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65FB9" w14:textId="464E0C27" w:rsidR="00CC12E4" w:rsidRDefault="00CC12E4" w:rsidP="00CC12E4">
      <w:pPr>
        <w:pageBreakBefore/>
        <w:shd w:val="clear" w:color="auto" w:fill="C6D9F1" w:themeFill="text2" w:themeFillTint="33"/>
        <w:spacing w:before="120" w:after="120" w:line="24" w:lineRule="atLeast"/>
        <w:jc w:val="left"/>
        <w:outlineLvl w:val="0"/>
        <w:rPr>
          <w:rFonts w:cstheme="minorHAnsi"/>
          <w:szCs w:val="22"/>
        </w:rPr>
      </w:pPr>
      <w:bookmarkStart w:id="0" w:name="_Toc89845076"/>
      <w:r>
        <w:rPr>
          <w:rFonts w:asciiTheme="minorHAnsi" w:hAnsiTheme="minorHAnsi" w:cs="Arial"/>
          <w:b/>
        </w:rPr>
        <w:t>ZAŁĄCZNIK NR 2</w:t>
      </w:r>
      <w:r>
        <w:rPr>
          <w:rFonts w:asciiTheme="minorHAnsi" w:hAnsiTheme="minorHAnsi" w:cs="Arial"/>
          <w:b/>
        </w:rPr>
        <w:t xml:space="preserve"> DO SWZ – </w:t>
      </w:r>
      <w:bookmarkEnd w:id="0"/>
      <w:r>
        <w:rPr>
          <w:rFonts w:asciiTheme="minorHAnsi" w:hAnsiTheme="minorHAnsi" w:cs="Arial"/>
          <w:b/>
        </w:rPr>
        <w:t>FORMULARZ OFERTY</w:t>
      </w:r>
      <w:r>
        <w:rPr>
          <w:rFonts w:asciiTheme="minorHAnsi" w:hAnsiTheme="minorHAnsi" w:cs="Arial"/>
          <w:b/>
        </w:rPr>
        <w:t>.</w:t>
      </w:r>
    </w:p>
    <w:p w14:paraId="15902815" w14:textId="77777777" w:rsidR="009A64A5" w:rsidRPr="009A64A5" w:rsidRDefault="009A64A5" w:rsidP="009A64A5">
      <w:bookmarkStart w:id="1" w:name="_GoBack"/>
      <w:bookmarkEnd w:id="1"/>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540974" w:rsidRPr="00105D14" w14:paraId="29DEA254" w14:textId="77777777" w:rsidTr="00540974">
        <w:trPr>
          <w:trHeight w:val="1251"/>
        </w:trPr>
        <w:tc>
          <w:tcPr>
            <w:tcW w:w="3119" w:type="dxa"/>
            <w:vAlign w:val="bottom"/>
          </w:tcPr>
          <w:p w14:paraId="7AC75BD1" w14:textId="77777777" w:rsidR="009A64A5" w:rsidRDefault="009A64A5" w:rsidP="00360A08">
            <w:pPr>
              <w:jc w:val="center"/>
              <w:rPr>
                <w:rFonts w:asciiTheme="minorHAnsi" w:hAnsiTheme="minorHAnsi" w:cs="Arial"/>
              </w:rPr>
            </w:pPr>
          </w:p>
          <w:p w14:paraId="6DCE7C9D" w14:textId="2A82E63C" w:rsidR="00540974" w:rsidRPr="00105D14" w:rsidRDefault="00540974" w:rsidP="00360A08">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258F8F0B" w14:textId="77777777" w:rsidR="00540974" w:rsidRPr="00105D14" w:rsidRDefault="00540974" w:rsidP="00360A08">
            <w:pPr>
              <w:rPr>
                <w:rFonts w:asciiTheme="minorHAnsi" w:hAnsiTheme="minorHAnsi" w:cs="Arial"/>
                <w:sz w:val="24"/>
                <w:szCs w:val="24"/>
              </w:rPr>
            </w:pPr>
          </w:p>
          <w:p w14:paraId="0F6F6427" w14:textId="77777777" w:rsidR="00540974" w:rsidRPr="00105D14" w:rsidRDefault="00540974" w:rsidP="00360A08">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F61E6C3" w14:textId="77777777" w:rsidR="00540974" w:rsidRPr="00105D14" w:rsidRDefault="00540974" w:rsidP="00B065BF">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2ACD24B2" w14:textId="77777777" w:rsidR="00C830AB" w:rsidRPr="00105D14" w:rsidRDefault="00C830AB" w:rsidP="00C830AB">
      <w:pPr>
        <w:spacing w:line="276" w:lineRule="auto"/>
        <w:ind w:left="4956"/>
        <w:jc w:val="left"/>
        <w:rPr>
          <w:rFonts w:asciiTheme="minorHAnsi" w:hAnsiTheme="minorHAnsi"/>
          <w:b/>
        </w:rPr>
      </w:pPr>
      <w:r w:rsidRPr="00105D14">
        <w:rPr>
          <w:rFonts w:asciiTheme="minorHAnsi" w:hAnsiTheme="minorHAnsi"/>
          <w:b/>
        </w:rPr>
        <w:t>PGE Ekoserwis S.A.</w:t>
      </w:r>
    </w:p>
    <w:p w14:paraId="1B057FC2" w14:textId="77777777" w:rsidR="00C830AB" w:rsidRPr="00105D14" w:rsidRDefault="00C830AB" w:rsidP="00C830AB">
      <w:pPr>
        <w:spacing w:line="276" w:lineRule="auto"/>
        <w:ind w:left="4956"/>
        <w:jc w:val="left"/>
        <w:rPr>
          <w:rFonts w:asciiTheme="minorHAnsi" w:hAnsiTheme="minorHAnsi"/>
          <w:b/>
        </w:rPr>
      </w:pPr>
      <w:r w:rsidRPr="00105D14">
        <w:rPr>
          <w:rFonts w:asciiTheme="minorHAnsi" w:hAnsiTheme="minorHAnsi"/>
          <w:b/>
        </w:rPr>
        <w:t>50-222 Wrocław, Pl. Staszica 30</w:t>
      </w:r>
    </w:p>
    <w:p w14:paraId="3D02E6B4" w14:textId="77777777" w:rsidR="00C830AB" w:rsidRDefault="00C830AB" w:rsidP="00C830AB">
      <w:pPr>
        <w:spacing w:line="276" w:lineRule="auto"/>
        <w:ind w:left="4956"/>
        <w:jc w:val="left"/>
        <w:rPr>
          <w:rFonts w:asciiTheme="minorHAnsi" w:hAnsiTheme="minorHAnsi"/>
          <w:b/>
        </w:rPr>
      </w:pPr>
      <w:r w:rsidRPr="00105D14">
        <w:rPr>
          <w:rFonts w:asciiTheme="minorHAnsi" w:hAnsiTheme="minorHAnsi"/>
          <w:b/>
        </w:rPr>
        <w:t xml:space="preserve">KRS: </w:t>
      </w:r>
      <w:r w:rsidRPr="0057270C">
        <w:rPr>
          <w:rFonts w:asciiTheme="minorHAnsi" w:hAnsiTheme="minorHAnsi" w:cstheme="minorHAnsi"/>
          <w:b/>
          <w:szCs w:val="22"/>
        </w:rPr>
        <w:t>0000879423</w:t>
      </w:r>
      <w:r w:rsidRPr="00105D14">
        <w:rPr>
          <w:rFonts w:asciiTheme="minorHAnsi" w:hAnsiTheme="minorHAnsi"/>
          <w:b/>
        </w:rPr>
        <w:t>, NIP: 897-10-06-564</w:t>
      </w:r>
    </w:p>
    <w:p w14:paraId="33596E31" w14:textId="77777777" w:rsidR="00C830AB" w:rsidRPr="00105D14" w:rsidRDefault="00C830AB" w:rsidP="00C830AB">
      <w:pPr>
        <w:spacing w:line="276" w:lineRule="auto"/>
        <w:ind w:left="4956"/>
        <w:jc w:val="left"/>
        <w:rPr>
          <w:rFonts w:asciiTheme="minorHAnsi" w:hAnsiTheme="minorHAnsi"/>
          <w:b/>
        </w:rPr>
      </w:pPr>
      <w:r w:rsidRPr="00AE2C5F">
        <w:rPr>
          <w:rFonts w:asciiTheme="minorHAnsi" w:hAnsiTheme="minorHAnsi" w:cstheme="minorHAnsi"/>
          <w:b/>
        </w:rPr>
        <w:t>Nr rejestrowy BDO: 000000725</w:t>
      </w:r>
    </w:p>
    <w:p w14:paraId="08E52FBC" w14:textId="77777777" w:rsidR="00C830AB" w:rsidRPr="00105D14" w:rsidRDefault="00C830AB" w:rsidP="00C830AB">
      <w:pPr>
        <w:spacing w:line="276" w:lineRule="auto"/>
        <w:ind w:left="4956"/>
        <w:jc w:val="left"/>
        <w:rPr>
          <w:rFonts w:asciiTheme="minorHAnsi" w:hAnsiTheme="minorHAnsi"/>
          <w:b/>
        </w:rPr>
      </w:pPr>
      <w:r w:rsidRPr="00105D14">
        <w:rPr>
          <w:rFonts w:asciiTheme="minorHAnsi" w:hAnsiTheme="minorHAnsi"/>
          <w:b/>
        </w:rPr>
        <w:t xml:space="preserve">Adres do korespondencji: </w:t>
      </w:r>
    </w:p>
    <w:p w14:paraId="5B650248" w14:textId="77777777" w:rsidR="00C830AB" w:rsidRPr="00105D14" w:rsidRDefault="00C830AB" w:rsidP="00C830AB">
      <w:pPr>
        <w:spacing w:line="276" w:lineRule="auto"/>
        <w:ind w:left="4956"/>
        <w:jc w:val="left"/>
        <w:rPr>
          <w:rFonts w:asciiTheme="minorHAnsi" w:hAnsiTheme="minorHAnsi"/>
          <w:b/>
        </w:rPr>
      </w:pPr>
      <w:r w:rsidRPr="00105D14">
        <w:rPr>
          <w:rFonts w:asciiTheme="minorHAnsi" w:hAnsiTheme="minorHAnsi"/>
          <w:b/>
        </w:rPr>
        <w:t xml:space="preserve">PGE Ekoserwis S.A. </w:t>
      </w:r>
    </w:p>
    <w:p w14:paraId="2327F22C" w14:textId="4D156CD5" w:rsidR="00FF4CFD" w:rsidRPr="00105D14" w:rsidRDefault="00C830AB" w:rsidP="00C830AB">
      <w:pPr>
        <w:ind w:left="4956"/>
      </w:pPr>
      <w:r w:rsidRPr="00105D14">
        <w:rPr>
          <w:rFonts w:asciiTheme="minorHAnsi" w:hAnsiTheme="minorHAnsi"/>
          <w:b/>
        </w:rPr>
        <w:t>44-207 Rybnik, ul. Podmiejska 119A</w:t>
      </w:r>
      <w:r w:rsidR="002F4DB3" w:rsidRPr="00105D14" w:rsidDel="002F4DB3">
        <w:rPr>
          <w:rFonts w:asciiTheme="minorHAnsi" w:hAnsiTheme="minorHAnsi"/>
          <w:b/>
        </w:rPr>
        <w:t xml:space="preserve"> </w:t>
      </w:r>
    </w:p>
    <w:p w14:paraId="224FD2B1" w14:textId="77777777" w:rsidR="00534546" w:rsidRDefault="00534546" w:rsidP="00534546">
      <w:pPr>
        <w:spacing w:before="120" w:line="360" w:lineRule="auto"/>
        <w:ind w:left="-180"/>
        <w:jc w:val="center"/>
        <w:rPr>
          <w:rFonts w:asciiTheme="minorHAnsi" w:hAnsiTheme="minorHAnsi" w:cs="Arial"/>
          <w:b/>
          <w:bCs/>
          <w:sz w:val="28"/>
          <w:szCs w:val="32"/>
        </w:rPr>
      </w:pPr>
    </w:p>
    <w:p w14:paraId="304E00DF" w14:textId="0107C651" w:rsidR="00540974" w:rsidRPr="00105D14" w:rsidRDefault="00540974" w:rsidP="00534546">
      <w:pPr>
        <w:spacing w:before="120" w:line="360" w:lineRule="auto"/>
        <w:ind w:left="-180"/>
        <w:jc w:val="center"/>
        <w:rPr>
          <w:rFonts w:asciiTheme="minorHAnsi" w:hAnsiTheme="minorHAnsi" w:cs="Arial"/>
          <w:b/>
          <w:bCs/>
          <w:sz w:val="28"/>
          <w:szCs w:val="32"/>
        </w:rPr>
      </w:pPr>
      <w:r w:rsidRPr="00105D14">
        <w:rPr>
          <w:rFonts w:asciiTheme="minorHAnsi" w:hAnsiTheme="minorHAnsi" w:cs="Arial"/>
          <w:b/>
          <w:bCs/>
          <w:sz w:val="28"/>
          <w:szCs w:val="32"/>
        </w:rPr>
        <w:t>OFERTA</w:t>
      </w:r>
    </w:p>
    <w:p w14:paraId="3B843E1C" w14:textId="77777777" w:rsidR="00540974" w:rsidRPr="00105D14" w:rsidRDefault="00540974" w:rsidP="00B065BF">
      <w:pPr>
        <w:numPr>
          <w:ilvl w:val="0"/>
          <w:numId w:val="13"/>
        </w:numPr>
        <w:spacing w:before="120" w:after="120" w:line="360" w:lineRule="auto"/>
        <w:ind w:left="851" w:hanging="851"/>
        <w:jc w:val="left"/>
        <w:rPr>
          <w:rFonts w:asciiTheme="minorHAnsi" w:hAnsiTheme="minorHAnsi" w:cs="Arial"/>
          <w:szCs w:val="24"/>
          <w:lang w:eastAsia="pl-PL"/>
        </w:rPr>
      </w:pPr>
      <w:r w:rsidRPr="00105D14">
        <w:rPr>
          <w:rFonts w:asciiTheme="minorHAnsi" w:hAnsiTheme="minorHAnsi" w:cs="Arial"/>
          <w:b/>
          <w:caps/>
          <w:szCs w:val="24"/>
          <w:lang w:eastAsia="pl-PL"/>
        </w:rPr>
        <w:t xml:space="preserve">Ofertę </w:t>
      </w:r>
      <w:r w:rsidRPr="00105D14">
        <w:rPr>
          <w:rFonts w:asciiTheme="minorHAnsi" w:hAnsiTheme="minorHAnsi" w:cs="Arial"/>
          <w:b/>
          <w:szCs w:val="24"/>
          <w:lang w:eastAsia="pl-PL"/>
        </w:rPr>
        <w:t>składa</w:t>
      </w:r>
      <w:r w:rsidRPr="00105D14">
        <w:rPr>
          <w:rFonts w:asciiTheme="minorHAnsi" w:hAnsiTheme="minorHAnsi" w:cs="Arial"/>
          <w:szCs w:val="24"/>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105D14" w14:paraId="2466B19C" w14:textId="77777777" w:rsidTr="00540974">
        <w:trPr>
          <w:trHeight w:val="621"/>
        </w:trPr>
        <w:tc>
          <w:tcPr>
            <w:tcW w:w="3119" w:type="dxa"/>
            <w:tcBorders>
              <w:top w:val="single" w:sz="4" w:space="0" w:color="auto"/>
              <w:left w:val="single" w:sz="4" w:space="0" w:color="auto"/>
            </w:tcBorders>
            <w:vAlign w:val="center"/>
          </w:tcPr>
          <w:p w14:paraId="5B4F7C81" w14:textId="77777777" w:rsidR="00540974" w:rsidRPr="00105D14" w:rsidRDefault="00540974" w:rsidP="00360A08">
            <w:pPr>
              <w:spacing w:line="240" w:lineRule="auto"/>
              <w:ind w:left="1134"/>
              <w:jc w:val="center"/>
              <w:rPr>
                <w:rFonts w:asciiTheme="minorHAnsi" w:hAnsiTheme="minorHAnsi" w:cs="Arial"/>
                <w:sz w:val="24"/>
                <w:szCs w:val="24"/>
                <w:lang w:eastAsia="pl-PL"/>
              </w:rPr>
            </w:pPr>
          </w:p>
        </w:tc>
        <w:tc>
          <w:tcPr>
            <w:tcW w:w="5528" w:type="dxa"/>
            <w:shd w:val="clear" w:color="auto" w:fill="EAF1DD" w:themeFill="accent3" w:themeFillTint="33"/>
            <w:vAlign w:val="center"/>
          </w:tcPr>
          <w:p w14:paraId="136853E2" w14:textId="0E6A3EF7" w:rsidR="00540974" w:rsidRPr="00105D14" w:rsidRDefault="00540974" w:rsidP="00360A08">
            <w:pPr>
              <w:spacing w:line="240" w:lineRule="auto"/>
              <w:ind w:left="-70"/>
              <w:jc w:val="center"/>
              <w:rPr>
                <w:rFonts w:asciiTheme="minorHAnsi" w:hAnsiTheme="minorHAnsi" w:cs="Arial"/>
                <w:sz w:val="24"/>
                <w:szCs w:val="24"/>
                <w:lang w:eastAsia="pl-PL"/>
              </w:rPr>
            </w:pPr>
            <w:r w:rsidRPr="00105D14">
              <w:rPr>
                <w:rFonts w:asciiTheme="minorHAnsi" w:hAnsiTheme="minorHAnsi" w:cs="Arial"/>
                <w:sz w:val="24"/>
                <w:szCs w:val="24"/>
                <w:lang w:eastAsia="pl-PL"/>
              </w:rPr>
              <w:t>Nazwa i adres Wykonawcy</w:t>
            </w:r>
            <w:r w:rsidR="002106FD" w:rsidRPr="00105D14">
              <w:rPr>
                <w:rFonts w:asciiTheme="minorHAnsi" w:hAnsiTheme="minorHAnsi" w:cs="Arial"/>
                <w:sz w:val="24"/>
                <w:szCs w:val="24"/>
                <w:lang w:eastAsia="pl-PL"/>
              </w:rPr>
              <w:t>/ów</w:t>
            </w:r>
            <w:r w:rsidRPr="00105D14">
              <w:rPr>
                <w:rFonts w:asciiTheme="minorHAnsi" w:hAnsiTheme="minorHAnsi" w:cs="Arial"/>
                <w:sz w:val="24"/>
                <w:szCs w:val="24"/>
                <w:lang w:eastAsia="pl-PL"/>
              </w:rPr>
              <w:t xml:space="preserve">, </w:t>
            </w:r>
            <w:r w:rsidR="00542989" w:rsidRPr="00105D14">
              <w:rPr>
                <w:rFonts w:asciiTheme="minorHAnsi" w:hAnsiTheme="minorHAnsi" w:cs="Arial"/>
                <w:sz w:val="24"/>
                <w:szCs w:val="24"/>
                <w:lang w:eastAsia="pl-PL"/>
              </w:rPr>
              <w:t xml:space="preserve">KRS, </w:t>
            </w:r>
            <w:r w:rsidRPr="00105D14">
              <w:rPr>
                <w:rFonts w:asciiTheme="minorHAnsi" w:hAnsiTheme="minorHAnsi" w:cs="Arial"/>
                <w:sz w:val="24"/>
                <w:szCs w:val="24"/>
                <w:lang w:eastAsia="pl-PL"/>
              </w:rPr>
              <w:t>NIP</w:t>
            </w:r>
            <w:r w:rsidR="00542989" w:rsidRPr="00105D14">
              <w:rPr>
                <w:rFonts w:asciiTheme="minorHAnsi" w:hAnsiTheme="minorHAnsi" w:cs="Arial"/>
                <w:sz w:val="24"/>
                <w:szCs w:val="24"/>
                <w:lang w:eastAsia="pl-PL"/>
              </w:rPr>
              <w:t>, REGON</w:t>
            </w:r>
            <w:r w:rsidR="00534546">
              <w:rPr>
                <w:rFonts w:asciiTheme="minorHAnsi" w:hAnsiTheme="minorHAnsi" w:cs="Arial"/>
                <w:sz w:val="24"/>
                <w:szCs w:val="24"/>
                <w:lang w:eastAsia="pl-PL"/>
              </w:rPr>
              <w:t>, BDO</w:t>
            </w:r>
          </w:p>
        </w:tc>
      </w:tr>
      <w:tr w:rsidR="00540974" w:rsidRPr="00105D14" w14:paraId="2BA553A3" w14:textId="77777777" w:rsidTr="00CC12E4">
        <w:trPr>
          <w:trHeight w:val="897"/>
        </w:trPr>
        <w:tc>
          <w:tcPr>
            <w:tcW w:w="3119" w:type="dxa"/>
            <w:vAlign w:val="center"/>
          </w:tcPr>
          <w:p w14:paraId="12B88378" w14:textId="77777777" w:rsidR="00540974" w:rsidRPr="00105D14" w:rsidRDefault="00540974" w:rsidP="00360A08">
            <w:pPr>
              <w:spacing w:before="120" w:line="240" w:lineRule="auto"/>
              <w:ind w:left="170"/>
              <w:jc w:val="center"/>
              <w:rPr>
                <w:rFonts w:asciiTheme="minorHAnsi" w:hAnsiTheme="minorHAnsi" w:cs="Arial"/>
                <w:sz w:val="24"/>
                <w:szCs w:val="24"/>
                <w:lang w:eastAsia="pl-PL"/>
              </w:rPr>
            </w:pPr>
            <w:r w:rsidRPr="00105D14">
              <w:rPr>
                <w:rFonts w:asciiTheme="minorHAnsi" w:hAnsiTheme="minorHAnsi" w:cs="Arial"/>
                <w:sz w:val="24"/>
                <w:szCs w:val="24"/>
                <w:lang w:eastAsia="pl-PL"/>
              </w:rPr>
              <w:t>Wykonawca</w:t>
            </w:r>
            <w:r w:rsidRPr="00105D14">
              <w:rPr>
                <w:rStyle w:val="Odwoanieprzypisudolnego"/>
                <w:rFonts w:asciiTheme="minorHAnsi" w:hAnsiTheme="minorHAnsi" w:cs="Arial"/>
                <w:sz w:val="24"/>
                <w:szCs w:val="24"/>
                <w:lang w:eastAsia="pl-PL"/>
              </w:rPr>
              <w:footnoteReference w:id="1"/>
            </w:r>
          </w:p>
        </w:tc>
        <w:tc>
          <w:tcPr>
            <w:tcW w:w="5528" w:type="dxa"/>
            <w:vAlign w:val="center"/>
          </w:tcPr>
          <w:p w14:paraId="4B98453F" w14:textId="77777777" w:rsidR="00540974" w:rsidRPr="00105D14" w:rsidRDefault="00540974" w:rsidP="00360A08">
            <w:pPr>
              <w:spacing w:before="120" w:line="240" w:lineRule="auto"/>
              <w:ind w:left="-70"/>
              <w:jc w:val="center"/>
              <w:rPr>
                <w:rFonts w:asciiTheme="minorHAnsi" w:hAnsiTheme="minorHAnsi" w:cs="Arial"/>
                <w:color w:val="000000"/>
                <w:sz w:val="24"/>
                <w:szCs w:val="24"/>
                <w:lang w:eastAsia="pl-PL"/>
              </w:rPr>
            </w:pPr>
          </w:p>
        </w:tc>
      </w:tr>
      <w:tr w:rsidR="00F74552" w:rsidRPr="00105D14" w14:paraId="49C57F49" w14:textId="77777777" w:rsidTr="00540974">
        <w:trPr>
          <w:trHeight w:val="672"/>
        </w:trPr>
        <w:tc>
          <w:tcPr>
            <w:tcW w:w="3119" w:type="dxa"/>
            <w:vAlign w:val="center"/>
          </w:tcPr>
          <w:p w14:paraId="3D051B32" w14:textId="600B6AB4" w:rsidR="00F74552" w:rsidRPr="00105D14" w:rsidRDefault="00F74552" w:rsidP="008147B7">
            <w:pPr>
              <w:pStyle w:val="Default"/>
              <w:jc w:val="center"/>
              <w:rPr>
                <w:szCs w:val="22"/>
              </w:rPr>
            </w:pPr>
            <w:r w:rsidRPr="00105D14">
              <w:rPr>
                <w:sz w:val="22"/>
                <w:szCs w:val="22"/>
              </w:rPr>
              <w:t xml:space="preserve">Osobą uprawnioną do reprezentacji jest/są </w:t>
            </w:r>
          </w:p>
        </w:tc>
        <w:tc>
          <w:tcPr>
            <w:tcW w:w="5528" w:type="dxa"/>
            <w:vAlign w:val="center"/>
          </w:tcPr>
          <w:p w14:paraId="07F1292E" w14:textId="77777777" w:rsidR="00F74552" w:rsidRPr="00105D14" w:rsidRDefault="00F74552" w:rsidP="00360A08">
            <w:pPr>
              <w:spacing w:before="120" w:line="240" w:lineRule="auto"/>
              <w:ind w:left="-70"/>
              <w:jc w:val="center"/>
              <w:rPr>
                <w:rFonts w:asciiTheme="minorHAnsi" w:hAnsiTheme="minorHAnsi" w:cs="Arial"/>
                <w:color w:val="000000"/>
                <w:sz w:val="24"/>
                <w:szCs w:val="24"/>
                <w:lang w:eastAsia="pl-PL"/>
              </w:rPr>
            </w:pPr>
          </w:p>
        </w:tc>
      </w:tr>
    </w:tbl>
    <w:p w14:paraId="00864E37" w14:textId="77777777" w:rsidR="00540974" w:rsidRPr="00105D14" w:rsidRDefault="00540974" w:rsidP="00540974">
      <w:pPr>
        <w:spacing w:line="240" w:lineRule="auto"/>
        <w:ind w:left="1134"/>
        <w:jc w:val="left"/>
        <w:rPr>
          <w:rFonts w:asciiTheme="minorHAnsi" w:hAnsiTheme="minorHAnsi" w:cs="Arial"/>
          <w:sz w:val="24"/>
          <w:szCs w:val="24"/>
          <w:lang w:eastAsia="pl-PL"/>
        </w:rPr>
      </w:pPr>
    </w:p>
    <w:p w14:paraId="3B7337B9" w14:textId="441C32C5" w:rsidR="00540974" w:rsidRPr="00105D14" w:rsidRDefault="00540974" w:rsidP="00D32047">
      <w:pPr>
        <w:numPr>
          <w:ilvl w:val="0"/>
          <w:numId w:val="13"/>
        </w:numPr>
        <w:tabs>
          <w:tab w:val="left" w:pos="284"/>
        </w:tabs>
        <w:spacing w:line="240" w:lineRule="auto"/>
        <w:ind w:left="851" w:hanging="851"/>
        <w:jc w:val="left"/>
        <w:rPr>
          <w:rFonts w:asciiTheme="minorHAnsi" w:hAnsiTheme="minorHAnsi" w:cs="Arial"/>
          <w:b/>
          <w:szCs w:val="24"/>
          <w:lang w:eastAsia="pl-PL"/>
        </w:rPr>
      </w:pPr>
      <w:r w:rsidRPr="00105D14">
        <w:rPr>
          <w:rFonts w:asciiTheme="minorHAnsi" w:hAnsiTheme="minorHAnsi" w:cs="Arial"/>
          <w:b/>
          <w:szCs w:val="24"/>
          <w:lang w:eastAsia="pl-PL"/>
        </w:rPr>
        <w:t xml:space="preserve">OSOBA </w:t>
      </w:r>
      <w:r w:rsidRPr="00105D14">
        <w:rPr>
          <w:rFonts w:asciiTheme="minorHAnsi" w:hAnsiTheme="minorHAnsi" w:cs="Arial"/>
          <w:b/>
          <w:caps/>
          <w:szCs w:val="24"/>
          <w:lang w:eastAsia="pl-PL"/>
        </w:rPr>
        <w:t>uprawniona</w:t>
      </w:r>
      <w:r w:rsidRPr="00105D14">
        <w:rPr>
          <w:rFonts w:asciiTheme="minorHAnsi" w:hAnsiTheme="minorHAnsi" w:cs="Arial"/>
          <w:b/>
          <w:szCs w:val="24"/>
          <w:lang w:eastAsia="pl-PL"/>
        </w:rPr>
        <w:t xml:space="preserve"> DO KONTAKTÓW </w:t>
      </w:r>
      <w:r w:rsidRPr="00105D14">
        <w:rPr>
          <w:rFonts w:asciiTheme="minorHAnsi" w:hAnsiTheme="minorHAnsi" w:cs="Arial"/>
          <w:b/>
          <w:caps/>
          <w:szCs w:val="24"/>
          <w:lang w:eastAsia="pl-PL"/>
        </w:rPr>
        <w:t>z zamawiającym</w:t>
      </w:r>
      <w:r w:rsidRPr="00105D14">
        <w:rPr>
          <w:rFonts w:asciiTheme="minorHAnsi" w:hAnsiTheme="minorHAnsi" w:cs="Arial"/>
          <w:b/>
          <w:szCs w:val="24"/>
          <w:lang w:eastAsia="pl-PL"/>
        </w:rPr>
        <w:t xml:space="preserve"> (w sprawie niniejszej Oferty)</w:t>
      </w:r>
    </w:p>
    <w:p w14:paraId="4E2D8056" w14:textId="08D492B3" w:rsidR="00540974" w:rsidRPr="00D32047" w:rsidRDefault="00540974" w:rsidP="00540974">
      <w:pPr>
        <w:spacing w:line="240" w:lineRule="auto"/>
        <w:ind w:left="1134"/>
        <w:jc w:val="left"/>
        <w:rPr>
          <w:rFonts w:asciiTheme="minorHAnsi" w:hAnsiTheme="minorHAnsi" w:cs="Arial"/>
          <w:sz w:val="10"/>
          <w:szCs w:val="10"/>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105D14" w14:paraId="24765600" w14:textId="475C03C6" w:rsidTr="00540974">
        <w:tc>
          <w:tcPr>
            <w:tcW w:w="3119" w:type="dxa"/>
            <w:shd w:val="clear" w:color="auto" w:fill="EAF1DD" w:themeFill="accent3" w:themeFillTint="33"/>
          </w:tcPr>
          <w:p w14:paraId="42A13729" w14:textId="5E0C9C6A" w:rsidR="00540974" w:rsidRPr="00105D14" w:rsidRDefault="00540974" w:rsidP="00360A08">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Imię i nazwisko:</w:t>
            </w:r>
          </w:p>
        </w:tc>
        <w:tc>
          <w:tcPr>
            <w:tcW w:w="5528" w:type="dxa"/>
          </w:tcPr>
          <w:p w14:paraId="3DCE0A85" w14:textId="24D981F9" w:rsidR="00540974" w:rsidRPr="00105D14" w:rsidRDefault="00540974" w:rsidP="00360A08">
            <w:pPr>
              <w:spacing w:before="100" w:line="240" w:lineRule="auto"/>
              <w:ind w:left="1134"/>
              <w:jc w:val="left"/>
              <w:rPr>
                <w:rFonts w:asciiTheme="minorHAnsi" w:hAnsiTheme="minorHAnsi" w:cs="Arial"/>
                <w:sz w:val="24"/>
                <w:szCs w:val="24"/>
                <w:lang w:eastAsia="pl-PL"/>
              </w:rPr>
            </w:pPr>
          </w:p>
        </w:tc>
      </w:tr>
      <w:tr w:rsidR="00540974" w:rsidRPr="00105D14" w14:paraId="773447D6" w14:textId="194E068F" w:rsidTr="00540974">
        <w:tc>
          <w:tcPr>
            <w:tcW w:w="3119" w:type="dxa"/>
            <w:shd w:val="clear" w:color="auto" w:fill="EAF1DD" w:themeFill="accent3" w:themeFillTint="33"/>
          </w:tcPr>
          <w:p w14:paraId="6ACE14FD" w14:textId="3009A65C" w:rsidR="00540974" w:rsidRPr="00105D14" w:rsidRDefault="00540974" w:rsidP="00360A08">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Firma:</w:t>
            </w:r>
          </w:p>
        </w:tc>
        <w:tc>
          <w:tcPr>
            <w:tcW w:w="5528" w:type="dxa"/>
          </w:tcPr>
          <w:p w14:paraId="7F0829B0" w14:textId="7D3FF2AE" w:rsidR="00540974" w:rsidRPr="00105D14" w:rsidRDefault="00540974" w:rsidP="00360A08">
            <w:pPr>
              <w:spacing w:before="100" w:line="240" w:lineRule="auto"/>
              <w:ind w:left="1134"/>
              <w:jc w:val="left"/>
              <w:rPr>
                <w:rFonts w:asciiTheme="minorHAnsi" w:hAnsiTheme="minorHAnsi" w:cs="Arial"/>
                <w:sz w:val="24"/>
                <w:szCs w:val="24"/>
                <w:lang w:eastAsia="pl-PL"/>
              </w:rPr>
            </w:pPr>
          </w:p>
        </w:tc>
      </w:tr>
      <w:tr w:rsidR="00540974" w:rsidRPr="00105D14" w14:paraId="11E7465E" w14:textId="19B0A14D" w:rsidTr="00540974">
        <w:tc>
          <w:tcPr>
            <w:tcW w:w="3119" w:type="dxa"/>
            <w:shd w:val="clear" w:color="auto" w:fill="EAF1DD" w:themeFill="accent3" w:themeFillTint="33"/>
          </w:tcPr>
          <w:p w14:paraId="2BB4C32C" w14:textId="615E4D7A" w:rsidR="00540974" w:rsidRPr="00105D14" w:rsidRDefault="00540974" w:rsidP="00360A08">
            <w:pPr>
              <w:tabs>
                <w:tab w:val="center" w:pos="4536"/>
                <w:tab w:val="right" w:pos="9072"/>
              </w:tabs>
              <w:spacing w:before="100" w:line="240" w:lineRule="auto"/>
              <w:ind w:left="214"/>
              <w:rPr>
                <w:rFonts w:asciiTheme="minorHAnsi" w:hAnsiTheme="minorHAnsi" w:cs="Arial"/>
                <w:sz w:val="24"/>
                <w:szCs w:val="24"/>
              </w:rPr>
            </w:pPr>
            <w:r w:rsidRPr="00105D14">
              <w:rPr>
                <w:rFonts w:asciiTheme="minorHAnsi" w:hAnsiTheme="minorHAnsi" w:cs="Arial"/>
                <w:sz w:val="24"/>
                <w:szCs w:val="24"/>
              </w:rPr>
              <w:t>Telefon:</w:t>
            </w:r>
          </w:p>
        </w:tc>
        <w:tc>
          <w:tcPr>
            <w:tcW w:w="5528" w:type="dxa"/>
          </w:tcPr>
          <w:p w14:paraId="50B02E26" w14:textId="79CF1DA1" w:rsidR="00540974" w:rsidRPr="00105D14" w:rsidRDefault="00540974" w:rsidP="00360A08">
            <w:pPr>
              <w:spacing w:before="100" w:line="240" w:lineRule="auto"/>
              <w:ind w:left="1134"/>
              <w:jc w:val="left"/>
              <w:rPr>
                <w:rFonts w:asciiTheme="minorHAnsi" w:hAnsiTheme="minorHAnsi" w:cs="Arial"/>
                <w:sz w:val="24"/>
                <w:szCs w:val="24"/>
                <w:lang w:eastAsia="pl-PL"/>
              </w:rPr>
            </w:pPr>
          </w:p>
        </w:tc>
      </w:tr>
      <w:tr w:rsidR="00540974" w:rsidRPr="00105D14" w14:paraId="01C1289A" w14:textId="00F9273E" w:rsidTr="00540974">
        <w:tc>
          <w:tcPr>
            <w:tcW w:w="3119" w:type="dxa"/>
            <w:shd w:val="clear" w:color="auto" w:fill="EAF1DD" w:themeFill="accent3" w:themeFillTint="33"/>
          </w:tcPr>
          <w:p w14:paraId="70834077" w14:textId="2828CB89" w:rsidR="00540974" w:rsidRPr="00105D14" w:rsidRDefault="00540974" w:rsidP="00360A08">
            <w:pPr>
              <w:spacing w:before="100" w:line="240" w:lineRule="auto"/>
              <w:ind w:left="214"/>
              <w:rPr>
                <w:rFonts w:asciiTheme="minorHAnsi" w:hAnsiTheme="minorHAnsi" w:cs="Arial"/>
                <w:sz w:val="24"/>
                <w:szCs w:val="24"/>
                <w:lang w:val="de-DE" w:eastAsia="pl-PL"/>
              </w:rPr>
            </w:pPr>
            <w:proofErr w:type="spellStart"/>
            <w:r w:rsidRPr="00105D14">
              <w:rPr>
                <w:rFonts w:asciiTheme="minorHAnsi" w:hAnsiTheme="minorHAnsi" w:cs="Arial"/>
                <w:sz w:val="24"/>
                <w:szCs w:val="24"/>
                <w:lang w:val="de-DE" w:eastAsia="pl-PL"/>
              </w:rPr>
              <w:t>e-mail</w:t>
            </w:r>
            <w:proofErr w:type="spellEnd"/>
            <w:r w:rsidRPr="00105D14">
              <w:rPr>
                <w:rFonts w:asciiTheme="minorHAnsi" w:hAnsiTheme="minorHAnsi" w:cs="Arial"/>
                <w:sz w:val="24"/>
                <w:szCs w:val="24"/>
                <w:lang w:val="de-DE" w:eastAsia="pl-PL"/>
              </w:rPr>
              <w:t>:</w:t>
            </w:r>
          </w:p>
        </w:tc>
        <w:tc>
          <w:tcPr>
            <w:tcW w:w="5528" w:type="dxa"/>
          </w:tcPr>
          <w:p w14:paraId="764CF789" w14:textId="401501F7" w:rsidR="00540974" w:rsidRPr="00105D14" w:rsidRDefault="00540974" w:rsidP="00360A08">
            <w:pPr>
              <w:spacing w:before="100" w:line="240" w:lineRule="auto"/>
              <w:ind w:left="1134"/>
              <w:jc w:val="left"/>
              <w:rPr>
                <w:rFonts w:asciiTheme="minorHAnsi" w:hAnsiTheme="minorHAnsi" w:cs="Arial"/>
                <w:sz w:val="24"/>
                <w:szCs w:val="24"/>
                <w:lang w:val="de-DE" w:eastAsia="pl-PL"/>
              </w:rPr>
            </w:pPr>
          </w:p>
        </w:tc>
      </w:tr>
    </w:tbl>
    <w:p w14:paraId="6A3F49B9" w14:textId="77777777" w:rsidR="00540974" w:rsidRPr="00105D14" w:rsidRDefault="00540974" w:rsidP="00540974">
      <w:pPr>
        <w:tabs>
          <w:tab w:val="left" w:pos="-1440"/>
          <w:tab w:val="left" w:pos="-720"/>
          <w:tab w:val="left" w:pos="714"/>
          <w:tab w:val="left" w:pos="1451"/>
          <w:tab w:val="left" w:pos="2131"/>
        </w:tabs>
        <w:suppressAutoHyphens/>
        <w:spacing w:line="240" w:lineRule="auto"/>
        <w:ind w:left="1134"/>
        <w:rPr>
          <w:rFonts w:asciiTheme="minorHAnsi" w:hAnsiTheme="minorHAnsi" w:cs="Arial"/>
          <w:spacing w:val="-3"/>
          <w:sz w:val="24"/>
          <w:szCs w:val="24"/>
          <w:lang w:val="de-DE" w:eastAsia="pl-PL"/>
        </w:rPr>
      </w:pPr>
    </w:p>
    <w:p w14:paraId="18FC3DBD" w14:textId="77777777" w:rsidR="00540974" w:rsidRPr="00105D14" w:rsidRDefault="00540974" w:rsidP="00C86CD6">
      <w:pPr>
        <w:numPr>
          <w:ilvl w:val="0"/>
          <w:numId w:val="13"/>
        </w:numPr>
        <w:spacing w:before="120" w:after="120" w:line="240" w:lineRule="auto"/>
        <w:ind w:left="851" w:hanging="993"/>
        <w:jc w:val="left"/>
        <w:rPr>
          <w:rFonts w:asciiTheme="minorHAnsi" w:hAnsiTheme="minorHAnsi" w:cs="Arial"/>
          <w:b/>
          <w:szCs w:val="24"/>
          <w:lang w:eastAsia="pl-PL"/>
        </w:rPr>
      </w:pPr>
      <w:r w:rsidRPr="00105D14">
        <w:rPr>
          <w:rFonts w:asciiTheme="minorHAnsi" w:hAnsiTheme="minorHAnsi" w:cs="Arial"/>
          <w:b/>
          <w:szCs w:val="24"/>
          <w:lang w:eastAsia="pl-PL"/>
        </w:rPr>
        <w:t>OFERTA WYKONAWCY</w:t>
      </w:r>
    </w:p>
    <w:p w14:paraId="1FD94BFC" w14:textId="7D845B16" w:rsidR="00540974" w:rsidRPr="00105D14" w:rsidRDefault="00540974" w:rsidP="00C86CD6">
      <w:pPr>
        <w:pStyle w:val="Akapitzlist"/>
        <w:numPr>
          <w:ilvl w:val="3"/>
          <w:numId w:val="13"/>
        </w:numPr>
        <w:spacing w:before="120" w:after="120" w:line="240" w:lineRule="auto"/>
        <w:ind w:left="709" w:hanging="425"/>
        <w:contextualSpacing w:val="0"/>
        <w:rPr>
          <w:rFonts w:asciiTheme="minorHAnsi" w:hAnsiTheme="minorHAnsi" w:cs="Arial"/>
          <w:szCs w:val="22"/>
        </w:rPr>
      </w:pPr>
      <w:r w:rsidRPr="00105D14">
        <w:rPr>
          <w:rFonts w:asciiTheme="minorHAnsi" w:hAnsiTheme="minorHAnsi" w:cs="Arial"/>
          <w:szCs w:val="22"/>
        </w:rPr>
        <w:t>My, niżej podpisani, niniejszym oświadczamy</w:t>
      </w:r>
      <w:r w:rsidR="002F4DB3" w:rsidRPr="00105D14">
        <w:rPr>
          <w:rFonts w:asciiTheme="minorHAnsi" w:hAnsiTheme="minorHAnsi" w:cs="Arial"/>
          <w:szCs w:val="22"/>
        </w:rPr>
        <w:t>, że</w:t>
      </w:r>
      <w:r w:rsidR="00EF3716" w:rsidRPr="00105D14">
        <w:rPr>
          <w:rFonts w:asciiTheme="minorHAnsi" w:hAnsiTheme="minorHAnsi" w:cs="Arial"/>
          <w:szCs w:val="22"/>
        </w:rPr>
        <w:t xml:space="preserve"> nie podlegamy wykluczeniu na podstawie pkt 5.1.1. SWZ</w:t>
      </w:r>
      <w:r w:rsidRPr="00105D14">
        <w:rPr>
          <w:rFonts w:asciiTheme="minorHAnsi" w:hAnsiTheme="minorHAnsi" w:cs="Arial"/>
          <w:szCs w:val="22"/>
        </w:rPr>
        <w:t xml:space="preserve">, </w:t>
      </w:r>
      <w:r w:rsidR="00EF3716" w:rsidRPr="00105D14">
        <w:rPr>
          <w:rFonts w:asciiTheme="minorHAnsi" w:hAnsiTheme="minorHAnsi" w:cs="Arial"/>
          <w:szCs w:val="22"/>
        </w:rPr>
        <w:t>oraz spełniamy warunki udziału w postępowaniu</w:t>
      </w:r>
      <w:r w:rsidR="00EF3716" w:rsidRPr="00105D14">
        <w:rPr>
          <w:rStyle w:val="Odwoanieprzypisudolnego"/>
          <w:rFonts w:asciiTheme="minorHAnsi" w:hAnsiTheme="minorHAnsi" w:cs="Arial"/>
          <w:szCs w:val="22"/>
        </w:rPr>
        <w:footnoteReference w:id="2"/>
      </w:r>
      <w:r w:rsidR="0023538F">
        <w:rPr>
          <w:rFonts w:asciiTheme="minorHAnsi" w:hAnsiTheme="minorHAnsi" w:cs="Arial"/>
          <w:szCs w:val="22"/>
        </w:rPr>
        <w:t xml:space="preserve"> , a w tym</w:t>
      </w:r>
      <w:r w:rsidRPr="00105D14">
        <w:rPr>
          <w:rFonts w:asciiTheme="minorHAnsi" w:hAnsiTheme="minorHAnsi" w:cs="Arial"/>
          <w:szCs w:val="22"/>
        </w:rPr>
        <w:t>:</w:t>
      </w:r>
    </w:p>
    <w:p w14:paraId="6E44D198" w14:textId="7B13A7AA" w:rsidR="00E5684A" w:rsidRPr="00105D14" w:rsidRDefault="00E5684A"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105D14">
        <w:rPr>
          <w:rFonts w:asciiTheme="minorHAnsi" w:hAnsiTheme="minorHAnsi" w:cs="Arial"/>
          <w:szCs w:val="22"/>
        </w:rPr>
        <w:lastRenderedPageBreak/>
        <w:t xml:space="preserve">posiadamy niezbędną wiedzę i doświadczenie oraz dysponujemy potencjałem technicznym i osobami zdolnymi do wykonania </w:t>
      </w:r>
      <w:r w:rsidR="003F1C19" w:rsidRPr="00105D14">
        <w:rPr>
          <w:rFonts w:asciiTheme="minorHAnsi" w:hAnsiTheme="minorHAnsi" w:cs="Arial"/>
          <w:szCs w:val="22"/>
        </w:rPr>
        <w:t>zamówienia</w:t>
      </w:r>
      <w:r w:rsidRPr="00105D14">
        <w:rPr>
          <w:rFonts w:asciiTheme="minorHAnsi" w:hAnsiTheme="minorHAnsi" w:cs="Arial"/>
          <w:szCs w:val="22"/>
        </w:rPr>
        <w:t>,</w:t>
      </w:r>
    </w:p>
    <w:p w14:paraId="6129A642" w14:textId="77777777" w:rsidR="00E5684A" w:rsidRPr="00105D14" w:rsidRDefault="00E5684A"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105D14">
        <w:rPr>
          <w:rFonts w:asciiTheme="minorHAnsi" w:hAnsiTheme="minorHAnsi" w:cs="Arial"/>
          <w:szCs w:val="22"/>
        </w:rPr>
        <w:t>posiadamy uprawnienia do wykonywania określonych czynności, jeżeli ustawy nakładają obowiązek posiadania takich uprawnień,</w:t>
      </w:r>
    </w:p>
    <w:p w14:paraId="15DC1D80" w14:textId="2BA6C18E" w:rsidR="00E5684A" w:rsidRDefault="00E5684A"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105D14">
        <w:rPr>
          <w:rFonts w:asciiTheme="minorHAnsi" w:hAnsiTheme="minorHAnsi" w:cs="Arial"/>
          <w:szCs w:val="22"/>
        </w:rPr>
        <w:t xml:space="preserve">znajdujemy się w sytuacji ekonomicznej i/lub finansowej zapewniającej wykonanie </w:t>
      </w:r>
      <w:r w:rsidR="003F1C19" w:rsidRPr="00105D14">
        <w:rPr>
          <w:rFonts w:asciiTheme="minorHAnsi" w:hAnsiTheme="minorHAnsi" w:cs="Arial"/>
          <w:szCs w:val="22"/>
        </w:rPr>
        <w:t>zamówienia</w:t>
      </w:r>
      <w:r w:rsidRPr="00105D14">
        <w:rPr>
          <w:rFonts w:asciiTheme="minorHAnsi" w:hAnsiTheme="minorHAnsi" w:cs="Arial"/>
          <w:szCs w:val="22"/>
        </w:rPr>
        <w:t>,</w:t>
      </w:r>
    </w:p>
    <w:p w14:paraId="375C2ACB" w14:textId="0E7D9213" w:rsidR="0023538F" w:rsidRDefault="0023538F"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Pr>
          <w:rFonts w:asciiTheme="minorHAnsi" w:hAnsiTheme="minorHAnsi" w:cs="Arial"/>
          <w:szCs w:val="22"/>
        </w:rPr>
        <w:t xml:space="preserve">nie </w:t>
      </w:r>
      <w:r w:rsidRPr="00A6553F">
        <w:rPr>
          <w:rFonts w:asciiTheme="minorHAnsi" w:hAnsiTheme="minorHAnsi" w:cs="Arial"/>
          <w:szCs w:val="22"/>
        </w:rPr>
        <w:t>zalega</w:t>
      </w:r>
      <w:r>
        <w:rPr>
          <w:rFonts w:asciiTheme="minorHAnsi" w:hAnsiTheme="minorHAnsi" w:cs="Arial"/>
          <w:szCs w:val="22"/>
        </w:rPr>
        <w:t>my</w:t>
      </w:r>
      <w:r w:rsidRPr="00A6553F">
        <w:rPr>
          <w:rFonts w:asciiTheme="minorHAnsi" w:hAnsiTheme="minorHAnsi" w:cs="Arial"/>
          <w:szCs w:val="22"/>
        </w:rPr>
        <w:t xml:space="preserve"> z uiszczeniem podatków, opłat lub składek na ubezpieczenie społeczne lub zdrowotne</w:t>
      </w:r>
      <w:r>
        <w:rPr>
          <w:rFonts w:asciiTheme="minorHAnsi" w:hAnsiTheme="minorHAnsi" w:cs="Arial"/>
          <w:szCs w:val="22"/>
        </w:rPr>
        <w:t>, a jeśli</w:t>
      </w:r>
      <w:r w:rsidRPr="00A6553F">
        <w:rPr>
          <w:rFonts w:asciiTheme="minorHAnsi" w:hAnsiTheme="minorHAnsi" w:cs="Arial"/>
          <w:szCs w:val="22"/>
        </w:rPr>
        <w:t xml:space="preserve"> </w:t>
      </w:r>
      <w:r w:rsidRPr="000B7FAB">
        <w:rPr>
          <w:rFonts w:asciiTheme="minorHAnsi" w:hAnsiTheme="minorHAnsi" w:cs="Arial"/>
          <w:szCs w:val="22"/>
        </w:rPr>
        <w:t>zalega</w:t>
      </w:r>
      <w:r>
        <w:rPr>
          <w:rFonts w:asciiTheme="minorHAnsi" w:hAnsiTheme="minorHAnsi" w:cs="Arial"/>
          <w:szCs w:val="22"/>
        </w:rPr>
        <w:t>my</w:t>
      </w:r>
      <w:r w:rsidRPr="000B7FAB">
        <w:rPr>
          <w:rFonts w:asciiTheme="minorHAnsi" w:hAnsiTheme="minorHAnsi" w:cs="Arial"/>
          <w:szCs w:val="22"/>
        </w:rPr>
        <w:t xml:space="preserve"> z uiszczeniem podatków, opłat lub składek na ubezpieczenie społeczne l</w:t>
      </w:r>
      <w:r>
        <w:rPr>
          <w:rFonts w:asciiTheme="minorHAnsi" w:hAnsiTheme="minorHAnsi" w:cs="Arial"/>
          <w:szCs w:val="22"/>
        </w:rPr>
        <w:t>ub zdrowotne, to</w:t>
      </w:r>
      <w:r w:rsidRPr="000B7FAB">
        <w:rPr>
          <w:rFonts w:asciiTheme="minorHAnsi" w:hAnsiTheme="minorHAnsi" w:cs="Arial"/>
          <w:szCs w:val="22"/>
        </w:rPr>
        <w:t xml:space="preserve"> przed upływem składania </w:t>
      </w:r>
      <w:r>
        <w:rPr>
          <w:rFonts w:asciiTheme="minorHAnsi" w:hAnsiTheme="minorHAnsi" w:cs="Arial"/>
          <w:szCs w:val="22"/>
        </w:rPr>
        <w:t>Ofert dokonaliśmy</w:t>
      </w:r>
      <w:r w:rsidRPr="000B7FAB">
        <w:rPr>
          <w:rFonts w:asciiTheme="minorHAnsi" w:hAnsiTheme="minorHAnsi" w:cs="Arial"/>
          <w:szCs w:val="22"/>
        </w:rPr>
        <w:t xml:space="preserve"> płatności należnych podatków, opłat lub składek co będzie</w:t>
      </w:r>
      <w:r>
        <w:rPr>
          <w:rFonts w:asciiTheme="minorHAnsi" w:hAnsiTheme="minorHAnsi" w:cs="Arial"/>
          <w:szCs w:val="22"/>
        </w:rPr>
        <w:t>my</w:t>
      </w:r>
      <w:r w:rsidRPr="000B7FAB">
        <w:rPr>
          <w:rFonts w:asciiTheme="minorHAnsi" w:hAnsiTheme="minorHAnsi" w:cs="Arial"/>
          <w:szCs w:val="22"/>
        </w:rPr>
        <w:t xml:space="preserve"> w stanie wykazać Zamawiającemu</w:t>
      </w:r>
      <w:r>
        <w:rPr>
          <w:rFonts w:asciiTheme="minorHAnsi" w:hAnsiTheme="minorHAnsi" w:cs="Arial"/>
          <w:szCs w:val="22"/>
        </w:rPr>
        <w:t>,</w:t>
      </w:r>
    </w:p>
    <w:p w14:paraId="02598DD7" w14:textId="53799989" w:rsidR="0023538F" w:rsidRDefault="0023538F"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A6553F">
        <w:rPr>
          <w:rFonts w:asciiTheme="minorHAnsi" w:hAnsiTheme="minorHAnsi" w:cs="Arial"/>
          <w:szCs w:val="22"/>
        </w:rPr>
        <w:t xml:space="preserve">w wyniku zamierzonego działania lub rażącego niedbalstwa </w:t>
      </w:r>
      <w:r>
        <w:rPr>
          <w:rFonts w:asciiTheme="minorHAnsi" w:hAnsiTheme="minorHAnsi" w:cs="Arial"/>
          <w:szCs w:val="22"/>
        </w:rPr>
        <w:t>nie wprowadziliśmy</w:t>
      </w:r>
      <w:r w:rsidRPr="00A6553F">
        <w:rPr>
          <w:rFonts w:asciiTheme="minorHAnsi" w:hAnsiTheme="minorHAnsi" w:cs="Arial"/>
          <w:szCs w:val="22"/>
        </w:rPr>
        <w:t xml:space="preserve"> Zamawiającego w błąd przy przedstawianiu informacji, że nie podlega</w:t>
      </w:r>
      <w:r>
        <w:rPr>
          <w:rFonts w:asciiTheme="minorHAnsi" w:hAnsiTheme="minorHAnsi" w:cs="Arial"/>
          <w:szCs w:val="22"/>
        </w:rPr>
        <w:t>my</w:t>
      </w:r>
      <w:r w:rsidRPr="00A6553F">
        <w:rPr>
          <w:rFonts w:asciiTheme="minorHAnsi" w:hAnsiTheme="minorHAnsi" w:cs="Arial"/>
          <w:szCs w:val="22"/>
        </w:rPr>
        <w:t xml:space="preserve"> wykluczeniu, spełnia</w:t>
      </w:r>
      <w:r>
        <w:rPr>
          <w:rFonts w:asciiTheme="minorHAnsi" w:hAnsiTheme="minorHAnsi" w:cs="Arial"/>
          <w:szCs w:val="22"/>
        </w:rPr>
        <w:t>my</w:t>
      </w:r>
      <w:r w:rsidRPr="00A6553F">
        <w:rPr>
          <w:rFonts w:asciiTheme="minorHAnsi" w:hAnsiTheme="minorHAnsi" w:cs="Arial"/>
          <w:szCs w:val="22"/>
        </w:rPr>
        <w:t xml:space="preserve"> warunki udziału w Postępowaniu zakupowym lub kryteria selekcji, co mogło mieć istotny wpływ na decyzje podejmowane przez Zamawiającego w P</w:t>
      </w:r>
      <w:r>
        <w:rPr>
          <w:rFonts w:asciiTheme="minorHAnsi" w:hAnsiTheme="minorHAnsi" w:cs="Arial"/>
          <w:szCs w:val="22"/>
        </w:rPr>
        <w:t>ostępowaniu zakupowym, a także nie zatailiśmy tych informacji,</w:t>
      </w:r>
    </w:p>
    <w:p w14:paraId="7B03F1CF" w14:textId="0262485D" w:rsidR="0023538F" w:rsidRDefault="0023538F"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Pr>
          <w:rFonts w:asciiTheme="minorHAnsi" w:hAnsiTheme="minorHAnsi" w:cs="Arial"/>
          <w:szCs w:val="22"/>
        </w:rPr>
        <w:t>Wykonawcy</w:t>
      </w:r>
      <w:r w:rsidRPr="00A6553F">
        <w:rPr>
          <w:rFonts w:asciiTheme="minorHAnsi" w:hAnsiTheme="minorHAnsi" w:cs="Arial"/>
          <w:szCs w:val="22"/>
        </w:rPr>
        <w:t xml:space="preserve"> będącego osobą fizyc</w:t>
      </w:r>
      <w:r>
        <w:rPr>
          <w:rFonts w:asciiTheme="minorHAnsi" w:hAnsiTheme="minorHAnsi" w:cs="Arial"/>
          <w:szCs w:val="22"/>
        </w:rPr>
        <w:t>zną, a w przypadku pozostałych W</w:t>
      </w:r>
      <w:r w:rsidRPr="00A6553F">
        <w:rPr>
          <w:rFonts w:asciiTheme="minorHAnsi" w:hAnsiTheme="minorHAnsi" w:cs="Arial"/>
          <w:szCs w:val="22"/>
        </w:rPr>
        <w:t xml:space="preserve">ykonawców - urzędującego członka organu zarządzającego lub </w:t>
      </w:r>
      <w:r w:rsidR="006F4B10">
        <w:rPr>
          <w:rFonts w:asciiTheme="minorHAnsi" w:hAnsiTheme="minorHAnsi" w:cs="Arial"/>
          <w:szCs w:val="22"/>
        </w:rPr>
        <w:t>nadzorczego, wspólnika spółki w </w:t>
      </w:r>
      <w:r w:rsidRPr="00A6553F">
        <w:rPr>
          <w:rFonts w:asciiTheme="minorHAnsi" w:hAnsiTheme="minorHAnsi" w:cs="Arial"/>
          <w:szCs w:val="22"/>
        </w:rPr>
        <w:t xml:space="preserve">spółce jawnej lub partnerskiej albo komplementariusza w spółce komandytowej lub komandytowo-akcyjnej lub prokurenta, </w:t>
      </w:r>
      <w:r>
        <w:rPr>
          <w:rFonts w:asciiTheme="minorHAnsi" w:hAnsiTheme="minorHAnsi" w:cs="Arial"/>
          <w:szCs w:val="22"/>
        </w:rPr>
        <w:t>nie skazano prawomocnie</w:t>
      </w:r>
      <w:r w:rsidRPr="00A6553F">
        <w:rPr>
          <w:rFonts w:asciiTheme="minorHAnsi" w:hAnsiTheme="minorHAnsi" w:cs="Arial"/>
          <w:szCs w:val="22"/>
        </w:rPr>
        <w:t xml:space="preserve"> za </w:t>
      </w:r>
      <w:r w:rsidR="006F4B10">
        <w:rPr>
          <w:rFonts w:asciiTheme="minorHAnsi" w:hAnsiTheme="minorHAnsi" w:cs="Arial"/>
          <w:szCs w:val="22"/>
        </w:rPr>
        <w:t>żadne z </w:t>
      </w:r>
      <w:r>
        <w:rPr>
          <w:rFonts w:asciiTheme="minorHAnsi" w:hAnsiTheme="minorHAnsi" w:cs="Arial"/>
          <w:szCs w:val="22"/>
        </w:rPr>
        <w:t>przestępstw wymienionych w pkt 5.1.1.2 SWZ,</w:t>
      </w:r>
    </w:p>
    <w:p w14:paraId="6D07995E" w14:textId="1238229A" w:rsidR="0023538F" w:rsidRDefault="0023538F"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A6553F">
        <w:rPr>
          <w:rFonts w:asciiTheme="minorHAnsi" w:hAnsiTheme="minorHAnsi" w:cs="Arial"/>
          <w:szCs w:val="22"/>
        </w:rPr>
        <w:t xml:space="preserve">Wykonawca </w:t>
      </w:r>
      <w:r>
        <w:rPr>
          <w:rFonts w:asciiTheme="minorHAnsi" w:hAnsiTheme="minorHAnsi" w:cs="Arial"/>
          <w:szCs w:val="22"/>
        </w:rPr>
        <w:t xml:space="preserve">nie </w:t>
      </w:r>
      <w:r w:rsidRPr="00A6553F">
        <w:rPr>
          <w:rFonts w:asciiTheme="minorHAnsi" w:hAnsiTheme="minorHAnsi" w:cs="Arial"/>
          <w:szCs w:val="22"/>
        </w:rPr>
        <w:t>zawarł z innymi Wykonawcami porozumieni</w:t>
      </w:r>
      <w:r>
        <w:rPr>
          <w:rFonts w:asciiTheme="minorHAnsi" w:hAnsiTheme="minorHAnsi" w:cs="Arial"/>
          <w:szCs w:val="22"/>
        </w:rPr>
        <w:t>a</w:t>
      </w:r>
      <w:r w:rsidRPr="00A6553F">
        <w:rPr>
          <w:rFonts w:asciiTheme="minorHAnsi" w:hAnsiTheme="minorHAnsi" w:cs="Arial"/>
          <w:szCs w:val="22"/>
        </w:rPr>
        <w:t xml:space="preserve"> mając</w:t>
      </w:r>
      <w:r>
        <w:rPr>
          <w:rFonts w:asciiTheme="minorHAnsi" w:hAnsiTheme="minorHAnsi" w:cs="Arial"/>
          <w:szCs w:val="22"/>
        </w:rPr>
        <w:t>ego</w:t>
      </w:r>
      <w:r w:rsidRPr="00A6553F">
        <w:rPr>
          <w:rFonts w:asciiTheme="minorHAnsi" w:hAnsiTheme="minorHAnsi" w:cs="Arial"/>
          <w:szCs w:val="22"/>
        </w:rPr>
        <w:t xml:space="preserve"> </w:t>
      </w:r>
      <w:r>
        <w:rPr>
          <w:rFonts w:asciiTheme="minorHAnsi" w:hAnsiTheme="minorHAnsi" w:cs="Arial"/>
          <w:szCs w:val="22"/>
        </w:rPr>
        <w:t>na celu zakłócenie konkurencji,</w:t>
      </w:r>
    </w:p>
    <w:p w14:paraId="0E9436EE" w14:textId="0305D438" w:rsidR="0023538F" w:rsidRDefault="0023538F"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A6553F">
        <w:rPr>
          <w:rFonts w:asciiTheme="minorHAnsi" w:hAnsiTheme="minorHAnsi" w:cs="Arial"/>
          <w:szCs w:val="22"/>
        </w:rPr>
        <w:t xml:space="preserve">bezprawnie </w:t>
      </w:r>
      <w:r>
        <w:rPr>
          <w:rFonts w:asciiTheme="minorHAnsi" w:hAnsiTheme="minorHAnsi" w:cs="Arial"/>
          <w:szCs w:val="22"/>
        </w:rPr>
        <w:t>nie wpływaliśmy, nie próbowaliśmy</w:t>
      </w:r>
      <w:r w:rsidRPr="00A6553F">
        <w:rPr>
          <w:rFonts w:asciiTheme="minorHAnsi" w:hAnsiTheme="minorHAnsi" w:cs="Arial"/>
          <w:szCs w:val="22"/>
        </w:rPr>
        <w:t xml:space="preserve"> wpływać na czynności Zamawia</w:t>
      </w:r>
      <w:r>
        <w:rPr>
          <w:rFonts w:asciiTheme="minorHAnsi" w:hAnsiTheme="minorHAnsi" w:cs="Arial"/>
          <w:szCs w:val="22"/>
        </w:rPr>
        <w:t>jącego, nie próbowaliśmy pozyskać, a także</w:t>
      </w:r>
      <w:r w:rsidRPr="00A6553F">
        <w:rPr>
          <w:rFonts w:asciiTheme="minorHAnsi" w:hAnsiTheme="minorHAnsi" w:cs="Arial"/>
          <w:szCs w:val="22"/>
        </w:rPr>
        <w:t xml:space="preserve"> </w:t>
      </w:r>
      <w:r>
        <w:rPr>
          <w:rFonts w:asciiTheme="minorHAnsi" w:hAnsiTheme="minorHAnsi" w:cs="Arial"/>
          <w:szCs w:val="22"/>
        </w:rPr>
        <w:t>nie pozyskaliśmy informacji poufnych, mogących dać Wykonawcy</w:t>
      </w:r>
      <w:r w:rsidRPr="00A6553F">
        <w:rPr>
          <w:rFonts w:asciiTheme="minorHAnsi" w:hAnsiTheme="minorHAnsi" w:cs="Arial"/>
          <w:szCs w:val="22"/>
        </w:rPr>
        <w:t xml:space="preserve"> przewagę w Postępowaniu zakupowym</w:t>
      </w:r>
      <w:r>
        <w:rPr>
          <w:rFonts w:asciiTheme="minorHAnsi" w:hAnsiTheme="minorHAnsi" w:cs="Arial"/>
          <w:szCs w:val="22"/>
        </w:rPr>
        <w:t>,</w:t>
      </w:r>
    </w:p>
    <w:p w14:paraId="11AB0B43" w14:textId="7FF224E7" w:rsidR="0023538F" w:rsidRDefault="0023538F"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A6553F">
        <w:rPr>
          <w:rFonts w:asciiTheme="minorHAnsi" w:hAnsiTheme="minorHAnsi" w:cs="Arial"/>
          <w:szCs w:val="22"/>
        </w:rPr>
        <w:t>daje</w:t>
      </w:r>
      <w:r>
        <w:rPr>
          <w:rFonts w:asciiTheme="minorHAnsi" w:hAnsiTheme="minorHAnsi" w:cs="Arial"/>
          <w:szCs w:val="22"/>
        </w:rPr>
        <w:t>my</w:t>
      </w:r>
      <w:r w:rsidRPr="00A6553F">
        <w:rPr>
          <w:rFonts w:asciiTheme="minorHAnsi" w:hAnsiTheme="minorHAnsi" w:cs="Arial"/>
          <w:szCs w:val="22"/>
        </w:rPr>
        <w:t xml:space="preserve"> rękojmi</w:t>
      </w:r>
      <w:r>
        <w:rPr>
          <w:rFonts w:asciiTheme="minorHAnsi" w:hAnsiTheme="minorHAnsi" w:cs="Arial"/>
          <w:szCs w:val="22"/>
        </w:rPr>
        <w:t>ę</w:t>
      </w:r>
      <w:r w:rsidRPr="00A6553F">
        <w:rPr>
          <w:rFonts w:asciiTheme="minorHAnsi" w:hAnsiTheme="minorHAnsi" w:cs="Arial"/>
          <w:szCs w:val="22"/>
        </w:rPr>
        <w:t xml:space="preserve"> należytego wykonania Zakupu z uwagi na </w:t>
      </w:r>
      <w:r>
        <w:rPr>
          <w:rFonts w:asciiTheme="minorHAnsi" w:hAnsiTheme="minorHAnsi" w:cs="Arial"/>
          <w:szCs w:val="22"/>
        </w:rPr>
        <w:t xml:space="preserve">brak </w:t>
      </w:r>
      <w:r w:rsidRPr="00A6553F">
        <w:rPr>
          <w:rFonts w:asciiTheme="minorHAnsi" w:hAnsiTheme="minorHAnsi" w:cs="Arial"/>
          <w:szCs w:val="22"/>
        </w:rPr>
        <w:t>prowadzone</w:t>
      </w:r>
      <w:r>
        <w:rPr>
          <w:rFonts w:asciiTheme="minorHAnsi" w:hAnsiTheme="minorHAnsi" w:cs="Arial"/>
          <w:szCs w:val="22"/>
        </w:rPr>
        <w:t>go przeciwko Wykonawcy</w:t>
      </w:r>
      <w:r w:rsidRPr="00A6553F">
        <w:rPr>
          <w:rFonts w:asciiTheme="minorHAnsi" w:hAnsiTheme="minorHAnsi" w:cs="Arial"/>
          <w:szCs w:val="22"/>
        </w:rPr>
        <w:t xml:space="preserve"> lub członkom organ</w:t>
      </w:r>
      <w:r>
        <w:rPr>
          <w:rFonts w:asciiTheme="minorHAnsi" w:hAnsiTheme="minorHAnsi" w:cs="Arial"/>
          <w:szCs w:val="22"/>
        </w:rPr>
        <w:t>ów spółki Wykonawcy postępowania</w:t>
      </w:r>
      <w:r w:rsidR="006F4B10">
        <w:rPr>
          <w:rFonts w:asciiTheme="minorHAnsi" w:hAnsiTheme="minorHAnsi" w:cs="Arial"/>
          <w:szCs w:val="22"/>
        </w:rPr>
        <w:t xml:space="preserve"> o </w:t>
      </w:r>
      <w:r w:rsidRPr="00A6553F">
        <w:rPr>
          <w:rFonts w:asciiTheme="minorHAnsi" w:hAnsiTheme="minorHAnsi" w:cs="Arial"/>
          <w:szCs w:val="22"/>
        </w:rPr>
        <w:t>popełnienie przestępstwa w związku z prowadzoną działalnością gospodarczą</w:t>
      </w:r>
      <w:r>
        <w:rPr>
          <w:rFonts w:asciiTheme="minorHAnsi" w:hAnsiTheme="minorHAnsi" w:cs="Arial"/>
          <w:szCs w:val="22"/>
        </w:rPr>
        <w:t>,</w:t>
      </w:r>
    </w:p>
    <w:p w14:paraId="319864F6" w14:textId="7F0171D3" w:rsidR="0023538F" w:rsidRDefault="0023538F"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563A80">
        <w:rPr>
          <w:rFonts w:asciiTheme="minorHAnsi" w:hAnsiTheme="minorHAnsi" w:cs="Arial"/>
          <w:szCs w:val="22"/>
        </w:rPr>
        <w:t xml:space="preserve">w stosunku do Wykonawcy </w:t>
      </w:r>
      <w:r>
        <w:rPr>
          <w:rFonts w:asciiTheme="minorHAnsi" w:hAnsiTheme="minorHAnsi" w:cs="Arial"/>
          <w:szCs w:val="22"/>
        </w:rPr>
        <w:t>nie otwarto likwidacji</w:t>
      </w:r>
      <w:r w:rsidRPr="00563A80">
        <w:rPr>
          <w:rFonts w:asciiTheme="minorHAnsi" w:hAnsiTheme="minorHAnsi" w:cs="Arial"/>
          <w:szCs w:val="22"/>
        </w:rPr>
        <w:t xml:space="preserve">, </w:t>
      </w:r>
      <w:r>
        <w:rPr>
          <w:rFonts w:asciiTheme="minorHAnsi" w:hAnsiTheme="minorHAnsi" w:cs="Arial"/>
          <w:szCs w:val="22"/>
        </w:rPr>
        <w:t>nie ogłoszono upadłości</w:t>
      </w:r>
      <w:r w:rsidRPr="00563A80">
        <w:rPr>
          <w:rFonts w:asciiTheme="minorHAnsi" w:hAnsiTheme="minorHAnsi" w:cs="Arial"/>
          <w:szCs w:val="22"/>
        </w:rPr>
        <w:t xml:space="preserve">, aktywami </w:t>
      </w:r>
      <w:r>
        <w:rPr>
          <w:rFonts w:asciiTheme="minorHAnsi" w:hAnsiTheme="minorHAnsi" w:cs="Arial"/>
          <w:szCs w:val="22"/>
        </w:rPr>
        <w:t xml:space="preserve">Wykonawcy nie </w:t>
      </w:r>
      <w:r w:rsidRPr="00563A80">
        <w:rPr>
          <w:rFonts w:asciiTheme="minorHAnsi" w:hAnsiTheme="minorHAnsi" w:cs="Arial"/>
          <w:szCs w:val="22"/>
        </w:rPr>
        <w:t xml:space="preserve">zarządza likwidator lub sąd, </w:t>
      </w:r>
      <w:r>
        <w:rPr>
          <w:rFonts w:asciiTheme="minorHAnsi" w:hAnsiTheme="minorHAnsi" w:cs="Arial"/>
          <w:szCs w:val="22"/>
        </w:rPr>
        <w:t xml:space="preserve">Wykonawca nie </w:t>
      </w:r>
      <w:r w:rsidRPr="00563A80">
        <w:rPr>
          <w:rFonts w:asciiTheme="minorHAnsi" w:hAnsiTheme="minorHAnsi" w:cs="Arial"/>
          <w:szCs w:val="22"/>
        </w:rPr>
        <w:t>zawarł układ</w:t>
      </w:r>
      <w:r>
        <w:rPr>
          <w:rFonts w:asciiTheme="minorHAnsi" w:hAnsiTheme="minorHAnsi" w:cs="Arial"/>
          <w:szCs w:val="22"/>
        </w:rPr>
        <w:t>u</w:t>
      </w:r>
      <w:r w:rsidR="006F4B10">
        <w:rPr>
          <w:rFonts w:asciiTheme="minorHAnsi" w:hAnsiTheme="minorHAnsi" w:cs="Arial"/>
          <w:szCs w:val="22"/>
        </w:rPr>
        <w:t xml:space="preserve"> z </w:t>
      </w:r>
      <w:r w:rsidRPr="00563A80">
        <w:rPr>
          <w:rFonts w:asciiTheme="minorHAnsi" w:hAnsiTheme="minorHAnsi" w:cs="Arial"/>
          <w:szCs w:val="22"/>
        </w:rPr>
        <w:t xml:space="preserve">wierzycielami, działalność gospodarcza </w:t>
      </w:r>
      <w:r>
        <w:rPr>
          <w:rFonts w:asciiTheme="minorHAnsi" w:hAnsiTheme="minorHAnsi" w:cs="Arial"/>
          <w:szCs w:val="22"/>
        </w:rPr>
        <w:t>Wykonawcy nie jest zawieszona, a także nie</w:t>
      </w:r>
      <w:r w:rsidRPr="00563A80">
        <w:rPr>
          <w:rFonts w:asciiTheme="minorHAnsi" w:hAnsiTheme="minorHAnsi" w:cs="Arial"/>
          <w:szCs w:val="22"/>
        </w:rPr>
        <w:t xml:space="preserve"> znajduje się on w innej tego rodzaju sytuacji wynikającej z podobnej procedury przewidzianej w przepisach miejsca wszczęcia tej procedury</w:t>
      </w:r>
      <w:r>
        <w:rPr>
          <w:rFonts w:asciiTheme="minorHAnsi" w:hAnsiTheme="minorHAnsi" w:cs="Arial"/>
          <w:szCs w:val="22"/>
        </w:rPr>
        <w:t>,</w:t>
      </w:r>
    </w:p>
    <w:p w14:paraId="5E18BCC2" w14:textId="77777777" w:rsidR="0023538F" w:rsidRDefault="0023538F"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FD0F45">
        <w:rPr>
          <w:rFonts w:asciiTheme="minorHAnsi" w:hAnsiTheme="minorHAnsi" w:cs="Arial"/>
          <w:szCs w:val="22"/>
        </w:rPr>
        <w:t xml:space="preserve">nie </w:t>
      </w:r>
      <w:r>
        <w:rPr>
          <w:rFonts w:asciiTheme="minorHAnsi" w:hAnsiTheme="minorHAnsi" w:cs="Arial"/>
          <w:szCs w:val="22"/>
        </w:rPr>
        <w:t xml:space="preserve">mamy wiedzy o aktualnym </w:t>
      </w:r>
      <w:r w:rsidRPr="00FD0F45">
        <w:rPr>
          <w:rFonts w:asciiTheme="minorHAnsi" w:hAnsiTheme="minorHAnsi" w:cs="Arial"/>
          <w:szCs w:val="22"/>
        </w:rPr>
        <w:t xml:space="preserve"> </w:t>
      </w:r>
      <w:r>
        <w:rPr>
          <w:rFonts w:asciiTheme="minorHAnsi" w:hAnsiTheme="minorHAnsi" w:cs="Arial"/>
          <w:szCs w:val="22"/>
        </w:rPr>
        <w:t xml:space="preserve">figurowaniu </w:t>
      </w:r>
      <w:r w:rsidRPr="00FD0F45">
        <w:rPr>
          <w:rFonts w:asciiTheme="minorHAnsi" w:hAnsiTheme="minorHAnsi" w:cs="Arial"/>
          <w:szCs w:val="22"/>
        </w:rPr>
        <w:t>na Liście Wykonawców, z którymi współpraca Spółek GK PGE została czasowo zawieszona</w:t>
      </w:r>
      <w:r>
        <w:rPr>
          <w:rFonts w:asciiTheme="minorHAnsi" w:hAnsiTheme="minorHAnsi" w:cs="Arial"/>
          <w:szCs w:val="22"/>
        </w:rPr>
        <w:t>,</w:t>
      </w:r>
    </w:p>
    <w:p w14:paraId="384A57FE" w14:textId="6F6D6E06" w:rsidR="0023538F" w:rsidRPr="0023538F" w:rsidRDefault="0023538F" w:rsidP="00C86CD6">
      <w:pPr>
        <w:pStyle w:val="Akapitzlist"/>
        <w:numPr>
          <w:ilvl w:val="2"/>
          <w:numId w:val="18"/>
        </w:numPr>
        <w:spacing w:before="120" w:after="120" w:line="240" w:lineRule="auto"/>
        <w:ind w:left="1134" w:hanging="283"/>
        <w:contextualSpacing w:val="0"/>
        <w:rPr>
          <w:rFonts w:asciiTheme="minorHAnsi" w:hAnsiTheme="minorHAnsi" w:cs="Arial"/>
          <w:szCs w:val="22"/>
        </w:rPr>
      </w:pPr>
      <w:r w:rsidRPr="0023538F">
        <w:rPr>
          <w:rFonts w:asciiTheme="minorHAnsi" w:hAnsiTheme="minorHAnsi" w:cs="Arial"/>
          <w:szCs w:val="22"/>
        </w:rPr>
        <w:t>zgodnie z treścią ustawy z dnia 13 kwietnia 2022 r.</w:t>
      </w:r>
      <w:r w:rsidR="006F4B10">
        <w:rPr>
          <w:rFonts w:asciiTheme="minorHAnsi" w:hAnsiTheme="minorHAnsi" w:cs="Arial"/>
          <w:szCs w:val="22"/>
        </w:rPr>
        <w:t xml:space="preserve"> o szczególnych rozwiązaniach w </w:t>
      </w:r>
      <w:r w:rsidRPr="0023538F">
        <w:rPr>
          <w:rFonts w:asciiTheme="minorHAnsi" w:hAnsiTheme="minorHAnsi" w:cs="Arial"/>
          <w:szCs w:val="22"/>
        </w:rPr>
        <w:t>zakresie przeciwdziałania wspieraniu agresji na Ukrainę oraz służących ochronie bezpieczeństwa narodowego niniejszym oświadczamy, że:</w:t>
      </w:r>
    </w:p>
    <w:p w14:paraId="171E8710" w14:textId="785ECAF0" w:rsidR="0023538F" w:rsidRDefault="0023538F" w:rsidP="00C86CD6">
      <w:pPr>
        <w:widowControl w:val="0"/>
        <w:suppressAutoHyphens/>
        <w:spacing w:before="120" w:after="120" w:line="240" w:lineRule="auto"/>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nie jesteśmy wymienieni w wykazach określonych </w:t>
      </w:r>
      <w:r w:rsidR="006F4B10">
        <w:rPr>
          <w:rFonts w:asciiTheme="minorHAnsi" w:hAnsiTheme="minorHAnsi" w:cs="Arial"/>
          <w:szCs w:val="22"/>
        </w:rPr>
        <w:t>w rozporządzeniu 765/2006 i </w:t>
      </w:r>
      <w:r w:rsidRPr="00BF7966">
        <w:rPr>
          <w:rFonts w:asciiTheme="minorHAnsi" w:hAnsiTheme="minorHAnsi" w:cs="Arial"/>
          <w:szCs w:val="22"/>
        </w:rPr>
        <w:t xml:space="preserve">rozporządzeniu 269/2014 albo wpisani na listę na podstawie decyzji w sprawie wpisu na listę rozstrzygającej o zastosowaniu środka, o którym mowa w art. 1 pkt 3 ustawy z dnia 13 kwietnia 2022 r. o szczególnych rozwiązaniach w zakresie przeciwdziałania wspieraniu agresji na </w:t>
      </w:r>
      <w:r w:rsidR="006F4B10">
        <w:rPr>
          <w:rFonts w:asciiTheme="minorHAnsi" w:hAnsiTheme="minorHAnsi" w:cs="Arial"/>
          <w:szCs w:val="22"/>
        </w:rPr>
        <w:t xml:space="preserve">Ukrainę oraz służących ochronie </w:t>
      </w:r>
      <w:r w:rsidRPr="00BF7966">
        <w:rPr>
          <w:rFonts w:asciiTheme="minorHAnsi" w:hAnsiTheme="minorHAnsi" w:cs="Arial"/>
          <w:szCs w:val="22"/>
        </w:rPr>
        <w:t>bezpieczeństwa narodowego;</w:t>
      </w:r>
    </w:p>
    <w:p w14:paraId="093037D9" w14:textId="6F247F33" w:rsidR="0023538F" w:rsidRDefault="0023538F" w:rsidP="00C86CD6">
      <w:pPr>
        <w:widowControl w:val="0"/>
        <w:suppressAutoHyphens/>
        <w:spacing w:before="120" w:after="120" w:line="240" w:lineRule="auto"/>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naszym beneficjentem rzeczywistym w rozumieniu </w:t>
      </w:r>
      <w:r w:rsidR="006F4B10">
        <w:rPr>
          <w:rFonts w:asciiTheme="minorHAnsi" w:hAnsiTheme="minorHAnsi" w:cs="Arial"/>
          <w:szCs w:val="22"/>
        </w:rPr>
        <w:t>ustawy z dnia 1 marca 2018 r. o </w:t>
      </w:r>
      <w:r w:rsidRPr="00BF7966">
        <w:rPr>
          <w:rFonts w:asciiTheme="minorHAnsi" w:hAnsiTheme="minorHAnsi" w:cs="Arial"/>
          <w:szCs w:val="22"/>
        </w:rPr>
        <w:t xml:space="preserve">przeciwdziałaniu praniu pieniędzy oraz finansowaniu terroryzmu (Dz. U. z 2022 r. poz. 593 i 655) nie jest osoba wymieniona w wykazach określonych w rozporządzeniu 765/2006 i rozporządzeniu 269/2014 albo wpisana na listę lub będąca takim </w:t>
      </w:r>
      <w:r w:rsidRPr="00BF7966">
        <w:rPr>
          <w:rFonts w:asciiTheme="minorHAnsi" w:hAnsiTheme="minorHAnsi" w:cs="Arial"/>
          <w:szCs w:val="22"/>
        </w:rPr>
        <w:lastRenderedPageBreak/>
        <w:t>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DB3ACE" w14:textId="08C6A7C2" w:rsidR="0023538F" w:rsidRDefault="0023538F" w:rsidP="00C86CD6">
      <w:pPr>
        <w:widowControl w:val="0"/>
        <w:suppressAutoHyphens/>
        <w:spacing w:before="120" w:after="120" w:line="240" w:lineRule="auto"/>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naszą jednostką dominującą w rozumieniu art. 3 ust. 1 pkt 37 ustawy z dnia 29 września 1994 r. o rachunkowości </w:t>
      </w:r>
      <w:r w:rsidR="00B120DA">
        <w:rPr>
          <w:rFonts w:asciiTheme="minorHAnsi" w:hAnsiTheme="minorHAnsi" w:cs="Arial"/>
          <w:szCs w:val="22"/>
        </w:rPr>
        <w:t>(Dz. U. z 2023</w:t>
      </w:r>
      <w:r w:rsidR="00B120DA" w:rsidRPr="00BF7966">
        <w:rPr>
          <w:rFonts w:asciiTheme="minorHAnsi" w:hAnsiTheme="minorHAnsi" w:cs="Arial"/>
          <w:szCs w:val="22"/>
        </w:rPr>
        <w:t xml:space="preserve"> r. poz. </w:t>
      </w:r>
      <w:r w:rsidR="00B120DA">
        <w:rPr>
          <w:rFonts w:asciiTheme="minorHAnsi" w:hAnsiTheme="minorHAnsi" w:cs="Arial"/>
          <w:szCs w:val="22"/>
        </w:rPr>
        <w:t>120 ze zm.</w:t>
      </w:r>
      <w:r w:rsidRPr="00BF7966">
        <w:rPr>
          <w:rFonts w:asciiTheme="minorHAnsi" w:hAnsiTheme="minorHAnsi" w:cs="Arial"/>
          <w:szCs w:val="22"/>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w:t>
      </w:r>
      <w:r w:rsidR="006F4B10">
        <w:rPr>
          <w:rFonts w:asciiTheme="minorHAnsi" w:hAnsiTheme="minorHAnsi" w:cs="Arial"/>
          <w:szCs w:val="22"/>
        </w:rPr>
        <w:t>tawy z </w:t>
      </w:r>
      <w:r w:rsidRPr="00BF7966">
        <w:rPr>
          <w:rFonts w:asciiTheme="minorHAnsi" w:hAnsiTheme="minorHAnsi" w:cs="Arial"/>
          <w:szCs w:val="22"/>
        </w:rPr>
        <w:t>dnia 13 kwietnia 2022 r. o szczególnych rozwiązaniach w zakresie przeciwdziałania wspieraniu agresji na Ukrainę oraz służących ochronie bezpieczeństwa narodowego.</w:t>
      </w:r>
    </w:p>
    <w:p w14:paraId="567B8983" w14:textId="77777777" w:rsidR="00A054E8" w:rsidRPr="004253C4" w:rsidRDefault="00A054E8" w:rsidP="00C86CD6">
      <w:pPr>
        <w:pStyle w:val="Akapitzlist"/>
        <w:numPr>
          <w:ilvl w:val="0"/>
          <w:numId w:val="46"/>
        </w:numPr>
        <w:spacing w:before="120" w:after="120" w:line="240" w:lineRule="auto"/>
        <w:contextualSpacing w:val="0"/>
        <w:rPr>
          <w:rFonts w:asciiTheme="minorHAnsi" w:hAnsiTheme="minorHAnsi" w:cstheme="minorHAnsi"/>
          <w:szCs w:val="22"/>
        </w:rPr>
      </w:pPr>
      <w:r w:rsidRPr="004253C4">
        <w:rPr>
          <w:rFonts w:asciiTheme="minorHAnsi" w:hAnsiTheme="minorHAnsi" w:cstheme="minorHAnsi"/>
          <w:szCs w:val="22"/>
        </w:rPr>
        <w:t>nie jesteśmy:</w:t>
      </w:r>
    </w:p>
    <w:p w14:paraId="5C573F3B" w14:textId="77777777" w:rsidR="00A054E8" w:rsidRPr="004253C4" w:rsidRDefault="00A054E8" w:rsidP="00C86CD6">
      <w:pPr>
        <w:pStyle w:val="Akapitzlist"/>
        <w:widowControl w:val="0"/>
        <w:numPr>
          <w:ilvl w:val="0"/>
          <w:numId w:val="44"/>
        </w:numPr>
        <w:suppressAutoHyphens/>
        <w:spacing w:before="120" w:after="120" w:line="240" w:lineRule="auto"/>
        <w:ind w:left="1418"/>
        <w:contextualSpacing w:val="0"/>
        <w:rPr>
          <w:rFonts w:asciiTheme="minorHAnsi" w:hAnsiTheme="minorHAnsi" w:cstheme="minorHAnsi"/>
          <w:szCs w:val="22"/>
        </w:rPr>
      </w:pPr>
      <w:r w:rsidRPr="004253C4">
        <w:rPr>
          <w:rFonts w:asciiTheme="minorHAnsi" w:hAnsiTheme="minorHAnsi" w:cstheme="minorHAnsi"/>
          <w:szCs w:val="22"/>
        </w:rPr>
        <w:t>obywatelem rosyjskim lub osobą fizyczną lub prawną, podmiotem lub organem z siedzibą w Rosji;</w:t>
      </w:r>
    </w:p>
    <w:p w14:paraId="1A218FB4" w14:textId="77777777" w:rsidR="00A054E8" w:rsidRPr="004253C4" w:rsidRDefault="00A054E8" w:rsidP="00C86CD6">
      <w:pPr>
        <w:pStyle w:val="Akapitzlist"/>
        <w:widowControl w:val="0"/>
        <w:numPr>
          <w:ilvl w:val="0"/>
          <w:numId w:val="44"/>
        </w:numPr>
        <w:suppressAutoHyphens/>
        <w:spacing w:before="120" w:after="120" w:line="240" w:lineRule="auto"/>
        <w:ind w:left="1418"/>
        <w:contextualSpacing w:val="0"/>
        <w:rPr>
          <w:rFonts w:asciiTheme="minorHAnsi" w:hAnsiTheme="minorHAnsi" w:cstheme="minorHAnsi"/>
          <w:szCs w:val="22"/>
        </w:rPr>
      </w:pPr>
      <w:r w:rsidRPr="004253C4">
        <w:rPr>
          <w:rFonts w:asciiTheme="minorHAnsi" w:hAnsiTheme="minorHAnsi" w:cstheme="minorHAnsi"/>
          <w:szCs w:val="22"/>
        </w:rPr>
        <w:t>osobą prawną, podmiotem lub organem, do których prawa własności bezpośrednio lub pośrednio w ponad 50 % należą do podmiotu, o którym mowa w pkt 1 powyżej; lub</w:t>
      </w:r>
    </w:p>
    <w:p w14:paraId="1492BAFE" w14:textId="77777777" w:rsidR="00A054E8" w:rsidRPr="004253C4" w:rsidRDefault="00A054E8" w:rsidP="00C86CD6">
      <w:pPr>
        <w:pStyle w:val="Akapitzlist"/>
        <w:widowControl w:val="0"/>
        <w:numPr>
          <w:ilvl w:val="0"/>
          <w:numId w:val="44"/>
        </w:numPr>
        <w:suppressAutoHyphens/>
        <w:spacing w:before="120" w:after="120" w:line="240" w:lineRule="auto"/>
        <w:ind w:left="1418"/>
        <w:contextualSpacing w:val="0"/>
        <w:rPr>
          <w:rFonts w:asciiTheme="minorHAnsi" w:hAnsiTheme="minorHAnsi" w:cstheme="minorHAnsi"/>
          <w:szCs w:val="22"/>
        </w:rPr>
      </w:pPr>
      <w:r w:rsidRPr="004253C4">
        <w:rPr>
          <w:rFonts w:asciiTheme="minorHAnsi" w:hAnsiTheme="minorHAnsi" w:cstheme="minorHAnsi"/>
          <w:szCs w:val="22"/>
        </w:rPr>
        <w:t>osobą fizyczną lub prawną, podmiotem lub organem działającym w imieniu lub pod kierunkiem podmiotu, o którym mowa w pkt 1 lub pkt 2 powyżej,</w:t>
      </w:r>
    </w:p>
    <w:p w14:paraId="33531A34" w14:textId="40BB0FC2" w:rsidR="00A054E8" w:rsidRPr="00BF7966" w:rsidRDefault="00A054E8" w:rsidP="00C86CD6">
      <w:pPr>
        <w:widowControl w:val="0"/>
        <w:suppressAutoHyphens/>
        <w:spacing w:before="120" w:after="120" w:line="240" w:lineRule="auto"/>
        <w:ind w:left="993"/>
        <w:rPr>
          <w:rFonts w:asciiTheme="minorHAnsi" w:hAnsiTheme="minorHAnsi" w:cs="Arial"/>
          <w:szCs w:val="22"/>
        </w:rPr>
      </w:pPr>
      <w:r w:rsidRPr="004253C4">
        <w:rPr>
          <w:rFonts w:asciiTheme="minorHAnsi" w:hAnsiTheme="minorHAnsi" w:cstheme="minorHAnsi"/>
          <w:szCs w:val="22"/>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4253C4">
        <w:rPr>
          <w:rFonts w:asciiTheme="minorHAnsi" w:hAnsiTheme="minorHAnsi" w:cstheme="minorHAnsi"/>
          <w:szCs w:val="22"/>
        </w:rPr>
        <w:t>tiret</w:t>
      </w:r>
      <w:proofErr w:type="spellEnd"/>
      <w:r w:rsidRPr="004253C4">
        <w:rPr>
          <w:rFonts w:asciiTheme="minorHAnsi" w:hAnsiTheme="minorHAnsi" w:cstheme="minorHAnsi"/>
          <w:szCs w:val="22"/>
        </w:rPr>
        <w:t xml:space="preserve"> 1-3 powyżej</w:t>
      </w:r>
      <w:r w:rsidRPr="004253C4">
        <w:rPr>
          <w:rFonts w:ascii="Verdana" w:hAnsi="Verdana" w:cs="Arial"/>
          <w:sz w:val="20"/>
        </w:rPr>
        <w:t>.</w:t>
      </w:r>
    </w:p>
    <w:p w14:paraId="05B7A6B7" w14:textId="0A6BA271" w:rsidR="0023538F" w:rsidRPr="0023538F" w:rsidRDefault="0023538F" w:rsidP="00C86CD6">
      <w:pPr>
        <w:spacing w:before="120" w:after="120" w:line="240" w:lineRule="auto"/>
        <w:ind w:left="709"/>
        <w:rPr>
          <w:rFonts w:asciiTheme="minorHAnsi" w:hAnsiTheme="minorHAnsi" w:cs="Arial"/>
          <w:szCs w:val="22"/>
        </w:rPr>
      </w:pPr>
      <w:r w:rsidRPr="0023538F">
        <w:rPr>
          <w:rFonts w:asciiTheme="minorHAnsi" w:hAnsiTheme="minorHAnsi" w:cs="Arial"/>
          <w:szCs w:val="22"/>
        </w:rPr>
        <w:t>Ponadto zobowiązujemy się na żądanie Zamawiającego, na każdym etapie postępowania, złożyć dodatkowe dokumenty potwierdzające brak podstaw do wykluczenia Wykonawcy na podstawie ww. przepisów</w:t>
      </w:r>
    </w:p>
    <w:p w14:paraId="032BBF2C" w14:textId="2171E692" w:rsidR="00540974" w:rsidRDefault="00540974" w:rsidP="00C86CD6">
      <w:pPr>
        <w:pStyle w:val="Akapitzlist"/>
        <w:numPr>
          <w:ilvl w:val="3"/>
          <w:numId w:val="13"/>
        </w:numPr>
        <w:spacing w:before="120" w:after="120" w:line="240" w:lineRule="auto"/>
        <w:ind w:left="709" w:hanging="425"/>
        <w:contextualSpacing w:val="0"/>
        <w:rPr>
          <w:rFonts w:asciiTheme="minorHAnsi" w:hAnsiTheme="minorHAnsi" w:cs="Arial"/>
          <w:szCs w:val="22"/>
        </w:rPr>
      </w:pPr>
      <w:r w:rsidRPr="00105D14">
        <w:rPr>
          <w:rFonts w:asciiTheme="minorHAnsi" w:hAnsiTheme="minorHAnsi" w:cs="Arial"/>
          <w:szCs w:val="22"/>
        </w:rPr>
        <w:t xml:space="preserve">Oferujemy, zgodnie z wymaganiami określonymi w SWZ, wykonanie przedmiotu </w:t>
      </w:r>
      <w:r w:rsidR="003F1C19" w:rsidRPr="00105D14">
        <w:rPr>
          <w:rFonts w:asciiTheme="minorHAnsi" w:hAnsiTheme="minorHAnsi" w:cs="Arial"/>
          <w:szCs w:val="22"/>
        </w:rPr>
        <w:t>zamówienia</w:t>
      </w:r>
      <w:r w:rsidR="002106FD" w:rsidRPr="00105D14">
        <w:rPr>
          <w:rFonts w:asciiTheme="minorHAnsi" w:hAnsiTheme="minorHAnsi" w:cs="Arial"/>
          <w:szCs w:val="22"/>
        </w:rPr>
        <w:t xml:space="preserve"> tj.</w:t>
      </w:r>
      <w:r w:rsidRPr="00105D14">
        <w:rPr>
          <w:rFonts w:asciiTheme="minorHAnsi" w:hAnsiTheme="minorHAnsi" w:cs="Arial"/>
          <w:szCs w:val="22"/>
        </w:rPr>
        <w:t>:</w:t>
      </w:r>
      <w:r w:rsidR="001549EF" w:rsidRPr="00105D14">
        <w:rPr>
          <w:rFonts w:asciiTheme="minorHAnsi" w:hAnsiTheme="minorHAnsi" w:cs="Arial"/>
          <w:szCs w:val="22"/>
        </w:rPr>
        <w:t xml:space="preserve"> </w:t>
      </w:r>
      <w:r w:rsidRPr="00105D14">
        <w:rPr>
          <w:rFonts w:asciiTheme="minorHAnsi" w:hAnsiTheme="minorHAnsi" w:cs="Arial"/>
          <w:b/>
          <w:szCs w:val="22"/>
        </w:rPr>
        <w:t>„</w:t>
      </w:r>
      <w:r w:rsidR="00023786" w:rsidRPr="00023786">
        <w:rPr>
          <w:rFonts w:asciiTheme="minorHAnsi" w:hAnsiTheme="minorHAnsi" w:cs="Arial"/>
          <w:b/>
          <w:szCs w:val="22"/>
        </w:rPr>
        <w:t xml:space="preserve">Dostawa </w:t>
      </w:r>
      <w:r w:rsidR="004D557B">
        <w:rPr>
          <w:rFonts w:asciiTheme="minorHAnsi" w:hAnsiTheme="minorHAnsi" w:cs="Arial"/>
          <w:b/>
          <w:szCs w:val="22"/>
        </w:rPr>
        <w:t>olei i smarów na potrzeby sprzętu ciężkiego na III kwartał 2024</w:t>
      </w:r>
      <w:r w:rsidR="00A97E21">
        <w:rPr>
          <w:rFonts w:asciiTheme="minorHAnsi" w:hAnsiTheme="minorHAnsi" w:cs="Arial"/>
          <w:b/>
          <w:szCs w:val="22"/>
        </w:rPr>
        <w:t>”</w:t>
      </w:r>
      <w:r w:rsidR="00D32047">
        <w:rPr>
          <w:rFonts w:asciiTheme="minorHAnsi" w:hAnsiTheme="minorHAnsi" w:cs="Arial"/>
          <w:b/>
          <w:szCs w:val="22"/>
        </w:rPr>
        <w:t xml:space="preserve"> </w:t>
      </w:r>
      <w:r w:rsidR="009B3A23">
        <w:rPr>
          <w:rFonts w:asciiTheme="minorHAnsi" w:hAnsiTheme="minorHAnsi" w:cs="Arial"/>
          <w:szCs w:val="22"/>
        </w:rPr>
        <w:t>za:</w:t>
      </w:r>
    </w:p>
    <w:p w14:paraId="7B6DC7C9" w14:textId="1B49152F" w:rsidR="009B3A23" w:rsidRPr="00E641C4" w:rsidRDefault="0004138D" w:rsidP="00E641C4">
      <w:pPr>
        <w:spacing w:before="120"/>
        <w:rPr>
          <w:rFonts w:asciiTheme="minorHAnsi" w:hAnsiTheme="minorHAnsi" w:cs="Arial"/>
          <w:b/>
          <w:szCs w:val="22"/>
        </w:rPr>
      </w:pPr>
      <w:r w:rsidRPr="00E641C4">
        <w:rPr>
          <w:rFonts w:asciiTheme="minorHAnsi" w:hAnsiTheme="minorHAnsi" w:cs="Arial"/>
          <w:b/>
          <w:szCs w:val="22"/>
          <w:u w:val="single"/>
        </w:rPr>
        <w:t>d</w:t>
      </w:r>
      <w:r w:rsidR="004D557B" w:rsidRPr="00E641C4">
        <w:rPr>
          <w:rFonts w:asciiTheme="minorHAnsi" w:hAnsiTheme="minorHAnsi" w:cs="Arial"/>
          <w:b/>
          <w:szCs w:val="22"/>
          <w:u w:val="single"/>
        </w:rPr>
        <w:t>la C</w:t>
      </w:r>
      <w:r w:rsidR="00023786" w:rsidRPr="00E641C4">
        <w:rPr>
          <w:rFonts w:asciiTheme="minorHAnsi" w:hAnsiTheme="minorHAnsi" w:cs="Arial"/>
          <w:b/>
          <w:szCs w:val="22"/>
          <w:u w:val="single"/>
        </w:rPr>
        <w:t>zęści 1</w:t>
      </w:r>
      <w:r w:rsidR="00023786" w:rsidRPr="00E641C4">
        <w:rPr>
          <w:rFonts w:asciiTheme="minorHAnsi" w:hAnsiTheme="minorHAnsi" w:cs="Arial"/>
          <w:szCs w:val="22"/>
          <w:u w:val="single"/>
        </w:rPr>
        <w:t xml:space="preserve"> </w:t>
      </w:r>
      <w:r w:rsidR="004D557B" w:rsidRPr="00E641C4">
        <w:rPr>
          <w:rFonts w:asciiTheme="minorHAnsi" w:hAnsiTheme="minorHAnsi" w:cs="Arial"/>
          <w:szCs w:val="22"/>
          <w:u w:val="single"/>
        </w:rPr>
        <w:t>-</w:t>
      </w:r>
      <w:r w:rsidR="00023786" w:rsidRPr="00E641C4">
        <w:rPr>
          <w:rFonts w:asciiTheme="minorHAnsi" w:hAnsiTheme="minorHAnsi" w:cs="Arial"/>
          <w:szCs w:val="22"/>
          <w:u w:val="single"/>
        </w:rPr>
        <w:t xml:space="preserve">  </w:t>
      </w:r>
      <w:r w:rsidRPr="00E641C4">
        <w:rPr>
          <w:rFonts w:asciiTheme="minorHAnsi" w:hAnsiTheme="minorHAnsi" w:cs="Arial"/>
          <w:szCs w:val="22"/>
          <w:u w:val="single"/>
        </w:rPr>
        <w:t>„</w:t>
      </w:r>
      <w:r w:rsidR="004D557B" w:rsidRPr="00E641C4">
        <w:rPr>
          <w:rFonts w:asciiTheme="minorHAnsi" w:hAnsiTheme="minorHAnsi" w:cs="Arial"/>
          <w:b/>
          <w:szCs w:val="22"/>
          <w:u w:val="single"/>
        </w:rPr>
        <w:t xml:space="preserve">Dostawa olei i smarów na potrzeby sprzętu ciężkiego </w:t>
      </w:r>
      <w:r w:rsidRPr="00E641C4">
        <w:rPr>
          <w:rFonts w:asciiTheme="minorHAnsi" w:hAnsiTheme="minorHAnsi" w:cs="Arial"/>
          <w:b/>
          <w:u w:val="single"/>
        </w:rPr>
        <w:t xml:space="preserve">dla </w:t>
      </w:r>
      <w:r w:rsidR="003930A1">
        <w:rPr>
          <w:rFonts w:asciiTheme="minorHAnsi" w:hAnsiTheme="minorHAnsi" w:cs="Arial"/>
          <w:b/>
          <w:u w:val="single"/>
        </w:rPr>
        <w:t>NIS - Wrocław</w:t>
      </w:r>
      <w:r w:rsidRPr="00E641C4">
        <w:rPr>
          <w:rFonts w:asciiTheme="minorHAnsi" w:hAnsiTheme="minorHAnsi" w:cs="Arial"/>
          <w:b/>
          <w:u w:val="single"/>
        </w:rPr>
        <w:t xml:space="preserve"> </w:t>
      </w:r>
      <w:r w:rsidR="004D557B" w:rsidRPr="00E641C4">
        <w:rPr>
          <w:rFonts w:asciiTheme="minorHAnsi" w:hAnsiTheme="minorHAnsi" w:cs="Arial"/>
          <w:b/>
          <w:szCs w:val="22"/>
          <w:u w:val="single"/>
        </w:rPr>
        <w:t>na III kwartał 2024</w:t>
      </w:r>
      <w:r w:rsidRPr="00E641C4">
        <w:rPr>
          <w:rFonts w:asciiTheme="minorHAnsi" w:hAnsiTheme="minorHAnsi" w:cs="Arial"/>
          <w:b/>
          <w:szCs w:val="22"/>
          <w:u w:val="single"/>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3407"/>
        <w:gridCol w:w="1275"/>
        <w:gridCol w:w="1418"/>
        <w:gridCol w:w="1276"/>
        <w:gridCol w:w="992"/>
      </w:tblGrid>
      <w:tr w:rsidR="00C86CD6" w14:paraId="011FFD57" w14:textId="77777777" w:rsidTr="00DD1927">
        <w:trPr>
          <w:trHeight w:val="250"/>
        </w:trPr>
        <w:tc>
          <w:tcPr>
            <w:tcW w:w="416" w:type="dxa"/>
            <w:shd w:val="clear" w:color="auto" w:fill="auto"/>
            <w:noWrap/>
            <w:vAlign w:val="center"/>
            <w:hideMark/>
          </w:tcPr>
          <w:p w14:paraId="4B89D250" w14:textId="77777777" w:rsidR="00C86CD6" w:rsidRPr="00B170C9" w:rsidRDefault="00C86CD6" w:rsidP="00E641C4">
            <w:pPr>
              <w:spacing w:line="240" w:lineRule="auto"/>
              <w:jc w:val="center"/>
              <w:rPr>
                <w:rFonts w:asciiTheme="minorHAnsi" w:hAnsiTheme="minorHAnsi" w:cstheme="minorHAnsi"/>
                <w:sz w:val="18"/>
                <w:szCs w:val="18"/>
                <w:lang w:eastAsia="pl-PL"/>
              </w:rPr>
            </w:pPr>
            <w:r w:rsidRPr="00B170C9">
              <w:rPr>
                <w:rFonts w:asciiTheme="minorHAnsi" w:hAnsiTheme="minorHAnsi" w:cstheme="minorHAnsi"/>
                <w:sz w:val="18"/>
                <w:szCs w:val="18"/>
                <w:lang w:eastAsia="pl-PL"/>
              </w:rPr>
              <w:t>1</w:t>
            </w:r>
          </w:p>
        </w:tc>
        <w:tc>
          <w:tcPr>
            <w:tcW w:w="3407" w:type="dxa"/>
            <w:shd w:val="clear" w:color="auto" w:fill="auto"/>
            <w:noWrap/>
            <w:vAlign w:val="center"/>
            <w:hideMark/>
          </w:tcPr>
          <w:p w14:paraId="01563031" w14:textId="77777777" w:rsidR="00C86CD6" w:rsidRPr="00B170C9" w:rsidRDefault="00C86CD6" w:rsidP="00E641C4">
            <w:pPr>
              <w:spacing w:line="240" w:lineRule="auto"/>
              <w:jc w:val="center"/>
              <w:rPr>
                <w:rFonts w:asciiTheme="minorHAnsi" w:hAnsiTheme="minorHAnsi" w:cstheme="minorHAnsi"/>
                <w:sz w:val="18"/>
                <w:szCs w:val="18"/>
                <w:lang w:eastAsia="pl-PL"/>
              </w:rPr>
            </w:pPr>
            <w:r w:rsidRPr="00B170C9">
              <w:rPr>
                <w:rFonts w:asciiTheme="minorHAnsi" w:hAnsiTheme="minorHAnsi" w:cstheme="minorHAnsi"/>
                <w:sz w:val="18"/>
                <w:szCs w:val="18"/>
                <w:lang w:eastAsia="pl-PL"/>
              </w:rPr>
              <w:t>2</w:t>
            </w:r>
          </w:p>
        </w:tc>
        <w:tc>
          <w:tcPr>
            <w:tcW w:w="1275" w:type="dxa"/>
            <w:shd w:val="clear" w:color="auto" w:fill="auto"/>
            <w:noWrap/>
            <w:vAlign w:val="center"/>
          </w:tcPr>
          <w:p w14:paraId="68344EF0" w14:textId="12333E3A" w:rsidR="00C86CD6" w:rsidRPr="00B170C9" w:rsidRDefault="00C86CD6"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3</w:t>
            </w:r>
          </w:p>
        </w:tc>
        <w:tc>
          <w:tcPr>
            <w:tcW w:w="1418" w:type="dxa"/>
            <w:shd w:val="clear" w:color="auto" w:fill="auto"/>
            <w:noWrap/>
            <w:vAlign w:val="center"/>
            <w:hideMark/>
          </w:tcPr>
          <w:p w14:paraId="39C54CF1" w14:textId="1955D284" w:rsidR="00C86CD6" w:rsidRPr="00B170C9" w:rsidRDefault="00C86CD6"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4</w:t>
            </w:r>
          </w:p>
        </w:tc>
        <w:tc>
          <w:tcPr>
            <w:tcW w:w="1276" w:type="dxa"/>
            <w:vAlign w:val="center"/>
          </w:tcPr>
          <w:p w14:paraId="612587C6" w14:textId="3E002EBE" w:rsidR="00C86CD6" w:rsidRDefault="00C86CD6"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5</w:t>
            </w:r>
          </w:p>
        </w:tc>
        <w:tc>
          <w:tcPr>
            <w:tcW w:w="992" w:type="dxa"/>
            <w:vAlign w:val="center"/>
          </w:tcPr>
          <w:p w14:paraId="77D6A90B" w14:textId="16E245B2" w:rsidR="00C86CD6" w:rsidRDefault="00C86CD6"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6</w:t>
            </w:r>
          </w:p>
        </w:tc>
      </w:tr>
      <w:tr w:rsidR="00C86CD6" w14:paraId="700DD786" w14:textId="77777777" w:rsidTr="00DD1927">
        <w:trPr>
          <w:trHeight w:val="250"/>
        </w:trPr>
        <w:tc>
          <w:tcPr>
            <w:tcW w:w="416" w:type="dxa"/>
            <w:shd w:val="clear" w:color="auto" w:fill="auto"/>
            <w:noWrap/>
            <w:vAlign w:val="center"/>
            <w:hideMark/>
          </w:tcPr>
          <w:p w14:paraId="4346AD46" w14:textId="77777777" w:rsidR="00C86CD6" w:rsidRPr="00B170C9" w:rsidRDefault="00C86CD6" w:rsidP="00E641C4">
            <w:pPr>
              <w:spacing w:line="240" w:lineRule="auto"/>
              <w:jc w:val="center"/>
              <w:rPr>
                <w:rFonts w:asciiTheme="minorHAnsi" w:hAnsiTheme="minorHAnsi" w:cstheme="minorHAnsi"/>
                <w:b/>
                <w:sz w:val="18"/>
                <w:szCs w:val="18"/>
                <w:lang w:eastAsia="pl-PL"/>
              </w:rPr>
            </w:pPr>
            <w:r w:rsidRPr="00B170C9">
              <w:rPr>
                <w:rFonts w:asciiTheme="minorHAnsi" w:hAnsiTheme="minorHAnsi" w:cstheme="minorHAnsi"/>
                <w:b/>
                <w:sz w:val="18"/>
                <w:szCs w:val="18"/>
                <w:lang w:eastAsia="pl-PL"/>
              </w:rPr>
              <w:t>Lp.</w:t>
            </w:r>
          </w:p>
        </w:tc>
        <w:tc>
          <w:tcPr>
            <w:tcW w:w="3407" w:type="dxa"/>
            <w:shd w:val="clear" w:color="auto" w:fill="auto"/>
            <w:noWrap/>
            <w:vAlign w:val="center"/>
            <w:hideMark/>
          </w:tcPr>
          <w:p w14:paraId="097238E4" w14:textId="77777777" w:rsidR="00C86CD6" w:rsidRPr="00B170C9" w:rsidRDefault="00C86CD6" w:rsidP="00E641C4">
            <w:pPr>
              <w:spacing w:line="240" w:lineRule="auto"/>
              <w:jc w:val="center"/>
              <w:rPr>
                <w:rFonts w:asciiTheme="minorHAnsi" w:hAnsiTheme="minorHAnsi" w:cstheme="minorHAnsi"/>
                <w:b/>
                <w:sz w:val="18"/>
                <w:szCs w:val="18"/>
                <w:lang w:eastAsia="pl-PL"/>
              </w:rPr>
            </w:pPr>
            <w:r w:rsidRPr="00B170C9">
              <w:rPr>
                <w:rFonts w:asciiTheme="minorHAnsi" w:hAnsiTheme="minorHAnsi" w:cstheme="minorHAnsi"/>
                <w:b/>
                <w:sz w:val="18"/>
                <w:szCs w:val="18"/>
                <w:lang w:eastAsia="pl-PL"/>
              </w:rPr>
              <w:t>Asortyment:</w:t>
            </w:r>
          </w:p>
        </w:tc>
        <w:tc>
          <w:tcPr>
            <w:tcW w:w="1275" w:type="dxa"/>
            <w:vAlign w:val="center"/>
          </w:tcPr>
          <w:p w14:paraId="75F3C1B0" w14:textId="77777777" w:rsidR="00C86CD6" w:rsidRPr="00B170C9" w:rsidRDefault="00C86CD6"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 xml:space="preserve">Planowane </w:t>
            </w:r>
            <w:r w:rsidRPr="00DB1C01">
              <w:rPr>
                <w:rFonts w:asciiTheme="minorHAnsi" w:hAnsiTheme="minorHAnsi" w:cstheme="minorHAnsi"/>
                <w:b/>
                <w:sz w:val="18"/>
                <w:szCs w:val="18"/>
                <w:lang w:eastAsia="pl-PL"/>
              </w:rPr>
              <w:t>ilości do z</w:t>
            </w:r>
            <w:r w:rsidRPr="00B170C9">
              <w:rPr>
                <w:rFonts w:asciiTheme="minorHAnsi" w:hAnsiTheme="minorHAnsi" w:cstheme="minorHAnsi"/>
                <w:b/>
                <w:sz w:val="18"/>
                <w:szCs w:val="18"/>
                <w:lang w:eastAsia="pl-PL"/>
              </w:rPr>
              <w:t>akupu</w:t>
            </w:r>
          </w:p>
        </w:tc>
        <w:tc>
          <w:tcPr>
            <w:tcW w:w="1418" w:type="dxa"/>
            <w:shd w:val="clear" w:color="auto" w:fill="auto"/>
            <w:vAlign w:val="center"/>
            <w:hideMark/>
          </w:tcPr>
          <w:p w14:paraId="235A659D" w14:textId="77777777" w:rsidR="00C86CD6" w:rsidRPr="00B170C9" w:rsidRDefault="00C86CD6"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Ofertowe stawki jednostkowe netto</w:t>
            </w:r>
          </w:p>
        </w:tc>
        <w:tc>
          <w:tcPr>
            <w:tcW w:w="1276" w:type="dxa"/>
            <w:vAlign w:val="center"/>
          </w:tcPr>
          <w:p w14:paraId="5DF9086F" w14:textId="6CB51798" w:rsidR="00C86CD6" w:rsidRDefault="00C86CD6" w:rsidP="00C86CD6">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Iloczyny kolumny 3 i 4</w:t>
            </w:r>
          </w:p>
        </w:tc>
        <w:tc>
          <w:tcPr>
            <w:tcW w:w="992" w:type="dxa"/>
            <w:vAlign w:val="center"/>
          </w:tcPr>
          <w:p w14:paraId="35C56058" w14:textId="77777777" w:rsidR="00C86CD6" w:rsidRDefault="00C86CD6"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Uwagi</w:t>
            </w:r>
            <w:r w:rsidRPr="000875EE">
              <w:rPr>
                <w:rFonts w:asciiTheme="minorHAnsi" w:hAnsiTheme="minorHAnsi" w:cstheme="minorHAnsi"/>
                <w:b/>
                <w:color w:val="FF0000"/>
                <w:sz w:val="18"/>
                <w:szCs w:val="18"/>
                <w:lang w:eastAsia="pl-PL"/>
              </w:rPr>
              <w:t>*</w:t>
            </w:r>
          </w:p>
        </w:tc>
      </w:tr>
      <w:tr w:rsidR="00C86CD6" w:rsidRPr="0004138D" w14:paraId="48E89FFC"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21B6D" w14:textId="77777777" w:rsidR="00C86CD6" w:rsidRPr="00C86CD6" w:rsidRDefault="00C86CD6" w:rsidP="00C86CD6">
            <w:pPr>
              <w:jc w:val="center"/>
              <w:rPr>
                <w:rFonts w:asciiTheme="minorHAnsi" w:hAnsiTheme="minorHAnsi" w:cstheme="minorHAnsi"/>
                <w:sz w:val="18"/>
                <w:szCs w:val="18"/>
                <w:lang w:eastAsia="pl-PL"/>
              </w:rPr>
            </w:pPr>
            <w:r w:rsidRPr="00C86CD6">
              <w:rPr>
                <w:rStyle w:val="CharStyle18"/>
                <w:rFonts w:asciiTheme="minorHAnsi" w:hAnsiTheme="minorHAnsi" w:cstheme="minorHAnsi"/>
                <w:sz w:val="18"/>
                <w:szCs w:val="18"/>
                <w:lang w:eastAsia="pl-PL"/>
              </w:rPr>
              <w:t>1</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B3063A" w14:textId="71C75198" w:rsidR="00C86CD6" w:rsidRPr="0004138D" w:rsidRDefault="00C86CD6" w:rsidP="00C86CD6">
            <w:pPr>
              <w:jc w:val="center"/>
              <w:rPr>
                <w:rFonts w:asciiTheme="minorHAnsi" w:hAnsiTheme="minorHAnsi" w:cstheme="minorHAnsi"/>
                <w:color w:val="FF0000"/>
                <w:sz w:val="18"/>
                <w:szCs w:val="18"/>
                <w:lang w:eastAsia="pl-PL"/>
              </w:rPr>
            </w:pPr>
            <w:proofErr w:type="spellStart"/>
            <w:r w:rsidRPr="0044283A">
              <w:rPr>
                <w:rFonts w:asciiTheme="minorHAnsi" w:hAnsiTheme="minorHAnsi" w:cstheme="minorHAnsi"/>
                <w:sz w:val="20"/>
              </w:rPr>
              <w:t>Megilo</w:t>
            </w:r>
            <w:proofErr w:type="spellEnd"/>
            <w:r w:rsidRPr="0044283A">
              <w:rPr>
                <w:rFonts w:asciiTheme="minorHAnsi" w:hAnsiTheme="minorHAnsi" w:cstheme="minorHAnsi"/>
                <w:sz w:val="20"/>
              </w:rPr>
              <w:t xml:space="preserve"> odtłuszczacz uniwersalny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9620797" w14:textId="7BA60449"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10 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CA089E"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71B96A4A"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2F915D"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45CCC0AD"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E627C" w14:textId="77777777" w:rsidR="00C86CD6" w:rsidRPr="00C86CD6" w:rsidRDefault="00C86CD6" w:rsidP="00C86CD6">
            <w:pPr>
              <w:jc w:val="center"/>
              <w:rPr>
                <w:rFonts w:asciiTheme="minorHAnsi" w:hAnsiTheme="minorHAnsi" w:cstheme="minorHAnsi"/>
                <w:sz w:val="18"/>
                <w:szCs w:val="18"/>
                <w:lang w:eastAsia="pl-PL"/>
              </w:rPr>
            </w:pPr>
            <w:r w:rsidRPr="00C86CD6">
              <w:rPr>
                <w:rStyle w:val="CharStyle18"/>
                <w:rFonts w:asciiTheme="minorHAnsi" w:hAnsiTheme="minorHAnsi" w:cstheme="minorHAnsi"/>
                <w:sz w:val="18"/>
                <w:szCs w:val="18"/>
                <w:lang w:eastAsia="pl-PL"/>
              </w:rPr>
              <w:t>2</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7E68B" w14:textId="2DD2F45F"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color w:val="000000"/>
                <w:sz w:val="20"/>
              </w:rPr>
              <w:t>Olej silnikowy 15w40 CD</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79062DA" w14:textId="23DBD28A"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100 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2D3609"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67EE663"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594C30"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67C4D8B0"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8949F" w14:textId="77777777" w:rsidR="00C86CD6" w:rsidRPr="00C86CD6" w:rsidRDefault="00C86CD6" w:rsidP="00C86CD6">
            <w:pPr>
              <w:jc w:val="center"/>
              <w:rPr>
                <w:rFonts w:asciiTheme="minorHAnsi" w:hAnsiTheme="minorHAnsi" w:cstheme="minorHAnsi"/>
                <w:sz w:val="18"/>
                <w:szCs w:val="18"/>
                <w:lang w:eastAsia="pl-PL"/>
              </w:rPr>
            </w:pPr>
            <w:r w:rsidRPr="00C86CD6">
              <w:rPr>
                <w:rStyle w:val="CharStyle18"/>
                <w:rFonts w:asciiTheme="minorHAnsi" w:hAnsiTheme="minorHAnsi" w:cstheme="minorHAnsi"/>
                <w:sz w:val="18"/>
                <w:szCs w:val="18"/>
                <w:lang w:eastAsia="pl-PL"/>
              </w:rPr>
              <w:t>3</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A878D" w14:textId="3A99A74B"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color w:val="000000"/>
                <w:sz w:val="20"/>
              </w:rPr>
              <w:t>Olej silnikowy 15w40 CJ4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F13A2D3" w14:textId="0F3A3893"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40 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5A6EE3"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2B5CEC95"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ECDC1C"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30890ED2"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B9D2D3" w14:textId="77777777" w:rsidR="00C86CD6" w:rsidRPr="00C86CD6" w:rsidRDefault="00C86CD6" w:rsidP="00C86CD6">
            <w:pPr>
              <w:jc w:val="center"/>
              <w:rPr>
                <w:rFonts w:asciiTheme="minorHAnsi" w:hAnsiTheme="minorHAnsi" w:cstheme="minorHAnsi"/>
                <w:sz w:val="18"/>
                <w:szCs w:val="18"/>
                <w:lang w:eastAsia="pl-PL"/>
              </w:rPr>
            </w:pPr>
            <w:r w:rsidRPr="00C86CD6">
              <w:rPr>
                <w:rStyle w:val="CharStyle18"/>
                <w:rFonts w:asciiTheme="minorHAnsi" w:hAnsiTheme="minorHAnsi" w:cstheme="minorHAnsi"/>
                <w:sz w:val="18"/>
                <w:szCs w:val="18"/>
                <w:lang w:eastAsia="pl-PL"/>
              </w:rPr>
              <w:t>4</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D997EF" w14:textId="1403E254"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color w:val="000000"/>
                <w:sz w:val="20"/>
              </w:rPr>
              <w:t>Olej CD10 W</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F2C55E9" w14:textId="557BFEA9"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200 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E884E4"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D3EEFFA"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8918CC"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6AFEEC43"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576C" w14:textId="77777777" w:rsidR="00C86CD6" w:rsidRPr="00C86CD6" w:rsidRDefault="00C86CD6" w:rsidP="00C86CD6">
            <w:pPr>
              <w:jc w:val="center"/>
              <w:rPr>
                <w:rFonts w:asciiTheme="minorHAnsi" w:hAnsiTheme="minorHAnsi" w:cstheme="minorHAnsi"/>
                <w:sz w:val="18"/>
                <w:szCs w:val="18"/>
                <w:lang w:eastAsia="pl-PL"/>
              </w:rPr>
            </w:pPr>
            <w:r w:rsidRPr="00C86CD6">
              <w:rPr>
                <w:rStyle w:val="CharStyle18"/>
                <w:rFonts w:asciiTheme="minorHAnsi" w:hAnsiTheme="minorHAnsi" w:cstheme="minorHAnsi"/>
                <w:sz w:val="18"/>
                <w:szCs w:val="18"/>
                <w:lang w:eastAsia="pl-PL"/>
              </w:rPr>
              <w:t>5</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96E2A" w14:textId="68A2E77C"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 xml:space="preserve">Płyn do chłodnic </w:t>
            </w:r>
            <w:proofErr w:type="spellStart"/>
            <w:r w:rsidRPr="0044283A">
              <w:rPr>
                <w:rFonts w:asciiTheme="minorHAnsi" w:hAnsiTheme="minorHAnsi" w:cstheme="minorHAnsi"/>
                <w:color w:val="000000"/>
                <w:sz w:val="20"/>
              </w:rPr>
              <w:t>Gliksol</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43CFD5A" w14:textId="4F6E205A"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120 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D04F6C" w14:textId="77777777" w:rsidR="00C86CD6" w:rsidRPr="0004138D" w:rsidRDefault="00C86CD6" w:rsidP="00C86CD6">
            <w:pPr>
              <w:spacing w:line="240" w:lineRule="auto"/>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C83A106"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C54543"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7CB3E8C7"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AC6F3" w14:textId="77777777" w:rsidR="00C86CD6" w:rsidRPr="00C86CD6" w:rsidRDefault="00C86CD6" w:rsidP="00C86CD6">
            <w:pPr>
              <w:jc w:val="center"/>
              <w:rPr>
                <w:rFonts w:asciiTheme="minorHAnsi" w:hAnsiTheme="minorHAnsi" w:cstheme="minorHAnsi"/>
                <w:sz w:val="18"/>
                <w:szCs w:val="18"/>
                <w:lang w:eastAsia="pl-PL"/>
              </w:rPr>
            </w:pPr>
            <w:r w:rsidRPr="00C86CD6">
              <w:rPr>
                <w:rStyle w:val="CharStyle18"/>
                <w:rFonts w:asciiTheme="minorHAnsi" w:hAnsiTheme="minorHAnsi" w:cstheme="minorHAnsi"/>
                <w:sz w:val="18"/>
                <w:szCs w:val="18"/>
                <w:lang w:eastAsia="pl-PL"/>
              </w:rPr>
              <w:t>6</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FF18DE" w14:textId="682ECACE"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WD 40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99511DA" w14:textId="6B1CEE71"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12 SZT.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DAC7D7"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2314F4F"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BC591F"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3E2A7A3E"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6DDC5" w14:textId="4F8A0493" w:rsidR="00C86CD6" w:rsidRPr="00C86CD6" w:rsidRDefault="00C86CD6" w:rsidP="00C86CD6">
            <w:pPr>
              <w:jc w:val="center"/>
              <w:rPr>
                <w:rFonts w:asciiTheme="minorHAnsi" w:hAnsiTheme="minorHAnsi" w:cstheme="minorHAnsi"/>
                <w:sz w:val="18"/>
                <w:szCs w:val="18"/>
                <w:lang w:eastAsia="pl-PL"/>
              </w:rPr>
            </w:pPr>
            <w:r w:rsidRPr="00C86CD6">
              <w:rPr>
                <w:rStyle w:val="CharStyle18"/>
                <w:rFonts w:asciiTheme="minorHAnsi" w:hAnsiTheme="minorHAnsi" w:cstheme="minorHAnsi"/>
                <w:sz w:val="18"/>
                <w:szCs w:val="18"/>
                <w:lang w:eastAsia="pl-PL"/>
              </w:rPr>
              <w:t>7</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6A33D" w14:textId="05FAA7BB"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 xml:space="preserve">Zmywacz w spray </w:t>
            </w:r>
            <w:proofErr w:type="spellStart"/>
            <w:r w:rsidRPr="0044283A">
              <w:rPr>
                <w:rFonts w:asciiTheme="minorHAnsi" w:hAnsiTheme="minorHAnsi" w:cstheme="minorHAnsi"/>
                <w:sz w:val="20"/>
              </w:rPr>
              <w:t>Brake</w:t>
            </w:r>
            <w:proofErr w:type="spellEnd"/>
            <w:r w:rsidRPr="0044283A">
              <w:rPr>
                <w:rFonts w:asciiTheme="minorHAnsi" w:hAnsiTheme="minorHAnsi" w:cstheme="minorHAnsi"/>
                <w:sz w:val="20"/>
              </w:rPr>
              <w:t xml:space="preserve"> </w:t>
            </w:r>
            <w:proofErr w:type="spellStart"/>
            <w:r w:rsidRPr="0044283A">
              <w:rPr>
                <w:rFonts w:asciiTheme="minorHAnsi" w:hAnsiTheme="minorHAnsi" w:cstheme="minorHAnsi"/>
                <w:sz w:val="20"/>
              </w:rPr>
              <w:t>Cleaner</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5F627A3" w14:textId="6D7E64B3"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20 SZT.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5B9725"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7C234BD"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6E2FBF"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4D4747BA"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17593" w14:textId="29637296" w:rsidR="00C86CD6" w:rsidRPr="00C86CD6" w:rsidRDefault="00C86CD6" w:rsidP="00C86CD6">
            <w:pPr>
              <w:jc w:val="center"/>
              <w:rPr>
                <w:rFonts w:asciiTheme="minorHAnsi" w:hAnsiTheme="minorHAnsi" w:cstheme="minorHAnsi"/>
                <w:sz w:val="18"/>
                <w:szCs w:val="18"/>
                <w:lang w:eastAsia="pl-PL"/>
              </w:rPr>
            </w:pPr>
            <w:r w:rsidRPr="00C86CD6">
              <w:rPr>
                <w:rFonts w:asciiTheme="minorHAnsi" w:hAnsiTheme="minorHAnsi" w:cstheme="minorHAnsi"/>
                <w:sz w:val="18"/>
                <w:szCs w:val="18"/>
                <w:lang w:eastAsia="pl-PL"/>
              </w:rPr>
              <w:t>8</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86FA7" w14:textId="5AA436C4"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Smar miedziany w spray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7EDAB1B" w14:textId="45577B1C"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6 SZT.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CA0C5E"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94938A9"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0F5BF3"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271CAF9D"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39776E" w14:textId="4A4822EF" w:rsidR="00C86CD6" w:rsidRPr="00C86CD6" w:rsidRDefault="00C86CD6" w:rsidP="00C86CD6">
            <w:pPr>
              <w:jc w:val="center"/>
              <w:rPr>
                <w:rFonts w:asciiTheme="minorHAnsi" w:hAnsiTheme="minorHAnsi" w:cstheme="minorHAnsi"/>
                <w:sz w:val="18"/>
                <w:szCs w:val="18"/>
                <w:lang w:eastAsia="pl-PL"/>
              </w:rPr>
            </w:pPr>
            <w:r w:rsidRPr="00C86CD6">
              <w:rPr>
                <w:rFonts w:asciiTheme="minorHAnsi" w:hAnsiTheme="minorHAnsi" w:cstheme="minorHAnsi"/>
                <w:sz w:val="18"/>
                <w:szCs w:val="18"/>
                <w:lang w:eastAsia="pl-PL"/>
              </w:rPr>
              <w:t>9</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77442" w14:textId="70E678CD"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Sorbent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1F6DA59" w14:textId="44C750CA"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100 KG</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23798D"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39FADB62"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BF0B2D"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742479D9"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6AD7B" w14:textId="1FF90421" w:rsidR="00C86CD6" w:rsidRPr="00C86CD6" w:rsidRDefault="00C86CD6" w:rsidP="00C86CD6">
            <w:pPr>
              <w:jc w:val="center"/>
              <w:rPr>
                <w:rFonts w:asciiTheme="minorHAnsi" w:hAnsiTheme="minorHAnsi" w:cstheme="minorHAnsi"/>
                <w:sz w:val="18"/>
                <w:szCs w:val="18"/>
                <w:lang w:eastAsia="pl-PL"/>
              </w:rPr>
            </w:pPr>
            <w:r w:rsidRPr="00C86CD6">
              <w:rPr>
                <w:rFonts w:asciiTheme="minorHAnsi" w:hAnsiTheme="minorHAnsi" w:cstheme="minorHAnsi"/>
                <w:sz w:val="18"/>
                <w:szCs w:val="18"/>
                <w:lang w:eastAsia="pl-PL"/>
              </w:rPr>
              <w:t>10</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8A09B1" w14:textId="480AAF71"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Masa uszczelniająca do silników Brener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6B6F2BE" w14:textId="34216F53"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5 SZT.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8B0FC2"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8E849D1"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647D37"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500FB633"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89C91" w14:textId="5CD2C7D7" w:rsidR="00C86CD6" w:rsidRPr="00C86CD6" w:rsidRDefault="00C86CD6" w:rsidP="00C86CD6">
            <w:pPr>
              <w:jc w:val="center"/>
              <w:rPr>
                <w:rFonts w:asciiTheme="minorHAnsi" w:hAnsiTheme="minorHAnsi" w:cstheme="minorHAnsi"/>
                <w:sz w:val="18"/>
                <w:szCs w:val="18"/>
                <w:lang w:eastAsia="pl-PL"/>
              </w:rPr>
            </w:pPr>
            <w:r w:rsidRPr="00C86CD6">
              <w:rPr>
                <w:rFonts w:asciiTheme="minorHAnsi" w:hAnsiTheme="minorHAnsi" w:cstheme="minorHAnsi"/>
                <w:sz w:val="18"/>
                <w:szCs w:val="18"/>
                <w:lang w:eastAsia="pl-PL"/>
              </w:rPr>
              <w:t>11</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B4CE1" w14:textId="67E4CD5D"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Klej do gwintów</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BF84FA2" w14:textId="1FAB4DA2"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5 SZT.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13E65A"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1678BEC6"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3B6EA0"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77FB227E"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2221C" w14:textId="74ECA23B" w:rsidR="00C86CD6" w:rsidRPr="00C86CD6" w:rsidRDefault="00C86CD6" w:rsidP="00C86CD6">
            <w:pPr>
              <w:jc w:val="center"/>
              <w:rPr>
                <w:rFonts w:asciiTheme="minorHAnsi" w:hAnsiTheme="minorHAnsi" w:cstheme="minorHAnsi"/>
                <w:sz w:val="18"/>
                <w:szCs w:val="18"/>
                <w:lang w:eastAsia="pl-PL"/>
              </w:rPr>
            </w:pPr>
            <w:r w:rsidRPr="00C86CD6">
              <w:rPr>
                <w:rFonts w:asciiTheme="minorHAnsi" w:hAnsiTheme="minorHAnsi" w:cstheme="minorHAnsi"/>
                <w:sz w:val="18"/>
                <w:szCs w:val="18"/>
                <w:lang w:eastAsia="pl-PL"/>
              </w:rPr>
              <w:lastRenderedPageBreak/>
              <w:t>12</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36051" w14:textId="6437264C"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Płyn hamulcowy DOT 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E31C240" w14:textId="3EC011E3"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5 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F5DC1B"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6409BCE4"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A062CC"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61CC69F7"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D6577" w14:textId="4E48B720" w:rsidR="00C86CD6" w:rsidRPr="00C86CD6" w:rsidRDefault="00C86CD6" w:rsidP="00C86CD6">
            <w:pPr>
              <w:jc w:val="center"/>
              <w:rPr>
                <w:rFonts w:asciiTheme="minorHAnsi" w:hAnsiTheme="minorHAnsi" w:cstheme="minorHAnsi"/>
                <w:sz w:val="18"/>
                <w:szCs w:val="18"/>
                <w:lang w:eastAsia="pl-PL"/>
              </w:rPr>
            </w:pPr>
            <w:r w:rsidRPr="00C86CD6">
              <w:rPr>
                <w:rFonts w:asciiTheme="minorHAnsi" w:hAnsiTheme="minorHAnsi" w:cstheme="minorHAnsi"/>
                <w:sz w:val="18"/>
                <w:szCs w:val="18"/>
                <w:lang w:eastAsia="pl-PL"/>
              </w:rPr>
              <w:t>13</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A5FEC" w14:textId="4DBC5C48" w:rsidR="00C86CD6" w:rsidRPr="0004138D" w:rsidRDefault="00C86CD6" w:rsidP="00C86CD6">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Płyn do spryskiwaczy letni</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2EC8B8C" w14:textId="2FC6C883" w:rsidR="00C86CD6" w:rsidRPr="0004138D" w:rsidRDefault="00C86CD6" w:rsidP="00C86CD6">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50 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7B25B0B" w14:textId="77777777" w:rsidR="00C86CD6" w:rsidRPr="0004138D" w:rsidRDefault="00C86CD6" w:rsidP="00C86CD6">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505B7F06"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24F4B3" w14:textId="77777777" w:rsidR="00C86CD6" w:rsidRPr="0004138D" w:rsidRDefault="00C86CD6" w:rsidP="00C86CD6">
            <w:pPr>
              <w:jc w:val="center"/>
              <w:rPr>
                <w:rFonts w:asciiTheme="minorHAnsi" w:hAnsiTheme="minorHAnsi" w:cstheme="minorHAnsi"/>
                <w:color w:val="FF0000"/>
                <w:sz w:val="18"/>
                <w:szCs w:val="18"/>
                <w:lang w:eastAsia="pl-PL"/>
              </w:rPr>
            </w:pPr>
          </w:p>
        </w:tc>
      </w:tr>
      <w:tr w:rsidR="00C86CD6" w:rsidRPr="0004138D" w14:paraId="1098274A" w14:textId="77777777" w:rsidTr="00DD1927">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F9F35" w14:textId="77777777" w:rsidR="00C86CD6" w:rsidRPr="00C86CD6" w:rsidRDefault="00C86CD6" w:rsidP="00E641C4">
            <w:pPr>
              <w:jc w:val="center"/>
              <w:rPr>
                <w:rFonts w:asciiTheme="minorHAnsi" w:hAnsiTheme="minorHAnsi" w:cstheme="minorHAnsi"/>
                <w:sz w:val="18"/>
                <w:szCs w:val="18"/>
                <w:lang w:eastAsia="pl-PL"/>
              </w:rPr>
            </w:pPr>
            <w:r w:rsidRPr="00C86CD6">
              <w:rPr>
                <w:rFonts w:asciiTheme="minorHAnsi" w:hAnsiTheme="minorHAnsi" w:cstheme="minorHAnsi"/>
                <w:sz w:val="18"/>
                <w:szCs w:val="18"/>
                <w:lang w:eastAsia="pl-PL"/>
              </w:rPr>
              <w:t>14</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B8388" w14:textId="77777777" w:rsidR="00C86CD6" w:rsidRPr="0004138D" w:rsidRDefault="00C86CD6" w:rsidP="00E641C4">
            <w:pPr>
              <w:spacing w:line="240" w:lineRule="auto"/>
              <w:jc w:val="center"/>
              <w:rPr>
                <w:rFonts w:asciiTheme="minorHAnsi" w:hAnsiTheme="minorHAnsi" w:cstheme="minorHAnsi"/>
                <w:color w:val="FF0000"/>
                <w:sz w:val="18"/>
                <w:szCs w:val="18"/>
                <w:lang w:eastAsia="pl-PL"/>
              </w:rPr>
            </w:pPr>
            <w:r w:rsidRPr="0044283A">
              <w:rPr>
                <w:rFonts w:asciiTheme="minorHAnsi" w:hAnsiTheme="minorHAnsi" w:cstheme="minorHAnsi"/>
                <w:sz w:val="20"/>
              </w:rPr>
              <w:t>Smar do łańcuchów w spray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DF1B2A0" w14:textId="77777777" w:rsidR="00C86CD6" w:rsidRPr="0004138D" w:rsidRDefault="00C86CD6" w:rsidP="00E641C4">
            <w:pPr>
              <w:jc w:val="center"/>
              <w:rPr>
                <w:rFonts w:asciiTheme="minorHAnsi" w:hAnsiTheme="minorHAnsi" w:cstheme="minorHAnsi"/>
                <w:color w:val="FF0000"/>
                <w:sz w:val="18"/>
                <w:szCs w:val="18"/>
                <w:lang w:eastAsia="pl-PL"/>
              </w:rPr>
            </w:pPr>
            <w:r w:rsidRPr="0044283A">
              <w:rPr>
                <w:rFonts w:asciiTheme="minorHAnsi" w:hAnsiTheme="minorHAnsi" w:cstheme="minorHAnsi"/>
                <w:sz w:val="20"/>
              </w:rPr>
              <w:t>10 SZT.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C5E8322" w14:textId="77777777" w:rsidR="00C86CD6" w:rsidRPr="0004138D" w:rsidRDefault="00C86CD6" w:rsidP="00E641C4">
            <w:pPr>
              <w:jc w:val="center"/>
              <w:rPr>
                <w:rFonts w:asciiTheme="minorHAnsi" w:hAnsiTheme="minorHAnsi" w:cstheme="minorHAnsi"/>
                <w:color w:val="FF0000"/>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vAlign w:val="center"/>
          </w:tcPr>
          <w:p w14:paraId="00D9957C" w14:textId="77777777" w:rsidR="00C86CD6" w:rsidRPr="0004138D" w:rsidRDefault="00C86CD6" w:rsidP="00E641C4">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485957" w14:textId="77777777" w:rsidR="00C86CD6" w:rsidRPr="0004138D" w:rsidRDefault="00C86CD6" w:rsidP="00E641C4">
            <w:pPr>
              <w:jc w:val="center"/>
              <w:rPr>
                <w:rFonts w:asciiTheme="minorHAnsi" w:hAnsiTheme="minorHAnsi" w:cstheme="minorHAnsi"/>
                <w:color w:val="FF0000"/>
                <w:sz w:val="18"/>
                <w:szCs w:val="18"/>
                <w:lang w:eastAsia="pl-PL"/>
              </w:rPr>
            </w:pPr>
          </w:p>
        </w:tc>
      </w:tr>
      <w:tr w:rsidR="00C86CD6" w:rsidRPr="0004138D" w14:paraId="178CFC7D" w14:textId="77777777" w:rsidTr="001C4178">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AA6C6" w14:textId="020E070E" w:rsidR="00C86CD6" w:rsidRPr="00C86CD6" w:rsidRDefault="00C86CD6" w:rsidP="00C86CD6">
            <w:pPr>
              <w:jc w:val="center"/>
              <w:rPr>
                <w:rFonts w:asciiTheme="minorHAnsi" w:hAnsiTheme="minorHAnsi" w:cstheme="minorHAnsi"/>
                <w:sz w:val="18"/>
                <w:szCs w:val="18"/>
                <w:lang w:eastAsia="pl-PL"/>
              </w:rPr>
            </w:pPr>
            <w:r w:rsidRPr="00C86CD6">
              <w:rPr>
                <w:rFonts w:asciiTheme="minorHAnsi" w:hAnsiTheme="minorHAnsi" w:cstheme="minorHAnsi"/>
                <w:sz w:val="18"/>
                <w:szCs w:val="18"/>
                <w:lang w:eastAsia="pl-PL"/>
              </w:rPr>
              <w:t>1</w:t>
            </w:r>
            <w:r>
              <w:rPr>
                <w:rFonts w:asciiTheme="minorHAnsi" w:hAnsiTheme="minorHAnsi" w:cstheme="minorHAnsi"/>
                <w:sz w:val="18"/>
                <w:szCs w:val="18"/>
                <w:lang w:eastAsia="pl-PL"/>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00336DA" w14:textId="77777777" w:rsidR="00C86CD6" w:rsidRDefault="00C86CD6" w:rsidP="00C86CD6">
            <w:pPr>
              <w:jc w:val="right"/>
              <w:rPr>
                <w:rFonts w:asciiTheme="minorHAnsi" w:hAnsiTheme="minorHAnsi" w:cstheme="minorHAnsi"/>
                <w:b/>
                <w:sz w:val="18"/>
                <w:szCs w:val="18"/>
                <w:lang w:eastAsia="pl-PL"/>
              </w:rPr>
            </w:pPr>
            <w:r w:rsidRPr="000875EE">
              <w:rPr>
                <w:rFonts w:asciiTheme="minorHAnsi" w:hAnsiTheme="minorHAnsi" w:cstheme="minorHAnsi"/>
                <w:b/>
                <w:sz w:val="18"/>
                <w:szCs w:val="18"/>
                <w:lang w:eastAsia="pl-PL"/>
              </w:rPr>
              <w:t>Razem:</w:t>
            </w:r>
          </w:p>
          <w:p w14:paraId="1ECFDEBB" w14:textId="665BFD45" w:rsidR="00C86CD6" w:rsidRPr="0004138D" w:rsidRDefault="00C86CD6" w:rsidP="00C86CD6">
            <w:pPr>
              <w:jc w:val="right"/>
              <w:rPr>
                <w:rFonts w:asciiTheme="minorHAnsi" w:hAnsiTheme="minorHAnsi" w:cstheme="minorHAnsi"/>
                <w:color w:val="FF0000"/>
                <w:sz w:val="18"/>
                <w:szCs w:val="18"/>
                <w:lang w:eastAsia="pl-PL"/>
              </w:rPr>
            </w:pPr>
            <w:r w:rsidRPr="00C86CD6">
              <w:rPr>
                <w:rFonts w:asciiTheme="minorHAnsi" w:hAnsiTheme="minorHAnsi" w:cstheme="minorHAnsi"/>
                <w:b/>
                <w:color w:val="FF0000"/>
                <w:sz w:val="16"/>
                <w:szCs w:val="17"/>
                <w:lang w:eastAsia="pl-PL"/>
              </w:rPr>
              <w:t>Tę kwotę łączoną proszę wpisać w odpowiedniej rubryce Systemu Zakupowego GK PGE</w:t>
            </w:r>
          </w:p>
        </w:tc>
        <w:tc>
          <w:tcPr>
            <w:tcW w:w="1276" w:type="dxa"/>
            <w:tcBorders>
              <w:top w:val="single" w:sz="4" w:space="0" w:color="auto"/>
              <w:left w:val="single" w:sz="4" w:space="0" w:color="auto"/>
              <w:bottom w:val="single" w:sz="4" w:space="0" w:color="auto"/>
              <w:right w:val="single" w:sz="4" w:space="0" w:color="auto"/>
            </w:tcBorders>
            <w:vAlign w:val="center"/>
          </w:tcPr>
          <w:p w14:paraId="27A05D3D" w14:textId="77777777" w:rsidR="00C86CD6" w:rsidRPr="0004138D" w:rsidRDefault="00C86CD6" w:rsidP="00C86CD6">
            <w:pPr>
              <w:jc w:val="center"/>
              <w:rPr>
                <w:rStyle w:val="CharStyle18"/>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nil"/>
              <w:right w:val="nil"/>
            </w:tcBorders>
            <w:shd w:val="clear" w:color="auto" w:fill="auto"/>
            <w:vAlign w:val="center"/>
          </w:tcPr>
          <w:p w14:paraId="4E25B491" w14:textId="77777777" w:rsidR="00C86CD6" w:rsidRPr="0004138D" w:rsidRDefault="00C86CD6" w:rsidP="00C86CD6">
            <w:pPr>
              <w:jc w:val="center"/>
              <w:rPr>
                <w:rFonts w:asciiTheme="minorHAnsi" w:hAnsiTheme="minorHAnsi" w:cstheme="minorHAnsi"/>
                <w:color w:val="FF0000"/>
                <w:sz w:val="18"/>
                <w:szCs w:val="18"/>
                <w:lang w:eastAsia="pl-PL"/>
              </w:rPr>
            </w:pPr>
          </w:p>
        </w:tc>
      </w:tr>
    </w:tbl>
    <w:p w14:paraId="2D8A2A17" w14:textId="527F62F8" w:rsidR="00D32047" w:rsidRPr="00C506BC" w:rsidRDefault="00D32047" w:rsidP="00C86CD6">
      <w:pPr>
        <w:pStyle w:val="Akapitzlist"/>
        <w:spacing w:before="120" w:after="120" w:line="240" w:lineRule="auto"/>
        <w:ind w:left="142"/>
        <w:contextualSpacing w:val="0"/>
        <w:rPr>
          <w:rFonts w:asciiTheme="minorHAnsi" w:hAnsiTheme="minorHAnsi" w:cstheme="minorHAnsi"/>
          <w:szCs w:val="22"/>
        </w:rPr>
      </w:pPr>
      <w:r w:rsidRPr="00C506BC">
        <w:rPr>
          <w:rFonts w:asciiTheme="minorHAnsi" w:hAnsiTheme="minorHAnsi" w:cstheme="minorHAnsi"/>
          <w:color w:val="FF0000"/>
          <w:szCs w:val="22"/>
        </w:rPr>
        <w:t>*</w:t>
      </w:r>
      <w:r w:rsidR="004C5E25">
        <w:rPr>
          <w:rFonts w:asciiTheme="minorHAnsi" w:hAnsiTheme="minorHAnsi" w:cstheme="minorHAnsi"/>
          <w:color w:val="FF0000"/>
          <w:szCs w:val="22"/>
        </w:rPr>
        <w:t xml:space="preserve"> </w:t>
      </w:r>
      <w:r>
        <w:rPr>
          <w:rFonts w:asciiTheme="minorHAnsi" w:hAnsiTheme="minorHAnsi" w:cstheme="minorHAnsi"/>
          <w:szCs w:val="22"/>
        </w:rPr>
        <w:t>- w</w:t>
      </w:r>
      <w:r w:rsidRPr="00C506BC">
        <w:rPr>
          <w:rFonts w:asciiTheme="minorHAnsi" w:hAnsiTheme="minorHAnsi" w:cstheme="minorHAnsi"/>
          <w:szCs w:val="22"/>
        </w:rPr>
        <w:t xml:space="preserve"> kolu</w:t>
      </w:r>
      <w:r>
        <w:rPr>
          <w:rFonts w:asciiTheme="minorHAnsi" w:hAnsiTheme="minorHAnsi" w:cstheme="minorHAnsi"/>
          <w:szCs w:val="22"/>
        </w:rPr>
        <w:t xml:space="preserve">mnie </w:t>
      </w:r>
      <w:r w:rsidR="00E641C4">
        <w:rPr>
          <w:rFonts w:asciiTheme="minorHAnsi" w:hAnsiTheme="minorHAnsi" w:cstheme="minorHAnsi"/>
          <w:szCs w:val="22"/>
        </w:rPr>
        <w:t>6</w:t>
      </w:r>
      <w:r w:rsidRPr="00C506BC">
        <w:rPr>
          <w:rFonts w:asciiTheme="minorHAnsi" w:hAnsiTheme="minorHAnsi" w:cstheme="minorHAnsi"/>
          <w:szCs w:val="22"/>
        </w:rPr>
        <w:t xml:space="preserve"> należy wpisać artykuły równoważne które </w:t>
      </w:r>
      <w:r>
        <w:rPr>
          <w:rFonts w:asciiTheme="minorHAnsi" w:hAnsiTheme="minorHAnsi" w:cstheme="minorHAnsi"/>
          <w:szCs w:val="22"/>
        </w:rPr>
        <w:t xml:space="preserve">wcześniej </w:t>
      </w:r>
      <w:r w:rsidRPr="00C506BC">
        <w:rPr>
          <w:rFonts w:asciiTheme="minorHAnsi" w:hAnsiTheme="minorHAnsi" w:cstheme="minorHAnsi"/>
          <w:szCs w:val="22"/>
        </w:rPr>
        <w:t xml:space="preserve">uzyskały akceptację techniczną Zamawiającego. Brak wpisu w tej kolumnie oznacza, </w:t>
      </w:r>
      <w:r>
        <w:rPr>
          <w:rFonts w:asciiTheme="minorHAnsi" w:hAnsiTheme="minorHAnsi" w:cstheme="minorHAnsi"/>
          <w:szCs w:val="22"/>
        </w:rPr>
        <w:t xml:space="preserve">że Dostawca oferuje „Materiały </w:t>
      </w:r>
      <w:r w:rsidR="0004138D">
        <w:rPr>
          <w:rFonts w:asciiTheme="minorHAnsi" w:hAnsiTheme="minorHAnsi" w:cstheme="minorHAnsi"/>
          <w:szCs w:val="22"/>
        </w:rPr>
        <w:t>obecnie użytkowane przez Zamawiającego</w:t>
      </w:r>
      <w:r w:rsidRPr="00C506BC">
        <w:rPr>
          <w:rFonts w:asciiTheme="minorHAnsi" w:hAnsiTheme="minorHAnsi" w:cstheme="minorHAnsi"/>
          <w:szCs w:val="22"/>
        </w:rPr>
        <w:t>”.</w:t>
      </w:r>
    </w:p>
    <w:p w14:paraId="287D8488" w14:textId="77777777" w:rsidR="00D32047" w:rsidRDefault="00D32047" w:rsidP="00C86CD6">
      <w:pPr>
        <w:pStyle w:val="Akapitzlist"/>
        <w:numPr>
          <w:ilvl w:val="0"/>
          <w:numId w:val="59"/>
        </w:numPr>
        <w:spacing w:before="120" w:after="120" w:line="240" w:lineRule="auto"/>
        <w:ind w:left="567" w:hanging="567"/>
        <w:contextualSpacing w:val="0"/>
        <w:rPr>
          <w:rFonts w:asciiTheme="minorHAnsi" w:hAnsiTheme="minorHAnsi" w:cs="Arial"/>
          <w:szCs w:val="22"/>
        </w:rPr>
      </w:pPr>
      <w:r w:rsidRPr="00302C78">
        <w:rPr>
          <w:rFonts w:asciiTheme="minorHAnsi" w:hAnsiTheme="minorHAnsi" w:cs="Arial"/>
          <w:szCs w:val="22"/>
        </w:rPr>
        <w:t xml:space="preserve">Stawka podatku VAT: </w:t>
      </w:r>
      <w:r w:rsidRPr="001C4178">
        <w:rPr>
          <w:rFonts w:asciiTheme="minorHAnsi" w:hAnsiTheme="minorHAnsi" w:cs="Arial"/>
          <w:szCs w:val="22"/>
          <w:highlight w:val="yellow"/>
        </w:rPr>
        <w:t>…………………</w:t>
      </w:r>
      <w:r w:rsidRPr="00302C78">
        <w:rPr>
          <w:rFonts w:asciiTheme="minorHAnsi" w:hAnsiTheme="minorHAnsi" w:cs="Arial"/>
          <w:szCs w:val="22"/>
        </w:rPr>
        <w:t>.%</w:t>
      </w:r>
    </w:p>
    <w:p w14:paraId="458EAFF4" w14:textId="77777777" w:rsidR="00D32047" w:rsidRPr="00D32047" w:rsidRDefault="00D32047" w:rsidP="00C86CD6">
      <w:pPr>
        <w:pStyle w:val="Akapitzlist"/>
        <w:numPr>
          <w:ilvl w:val="0"/>
          <w:numId w:val="59"/>
        </w:numPr>
        <w:spacing w:before="120" w:after="120" w:line="240" w:lineRule="auto"/>
        <w:ind w:left="567" w:hanging="567"/>
        <w:contextualSpacing w:val="0"/>
        <w:rPr>
          <w:rFonts w:asciiTheme="minorHAnsi" w:hAnsiTheme="minorHAnsi" w:cs="Arial"/>
          <w:szCs w:val="22"/>
        </w:rPr>
      </w:pPr>
      <w:r w:rsidRPr="005565B1">
        <w:rPr>
          <w:rFonts w:asciiTheme="minorHAnsi" w:hAnsiTheme="minorHAnsi" w:cs="Arial"/>
          <w:bCs/>
          <w:szCs w:val="22"/>
          <w:lang w:eastAsia="pl-PL"/>
        </w:rPr>
        <w:t xml:space="preserve">Oświadczamy, iż akceptujemy termin realizacji Zamówienia </w:t>
      </w:r>
      <w:r>
        <w:rPr>
          <w:rFonts w:asciiTheme="minorHAnsi" w:hAnsiTheme="minorHAnsi" w:cs="Arial"/>
          <w:bCs/>
          <w:szCs w:val="22"/>
          <w:lang w:eastAsia="pl-PL"/>
        </w:rPr>
        <w:t xml:space="preserve">(dla tej Części) </w:t>
      </w:r>
      <w:r w:rsidRPr="005565B1">
        <w:rPr>
          <w:rFonts w:asciiTheme="minorHAnsi" w:hAnsiTheme="minorHAnsi" w:cs="Arial"/>
          <w:bCs/>
          <w:szCs w:val="22"/>
          <w:lang w:eastAsia="pl-PL"/>
        </w:rPr>
        <w:t>wskazany przez Zamawiającego w SWZ.</w:t>
      </w:r>
    </w:p>
    <w:p w14:paraId="4ECB259B" w14:textId="5439F890" w:rsidR="00D32047" w:rsidRPr="00D32047" w:rsidRDefault="00D32047" w:rsidP="00C86CD6">
      <w:pPr>
        <w:pStyle w:val="Akapitzlist"/>
        <w:numPr>
          <w:ilvl w:val="0"/>
          <w:numId w:val="59"/>
        </w:numPr>
        <w:spacing w:before="120" w:after="120" w:line="240" w:lineRule="auto"/>
        <w:ind w:left="567" w:hanging="567"/>
        <w:contextualSpacing w:val="0"/>
        <w:rPr>
          <w:rFonts w:asciiTheme="minorHAnsi" w:hAnsiTheme="minorHAnsi" w:cs="Arial"/>
          <w:szCs w:val="22"/>
        </w:rPr>
      </w:pPr>
      <w:r w:rsidRPr="00D32047">
        <w:rPr>
          <w:rFonts w:asciiTheme="minorHAnsi" w:hAnsiTheme="minorHAnsi" w:cs="Arial"/>
          <w:bCs/>
          <w:szCs w:val="22"/>
          <w:lang w:eastAsia="pl-PL"/>
        </w:rPr>
        <w:t xml:space="preserve">Oświadczamy, </w:t>
      </w:r>
      <w:r w:rsidR="0004138D">
        <w:rPr>
          <w:rFonts w:asciiTheme="minorHAnsi" w:hAnsiTheme="minorHAnsi" w:cs="Arial"/>
          <w:bCs/>
          <w:szCs w:val="22"/>
          <w:lang w:eastAsia="pl-PL"/>
        </w:rPr>
        <w:t xml:space="preserve">że na przedmiot zamówienia udzielamy gwarancji na okres </w:t>
      </w:r>
      <w:r w:rsidRPr="00E641C4">
        <w:rPr>
          <w:rFonts w:asciiTheme="minorHAnsi" w:hAnsiTheme="minorHAnsi" w:cs="Arial"/>
          <w:bCs/>
          <w:szCs w:val="22"/>
          <w:highlight w:val="yellow"/>
          <w:lang w:eastAsia="pl-PL"/>
        </w:rPr>
        <w:t>………………..</w:t>
      </w:r>
      <w:r w:rsidR="0004138D">
        <w:rPr>
          <w:rFonts w:asciiTheme="minorHAnsi" w:hAnsiTheme="minorHAnsi" w:cs="Arial"/>
          <w:bCs/>
          <w:szCs w:val="22"/>
          <w:lang w:eastAsia="pl-PL"/>
        </w:rPr>
        <w:t xml:space="preserve"> miesięcy</w:t>
      </w:r>
      <w:r w:rsidR="00D91762">
        <w:rPr>
          <w:rFonts w:asciiTheme="minorHAnsi" w:hAnsiTheme="minorHAnsi" w:cs="Arial"/>
          <w:bCs/>
          <w:szCs w:val="22"/>
          <w:lang w:eastAsia="pl-PL"/>
        </w:rPr>
        <w:t>.</w:t>
      </w:r>
    </w:p>
    <w:p w14:paraId="2DACA1B2" w14:textId="7A994547" w:rsidR="00D32047" w:rsidRDefault="00D32047" w:rsidP="00C86CD6">
      <w:pPr>
        <w:pStyle w:val="Akapitzlist"/>
        <w:spacing w:before="120" w:after="120" w:line="240" w:lineRule="auto"/>
        <w:ind w:left="709"/>
        <w:contextualSpacing w:val="0"/>
        <w:rPr>
          <w:rFonts w:asciiTheme="minorHAnsi" w:hAnsiTheme="minorHAnsi" w:cs="Arial"/>
          <w:szCs w:val="22"/>
        </w:rPr>
      </w:pPr>
    </w:p>
    <w:p w14:paraId="56509952" w14:textId="53F9656A" w:rsidR="0004138D" w:rsidRPr="00C86CD6" w:rsidRDefault="0004138D" w:rsidP="00C86CD6">
      <w:pPr>
        <w:spacing w:before="120"/>
        <w:rPr>
          <w:rFonts w:asciiTheme="minorHAnsi" w:hAnsiTheme="minorHAnsi" w:cs="Arial"/>
          <w:b/>
          <w:szCs w:val="22"/>
        </w:rPr>
      </w:pPr>
      <w:r w:rsidRPr="004C5E25">
        <w:rPr>
          <w:rFonts w:asciiTheme="minorHAnsi" w:hAnsiTheme="minorHAnsi" w:cs="Arial"/>
          <w:b/>
          <w:szCs w:val="22"/>
          <w:u w:val="single"/>
        </w:rPr>
        <w:t xml:space="preserve">dla Części </w:t>
      </w:r>
      <w:r w:rsidR="00555EA8" w:rsidRPr="004C5E25">
        <w:rPr>
          <w:rFonts w:asciiTheme="minorHAnsi" w:hAnsiTheme="minorHAnsi" w:cs="Arial"/>
          <w:b/>
          <w:szCs w:val="22"/>
          <w:u w:val="single"/>
        </w:rPr>
        <w:t>2</w:t>
      </w:r>
      <w:r w:rsidRPr="004C5E25">
        <w:rPr>
          <w:rFonts w:asciiTheme="minorHAnsi" w:hAnsiTheme="minorHAnsi" w:cs="Arial"/>
          <w:szCs w:val="22"/>
          <w:u w:val="single"/>
        </w:rPr>
        <w:t xml:space="preserve"> -  „</w:t>
      </w:r>
      <w:r w:rsidR="00C86CD6" w:rsidRPr="004C5E25">
        <w:rPr>
          <w:rFonts w:asciiTheme="minorHAnsi" w:hAnsiTheme="minorHAnsi" w:cs="Arial"/>
          <w:b/>
          <w:u w:val="single"/>
        </w:rPr>
        <w:t xml:space="preserve">Dostawa olei i smarów na potrzeby sprzętu ciężkiego dla </w:t>
      </w:r>
      <w:r w:rsidR="003930A1">
        <w:rPr>
          <w:rFonts w:asciiTheme="minorHAnsi" w:hAnsiTheme="minorHAnsi" w:cs="Arial"/>
          <w:b/>
          <w:u w:val="single"/>
        </w:rPr>
        <w:t xml:space="preserve">NIS – Kraków </w:t>
      </w:r>
      <w:r w:rsidR="00C86CD6" w:rsidRPr="004C5E25">
        <w:rPr>
          <w:rFonts w:asciiTheme="minorHAnsi" w:hAnsiTheme="minorHAnsi" w:cs="Arial"/>
          <w:b/>
          <w:u w:val="single"/>
        </w:rPr>
        <w:t>a III kwartał 2024 roku.</w:t>
      </w:r>
      <w:r w:rsidRPr="004C5E25">
        <w:rPr>
          <w:rFonts w:asciiTheme="minorHAnsi" w:hAnsiTheme="minorHAnsi" w:cs="Arial"/>
          <w:b/>
          <w:szCs w:val="22"/>
          <w:u w:val="single"/>
        </w:rPr>
        <w:t>”</w:t>
      </w:r>
    </w:p>
    <w:tbl>
      <w:tblPr>
        <w:tblW w:w="8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3265"/>
        <w:gridCol w:w="1417"/>
        <w:gridCol w:w="1417"/>
        <w:gridCol w:w="1088"/>
        <w:gridCol w:w="1088"/>
      </w:tblGrid>
      <w:tr w:rsidR="00E641C4" w14:paraId="50EF2ED0" w14:textId="77777777" w:rsidTr="004C5E25">
        <w:trPr>
          <w:trHeight w:val="250"/>
        </w:trPr>
        <w:tc>
          <w:tcPr>
            <w:tcW w:w="416" w:type="dxa"/>
            <w:shd w:val="clear" w:color="auto" w:fill="auto"/>
            <w:noWrap/>
            <w:vAlign w:val="center"/>
            <w:hideMark/>
          </w:tcPr>
          <w:p w14:paraId="6D16C105" w14:textId="77777777" w:rsidR="00E641C4" w:rsidRPr="00B170C9" w:rsidRDefault="00E641C4" w:rsidP="00E641C4">
            <w:pPr>
              <w:spacing w:line="240" w:lineRule="auto"/>
              <w:jc w:val="center"/>
              <w:rPr>
                <w:rFonts w:asciiTheme="minorHAnsi" w:hAnsiTheme="minorHAnsi" w:cstheme="minorHAnsi"/>
                <w:sz w:val="18"/>
                <w:szCs w:val="18"/>
                <w:lang w:eastAsia="pl-PL"/>
              </w:rPr>
            </w:pPr>
            <w:r w:rsidRPr="00B170C9">
              <w:rPr>
                <w:rFonts w:asciiTheme="minorHAnsi" w:hAnsiTheme="minorHAnsi" w:cstheme="minorHAnsi"/>
                <w:sz w:val="18"/>
                <w:szCs w:val="18"/>
                <w:lang w:eastAsia="pl-PL"/>
              </w:rPr>
              <w:t>1</w:t>
            </w:r>
          </w:p>
        </w:tc>
        <w:tc>
          <w:tcPr>
            <w:tcW w:w="3265" w:type="dxa"/>
            <w:shd w:val="clear" w:color="auto" w:fill="auto"/>
            <w:noWrap/>
            <w:vAlign w:val="center"/>
            <w:hideMark/>
          </w:tcPr>
          <w:p w14:paraId="1CF7BBAE" w14:textId="77777777" w:rsidR="00E641C4" w:rsidRPr="00B170C9" w:rsidRDefault="00E641C4" w:rsidP="00E641C4">
            <w:pPr>
              <w:spacing w:line="240" w:lineRule="auto"/>
              <w:jc w:val="center"/>
              <w:rPr>
                <w:rFonts w:asciiTheme="minorHAnsi" w:hAnsiTheme="minorHAnsi" w:cstheme="minorHAnsi"/>
                <w:sz w:val="18"/>
                <w:szCs w:val="18"/>
                <w:lang w:eastAsia="pl-PL"/>
              </w:rPr>
            </w:pPr>
            <w:r w:rsidRPr="00B170C9">
              <w:rPr>
                <w:rFonts w:asciiTheme="minorHAnsi" w:hAnsiTheme="minorHAnsi" w:cstheme="minorHAnsi"/>
                <w:sz w:val="18"/>
                <w:szCs w:val="18"/>
                <w:lang w:eastAsia="pl-PL"/>
              </w:rPr>
              <w:t>2</w:t>
            </w:r>
          </w:p>
        </w:tc>
        <w:tc>
          <w:tcPr>
            <w:tcW w:w="1417" w:type="dxa"/>
            <w:shd w:val="clear" w:color="auto" w:fill="auto"/>
            <w:noWrap/>
            <w:vAlign w:val="center"/>
          </w:tcPr>
          <w:p w14:paraId="61F87532" w14:textId="40039EE9" w:rsidR="00E641C4" w:rsidRPr="00B170C9" w:rsidRDefault="00E641C4"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3</w:t>
            </w:r>
          </w:p>
        </w:tc>
        <w:tc>
          <w:tcPr>
            <w:tcW w:w="1417" w:type="dxa"/>
            <w:shd w:val="clear" w:color="auto" w:fill="auto"/>
            <w:noWrap/>
            <w:vAlign w:val="center"/>
            <w:hideMark/>
          </w:tcPr>
          <w:p w14:paraId="13B4DE40" w14:textId="51B4FA64" w:rsidR="00E641C4" w:rsidRPr="00B170C9" w:rsidRDefault="00E641C4"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4</w:t>
            </w:r>
          </w:p>
        </w:tc>
        <w:tc>
          <w:tcPr>
            <w:tcW w:w="1088" w:type="dxa"/>
            <w:vAlign w:val="center"/>
          </w:tcPr>
          <w:p w14:paraId="1CBF03FC" w14:textId="296CA329" w:rsidR="00E641C4" w:rsidRDefault="00E641C4"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5</w:t>
            </w:r>
          </w:p>
        </w:tc>
        <w:tc>
          <w:tcPr>
            <w:tcW w:w="1088" w:type="dxa"/>
            <w:vAlign w:val="center"/>
          </w:tcPr>
          <w:p w14:paraId="6708A001" w14:textId="644895B5" w:rsidR="00E641C4" w:rsidRDefault="00E641C4"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6</w:t>
            </w:r>
          </w:p>
        </w:tc>
      </w:tr>
      <w:tr w:rsidR="00E641C4" w14:paraId="175335FD" w14:textId="77777777" w:rsidTr="004C5E25">
        <w:trPr>
          <w:trHeight w:val="250"/>
        </w:trPr>
        <w:tc>
          <w:tcPr>
            <w:tcW w:w="416" w:type="dxa"/>
            <w:shd w:val="clear" w:color="auto" w:fill="auto"/>
            <w:noWrap/>
            <w:vAlign w:val="center"/>
            <w:hideMark/>
          </w:tcPr>
          <w:p w14:paraId="02E3C359" w14:textId="77777777" w:rsidR="00E641C4" w:rsidRPr="00B170C9" w:rsidRDefault="00E641C4" w:rsidP="00E641C4">
            <w:pPr>
              <w:spacing w:line="240" w:lineRule="auto"/>
              <w:jc w:val="center"/>
              <w:rPr>
                <w:rFonts w:asciiTheme="minorHAnsi" w:hAnsiTheme="minorHAnsi" w:cstheme="minorHAnsi"/>
                <w:b/>
                <w:sz w:val="18"/>
                <w:szCs w:val="18"/>
                <w:lang w:eastAsia="pl-PL"/>
              </w:rPr>
            </w:pPr>
            <w:r w:rsidRPr="00B170C9">
              <w:rPr>
                <w:rFonts w:asciiTheme="minorHAnsi" w:hAnsiTheme="minorHAnsi" w:cstheme="minorHAnsi"/>
                <w:b/>
                <w:sz w:val="18"/>
                <w:szCs w:val="18"/>
                <w:lang w:eastAsia="pl-PL"/>
              </w:rPr>
              <w:t>Lp.</w:t>
            </w:r>
          </w:p>
        </w:tc>
        <w:tc>
          <w:tcPr>
            <w:tcW w:w="3265" w:type="dxa"/>
            <w:shd w:val="clear" w:color="auto" w:fill="auto"/>
            <w:noWrap/>
            <w:vAlign w:val="center"/>
            <w:hideMark/>
          </w:tcPr>
          <w:p w14:paraId="76C9E261" w14:textId="77777777" w:rsidR="00E641C4" w:rsidRPr="00B170C9" w:rsidRDefault="00E641C4" w:rsidP="00E641C4">
            <w:pPr>
              <w:spacing w:line="240" w:lineRule="auto"/>
              <w:jc w:val="center"/>
              <w:rPr>
                <w:rFonts w:asciiTheme="minorHAnsi" w:hAnsiTheme="minorHAnsi" w:cstheme="minorHAnsi"/>
                <w:b/>
                <w:sz w:val="18"/>
                <w:szCs w:val="18"/>
                <w:lang w:eastAsia="pl-PL"/>
              </w:rPr>
            </w:pPr>
            <w:r w:rsidRPr="00B170C9">
              <w:rPr>
                <w:rFonts w:asciiTheme="minorHAnsi" w:hAnsiTheme="minorHAnsi" w:cstheme="minorHAnsi"/>
                <w:b/>
                <w:sz w:val="18"/>
                <w:szCs w:val="18"/>
                <w:lang w:eastAsia="pl-PL"/>
              </w:rPr>
              <w:t>Asortyment:</w:t>
            </w:r>
          </w:p>
        </w:tc>
        <w:tc>
          <w:tcPr>
            <w:tcW w:w="1417" w:type="dxa"/>
            <w:vAlign w:val="center"/>
          </w:tcPr>
          <w:p w14:paraId="7686A91B" w14:textId="77777777" w:rsidR="00E641C4" w:rsidRPr="00B170C9" w:rsidRDefault="00E641C4"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 xml:space="preserve">Planowane </w:t>
            </w:r>
            <w:r w:rsidRPr="00DB1C01">
              <w:rPr>
                <w:rFonts w:asciiTheme="minorHAnsi" w:hAnsiTheme="minorHAnsi" w:cstheme="minorHAnsi"/>
                <w:b/>
                <w:sz w:val="18"/>
                <w:szCs w:val="18"/>
                <w:lang w:eastAsia="pl-PL"/>
              </w:rPr>
              <w:t>ilości do z</w:t>
            </w:r>
            <w:r w:rsidRPr="00B170C9">
              <w:rPr>
                <w:rFonts w:asciiTheme="minorHAnsi" w:hAnsiTheme="minorHAnsi" w:cstheme="minorHAnsi"/>
                <w:b/>
                <w:sz w:val="18"/>
                <w:szCs w:val="18"/>
                <w:lang w:eastAsia="pl-PL"/>
              </w:rPr>
              <w:t>akupu</w:t>
            </w:r>
          </w:p>
        </w:tc>
        <w:tc>
          <w:tcPr>
            <w:tcW w:w="1417" w:type="dxa"/>
            <w:shd w:val="clear" w:color="auto" w:fill="auto"/>
            <w:vAlign w:val="center"/>
            <w:hideMark/>
          </w:tcPr>
          <w:p w14:paraId="27126433" w14:textId="77777777" w:rsidR="00E641C4" w:rsidRPr="00B170C9" w:rsidRDefault="00E641C4"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Ofertowe stawki jednostkowe netto</w:t>
            </w:r>
          </w:p>
        </w:tc>
        <w:tc>
          <w:tcPr>
            <w:tcW w:w="1088" w:type="dxa"/>
            <w:vAlign w:val="center"/>
          </w:tcPr>
          <w:p w14:paraId="079AC7E1" w14:textId="27A862C6" w:rsidR="00E641C4" w:rsidRDefault="004C5E25" w:rsidP="004C5E25">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Iloczyny kolumny 3</w:t>
            </w:r>
            <w:r w:rsidR="00E641C4">
              <w:rPr>
                <w:rFonts w:asciiTheme="minorHAnsi" w:hAnsiTheme="minorHAnsi" w:cstheme="minorHAnsi"/>
                <w:b/>
                <w:sz w:val="18"/>
                <w:szCs w:val="18"/>
                <w:lang w:eastAsia="pl-PL"/>
              </w:rPr>
              <w:t xml:space="preserve"> i </w:t>
            </w:r>
            <w:r>
              <w:rPr>
                <w:rFonts w:asciiTheme="minorHAnsi" w:hAnsiTheme="minorHAnsi" w:cstheme="minorHAnsi"/>
                <w:b/>
                <w:sz w:val="18"/>
                <w:szCs w:val="18"/>
                <w:lang w:eastAsia="pl-PL"/>
              </w:rPr>
              <w:t>4</w:t>
            </w:r>
          </w:p>
        </w:tc>
        <w:tc>
          <w:tcPr>
            <w:tcW w:w="1088" w:type="dxa"/>
            <w:vAlign w:val="center"/>
          </w:tcPr>
          <w:p w14:paraId="57F2C3ED" w14:textId="77777777" w:rsidR="00E641C4" w:rsidRDefault="00E641C4"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Uwagi</w:t>
            </w:r>
            <w:r w:rsidRPr="000875EE">
              <w:rPr>
                <w:rFonts w:asciiTheme="minorHAnsi" w:hAnsiTheme="minorHAnsi" w:cstheme="minorHAnsi"/>
                <w:b/>
                <w:color w:val="FF0000"/>
                <w:sz w:val="18"/>
                <w:szCs w:val="18"/>
                <w:lang w:eastAsia="pl-PL"/>
              </w:rPr>
              <w:t>*</w:t>
            </w:r>
          </w:p>
        </w:tc>
      </w:tr>
      <w:tr w:rsidR="00E641C4" w:rsidRPr="0004138D" w14:paraId="62F46370"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AEB0C" w14:textId="77777777" w:rsidR="00E641C4" w:rsidRPr="004C5E25" w:rsidRDefault="00E641C4" w:rsidP="00E641C4">
            <w:pPr>
              <w:jc w:val="center"/>
              <w:rPr>
                <w:rFonts w:asciiTheme="minorHAnsi" w:hAnsiTheme="minorHAnsi" w:cstheme="minorHAnsi"/>
                <w:sz w:val="18"/>
                <w:szCs w:val="18"/>
                <w:lang w:eastAsia="pl-PL"/>
              </w:rPr>
            </w:pPr>
            <w:r w:rsidRPr="004C5E25">
              <w:rPr>
                <w:rStyle w:val="CharStyle18"/>
                <w:rFonts w:asciiTheme="minorHAnsi" w:hAnsiTheme="minorHAnsi" w:cstheme="minorHAnsi"/>
                <w:sz w:val="18"/>
                <w:szCs w:val="18"/>
                <w:lang w:eastAsia="pl-PL"/>
              </w:rPr>
              <w:t>1</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2817C8" w14:textId="448CEFF3"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color w:val="000000"/>
                <w:sz w:val="20"/>
              </w:rPr>
              <w:t xml:space="preserve">Olej hydrauliczno-przekładniowy 10W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85DBDAD" w14:textId="209A5037"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400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4249C5"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0D15060D"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7A95E162"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505F8D36"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79CD3" w14:textId="77777777" w:rsidR="00E641C4" w:rsidRPr="004C5E25" w:rsidRDefault="00E641C4" w:rsidP="00E641C4">
            <w:pPr>
              <w:jc w:val="center"/>
              <w:rPr>
                <w:rFonts w:asciiTheme="minorHAnsi" w:hAnsiTheme="minorHAnsi" w:cstheme="minorHAnsi"/>
                <w:sz w:val="18"/>
                <w:szCs w:val="18"/>
                <w:lang w:eastAsia="pl-PL"/>
              </w:rPr>
            </w:pPr>
            <w:r w:rsidRPr="004C5E25">
              <w:rPr>
                <w:rStyle w:val="CharStyle18"/>
                <w:rFonts w:asciiTheme="minorHAnsi" w:hAnsiTheme="minorHAnsi" w:cstheme="minorHAnsi"/>
                <w:sz w:val="18"/>
                <w:szCs w:val="18"/>
                <w:lang w:eastAsia="pl-PL"/>
              </w:rPr>
              <w:t>2</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7F60F" w14:textId="6DDE0D73"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color w:val="000000"/>
                <w:sz w:val="20"/>
              </w:rPr>
              <w:t>Olej silnikowy LS15w40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EE2FB25" w14:textId="5B0400B5"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200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4C9BADF"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1A12BD61"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5BF7E6D6"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0FF26526"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B938EA" w14:textId="77777777" w:rsidR="00E641C4" w:rsidRPr="004C5E25" w:rsidRDefault="00E641C4" w:rsidP="00E641C4">
            <w:pPr>
              <w:jc w:val="center"/>
              <w:rPr>
                <w:rFonts w:asciiTheme="minorHAnsi" w:hAnsiTheme="minorHAnsi" w:cstheme="minorHAnsi"/>
                <w:sz w:val="18"/>
                <w:szCs w:val="18"/>
                <w:lang w:eastAsia="pl-PL"/>
              </w:rPr>
            </w:pPr>
            <w:r w:rsidRPr="004C5E25">
              <w:rPr>
                <w:rStyle w:val="CharStyle18"/>
                <w:rFonts w:asciiTheme="minorHAnsi" w:hAnsiTheme="minorHAnsi" w:cstheme="minorHAnsi"/>
                <w:sz w:val="18"/>
                <w:szCs w:val="18"/>
                <w:lang w:eastAsia="pl-PL"/>
              </w:rPr>
              <w:t>3</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96337" w14:textId="7AB6DC40"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color w:val="000000"/>
                <w:sz w:val="20"/>
              </w:rPr>
              <w:t xml:space="preserve">Płyn do chłodnic </w:t>
            </w:r>
            <w:proofErr w:type="spellStart"/>
            <w:r w:rsidRPr="000E3166">
              <w:rPr>
                <w:rFonts w:asciiTheme="minorHAnsi" w:hAnsiTheme="minorHAnsi" w:cstheme="minorHAnsi"/>
                <w:color w:val="000000"/>
                <w:sz w:val="20"/>
              </w:rPr>
              <w:t>Gliksol</w:t>
            </w:r>
            <w:proofErr w:type="spellEnd"/>
            <w:r w:rsidRPr="000E3166">
              <w:rPr>
                <w:rFonts w:asciiTheme="minorHAnsi" w:hAnsiTheme="minorHAnsi" w:cstheme="minorHAnsi"/>
                <w:color w:val="000000"/>
                <w:sz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F0CEE3" w14:textId="439BF878"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200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23DD353"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8E0F077"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6875F2D9"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27DF2C12"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F0F03" w14:textId="77777777" w:rsidR="00E641C4" w:rsidRPr="004C5E25" w:rsidRDefault="00E641C4" w:rsidP="00E641C4">
            <w:pPr>
              <w:jc w:val="center"/>
              <w:rPr>
                <w:rFonts w:asciiTheme="minorHAnsi" w:hAnsiTheme="minorHAnsi" w:cstheme="minorHAnsi"/>
                <w:sz w:val="18"/>
                <w:szCs w:val="18"/>
                <w:lang w:eastAsia="pl-PL"/>
              </w:rPr>
            </w:pPr>
            <w:r w:rsidRPr="004C5E25">
              <w:rPr>
                <w:rStyle w:val="CharStyle18"/>
                <w:rFonts w:asciiTheme="minorHAnsi" w:hAnsiTheme="minorHAnsi" w:cstheme="minorHAnsi"/>
                <w:sz w:val="18"/>
                <w:szCs w:val="18"/>
                <w:lang w:eastAsia="pl-PL"/>
              </w:rPr>
              <w:t>4</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8FC65F" w14:textId="542C7D9B"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color w:val="000000"/>
                <w:sz w:val="20"/>
              </w:rPr>
              <w:t xml:space="preserve">Zmywacz do silników ARVA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29E8758" w14:textId="5197EFD4"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50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6BADCB0"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19B11BBE"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3A81FD4C"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4BBFF939"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A71C0" w14:textId="77777777" w:rsidR="00E641C4" w:rsidRPr="004C5E25" w:rsidRDefault="00E641C4" w:rsidP="00E641C4">
            <w:pPr>
              <w:jc w:val="center"/>
              <w:rPr>
                <w:rFonts w:asciiTheme="minorHAnsi" w:hAnsiTheme="minorHAnsi" w:cstheme="minorHAnsi"/>
                <w:sz w:val="18"/>
                <w:szCs w:val="18"/>
                <w:lang w:eastAsia="pl-PL"/>
              </w:rPr>
            </w:pPr>
            <w:r w:rsidRPr="004C5E25">
              <w:rPr>
                <w:rStyle w:val="CharStyle18"/>
                <w:rFonts w:asciiTheme="minorHAnsi" w:hAnsiTheme="minorHAnsi" w:cstheme="minorHAnsi"/>
                <w:sz w:val="18"/>
                <w:szCs w:val="18"/>
                <w:lang w:eastAsia="pl-PL"/>
              </w:rPr>
              <w:t>5</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7530D" w14:textId="49DB94F9"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color w:val="000000"/>
                <w:sz w:val="20"/>
              </w:rPr>
              <w:t xml:space="preserve">Masa uszczelniająca do silników (Berner)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4E9B9B" w14:textId="4CD888DB"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12 SZT.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CB444CE" w14:textId="77777777" w:rsidR="00E641C4" w:rsidRPr="0004138D" w:rsidRDefault="00E641C4" w:rsidP="00E641C4">
            <w:pPr>
              <w:spacing w:line="240" w:lineRule="auto"/>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7AC04EDA"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3E9DEDFE"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6D3D4A7F"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5AD19" w14:textId="77777777" w:rsidR="00E641C4" w:rsidRPr="004C5E25" w:rsidRDefault="00E641C4" w:rsidP="00E641C4">
            <w:pPr>
              <w:jc w:val="center"/>
              <w:rPr>
                <w:rFonts w:asciiTheme="minorHAnsi" w:hAnsiTheme="minorHAnsi" w:cstheme="minorHAnsi"/>
                <w:sz w:val="18"/>
                <w:szCs w:val="18"/>
                <w:lang w:eastAsia="pl-PL"/>
              </w:rPr>
            </w:pPr>
            <w:r w:rsidRPr="004C5E25">
              <w:rPr>
                <w:rStyle w:val="CharStyle18"/>
                <w:rFonts w:asciiTheme="minorHAnsi" w:hAnsiTheme="minorHAnsi" w:cstheme="minorHAnsi"/>
                <w:sz w:val="18"/>
                <w:szCs w:val="18"/>
                <w:lang w:eastAsia="pl-PL"/>
              </w:rPr>
              <w:t>6</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E530C" w14:textId="07EF035B"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sz w:val="20"/>
              </w:rPr>
              <w:t xml:space="preserve">Zmywacz w spray </w:t>
            </w:r>
            <w:proofErr w:type="spellStart"/>
            <w:r w:rsidRPr="000E3166">
              <w:rPr>
                <w:rFonts w:asciiTheme="minorHAnsi" w:hAnsiTheme="minorHAnsi" w:cstheme="minorHAnsi"/>
                <w:sz w:val="20"/>
              </w:rPr>
              <w:t>Brake</w:t>
            </w:r>
            <w:proofErr w:type="spellEnd"/>
            <w:r w:rsidRPr="000E3166">
              <w:rPr>
                <w:rFonts w:asciiTheme="minorHAnsi" w:hAnsiTheme="minorHAnsi" w:cstheme="minorHAnsi"/>
                <w:sz w:val="20"/>
              </w:rPr>
              <w:t xml:space="preserve"> </w:t>
            </w:r>
            <w:proofErr w:type="spellStart"/>
            <w:r w:rsidRPr="000E3166">
              <w:rPr>
                <w:rFonts w:asciiTheme="minorHAnsi" w:hAnsiTheme="minorHAnsi" w:cstheme="minorHAnsi"/>
                <w:sz w:val="20"/>
              </w:rPr>
              <w:t>Cleaner</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AEE817D" w14:textId="2A072887"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20 SZT.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AEA5BFE"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3BD81955"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6C50A7AB"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23F5D9ED"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03B30" w14:textId="255EEF3D" w:rsidR="00E641C4" w:rsidRPr="004C5E25" w:rsidRDefault="00E641C4" w:rsidP="00E641C4">
            <w:pPr>
              <w:jc w:val="center"/>
              <w:rPr>
                <w:rFonts w:asciiTheme="minorHAnsi" w:hAnsiTheme="minorHAnsi" w:cstheme="minorHAnsi"/>
                <w:sz w:val="18"/>
                <w:szCs w:val="18"/>
                <w:lang w:eastAsia="pl-PL"/>
              </w:rPr>
            </w:pPr>
            <w:r w:rsidRPr="004C5E25">
              <w:rPr>
                <w:rFonts w:asciiTheme="minorHAnsi" w:hAnsiTheme="minorHAnsi" w:cstheme="minorHAnsi"/>
                <w:sz w:val="18"/>
                <w:szCs w:val="18"/>
                <w:lang w:eastAsia="pl-PL"/>
              </w:rPr>
              <w:t>7</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BB8358" w14:textId="776066F0"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color w:val="000000"/>
                <w:sz w:val="20"/>
              </w:rPr>
              <w:t xml:space="preserve">Benzyna ekstrakcyjna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FF4FF85" w14:textId="6FAA9D41"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30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4FB7F50"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5F4FEC6A"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182D7BDF"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37CC8AC0"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34BF23" w14:textId="0997D335" w:rsidR="00E641C4" w:rsidRPr="004C5E25" w:rsidRDefault="00E641C4" w:rsidP="00E641C4">
            <w:pPr>
              <w:jc w:val="center"/>
              <w:rPr>
                <w:rFonts w:asciiTheme="minorHAnsi" w:hAnsiTheme="minorHAnsi" w:cstheme="minorHAnsi"/>
                <w:sz w:val="18"/>
                <w:szCs w:val="18"/>
                <w:lang w:eastAsia="pl-PL"/>
              </w:rPr>
            </w:pPr>
            <w:r w:rsidRPr="004C5E25">
              <w:rPr>
                <w:rFonts w:asciiTheme="minorHAnsi" w:hAnsiTheme="minorHAnsi" w:cstheme="minorHAnsi"/>
                <w:sz w:val="18"/>
                <w:szCs w:val="18"/>
                <w:lang w:eastAsia="pl-PL"/>
              </w:rPr>
              <w:t>8</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584B2" w14:textId="4859FDD2"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color w:val="000000"/>
                <w:sz w:val="20"/>
              </w:rPr>
              <w:t>Wazelina techniczna w sprayu</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807CE1D" w14:textId="7F5FBB20"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6 SZT.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E7AF2A6"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6DBB820D"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4D790BF5"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2AECB4C0"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0D489" w14:textId="6F80F283" w:rsidR="00E641C4" w:rsidRPr="004C5E25" w:rsidRDefault="00E641C4" w:rsidP="00E641C4">
            <w:pPr>
              <w:jc w:val="center"/>
              <w:rPr>
                <w:rFonts w:asciiTheme="minorHAnsi" w:hAnsiTheme="minorHAnsi" w:cstheme="minorHAnsi"/>
                <w:sz w:val="18"/>
                <w:szCs w:val="18"/>
                <w:lang w:eastAsia="pl-PL"/>
              </w:rPr>
            </w:pPr>
            <w:r w:rsidRPr="004C5E25">
              <w:rPr>
                <w:rFonts w:asciiTheme="minorHAnsi" w:hAnsiTheme="minorHAnsi" w:cstheme="minorHAnsi"/>
                <w:sz w:val="18"/>
                <w:szCs w:val="18"/>
                <w:lang w:eastAsia="pl-PL"/>
              </w:rPr>
              <w:t>9</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68C7E" w14:textId="3F6B4C36" w:rsidR="00E641C4" w:rsidRPr="0004138D" w:rsidRDefault="00E641C4" w:rsidP="00E641C4">
            <w:pPr>
              <w:spacing w:line="240" w:lineRule="auto"/>
              <w:jc w:val="center"/>
              <w:rPr>
                <w:rFonts w:asciiTheme="minorHAnsi" w:hAnsiTheme="minorHAnsi" w:cstheme="minorHAnsi"/>
                <w:color w:val="FF0000"/>
                <w:sz w:val="18"/>
                <w:szCs w:val="18"/>
                <w:lang w:eastAsia="pl-PL"/>
              </w:rPr>
            </w:pPr>
            <w:proofErr w:type="spellStart"/>
            <w:r w:rsidRPr="000E3166">
              <w:rPr>
                <w:rFonts w:asciiTheme="minorHAnsi" w:hAnsiTheme="minorHAnsi" w:cstheme="minorHAnsi"/>
                <w:sz w:val="20"/>
              </w:rPr>
              <w:t>Megilo</w:t>
            </w:r>
            <w:proofErr w:type="spellEnd"/>
            <w:r w:rsidRPr="000E3166">
              <w:rPr>
                <w:rFonts w:asciiTheme="minorHAnsi" w:hAnsiTheme="minorHAnsi" w:cstheme="minorHAnsi"/>
                <w:sz w:val="20"/>
              </w:rPr>
              <w:t xml:space="preserve"> odtłuszczacz uniwersalny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2A9649C" w14:textId="169AA5DA"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20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78591BB"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5A34A3B3"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3078F21B"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155C33FF"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FE24E" w14:textId="16EA6536" w:rsidR="00E641C4" w:rsidRPr="004C5E25" w:rsidRDefault="00E641C4" w:rsidP="00E641C4">
            <w:pPr>
              <w:jc w:val="center"/>
              <w:rPr>
                <w:rFonts w:asciiTheme="minorHAnsi" w:hAnsiTheme="minorHAnsi" w:cstheme="minorHAnsi"/>
                <w:sz w:val="18"/>
                <w:szCs w:val="18"/>
                <w:lang w:eastAsia="pl-PL"/>
              </w:rPr>
            </w:pPr>
            <w:r w:rsidRPr="004C5E25">
              <w:rPr>
                <w:rFonts w:asciiTheme="minorHAnsi" w:hAnsiTheme="minorHAnsi" w:cstheme="minorHAnsi"/>
                <w:sz w:val="18"/>
                <w:szCs w:val="18"/>
                <w:lang w:eastAsia="pl-PL"/>
              </w:rPr>
              <w:t>10</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9A18E" w14:textId="1257952D"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sz w:val="20"/>
              </w:rPr>
              <w:t>Płyn do spryskiwaczy letni</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C98A161" w14:textId="45D94CF9"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80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6740098"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0B47B8D0"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5989C520"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4EB88659"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820C9" w14:textId="2BF78E1C" w:rsidR="00E641C4" w:rsidRPr="004C5E25" w:rsidRDefault="00E641C4" w:rsidP="00E641C4">
            <w:pPr>
              <w:jc w:val="center"/>
              <w:rPr>
                <w:rFonts w:asciiTheme="minorHAnsi" w:hAnsiTheme="minorHAnsi" w:cstheme="minorHAnsi"/>
                <w:sz w:val="18"/>
                <w:szCs w:val="18"/>
                <w:lang w:eastAsia="pl-PL"/>
              </w:rPr>
            </w:pPr>
            <w:r w:rsidRPr="004C5E25">
              <w:rPr>
                <w:rFonts w:asciiTheme="minorHAnsi" w:hAnsiTheme="minorHAnsi" w:cstheme="minorHAnsi"/>
                <w:sz w:val="18"/>
                <w:szCs w:val="18"/>
                <w:lang w:eastAsia="pl-PL"/>
              </w:rPr>
              <w:t>11</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E76C3" w14:textId="4502A5DB"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sz w:val="20"/>
              </w:rPr>
              <w:t>Elektro kontakt w spray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1766B83" w14:textId="3C6ACFD0"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12 SZT.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073F4E"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4C146E73"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46DE06D2"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0D1C7760" w14:textId="77777777" w:rsidTr="004C5E2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8A135" w14:textId="1CF1D61F" w:rsidR="00E641C4" w:rsidRPr="004C5E25" w:rsidRDefault="00E641C4" w:rsidP="00E641C4">
            <w:pPr>
              <w:jc w:val="center"/>
              <w:rPr>
                <w:rFonts w:asciiTheme="minorHAnsi" w:hAnsiTheme="minorHAnsi" w:cstheme="minorHAnsi"/>
                <w:sz w:val="18"/>
                <w:szCs w:val="18"/>
                <w:lang w:eastAsia="pl-PL"/>
              </w:rPr>
            </w:pPr>
            <w:r w:rsidRPr="004C5E25">
              <w:rPr>
                <w:rFonts w:asciiTheme="minorHAnsi" w:hAnsiTheme="minorHAnsi" w:cstheme="minorHAnsi"/>
                <w:sz w:val="18"/>
                <w:szCs w:val="18"/>
                <w:lang w:eastAsia="pl-PL"/>
              </w:rPr>
              <w:t>12</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D3F54" w14:textId="11A1997B"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sz w:val="20"/>
              </w:rPr>
              <w:t>Smar miedziany w spray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A9BC58" w14:textId="68B332DB"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20 SZT.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1AB641F"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172CBF2C"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2AAEC085" w14:textId="77777777" w:rsidR="00E641C4" w:rsidRPr="0004138D" w:rsidRDefault="00E641C4" w:rsidP="00E641C4">
            <w:pPr>
              <w:jc w:val="center"/>
              <w:rPr>
                <w:rFonts w:asciiTheme="minorHAnsi" w:hAnsiTheme="minorHAnsi" w:cstheme="minorHAnsi"/>
                <w:color w:val="FF0000"/>
                <w:sz w:val="18"/>
                <w:szCs w:val="18"/>
                <w:lang w:eastAsia="pl-PL"/>
              </w:rPr>
            </w:pPr>
          </w:p>
        </w:tc>
      </w:tr>
      <w:tr w:rsidR="00E641C4" w:rsidRPr="0004138D" w14:paraId="188EFC85" w14:textId="77777777" w:rsidTr="0046472E">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9A5B8" w14:textId="296B4FEB" w:rsidR="00E641C4" w:rsidRPr="004C5E25" w:rsidRDefault="00E641C4" w:rsidP="00E641C4">
            <w:pPr>
              <w:jc w:val="center"/>
              <w:rPr>
                <w:rFonts w:asciiTheme="minorHAnsi" w:hAnsiTheme="minorHAnsi" w:cstheme="minorHAnsi"/>
                <w:sz w:val="18"/>
                <w:szCs w:val="18"/>
                <w:lang w:eastAsia="pl-PL"/>
              </w:rPr>
            </w:pPr>
            <w:r w:rsidRPr="004C5E25">
              <w:rPr>
                <w:rFonts w:asciiTheme="minorHAnsi" w:hAnsiTheme="minorHAnsi" w:cstheme="minorHAnsi"/>
                <w:sz w:val="18"/>
                <w:szCs w:val="18"/>
                <w:lang w:eastAsia="pl-PL"/>
              </w:rPr>
              <w:t>13</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739DD" w14:textId="7F89ABC4" w:rsidR="00E641C4" w:rsidRPr="0004138D" w:rsidRDefault="00E641C4" w:rsidP="00E641C4">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sz w:val="20"/>
              </w:rPr>
              <w:t>WD 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220719" w14:textId="3DB2E2A9" w:rsidR="00E641C4" w:rsidRPr="0004138D" w:rsidRDefault="00E641C4" w:rsidP="00E641C4">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12 SZT.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771131" w14:textId="77777777" w:rsidR="00E641C4" w:rsidRPr="0004138D" w:rsidRDefault="00E641C4" w:rsidP="00E641C4">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63DB46BC" w14:textId="77777777" w:rsidR="00E641C4" w:rsidRPr="0004138D" w:rsidRDefault="00E641C4"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6E359481" w14:textId="77777777" w:rsidR="00E641C4" w:rsidRPr="0004138D" w:rsidRDefault="00E641C4" w:rsidP="00E641C4">
            <w:pPr>
              <w:jc w:val="center"/>
              <w:rPr>
                <w:rFonts w:asciiTheme="minorHAnsi" w:hAnsiTheme="minorHAnsi" w:cstheme="minorHAnsi"/>
                <w:color w:val="FF0000"/>
                <w:sz w:val="18"/>
                <w:szCs w:val="18"/>
                <w:lang w:eastAsia="pl-PL"/>
              </w:rPr>
            </w:pPr>
          </w:p>
        </w:tc>
      </w:tr>
      <w:tr w:rsidR="0046472E" w:rsidRPr="0004138D" w14:paraId="188960A9" w14:textId="77777777" w:rsidTr="0046472E">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D320B3" w14:textId="77777777" w:rsidR="0046472E" w:rsidRPr="004C5E25" w:rsidRDefault="0046472E" w:rsidP="00FB51DC">
            <w:pPr>
              <w:jc w:val="center"/>
              <w:rPr>
                <w:rFonts w:asciiTheme="minorHAnsi" w:hAnsiTheme="minorHAnsi" w:cstheme="minorHAnsi"/>
                <w:sz w:val="18"/>
                <w:szCs w:val="18"/>
                <w:lang w:eastAsia="pl-PL"/>
              </w:rPr>
            </w:pPr>
            <w:r w:rsidRPr="004C5E25">
              <w:rPr>
                <w:rFonts w:asciiTheme="minorHAnsi" w:hAnsiTheme="minorHAnsi" w:cstheme="minorHAnsi"/>
                <w:sz w:val="18"/>
                <w:szCs w:val="18"/>
                <w:lang w:eastAsia="pl-PL"/>
              </w:rPr>
              <w:t>14</w:t>
            </w:r>
          </w:p>
        </w:tc>
        <w:tc>
          <w:tcPr>
            <w:tcW w:w="32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A4E5E" w14:textId="77777777" w:rsidR="0046472E" w:rsidRPr="0004138D" w:rsidRDefault="0046472E" w:rsidP="00FB51DC">
            <w:pPr>
              <w:spacing w:line="240" w:lineRule="auto"/>
              <w:jc w:val="center"/>
              <w:rPr>
                <w:rFonts w:asciiTheme="minorHAnsi" w:hAnsiTheme="minorHAnsi" w:cstheme="minorHAnsi"/>
                <w:color w:val="FF0000"/>
                <w:sz w:val="18"/>
                <w:szCs w:val="18"/>
                <w:lang w:eastAsia="pl-PL"/>
              </w:rPr>
            </w:pPr>
            <w:r w:rsidRPr="000E3166">
              <w:rPr>
                <w:rFonts w:asciiTheme="minorHAnsi" w:hAnsiTheme="minorHAnsi" w:cstheme="minorHAnsi"/>
                <w:sz w:val="20"/>
              </w:rPr>
              <w:t>Odrdzewiacz w spray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1BD2FBC" w14:textId="77777777" w:rsidR="0046472E" w:rsidRPr="0004138D" w:rsidRDefault="0046472E" w:rsidP="00FB51DC">
            <w:pPr>
              <w:jc w:val="center"/>
              <w:rPr>
                <w:rFonts w:asciiTheme="minorHAnsi" w:hAnsiTheme="minorHAnsi" w:cstheme="minorHAnsi"/>
                <w:color w:val="FF0000"/>
                <w:sz w:val="18"/>
                <w:szCs w:val="18"/>
                <w:lang w:eastAsia="pl-PL"/>
              </w:rPr>
            </w:pPr>
            <w:r w:rsidRPr="000E3166">
              <w:rPr>
                <w:rFonts w:asciiTheme="minorHAnsi" w:hAnsiTheme="minorHAnsi" w:cstheme="minorHAnsi"/>
                <w:sz w:val="20"/>
              </w:rPr>
              <w:t>12 SZT.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1DD12FD" w14:textId="77777777" w:rsidR="0046472E" w:rsidRPr="0004138D" w:rsidRDefault="0046472E" w:rsidP="00FB51DC">
            <w:pPr>
              <w:jc w:val="center"/>
              <w:rPr>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vAlign w:val="center"/>
          </w:tcPr>
          <w:p w14:paraId="492E6FFE" w14:textId="77777777" w:rsidR="0046472E" w:rsidRPr="0004138D" w:rsidRDefault="0046472E" w:rsidP="00FB51DC">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158B3553" w14:textId="77777777" w:rsidR="0046472E" w:rsidRPr="0004138D" w:rsidRDefault="0046472E" w:rsidP="00FB51DC">
            <w:pPr>
              <w:jc w:val="center"/>
              <w:rPr>
                <w:rFonts w:asciiTheme="minorHAnsi" w:hAnsiTheme="minorHAnsi" w:cstheme="minorHAnsi"/>
                <w:color w:val="FF0000"/>
                <w:sz w:val="18"/>
                <w:szCs w:val="18"/>
                <w:lang w:eastAsia="pl-PL"/>
              </w:rPr>
            </w:pPr>
          </w:p>
        </w:tc>
      </w:tr>
      <w:tr w:rsidR="0046472E" w:rsidRPr="0004138D" w14:paraId="22FB437D" w14:textId="77777777" w:rsidTr="0046472E">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8D248" w14:textId="7308DF63" w:rsidR="0046472E" w:rsidRPr="004C5E25" w:rsidRDefault="0046472E" w:rsidP="0046472E">
            <w:pPr>
              <w:jc w:val="center"/>
              <w:rPr>
                <w:rFonts w:asciiTheme="minorHAnsi" w:hAnsiTheme="minorHAnsi" w:cstheme="minorHAnsi"/>
                <w:sz w:val="18"/>
                <w:szCs w:val="18"/>
                <w:lang w:eastAsia="pl-PL"/>
              </w:rPr>
            </w:pPr>
            <w:r w:rsidRPr="004C5E25">
              <w:rPr>
                <w:rFonts w:asciiTheme="minorHAnsi" w:hAnsiTheme="minorHAnsi" w:cstheme="minorHAnsi"/>
                <w:sz w:val="18"/>
                <w:szCs w:val="18"/>
                <w:lang w:eastAsia="pl-PL"/>
              </w:rPr>
              <w:t>1</w:t>
            </w:r>
            <w:r>
              <w:rPr>
                <w:rFonts w:asciiTheme="minorHAnsi" w:hAnsiTheme="minorHAnsi" w:cstheme="minorHAnsi"/>
                <w:sz w:val="18"/>
                <w:szCs w:val="18"/>
                <w:lang w:eastAsia="pl-PL"/>
              </w:rPr>
              <w:t>5</w:t>
            </w:r>
          </w:p>
        </w:tc>
        <w:tc>
          <w:tcPr>
            <w:tcW w:w="60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49A9DC0" w14:textId="77777777" w:rsidR="0046472E" w:rsidRDefault="0046472E" w:rsidP="0046472E">
            <w:pPr>
              <w:jc w:val="right"/>
              <w:rPr>
                <w:rFonts w:asciiTheme="minorHAnsi" w:hAnsiTheme="minorHAnsi" w:cstheme="minorHAnsi"/>
                <w:b/>
                <w:sz w:val="18"/>
                <w:szCs w:val="18"/>
                <w:lang w:eastAsia="pl-PL"/>
              </w:rPr>
            </w:pPr>
            <w:r w:rsidRPr="000875EE">
              <w:rPr>
                <w:rFonts w:asciiTheme="minorHAnsi" w:hAnsiTheme="minorHAnsi" w:cstheme="minorHAnsi"/>
                <w:b/>
                <w:sz w:val="18"/>
                <w:szCs w:val="18"/>
                <w:lang w:eastAsia="pl-PL"/>
              </w:rPr>
              <w:t>Razem:</w:t>
            </w:r>
          </w:p>
          <w:p w14:paraId="5778D1D7" w14:textId="4AA2ACEF" w:rsidR="0046472E" w:rsidRPr="0004138D" w:rsidRDefault="0046472E" w:rsidP="0046472E">
            <w:pPr>
              <w:jc w:val="center"/>
              <w:rPr>
                <w:rFonts w:asciiTheme="minorHAnsi" w:hAnsiTheme="minorHAnsi" w:cstheme="minorHAnsi"/>
                <w:color w:val="FF0000"/>
                <w:sz w:val="18"/>
                <w:szCs w:val="18"/>
                <w:lang w:eastAsia="pl-PL"/>
              </w:rPr>
            </w:pPr>
            <w:r w:rsidRPr="00C86CD6">
              <w:rPr>
                <w:rFonts w:asciiTheme="minorHAnsi" w:hAnsiTheme="minorHAnsi" w:cstheme="minorHAnsi"/>
                <w:b/>
                <w:color w:val="FF0000"/>
                <w:sz w:val="16"/>
                <w:szCs w:val="17"/>
                <w:lang w:eastAsia="pl-PL"/>
              </w:rPr>
              <w:t>Tę kwotę łączoną proszę wpisać w odpowiedniej rubryce Systemu Zakupowego GK PGE</w:t>
            </w:r>
          </w:p>
        </w:tc>
        <w:tc>
          <w:tcPr>
            <w:tcW w:w="1088" w:type="dxa"/>
            <w:tcBorders>
              <w:top w:val="single" w:sz="4" w:space="0" w:color="auto"/>
              <w:left w:val="single" w:sz="4" w:space="0" w:color="auto"/>
              <w:bottom w:val="single" w:sz="4" w:space="0" w:color="auto"/>
              <w:right w:val="single" w:sz="4" w:space="0" w:color="auto"/>
            </w:tcBorders>
            <w:vAlign w:val="center"/>
          </w:tcPr>
          <w:p w14:paraId="5116F7AD" w14:textId="77777777" w:rsidR="0046472E" w:rsidRPr="0004138D" w:rsidRDefault="0046472E" w:rsidP="00E641C4">
            <w:pPr>
              <w:jc w:val="center"/>
              <w:rPr>
                <w:rStyle w:val="CharStyle18"/>
                <w:rFonts w:asciiTheme="minorHAnsi" w:hAnsiTheme="minorHAnsi" w:cstheme="minorHAnsi"/>
                <w:color w:val="FF0000"/>
                <w:sz w:val="18"/>
                <w:szCs w:val="18"/>
                <w:lang w:eastAsia="pl-PL"/>
              </w:rPr>
            </w:pPr>
          </w:p>
        </w:tc>
        <w:tc>
          <w:tcPr>
            <w:tcW w:w="1088" w:type="dxa"/>
            <w:tcBorders>
              <w:top w:val="single" w:sz="4" w:space="0" w:color="auto"/>
              <w:left w:val="single" w:sz="4" w:space="0" w:color="auto"/>
              <w:bottom w:val="nil"/>
              <w:right w:val="nil"/>
            </w:tcBorders>
            <w:shd w:val="clear" w:color="auto" w:fill="auto"/>
            <w:vAlign w:val="center"/>
          </w:tcPr>
          <w:p w14:paraId="79288821" w14:textId="77777777" w:rsidR="0046472E" w:rsidRPr="0004138D" w:rsidRDefault="0046472E" w:rsidP="00E641C4">
            <w:pPr>
              <w:jc w:val="center"/>
              <w:rPr>
                <w:rFonts w:asciiTheme="minorHAnsi" w:hAnsiTheme="minorHAnsi" w:cstheme="minorHAnsi"/>
                <w:color w:val="FF0000"/>
                <w:sz w:val="18"/>
                <w:szCs w:val="18"/>
                <w:lang w:eastAsia="pl-PL"/>
              </w:rPr>
            </w:pPr>
          </w:p>
        </w:tc>
      </w:tr>
    </w:tbl>
    <w:p w14:paraId="64934263" w14:textId="030914C5" w:rsidR="0004138D" w:rsidRPr="00C506BC" w:rsidRDefault="004C5E25" w:rsidP="00D67016">
      <w:pPr>
        <w:pStyle w:val="Akapitzlist"/>
        <w:spacing w:before="120" w:after="120" w:line="240" w:lineRule="auto"/>
        <w:ind w:left="142"/>
        <w:contextualSpacing w:val="0"/>
        <w:rPr>
          <w:rFonts w:asciiTheme="minorHAnsi" w:hAnsiTheme="minorHAnsi" w:cstheme="minorHAnsi"/>
          <w:szCs w:val="22"/>
        </w:rPr>
      </w:pPr>
      <w:r w:rsidRPr="00C506BC">
        <w:rPr>
          <w:rFonts w:asciiTheme="minorHAnsi" w:hAnsiTheme="minorHAnsi" w:cstheme="minorHAnsi"/>
          <w:color w:val="FF0000"/>
          <w:szCs w:val="22"/>
        </w:rPr>
        <w:t>*</w:t>
      </w:r>
      <w:r>
        <w:rPr>
          <w:rFonts w:asciiTheme="minorHAnsi" w:hAnsiTheme="minorHAnsi" w:cstheme="minorHAnsi"/>
          <w:szCs w:val="22"/>
        </w:rPr>
        <w:t>- w</w:t>
      </w:r>
      <w:r w:rsidR="0004138D" w:rsidRPr="00C506BC">
        <w:rPr>
          <w:rFonts w:asciiTheme="minorHAnsi" w:hAnsiTheme="minorHAnsi" w:cstheme="minorHAnsi"/>
          <w:szCs w:val="22"/>
        </w:rPr>
        <w:t xml:space="preserve"> kolu</w:t>
      </w:r>
      <w:r w:rsidR="0004138D">
        <w:rPr>
          <w:rFonts w:asciiTheme="minorHAnsi" w:hAnsiTheme="minorHAnsi" w:cstheme="minorHAnsi"/>
          <w:szCs w:val="22"/>
        </w:rPr>
        <w:t xml:space="preserve">mnie </w:t>
      </w:r>
      <w:r w:rsidR="00E641C4">
        <w:rPr>
          <w:rFonts w:asciiTheme="minorHAnsi" w:hAnsiTheme="minorHAnsi" w:cstheme="minorHAnsi"/>
          <w:szCs w:val="22"/>
        </w:rPr>
        <w:t>6</w:t>
      </w:r>
      <w:r w:rsidR="0004138D" w:rsidRPr="00C506BC">
        <w:rPr>
          <w:rFonts w:asciiTheme="minorHAnsi" w:hAnsiTheme="minorHAnsi" w:cstheme="minorHAnsi"/>
          <w:szCs w:val="22"/>
        </w:rPr>
        <w:t xml:space="preserve"> należy wpisać artykuły równoważne które </w:t>
      </w:r>
      <w:r w:rsidR="0004138D">
        <w:rPr>
          <w:rFonts w:asciiTheme="minorHAnsi" w:hAnsiTheme="minorHAnsi" w:cstheme="minorHAnsi"/>
          <w:szCs w:val="22"/>
        </w:rPr>
        <w:t xml:space="preserve">wcześniej </w:t>
      </w:r>
      <w:r w:rsidR="0004138D" w:rsidRPr="00C506BC">
        <w:rPr>
          <w:rFonts w:asciiTheme="minorHAnsi" w:hAnsiTheme="minorHAnsi" w:cstheme="minorHAnsi"/>
          <w:szCs w:val="22"/>
        </w:rPr>
        <w:t xml:space="preserve">uzyskały akceptację techniczną Zamawiającego. Brak wpisu w tej kolumnie oznacza, </w:t>
      </w:r>
      <w:r w:rsidR="0004138D">
        <w:rPr>
          <w:rFonts w:asciiTheme="minorHAnsi" w:hAnsiTheme="minorHAnsi" w:cstheme="minorHAnsi"/>
          <w:szCs w:val="22"/>
        </w:rPr>
        <w:t>że Dostawca oferuje „Materiały obecnie użytkowane przez Zamawiającego</w:t>
      </w:r>
      <w:r w:rsidR="0004138D" w:rsidRPr="00C506BC">
        <w:rPr>
          <w:rFonts w:asciiTheme="minorHAnsi" w:hAnsiTheme="minorHAnsi" w:cstheme="minorHAnsi"/>
          <w:szCs w:val="22"/>
        </w:rPr>
        <w:t>”.</w:t>
      </w:r>
    </w:p>
    <w:p w14:paraId="0066C2C2" w14:textId="77777777" w:rsidR="0004138D" w:rsidRDefault="0004138D" w:rsidP="00D67016">
      <w:pPr>
        <w:pStyle w:val="Akapitzlist"/>
        <w:numPr>
          <w:ilvl w:val="0"/>
          <w:numId w:val="59"/>
        </w:numPr>
        <w:spacing w:before="120" w:after="120" w:line="240" w:lineRule="auto"/>
        <w:ind w:left="567" w:hanging="567"/>
        <w:contextualSpacing w:val="0"/>
        <w:rPr>
          <w:rFonts w:asciiTheme="minorHAnsi" w:hAnsiTheme="minorHAnsi" w:cs="Arial"/>
          <w:szCs w:val="22"/>
        </w:rPr>
      </w:pPr>
      <w:r w:rsidRPr="00302C78">
        <w:rPr>
          <w:rFonts w:asciiTheme="minorHAnsi" w:hAnsiTheme="minorHAnsi" w:cs="Arial"/>
          <w:szCs w:val="22"/>
        </w:rPr>
        <w:t xml:space="preserve">Stawka podatku VAT: </w:t>
      </w:r>
      <w:r w:rsidRPr="001C4178">
        <w:rPr>
          <w:rFonts w:asciiTheme="minorHAnsi" w:hAnsiTheme="minorHAnsi" w:cs="Arial"/>
          <w:szCs w:val="22"/>
          <w:highlight w:val="yellow"/>
        </w:rPr>
        <w:t>…………………</w:t>
      </w:r>
      <w:r w:rsidRPr="00302C78">
        <w:rPr>
          <w:rFonts w:asciiTheme="minorHAnsi" w:hAnsiTheme="minorHAnsi" w:cs="Arial"/>
          <w:szCs w:val="22"/>
        </w:rPr>
        <w:t>.%</w:t>
      </w:r>
    </w:p>
    <w:p w14:paraId="014A4A72" w14:textId="77777777" w:rsidR="0004138D" w:rsidRPr="00D32047" w:rsidRDefault="0004138D" w:rsidP="00D67016">
      <w:pPr>
        <w:pStyle w:val="Akapitzlist"/>
        <w:numPr>
          <w:ilvl w:val="0"/>
          <w:numId w:val="59"/>
        </w:numPr>
        <w:spacing w:before="120" w:after="120" w:line="240" w:lineRule="auto"/>
        <w:ind w:left="567" w:hanging="567"/>
        <w:contextualSpacing w:val="0"/>
        <w:rPr>
          <w:rFonts w:asciiTheme="minorHAnsi" w:hAnsiTheme="minorHAnsi" w:cs="Arial"/>
          <w:szCs w:val="22"/>
        </w:rPr>
      </w:pPr>
      <w:r w:rsidRPr="005565B1">
        <w:rPr>
          <w:rFonts w:asciiTheme="minorHAnsi" w:hAnsiTheme="minorHAnsi" w:cs="Arial"/>
          <w:bCs/>
          <w:szCs w:val="22"/>
          <w:lang w:eastAsia="pl-PL"/>
        </w:rPr>
        <w:t xml:space="preserve">Oświadczamy, iż akceptujemy termin realizacji Zamówienia </w:t>
      </w:r>
      <w:r>
        <w:rPr>
          <w:rFonts w:asciiTheme="minorHAnsi" w:hAnsiTheme="minorHAnsi" w:cs="Arial"/>
          <w:bCs/>
          <w:szCs w:val="22"/>
          <w:lang w:eastAsia="pl-PL"/>
        </w:rPr>
        <w:t xml:space="preserve">(dla tej Części) </w:t>
      </w:r>
      <w:r w:rsidRPr="005565B1">
        <w:rPr>
          <w:rFonts w:asciiTheme="minorHAnsi" w:hAnsiTheme="minorHAnsi" w:cs="Arial"/>
          <w:bCs/>
          <w:szCs w:val="22"/>
          <w:lang w:eastAsia="pl-PL"/>
        </w:rPr>
        <w:t>wskazany przez Zamawiającego w SWZ.</w:t>
      </w:r>
    </w:p>
    <w:p w14:paraId="1A16B336" w14:textId="3F41E949" w:rsidR="0004138D" w:rsidRPr="00D32047" w:rsidRDefault="0004138D" w:rsidP="00D67016">
      <w:pPr>
        <w:pStyle w:val="Akapitzlist"/>
        <w:numPr>
          <w:ilvl w:val="0"/>
          <w:numId w:val="59"/>
        </w:numPr>
        <w:spacing w:before="120" w:after="120" w:line="240" w:lineRule="auto"/>
        <w:ind w:left="567" w:hanging="567"/>
        <w:contextualSpacing w:val="0"/>
        <w:rPr>
          <w:rFonts w:asciiTheme="minorHAnsi" w:hAnsiTheme="minorHAnsi" w:cs="Arial"/>
          <w:szCs w:val="22"/>
        </w:rPr>
      </w:pPr>
      <w:r w:rsidRPr="00D32047">
        <w:rPr>
          <w:rFonts w:asciiTheme="minorHAnsi" w:hAnsiTheme="minorHAnsi" w:cs="Arial"/>
          <w:bCs/>
          <w:szCs w:val="22"/>
          <w:lang w:eastAsia="pl-PL"/>
        </w:rPr>
        <w:t xml:space="preserve">Oświadczamy, </w:t>
      </w:r>
      <w:r>
        <w:rPr>
          <w:rFonts w:asciiTheme="minorHAnsi" w:hAnsiTheme="minorHAnsi" w:cs="Arial"/>
          <w:bCs/>
          <w:szCs w:val="22"/>
          <w:lang w:eastAsia="pl-PL"/>
        </w:rPr>
        <w:t xml:space="preserve">że na przedmiot zamówienia udzielamy gwarancji na okres </w:t>
      </w:r>
      <w:r w:rsidRPr="00E641C4">
        <w:rPr>
          <w:rFonts w:asciiTheme="minorHAnsi" w:hAnsiTheme="minorHAnsi" w:cs="Arial"/>
          <w:bCs/>
          <w:szCs w:val="22"/>
          <w:highlight w:val="yellow"/>
          <w:lang w:eastAsia="pl-PL"/>
        </w:rPr>
        <w:t>……………….</w:t>
      </w:r>
      <w:r w:rsidRPr="00D32047">
        <w:rPr>
          <w:rFonts w:asciiTheme="minorHAnsi" w:hAnsiTheme="minorHAnsi" w:cs="Arial"/>
          <w:bCs/>
          <w:szCs w:val="22"/>
          <w:lang w:eastAsia="pl-PL"/>
        </w:rPr>
        <w:t>.</w:t>
      </w:r>
      <w:r>
        <w:rPr>
          <w:rFonts w:asciiTheme="minorHAnsi" w:hAnsiTheme="minorHAnsi" w:cs="Arial"/>
          <w:bCs/>
          <w:szCs w:val="22"/>
          <w:lang w:eastAsia="pl-PL"/>
        </w:rPr>
        <w:t xml:space="preserve"> miesięcy</w:t>
      </w:r>
      <w:r w:rsidR="00D91762">
        <w:rPr>
          <w:rFonts w:asciiTheme="minorHAnsi" w:hAnsiTheme="minorHAnsi" w:cs="Arial"/>
          <w:bCs/>
          <w:szCs w:val="22"/>
          <w:lang w:eastAsia="pl-PL"/>
        </w:rPr>
        <w:t>.</w:t>
      </w:r>
    </w:p>
    <w:p w14:paraId="6503B345" w14:textId="5C8625DC" w:rsidR="0004138D" w:rsidRDefault="0004138D" w:rsidP="00F739CC">
      <w:pPr>
        <w:pStyle w:val="Akapitzlist"/>
        <w:spacing w:before="120"/>
        <w:ind w:left="709"/>
        <w:rPr>
          <w:rFonts w:asciiTheme="minorHAnsi" w:hAnsiTheme="minorHAnsi" w:cs="Arial"/>
          <w:szCs w:val="22"/>
        </w:rPr>
      </w:pPr>
    </w:p>
    <w:p w14:paraId="21675C63" w14:textId="2E976BA8" w:rsidR="0004138D" w:rsidRDefault="0004138D" w:rsidP="00F739CC">
      <w:pPr>
        <w:pStyle w:val="Akapitzlist"/>
        <w:spacing w:before="120"/>
        <w:ind w:left="709"/>
        <w:rPr>
          <w:rFonts w:asciiTheme="minorHAnsi" w:hAnsiTheme="minorHAnsi" w:cs="Arial"/>
          <w:szCs w:val="22"/>
        </w:rPr>
      </w:pPr>
    </w:p>
    <w:p w14:paraId="0209D1A5" w14:textId="7CED8D8A" w:rsidR="00E641C4" w:rsidRDefault="00E641C4" w:rsidP="00F739CC">
      <w:pPr>
        <w:pStyle w:val="Akapitzlist"/>
        <w:spacing w:before="120"/>
        <w:ind w:left="709"/>
        <w:rPr>
          <w:rFonts w:asciiTheme="minorHAnsi" w:hAnsiTheme="minorHAnsi" w:cs="Arial"/>
          <w:szCs w:val="22"/>
        </w:rPr>
      </w:pPr>
    </w:p>
    <w:p w14:paraId="405BD128" w14:textId="77777777" w:rsidR="001C4178" w:rsidRDefault="001C4178" w:rsidP="00F739CC">
      <w:pPr>
        <w:pStyle w:val="Akapitzlist"/>
        <w:spacing w:before="120"/>
        <w:ind w:left="709"/>
        <w:rPr>
          <w:rFonts w:asciiTheme="minorHAnsi" w:hAnsiTheme="minorHAnsi" w:cs="Arial"/>
          <w:szCs w:val="22"/>
        </w:rPr>
      </w:pPr>
    </w:p>
    <w:p w14:paraId="3A6F8A1E" w14:textId="73A6470C" w:rsidR="0004138D" w:rsidRPr="00E641C4" w:rsidRDefault="0004138D" w:rsidP="00E641C4">
      <w:pPr>
        <w:spacing w:before="120"/>
        <w:rPr>
          <w:rFonts w:asciiTheme="minorHAnsi" w:hAnsiTheme="minorHAnsi" w:cs="Arial"/>
          <w:b/>
          <w:szCs w:val="22"/>
        </w:rPr>
      </w:pPr>
      <w:r w:rsidRPr="00E641C4">
        <w:rPr>
          <w:rFonts w:asciiTheme="minorHAnsi" w:hAnsiTheme="minorHAnsi" w:cs="Arial"/>
          <w:b/>
          <w:szCs w:val="22"/>
          <w:u w:val="single"/>
        </w:rPr>
        <w:t xml:space="preserve">dla Części </w:t>
      </w:r>
      <w:r w:rsidR="00555EA8" w:rsidRPr="00E641C4">
        <w:rPr>
          <w:rFonts w:asciiTheme="minorHAnsi" w:hAnsiTheme="minorHAnsi" w:cs="Arial"/>
          <w:b/>
          <w:szCs w:val="22"/>
          <w:u w:val="single"/>
        </w:rPr>
        <w:t>3</w:t>
      </w:r>
      <w:r w:rsidRPr="00E641C4">
        <w:rPr>
          <w:rFonts w:asciiTheme="minorHAnsi" w:hAnsiTheme="minorHAnsi" w:cs="Arial"/>
          <w:szCs w:val="22"/>
          <w:u w:val="single"/>
        </w:rPr>
        <w:t xml:space="preserve"> -  „</w:t>
      </w:r>
      <w:r w:rsidR="00555EA8" w:rsidRPr="00E641C4">
        <w:rPr>
          <w:rFonts w:asciiTheme="minorHAnsi" w:hAnsiTheme="minorHAnsi" w:cs="Arial"/>
          <w:b/>
          <w:u w:val="single"/>
        </w:rPr>
        <w:t xml:space="preserve">Dostawa olei i smarów na potrzeby sprzętu ciężkiego dla </w:t>
      </w:r>
      <w:r w:rsidR="003930A1">
        <w:rPr>
          <w:rFonts w:asciiTheme="minorHAnsi" w:hAnsiTheme="minorHAnsi" w:cs="Arial"/>
          <w:b/>
          <w:u w:val="single"/>
        </w:rPr>
        <w:t>NIS - Wybrzeże</w:t>
      </w:r>
      <w:r w:rsidR="00555EA8" w:rsidRPr="00E641C4">
        <w:rPr>
          <w:rFonts w:asciiTheme="minorHAnsi" w:hAnsiTheme="minorHAnsi" w:cs="Arial"/>
          <w:b/>
          <w:u w:val="single"/>
        </w:rPr>
        <w:t xml:space="preserve"> na III kwartał 2024 roku.</w:t>
      </w:r>
      <w:r w:rsidRPr="00E641C4">
        <w:rPr>
          <w:rFonts w:asciiTheme="minorHAnsi" w:hAnsiTheme="minorHAnsi" w:cs="Arial"/>
          <w:b/>
          <w:szCs w:val="22"/>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3123"/>
        <w:gridCol w:w="1276"/>
        <w:gridCol w:w="1559"/>
        <w:gridCol w:w="992"/>
        <w:gridCol w:w="1418"/>
      </w:tblGrid>
      <w:tr w:rsidR="001C4178" w14:paraId="7CE51909" w14:textId="77777777" w:rsidTr="00A375E5">
        <w:trPr>
          <w:trHeight w:val="250"/>
        </w:trPr>
        <w:tc>
          <w:tcPr>
            <w:tcW w:w="416" w:type="dxa"/>
            <w:shd w:val="clear" w:color="auto" w:fill="auto"/>
            <w:noWrap/>
            <w:vAlign w:val="center"/>
            <w:hideMark/>
          </w:tcPr>
          <w:p w14:paraId="64128706" w14:textId="77777777" w:rsidR="001C4178" w:rsidRPr="00B170C9" w:rsidRDefault="001C4178" w:rsidP="00E641C4">
            <w:pPr>
              <w:spacing w:line="240" w:lineRule="auto"/>
              <w:jc w:val="center"/>
              <w:rPr>
                <w:rFonts w:asciiTheme="minorHAnsi" w:hAnsiTheme="minorHAnsi" w:cstheme="minorHAnsi"/>
                <w:sz w:val="18"/>
                <w:szCs w:val="18"/>
                <w:lang w:eastAsia="pl-PL"/>
              </w:rPr>
            </w:pPr>
            <w:r w:rsidRPr="00B170C9">
              <w:rPr>
                <w:rFonts w:asciiTheme="minorHAnsi" w:hAnsiTheme="minorHAnsi" w:cstheme="minorHAnsi"/>
                <w:sz w:val="18"/>
                <w:szCs w:val="18"/>
                <w:lang w:eastAsia="pl-PL"/>
              </w:rPr>
              <w:t>1</w:t>
            </w:r>
          </w:p>
        </w:tc>
        <w:tc>
          <w:tcPr>
            <w:tcW w:w="3123" w:type="dxa"/>
            <w:shd w:val="clear" w:color="auto" w:fill="auto"/>
            <w:noWrap/>
            <w:vAlign w:val="center"/>
            <w:hideMark/>
          </w:tcPr>
          <w:p w14:paraId="35D2E120" w14:textId="77777777" w:rsidR="001C4178" w:rsidRPr="00B170C9" w:rsidRDefault="001C4178" w:rsidP="00E641C4">
            <w:pPr>
              <w:spacing w:line="240" w:lineRule="auto"/>
              <w:jc w:val="center"/>
              <w:rPr>
                <w:rFonts w:asciiTheme="minorHAnsi" w:hAnsiTheme="minorHAnsi" w:cstheme="minorHAnsi"/>
                <w:sz w:val="18"/>
                <w:szCs w:val="18"/>
                <w:lang w:eastAsia="pl-PL"/>
              </w:rPr>
            </w:pPr>
            <w:r w:rsidRPr="00B170C9">
              <w:rPr>
                <w:rFonts w:asciiTheme="minorHAnsi" w:hAnsiTheme="minorHAnsi" w:cstheme="minorHAnsi"/>
                <w:sz w:val="18"/>
                <w:szCs w:val="18"/>
                <w:lang w:eastAsia="pl-PL"/>
              </w:rPr>
              <w:t>2</w:t>
            </w:r>
          </w:p>
        </w:tc>
        <w:tc>
          <w:tcPr>
            <w:tcW w:w="1276" w:type="dxa"/>
            <w:shd w:val="clear" w:color="auto" w:fill="auto"/>
            <w:noWrap/>
            <w:vAlign w:val="center"/>
          </w:tcPr>
          <w:p w14:paraId="5D17AA8B" w14:textId="2C9C9D2E" w:rsidR="001C4178" w:rsidRPr="00B170C9" w:rsidRDefault="001C4178"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3</w:t>
            </w:r>
          </w:p>
        </w:tc>
        <w:tc>
          <w:tcPr>
            <w:tcW w:w="1559" w:type="dxa"/>
            <w:shd w:val="clear" w:color="auto" w:fill="auto"/>
            <w:noWrap/>
            <w:vAlign w:val="center"/>
            <w:hideMark/>
          </w:tcPr>
          <w:p w14:paraId="6FF68683" w14:textId="36A3222E" w:rsidR="001C4178" w:rsidRPr="00B170C9" w:rsidRDefault="001C4178"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4</w:t>
            </w:r>
          </w:p>
        </w:tc>
        <w:tc>
          <w:tcPr>
            <w:tcW w:w="992" w:type="dxa"/>
            <w:vAlign w:val="center"/>
          </w:tcPr>
          <w:p w14:paraId="5F933EA2" w14:textId="09FD4CB8" w:rsidR="001C4178" w:rsidRDefault="001C4178"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5</w:t>
            </w:r>
          </w:p>
        </w:tc>
        <w:tc>
          <w:tcPr>
            <w:tcW w:w="1418" w:type="dxa"/>
            <w:vAlign w:val="center"/>
          </w:tcPr>
          <w:p w14:paraId="2ED6AE2F" w14:textId="035C4A09" w:rsidR="001C4178" w:rsidRDefault="001C4178"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6</w:t>
            </w:r>
          </w:p>
        </w:tc>
      </w:tr>
      <w:tr w:rsidR="001C4178" w14:paraId="63398B38" w14:textId="77777777" w:rsidTr="00A375E5">
        <w:trPr>
          <w:trHeight w:val="250"/>
        </w:trPr>
        <w:tc>
          <w:tcPr>
            <w:tcW w:w="416" w:type="dxa"/>
            <w:shd w:val="clear" w:color="auto" w:fill="auto"/>
            <w:noWrap/>
            <w:vAlign w:val="center"/>
            <w:hideMark/>
          </w:tcPr>
          <w:p w14:paraId="7BFE77E9" w14:textId="77777777" w:rsidR="001C4178" w:rsidRPr="00B170C9" w:rsidRDefault="001C4178" w:rsidP="00E641C4">
            <w:pPr>
              <w:spacing w:line="240" w:lineRule="auto"/>
              <w:jc w:val="center"/>
              <w:rPr>
                <w:rFonts w:asciiTheme="minorHAnsi" w:hAnsiTheme="minorHAnsi" w:cstheme="minorHAnsi"/>
                <w:b/>
                <w:sz w:val="18"/>
                <w:szCs w:val="18"/>
                <w:lang w:eastAsia="pl-PL"/>
              </w:rPr>
            </w:pPr>
            <w:r w:rsidRPr="00B170C9">
              <w:rPr>
                <w:rFonts w:asciiTheme="minorHAnsi" w:hAnsiTheme="minorHAnsi" w:cstheme="minorHAnsi"/>
                <w:b/>
                <w:sz w:val="18"/>
                <w:szCs w:val="18"/>
                <w:lang w:eastAsia="pl-PL"/>
              </w:rPr>
              <w:t>Lp.</w:t>
            </w:r>
          </w:p>
        </w:tc>
        <w:tc>
          <w:tcPr>
            <w:tcW w:w="3123" w:type="dxa"/>
            <w:shd w:val="clear" w:color="auto" w:fill="auto"/>
            <w:noWrap/>
            <w:vAlign w:val="center"/>
            <w:hideMark/>
          </w:tcPr>
          <w:p w14:paraId="6C4B1968" w14:textId="77777777" w:rsidR="001C4178" w:rsidRPr="00B170C9" w:rsidRDefault="001C4178" w:rsidP="00E641C4">
            <w:pPr>
              <w:spacing w:line="240" w:lineRule="auto"/>
              <w:jc w:val="center"/>
              <w:rPr>
                <w:rFonts w:asciiTheme="minorHAnsi" w:hAnsiTheme="minorHAnsi" w:cstheme="minorHAnsi"/>
                <w:b/>
                <w:sz w:val="18"/>
                <w:szCs w:val="18"/>
                <w:lang w:eastAsia="pl-PL"/>
              </w:rPr>
            </w:pPr>
            <w:r w:rsidRPr="00B170C9">
              <w:rPr>
                <w:rFonts w:asciiTheme="minorHAnsi" w:hAnsiTheme="minorHAnsi" w:cstheme="minorHAnsi"/>
                <w:b/>
                <w:sz w:val="18"/>
                <w:szCs w:val="18"/>
                <w:lang w:eastAsia="pl-PL"/>
              </w:rPr>
              <w:t>Asortyment:</w:t>
            </w:r>
          </w:p>
        </w:tc>
        <w:tc>
          <w:tcPr>
            <w:tcW w:w="1276" w:type="dxa"/>
            <w:vAlign w:val="center"/>
          </w:tcPr>
          <w:p w14:paraId="5007AF59" w14:textId="77777777" w:rsidR="001C4178" w:rsidRPr="00B170C9" w:rsidRDefault="001C4178"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 xml:space="preserve">Planowane </w:t>
            </w:r>
            <w:r w:rsidRPr="00DB1C01">
              <w:rPr>
                <w:rFonts w:asciiTheme="minorHAnsi" w:hAnsiTheme="minorHAnsi" w:cstheme="minorHAnsi"/>
                <w:b/>
                <w:sz w:val="18"/>
                <w:szCs w:val="18"/>
                <w:lang w:eastAsia="pl-PL"/>
              </w:rPr>
              <w:t>ilości do z</w:t>
            </w:r>
            <w:r w:rsidRPr="00B170C9">
              <w:rPr>
                <w:rFonts w:asciiTheme="minorHAnsi" w:hAnsiTheme="minorHAnsi" w:cstheme="minorHAnsi"/>
                <w:b/>
                <w:sz w:val="18"/>
                <w:szCs w:val="18"/>
                <w:lang w:eastAsia="pl-PL"/>
              </w:rPr>
              <w:t>akupu</w:t>
            </w:r>
          </w:p>
        </w:tc>
        <w:tc>
          <w:tcPr>
            <w:tcW w:w="1559" w:type="dxa"/>
            <w:shd w:val="clear" w:color="auto" w:fill="auto"/>
            <w:vAlign w:val="center"/>
            <w:hideMark/>
          </w:tcPr>
          <w:p w14:paraId="51DEC8F1" w14:textId="77777777" w:rsidR="001C4178" w:rsidRPr="00B170C9" w:rsidRDefault="001C4178"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Ofertowe stawki jednostkowe netto</w:t>
            </w:r>
          </w:p>
        </w:tc>
        <w:tc>
          <w:tcPr>
            <w:tcW w:w="992" w:type="dxa"/>
            <w:vAlign w:val="center"/>
          </w:tcPr>
          <w:p w14:paraId="6ACF96B2" w14:textId="13DC1F8F" w:rsidR="001C4178" w:rsidRDefault="00A375E5"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Iloczyny kolumny 3 i 4</w:t>
            </w:r>
          </w:p>
        </w:tc>
        <w:tc>
          <w:tcPr>
            <w:tcW w:w="1418" w:type="dxa"/>
            <w:vAlign w:val="center"/>
          </w:tcPr>
          <w:p w14:paraId="38D52001" w14:textId="77777777" w:rsidR="001C4178" w:rsidRDefault="001C4178"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Uwagi</w:t>
            </w:r>
            <w:r w:rsidRPr="000875EE">
              <w:rPr>
                <w:rFonts w:asciiTheme="minorHAnsi" w:hAnsiTheme="minorHAnsi" w:cstheme="minorHAnsi"/>
                <w:b/>
                <w:color w:val="FF0000"/>
                <w:sz w:val="18"/>
                <w:szCs w:val="18"/>
                <w:lang w:eastAsia="pl-PL"/>
              </w:rPr>
              <w:t>*</w:t>
            </w:r>
          </w:p>
        </w:tc>
      </w:tr>
      <w:tr w:rsidR="001C4178" w:rsidRPr="0004138D" w14:paraId="4CEFED9B" w14:textId="77777777" w:rsidTr="00A375E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EE0C6" w14:textId="77777777" w:rsidR="001C4178" w:rsidRPr="001C4178" w:rsidRDefault="001C4178" w:rsidP="001C4178">
            <w:pPr>
              <w:jc w:val="center"/>
              <w:rPr>
                <w:rFonts w:asciiTheme="minorHAnsi" w:hAnsiTheme="minorHAnsi" w:cstheme="minorHAnsi"/>
                <w:sz w:val="18"/>
                <w:szCs w:val="18"/>
                <w:lang w:eastAsia="pl-PL"/>
              </w:rPr>
            </w:pPr>
            <w:r w:rsidRPr="001C4178">
              <w:rPr>
                <w:rStyle w:val="CharStyle18"/>
                <w:rFonts w:asciiTheme="minorHAnsi" w:hAnsiTheme="minorHAnsi" w:cstheme="minorHAnsi"/>
                <w:sz w:val="18"/>
                <w:szCs w:val="18"/>
                <w:lang w:eastAsia="pl-PL"/>
              </w:rPr>
              <w:t>1</w:t>
            </w:r>
          </w:p>
        </w:tc>
        <w:tc>
          <w:tcPr>
            <w:tcW w:w="3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1E851" w14:textId="12A59A72" w:rsidR="001C4178" w:rsidRPr="0004138D" w:rsidRDefault="001C4178" w:rsidP="001C4178">
            <w:pPr>
              <w:jc w:val="center"/>
              <w:rPr>
                <w:rFonts w:asciiTheme="minorHAnsi" w:hAnsiTheme="minorHAnsi" w:cstheme="minorHAnsi"/>
                <w:color w:val="FF0000"/>
                <w:sz w:val="18"/>
                <w:szCs w:val="18"/>
                <w:lang w:eastAsia="pl-PL"/>
              </w:rPr>
            </w:pPr>
            <w:r w:rsidRPr="00134594">
              <w:rPr>
                <w:rFonts w:ascii="Calibri" w:hAnsi="Calibri" w:cs="Calibri"/>
                <w:color w:val="000000"/>
                <w:sz w:val="20"/>
              </w:rPr>
              <w:t>Olej CD 10W</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975D6" w14:textId="1C75EF52" w:rsidR="001C4178" w:rsidRPr="0004138D" w:rsidRDefault="001C4178" w:rsidP="001C4178">
            <w:pPr>
              <w:jc w:val="center"/>
              <w:rPr>
                <w:rFonts w:asciiTheme="minorHAnsi" w:hAnsiTheme="minorHAnsi" w:cstheme="minorHAnsi"/>
                <w:color w:val="FF0000"/>
                <w:sz w:val="18"/>
                <w:szCs w:val="18"/>
                <w:lang w:eastAsia="pl-PL"/>
              </w:rPr>
            </w:pPr>
            <w:r>
              <w:rPr>
                <w:rFonts w:asciiTheme="minorHAnsi" w:hAnsiTheme="minorHAnsi" w:cstheme="minorHAnsi"/>
                <w:sz w:val="20"/>
              </w:rPr>
              <w:t>2</w:t>
            </w:r>
            <w:r w:rsidRPr="00A67923">
              <w:rPr>
                <w:rFonts w:asciiTheme="minorHAnsi" w:hAnsiTheme="minorHAnsi" w:cstheme="minorHAnsi"/>
                <w:sz w:val="20"/>
              </w:rPr>
              <w:t>00 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DA4757" w14:textId="77777777" w:rsidR="001C4178" w:rsidRPr="0004138D" w:rsidRDefault="001C4178" w:rsidP="001C4178">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3AEFC214" w14:textId="77777777" w:rsidR="001C4178" w:rsidRPr="0004138D" w:rsidRDefault="001C4178" w:rsidP="001C4178">
            <w:pPr>
              <w:jc w:val="center"/>
              <w:rPr>
                <w:rStyle w:val="CharStyle18"/>
                <w:rFonts w:asciiTheme="minorHAnsi" w:hAnsiTheme="minorHAnsi" w:cstheme="minorHAnsi"/>
                <w:color w:val="FF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F53B48" w14:textId="77777777" w:rsidR="001C4178" w:rsidRPr="0004138D" w:rsidRDefault="001C4178" w:rsidP="001C4178">
            <w:pPr>
              <w:jc w:val="center"/>
              <w:rPr>
                <w:rFonts w:asciiTheme="minorHAnsi" w:hAnsiTheme="minorHAnsi" w:cstheme="minorHAnsi"/>
                <w:color w:val="FF0000"/>
                <w:sz w:val="18"/>
                <w:szCs w:val="18"/>
                <w:lang w:eastAsia="pl-PL"/>
              </w:rPr>
            </w:pPr>
          </w:p>
        </w:tc>
      </w:tr>
      <w:tr w:rsidR="001C4178" w:rsidRPr="0004138D" w14:paraId="18F145BE" w14:textId="77777777" w:rsidTr="00A375E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B32D8" w14:textId="77777777" w:rsidR="001C4178" w:rsidRPr="001C4178" w:rsidRDefault="001C4178" w:rsidP="001C4178">
            <w:pPr>
              <w:jc w:val="center"/>
              <w:rPr>
                <w:rFonts w:asciiTheme="minorHAnsi" w:hAnsiTheme="minorHAnsi" w:cstheme="minorHAnsi"/>
                <w:sz w:val="18"/>
                <w:szCs w:val="18"/>
                <w:lang w:eastAsia="pl-PL"/>
              </w:rPr>
            </w:pPr>
            <w:r w:rsidRPr="001C4178">
              <w:rPr>
                <w:rStyle w:val="CharStyle18"/>
                <w:rFonts w:asciiTheme="minorHAnsi" w:hAnsiTheme="minorHAnsi" w:cstheme="minorHAnsi"/>
                <w:sz w:val="18"/>
                <w:szCs w:val="18"/>
                <w:lang w:eastAsia="pl-PL"/>
              </w:rPr>
              <w:t>2</w:t>
            </w:r>
          </w:p>
        </w:tc>
        <w:tc>
          <w:tcPr>
            <w:tcW w:w="3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17D67" w14:textId="7622D4BD" w:rsidR="001C4178" w:rsidRPr="0004138D" w:rsidRDefault="001C4178" w:rsidP="001C4178">
            <w:pPr>
              <w:jc w:val="center"/>
              <w:rPr>
                <w:rFonts w:asciiTheme="minorHAnsi" w:hAnsiTheme="minorHAnsi" w:cstheme="minorHAnsi"/>
                <w:color w:val="FF0000"/>
                <w:sz w:val="18"/>
                <w:szCs w:val="18"/>
                <w:lang w:eastAsia="pl-PL"/>
              </w:rPr>
            </w:pPr>
            <w:r w:rsidRPr="00134594">
              <w:rPr>
                <w:rFonts w:ascii="Calibri" w:hAnsi="Calibri" w:cs="Calibri"/>
                <w:sz w:val="20"/>
              </w:rPr>
              <w:t>Płyn chłodniczy niebieski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8E64C3" w14:textId="736AE564" w:rsidR="001C4178" w:rsidRPr="0004138D" w:rsidRDefault="001C4178" w:rsidP="001C4178">
            <w:pPr>
              <w:jc w:val="center"/>
              <w:rPr>
                <w:rFonts w:asciiTheme="minorHAnsi" w:hAnsiTheme="minorHAnsi" w:cstheme="minorHAnsi"/>
                <w:color w:val="FF0000"/>
                <w:sz w:val="18"/>
                <w:szCs w:val="18"/>
                <w:lang w:eastAsia="pl-PL"/>
              </w:rPr>
            </w:pPr>
            <w:r>
              <w:rPr>
                <w:rFonts w:asciiTheme="minorHAnsi" w:hAnsiTheme="minorHAnsi" w:cstheme="minorHAnsi"/>
                <w:sz w:val="20"/>
              </w:rPr>
              <w:t>6</w:t>
            </w:r>
            <w:r w:rsidRPr="00A67923">
              <w:rPr>
                <w:rFonts w:asciiTheme="minorHAnsi" w:hAnsiTheme="minorHAnsi" w:cstheme="minorHAnsi"/>
                <w:sz w:val="20"/>
              </w:rPr>
              <w:t>0 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BC8612" w14:textId="77777777" w:rsidR="001C4178" w:rsidRPr="0004138D" w:rsidRDefault="001C4178" w:rsidP="001C4178">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46705CD8" w14:textId="77777777" w:rsidR="001C4178" w:rsidRPr="0004138D" w:rsidRDefault="001C4178" w:rsidP="001C4178">
            <w:pPr>
              <w:jc w:val="center"/>
              <w:rPr>
                <w:rStyle w:val="CharStyle18"/>
                <w:rFonts w:asciiTheme="minorHAnsi" w:hAnsiTheme="minorHAnsi" w:cstheme="minorHAnsi"/>
                <w:color w:val="FF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A6B16B" w14:textId="77777777" w:rsidR="001C4178" w:rsidRPr="0004138D" w:rsidRDefault="001C4178" w:rsidP="001C4178">
            <w:pPr>
              <w:jc w:val="center"/>
              <w:rPr>
                <w:rFonts w:asciiTheme="minorHAnsi" w:hAnsiTheme="minorHAnsi" w:cstheme="minorHAnsi"/>
                <w:color w:val="FF0000"/>
                <w:sz w:val="18"/>
                <w:szCs w:val="18"/>
                <w:lang w:eastAsia="pl-PL"/>
              </w:rPr>
            </w:pPr>
          </w:p>
        </w:tc>
      </w:tr>
      <w:tr w:rsidR="001C4178" w:rsidRPr="0004138D" w14:paraId="0157815C" w14:textId="77777777" w:rsidTr="00A375E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D44C4" w14:textId="77777777" w:rsidR="001C4178" w:rsidRPr="001C4178" w:rsidRDefault="001C4178" w:rsidP="001C4178">
            <w:pPr>
              <w:jc w:val="center"/>
              <w:rPr>
                <w:rFonts w:asciiTheme="minorHAnsi" w:hAnsiTheme="minorHAnsi" w:cstheme="minorHAnsi"/>
                <w:sz w:val="18"/>
                <w:szCs w:val="18"/>
                <w:lang w:eastAsia="pl-PL"/>
              </w:rPr>
            </w:pPr>
            <w:r w:rsidRPr="001C4178">
              <w:rPr>
                <w:rStyle w:val="CharStyle18"/>
                <w:rFonts w:asciiTheme="minorHAnsi" w:hAnsiTheme="minorHAnsi" w:cstheme="minorHAnsi"/>
                <w:sz w:val="18"/>
                <w:szCs w:val="18"/>
                <w:lang w:eastAsia="pl-PL"/>
              </w:rPr>
              <w:t>3</w:t>
            </w:r>
          </w:p>
        </w:tc>
        <w:tc>
          <w:tcPr>
            <w:tcW w:w="3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13FCA1" w14:textId="314841E2" w:rsidR="001C4178" w:rsidRPr="0004138D" w:rsidRDefault="001C4178" w:rsidP="001C4178">
            <w:pPr>
              <w:spacing w:line="240" w:lineRule="auto"/>
              <w:jc w:val="center"/>
              <w:rPr>
                <w:rFonts w:asciiTheme="minorHAnsi" w:hAnsiTheme="minorHAnsi" w:cstheme="minorHAnsi"/>
                <w:color w:val="FF0000"/>
                <w:sz w:val="18"/>
                <w:szCs w:val="18"/>
                <w:lang w:eastAsia="pl-PL"/>
              </w:rPr>
            </w:pPr>
            <w:r w:rsidRPr="00134594">
              <w:rPr>
                <w:rFonts w:ascii="Calibri" w:hAnsi="Calibri" w:cs="Calibri"/>
                <w:sz w:val="20"/>
              </w:rPr>
              <w:t>Olej hydrauliczny  L-HL 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E8B2A5" w14:textId="66EF2DE7" w:rsidR="001C4178" w:rsidRPr="0004138D" w:rsidRDefault="001C4178" w:rsidP="001C4178">
            <w:pPr>
              <w:jc w:val="center"/>
              <w:rPr>
                <w:rFonts w:asciiTheme="minorHAnsi" w:hAnsiTheme="minorHAnsi" w:cstheme="minorHAnsi"/>
                <w:color w:val="FF0000"/>
                <w:sz w:val="18"/>
                <w:szCs w:val="18"/>
                <w:lang w:eastAsia="pl-PL"/>
              </w:rPr>
            </w:pPr>
            <w:r>
              <w:rPr>
                <w:rFonts w:asciiTheme="minorHAnsi" w:hAnsiTheme="minorHAnsi" w:cstheme="minorHAnsi"/>
                <w:sz w:val="20"/>
              </w:rPr>
              <w:t>4</w:t>
            </w:r>
            <w:r w:rsidRPr="00A67923">
              <w:rPr>
                <w:rFonts w:asciiTheme="minorHAnsi" w:hAnsiTheme="minorHAnsi" w:cstheme="minorHAnsi"/>
                <w:sz w:val="20"/>
              </w:rPr>
              <w:t>0 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1A08E1" w14:textId="77777777" w:rsidR="001C4178" w:rsidRPr="0004138D" w:rsidRDefault="001C4178" w:rsidP="001C4178">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40D38EA2" w14:textId="77777777" w:rsidR="001C4178" w:rsidRPr="0004138D" w:rsidRDefault="001C4178" w:rsidP="001C4178">
            <w:pPr>
              <w:jc w:val="center"/>
              <w:rPr>
                <w:rStyle w:val="CharStyle18"/>
                <w:rFonts w:asciiTheme="minorHAnsi" w:hAnsiTheme="minorHAnsi" w:cstheme="minorHAnsi"/>
                <w:color w:val="FF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13B01A" w14:textId="77777777" w:rsidR="001C4178" w:rsidRPr="0004138D" w:rsidRDefault="001C4178" w:rsidP="001C4178">
            <w:pPr>
              <w:jc w:val="center"/>
              <w:rPr>
                <w:rFonts w:asciiTheme="minorHAnsi" w:hAnsiTheme="minorHAnsi" w:cstheme="minorHAnsi"/>
                <w:color w:val="FF0000"/>
                <w:sz w:val="18"/>
                <w:szCs w:val="18"/>
                <w:lang w:eastAsia="pl-PL"/>
              </w:rPr>
            </w:pPr>
          </w:p>
        </w:tc>
      </w:tr>
      <w:tr w:rsidR="001C4178" w:rsidRPr="0004138D" w14:paraId="1FA5E118" w14:textId="77777777" w:rsidTr="00A375E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A4479" w14:textId="77777777" w:rsidR="001C4178" w:rsidRPr="001C4178" w:rsidRDefault="001C4178" w:rsidP="001C4178">
            <w:pPr>
              <w:jc w:val="center"/>
              <w:rPr>
                <w:rFonts w:asciiTheme="minorHAnsi" w:hAnsiTheme="minorHAnsi" w:cstheme="minorHAnsi"/>
                <w:sz w:val="18"/>
                <w:szCs w:val="18"/>
                <w:lang w:eastAsia="pl-PL"/>
              </w:rPr>
            </w:pPr>
            <w:r w:rsidRPr="001C4178">
              <w:rPr>
                <w:rStyle w:val="CharStyle18"/>
                <w:rFonts w:asciiTheme="minorHAnsi" w:hAnsiTheme="minorHAnsi" w:cstheme="minorHAnsi"/>
                <w:sz w:val="18"/>
                <w:szCs w:val="18"/>
                <w:lang w:eastAsia="pl-PL"/>
              </w:rPr>
              <w:t>4</w:t>
            </w:r>
          </w:p>
        </w:tc>
        <w:tc>
          <w:tcPr>
            <w:tcW w:w="3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18337" w14:textId="3C14523E" w:rsidR="001C4178" w:rsidRPr="0004138D" w:rsidRDefault="001C4178" w:rsidP="001C4178">
            <w:pPr>
              <w:spacing w:line="240" w:lineRule="auto"/>
              <w:jc w:val="center"/>
              <w:rPr>
                <w:rFonts w:asciiTheme="minorHAnsi" w:hAnsiTheme="minorHAnsi" w:cstheme="minorHAnsi"/>
                <w:color w:val="FF0000"/>
                <w:sz w:val="18"/>
                <w:szCs w:val="18"/>
                <w:lang w:eastAsia="pl-PL"/>
              </w:rPr>
            </w:pPr>
            <w:r w:rsidRPr="00134594">
              <w:rPr>
                <w:rFonts w:ascii="Calibri" w:hAnsi="Calibri" w:cs="Calibri"/>
                <w:sz w:val="20"/>
              </w:rPr>
              <w:t>Olej silnikowy 15W40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8A64F4A" w14:textId="00C0EB70" w:rsidR="001C4178" w:rsidRPr="0004138D" w:rsidRDefault="001C4178" w:rsidP="001C4178">
            <w:pPr>
              <w:jc w:val="center"/>
              <w:rPr>
                <w:rFonts w:asciiTheme="minorHAnsi" w:hAnsiTheme="minorHAnsi" w:cstheme="minorHAnsi"/>
                <w:color w:val="FF0000"/>
                <w:sz w:val="18"/>
                <w:szCs w:val="18"/>
                <w:lang w:eastAsia="pl-PL"/>
              </w:rPr>
            </w:pPr>
            <w:r>
              <w:rPr>
                <w:rFonts w:asciiTheme="minorHAnsi" w:hAnsiTheme="minorHAnsi" w:cstheme="minorHAnsi"/>
                <w:sz w:val="20"/>
              </w:rPr>
              <w:t>100 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3C9017" w14:textId="77777777" w:rsidR="001C4178" w:rsidRPr="0004138D" w:rsidRDefault="001C4178" w:rsidP="001C4178">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0170A3C4" w14:textId="77777777" w:rsidR="001C4178" w:rsidRPr="0004138D" w:rsidRDefault="001C4178" w:rsidP="001C4178">
            <w:pPr>
              <w:jc w:val="center"/>
              <w:rPr>
                <w:rStyle w:val="CharStyle18"/>
                <w:rFonts w:asciiTheme="minorHAnsi" w:hAnsiTheme="minorHAnsi" w:cstheme="minorHAnsi"/>
                <w:color w:val="FF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474EC6" w14:textId="77777777" w:rsidR="001C4178" w:rsidRPr="0004138D" w:rsidRDefault="001C4178" w:rsidP="001C4178">
            <w:pPr>
              <w:jc w:val="center"/>
              <w:rPr>
                <w:rFonts w:asciiTheme="minorHAnsi" w:hAnsiTheme="minorHAnsi" w:cstheme="minorHAnsi"/>
                <w:color w:val="FF0000"/>
                <w:sz w:val="18"/>
                <w:szCs w:val="18"/>
                <w:lang w:eastAsia="pl-PL"/>
              </w:rPr>
            </w:pPr>
          </w:p>
        </w:tc>
      </w:tr>
      <w:tr w:rsidR="001C4178" w:rsidRPr="0004138D" w14:paraId="4049A8C4" w14:textId="77777777" w:rsidTr="00A375E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90885" w14:textId="77777777" w:rsidR="001C4178" w:rsidRPr="001C4178" w:rsidRDefault="001C4178" w:rsidP="001C4178">
            <w:pPr>
              <w:jc w:val="center"/>
              <w:rPr>
                <w:rFonts w:asciiTheme="minorHAnsi" w:hAnsiTheme="minorHAnsi" w:cstheme="minorHAnsi"/>
                <w:sz w:val="18"/>
                <w:szCs w:val="18"/>
                <w:lang w:eastAsia="pl-PL"/>
              </w:rPr>
            </w:pPr>
            <w:r w:rsidRPr="001C4178">
              <w:rPr>
                <w:rStyle w:val="CharStyle18"/>
                <w:rFonts w:asciiTheme="minorHAnsi" w:hAnsiTheme="minorHAnsi" w:cstheme="minorHAnsi"/>
                <w:sz w:val="18"/>
                <w:szCs w:val="18"/>
                <w:lang w:eastAsia="pl-PL"/>
              </w:rPr>
              <w:t>5</w:t>
            </w:r>
          </w:p>
        </w:tc>
        <w:tc>
          <w:tcPr>
            <w:tcW w:w="3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AF61E" w14:textId="72A3F7E0" w:rsidR="001C4178" w:rsidRPr="0004138D" w:rsidRDefault="001C4178" w:rsidP="001C4178">
            <w:pPr>
              <w:spacing w:line="240" w:lineRule="auto"/>
              <w:jc w:val="center"/>
              <w:rPr>
                <w:rFonts w:asciiTheme="minorHAnsi" w:hAnsiTheme="minorHAnsi" w:cstheme="minorHAnsi"/>
                <w:color w:val="FF0000"/>
                <w:sz w:val="18"/>
                <w:szCs w:val="18"/>
                <w:lang w:eastAsia="pl-PL"/>
              </w:rPr>
            </w:pPr>
            <w:r w:rsidRPr="00134594">
              <w:rPr>
                <w:rFonts w:ascii="Calibri" w:hAnsi="Calibri" w:cs="Calibri"/>
                <w:sz w:val="20"/>
              </w:rPr>
              <w:t>Olej silnikowy 10W30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B05C32" w14:textId="0414C61D" w:rsidR="001C4178" w:rsidRPr="0004138D" w:rsidRDefault="001C4178" w:rsidP="001C4178">
            <w:pPr>
              <w:jc w:val="center"/>
              <w:rPr>
                <w:rFonts w:asciiTheme="minorHAnsi" w:hAnsiTheme="minorHAnsi" w:cstheme="minorHAnsi"/>
                <w:color w:val="FF0000"/>
                <w:sz w:val="18"/>
                <w:szCs w:val="18"/>
                <w:lang w:eastAsia="pl-PL"/>
              </w:rPr>
            </w:pPr>
            <w:r>
              <w:rPr>
                <w:rFonts w:asciiTheme="minorHAnsi" w:hAnsiTheme="minorHAnsi" w:cstheme="minorHAnsi"/>
                <w:sz w:val="20"/>
              </w:rPr>
              <w:t>6</w:t>
            </w:r>
            <w:r w:rsidRPr="00A67923">
              <w:rPr>
                <w:rFonts w:asciiTheme="minorHAnsi" w:hAnsiTheme="minorHAnsi" w:cstheme="minorHAnsi"/>
                <w:sz w:val="20"/>
              </w:rPr>
              <w:t>0 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CDD623" w14:textId="77777777" w:rsidR="001C4178" w:rsidRPr="0004138D" w:rsidRDefault="001C4178" w:rsidP="001C4178">
            <w:pPr>
              <w:spacing w:line="240" w:lineRule="auto"/>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719CCCBC" w14:textId="77777777" w:rsidR="001C4178" w:rsidRPr="0004138D" w:rsidRDefault="001C4178" w:rsidP="001C4178">
            <w:pPr>
              <w:jc w:val="center"/>
              <w:rPr>
                <w:rStyle w:val="CharStyle18"/>
                <w:rFonts w:asciiTheme="minorHAnsi" w:hAnsiTheme="minorHAnsi" w:cstheme="minorHAnsi"/>
                <w:color w:val="FF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674834" w14:textId="77777777" w:rsidR="001C4178" w:rsidRPr="0004138D" w:rsidRDefault="001C4178" w:rsidP="001C4178">
            <w:pPr>
              <w:jc w:val="center"/>
              <w:rPr>
                <w:rFonts w:asciiTheme="minorHAnsi" w:hAnsiTheme="minorHAnsi" w:cstheme="minorHAnsi"/>
                <w:color w:val="FF0000"/>
                <w:sz w:val="18"/>
                <w:szCs w:val="18"/>
                <w:lang w:eastAsia="pl-PL"/>
              </w:rPr>
            </w:pPr>
          </w:p>
        </w:tc>
      </w:tr>
      <w:tr w:rsidR="001C4178" w:rsidRPr="0004138D" w14:paraId="41C15A23" w14:textId="77777777" w:rsidTr="00A375E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22C1B0" w14:textId="77777777" w:rsidR="001C4178" w:rsidRPr="001C4178" w:rsidRDefault="001C4178" w:rsidP="001C4178">
            <w:pPr>
              <w:jc w:val="center"/>
              <w:rPr>
                <w:rFonts w:asciiTheme="minorHAnsi" w:hAnsiTheme="minorHAnsi" w:cstheme="minorHAnsi"/>
                <w:sz w:val="18"/>
                <w:szCs w:val="18"/>
                <w:lang w:eastAsia="pl-PL"/>
              </w:rPr>
            </w:pPr>
            <w:r w:rsidRPr="001C4178">
              <w:rPr>
                <w:rStyle w:val="CharStyle18"/>
                <w:rFonts w:asciiTheme="minorHAnsi" w:hAnsiTheme="minorHAnsi" w:cstheme="minorHAnsi"/>
                <w:sz w:val="18"/>
                <w:szCs w:val="18"/>
                <w:lang w:eastAsia="pl-PL"/>
              </w:rPr>
              <w:t>6</w:t>
            </w:r>
          </w:p>
        </w:tc>
        <w:tc>
          <w:tcPr>
            <w:tcW w:w="3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D2A91" w14:textId="17694709" w:rsidR="001C4178" w:rsidRPr="0004138D" w:rsidRDefault="001C4178" w:rsidP="001C4178">
            <w:pPr>
              <w:spacing w:line="240" w:lineRule="auto"/>
              <w:jc w:val="center"/>
              <w:rPr>
                <w:rFonts w:asciiTheme="minorHAnsi" w:hAnsiTheme="minorHAnsi" w:cstheme="minorHAnsi"/>
                <w:color w:val="FF0000"/>
                <w:sz w:val="18"/>
                <w:szCs w:val="18"/>
                <w:lang w:eastAsia="pl-PL"/>
              </w:rPr>
            </w:pPr>
            <w:r w:rsidRPr="00134594">
              <w:rPr>
                <w:rFonts w:ascii="Calibri" w:hAnsi="Calibri" w:cs="Calibri"/>
                <w:sz w:val="20"/>
              </w:rPr>
              <w:t>Olej przekładniowy 85W90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677507" w14:textId="2C00F046" w:rsidR="001C4178" w:rsidRPr="0004138D" w:rsidRDefault="001C4178" w:rsidP="001C4178">
            <w:pPr>
              <w:jc w:val="center"/>
              <w:rPr>
                <w:rFonts w:asciiTheme="minorHAnsi" w:hAnsiTheme="minorHAnsi" w:cstheme="minorHAnsi"/>
                <w:color w:val="FF0000"/>
                <w:sz w:val="18"/>
                <w:szCs w:val="18"/>
                <w:lang w:eastAsia="pl-PL"/>
              </w:rPr>
            </w:pPr>
            <w:r>
              <w:rPr>
                <w:rFonts w:asciiTheme="minorHAnsi" w:hAnsiTheme="minorHAnsi" w:cstheme="minorHAnsi"/>
                <w:sz w:val="20"/>
              </w:rPr>
              <w:t>100 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014777" w14:textId="77777777" w:rsidR="001C4178" w:rsidRPr="0004138D" w:rsidRDefault="001C4178" w:rsidP="001C4178">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3E1F635E" w14:textId="77777777" w:rsidR="001C4178" w:rsidRPr="0004138D" w:rsidRDefault="001C4178" w:rsidP="001C4178">
            <w:pPr>
              <w:jc w:val="center"/>
              <w:rPr>
                <w:rStyle w:val="CharStyle18"/>
                <w:rFonts w:asciiTheme="minorHAnsi" w:hAnsiTheme="minorHAnsi" w:cstheme="minorHAnsi"/>
                <w:color w:val="FF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533DD65" w14:textId="77777777" w:rsidR="001C4178" w:rsidRPr="0004138D" w:rsidRDefault="001C4178" w:rsidP="001C4178">
            <w:pPr>
              <w:jc w:val="center"/>
              <w:rPr>
                <w:rFonts w:asciiTheme="minorHAnsi" w:hAnsiTheme="minorHAnsi" w:cstheme="minorHAnsi"/>
                <w:color w:val="FF0000"/>
                <w:sz w:val="18"/>
                <w:szCs w:val="18"/>
                <w:lang w:eastAsia="pl-PL"/>
              </w:rPr>
            </w:pPr>
          </w:p>
        </w:tc>
      </w:tr>
      <w:tr w:rsidR="001C4178" w:rsidRPr="0004138D" w14:paraId="6825880E" w14:textId="77777777" w:rsidTr="00A375E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29634" w14:textId="4FAFDEBB" w:rsidR="001C4178" w:rsidRPr="001C4178" w:rsidRDefault="001C4178" w:rsidP="001C4178">
            <w:pPr>
              <w:jc w:val="center"/>
              <w:rPr>
                <w:rFonts w:asciiTheme="minorHAnsi" w:hAnsiTheme="minorHAnsi" w:cstheme="minorHAnsi"/>
                <w:sz w:val="18"/>
                <w:szCs w:val="18"/>
                <w:lang w:eastAsia="pl-PL"/>
              </w:rPr>
            </w:pPr>
            <w:r w:rsidRPr="001C4178">
              <w:rPr>
                <w:rFonts w:asciiTheme="minorHAnsi" w:hAnsiTheme="minorHAnsi" w:cstheme="minorHAnsi"/>
                <w:sz w:val="18"/>
                <w:szCs w:val="18"/>
                <w:lang w:eastAsia="pl-PL"/>
              </w:rPr>
              <w:t>7</w:t>
            </w:r>
          </w:p>
        </w:tc>
        <w:tc>
          <w:tcPr>
            <w:tcW w:w="3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93203" w14:textId="3CD6E515" w:rsidR="001C4178" w:rsidRPr="0004138D" w:rsidRDefault="001C4178" w:rsidP="001C4178">
            <w:pPr>
              <w:spacing w:line="240" w:lineRule="auto"/>
              <w:jc w:val="center"/>
              <w:rPr>
                <w:rFonts w:asciiTheme="minorHAnsi" w:hAnsiTheme="minorHAnsi" w:cstheme="minorHAnsi"/>
                <w:color w:val="FF0000"/>
                <w:sz w:val="18"/>
                <w:szCs w:val="18"/>
                <w:lang w:eastAsia="pl-PL"/>
              </w:rPr>
            </w:pPr>
            <w:r w:rsidRPr="00134594">
              <w:rPr>
                <w:rFonts w:ascii="Calibri" w:hAnsi="Calibri" w:cs="Calibri"/>
                <w:sz w:val="20"/>
              </w:rPr>
              <w:t xml:space="preserve">Sorbent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2DEA9E" w14:textId="3B0E7312" w:rsidR="001C4178" w:rsidRPr="0004138D" w:rsidRDefault="001C4178" w:rsidP="001C4178">
            <w:pPr>
              <w:jc w:val="center"/>
              <w:rPr>
                <w:rFonts w:asciiTheme="minorHAnsi" w:hAnsiTheme="minorHAnsi" w:cstheme="minorHAnsi"/>
                <w:color w:val="FF0000"/>
                <w:sz w:val="18"/>
                <w:szCs w:val="18"/>
                <w:lang w:eastAsia="pl-PL"/>
              </w:rPr>
            </w:pPr>
            <w:r>
              <w:rPr>
                <w:rFonts w:asciiTheme="minorHAnsi" w:hAnsiTheme="minorHAnsi" w:cstheme="minorHAnsi"/>
                <w:sz w:val="20"/>
              </w:rPr>
              <w:t>40 kg</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8E85A4" w14:textId="77777777" w:rsidR="001C4178" w:rsidRPr="0004138D" w:rsidRDefault="001C4178" w:rsidP="001C4178">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07A9C10B" w14:textId="77777777" w:rsidR="001C4178" w:rsidRPr="0004138D" w:rsidRDefault="001C4178" w:rsidP="001C4178">
            <w:pPr>
              <w:jc w:val="center"/>
              <w:rPr>
                <w:rStyle w:val="CharStyle18"/>
                <w:rFonts w:asciiTheme="minorHAnsi" w:hAnsiTheme="minorHAnsi" w:cstheme="minorHAnsi"/>
                <w:color w:val="FF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65F7C05" w14:textId="77777777" w:rsidR="001C4178" w:rsidRPr="0004138D" w:rsidRDefault="001C4178" w:rsidP="001C4178">
            <w:pPr>
              <w:jc w:val="center"/>
              <w:rPr>
                <w:rFonts w:asciiTheme="minorHAnsi" w:hAnsiTheme="minorHAnsi" w:cstheme="minorHAnsi"/>
                <w:color w:val="FF0000"/>
                <w:sz w:val="18"/>
                <w:szCs w:val="18"/>
                <w:lang w:eastAsia="pl-PL"/>
              </w:rPr>
            </w:pPr>
          </w:p>
        </w:tc>
      </w:tr>
      <w:tr w:rsidR="00A375E5" w:rsidRPr="0004138D" w14:paraId="110528F8" w14:textId="77777777" w:rsidTr="00A375E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D3494" w14:textId="77777777" w:rsidR="001C4178" w:rsidRPr="001C4178" w:rsidRDefault="001C4178" w:rsidP="00FB51DC">
            <w:pPr>
              <w:jc w:val="center"/>
              <w:rPr>
                <w:rFonts w:asciiTheme="minorHAnsi" w:hAnsiTheme="minorHAnsi" w:cstheme="minorHAnsi"/>
                <w:sz w:val="18"/>
                <w:szCs w:val="18"/>
                <w:lang w:eastAsia="pl-PL"/>
              </w:rPr>
            </w:pPr>
            <w:r w:rsidRPr="001C4178">
              <w:rPr>
                <w:rFonts w:asciiTheme="minorHAnsi" w:hAnsiTheme="minorHAnsi" w:cstheme="minorHAnsi"/>
                <w:sz w:val="18"/>
                <w:szCs w:val="18"/>
                <w:lang w:eastAsia="pl-PL"/>
              </w:rPr>
              <w:t>8</w:t>
            </w:r>
          </w:p>
        </w:tc>
        <w:tc>
          <w:tcPr>
            <w:tcW w:w="3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E710C4" w14:textId="77777777" w:rsidR="001C4178" w:rsidRPr="0004138D" w:rsidRDefault="001C4178" w:rsidP="00FB51DC">
            <w:pPr>
              <w:spacing w:line="240" w:lineRule="auto"/>
              <w:jc w:val="center"/>
              <w:rPr>
                <w:rFonts w:asciiTheme="minorHAnsi" w:hAnsiTheme="minorHAnsi" w:cstheme="minorHAnsi"/>
                <w:color w:val="FF0000"/>
                <w:sz w:val="18"/>
                <w:szCs w:val="18"/>
                <w:lang w:eastAsia="pl-PL"/>
              </w:rPr>
            </w:pPr>
            <w:r w:rsidRPr="00134594">
              <w:rPr>
                <w:rFonts w:ascii="Calibri" w:hAnsi="Calibri" w:cs="Calibri"/>
                <w:sz w:val="20"/>
              </w:rPr>
              <w:t>Zmywacz do hamulców</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27B2AEA" w14:textId="77777777" w:rsidR="001C4178" w:rsidRPr="0004138D" w:rsidRDefault="001C4178" w:rsidP="00FB51DC">
            <w:pPr>
              <w:jc w:val="center"/>
              <w:rPr>
                <w:rFonts w:asciiTheme="minorHAnsi" w:hAnsiTheme="minorHAnsi" w:cstheme="minorHAnsi"/>
                <w:color w:val="FF0000"/>
                <w:sz w:val="18"/>
                <w:szCs w:val="18"/>
                <w:lang w:eastAsia="pl-PL"/>
              </w:rPr>
            </w:pPr>
            <w:r>
              <w:rPr>
                <w:rFonts w:asciiTheme="minorHAnsi" w:hAnsiTheme="minorHAnsi" w:cstheme="minorHAnsi"/>
                <w:sz w:val="20"/>
              </w:rPr>
              <w:t>20 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2A024A" w14:textId="77777777" w:rsidR="001C4178" w:rsidRPr="0004138D" w:rsidRDefault="001C4178" w:rsidP="00FB51DC">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48A69BF7" w14:textId="77777777" w:rsidR="001C4178" w:rsidRPr="0004138D" w:rsidRDefault="001C4178" w:rsidP="00FB51DC">
            <w:pPr>
              <w:jc w:val="center"/>
              <w:rPr>
                <w:rStyle w:val="CharStyle18"/>
                <w:rFonts w:asciiTheme="minorHAnsi" w:hAnsiTheme="minorHAnsi" w:cstheme="minorHAnsi"/>
                <w:color w:val="FF0000"/>
                <w:sz w:val="18"/>
                <w:szCs w:val="18"/>
                <w:lang w:eastAsia="pl-P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BA1D5C" w14:textId="77777777" w:rsidR="001C4178" w:rsidRPr="0004138D" w:rsidRDefault="001C4178" w:rsidP="00FB51DC">
            <w:pPr>
              <w:jc w:val="center"/>
              <w:rPr>
                <w:rFonts w:asciiTheme="minorHAnsi" w:hAnsiTheme="minorHAnsi" w:cstheme="minorHAnsi"/>
                <w:color w:val="FF0000"/>
                <w:sz w:val="18"/>
                <w:szCs w:val="18"/>
                <w:lang w:eastAsia="pl-PL"/>
              </w:rPr>
            </w:pPr>
          </w:p>
        </w:tc>
      </w:tr>
      <w:tr w:rsidR="001C4178" w:rsidRPr="0004138D" w14:paraId="112659AE" w14:textId="77777777" w:rsidTr="00A375E5">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C31AE" w14:textId="2B410089" w:rsidR="001C4178" w:rsidRPr="001C4178" w:rsidRDefault="001C4178" w:rsidP="001C4178">
            <w:pPr>
              <w:jc w:val="center"/>
              <w:rPr>
                <w:rFonts w:asciiTheme="minorHAnsi" w:hAnsiTheme="minorHAnsi" w:cstheme="minorHAnsi"/>
                <w:sz w:val="18"/>
                <w:szCs w:val="18"/>
                <w:lang w:eastAsia="pl-PL"/>
              </w:rPr>
            </w:pPr>
            <w:r>
              <w:rPr>
                <w:rFonts w:asciiTheme="minorHAnsi" w:hAnsiTheme="minorHAnsi" w:cstheme="minorHAnsi"/>
                <w:sz w:val="18"/>
                <w:szCs w:val="18"/>
                <w:lang w:eastAsia="pl-PL"/>
              </w:rPr>
              <w:t>9</w:t>
            </w:r>
          </w:p>
        </w:tc>
        <w:tc>
          <w:tcPr>
            <w:tcW w:w="5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78B8E43" w14:textId="77777777" w:rsidR="00A375E5" w:rsidRDefault="00A375E5" w:rsidP="00A375E5">
            <w:pPr>
              <w:jc w:val="right"/>
              <w:rPr>
                <w:rFonts w:asciiTheme="minorHAnsi" w:hAnsiTheme="minorHAnsi" w:cstheme="minorHAnsi"/>
                <w:b/>
                <w:sz w:val="18"/>
                <w:szCs w:val="18"/>
                <w:lang w:eastAsia="pl-PL"/>
              </w:rPr>
            </w:pPr>
            <w:r w:rsidRPr="000875EE">
              <w:rPr>
                <w:rFonts w:asciiTheme="minorHAnsi" w:hAnsiTheme="minorHAnsi" w:cstheme="minorHAnsi"/>
                <w:b/>
                <w:sz w:val="18"/>
                <w:szCs w:val="18"/>
                <w:lang w:eastAsia="pl-PL"/>
              </w:rPr>
              <w:t>Razem:</w:t>
            </w:r>
          </w:p>
          <w:p w14:paraId="039EAC5F" w14:textId="2FDD7A08" w:rsidR="001C4178" w:rsidRPr="0004138D" w:rsidRDefault="00A375E5" w:rsidP="00A375E5">
            <w:pPr>
              <w:jc w:val="center"/>
              <w:rPr>
                <w:rFonts w:asciiTheme="minorHAnsi" w:hAnsiTheme="minorHAnsi" w:cstheme="minorHAnsi"/>
                <w:color w:val="FF0000"/>
                <w:sz w:val="18"/>
                <w:szCs w:val="18"/>
                <w:lang w:eastAsia="pl-PL"/>
              </w:rPr>
            </w:pPr>
            <w:r w:rsidRPr="00C86CD6">
              <w:rPr>
                <w:rFonts w:asciiTheme="minorHAnsi" w:hAnsiTheme="minorHAnsi" w:cstheme="minorHAnsi"/>
                <w:b/>
                <w:color w:val="FF0000"/>
                <w:sz w:val="16"/>
                <w:szCs w:val="17"/>
                <w:lang w:eastAsia="pl-PL"/>
              </w:rPr>
              <w:t>Tę kwotę łączoną proszę wpisać w odpowiedniej rubryce Systemu Zakupowego GK PGE</w:t>
            </w:r>
          </w:p>
        </w:tc>
        <w:tc>
          <w:tcPr>
            <w:tcW w:w="992" w:type="dxa"/>
            <w:tcBorders>
              <w:top w:val="single" w:sz="4" w:space="0" w:color="auto"/>
              <w:left w:val="single" w:sz="4" w:space="0" w:color="auto"/>
              <w:bottom w:val="single" w:sz="4" w:space="0" w:color="auto"/>
              <w:right w:val="single" w:sz="4" w:space="0" w:color="auto"/>
            </w:tcBorders>
            <w:vAlign w:val="center"/>
          </w:tcPr>
          <w:p w14:paraId="794772BA" w14:textId="77777777" w:rsidR="001C4178" w:rsidRPr="0004138D" w:rsidRDefault="001C4178" w:rsidP="001C4178">
            <w:pPr>
              <w:jc w:val="center"/>
              <w:rPr>
                <w:rStyle w:val="CharStyle18"/>
                <w:rFonts w:asciiTheme="minorHAnsi" w:hAnsiTheme="minorHAnsi" w:cstheme="minorHAnsi"/>
                <w:color w:val="FF0000"/>
                <w:sz w:val="18"/>
                <w:szCs w:val="18"/>
                <w:lang w:eastAsia="pl-PL"/>
              </w:rPr>
            </w:pPr>
          </w:p>
        </w:tc>
        <w:tc>
          <w:tcPr>
            <w:tcW w:w="1418" w:type="dxa"/>
            <w:tcBorders>
              <w:top w:val="single" w:sz="4" w:space="0" w:color="auto"/>
              <w:left w:val="single" w:sz="4" w:space="0" w:color="auto"/>
              <w:bottom w:val="nil"/>
              <w:right w:val="nil"/>
            </w:tcBorders>
            <w:shd w:val="clear" w:color="auto" w:fill="auto"/>
            <w:vAlign w:val="center"/>
          </w:tcPr>
          <w:p w14:paraId="45094EF1" w14:textId="77777777" w:rsidR="001C4178" w:rsidRPr="0004138D" w:rsidRDefault="001C4178" w:rsidP="001C4178">
            <w:pPr>
              <w:jc w:val="center"/>
              <w:rPr>
                <w:rFonts w:asciiTheme="minorHAnsi" w:hAnsiTheme="minorHAnsi" w:cstheme="minorHAnsi"/>
                <w:color w:val="FF0000"/>
                <w:sz w:val="18"/>
                <w:szCs w:val="18"/>
                <w:lang w:eastAsia="pl-PL"/>
              </w:rPr>
            </w:pPr>
          </w:p>
        </w:tc>
      </w:tr>
    </w:tbl>
    <w:p w14:paraId="27B50729" w14:textId="50537E8E" w:rsidR="0004138D" w:rsidRPr="00C506BC" w:rsidRDefault="0004138D" w:rsidP="00A375E5">
      <w:pPr>
        <w:pStyle w:val="Akapitzlist"/>
        <w:spacing w:before="120" w:after="120" w:line="240" w:lineRule="auto"/>
        <w:ind w:left="142"/>
        <w:contextualSpacing w:val="0"/>
        <w:rPr>
          <w:rFonts w:asciiTheme="minorHAnsi" w:hAnsiTheme="minorHAnsi" w:cstheme="minorHAnsi"/>
          <w:szCs w:val="22"/>
        </w:rPr>
      </w:pPr>
      <w:r w:rsidRPr="00C506BC">
        <w:rPr>
          <w:rFonts w:asciiTheme="minorHAnsi" w:hAnsiTheme="minorHAnsi" w:cstheme="minorHAnsi"/>
          <w:color w:val="FF0000"/>
          <w:szCs w:val="22"/>
        </w:rPr>
        <w:t>*</w:t>
      </w:r>
      <w:r>
        <w:rPr>
          <w:rFonts w:asciiTheme="minorHAnsi" w:hAnsiTheme="minorHAnsi" w:cstheme="minorHAnsi"/>
          <w:szCs w:val="22"/>
        </w:rPr>
        <w:t>- w</w:t>
      </w:r>
      <w:r w:rsidRPr="00C506BC">
        <w:rPr>
          <w:rFonts w:asciiTheme="minorHAnsi" w:hAnsiTheme="minorHAnsi" w:cstheme="minorHAnsi"/>
          <w:szCs w:val="22"/>
        </w:rPr>
        <w:t xml:space="preserve"> kolu</w:t>
      </w:r>
      <w:r>
        <w:rPr>
          <w:rFonts w:asciiTheme="minorHAnsi" w:hAnsiTheme="minorHAnsi" w:cstheme="minorHAnsi"/>
          <w:szCs w:val="22"/>
        </w:rPr>
        <w:t xml:space="preserve">mnie </w:t>
      </w:r>
      <w:r w:rsidR="00A375E5">
        <w:rPr>
          <w:rFonts w:asciiTheme="minorHAnsi" w:hAnsiTheme="minorHAnsi" w:cstheme="minorHAnsi"/>
          <w:szCs w:val="22"/>
        </w:rPr>
        <w:t>6</w:t>
      </w:r>
      <w:r w:rsidRPr="00C506BC">
        <w:rPr>
          <w:rFonts w:asciiTheme="minorHAnsi" w:hAnsiTheme="minorHAnsi" w:cstheme="minorHAnsi"/>
          <w:szCs w:val="22"/>
        </w:rPr>
        <w:t xml:space="preserve"> należy wpisać artykuły równoważne które </w:t>
      </w:r>
      <w:r>
        <w:rPr>
          <w:rFonts w:asciiTheme="minorHAnsi" w:hAnsiTheme="minorHAnsi" w:cstheme="minorHAnsi"/>
          <w:szCs w:val="22"/>
        </w:rPr>
        <w:t xml:space="preserve">wcześniej </w:t>
      </w:r>
      <w:r w:rsidRPr="00C506BC">
        <w:rPr>
          <w:rFonts w:asciiTheme="minorHAnsi" w:hAnsiTheme="minorHAnsi" w:cstheme="minorHAnsi"/>
          <w:szCs w:val="22"/>
        </w:rPr>
        <w:t xml:space="preserve">uzyskały akceptację techniczną Zamawiającego. Brak wpisu w tej kolumnie oznacza, </w:t>
      </w:r>
      <w:r>
        <w:rPr>
          <w:rFonts w:asciiTheme="minorHAnsi" w:hAnsiTheme="minorHAnsi" w:cstheme="minorHAnsi"/>
          <w:szCs w:val="22"/>
        </w:rPr>
        <w:t>że Dostawca oferuje „Materiały obecnie użytkowane przez Zamawiającego</w:t>
      </w:r>
      <w:r w:rsidRPr="00C506BC">
        <w:rPr>
          <w:rFonts w:asciiTheme="minorHAnsi" w:hAnsiTheme="minorHAnsi" w:cstheme="minorHAnsi"/>
          <w:szCs w:val="22"/>
        </w:rPr>
        <w:t>”.</w:t>
      </w:r>
    </w:p>
    <w:p w14:paraId="66E07C78" w14:textId="77777777" w:rsidR="0004138D" w:rsidRDefault="0004138D" w:rsidP="00A375E5">
      <w:pPr>
        <w:pStyle w:val="Akapitzlist"/>
        <w:numPr>
          <w:ilvl w:val="0"/>
          <w:numId w:val="59"/>
        </w:numPr>
        <w:spacing w:before="120" w:after="120" w:line="240" w:lineRule="auto"/>
        <w:ind w:left="567" w:hanging="567"/>
        <w:contextualSpacing w:val="0"/>
        <w:rPr>
          <w:rFonts w:asciiTheme="minorHAnsi" w:hAnsiTheme="minorHAnsi" w:cs="Arial"/>
          <w:szCs w:val="22"/>
        </w:rPr>
      </w:pPr>
      <w:r w:rsidRPr="00302C78">
        <w:rPr>
          <w:rFonts w:asciiTheme="minorHAnsi" w:hAnsiTheme="minorHAnsi" w:cs="Arial"/>
          <w:szCs w:val="22"/>
        </w:rPr>
        <w:t>Stawka podatku VAT: ………………….%</w:t>
      </w:r>
    </w:p>
    <w:p w14:paraId="4D13F9DC" w14:textId="77777777" w:rsidR="0004138D" w:rsidRPr="00D32047" w:rsidRDefault="0004138D" w:rsidP="00A375E5">
      <w:pPr>
        <w:pStyle w:val="Akapitzlist"/>
        <w:numPr>
          <w:ilvl w:val="0"/>
          <w:numId w:val="59"/>
        </w:numPr>
        <w:spacing w:before="120" w:after="120" w:line="240" w:lineRule="auto"/>
        <w:ind w:left="567" w:hanging="567"/>
        <w:contextualSpacing w:val="0"/>
        <w:rPr>
          <w:rFonts w:asciiTheme="minorHAnsi" w:hAnsiTheme="minorHAnsi" w:cs="Arial"/>
          <w:szCs w:val="22"/>
        </w:rPr>
      </w:pPr>
      <w:r w:rsidRPr="005565B1">
        <w:rPr>
          <w:rFonts w:asciiTheme="minorHAnsi" w:hAnsiTheme="minorHAnsi" w:cs="Arial"/>
          <w:bCs/>
          <w:szCs w:val="22"/>
          <w:lang w:eastAsia="pl-PL"/>
        </w:rPr>
        <w:t xml:space="preserve">Oświadczamy, iż akceptujemy termin realizacji Zamówienia </w:t>
      </w:r>
      <w:r>
        <w:rPr>
          <w:rFonts w:asciiTheme="minorHAnsi" w:hAnsiTheme="minorHAnsi" w:cs="Arial"/>
          <w:bCs/>
          <w:szCs w:val="22"/>
          <w:lang w:eastAsia="pl-PL"/>
        </w:rPr>
        <w:t xml:space="preserve">(dla tej Części) </w:t>
      </w:r>
      <w:r w:rsidRPr="005565B1">
        <w:rPr>
          <w:rFonts w:asciiTheme="minorHAnsi" w:hAnsiTheme="minorHAnsi" w:cs="Arial"/>
          <w:bCs/>
          <w:szCs w:val="22"/>
          <w:lang w:eastAsia="pl-PL"/>
        </w:rPr>
        <w:t>wskazany przez Zamawiającego w SWZ.</w:t>
      </w:r>
    </w:p>
    <w:p w14:paraId="126546D7" w14:textId="6050205C" w:rsidR="0004138D" w:rsidRPr="00D32047" w:rsidRDefault="0004138D" w:rsidP="00A375E5">
      <w:pPr>
        <w:pStyle w:val="Akapitzlist"/>
        <w:numPr>
          <w:ilvl w:val="0"/>
          <w:numId w:val="59"/>
        </w:numPr>
        <w:spacing w:before="120" w:after="120" w:line="240" w:lineRule="auto"/>
        <w:ind w:left="567" w:hanging="567"/>
        <w:contextualSpacing w:val="0"/>
        <w:rPr>
          <w:rFonts w:asciiTheme="minorHAnsi" w:hAnsiTheme="minorHAnsi" w:cs="Arial"/>
          <w:szCs w:val="22"/>
        </w:rPr>
      </w:pPr>
      <w:r w:rsidRPr="00D32047">
        <w:rPr>
          <w:rFonts w:asciiTheme="minorHAnsi" w:hAnsiTheme="minorHAnsi" w:cs="Arial"/>
          <w:bCs/>
          <w:szCs w:val="22"/>
          <w:lang w:eastAsia="pl-PL"/>
        </w:rPr>
        <w:t xml:space="preserve">Oświadczamy, </w:t>
      </w:r>
      <w:r>
        <w:rPr>
          <w:rFonts w:asciiTheme="minorHAnsi" w:hAnsiTheme="minorHAnsi" w:cs="Arial"/>
          <w:bCs/>
          <w:szCs w:val="22"/>
          <w:lang w:eastAsia="pl-PL"/>
        </w:rPr>
        <w:t xml:space="preserve">że na przedmiot zamówienia udzielamy gwarancji na okres </w:t>
      </w:r>
      <w:r w:rsidRPr="00D67016">
        <w:rPr>
          <w:rFonts w:asciiTheme="minorHAnsi" w:hAnsiTheme="minorHAnsi" w:cs="Arial"/>
          <w:bCs/>
          <w:szCs w:val="22"/>
          <w:highlight w:val="yellow"/>
          <w:lang w:eastAsia="pl-PL"/>
        </w:rPr>
        <w:t>………………..</w:t>
      </w:r>
      <w:r>
        <w:rPr>
          <w:rFonts w:asciiTheme="minorHAnsi" w:hAnsiTheme="minorHAnsi" w:cs="Arial"/>
          <w:bCs/>
          <w:szCs w:val="22"/>
          <w:lang w:eastAsia="pl-PL"/>
        </w:rPr>
        <w:t xml:space="preserve"> miesięcy</w:t>
      </w:r>
      <w:r w:rsidR="00D91762">
        <w:rPr>
          <w:rFonts w:asciiTheme="minorHAnsi" w:hAnsiTheme="minorHAnsi" w:cs="Arial"/>
          <w:bCs/>
          <w:szCs w:val="22"/>
          <w:lang w:eastAsia="pl-PL"/>
        </w:rPr>
        <w:t>.</w:t>
      </w:r>
    </w:p>
    <w:p w14:paraId="55830BF6" w14:textId="4239F486" w:rsidR="0004138D" w:rsidRDefault="0004138D" w:rsidP="00A375E5">
      <w:pPr>
        <w:pStyle w:val="Akapitzlist"/>
        <w:spacing w:before="120" w:after="120" w:line="240" w:lineRule="auto"/>
        <w:ind w:left="709"/>
        <w:contextualSpacing w:val="0"/>
        <w:rPr>
          <w:rFonts w:asciiTheme="minorHAnsi" w:hAnsiTheme="minorHAnsi" w:cs="Arial"/>
          <w:szCs w:val="22"/>
        </w:rPr>
      </w:pPr>
    </w:p>
    <w:p w14:paraId="2C66C2BE" w14:textId="1B47B7C1" w:rsidR="0004138D" w:rsidRPr="00A375E5" w:rsidRDefault="0004138D" w:rsidP="00A375E5">
      <w:pPr>
        <w:spacing w:before="120"/>
        <w:rPr>
          <w:rFonts w:asciiTheme="minorHAnsi" w:hAnsiTheme="minorHAnsi" w:cs="Arial"/>
          <w:b/>
          <w:szCs w:val="22"/>
        </w:rPr>
      </w:pPr>
      <w:r w:rsidRPr="00A375E5">
        <w:rPr>
          <w:rFonts w:asciiTheme="minorHAnsi" w:hAnsiTheme="minorHAnsi" w:cs="Arial"/>
          <w:b/>
          <w:szCs w:val="22"/>
          <w:u w:val="single"/>
        </w:rPr>
        <w:t xml:space="preserve">dla Części </w:t>
      </w:r>
      <w:r w:rsidR="00555EA8" w:rsidRPr="00A375E5">
        <w:rPr>
          <w:rFonts w:asciiTheme="minorHAnsi" w:hAnsiTheme="minorHAnsi" w:cs="Arial"/>
          <w:b/>
          <w:szCs w:val="22"/>
          <w:u w:val="single"/>
        </w:rPr>
        <w:t>4</w:t>
      </w:r>
      <w:r w:rsidRPr="00A375E5">
        <w:rPr>
          <w:rFonts w:asciiTheme="minorHAnsi" w:hAnsiTheme="minorHAnsi" w:cs="Arial"/>
          <w:szCs w:val="22"/>
          <w:u w:val="single"/>
        </w:rPr>
        <w:t xml:space="preserve"> -  „</w:t>
      </w:r>
      <w:r w:rsidR="00555EA8" w:rsidRPr="00A375E5">
        <w:rPr>
          <w:rFonts w:asciiTheme="minorHAnsi" w:hAnsiTheme="minorHAnsi" w:cs="Arial"/>
          <w:b/>
          <w:u w:val="single"/>
        </w:rPr>
        <w:t xml:space="preserve">Dostawa olei i smarów na potrzeby sprzętu ciężkiego dla </w:t>
      </w:r>
      <w:r w:rsidR="003930A1">
        <w:rPr>
          <w:rFonts w:asciiTheme="minorHAnsi" w:hAnsiTheme="minorHAnsi" w:cs="Arial"/>
          <w:b/>
          <w:u w:val="single"/>
        </w:rPr>
        <w:t>Działu Remontów</w:t>
      </w:r>
      <w:r w:rsidR="00555EA8" w:rsidRPr="00A375E5">
        <w:rPr>
          <w:rFonts w:asciiTheme="minorHAnsi" w:hAnsiTheme="minorHAnsi" w:cs="Arial"/>
          <w:b/>
          <w:u w:val="single"/>
        </w:rPr>
        <w:t xml:space="preserve"> na III kwartał 2024 roku</w:t>
      </w:r>
      <w:r w:rsidR="00A375E5">
        <w:rPr>
          <w:rFonts w:asciiTheme="minorHAnsi" w:hAnsiTheme="minorHAnsi" w:cs="Arial"/>
          <w:b/>
          <w:u w:val="single"/>
        </w:rPr>
        <w:t>.</w:t>
      </w:r>
      <w:r w:rsidRPr="00A375E5">
        <w:rPr>
          <w:rFonts w:asciiTheme="minorHAnsi" w:hAnsiTheme="minorHAnsi" w:cs="Arial"/>
          <w:b/>
          <w:szCs w:val="22"/>
          <w:u w:val="single"/>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3407"/>
        <w:gridCol w:w="1701"/>
        <w:gridCol w:w="1417"/>
        <w:gridCol w:w="992"/>
        <w:gridCol w:w="851"/>
      </w:tblGrid>
      <w:tr w:rsidR="000B7A92" w14:paraId="1C58549B" w14:textId="77777777" w:rsidTr="006B39F1">
        <w:trPr>
          <w:trHeight w:val="250"/>
        </w:trPr>
        <w:tc>
          <w:tcPr>
            <w:tcW w:w="416" w:type="dxa"/>
            <w:shd w:val="clear" w:color="auto" w:fill="auto"/>
            <w:noWrap/>
            <w:vAlign w:val="center"/>
            <w:hideMark/>
          </w:tcPr>
          <w:p w14:paraId="7D49CE82" w14:textId="77777777" w:rsidR="000B7A92" w:rsidRPr="00B170C9" w:rsidRDefault="000B7A92" w:rsidP="00E641C4">
            <w:pPr>
              <w:spacing w:line="240" w:lineRule="auto"/>
              <w:jc w:val="center"/>
              <w:rPr>
                <w:rFonts w:asciiTheme="minorHAnsi" w:hAnsiTheme="minorHAnsi" w:cstheme="minorHAnsi"/>
                <w:sz w:val="18"/>
                <w:szCs w:val="18"/>
                <w:lang w:eastAsia="pl-PL"/>
              </w:rPr>
            </w:pPr>
            <w:r w:rsidRPr="00B170C9">
              <w:rPr>
                <w:rFonts w:asciiTheme="minorHAnsi" w:hAnsiTheme="minorHAnsi" w:cstheme="minorHAnsi"/>
                <w:sz w:val="18"/>
                <w:szCs w:val="18"/>
                <w:lang w:eastAsia="pl-PL"/>
              </w:rPr>
              <w:t>1</w:t>
            </w:r>
          </w:p>
        </w:tc>
        <w:tc>
          <w:tcPr>
            <w:tcW w:w="3407" w:type="dxa"/>
            <w:shd w:val="clear" w:color="auto" w:fill="auto"/>
            <w:noWrap/>
            <w:vAlign w:val="center"/>
            <w:hideMark/>
          </w:tcPr>
          <w:p w14:paraId="1384491D" w14:textId="77777777" w:rsidR="000B7A92" w:rsidRPr="00B170C9" w:rsidRDefault="000B7A92" w:rsidP="00E641C4">
            <w:pPr>
              <w:spacing w:line="240" w:lineRule="auto"/>
              <w:jc w:val="center"/>
              <w:rPr>
                <w:rFonts w:asciiTheme="minorHAnsi" w:hAnsiTheme="minorHAnsi" w:cstheme="minorHAnsi"/>
                <w:sz w:val="18"/>
                <w:szCs w:val="18"/>
                <w:lang w:eastAsia="pl-PL"/>
              </w:rPr>
            </w:pPr>
            <w:r w:rsidRPr="00B170C9">
              <w:rPr>
                <w:rFonts w:asciiTheme="minorHAnsi" w:hAnsiTheme="minorHAnsi" w:cstheme="minorHAnsi"/>
                <w:sz w:val="18"/>
                <w:szCs w:val="18"/>
                <w:lang w:eastAsia="pl-PL"/>
              </w:rPr>
              <w:t>2</w:t>
            </w:r>
          </w:p>
        </w:tc>
        <w:tc>
          <w:tcPr>
            <w:tcW w:w="1701" w:type="dxa"/>
            <w:shd w:val="clear" w:color="auto" w:fill="auto"/>
            <w:noWrap/>
            <w:vAlign w:val="center"/>
          </w:tcPr>
          <w:p w14:paraId="6F60C860" w14:textId="18B0105A" w:rsidR="000B7A92" w:rsidRPr="00B170C9" w:rsidRDefault="000B7A92"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3</w:t>
            </w:r>
          </w:p>
        </w:tc>
        <w:tc>
          <w:tcPr>
            <w:tcW w:w="1417" w:type="dxa"/>
            <w:shd w:val="clear" w:color="auto" w:fill="auto"/>
            <w:noWrap/>
            <w:vAlign w:val="center"/>
            <w:hideMark/>
          </w:tcPr>
          <w:p w14:paraId="6EF3FC3D" w14:textId="54262AB5" w:rsidR="000B7A92" w:rsidRPr="00B170C9" w:rsidRDefault="000B7A92"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4</w:t>
            </w:r>
          </w:p>
        </w:tc>
        <w:tc>
          <w:tcPr>
            <w:tcW w:w="992" w:type="dxa"/>
            <w:vAlign w:val="center"/>
          </w:tcPr>
          <w:p w14:paraId="2120A99F" w14:textId="29915BF3" w:rsidR="000B7A92" w:rsidRDefault="000B7A92"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5</w:t>
            </w:r>
          </w:p>
        </w:tc>
        <w:tc>
          <w:tcPr>
            <w:tcW w:w="851" w:type="dxa"/>
            <w:vAlign w:val="center"/>
          </w:tcPr>
          <w:p w14:paraId="7D17FD2B" w14:textId="2C1FE2CD" w:rsidR="000B7A92" w:rsidRDefault="000B7A92" w:rsidP="00E641C4">
            <w:pPr>
              <w:spacing w:line="240" w:lineRule="auto"/>
              <w:jc w:val="center"/>
              <w:rPr>
                <w:rFonts w:asciiTheme="minorHAnsi" w:hAnsiTheme="minorHAnsi" w:cstheme="minorHAnsi"/>
                <w:sz w:val="18"/>
                <w:szCs w:val="18"/>
                <w:lang w:eastAsia="pl-PL"/>
              </w:rPr>
            </w:pPr>
            <w:r>
              <w:rPr>
                <w:rFonts w:asciiTheme="minorHAnsi" w:hAnsiTheme="minorHAnsi" w:cstheme="minorHAnsi"/>
                <w:sz w:val="18"/>
                <w:szCs w:val="18"/>
                <w:lang w:eastAsia="pl-PL"/>
              </w:rPr>
              <w:t>6</w:t>
            </w:r>
          </w:p>
        </w:tc>
      </w:tr>
      <w:tr w:rsidR="000B7A92" w14:paraId="0F1B4147" w14:textId="77777777" w:rsidTr="006B39F1">
        <w:trPr>
          <w:trHeight w:val="250"/>
        </w:trPr>
        <w:tc>
          <w:tcPr>
            <w:tcW w:w="416" w:type="dxa"/>
            <w:shd w:val="clear" w:color="auto" w:fill="auto"/>
            <w:noWrap/>
            <w:vAlign w:val="center"/>
            <w:hideMark/>
          </w:tcPr>
          <w:p w14:paraId="03B28D10" w14:textId="77777777" w:rsidR="000B7A92" w:rsidRPr="00B170C9" w:rsidRDefault="000B7A92" w:rsidP="00E641C4">
            <w:pPr>
              <w:spacing w:line="240" w:lineRule="auto"/>
              <w:jc w:val="center"/>
              <w:rPr>
                <w:rFonts w:asciiTheme="minorHAnsi" w:hAnsiTheme="minorHAnsi" w:cstheme="minorHAnsi"/>
                <w:b/>
                <w:sz w:val="18"/>
                <w:szCs w:val="18"/>
                <w:lang w:eastAsia="pl-PL"/>
              </w:rPr>
            </w:pPr>
            <w:r w:rsidRPr="00B170C9">
              <w:rPr>
                <w:rFonts w:asciiTheme="minorHAnsi" w:hAnsiTheme="minorHAnsi" w:cstheme="minorHAnsi"/>
                <w:b/>
                <w:sz w:val="18"/>
                <w:szCs w:val="18"/>
                <w:lang w:eastAsia="pl-PL"/>
              </w:rPr>
              <w:t>Lp.</w:t>
            </w:r>
          </w:p>
        </w:tc>
        <w:tc>
          <w:tcPr>
            <w:tcW w:w="3407" w:type="dxa"/>
            <w:shd w:val="clear" w:color="auto" w:fill="auto"/>
            <w:noWrap/>
            <w:vAlign w:val="center"/>
            <w:hideMark/>
          </w:tcPr>
          <w:p w14:paraId="73DA4E9D" w14:textId="77777777" w:rsidR="000B7A92" w:rsidRPr="00B170C9" w:rsidRDefault="000B7A92" w:rsidP="00E641C4">
            <w:pPr>
              <w:spacing w:line="240" w:lineRule="auto"/>
              <w:jc w:val="center"/>
              <w:rPr>
                <w:rFonts w:asciiTheme="minorHAnsi" w:hAnsiTheme="minorHAnsi" w:cstheme="minorHAnsi"/>
                <w:b/>
                <w:sz w:val="18"/>
                <w:szCs w:val="18"/>
                <w:lang w:eastAsia="pl-PL"/>
              </w:rPr>
            </w:pPr>
            <w:r w:rsidRPr="00B170C9">
              <w:rPr>
                <w:rFonts w:asciiTheme="minorHAnsi" w:hAnsiTheme="minorHAnsi" w:cstheme="minorHAnsi"/>
                <w:b/>
                <w:sz w:val="18"/>
                <w:szCs w:val="18"/>
                <w:lang w:eastAsia="pl-PL"/>
              </w:rPr>
              <w:t>Asortyment:</w:t>
            </w:r>
          </w:p>
        </w:tc>
        <w:tc>
          <w:tcPr>
            <w:tcW w:w="1701" w:type="dxa"/>
            <w:vAlign w:val="center"/>
          </w:tcPr>
          <w:p w14:paraId="36BB8669" w14:textId="77777777" w:rsidR="000B7A92" w:rsidRPr="00B170C9" w:rsidRDefault="000B7A92"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 xml:space="preserve">Planowane </w:t>
            </w:r>
            <w:r w:rsidRPr="00DB1C01">
              <w:rPr>
                <w:rFonts w:asciiTheme="minorHAnsi" w:hAnsiTheme="minorHAnsi" w:cstheme="minorHAnsi"/>
                <w:b/>
                <w:sz w:val="18"/>
                <w:szCs w:val="18"/>
                <w:lang w:eastAsia="pl-PL"/>
              </w:rPr>
              <w:t>ilości do z</w:t>
            </w:r>
            <w:r w:rsidRPr="00B170C9">
              <w:rPr>
                <w:rFonts w:asciiTheme="minorHAnsi" w:hAnsiTheme="minorHAnsi" w:cstheme="minorHAnsi"/>
                <w:b/>
                <w:sz w:val="18"/>
                <w:szCs w:val="18"/>
                <w:lang w:eastAsia="pl-PL"/>
              </w:rPr>
              <w:t>akupu</w:t>
            </w:r>
          </w:p>
        </w:tc>
        <w:tc>
          <w:tcPr>
            <w:tcW w:w="1417" w:type="dxa"/>
            <w:shd w:val="clear" w:color="auto" w:fill="auto"/>
            <w:vAlign w:val="center"/>
            <w:hideMark/>
          </w:tcPr>
          <w:p w14:paraId="53202CFB" w14:textId="77777777" w:rsidR="000B7A92" w:rsidRPr="00B170C9" w:rsidRDefault="000B7A92"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Ofertowe stawki jednostkowe netto</w:t>
            </w:r>
          </w:p>
        </w:tc>
        <w:tc>
          <w:tcPr>
            <w:tcW w:w="992" w:type="dxa"/>
            <w:vAlign w:val="center"/>
          </w:tcPr>
          <w:p w14:paraId="146A73ED" w14:textId="77777777" w:rsidR="000B7A92" w:rsidRDefault="000B7A92"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Iloczyny kolumny 4 i 5</w:t>
            </w:r>
          </w:p>
        </w:tc>
        <w:tc>
          <w:tcPr>
            <w:tcW w:w="851" w:type="dxa"/>
            <w:vAlign w:val="center"/>
          </w:tcPr>
          <w:p w14:paraId="52EDFD4C" w14:textId="77777777" w:rsidR="000B7A92" w:rsidRDefault="000B7A92" w:rsidP="00E641C4">
            <w:pPr>
              <w:spacing w:line="240" w:lineRule="auto"/>
              <w:jc w:val="center"/>
              <w:rPr>
                <w:rFonts w:asciiTheme="minorHAnsi" w:hAnsiTheme="minorHAnsi" w:cstheme="minorHAnsi"/>
                <w:b/>
                <w:sz w:val="18"/>
                <w:szCs w:val="18"/>
                <w:lang w:eastAsia="pl-PL"/>
              </w:rPr>
            </w:pPr>
            <w:r>
              <w:rPr>
                <w:rFonts w:asciiTheme="minorHAnsi" w:hAnsiTheme="minorHAnsi" w:cstheme="minorHAnsi"/>
                <w:b/>
                <w:sz w:val="18"/>
                <w:szCs w:val="18"/>
                <w:lang w:eastAsia="pl-PL"/>
              </w:rPr>
              <w:t>Uwagi</w:t>
            </w:r>
            <w:r w:rsidRPr="000875EE">
              <w:rPr>
                <w:rFonts w:asciiTheme="minorHAnsi" w:hAnsiTheme="minorHAnsi" w:cstheme="minorHAnsi"/>
                <w:b/>
                <w:color w:val="FF0000"/>
                <w:sz w:val="18"/>
                <w:szCs w:val="18"/>
                <w:lang w:eastAsia="pl-PL"/>
              </w:rPr>
              <w:t>*</w:t>
            </w:r>
          </w:p>
        </w:tc>
      </w:tr>
      <w:tr w:rsidR="000B7A92" w:rsidRPr="0004138D" w14:paraId="33735686" w14:textId="77777777" w:rsidTr="006B39F1">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3ED27" w14:textId="77777777" w:rsidR="000B7A92" w:rsidRPr="000B7A92" w:rsidRDefault="000B7A92" w:rsidP="000B7A92">
            <w:pPr>
              <w:jc w:val="center"/>
              <w:rPr>
                <w:rFonts w:asciiTheme="minorHAnsi" w:hAnsiTheme="minorHAnsi" w:cstheme="minorHAnsi"/>
                <w:sz w:val="18"/>
                <w:szCs w:val="18"/>
                <w:lang w:eastAsia="pl-PL"/>
              </w:rPr>
            </w:pPr>
            <w:r w:rsidRPr="000B7A92">
              <w:rPr>
                <w:rStyle w:val="CharStyle18"/>
                <w:rFonts w:asciiTheme="minorHAnsi" w:hAnsiTheme="minorHAnsi" w:cstheme="minorHAnsi"/>
                <w:sz w:val="18"/>
                <w:szCs w:val="18"/>
                <w:lang w:eastAsia="pl-PL"/>
              </w:rPr>
              <w:t>1</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DB906" w14:textId="5CE5D6C2" w:rsidR="000B7A92" w:rsidRPr="0004138D" w:rsidRDefault="000B7A92" w:rsidP="000B7A92">
            <w:pPr>
              <w:jc w:val="center"/>
              <w:rPr>
                <w:rFonts w:asciiTheme="minorHAnsi" w:hAnsiTheme="minorHAnsi" w:cstheme="minorHAnsi"/>
                <w:color w:val="FF0000"/>
                <w:sz w:val="18"/>
                <w:szCs w:val="18"/>
                <w:lang w:eastAsia="pl-PL"/>
              </w:rPr>
            </w:pPr>
            <w:r w:rsidRPr="00EE57AD">
              <w:rPr>
                <w:rFonts w:asciiTheme="minorHAnsi" w:hAnsiTheme="minorHAnsi" w:cstheme="minorHAnsi"/>
                <w:sz w:val="20"/>
              </w:rPr>
              <w:t>Olej silnikowy 15W40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C425AF" w14:textId="44E234E3" w:rsidR="000B7A92" w:rsidRPr="0004138D" w:rsidRDefault="00A55127" w:rsidP="000B7A92">
            <w:pPr>
              <w:jc w:val="center"/>
              <w:rPr>
                <w:rFonts w:asciiTheme="minorHAnsi" w:hAnsiTheme="minorHAnsi" w:cstheme="minorHAnsi"/>
                <w:color w:val="FF0000"/>
                <w:sz w:val="18"/>
                <w:szCs w:val="18"/>
                <w:lang w:eastAsia="pl-PL"/>
              </w:rPr>
            </w:pPr>
            <w:r>
              <w:rPr>
                <w:rFonts w:asciiTheme="minorHAnsi" w:hAnsiTheme="minorHAnsi" w:cstheme="minorHAnsi"/>
                <w:sz w:val="20"/>
              </w:rPr>
              <w:t>1</w:t>
            </w:r>
            <w:r w:rsidR="000B7A92" w:rsidRPr="00EE57AD">
              <w:rPr>
                <w:rFonts w:asciiTheme="minorHAnsi" w:hAnsiTheme="minorHAnsi" w:cstheme="minorHAnsi"/>
                <w:sz w:val="20"/>
              </w:rPr>
              <w:t>00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DE691F9" w14:textId="77777777" w:rsidR="000B7A92" w:rsidRPr="0004138D" w:rsidRDefault="000B7A92" w:rsidP="000B7A92">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717AF0C5" w14:textId="77777777" w:rsidR="000B7A92" w:rsidRPr="0004138D" w:rsidRDefault="000B7A92" w:rsidP="000B7A92">
            <w:pPr>
              <w:jc w:val="center"/>
              <w:rPr>
                <w:rStyle w:val="CharStyle18"/>
                <w:rFonts w:asciiTheme="minorHAnsi" w:hAnsiTheme="minorHAnsi" w:cstheme="minorHAnsi"/>
                <w:color w:val="FF0000"/>
                <w:sz w:val="18"/>
                <w:szCs w:val="18"/>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473A450" w14:textId="77777777" w:rsidR="000B7A92" w:rsidRPr="0004138D" w:rsidRDefault="000B7A92" w:rsidP="000B7A92">
            <w:pPr>
              <w:jc w:val="center"/>
              <w:rPr>
                <w:rFonts w:asciiTheme="minorHAnsi" w:hAnsiTheme="minorHAnsi" w:cstheme="minorHAnsi"/>
                <w:color w:val="FF0000"/>
                <w:sz w:val="18"/>
                <w:szCs w:val="18"/>
                <w:lang w:eastAsia="pl-PL"/>
              </w:rPr>
            </w:pPr>
          </w:p>
        </w:tc>
      </w:tr>
      <w:tr w:rsidR="000B7A92" w:rsidRPr="0004138D" w14:paraId="6DF77E83" w14:textId="77777777" w:rsidTr="006B39F1">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B14C4" w14:textId="77777777" w:rsidR="000B7A92" w:rsidRPr="000B7A92" w:rsidRDefault="000B7A92" w:rsidP="000B7A92">
            <w:pPr>
              <w:jc w:val="center"/>
              <w:rPr>
                <w:rFonts w:asciiTheme="minorHAnsi" w:hAnsiTheme="minorHAnsi" w:cstheme="minorHAnsi"/>
                <w:sz w:val="18"/>
                <w:szCs w:val="18"/>
                <w:lang w:eastAsia="pl-PL"/>
              </w:rPr>
            </w:pPr>
            <w:r w:rsidRPr="000B7A92">
              <w:rPr>
                <w:rStyle w:val="CharStyle18"/>
                <w:rFonts w:asciiTheme="minorHAnsi" w:hAnsiTheme="minorHAnsi" w:cstheme="minorHAnsi"/>
                <w:sz w:val="18"/>
                <w:szCs w:val="18"/>
                <w:lang w:eastAsia="pl-PL"/>
              </w:rPr>
              <w:t>2</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29308" w14:textId="786CC1EA" w:rsidR="000B7A92" w:rsidRPr="0004138D" w:rsidRDefault="000B7A92" w:rsidP="000B7A92">
            <w:pPr>
              <w:jc w:val="center"/>
              <w:rPr>
                <w:rFonts w:asciiTheme="minorHAnsi" w:hAnsiTheme="minorHAnsi" w:cstheme="minorHAnsi"/>
                <w:color w:val="FF0000"/>
                <w:sz w:val="18"/>
                <w:szCs w:val="18"/>
                <w:lang w:eastAsia="pl-PL"/>
              </w:rPr>
            </w:pPr>
            <w:r w:rsidRPr="00EE57AD">
              <w:rPr>
                <w:rFonts w:asciiTheme="minorHAnsi" w:hAnsiTheme="minorHAnsi" w:cstheme="minorHAnsi"/>
                <w:sz w:val="20"/>
              </w:rPr>
              <w:t xml:space="preserve">Olej silnikowy </w:t>
            </w:r>
            <w:proofErr w:type="spellStart"/>
            <w:r w:rsidRPr="00EE57AD">
              <w:rPr>
                <w:rFonts w:asciiTheme="minorHAnsi" w:hAnsiTheme="minorHAnsi" w:cstheme="minorHAnsi"/>
                <w:sz w:val="20"/>
              </w:rPr>
              <w:t>Liebherr</w:t>
            </w:r>
            <w:proofErr w:type="spellEnd"/>
            <w:r w:rsidRPr="00EE57AD">
              <w:rPr>
                <w:rFonts w:asciiTheme="minorHAnsi" w:hAnsiTheme="minorHAnsi" w:cstheme="minorHAnsi"/>
                <w:sz w:val="20"/>
              </w:rPr>
              <w:t xml:space="preserve"> 5W30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58E434" w14:textId="64A5AED9" w:rsidR="000B7A92" w:rsidRPr="0004138D" w:rsidRDefault="000B7A92" w:rsidP="000B7A92">
            <w:pPr>
              <w:jc w:val="center"/>
              <w:rPr>
                <w:rFonts w:asciiTheme="minorHAnsi" w:hAnsiTheme="minorHAnsi" w:cstheme="minorHAnsi"/>
                <w:color w:val="FF0000"/>
                <w:sz w:val="18"/>
                <w:szCs w:val="18"/>
                <w:lang w:eastAsia="pl-PL"/>
              </w:rPr>
            </w:pPr>
            <w:r w:rsidRPr="00EE57AD">
              <w:rPr>
                <w:rFonts w:asciiTheme="minorHAnsi" w:hAnsiTheme="minorHAnsi" w:cstheme="minorHAnsi"/>
                <w:sz w:val="20"/>
              </w:rPr>
              <w:t>80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4374F12" w14:textId="77777777" w:rsidR="000B7A92" w:rsidRPr="0004138D" w:rsidRDefault="000B7A92" w:rsidP="000B7A92">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68E13782" w14:textId="77777777" w:rsidR="000B7A92" w:rsidRPr="0004138D" w:rsidRDefault="000B7A92" w:rsidP="000B7A92">
            <w:pPr>
              <w:jc w:val="center"/>
              <w:rPr>
                <w:rStyle w:val="CharStyle18"/>
                <w:rFonts w:asciiTheme="minorHAnsi" w:hAnsiTheme="minorHAnsi" w:cstheme="minorHAnsi"/>
                <w:color w:val="FF0000"/>
                <w:sz w:val="18"/>
                <w:szCs w:val="18"/>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1B6B7E" w14:textId="77777777" w:rsidR="000B7A92" w:rsidRPr="0004138D" w:rsidRDefault="000B7A92" w:rsidP="000B7A92">
            <w:pPr>
              <w:jc w:val="center"/>
              <w:rPr>
                <w:rFonts w:asciiTheme="minorHAnsi" w:hAnsiTheme="minorHAnsi" w:cstheme="minorHAnsi"/>
                <w:color w:val="FF0000"/>
                <w:sz w:val="18"/>
                <w:szCs w:val="18"/>
                <w:lang w:eastAsia="pl-PL"/>
              </w:rPr>
            </w:pPr>
          </w:p>
        </w:tc>
      </w:tr>
      <w:tr w:rsidR="000B7A92" w:rsidRPr="0004138D" w14:paraId="0FCC9B22" w14:textId="77777777" w:rsidTr="006B39F1">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D5B34" w14:textId="77777777" w:rsidR="000B7A92" w:rsidRPr="000B7A92" w:rsidRDefault="000B7A92" w:rsidP="000B7A92">
            <w:pPr>
              <w:jc w:val="center"/>
              <w:rPr>
                <w:rFonts w:asciiTheme="minorHAnsi" w:hAnsiTheme="minorHAnsi" w:cstheme="minorHAnsi"/>
                <w:sz w:val="18"/>
                <w:szCs w:val="18"/>
                <w:lang w:eastAsia="pl-PL"/>
              </w:rPr>
            </w:pPr>
            <w:r w:rsidRPr="000B7A92">
              <w:rPr>
                <w:rStyle w:val="CharStyle18"/>
                <w:rFonts w:asciiTheme="minorHAnsi" w:hAnsiTheme="minorHAnsi" w:cstheme="minorHAnsi"/>
                <w:sz w:val="18"/>
                <w:szCs w:val="18"/>
                <w:lang w:eastAsia="pl-PL"/>
              </w:rPr>
              <w:t>3</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0BE38" w14:textId="7F582E5B" w:rsidR="000B7A92" w:rsidRPr="0004138D" w:rsidRDefault="000B7A92" w:rsidP="000B7A92">
            <w:pPr>
              <w:spacing w:line="240" w:lineRule="auto"/>
              <w:jc w:val="center"/>
              <w:rPr>
                <w:rFonts w:asciiTheme="minorHAnsi" w:hAnsiTheme="minorHAnsi" w:cstheme="minorHAnsi"/>
                <w:color w:val="FF0000"/>
                <w:sz w:val="18"/>
                <w:szCs w:val="18"/>
                <w:lang w:eastAsia="pl-PL"/>
              </w:rPr>
            </w:pPr>
            <w:r w:rsidRPr="00EE57AD">
              <w:rPr>
                <w:rFonts w:asciiTheme="minorHAnsi" w:hAnsiTheme="minorHAnsi" w:cstheme="minorHAnsi"/>
                <w:sz w:val="20"/>
              </w:rPr>
              <w:t xml:space="preserve">Olej silnikowy </w:t>
            </w:r>
            <w:proofErr w:type="spellStart"/>
            <w:r w:rsidRPr="00EE57AD">
              <w:rPr>
                <w:rFonts w:asciiTheme="minorHAnsi" w:hAnsiTheme="minorHAnsi" w:cstheme="minorHAnsi"/>
                <w:sz w:val="20"/>
              </w:rPr>
              <w:t>Komatsu</w:t>
            </w:r>
            <w:proofErr w:type="spellEnd"/>
            <w:r w:rsidRPr="00EE57AD">
              <w:rPr>
                <w:rFonts w:asciiTheme="minorHAnsi" w:hAnsiTheme="minorHAnsi" w:cstheme="minorHAnsi"/>
                <w:sz w:val="20"/>
              </w:rPr>
              <w:t xml:space="preserve"> 15W40LA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79A265" w14:textId="4331B4F7" w:rsidR="000B7A92" w:rsidRPr="0004138D" w:rsidRDefault="000B7A92" w:rsidP="000B7A92">
            <w:pPr>
              <w:jc w:val="center"/>
              <w:rPr>
                <w:rFonts w:asciiTheme="minorHAnsi" w:hAnsiTheme="minorHAnsi" w:cstheme="minorHAnsi"/>
                <w:color w:val="FF0000"/>
                <w:sz w:val="18"/>
                <w:szCs w:val="18"/>
                <w:lang w:eastAsia="pl-PL"/>
              </w:rPr>
            </w:pPr>
            <w:r w:rsidRPr="00EE57AD">
              <w:rPr>
                <w:rFonts w:asciiTheme="minorHAnsi" w:hAnsiTheme="minorHAnsi" w:cstheme="minorHAnsi"/>
                <w:sz w:val="20"/>
              </w:rPr>
              <w:t>80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A57B2A3" w14:textId="77777777" w:rsidR="000B7A92" w:rsidRPr="0004138D" w:rsidRDefault="000B7A92" w:rsidP="000B7A92">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416D0F07" w14:textId="77777777" w:rsidR="000B7A92" w:rsidRPr="0004138D" w:rsidRDefault="000B7A92" w:rsidP="000B7A92">
            <w:pPr>
              <w:jc w:val="center"/>
              <w:rPr>
                <w:rStyle w:val="CharStyle18"/>
                <w:rFonts w:asciiTheme="minorHAnsi" w:hAnsiTheme="minorHAnsi" w:cstheme="minorHAnsi"/>
                <w:color w:val="FF0000"/>
                <w:sz w:val="18"/>
                <w:szCs w:val="18"/>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E64408" w14:textId="77777777" w:rsidR="000B7A92" w:rsidRPr="0004138D" w:rsidRDefault="000B7A92" w:rsidP="000B7A92">
            <w:pPr>
              <w:jc w:val="center"/>
              <w:rPr>
                <w:rFonts w:asciiTheme="minorHAnsi" w:hAnsiTheme="minorHAnsi" w:cstheme="minorHAnsi"/>
                <w:color w:val="FF0000"/>
                <w:sz w:val="18"/>
                <w:szCs w:val="18"/>
                <w:lang w:eastAsia="pl-PL"/>
              </w:rPr>
            </w:pPr>
          </w:p>
        </w:tc>
      </w:tr>
      <w:tr w:rsidR="000B7A92" w:rsidRPr="0004138D" w14:paraId="2E4C37E0" w14:textId="77777777" w:rsidTr="006B39F1">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CBAA7" w14:textId="4316C6EC" w:rsidR="000B7A92" w:rsidRPr="000B7A92" w:rsidRDefault="00A55127" w:rsidP="000B7A92">
            <w:pPr>
              <w:jc w:val="center"/>
              <w:rPr>
                <w:rFonts w:asciiTheme="minorHAnsi" w:hAnsiTheme="minorHAnsi" w:cstheme="minorHAnsi"/>
                <w:sz w:val="18"/>
                <w:szCs w:val="18"/>
                <w:lang w:eastAsia="pl-PL"/>
              </w:rPr>
            </w:pPr>
            <w:r>
              <w:rPr>
                <w:rFonts w:asciiTheme="minorHAnsi" w:hAnsiTheme="minorHAnsi" w:cstheme="minorHAnsi"/>
                <w:sz w:val="18"/>
                <w:szCs w:val="18"/>
                <w:lang w:eastAsia="pl-PL"/>
              </w:rPr>
              <w:t>4</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CC258" w14:textId="51086700" w:rsidR="000B7A92" w:rsidRPr="0004138D" w:rsidRDefault="000B7A92" w:rsidP="000B7A92">
            <w:pPr>
              <w:spacing w:line="240" w:lineRule="auto"/>
              <w:jc w:val="center"/>
              <w:rPr>
                <w:rFonts w:asciiTheme="minorHAnsi" w:hAnsiTheme="minorHAnsi" w:cstheme="minorHAnsi"/>
                <w:color w:val="FF0000"/>
                <w:sz w:val="18"/>
                <w:szCs w:val="18"/>
                <w:lang w:eastAsia="pl-PL"/>
              </w:rPr>
            </w:pPr>
            <w:r w:rsidRPr="00EE57AD">
              <w:rPr>
                <w:rFonts w:asciiTheme="minorHAnsi" w:hAnsiTheme="minorHAnsi" w:cstheme="minorHAnsi"/>
                <w:sz w:val="20"/>
              </w:rPr>
              <w:t xml:space="preserve">Olej </w:t>
            </w:r>
            <w:proofErr w:type="spellStart"/>
            <w:r w:rsidRPr="00EE57AD">
              <w:rPr>
                <w:rFonts w:asciiTheme="minorHAnsi" w:hAnsiTheme="minorHAnsi" w:cstheme="minorHAnsi"/>
                <w:sz w:val="20"/>
              </w:rPr>
              <w:t>Komatsu</w:t>
            </w:r>
            <w:proofErr w:type="spellEnd"/>
            <w:r w:rsidRPr="00EE57AD">
              <w:rPr>
                <w:rFonts w:asciiTheme="minorHAnsi" w:hAnsiTheme="minorHAnsi" w:cstheme="minorHAnsi"/>
                <w:sz w:val="20"/>
              </w:rPr>
              <w:t xml:space="preserve"> TO30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D72446" w14:textId="23658ACC" w:rsidR="000B7A92" w:rsidRPr="0004138D" w:rsidRDefault="000B7A92" w:rsidP="000B7A92">
            <w:pPr>
              <w:jc w:val="center"/>
              <w:rPr>
                <w:rFonts w:asciiTheme="minorHAnsi" w:hAnsiTheme="minorHAnsi" w:cstheme="minorHAnsi"/>
                <w:color w:val="FF0000"/>
                <w:sz w:val="18"/>
                <w:szCs w:val="18"/>
                <w:lang w:eastAsia="pl-PL"/>
              </w:rPr>
            </w:pPr>
            <w:r w:rsidRPr="00EE57AD">
              <w:rPr>
                <w:rFonts w:asciiTheme="minorHAnsi" w:hAnsiTheme="minorHAnsi" w:cstheme="minorHAnsi"/>
                <w:sz w:val="20"/>
              </w:rPr>
              <w:t>200 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9763DA" w14:textId="77777777" w:rsidR="000B7A92" w:rsidRPr="0004138D" w:rsidRDefault="000B7A92" w:rsidP="000B7A92">
            <w:pPr>
              <w:spacing w:line="240" w:lineRule="auto"/>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24DE748B" w14:textId="77777777" w:rsidR="000B7A92" w:rsidRPr="0004138D" w:rsidRDefault="000B7A92" w:rsidP="000B7A92">
            <w:pPr>
              <w:jc w:val="center"/>
              <w:rPr>
                <w:rStyle w:val="CharStyle18"/>
                <w:rFonts w:asciiTheme="minorHAnsi" w:hAnsiTheme="minorHAnsi" w:cstheme="minorHAnsi"/>
                <w:color w:val="FF0000"/>
                <w:sz w:val="18"/>
                <w:szCs w:val="18"/>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29C3E1" w14:textId="77777777" w:rsidR="000B7A92" w:rsidRPr="0004138D" w:rsidRDefault="000B7A92" w:rsidP="000B7A92">
            <w:pPr>
              <w:jc w:val="center"/>
              <w:rPr>
                <w:rFonts w:asciiTheme="minorHAnsi" w:hAnsiTheme="minorHAnsi" w:cstheme="minorHAnsi"/>
                <w:color w:val="FF0000"/>
                <w:sz w:val="18"/>
                <w:szCs w:val="18"/>
                <w:lang w:eastAsia="pl-PL"/>
              </w:rPr>
            </w:pPr>
          </w:p>
        </w:tc>
      </w:tr>
      <w:tr w:rsidR="000B7A92" w:rsidRPr="0004138D" w14:paraId="0B9E6F99" w14:textId="77777777" w:rsidTr="006B39F1">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86CCF" w14:textId="56F61BBF" w:rsidR="000B7A92" w:rsidRPr="000B7A92" w:rsidRDefault="00A55127" w:rsidP="00FB51DC">
            <w:pPr>
              <w:jc w:val="center"/>
              <w:rPr>
                <w:rFonts w:asciiTheme="minorHAnsi" w:hAnsiTheme="minorHAnsi" w:cstheme="minorHAnsi"/>
                <w:sz w:val="18"/>
                <w:szCs w:val="18"/>
                <w:lang w:eastAsia="pl-PL"/>
              </w:rPr>
            </w:pPr>
            <w:r>
              <w:rPr>
                <w:rFonts w:asciiTheme="minorHAnsi" w:hAnsiTheme="minorHAnsi" w:cstheme="minorHAnsi"/>
                <w:sz w:val="18"/>
                <w:szCs w:val="18"/>
                <w:lang w:eastAsia="pl-PL"/>
              </w:rPr>
              <w:t>5</w:t>
            </w:r>
          </w:p>
        </w:tc>
        <w:tc>
          <w:tcPr>
            <w:tcW w:w="34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8316C5" w14:textId="77777777" w:rsidR="000B7A92" w:rsidRPr="0004138D" w:rsidRDefault="000B7A92" w:rsidP="00FB51DC">
            <w:pPr>
              <w:spacing w:line="240" w:lineRule="auto"/>
              <w:jc w:val="center"/>
              <w:rPr>
                <w:rFonts w:asciiTheme="minorHAnsi" w:hAnsiTheme="minorHAnsi" w:cstheme="minorHAnsi"/>
                <w:color w:val="FF0000"/>
                <w:sz w:val="18"/>
                <w:szCs w:val="18"/>
                <w:lang w:eastAsia="pl-PL"/>
              </w:rPr>
            </w:pPr>
            <w:r w:rsidRPr="00EE57AD">
              <w:rPr>
                <w:rFonts w:asciiTheme="minorHAnsi" w:hAnsiTheme="minorHAnsi" w:cstheme="minorHAnsi"/>
                <w:sz w:val="20"/>
              </w:rPr>
              <w:t>Zmywacz do hamulców 750ml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0D47AE" w14:textId="77777777" w:rsidR="000B7A92" w:rsidRPr="0004138D" w:rsidRDefault="000B7A92" w:rsidP="00FB51DC">
            <w:pPr>
              <w:jc w:val="center"/>
              <w:rPr>
                <w:rFonts w:asciiTheme="minorHAnsi" w:hAnsiTheme="minorHAnsi" w:cstheme="minorHAnsi"/>
                <w:color w:val="FF0000"/>
                <w:sz w:val="18"/>
                <w:szCs w:val="18"/>
                <w:lang w:eastAsia="pl-PL"/>
              </w:rPr>
            </w:pPr>
            <w:r w:rsidRPr="00EE57AD">
              <w:rPr>
                <w:rFonts w:asciiTheme="minorHAnsi" w:hAnsiTheme="minorHAnsi" w:cstheme="minorHAnsi"/>
                <w:sz w:val="20"/>
              </w:rPr>
              <w:t>24 szt.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8395F5" w14:textId="77777777" w:rsidR="000B7A92" w:rsidRPr="0004138D" w:rsidRDefault="000B7A92" w:rsidP="00FB51DC">
            <w:pPr>
              <w:jc w:val="center"/>
              <w:rPr>
                <w:rFonts w:asciiTheme="minorHAnsi" w:hAnsiTheme="minorHAnsi" w:cstheme="minorHAnsi"/>
                <w:color w:val="FF0000"/>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vAlign w:val="center"/>
          </w:tcPr>
          <w:p w14:paraId="641CB73C" w14:textId="77777777" w:rsidR="000B7A92" w:rsidRPr="0004138D" w:rsidRDefault="000B7A92" w:rsidP="00FB51DC">
            <w:pPr>
              <w:jc w:val="center"/>
              <w:rPr>
                <w:rStyle w:val="CharStyle18"/>
                <w:rFonts w:asciiTheme="minorHAnsi" w:hAnsiTheme="minorHAnsi" w:cstheme="minorHAnsi"/>
                <w:color w:val="FF0000"/>
                <w:sz w:val="18"/>
                <w:szCs w:val="18"/>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CAE73D4" w14:textId="77777777" w:rsidR="000B7A92" w:rsidRPr="0004138D" w:rsidRDefault="000B7A92" w:rsidP="00FB51DC">
            <w:pPr>
              <w:jc w:val="center"/>
              <w:rPr>
                <w:rFonts w:asciiTheme="minorHAnsi" w:hAnsiTheme="minorHAnsi" w:cstheme="minorHAnsi"/>
                <w:color w:val="FF0000"/>
                <w:sz w:val="18"/>
                <w:szCs w:val="18"/>
                <w:lang w:eastAsia="pl-PL"/>
              </w:rPr>
            </w:pPr>
          </w:p>
        </w:tc>
      </w:tr>
      <w:tr w:rsidR="000B7A92" w:rsidRPr="0004138D" w14:paraId="7CCC17EC" w14:textId="77777777" w:rsidTr="006B39F1">
        <w:trPr>
          <w:trHeight w:val="25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85B80" w14:textId="3C8FAD5F" w:rsidR="000B7A92" w:rsidRPr="000B7A92" w:rsidRDefault="00A55127" w:rsidP="000B7A92">
            <w:pPr>
              <w:jc w:val="center"/>
              <w:rPr>
                <w:rFonts w:asciiTheme="minorHAnsi" w:hAnsiTheme="minorHAnsi" w:cstheme="minorHAnsi"/>
                <w:sz w:val="18"/>
                <w:szCs w:val="18"/>
                <w:lang w:eastAsia="pl-PL"/>
              </w:rPr>
            </w:pPr>
            <w:r>
              <w:rPr>
                <w:rFonts w:asciiTheme="minorHAnsi" w:hAnsiTheme="minorHAnsi" w:cstheme="minorHAnsi"/>
                <w:sz w:val="18"/>
                <w:szCs w:val="18"/>
                <w:lang w:eastAsia="pl-PL"/>
              </w:rPr>
              <w:t>6</w:t>
            </w:r>
          </w:p>
        </w:tc>
        <w:tc>
          <w:tcPr>
            <w:tcW w:w="65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3A22DE4" w14:textId="77777777" w:rsidR="000B7A92" w:rsidRDefault="000B7A92" w:rsidP="000B7A92">
            <w:pPr>
              <w:jc w:val="right"/>
              <w:rPr>
                <w:rFonts w:asciiTheme="minorHAnsi" w:hAnsiTheme="minorHAnsi" w:cstheme="minorHAnsi"/>
                <w:b/>
                <w:sz w:val="18"/>
                <w:szCs w:val="18"/>
                <w:lang w:eastAsia="pl-PL"/>
              </w:rPr>
            </w:pPr>
            <w:r w:rsidRPr="000875EE">
              <w:rPr>
                <w:rFonts w:asciiTheme="minorHAnsi" w:hAnsiTheme="minorHAnsi" w:cstheme="minorHAnsi"/>
                <w:b/>
                <w:sz w:val="18"/>
                <w:szCs w:val="18"/>
                <w:lang w:eastAsia="pl-PL"/>
              </w:rPr>
              <w:t>Razem:</w:t>
            </w:r>
          </w:p>
          <w:p w14:paraId="08759A4E" w14:textId="4FC7416B" w:rsidR="000B7A92" w:rsidRPr="0004138D" w:rsidRDefault="000B7A92" w:rsidP="00CB3C52">
            <w:pPr>
              <w:jc w:val="right"/>
              <w:rPr>
                <w:rFonts w:asciiTheme="minorHAnsi" w:hAnsiTheme="minorHAnsi" w:cstheme="minorHAnsi"/>
                <w:color w:val="FF0000"/>
                <w:sz w:val="18"/>
                <w:szCs w:val="18"/>
                <w:lang w:eastAsia="pl-PL"/>
              </w:rPr>
            </w:pPr>
            <w:r w:rsidRPr="00C86CD6">
              <w:rPr>
                <w:rFonts w:asciiTheme="minorHAnsi" w:hAnsiTheme="minorHAnsi" w:cstheme="minorHAnsi"/>
                <w:b/>
                <w:color w:val="FF0000"/>
                <w:sz w:val="16"/>
                <w:szCs w:val="17"/>
                <w:lang w:eastAsia="pl-PL"/>
              </w:rPr>
              <w:t>Tę kwotę łączoną proszę wpisać w odpowiedniej rubryce Systemu Zakupowego GK PGE</w:t>
            </w:r>
          </w:p>
        </w:tc>
        <w:tc>
          <w:tcPr>
            <w:tcW w:w="992" w:type="dxa"/>
            <w:tcBorders>
              <w:top w:val="single" w:sz="4" w:space="0" w:color="auto"/>
              <w:left w:val="single" w:sz="4" w:space="0" w:color="auto"/>
              <w:bottom w:val="single" w:sz="4" w:space="0" w:color="auto"/>
              <w:right w:val="single" w:sz="4" w:space="0" w:color="auto"/>
            </w:tcBorders>
            <w:vAlign w:val="center"/>
          </w:tcPr>
          <w:p w14:paraId="22AD5D88" w14:textId="77777777" w:rsidR="000B7A92" w:rsidRPr="0004138D" w:rsidRDefault="000B7A92" w:rsidP="000B7A92">
            <w:pPr>
              <w:jc w:val="center"/>
              <w:rPr>
                <w:rStyle w:val="CharStyle18"/>
                <w:rFonts w:asciiTheme="minorHAnsi" w:hAnsiTheme="minorHAnsi" w:cstheme="minorHAnsi"/>
                <w:color w:val="FF0000"/>
                <w:sz w:val="18"/>
                <w:szCs w:val="18"/>
                <w:lang w:eastAsia="pl-PL"/>
              </w:rPr>
            </w:pPr>
          </w:p>
        </w:tc>
        <w:tc>
          <w:tcPr>
            <w:tcW w:w="851" w:type="dxa"/>
            <w:tcBorders>
              <w:top w:val="single" w:sz="4" w:space="0" w:color="auto"/>
              <w:left w:val="single" w:sz="4" w:space="0" w:color="auto"/>
              <w:bottom w:val="nil"/>
              <w:right w:val="nil"/>
            </w:tcBorders>
            <w:shd w:val="clear" w:color="auto" w:fill="auto"/>
            <w:vAlign w:val="center"/>
          </w:tcPr>
          <w:p w14:paraId="6FE9F0E9" w14:textId="77777777" w:rsidR="000B7A92" w:rsidRPr="0004138D" w:rsidRDefault="000B7A92" w:rsidP="000B7A92">
            <w:pPr>
              <w:jc w:val="center"/>
              <w:rPr>
                <w:rFonts w:asciiTheme="minorHAnsi" w:hAnsiTheme="minorHAnsi" w:cstheme="minorHAnsi"/>
                <w:color w:val="FF0000"/>
                <w:sz w:val="18"/>
                <w:szCs w:val="18"/>
                <w:lang w:eastAsia="pl-PL"/>
              </w:rPr>
            </w:pPr>
          </w:p>
        </w:tc>
      </w:tr>
    </w:tbl>
    <w:p w14:paraId="0FAF2BAD" w14:textId="7BA7893F" w:rsidR="0004138D" w:rsidRPr="00C506BC" w:rsidRDefault="0004138D" w:rsidP="00D67016">
      <w:pPr>
        <w:pStyle w:val="Akapitzlist"/>
        <w:spacing w:before="120" w:after="120" w:line="240" w:lineRule="auto"/>
        <w:ind w:left="142"/>
        <w:contextualSpacing w:val="0"/>
        <w:rPr>
          <w:rFonts w:asciiTheme="minorHAnsi" w:hAnsiTheme="minorHAnsi" w:cstheme="minorHAnsi"/>
          <w:szCs w:val="22"/>
        </w:rPr>
      </w:pPr>
      <w:r w:rsidRPr="00C506BC">
        <w:rPr>
          <w:rFonts w:asciiTheme="minorHAnsi" w:hAnsiTheme="minorHAnsi" w:cstheme="minorHAnsi"/>
          <w:color w:val="FF0000"/>
          <w:szCs w:val="22"/>
        </w:rPr>
        <w:t>*</w:t>
      </w:r>
      <w:r>
        <w:rPr>
          <w:rFonts w:asciiTheme="minorHAnsi" w:hAnsiTheme="minorHAnsi" w:cstheme="minorHAnsi"/>
          <w:szCs w:val="22"/>
        </w:rPr>
        <w:t>- w</w:t>
      </w:r>
      <w:r w:rsidRPr="00C506BC">
        <w:rPr>
          <w:rFonts w:asciiTheme="minorHAnsi" w:hAnsiTheme="minorHAnsi" w:cstheme="minorHAnsi"/>
          <w:szCs w:val="22"/>
        </w:rPr>
        <w:t xml:space="preserve"> kolu</w:t>
      </w:r>
      <w:r w:rsidR="00D67016">
        <w:rPr>
          <w:rFonts w:asciiTheme="minorHAnsi" w:hAnsiTheme="minorHAnsi" w:cstheme="minorHAnsi"/>
          <w:szCs w:val="22"/>
        </w:rPr>
        <w:t>mnie 6</w:t>
      </w:r>
      <w:r w:rsidRPr="00C506BC">
        <w:rPr>
          <w:rFonts w:asciiTheme="minorHAnsi" w:hAnsiTheme="minorHAnsi" w:cstheme="minorHAnsi"/>
          <w:szCs w:val="22"/>
        </w:rPr>
        <w:t xml:space="preserve"> należy wpisać artykuły równoważne które </w:t>
      </w:r>
      <w:r>
        <w:rPr>
          <w:rFonts w:asciiTheme="minorHAnsi" w:hAnsiTheme="minorHAnsi" w:cstheme="minorHAnsi"/>
          <w:szCs w:val="22"/>
        </w:rPr>
        <w:t xml:space="preserve">wcześniej </w:t>
      </w:r>
      <w:r w:rsidRPr="00C506BC">
        <w:rPr>
          <w:rFonts w:asciiTheme="minorHAnsi" w:hAnsiTheme="minorHAnsi" w:cstheme="minorHAnsi"/>
          <w:szCs w:val="22"/>
        </w:rPr>
        <w:t xml:space="preserve">uzyskały akceptację techniczną Zamawiającego. Brak wpisu w tej kolumnie oznacza, </w:t>
      </w:r>
      <w:r>
        <w:rPr>
          <w:rFonts w:asciiTheme="minorHAnsi" w:hAnsiTheme="minorHAnsi" w:cstheme="minorHAnsi"/>
          <w:szCs w:val="22"/>
        </w:rPr>
        <w:t>że Dostawca oferuje „Materiały obecnie użytkowane przez Zamawiającego</w:t>
      </w:r>
      <w:r w:rsidRPr="00C506BC">
        <w:rPr>
          <w:rFonts w:asciiTheme="minorHAnsi" w:hAnsiTheme="minorHAnsi" w:cstheme="minorHAnsi"/>
          <w:szCs w:val="22"/>
        </w:rPr>
        <w:t>”.</w:t>
      </w:r>
    </w:p>
    <w:p w14:paraId="4E2B54D4" w14:textId="77777777" w:rsidR="0004138D" w:rsidRDefault="0004138D" w:rsidP="00D67016">
      <w:pPr>
        <w:pStyle w:val="Akapitzlist"/>
        <w:numPr>
          <w:ilvl w:val="0"/>
          <w:numId w:val="59"/>
        </w:numPr>
        <w:spacing w:before="120" w:after="120" w:line="240" w:lineRule="auto"/>
        <w:ind w:left="567" w:hanging="567"/>
        <w:contextualSpacing w:val="0"/>
        <w:rPr>
          <w:rFonts w:asciiTheme="minorHAnsi" w:hAnsiTheme="minorHAnsi" w:cs="Arial"/>
          <w:szCs w:val="22"/>
        </w:rPr>
      </w:pPr>
      <w:r w:rsidRPr="00302C78">
        <w:rPr>
          <w:rFonts w:asciiTheme="minorHAnsi" w:hAnsiTheme="minorHAnsi" w:cs="Arial"/>
          <w:szCs w:val="22"/>
        </w:rPr>
        <w:t xml:space="preserve">Stawka podatku VAT: </w:t>
      </w:r>
      <w:r w:rsidRPr="00D91762">
        <w:rPr>
          <w:rFonts w:asciiTheme="minorHAnsi" w:hAnsiTheme="minorHAnsi" w:cs="Arial"/>
          <w:szCs w:val="22"/>
          <w:highlight w:val="yellow"/>
        </w:rPr>
        <w:t>………………….</w:t>
      </w:r>
      <w:r w:rsidRPr="00302C78">
        <w:rPr>
          <w:rFonts w:asciiTheme="minorHAnsi" w:hAnsiTheme="minorHAnsi" w:cs="Arial"/>
          <w:szCs w:val="22"/>
        </w:rPr>
        <w:t>%</w:t>
      </w:r>
    </w:p>
    <w:p w14:paraId="6F621FB5" w14:textId="77777777" w:rsidR="0004138D" w:rsidRPr="00D32047" w:rsidRDefault="0004138D" w:rsidP="00D67016">
      <w:pPr>
        <w:pStyle w:val="Akapitzlist"/>
        <w:numPr>
          <w:ilvl w:val="0"/>
          <w:numId w:val="59"/>
        </w:numPr>
        <w:spacing w:before="120" w:after="120" w:line="240" w:lineRule="auto"/>
        <w:ind w:left="567" w:hanging="567"/>
        <w:contextualSpacing w:val="0"/>
        <w:rPr>
          <w:rFonts w:asciiTheme="minorHAnsi" w:hAnsiTheme="minorHAnsi" w:cs="Arial"/>
          <w:szCs w:val="22"/>
        </w:rPr>
      </w:pPr>
      <w:r w:rsidRPr="005565B1">
        <w:rPr>
          <w:rFonts w:asciiTheme="minorHAnsi" w:hAnsiTheme="minorHAnsi" w:cs="Arial"/>
          <w:bCs/>
          <w:szCs w:val="22"/>
          <w:lang w:eastAsia="pl-PL"/>
        </w:rPr>
        <w:t xml:space="preserve">Oświadczamy, iż akceptujemy termin realizacji Zamówienia </w:t>
      </w:r>
      <w:r>
        <w:rPr>
          <w:rFonts w:asciiTheme="minorHAnsi" w:hAnsiTheme="minorHAnsi" w:cs="Arial"/>
          <w:bCs/>
          <w:szCs w:val="22"/>
          <w:lang w:eastAsia="pl-PL"/>
        </w:rPr>
        <w:t xml:space="preserve">(dla tej Części) </w:t>
      </w:r>
      <w:r w:rsidRPr="005565B1">
        <w:rPr>
          <w:rFonts w:asciiTheme="minorHAnsi" w:hAnsiTheme="minorHAnsi" w:cs="Arial"/>
          <w:bCs/>
          <w:szCs w:val="22"/>
          <w:lang w:eastAsia="pl-PL"/>
        </w:rPr>
        <w:t>wskazany przez Zamawiającego w SWZ.</w:t>
      </w:r>
    </w:p>
    <w:p w14:paraId="226742AA" w14:textId="3F37E446" w:rsidR="0004138D" w:rsidRPr="00D32047" w:rsidRDefault="0004138D" w:rsidP="00D67016">
      <w:pPr>
        <w:pStyle w:val="Akapitzlist"/>
        <w:numPr>
          <w:ilvl w:val="0"/>
          <w:numId w:val="59"/>
        </w:numPr>
        <w:spacing w:before="120" w:after="120" w:line="240" w:lineRule="auto"/>
        <w:ind w:left="567" w:hanging="567"/>
        <w:contextualSpacing w:val="0"/>
        <w:rPr>
          <w:rFonts w:asciiTheme="minorHAnsi" w:hAnsiTheme="minorHAnsi" w:cs="Arial"/>
          <w:szCs w:val="22"/>
        </w:rPr>
      </w:pPr>
      <w:r w:rsidRPr="00D32047">
        <w:rPr>
          <w:rFonts w:asciiTheme="minorHAnsi" w:hAnsiTheme="minorHAnsi" w:cs="Arial"/>
          <w:bCs/>
          <w:szCs w:val="22"/>
          <w:lang w:eastAsia="pl-PL"/>
        </w:rPr>
        <w:t xml:space="preserve">Oświadczamy, </w:t>
      </w:r>
      <w:r>
        <w:rPr>
          <w:rFonts w:asciiTheme="minorHAnsi" w:hAnsiTheme="minorHAnsi" w:cs="Arial"/>
          <w:bCs/>
          <w:szCs w:val="22"/>
          <w:lang w:eastAsia="pl-PL"/>
        </w:rPr>
        <w:t xml:space="preserve">że na przedmiot zamówienia udzielamy gwarancji na okres </w:t>
      </w:r>
      <w:r w:rsidRPr="00D91762">
        <w:rPr>
          <w:rFonts w:asciiTheme="minorHAnsi" w:hAnsiTheme="minorHAnsi" w:cs="Arial"/>
          <w:bCs/>
          <w:szCs w:val="22"/>
          <w:highlight w:val="yellow"/>
          <w:lang w:eastAsia="pl-PL"/>
        </w:rPr>
        <w:t>………………..</w:t>
      </w:r>
      <w:r>
        <w:rPr>
          <w:rFonts w:asciiTheme="minorHAnsi" w:hAnsiTheme="minorHAnsi" w:cs="Arial"/>
          <w:bCs/>
          <w:szCs w:val="22"/>
          <w:lang w:eastAsia="pl-PL"/>
        </w:rPr>
        <w:t xml:space="preserve"> miesięcy</w:t>
      </w:r>
      <w:r w:rsidR="00D91762">
        <w:rPr>
          <w:rFonts w:asciiTheme="minorHAnsi" w:hAnsiTheme="minorHAnsi" w:cs="Arial"/>
          <w:bCs/>
          <w:szCs w:val="22"/>
          <w:lang w:eastAsia="pl-PL"/>
        </w:rPr>
        <w:t>.</w:t>
      </w:r>
    </w:p>
    <w:p w14:paraId="18A78478" w14:textId="014B9DCC" w:rsidR="0004138D" w:rsidRPr="0004138D" w:rsidRDefault="003E6756" w:rsidP="00555EA8">
      <w:pPr>
        <w:pStyle w:val="Akapitzlist"/>
        <w:numPr>
          <w:ilvl w:val="3"/>
          <w:numId w:val="13"/>
        </w:numPr>
        <w:spacing w:before="120" w:after="120" w:line="240" w:lineRule="auto"/>
        <w:ind w:left="567" w:hanging="567"/>
        <w:contextualSpacing w:val="0"/>
        <w:rPr>
          <w:rFonts w:asciiTheme="minorHAnsi" w:hAnsiTheme="minorHAnsi" w:cs="Arial"/>
          <w:szCs w:val="22"/>
        </w:rPr>
      </w:pPr>
      <w:r w:rsidRPr="0004138D">
        <w:rPr>
          <w:rFonts w:asciiTheme="minorHAnsi" w:hAnsiTheme="minorHAnsi" w:cs="Arial"/>
          <w:szCs w:val="22"/>
        </w:rPr>
        <w:lastRenderedPageBreak/>
        <w:t>Wybór</w:t>
      </w:r>
      <w:r w:rsidR="005301AB" w:rsidRPr="0004138D">
        <w:rPr>
          <w:rFonts w:asciiTheme="minorHAnsi" w:hAnsiTheme="minorHAnsi" w:cs="Arial"/>
          <w:szCs w:val="22"/>
        </w:rPr>
        <w:t xml:space="preserve"> naszej Oferty </w:t>
      </w:r>
      <w:r w:rsidR="00F74552" w:rsidRPr="0004138D">
        <w:rPr>
          <w:rFonts w:asciiTheme="minorHAnsi" w:hAnsiTheme="minorHAnsi" w:cs="Arial"/>
          <w:b/>
          <w:szCs w:val="22"/>
        </w:rPr>
        <w:t xml:space="preserve">nie będzie / </w:t>
      </w:r>
      <w:r w:rsidR="005301AB" w:rsidRPr="0004138D">
        <w:rPr>
          <w:rFonts w:asciiTheme="minorHAnsi" w:hAnsiTheme="minorHAnsi" w:cs="Arial"/>
          <w:b/>
          <w:szCs w:val="22"/>
        </w:rPr>
        <w:t>będzie</w:t>
      </w:r>
      <w:r w:rsidRPr="0004138D">
        <w:rPr>
          <w:rFonts w:asciiTheme="minorHAnsi" w:hAnsiTheme="minorHAnsi" w:cs="Arial"/>
          <w:szCs w:val="22"/>
        </w:rPr>
        <w:t xml:space="preserve"> prowadzić do powstania u Zamawiającego obowiązku podatkowego.</w:t>
      </w:r>
      <w:r w:rsidR="00F74552" w:rsidRPr="0004138D">
        <w:rPr>
          <w:rFonts w:asciiTheme="minorHAnsi" w:hAnsiTheme="minorHAnsi" w:cs="Arial"/>
          <w:szCs w:val="22"/>
        </w:rPr>
        <w:t xml:space="preserve"> </w:t>
      </w:r>
      <w:r w:rsidR="00F74552" w:rsidRPr="0004138D">
        <w:rPr>
          <w:rFonts w:asciiTheme="minorHAnsi" w:hAnsiTheme="minorHAnsi" w:cs="Arial"/>
          <w:b/>
          <w:szCs w:val="22"/>
        </w:rPr>
        <w:t>Jeśli tak</w:t>
      </w:r>
      <w:r w:rsidR="00F74552" w:rsidRPr="0004138D">
        <w:rPr>
          <w:rFonts w:asciiTheme="minorHAnsi" w:hAnsiTheme="minorHAnsi" w:cs="Arial"/>
          <w:szCs w:val="22"/>
        </w:rPr>
        <w:t>, w</w:t>
      </w:r>
      <w:r w:rsidRPr="0004138D">
        <w:rPr>
          <w:rFonts w:asciiTheme="minorHAnsi" w:hAnsiTheme="minorHAnsi" w:cs="Arial"/>
          <w:szCs w:val="22"/>
        </w:rPr>
        <w:t>skazujemy nazwę (rodzaj) towaru lub usługi, których dostawa lub świadczenie będzie prowadzić do jego powstania, oraz wskazując ich wartość bez kwoty podatku</w:t>
      </w:r>
      <w:r w:rsidR="00F74552" w:rsidRPr="0004138D">
        <w:rPr>
          <w:rFonts w:asciiTheme="minorHAnsi" w:hAnsiTheme="minorHAnsi" w:cs="Arial"/>
          <w:szCs w:val="22"/>
        </w:rPr>
        <w:t xml:space="preserve"> oraz stawkę podatku, która zgodnie z wiedza wykonawcy, będzie miała zastosowanie</w:t>
      </w:r>
      <w:r w:rsidRPr="0004138D">
        <w:rPr>
          <w:rFonts w:asciiTheme="minorHAnsi" w:hAnsiTheme="minorHAnsi" w:cs="Arial"/>
          <w:szCs w:val="22"/>
        </w:rPr>
        <w:t>:</w:t>
      </w:r>
      <w:r w:rsidR="005301AB" w:rsidRPr="0004138D">
        <w:rPr>
          <w:rFonts w:asciiTheme="minorHAnsi" w:hAnsiTheme="minorHAnsi" w:cs="Arial"/>
          <w:szCs w:val="22"/>
        </w:rPr>
        <w:t xml:space="preserve">  </w:t>
      </w:r>
      <w:r w:rsidRPr="0004138D">
        <w:rPr>
          <w:rFonts w:asciiTheme="minorHAnsi" w:hAnsiTheme="minorHAnsi" w:cs="Arial"/>
          <w:szCs w:val="22"/>
        </w:rPr>
        <w:t xml:space="preserve">…………………………………………….. </w:t>
      </w:r>
      <w:r w:rsidR="00C830AB" w:rsidRPr="0004138D">
        <w:rPr>
          <w:rFonts w:asciiTheme="minorHAnsi" w:hAnsiTheme="minorHAnsi" w:cs="Arial"/>
          <w:i/>
          <w:szCs w:val="22"/>
        </w:rPr>
        <w:t>(do wypełnienia dla Wykonawcy zagranicznego)</w:t>
      </w:r>
      <w:r w:rsidR="0004138D">
        <w:rPr>
          <w:rFonts w:asciiTheme="minorHAnsi" w:hAnsiTheme="minorHAnsi" w:cs="Arial"/>
          <w:i/>
          <w:szCs w:val="22"/>
        </w:rPr>
        <w:t>.</w:t>
      </w:r>
    </w:p>
    <w:p w14:paraId="53710C8A" w14:textId="77777777" w:rsidR="0004138D" w:rsidRDefault="00540974" w:rsidP="00555EA8">
      <w:pPr>
        <w:pStyle w:val="Akapitzlist"/>
        <w:numPr>
          <w:ilvl w:val="3"/>
          <w:numId w:val="13"/>
        </w:numPr>
        <w:spacing w:before="120" w:after="120" w:line="240" w:lineRule="auto"/>
        <w:ind w:left="567" w:hanging="567"/>
        <w:contextualSpacing w:val="0"/>
        <w:rPr>
          <w:rFonts w:asciiTheme="minorHAnsi" w:hAnsiTheme="minorHAnsi" w:cs="Arial"/>
          <w:szCs w:val="22"/>
        </w:rPr>
      </w:pPr>
      <w:r w:rsidRPr="0004138D">
        <w:rPr>
          <w:rFonts w:asciiTheme="minorHAnsi" w:hAnsiTheme="minorHAnsi" w:cs="Arial"/>
          <w:szCs w:val="22"/>
        </w:rPr>
        <w:t xml:space="preserve">Zapoznaliśmy się i w pełni akceptujemy treść </w:t>
      </w:r>
      <w:r w:rsidR="004D73CB" w:rsidRPr="0004138D">
        <w:rPr>
          <w:rFonts w:asciiTheme="minorHAnsi" w:hAnsiTheme="minorHAnsi" w:cs="Arial"/>
          <w:szCs w:val="22"/>
        </w:rPr>
        <w:t>SWZ</w:t>
      </w:r>
      <w:r w:rsidR="002F4DB3" w:rsidRPr="0004138D">
        <w:rPr>
          <w:rFonts w:asciiTheme="minorHAnsi" w:hAnsiTheme="minorHAnsi" w:cs="Arial"/>
          <w:szCs w:val="22"/>
        </w:rPr>
        <w:t xml:space="preserve">, </w:t>
      </w:r>
      <w:r w:rsidR="00F74552" w:rsidRPr="0004138D">
        <w:rPr>
          <w:rFonts w:asciiTheme="minorHAnsi" w:hAnsiTheme="minorHAnsi" w:cs="Arial"/>
          <w:szCs w:val="22"/>
        </w:rPr>
        <w:t>treść wyjaśnień i modyfikacji SWZ</w:t>
      </w:r>
      <w:r w:rsidRPr="0004138D">
        <w:rPr>
          <w:rFonts w:asciiTheme="minorHAnsi" w:hAnsiTheme="minorHAnsi" w:cs="Arial"/>
          <w:szCs w:val="22"/>
        </w:rPr>
        <w:t xml:space="preserve"> wraz ze wszystkimi załącznikami i nie wnosimy do nich zastrzeżeń a w przypadku wyboru naszej oferty zobowiązujemy się do zawarcia umowy, zgodnie ze wzorem załączonym do </w:t>
      </w:r>
      <w:r w:rsidR="004D73CB" w:rsidRPr="0004138D">
        <w:rPr>
          <w:rFonts w:asciiTheme="minorHAnsi" w:hAnsiTheme="minorHAnsi" w:cs="Arial"/>
          <w:szCs w:val="22"/>
        </w:rPr>
        <w:t>SWZ</w:t>
      </w:r>
      <w:r w:rsidRPr="0004138D">
        <w:rPr>
          <w:rFonts w:asciiTheme="minorHAnsi" w:hAnsiTheme="minorHAnsi" w:cs="Arial"/>
          <w:szCs w:val="22"/>
        </w:rPr>
        <w:t>.</w:t>
      </w:r>
      <w:r w:rsidR="00F559B5" w:rsidRPr="0004138D">
        <w:rPr>
          <w:rFonts w:asciiTheme="minorHAnsi" w:hAnsiTheme="minorHAnsi" w:cs="Arial"/>
          <w:szCs w:val="22"/>
        </w:rPr>
        <w:t xml:space="preserve"> </w:t>
      </w:r>
    </w:p>
    <w:p w14:paraId="0D5AB2AD" w14:textId="77777777" w:rsidR="0004138D" w:rsidRDefault="00540974" w:rsidP="00555EA8">
      <w:pPr>
        <w:pStyle w:val="Akapitzlist"/>
        <w:numPr>
          <w:ilvl w:val="3"/>
          <w:numId w:val="13"/>
        </w:numPr>
        <w:spacing w:before="120" w:after="120" w:line="240" w:lineRule="auto"/>
        <w:ind w:left="567" w:hanging="567"/>
        <w:contextualSpacing w:val="0"/>
        <w:rPr>
          <w:rFonts w:asciiTheme="minorHAnsi" w:hAnsiTheme="minorHAnsi" w:cs="Arial"/>
          <w:szCs w:val="22"/>
        </w:rPr>
      </w:pPr>
      <w:r w:rsidRPr="0004138D">
        <w:rPr>
          <w:rFonts w:asciiTheme="minorHAnsi" w:hAnsiTheme="minorHAnsi" w:cs="Arial"/>
          <w:szCs w:val="22"/>
        </w:rPr>
        <w:t>Oświadczamy, że zapoznaliśmy się z zasadami określonymi w Kodeksie Postępowania dla Partnerów Biznesowych Spółek GK PGE oraz w Dobrych praktykach zakupowych. W przypadku wyboru naszej Oferty ostatecznej zapewniamy, że my, nasi pracownicy, współpracownicy, osoby, przy pomocy, których będziemy świadczyć usługi/dostawy/roboty budowlane</w:t>
      </w:r>
      <w:r w:rsidR="00EF3716" w:rsidRPr="00105D14">
        <w:rPr>
          <w:rStyle w:val="Odwoanieprzypisudolnego"/>
          <w:rFonts w:asciiTheme="minorHAnsi" w:hAnsiTheme="minorHAnsi" w:cs="Arial"/>
          <w:szCs w:val="22"/>
        </w:rPr>
        <w:footnoteReference w:id="3"/>
      </w:r>
      <w:r w:rsidRPr="0004138D">
        <w:rPr>
          <w:rFonts w:asciiTheme="minorHAnsi" w:hAnsiTheme="minorHAnsi" w:cs="Arial"/>
          <w:szCs w:val="22"/>
        </w:rPr>
        <w:t xml:space="preserve"> lub podwykonawcy będziemy przestrzegać wszystkich obowiązujących przepisów prawa oraz postanowień wyżej wymienionych dokumentów.</w:t>
      </w:r>
    </w:p>
    <w:p w14:paraId="30521DF3" w14:textId="77777777" w:rsidR="0004138D" w:rsidRDefault="00F74552" w:rsidP="00555EA8">
      <w:pPr>
        <w:pStyle w:val="Akapitzlist"/>
        <w:numPr>
          <w:ilvl w:val="3"/>
          <w:numId w:val="13"/>
        </w:numPr>
        <w:spacing w:before="120" w:after="120" w:line="240" w:lineRule="auto"/>
        <w:ind w:left="567" w:hanging="567"/>
        <w:contextualSpacing w:val="0"/>
        <w:rPr>
          <w:rFonts w:asciiTheme="minorHAnsi" w:hAnsiTheme="minorHAnsi" w:cs="Arial"/>
          <w:szCs w:val="22"/>
        </w:rPr>
      </w:pPr>
      <w:r w:rsidRPr="0004138D">
        <w:rPr>
          <w:rFonts w:asciiTheme="minorHAnsi" w:hAnsiTheme="minorHAnsi" w:cs="Arial"/>
          <w:szCs w:val="22"/>
        </w:rPr>
        <w:t>Podane w Ofercie elementy ceny obejmują przedmiot i zakres Zamówienia zgodnie z zasadami i warunkami określonymi w SWZ, a także uwzględniają wszystkie składniki związane z realizacją przedmiotu Zamówienia wpływające na wysokość ceny.</w:t>
      </w:r>
    </w:p>
    <w:p w14:paraId="5FAB8EA4" w14:textId="77777777" w:rsidR="0004138D" w:rsidRDefault="00542989" w:rsidP="00555EA8">
      <w:pPr>
        <w:pStyle w:val="Akapitzlist"/>
        <w:numPr>
          <w:ilvl w:val="3"/>
          <w:numId w:val="13"/>
        </w:numPr>
        <w:spacing w:before="120" w:after="120" w:line="240" w:lineRule="auto"/>
        <w:ind w:left="567" w:hanging="567"/>
        <w:contextualSpacing w:val="0"/>
        <w:rPr>
          <w:rFonts w:asciiTheme="minorHAnsi" w:hAnsiTheme="minorHAnsi" w:cs="Arial"/>
          <w:szCs w:val="22"/>
        </w:rPr>
      </w:pPr>
      <w:r w:rsidRPr="0004138D">
        <w:rPr>
          <w:rFonts w:asciiTheme="minorHAnsi" w:hAnsiTheme="minorHAnsi" w:cs="Arial"/>
          <w:szCs w:val="22"/>
        </w:rPr>
        <w:t xml:space="preserve">Oświadczamy, że </w:t>
      </w:r>
      <w:r w:rsidRPr="0004138D">
        <w:rPr>
          <w:rFonts w:asciiTheme="minorHAnsi" w:hAnsiTheme="minorHAnsi" w:cs="Arial"/>
          <w:b/>
          <w:szCs w:val="22"/>
          <w:highlight w:val="yellow"/>
        </w:rPr>
        <w:t>jesteśmy/nie jesteśmy</w:t>
      </w:r>
      <w:r w:rsidR="00EF3716" w:rsidRPr="00105D14">
        <w:rPr>
          <w:rStyle w:val="Odwoanieprzypisudolnego"/>
          <w:rFonts w:asciiTheme="minorHAnsi" w:hAnsiTheme="minorHAnsi" w:cs="Arial"/>
          <w:szCs w:val="22"/>
        </w:rPr>
        <w:footnoteReference w:id="4"/>
      </w:r>
      <w:r w:rsidRPr="0004138D">
        <w:rPr>
          <w:rFonts w:asciiTheme="minorHAnsi" w:hAnsiTheme="minorHAnsi" w:cs="Arial"/>
          <w:szCs w:val="22"/>
        </w:rPr>
        <w:t xml:space="preserve"> czynnym podatnikiem VAT/ jesteśmy w trakcie rejestracji jako płatnik podatku VAT i załączamy do oferty kopię deklaracji VAT-R</w:t>
      </w:r>
      <w:r w:rsidR="00EF3716" w:rsidRPr="00105D14">
        <w:rPr>
          <w:rStyle w:val="Odwoanieprzypisudolnego"/>
          <w:rFonts w:asciiTheme="minorHAnsi" w:hAnsiTheme="minorHAnsi" w:cs="Arial"/>
          <w:szCs w:val="22"/>
        </w:rPr>
        <w:footnoteReference w:id="5"/>
      </w:r>
      <w:r w:rsidRPr="0004138D">
        <w:rPr>
          <w:rFonts w:asciiTheme="minorHAnsi" w:hAnsiTheme="minorHAnsi" w:cs="Arial"/>
          <w:szCs w:val="22"/>
        </w:rPr>
        <w:t xml:space="preserve"> /posiadamy nr identyfikacji podatkowej VAT UE</w:t>
      </w:r>
      <w:r w:rsidR="00EF3716" w:rsidRPr="00105D14">
        <w:rPr>
          <w:rStyle w:val="Odwoanieprzypisudolnego"/>
          <w:rFonts w:asciiTheme="minorHAnsi" w:hAnsiTheme="minorHAnsi" w:cs="Arial"/>
          <w:szCs w:val="22"/>
        </w:rPr>
        <w:footnoteReference w:id="6"/>
      </w:r>
      <w:r w:rsidRPr="0004138D">
        <w:rPr>
          <w:rFonts w:asciiTheme="minorHAnsi" w:hAnsiTheme="minorHAnsi" w:cs="Arial"/>
          <w:szCs w:val="22"/>
        </w:rPr>
        <w:t xml:space="preserve">:………. </w:t>
      </w:r>
    </w:p>
    <w:p w14:paraId="427A902E" w14:textId="77777777" w:rsidR="0004138D" w:rsidRDefault="00542989" w:rsidP="00555EA8">
      <w:pPr>
        <w:pStyle w:val="Akapitzlist"/>
        <w:numPr>
          <w:ilvl w:val="3"/>
          <w:numId w:val="13"/>
        </w:numPr>
        <w:spacing w:before="120" w:after="120" w:line="240" w:lineRule="auto"/>
        <w:ind w:left="567" w:hanging="567"/>
        <w:contextualSpacing w:val="0"/>
        <w:rPr>
          <w:rFonts w:asciiTheme="minorHAnsi" w:hAnsiTheme="minorHAnsi" w:cs="Arial"/>
          <w:szCs w:val="22"/>
        </w:rPr>
      </w:pPr>
      <w:r w:rsidRPr="0004138D">
        <w:rPr>
          <w:rFonts w:asciiTheme="minorHAnsi" w:hAnsiTheme="minorHAnsi" w:cs="Arial"/>
          <w:szCs w:val="22"/>
        </w:rPr>
        <w:t xml:space="preserve">Oświadczamy, że </w:t>
      </w:r>
      <w:r w:rsidRPr="0004138D">
        <w:rPr>
          <w:rFonts w:asciiTheme="minorHAnsi" w:hAnsiTheme="minorHAnsi" w:cs="Arial"/>
          <w:b/>
          <w:szCs w:val="22"/>
          <w:highlight w:val="yellow"/>
        </w:rPr>
        <w:t>jesteśmy/nie jesteśmy</w:t>
      </w:r>
      <w:r w:rsidR="00EF3716" w:rsidRPr="00105D14">
        <w:rPr>
          <w:rStyle w:val="Odwoanieprzypisudolnego"/>
          <w:rFonts w:asciiTheme="minorHAnsi" w:hAnsiTheme="minorHAnsi" w:cs="Arial"/>
          <w:szCs w:val="22"/>
        </w:rPr>
        <w:footnoteReference w:id="7"/>
      </w:r>
      <w:r w:rsidRPr="0004138D">
        <w:rPr>
          <w:rFonts w:asciiTheme="minorHAnsi" w:hAnsiTheme="minorHAnsi" w:cs="Arial"/>
          <w:szCs w:val="22"/>
        </w:rPr>
        <w:t>mikroprzedsiębiorstwem bądź małym lub średnim przedsiębiorstwem</w:t>
      </w:r>
      <w:r w:rsidR="00242697" w:rsidRPr="0004138D">
        <w:rPr>
          <w:rFonts w:asciiTheme="minorHAnsi" w:hAnsiTheme="minorHAnsi" w:cs="Arial"/>
          <w:szCs w:val="22"/>
        </w:rPr>
        <w:t>.</w:t>
      </w:r>
    </w:p>
    <w:p w14:paraId="2F292802" w14:textId="77777777" w:rsidR="0004138D" w:rsidRPr="0004138D" w:rsidRDefault="002D7940" w:rsidP="00555EA8">
      <w:pPr>
        <w:pStyle w:val="Akapitzlist"/>
        <w:numPr>
          <w:ilvl w:val="3"/>
          <w:numId w:val="13"/>
        </w:numPr>
        <w:spacing w:before="120" w:after="120" w:line="240" w:lineRule="auto"/>
        <w:ind w:left="567" w:hanging="567"/>
        <w:contextualSpacing w:val="0"/>
        <w:rPr>
          <w:rFonts w:asciiTheme="minorHAnsi" w:hAnsiTheme="minorHAnsi" w:cs="Arial"/>
          <w:szCs w:val="22"/>
        </w:rPr>
      </w:pPr>
      <w:r w:rsidRPr="0004138D">
        <w:rPr>
          <w:rFonts w:asciiTheme="minorHAnsi" w:hAnsiTheme="minorHAnsi" w:cs="Arial"/>
          <w:bCs/>
          <w:iCs/>
          <w:szCs w:val="22"/>
        </w:rPr>
        <w:t xml:space="preserve">Wykonawca oświadcza, iż </w:t>
      </w:r>
      <w:r w:rsidRPr="0004138D">
        <w:rPr>
          <w:rFonts w:asciiTheme="minorHAnsi" w:hAnsiTheme="minorHAnsi" w:cs="Arial"/>
          <w:b/>
          <w:bCs/>
          <w:iCs/>
          <w:szCs w:val="22"/>
          <w:highlight w:val="yellow"/>
        </w:rPr>
        <w:t>powołał / nie powołał</w:t>
      </w:r>
      <w:r w:rsidRPr="0004138D">
        <w:rPr>
          <w:rFonts w:asciiTheme="minorHAnsi" w:hAnsiTheme="minorHAnsi" w:cs="Arial"/>
          <w:bCs/>
          <w:iCs/>
          <w:szCs w:val="22"/>
          <w:highlight w:val="yellow"/>
        </w:rPr>
        <w:t xml:space="preserve"> </w:t>
      </w:r>
      <w:r w:rsidRPr="0004138D">
        <w:rPr>
          <w:rFonts w:asciiTheme="minorHAnsi" w:hAnsiTheme="minorHAnsi" w:cs="Arial"/>
          <w:bCs/>
          <w:iCs/>
          <w:szCs w:val="22"/>
          <w:highlight w:val="yellow"/>
          <w:vertAlign w:val="superscript"/>
        </w:rPr>
        <w:t>4</w:t>
      </w:r>
      <w:r w:rsidRPr="0004138D">
        <w:rPr>
          <w:rFonts w:asciiTheme="minorHAnsi" w:hAnsiTheme="minorHAnsi" w:cs="Arial"/>
          <w:bCs/>
          <w:iCs/>
          <w:szCs w:val="22"/>
        </w:rPr>
        <w:t xml:space="preserve"> Inspektora Ochrony Danych Osobowych lub inną osobę kontaktową we wszelkich sprawach związanych z ochroną danych osobowych, adres e-mail: </w:t>
      </w:r>
      <w:r w:rsidRPr="0004138D">
        <w:rPr>
          <w:rFonts w:asciiTheme="minorHAnsi" w:hAnsiTheme="minorHAnsi" w:cs="Arial"/>
          <w:bCs/>
          <w:iCs/>
          <w:szCs w:val="22"/>
          <w:highlight w:val="yellow"/>
        </w:rPr>
        <w:t>.............</w:t>
      </w:r>
    </w:p>
    <w:p w14:paraId="01ADB1D5" w14:textId="77777777" w:rsidR="0004138D" w:rsidRDefault="00540974" w:rsidP="00555EA8">
      <w:pPr>
        <w:pStyle w:val="Akapitzlist"/>
        <w:numPr>
          <w:ilvl w:val="3"/>
          <w:numId w:val="13"/>
        </w:numPr>
        <w:spacing w:before="120" w:after="120" w:line="240" w:lineRule="auto"/>
        <w:ind w:left="567" w:hanging="567"/>
        <w:contextualSpacing w:val="0"/>
        <w:rPr>
          <w:rFonts w:asciiTheme="minorHAnsi" w:hAnsiTheme="minorHAnsi" w:cs="Arial"/>
          <w:szCs w:val="22"/>
        </w:rPr>
      </w:pPr>
      <w:r w:rsidRPr="0004138D">
        <w:rPr>
          <w:rFonts w:asciiTheme="minorHAnsi" w:hAnsiTheme="minorHAnsi" w:cs="Arial"/>
          <w:szCs w:val="22"/>
        </w:rPr>
        <w:t>Otrzymaliśmy konieczne informacje do przygotowania Oferty i wykonania zamówienia.</w:t>
      </w:r>
    </w:p>
    <w:p w14:paraId="7C8A7CC6" w14:textId="4C2E99F8" w:rsidR="0004138D" w:rsidRDefault="00540974" w:rsidP="00555EA8">
      <w:pPr>
        <w:pStyle w:val="Akapitzlist"/>
        <w:numPr>
          <w:ilvl w:val="3"/>
          <w:numId w:val="13"/>
        </w:numPr>
        <w:spacing w:before="120" w:after="120" w:line="240" w:lineRule="auto"/>
        <w:ind w:left="567" w:hanging="470"/>
        <w:contextualSpacing w:val="0"/>
        <w:rPr>
          <w:rFonts w:asciiTheme="minorHAnsi" w:hAnsiTheme="minorHAnsi" w:cs="Arial"/>
          <w:bCs/>
          <w:szCs w:val="22"/>
          <w:lang w:eastAsia="pl-PL"/>
        </w:rPr>
      </w:pPr>
      <w:r w:rsidRPr="0004138D">
        <w:rPr>
          <w:rFonts w:asciiTheme="minorHAnsi" w:hAnsiTheme="minorHAnsi" w:cs="Arial"/>
          <w:szCs w:val="22"/>
          <w:lang w:eastAsia="pl-PL"/>
        </w:rPr>
        <w:t xml:space="preserve">Oświadczamy, że przy realizacji </w:t>
      </w:r>
      <w:r w:rsidR="003F1C19" w:rsidRPr="0004138D">
        <w:rPr>
          <w:rFonts w:asciiTheme="minorHAnsi" w:hAnsiTheme="minorHAnsi" w:cs="Arial"/>
          <w:szCs w:val="22"/>
          <w:lang w:eastAsia="pl-PL"/>
        </w:rPr>
        <w:t xml:space="preserve">zamówienia </w:t>
      </w:r>
      <w:r w:rsidRPr="006B0D82">
        <w:rPr>
          <w:rFonts w:asciiTheme="minorHAnsi" w:hAnsiTheme="minorHAnsi" w:cs="Arial"/>
          <w:szCs w:val="22"/>
          <w:lang w:eastAsia="pl-PL"/>
        </w:rPr>
        <w:t xml:space="preserve">nie będziemy korzystać z </w:t>
      </w:r>
      <w:r w:rsidR="0008582E" w:rsidRPr="006B0D82">
        <w:rPr>
          <w:rFonts w:asciiTheme="minorHAnsi" w:hAnsiTheme="minorHAnsi" w:cs="Arial"/>
          <w:szCs w:val="22"/>
          <w:lang w:eastAsia="pl-PL"/>
        </w:rPr>
        <w:t> </w:t>
      </w:r>
      <w:proofErr w:type="spellStart"/>
      <w:r w:rsidRPr="006B0D82">
        <w:rPr>
          <w:rFonts w:asciiTheme="minorHAnsi" w:hAnsiTheme="minorHAnsi" w:cs="Arial"/>
          <w:szCs w:val="22"/>
          <w:lang w:eastAsia="pl-PL"/>
        </w:rPr>
        <w:t>podwykonawców</w:t>
      </w:r>
      <w:r w:rsidR="006B0D82">
        <w:rPr>
          <w:rFonts w:asciiTheme="minorHAnsi" w:hAnsiTheme="minorHAnsi" w:cs="Arial"/>
          <w:szCs w:val="22"/>
          <w:lang w:eastAsia="pl-PL"/>
        </w:rPr>
        <w:t>.</w:t>
      </w:r>
      <w:r w:rsidRPr="0004138D">
        <w:rPr>
          <w:rFonts w:asciiTheme="minorHAnsi" w:hAnsiTheme="minorHAnsi" w:cs="Arial"/>
          <w:bCs/>
          <w:szCs w:val="22"/>
          <w:lang w:eastAsia="pl-PL"/>
        </w:rPr>
        <w:t>Uważamy</w:t>
      </w:r>
      <w:proofErr w:type="spellEnd"/>
      <w:r w:rsidRPr="0004138D">
        <w:rPr>
          <w:rFonts w:asciiTheme="minorHAnsi" w:hAnsiTheme="minorHAnsi" w:cs="Arial"/>
          <w:bCs/>
          <w:szCs w:val="22"/>
          <w:lang w:eastAsia="pl-PL"/>
        </w:rPr>
        <w:t xml:space="preserve"> się za związanych niniejszą Ofertą przez okres 60 dni od upływu terminu składania Ofert.</w:t>
      </w:r>
    </w:p>
    <w:p w14:paraId="3B2E0970" w14:textId="36086EAC" w:rsidR="005301AB" w:rsidRPr="0004138D" w:rsidRDefault="00540974" w:rsidP="00555EA8">
      <w:pPr>
        <w:pStyle w:val="Akapitzlist"/>
        <w:numPr>
          <w:ilvl w:val="3"/>
          <w:numId w:val="13"/>
        </w:numPr>
        <w:spacing w:before="120" w:after="120" w:line="240" w:lineRule="auto"/>
        <w:ind w:left="567" w:hanging="425"/>
        <w:contextualSpacing w:val="0"/>
        <w:rPr>
          <w:rFonts w:asciiTheme="minorHAnsi" w:hAnsiTheme="minorHAnsi" w:cs="Arial"/>
          <w:bCs/>
          <w:szCs w:val="22"/>
          <w:lang w:eastAsia="pl-PL"/>
        </w:rPr>
      </w:pPr>
      <w:r w:rsidRPr="0004138D">
        <w:rPr>
          <w:rFonts w:asciiTheme="minorHAnsi" w:hAnsiTheme="minorHAnsi" w:cs="Arial"/>
          <w:bCs/>
          <w:szCs w:val="22"/>
          <w:lang w:eastAsia="pl-PL"/>
        </w:rPr>
        <w:t>Oświadczamy, iż zachowamy poufność danych uzyskanych w toku postępowania zakupowego.</w:t>
      </w:r>
    </w:p>
    <w:p w14:paraId="425F15B6" w14:textId="77777777" w:rsidR="0004138D" w:rsidRDefault="00540974"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bCs/>
          <w:szCs w:val="22"/>
          <w:lang w:eastAsia="pl-PL"/>
        </w:rPr>
        <w:t>Oświadczamy, że informacje zawarte na stronach …………….. Oferty stanowią informacje wyłącznie do użytku Zamawiającego.</w:t>
      </w:r>
    </w:p>
    <w:p w14:paraId="5ADD0932" w14:textId="77777777" w:rsidR="0004138D" w:rsidRPr="0004138D" w:rsidRDefault="00F74552"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25DB2F84" w14:textId="4BCF871D" w:rsidR="0004138D" w:rsidRPr="0004138D" w:rsidRDefault="00BF26B3"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bCs/>
          <w:szCs w:val="22"/>
        </w:rPr>
        <w:t xml:space="preserve">Oświadczamy, iż akceptujemy treść dokumentu OWZ – Ogólne Warunki Zamówienia znajdującego się na stronie internetowej Zamawiającego pod linkiem: </w:t>
      </w:r>
      <w:hyperlink r:id="rId10" w:history="1">
        <w:r w:rsidRPr="0004138D">
          <w:rPr>
            <w:rStyle w:val="Hipercze"/>
            <w:rFonts w:asciiTheme="minorHAnsi" w:eastAsiaTheme="majorEastAsia" w:hAnsiTheme="minorHAnsi" w:cs="Arial"/>
            <w:sz w:val="24"/>
            <w:szCs w:val="22"/>
          </w:rPr>
          <w:t>https://pgeekoserwis.pl/pl/przetargi/ogolne-warunki-zakupu.html</w:t>
        </w:r>
      </w:hyperlink>
      <w:r w:rsidRPr="0004138D">
        <w:rPr>
          <w:rFonts w:asciiTheme="minorHAnsi" w:hAnsiTheme="minorHAnsi" w:cs="Arial"/>
          <w:bCs/>
          <w:szCs w:val="22"/>
        </w:rPr>
        <w:t xml:space="preserve"> </w:t>
      </w:r>
      <w:r w:rsidRPr="0004138D">
        <w:rPr>
          <w:rFonts w:asciiTheme="minorHAnsi" w:hAnsiTheme="minorHAnsi" w:cs="Arial"/>
          <w:bCs/>
          <w:iCs/>
          <w:szCs w:val="22"/>
        </w:rPr>
        <w:t xml:space="preserve">lub stanowiącego załącznik nr </w:t>
      </w:r>
      <w:r w:rsidR="0004138D">
        <w:rPr>
          <w:rFonts w:asciiTheme="minorHAnsi" w:hAnsiTheme="minorHAnsi" w:cs="Arial"/>
          <w:bCs/>
          <w:iCs/>
          <w:szCs w:val="22"/>
        </w:rPr>
        <w:t>3</w:t>
      </w:r>
      <w:r w:rsidRPr="0004138D">
        <w:rPr>
          <w:rFonts w:asciiTheme="minorHAnsi" w:hAnsiTheme="minorHAnsi" w:cs="Arial"/>
          <w:bCs/>
          <w:iCs/>
          <w:szCs w:val="22"/>
        </w:rPr>
        <w:t xml:space="preserve"> do SWZ oraz nie jesteśmy podmiotem objętym sankcjami  i składamy oświadczenie o treści zgodnej z treścią Załącznika nr 1 do OWZ</w:t>
      </w:r>
      <w:r w:rsidR="004D557B" w:rsidRPr="0004138D">
        <w:rPr>
          <w:rFonts w:asciiTheme="minorHAnsi" w:hAnsiTheme="minorHAnsi" w:cs="Arial"/>
          <w:bCs/>
          <w:iCs/>
          <w:szCs w:val="22"/>
        </w:rPr>
        <w:t>.</w:t>
      </w:r>
    </w:p>
    <w:p w14:paraId="59B7DF73" w14:textId="77777777" w:rsidR="0004138D" w:rsidRPr="0004138D" w:rsidRDefault="004854FF"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szCs w:val="22"/>
          <w:lang w:eastAsia="pl-PL"/>
        </w:rPr>
        <w:lastRenderedPageBreak/>
        <w:t>W przypadku, gdy realizowane przez Wykonawcę zamówienie będzie wymagało powierzenia przez PGE Ekoserwis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081B6D5" w14:textId="6399722C" w:rsidR="0004138D" w:rsidRPr="0004138D" w:rsidRDefault="00403077"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szCs w:val="22"/>
          <w:lang w:eastAsia="pl-PL"/>
        </w:rPr>
        <w:t>Zapoznaliśmy się z Komunikatem dot. obowiąz</w:t>
      </w:r>
      <w:r w:rsidR="00526283" w:rsidRPr="0004138D">
        <w:rPr>
          <w:rFonts w:asciiTheme="minorHAnsi" w:hAnsiTheme="minorHAnsi" w:cs="Arial"/>
          <w:szCs w:val="22"/>
          <w:lang w:eastAsia="pl-PL"/>
        </w:rPr>
        <w:t>ku informacyjnego wynikającym z </w:t>
      </w:r>
      <w:r w:rsidRPr="0004138D">
        <w:rPr>
          <w:rFonts w:asciiTheme="minorHAnsi" w:hAnsiTheme="minorHAnsi" w:cs="Arial"/>
          <w:szCs w:val="22"/>
          <w:lang w:eastAsia="pl-PL"/>
        </w:rPr>
        <w:t xml:space="preserve">Rozporządzenia Parlamentu Europejskiego i Rady (UE) 2016/679 z dnia 27 kwietnia 2016 r. w sprawie ochrony osób fizycznych w związku z </w:t>
      </w:r>
      <w:r w:rsidR="00493C9D" w:rsidRPr="0004138D">
        <w:rPr>
          <w:rFonts w:asciiTheme="minorHAnsi" w:hAnsiTheme="minorHAnsi" w:cs="Arial"/>
          <w:szCs w:val="22"/>
          <w:lang w:eastAsia="pl-PL"/>
        </w:rPr>
        <w:t> </w:t>
      </w:r>
      <w:r w:rsidRPr="0004138D">
        <w:rPr>
          <w:rFonts w:asciiTheme="minorHAnsi" w:hAnsiTheme="minorHAnsi" w:cs="Arial"/>
          <w:szCs w:val="22"/>
          <w:lang w:eastAsia="pl-PL"/>
        </w:rPr>
        <w:t>prze</w:t>
      </w:r>
      <w:r w:rsidR="00526283" w:rsidRPr="0004138D">
        <w:rPr>
          <w:rFonts w:asciiTheme="minorHAnsi" w:hAnsiTheme="minorHAnsi" w:cs="Arial"/>
          <w:szCs w:val="22"/>
          <w:lang w:eastAsia="pl-PL"/>
        </w:rPr>
        <w:t>twarzaniem danych osobowych i w </w:t>
      </w:r>
      <w:r w:rsidRPr="0004138D">
        <w:rPr>
          <w:rFonts w:asciiTheme="minorHAnsi" w:hAnsiTheme="minorHAnsi" w:cs="Arial"/>
          <w:szCs w:val="22"/>
          <w:lang w:eastAsia="pl-PL"/>
        </w:rPr>
        <w:t>sprawie swobodnego przepływu takich danych oraz uchylenia dyrektywy 95/46/WE (dalej „Rozporządzenie”), znajdującym się na stronie internetowej:</w:t>
      </w:r>
      <w:r w:rsidR="002D5CAC" w:rsidRPr="0004138D">
        <w:rPr>
          <w:rStyle w:val="Hipercze"/>
          <w:rFonts w:asciiTheme="minorHAnsi" w:hAnsiTheme="minorHAnsi" w:cs="Arial"/>
          <w:szCs w:val="22"/>
          <w:lang w:eastAsia="pl-PL"/>
        </w:rPr>
        <w:t xml:space="preserve"> </w:t>
      </w:r>
      <w:hyperlink r:id="rId11" w:history="1">
        <w:r w:rsidR="0004138D" w:rsidRPr="00BC3EF1">
          <w:rPr>
            <w:rStyle w:val="Hipercze"/>
            <w:rFonts w:asciiTheme="minorHAnsi" w:hAnsiTheme="minorHAnsi" w:cs="Arial"/>
            <w:szCs w:val="22"/>
            <w:lang w:eastAsia="pl-PL"/>
          </w:rPr>
          <w:t>https://pgeekoserwis.pl/pl/polityka-danych/informacja-o-przetwarzaniu-danych.html</w:t>
        </w:r>
      </w:hyperlink>
      <w:r w:rsidRPr="0004138D">
        <w:rPr>
          <w:rFonts w:asciiTheme="minorHAnsi" w:hAnsiTheme="minorHAnsi" w:cs="Arial"/>
          <w:szCs w:val="22"/>
          <w:lang w:eastAsia="pl-PL"/>
        </w:rPr>
        <w:t>.</w:t>
      </w:r>
    </w:p>
    <w:p w14:paraId="1F955685" w14:textId="77777777" w:rsidR="0004138D" w:rsidRPr="0004138D" w:rsidRDefault="00403077"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szCs w:val="22"/>
          <w:lang w:eastAsia="pl-PL"/>
        </w:rPr>
        <w:t>Zapewniamy wystarczające gwarancje wdrożenia odpo</w:t>
      </w:r>
      <w:r w:rsidR="00526283" w:rsidRPr="0004138D">
        <w:rPr>
          <w:rFonts w:asciiTheme="minorHAnsi" w:hAnsiTheme="minorHAnsi" w:cs="Arial"/>
          <w:szCs w:val="22"/>
          <w:lang w:eastAsia="pl-PL"/>
        </w:rPr>
        <w:t>wiednich środków technicznych i </w:t>
      </w:r>
      <w:r w:rsidRPr="0004138D">
        <w:rPr>
          <w:rFonts w:asciiTheme="minorHAnsi" w:hAnsiTheme="minorHAnsi" w:cs="Arial"/>
          <w:szCs w:val="22"/>
          <w:lang w:eastAsia="pl-PL"/>
        </w:rPr>
        <w:t>organizacyjnych, aby przetwarzanie danych osobowyc</w:t>
      </w:r>
      <w:r w:rsidR="00526283" w:rsidRPr="0004138D">
        <w:rPr>
          <w:rFonts w:asciiTheme="minorHAnsi" w:hAnsiTheme="minorHAnsi" w:cs="Arial"/>
          <w:szCs w:val="22"/>
          <w:lang w:eastAsia="pl-PL"/>
        </w:rPr>
        <w:t>h spełniało wymogi wynikające z </w:t>
      </w:r>
      <w:r w:rsidRPr="0004138D">
        <w:rPr>
          <w:rFonts w:asciiTheme="minorHAnsi" w:hAnsiTheme="minorHAnsi" w:cs="Arial"/>
          <w:szCs w:val="22"/>
          <w:lang w:eastAsia="pl-PL"/>
        </w:rPr>
        <w:t xml:space="preserve">obowiązujących przepisów o ochronie danych osobowych oraz przepisów Rozporządzenia (ogólne rozporządzenie o ochronie danych) – dalej: </w:t>
      </w:r>
      <w:r w:rsidR="00526283" w:rsidRPr="0004138D">
        <w:rPr>
          <w:rFonts w:asciiTheme="minorHAnsi" w:hAnsiTheme="minorHAnsi" w:cs="Arial"/>
          <w:szCs w:val="22"/>
          <w:lang w:eastAsia="pl-PL"/>
        </w:rPr>
        <w:t>„RODO”, mających zastosowanie i </w:t>
      </w:r>
      <w:r w:rsidRPr="0004138D">
        <w:rPr>
          <w:rFonts w:asciiTheme="minorHAnsi" w:hAnsiTheme="minorHAnsi" w:cs="Arial"/>
          <w:szCs w:val="22"/>
          <w:lang w:eastAsia="pl-PL"/>
        </w:rPr>
        <w:t>chroniło pr</w:t>
      </w:r>
      <w:r w:rsidR="00534546" w:rsidRPr="0004138D">
        <w:rPr>
          <w:rFonts w:asciiTheme="minorHAnsi" w:hAnsiTheme="minorHAnsi" w:cs="Arial"/>
          <w:szCs w:val="22"/>
          <w:lang w:eastAsia="pl-PL"/>
        </w:rPr>
        <w:t>awa osób, których dane dotyczą,</w:t>
      </w:r>
    </w:p>
    <w:p w14:paraId="4989ED68" w14:textId="77777777" w:rsidR="0004138D" w:rsidRPr="0004138D" w:rsidRDefault="00403077"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szCs w:val="22"/>
          <w:lang w:eastAsia="pl-PL"/>
        </w:rPr>
        <w:t>Znane są nam wszelkie obowiązki wynikające z obowiązujących przepisów o</w:t>
      </w:r>
      <w:r w:rsidR="001270AE" w:rsidRPr="0004138D">
        <w:rPr>
          <w:rFonts w:asciiTheme="minorHAnsi" w:hAnsiTheme="minorHAnsi" w:cs="Arial"/>
          <w:szCs w:val="22"/>
          <w:lang w:eastAsia="pl-PL"/>
        </w:rPr>
        <w:t> </w:t>
      </w:r>
      <w:r w:rsidRPr="0004138D">
        <w:rPr>
          <w:rFonts w:asciiTheme="minorHAnsi" w:hAnsiTheme="minorHAnsi" w:cs="Arial"/>
          <w:szCs w:val="22"/>
          <w:lang w:eastAsia="pl-PL"/>
        </w:rPr>
        <w:t xml:space="preserve">ochronie danych osobowych i przepisów RODO mających zastosowanie, które zobowiązany jest wykonywać podmiot przetwarzający dane osobowe na zlecenie administratora danych, </w:t>
      </w:r>
    </w:p>
    <w:p w14:paraId="4BBCC320" w14:textId="77777777" w:rsidR="0004138D" w:rsidRPr="0004138D" w:rsidRDefault="00403077"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szCs w:val="22"/>
          <w:lang w:eastAsia="pl-PL"/>
        </w:rPr>
        <w:t xml:space="preserve">Dopełniliśmy wszelkich obowiązków w stosunku do osób, których dane przekazujemy oraz w stosunku do Zamawiającego wynikających z przepisów o </w:t>
      </w:r>
      <w:r w:rsidR="001270AE" w:rsidRPr="0004138D">
        <w:rPr>
          <w:rFonts w:asciiTheme="minorHAnsi" w:hAnsiTheme="minorHAnsi" w:cs="Arial"/>
          <w:szCs w:val="22"/>
          <w:lang w:eastAsia="pl-PL"/>
        </w:rPr>
        <w:t> </w:t>
      </w:r>
      <w:r w:rsidR="00526283" w:rsidRPr="0004138D">
        <w:rPr>
          <w:rFonts w:asciiTheme="minorHAnsi" w:hAnsiTheme="minorHAnsi" w:cs="Arial"/>
          <w:szCs w:val="22"/>
          <w:lang w:eastAsia="pl-PL"/>
        </w:rPr>
        <w:t>ochronie danych osobowych i </w:t>
      </w:r>
      <w:r w:rsidRPr="0004138D">
        <w:rPr>
          <w:rFonts w:asciiTheme="minorHAnsi" w:hAnsiTheme="minorHAnsi" w:cs="Arial"/>
          <w:szCs w:val="22"/>
          <w:lang w:eastAsia="pl-PL"/>
        </w:rPr>
        <w:t>przepisów RODO.</w:t>
      </w:r>
    </w:p>
    <w:p w14:paraId="5DEF8EBD" w14:textId="0A8661B0" w:rsidR="0004138D" w:rsidRPr="0004138D" w:rsidRDefault="00BF26B3"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szCs w:val="22"/>
          <w:lang w:eastAsia="pl-PL"/>
        </w:rPr>
        <w:t>W</w:t>
      </w:r>
      <w:r w:rsidR="004854FF" w:rsidRPr="0004138D">
        <w:rPr>
          <w:rFonts w:asciiTheme="minorHAnsi" w:hAnsiTheme="minorHAnsi" w:cs="Arial"/>
          <w:szCs w:val="22"/>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p>
    <w:p w14:paraId="48F9C22B" w14:textId="4AF86975" w:rsidR="0004138D" w:rsidRPr="0004138D" w:rsidRDefault="00403077"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szCs w:val="22"/>
          <w:lang w:eastAsia="pl-PL"/>
        </w:rPr>
        <w:t xml:space="preserve">Przekazywane przez nas dane osobowe mogą być wykorzystane wyłącznie w </w:t>
      </w:r>
      <w:r w:rsidR="001270AE" w:rsidRPr="0004138D">
        <w:rPr>
          <w:rFonts w:asciiTheme="minorHAnsi" w:hAnsiTheme="minorHAnsi" w:cs="Arial"/>
          <w:szCs w:val="22"/>
          <w:lang w:eastAsia="pl-PL"/>
        </w:rPr>
        <w:t> </w:t>
      </w:r>
      <w:r w:rsidRPr="0004138D">
        <w:rPr>
          <w:rFonts w:asciiTheme="minorHAnsi" w:hAnsiTheme="minorHAnsi" w:cs="Arial"/>
          <w:szCs w:val="22"/>
          <w:lang w:eastAsia="pl-PL"/>
        </w:rPr>
        <w:t>celach związanych z prowadzonym postępowaniem niepublicznym</w:t>
      </w:r>
      <w:r w:rsidR="00F346C0" w:rsidRPr="0004138D">
        <w:rPr>
          <w:rFonts w:asciiTheme="minorHAnsi" w:hAnsiTheme="minorHAnsi" w:cs="Arial"/>
          <w:szCs w:val="22"/>
          <w:lang w:eastAsia="pl-PL"/>
        </w:rPr>
        <w:t>.</w:t>
      </w:r>
    </w:p>
    <w:p w14:paraId="59E05543" w14:textId="72DDFB2C" w:rsidR="00540974" w:rsidRPr="0004138D" w:rsidRDefault="00540974" w:rsidP="00555EA8">
      <w:pPr>
        <w:pStyle w:val="Akapitzlist"/>
        <w:numPr>
          <w:ilvl w:val="3"/>
          <w:numId w:val="13"/>
        </w:numPr>
        <w:spacing w:before="120" w:after="120" w:line="240" w:lineRule="auto"/>
        <w:ind w:left="567" w:hanging="567"/>
        <w:contextualSpacing w:val="0"/>
        <w:rPr>
          <w:rFonts w:asciiTheme="minorHAnsi" w:hAnsiTheme="minorHAnsi" w:cs="Arial"/>
          <w:bCs/>
          <w:szCs w:val="22"/>
          <w:lang w:eastAsia="pl-PL"/>
        </w:rPr>
      </w:pPr>
      <w:r w:rsidRPr="0004138D">
        <w:rPr>
          <w:rFonts w:asciiTheme="minorHAnsi" w:hAnsiTheme="minorHAnsi" w:cs="Arial"/>
          <w:szCs w:val="22"/>
          <w:lang w:eastAsia="pl-PL"/>
        </w:rPr>
        <w:t>Do niniejszej oferty są dołączone następujące załączniki:</w:t>
      </w:r>
    </w:p>
    <w:p w14:paraId="751AC3EE" w14:textId="77777777" w:rsidR="00534546" w:rsidRDefault="00534546" w:rsidP="00555EA8">
      <w:pPr>
        <w:tabs>
          <w:tab w:val="left" w:pos="2340"/>
        </w:tabs>
        <w:spacing w:before="120" w:after="120" w:line="240" w:lineRule="auto"/>
        <w:ind w:firstLine="1701"/>
        <w:jc w:val="left"/>
        <w:rPr>
          <w:rFonts w:asciiTheme="minorHAnsi" w:hAnsiTheme="minorHAnsi" w:cs="Arial"/>
          <w:bCs/>
          <w:szCs w:val="22"/>
        </w:rPr>
      </w:pPr>
    </w:p>
    <w:p w14:paraId="093E2E4B" w14:textId="4BC2393D" w:rsidR="00166BA4" w:rsidRPr="0004138D" w:rsidRDefault="00540974" w:rsidP="00555EA8">
      <w:pPr>
        <w:pStyle w:val="Akapitzlist"/>
        <w:numPr>
          <w:ilvl w:val="0"/>
          <w:numId w:val="61"/>
        </w:numPr>
        <w:tabs>
          <w:tab w:val="left" w:pos="2340"/>
        </w:tabs>
        <w:spacing w:before="120" w:after="120" w:line="240" w:lineRule="auto"/>
        <w:contextualSpacing w:val="0"/>
        <w:jc w:val="left"/>
        <w:rPr>
          <w:rFonts w:asciiTheme="minorHAnsi" w:hAnsiTheme="minorHAnsi" w:cs="Arial"/>
          <w:bCs/>
          <w:szCs w:val="22"/>
        </w:rPr>
      </w:pPr>
      <w:r w:rsidRPr="0004138D">
        <w:rPr>
          <w:rFonts w:asciiTheme="minorHAnsi" w:hAnsiTheme="minorHAnsi" w:cs="Arial"/>
          <w:bCs/>
          <w:szCs w:val="22"/>
        </w:rPr>
        <w:t>Załącznik nr 1 - …………</w:t>
      </w:r>
    </w:p>
    <w:p w14:paraId="2711E8D4" w14:textId="77777777" w:rsidR="005301AB" w:rsidRPr="00105D14" w:rsidRDefault="005301AB" w:rsidP="00555EA8">
      <w:pPr>
        <w:tabs>
          <w:tab w:val="left" w:pos="2340"/>
        </w:tabs>
        <w:spacing w:before="120" w:after="120" w:line="240" w:lineRule="auto"/>
        <w:jc w:val="left"/>
        <w:rPr>
          <w:rFonts w:asciiTheme="minorHAnsi" w:hAnsiTheme="minorHAnsi" w:cs="Arial"/>
          <w:bCs/>
          <w:szCs w:val="22"/>
        </w:rPr>
      </w:pPr>
    </w:p>
    <w:p w14:paraId="27A44F64" w14:textId="77777777" w:rsidR="00534546" w:rsidRDefault="00534546" w:rsidP="00555EA8">
      <w:pPr>
        <w:spacing w:before="120" w:after="120" w:line="240" w:lineRule="auto"/>
        <w:ind w:right="-993"/>
        <w:rPr>
          <w:rFonts w:asciiTheme="minorHAnsi" w:hAnsiTheme="minorHAnsi"/>
          <w:sz w:val="16"/>
          <w:szCs w:val="16"/>
        </w:rPr>
      </w:pPr>
    </w:p>
    <w:p w14:paraId="15F45A37" w14:textId="77777777" w:rsidR="00534546" w:rsidRDefault="00534546" w:rsidP="00555EA8">
      <w:pPr>
        <w:spacing w:before="120" w:after="120" w:line="240" w:lineRule="auto"/>
        <w:ind w:right="-993"/>
        <w:rPr>
          <w:rFonts w:asciiTheme="minorHAnsi" w:hAnsiTheme="minorHAnsi"/>
          <w:sz w:val="16"/>
          <w:szCs w:val="16"/>
        </w:rPr>
      </w:pPr>
    </w:p>
    <w:p w14:paraId="6BF82F4F" w14:textId="77777777" w:rsidR="00534546" w:rsidRDefault="00534546" w:rsidP="00555EA8">
      <w:pPr>
        <w:spacing w:before="120" w:after="120" w:line="240" w:lineRule="auto"/>
        <w:ind w:right="-993"/>
        <w:rPr>
          <w:rFonts w:asciiTheme="minorHAnsi" w:hAnsiTheme="minorHAnsi"/>
          <w:sz w:val="16"/>
          <w:szCs w:val="16"/>
        </w:rPr>
      </w:pPr>
    </w:p>
    <w:p w14:paraId="751DCBE1" w14:textId="7A53628A" w:rsidR="00540974" w:rsidRPr="00105D14" w:rsidRDefault="00540974" w:rsidP="00555EA8">
      <w:pPr>
        <w:spacing w:before="120" w:after="120" w:line="240" w:lineRule="auto"/>
        <w:ind w:right="-993"/>
        <w:rPr>
          <w:rFonts w:asciiTheme="minorHAnsi" w:hAnsiTheme="minorHAnsi"/>
          <w:sz w:val="16"/>
          <w:szCs w:val="16"/>
        </w:rPr>
      </w:pPr>
      <w:r w:rsidRPr="00105D14">
        <w:rPr>
          <w:rFonts w:asciiTheme="minorHAnsi" w:hAnsiTheme="minorHAnsi"/>
          <w:sz w:val="16"/>
          <w:szCs w:val="16"/>
        </w:rPr>
        <w:t>.............................., dn. .........................</w:t>
      </w:r>
      <w:r w:rsidRPr="00105D14">
        <w:rPr>
          <w:rFonts w:asciiTheme="minorHAnsi" w:hAnsiTheme="minorHAnsi"/>
          <w:sz w:val="16"/>
          <w:szCs w:val="16"/>
        </w:rPr>
        <w:tab/>
        <w:t xml:space="preserve">           </w:t>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t xml:space="preserve">    ...............................................................</w:t>
      </w:r>
    </w:p>
    <w:p w14:paraId="13235FCA" w14:textId="77777777" w:rsidR="00540974" w:rsidRPr="00105D14" w:rsidRDefault="00540974" w:rsidP="00555EA8">
      <w:pPr>
        <w:spacing w:before="120" w:after="120" w:line="240" w:lineRule="auto"/>
        <w:ind w:left="5398" w:right="68"/>
        <w:jc w:val="center"/>
        <w:rPr>
          <w:rFonts w:asciiTheme="minorHAnsi" w:hAnsiTheme="minorHAnsi"/>
          <w:sz w:val="16"/>
          <w:szCs w:val="16"/>
        </w:rPr>
      </w:pPr>
      <w:r w:rsidRPr="00105D14">
        <w:rPr>
          <w:rFonts w:asciiTheme="minorHAnsi" w:hAnsiTheme="minorHAnsi"/>
          <w:sz w:val="16"/>
          <w:szCs w:val="16"/>
        </w:rPr>
        <w:t>Podpis osób uprawnionych do składania oświadczeń woli w imieniu Wykonawcy oraz pieczątka / pieczątki</w:t>
      </w:r>
    </w:p>
    <w:p w14:paraId="677AB8B7" w14:textId="50539E51" w:rsidR="003B4723" w:rsidRDefault="003B4723" w:rsidP="00555EA8">
      <w:pPr>
        <w:spacing w:before="120" w:after="120" w:line="240" w:lineRule="auto"/>
        <w:jc w:val="left"/>
        <w:rPr>
          <w:rFonts w:asciiTheme="minorHAnsi" w:hAnsiTheme="minorHAnsi" w:cs="Arial"/>
          <w:b/>
        </w:rPr>
      </w:pPr>
    </w:p>
    <w:sectPr w:rsidR="003B4723" w:rsidSect="00EF2128">
      <w:footerReference w:type="default" r:id="rId12"/>
      <w:headerReference w:type="first" r:id="rId13"/>
      <w:footerReference w:type="first" r:id="rId14"/>
      <w:pgSz w:w="11906" w:h="16838"/>
      <w:pgMar w:top="1135" w:right="1558" w:bottom="568" w:left="1531" w:header="567"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CC9D7" w14:textId="77777777" w:rsidR="008D783A" w:rsidRDefault="008D783A" w:rsidP="004A302B">
      <w:pPr>
        <w:spacing w:line="240" w:lineRule="auto"/>
      </w:pPr>
      <w:r>
        <w:separator/>
      </w:r>
    </w:p>
  </w:endnote>
  <w:endnote w:type="continuationSeparator" w:id="0">
    <w:p w14:paraId="5210EA16" w14:textId="77777777" w:rsidR="008D783A" w:rsidRDefault="008D78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Look w:val="04A0" w:firstRow="1" w:lastRow="0" w:firstColumn="1" w:lastColumn="0" w:noHBand="0" w:noVBand="1"/>
    </w:tblPr>
    <w:tblGrid>
      <w:gridCol w:w="7513"/>
      <w:gridCol w:w="1304"/>
    </w:tblGrid>
    <w:tr w:rsidR="00E641C4" w14:paraId="39F95BD9" w14:textId="40187131" w:rsidTr="006450DC">
      <w:trPr>
        <w:trHeight w:val="273"/>
      </w:trPr>
      <w:tc>
        <w:tcPr>
          <w:tcW w:w="7513" w:type="dxa"/>
          <w:tcBorders>
            <w:left w:val="nil"/>
            <w:bottom w:val="nil"/>
            <w:right w:val="nil"/>
          </w:tcBorders>
        </w:tcPr>
        <w:p w14:paraId="6B24747B" w14:textId="2AFC9D9E" w:rsidR="00E641C4" w:rsidRPr="00FF1717" w:rsidRDefault="00E641C4" w:rsidP="00FF1717">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Pr>
              <w:rFonts w:asciiTheme="minorHAnsi" w:hAnsiTheme="minorHAnsi" w:cstheme="minorHAnsi"/>
              <w:sz w:val="14"/>
              <w:szCs w:val="14"/>
            </w:rPr>
            <w:t>Dostawa o</w:t>
          </w:r>
          <w:r w:rsidRPr="00D1187E">
            <w:rPr>
              <w:rFonts w:asciiTheme="minorHAnsi" w:hAnsiTheme="minorHAnsi" w:cs="Arial"/>
              <w:sz w:val="14"/>
              <w:szCs w:val="14"/>
            </w:rPr>
            <w:t>le</w:t>
          </w:r>
          <w:r>
            <w:rPr>
              <w:rFonts w:asciiTheme="minorHAnsi" w:hAnsiTheme="minorHAnsi" w:cs="Arial"/>
              <w:sz w:val="14"/>
              <w:szCs w:val="14"/>
            </w:rPr>
            <w:t>i</w:t>
          </w:r>
          <w:r w:rsidRPr="00D1187E">
            <w:rPr>
              <w:rFonts w:asciiTheme="minorHAnsi" w:hAnsiTheme="minorHAnsi" w:cs="Arial"/>
              <w:sz w:val="14"/>
              <w:szCs w:val="14"/>
            </w:rPr>
            <w:t xml:space="preserve"> i smarów na potrzeby </w:t>
          </w:r>
          <w:r>
            <w:rPr>
              <w:rFonts w:asciiTheme="minorHAnsi" w:hAnsiTheme="minorHAnsi" w:cs="Arial"/>
              <w:sz w:val="14"/>
              <w:szCs w:val="14"/>
            </w:rPr>
            <w:t>sprzętu ciężkiego na III kwartał 2024.</w:t>
          </w:r>
          <w:r>
            <w:rPr>
              <w:rFonts w:asciiTheme="minorHAnsi" w:hAnsiTheme="minorHAnsi" w:cstheme="minorHAnsi"/>
              <w:sz w:val="14"/>
              <w:szCs w:val="14"/>
            </w:rPr>
            <w:t>”</w:t>
          </w:r>
        </w:p>
        <w:p w14:paraId="39A2EA0A" w14:textId="0D011640" w:rsidR="00E641C4" w:rsidRDefault="00E641C4" w:rsidP="008A1924">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POST/EKO/EKO/FZ/00072/2024.</w:t>
          </w:r>
        </w:p>
      </w:tc>
      <w:tc>
        <w:tcPr>
          <w:tcW w:w="1304" w:type="dxa"/>
          <w:tcBorders>
            <w:left w:val="nil"/>
            <w:bottom w:val="nil"/>
            <w:right w:val="nil"/>
          </w:tcBorders>
        </w:tcPr>
        <w:p w14:paraId="04BB3EB8" w14:textId="692138D2" w:rsidR="00E641C4" w:rsidRPr="006450DC" w:rsidRDefault="00E641C4"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C12E4">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C12E4">
            <w:rPr>
              <w:rFonts w:ascii="Calibri" w:hAnsi="Calibri"/>
              <w:bCs/>
              <w:noProof/>
              <w:sz w:val="16"/>
              <w:szCs w:val="16"/>
            </w:rPr>
            <w:t>7</w:t>
          </w:r>
          <w:r w:rsidRPr="00DD5C5D">
            <w:rPr>
              <w:rFonts w:ascii="Calibri" w:hAnsi="Calibri"/>
              <w:bCs/>
              <w:sz w:val="16"/>
              <w:szCs w:val="16"/>
            </w:rPr>
            <w:fldChar w:fldCharType="end"/>
          </w:r>
        </w:p>
      </w:tc>
    </w:tr>
  </w:tbl>
  <w:p w14:paraId="0D7C81B4" w14:textId="77777777" w:rsidR="00E641C4" w:rsidRDefault="00E641C4" w:rsidP="00FF1717">
    <w:pPr>
      <w:pStyle w:val="Stopk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772C8" w14:textId="3D7B5FA2" w:rsidR="00E641C4" w:rsidRDefault="00E641C4">
    <w:pPr>
      <w:pStyle w:val="Stopka"/>
    </w:pPr>
    <w:r w:rsidRPr="00105D14">
      <w:rPr>
        <w:rFonts w:ascii="Calibri" w:eastAsia="Calibri" w:hAnsi="Calibri"/>
        <w:b/>
        <w:color w:val="092D74"/>
        <w:sz w:val="14"/>
        <w:szCs w:val="14"/>
      </w:rPr>
      <w:t xml:space="preserve">PGE EKOSERWIS S.A. Z SIEDZIBĄ WE WROCŁAWIU, 50-222 WROCŁAW, PL. STASZICA 30, </w:t>
    </w:r>
    <w:r w:rsidRPr="00105D14">
      <w:rPr>
        <w:rFonts w:ascii="Calibri" w:eastAsia="Calibri" w:hAnsi="Calibri"/>
        <w:color w:val="092D74"/>
        <w:sz w:val="14"/>
        <w:szCs w:val="14"/>
      </w:rPr>
      <w:t>WPISANA DO KRAJOWEGO REJESTRU SĄDOWEGO PROWADZONEGO PRZEZ SĄD REJONOWY DLA WROCŁAWIA – FABRYCZNEJ, KRS: 0000879423, NIP: 897-100-65-64, BDO: 000000725, KAPITAŁ ZAKŁADOWY: 46 875 000,00 ZŁ, KONTO BANKOWE: BANK PEKAO S.A., NR 59 1240 3464 1111 0010 5503 7360, www.pgeekoserwis.pl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06D36" w14:textId="77777777" w:rsidR="008D783A" w:rsidRDefault="008D783A" w:rsidP="004A302B">
      <w:pPr>
        <w:spacing w:line="240" w:lineRule="auto"/>
      </w:pPr>
      <w:r>
        <w:separator/>
      </w:r>
    </w:p>
  </w:footnote>
  <w:footnote w:type="continuationSeparator" w:id="0">
    <w:p w14:paraId="4EFB04F8" w14:textId="77777777" w:rsidR="008D783A" w:rsidRDefault="008D783A" w:rsidP="004A302B">
      <w:pPr>
        <w:spacing w:line="240" w:lineRule="auto"/>
      </w:pPr>
      <w:r>
        <w:continuationSeparator/>
      </w:r>
    </w:p>
  </w:footnote>
  <w:footnote w:id="1">
    <w:p w14:paraId="6C5E4C18" w14:textId="51334FC3" w:rsidR="00E641C4" w:rsidRPr="001270AE" w:rsidRDefault="00E641C4" w:rsidP="001270AE">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r>
        <w:rPr>
          <w:sz w:val="18"/>
          <w:szCs w:val="18"/>
        </w:rPr>
        <w:t xml:space="preserve"> Dotyczy także Wykonawców ubiegających się wspólnie o zamówienie.</w:t>
      </w:r>
    </w:p>
  </w:footnote>
  <w:footnote w:id="2">
    <w:p w14:paraId="5BCCE7CC" w14:textId="77777777" w:rsidR="00E641C4" w:rsidRPr="001270AE" w:rsidRDefault="00E641C4" w:rsidP="00EF3716">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gdy oferta podpisywana będzie przez pełnomocnika, jego pełnomocnictwo powinno obejmować składanie oświadczeń w zakresie braku podstaw do wykluczenia.</w:t>
      </w:r>
    </w:p>
  </w:footnote>
  <w:footnote w:id="3">
    <w:p w14:paraId="38182BEA" w14:textId="5F1A49F3" w:rsidR="00E641C4" w:rsidRDefault="00E641C4">
      <w:pPr>
        <w:pStyle w:val="Tekstprzypisudolnego"/>
      </w:pPr>
      <w:r>
        <w:rPr>
          <w:rStyle w:val="Odwoanieprzypisudolnego"/>
        </w:rPr>
        <w:footnoteRef/>
      </w:r>
      <w:r>
        <w:t xml:space="preserve"> </w:t>
      </w:r>
      <w:r w:rsidRPr="00542989">
        <w:rPr>
          <w:rFonts w:cs="Arial"/>
          <w:sz w:val="16"/>
          <w:szCs w:val="16"/>
        </w:rPr>
        <w:t>Niewłaściwe skreślić</w:t>
      </w:r>
    </w:p>
  </w:footnote>
  <w:footnote w:id="4">
    <w:p w14:paraId="61608B25" w14:textId="7F3427BE" w:rsidR="00E641C4" w:rsidRDefault="00E641C4">
      <w:pPr>
        <w:pStyle w:val="Tekstprzypisudolnego"/>
      </w:pPr>
      <w:r>
        <w:rPr>
          <w:rStyle w:val="Odwoanieprzypisudolnego"/>
        </w:rPr>
        <w:footnoteRef/>
      </w:r>
      <w:r>
        <w:t xml:space="preserve"> </w:t>
      </w:r>
      <w:r w:rsidRPr="00542989">
        <w:rPr>
          <w:rFonts w:cs="Arial"/>
          <w:sz w:val="16"/>
          <w:szCs w:val="16"/>
        </w:rPr>
        <w:t>Niewłaściwe skreślić</w:t>
      </w:r>
    </w:p>
  </w:footnote>
  <w:footnote w:id="5">
    <w:p w14:paraId="3B8A33E3" w14:textId="088C16C4" w:rsidR="00E641C4" w:rsidRDefault="00E641C4">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6">
    <w:p w14:paraId="123D3E43" w14:textId="194D8DEE" w:rsidR="00E641C4" w:rsidRDefault="00E641C4">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7">
    <w:p w14:paraId="307DE236" w14:textId="6C27DFC4" w:rsidR="00E641C4" w:rsidRDefault="00E641C4">
      <w:pPr>
        <w:pStyle w:val="Tekstprzypisudolnego"/>
      </w:pPr>
      <w:r>
        <w:rPr>
          <w:rStyle w:val="Odwoanieprzypisudolnego"/>
        </w:rPr>
        <w:footnoteRef/>
      </w:r>
      <w:r>
        <w:t xml:space="preserve"> </w:t>
      </w:r>
      <w:r w:rsidRPr="00542989">
        <w:rPr>
          <w:rFonts w:cs="Arial"/>
          <w:sz w:val="16"/>
          <w:szCs w:val="16"/>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C892" w14:textId="74FBFF90" w:rsidR="00E641C4" w:rsidRPr="00105D14" w:rsidRDefault="00E641C4" w:rsidP="00105D14">
    <w:pPr>
      <w:tabs>
        <w:tab w:val="center" w:pos="4253"/>
        <w:tab w:val="center" w:pos="4536"/>
        <w:tab w:val="right" w:pos="9072"/>
      </w:tabs>
      <w:spacing w:before="80" w:line="240" w:lineRule="auto"/>
      <w:ind w:left="1644"/>
      <w:jc w:val="left"/>
      <w:rPr>
        <w:rFonts w:ascii="Calibri" w:eastAsia="Calibri" w:hAnsi="Calibri"/>
        <w:b/>
        <w:color w:val="4F81BD"/>
        <w:sz w:val="18"/>
        <w:szCs w:val="18"/>
      </w:rPr>
    </w:pPr>
    <w:r w:rsidRPr="00105D14">
      <w:rPr>
        <w:rFonts w:ascii="Calibri" w:eastAsia="Calibri" w:hAnsi="Calibri"/>
        <w:b/>
        <w:color w:val="4F81BD"/>
        <w:sz w:val="18"/>
        <w:szCs w:val="18"/>
      </w:rPr>
      <w:t>PGE Ekoserwis S.A.</w:t>
    </w:r>
    <w:r w:rsidRPr="00105D14">
      <w:rPr>
        <w:rFonts w:ascii="Calibri" w:eastAsia="Calibri" w:hAnsi="Calibri"/>
        <w:b/>
        <w:color w:val="4F81BD"/>
        <w:sz w:val="18"/>
        <w:szCs w:val="18"/>
      </w:rPr>
      <w:br/>
    </w:r>
    <w:r w:rsidRPr="00105D14">
      <w:rPr>
        <w:rFonts w:ascii="Calibri" w:eastAsia="Calibri" w:hAnsi="Calibri"/>
        <w:color w:val="4F81BD"/>
        <w:sz w:val="14"/>
        <w:szCs w:val="14"/>
      </w:rPr>
      <w:t>tel. (+48) 32 429 47 00</w:t>
    </w:r>
  </w:p>
  <w:p w14:paraId="3E9507C1" w14:textId="6A41E52F" w:rsidR="00E641C4" w:rsidRDefault="00E641C4" w:rsidP="00105D14">
    <w:pPr>
      <w:pStyle w:val="Nagwek"/>
      <w:tabs>
        <w:tab w:val="center" w:pos="4253"/>
      </w:tabs>
      <w:spacing w:before="80"/>
      <w:ind w:left="1644"/>
      <w:rPr>
        <w:b/>
        <w:color w:val="4F81BD"/>
        <w:sz w:val="18"/>
        <w:szCs w:val="18"/>
      </w:rPr>
    </w:pPr>
  </w:p>
  <w:p w14:paraId="7D023874" w14:textId="77777777" w:rsidR="00E641C4" w:rsidRPr="00766E43" w:rsidRDefault="00E641C4" w:rsidP="00105D14">
    <w:pPr>
      <w:pStyle w:val="Nagwek"/>
      <w:tabs>
        <w:tab w:val="center" w:pos="4253"/>
      </w:tabs>
      <w:spacing w:before="80"/>
      <w:ind w:left="1644"/>
      <w:rPr>
        <w:b/>
        <w:color w:val="4F81BD"/>
        <w:sz w:val="18"/>
        <w:szCs w:val="18"/>
      </w:rPr>
    </w:pPr>
  </w:p>
  <w:tbl>
    <w:tblPr>
      <w:tblStyle w:val="Tabela-Siatka"/>
      <w:tblW w:w="0" w:type="auto"/>
      <w:tblLook w:val="04A0" w:firstRow="1" w:lastRow="0" w:firstColumn="1" w:lastColumn="0" w:noHBand="0" w:noVBand="1"/>
    </w:tblPr>
    <w:tblGrid>
      <w:gridCol w:w="8807"/>
    </w:tblGrid>
    <w:tr w:rsidR="00E641C4" w14:paraId="3FA58D53" w14:textId="77777777" w:rsidTr="00105D14">
      <w:tc>
        <w:tcPr>
          <w:tcW w:w="8807" w:type="dxa"/>
          <w:tcBorders>
            <w:left w:val="nil"/>
            <w:bottom w:val="nil"/>
            <w:right w:val="nil"/>
          </w:tcBorders>
        </w:tcPr>
        <w:p w14:paraId="785DC042" w14:textId="02881ECB" w:rsidR="00E641C4" w:rsidRDefault="00E641C4">
          <w:pPr>
            <w:pStyle w:val="Nagwek"/>
          </w:pPr>
          <w:r>
            <w:rPr>
              <w:b/>
              <w:noProof/>
              <w:color w:val="4F81BD" w:themeColor="accent1"/>
              <w:sz w:val="18"/>
              <w:szCs w:val="18"/>
              <w:lang w:eastAsia="pl-PL"/>
            </w:rPr>
            <w:drawing>
              <wp:anchor distT="0" distB="0" distL="114300" distR="114300" simplePos="0" relativeHeight="251659264" behindDoc="1" locked="0" layoutInCell="1" allowOverlap="1" wp14:anchorId="7657499B" wp14:editId="2B31DDE0">
                <wp:simplePos x="0" y="0"/>
                <wp:positionH relativeFrom="page">
                  <wp:posOffset>-324485</wp:posOffset>
                </wp:positionH>
                <wp:positionV relativeFrom="paragraph">
                  <wp:posOffset>-977900</wp:posOffset>
                </wp:positionV>
                <wp:extent cx="1411336" cy="1058545"/>
                <wp:effectExtent l="0" t="0" r="0" b="8255"/>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GE-EKOSERWIS-SA-pion-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336" cy="1058545"/>
                        </a:xfrm>
                        <a:prstGeom prst="rect">
                          <a:avLst/>
                        </a:prstGeom>
                      </pic:spPr>
                    </pic:pic>
                  </a:graphicData>
                </a:graphic>
                <wp14:sizeRelH relativeFrom="page">
                  <wp14:pctWidth>0</wp14:pctWidth>
                </wp14:sizeRelH>
                <wp14:sizeRelV relativeFrom="page">
                  <wp14:pctHeight>0</wp14:pctHeight>
                </wp14:sizeRelV>
              </wp:anchor>
            </w:drawing>
          </w:r>
        </w:p>
      </w:tc>
    </w:tr>
  </w:tbl>
  <w:p w14:paraId="57FDA2D4" w14:textId="77777777" w:rsidR="00E641C4" w:rsidRDefault="00E641C4" w:rsidP="00105D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B10053"/>
    <w:multiLevelType w:val="hybridMultilevel"/>
    <w:tmpl w:val="2A24F50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391D16"/>
    <w:multiLevelType w:val="hybridMultilevel"/>
    <w:tmpl w:val="21A29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A940FF2"/>
    <w:multiLevelType w:val="multilevel"/>
    <w:tmpl w:val="18B65A6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2" w15:restartNumberingAfterBreak="0">
    <w:nsid w:val="10B401DC"/>
    <w:multiLevelType w:val="multilevel"/>
    <w:tmpl w:val="3FD09B5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F80B85"/>
    <w:multiLevelType w:val="multilevel"/>
    <w:tmpl w:val="FA5A19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AF7181"/>
    <w:multiLevelType w:val="hybridMultilevel"/>
    <w:tmpl w:val="4B6E2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6D188F6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6" w15:restartNumberingAfterBreak="0">
    <w:nsid w:val="35B175B8"/>
    <w:multiLevelType w:val="multilevel"/>
    <w:tmpl w:val="7144E0C8"/>
    <w:lvl w:ilvl="0">
      <w:start w:val="4"/>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7"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CFB0B50"/>
    <w:multiLevelType w:val="hybridMultilevel"/>
    <w:tmpl w:val="3EE6866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54E4877"/>
    <w:multiLevelType w:val="hybridMultilevel"/>
    <w:tmpl w:val="B8FE7E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56427638"/>
    <w:multiLevelType w:val="hybridMultilevel"/>
    <w:tmpl w:val="05B4141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1" w15:restartNumberingAfterBreak="0">
    <w:nsid w:val="58852C06"/>
    <w:multiLevelType w:val="multilevel"/>
    <w:tmpl w:val="279E2000"/>
    <w:lvl w:ilvl="0">
      <w:start w:val="12"/>
      <w:numFmt w:val="decimal"/>
      <w:lvlText w:val="%1."/>
      <w:lvlJc w:val="left"/>
      <w:pPr>
        <w:ind w:left="450" w:hanging="450"/>
      </w:pPr>
      <w:rPr>
        <w:rFonts w:hint="default"/>
        <w:b/>
      </w:rPr>
    </w:lvl>
    <w:lvl w:ilvl="1">
      <w:start w:val="3"/>
      <w:numFmt w:val="decimal"/>
      <w:lvlText w:val="%1.%2."/>
      <w:lvlJc w:val="left"/>
      <w:pPr>
        <w:ind w:left="1584" w:hanging="45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122" w:hanging="720"/>
      </w:pPr>
      <w:rPr>
        <w:rFonts w:hint="default"/>
        <w:b/>
      </w:rPr>
    </w:lvl>
    <w:lvl w:ilvl="4">
      <w:start w:val="1"/>
      <w:numFmt w:val="decimal"/>
      <w:lvlText w:val="%1.%2.%3.%4.%5."/>
      <w:lvlJc w:val="left"/>
      <w:pPr>
        <w:ind w:left="5616" w:hanging="1080"/>
      </w:pPr>
      <w:rPr>
        <w:rFonts w:hint="default"/>
        <w:b/>
      </w:rPr>
    </w:lvl>
    <w:lvl w:ilvl="5">
      <w:start w:val="1"/>
      <w:numFmt w:val="decimal"/>
      <w:lvlText w:val="%1.%2.%3.%4.%5.%6."/>
      <w:lvlJc w:val="left"/>
      <w:pPr>
        <w:ind w:left="6750" w:hanging="1080"/>
      </w:pPr>
      <w:rPr>
        <w:rFonts w:hint="default"/>
        <w:b/>
      </w:rPr>
    </w:lvl>
    <w:lvl w:ilvl="6">
      <w:start w:val="1"/>
      <w:numFmt w:val="decimal"/>
      <w:lvlText w:val="%1.%2.%3.%4.%5.%6.%7."/>
      <w:lvlJc w:val="left"/>
      <w:pPr>
        <w:ind w:left="8244" w:hanging="1440"/>
      </w:pPr>
      <w:rPr>
        <w:rFonts w:hint="default"/>
        <w:b/>
      </w:rPr>
    </w:lvl>
    <w:lvl w:ilvl="7">
      <w:start w:val="1"/>
      <w:numFmt w:val="decimal"/>
      <w:lvlText w:val="%1.%2.%3.%4.%5.%6.%7.%8."/>
      <w:lvlJc w:val="left"/>
      <w:pPr>
        <w:ind w:left="9378" w:hanging="1440"/>
      </w:pPr>
      <w:rPr>
        <w:rFonts w:hint="default"/>
        <w:b/>
      </w:rPr>
    </w:lvl>
    <w:lvl w:ilvl="8">
      <w:start w:val="1"/>
      <w:numFmt w:val="decimal"/>
      <w:lvlText w:val="%1.%2.%3.%4.%5.%6.%7.%8.%9."/>
      <w:lvlJc w:val="left"/>
      <w:pPr>
        <w:ind w:left="10872" w:hanging="1800"/>
      </w:pPr>
      <w:rPr>
        <w:rFonts w:hint="default"/>
        <w:b/>
      </w:rPr>
    </w:lvl>
  </w:abstractNum>
  <w:abstractNum w:abstractNumId="42"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5AA10CDC"/>
    <w:multiLevelType w:val="hybridMultilevel"/>
    <w:tmpl w:val="E8A0E8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C0A40B2"/>
    <w:multiLevelType w:val="hybridMultilevel"/>
    <w:tmpl w:val="68C234C8"/>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6A1709"/>
    <w:multiLevelType w:val="hybridMultilevel"/>
    <w:tmpl w:val="4440A04E"/>
    <w:lvl w:ilvl="0" w:tplc="D4A09374">
      <w:start w:val="4"/>
      <w:numFmt w:val="bullet"/>
      <w:lvlText w:val="-"/>
      <w:lvlJc w:val="left"/>
      <w:pPr>
        <w:ind w:left="1069" w:hanging="360"/>
      </w:pPr>
      <w:rPr>
        <w:rFonts w:ascii="Calibri" w:eastAsia="Times New Roman"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9"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51" w15:restartNumberingAfterBreak="0">
    <w:nsid w:val="6851457B"/>
    <w:multiLevelType w:val="multilevel"/>
    <w:tmpl w:val="210C257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C10B06"/>
    <w:multiLevelType w:val="hybridMultilevel"/>
    <w:tmpl w:val="227678E6"/>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5"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AB131C"/>
    <w:multiLevelType w:val="hybridMultilevel"/>
    <w:tmpl w:val="8A1CE2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BC16861"/>
    <w:multiLevelType w:val="multilevel"/>
    <w:tmpl w:val="D30273F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asciiTheme="minorHAnsi" w:hAnsiTheme="minorHAnsi"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BC628C0"/>
    <w:multiLevelType w:val="multilevel"/>
    <w:tmpl w:val="0A222D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28"/>
  </w:num>
  <w:num w:numId="3">
    <w:abstractNumId w:val="12"/>
  </w:num>
  <w:num w:numId="4">
    <w:abstractNumId w:val="6"/>
  </w:num>
  <w:num w:numId="5">
    <w:abstractNumId w:val="51"/>
  </w:num>
  <w:num w:numId="6">
    <w:abstractNumId w:val="24"/>
  </w:num>
  <w:num w:numId="7">
    <w:abstractNumId w:val="16"/>
  </w:num>
  <w:num w:numId="8">
    <w:abstractNumId w:val="35"/>
  </w:num>
  <w:num w:numId="9">
    <w:abstractNumId w:val="59"/>
  </w:num>
  <w:num w:numId="10">
    <w:abstractNumId w:val="15"/>
  </w:num>
  <w:num w:numId="11">
    <w:abstractNumId w:val="46"/>
  </w:num>
  <w:num w:numId="12">
    <w:abstractNumId w:val="44"/>
  </w:num>
  <w:num w:numId="13">
    <w:abstractNumId w:val="31"/>
  </w:num>
  <w:num w:numId="14">
    <w:abstractNumId w:val="23"/>
  </w:num>
  <w:num w:numId="15">
    <w:abstractNumId w:val="13"/>
  </w:num>
  <w:num w:numId="16">
    <w:abstractNumId w:val="34"/>
  </w:num>
  <w:num w:numId="17">
    <w:abstractNumId w:val="42"/>
  </w:num>
  <w:num w:numId="18">
    <w:abstractNumId w:val="32"/>
  </w:num>
  <w:num w:numId="19">
    <w:abstractNumId w:val="60"/>
  </w:num>
  <w:num w:numId="20">
    <w:abstractNumId w:val="20"/>
  </w:num>
  <w:num w:numId="21">
    <w:abstractNumId w:val="11"/>
  </w:num>
  <w:num w:numId="22">
    <w:abstractNumId w:val="25"/>
  </w:num>
  <w:num w:numId="23">
    <w:abstractNumId w:val="4"/>
  </w:num>
  <w:num w:numId="24">
    <w:abstractNumId w:val="55"/>
  </w:num>
  <w:num w:numId="25">
    <w:abstractNumId w:val="37"/>
  </w:num>
  <w:num w:numId="26">
    <w:abstractNumId w:val="38"/>
  </w:num>
  <w:num w:numId="27">
    <w:abstractNumId w:val="50"/>
  </w:num>
  <w:num w:numId="28">
    <w:abstractNumId w:val="27"/>
  </w:num>
  <w:num w:numId="29">
    <w:abstractNumId w:val="62"/>
  </w:num>
  <w:num w:numId="30">
    <w:abstractNumId w:val="49"/>
  </w:num>
  <w:num w:numId="31">
    <w:abstractNumId w:val="33"/>
  </w:num>
  <w:num w:numId="32">
    <w:abstractNumId w:val="22"/>
  </w:num>
  <w:num w:numId="33">
    <w:abstractNumId w:val="14"/>
  </w:num>
  <w:num w:numId="34">
    <w:abstractNumId w:val="17"/>
  </w:num>
  <w:num w:numId="35">
    <w:abstractNumId w:val="58"/>
  </w:num>
  <w:num w:numId="36">
    <w:abstractNumId w:val="18"/>
  </w:num>
  <w:num w:numId="37">
    <w:abstractNumId w:val="7"/>
  </w:num>
  <w:num w:numId="38">
    <w:abstractNumId w:val="9"/>
  </w:num>
  <w:num w:numId="39">
    <w:abstractNumId w:val="29"/>
  </w:num>
  <w:num w:numId="40">
    <w:abstractNumId w:val="30"/>
  </w:num>
  <w:num w:numId="41">
    <w:abstractNumId w:val="63"/>
  </w:num>
  <w:num w:numId="42">
    <w:abstractNumId w:val="61"/>
  </w:num>
  <w:num w:numId="43">
    <w:abstractNumId w:val="10"/>
  </w:num>
  <w:num w:numId="44">
    <w:abstractNumId w:val="5"/>
  </w:num>
  <w:num w:numId="45">
    <w:abstractNumId w:val="57"/>
  </w:num>
  <w:num w:numId="46">
    <w:abstractNumId w:val="43"/>
  </w:num>
  <w:num w:numId="47">
    <w:abstractNumId w:val="52"/>
  </w:num>
  <w:num w:numId="48">
    <w:abstractNumId w:val="19"/>
  </w:num>
  <w:num w:numId="49">
    <w:abstractNumId w:val="21"/>
  </w:num>
  <w:num w:numId="50">
    <w:abstractNumId w:val="56"/>
  </w:num>
  <w:num w:numId="51">
    <w:abstractNumId w:val="45"/>
  </w:num>
  <w:num w:numId="52">
    <w:abstractNumId w:val="3"/>
  </w:num>
  <w:num w:numId="53">
    <w:abstractNumId w:val="26"/>
  </w:num>
  <w:num w:numId="54">
    <w:abstractNumId w:val="48"/>
  </w:num>
  <w:num w:numId="55">
    <w:abstractNumId w:val="39"/>
  </w:num>
  <w:num w:numId="56">
    <w:abstractNumId w:val="41"/>
  </w:num>
  <w:num w:numId="57">
    <w:abstractNumId w:val="36"/>
  </w:num>
  <w:num w:numId="58">
    <w:abstractNumId w:val="47"/>
  </w:num>
  <w:num w:numId="59">
    <w:abstractNumId w:val="40"/>
  </w:num>
  <w:num w:numId="60">
    <w:abstractNumId w:val="54"/>
  </w:num>
  <w:num w:numId="61">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5A2C"/>
    <w:rsid w:val="0000626B"/>
    <w:rsid w:val="00006D95"/>
    <w:rsid w:val="000073DD"/>
    <w:rsid w:val="00011427"/>
    <w:rsid w:val="00013A2B"/>
    <w:rsid w:val="000153CF"/>
    <w:rsid w:val="00016C33"/>
    <w:rsid w:val="00020792"/>
    <w:rsid w:val="00023786"/>
    <w:rsid w:val="00026E63"/>
    <w:rsid w:val="00027414"/>
    <w:rsid w:val="00031ABB"/>
    <w:rsid w:val="00040C71"/>
    <w:rsid w:val="0004138D"/>
    <w:rsid w:val="00042822"/>
    <w:rsid w:val="00044F7C"/>
    <w:rsid w:val="00047E9F"/>
    <w:rsid w:val="00050E52"/>
    <w:rsid w:val="00051197"/>
    <w:rsid w:val="000518A3"/>
    <w:rsid w:val="0005754C"/>
    <w:rsid w:val="00062C54"/>
    <w:rsid w:val="00062C96"/>
    <w:rsid w:val="00066564"/>
    <w:rsid w:val="0007172B"/>
    <w:rsid w:val="00080B2A"/>
    <w:rsid w:val="00082D23"/>
    <w:rsid w:val="00083D51"/>
    <w:rsid w:val="0008582E"/>
    <w:rsid w:val="00092A66"/>
    <w:rsid w:val="00096D8A"/>
    <w:rsid w:val="00096F2D"/>
    <w:rsid w:val="0009770A"/>
    <w:rsid w:val="000A0E2B"/>
    <w:rsid w:val="000A31C6"/>
    <w:rsid w:val="000B3117"/>
    <w:rsid w:val="000B36E9"/>
    <w:rsid w:val="000B7A92"/>
    <w:rsid w:val="000C7F24"/>
    <w:rsid w:val="000C7F71"/>
    <w:rsid w:val="000D06F6"/>
    <w:rsid w:val="000D1591"/>
    <w:rsid w:val="000D1629"/>
    <w:rsid w:val="000D317D"/>
    <w:rsid w:val="000D3B2A"/>
    <w:rsid w:val="000D586C"/>
    <w:rsid w:val="000D756A"/>
    <w:rsid w:val="000D765A"/>
    <w:rsid w:val="000E4081"/>
    <w:rsid w:val="000F3815"/>
    <w:rsid w:val="000F5B2E"/>
    <w:rsid w:val="000F5D37"/>
    <w:rsid w:val="000F7E51"/>
    <w:rsid w:val="00101D38"/>
    <w:rsid w:val="001023CC"/>
    <w:rsid w:val="0010259F"/>
    <w:rsid w:val="00105D14"/>
    <w:rsid w:val="00112269"/>
    <w:rsid w:val="0012052F"/>
    <w:rsid w:val="00121CA7"/>
    <w:rsid w:val="00122C4C"/>
    <w:rsid w:val="001236E3"/>
    <w:rsid w:val="001270AE"/>
    <w:rsid w:val="00131A23"/>
    <w:rsid w:val="00132A3E"/>
    <w:rsid w:val="001402AB"/>
    <w:rsid w:val="00145336"/>
    <w:rsid w:val="00145825"/>
    <w:rsid w:val="0015061F"/>
    <w:rsid w:val="00151B6F"/>
    <w:rsid w:val="001549EF"/>
    <w:rsid w:val="001558D8"/>
    <w:rsid w:val="001575B5"/>
    <w:rsid w:val="00157D14"/>
    <w:rsid w:val="001602A5"/>
    <w:rsid w:val="00160E07"/>
    <w:rsid w:val="00166625"/>
    <w:rsid w:val="00166BA4"/>
    <w:rsid w:val="00167D1F"/>
    <w:rsid w:val="00171C78"/>
    <w:rsid w:val="00173A31"/>
    <w:rsid w:val="00182277"/>
    <w:rsid w:val="001841B8"/>
    <w:rsid w:val="001844B3"/>
    <w:rsid w:val="00186623"/>
    <w:rsid w:val="00191AF6"/>
    <w:rsid w:val="001A23D7"/>
    <w:rsid w:val="001A269F"/>
    <w:rsid w:val="001A70C2"/>
    <w:rsid w:val="001B087C"/>
    <w:rsid w:val="001B396C"/>
    <w:rsid w:val="001B3E7F"/>
    <w:rsid w:val="001B6ABA"/>
    <w:rsid w:val="001C0E3C"/>
    <w:rsid w:val="001C4178"/>
    <w:rsid w:val="001C49CF"/>
    <w:rsid w:val="001C67A2"/>
    <w:rsid w:val="001D054B"/>
    <w:rsid w:val="001D509F"/>
    <w:rsid w:val="001D626C"/>
    <w:rsid w:val="001E10B2"/>
    <w:rsid w:val="001E7056"/>
    <w:rsid w:val="001F0CCF"/>
    <w:rsid w:val="001F31EA"/>
    <w:rsid w:val="001F56D8"/>
    <w:rsid w:val="001F6AB5"/>
    <w:rsid w:val="001F76AF"/>
    <w:rsid w:val="001F7BE8"/>
    <w:rsid w:val="00203373"/>
    <w:rsid w:val="002073F1"/>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2697"/>
    <w:rsid w:val="0024792E"/>
    <w:rsid w:val="00251960"/>
    <w:rsid w:val="002551F9"/>
    <w:rsid w:val="00255D7F"/>
    <w:rsid w:val="00261683"/>
    <w:rsid w:val="002633C2"/>
    <w:rsid w:val="00264972"/>
    <w:rsid w:val="00265C9F"/>
    <w:rsid w:val="00271154"/>
    <w:rsid w:val="00273729"/>
    <w:rsid w:val="002739DD"/>
    <w:rsid w:val="00273A92"/>
    <w:rsid w:val="00275B02"/>
    <w:rsid w:val="00282835"/>
    <w:rsid w:val="002859F3"/>
    <w:rsid w:val="00285F77"/>
    <w:rsid w:val="00287FDC"/>
    <w:rsid w:val="00290C62"/>
    <w:rsid w:val="002933B6"/>
    <w:rsid w:val="0029407F"/>
    <w:rsid w:val="002946F8"/>
    <w:rsid w:val="002A0968"/>
    <w:rsid w:val="002A25FE"/>
    <w:rsid w:val="002A3ECF"/>
    <w:rsid w:val="002A6128"/>
    <w:rsid w:val="002B3312"/>
    <w:rsid w:val="002B37FC"/>
    <w:rsid w:val="002B47EA"/>
    <w:rsid w:val="002B4BFC"/>
    <w:rsid w:val="002B4D64"/>
    <w:rsid w:val="002B5817"/>
    <w:rsid w:val="002B62C6"/>
    <w:rsid w:val="002B74FF"/>
    <w:rsid w:val="002C022D"/>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F21"/>
    <w:rsid w:val="00311E7B"/>
    <w:rsid w:val="00312A60"/>
    <w:rsid w:val="00314755"/>
    <w:rsid w:val="0031587F"/>
    <w:rsid w:val="00321DD5"/>
    <w:rsid w:val="00325F85"/>
    <w:rsid w:val="0033270E"/>
    <w:rsid w:val="00335E18"/>
    <w:rsid w:val="00336072"/>
    <w:rsid w:val="00337033"/>
    <w:rsid w:val="00341AAC"/>
    <w:rsid w:val="00350BB2"/>
    <w:rsid w:val="0035374E"/>
    <w:rsid w:val="003538FE"/>
    <w:rsid w:val="00355D67"/>
    <w:rsid w:val="0035732A"/>
    <w:rsid w:val="003607FA"/>
    <w:rsid w:val="00360830"/>
    <w:rsid w:val="00360A08"/>
    <w:rsid w:val="00360B02"/>
    <w:rsid w:val="00364E2A"/>
    <w:rsid w:val="003663AF"/>
    <w:rsid w:val="00367F99"/>
    <w:rsid w:val="00370630"/>
    <w:rsid w:val="003713B2"/>
    <w:rsid w:val="00375118"/>
    <w:rsid w:val="00375316"/>
    <w:rsid w:val="00376C7D"/>
    <w:rsid w:val="0038146C"/>
    <w:rsid w:val="0038440E"/>
    <w:rsid w:val="00392915"/>
    <w:rsid w:val="003930A1"/>
    <w:rsid w:val="00393D25"/>
    <w:rsid w:val="00394D6F"/>
    <w:rsid w:val="003A0ADD"/>
    <w:rsid w:val="003A2794"/>
    <w:rsid w:val="003A6DFA"/>
    <w:rsid w:val="003B3135"/>
    <w:rsid w:val="003B4723"/>
    <w:rsid w:val="003B5FA6"/>
    <w:rsid w:val="003B6281"/>
    <w:rsid w:val="003B6A2E"/>
    <w:rsid w:val="003B7CE5"/>
    <w:rsid w:val="003C2B99"/>
    <w:rsid w:val="003D4AA1"/>
    <w:rsid w:val="003D603E"/>
    <w:rsid w:val="003D640B"/>
    <w:rsid w:val="003D6DC0"/>
    <w:rsid w:val="003D7F46"/>
    <w:rsid w:val="003E5667"/>
    <w:rsid w:val="003E6756"/>
    <w:rsid w:val="003E70BA"/>
    <w:rsid w:val="003E760F"/>
    <w:rsid w:val="003E7DF5"/>
    <w:rsid w:val="003F1C19"/>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253C4"/>
    <w:rsid w:val="0044403C"/>
    <w:rsid w:val="00450155"/>
    <w:rsid w:val="00451434"/>
    <w:rsid w:val="00451873"/>
    <w:rsid w:val="00455322"/>
    <w:rsid w:val="004553BF"/>
    <w:rsid w:val="004565F3"/>
    <w:rsid w:val="00456D9B"/>
    <w:rsid w:val="00461844"/>
    <w:rsid w:val="004635A6"/>
    <w:rsid w:val="00464543"/>
    <w:rsid w:val="0046472E"/>
    <w:rsid w:val="004672FC"/>
    <w:rsid w:val="00467DA9"/>
    <w:rsid w:val="00470430"/>
    <w:rsid w:val="0047096D"/>
    <w:rsid w:val="004723E9"/>
    <w:rsid w:val="004740B5"/>
    <w:rsid w:val="00474A5B"/>
    <w:rsid w:val="00475757"/>
    <w:rsid w:val="004854FF"/>
    <w:rsid w:val="00485DB0"/>
    <w:rsid w:val="004910E3"/>
    <w:rsid w:val="00492C92"/>
    <w:rsid w:val="00493C9D"/>
    <w:rsid w:val="00494A45"/>
    <w:rsid w:val="00496274"/>
    <w:rsid w:val="004A1F38"/>
    <w:rsid w:val="004A2E27"/>
    <w:rsid w:val="004A302B"/>
    <w:rsid w:val="004A331C"/>
    <w:rsid w:val="004A57C5"/>
    <w:rsid w:val="004A60BD"/>
    <w:rsid w:val="004A6AB6"/>
    <w:rsid w:val="004B2351"/>
    <w:rsid w:val="004B7C5F"/>
    <w:rsid w:val="004C5E25"/>
    <w:rsid w:val="004D557B"/>
    <w:rsid w:val="004D5611"/>
    <w:rsid w:val="004D5FFD"/>
    <w:rsid w:val="004D73CB"/>
    <w:rsid w:val="004D7EFC"/>
    <w:rsid w:val="004E48E9"/>
    <w:rsid w:val="004E528A"/>
    <w:rsid w:val="004F2982"/>
    <w:rsid w:val="004F75CF"/>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50019"/>
    <w:rsid w:val="005514E8"/>
    <w:rsid w:val="00552376"/>
    <w:rsid w:val="00555EA8"/>
    <w:rsid w:val="0055697F"/>
    <w:rsid w:val="00556E66"/>
    <w:rsid w:val="005577B7"/>
    <w:rsid w:val="00561B4B"/>
    <w:rsid w:val="00562B36"/>
    <w:rsid w:val="00562EF4"/>
    <w:rsid w:val="00563105"/>
    <w:rsid w:val="005845F2"/>
    <w:rsid w:val="005868F8"/>
    <w:rsid w:val="00590042"/>
    <w:rsid w:val="00590EFC"/>
    <w:rsid w:val="00592A10"/>
    <w:rsid w:val="005A0905"/>
    <w:rsid w:val="005A2072"/>
    <w:rsid w:val="005A3BC8"/>
    <w:rsid w:val="005A6B74"/>
    <w:rsid w:val="005A7129"/>
    <w:rsid w:val="005B468D"/>
    <w:rsid w:val="005B4B64"/>
    <w:rsid w:val="005B7497"/>
    <w:rsid w:val="005C18BB"/>
    <w:rsid w:val="005C4792"/>
    <w:rsid w:val="005D06F2"/>
    <w:rsid w:val="005D07E4"/>
    <w:rsid w:val="005D2675"/>
    <w:rsid w:val="005D5905"/>
    <w:rsid w:val="005D5E1C"/>
    <w:rsid w:val="005E71EB"/>
    <w:rsid w:val="005F0B1B"/>
    <w:rsid w:val="005F1ECA"/>
    <w:rsid w:val="005F5B97"/>
    <w:rsid w:val="0060107B"/>
    <w:rsid w:val="00606B27"/>
    <w:rsid w:val="006136CE"/>
    <w:rsid w:val="00614710"/>
    <w:rsid w:val="00616F3C"/>
    <w:rsid w:val="006214EF"/>
    <w:rsid w:val="00622AA9"/>
    <w:rsid w:val="00622E24"/>
    <w:rsid w:val="00626752"/>
    <w:rsid w:val="00627B7D"/>
    <w:rsid w:val="006304A7"/>
    <w:rsid w:val="00631391"/>
    <w:rsid w:val="00633850"/>
    <w:rsid w:val="00637544"/>
    <w:rsid w:val="006450DC"/>
    <w:rsid w:val="006459C4"/>
    <w:rsid w:val="0065074A"/>
    <w:rsid w:val="00652250"/>
    <w:rsid w:val="00652AEE"/>
    <w:rsid w:val="006534F2"/>
    <w:rsid w:val="006548CA"/>
    <w:rsid w:val="00656B5A"/>
    <w:rsid w:val="006600DF"/>
    <w:rsid w:val="006603B0"/>
    <w:rsid w:val="00660FD8"/>
    <w:rsid w:val="0066267B"/>
    <w:rsid w:val="006654C9"/>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0D82"/>
    <w:rsid w:val="006B39F1"/>
    <w:rsid w:val="006B3F08"/>
    <w:rsid w:val="006B43F2"/>
    <w:rsid w:val="006B7D80"/>
    <w:rsid w:val="006C042A"/>
    <w:rsid w:val="006C4030"/>
    <w:rsid w:val="006C4B6B"/>
    <w:rsid w:val="006C55D8"/>
    <w:rsid w:val="006C6DDE"/>
    <w:rsid w:val="006D10EF"/>
    <w:rsid w:val="006E25E8"/>
    <w:rsid w:val="006E5C2B"/>
    <w:rsid w:val="006F166E"/>
    <w:rsid w:val="006F4B10"/>
    <w:rsid w:val="006F743A"/>
    <w:rsid w:val="007117B9"/>
    <w:rsid w:val="00722DA7"/>
    <w:rsid w:val="00723DBB"/>
    <w:rsid w:val="0073305B"/>
    <w:rsid w:val="00734326"/>
    <w:rsid w:val="00734FDC"/>
    <w:rsid w:val="007350BD"/>
    <w:rsid w:val="0073569A"/>
    <w:rsid w:val="00741AF7"/>
    <w:rsid w:val="00746AAA"/>
    <w:rsid w:val="00750F12"/>
    <w:rsid w:val="007510F6"/>
    <w:rsid w:val="00752D91"/>
    <w:rsid w:val="0075703F"/>
    <w:rsid w:val="00760CCD"/>
    <w:rsid w:val="007612A6"/>
    <w:rsid w:val="007656E2"/>
    <w:rsid w:val="007706BE"/>
    <w:rsid w:val="00771351"/>
    <w:rsid w:val="0077546D"/>
    <w:rsid w:val="0077641C"/>
    <w:rsid w:val="00780F94"/>
    <w:rsid w:val="00787D61"/>
    <w:rsid w:val="0079066D"/>
    <w:rsid w:val="00791272"/>
    <w:rsid w:val="007969CF"/>
    <w:rsid w:val="007A1170"/>
    <w:rsid w:val="007A1384"/>
    <w:rsid w:val="007A4D2D"/>
    <w:rsid w:val="007B4086"/>
    <w:rsid w:val="007B532C"/>
    <w:rsid w:val="007C17A8"/>
    <w:rsid w:val="007C63BF"/>
    <w:rsid w:val="007C6AB4"/>
    <w:rsid w:val="007D43EE"/>
    <w:rsid w:val="007D7E9C"/>
    <w:rsid w:val="007E2434"/>
    <w:rsid w:val="007E51D6"/>
    <w:rsid w:val="007E5CD2"/>
    <w:rsid w:val="007F174A"/>
    <w:rsid w:val="00801C80"/>
    <w:rsid w:val="00803284"/>
    <w:rsid w:val="00804A9E"/>
    <w:rsid w:val="008068DE"/>
    <w:rsid w:val="00811F87"/>
    <w:rsid w:val="00812F97"/>
    <w:rsid w:val="00813D85"/>
    <w:rsid w:val="008147B7"/>
    <w:rsid w:val="00821E64"/>
    <w:rsid w:val="00821F87"/>
    <w:rsid w:val="008241A3"/>
    <w:rsid w:val="00827FDC"/>
    <w:rsid w:val="00833A38"/>
    <w:rsid w:val="0083668F"/>
    <w:rsid w:val="008369B1"/>
    <w:rsid w:val="00840780"/>
    <w:rsid w:val="00842EE7"/>
    <w:rsid w:val="0084500A"/>
    <w:rsid w:val="00847E05"/>
    <w:rsid w:val="00850C9E"/>
    <w:rsid w:val="00852219"/>
    <w:rsid w:val="0086173D"/>
    <w:rsid w:val="00864F75"/>
    <w:rsid w:val="00865E3B"/>
    <w:rsid w:val="008700D0"/>
    <w:rsid w:val="0087290E"/>
    <w:rsid w:val="00880C90"/>
    <w:rsid w:val="0088778C"/>
    <w:rsid w:val="00891BD8"/>
    <w:rsid w:val="00891CCA"/>
    <w:rsid w:val="00892191"/>
    <w:rsid w:val="00895EED"/>
    <w:rsid w:val="008964CB"/>
    <w:rsid w:val="008A115B"/>
    <w:rsid w:val="008A1924"/>
    <w:rsid w:val="008A1960"/>
    <w:rsid w:val="008A58C7"/>
    <w:rsid w:val="008A64BE"/>
    <w:rsid w:val="008B2291"/>
    <w:rsid w:val="008B3051"/>
    <w:rsid w:val="008B3863"/>
    <w:rsid w:val="008B5B5D"/>
    <w:rsid w:val="008B6029"/>
    <w:rsid w:val="008B65BB"/>
    <w:rsid w:val="008B69B1"/>
    <w:rsid w:val="008C201E"/>
    <w:rsid w:val="008C21CF"/>
    <w:rsid w:val="008C4B93"/>
    <w:rsid w:val="008D2B6F"/>
    <w:rsid w:val="008D783A"/>
    <w:rsid w:val="008D7F84"/>
    <w:rsid w:val="008E0F12"/>
    <w:rsid w:val="008E1326"/>
    <w:rsid w:val="008E27DA"/>
    <w:rsid w:val="008E36AA"/>
    <w:rsid w:val="008E67F0"/>
    <w:rsid w:val="008F14AF"/>
    <w:rsid w:val="008F16A8"/>
    <w:rsid w:val="008F5F40"/>
    <w:rsid w:val="008F6D9A"/>
    <w:rsid w:val="00902F35"/>
    <w:rsid w:val="00904D37"/>
    <w:rsid w:val="00911FFB"/>
    <w:rsid w:val="00920172"/>
    <w:rsid w:val="00920BDB"/>
    <w:rsid w:val="0092165D"/>
    <w:rsid w:val="009235A1"/>
    <w:rsid w:val="00931A94"/>
    <w:rsid w:val="00934A15"/>
    <w:rsid w:val="009369F8"/>
    <w:rsid w:val="00941F93"/>
    <w:rsid w:val="0094230B"/>
    <w:rsid w:val="00943676"/>
    <w:rsid w:val="009437AE"/>
    <w:rsid w:val="00944569"/>
    <w:rsid w:val="00944C1D"/>
    <w:rsid w:val="00946897"/>
    <w:rsid w:val="0095016D"/>
    <w:rsid w:val="00951A8B"/>
    <w:rsid w:val="0095231D"/>
    <w:rsid w:val="009602D5"/>
    <w:rsid w:val="009613E2"/>
    <w:rsid w:val="009648AE"/>
    <w:rsid w:val="009716AA"/>
    <w:rsid w:val="00972E2D"/>
    <w:rsid w:val="00973A5D"/>
    <w:rsid w:val="009742CE"/>
    <w:rsid w:val="00974550"/>
    <w:rsid w:val="00975E3D"/>
    <w:rsid w:val="00976CAE"/>
    <w:rsid w:val="00977E29"/>
    <w:rsid w:val="00981CE8"/>
    <w:rsid w:val="009820ED"/>
    <w:rsid w:val="00983C93"/>
    <w:rsid w:val="00985E2D"/>
    <w:rsid w:val="00987631"/>
    <w:rsid w:val="00994027"/>
    <w:rsid w:val="009969CD"/>
    <w:rsid w:val="009A2BC3"/>
    <w:rsid w:val="009A43B6"/>
    <w:rsid w:val="009A4EA9"/>
    <w:rsid w:val="009A64A5"/>
    <w:rsid w:val="009A7FC9"/>
    <w:rsid w:val="009B01D2"/>
    <w:rsid w:val="009B1350"/>
    <w:rsid w:val="009B3A23"/>
    <w:rsid w:val="009B67E2"/>
    <w:rsid w:val="009C1CD6"/>
    <w:rsid w:val="009C2CFD"/>
    <w:rsid w:val="009C2FBD"/>
    <w:rsid w:val="009C65C0"/>
    <w:rsid w:val="009D1EEC"/>
    <w:rsid w:val="009D4E53"/>
    <w:rsid w:val="009D5563"/>
    <w:rsid w:val="009E01C3"/>
    <w:rsid w:val="009E08CF"/>
    <w:rsid w:val="009E3AE6"/>
    <w:rsid w:val="009E477C"/>
    <w:rsid w:val="009F0540"/>
    <w:rsid w:val="009F064A"/>
    <w:rsid w:val="009F0DD4"/>
    <w:rsid w:val="009F14F7"/>
    <w:rsid w:val="009F4ED6"/>
    <w:rsid w:val="00A054E8"/>
    <w:rsid w:val="00A062DC"/>
    <w:rsid w:val="00A07503"/>
    <w:rsid w:val="00A111A0"/>
    <w:rsid w:val="00A13D65"/>
    <w:rsid w:val="00A151F3"/>
    <w:rsid w:val="00A20853"/>
    <w:rsid w:val="00A20A4C"/>
    <w:rsid w:val="00A21F91"/>
    <w:rsid w:val="00A22CCC"/>
    <w:rsid w:val="00A22EDE"/>
    <w:rsid w:val="00A31242"/>
    <w:rsid w:val="00A316C7"/>
    <w:rsid w:val="00A31DB2"/>
    <w:rsid w:val="00A34673"/>
    <w:rsid w:val="00A348BC"/>
    <w:rsid w:val="00A375E5"/>
    <w:rsid w:val="00A37C90"/>
    <w:rsid w:val="00A403BC"/>
    <w:rsid w:val="00A42174"/>
    <w:rsid w:val="00A443CC"/>
    <w:rsid w:val="00A44548"/>
    <w:rsid w:val="00A4545F"/>
    <w:rsid w:val="00A55127"/>
    <w:rsid w:val="00A556C1"/>
    <w:rsid w:val="00A574EF"/>
    <w:rsid w:val="00A62954"/>
    <w:rsid w:val="00A672D5"/>
    <w:rsid w:val="00A7083F"/>
    <w:rsid w:val="00A719F5"/>
    <w:rsid w:val="00A725C9"/>
    <w:rsid w:val="00A73E2F"/>
    <w:rsid w:val="00A82AC4"/>
    <w:rsid w:val="00A8313D"/>
    <w:rsid w:val="00A84566"/>
    <w:rsid w:val="00A85391"/>
    <w:rsid w:val="00A85C67"/>
    <w:rsid w:val="00A8659D"/>
    <w:rsid w:val="00A923B8"/>
    <w:rsid w:val="00A97E21"/>
    <w:rsid w:val="00AA2F70"/>
    <w:rsid w:val="00AB1782"/>
    <w:rsid w:val="00AB2B2F"/>
    <w:rsid w:val="00AB315A"/>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BF"/>
    <w:rsid w:val="00B06EE1"/>
    <w:rsid w:val="00B11056"/>
    <w:rsid w:val="00B113F5"/>
    <w:rsid w:val="00B120DA"/>
    <w:rsid w:val="00B12412"/>
    <w:rsid w:val="00B128B6"/>
    <w:rsid w:val="00B1308A"/>
    <w:rsid w:val="00B16BB1"/>
    <w:rsid w:val="00B1702B"/>
    <w:rsid w:val="00B20280"/>
    <w:rsid w:val="00B234C4"/>
    <w:rsid w:val="00B30852"/>
    <w:rsid w:val="00B3482E"/>
    <w:rsid w:val="00B3511D"/>
    <w:rsid w:val="00B352D2"/>
    <w:rsid w:val="00B35536"/>
    <w:rsid w:val="00B4174F"/>
    <w:rsid w:val="00B42A00"/>
    <w:rsid w:val="00B44A4C"/>
    <w:rsid w:val="00B4512C"/>
    <w:rsid w:val="00B46ABA"/>
    <w:rsid w:val="00B5607F"/>
    <w:rsid w:val="00B56917"/>
    <w:rsid w:val="00B635A2"/>
    <w:rsid w:val="00B645D9"/>
    <w:rsid w:val="00B65C83"/>
    <w:rsid w:val="00B73CF5"/>
    <w:rsid w:val="00B77F17"/>
    <w:rsid w:val="00B801B0"/>
    <w:rsid w:val="00B8030E"/>
    <w:rsid w:val="00B824CA"/>
    <w:rsid w:val="00B83212"/>
    <w:rsid w:val="00B84730"/>
    <w:rsid w:val="00B8478F"/>
    <w:rsid w:val="00B911F3"/>
    <w:rsid w:val="00B93845"/>
    <w:rsid w:val="00B94436"/>
    <w:rsid w:val="00B96ADB"/>
    <w:rsid w:val="00BA045A"/>
    <w:rsid w:val="00BB00B2"/>
    <w:rsid w:val="00BB1EE3"/>
    <w:rsid w:val="00BB27C2"/>
    <w:rsid w:val="00BC0DF8"/>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21436"/>
    <w:rsid w:val="00C26719"/>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2D2E"/>
    <w:rsid w:val="00C75F59"/>
    <w:rsid w:val="00C830AB"/>
    <w:rsid w:val="00C86CD6"/>
    <w:rsid w:val="00C87D63"/>
    <w:rsid w:val="00C95549"/>
    <w:rsid w:val="00CA6A35"/>
    <w:rsid w:val="00CB2C41"/>
    <w:rsid w:val="00CB310C"/>
    <w:rsid w:val="00CB3C52"/>
    <w:rsid w:val="00CB5C06"/>
    <w:rsid w:val="00CC12E4"/>
    <w:rsid w:val="00CC1799"/>
    <w:rsid w:val="00CC1EC2"/>
    <w:rsid w:val="00CC4DAC"/>
    <w:rsid w:val="00CC6B83"/>
    <w:rsid w:val="00CD1718"/>
    <w:rsid w:val="00CD1FBD"/>
    <w:rsid w:val="00CD2A84"/>
    <w:rsid w:val="00CD5CE8"/>
    <w:rsid w:val="00CE25F1"/>
    <w:rsid w:val="00CE37BB"/>
    <w:rsid w:val="00CE48DD"/>
    <w:rsid w:val="00CF24CA"/>
    <w:rsid w:val="00CF777E"/>
    <w:rsid w:val="00D04E35"/>
    <w:rsid w:val="00D054C9"/>
    <w:rsid w:val="00D06E24"/>
    <w:rsid w:val="00D072C7"/>
    <w:rsid w:val="00D07D6F"/>
    <w:rsid w:val="00D13CAE"/>
    <w:rsid w:val="00D1428B"/>
    <w:rsid w:val="00D160AA"/>
    <w:rsid w:val="00D2027F"/>
    <w:rsid w:val="00D245A7"/>
    <w:rsid w:val="00D273A8"/>
    <w:rsid w:val="00D308C0"/>
    <w:rsid w:val="00D32047"/>
    <w:rsid w:val="00D34804"/>
    <w:rsid w:val="00D35265"/>
    <w:rsid w:val="00D374E7"/>
    <w:rsid w:val="00D37ABE"/>
    <w:rsid w:val="00D37D0C"/>
    <w:rsid w:val="00D41914"/>
    <w:rsid w:val="00D42F0B"/>
    <w:rsid w:val="00D4323E"/>
    <w:rsid w:val="00D46A1C"/>
    <w:rsid w:val="00D55049"/>
    <w:rsid w:val="00D56136"/>
    <w:rsid w:val="00D568D6"/>
    <w:rsid w:val="00D60F88"/>
    <w:rsid w:val="00D6406C"/>
    <w:rsid w:val="00D648A8"/>
    <w:rsid w:val="00D649DA"/>
    <w:rsid w:val="00D67016"/>
    <w:rsid w:val="00D67713"/>
    <w:rsid w:val="00D7038C"/>
    <w:rsid w:val="00D70EE6"/>
    <w:rsid w:val="00D715FC"/>
    <w:rsid w:val="00D725B4"/>
    <w:rsid w:val="00D72799"/>
    <w:rsid w:val="00D76C57"/>
    <w:rsid w:val="00D821A3"/>
    <w:rsid w:val="00D8519B"/>
    <w:rsid w:val="00D86054"/>
    <w:rsid w:val="00D86504"/>
    <w:rsid w:val="00D8712F"/>
    <w:rsid w:val="00D91762"/>
    <w:rsid w:val="00D936DC"/>
    <w:rsid w:val="00DA1B76"/>
    <w:rsid w:val="00DA3E03"/>
    <w:rsid w:val="00DB3A64"/>
    <w:rsid w:val="00DB41E9"/>
    <w:rsid w:val="00DB4991"/>
    <w:rsid w:val="00DB5B6D"/>
    <w:rsid w:val="00DC051A"/>
    <w:rsid w:val="00DC0FD4"/>
    <w:rsid w:val="00DD0E97"/>
    <w:rsid w:val="00DD144B"/>
    <w:rsid w:val="00DD1927"/>
    <w:rsid w:val="00DD2CFD"/>
    <w:rsid w:val="00DD48B1"/>
    <w:rsid w:val="00DD56DF"/>
    <w:rsid w:val="00DD5C5D"/>
    <w:rsid w:val="00DE457A"/>
    <w:rsid w:val="00DE4870"/>
    <w:rsid w:val="00DE4E27"/>
    <w:rsid w:val="00DE68C9"/>
    <w:rsid w:val="00DE6FE6"/>
    <w:rsid w:val="00DF016F"/>
    <w:rsid w:val="00DF1F03"/>
    <w:rsid w:val="00DF3D54"/>
    <w:rsid w:val="00DF5E70"/>
    <w:rsid w:val="00DF789D"/>
    <w:rsid w:val="00E0012E"/>
    <w:rsid w:val="00E00DC3"/>
    <w:rsid w:val="00E01856"/>
    <w:rsid w:val="00E07D2A"/>
    <w:rsid w:val="00E14242"/>
    <w:rsid w:val="00E15E0D"/>
    <w:rsid w:val="00E24724"/>
    <w:rsid w:val="00E249A6"/>
    <w:rsid w:val="00E272C0"/>
    <w:rsid w:val="00E27911"/>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641C4"/>
    <w:rsid w:val="00E70CF4"/>
    <w:rsid w:val="00E72C6A"/>
    <w:rsid w:val="00E75DF0"/>
    <w:rsid w:val="00E801DE"/>
    <w:rsid w:val="00E8230E"/>
    <w:rsid w:val="00E82DF1"/>
    <w:rsid w:val="00E85599"/>
    <w:rsid w:val="00E90C95"/>
    <w:rsid w:val="00E93213"/>
    <w:rsid w:val="00E94928"/>
    <w:rsid w:val="00E96CCE"/>
    <w:rsid w:val="00EA0560"/>
    <w:rsid w:val="00EA057F"/>
    <w:rsid w:val="00EA60D9"/>
    <w:rsid w:val="00EB430C"/>
    <w:rsid w:val="00EB51A7"/>
    <w:rsid w:val="00EB5EC4"/>
    <w:rsid w:val="00EC33C8"/>
    <w:rsid w:val="00EC4992"/>
    <w:rsid w:val="00EC6FDB"/>
    <w:rsid w:val="00ED7349"/>
    <w:rsid w:val="00ED73DC"/>
    <w:rsid w:val="00ED7F10"/>
    <w:rsid w:val="00EE07DB"/>
    <w:rsid w:val="00EE1529"/>
    <w:rsid w:val="00EE2117"/>
    <w:rsid w:val="00EE4B8A"/>
    <w:rsid w:val="00EE76C8"/>
    <w:rsid w:val="00EE7E0A"/>
    <w:rsid w:val="00EF2128"/>
    <w:rsid w:val="00EF2901"/>
    <w:rsid w:val="00EF3716"/>
    <w:rsid w:val="00EF41F5"/>
    <w:rsid w:val="00EF4990"/>
    <w:rsid w:val="00EF7DD4"/>
    <w:rsid w:val="00F026A4"/>
    <w:rsid w:val="00F027DC"/>
    <w:rsid w:val="00F0656C"/>
    <w:rsid w:val="00F07999"/>
    <w:rsid w:val="00F13A00"/>
    <w:rsid w:val="00F158A3"/>
    <w:rsid w:val="00F1645D"/>
    <w:rsid w:val="00F16C50"/>
    <w:rsid w:val="00F2052C"/>
    <w:rsid w:val="00F259B6"/>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3477"/>
    <w:rsid w:val="00F94B64"/>
    <w:rsid w:val="00F963B0"/>
    <w:rsid w:val="00F9796B"/>
    <w:rsid w:val="00F97A80"/>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1E41"/>
    <w:rsid w:val="00FD4BE6"/>
    <w:rsid w:val="00FD5315"/>
    <w:rsid w:val="00FD785F"/>
    <w:rsid w:val="00FD7F19"/>
    <w:rsid w:val="00FE0E19"/>
    <w:rsid w:val="00FE1399"/>
    <w:rsid w:val="00FE1762"/>
    <w:rsid w:val="00FE458C"/>
    <w:rsid w:val="00FE4805"/>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 w:type="character" w:customStyle="1" w:styleId="CharStyle18">
    <w:name w:val="Char Style 18"/>
    <w:basedOn w:val="Domylnaczcionkaakapitu"/>
    <w:link w:val="Style17"/>
    <w:rsid w:val="00D32047"/>
  </w:style>
  <w:style w:type="paragraph" w:customStyle="1" w:styleId="Style17">
    <w:name w:val="Style 17"/>
    <w:basedOn w:val="Normalny"/>
    <w:link w:val="CharStyle18"/>
    <w:rsid w:val="00D32047"/>
    <w:pPr>
      <w:widowControl w:val="0"/>
      <w:spacing w:after="120" w:line="254" w:lineRule="auto"/>
      <w:jc w:val="left"/>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569924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geekoserwis.pl/pl/polityka-danych/informacja-o-przetwarzaniu-danych.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pgeekoserwis.pl/pl/przetargi/ogolne-warunki-zakupu.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 Formularz ofert, rew.2.docx</dmsv2BaseFileName>
    <dmsv2BaseDisplayName xmlns="http://schemas.microsoft.com/sharepoint/v3">Zał. 2 - Formularz ofert, rew.2</dmsv2BaseDisplayName>
    <dmsv2SWPP2ObjectNumber xmlns="http://schemas.microsoft.com/sharepoint/v3">POST/EKO/EKO/FZ/00072/2024                        </dmsv2SWPP2ObjectNumber>
    <dmsv2SWPP2SumMD5 xmlns="http://schemas.microsoft.com/sharepoint/v3">037d5ccf1ad2a2b21e89004d75aac728</dmsv2SWPP2SumMD5>
    <dmsv2BaseMoved xmlns="http://schemas.microsoft.com/sharepoint/v3">false</dmsv2BaseMoved>
    <dmsv2BaseIsSensitive xmlns="http://schemas.microsoft.com/sharepoint/v3">true</dmsv2BaseIsSensitive>
    <dmsv2SWPP2IDSWPP2 xmlns="http://schemas.microsoft.com/sharepoint/v3">641286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19614939</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XRZ35PT62F6A-668910477-2852</_dlc_DocId>
    <_dlc_DocIdUrl xmlns="a19cb1c7-c5c7-46d4-85ae-d83685407bba">
      <Url>https://swpp2.dms.gkpge.pl/sites/29/_layouts/15/DocIdRedir.aspx?ID=XRZ35PT62F6A-668910477-2852</Url>
      <Description>XRZ35PT62F6A-668910477-2852</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CDD53EE-7F94-4CBF-98F5-71E3218A1B60}"/>
</file>

<file path=customXml/itemProps3.xml><?xml version="1.0" encoding="utf-8"?>
<ds:datastoreItem xmlns:ds="http://schemas.openxmlformats.org/officeDocument/2006/customXml" ds:itemID="{F44FFC6A-3CE6-47A5-8020-F36218AF1C2D}">
  <ds:schemaRefs>
    <ds:schemaRef ds:uri="http://schemas.openxmlformats.org/officeDocument/2006/bibliography"/>
  </ds:schemaRefs>
</ds:datastoreItem>
</file>

<file path=customXml/itemProps4.xml><?xml version="1.0" encoding="utf-8"?>
<ds:datastoreItem xmlns:ds="http://schemas.openxmlformats.org/officeDocument/2006/customXml" ds:itemID="{B3444DB6-CB16-4326-B007-6DB0E2CAD7D4}"/>
</file>

<file path=customXml/itemProps5.xml><?xml version="1.0" encoding="utf-8"?>
<ds:datastoreItem xmlns:ds="http://schemas.openxmlformats.org/officeDocument/2006/customXml" ds:itemID="{D933BB63-8789-4B9D-B4EA-F348AB5F2AAB}"/>
</file>

<file path=docProps/app.xml><?xml version="1.0" encoding="utf-8"?>
<Properties xmlns="http://schemas.openxmlformats.org/officeDocument/2006/extended-properties" xmlns:vt="http://schemas.openxmlformats.org/officeDocument/2006/docPropsVTypes">
  <Template>Normal</Template>
  <TotalTime>3</TotalTime>
  <Pages>7</Pages>
  <Words>2394</Words>
  <Characters>14367</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4</cp:revision>
  <cp:lastPrinted>2022-07-06T05:34:00Z</cp:lastPrinted>
  <dcterms:created xsi:type="dcterms:W3CDTF">2024-05-09T12:07:00Z</dcterms:created>
  <dcterms:modified xsi:type="dcterms:W3CDTF">2024-05-09T12:13:00Z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0x010189100063483A1482C2314BBFA052F6B564EB61</vt:lpwstr>
  </property>
  <property fmtid="{D5CDD505-2E9C-101B-9397-08002B2CF9AE}" pid="3" name="_dlc_DocIdItemGuid">
    <vt:lpwstr>f353b101-e654-48f5-b0b4-4d5854029fa0</vt:lpwstr>
  </property>
</Properties>
</file>