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A92" w:rsidRDefault="00A65A92" w:rsidP="00A65A92">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GoBack"/>
      <w:bookmarkEnd w:id="3"/>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00A37E8D" w:rsidRPr="009C2468">
        <w:rPr>
          <w:rFonts w:cstheme="minorHAnsi"/>
          <w:sz w:val="20"/>
        </w:rPr>
        <w:t xml:space="preserve">FORMULARZ </w:t>
      </w:r>
      <w:r w:rsidR="00A37E8D">
        <w:rPr>
          <w:rFonts w:cstheme="minorHAnsi"/>
          <w:sz w:val="20"/>
        </w:rPr>
        <w:t xml:space="preserve">OFERTY </w:t>
      </w:r>
    </w:p>
    <w:p w:rsidR="00A65A92" w:rsidRPr="009C2468" w:rsidRDefault="00A65A92" w:rsidP="00A65A9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A65A92" w:rsidRPr="006B56FD" w:rsidTr="00C57D3C">
        <w:trPr>
          <w:trHeight w:val="1820"/>
        </w:trPr>
        <w:tc>
          <w:tcPr>
            <w:tcW w:w="3965" w:type="dxa"/>
            <w:tcBorders>
              <w:right w:val="single" w:sz="4" w:space="0" w:color="auto"/>
            </w:tcBorders>
          </w:tcPr>
          <w:p w:rsidR="00A65A92" w:rsidRPr="006B56FD" w:rsidRDefault="00A65A92" w:rsidP="00C57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A65A92" w:rsidRPr="006B56FD" w:rsidRDefault="00A65A92" w:rsidP="00C57D3C">
            <w:pPr>
              <w:ind w:right="28"/>
              <w:jc w:val="left"/>
              <w:rPr>
                <w:rFonts w:asciiTheme="minorHAnsi" w:hAnsiTheme="minorHAnsi" w:cstheme="minorHAnsi"/>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A65A92" w:rsidRPr="00663669" w:rsidRDefault="00A65A92" w:rsidP="00C57D3C">
            <w:pPr>
              <w:ind w:right="28"/>
              <w:jc w:val="center"/>
              <w:rPr>
                <w:rFonts w:asciiTheme="minorHAnsi" w:hAnsiTheme="minorHAnsi" w:cstheme="minorHAnsi"/>
                <w:i/>
                <w:sz w:val="16"/>
                <w:szCs w:val="16"/>
              </w:rPr>
            </w:pPr>
            <w:r w:rsidRPr="00663669">
              <w:rPr>
                <w:rFonts w:asciiTheme="minorHAnsi" w:hAnsiTheme="minorHAnsi" w:cstheme="minorHAnsi"/>
                <w:i/>
                <w:sz w:val="16"/>
                <w:szCs w:val="16"/>
              </w:rPr>
              <w:t>Nazwa i adres</w:t>
            </w:r>
          </w:p>
          <w:p w:rsidR="00A65A92" w:rsidRPr="006B56FD" w:rsidRDefault="00A65A92" w:rsidP="00C57D3C">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A65A92" w:rsidRPr="006B56FD" w:rsidRDefault="00A65A92" w:rsidP="00C57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A65A92" w:rsidRPr="006B56FD" w:rsidRDefault="00A65A92" w:rsidP="00C57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A65A92" w:rsidRPr="006B56FD" w:rsidRDefault="00A65A92" w:rsidP="00C57D3C">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rsidR="00A65A92" w:rsidRPr="006B56FD" w:rsidRDefault="00A65A92" w:rsidP="00C57D3C">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rsidR="00A65A92" w:rsidRDefault="00A65A92" w:rsidP="00C57D3C">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Pr>
                <w:rFonts w:asciiTheme="minorHAnsi" w:eastAsia="Calibri" w:hAnsiTheme="minorHAnsi" w:cstheme="minorHAnsi"/>
              </w:rPr>
              <w:t xml:space="preserve">Warszawa, </w:t>
            </w:r>
          </w:p>
          <w:p w:rsidR="00A65A92" w:rsidRPr="006B56FD" w:rsidRDefault="00A65A92" w:rsidP="00C57D3C">
            <w:pPr>
              <w:spacing w:before="120" w:after="120" w:line="240" w:lineRule="auto"/>
              <w:contextualSpacing/>
              <w:jc w:val="center"/>
              <w:rPr>
                <w:rFonts w:asciiTheme="minorHAnsi" w:eastAsiaTheme="majorEastAsia" w:hAnsiTheme="minorHAnsi" w:cstheme="minorHAnsi"/>
                <w:i/>
                <w:iCs/>
              </w:rPr>
            </w:pPr>
            <w:r>
              <w:rPr>
                <w:rFonts w:asciiTheme="minorHAnsi" w:eastAsia="Calibri" w:hAnsiTheme="minorHAnsi" w:cstheme="minorHAnsi"/>
              </w:rPr>
              <w:t>ul. Marsa 95, 04-470 Warszawa</w:t>
            </w:r>
          </w:p>
        </w:tc>
      </w:tr>
    </w:tbl>
    <w:p w:rsidR="00A65A92" w:rsidRDefault="00A65A92" w:rsidP="00A65A92">
      <w:pPr>
        <w:tabs>
          <w:tab w:val="left" w:pos="5739"/>
        </w:tabs>
        <w:spacing w:after="80" w:line="240" w:lineRule="auto"/>
        <w:ind w:left="-284"/>
        <w:contextualSpacing/>
        <w:rPr>
          <w:rFonts w:asciiTheme="minorHAnsi" w:hAnsiTheme="minorHAnsi" w:cstheme="minorHAnsi"/>
          <w:b/>
          <w:sz w:val="20"/>
        </w:rPr>
      </w:pPr>
    </w:p>
    <w:p w:rsidR="00A65A92" w:rsidRPr="009C2468" w:rsidRDefault="00A65A92" w:rsidP="007473DC">
      <w:pPr>
        <w:pStyle w:val="Nagwek2"/>
        <w:keepNext w:val="0"/>
        <w:keepLines w:val="0"/>
        <w:widowControl w:val="0"/>
        <w:spacing w:before="0" w:after="480" w:line="240" w:lineRule="auto"/>
        <w:ind w:left="-284"/>
        <w:jc w:val="center"/>
        <w:rPr>
          <w:rFonts w:asciiTheme="minorHAnsi" w:hAnsiTheme="minorHAnsi" w:cstheme="minorHAnsi"/>
          <w:sz w:val="20"/>
          <w:lang w:eastAsia="pl-PL"/>
        </w:rPr>
      </w:pPr>
      <w:r>
        <w:rPr>
          <w:rFonts w:asciiTheme="minorHAnsi" w:hAnsiTheme="minorHAnsi" w:cstheme="minorHAnsi"/>
          <w:sz w:val="20"/>
          <w:lang w:eastAsia="pl-PL"/>
        </w:rPr>
        <w:t>OFERTA</w:t>
      </w:r>
    </w:p>
    <w:p w:rsidR="00A65A92" w:rsidRDefault="00A65A92" w:rsidP="00A65A92">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E467E4" w:rsidRPr="002E0F24">
        <w:rPr>
          <w:rFonts w:asciiTheme="minorHAnsi" w:hAnsiTheme="minorHAnsi" w:cstheme="minorHAnsi"/>
          <w:b/>
          <w:sz w:val="20"/>
          <w:lang w:eastAsia="pl-PL"/>
        </w:rPr>
        <w:fldChar w:fldCharType="begin"/>
      </w:r>
      <w:r w:rsidR="00E467E4" w:rsidRPr="002E0F24">
        <w:rPr>
          <w:rFonts w:asciiTheme="minorHAnsi" w:hAnsiTheme="minorHAnsi" w:cstheme="minorHAnsi"/>
          <w:b/>
          <w:sz w:val="20"/>
          <w:lang w:eastAsia="pl-PL"/>
        </w:rPr>
        <w:instrText xml:space="preserve"> MERGEFIELD nr_postepowania </w:instrText>
      </w:r>
      <w:r w:rsidR="00E467E4" w:rsidRPr="002E0F24">
        <w:rPr>
          <w:rFonts w:asciiTheme="minorHAnsi" w:hAnsiTheme="minorHAnsi" w:cstheme="minorHAnsi"/>
          <w:b/>
          <w:sz w:val="20"/>
          <w:lang w:eastAsia="pl-PL"/>
        </w:rPr>
        <w:fldChar w:fldCharType="separate"/>
      </w:r>
      <w:r w:rsidR="00081915">
        <w:rPr>
          <w:rFonts w:asciiTheme="minorHAnsi" w:hAnsiTheme="minorHAnsi" w:cstheme="minorHAnsi"/>
          <w:b/>
          <w:noProof/>
          <w:sz w:val="20"/>
          <w:lang w:eastAsia="pl-PL"/>
        </w:rPr>
        <w:t>POST/DYS/OW/GZ/13255</w:t>
      </w:r>
      <w:r w:rsidR="00526305" w:rsidRPr="002E0F24">
        <w:rPr>
          <w:rFonts w:asciiTheme="minorHAnsi" w:hAnsiTheme="minorHAnsi" w:cstheme="minorHAnsi"/>
          <w:b/>
          <w:noProof/>
          <w:sz w:val="20"/>
          <w:lang w:eastAsia="pl-PL"/>
        </w:rPr>
        <w:t>/202</w:t>
      </w:r>
      <w:r w:rsidR="00E467E4" w:rsidRPr="002E0F24">
        <w:rPr>
          <w:rFonts w:asciiTheme="minorHAnsi" w:hAnsiTheme="minorHAnsi" w:cstheme="minorHAnsi"/>
          <w:b/>
          <w:sz w:val="20"/>
          <w:lang w:eastAsia="pl-PL"/>
        </w:rPr>
        <w:fldChar w:fldCharType="end"/>
      </w:r>
      <w:r w:rsidR="002E0F24" w:rsidRPr="002E0F24">
        <w:rPr>
          <w:rFonts w:asciiTheme="minorHAnsi" w:hAnsiTheme="minorHAnsi" w:cstheme="minorHAnsi"/>
          <w:b/>
          <w:sz w:val="20"/>
          <w:lang w:eastAsia="pl-PL"/>
        </w:rPr>
        <w:t>2</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Pr="002E0F24">
        <w:rPr>
          <w:rFonts w:asciiTheme="minorHAnsi" w:hAnsiTheme="minorHAnsi" w:cstheme="minorHAnsi"/>
          <w:b/>
          <w:sz w:val="20"/>
          <w:lang w:eastAsia="pl-PL"/>
        </w:rPr>
        <w:t xml:space="preserve">.  </w:t>
      </w:r>
      <w:r w:rsidR="00081915" w:rsidRPr="00081915">
        <w:rPr>
          <w:rFonts w:asciiTheme="minorHAnsi" w:hAnsiTheme="minorHAnsi" w:cstheme="minorHAnsi"/>
          <w:b/>
          <w:sz w:val="20"/>
        </w:rPr>
        <w:t>Przebudowa linii napowietrznej nN wraz ze stacjami transformatorowymi 15/0,4kV w m. Suchodół Szlachecki gm. Sabnie</w:t>
      </w:r>
      <w:r w:rsidR="00081915">
        <w:rPr>
          <w:rFonts w:asciiTheme="minorHAnsi" w:hAnsiTheme="minorHAnsi" w:cstheme="minorHAnsi"/>
          <w:b/>
          <w:sz w:val="20"/>
        </w:rPr>
        <w:t>.</w:t>
      </w:r>
    </w:p>
    <w:p w:rsidR="00A65A92" w:rsidRPr="00F71E5C" w:rsidRDefault="00A65A92" w:rsidP="00A65A92">
      <w:pPr>
        <w:spacing w:after="80" w:line="240" w:lineRule="exact"/>
        <w:ind w:left="-284"/>
        <w:rPr>
          <w:rFonts w:asciiTheme="minorHAnsi" w:hAnsiTheme="minorHAnsi" w:cstheme="minorHAnsi"/>
          <w:sz w:val="20"/>
        </w:rPr>
      </w:pPr>
    </w:p>
    <w:p w:rsidR="00A65A92" w:rsidRDefault="00A65A92" w:rsidP="00E21CE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A65A92" w:rsidRPr="00D21208" w:rsidTr="00C57D3C">
        <w:trPr>
          <w:trHeight w:val="409"/>
        </w:trPr>
        <w:tc>
          <w:tcPr>
            <w:tcW w:w="2694" w:type="dxa"/>
            <w:tcBorders>
              <w:top w:val="single" w:sz="4" w:space="0" w:color="auto"/>
              <w:left w:val="single" w:sz="4" w:space="0" w:color="auto"/>
            </w:tcBorders>
            <w:shd w:val="clear" w:color="auto" w:fill="FFFFFF" w:themeFill="background1"/>
            <w:vAlign w:val="center"/>
          </w:tcPr>
          <w:p w:rsidR="00A65A92" w:rsidRPr="00451C10" w:rsidRDefault="00A65A92" w:rsidP="00C57D3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A65A92" w:rsidRPr="00451C10" w:rsidRDefault="00A65A92" w:rsidP="00C57D3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A65A92" w:rsidRPr="00D21208" w:rsidTr="00C57D3C">
        <w:trPr>
          <w:trHeight w:val="532"/>
        </w:trPr>
        <w:tc>
          <w:tcPr>
            <w:tcW w:w="2694" w:type="dxa"/>
            <w:vAlign w:val="center"/>
          </w:tcPr>
          <w:p w:rsidR="00A65A92" w:rsidRPr="00451C10" w:rsidRDefault="00A65A92" w:rsidP="00C57D3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A65A92" w:rsidRPr="00451C10" w:rsidRDefault="00A65A92" w:rsidP="00C57D3C">
            <w:pPr>
              <w:spacing w:before="100" w:beforeAutospacing="1" w:after="100" w:afterAutospacing="1" w:line="240" w:lineRule="auto"/>
              <w:ind w:left="-70"/>
              <w:jc w:val="center"/>
              <w:rPr>
                <w:rFonts w:asciiTheme="minorHAnsi" w:hAnsiTheme="minorHAnsi" w:cs="Arial"/>
                <w:color w:val="000000"/>
                <w:sz w:val="20"/>
                <w:lang w:eastAsia="pl-PL"/>
              </w:rPr>
            </w:pPr>
          </w:p>
        </w:tc>
      </w:tr>
    </w:tbl>
    <w:p w:rsidR="00A65A92" w:rsidRPr="00F71E5C" w:rsidRDefault="00A65A92" w:rsidP="00A65A92">
      <w:pPr>
        <w:pStyle w:val="Akapitzlist"/>
        <w:spacing w:after="80" w:line="240" w:lineRule="exact"/>
        <w:ind w:left="0"/>
        <w:rPr>
          <w:rFonts w:asciiTheme="minorHAnsi" w:hAnsiTheme="minorHAnsi" w:cstheme="minorHAnsi"/>
          <w:b/>
          <w:sz w:val="20"/>
        </w:rPr>
      </w:pPr>
    </w:p>
    <w:p w:rsidR="00A65A92" w:rsidRPr="00F71E5C" w:rsidRDefault="00A65A92" w:rsidP="00E21CE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A65A92" w:rsidRPr="00F71E5C" w:rsidTr="00C57D3C">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A65A92" w:rsidRPr="00F71E5C" w:rsidRDefault="00A65A92" w:rsidP="00C57D3C">
            <w:pPr>
              <w:spacing w:before="100" w:line="240" w:lineRule="exact"/>
              <w:rPr>
                <w:rFonts w:asciiTheme="minorHAnsi" w:hAnsiTheme="minorHAnsi" w:cstheme="minorHAnsi"/>
                <w:sz w:val="20"/>
              </w:rPr>
            </w:pPr>
          </w:p>
        </w:tc>
      </w:tr>
      <w:tr w:rsidR="00A65A92" w:rsidRPr="00F71E5C" w:rsidTr="00FE561B">
        <w:trPr>
          <w:trHeight w:val="1561"/>
        </w:trPr>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A65A92" w:rsidRPr="00F71E5C" w:rsidRDefault="00A65A92" w:rsidP="00C57D3C">
            <w:pPr>
              <w:spacing w:before="100" w:line="240" w:lineRule="exact"/>
              <w:rPr>
                <w:rFonts w:asciiTheme="minorHAnsi" w:hAnsiTheme="minorHAnsi" w:cstheme="minorHAnsi"/>
                <w:sz w:val="20"/>
              </w:rPr>
            </w:pPr>
          </w:p>
        </w:tc>
      </w:tr>
      <w:tr w:rsidR="00A65A92" w:rsidRPr="00F71E5C" w:rsidTr="00C57D3C">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A65A92" w:rsidRPr="00F71E5C" w:rsidRDefault="00A65A92" w:rsidP="00C57D3C">
            <w:pPr>
              <w:spacing w:before="100" w:line="240" w:lineRule="exact"/>
              <w:rPr>
                <w:rFonts w:asciiTheme="minorHAnsi" w:hAnsiTheme="minorHAnsi" w:cstheme="minorHAnsi"/>
                <w:sz w:val="20"/>
              </w:rPr>
            </w:pPr>
          </w:p>
        </w:tc>
      </w:tr>
      <w:tr w:rsidR="00A65A92" w:rsidRPr="00F71E5C" w:rsidTr="00C57D3C">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rsidR="00A65A92" w:rsidRPr="00F71E5C" w:rsidRDefault="00A65A92" w:rsidP="00C57D3C">
            <w:pPr>
              <w:spacing w:before="100" w:line="240" w:lineRule="exact"/>
              <w:rPr>
                <w:rFonts w:asciiTheme="minorHAnsi" w:hAnsiTheme="minorHAnsi" w:cstheme="minorHAnsi"/>
                <w:sz w:val="20"/>
                <w:lang w:val="de-DE"/>
              </w:rPr>
            </w:pPr>
          </w:p>
        </w:tc>
      </w:tr>
    </w:tbl>
    <w:p w:rsidR="00A65A92" w:rsidRDefault="00A65A92" w:rsidP="00A65A92">
      <w:pPr>
        <w:tabs>
          <w:tab w:val="center" w:pos="4536"/>
          <w:tab w:val="right" w:pos="9072"/>
        </w:tabs>
        <w:spacing w:line="240" w:lineRule="exact"/>
        <w:rPr>
          <w:rFonts w:asciiTheme="minorHAnsi" w:hAnsiTheme="minorHAnsi" w:cstheme="minorHAnsi"/>
          <w:sz w:val="20"/>
        </w:rPr>
      </w:pPr>
    </w:p>
    <w:p w:rsidR="00A65A92" w:rsidRDefault="00A65A92" w:rsidP="00A65A92">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A65A92" w:rsidRPr="00F71E5C" w:rsidTr="00C57D3C">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A65A92" w:rsidRPr="00F71E5C" w:rsidRDefault="00A65A92" w:rsidP="00C57D3C">
            <w:pPr>
              <w:spacing w:before="100" w:line="240" w:lineRule="exact"/>
              <w:rPr>
                <w:rFonts w:asciiTheme="minorHAnsi" w:hAnsiTheme="minorHAnsi" w:cstheme="minorHAnsi"/>
                <w:sz w:val="20"/>
              </w:rPr>
            </w:pPr>
          </w:p>
        </w:tc>
      </w:tr>
      <w:tr w:rsidR="00A65A92" w:rsidRPr="00F71E5C" w:rsidTr="00FE561B">
        <w:trPr>
          <w:trHeight w:val="1704"/>
        </w:trPr>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A65A92" w:rsidRPr="00F71E5C" w:rsidRDefault="00A65A92" w:rsidP="00C57D3C">
            <w:pPr>
              <w:spacing w:before="100" w:line="240" w:lineRule="exact"/>
              <w:rPr>
                <w:rFonts w:asciiTheme="minorHAnsi" w:hAnsiTheme="minorHAnsi" w:cstheme="minorHAnsi"/>
                <w:sz w:val="20"/>
              </w:rPr>
            </w:pPr>
          </w:p>
        </w:tc>
      </w:tr>
      <w:tr w:rsidR="00A65A92" w:rsidRPr="00F71E5C" w:rsidTr="00C57D3C">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A65A92" w:rsidRPr="00F71E5C" w:rsidRDefault="00A65A92" w:rsidP="00C57D3C">
            <w:pPr>
              <w:spacing w:before="100" w:line="240" w:lineRule="exact"/>
              <w:rPr>
                <w:rFonts w:asciiTheme="minorHAnsi" w:hAnsiTheme="minorHAnsi" w:cstheme="minorHAnsi"/>
                <w:sz w:val="20"/>
              </w:rPr>
            </w:pPr>
          </w:p>
        </w:tc>
      </w:tr>
      <w:tr w:rsidR="00A65A92" w:rsidRPr="00F71E5C" w:rsidTr="00C57D3C">
        <w:tc>
          <w:tcPr>
            <w:tcW w:w="2694" w:type="dxa"/>
            <w:shd w:val="clear" w:color="auto" w:fill="F2F2F2" w:themeFill="background1" w:themeFillShade="F2"/>
          </w:tcPr>
          <w:p w:rsidR="00A65A92" w:rsidRPr="00F71E5C" w:rsidRDefault="00A65A92" w:rsidP="00C57D3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rsidR="00A65A92" w:rsidRPr="00F71E5C" w:rsidRDefault="00A65A92" w:rsidP="00C57D3C">
            <w:pPr>
              <w:spacing w:before="100" w:line="240" w:lineRule="exact"/>
              <w:rPr>
                <w:rFonts w:asciiTheme="minorHAnsi" w:hAnsiTheme="minorHAnsi" w:cstheme="minorHAnsi"/>
                <w:sz w:val="20"/>
                <w:lang w:val="de-DE"/>
              </w:rPr>
            </w:pPr>
          </w:p>
        </w:tc>
      </w:tr>
    </w:tbl>
    <w:p w:rsidR="00A65A92" w:rsidRDefault="00A65A92" w:rsidP="00A65A92">
      <w:pPr>
        <w:tabs>
          <w:tab w:val="center" w:pos="4536"/>
          <w:tab w:val="right" w:pos="9072"/>
        </w:tabs>
        <w:spacing w:line="240" w:lineRule="exact"/>
        <w:rPr>
          <w:rFonts w:asciiTheme="minorHAnsi" w:hAnsiTheme="minorHAnsi" w:cstheme="minorHAnsi"/>
          <w:sz w:val="20"/>
        </w:rPr>
      </w:pPr>
    </w:p>
    <w:p w:rsidR="00A65A92" w:rsidRDefault="00A65A92" w:rsidP="00A65A92">
      <w:pPr>
        <w:pStyle w:val="Nagwek2"/>
        <w:widowControl w:val="0"/>
        <w:spacing w:before="120" w:after="120" w:line="240" w:lineRule="exact"/>
        <w:ind w:left="76" w:hanging="360"/>
        <w:rPr>
          <w:rFonts w:asciiTheme="minorHAnsi" w:hAnsiTheme="minorHAnsi" w:cstheme="minorHAnsi"/>
          <w:sz w:val="20"/>
        </w:rPr>
      </w:pPr>
      <w:r w:rsidRPr="00F71E5C">
        <w:rPr>
          <w:rFonts w:asciiTheme="minorHAnsi" w:hAnsiTheme="minorHAnsi" w:cstheme="minorHAnsi"/>
          <w:sz w:val="20"/>
        </w:rPr>
        <w:lastRenderedPageBreak/>
        <w:t>II.</w:t>
      </w:r>
      <w:r w:rsidRPr="00F71E5C">
        <w:rPr>
          <w:rFonts w:asciiTheme="minorHAnsi" w:hAnsiTheme="minorHAnsi" w:cstheme="minorHAnsi"/>
          <w:sz w:val="20"/>
        </w:rPr>
        <w:tab/>
      </w:r>
      <w:r w:rsidRPr="00BA173B">
        <w:rPr>
          <w:rFonts w:asciiTheme="minorHAnsi" w:hAnsiTheme="minorHAnsi" w:cstheme="minorHAnsi"/>
          <w:sz w:val="20"/>
        </w:rPr>
        <w:t>CENA OFERTY</w:t>
      </w:r>
      <w:r w:rsidRPr="009C2468">
        <w:rPr>
          <w:rStyle w:val="Odwoanieprzypisudolnego"/>
          <w:rFonts w:asciiTheme="minorHAnsi" w:hAnsiTheme="minorHAnsi" w:cstheme="minorHAnsi"/>
          <w:sz w:val="20"/>
        </w:rPr>
        <w:footnoteReference w:id="2"/>
      </w:r>
      <w:r w:rsidRPr="00BA173B">
        <w:rPr>
          <w:rFonts w:asciiTheme="minorHAnsi" w:hAnsiTheme="minorHAnsi" w:cstheme="minorHAnsi"/>
          <w:sz w:val="20"/>
        </w:rPr>
        <w:t>:</w:t>
      </w:r>
    </w:p>
    <w:p w:rsidR="00A65A92" w:rsidRDefault="00A65A92" w:rsidP="007473D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Pr>
          <w:rFonts w:asciiTheme="minorHAnsi" w:hAnsiTheme="minorHAnsi" w:cstheme="minorHAnsi"/>
          <w:sz w:val="20"/>
        </w:rPr>
        <w:t>..................</w:t>
      </w:r>
      <w:r w:rsidRPr="00F71E5C">
        <w:rPr>
          <w:rFonts w:asciiTheme="minorHAnsi" w:hAnsiTheme="minorHAnsi" w:cstheme="minorHAnsi"/>
          <w:sz w:val="20"/>
        </w:rPr>
        <w:t xml:space="preserve">......... </w:t>
      </w:r>
      <w:r w:rsidRPr="00F71E5C">
        <w:rPr>
          <w:rFonts w:asciiTheme="minorHAnsi" w:hAnsiTheme="minorHAnsi" w:cstheme="minorHAnsi"/>
          <w:b/>
          <w:sz w:val="20"/>
        </w:rPr>
        <w:t>zł</w:t>
      </w:r>
      <w:r w:rsidRPr="00F71E5C">
        <w:rPr>
          <w:rFonts w:asciiTheme="minorHAnsi" w:hAnsiTheme="minorHAnsi" w:cstheme="minorHAnsi"/>
          <w:sz w:val="20"/>
        </w:rPr>
        <w:t xml:space="preserve"> </w:t>
      </w:r>
    </w:p>
    <w:p w:rsidR="00A65A92" w:rsidRPr="00F71E5C" w:rsidRDefault="00A65A92" w:rsidP="007473DC">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sz w:val="20"/>
        </w:rPr>
        <w:t>(słownie ............................</w:t>
      </w:r>
      <w:r>
        <w:rPr>
          <w:rFonts w:asciiTheme="minorHAnsi" w:hAnsiTheme="minorHAnsi" w:cstheme="minorHAnsi"/>
          <w:sz w:val="20"/>
        </w:rPr>
        <w:t>.......................................................................................................................</w:t>
      </w:r>
      <w:r w:rsidRPr="00F71E5C">
        <w:rPr>
          <w:rFonts w:asciiTheme="minorHAnsi" w:hAnsiTheme="minorHAnsi" w:cstheme="minorHAnsi"/>
          <w:sz w:val="20"/>
        </w:rPr>
        <w:t>............)</w:t>
      </w:r>
    </w:p>
    <w:p w:rsidR="00A65A92" w:rsidRDefault="00A65A92" w:rsidP="007473D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w:t>
      </w:r>
      <w:r>
        <w:rPr>
          <w:rFonts w:asciiTheme="minorHAnsi" w:hAnsiTheme="minorHAnsi" w:cstheme="minorHAnsi"/>
          <w:sz w:val="20"/>
        </w:rPr>
        <w:t>....................</w:t>
      </w:r>
      <w:r w:rsidRPr="00F71E5C">
        <w:rPr>
          <w:rFonts w:asciiTheme="minorHAnsi" w:hAnsiTheme="minorHAnsi" w:cstheme="minorHAnsi"/>
          <w:sz w:val="20"/>
        </w:rPr>
        <w:t xml:space="preserve">............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65A92" w:rsidRDefault="00A65A92" w:rsidP="007473DC">
      <w:pPr>
        <w:pStyle w:val="Akapitzlist"/>
        <w:spacing w:before="100" w:beforeAutospacing="1" w:after="100" w:afterAutospacing="1" w:line="360" w:lineRule="auto"/>
        <w:ind w:left="426" w:hanging="426"/>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w:t>
      </w:r>
      <w:r>
        <w:rPr>
          <w:rFonts w:asciiTheme="minorHAnsi" w:hAnsiTheme="minorHAnsi" w:cstheme="minorHAnsi"/>
          <w:sz w:val="20"/>
        </w:rPr>
        <w:t>.....................</w:t>
      </w:r>
      <w:r w:rsidRPr="00F71E5C">
        <w:rPr>
          <w:rFonts w:asciiTheme="minorHAnsi" w:hAnsiTheme="minorHAnsi" w:cstheme="minorHAnsi"/>
          <w:sz w:val="20"/>
        </w:rPr>
        <w:t xml:space="preserve">............... </w:t>
      </w:r>
      <w:r w:rsidRPr="00F71E5C">
        <w:rPr>
          <w:rFonts w:asciiTheme="minorHAnsi" w:hAnsiTheme="minorHAnsi" w:cstheme="minorHAnsi"/>
          <w:b/>
          <w:sz w:val="20"/>
        </w:rPr>
        <w:t>zł</w:t>
      </w:r>
    </w:p>
    <w:p w:rsidR="00A65A92" w:rsidRPr="00F71E5C" w:rsidRDefault="00A65A92" w:rsidP="007473DC">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sz w:val="20"/>
        </w:rPr>
        <w:t xml:space="preserve"> (słownie ..............</w:t>
      </w:r>
      <w:r>
        <w:rPr>
          <w:rFonts w:asciiTheme="minorHAnsi" w:hAnsiTheme="minorHAnsi" w:cstheme="minorHAnsi"/>
          <w:sz w:val="20"/>
        </w:rPr>
        <w:t>................................................................................................................................................)</w:t>
      </w:r>
    </w:p>
    <w:p w:rsidR="00A65A92" w:rsidRPr="0050155D" w:rsidRDefault="00A65A92" w:rsidP="00E21CE9">
      <w:pPr>
        <w:pStyle w:val="Nagwek2"/>
        <w:widowControl w:val="0"/>
        <w:numPr>
          <w:ilvl w:val="5"/>
          <w:numId w:val="27"/>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rsidR="00A65A92" w:rsidRPr="009C2468" w:rsidRDefault="00A65A92" w:rsidP="00A65A92">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A65A92"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r w:rsidRPr="00AC4FB9">
        <w:rPr>
          <w:rFonts w:asciiTheme="minorHAnsi" w:hAnsiTheme="minorHAnsi" w:cstheme="minorHAnsi"/>
          <w:sz w:val="20"/>
          <w:highlight w:val="yellow"/>
        </w:rPr>
        <w:t xml:space="preserve"> </w:t>
      </w:r>
    </w:p>
    <w:p w:rsidR="00A65A92" w:rsidRPr="00AC4FB9"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rsidR="00A65A92"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A65A92" w:rsidRPr="00050548"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A65A92" w:rsidRPr="00050548"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A65A92" w:rsidRPr="003B0FB4" w:rsidRDefault="00A65A92" w:rsidP="00A65A92">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rsidR="00A65A92"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A65A92" w:rsidRPr="003B0FB4" w:rsidRDefault="00A65A92" w:rsidP="00A65A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84438E">
        <w:rPr>
          <w:rStyle w:val="Odwoanieprzypisudolnego"/>
          <w:rFonts w:asciiTheme="minorHAnsi" w:hAnsiTheme="minorHAnsi" w:cstheme="minorHAnsi"/>
          <w:sz w:val="20"/>
        </w:rPr>
        <w:footnoteReference w:id="4"/>
      </w:r>
      <w:r w:rsidRPr="0084438E">
        <w:rPr>
          <w:rFonts w:asciiTheme="minorHAnsi" w:hAnsiTheme="minorHAnsi" w:cstheme="minorHAnsi"/>
          <w:sz w:val="20"/>
        </w:rPr>
        <w:t xml:space="preserve"> [jeśli dotyczy, w przypadku dopuszczenia podwykonawstwa]:</w:t>
      </w:r>
      <w:r w:rsidRPr="003B0FB4">
        <w:rPr>
          <w:rFonts w:asciiTheme="minorHAnsi" w:hAnsiTheme="minorHAnsi" w:cstheme="minorHAnsi"/>
          <w:sz w:val="20"/>
        </w:rPr>
        <w:t xml:space="preserve"> </w:t>
      </w:r>
    </w:p>
    <w:p w:rsidR="00A65A92" w:rsidRPr="009C2468" w:rsidRDefault="00D6491C" w:rsidP="00A65A9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A65A92" w:rsidRPr="009C2468">
            <w:rPr>
              <w:rFonts w:ascii="Segoe UI Symbol" w:eastAsia="MS Gothic" w:hAnsi="Segoe UI Symbol" w:cs="Segoe UI Symbol"/>
              <w:sz w:val="20"/>
            </w:rPr>
            <w:t>☐</w:t>
          </w:r>
        </w:sdtContent>
      </w:sdt>
      <w:r w:rsidR="00A65A92" w:rsidRPr="009C2468">
        <w:rPr>
          <w:rFonts w:asciiTheme="minorHAnsi" w:hAnsiTheme="minorHAnsi" w:cstheme="minorHAnsi"/>
          <w:sz w:val="20"/>
        </w:rPr>
        <w:tab/>
        <w:t>Przedmiot zamówienia wykonamy siłami własnymi;</w:t>
      </w:r>
    </w:p>
    <w:p w:rsidR="00A65A92" w:rsidRPr="009C2468" w:rsidRDefault="00D6491C" w:rsidP="00A65A9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A65A92" w:rsidRPr="009C2468">
            <w:rPr>
              <w:rFonts w:ascii="Segoe UI Symbol" w:eastAsia="MS Gothic" w:hAnsi="Segoe UI Symbol" w:cs="Segoe UI Symbol"/>
              <w:sz w:val="20"/>
            </w:rPr>
            <w:t>☐</w:t>
          </w:r>
        </w:sdtContent>
      </w:sdt>
      <w:r w:rsidR="00A65A92" w:rsidRPr="009C2468">
        <w:rPr>
          <w:rFonts w:asciiTheme="minorHAnsi" w:hAnsiTheme="minorHAnsi" w:cstheme="minorHAnsi"/>
          <w:sz w:val="20"/>
        </w:rPr>
        <w:tab/>
        <w:t>Powierzymy następującym podwykonawcom realizację następujących części:</w:t>
      </w:r>
    </w:p>
    <w:p w:rsidR="00A65A92" w:rsidRPr="009C2468" w:rsidRDefault="00A65A92" w:rsidP="00A65A92">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A65A92" w:rsidRPr="009C2468" w:rsidTr="00C57D3C">
        <w:trPr>
          <w:jc w:val="center"/>
        </w:trPr>
        <w:tc>
          <w:tcPr>
            <w:tcW w:w="429" w:type="dxa"/>
            <w:shd w:val="clear" w:color="auto" w:fill="F2F2F2" w:themeFill="background1" w:themeFillShade="F2"/>
          </w:tcPr>
          <w:p w:rsidR="00A65A92" w:rsidRPr="009C2468" w:rsidRDefault="00A65A92" w:rsidP="00C57D3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A65A92" w:rsidRPr="009C2468" w:rsidRDefault="00A65A92" w:rsidP="00C57D3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rsidR="00A65A92" w:rsidRDefault="00A65A92" w:rsidP="00C57D3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rsidR="00A65A92" w:rsidRPr="009C2468" w:rsidRDefault="00A65A92" w:rsidP="00C57D3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A65A92" w:rsidRPr="009C2468" w:rsidTr="00C57D3C">
        <w:trPr>
          <w:jc w:val="center"/>
        </w:trPr>
        <w:tc>
          <w:tcPr>
            <w:tcW w:w="429" w:type="dxa"/>
          </w:tcPr>
          <w:p w:rsidR="00A65A92" w:rsidRPr="009C2468" w:rsidRDefault="00A65A92" w:rsidP="00C57D3C">
            <w:pPr>
              <w:spacing w:line="240" w:lineRule="exact"/>
              <w:ind w:right="-284"/>
              <w:jc w:val="center"/>
              <w:rPr>
                <w:rFonts w:asciiTheme="minorHAnsi" w:hAnsiTheme="minorHAnsi" w:cstheme="minorHAnsi"/>
              </w:rPr>
            </w:pPr>
          </w:p>
        </w:tc>
        <w:tc>
          <w:tcPr>
            <w:tcW w:w="3408" w:type="dxa"/>
          </w:tcPr>
          <w:p w:rsidR="00A65A92" w:rsidRPr="009C2468" w:rsidRDefault="00A65A92" w:rsidP="00C57D3C">
            <w:pPr>
              <w:spacing w:line="240" w:lineRule="exact"/>
              <w:ind w:right="-284"/>
              <w:jc w:val="center"/>
              <w:rPr>
                <w:rFonts w:asciiTheme="minorHAnsi" w:hAnsiTheme="minorHAnsi" w:cstheme="minorHAnsi"/>
              </w:rPr>
            </w:pPr>
          </w:p>
        </w:tc>
        <w:tc>
          <w:tcPr>
            <w:tcW w:w="4530" w:type="dxa"/>
          </w:tcPr>
          <w:p w:rsidR="00A65A92" w:rsidRPr="009C2468" w:rsidRDefault="00A65A92" w:rsidP="00C57D3C">
            <w:pPr>
              <w:spacing w:line="240" w:lineRule="exact"/>
              <w:ind w:right="-284"/>
              <w:jc w:val="center"/>
              <w:rPr>
                <w:rFonts w:asciiTheme="minorHAnsi" w:hAnsiTheme="minorHAnsi" w:cstheme="minorHAnsi"/>
              </w:rPr>
            </w:pPr>
          </w:p>
        </w:tc>
      </w:tr>
      <w:tr w:rsidR="00A65A92" w:rsidRPr="009C2468" w:rsidTr="00C57D3C">
        <w:trPr>
          <w:jc w:val="center"/>
        </w:trPr>
        <w:tc>
          <w:tcPr>
            <w:tcW w:w="429" w:type="dxa"/>
          </w:tcPr>
          <w:p w:rsidR="00A65A92" w:rsidRPr="009C2468" w:rsidRDefault="00A65A92" w:rsidP="00C57D3C">
            <w:pPr>
              <w:spacing w:line="240" w:lineRule="exact"/>
              <w:ind w:right="-284"/>
              <w:jc w:val="center"/>
              <w:rPr>
                <w:rFonts w:asciiTheme="minorHAnsi" w:hAnsiTheme="minorHAnsi" w:cstheme="minorHAnsi"/>
              </w:rPr>
            </w:pPr>
          </w:p>
        </w:tc>
        <w:tc>
          <w:tcPr>
            <w:tcW w:w="3408" w:type="dxa"/>
          </w:tcPr>
          <w:p w:rsidR="00A65A92" w:rsidRPr="009C2468" w:rsidRDefault="00A65A92" w:rsidP="00C57D3C">
            <w:pPr>
              <w:spacing w:line="240" w:lineRule="exact"/>
              <w:ind w:right="-284"/>
              <w:jc w:val="center"/>
              <w:rPr>
                <w:rFonts w:asciiTheme="minorHAnsi" w:hAnsiTheme="minorHAnsi" w:cstheme="minorHAnsi"/>
              </w:rPr>
            </w:pPr>
          </w:p>
        </w:tc>
        <w:tc>
          <w:tcPr>
            <w:tcW w:w="4530" w:type="dxa"/>
          </w:tcPr>
          <w:p w:rsidR="00A65A92" w:rsidRPr="009C2468" w:rsidRDefault="00A65A92" w:rsidP="00C57D3C">
            <w:pPr>
              <w:spacing w:line="240" w:lineRule="exact"/>
              <w:ind w:right="-284"/>
              <w:jc w:val="center"/>
              <w:rPr>
                <w:rFonts w:asciiTheme="minorHAnsi" w:hAnsiTheme="minorHAnsi" w:cstheme="minorHAnsi"/>
              </w:rPr>
            </w:pPr>
          </w:p>
        </w:tc>
      </w:tr>
    </w:tbl>
    <w:p w:rsidR="00A65A92" w:rsidRPr="003B0FB4" w:rsidRDefault="00A65A92" w:rsidP="00A65A92">
      <w:pPr>
        <w:pStyle w:val="Akapitzlist"/>
        <w:spacing w:line="240" w:lineRule="auto"/>
        <w:ind w:left="426"/>
        <w:rPr>
          <w:rFonts w:asciiTheme="minorHAnsi" w:hAnsiTheme="minorHAnsi" w:cstheme="minorHAnsi"/>
          <w:sz w:val="20"/>
          <w:lang w:eastAsia="pl-PL"/>
        </w:rPr>
      </w:pPr>
    </w:p>
    <w:p w:rsidR="00A65A92" w:rsidRPr="003B0FB4"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84438E">
        <w:rPr>
          <w:rFonts w:asciiTheme="minorHAnsi" w:hAnsiTheme="minorHAnsi" w:cstheme="minorHAnsi"/>
          <w:iCs/>
          <w:sz w:val="20"/>
        </w:rPr>
        <w:t>[ dotyczy wykonawców zagranicznych]:</w:t>
      </w:r>
    </w:p>
    <w:p w:rsidR="00A65A92" w:rsidRPr="005333D6" w:rsidRDefault="00A65A92" w:rsidP="00A65A92">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A65A92" w:rsidRPr="005333D6" w:rsidRDefault="00A65A92" w:rsidP="00A65A92">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A65A92" w:rsidRPr="003B0FB4"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A65A92" w:rsidRPr="008655D5"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rsidR="00A65A92" w:rsidRPr="003B0FB4"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A65A92" w:rsidRPr="003B0FB4"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Wadium o wartości ………………….. zł zostało wniesione w formie …............................................</w:t>
      </w:r>
      <w:r>
        <w:rPr>
          <w:rFonts w:asciiTheme="minorHAnsi" w:hAnsiTheme="minorHAnsi" w:cstheme="minorHAnsi"/>
          <w:sz w:val="20"/>
          <w:lang w:eastAsia="pl-PL"/>
        </w:rPr>
        <w:t xml:space="preserve"> </w:t>
      </w:r>
      <w:r>
        <w:rPr>
          <w:rFonts w:asciiTheme="minorHAnsi" w:hAnsiTheme="minorHAnsi" w:cstheme="minorHAnsi"/>
          <w:sz w:val="20"/>
        </w:rPr>
        <w:t>[</w:t>
      </w:r>
      <w:r w:rsidRPr="00663669">
        <w:rPr>
          <w:rFonts w:asciiTheme="minorHAnsi" w:hAnsiTheme="minorHAnsi" w:cstheme="minorHAnsi"/>
          <w:sz w:val="20"/>
        </w:rPr>
        <w:t>jeśli dotyczy]</w:t>
      </w:r>
    </w:p>
    <w:p w:rsidR="00A65A92"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A65A92" w:rsidRDefault="00A65A92" w:rsidP="00A65A92">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15.1.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rsidR="00A65A92" w:rsidRPr="008655D5" w:rsidRDefault="00A65A92" w:rsidP="00A65A92">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15.2.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A65A92" w:rsidRPr="00F46A13" w:rsidRDefault="00A65A92" w:rsidP="00E21CE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A65A92" w:rsidRDefault="00A65A92" w:rsidP="00E21CE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A65A92" w:rsidRPr="00F46A13" w:rsidRDefault="00D6491C" w:rsidP="00A65A92">
      <w:pPr>
        <w:pStyle w:val="Akapitzlist"/>
        <w:spacing w:before="120" w:after="120" w:line="240" w:lineRule="exact"/>
        <w:ind w:left="1418" w:hanging="2"/>
        <w:rPr>
          <w:rFonts w:asciiTheme="minorHAnsi" w:hAnsiTheme="minorHAnsi" w:cstheme="minorHAnsi"/>
          <w:sz w:val="20"/>
          <w:lang w:eastAsia="pl-PL"/>
        </w:rPr>
      </w:pPr>
      <w:hyperlink r:id="rId12" w:history="1">
        <w:r w:rsidR="00A65A92" w:rsidRPr="0085461F">
          <w:rPr>
            <w:rStyle w:val="Hipercze"/>
            <w:rFonts w:asciiTheme="minorHAnsi" w:hAnsiTheme="minorHAnsi" w:cstheme="minorHAnsi"/>
            <w:sz w:val="20"/>
          </w:rPr>
          <w:t>https://pgedystrybucja.pl/przetargi/przetargi-zakupowe</w:t>
        </w:r>
      </w:hyperlink>
      <w:r w:rsidR="00A65A92" w:rsidRPr="00F46A13">
        <w:rPr>
          <w:rFonts w:asciiTheme="minorHAnsi" w:hAnsiTheme="minorHAnsi" w:cstheme="minorHAnsi"/>
          <w:i/>
          <w:sz w:val="20"/>
          <w:lang w:eastAsia="pl-PL"/>
        </w:rPr>
        <w:t>;</w:t>
      </w:r>
    </w:p>
    <w:p w:rsidR="00A65A92" w:rsidRDefault="00A65A92" w:rsidP="00E21CE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A65A92" w:rsidRPr="00F46A13" w:rsidRDefault="00D6491C" w:rsidP="00A65A92">
      <w:pPr>
        <w:pStyle w:val="Akapitzlist"/>
        <w:spacing w:before="120" w:after="120" w:line="240" w:lineRule="exact"/>
        <w:ind w:left="1418" w:hanging="2"/>
        <w:rPr>
          <w:rFonts w:asciiTheme="minorHAnsi" w:hAnsiTheme="minorHAnsi" w:cstheme="minorHAnsi"/>
          <w:sz w:val="20"/>
          <w:lang w:eastAsia="pl-PL"/>
        </w:rPr>
      </w:pPr>
      <w:hyperlink r:id="rId13" w:history="1">
        <w:r w:rsidR="00A65A92" w:rsidRPr="0085461F">
          <w:rPr>
            <w:rStyle w:val="Hipercze"/>
            <w:rFonts w:asciiTheme="minorHAnsi" w:hAnsiTheme="minorHAnsi" w:cstheme="minorHAnsi"/>
            <w:sz w:val="20"/>
          </w:rPr>
          <w:t>https://pgedystrybucja.pl/przetargi/przetargi-zakupowe</w:t>
        </w:r>
      </w:hyperlink>
      <w:r w:rsidR="00A65A92" w:rsidRPr="00F46A13">
        <w:rPr>
          <w:rFonts w:asciiTheme="minorHAnsi" w:hAnsiTheme="minorHAnsi" w:cstheme="minorHAnsi"/>
          <w:sz w:val="20"/>
          <w:lang w:eastAsia="pl-PL"/>
        </w:rPr>
        <w:t>;</w:t>
      </w:r>
    </w:p>
    <w:p w:rsidR="00A65A92" w:rsidRPr="00F46A13" w:rsidRDefault="00A65A92" w:rsidP="00E21CE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A65A92" w:rsidRDefault="00A65A92" w:rsidP="00A65A92">
      <w:pPr>
        <w:pStyle w:val="Akapitzlist"/>
        <w:spacing w:before="120" w:line="240" w:lineRule="auto"/>
        <w:ind w:left="426"/>
        <w:rPr>
          <w:rFonts w:asciiTheme="minorHAnsi" w:hAnsiTheme="minorHAnsi" w:cstheme="minorHAnsi"/>
          <w:b/>
          <w:sz w:val="20"/>
          <w:lang w:eastAsia="pl-PL"/>
        </w:rPr>
      </w:pPr>
    </w:p>
    <w:p w:rsidR="00A65A92" w:rsidRPr="003B0FB4"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2F1E18" w:rsidRPr="002E0F24">
        <w:rPr>
          <w:rFonts w:asciiTheme="minorHAnsi" w:hAnsiTheme="minorHAnsi" w:cstheme="minorHAnsi"/>
          <w:b/>
          <w:sz w:val="20"/>
          <w:lang w:eastAsia="pl-PL"/>
        </w:rPr>
        <w:fldChar w:fldCharType="begin"/>
      </w:r>
      <w:r w:rsidR="002F1E18" w:rsidRPr="002E0F24">
        <w:rPr>
          <w:rFonts w:asciiTheme="minorHAnsi" w:hAnsiTheme="minorHAnsi" w:cstheme="minorHAnsi"/>
          <w:b/>
          <w:sz w:val="20"/>
          <w:lang w:eastAsia="pl-PL"/>
        </w:rPr>
        <w:instrText xml:space="preserve"> MERGEFIELD nr_postepowania </w:instrText>
      </w:r>
      <w:r w:rsidR="002F1E18" w:rsidRPr="002E0F24">
        <w:rPr>
          <w:rFonts w:asciiTheme="minorHAnsi" w:hAnsiTheme="minorHAnsi" w:cstheme="minorHAnsi"/>
          <w:b/>
          <w:sz w:val="20"/>
          <w:lang w:eastAsia="pl-PL"/>
        </w:rPr>
        <w:fldChar w:fldCharType="separate"/>
      </w:r>
      <w:r w:rsidR="00081915">
        <w:rPr>
          <w:rFonts w:asciiTheme="minorHAnsi" w:hAnsiTheme="minorHAnsi" w:cstheme="minorHAnsi"/>
          <w:b/>
          <w:noProof/>
          <w:sz w:val="20"/>
          <w:lang w:eastAsia="pl-PL"/>
        </w:rPr>
        <w:t>POST/DYS/OW/GZ/13255</w:t>
      </w:r>
      <w:r w:rsidR="002F1E18" w:rsidRPr="002E0F24">
        <w:rPr>
          <w:rFonts w:asciiTheme="minorHAnsi" w:hAnsiTheme="minorHAnsi" w:cstheme="minorHAnsi"/>
          <w:b/>
          <w:noProof/>
          <w:sz w:val="20"/>
          <w:lang w:eastAsia="pl-PL"/>
        </w:rPr>
        <w:t>/202</w:t>
      </w:r>
      <w:r w:rsidR="002F1E18" w:rsidRPr="002E0F24">
        <w:rPr>
          <w:rFonts w:asciiTheme="minorHAnsi" w:hAnsiTheme="minorHAnsi" w:cstheme="minorHAnsi"/>
          <w:b/>
          <w:sz w:val="20"/>
          <w:lang w:eastAsia="pl-PL"/>
        </w:rPr>
        <w:fldChar w:fldCharType="end"/>
      </w:r>
      <w:r w:rsidR="002F1E18" w:rsidRPr="002E0F24">
        <w:rPr>
          <w:rFonts w:asciiTheme="minorHAnsi" w:hAnsiTheme="minorHAnsi" w:cstheme="minorHAnsi"/>
          <w:b/>
          <w:sz w:val="20"/>
          <w:lang w:eastAsia="pl-PL"/>
        </w:rPr>
        <w:t>2</w:t>
      </w:r>
    </w:p>
    <w:p w:rsidR="00A65A92" w:rsidRPr="003B0FB4" w:rsidRDefault="00A65A92" w:rsidP="00A65A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A65A92" w:rsidRPr="002C2BE7" w:rsidRDefault="00A65A92" w:rsidP="00A65A92">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A65A92" w:rsidRPr="002C2BE7" w:rsidRDefault="00A65A92" w:rsidP="00A65A92">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A65A92" w:rsidRPr="009C2468" w:rsidRDefault="00A65A92" w:rsidP="00A65A92">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A65A92" w:rsidRDefault="00A65A92" w:rsidP="00A65A92">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A65A92" w:rsidRPr="00FF5B17" w:rsidRDefault="00A65A92" w:rsidP="00A65A92">
      <w:pPr>
        <w:ind w:left="5398" w:right="68" w:hanging="153"/>
        <w:jc w:val="center"/>
        <w:rPr>
          <w:rFonts w:asciiTheme="minorHAnsi" w:hAnsiTheme="minorHAnsi" w:cstheme="minorHAnsi"/>
          <w:i/>
          <w:sz w:val="16"/>
          <w:szCs w:val="16"/>
        </w:rPr>
        <w:sectPr w:rsidR="00A65A92" w:rsidRPr="00FF5B17" w:rsidSect="007473DC">
          <w:footerReference w:type="defaul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C040D2">
        <w:rPr>
          <w:rFonts w:asciiTheme="minorHAnsi" w:hAnsiTheme="minorHAnsi" w:cstheme="minorHAnsi"/>
          <w:i/>
          <w:sz w:val="16"/>
          <w:szCs w:val="16"/>
        </w:rPr>
        <w:t>u Wykona</w:t>
      </w:r>
      <w:r w:rsidR="00081915">
        <w:rPr>
          <w:rFonts w:asciiTheme="minorHAnsi" w:hAnsiTheme="minorHAnsi" w:cstheme="minorHAnsi"/>
          <w:i/>
          <w:sz w:val="16"/>
          <w:szCs w:val="16"/>
        </w:rPr>
        <w:t>wcy</w:t>
      </w:r>
    </w:p>
    <w:bookmarkEnd w:id="4"/>
    <w:bookmarkEnd w:id="5"/>
    <w:bookmarkEnd w:id="6"/>
    <w:p w:rsidR="00804809" w:rsidRPr="009C2468" w:rsidRDefault="00804809" w:rsidP="00804809">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7B629F">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 xml:space="preserve">OŚWIADCZENIE O BRAKU PODSTAW WYKLUCZENIA </w:t>
      </w:r>
    </w:p>
    <w:p w:rsidR="00804809" w:rsidRPr="009C2468" w:rsidRDefault="00804809" w:rsidP="00804809">
      <w:pPr>
        <w:rPr>
          <w:rFonts w:asciiTheme="minorHAnsi" w:hAnsiTheme="minorHAnsi" w:cstheme="minorHAnsi"/>
          <w:sz w:val="20"/>
        </w:rPr>
      </w:pPr>
    </w:p>
    <w:p w:rsidR="00804809" w:rsidRDefault="00804809" w:rsidP="00804809">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04809" w:rsidRPr="006B56FD" w:rsidTr="00C57D3C">
        <w:trPr>
          <w:trHeight w:val="1820"/>
          <w:jc w:val="center"/>
        </w:trPr>
        <w:tc>
          <w:tcPr>
            <w:tcW w:w="3965" w:type="dxa"/>
            <w:tcBorders>
              <w:right w:val="single" w:sz="4" w:space="0" w:color="auto"/>
            </w:tcBorders>
          </w:tcPr>
          <w:p w:rsidR="00804809" w:rsidRPr="006B56FD" w:rsidRDefault="00804809" w:rsidP="00C57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804809" w:rsidRPr="006B56FD" w:rsidRDefault="00804809" w:rsidP="00C57D3C">
            <w:pPr>
              <w:ind w:right="28"/>
              <w:jc w:val="left"/>
              <w:rPr>
                <w:rFonts w:asciiTheme="minorHAnsi" w:hAnsiTheme="minorHAnsi" w:cstheme="minorHAnsi"/>
              </w:rPr>
            </w:pPr>
          </w:p>
          <w:p w:rsidR="00663669" w:rsidRDefault="00663669" w:rsidP="00663669">
            <w:pPr>
              <w:ind w:right="28"/>
              <w:jc w:val="center"/>
              <w:rPr>
                <w:rFonts w:asciiTheme="minorHAnsi" w:hAnsiTheme="minorHAnsi" w:cstheme="minorHAnsi"/>
                <w:i/>
                <w:sz w:val="16"/>
                <w:szCs w:val="16"/>
              </w:rPr>
            </w:pPr>
          </w:p>
          <w:p w:rsidR="00663669" w:rsidRDefault="00663669" w:rsidP="00663669">
            <w:pPr>
              <w:ind w:right="28"/>
              <w:jc w:val="center"/>
              <w:rPr>
                <w:rFonts w:asciiTheme="minorHAnsi" w:hAnsiTheme="minorHAnsi" w:cstheme="minorHAnsi"/>
                <w:i/>
                <w:sz w:val="16"/>
                <w:szCs w:val="16"/>
              </w:rPr>
            </w:pPr>
          </w:p>
          <w:p w:rsidR="00663669" w:rsidRDefault="00663669" w:rsidP="00663669">
            <w:pPr>
              <w:ind w:right="28"/>
              <w:jc w:val="center"/>
              <w:rPr>
                <w:rFonts w:asciiTheme="minorHAnsi" w:hAnsiTheme="minorHAnsi" w:cstheme="minorHAnsi"/>
                <w:i/>
                <w:sz w:val="16"/>
                <w:szCs w:val="16"/>
              </w:rPr>
            </w:pPr>
          </w:p>
          <w:p w:rsidR="00663669" w:rsidRPr="00663669" w:rsidRDefault="00663669" w:rsidP="00663669">
            <w:pPr>
              <w:ind w:right="28"/>
              <w:jc w:val="center"/>
              <w:rPr>
                <w:rFonts w:asciiTheme="minorHAnsi" w:hAnsiTheme="minorHAnsi" w:cstheme="minorHAnsi"/>
                <w:i/>
                <w:sz w:val="16"/>
                <w:szCs w:val="16"/>
              </w:rPr>
            </w:pPr>
            <w:r>
              <w:rPr>
                <w:rFonts w:asciiTheme="minorHAnsi" w:hAnsiTheme="minorHAnsi" w:cstheme="minorHAnsi"/>
                <w:i/>
                <w:sz w:val="16"/>
                <w:szCs w:val="16"/>
              </w:rPr>
              <w:t>Nazwa i adres</w:t>
            </w:r>
          </w:p>
        </w:tc>
        <w:tc>
          <w:tcPr>
            <w:tcW w:w="850" w:type="dxa"/>
            <w:tcBorders>
              <w:top w:val="nil"/>
              <w:left w:val="single" w:sz="4" w:space="0" w:color="auto"/>
              <w:bottom w:val="nil"/>
              <w:right w:val="single" w:sz="4" w:space="0" w:color="auto"/>
            </w:tcBorders>
          </w:tcPr>
          <w:p w:rsidR="00804809" w:rsidRPr="006B56FD" w:rsidRDefault="00804809" w:rsidP="00C57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804809" w:rsidRPr="006B56FD" w:rsidRDefault="00804809" w:rsidP="00C57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804809" w:rsidRPr="006B56FD" w:rsidRDefault="00804809" w:rsidP="00C57D3C">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rsidR="00804809" w:rsidRPr="006B56FD" w:rsidRDefault="00804809" w:rsidP="00C57D3C">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rsidR="00804809" w:rsidRPr="006B56FD" w:rsidRDefault="00804809" w:rsidP="007B629F">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7B629F" w:rsidRPr="007B629F">
              <w:rPr>
                <w:rFonts w:asciiTheme="minorHAnsi" w:eastAsia="Calibri" w:hAnsiTheme="minorHAnsi" w:cstheme="minorHAnsi"/>
                <w:b/>
              </w:rPr>
              <w:t>Warszawa, ul. M</w:t>
            </w:r>
            <w:r w:rsidR="00573BC4">
              <w:rPr>
                <w:rFonts w:asciiTheme="minorHAnsi" w:eastAsia="Calibri" w:hAnsiTheme="minorHAnsi" w:cstheme="minorHAnsi"/>
                <w:b/>
              </w:rPr>
              <w:t>ar</w:t>
            </w:r>
            <w:r w:rsidR="007B629F" w:rsidRPr="007B629F">
              <w:rPr>
                <w:rFonts w:asciiTheme="minorHAnsi" w:eastAsia="Calibri" w:hAnsiTheme="minorHAnsi" w:cstheme="minorHAnsi"/>
                <w:b/>
              </w:rPr>
              <w:t>s</w:t>
            </w:r>
            <w:r w:rsidR="00573BC4">
              <w:rPr>
                <w:rFonts w:asciiTheme="minorHAnsi" w:eastAsia="Calibri" w:hAnsiTheme="minorHAnsi" w:cstheme="minorHAnsi"/>
                <w:b/>
              </w:rPr>
              <w:t>a</w:t>
            </w:r>
            <w:r w:rsidR="007B629F" w:rsidRPr="007B629F">
              <w:rPr>
                <w:rFonts w:asciiTheme="minorHAnsi" w:eastAsia="Calibri" w:hAnsiTheme="minorHAnsi" w:cstheme="minorHAnsi"/>
                <w:b/>
              </w:rPr>
              <w:t xml:space="preserve"> 95, 04-470 Warszawa</w:t>
            </w:r>
          </w:p>
        </w:tc>
      </w:tr>
    </w:tbl>
    <w:p w:rsidR="00804809" w:rsidRDefault="00804809" w:rsidP="00804809">
      <w:pPr>
        <w:spacing w:after="80" w:line="240" w:lineRule="exact"/>
        <w:jc w:val="left"/>
        <w:rPr>
          <w:rFonts w:asciiTheme="minorHAnsi" w:hAnsiTheme="minorHAnsi" w:cstheme="minorHAnsi"/>
          <w:sz w:val="20"/>
        </w:rPr>
      </w:pPr>
    </w:p>
    <w:p w:rsidR="00804809" w:rsidRPr="002D4A66" w:rsidRDefault="00804809" w:rsidP="002D4A66">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p>
    <w:p w:rsidR="00804809" w:rsidRPr="00181504" w:rsidRDefault="00804809" w:rsidP="00804809">
      <w:pPr>
        <w:rPr>
          <w:rFonts w:asciiTheme="minorHAnsi" w:hAnsiTheme="minorHAnsi" w:cstheme="minorHAnsi"/>
          <w:sz w:val="20"/>
        </w:rPr>
      </w:pPr>
    </w:p>
    <w:p w:rsidR="00804809" w:rsidRPr="00145DCC" w:rsidRDefault="00804809" w:rsidP="00573BC4">
      <w:pPr>
        <w:tabs>
          <w:tab w:val="left" w:pos="3555"/>
        </w:tabs>
        <w:spacing w:line="240" w:lineRule="auto"/>
        <w:rPr>
          <w:rFonts w:asciiTheme="minorHAnsi" w:hAnsiTheme="minorHAnsi" w:cs="Arial"/>
          <w:bCs/>
          <w:iCs/>
          <w:sz w:val="20"/>
        </w:rPr>
      </w:pPr>
      <w:r w:rsidRPr="00181504">
        <w:rPr>
          <w:rFonts w:asciiTheme="minorHAnsi" w:hAnsiTheme="minorHAnsi" w:cs="Arial"/>
          <w:bCs/>
          <w:iCs/>
          <w:sz w:val="20"/>
        </w:rPr>
        <w:t xml:space="preserve">My niżej podpisani, przystępując do postępowania </w:t>
      </w:r>
      <w:r>
        <w:rPr>
          <w:rFonts w:asciiTheme="minorHAnsi" w:hAnsiTheme="minorHAnsi" w:cs="Arial"/>
          <w:bCs/>
          <w:iCs/>
          <w:sz w:val="20"/>
        </w:rPr>
        <w:t xml:space="preserve">zakupowego nr </w:t>
      </w:r>
      <w:r w:rsidR="006A1DEF" w:rsidRPr="002E0F24">
        <w:rPr>
          <w:rFonts w:asciiTheme="minorHAnsi" w:hAnsiTheme="minorHAnsi" w:cs="Arial"/>
          <w:b/>
          <w:bCs/>
          <w:iCs/>
          <w:sz w:val="20"/>
        </w:rPr>
        <w:fldChar w:fldCharType="begin"/>
      </w:r>
      <w:r w:rsidR="006A1DEF" w:rsidRPr="002E0F24">
        <w:rPr>
          <w:rFonts w:asciiTheme="minorHAnsi" w:hAnsiTheme="minorHAnsi" w:cs="Arial"/>
          <w:b/>
          <w:bCs/>
          <w:iCs/>
          <w:sz w:val="20"/>
        </w:rPr>
        <w:instrText xml:space="preserve"> MERGEFIELD nr_postepowania </w:instrText>
      </w:r>
      <w:r w:rsidR="006A1DEF" w:rsidRPr="002E0F24">
        <w:rPr>
          <w:rFonts w:asciiTheme="minorHAnsi" w:hAnsiTheme="minorHAnsi" w:cs="Arial"/>
          <w:b/>
          <w:bCs/>
          <w:iCs/>
          <w:sz w:val="20"/>
        </w:rPr>
        <w:fldChar w:fldCharType="separate"/>
      </w:r>
      <w:r w:rsidR="00081915">
        <w:rPr>
          <w:rFonts w:asciiTheme="minorHAnsi" w:hAnsiTheme="minorHAnsi" w:cs="Arial"/>
          <w:b/>
          <w:bCs/>
          <w:iCs/>
          <w:noProof/>
          <w:sz w:val="20"/>
        </w:rPr>
        <w:t>POST/DYS/OW/GZ/13255</w:t>
      </w:r>
      <w:r w:rsidR="00526305" w:rsidRPr="002E0F24">
        <w:rPr>
          <w:rFonts w:asciiTheme="minorHAnsi" w:hAnsiTheme="minorHAnsi" w:cs="Arial"/>
          <w:b/>
          <w:bCs/>
          <w:iCs/>
          <w:noProof/>
          <w:sz w:val="20"/>
        </w:rPr>
        <w:t>/202</w:t>
      </w:r>
      <w:r w:rsidR="006A1DEF" w:rsidRPr="002E0F24">
        <w:rPr>
          <w:rFonts w:asciiTheme="minorHAnsi" w:hAnsiTheme="minorHAnsi" w:cs="Arial"/>
          <w:b/>
          <w:bCs/>
          <w:iCs/>
          <w:sz w:val="20"/>
        </w:rPr>
        <w:fldChar w:fldCharType="end"/>
      </w:r>
      <w:r w:rsidR="002E0F24" w:rsidRPr="002E0F24">
        <w:rPr>
          <w:rFonts w:asciiTheme="minorHAnsi" w:hAnsiTheme="minorHAnsi" w:cs="Arial"/>
          <w:b/>
          <w:bCs/>
          <w:iCs/>
          <w:sz w:val="20"/>
        </w:rPr>
        <w:t>2</w:t>
      </w:r>
      <w:r w:rsidRPr="002E0F24">
        <w:rPr>
          <w:rFonts w:asciiTheme="minorHAnsi" w:hAnsiTheme="minorHAnsi" w:cs="Arial"/>
          <w:b/>
          <w:bCs/>
          <w:iCs/>
          <w:sz w:val="20"/>
        </w:rPr>
        <w:t xml:space="preserve"> </w:t>
      </w:r>
      <w:r>
        <w:rPr>
          <w:rFonts w:asciiTheme="minorHAnsi" w:hAnsiTheme="minorHAnsi" w:cs="Arial"/>
          <w:bCs/>
          <w:iCs/>
          <w:sz w:val="20"/>
        </w:rPr>
        <w:t>prowadzonego w trybie</w:t>
      </w:r>
      <w:r w:rsidR="00FE561B">
        <w:rPr>
          <w:rFonts w:asciiTheme="minorHAnsi" w:hAnsiTheme="minorHAnsi" w:cs="Arial"/>
          <w:bCs/>
          <w:iCs/>
          <w:sz w:val="20"/>
        </w:rPr>
        <w:t xml:space="preserve"> przetargu nieograniczonego pn. </w:t>
      </w:r>
      <w:r w:rsidR="00081915" w:rsidRPr="00081915">
        <w:rPr>
          <w:rFonts w:asciiTheme="minorHAnsi" w:hAnsiTheme="minorHAnsi" w:cstheme="minorHAnsi"/>
          <w:b/>
          <w:sz w:val="20"/>
        </w:rPr>
        <w:t>Przebudowa linii napowietrznej nN wraz ze stacjami transformatorowymi 15/0,4kV w m. Suchodół Szlachecki gm. Sabnie</w:t>
      </w:r>
      <w:r w:rsidRPr="00145DCC">
        <w:rPr>
          <w:rFonts w:asciiTheme="minorHAnsi" w:hAnsiTheme="minorHAnsi" w:cs="Arial"/>
          <w:bCs/>
          <w:iCs/>
          <w:sz w:val="20"/>
        </w:rPr>
        <w:t>, niniejszym oświadczamy</w:t>
      </w:r>
      <w:r w:rsidRPr="00DE223F">
        <w:rPr>
          <w:rFonts w:asciiTheme="minorHAnsi" w:hAnsiTheme="minorHAnsi" w:cs="Arial"/>
          <w:bCs/>
          <w:iCs/>
          <w:sz w:val="20"/>
          <w:vertAlign w:val="superscript"/>
        </w:rPr>
        <w:footnoteReference w:id="8"/>
      </w:r>
      <w:r w:rsidRPr="00145DCC">
        <w:rPr>
          <w:rFonts w:asciiTheme="minorHAnsi" w:hAnsiTheme="minorHAnsi" w:cs="Arial"/>
          <w:bCs/>
          <w:iCs/>
          <w:sz w:val="20"/>
        </w:rPr>
        <w:t>, co następuje</w:t>
      </w:r>
      <w:r>
        <w:rPr>
          <w:rFonts w:asciiTheme="minorHAnsi" w:hAnsiTheme="minorHAnsi" w:cs="Arial"/>
          <w:bCs/>
          <w:iCs/>
          <w:sz w:val="20"/>
        </w:rPr>
        <w:t>*</w:t>
      </w:r>
      <w:r w:rsidRPr="00145DCC">
        <w:rPr>
          <w:rFonts w:asciiTheme="minorHAnsi" w:hAnsiTheme="minorHAnsi" w:cs="Arial"/>
          <w:bCs/>
          <w:iCs/>
          <w:sz w:val="20"/>
        </w:rPr>
        <w:t>:</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9.4.1.2</w:t>
      </w:r>
      <w:r w:rsidRPr="00145DCC">
        <w:rPr>
          <w:rFonts w:asciiTheme="minorHAnsi" w:hAnsiTheme="minorHAnsi" w:cs="Arial"/>
          <w:bCs/>
          <w:iCs/>
          <w:sz w:val="20"/>
        </w:rPr>
        <w:tab/>
        <w:t>Urzędujący członek organu zarządzającego lub nadzorczego, wspólnik spółki w spółce jawnej lub partnerskiej albo komplementariusz w spółce komandytowej lub komandytowo-akcyjnej lub prokurent Wykonawcy, którego reprezentujemy, nie został prawomocnie skazany za przestępstwo</w:t>
      </w:r>
      <w:r w:rsidRPr="00145DCC">
        <w:rPr>
          <w:rFonts w:asciiTheme="minorHAnsi" w:hAnsiTheme="minorHAnsi"/>
          <w:sz w:val="20"/>
        </w:rPr>
        <w:t xml:space="preserve"> (d</w:t>
      </w:r>
      <w:r w:rsidRPr="00145DCC">
        <w:rPr>
          <w:rFonts w:asciiTheme="minorHAnsi" w:hAnsiTheme="minorHAnsi" w:cs="Arial"/>
          <w:bCs/>
          <w:iCs/>
          <w:sz w:val="20"/>
        </w:rPr>
        <w:t>otyczy również Wykonawców będących osobami fizycznymi):</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9.4.1.2.1</w:t>
      </w:r>
      <w:r w:rsidRPr="00145DCC">
        <w:rPr>
          <w:rFonts w:asciiTheme="minorHAnsi" w:hAnsiTheme="minorHAnsi" w:cs="Arial"/>
          <w:bCs/>
          <w:iCs/>
          <w:sz w:val="20"/>
        </w:rPr>
        <w:tab/>
        <w:t>udziału w zorganizowanej grupie przestępczej albo związku mającym na celu popełnienie przestępstwa lub przestępstwa skarbowego, o którym mowa w art. 258 Kodeksu karnego,</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9.4.1.2.2</w:t>
      </w:r>
      <w:r w:rsidRPr="00145DCC">
        <w:rPr>
          <w:rFonts w:asciiTheme="minorHAnsi" w:hAnsiTheme="minorHAnsi" w:cs="Arial"/>
          <w:bCs/>
          <w:iCs/>
          <w:sz w:val="20"/>
        </w:rPr>
        <w:tab/>
        <w:t>handlu ludźmi, o którym mowa w art. 189a Kodeksu karnego,</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9.4.1.2.3</w:t>
      </w:r>
      <w:r w:rsidRPr="00145DCC">
        <w:rPr>
          <w:rFonts w:asciiTheme="minorHAnsi" w:hAnsiTheme="minorHAnsi" w:cs="Arial"/>
          <w:bCs/>
          <w:iCs/>
          <w:sz w:val="20"/>
        </w:rPr>
        <w:tab/>
        <w:t>o którym mowa w art. 228–230a, art. 250a Kodeksu karnego lub w art. 46 lub art. 48 ustawy z dnia 25 czerwca 2010 r. o sporcie,</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9.4.1.2.4</w:t>
      </w:r>
      <w:r w:rsidRPr="00145DCC">
        <w:rPr>
          <w:rFonts w:asciiTheme="minorHAnsi" w:hAnsiTheme="minorHAnsi" w:cs="Arial"/>
          <w:bCs/>
          <w:iCs/>
          <w:sz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9.4.1.2.5</w:t>
      </w:r>
      <w:r w:rsidRPr="00145DCC">
        <w:rPr>
          <w:rFonts w:asciiTheme="minorHAnsi" w:hAnsiTheme="minorHAnsi" w:cs="Arial"/>
          <w:bCs/>
          <w:iCs/>
          <w:sz w:val="20"/>
        </w:rPr>
        <w:tab/>
        <w:t>o charakterze terrorystycznym, o którym mowa w art. 115 § 20 Kodeksu karnego, lub mające na celu popełnienie tego przestępstwa,</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9.4.1.2.6</w:t>
      </w:r>
      <w:r w:rsidRPr="00145DCC">
        <w:rPr>
          <w:rFonts w:asciiTheme="minorHAnsi" w:hAnsiTheme="minorHAnsi" w:cs="Arial"/>
          <w:bCs/>
          <w:iCs/>
          <w:sz w:val="20"/>
        </w:rPr>
        <w:tab/>
        <w:t>pracy małoletnich cudzoziemców, o których mowa w art. 9 ust. 2 ustawy z dnia 15 czerwca 2012 r. o skutkach powierzania wykonywania pracy cudzoziemcom przebywającym wbrew przepisom na terytorium Rzeczypospolitej Polskiej (Dz. U. poz. 769),</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9.4.1.2.7</w:t>
      </w:r>
      <w:r w:rsidRPr="00145DCC">
        <w:rPr>
          <w:rFonts w:asciiTheme="minorHAnsi" w:hAnsiTheme="minorHAnsi" w:cs="Arial"/>
          <w:bCs/>
          <w:iCs/>
          <w:sz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804809" w:rsidRPr="00145DCC" w:rsidRDefault="00804809" w:rsidP="00573BC4">
      <w:pPr>
        <w:spacing w:line="240" w:lineRule="auto"/>
        <w:ind w:left="1701" w:hanging="850"/>
        <w:rPr>
          <w:rFonts w:asciiTheme="minorHAnsi" w:hAnsiTheme="minorHAnsi" w:cs="Arial"/>
          <w:bCs/>
          <w:iCs/>
          <w:sz w:val="20"/>
        </w:rPr>
      </w:pPr>
      <w:r w:rsidRPr="00145DCC">
        <w:rPr>
          <w:rFonts w:asciiTheme="minorHAnsi" w:hAnsiTheme="minorHAnsi" w:cs="Arial"/>
          <w:bCs/>
          <w:iCs/>
          <w:sz w:val="20"/>
        </w:rPr>
        <w:t xml:space="preserve">- lub za odpowiedni czyn zabroniony określony w przepisach prawa obcego. </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9.4.1.3</w:t>
      </w:r>
      <w:r w:rsidRPr="00145DCC">
        <w:rPr>
          <w:rFonts w:asciiTheme="minorHAnsi" w:hAnsiTheme="minorHAnsi" w:cs="Arial"/>
          <w:bCs/>
          <w:iCs/>
          <w:sz w:val="20"/>
        </w:rPr>
        <w:tab/>
      </w:r>
      <w:r>
        <w:rPr>
          <w:rFonts w:asciiTheme="minorHAnsi" w:hAnsiTheme="minorHAnsi" w:cs="Arial"/>
          <w:bCs/>
          <w:iCs/>
          <w:sz w:val="20"/>
        </w:rPr>
        <w:t>Nie</w:t>
      </w:r>
      <w:r w:rsidRPr="00145DCC">
        <w:rPr>
          <w:rFonts w:asciiTheme="minorHAnsi" w:hAnsiTheme="minorHAnsi" w:cs="Arial"/>
          <w:bCs/>
          <w:iCs/>
          <w:sz w:val="20"/>
        </w:rPr>
        <w:t xml:space="preserve"> orzeczono</w:t>
      </w:r>
      <w:r>
        <w:rPr>
          <w:rFonts w:asciiTheme="minorHAnsi" w:hAnsiTheme="minorHAnsi" w:cs="Arial"/>
          <w:bCs/>
          <w:iCs/>
          <w:sz w:val="20"/>
        </w:rPr>
        <w:t xml:space="preserve"> wobec nas</w:t>
      </w:r>
      <w:r w:rsidRPr="00145DCC">
        <w:rPr>
          <w:rFonts w:asciiTheme="minorHAnsi" w:hAnsiTheme="minorHAnsi" w:cs="Arial"/>
          <w:bCs/>
          <w:iCs/>
          <w:sz w:val="20"/>
        </w:rPr>
        <w:t xml:space="preserve"> zakaz</w:t>
      </w:r>
      <w:r>
        <w:rPr>
          <w:rFonts w:asciiTheme="minorHAnsi" w:hAnsiTheme="minorHAnsi" w:cs="Arial"/>
          <w:bCs/>
          <w:iCs/>
          <w:sz w:val="20"/>
        </w:rPr>
        <w:t>u</w:t>
      </w:r>
      <w:r w:rsidRPr="00145DCC">
        <w:rPr>
          <w:rFonts w:asciiTheme="minorHAnsi" w:hAnsiTheme="minorHAnsi" w:cs="Arial"/>
          <w:bCs/>
          <w:iCs/>
          <w:sz w:val="20"/>
        </w:rPr>
        <w:t xml:space="preserve"> ubiegania się o zamówienia publicz</w:t>
      </w:r>
      <w:r>
        <w:rPr>
          <w:rFonts w:asciiTheme="minorHAnsi" w:hAnsiTheme="minorHAnsi" w:cs="Arial"/>
          <w:bCs/>
          <w:iCs/>
          <w:sz w:val="20"/>
        </w:rPr>
        <w:t>ne.</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9.4.1.4</w:t>
      </w:r>
      <w:r w:rsidRPr="00145DCC">
        <w:rPr>
          <w:rFonts w:asciiTheme="minorHAnsi" w:hAnsiTheme="minorHAnsi" w:cs="Arial"/>
          <w:bCs/>
          <w:iCs/>
          <w:sz w:val="20"/>
        </w:rPr>
        <w:tab/>
      </w:r>
      <w:r>
        <w:rPr>
          <w:rFonts w:asciiTheme="minorHAnsi" w:hAnsiTheme="minorHAnsi" w:cs="Arial"/>
          <w:bCs/>
          <w:iCs/>
          <w:sz w:val="20"/>
        </w:rPr>
        <w:t>Nie</w:t>
      </w:r>
      <w:r w:rsidRPr="00145DCC">
        <w:rPr>
          <w:rFonts w:asciiTheme="minorHAnsi" w:hAnsiTheme="minorHAnsi" w:cs="Arial"/>
          <w:bCs/>
          <w:iCs/>
          <w:sz w:val="20"/>
        </w:rPr>
        <w:t xml:space="preserve"> zawar</w:t>
      </w:r>
      <w:r>
        <w:rPr>
          <w:rFonts w:asciiTheme="minorHAnsi" w:hAnsiTheme="minorHAnsi" w:cs="Arial"/>
          <w:bCs/>
          <w:iCs/>
          <w:sz w:val="20"/>
        </w:rPr>
        <w:t>liśmy</w:t>
      </w:r>
      <w:r w:rsidRPr="00145DCC">
        <w:rPr>
          <w:rFonts w:asciiTheme="minorHAnsi" w:hAnsiTheme="minorHAnsi" w:cs="Arial"/>
          <w:bCs/>
          <w:iCs/>
          <w:sz w:val="20"/>
        </w:rPr>
        <w:t xml:space="preserve"> z</w:t>
      </w:r>
      <w:r>
        <w:rPr>
          <w:rFonts w:asciiTheme="minorHAnsi" w:hAnsiTheme="minorHAnsi" w:cs="Arial"/>
          <w:bCs/>
          <w:iCs/>
          <w:sz w:val="20"/>
        </w:rPr>
        <w:t xml:space="preserve"> innymi Wykonawcami porozumienia</w:t>
      </w:r>
      <w:r w:rsidRPr="00145DCC">
        <w:rPr>
          <w:rFonts w:asciiTheme="minorHAnsi" w:hAnsiTheme="minorHAnsi" w:cs="Arial"/>
          <w:bCs/>
          <w:iCs/>
          <w:sz w:val="20"/>
        </w:rPr>
        <w:t xml:space="preserve"> mające</w:t>
      </w:r>
      <w:r>
        <w:rPr>
          <w:rFonts w:asciiTheme="minorHAnsi" w:hAnsiTheme="minorHAnsi" w:cs="Arial"/>
          <w:bCs/>
          <w:iCs/>
          <w:sz w:val="20"/>
        </w:rPr>
        <w:t>go</w:t>
      </w:r>
      <w:r w:rsidRPr="00145DCC">
        <w:rPr>
          <w:rFonts w:asciiTheme="minorHAnsi" w:hAnsiTheme="minorHAnsi" w:cs="Arial"/>
          <w:bCs/>
          <w:iCs/>
          <w:sz w:val="20"/>
        </w:rPr>
        <w:t xml:space="preserve"> na celu zakłócenie konkurencji, w szczególności</w:t>
      </w:r>
      <w:r>
        <w:rPr>
          <w:rFonts w:asciiTheme="minorHAnsi" w:hAnsiTheme="minorHAnsi" w:cs="Arial"/>
          <w:bCs/>
          <w:iCs/>
          <w:sz w:val="20"/>
        </w:rPr>
        <w:t>,</w:t>
      </w:r>
      <w:r w:rsidRPr="00145DCC">
        <w:rPr>
          <w:rFonts w:asciiTheme="minorHAnsi" w:hAnsiTheme="minorHAnsi" w:cs="Arial"/>
          <w:bCs/>
          <w:iCs/>
          <w:sz w:val="20"/>
        </w:rPr>
        <w:t xml:space="preserve"> jeżeli należąc do tej samej grupy kapitałowej w rozumieniu ustawy z dnia 16 lutego 2007 r. o ochronie konkurencji i konsumentów, złożyli</w:t>
      </w:r>
      <w:r>
        <w:rPr>
          <w:rFonts w:asciiTheme="minorHAnsi" w:hAnsiTheme="minorHAnsi" w:cs="Arial"/>
          <w:bCs/>
          <w:iCs/>
          <w:sz w:val="20"/>
        </w:rPr>
        <w:t>śmy</w:t>
      </w:r>
      <w:r w:rsidRPr="00145DCC">
        <w:rPr>
          <w:rFonts w:asciiTheme="minorHAnsi" w:hAnsiTheme="minorHAnsi" w:cs="Arial"/>
          <w:bCs/>
          <w:iCs/>
          <w:sz w:val="20"/>
        </w:rPr>
        <w:t xml:space="preserve"> odrębne Wnioski o dopuszczenie do udziału w Postępowaniu zakupowym/Oferty wstępne/Oferty, </w:t>
      </w:r>
      <w:r>
        <w:rPr>
          <w:rFonts w:asciiTheme="minorHAnsi" w:hAnsiTheme="minorHAnsi" w:cs="Arial"/>
          <w:bCs/>
          <w:iCs/>
          <w:sz w:val="20"/>
        </w:rPr>
        <w:t>to oświadczamy</w:t>
      </w:r>
      <w:r w:rsidRPr="00145DCC">
        <w:rPr>
          <w:rFonts w:asciiTheme="minorHAnsi" w:hAnsiTheme="minorHAnsi" w:cs="Arial"/>
          <w:bCs/>
          <w:iCs/>
          <w:sz w:val="20"/>
        </w:rPr>
        <w:t>, że przygotowali</w:t>
      </w:r>
      <w:r>
        <w:rPr>
          <w:rFonts w:asciiTheme="minorHAnsi" w:hAnsiTheme="minorHAnsi" w:cs="Arial"/>
          <w:bCs/>
          <w:iCs/>
          <w:sz w:val="20"/>
        </w:rPr>
        <w:t>śmy</w:t>
      </w:r>
      <w:r w:rsidRPr="00145DCC">
        <w:rPr>
          <w:rFonts w:asciiTheme="minorHAnsi" w:hAnsiTheme="minorHAnsi" w:cs="Arial"/>
          <w:bCs/>
          <w:iCs/>
          <w:sz w:val="20"/>
        </w:rPr>
        <w:t xml:space="preserve"> Wnioski o dopuszczenie do udziału w Postępowaniu zakupowym/Oferty wstęp</w:t>
      </w:r>
      <w:r>
        <w:rPr>
          <w:rFonts w:asciiTheme="minorHAnsi" w:hAnsiTheme="minorHAnsi" w:cs="Arial"/>
          <w:bCs/>
          <w:iCs/>
          <w:sz w:val="20"/>
        </w:rPr>
        <w:t>ne/Oferty niezależnie od siebie.</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9.4.1.5</w:t>
      </w:r>
      <w:r w:rsidRPr="00145DCC">
        <w:rPr>
          <w:rFonts w:asciiTheme="minorHAnsi" w:hAnsiTheme="minorHAnsi" w:cs="Arial"/>
          <w:bCs/>
          <w:iCs/>
          <w:sz w:val="20"/>
        </w:rPr>
        <w:tab/>
      </w:r>
      <w:r>
        <w:rPr>
          <w:rFonts w:asciiTheme="minorHAnsi" w:hAnsiTheme="minorHAnsi" w:cs="Arial"/>
          <w:bCs/>
          <w:iCs/>
          <w:sz w:val="20"/>
        </w:rPr>
        <w:t>Nie wpływaliśmy</w:t>
      </w:r>
      <w:r w:rsidRPr="00145DCC">
        <w:rPr>
          <w:rFonts w:asciiTheme="minorHAnsi" w:hAnsiTheme="minorHAnsi" w:cs="Arial"/>
          <w:bCs/>
          <w:iCs/>
          <w:sz w:val="20"/>
        </w:rPr>
        <w:t xml:space="preserve"> bezprawnie </w:t>
      </w:r>
      <w:r>
        <w:rPr>
          <w:rFonts w:asciiTheme="minorHAnsi" w:hAnsiTheme="minorHAnsi" w:cs="Arial"/>
          <w:bCs/>
          <w:iCs/>
          <w:sz w:val="20"/>
        </w:rPr>
        <w:t>ani nie</w:t>
      </w:r>
      <w:r w:rsidRPr="00145DCC">
        <w:rPr>
          <w:rFonts w:asciiTheme="minorHAnsi" w:hAnsiTheme="minorHAnsi" w:cs="Arial"/>
          <w:bCs/>
          <w:iCs/>
          <w:sz w:val="20"/>
        </w:rPr>
        <w:t xml:space="preserve"> próbowa</w:t>
      </w:r>
      <w:r>
        <w:rPr>
          <w:rFonts w:asciiTheme="minorHAnsi" w:hAnsiTheme="minorHAnsi" w:cs="Arial"/>
          <w:bCs/>
          <w:iCs/>
          <w:sz w:val="20"/>
        </w:rPr>
        <w:t>liśmy</w:t>
      </w:r>
      <w:r w:rsidRPr="00145DCC">
        <w:rPr>
          <w:rFonts w:asciiTheme="minorHAnsi" w:hAnsiTheme="minorHAnsi" w:cs="Arial"/>
          <w:bCs/>
          <w:iCs/>
          <w:sz w:val="20"/>
        </w:rPr>
        <w:t xml:space="preserve"> wpływać na czynności Zamawiającego</w:t>
      </w:r>
      <w:r>
        <w:rPr>
          <w:rFonts w:asciiTheme="minorHAnsi" w:hAnsiTheme="minorHAnsi" w:cs="Arial"/>
          <w:bCs/>
          <w:iCs/>
          <w:sz w:val="20"/>
        </w:rPr>
        <w:t xml:space="preserve"> oraz nie </w:t>
      </w:r>
      <w:r w:rsidRPr="00145DCC">
        <w:rPr>
          <w:rFonts w:asciiTheme="minorHAnsi" w:hAnsiTheme="minorHAnsi" w:cs="Arial"/>
          <w:bCs/>
          <w:iCs/>
          <w:sz w:val="20"/>
        </w:rPr>
        <w:t xml:space="preserve"> próbowa</w:t>
      </w:r>
      <w:r>
        <w:rPr>
          <w:rFonts w:asciiTheme="minorHAnsi" w:hAnsiTheme="minorHAnsi" w:cs="Arial"/>
          <w:bCs/>
          <w:iCs/>
          <w:sz w:val="20"/>
        </w:rPr>
        <w:t>liśmy</w:t>
      </w:r>
      <w:r w:rsidRPr="00145DCC">
        <w:rPr>
          <w:rFonts w:asciiTheme="minorHAnsi" w:hAnsiTheme="minorHAnsi" w:cs="Arial"/>
          <w:bCs/>
          <w:iCs/>
          <w:sz w:val="20"/>
        </w:rPr>
        <w:t xml:space="preserve"> pozyskać </w:t>
      </w:r>
      <w:r>
        <w:rPr>
          <w:rFonts w:asciiTheme="minorHAnsi" w:hAnsiTheme="minorHAnsi" w:cs="Arial"/>
          <w:bCs/>
          <w:iCs/>
          <w:sz w:val="20"/>
        </w:rPr>
        <w:t>i nie</w:t>
      </w:r>
      <w:r w:rsidRPr="00145DCC">
        <w:rPr>
          <w:rFonts w:asciiTheme="minorHAnsi" w:hAnsiTheme="minorHAnsi" w:cs="Arial"/>
          <w:bCs/>
          <w:iCs/>
          <w:sz w:val="20"/>
        </w:rPr>
        <w:t xml:space="preserve"> pozyska</w:t>
      </w:r>
      <w:r>
        <w:rPr>
          <w:rFonts w:asciiTheme="minorHAnsi" w:hAnsiTheme="minorHAnsi" w:cs="Arial"/>
          <w:bCs/>
          <w:iCs/>
          <w:sz w:val="20"/>
        </w:rPr>
        <w:t>liśmy informacji poufnych, mogących</w:t>
      </w:r>
      <w:r w:rsidRPr="00145DCC">
        <w:rPr>
          <w:rFonts w:asciiTheme="minorHAnsi" w:hAnsiTheme="minorHAnsi" w:cs="Arial"/>
          <w:bCs/>
          <w:iCs/>
          <w:sz w:val="20"/>
        </w:rPr>
        <w:t xml:space="preserve"> dać m</w:t>
      </w:r>
      <w:r>
        <w:rPr>
          <w:rFonts w:asciiTheme="minorHAnsi" w:hAnsiTheme="minorHAnsi" w:cs="Arial"/>
          <w:bCs/>
          <w:iCs/>
          <w:sz w:val="20"/>
        </w:rPr>
        <w:t>am</w:t>
      </w:r>
      <w:r w:rsidRPr="00145DCC">
        <w:rPr>
          <w:rFonts w:asciiTheme="minorHAnsi" w:hAnsiTheme="minorHAnsi" w:cs="Arial"/>
          <w:bCs/>
          <w:iCs/>
          <w:sz w:val="20"/>
        </w:rPr>
        <w:t xml:space="preserve"> pr</w:t>
      </w:r>
      <w:r>
        <w:rPr>
          <w:rFonts w:asciiTheme="minorHAnsi" w:hAnsiTheme="minorHAnsi" w:cs="Arial"/>
          <w:bCs/>
          <w:iCs/>
          <w:sz w:val="20"/>
        </w:rPr>
        <w:t>zewagę w Postępowaniu zakupowym.</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9.4.1.6</w:t>
      </w:r>
      <w:r w:rsidRPr="00145DCC">
        <w:rPr>
          <w:rFonts w:asciiTheme="minorHAnsi" w:hAnsiTheme="minorHAnsi" w:cs="Arial"/>
          <w:bCs/>
          <w:iCs/>
          <w:sz w:val="20"/>
        </w:rPr>
        <w:tab/>
      </w:r>
      <w:r>
        <w:rPr>
          <w:rFonts w:asciiTheme="minorHAnsi" w:hAnsiTheme="minorHAnsi" w:cs="Arial"/>
          <w:bCs/>
          <w:iCs/>
          <w:sz w:val="20"/>
        </w:rPr>
        <w:t>Nie jest</w:t>
      </w:r>
      <w:r w:rsidRPr="00145DCC">
        <w:rPr>
          <w:rFonts w:asciiTheme="minorHAnsi" w:hAnsiTheme="minorHAnsi" w:cs="Arial"/>
          <w:bCs/>
          <w:iCs/>
          <w:sz w:val="20"/>
        </w:rPr>
        <w:t xml:space="preserve"> prowadzone przeciwko </w:t>
      </w:r>
      <w:r>
        <w:rPr>
          <w:rFonts w:asciiTheme="minorHAnsi" w:hAnsiTheme="minorHAnsi" w:cs="Arial"/>
          <w:bCs/>
          <w:iCs/>
          <w:sz w:val="20"/>
        </w:rPr>
        <w:t>nam</w:t>
      </w:r>
      <w:r w:rsidRPr="00145DCC">
        <w:rPr>
          <w:rFonts w:asciiTheme="minorHAnsi" w:hAnsiTheme="minorHAnsi" w:cs="Arial"/>
          <w:bCs/>
          <w:iCs/>
          <w:sz w:val="20"/>
        </w:rPr>
        <w:t xml:space="preserve"> lub członkom organów</w:t>
      </w:r>
      <w:r>
        <w:rPr>
          <w:rFonts w:asciiTheme="minorHAnsi" w:hAnsiTheme="minorHAnsi" w:cs="Arial"/>
          <w:bCs/>
          <w:iCs/>
          <w:sz w:val="20"/>
        </w:rPr>
        <w:t xml:space="preserve"> naszej</w:t>
      </w:r>
      <w:r w:rsidRPr="00145DCC">
        <w:rPr>
          <w:rFonts w:asciiTheme="minorHAnsi" w:hAnsiTheme="minorHAnsi" w:cs="Arial"/>
          <w:bCs/>
          <w:iCs/>
          <w:sz w:val="20"/>
        </w:rPr>
        <w:t xml:space="preserve"> spółki postępowanie o popełnienie przestępstwa w związku z prowadzoną działalnością gospodarczą</w:t>
      </w:r>
      <w:r>
        <w:rPr>
          <w:rFonts w:asciiTheme="minorHAnsi" w:hAnsiTheme="minorHAnsi" w:cs="Arial"/>
          <w:bCs/>
          <w:iCs/>
          <w:sz w:val="20"/>
        </w:rPr>
        <w:t>.</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9.4.1.7</w:t>
      </w:r>
      <w:r w:rsidRPr="00145DCC">
        <w:rPr>
          <w:rFonts w:asciiTheme="minorHAnsi" w:hAnsiTheme="minorHAnsi" w:cs="Arial"/>
          <w:bCs/>
          <w:iCs/>
          <w:sz w:val="20"/>
        </w:rPr>
        <w:tab/>
      </w:r>
      <w:r>
        <w:rPr>
          <w:rFonts w:asciiTheme="minorHAnsi" w:hAnsiTheme="minorHAnsi" w:cs="Arial"/>
          <w:bCs/>
          <w:iCs/>
          <w:sz w:val="20"/>
        </w:rPr>
        <w:t>Nie otwarto wobec nas likwidacj</w:t>
      </w:r>
      <w:r w:rsidRPr="00145DCC">
        <w:rPr>
          <w:rFonts w:asciiTheme="minorHAnsi" w:hAnsiTheme="minorHAnsi" w:cs="Arial"/>
          <w:bCs/>
          <w:iCs/>
          <w:sz w:val="20"/>
        </w:rPr>
        <w:t xml:space="preserve">i, </w:t>
      </w:r>
      <w:r>
        <w:rPr>
          <w:rFonts w:asciiTheme="minorHAnsi" w:hAnsiTheme="minorHAnsi" w:cs="Arial"/>
          <w:bCs/>
          <w:iCs/>
          <w:sz w:val="20"/>
        </w:rPr>
        <w:t xml:space="preserve">nie </w:t>
      </w:r>
      <w:r w:rsidRPr="00145DCC">
        <w:rPr>
          <w:rFonts w:asciiTheme="minorHAnsi" w:hAnsiTheme="minorHAnsi" w:cs="Arial"/>
          <w:bCs/>
          <w:iCs/>
          <w:sz w:val="20"/>
        </w:rPr>
        <w:t>ogł</w:t>
      </w:r>
      <w:r>
        <w:rPr>
          <w:rFonts w:asciiTheme="minorHAnsi" w:hAnsiTheme="minorHAnsi" w:cs="Arial"/>
          <w:bCs/>
          <w:iCs/>
          <w:sz w:val="20"/>
        </w:rPr>
        <w:t>oszono upadłości</w:t>
      </w:r>
      <w:r w:rsidRPr="00145DCC">
        <w:rPr>
          <w:rFonts w:asciiTheme="minorHAnsi" w:hAnsiTheme="minorHAnsi" w:cs="Arial"/>
          <w:bCs/>
          <w:iCs/>
          <w:sz w:val="20"/>
        </w:rPr>
        <w:t xml:space="preserve">, </w:t>
      </w:r>
      <w:r>
        <w:rPr>
          <w:rFonts w:asciiTheme="minorHAnsi" w:hAnsiTheme="minorHAnsi" w:cs="Arial"/>
          <w:bCs/>
          <w:iCs/>
          <w:sz w:val="20"/>
        </w:rPr>
        <w:t xml:space="preserve">naszymi </w:t>
      </w:r>
      <w:r w:rsidRPr="00145DCC">
        <w:rPr>
          <w:rFonts w:asciiTheme="minorHAnsi" w:hAnsiTheme="minorHAnsi" w:cs="Arial"/>
          <w:bCs/>
          <w:iCs/>
          <w:sz w:val="20"/>
        </w:rPr>
        <w:t xml:space="preserve">aktywami </w:t>
      </w:r>
      <w:r>
        <w:rPr>
          <w:rFonts w:asciiTheme="minorHAnsi" w:hAnsiTheme="minorHAnsi" w:cs="Arial"/>
          <w:bCs/>
          <w:iCs/>
          <w:sz w:val="20"/>
        </w:rPr>
        <w:t xml:space="preserve">nie </w:t>
      </w:r>
      <w:r w:rsidRPr="00145DCC">
        <w:rPr>
          <w:rFonts w:asciiTheme="minorHAnsi" w:hAnsiTheme="minorHAnsi" w:cs="Arial"/>
          <w:bCs/>
          <w:iCs/>
          <w:sz w:val="20"/>
        </w:rPr>
        <w:t xml:space="preserve">zarządza likwidator lub sąd, </w:t>
      </w:r>
      <w:r>
        <w:rPr>
          <w:rFonts w:asciiTheme="minorHAnsi" w:hAnsiTheme="minorHAnsi" w:cs="Arial"/>
          <w:bCs/>
          <w:iCs/>
          <w:sz w:val="20"/>
        </w:rPr>
        <w:t xml:space="preserve">nie </w:t>
      </w:r>
      <w:r w:rsidRPr="00145DCC">
        <w:rPr>
          <w:rFonts w:asciiTheme="minorHAnsi" w:hAnsiTheme="minorHAnsi" w:cs="Arial"/>
          <w:bCs/>
          <w:iCs/>
          <w:sz w:val="20"/>
        </w:rPr>
        <w:t>zawar</w:t>
      </w:r>
      <w:r>
        <w:rPr>
          <w:rFonts w:asciiTheme="minorHAnsi" w:hAnsiTheme="minorHAnsi" w:cs="Arial"/>
          <w:bCs/>
          <w:iCs/>
          <w:sz w:val="20"/>
        </w:rPr>
        <w:t>liśmy</w:t>
      </w:r>
      <w:r w:rsidRPr="00145DCC">
        <w:rPr>
          <w:rFonts w:asciiTheme="minorHAnsi" w:hAnsiTheme="minorHAnsi" w:cs="Arial"/>
          <w:bCs/>
          <w:iCs/>
          <w:sz w:val="20"/>
        </w:rPr>
        <w:t xml:space="preserve"> układ</w:t>
      </w:r>
      <w:r>
        <w:rPr>
          <w:rFonts w:asciiTheme="minorHAnsi" w:hAnsiTheme="minorHAnsi" w:cs="Arial"/>
          <w:bCs/>
          <w:iCs/>
          <w:sz w:val="20"/>
        </w:rPr>
        <w:t>u</w:t>
      </w:r>
      <w:r w:rsidRPr="00145DCC">
        <w:rPr>
          <w:rFonts w:asciiTheme="minorHAnsi" w:hAnsiTheme="minorHAnsi" w:cs="Arial"/>
          <w:bCs/>
          <w:iCs/>
          <w:sz w:val="20"/>
        </w:rPr>
        <w:t xml:space="preserve"> z wierzycielami, </w:t>
      </w:r>
      <w:r>
        <w:rPr>
          <w:rFonts w:asciiTheme="minorHAnsi" w:hAnsiTheme="minorHAnsi" w:cs="Arial"/>
          <w:bCs/>
          <w:iCs/>
          <w:sz w:val="20"/>
        </w:rPr>
        <w:t>nasza</w:t>
      </w:r>
      <w:r w:rsidRPr="00145DCC">
        <w:rPr>
          <w:rFonts w:asciiTheme="minorHAnsi" w:hAnsiTheme="minorHAnsi" w:cs="Arial"/>
          <w:bCs/>
          <w:iCs/>
          <w:sz w:val="20"/>
        </w:rPr>
        <w:t xml:space="preserve"> działalność gospodarcza</w:t>
      </w:r>
      <w:r>
        <w:rPr>
          <w:rFonts w:asciiTheme="minorHAnsi" w:hAnsiTheme="minorHAnsi" w:cs="Arial"/>
          <w:bCs/>
          <w:iCs/>
          <w:sz w:val="20"/>
        </w:rPr>
        <w:t xml:space="preserve"> nie</w:t>
      </w:r>
      <w:r w:rsidRPr="00145DCC">
        <w:rPr>
          <w:rFonts w:asciiTheme="minorHAnsi" w:hAnsiTheme="minorHAnsi" w:cs="Arial"/>
          <w:bCs/>
          <w:iCs/>
          <w:sz w:val="20"/>
        </w:rPr>
        <w:t xml:space="preserve"> jest zawieszona </w:t>
      </w:r>
      <w:r>
        <w:rPr>
          <w:rFonts w:asciiTheme="minorHAnsi" w:hAnsiTheme="minorHAnsi" w:cs="Arial"/>
          <w:bCs/>
          <w:iCs/>
          <w:sz w:val="20"/>
        </w:rPr>
        <w:t xml:space="preserve">i </w:t>
      </w:r>
      <w:r>
        <w:rPr>
          <w:rFonts w:asciiTheme="minorHAnsi" w:hAnsiTheme="minorHAnsi" w:cs="Arial"/>
          <w:bCs/>
          <w:iCs/>
          <w:sz w:val="20"/>
        </w:rPr>
        <w:lastRenderedPageBreak/>
        <w:t xml:space="preserve">nie znajdujemy się </w:t>
      </w:r>
      <w:r w:rsidRPr="00145DCC">
        <w:rPr>
          <w:rFonts w:asciiTheme="minorHAnsi" w:hAnsiTheme="minorHAnsi" w:cs="Arial"/>
          <w:bCs/>
          <w:iCs/>
          <w:sz w:val="20"/>
        </w:rPr>
        <w:t>w innej tego rodzaju sytuacji wynikającej z podobnej procedury przewidzianej w przepisach miej</w:t>
      </w:r>
      <w:r>
        <w:rPr>
          <w:rFonts w:asciiTheme="minorHAnsi" w:hAnsiTheme="minorHAnsi" w:cs="Arial"/>
          <w:bCs/>
          <w:iCs/>
          <w:sz w:val="20"/>
        </w:rPr>
        <w:t>sca wszczęcia tej procedury.</w:t>
      </w:r>
    </w:p>
    <w:p w:rsidR="00804809" w:rsidRPr="00145DCC" w:rsidRDefault="00804809" w:rsidP="00573BC4">
      <w:pPr>
        <w:spacing w:line="240" w:lineRule="auto"/>
        <w:ind w:left="851" w:hanging="851"/>
        <w:rPr>
          <w:rFonts w:asciiTheme="minorHAnsi" w:hAnsiTheme="minorHAnsi" w:cs="Arial"/>
          <w:bCs/>
          <w:iCs/>
          <w:sz w:val="20"/>
        </w:rPr>
      </w:pPr>
      <w:r w:rsidRPr="002E0F24">
        <w:rPr>
          <w:rFonts w:asciiTheme="minorHAnsi" w:hAnsiTheme="minorHAnsi" w:cs="Arial"/>
          <w:bCs/>
          <w:iCs/>
          <w:sz w:val="20"/>
        </w:rPr>
        <w:t>9.4.1.8</w:t>
      </w:r>
      <w:r w:rsidRPr="002E0F24">
        <w:rPr>
          <w:rFonts w:asciiTheme="minorHAnsi" w:hAnsiTheme="minorHAnsi" w:cs="Arial"/>
          <w:bCs/>
          <w:iCs/>
          <w:sz w:val="20"/>
        </w:rPr>
        <w:tab/>
        <w:t>Nie zostaliśmy umieszczeni na LWZW, o której mowa w pkt. 13.1. Procedury Zakupów PGE Dystrybucja S.A.</w:t>
      </w:r>
      <w:r>
        <w:rPr>
          <w:rFonts w:asciiTheme="minorHAnsi" w:hAnsiTheme="minorHAnsi" w:cs="Arial"/>
          <w:bCs/>
          <w:iCs/>
          <w:sz w:val="20"/>
        </w:rPr>
        <w:t xml:space="preserve"> </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9.4.2.1</w:t>
      </w:r>
      <w:r w:rsidRPr="00145DCC">
        <w:rPr>
          <w:rFonts w:asciiTheme="minorHAnsi" w:hAnsiTheme="minorHAnsi" w:cs="Arial"/>
          <w:bCs/>
          <w:iCs/>
          <w:sz w:val="20"/>
        </w:rPr>
        <w:tab/>
      </w:r>
      <w:r>
        <w:rPr>
          <w:rFonts w:asciiTheme="minorHAnsi" w:hAnsiTheme="minorHAnsi" w:cs="Arial"/>
          <w:bCs/>
          <w:iCs/>
          <w:sz w:val="20"/>
        </w:rPr>
        <w:t xml:space="preserve">Nie </w:t>
      </w:r>
      <w:r w:rsidRPr="00145DCC">
        <w:rPr>
          <w:rFonts w:asciiTheme="minorHAnsi" w:hAnsiTheme="minorHAnsi" w:cs="Arial"/>
          <w:bCs/>
          <w:iCs/>
          <w:sz w:val="20"/>
        </w:rPr>
        <w:t>doradza</w:t>
      </w:r>
      <w:r>
        <w:rPr>
          <w:rFonts w:asciiTheme="minorHAnsi" w:hAnsiTheme="minorHAnsi" w:cs="Arial"/>
          <w:bCs/>
          <w:iCs/>
          <w:sz w:val="20"/>
        </w:rPr>
        <w:t>liśmy</w:t>
      </w:r>
      <w:r w:rsidRPr="00145DCC">
        <w:rPr>
          <w:rFonts w:asciiTheme="minorHAnsi" w:hAnsiTheme="minorHAnsi" w:cs="Arial"/>
          <w:bCs/>
          <w:iCs/>
          <w:sz w:val="20"/>
        </w:rPr>
        <w:t xml:space="preserve"> lub w inny sposób </w:t>
      </w:r>
      <w:r>
        <w:rPr>
          <w:rFonts w:asciiTheme="minorHAnsi" w:hAnsiTheme="minorHAnsi" w:cs="Arial"/>
          <w:bCs/>
          <w:iCs/>
          <w:sz w:val="20"/>
        </w:rPr>
        <w:t xml:space="preserve">nie </w:t>
      </w:r>
      <w:r w:rsidRPr="00145DCC">
        <w:rPr>
          <w:rFonts w:asciiTheme="minorHAnsi" w:hAnsiTheme="minorHAnsi" w:cs="Arial"/>
          <w:bCs/>
          <w:iCs/>
          <w:sz w:val="20"/>
        </w:rPr>
        <w:t>by</w:t>
      </w:r>
      <w:r>
        <w:rPr>
          <w:rFonts w:asciiTheme="minorHAnsi" w:hAnsiTheme="minorHAnsi" w:cs="Arial"/>
          <w:bCs/>
          <w:iCs/>
          <w:sz w:val="20"/>
        </w:rPr>
        <w:t>liśmy</w:t>
      </w:r>
      <w:r w:rsidRPr="00145DCC">
        <w:rPr>
          <w:rFonts w:asciiTheme="minorHAnsi" w:hAnsiTheme="minorHAnsi" w:cs="Arial"/>
          <w:bCs/>
          <w:iCs/>
          <w:sz w:val="20"/>
        </w:rPr>
        <w:t xml:space="preserve"> zaangażowan</w:t>
      </w:r>
      <w:r>
        <w:rPr>
          <w:rFonts w:asciiTheme="minorHAnsi" w:hAnsiTheme="minorHAnsi" w:cs="Arial"/>
          <w:bCs/>
          <w:iCs/>
          <w:sz w:val="20"/>
        </w:rPr>
        <w:t>i</w:t>
      </w:r>
      <w:r w:rsidRPr="00145DCC">
        <w:rPr>
          <w:rFonts w:asciiTheme="minorHAnsi" w:hAnsiTheme="minorHAnsi" w:cs="Arial"/>
          <w:bCs/>
          <w:iCs/>
          <w:sz w:val="20"/>
        </w:rPr>
        <w:t xml:space="preserve"> w przygotowanie Postępowani</w:t>
      </w:r>
      <w:r>
        <w:rPr>
          <w:rFonts w:asciiTheme="minorHAnsi" w:hAnsiTheme="minorHAnsi" w:cs="Arial"/>
          <w:bCs/>
          <w:iCs/>
          <w:sz w:val="20"/>
        </w:rPr>
        <w:t xml:space="preserve">a zakupowego i nie doszło w związku </w:t>
      </w:r>
      <w:r w:rsidRPr="00145DCC">
        <w:rPr>
          <w:rFonts w:asciiTheme="minorHAnsi" w:hAnsiTheme="minorHAnsi" w:cs="Arial"/>
          <w:bCs/>
          <w:iCs/>
          <w:sz w:val="20"/>
        </w:rPr>
        <w:t xml:space="preserve">z tym do zakłócenia konkurencji wynikającego z wcześniejszego zaangażowania </w:t>
      </w:r>
      <w:r>
        <w:rPr>
          <w:rFonts w:asciiTheme="minorHAnsi" w:hAnsiTheme="minorHAnsi" w:cs="Arial"/>
          <w:bCs/>
          <w:iCs/>
          <w:sz w:val="20"/>
        </w:rPr>
        <w:t xml:space="preserve">nas </w:t>
      </w:r>
      <w:r w:rsidRPr="00145DCC">
        <w:rPr>
          <w:rFonts w:asciiTheme="minorHAnsi" w:hAnsiTheme="minorHAnsi" w:cs="Arial"/>
          <w:bCs/>
          <w:iCs/>
          <w:sz w:val="20"/>
        </w:rPr>
        <w:t xml:space="preserve">lub podmiotu, który należy z </w:t>
      </w:r>
      <w:r>
        <w:rPr>
          <w:rFonts w:asciiTheme="minorHAnsi" w:hAnsiTheme="minorHAnsi" w:cs="Arial"/>
          <w:bCs/>
          <w:iCs/>
          <w:sz w:val="20"/>
        </w:rPr>
        <w:t>nami</w:t>
      </w:r>
      <w:r w:rsidRPr="00145DCC">
        <w:rPr>
          <w:rFonts w:asciiTheme="minorHAnsi" w:hAnsiTheme="minorHAnsi" w:cs="Arial"/>
          <w:bCs/>
          <w:iCs/>
          <w:sz w:val="20"/>
        </w:rPr>
        <w:t xml:space="preserve"> do tej samej grupy kapitałowej w rozumieniu ustawy z dnia 16 lutego 2007r. o ochronie konkurencji i konsumentów</w:t>
      </w:r>
      <w:r w:rsidR="007B629F">
        <w:rPr>
          <w:rFonts w:asciiTheme="minorHAnsi" w:hAnsiTheme="minorHAnsi" w:cs="Arial"/>
          <w:bCs/>
          <w:iCs/>
          <w:sz w:val="20"/>
        </w:rPr>
        <w:t xml:space="preserve">. </w:t>
      </w:r>
    </w:p>
    <w:p w:rsidR="00804809" w:rsidRPr="00145DCC" w:rsidRDefault="00804809" w:rsidP="00573BC4">
      <w:pPr>
        <w:spacing w:line="240" w:lineRule="auto"/>
        <w:ind w:left="851" w:hanging="851"/>
        <w:rPr>
          <w:rFonts w:asciiTheme="minorHAnsi" w:hAnsiTheme="minorHAnsi" w:cs="Arial"/>
          <w:bCs/>
          <w:iCs/>
          <w:sz w:val="20"/>
        </w:rPr>
      </w:pPr>
      <w:r>
        <w:rPr>
          <w:rFonts w:asciiTheme="minorHAnsi" w:hAnsiTheme="minorHAnsi" w:cs="Arial"/>
          <w:bCs/>
          <w:iCs/>
          <w:sz w:val="20"/>
        </w:rPr>
        <w:t>9.4.2.2</w:t>
      </w:r>
      <w:r>
        <w:rPr>
          <w:rFonts w:asciiTheme="minorHAnsi" w:hAnsiTheme="minorHAnsi" w:cs="Arial"/>
          <w:bCs/>
          <w:iCs/>
          <w:sz w:val="20"/>
        </w:rPr>
        <w:tab/>
        <w:t>N</w:t>
      </w:r>
      <w:r w:rsidRPr="007D087E">
        <w:rPr>
          <w:rFonts w:asciiTheme="minorHAnsi" w:hAnsiTheme="minorHAnsi" w:cs="Arial"/>
          <w:bCs/>
          <w:iCs/>
          <w:sz w:val="20"/>
        </w:rPr>
        <w:t>ie zaistniała sytuacja, w której nie</w:t>
      </w:r>
      <w:r>
        <w:rPr>
          <w:rFonts w:asciiTheme="minorHAnsi" w:hAnsiTheme="minorHAnsi" w:cs="Arial"/>
          <w:bCs/>
          <w:iCs/>
          <w:sz w:val="20"/>
        </w:rPr>
        <w:t xml:space="preserve"> wykonaliśmy</w:t>
      </w:r>
      <w:r w:rsidRPr="007D087E">
        <w:rPr>
          <w:rFonts w:asciiTheme="minorHAnsi" w:hAnsiTheme="minorHAnsi" w:cs="Arial"/>
          <w:bCs/>
          <w:iCs/>
          <w:sz w:val="20"/>
        </w:rPr>
        <w:t xml:space="preserve"> </w:t>
      </w:r>
      <w:r w:rsidRPr="00145DCC">
        <w:rPr>
          <w:rFonts w:asciiTheme="minorHAnsi" w:hAnsiTheme="minorHAnsi" w:cs="Arial"/>
          <w:bCs/>
          <w:iCs/>
          <w:sz w:val="20"/>
        </w:rPr>
        <w:t>Umowy zawartej z Zamawiając</w:t>
      </w:r>
      <w:r>
        <w:rPr>
          <w:rFonts w:asciiTheme="minorHAnsi" w:hAnsiTheme="minorHAnsi" w:cs="Arial"/>
          <w:bCs/>
          <w:iCs/>
          <w:sz w:val="20"/>
        </w:rPr>
        <w:t xml:space="preserve">ym lub inną Spółką </w:t>
      </w:r>
      <w:r w:rsidRPr="00145DCC">
        <w:rPr>
          <w:rFonts w:asciiTheme="minorHAnsi" w:hAnsiTheme="minorHAnsi" w:cs="Arial"/>
          <w:bCs/>
          <w:iCs/>
          <w:sz w:val="20"/>
        </w:rPr>
        <w:t>GK PGE lub wykona</w:t>
      </w:r>
      <w:r>
        <w:rPr>
          <w:rFonts w:asciiTheme="minorHAnsi" w:hAnsiTheme="minorHAnsi" w:cs="Arial"/>
          <w:bCs/>
          <w:iCs/>
          <w:sz w:val="20"/>
        </w:rPr>
        <w:t>liśmy</w:t>
      </w:r>
      <w:r w:rsidRPr="00145DCC">
        <w:rPr>
          <w:rFonts w:asciiTheme="minorHAnsi" w:hAnsiTheme="minorHAnsi" w:cs="Arial"/>
          <w:bCs/>
          <w:iCs/>
          <w:sz w:val="20"/>
        </w:rPr>
        <w:t xml:space="preserve"> ją nienależycie, albo odmówi</w:t>
      </w:r>
      <w:r>
        <w:rPr>
          <w:rFonts w:asciiTheme="minorHAnsi" w:hAnsiTheme="minorHAnsi" w:cs="Arial"/>
          <w:bCs/>
          <w:iCs/>
          <w:sz w:val="20"/>
        </w:rPr>
        <w:t>liśmy</w:t>
      </w:r>
      <w:r w:rsidRPr="00145DCC">
        <w:rPr>
          <w:rFonts w:asciiTheme="minorHAnsi" w:hAnsiTheme="minorHAnsi" w:cs="Arial"/>
          <w:bCs/>
          <w:iCs/>
          <w:sz w:val="20"/>
        </w:rPr>
        <w:t xml:space="preserve"> zawarcia Umowy po przepro</w:t>
      </w:r>
      <w:r>
        <w:rPr>
          <w:rFonts w:asciiTheme="minorHAnsi" w:hAnsiTheme="minorHAnsi" w:cs="Arial"/>
          <w:bCs/>
          <w:iCs/>
          <w:sz w:val="20"/>
        </w:rPr>
        <w:t>wadzonym Postępowaniu zakupowym.</w:t>
      </w:r>
      <w:r w:rsidRPr="00145DCC">
        <w:rPr>
          <w:rFonts w:asciiTheme="minorHAnsi" w:hAnsiTheme="minorHAnsi" w:cs="Arial"/>
          <w:bCs/>
          <w:iCs/>
          <w:sz w:val="20"/>
        </w:rPr>
        <w:t xml:space="preserve"> </w:t>
      </w:r>
    </w:p>
    <w:p w:rsidR="00804809" w:rsidRPr="00C222B6" w:rsidRDefault="00804809" w:rsidP="00573BC4">
      <w:pPr>
        <w:spacing w:line="240" w:lineRule="auto"/>
        <w:ind w:left="851" w:hanging="851"/>
        <w:rPr>
          <w:rFonts w:asciiTheme="minorHAnsi" w:hAnsiTheme="minorHAnsi" w:cs="Arial"/>
          <w:bCs/>
          <w:iCs/>
          <w:sz w:val="20"/>
        </w:rPr>
      </w:pPr>
      <w:r w:rsidRPr="002E0F24">
        <w:rPr>
          <w:rFonts w:asciiTheme="minorHAnsi" w:hAnsiTheme="minorHAnsi" w:cs="Arial"/>
          <w:bCs/>
          <w:iCs/>
          <w:sz w:val="20"/>
        </w:rPr>
        <w:t>9.4.2.3</w:t>
      </w:r>
      <w:r w:rsidRPr="002E0F24">
        <w:rPr>
          <w:rFonts w:asciiTheme="minorHAnsi" w:hAnsiTheme="minorHAnsi" w:cs="Arial"/>
          <w:bCs/>
          <w:iCs/>
          <w:sz w:val="20"/>
        </w:rPr>
        <w:tab/>
        <w:t>Przedstawione przez nas w Postepowaniu zakupowym informacje zostały przygotowane z uwagą i starannością, tak aby nie wprowadziły Zamawiającego w błąd mogący mieć wpływ na decyzje podejmowane przez Zamawiającego w Postępowaniu zakupowym.</w:t>
      </w:r>
    </w:p>
    <w:p w:rsidR="00804809" w:rsidRPr="00145DCC"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9.4.2.4</w:t>
      </w:r>
      <w:r w:rsidRPr="00145DCC">
        <w:rPr>
          <w:rFonts w:asciiTheme="minorHAnsi" w:hAnsiTheme="minorHAnsi" w:cs="Arial"/>
          <w:bCs/>
          <w:iCs/>
          <w:sz w:val="20"/>
        </w:rPr>
        <w:tab/>
      </w:r>
      <w:r>
        <w:rPr>
          <w:rFonts w:asciiTheme="minorHAnsi" w:hAnsiTheme="minorHAnsi" w:cs="Arial"/>
          <w:bCs/>
          <w:iCs/>
          <w:sz w:val="20"/>
        </w:rPr>
        <w:t xml:space="preserve">Nie wprowadziliśmy </w:t>
      </w:r>
      <w:r w:rsidRPr="00145DCC">
        <w:rPr>
          <w:rFonts w:asciiTheme="minorHAnsi" w:hAnsiTheme="minorHAnsi" w:cs="Arial"/>
          <w:bCs/>
          <w:iCs/>
          <w:sz w:val="20"/>
        </w:rPr>
        <w:t>Zamawiającego w błąd w wyniku zamierzonego działania lub rażącego niedbalstwa przy przedstawianiu informacji, że nie podlega</w:t>
      </w:r>
      <w:r>
        <w:rPr>
          <w:rFonts w:asciiTheme="minorHAnsi" w:hAnsiTheme="minorHAnsi" w:cs="Arial"/>
          <w:bCs/>
          <w:iCs/>
          <w:sz w:val="20"/>
        </w:rPr>
        <w:t>my</w:t>
      </w:r>
      <w:r w:rsidRPr="00145DCC">
        <w:rPr>
          <w:rFonts w:asciiTheme="minorHAnsi" w:hAnsiTheme="minorHAnsi" w:cs="Arial"/>
          <w:bCs/>
          <w:iCs/>
          <w:sz w:val="20"/>
        </w:rPr>
        <w:t xml:space="preserve"> wykluczeniu, spełnia</w:t>
      </w:r>
      <w:r>
        <w:rPr>
          <w:rFonts w:asciiTheme="minorHAnsi" w:hAnsiTheme="minorHAnsi" w:cs="Arial"/>
          <w:bCs/>
          <w:iCs/>
          <w:sz w:val="20"/>
        </w:rPr>
        <w:t>my</w:t>
      </w:r>
      <w:r w:rsidRPr="00145DCC">
        <w:rPr>
          <w:rFonts w:asciiTheme="minorHAnsi" w:hAnsiTheme="minorHAnsi" w:cs="Arial"/>
          <w:bCs/>
          <w:iCs/>
          <w:sz w:val="20"/>
        </w:rPr>
        <w:t xml:space="preserve"> warunki udziału w Postępowaniu zakupowym lub kryteria selekcji, co mogło mieć istotny wpływ na decyzje podejmowane przez Zamawiającego w Postępowaniu zakupowym,</w:t>
      </w:r>
      <w:r>
        <w:rPr>
          <w:rFonts w:asciiTheme="minorHAnsi" w:hAnsiTheme="minorHAnsi" w:cs="Arial"/>
          <w:bCs/>
          <w:iCs/>
          <w:sz w:val="20"/>
        </w:rPr>
        <w:t xml:space="preserve"> oraz nie zatailiśmy takich informacji.</w:t>
      </w:r>
      <w:r w:rsidRPr="00C82ACD">
        <w:rPr>
          <w:rFonts w:asciiTheme="minorHAnsi" w:hAnsiTheme="minorHAnsi" w:cs="Arial"/>
          <w:bCs/>
          <w:iCs/>
          <w:sz w:val="20"/>
        </w:rPr>
        <w:t xml:space="preserve"> </w:t>
      </w:r>
    </w:p>
    <w:p w:rsidR="00804809" w:rsidRDefault="00804809" w:rsidP="00573BC4">
      <w:pPr>
        <w:spacing w:line="240" w:lineRule="auto"/>
        <w:ind w:left="851" w:hanging="851"/>
        <w:rPr>
          <w:rFonts w:asciiTheme="minorHAnsi" w:hAnsiTheme="minorHAnsi" w:cs="Arial"/>
          <w:bCs/>
          <w:iCs/>
          <w:sz w:val="20"/>
        </w:rPr>
      </w:pPr>
      <w:r w:rsidRPr="00145DCC">
        <w:rPr>
          <w:rFonts w:asciiTheme="minorHAnsi" w:hAnsiTheme="minorHAnsi" w:cs="Arial"/>
          <w:bCs/>
          <w:iCs/>
          <w:sz w:val="20"/>
        </w:rPr>
        <w:t>9.4.2.5</w:t>
      </w:r>
      <w:r w:rsidRPr="00145DCC">
        <w:rPr>
          <w:rFonts w:asciiTheme="minorHAnsi" w:hAnsiTheme="minorHAnsi" w:cs="Arial"/>
          <w:bCs/>
          <w:iCs/>
          <w:sz w:val="20"/>
        </w:rPr>
        <w:tab/>
      </w:r>
      <w:r>
        <w:rPr>
          <w:rFonts w:asciiTheme="minorHAnsi" w:hAnsiTheme="minorHAnsi" w:cs="Arial"/>
          <w:bCs/>
          <w:iCs/>
          <w:sz w:val="20"/>
        </w:rPr>
        <w:t xml:space="preserve">Nie </w:t>
      </w:r>
      <w:r w:rsidRPr="00145DCC">
        <w:rPr>
          <w:rFonts w:asciiTheme="minorHAnsi" w:hAnsiTheme="minorHAnsi" w:cs="Arial"/>
          <w:bCs/>
          <w:iCs/>
          <w:sz w:val="20"/>
        </w:rPr>
        <w:t>zalega</w:t>
      </w:r>
      <w:r>
        <w:rPr>
          <w:rFonts w:asciiTheme="minorHAnsi" w:hAnsiTheme="minorHAnsi" w:cs="Arial"/>
          <w:bCs/>
          <w:iCs/>
          <w:sz w:val="20"/>
        </w:rPr>
        <w:t>my</w:t>
      </w:r>
      <w:r w:rsidRPr="00145DCC">
        <w:rPr>
          <w:rFonts w:asciiTheme="minorHAnsi" w:hAnsiTheme="minorHAnsi" w:cs="Arial"/>
          <w:bCs/>
          <w:iCs/>
          <w:sz w:val="20"/>
        </w:rPr>
        <w:t xml:space="preserve"> z uiszczeniem podatków, opłat lub składek na ubezpieczenie społeczne lub zdrowotne</w:t>
      </w:r>
      <w:r>
        <w:rPr>
          <w:rFonts w:asciiTheme="minorHAnsi" w:hAnsiTheme="minorHAnsi" w:cs="Arial"/>
          <w:bCs/>
          <w:iCs/>
          <w:sz w:val="20"/>
        </w:rPr>
        <w:t xml:space="preserve"> </w:t>
      </w:r>
      <w:r w:rsidRPr="00A35B7F">
        <w:rPr>
          <w:rFonts w:asciiTheme="minorHAnsi" w:hAnsiTheme="minorHAnsi" w:cs="Arial"/>
          <w:bCs/>
          <w:iCs/>
          <w:sz w:val="20"/>
        </w:rPr>
        <w:t>lub przed upływem składania wniosków o</w:t>
      </w:r>
      <w:r>
        <w:rPr>
          <w:rFonts w:asciiTheme="minorHAnsi" w:hAnsiTheme="minorHAnsi" w:cs="Arial"/>
          <w:bCs/>
          <w:iCs/>
          <w:sz w:val="20"/>
        </w:rPr>
        <w:t xml:space="preserve"> dopuszczenie do udziału w postę</w:t>
      </w:r>
      <w:r w:rsidRPr="00A35B7F">
        <w:rPr>
          <w:rFonts w:asciiTheme="minorHAnsi" w:hAnsiTheme="minorHAnsi" w:cs="Arial"/>
          <w:bCs/>
          <w:iCs/>
          <w:sz w:val="20"/>
        </w:rPr>
        <w:t>powaniu lub Ofert dokonaliśmy płatności należnych podatków, opłat lub składek</w:t>
      </w:r>
      <w:r>
        <w:rPr>
          <w:rFonts w:asciiTheme="minorHAnsi" w:hAnsiTheme="minorHAnsi" w:cs="Arial"/>
          <w:bCs/>
          <w:iCs/>
          <w:sz w:val="20"/>
        </w:rPr>
        <w:t>,</w:t>
      </w:r>
      <w:r w:rsidRPr="00A35B7F">
        <w:rPr>
          <w:rFonts w:asciiTheme="minorHAnsi" w:hAnsiTheme="minorHAnsi" w:cs="Arial"/>
          <w:bCs/>
          <w:iCs/>
          <w:sz w:val="20"/>
        </w:rPr>
        <w:t xml:space="preserve"> co jesteśmy</w:t>
      </w:r>
      <w:r>
        <w:rPr>
          <w:rFonts w:asciiTheme="minorHAnsi" w:hAnsiTheme="minorHAnsi" w:cs="Arial"/>
          <w:bCs/>
          <w:iCs/>
          <w:sz w:val="20"/>
        </w:rPr>
        <w:t xml:space="preserve"> w stanie wykazać Zamawiającemu. </w:t>
      </w:r>
    </w:p>
    <w:p w:rsidR="002D4A66" w:rsidRPr="00441C1C" w:rsidRDefault="002D4A66" w:rsidP="002D4A66">
      <w:pPr>
        <w:spacing w:after="200" w:line="240" w:lineRule="auto"/>
        <w:ind w:left="851" w:hanging="851"/>
        <w:rPr>
          <w:rFonts w:asciiTheme="minorHAnsi" w:hAnsiTheme="minorHAnsi" w:cstheme="minorHAnsi"/>
          <w:bCs/>
          <w:iCs/>
          <w:sz w:val="20"/>
        </w:rPr>
      </w:pPr>
      <w:r w:rsidRPr="00441C1C">
        <w:rPr>
          <w:rFonts w:asciiTheme="minorHAnsi" w:hAnsiTheme="minorHAnsi" w:cstheme="minorHAnsi"/>
          <w:sz w:val="20"/>
        </w:rPr>
        <w:t>9.4.2.6     Nie podlegamy wykluczeniu na podstawie art. 7 ust. 1 Ustawy z dnia 13 kwietnia 2022 r. o szczególnych rozwiązaniach w zakresie przeciwdziałania wspieraniu agresji na Ukrainę oraz służących ochronie bezpieczeństwa narodowego (Dz. U. poz. 835) oraz z art. 5 k rozporządzenia Rady  (UE) 2022/576 z dnia 8 kwietnia 2022 w sprawie zmiany rozporządzenia (UE) nr 833/2014 dotyczącego środków ograniczających w związku z działaniami Rosji destabilizującymi sytuację na Ukrainie (Dz. Urz. UE nr L 111 z 8.4.2022).</w:t>
      </w:r>
      <w:r w:rsidRPr="00441C1C">
        <w:rPr>
          <w:rFonts w:asciiTheme="minorHAnsi" w:hAnsiTheme="minorHAnsi" w:cstheme="minorHAnsi"/>
          <w:bCs/>
          <w:iCs/>
          <w:sz w:val="20"/>
        </w:rPr>
        <w:t>**</w:t>
      </w:r>
    </w:p>
    <w:p w:rsidR="002D4A66" w:rsidRPr="00441C1C" w:rsidRDefault="002D4A66" w:rsidP="002D4A66">
      <w:pPr>
        <w:shd w:val="clear" w:color="auto" w:fill="FFFFFF" w:themeFill="background1"/>
        <w:spacing w:line="260" w:lineRule="exact"/>
        <w:ind w:left="426" w:hanging="426"/>
        <w:jc w:val="left"/>
        <w:rPr>
          <w:rFonts w:asciiTheme="minorHAnsi" w:hAnsiTheme="minorHAnsi" w:cs="Arial"/>
          <w:i/>
          <w:sz w:val="20"/>
          <w:lang w:eastAsia="pl-PL"/>
        </w:rPr>
      </w:pPr>
      <w:r w:rsidRPr="00441C1C">
        <w:rPr>
          <w:rFonts w:asciiTheme="minorHAnsi" w:hAnsiTheme="minorHAnsi" w:cs="Arial"/>
          <w:i/>
          <w:sz w:val="20"/>
          <w:lang w:eastAsia="pl-PL"/>
        </w:rPr>
        <w:t>* Wykluczenie Wykonawcy następuje w przypadkach,</w:t>
      </w:r>
      <w:r w:rsidRPr="00441C1C">
        <w:rPr>
          <w:rFonts w:asciiTheme="minorHAnsi" w:hAnsiTheme="minorHAnsi" w:cs="Arial"/>
          <w:i/>
          <w:sz w:val="20"/>
          <w:shd w:val="clear" w:color="auto" w:fill="FFFFFF"/>
          <w:lang w:eastAsia="pl-PL"/>
        </w:rPr>
        <w:t xml:space="preserve"> </w:t>
      </w:r>
      <w:r w:rsidRPr="00441C1C">
        <w:rPr>
          <w:rFonts w:asciiTheme="minorHAnsi" w:hAnsiTheme="minorHAnsi" w:cs="Arial"/>
          <w:i/>
          <w:sz w:val="20"/>
          <w:lang w:eastAsia="pl-PL"/>
        </w:rPr>
        <w:t>o których mowa:</w:t>
      </w:r>
    </w:p>
    <w:p w:rsidR="002D4A66" w:rsidRPr="00441C1C" w:rsidRDefault="002D4A66" w:rsidP="002D4A66">
      <w:pPr>
        <w:pStyle w:val="Akapitzlist"/>
        <w:numPr>
          <w:ilvl w:val="0"/>
          <w:numId w:val="32"/>
        </w:numPr>
        <w:rPr>
          <w:rFonts w:asciiTheme="minorHAnsi" w:hAnsiTheme="minorHAnsi" w:cs="Arial"/>
          <w:i/>
          <w:sz w:val="20"/>
          <w:shd w:val="clear" w:color="auto" w:fill="FFFFFF"/>
          <w:lang w:eastAsia="pl-PL"/>
        </w:rPr>
      </w:pPr>
      <w:r w:rsidRPr="00441C1C">
        <w:rPr>
          <w:rFonts w:asciiTheme="minorHAnsi" w:hAnsiTheme="minorHAnsi" w:cs="Arial"/>
          <w:i/>
          <w:sz w:val="20"/>
          <w:shd w:val="clear" w:color="auto" w:fill="FFFFFF"/>
          <w:lang w:eastAsia="pl-PL"/>
        </w:rPr>
        <w:t>w pkt 9.4.1.2.1 - 9.4.1.2.7, przez okres 5 lat od dnia uprawomocnienia się wyroku potwierdzającego zaistnienie jednej z podstaw wykluczenia, chyba że w tym wyroku został określony inny okres wykluczenia,</w:t>
      </w:r>
    </w:p>
    <w:p w:rsidR="002D4A66" w:rsidRPr="00441C1C" w:rsidRDefault="002D4A66" w:rsidP="002D4A66">
      <w:pPr>
        <w:pStyle w:val="Akapitzlist"/>
        <w:numPr>
          <w:ilvl w:val="0"/>
          <w:numId w:val="32"/>
        </w:numPr>
        <w:rPr>
          <w:rFonts w:asciiTheme="minorHAnsi" w:hAnsiTheme="minorHAnsi" w:cs="Arial"/>
          <w:i/>
          <w:sz w:val="20"/>
          <w:shd w:val="clear" w:color="auto" w:fill="FFFFFF"/>
          <w:lang w:eastAsia="pl-PL"/>
        </w:rPr>
      </w:pPr>
      <w:r w:rsidRPr="00441C1C">
        <w:rPr>
          <w:rFonts w:asciiTheme="minorHAnsi" w:hAnsiTheme="minorHAnsi" w:cs="Arial"/>
          <w:i/>
          <w:sz w:val="20"/>
          <w:shd w:val="clear" w:color="auto" w:fill="FFFFFF"/>
          <w:lang w:eastAsia="pl-PL"/>
        </w:rPr>
        <w:t>w pkt 9.4.1.3, na okres, na jaki został prawomocnie orzeczony zakaz ubiegania się o zamówienia publiczne,</w:t>
      </w:r>
    </w:p>
    <w:p w:rsidR="002D4A66" w:rsidRPr="00441C1C" w:rsidRDefault="002D4A66" w:rsidP="002D4A66">
      <w:pPr>
        <w:pStyle w:val="Akapitzlist"/>
        <w:numPr>
          <w:ilvl w:val="0"/>
          <w:numId w:val="32"/>
        </w:numPr>
        <w:rPr>
          <w:rFonts w:asciiTheme="minorHAnsi" w:hAnsiTheme="minorHAnsi" w:cs="Arial"/>
          <w:i/>
          <w:sz w:val="20"/>
          <w:shd w:val="clear" w:color="auto" w:fill="FFFFFF"/>
          <w:lang w:eastAsia="pl-PL"/>
        </w:rPr>
      </w:pPr>
      <w:r w:rsidRPr="00441C1C">
        <w:rPr>
          <w:rFonts w:asciiTheme="minorHAnsi" w:hAnsiTheme="minorHAnsi" w:cs="Arial"/>
          <w:i/>
          <w:sz w:val="20"/>
          <w:shd w:val="clear" w:color="auto" w:fill="FFFFFF"/>
          <w:lang w:eastAsia="pl-PL"/>
        </w:rPr>
        <w:t xml:space="preserve">w pkt 9.4.1.4, 9.4.1.5, 9.4.1.7, 9.4.2.2 przez okres 3 lat od zaistnienia zdarzenia będącego podstawą wykluczenia, </w:t>
      </w:r>
    </w:p>
    <w:p w:rsidR="002D4A66" w:rsidRPr="00441C1C" w:rsidRDefault="002D4A66" w:rsidP="002D4A66">
      <w:pPr>
        <w:pStyle w:val="Akapitzlist"/>
        <w:numPr>
          <w:ilvl w:val="0"/>
          <w:numId w:val="32"/>
        </w:numPr>
        <w:rPr>
          <w:rFonts w:asciiTheme="minorHAnsi" w:hAnsiTheme="minorHAnsi" w:cs="Arial"/>
          <w:i/>
          <w:sz w:val="20"/>
          <w:shd w:val="clear" w:color="auto" w:fill="FFFFFF"/>
          <w:lang w:eastAsia="pl-PL"/>
        </w:rPr>
      </w:pPr>
      <w:r w:rsidRPr="00441C1C">
        <w:rPr>
          <w:rFonts w:asciiTheme="minorHAnsi" w:hAnsiTheme="minorHAnsi" w:cs="Arial"/>
          <w:i/>
          <w:sz w:val="20"/>
          <w:shd w:val="clear" w:color="auto" w:fill="FFFFFF"/>
          <w:lang w:eastAsia="pl-PL"/>
        </w:rPr>
        <w:t>w pkt 9.4.2.3 przez okres roku od zaistnienia zdarzenia będącego podstawą wykluczenia,</w:t>
      </w:r>
    </w:p>
    <w:p w:rsidR="002D4A66" w:rsidRPr="00441C1C" w:rsidRDefault="002D4A66" w:rsidP="002D4A66">
      <w:pPr>
        <w:pStyle w:val="Akapitzlist"/>
        <w:numPr>
          <w:ilvl w:val="0"/>
          <w:numId w:val="32"/>
        </w:numPr>
        <w:rPr>
          <w:rFonts w:asciiTheme="minorHAnsi" w:hAnsiTheme="minorHAnsi" w:cs="Arial"/>
          <w:i/>
          <w:sz w:val="20"/>
          <w:shd w:val="clear" w:color="auto" w:fill="FFFFFF"/>
          <w:lang w:eastAsia="pl-PL"/>
        </w:rPr>
      </w:pPr>
      <w:r w:rsidRPr="00441C1C">
        <w:rPr>
          <w:rFonts w:asciiTheme="minorHAnsi" w:hAnsiTheme="minorHAnsi" w:cs="Arial"/>
          <w:i/>
          <w:sz w:val="20"/>
          <w:shd w:val="clear" w:color="auto" w:fill="FFFFFF"/>
          <w:lang w:eastAsia="pl-PL"/>
        </w:rPr>
        <w:t xml:space="preserve">w pkt 9.4.2.4 przez okres 2 lat od zaistnienia zdarzenia będącego podstawą wykluczenia. </w:t>
      </w:r>
    </w:p>
    <w:p w:rsidR="002D4A66" w:rsidRPr="00441C1C" w:rsidRDefault="002D4A66" w:rsidP="002D4A66">
      <w:pPr>
        <w:rPr>
          <w:rFonts w:asciiTheme="minorHAnsi" w:hAnsiTheme="minorHAnsi" w:cstheme="minorHAnsi"/>
          <w:sz w:val="20"/>
        </w:rPr>
      </w:pPr>
      <w:r w:rsidRPr="00441C1C">
        <w:rPr>
          <w:rFonts w:asciiTheme="minorHAnsi" w:hAnsiTheme="minorHAnsi" w:cstheme="minorHAnsi"/>
          <w:sz w:val="20"/>
        </w:rPr>
        <w:t>** Do przedłożenia oświadczenia o niepodleganiu wykluczeniu w zakresie pkt 9.4.2.6,  w celu weryfikacji wskazanych powyżej przesłanek wykluczenia, zobowiązany jest:</w:t>
      </w:r>
    </w:p>
    <w:p w:rsidR="002D4A66" w:rsidRPr="00441C1C" w:rsidRDefault="002D4A66" w:rsidP="002D4A66">
      <w:pPr>
        <w:pStyle w:val="Tekstpodstawowy3"/>
        <w:numPr>
          <w:ilvl w:val="0"/>
          <w:numId w:val="31"/>
        </w:numPr>
        <w:spacing w:after="80" w:line="240" w:lineRule="auto"/>
        <w:ind w:right="68"/>
        <w:rPr>
          <w:rFonts w:asciiTheme="minorHAnsi" w:hAnsiTheme="minorHAnsi" w:cstheme="minorHAnsi"/>
          <w:sz w:val="20"/>
        </w:rPr>
      </w:pPr>
      <w:r w:rsidRPr="00441C1C">
        <w:rPr>
          <w:rFonts w:asciiTheme="minorHAnsi" w:hAnsiTheme="minorHAnsi" w:cstheme="minorHAnsi"/>
          <w:sz w:val="20"/>
        </w:rPr>
        <w:t xml:space="preserve"> wykonawca (w przypadku wspólnego ubiegania się o zamówienie  oświadczenie powyższe składają wszyscy wykonawcy wspólnie ubiegający się o zamówienie), </w:t>
      </w:r>
    </w:p>
    <w:p w:rsidR="002D4A66" w:rsidRPr="00441C1C" w:rsidRDefault="002D4A66" w:rsidP="002D4A66">
      <w:pPr>
        <w:pStyle w:val="Tekstpodstawowy3"/>
        <w:numPr>
          <w:ilvl w:val="0"/>
          <w:numId w:val="31"/>
        </w:numPr>
        <w:spacing w:after="80" w:line="240" w:lineRule="auto"/>
        <w:ind w:right="68"/>
        <w:rPr>
          <w:rFonts w:asciiTheme="minorHAnsi" w:hAnsiTheme="minorHAnsi" w:cstheme="minorHAnsi"/>
          <w:sz w:val="20"/>
        </w:rPr>
      </w:pPr>
      <w:r w:rsidRPr="00441C1C">
        <w:rPr>
          <w:rFonts w:asciiTheme="minorHAnsi" w:hAnsiTheme="minorHAnsi" w:cstheme="minorHAnsi"/>
          <w:sz w:val="20"/>
        </w:rPr>
        <w:t xml:space="preserve">podmioty udostępniające zasoby na zasadach wskazanych w art. 118 ustawy </w:t>
      </w:r>
      <w:proofErr w:type="spellStart"/>
      <w:r w:rsidRPr="00441C1C">
        <w:rPr>
          <w:rFonts w:asciiTheme="minorHAnsi" w:hAnsiTheme="minorHAnsi" w:cstheme="minorHAnsi"/>
          <w:sz w:val="20"/>
        </w:rPr>
        <w:t>Pzp</w:t>
      </w:r>
      <w:proofErr w:type="spellEnd"/>
      <w:r w:rsidRPr="00441C1C">
        <w:rPr>
          <w:rFonts w:asciiTheme="minorHAnsi" w:hAnsiTheme="minorHAnsi" w:cstheme="minorHAnsi"/>
          <w:sz w:val="20"/>
        </w:rPr>
        <w:t xml:space="preserve"> na które przypada ponad 10% wartości zamówienia, </w:t>
      </w:r>
    </w:p>
    <w:p w:rsidR="00804809" w:rsidRPr="00674C56" w:rsidRDefault="002D4A66" w:rsidP="002D4A66">
      <w:pPr>
        <w:shd w:val="clear" w:color="auto" w:fill="FFFFFF" w:themeFill="background1"/>
        <w:spacing w:line="260" w:lineRule="exact"/>
        <w:ind w:left="426" w:hanging="426"/>
        <w:jc w:val="left"/>
        <w:rPr>
          <w:rFonts w:asciiTheme="minorHAnsi" w:hAnsiTheme="minorHAnsi" w:cs="Arial"/>
          <w:i/>
          <w:sz w:val="20"/>
          <w:lang w:eastAsia="pl-PL"/>
        </w:rPr>
      </w:pPr>
      <w:r w:rsidRPr="00441C1C">
        <w:rPr>
          <w:rFonts w:asciiTheme="minorHAnsi" w:hAnsiTheme="minorHAnsi" w:cstheme="minorHAnsi"/>
          <w:sz w:val="20"/>
        </w:rPr>
        <w:t>podwykonawcy, na których przypada ponad 10% wartości zamówienia.</w:t>
      </w:r>
    </w:p>
    <w:p w:rsidR="00804809" w:rsidRPr="00674C56" w:rsidRDefault="00804809" w:rsidP="00804809">
      <w:pPr>
        <w:shd w:val="clear" w:color="auto" w:fill="FFFFFF" w:themeFill="background1"/>
        <w:spacing w:line="260" w:lineRule="exact"/>
        <w:ind w:left="426" w:hanging="426"/>
        <w:rPr>
          <w:rFonts w:asciiTheme="minorHAnsi" w:hAnsiTheme="minorHAnsi" w:cs="Arial"/>
          <w:i/>
          <w:sz w:val="20"/>
          <w:lang w:eastAsia="pl-PL"/>
        </w:rPr>
      </w:pPr>
    </w:p>
    <w:p w:rsidR="00804809" w:rsidRPr="00C82ACD" w:rsidRDefault="00804809" w:rsidP="00804809">
      <w:pPr>
        <w:rPr>
          <w:rFonts w:asciiTheme="minorHAnsi" w:hAnsiTheme="minorHAnsi" w:cstheme="minorHAnsi"/>
          <w:sz w:val="20"/>
        </w:rPr>
      </w:pPr>
    </w:p>
    <w:p w:rsidR="00804809" w:rsidRPr="00C82ACD" w:rsidRDefault="00804809" w:rsidP="00804809">
      <w:pPr>
        <w:rPr>
          <w:rFonts w:asciiTheme="minorHAnsi" w:hAnsiTheme="minorHAnsi" w:cstheme="minorHAnsi"/>
          <w:sz w:val="20"/>
        </w:rPr>
      </w:pPr>
    </w:p>
    <w:p w:rsidR="00804809" w:rsidRPr="009C2468" w:rsidRDefault="00804809" w:rsidP="0080480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804809" w:rsidRDefault="00804809" w:rsidP="0080480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2E0F24" w:rsidRPr="002D4A66" w:rsidRDefault="00804809" w:rsidP="002D4A66">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p>
    <w:p w:rsidR="00A65A92" w:rsidRDefault="00A65A92" w:rsidP="00A65A92">
      <w:pPr>
        <w:tabs>
          <w:tab w:val="left" w:pos="1866"/>
        </w:tabs>
        <w:rPr>
          <w:rFonts w:asciiTheme="minorHAnsi" w:hAnsiTheme="minorHAnsi" w:cstheme="minorHAnsi"/>
          <w:sz w:val="20"/>
        </w:rPr>
      </w:pPr>
    </w:p>
    <w:p w:rsidR="00573BC4" w:rsidRPr="00A442E3" w:rsidRDefault="00573BC4" w:rsidP="00573BC4">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ZAMÓWIEŃ </w:t>
      </w:r>
    </w:p>
    <w:p w:rsidR="00573BC4" w:rsidRDefault="00573BC4" w:rsidP="00573BC4">
      <w:pPr>
        <w:rPr>
          <w:rFonts w:asciiTheme="minorHAnsi" w:hAnsiTheme="minorHAnsi" w:cstheme="minorHAnsi"/>
          <w:sz w:val="20"/>
        </w:rPr>
      </w:pPr>
    </w:p>
    <w:p w:rsidR="00573BC4" w:rsidRDefault="00573BC4" w:rsidP="00573BC4">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573BC4" w:rsidRPr="006B56FD" w:rsidTr="00C57D3C">
        <w:trPr>
          <w:trHeight w:val="1820"/>
        </w:trPr>
        <w:tc>
          <w:tcPr>
            <w:tcW w:w="3965" w:type="dxa"/>
            <w:tcBorders>
              <w:right w:val="single" w:sz="4" w:space="0" w:color="auto"/>
            </w:tcBorders>
          </w:tcPr>
          <w:p w:rsidR="00573BC4" w:rsidRPr="006B56FD" w:rsidRDefault="00573BC4" w:rsidP="00C57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573BC4" w:rsidRPr="006B56FD" w:rsidRDefault="00573BC4" w:rsidP="00C57D3C">
            <w:pPr>
              <w:ind w:right="28"/>
              <w:jc w:val="left"/>
              <w:rPr>
                <w:rFonts w:asciiTheme="minorHAnsi" w:hAnsiTheme="minorHAnsi" w:cstheme="minorHAnsi"/>
                <w:sz w:val="20"/>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573BC4" w:rsidRPr="00663669" w:rsidRDefault="00573BC4" w:rsidP="00C57D3C">
            <w:pPr>
              <w:ind w:right="28"/>
              <w:jc w:val="center"/>
              <w:rPr>
                <w:rFonts w:asciiTheme="minorHAnsi" w:hAnsiTheme="minorHAnsi" w:cstheme="minorHAnsi"/>
                <w:i/>
                <w:sz w:val="16"/>
                <w:szCs w:val="16"/>
              </w:rPr>
            </w:pPr>
            <w:r w:rsidRPr="00663669">
              <w:rPr>
                <w:rFonts w:asciiTheme="minorHAnsi" w:hAnsiTheme="minorHAnsi" w:cstheme="minorHAnsi"/>
                <w:i/>
                <w:sz w:val="16"/>
                <w:szCs w:val="16"/>
              </w:rPr>
              <w:t>Nazwa i adres</w:t>
            </w:r>
          </w:p>
          <w:p w:rsidR="00573BC4" w:rsidRPr="006B56FD" w:rsidRDefault="00573BC4" w:rsidP="00C57D3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573BC4" w:rsidRPr="006B56FD" w:rsidRDefault="00573BC4" w:rsidP="00C57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573BC4" w:rsidRPr="006B56FD" w:rsidRDefault="00573BC4" w:rsidP="00C57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573BC4" w:rsidRPr="006B56FD" w:rsidRDefault="00573BC4" w:rsidP="00C57D3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573BC4" w:rsidRPr="006B56FD" w:rsidRDefault="00573BC4" w:rsidP="00C57D3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4A4E05" w:rsidRDefault="00573BC4" w:rsidP="00C57D3C">
            <w:pPr>
              <w:spacing w:line="360" w:lineRule="auto"/>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573BC4">
              <w:rPr>
                <w:rFonts w:asciiTheme="minorHAnsi" w:eastAsia="Calibri" w:hAnsiTheme="minorHAnsi" w:cstheme="minorHAnsi"/>
                <w:b/>
                <w:sz w:val="20"/>
              </w:rPr>
              <w:t xml:space="preserve">Warszawa, </w:t>
            </w:r>
          </w:p>
          <w:p w:rsidR="00573BC4" w:rsidRPr="006B56FD" w:rsidRDefault="00573BC4" w:rsidP="00C57D3C">
            <w:pPr>
              <w:spacing w:line="360" w:lineRule="auto"/>
              <w:jc w:val="center"/>
              <w:rPr>
                <w:rFonts w:asciiTheme="minorHAnsi" w:eastAsiaTheme="majorEastAsia" w:hAnsiTheme="minorHAnsi" w:cstheme="minorHAnsi"/>
                <w:i/>
                <w:iCs/>
                <w:sz w:val="20"/>
              </w:rPr>
            </w:pPr>
            <w:r w:rsidRPr="00573BC4">
              <w:rPr>
                <w:rFonts w:asciiTheme="minorHAnsi" w:eastAsia="Calibri" w:hAnsiTheme="minorHAnsi" w:cstheme="minorHAnsi"/>
                <w:b/>
                <w:sz w:val="20"/>
              </w:rPr>
              <w:t>ul. Marsa 95, 04-470 Warszawa</w:t>
            </w:r>
          </w:p>
        </w:tc>
      </w:tr>
    </w:tbl>
    <w:p w:rsidR="00573BC4" w:rsidRDefault="00573BC4" w:rsidP="00573BC4">
      <w:pPr>
        <w:rPr>
          <w:rFonts w:asciiTheme="minorHAnsi" w:hAnsiTheme="minorHAnsi" w:cstheme="minorHAnsi"/>
          <w:sz w:val="20"/>
        </w:rPr>
      </w:pPr>
    </w:p>
    <w:p w:rsidR="00573BC4" w:rsidRDefault="00573BC4" w:rsidP="00573BC4">
      <w:pPr>
        <w:rPr>
          <w:rFonts w:asciiTheme="minorHAnsi" w:hAnsiTheme="minorHAnsi" w:cstheme="minorHAnsi"/>
          <w:sz w:val="20"/>
        </w:rPr>
      </w:pPr>
    </w:p>
    <w:p w:rsidR="00573BC4" w:rsidRPr="004B4556" w:rsidRDefault="00573BC4" w:rsidP="00573BC4">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573BC4" w:rsidRDefault="00573BC4" w:rsidP="00573BC4">
      <w:pPr>
        <w:rPr>
          <w:rFonts w:asciiTheme="minorHAnsi" w:hAnsiTheme="minorHAnsi" w:cstheme="minorHAnsi"/>
          <w:sz w:val="20"/>
        </w:rPr>
      </w:pPr>
    </w:p>
    <w:p w:rsidR="00573BC4" w:rsidRPr="004B4556" w:rsidRDefault="00573BC4" w:rsidP="00573BC4">
      <w:pPr>
        <w:rPr>
          <w:rFonts w:asciiTheme="minorHAnsi" w:hAnsiTheme="minorHAnsi" w:cstheme="minorHAnsi"/>
          <w:sz w:val="20"/>
        </w:rPr>
      </w:pPr>
    </w:p>
    <w:p w:rsidR="00573BC4" w:rsidRDefault="00573BC4" w:rsidP="00573BC4">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6A1DEF" w:rsidRPr="002E0F24">
        <w:rPr>
          <w:rFonts w:asciiTheme="minorHAnsi" w:hAnsiTheme="minorHAnsi" w:cstheme="minorHAnsi"/>
          <w:b/>
          <w:sz w:val="20"/>
          <w:lang w:eastAsia="pl-PL"/>
        </w:rPr>
        <w:fldChar w:fldCharType="begin"/>
      </w:r>
      <w:r w:rsidR="006A1DEF" w:rsidRPr="002E0F24">
        <w:rPr>
          <w:rFonts w:asciiTheme="minorHAnsi" w:hAnsiTheme="minorHAnsi" w:cstheme="minorHAnsi"/>
          <w:b/>
          <w:sz w:val="20"/>
          <w:lang w:eastAsia="pl-PL"/>
        </w:rPr>
        <w:instrText xml:space="preserve"> MERGEFIELD nr_postepowania </w:instrText>
      </w:r>
      <w:r w:rsidR="006A1DEF" w:rsidRPr="002E0F24">
        <w:rPr>
          <w:rFonts w:asciiTheme="minorHAnsi" w:hAnsiTheme="minorHAnsi" w:cstheme="minorHAnsi"/>
          <w:b/>
          <w:sz w:val="20"/>
          <w:lang w:eastAsia="pl-PL"/>
        </w:rPr>
        <w:fldChar w:fldCharType="separate"/>
      </w:r>
      <w:r w:rsidR="00081915">
        <w:rPr>
          <w:rFonts w:asciiTheme="minorHAnsi" w:hAnsiTheme="minorHAnsi" w:cstheme="minorHAnsi"/>
          <w:b/>
          <w:noProof/>
          <w:sz w:val="20"/>
          <w:lang w:eastAsia="pl-PL"/>
        </w:rPr>
        <w:t>POST/DYS/OW/GZ/13255</w:t>
      </w:r>
      <w:r w:rsidR="00526305" w:rsidRPr="002E0F24">
        <w:rPr>
          <w:rFonts w:asciiTheme="minorHAnsi" w:hAnsiTheme="minorHAnsi" w:cstheme="minorHAnsi"/>
          <w:b/>
          <w:noProof/>
          <w:sz w:val="20"/>
          <w:lang w:eastAsia="pl-PL"/>
        </w:rPr>
        <w:t>/202</w:t>
      </w:r>
      <w:r w:rsidR="006A1DEF" w:rsidRPr="002E0F24">
        <w:rPr>
          <w:rFonts w:asciiTheme="minorHAnsi" w:hAnsiTheme="minorHAnsi" w:cstheme="minorHAnsi"/>
          <w:b/>
          <w:sz w:val="20"/>
          <w:lang w:eastAsia="pl-PL"/>
        </w:rPr>
        <w:fldChar w:fldCharType="end"/>
      </w:r>
      <w:r w:rsidR="002E0F24" w:rsidRPr="002E0F24">
        <w:rPr>
          <w:rFonts w:asciiTheme="minorHAnsi" w:hAnsiTheme="minorHAnsi" w:cstheme="minorHAnsi"/>
          <w:b/>
          <w:sz w:val="20"/>
          <w:lang w:eastAsia="pl-PL"/>
        </w:rPr>
        <w:t>2</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 xml:space="preserve">pn. </w:t>
      </w:r>
      <w:r w:rsidR="00081915" w:rsidRPr="00081915">
        <w:rPr>
          <w:rFonts w:asciiTheme="minorHAnsi" w:hAnsiTheme="minorHAnsi" w:cstheme="minorHAnsi"/>
          <w:b/>
          <w:sz w:val="20"/>
        </w:rPr>
        <w:t>Przebudowa linii napowietrznej nN wraz ze stacjami transformatorowymi 15/0,4kV w m. Suchodół Szlachecki gm. Sabnie</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2E0F24">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573BC4" w:rsidRDefault="00573BC4" w:rsidP="00573BC4">
      <w:pPr>
        <w:widowControl w:val="0"/>
        <w:snapToGrid w:val="0"/>
        <w:spacing w:line="240" w:lineRule="auto"/>
        <w:ind w:right="170"/>
        <w:rPr>
          <w:rFonts w:asciiTheme="minorHAnsi" w:hAnsiTheme="minorHAnsi" w:cstheme="minorHAnsi"/>
          <w:sz w:val="20"/>
          <w:lang w:eastAsia="pl-PL"/>
        </w:rPr>
      </w:pPr>
    </w:p>
    <w:p w:rsidR="00573BC4" w:rsidRPr="004B4556" w:rsidRDefault="00573BC4" w:rsidP="00573BC4">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573BC4" w:rsidRPr="004B4556" w:rsidTr="00C57D3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rsidR="00573BC4" w:rsidRPr="004B4556" w:rsidRDefault="00573BC4" w:rsidP="00C57D3C">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573BC4" w:rsidRPr="004B4556" w:rsidRDefault="00573BC4" w:rsidP="00C57D3C">
            <w:pPr>
              <w:jc w:val="center"/>
              <w:rPr>
                <w:rFonts w:asciiTheme="minorHAnsi" w:hAnsiTheme="minorHAnsi" w:cstheme="minorHAnsi"/>
                <w:b/>
                <w:sz w:val="20"/>
              </w:rPr>
            </w:pPr>
          </w:p>
          <w:p w:rsidR="00573BC4" w:rsidRPr="004B4556" w:rsidRDefault="00573BC4" w:rsidP="00C57D3C">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573BC4" w:rsidRPr="004B4556" w:rsidRDefault="00573BC4" w:rsidP="00C57D3C">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rsidR="00573BC4" w:rsidRPr="004B4556" w:rsidRDefault="00573BC4" w:rsidP="00C57D3C">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rsidR="00573BC4" w:rsidRPr="004B4556" w:rsidRDefault="00573BC4" w:rsidP="00C57D3C">
            <w:pPr>
              <w:jc w:val="center"/>
              <w:rPr>
                <w:rFonts w:asciiTheme="minorHAnsi" w:hAnsiTheme="minorHAnsi" w:cstheme="minorHAnsi"/>
                <w:b/>
                <w:sz w:val="20"/>
              </w:rPr>
            </w:pPr>
          </w:p>
          <w:p w:rsidR="00573BC4" w:rsidRPr="004B4556" w:rsidRDefault="00573BC4" w:rsidP="00C57D3C">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rsidR="00573BC4" w:rsidRPr="004B4556" w:rsidRDefault="00573BC4" w:rsidP="00C57D3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rsidR="00573BC4" w:rsidRPr="004B4556" w:rsidRDefault="00573BC4" w:rsidP="00C57D3C">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573BC4" w:rsidRPr="004B4556" w:rsidRDefault="00573BC4" w:rsidP="00C57D3C">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73BC4" w:rsidRPr="004B4556" w:rsidTr="00573BC4">
        <w:trPr>
          <w:trHeight w:val="504"/>
          <w:tblHeader/>
        </w:trPr>
        <w:tc>
          <w:tcPr>
            <w:tcW w:w="568" w:type="dxa"/>
            <w:vMerge/>
            <w:tcBorders>
              <w:left w:val="single" w:sz="4" w:space="0" w:color="auto"/>
            </w:tcBorders>
            <w:vAlign w:val="center"/>
          </w:tcPr>
          <w:p w:rsidR="00573BC4" w:rsidRPr="004B4556" w:rsidRDefault="00573BC4" w:rsidP="00C57D3C">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573BC4" w:rsidRPr="004B4556" w:rsidRDefault="00573BC4" w:rsidP="00C57D3C">
            <w:pPr>
              <w:jc w:val="center"/>
              <w:rPr>
                <w:rFonts w:asciiTheme="minorHAnsi" w:hAnsiTheme="minorHAnsi" w:cstheme="minorHAnsi"/>
                <w:i/>
                <w:sz w:val="20"/>
              </w:rPr>
            </w:pPr>
          </w:p>
        </w:tc>
        <w:tc>
          <w:tcPr>
            <w:tcW w:w="1560" w:type="dxa"/>
            <w:vMerge/>
            <w:vAlign w:val="center"/>
          </w:tcPr>
          <w:p w:rsidR="00573BC4" w:rsidRPr="004B4556" w:rsidRDefault="00573BC4" w:rsidP="00C57D3C">
            <w:pPr>
              <w:jc w:val="center"/>
              <w:rPr>
                <w:rFonts w:asciiTheme="minorHAnsi" w:hAnsiTheme="minorHAnsi" w:cstheme="minorHAnsi"/>
                <w:i/>
                <w:sz w:val="20"/>
              </w:rPr>
            </w:pPr>
          </w:p>
        </w:tc>
        <w:tc>
          <w:tcPr>
            <w:tcW w:w="1560" w:type="dxa"/>
            <w:vMerge/>
          </w:tcPr>
          <w:p w:rsidR="00573BC4" w:rsidRPr="004B4556" w:rsidRDefault="00573BC4" w:rsidP="00C57D3C">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rsidR="00573BC4" w:rsidRPr="004B4556" w:rsidRDefault="00573BC4" w:rsidP="00C57D3C">
            <w:pPr>
              <w:jc w:val="center"/>
              <w:rPr>
                <w:rFonts w:asciiTheme="minorHAnsi" w:hAnsiTheme="minorHAnsi" w:cstheme="minorHAnsi"/>
                <w:i/>
                <w:sz w:val="20"/>
              </w:rPr>
            </w:pPr>
            <w:r w:rsidRPr="004B4556">
              <w:rPr>
                <w:rFonts w:asciiTheme="minorHAnsi" w:hAnsiTheme="minorHAnsi" w:cstheme="minorHAnsi"/>
                <w:i/>
                <w:sz w:val="20"/>
              </w:rPr>
              <w:t>Data</w:t>
            </w:r>
          </w:p>
          <w:p w:rsidR="00573BC4" w:rsidRPr="004B4556" w:rsidRDefault="00573BC4" w:rsidP="00C57D3C">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rsidR="00573BC4" w:rsidRPr="004B4556" w:rsidRDefault="00573BC4" w:rsidP="00C57D3C">
            <w:pPr>
              <w:jc w:val="center"/>
              <w:rPr>
                <w:rFonts w:asciiTheme="minorHAnsi" w:hAnsiTheme="minorHAnsi" w:cstheme="minorHAnsi"/>
                <w:i/>
                <w:sz w:val="20"/>
              </w:rPr>
            </w:pPr>
            <w:r w:rsidRPr="004B4556">
              <w:rPr>
                <w:rFonts w:asciiTheme="minorHAnsi" w:hAnsiTheme="minorHAnsi" w:cstheme="minorHAnsi"/>
                <w:i/>
                <w:sz w:val="20"/>
              </w:rPr>
              <w:t>Data</w:t>
            </w:r>
          </w:p>
          <w:p w:rsidR="00573BC4" w:rsidRPr="004B4556" w:rsidRDefault="00573BC4" w:rsidP="00C57D3C">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573BC4" w:rsidRPr="004B4556" w:rsidRDefault="00573BC4" w:rsidP="00C57D3C">
            <w:pPr>
              <w:jc w:val="center"/>
              <w:rPr>
                <w:rFonts w:asciiTheme="minorHAnsi" w:hAnsiTheme="minorHAnsi" w:cstheme="minorHAnsi"/>
                <w:i/>
                <w:sz w:val="20"/>
              </w:rPr>
            </w:pPr>
          </w:p>
        </w:tc>
      </w:tr>
      <w:tr w:rsidR="00573BC4" w:rsidRPr="004B4556" w:rsidTr="00573BC4">
        <w:trPr>
          <w:trHeight w:val="843"/>
        </w:trPr>
        <w:tc>
          <w:tcPr>
            <w:tcW w:w="568" w:type="dxa"/>
            <w:vAlign w:val="center"/>
          </w:tcPr>
          <w:p w:rsidR="00573BC4" w:rsidRPr="004B4556" w:rsidRDefault="00573BC4" w:rsidP="00C57D3C">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560" w:type="dxa"/>
            <w:vAlign w:val="center"/>
          </w:tcPr>
          <w:p w:rsidR="00573BC4" w:rsidRPr="004B4556" w:rsidRDefault="00573BC4" w:rsidP="00C57D3C">
            <w:pPr>
              <w:spacing w:before="120"/>
              <w:jc w:val="center"/>
              <w:rPr>
                <w:rFonts w:asciiTheme="minorHAnsi" w:hAnsiTheme="minorHAnsi" w:cstheme="minorHAnsi"/>
                <w:sz w:val="20"/>
              </w:rPr>
            </w:pPr>
          </w:p>
        </w:tc>
        <w:tc>
          <w:tcPr>
            <w:tcW w:w="1560" w:type="dxa"/>
            <w:tcBorders>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r>
      <w:tr w:rsidR="00573BC4" w:rsidRPr="004B4556" w:rsidTr="00573BC4">
        <w:trPr>
          <w:trHeight w:val="843"/>
        </w:trPr>
        <w:tc>
          <w:tcPr>
            <w:tcW w:w="568" w:type="dxa"/>
            <w:vAlign w:val="center"/>
          </w:tcPr>
          <w:p w:rsidR="00573BC4" w:rsidRPr="004B4556" w:rsidRDefault="00573BC4" w:rsidP="00C57D3C">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560" w:type="dxa"/>
            <w:vAlign w:val="center"/>
          </w:tcPr>
          <w:p w:rsidR="00573BC4" w:rsidRPr="004B4556" w:rsidRDefault="00573BC4" w:rsidP="00C57D3C">
            <w:pPr>
              <w:spacing w:before="120"/>
              <w:jc w:val="center"/>
              <w:rPr>
                <w:rFonts w:asciiTheme="minorHAnsi" w:hAnsiTheme="minorHAnsi" w:cstheme="minorHAnsi"/>
                <w:sz w:val="20"/>
              </w:rPr>
            </w:pPr>
          </w:p>
        </w:tc>
        <w:tc>
          <w:tcPr>
            <w:tcW w:w="1560" w:type="dxa"/>
            <w:tcBorders>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r>
      <w:tr w:rsidR="00573BC4" w:rsidRPr="004B4556" w:rsidTr="00573BC4">
        <w:trPr>
          <w:trHeight w:val="843"/>
        </w:trPr>
        <w:tc>
          <w:tcPr>
            <w:tcW w:w="568" w:type="dxa"/>
            <w:vAlign w:val="center"/>
          </w:tcPr>
          <w:p w:rsidR="00573BC4" w:rsidRPr="004B4556" w:rsidRDefault="00573BC4" w:rsidP="00C57D3C">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560" w:type="dxa"/>
            <w:vAlign w:val="center"/>
          </w:tcPr>
          <w:p w:rsidR="00573BC4" w:rsidRPr="004B4556" w:rsidRDefault="00573BC4" w:rsidP="00C57D3C">
            <w:pPr>
              <w:spacing w:before="120"/>
              <w:jc w:val="center"/>
              <w:rPr>
                <w:rFonts w:asciiTheme="minorHAnsi" w:hAnsiTheme="minorHAnsi" w:cstheme="minorHAnsi"/>
                <w:sz w:val="20"/>
              </w:rPr>
            </w:pPr>
          </w:p>
        </w:tc>
        <w:tc>
          <w:tcPr>
            <w:tcW w:w="1560" w:type="dxa"/>
            <w:tcBorders>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73BC4" w:rsidRPr="004B4556" w:rsidRDefault="00573BC4" w:rsidP="00C57D3C">
            <w:pPr>
              <w:spacing w:before="120"/>
              <w:jc w:val="center"/>
              <w:rPr>
                <w:rFonts w:asciiTheme="minorHAnsi" w:hAnsiTheme="minorHAnsi" w:cstheme="minorHAnsi"/>
                <w:sz w:val="20"/>
              </w:rPr>
            </w:pPr>
          </w:p>
        </w:tc>
      </w:tr>
    </w:tbl>
    <w:p w:rsidR="00573BC4" w:rsidRPr="004B4556" w:rsidRDefault="00573BC4" w:rsidP="006E3DD7">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573BC4" w:rsidRPr="004B4556" w:rsidRDefault="00573BC4" w:rsidP="00573BC4">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573BC4" w:rsidRPr="004B4556" w:rsidRDefault="00573BC4" w:rsidP="00573BC4">
      <w:pPr>
        <w:ind w:right="-993"/>
        <w:rPr>
          <w:rFonts w:asciiTheme="minorHAnsi" w:hAnsiTheme="minorHAnsi" w:cstheme="minorHAnsi"/>
          <w:sz w:val="20"/>
        </w:rPr>
      </w:pPr>
    </w:p>
    <w:p w:rsidR="00573BC4" w:rsidRPr="004B4556" w:rsidRDefault="00573BC4" w:rsidP="00573BC4">
      <w:pPr>
        <w:ind w:right="-993"/>
        <w:rPr>
          <w:rFonts w:asciiTheme="minorHAnsi" w:hAnsiTheme="minorHAnsi" w:cstheme="minorHAnsi"/>
          <w:sz w:val="20"/>
        </w:rPr>
      </w:pPr>
    </w:p>
    <w:p w:rsidR="00573BC4" w:rsidRDefault="00573BC4" w:rsidP="00573BC4">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573BC4" w:rsidRDefault="00573BC4" w:rsidP="00573BC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573BC4" w:rsidRDefault="00573BC4" w:rsidP="00573BC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A65A92" w:rsidRDefault="00A65A92" w:rsidP="003A4010">
      <w:pPr>
        <w:tabs>
          <w:tab w:val="left" w:pos="1866"/>
        </w:tabs>
        <w:rPr>
          <w:rFonts w:asciiTheme="minorHAnsi" w:hAnsiTheme="minorHAnsi" w:cstheme="minorHAnsi"/>
          <w:sz w:val="20"/>
        </w:rPr>
      </w:pPr>
    </w:p>
    <w:p w:rsidR="004A4E05" w:rsidRPr="00156D62" w:rsidRDefault="004A4E05" w:rsidP="004A4E05">
      <w:pPr>
        <w:pStyle w:val="Nagwek1"/>
        <w:shd w:val="clear" w:color="auto" w:fill="C6D9F1" w:themeFill="text2" w:themeFillTint="33"/>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p>
    <w:p w:rsidR="004A4E05" w:rsidRDefault="004A4E05" w:rsidP="004A4E05">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4A4E05" w:rsidRPr="006B56FD" w:rsidTr="00C57D3C">
        <w:trPr>
          <w:trHeight w:val="1820"/>
        </w:trPr>
        <w:tc>
          <w:tcPr>
            <w:tcW w:w="3965" w:type="dxa"/>
            <w:tcBorders>
              <w:right w:val="single" w:sz="4" w:space="0" w:color="auto"/>
            </w:tcBorders>
          </w:tcPr>
          <w:p w:rsidR="004A4E05" w:rsidRPr="006B56FD" w:rsidRDefault="004A4E05" w:rsidP="00C57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4A4E05" w:rsidRPr="006B56FD" w:rsidRDefault="004A4E05" w:rsidP="00C57D3C">
            <w:pPr>
              <w:ind w:right="28"/>
              <w:jc w:val="left"/>
              <w:rPr>
                <w:rFonts w:asciiTheme="minorHAnsi" w:hAnsiTheme="minorHAnsi" w:cstheme="minorHAnsi"/>
                <w:sz w:val="20"/>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663669" w:rsidRDefault="00663669" w:rsidP="00C57D3C">
            <w:pPr>
              <w:ind w:right="28"/>
              <w:jc w:val="center"/>
              <w:rPr>
                <w:rFonts w:asciiTheme="minorHAnsi" w:hAnsiTheme="minorHAnsi" w:cstheme="minorHAnsi"/>
                <w:i/>
                <w:sz w:val="16"/>
                <w:szCs w:val="16"/>
              </w:rPr>
            </w:pPr>
          </w:p>
          <w:p w:rsidR="004A4E05" w:rsidRPr="00663669" w:rsidRDefault="004A4E05" w:rsidP="00C57D3C">
            <w:pPr>
              <w:ind w:right="28"/>
              <w:jc w:val="center"/>
              <w:rPr>
                <w:rFonts w:asciiTheme="minorHAnsi" w:hAnsiTheme="minorHAnsi" w:cstheme="minorHAnsi"/>
                <w:i/>
                <w:sz w:val="16"/>
                <w:szCs w:val="16"/>
              </w:rPr>
            </w:pPr>
            <w:r w:rsidRPr="00663669">
              <w:rPr>
                <w:rFonts w:asciiTheme="minorHAnsi" w:hAnsiTheme="minorHAnsi" w:cstheme="minorHAnsi"/>
                <w:i/>
                <w:sz w:val="16"/>
                <w:szCs w:val="16"/>
              </w:rPr>
              <w:t>Nazwa i adres</w:t>
            </w:r>
          </w:p>
          <w:p w:rsidR="004A4E05" w:rsidRPr="006B56FD" w:rsidRDefault="004A4E05" w:rsidP="00C57D3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4A4E05" w:rsidRPr="006B56FD" w:rsidRDefault="004A4E05" w:rsidP="00C57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4A4E05" w:rsidRPr="006B56FD" w:rsidRDefault="004A4E05" w:rsidP="00C57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4A4E05" w:rsidRPr="006B56FD" w:rsidRDefault="004A4E05" w:rsidP="00C57D3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4A4E05" w:rsidRPr="006B56FD" w:rsidRDefault="004A4E05" w:rsidP="00C57D3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4A4E05" w:rsidRPr="004A4E05" w:rsidRDefault="004A4E05" w:rsidP="004A4E05">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4A4E05">
              <w:rPr>
                <w:rFonts w:asciiTheme="minorHAnsi" w:eastAsia="Calibri" w:hAnsiTheme="minorHAnsi" w:cstheme="minorHAnsi"/>
                <w:b/>
                <w:sz w:val="20"/>
              </w:rPr>
              <w:t xml:space="preserve">Warszawa, </w:t>
            </w:r>
          </w:p>
          <w:p w:rsidR="004A4E05" w:rsidRPr="006B56FD" w:rsidRDefault="004A4E05" w:rsidP="004A4E05">
            <w:pPr>
              <w:spacing w:before="120" w:after="120" w:line="240" w:lineRule="auto"/>
              <w:contextualSpacing/>
              <w:jc w:val="center"/>
              <w:rPr>
                <w:rFonts w:asciiTheme="minorHAnsi" w:eastAsiaTheme="majorEastAsia" w:hAnsiTheme="minorHAnsi" w:cstheme="minorHAnsi"/>
                <w:i/>
                <w:iCs/>
                <w:sz w:val="20"/>
              </w:rPr>
            </w:pPr>
            <w:r w:rsidRPr="004A4E05">
              <w:rPr>
                <w:rFonts w:asciiTheme="minorHAnsi" w:eastAsia="Calibri" w:hAnsiTheme="minorHAnsi" w:cstheme="minorHAnsi"/>
                <w:b/>
                <w:sz w:val="20"/>
              </w:rPr>
              <w:t>ul. Marsa 95, 04-470 Warszawa</w:t>
            </w:r>
          </w:p>
          <w:p w:rsidR="004A4E05" w:rsidRPr="006B56FD" w:rsidRDefault="004A4E05" w:rsidP="00C57D3C">
            <w:pPr>
              <w:spacing w:line="360" w:lineRule="auto"/>
              <w:jc w:val="center"/>
              <w:rPr>
                <w:rFonts w:asciiTheme="minorHAnsi" w:eastAsiaTheme="majorEastAsia" w:hAnsiTheme="minorHAnsi" w:cstheme="minorHAnsi"/>
                <w:i/>
                <w:iCs/>
                <w:sz w:val="20"/>
              </w:rPr>
            </w:pPr>
          </w:p>
        </w:tc>
      </w:tr>
    </w:tbl>
    <w:p w:rsidR="004A4E05" w:rsidRDefault="004A4E05" w:rsidP="004A4E05">
      <w:pPr>
        <w:pStyle w:val="Akapitzlist"/>
        <w:spacing w:before="120" w:line="276" w:lineRule="auto"/>
        <w:ind w:left="284"/>
        <w:jc w:val="left"/>
        <w:outlineLvl w:val="0"/>
        <w:rPr>
          <w:rFonts w:asciiTheme="minorHAnsi" w:hAnsiTheme="minorHAnsi" w:cstheme="minorHAnsi"/>
          <w:b/>
          <w:sz w:val="20"/>
        </w:rPr>
      </w:pPr>
    </w:p>
    <w:p w:rsidR="004A4E05" w:rsidRDefault="004A4E05" w:rsidP="004A4E05">
      <w:pPr>
        <w:pStyle w:val="Akapitzlist"/>
        <w:spacing w:before="120" w:line="276" w:lineRule="auto"/>
        <w:ind w:left="284"/>
        <w:jc w:val="left"/>
        <w:outlineLvl w:val="0"/>
        <w:rPr>
          <w:rFonts w:asciiTheme="minorHAnsi" w:hAnsiTheme="minorHAnsi" w:cstheme="minorHAnsi"/>
          <w:b/>
          <w:sz w:val="20"/>
        </w:rPr>
      </w:pPr>
    </w:p>
    <w:p w:rsidR="004A4E05" w:rsidRPr="004A4E05" w:rsidRDefault="004A4E05" w:rsidP="004A4E05">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4A4E05" w:rsidRDefault="004A4E05" w:rsidP="004A4E05">
      <w:pPr>
        <w:pStyle w:val="Akapitzlist"/>
        <w:spacing w:before="120" w:line="276" w:lineRule="auto"/>
        <w:ind w:left="284"/>
        <w:jc w:val="left"/>
        <w:outlineLvl w:val="0"/>
        <w:rPr>
          <w:rFonts w:asciiTheme="minorHAnsi" w:hAnsiTheme="minorHAnsi" w:cstheme="minorHAnsi"/>
          <w:b/>
          <w:sz w:val="20"/>
        </w:rPr>
      </w:pPr>
    </w:p>
    <w:p w:rsidR="004A4E05" w:rsidRPr="00DC680A" w:rsidRDefault="004A4E05" w:rsidP="004A4E05">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6A1DEF" w:rsidRPr="002E0F24">
        <w:rPr>
          <w:rFonts w:asciiTheme="minorHAnsi" w:hAnsiTheme="minorHAnsi" w:cstheme="minorHAnsi"/>
          <w:b/>
          <w:sz w:val="20"/>
          <w:lang w:eastAsia="pl-PL"/>
        </w:rPr>
        <w:fldChar w:fldCharType="begin"/>
      </w:r>
      <w:r w:rsidR="006A1DEF" w:rsidRPr="002E0F24">
        <w:rPr>
          <w:rFonts w:asciiTheme="minorHAnsi" w:hAnsiTheme="minorHAnsi" w:cstheme="minorHAnsi"/>
          <w:b/>
          <w:sz w:val="20"/>
          <w:lang w:eastAsia="pl-PL"/>
        </w:rPr>
        <w:instrText xml:space="preserve"> MERGEFIELD nr_postepowania </w:instrText>
      </w:r>
      <w:r w:rsidR="006A1DEF" w:rsidRPr="002E0F24">
        <w:rPr>
          <w:rFonts w:asciiTheme="minorHAnsi" w:hAnsiTheme="minorHAnsi" w:cstheme="minorHAnsi"/>
          <w:b/>
          <w:sz w:val="20"/>
          <w:lang w:eastAsia="pl-PL"/>
        </w:rPr>
        <w:fldChar w:fldCharType="separate"/>
      </w:r>
      <w:r w:rsidR="00081915">
        <w:rPr>
          <w:rFonts w:asciiTheme="minorHAnsi" w:hAnsiTheme="minorHAnsi" w:cstheme="minorHAnsi"/>
          <w:b/>
          <w:noProof/>
          <w:sz w:val="20"/>
          <w:lang w:eastAsia="pl-PL"/>
        </w:rPr>
        <w:t>POST/DYS/OW/GZ/13255</w:t>
      </w:r>
      <w:r w:rsidR="00526305" w:rsidRPr="002E0F24">
        <w:rPr>
          <w:rFonts w:asciiTheme="minorHAnsi" w:hAnsiTheme="minorHAnsi" w:cstheme="minorHAnsi"/>
          <w:b/>
          <w:noProof/>
          <w:sz w:val="20"/>
          <w:lang w:eastAsia="pl-PL"/>
        </w:rPr>
        <w:t>/202</w:t>
      </w:r>
      <w:r w:rsidR="006A1DEF" w:rsidRPr="002E0F24">
        <w:rPr>
          <w:rFonts w:asciiTheme="minorHAnsi" w:hAnsiTheme="minorHAnsi" w:cstheme="minorHAnsi"/>
          <w:b/>
          <w:sz w:val="20"/>
          <w:lang w:eastAsia="pl-PL"/>
        </w:rPr>
        <w:fldChar w:fldCharType="end"/>
      </w:r>
      <w:r w:rsidR="002E0F24" w:rsidRPr="002E0F24">
        <w:rPr>
          <w:rFonts w:asciiTheme="minorHAnsi" w:hAnsiTheme="minorHAnsi" w:cstheme="minorHAnsi"/>
          <w:b/>
          <w:sz w:val="20"/>
          <w:lang w:eastAsia="pl-PL"/>
        </w:rPr>
        <w:t>2</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081915" w:rsidRPr="00081915">
        <w:rPr>
          <w:rFonts w:asciiTheme="minorHAnsi" w:hAnsiTheme="minorHAnsi" w:cstheme="minorHAnsi"/>
          <w:b/>
          <w:sz w:val="20"/>
          <w:lang w:eastAsia="pl-PL"/>
        </w:rPr>
        <w:t>Przebudowa linii napowietrznej nN wraz ze stacjami transformatorowymi 15/0,4kV w m. Suchodół Szlachecki gm. Sabnie</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w:t>
      </w:r>
      <w:r w:rsidRPr="002E0F24">
        <w:rPr>
          <w:rFonts w:asciiTheme="minorHAnsi" w:hAnsiTheme="minorHAnsi" w:cstheme="minorHAnsi"/>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rsidR="004A4E05" w:rsidRDefault="004A4E05" w:rsidP="004A4E05">
      <w:pPr>
        <w:widowControl w:val="0"/>
        <w:snapToGrid w:val="0"/>
        <w:spacing w:line="240" w:lineRule="auto"/>
        <w:ind w:left="170" w:right="170"/>
        <w:rPr>
          <w:rFonts w:asciiTheme="minorHAnsi" w:hAnsiTheme="minorHAnsi" w:cstheme="minorHAnsi"/>
          <w:sz w:val="20"/>
          <w:lang w:eastAsia="pl-PL"/>
        </w:rPr>
      </w:pPr>
    </w:p>
    <w:p w:rsidR="004A4E05" w:rsidRPr="00DC680A" w:rsidRDefault="004A4E05" w:rsidP="004A4E05">
      <w:pPr>
        <w:widowControl w:val="0"/>
        <w:snapToGrid w:val="0"/>
        <w:spacing w:line="240" w:lineRule="auto"/>
        <w:ind w:left="170" w:right="170"/>
        <w:rPr>
          <w:rFonts w:asciiTheme="minorHAnsi" w:hAnsiTheme="minorHAnsi" w:cstheme="minorHAnsi"/>
          <w:sz w:val="20"/>
          <w:lang w:eastAsia="pl-PL"/>
        </w:rPr>
      </w:pPr>
    </w:p>
    <w:p w:rsidR="004A4E05" w:rsidRDefault="004A4E05" w:rsidP="004A4E05">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4A4E05" w:rsidRPr="00351226" w:rsidTr="00C57D3C">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4A4E05" w:rsidRPr="00351226" w:rsidRDefault="004A4E05" w:rsidP="00C57D3C">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rsidR="004A4E05" w:rsidRPr="00351226" w:rsidRDefault="004A4E05" w:rsidP="00C57D3C">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rsidR="004A4E05" w:rsidRPr="00351226" w:rsidRDefault="004A4E05" w:rsidP="00C57D3C">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4A4E05" w:rsidRPr="00351226" w:rsidTr="00C57D3C">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rsidR="004A4E05" w:rsidRPr="00351226" w:rsidRDefault="004A4E05" w:rsidP="00C57D3C">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rsidR="004A4E05" w:rsidRPr="00351226" w:rsidRDefault="004A4E05" w:rsidP="00C57D3C">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9"/>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0"/>
            </w:r>
          </w:p>
        </w:tc>
      </w:tr>
      <w:tr w:rsidR="004A4E05" w:rsidRPr="00351226" w:rsidTr="00C57D3C">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rsidR="004A4E05" w:rsidRPr="00351226" w:rsidRDefault="004A4E05" w:rsidP="00C57D3C">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rsidR="004A4E05" w:rsidRPr="00351226" w:rsidRDefault="004A4E05" w:rsidP="00C57D3C">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A4E05" w:rsidRPr="00351226" w:rsidRDefault="004A4E05" w:rsidP="00C57D3C">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A4E05" w:rsidRPr="00351226" w:rsidRDefault="004A4E05" w:rsidP="00C57D3C">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4A4E05"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4A4E05" w:rsidRPr="00351226" w:rsidRDefault="004A4E05"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4A4E05" w:rsidRPr="00351226" w:rsidRDefault="004A4E05"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Cs/>
                <w:i/>
                <w:sz w:val="20"/>
                <w:lang w:eastAsia="ar-SA"/>
              </w:rPr>
            </w:pPr>
          </w:p>
        </w:tc>
      </w:tr>
      <w:tr w:rsidR="004A4E05"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4A4E05" w:rsidRPr="00351226" w:rsidRDefault="004A4E05"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4A4E05" w:rsidRPr="00351226" w:rsidRDefault="004A4E05"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Cs/>
                <w:i/>
                <w:sz w:val="20"/>
                <w:lang w:eastAsia="ar-SA"/>
              </w:rPr>
            </w:pPr>
          </w:p>
        </w:tc>
      </w:tr>
      <w:tr w:rsidR="004A4E05"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4A4E05" w:rsidRPr="00351226" w:rsidRDefault="004A4E05"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4A4E05" w:rsidRPr="00351226" w:rsidRDefault="004A4E05"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4A4E05" w:rsidRPr="00351226" w:rsidRDefault="004A4E05" w:rsidP="00C57D3C">
            <w:pPr>
              <w:spacing w:line="240" w:lineRule="auto"/>
              <w:jc w:val="center"/>
              <w:rPr>
                <w:rFonts w:ascii="Calibri Light" w:eastAsia="Calibri" w:hAnsi="Calibri Light"/>
                <w:bCs/>
                <w:i/>
                <w:sz w:val="20"/>
                <w:lang w:eastAsia="ar-SA"/>
              </w:rPr>
            </w:pPr>
          </w:p>
        </w:tc>
      </w:tr>
      <w:tr w:rsidR="002E29E7"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r>
      <w:tr w:rsidR="002E29E7"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r>
      <w:tr w:rsidR="002E29E7"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r>
      <w:tr w:rsidR="002E29E7" w:rsidRPr="00351226" w:rsidTr="00663669">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2E29E7" w:rsidRPr="00351226" w:rsidRDefault="002E29E7" w:rsidP="00C57D3C">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2E29E7" w:rsidRPr="00351226" w:rsidRDefault="002E29E7" w:rsidP="00C57D3C">
            <w:pPr>
              <w:spacing w:line="240" w:lineRule="auto"/>
              <w:jc w:val="center"/>
              <w:rPr>
                <w:rFonts w:ascii="Calibri Light" w:eastAsia="Calibri" w:hAnsi="Calibri Light"/>
                <w:bCs/>
                <w:i/>
                <w:sz w:val="20"/>
                <w:lang w:eastAsia="ar-SA"/>
              </w:rPr>
            </w:pPr>
          </w:p>
        </w:tc>
      </w:tr>
    </w:tbl>
    <w:p w:rsidR="004A4E05" w:rsidRPr="00351226" w:rsidRDefault="004A4E05" w:rsidP="004A4E05">
      <w:pPr>
        <w:spacing w:before="120" w:line="240" w:lineRule="auto"/>
        <w:ind w:right="-569"/>
        <w:outlineLvl w:val="0"/>
        <w:rPr>
          <w:rFonts w:asciiTheme="minorHAnsi" w:hAnsiTheme="minorHAnsi" w:cstheme="minorHAnsi"/>
          <w:i/>
          <w:sz w:val="16"/>
          <w:szCs w:val="18"/>
        </w:rPr>
      </w:pPr>
      <w:bookmarkStart w:id="9" w:name="_Toc18342848"/>
      <w:bookmarkStart w:id="10" w:name="_Toc54073231"/>
      <w:bookmarkStart w:id="11" w:name="_Toc57057714"/>
      <w:bookmarkStart w:id="12" w:name="_Toc57122890"/>
      <w:bookmarkStart w:id="13" w:name="_Toc57637479"/>
      <w:r w:rsidRPr="00351226">
        <w:rPr>
          <w:rFonts w:asciiTheme="minorHAnsi" w:hAnsiTheme="minorHAnsi" w:cstheme="minorHAnsi"/>
          <w:i/>
          <w:sz w:val="16"/>
          <w:szCs w:val="18"/>
        </w:rPr>
        <w:t>UWAGA: Należy dostosować ilość wierszy do ilości wymaganych osób</w:t>
      </w:r>
      <w:bookmarkEnd w:id="9"/>
      <w:bookmarkEnd w:id="10"/>
      <w:bookmarkEnd w:id="11"/>
      <w:bookmarkEnd w:id="12"/>
      <w:bookmarkEnd w:id="13"/>
    </w:p>
    <w:p w:rsidR="004A4E05" w:rsidRPr="004A4E05" w:rsidRDefault="004A4E05" w:rsidP="004A4E05">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4A4E05" w:rsidRPr="00351226" w:rsidRDefault="004A4E05" w:rsidP="004A4E05">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4A4E05" w:rsidRPr="00351226" w:rsidRDefault="004A4E05" w:rsidP="00E21CE9">
      <w:pPr>
        <w:numPr>
          <w:ilvl w:val="2"/>
          <w:numId w:val="29"/>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4A4E05" w:rsidRPr="00351226" w:rsidRDefault="004A4E05" w:rsidP="00E21CE9">
      <w:pPr>
        <w:numPr>
          <w:ilvl w:val="2"/>
          <w:numId w:val="29"/>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4A4E05" w:rsidRPr="00351226" w:rsidRDefault="004A4E05" w:rsidP="004A4E05">
      <w:pPr>
        <w:tabs>
          <w:tab w:val="left" w:pos="-1440"/>
          <w:tab w:val="left" w:pos="-720"/>
        </w:tabs>
        <w:suppressAutoHyphens/>
        <w:spacing w:line="300" w:lineRule="auto"/>
        <w:rPr>
          <w:rFonts w:ascii="Calibri" w:hAnsi="Calibri" w:cs="Arial"/>
          <w:spacing w:val="-3"/>
          <w:szCs w:val="22"/>
        </w:rPr>
      </w:pPr>
    </w:p>
    <w:p w:rsidR="004A4E05" w:rsidRDefault="004A4E05" w:rsidP="004A4E05">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4A4E05" w:rsidRDefault="004A4E05" w:rsidP="004A4E0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4A4E05" w:rsidRDefault="004A4E05" w:rsidP="004A4E0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F95D22" w:rsidRDefault="00F95D22" w:rsidP="00A65A92">
      <w:pPr>
        <w:tabs>
          <w:tab w:val="left" w:pos="1866"/>
        </w:tabs>
        <w:rPr>
          <w:rFonts w:asciiTheme="minorHAnsi" w:hAnsiTheme="minorHAnsi" w:cstheme="minorHAnsi"/>
          <w:sz w:val="20"/>
        </w:rPr>
      </w:pPr>
    </w:p>
    <w:p w:rsidR="00F95D22" w:rsidRDefault="00F95D22"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663669" w:rsidRDefault="00663669" w:rsidP="00A65A92">
      <w:pPr>
        <w:tabs>
          <w:tab w:val="left" w:pos="1866"/>
        </w:tabs>
        <w:rPr>
          <w:rFonts w:asciiTheme="minorHAnsi" w:hAnsiTheme="minorHAnsi" w:cstheme="minorHAnsi"/>
          <w:sz w:val="20"/>
        </w:rPr>
      </w:pPr>
    </w:p>
    <w:p w:rsidR="00F95D22" w:rsidRPr="00533FAA" w:rsidRDefault="00F95D22" w:rsidP="00F95D22">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rsidR="00F95D22" w:rsidRDefault="00F95D22" w:rsidP="00F95D22">
      <w:pPr>
        <w:pStyle w:val="Akapitzlist"/>
        <w:spacing w:before="120" w:line="276" w:lineRule="auto"/>
        <w:ind w:left="284"/>
        <w:jc w:val="left"/>
        <w:outlineLvl w:val="0"/>
        <w:rPr>
          <w:rFonts w:asciiTheme="minorHAnsi" w:hAnsiTheme="minorHAnsi" w:cstheme="minorHAnsi"/>
          <w:b/>
          <w:sz w:val="20"/>
        </w:rPr>
      </w:pPr>
    </w:p>
    <w:p w:rsidR="00F95D22" w:rsidRDefault="00F95D22" w:rsidP="00F95D22">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F95D22" w:rsidRPr="006B56FD" w:rsidTr="00C57D3C">
        <w:trPr>
          <w:trHeight w:val="1820"/>
        </w:trPr>
        <w:tc>
          <w:tcPr>
            <w:tcW w:w="3965" w:type="dxa"/>
            <w:tcBorders>
              <w:right w:val="single" w:sz="4" w:space="0" w:color="auto"/>
            </w:tcBorders>
          </w:tcPr>
          <w:p w:rsidR="00F95D22" w:rsidRPr="006B56FD" w:rsidRDefault="00F95D22" w:rsidP="00C57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F95D22" w:rsidRPr="006B56FD" w:rsidRDefault="00F95D22" w:rsidP="00C57D3C">
            <w:pPr>
              <w:ind w:right="28"/>
              <w:jc w:val="left"/>
              <w:rPr>
                <w:rFonts w:asciiTheme="minorHAnsi" w:hAnsiTheme="minorHAnsi" w:cstheme="minorHAnsi"/>
                <w:sz w:val="20"/>
              </w:rPr>
            </w:pPr>
          </w:p>
          <w:p w:rsidR="00663669" w:rsidRDefault="00663669" w:rsidP="00C57D3C">
            <w:pPr>
              <w:ind w:right="28"/>
              <w:jc w:val="center"/>
              <w:rPr>
                <w:rFonts w:asciiTheme="minorHAnsi" w:hAnsiTheme="minorHAnsi" w:cstheme="minorHAnsi"/>
                <w:i/>
                <w:sz w:val="20"/>
              </w:rPr>
            </w:pPr>
          </w:p>
          <w:p w:rsidR="00663669" w:rsidRDefault="00663669" w:rsidP="00C57D3C">
            <w:pPr>
              <w:ind w:right="28"/>
              <w:jc w:val="center"/>
              <w:rPr>
                <w:rFonts w:asciiTheme="minorHAnsi" w:hAnsiTheme="minorHAnsi" w:cstheme="minorHAnsi"/>
                <w:i/>
                <w:sz w:val="20"/>
              </w:rPr>
            </w:pPr>
          </w:p>
          <w:p w:rsidR="00663669" w:rsidRDefault="00663669" w:rsidP="00C57D3C">
            <w:pPr>
              <w:ind w:right="28"/>
              <w:jc w:val="center"/>
              <w:rPr>
                <w:rFonts w:asciiTheme="minorHAnsi" w:hAnsiTheme="minorHAnsi" w:cstheme="minorHAnsi"/>
                <w:i/>
                <w:sz w:val="20"/>
              </w:rPr>
            </w:pPr>
          </w:p>
          <w:p w:rsidR="00F95D22" w:rsidRPr="00663669" w:rsidRDefault="00F95D22" w:rsidP="00C57D3C">
            <w:pPr>
              <w:ind w:right="28"/>
              <w:jc w:val="center"/>
              <w:rPr>
                <w:rFonts w:asciiTheme="minorHAnsi" w:hAnsiTheme="minorHAnsi" w:cstheme="minorHAnsi"/>
                <w:i/>
                <w:sz w:val="16"/>
                <w:szCs w:val="16"/>
              </w:rPr>
            </w:pPr>
            <w:r w:rsidRPr="00663669">
              <w:rPr>
                <w:rFonts w:asciiTheme="minorHAnsi" w:hAnsiTheme="minorHAnsi" w:cstheme="minorHAnsi"/>
                <w:i/>
                <w:sz w:val="16"/>
                <w:szCs w:val="16"/>
              </w:rPr>
              <w:t>Nazwa i adres</w:t>
            </w:r>
          </w:p>
          <w:p w:rsidR="00F95D22" w:rsidRPr="006B56FD" w:rsidRDefault="00F95D22" w:rsidP="00C57D3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F95D22" w:rsidRPr="006B56FD" w:rsidRDefault="00F95D22" w:rsidP="00C57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F95D22" w:rsidRPr="006B56FD" w:rsidRDefault="00F95D22" w:rsidP="00C57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F95D22" w:rsidRPr="006B56FD" w:rsidRDefault="00F95D22" w:rsidP="00C57D3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F95D22" w:rsidRPr="006B56FD" w:rsidRDefault="00F95D22" w:rsidP="00C57D3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F95D22" w:rsidRDefault="00F95D22" w:rsidP="00F95D22">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rsidR="00F95D22" w:rsidRPr="006B56FD" w:rsidRDefault="00F95D22" w:rsidP="00F95D22">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rsidR="00F95D22" w:rsidRDefault="00F95D22" w:rsidP="00F95D22">
      <w:pPr>
        <w:pStyle w:val="Akapitzlist"/>
        <w:spacing w:before="120" w:line="276" w:lineRule="auto"/>
        <w:ind w:left="284"/>
        <w:jc w:val="left"/>
        <w:outlineLvl w:val="0"/>
        <w:rPr>
          <w:rFonts w:asciiTheme="minorHAnsi" w:hAnsiTheme="minorHAnsi" w:cstheme="minorHAnsi"/>
          <w:b/>
          <w:sz w:val="20"/>
        </w:rPr>
      </w:pPr>
    </w:p>
    <w:p w:rsidR="00F95D22" w:rsidRDefault="00F95D22" w:rsidP="00F95D22">
      <w:pPr>
        <w:pStyle w:val="Akapitzlist"/>
        <w:spacing w:before="120" w:line="276" w:lineRule="auto"/>
        <w:ind w:left="284"/>
        <w:jc w:val="left"/>
        <w:outlineLvl w:val="0"/>
        <w:rPr>
          <w:rFonts w:asciiTheme="minorHAnsi" w:hAnsiTheme="minorHAnsi" w:cstheme="minorHAnsi"/>
          <w:b/>
          <w:sz w:val="20"/>
        </w:rPr>
      </w:pPr>
    </w:p>
    <w:p w:rsidR="00F95D22" w:rsidRDefault="00F95D22" w:rsidP="00F95D22">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rsidR="00F95D22" w:rsidRPr="004B4556" w:rsidRDefault="00F95D22" w:rsidP="00F95D22">
      <w:pPr>
        <w:tabs>
          <w:tab w:val="left" w:pos="1628"/>
        </w:tabs>
        <w:jc w:val="center"/>
        <w:rPr>
          <w:rFonts w:asciiTheme="minorHAnsi" w:hAnsiTheme="minorHAnsi" w:cstheme="minorHAnsi"/>
          <w:sz w:val="20"/>
        </w:rPr>
      </w:pPr>
    </w:p>
    <w:p w:rsidR="00F95D22" w:rsidRPr="004B4556" w:rsidRDefault="00F95D22" w:rsidP="00F95D22">
      <w:pPr>
        <w:rPr>
          <w:rFonts w:asciiTheme="minorHAnsi" w:hAnsiTheme="minorHAnsi" w:cstheme="minorHAnsi"/>
          <w:sz w:val="20"/>
        </w:rPr>
      </w:pPr>
    </w:p>
    <w:p w:rsidR="00F95D22" w:rsidRDefault="00F95D22" w:rsidP="00F95D22">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6A1DEF" w:rsidRPr="00663669">
        <w:rPr>
          <w:rFonts w:asciiTheme="minorHAnsi" w:hAnsiTheme="minorHAnsi" w:cstheme="minorHAnsi"/>
          <w:b/>
          <w:sz w:val="20"/>
          <w:lang w:eastAsia="pl-PL"/>
        </w:rPr>
        <w:fldChar w:fldCharType="begin"/>
      </w:r>
      <w:r w:rsidR="006A1DEF" w:rsidRPr="00663669">
        <w:rPr>
          <w:rFonts w:asciiTheme="minorHAnsi" w:hAnsiTheme="minorHAnsi" w:cstheme="minorHAnsi"/>
          <w:b/>
          <w:sz w:val="20"/>
          <w:lang w:eastAsia="pl-PL"/>
        </w:rPr>
        <w:instrText xml:space="preserve"> MERGEFIELD nr_postepowania </w:instrText>
      </w:r>
      <w:r w:rsidR="006A1DEF" w:rsidRPr="00663669">
        <w:rPr>
          <w:rFonts w:asciiTheme="minorHAnsi" w:hAnsiTheme="minorHAnsi" w:cstheme="minorHAnsi"/>
          <w:b/>
          <w:sz w:val="20"/>
          <w:lang w:eastAsia="pl-PL"/>
        </w:rPr>
        <w:fldChar w:fldCharType="separate"/>
      </w:r>
      <w:r w:rsidR="0046692E">
        <w:rPr>
          <w:rFonts w:asciiTheme="minorHAnsi" w:hAnsiTheme="minorHAnsi" w:cstheme="minorHAnsi"/>
          <w:b/>
          <w:noProof/>
          <w:sz w:val="20"/>
          <w:lang w:eastAsia="pl-PL"/>
        </w:rPr>
        <w:t>POST/DYS/OW/GZ/13255</w:t>
      </w:r>
      <w:r w:rsidR="00526305" w:rsidRPr="00663669">
        <w:rPr>
          <w:rFonts w:asciiTheme="minorHAnsi" w:hAnsiTheme="minorHAnsi" w:cstheme="minorHAnsi"/>
          <w:b/>
          <w:noProof/>
          <w:sz w:val="20"/>
          <w:lang w:eastAsia="pl-PL"/>
        </w:rPr>
        <w:t>/202</w:t>
      </w:r>
      <w:r w:rsidR="006A1DEF" w:rsidRPr="00663669">
        <w:rPr>
          <w:rFonts w:asciiTheme="minorHAnsi" w:hAnsiTheme="minorHAnsi" w:cstheme="minorHAnsi"/>
          <w:b/>
          <w:sz w:val="20"/>
          <w:lang w:eastAsia="pl-PL"/>
        </w:rPr>
        <w:fldChar w:fldCharType="end"/>
      </w:r>
      <w:r w:rsidR="00663669" w:rsidRPr="00663669">
        <w:rPr>
          <w:rFonts w:asciiTheme="minorHAnsi" w:hAnsiTheme="minorHAnsi" w:cstheme="minorHAnsi"/>
          <w:b/>
          <w:sz w:val="20"/>
          <w:lang w:eastAsia="pl-PL"/>
        </w:rPr>
        <w:t>2</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46692E" w:rsidRPr="0046692E">
        <w:rPr>
          <w:rFonts w:asciiTheme="minorHAnsi" w:hAnsiTheme="minorHAnsi" w:cstheme="minorHAnsi"/>
          <w:b/>
          <w:sz w:val="20"/>
        </w:rPr>
        <w:t>Przebudowa linii napowietrznej nN wraz ze stacjami transformatorowymi 15/0,4kV w m. Suchodół Szlachecki gm. Sabnie</w:t>
      </w:r>
      <w:r w:rsidRPr="004B4556">
        <w:rPr>
          <w:rFonts w:asciiTheme="minorHAnsi" w:hAnsiTheme="minorHAnsi" w:cstheme="minorHAnsi"/>
          <w:sz w:val="20"/>
          <w:lang w:eastAsia="pl-PL"/>
        </w:rPr>
        <w:t>,</w:t>
      </w:r>
      <w:r w:rsidR="0046692E">
        <w:rPr>
          <w:rFonts w:asciiTheme="minorHAnsi" w:hAnsiTheme="minorHAnsi" w:cstheme="minorHAnsi"/>
          <w:sz w:val="20"/>
          <w:lang w:eastAsia="pl-PL"/>
        </w:rPr>
        <w:t xml:space="preserve"> 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00F56F35" w:rsidRPr="00F56F35">
        <w:rPr>
          <w:rFonts w:asciiTheme="minorHAnsi" w:hAnsiTheme="minorHAnsi" w:cstheme="minorHAnsi"/>
          <w:sz w:val="20"/>
          <w:lang w:eastAsia="pl-PL"/>
        </w:rPr>
        <w:t>lub</w:t>
      </w:r>
      <w:r w:rsidR="00F56F35">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o</w:t>
      </w:r>
      <w:r w:rsidR="0046692E">
        <w:rPr>
          <w:rFonts w:asciiTheme="minorHAnsi" w:hAnsiTheme="minorHAnsi" w:cstheme="minorHAnsi"/>
          <w:sz w:val="20"/>
          <w:lang w:eastAsia="pl-PL"/>
        </w:rPr>
        <w:t>bjętych przedmiotem zamówienia.</w:t>
      </w:r>
    </w:p>
    <w:p w:rsidR="00F95D22" w:rsidRPr="004B4556" w:rsidRDefault="00F95D22" w:rsidP="00F95D22">
      <w:pPr>
        <w:spacing w:after="120" w:line="240" w:lineRule="auto"/>
        <w:rPr>
          <w:rFonts w:asciiTheme="minorHAnsi" w:hAnsiTheme="minorHAnsi" w:cstheme="minorHAnsi"/>
          <w:sz w:val="20"/>
          <w:lang w:eastAsia="pl-PL"/>
        </w:rPr>
      </w:pPr>
    </w:p>
    <w:p w:rsidR="00F95D22" w:rsidRPr="004B4556" w:rsidRDefault="00F95D22" w:rsidP="00F95D22">
      <w:pPr>
        <w:rPr>
          <w:rFonts w:asciiTheme="minorHAnsi" w:hAnsiTheme="minorHAnsi" w:cstheme="minorHAnsi"/>
          <w:sz w:val="20"/>
        </w:rPr>
      </w:pPr>
    </w:p>
    <w:p w:rsidR="00F95D22" w:rsidRPr="004B4556" w:rsidRDefault="00F95D22" w:rsidP="00F95D22">
      <w:pPr>
        <w:rPr>
          <w:rFonts w:asciiTheme="minorHAnsi" w:hAnsiTheme="minorHAnsi" w:cstheme="minorHAnsi"/>
          <w:sz w:val="20"/>
        </w:rPr>
      </w:pPr>
    </w:p>
    <w:p w:rsidR="00F95D22" w:rsidRPr="004B4556" w:rsidRDefault="00F95D22" w:rsidP="00F95D22">
      <w:pPr>
        <w:rPr>
          <w:rFonts w:asciiTheme="minorHAnsi" w:hAnsiTheme="minorHAnsi" w:cstheme="minorHAnsi"/>
          <w:sz w:val="20"/>
        </w:rPr>
      </w:pPr>
    </w:p>
    <w:p w:rsidR="00F95D22" w:rsidRPr="009C2468" w:rsidRDefault="00F95D22" w:rsidP="00F95D22">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95D22" w:rsidRDefault="00F95D22" w:rsidP="00F95D22">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95D22" w:rsidRDefault="00F95D22" w:rsidP="00F95D22">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663669" w:rsidRDefault="00663669" w:rsidP="002F1E18">
      <w:pPr>
        <w:ind w:right="68"/>
        <w:rPr>
          <w:rFonts w:asciiTheme="minorHAnsi" w:hAnsiTheme="minorHAnsi" w:cstheme="minorHAnsi"/>
          <w:i/>
          <w:sz w:val="16"/>
          <w:szCs w:val="16"/>
        </w:rPr>
      </w:pPr>
    </w:p>
    <w:p w:rsidR="00FE561B" w:rsidRDefault="00FE561B" w:rsidP="002F1E18">
      <w:pPr>
        <w:ind w:right="68"/>
        <w:rPr>
          <w:rFonts w:asciiTheme="minorHAnsi" w:hAnsiTheme="minorHAnsi" w:cstheme="minorHAnsi"/>
          <w:i/>
          <w:sz w:val="16"/>
          <w:szCs w:val="16"/>
        </w:rPr>
      </w:pPr>
    </w:p>
    <w:p w:rsidR="00FE561B" w:rsidRDefault="00FE561B"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46692E" w:rsidRDefault="0046692E" w:rsidP="002F1E18">
      <w:pPr>
        <w:ind w:right="68"/>
        <w:rPr>
          <w:rFonts w:asciiTheme="minorHAnsi" w:hAnsiTheme="minorHAnsi" w:cstheme="minorHAnsi"/>
          <w:i/>
          <w:sz w:val="16"/>
          <w:szCs w:val="16"/>
        </w:rPr>
      </w:pPr>
    </w:p>
    <w:p w:rsidR="00FE561B" w:rsidRDefault="00FE561B" w:rsidP="002F1E18">
      <w:pPr>
        <w:ind w:right="68"/>
        <w:rPr>
          <w:rFonts w:asciiTheme="minorHAnsi" w:hAnsiTheme="minorHAnsi" w:cstheme="minorHAnsi"/>
          <w:i/>
          <w:sz w:val="16"/>
          <w:szCs w:val="16"/>
        </w:rPr>
      </w:pPr>
    </w:p>
    <w:p w:rsidR="00FE561B" w:rsidRDefault="00FE561B" w:rsidP="002F1E18">
      <w:pPr>
        <w:ind w:right="68"/>
        <w:rPr>
          <w:rFonts w:asciiTheme="minorHAnsi" w:hAnsiTheme="minorHAnsi" w:cstheme="minorHAnsi"/>
          <w:i/>
          <w:sz w:val="16"/>
          <w:szCs w:val="16"/>
        </w:rPr>
      </w:pPr>
    </w:p>
    <w:p w:rsidR="00FE561B" w:rsidRDefault="00FE561B" w:rsidP="002F1E18">
      <w:pPr>
        <w:ind w:right="68"/>
        <w:rPr>
          <w:rFonts w:asciiTheme="minorHAnsi" w:hAnsiTheme="minorHAnsi" w:cstheme="minorHAnsi"/>
          <w:i/>
          <w:sz w:val="16"/>
          <w:szCs w:val="16"/>
        </w:rPr>
      </w:pPr>
    </w:p>
    <w:p w:rsidR="00986D96" w:rsidRDefault="00986D96" w:rsidP="00F95D22">
      <w:pPr>
        <w:ind w:left="5398" w:right="68" w:hanging="153"/>
        <w:jc w:val="center"/>
        <w:rPr>
          <w:rFonts w:asciiTheme="minorHAnsi" w:hAnsiTheme="minorHAnsi" w:cstheme="minorHAnsi"/>
          <w:i/>
          <w:sz w:val="16"/>
          <w:szCs w:val="16"/>
        </w:rPr>
      </w:pPr>
    </w:p>
    <w:p w:rsidR="00986D96" w:rsidRDefault="00986D96" w:rsidP="00F95D22">
      <w:pPr>
        <w:ind w:left="5398" w:right="68" w:hanging="153"/>
        <w:jc w:val="center"/>
        <w:rPr>
          <w:rFonts w:asciiTheme="minorHAnsi" w:hAnsiTheme="minorHAnsi" w:cstheme="minorHAnsi"/>
          <w:i/>
          <w:sz w:val="16"/>
          <w:szCs w:val="16"/>
        </w:rPr>
      </w:pPr>
    </w:p>
    <w:p w:rsidR="00986D96" w:rsidRPr="009C2468" w:rsidRDefault="00986D96" w:rsidP="00986D96">
      <w:pPr>
        <w:keepNext/>
        <w:keepLines/>
        <w:shd w:val="clear" w:color="auto" w:fill="D9DFEF"/>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UDOSTEPNIENIA ZASOBÓW</w:t>
      </w:r>
    </w:p>
    <w:p w:rsidR="00986D96" w:rsidRPr="00986D96" w:rsidRDefault="00986D96" w:rsidP="00986D96">
      <w:pPr>
        <w:tabs>
          <w:tab w:val="left" w:pos="540"/>
        </w:tabs>
        <w:spacing w:line="240" w:lineRule="auto"/>
        <w:rPr>
          <w:rFonts w:ascii="Calibri" w:hAnsi="Calibr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986D96" w:rsidRPr="00986D96" w:rsidTr="00C57D3C">
        <w:trPr>
          <w:trHeight w:val="1488"/>
          <w:jc w:val="center"/>
        </w:trPr>
        <w:tc>
          <w:tcPr>
            <w:tcW w:w="3965" w:type="dxa"/>
            <w:tcBorders>
              <w:right w:val="single" w:sz="4" w:space="0" w:color="auto"/>
            </w:tcBorders>
          </w:tcPr>
          <w:p w:rsidR="00986D96" w:rsidRPr="00986D96" w:rsidRDefault="00986D96" w:rsidP="00C57D3C">
            <w:pPr>
              <w:ind w:right="28"/>
              <w:jc w:val="left"/>
              <w:rPr>
                <w:rFonts w:asciiTheme="minorHAnsi" w:hAnsiTheme="minorHAnsi" w:cstheme="minorHAnsi"/>
                <w:b/>
                <w:i/>
                <w:iCs/>
                <w:sz w:val="18"/>
                <w:szCs w:val="18"/>
                <w:u w:val="single"/>
              </w:rPr>
            </w:pPr>
            <w:r w:rsidRPr="00986D96">
              <w:rPr>
                <w:rFonts w:asciiTheme="minorHAnsi" w:hAnsiTheme="minorHAnsi" w:cstheme="minorHAnsi"/>
                <w:b/>
                <w:i/>
                <w:iCs/>
                <w:sz w:val="18"/>
                <w:szCs w:val="18"/>
                <w:u w:val="single"/>
              </w:rPr>
              <w:t>Wykonawca</w:t>
            </w:r>
          </w:p>
          <w:p w:rsidR="00986D96" w:rsidRPr="00986D96" w:rsidRDefault="00986D96" w:rsidP="00C57D3C">
            <w:pPr>
              <w:ind w:right="28"/>
              <w:jc w:val="left"/>
              <w:rPr>
                <w:rFonts w:asciiTheme="minorHAnsi" w:hAnsiTheme="minorHAnsi" w:cstheme="minorHAnsi"/>
                <w:sz w:val="18"/>
                <w:szCs w:val="18"/>
              </w:rPr>
            </w:pPr>
          </w:p>
          <w:p w:rsidR="00663669" w:rsidRDefault="00663669" w:rsidP="00C57D3C">
            <w:pPr>
              <w:ind w:right="28"/>
              <w:jc w:val="center"/>
              <w:rPr>
                <w:rFonts w:asciiTheme="minorHAnsi" w:hAnsiTheme="minorHAnsi" w:cstheme="minorHAnsi"/>
                <w:i/>
                <w:sz w:val="18"/>
                <w:szCs w:val="18"/>
              </w:rPr>
            </w:pPr>
          </w:p>
          <w:p w:rsidR="00663669" w:rsidRDefault="00663669" w:rsidP="00C57D3C">
            <w:pPr>
              <w:ind w:right="28"/>
              <w:jc w:val="center"/>
              <w:rPr>
                <w:rFonts w:asciiTheme="minorHAnsi" w:hAnsiTheme="minorHAnsi" w:cstheme="minorHAnsi"/>
                <w:i/>
                <w:sz w:val="18"/>
                <w:szCs w:val="18"/>
              </w:rPr>
            </w:pPr>
          </w:p>
          <w:p w:rsidR="00986D96" w:rsidRPr="00663669" w:rsidRDefault="00986D96" w:rsidP="00C57D3C">
            <w:pPr>
              <w:ind w:right="28"/>
              <w:jc w:val="center"/>
              <w:rPr>
                <w:rFonts w:asciiTheme="minorHAnsi" w:hAnsiTheme="minorHAnsi" w:cstheme="minorHAnsi"/>
                <w:i/>
                <w:sz w:val="16"/>
                <w:szCs w:val="16"/>
              </w:rPr>
            </w:pPr>
            <w:r w:rsidRPr="00663669">
              <w:rPr>
                <w:rFonts w:asciiTheme="minorHAnsi" w:hAnsiTheme="minorHAnsi" w:cstheme="minorHAnsi"/>
                <w:i/>
                <w:sz w:val="16"/>
                <w:szCs w:val="16"/>
              </w:rPr>
              <w:t>Nazwa i adres</w:t>
            </w:r>
          </w:p>
        </w:tc>
        <w:tc>
          <w:tcPr>
            <w:tcW w:w="850" w:type="dxa"/>
            <w:tcBorders>
              <w:top w:val="nil"/>
              <w:left w:val="single" w:sz="4" w:space="0" w:color="auto"/>
              <w:bottom w:val="nil"/>
              <w:right w:val="single" w:sz="4" w:space="0" w:color="auto"/>
            </w:tcBorders>
          </w:tcPr>
          <w:p w:rsidR="00986D96" w:rsidRPr="00986D96" w:rsidRDefault="00986D96" w:rsidP="00C57D3C">
            <w:pPr>
              <w:spacing w:line="360" w:lineRule="auto"/>
              <w:rPr>
                <w:rFonts w:asciiTheme="minorHAnsi" w:eastAsiaTheme="majorEastAsia" w:hAnsiTheme="minorHAnsi" w:cstheme="minorHAnsi"/>
                <w:b/>
                <w:i/>
                <w:iCs/>
                <w:sz w:val="18"/>
                <w:szCs w:val="18"/>
                <w:u w:val="single"/>
              </w:rPr>
            </w:pPr>
            <w:r w:rsidRPr="00986D96">
              <w:rPr>
                <w:rFonts w:asciiTheme="minorHAnsi" w:eastAsiaTheme="majorEastAsia" w:hAnsiTheme="minorHAnsi" w:cstheme="minorHAnsi"/>
                <w:b/>
                <w:i/>
                <w:iCs/>
                <w:sz w:val="18"/>
                <w:szCs w:val="18"/>
                <w:u w:val="single"/>
              </w:rPr>
              <w:t xml:space="preserve">  </w:t>
            </w:r>
          </w:p>
        </w:tc>
        <w:tc>
          <w:tcPr>
            <w:tcW w:w="4134" w:type="dxa"/>
            <w:tcBorders>
              <w:left w:val="single" w:sz="4" w:space="0" w:color="auto"/>
            </w:tcBorders>
          </w:tcPr>
          <w:p w:rsidR="00986D96" w:rsidRPr="00986D96" w:rsidRDefault="00986D96" w:rsidP="00C57D3C">
            <w:pPr>
              <w:spacing w:line="360" w:lineRule="auto"/>
              <w:rPr>
                <w:rFonts w:asciiTheme="minorHAnsi" w:eastAsiaTheme="majorEastAsia" w:hAnsiTheme="minorHAnsi" w:cstheme="minorHAnsi"/>
                <w:b/>
                <w:i/>
                <w:iCs/>
                <w:sz w:val="18"/>
                <w:szCs w:val="18"/>
                <w:u w:val="single"/>
              </w:rPr>
            </w:pPr>
            <w:r w:rsidRPr="00986D96">
              <w:rPr>
                <w:rFonts w:asciiTheme="minorHAnsi" w:eastAsiaTheme="majorEastAsia" w:hAnsiTheme="minorHAnsi" w:cstheme="minorHAnsi"/>
                <w:b/>
                <w:i/>
                <w:iCs/>
                <w:sz w:val="18"/>
                <w:szCs w:val="18"/>
                <w:u w:val="single"/>
              </w:rPr>
              <w:t xml:space="preserve">Zamawiający </w:t>
            </w:r>
          </w:p>
          <w:p w:rsidR="00986D96" w:rsidRPr="00986D96" w:rsidRDefault="00986D96" w:rsidP="00C57D3C">
            <w:pPr>
              <w:spacing w:before="120" w:after="120" w:line="240" w:lineRule="auto"/>
              <w:contextualSpacing/>
              <w:jc w:val="center"/>
              <w:rPr>
                <w:rFonts w:asciiTheme="minorHAnsi" w:eastAsia="Calibri" w:hAnsiTheme="minorHAnsi" w:cstheme="minorHAnsi"/>
                <w:b/>
                <w:sz w:val="18"/>
                <w:szCs w:val="18"/>
              </w:rPr>
            </w:pPr>
            <w:r w:rsidRPr="00986D96">
              <w:rPr>
                <w:rFonts w:asciiTheme="minorHAnsi" w:eastAsia="Calibri" w:hAnsiTheme="minorHAnsi" w:cstheme="minorHAnsi"/>
                <w:b/>
                <w:sz w:val="18"/>
                <w:szCs w:val="18"/>
              </w:rPr>
              <w:t>PGE Dystrybucja S.A.</w:t>
            </w:r>
          </w:p>
          <w:p w:rsidR="00986D96" w:rsidRPr="00986D96" w:rsidRDefault="00986D96" w:rsidP="00C57D3C">
            <w:pPr>
              <w:spacing w:before="120" w:after="120" w:line="240" w:lineRule="auto"/>
              <w:contextualSpacing/>
              <w:jc w:val="center"/>
              <w:rPr>
                <w:rFonts w:asciiTheme="minorHAnsi" w:eastAsia="Calibri" w:hAnsiTheme="minorHAnsi" w:cstheme="minorHAnsi"/>
                <w:sz w:val="18"/>
                <w:szCs w:val="18"/>
              </w:rPr>
            </w:pPr>
            <w:r w:rsidRPr="00986D96">
              <w:rPr>
                <w:rFonts w:asciiTheme="minorHAnsi" w:eastAsia="Calibri" w:hAnsiTheme="minorHAnsi" w:cstheme="minorHAnsi"/>
                <w:sz w:val="18"/>
                <w:szCs w:val="18"/>
              </w:rPr>
              <w:t>w imieniu i na rzecz której działa:</w:t>
            </w:r>
          </w:p>
          <w:p w:rsidR="00986D96" w:rsidRPr="00986D96" w:rsidRDefault="00986D96" w:rsidP="00986D96">
            <w:pPr>
              <w:spacing w:before="120" w:after="120" w:line="240" w:lineRule="auto"/>
              <w:contextualSpacing/>
              <w:jc w:val="center"/>
              <w:rPr>
                <w:rFonts w:asciiTheme="minorHAnsi" w:eastAsia="Calibri" w:hAnsiTheme="minorHAnsi" w:cstheme="minorHAnsi"/>
                <w:color w:val="000000"/>
                <w:sz w:val="18"/>
                <w:szCs w:val="18"/>
              </w:rPr>
            </w:pPr>
            <w:r w:rsidRPr="00986D96">
              <w:rPr>
                <w:rFonts w:asciiTheme="minorHAnsi" w:eastAsia="Calibri" w:hAnsiTheme="minorHAnsi" w:cstheme="minorHAnsi"/>
                <w:b/>
                <w:sz w:val="18"/>
                <w:szCs w:val="18"/>
              </w:rPr>
              <w:t>PGE Dystrybucja S.A. Oddział Warszawa, ul. Marsa 95, 04-470 Warszawa</w:t>
            </w:r>
          </w:p>
        </w:tc>
      </w:tr>
    </w:tbl>
    <w:p w:rsidR="00986D96" w:rsidRPr="00986D96" w:rsidRDefault="00986D96" w:rsidP="00986D96">
      <w:pPr>
        <w:spacing w:after="80" w:line="240" w:lineRule="auto"/>
        <w:rPr>
          <w:rFonts w:asciiTheme="minorHAnsi" w:eastAsia="Calibri" w:hAnsiTheme="minorHAnsi" w:cstheme="minorHAnsi"/>
          <w:sz w:val="18"/>
          <w:szCs w:val="18"/>
          <w:lang w:eastAsia="pl-PL"/>
        </w:rPr>
      </w:pPr>
    </w:p>
    <w:p w:rsidR="00986D96" w:rsidRPr="00986D96" w:rsidRDefault="00986D96" w:rsidP="00986D96">
      <w:pPr>
        <w:spacing w:after="80" w:line="240" w:lineRule="auto"/>
        <w:jc w:val="center"/>
        <w:rPr>
          <w:rFonts w:asciiTheme="minorHAnsi" w:eastAsia="Calibri" w:hAnsiTheme="minorHAnsi" w:cstheme="minorHAnsi"/>
          <w:sz w:val="18"/>
          <w:szCs w:val="18"/>
          <w:lang w:eastAsia="pl-PL"/>
        </w:rPr>
      </w:pPr>
      <w:r w:rsidRPr="00986D96">
        <w:rPr>
          <w:rFonts w:asciiTheme="minorHAnsi" w:eastAsia="Calibri" w:hAnsiTheme="minorHAnsi" w:cstheme="minorHAnsi"/>
          <w:b/>
          <w:bCs/>
          <w:sz w:val="18"/>
          <w:szCs w:val="18"/>
          <w:lang w:eastAsia="pl-PL"/>
        </w:rPr>
        <w:t>ZOBOWIĄZANIE PODMIOTU DO UDOSTĘPNENIA ZASOBÓW</w:t>
      </w:r>
    </w:p>
    <w:p w:rsidR="00986D96" w:rsidRPr="00986D96" w:rsidRDefault="00986D96" w:rsidP="00986D96">
      <w:pPr>
        <w:spacing w:after="80" w:line="240" w:lineRule="auto"/>
        <w:ind w:left="-142"/>
        <w:rPr>
          <w:rFonts w:asciiTheme="minorHAnsi" w:eastAsia="Calibri" w:hAnsiTheme="minorHAnsi" w:cstheme="minorHAnsi"/>
          <w:sz w:val="18"/>
          <w:szCs w:val="18"/>
          <w:lang w:eastAsia="pl-PL"/>
        </w:rPr>
      </w:pPr>
      <w:r w:rsidRPr="00986D96">
        <w:rPr>
          <w:rFonts w:asciiTheme="minorHAnsi" w:eastAsia="Calibri" w:hAnsiTheme="minorHAnsi" w:cstheme="minorHAnsi"/>
          <w:sz w:val="18"/>
          <w:szCs w:val="18"/>
          <w:lang w:eastAsia="pl-PL"/>
        </w:rPr>
        <w:t xml:space="preserve">Dotyczy postępowania zakupowego nr </w:t>
      </w:r>
      <w:r w:rsidR="006A1DEF" w:rsidRPr="00663669">
        <w:rPr>
          <w:rFonts w:asciiTheme="minorHAnsi" w:eastAsia="Calibri" w:hAnsiTheme="minorHAnsi" w:cstheme="minorHAnsi"/>
          <w:b/>
          <w:sz w:val="18"/>
          <w:szCs w:val="18"/>
          <w:lang w:eastAsia="pl-PL"/>
        </w:rPr>
        <w:fldChar w:fldCharType="begin"/>
      </w:r>
      <w:r w:rsidR="006A1DEF" w:rsidRPr="00663669">
        <w:rPr>
          <w:rFonts w:asciiTheme="minorHAnsi" w:eastAsia="Calibri" w:hAnsiTheme="minorHAnsi" w:cstheme="minorHAnsi"/>
          <w:b/>
          <w:sz w:val="18"/>
          <w:szCs w:val="18"/>
          <w:lang w:eastAsia="pl-PL"/>
        </w:rPr>
        <w:instrText xml:space="preserve"> MERGEFIELD nr_postepowania </w:instrText>
      </w:r>
      <w:r w:rsidR="006A1DEF" w:rsidRPr="00663669">
        <w:rPr>
          <w:rFonts w:asciiTheme="minorHAnsi" w:eastAsia="Calibri" w:hAnsiTheme="minorHAnsi" w:cstheme="minorHAnsi"/>
          <w:b/>
          <w:sz w:val="18"/>
          <w:szCs w:val="18"/>
          <w:lang w:eastAsia="pl-PL"/>
        </w:rPr>
        <w:fldChar w:fldCharType="separate"/>
      </w:r>
      <w:r w:rsidR="0046692E">
        <w:rPr>
          <w:rFonts w:asciiTheme="minorHAnsi" w:eastAsia="Calibri" w:hAnsiTheme="minorHAnsi" w:cstheme="minorHAnsi"/>
          <w:b/>
          <w:noProof/>
          <w:sz w:val="18"/>
          <w:szCs w:val="18"/>
          <w:lang w:eastAsia="pl-PL"/>
        </w:rPr>
        <w:t>POST/DYS/OW/GZ/13255</w:t>
      </w:r>
      <w:r w:rsidR="00526305" w:rsidRPr="00663669">
        <w:rPr>
          <w:rFonts w:asciiTheme="minorHAnsi" w:eastAsia="Calibri" w:hAnsiTheme="minorHAnsi" w:cstheme="minorHAnsi"/>
          <w:b/>
          <w:noProof/>
          <w:sz w:val="18"/>
          <w:szCs w:val="18"/>
          <w:lang w:eastAsia="pl-PL"/>
        </w:rPr>
        <w:t>/202</w:t>
      </w:r>
      <w:r w:rsidR="006A1DEF" w:rsidRPr="00663669">
        <w:rPr>
          <w:rFonts w:asciiTheme="minorHAnsi" w:eastAsia="Calibri" w:hAnsiTheme="minorHAnsi" w:cstheme="minorHAnsi"/>
          <w:b/>
          <w:sz w:val="18"/>
          <w:szCs w:val="18"/>
          <w:lang w:eastAsia="pl-PL"/>
        </w:rPr>
        <w:fldChar w:fldCharType="end"/>
      </w:r>
      <w:r w:rsidR="00663669" w:rsidRPr="00663669">
        <w:rPr>
          <w:rFonts w:asciiTheme="minorHAnsi" w:eastAsia="Calibri" w:hAnsiTheme="minorHAnsi" w:cstheme="minorHAnsi"/>
          <w:b/>
          <w:sz w:val="18"/>
          <w:szCs w:val="18"/>
          <w:lang w:eastAsia="pl-PL"/>
        </w:rPr>
        <w:t>2</w:t>
      </w:r>
      <w:r w:rsidRPr="00986D96">
        <w:rPr>
          <w:rFonts w:asciiTheme="minorHAnsi" w:eastAsia="Calibri" w:hAnsiTheme="minorHAnsi" w:cstheme="minorHAnsi"/>
          <w:sz w:val="18"/>
          <w:szCs w:val="18"/>
          <w:lang w:eastAsia="pl-PL"/>
        </w:rPr>
        <w:t xml:space="preserve"> prowadzonego w trybie przetargu nieograniczonego pn.  </w:t>
      </w:r>
      <w:r w:rsidR="0046692E" w:rsidRPr="0046692E">
        <w:rPr>
          <w:rFonts w:asciiTheme="minorHAnsi" w:eastAsia="Calibri" w:hAnsiTheme="minorHAnsi" w:cstheme="minorHAnsi"/>
          <w:b/>
          <w:sz w:val="18"/>
          <w:szCs w:val="18"/>
          <w:lang w:eastAsia="pl-PL"/>
        </w:rPr>
        <w:t>Przebudowa linii napowietrznej nN wraz ze stacjami transformatorowymi 15/0,4kV w m. Suchodół Szlachecki gm. Sabnie</w:t>
      </w:r>
      <w:r w:rsidR="0046692E">
        <w:rPr>
          <w:rFonts w:asciiTheme="minorHAnsi" w:eastAsia="Calibri" w:hAnsiTheme="minorHAnsi" w:cstheme="minorHAnsi"/>
          <w:b/>
          <w:sz w:val="18"/>
          <w:szCs w:val="18"/>
          <w:lang w:eastAsia="pl-PL"/>
        </w:rPr>
        <w:t>.</w:t>
      </w:r>
    </w:p>
    <w:p w:rsidR="00986D96" w:rsidRPr="00986D96" w:rsidRDefault="00986D96" w:rsidP="00986D96">
      <w:pPr>
        <w:spacing w:after="80" w:line="240" w:lineRule="auto"/>
        <w:ind w:left="-142"/>
        <w:rPr>
          <w:rFonts w:asciiTheme="minorHAnsi" w:eastAsia="Calibri" w:hAnsiTheme="minorHAnsi" w:cstheme="minorHAnsi"/>
          <w:sz w:val="18"/>
          <w:szCs w:val="18"/>
          <w:lang w:eastAsia="pl-PL"/>
        </w:rPr>
      </w:pPr>
      <w:r w:rsidRPr="00986D96">
        <w:rPr>
          <w:rFonts w:asciiTheme="minorHAnsi" w:eastAsia="Calibri" w:hAnsiTheme="minorHAnsi" w:cstheme="minorHAnsi"/>
          <w:b/>
          <w:sz w:val="18"/>
          <w:szCs w:val="18"/>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86D96" w:rsidRPr="00986D96" w:rsidTr="00C57D3C">
        <w:trPr>
          <w:cantSplit/>
          <w:trHeight w:val="532"/>
        </w:trPr>
        <w:tc>
          <w:tcPr>
            <w:tcW w:w="4253" w:type="dxa"/>
            <w:shd w:val="clear" w:color="auto" w:fill="C6D9F1"/>
            <w:vAlign w:val="center"/>
          </w:tcPr>
          <w:p w:rsidR="00986D96" w:rsidRPr="00986D96" w:rsidRDefault="00986D96" w:rsidP="00C57D3C">
            <w:pPr>
              <w:spacing w:line="240" w:lineRule="auto"/>
              <w:jc w:val="center"/>
              <w:rPr>
                <w:rFonts w:ascii="Calibri" w:hAnsi="Calibri"/>
                <w:sz w:val="18"/>
                <w:szCs w:val="18"/>
              </w:rPr>
            </w:pPr>
            <w:r w:rsidRPr="00986D96">
              <w:rPr>
                <w:rFonts w:ascii="Calibri" w:hAnsi="Calibri"/>
                <w:sz w:val="18"/>
                <w:szCs w:val="18"/>
              </w:rPr>
              <w:t>Pełna nazwa podmiotu oddającego do dyspozycji niezbędne zasoby</w:t>
            </w:r>
          </w:p>
        </w:tc>
        <w:tc>
          <w:tcPr>
            <w:tcW w:w="2835" w:type="dxa"/>
            <w:shd w:val="clear" w:color="auto" w:fill="C6D9F1"/>
            <w:vAlign w:val="center"/>
          </w:tcPr>
          <w:p w:rsidR="00986D96" w:rsidRPr="00986D96" w:rsidRDefault="00986D96" w:rsidP="00C57D3C">
            <w:pPr>
              <w:spacing w:line="240" w:lineRule="auto"/>
              <w:ind w:left="214" w:hanging="142"/>
              <w:jc w:val="center"/>
              <w:rPr>
                <w:rFonts w:ascii="Calibri" w:hAnsi="Calibri"/>
                <w:sz w:val="18"/>
                <w:szCs w:val="18"/>
              </w:rPr>
            </w:pPr>
            <w:r w:rsidRPr="00986D96">
              <w:rPr>
                <w:rFonts w:ascii="Calibri" w:hAnsi="Calibri"/>
                <w:sz w:val="18"/>
                <w:szCs w:val="18"/>
              </w:rPr>
              <w:t>Adres podmiotu</w:t>
            </w:r>
          </w:p>
        </w:tc>
        <w:tc>
          <w:tcPr>
            <w:tcW w:w="3044" w:type="dxa"/>
            <w:shd w:val="clear" w:color="auto" w:fill="C6D9F1"/>
            <w:vAlign w:val="center"/>
          </w:tcPr>
          <w:p w:rsidR="00986D96" w:rsidRPr="00986D96" w:rsidRDefault="00986D96" w:rsidP="00C57D3C">
            <w:pPr>
              <w:spacing w:line="240" w:lineRule="auto"/>
              <w:ind w:firstLine="72"/>
              <w:jc w:val="center"/>
              <w:rPr>
                <w:rFonts w:ascii="Calibri" w:hAnsi="Calibri"/>
                <w:sz w:val="18"/>
                <w:szCs w:val="18"/>
              </w:rPr>
            </w:pPr>
            <w:r w:rsidRPr="00986D96">
              <w:rPr>
                <w:rFonts w:ascii="Calibri" w:hAnsi="Calibri"/>
                <w:sz w:val="18"/>
                <w:szCs w:val="18"/>
              </w:rPr>
              <w:t>NIP/REGON</w:t>
            </w:r>
          </w:p>
        </w:tc>
      </w:tr>
      <w:tr w:rsidR="00986D96" w:rsidRPr="00986D96" w:rsidTr="00C57D3C">
        <w:trPr>
          <w:cantSplit/>
          <w:trHeight w:val="145"/>
        </w:trPr>
        <w:tc>
          <w:tcPr>
            <w:tcW w:w="4253" w:type="dxa"/>
          </w:tcPr>
          <w:p w:rsidR="00986D96" w:rsidRPr="00986D96" w:rsidRDefault="00986D96" w:rsidP="00C57D3C">
            <w:pPr>
              <w:ind w:hanging="1418"/>
              <w:jc w:val="center"/>
              <w:rPr>
                <w:rFonts w:ascii="Calibri" w:hAnsi="Calibri"/>
                <w:sz w:val="18"/>
                <w:szCs w:val="18"/>
              </w:rPr>
            </w:pPr>
          </w:p>
          <w:p w:rsidR="00986D96" w:rsidRPr="00986D96" w:rsidRDefault="00986D96" w:rsidP="00C57D3C">
            <w:pPr>
              <w:ind w:hanging="1418"/>
              <w:rPr>
                <w:rFonts w:ascii="Calibri" w:hAnsi="Calibri"/>
                <w:sz w:val="18"/>
                <w:szCs w:val="18"/>
              </w:rPr>
            </w:pPr>
          </w:p>
        </w:tc>
        <w:tc>
          <w:tcPr>
            <w:tcW w:w="2835" w:type="dxa"/>
          </w:tcPr>
          <w:p w:rsidR="00986D96" w:rsidRPr="00986D96" w:rsidRDefault="00986D96" w:rsidP="00C57D3C">
            <w:pPr>
              <w:ind w:hanging="1418"/>
              <w:jc w:val="center"/>
              <w:rPr>
                <w:rFonts w:ascii="Calibri" w:hAnsi="Calibri"/>
                <w:sz w:val="18"/>
                <w:szCs w:val="18"/>
              </w:rPr>
            </w:pPr>
          </w:p>
        </w:tc>
        <w:tc>
          <w:tcPr>
            <w:tcW w:w="3044" w:type="dxa"/>
          </w:tcPr>
          <w:p w:rsidR="00986D96" w:rsidRPr="00986D96" w:rsidRDefault="00986D96" w:rsidP="00C57D3C">
            <w:pPr>
              <w:ind w:hanging="1418"/>
              <w:jc w:val="center"/>
              <w:rPr>
                <w:rFonts w:ascii="Calibri" w:hAnsi="Calibri"/>
                <w:sz w:val="18"/>
                <w:szCs w:val="18"/>
              </w:rPr>
            </w:pPr>
          </w:p>
        </w:tc>
      </w:tr>
    </w:tbl>
    <w:p w:rsidR="00986D96" w:rsidRPr="00986D96" w:rsidRDefault="00986D96" w:rsidP="00986D96">
      <w:pPr>
        <w:spacing w:after="80" w:line="240" w:lineRule="auto"/>
        <w:ind w:left="-142"/>
        <w:rPr>
          <w:rFonts w:asciiTheme="minorHAnsi" w:eastAsia="Calibri" w:hAnsiTheme="minorHAnsi" w:cstheme="minorHAnsi"/>
          <w:sz w:val="18"/>
          <w:szCs w:val="18"/>
          <w:lang w:eastAsia="pl-PL"/>
        </w:rPr>
      </w:pPr>
    </w:p>
    <w:p w:rsidR="00986D96" w:rsidRPr="00986D96" w:rsidRDefault="00986D96" w:rsidP="00986D96">
      <w:pPr>
        <w:spacing w:after="80" w:line="240" w:lineRule="auto"/>
        <w:ind w:left="-142"/>
        <w:rPr>
          <w:rFonts w:asciiTheme="minorHAnsi" w:hAnsiTheme="minorHAnsi"/>
          <w:sz w:val="18"/>
          <w:szCs w:val="18"/>
        </w:rPr>
      </w:pPr>
      <w:r w:rsidRPr="00986D96">
        <w:rPr>
          <w:rFonts w:asciiTheme="minorHAnsi" w:eastAsia="Calibri" w:hAnsiTheme="minorHAnsi" w:cstheme="minorHAnsi"/>
          <w:b/>
          <w:sz w:val="18"/>
          <w:szCs w:val="18"/>
          <w:lang w:eastAsia="pl-PL"/>
        </w:rPr>
        <w:t>Oświadczamy</w:t>
      </w:r>
      <w:r w:rsidRPr="00986D96">
        <w:rPr>
          <w:rFonts w:asciiTheme="minorHAnsi" w:hAnsiTheme="minorHAnsi"/>
          <w:sz w:val="18"/>
          <w:szCs w:val="18"/>
        </w:rPr>
        <w:t>, że zobowiązujemy się do oddania Wykonawcy ………………………………….……... (</w:t>
      </w:r>
      <w:r w:rsidRPr="00986D96">
        <w:rPr>
          <w:rFonts w:asciiTheme="minorHAnsi" w:hAnsiTheme="minorHAnsi"/>
          <w:i/>
          <w:sz w:val="18"/>
          <w:szCs w:val="18"/>
        </w:rPr>
        <w:t>nazwa Wykonawcy</w:t>
      </w:r>
      <w:r w:rsidRPr="00986D96">
        <w:rPr>
          <w:rFonts w:asciiTheme="minorHAnsi" w:hAnsiTheme="minorHAnsi"/>
          <w:sz w:val="18"/>
          <w:szCs w:val="18"/>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86D96" w:rsidRPr="00986D96" w:rsidTr="00C57D3C">
        <w:trPr>
          <w:trHeight w:val="1104"/>
        </w:trPr>
        <w:tc>
          <w:tcPr>
            <w:tcW w:w="1560" w:type="dxa"/>
            <w:shd w:val="clear" w:color="auto" w:fill="C6D9F1" w:themeFill="text2" w:themeFillTint="33"/>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rsidR="00986D96" w:rsidRPr="00986D96" w:rsidRDefault="00986D96" w:rsidP="00D90308">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 xml:space="preserve">Rodzaj zasobu </w:t>
            </w:r>
            <w:r w:rsidRPr="00986D96">
              <w:rPr>
                <w:rFonts w:asciiTheme="minorHAnsi" w:hAnsiTheme="minorHAnsi" w:cstheme="minorHAnsi"/>
                <w:i/>
                <w:sz w:val="18"/>
                <w:szCs w:val="18"/>
              </w:rPr>
              <w:t>(</w:t>
            </w:r>
            <w:r w:rsidRPr="00986D96">
              <w:rPr>
                <w:rFonts w:asciiTheme="minorHAnsi" w:hAnsiTheme="minorHAnsi"/>
                <w:i/>
                <w:sz w:val="18"/>
                <w:szCs w:val="18"/>
              </w:rPr>
              <w:t>jeśli dotyczy</w:t>
            </w:r>
            <w:r w:rsidRPr="00986D96">
              <w:rPr>
                <w:rFonts w:asciiTheme="minorHAnsi" w:hAnsiTheme="minorHAnsi" w:cstheme="minorHAnsi"/>
                <w:i/>
                <w:sz w:val="18"/>
                <w:szCs w:val="18"/>
              </w:rPr>
              <w:t xml:space="preserve">) </w:t>
            </w:r>
          </w:p>
        </w:tc>
        <w:tc>
          <w:tcPr>
            <w:tcW w:w="992" w:type="dxa"/>
            <w:shd w:val="clear" w:color="auto" w:fill="C6D9F1" w:themeFill="text2" w:themeFillTint="33"/>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Zakres udostępnianych zasobów</w:t>
            </w:r>
          </w:p>
        </w:tc>
        <w:tc>
          <w:tcPr>
            <w:tcW w:w="1809" w:type="dxa"/>
            <w:shd w:val="clear" w:color="auto" w:fill="C6D9F1" w:themeFill="text2" w:themeFillTint="33"/>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Czy zasoby są udostępniane na cały okres realizacji Zakupu/Umowy (TAK/NIE</w:t>
            </w:r>
            <w:r w:rsidRPr="00986D96">
              <w:rPr>
                <w:rFonts w:asciiTheme="minorHAnsi" w:hAnsiTheme="minorHAnsi"/>
                <w:sz w:val="18"/>
                <w:szCs w:val="18"/>
                <w:vertAlign w:val="superscript"/>
              </w:rPr>
              <w:footnoteReference w:id="11"/>
            </w:r>
            <w:r w:rsidRPr="00986D96">
              <w:rPr>
                <w:rFonts w:asciiTheme="minorHAnsi" w:hAnsiTheme="minorHAnsi"/>
                <w:sz w:val="18"/>
                <w:szCs w:val="18"/>
              </w:rPr>
              <w:t xml:space="preserve">) </w:t>
            </w:r>
          </w:p>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Okres udostępnienia zasobów</w:t>
            </w:r>
          </w:p>
        </w:tc>
        <w:tc>
          <w:tcPr>
            <w:tcW w:w="1701" w:type="dxa"/>
            <w:shd w:val="clear" w:color="auto" w:fill="C6D9F1" w:themeFill="text2" w:themeFillTint="33"/>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 xml:space="preserve">Udział oraz zakres Podmiotu udostępniającego zasoby w realizacji Usług </w:t>
            </w:r>
            <w:r w:rsidRPr="00986D96">
              <w:rPr>
                <w:rFonts w:asciiTheme="minorHAnsi" w:hAnsiTheme="minorHAnsi" w:cstheme="minorHAnsi"/>
                <w:i/>
                <w:sz w:val="18"/>
                <w:szCs w:val="18"/>
              </w:rPr>
              <w:t>(</w:t>
            </w:r>
            <w:r w:rsidRPr="00986D96">
              <w:rPr>
                <w:rFonts w:asciiTheme="minorHAnsi" w:hAnsiTheme="minorHAnsi"/>
                <w:i/>
                <w:sz w:val="18"/>
                <w:szCs w:val="18"/>
              </w:rPr>
              <w:t>jeśli dotyczy</w:t>
            </w:r>
            <w:r w:rsidRPr="00986D96">
              <w:rPr>
                <w:rFonts w:asciiTheme="minorHAnsi" w:hAnsiTheme="minorHAnsi" w:cstheme="minorHAnsi"/>
                <w:i/>
                <w:sz w:val="18"/>
                <w:szCs w:val="18"/>
              </w:rPr>
              <w:t>)</w:t>
            </w:r>
          </w:p>
        </w:tc>
      </w:tr>
      <w:tr w:rsidR="00986D96" w:rsidRPr="00986D96" w:rsidTr="00C57D3C">
        <w:trPr>
          <w:trHeight w:val="277"/>
        </w:trPr>
        <w:tc>
          <w:tcPr>
            <w:tcW w:w="1560" w:type="dxa"/>
            <w:vMerge w:val="restart"/>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Polisa OC</w:t>
            </w:r>
          </w:p>
        </w:tc>
        <w:tc>
          <w:tcPr>
            <w:tcW w:w="992" w:type="dxa"/>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p>
        </w:tc>
        <w:tc>
          <w:tcPr>
            <w:tcW w:w="1809" w:type="dxa"/>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p>
        </w:tc>
        <w:tc>
          <w:tcPr>
            <w:tcW w:w="2268" w:type="dxa"/>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p>
        </w:tc>
        <w:tc>
          <w:tcPr>
            <w:tcW w:w="1701" w:type="dxa"/>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p>
        </w:tc>
      </w:tr>
      <w:tr w:rsidR="00986D96" w:rsidRPr="00986D96" w:rsidTr="00C57D3C">
        <w:trPr>
          <w:trHeight w:val="318"/>
        </w:trPr>
        <w:tc>
          <w:tcPr>
            <w:tcW w:w="1560" w:type="dxa"/>
            <w:vMerge/>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Środki finansowe / zdolność kredytowa</w:t>
            </w:r>
          </w:p>
        </w:tc>
        <w:tc>
          <w:tcPr>
            <w:tcW w:w="992"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809"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2268"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01"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r>
      <w:tr w:rsidR="00986D96" w:rsidRPr="00986D96" w:rsidTr="00C57D3C">
        <w:trPr>
          <w:trHeight w:val="318"/>
        </w:trPr>
        <w:tc>
          <w:tcPr>
            <w:tcW w:w="1560" w:type="dxa"/>
            <w:vMerge/>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Roczny przychód/ Sprawozdanie</w:t>
            </w:r>
          </w:p>
        </w:tc>
        <w:tc>
          <w:tcPr>
            <w:tcW w:w="992"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809"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2268"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01" w:type="dxa"/>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r>
      <w:tr w:rsidR="00986D96" w:rsidRPr="00986D96" w:rsidTr="00C57D3C">
        <w:trPr>
          <w:trHeight w:val="425"/>
        </w:trPr>
        <w:tc>
          <w:tcPr>
            <w:tcW w:w="1560" w:type="dxa"/>
            <w:vMerge w:val="restart"/>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r w:rsidRPr="00986D96">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Wykształcenie/kwalifikacje zawodowe</w:t>
            </w:r>
          </w:p>
        </w:tc>
        <w:tc>
          <w:tcPr>
            <w:tcW w:w="992"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809"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2268"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701"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r>
      <w:tr w:rsidR="00986D96" w:rsidRPr="00986D96" w:rsidTr="00C57D3C">
        <w:trPr>
          <w:trHeight w:val="425"/>
        </w:trPr>
        <w:tc>
          <w:tcPr>
            <w:tcW w:w="1560" w:type="dxa"/>
            <w:vMerge/>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Doświadczenie</w:t>
            </w:r>
          </w:p>
        </w:tc>
        <w:tc>
          <w:tcPr>
            <w:tcW w:w="992"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809"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2268"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701"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r>
      <w:tr w:rsidR="00986D96" w:rsidRPr="00986D96" w:rsidTr="00C57D3C">
        <w:trPr>
          <w:trHeight w:val="425"/>
        </w:trPr>
        <w:tc>
          <w:tcPr>
            <w:tcW w:w="1560" w:type="dxa"/>
            <w:vMerge/>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Potencjał osobowy</w:t>
            </w:r>
          </w:p>
        </w:tc>
        <w:tc>
          <w:tcPr>
            <w:tcW w:w="992"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809"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2268"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701"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r>
      <w:tr w:rsidR="00986D96" w:rsidRPr="00986D96" w:rsidTr="00C57D3C">
        <w:trPr>
          <w:trHeight w:val="425"/>
        </w:trPr>
        <w:tc>
          <w:tcPr>
            <w:tcW w:w="1560" w:type="dxa"/>
            <w:vMerge/>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986D96" w:rsidRPr="00986D96" w:rsidRDefault="00986D96" w:rsidP="00C57D3C">
            <w:pPr>
              <w:autoSpaceDE w:val="0"/>
              <w:autoSpaceDN w:val="0"/>
              <w:adjustRightInd w:val="0"/>
              <w:spacing w:line="240" w:lineRule="auto"/>
              <w:jc w:val="center"/>
              <w:rPr>
                <w:rFonts w:asciiTheme="minorHAnsi" w:hAnsiTheme="minorHAnsi"/>
                <w:i/>
                <w:sz w:val="18"/>
                <w:szCs w:val="18"/>
              </w:rPr>
            </w:pPr>
            <w:r w:rsidRPr="00986D96">
              <w:rPr>
                <w:rFonts w:asciiTheme="minorHAnsi" w:hAnsiTheme="minorHAnsi"/>
                <w:i/>
                <w:sz w:val="18"/>
                <w:szCs w:val="18"/>
              </w:rPr>
              <w:t>Potencjał techniczny</w:t>
            </w:r>
          </w:p>
        </w:tc>
        <w:tc>
          <w:tcPr>
            <w:tcW w:w="992"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809"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2268"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c>
          <w:tcPr>
            <w:tcW w:w="1701" w:type="dxa"/>
          </w:tcPr>
          <w:p w:rsidR="00986D96" w:rsidRPr="00986D96" w:rsidRDefault="00986D96" w:rsidP="00C57D3C">
            <w:pPr>
              <w:autoSpaceDE w:val="0"/>
              <w:autoSpaceDN w:val="0"/>
              <w:adjustRightInd w:val="0"/>
              <w:spacing w:line="240" w:lineRule="auto"/>
              <w:rPr>
                <w:rFonts w:asciiTheme="minorHAnsi" w:hAnsiTheme="minorHAnsi"/>
                <w:sz w:val="18"/>
                <w:szCs w:val="18"/>
              </w:rPr>
            </w:pPr>
          </w:p>
        </w:tc>
      </w:tr>
    </w:tbl>
    <w:p w:rsidR="00986D96" w:rsidRPr="00986D96" w:rsidRDefault="00986D96" w:rsidP="00986D96">
      <w:pPr>
        <w:autoSpaceDE w:val="0"/>
        <w:autoSpaceDN w:val="0"/>
        <w:adjustRightInd w:val="0"/>
        <w:spacing w:line="240" w:lineRule="auto"/>
        <w:rPr>
          <w:rFonts w:asciiTheme="minorHAnsi" w:hAnsiTheme="minorHAnsi"/>
          <w:sz w:val="18"/>
          <w:szCs w:val="18"/>
        </w:rPr>
      </w:pPr>
    </w:p>
    <w:p w:rsidR="00986D96" w:rsidRPr="00986D96" w:rsidRDefault="00986D96" w:rsidP="00986D96">
      <w:pPr>
        <w:autoSpaceDE w:val="0"/>
        <w:autoSpaceDN w:val="0"/>
        <w:adjustRightInd w:val="0"/>
        <w:spacing w:line="240" w:lineRule="auto"/>
        <w:rPr>
          <w:rFonts w:asciiTheme="minorHAnsi" w:hAnsiTheme="minorHAnsi"/>
          <w:sz w:val="18"/>
          <w:szCs w:val="18"/>
        </w:rPr>
      </w:pPr>
      <w:r w:rsidRPr="00986D96">
        <w:rPr>
          <w:rFonts w:asciiTheme="minorHAnsi" w:hAnsiTheme="minorHAnsi"/>
          <w:sz w:val="18"/>
          <w:szCs w:val="18"/>
        </w:rPr>
        <w:t xml:space="preserve">Ponadto </w:t>
      </w:r>
      <w:r w:rsidRPr="00986D96">
        <w:rPr>
          <w:rFonts w:asciiTheme="minorHAnsi" w:hAnsiTheme="minorHAnsi"/>
          <w:b/>
          <w:sz w:val="18"/>
          <w:szCs w:val="18"/>
        </w:rPr>
        <w:t>OŚWIADCZAMY</w:t>
      </w:r>
      <w:r w:rsidRPr="00986D96">
        <w:rPr>
          <w:rFonts w:asciiTheme="minorHAnsi" w:hAnsiTheme="minorHAnsi"/>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86D96">
        <w:rPr>
          <w:rFonts w:asciiTheme="minorHAnsi" w:hAnsiTheme="minorHAnsi"/>
          <w:sz w:val="18"/>
          <w:szCs w:val="18"/>
          <w:vertAlign w:val="superscript"/>
        </w:rPr>
        <w:footnoteReference w:id="12"/>
      </w:r>
      <w:r w:rsidRPr="00986D96">
        <w:rPr>
          <w:rFonts w:asciiTheme="minorHAnsi" w:hAnsiTheme="minorHAnsi"/>
          <w:sz w:val="18"/>
          <w:szCs w:val="18"/>
        </w:rPr>
        <w:t>.</w:t>
      </w:r>
    </w:p>
    <w:p w:rsidR="00986D96" w:rsidRPr="00986D96" w:rsidRDefault="00986D96" w:rsidP="00986D96">
      <w:pPr>
        <w:autoSpaceDE w:val="0"/>
        <w:autoSpaceDN w:val="0"/>
        <w:adjustRightInd w:val="0"/>
        <w:spacing w:line="240" w:lineRule="auto"/>
        <w:rPr>
          <w:rFonts w:asciiTheme="minorHAnsi" w:hAnsiTheme="minorHAnsi"/>
          <w:sz w:val="18"/>
          <w:szCs w:val="18"/>
        </w:rPr>
      </w:pPr>
    </w:p>
    <w:p w:rsidR="00986D96" w:rsidRPr="009A7EAF" w:rsidRDefault="00986D96" w:rsidP="00986D96">
      <w:pPr>
        <w:autoSpaceDE w:val="0"/>
        <w:autoSpaceDN w:val="0"/>
        <w:adjustRightInd w:val="0"/>
        <w:spacing w:line="240" w:lineRule="auto"/>
        <w:rPr>
          <w:rFonts w:asciiTheme="minorHAnsi" w:hAnsiTheme="minorHAnsi"/>
          <w:i/>
          <w:sz w:val="20"/>
        </w:rPr>
      </w:pPr>
      <w:r w:rsidRPr="00986D96">
        <w:rPr>
          <w:rFonts w:asciiTheme="minorHAnsi" w:hAnsiTheme="minorHAnsi"/>
          <w:i/>
          <w:sz w:val="18"/>
          <w:szCs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rsidR="00986D96" w:rsidRPr="00C0366B" w:rsidRDefault="00986D96" w:rsidP="00986D96">
      <w:pPr>
        <w:rPr>
          <w:rFonts w:asciiTheme="minorHAnsi" w:hAnsiTheme="minorHAnsi" w:cs="Arial"/>
          <w:sz w:val="20"/>
        </w:rPr>
      </w:pPr>
    </w:p>
    <w:p w:rsidR="00986D96" w:rsidRPr="00C0366B" w:rsidRDefault="00986D96" w:rsidP="00986D96">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2F1E18" w:rsidRDefault="00986D96" w:rsidP="002F1E18">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602C3B" w:rsidRPr="002F1E18" w:rsidRDefault="00602C3B" w:rsidP="002F1E18">
      <w:pPr>
        <w:spacing w:line="240" w:lineRule="auto"/>
        <w:ind w:left="5670" w:right="68"/>
        <w:jc w:val="center"/>
        <w:rPr>
          <w:rFonts w:ascii="Calibri" w:hAnsi="Calibri" w:cs="Calibri"/>
          <w:i/>
          <w:sz w:val="16"/>
          <w:szCs w:val="16"/>
        </w:rPr>
      </w:pPr>
    </w:p>
    <w:p w:rsidR="00454C3A" w:rsidRDefault="00454C3A" w:rsidP="00986D96">
      <w:pPr>
        <w:rPr>
          <w:rFonts w:asciiTheme="minorHAnsi" w:hAnsiTheme="minorHAnsi" w:cstheme="minorHAnsi"/>
          <w:sz w:val="20"/>
        </w:rPr>
      </w:pPr>
    </w:p>
    <w:p w:rsidR="00454C3A" w:rsidRPr="009C2468" w:rsidRDefault="00454C3A" w:rsidP="00454C3A">
      <w:pPr>
        <w:keepNext/>
        <w:keepLines/>
        <w:shd w:val="clear" w:color="auto" w:fill="D9DFEF"/>
        <w:spacing w:line="240" w:lineRule="auto"/>
        <w:ind w:right="1"/>
        <w:outlineLvl w:val="1"/>
        <w:rPr>
          <w:rFonts w:asciiTheme="minorHAnsi" w:hAnsiTheme="minorHAnsi" w:cstheme="minorHAnsi"/>
          <w:b/>
          <w:bCs/>
          <w:color w:val="000000"/>
          <w:sz w:val="20"/>
        </w:rPr>
      </w:pPr>
      <w:r>
        <w:rPr>
          <w:rFonts w:asciiTheme="minorHAnsi" w:hAnsiTheme="minorHAnsi" w:cstheme="minorHAnsi"/>
          <w:b/>
          <w:bCs/>
          <w:color w:val="000000"/>
          <w:sz w:val="20"/>
        </w:rPr>
        <w:lastRenderedPageBreak/>
        <w:t>ZAŁĄCZNIK NR 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OŚWIADCZENIE O ZACHOWANIU POUFNOŚCI </w:t>
      </w:r>
    </w:p>
    <w:p w:rsidR="00454C3A" w:rsidRDefault="00454C3A" w:rsidP="00454C3A">
      <w:pPr>
        <w:tabs>
          <w:tab w:val="left" w:pos="2100"/>
        </w:tabs>
        <w:rPr>
          <w:rFonts w:asciiTheme="minorHAnsi" w:hAnsiTheme="minorHAnsi" w:cstheme="minorHAnsi"/>
          <w:sz w:val="20"/>
        </w:rPr>
      </w:pPr>
    </w:p>
    <w:p w:rsidR="00454C3A" w:rsidRDefault="00454C3A" w:rsidP="00454C3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4C3A" w:rsidRPr="006B56FD" w:rsidTr="00C57D3C">
        <w:trPr>
          <w:trHeight w:val="1488"/>
          <w:jc w:val="center"/>
        </w:trPr>
        <w:tc>
          <w:tcPr>
            <w:tcW w:w="3965" w:type="dxa"/>
            <w:tcBorders>
              <w:right w:val="single" w:sz="4" w:space="0" w:color="auto"/>
            </w:tcBorders>
          </w:tcPr>
          <w:p w:rsidR="00454C3A" w:rsidRPr="006B56FD" w:rsidRDefault="00454C3A" w:rsidP="00C57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454C3A" w:rsidRPr="006B56FD" w:rsidRDefault="00454C3A" w:rsidP="00C57D3C">
            <w:pPr>
              <w:ind w:right="28"/>
              <w:jc w:val="left"/>
              <w:rPr>
                <w:rFonts w:asciiTheme="minorHAnsi" w:hAnsiTheme="minorHAnsi" w:cstheme="minorHAnsi"/>
              </w:rPr>
            </w:pPr>
          </w:p>
          <w:p w:rsidR="00663669" w:rsidRDefault="00663669" w:rsidP="00C57D3C">
            <w:pPr>
              <w:ind w:right="28"/>
              <w:jc w:val="center"/>
              <w:rPr>
                <w:rFonts w:asciiTheme="minorHAnsi" w:hAnsiTheme="minorHAnsi" w:cstheme="minorHAnsi"/>
                <w:i/>
              </w:rPr>
            </w:pPr>
          </w:p>
          <w:p w:rsidR="00663669" w:rsidRDefault="00663669" w:rsidP="00C57D3C">
            <w:pPr>
              <w:ind w:right="28"/>
              <w:jc w:val="center"/>
              <w:rPr>
                <w:rFonts w:asciiTheme="minorHAnsi" w:hAnsiTheme="minorHAnsi" w:cstheme="minorHAnsi"/>
                <w:i/>
              </w:rPr>
            </w:pPr>
          </w:p>
          <w:p w:rsidR="00454C3A" w:rsidRDefault="00454C3A" w:rsidP="00C57D3C">
            <w:pPr>
              <w:ind w:right="28"/>
              <w:jc w:val="center"/>
              <w:rPr>
                <w:rFonts w:asciiTheme="minorHAnsi" w:hAnsiTheme="minorHAnsi" w:cstheme="minorHAnsi"/>
                <w:i/>
                <w:sz w:val="16"/>
                <w:szCs w:val="16"/>
              </w:rPr>
            </w:pPr>
            <w:r w:rsidRPr="00663669">
              <w:rPr>
                <w:rFonts w:asciiTheme="minorHAnsi" w:hAnsiTheme="minorHAnsi" w:cstheme="minorHAnsi"/>
                <w:i/>
                <w:sz w:val="16"/>
                <w:szCs w:val="16"/>
              </w:rPr>
              <w:t>Nazwa i adres</w:t>
            </w:r>
          </w:p>
          <w:p w:rsidR="0046692E" w:rsidRDefault="0046692E" w:rsidP="00C57D3C">
            <w:pPr>
              <w:ind w:right="28"/>
              <w:jc w:val="center"/>
              <w:rPr>
                <w:rFonts w:asciiTheme="minorHAnsi" w:hAnsiTheme="minorHAnsi" w:cstheme="minorHAnsi"/>
                <w:i/>
                <w:sz w:val="16"/>
                <w:szCs w:val="16"/>
              </w:rPr>
            </w:pPr>
          </w:p>
          <w:p w:rsidR="0046692E" w:rsidRPr="00663669" w:rsidRDefault="0046692E" w:rsidP="00C57D3C">
            <w:pPr>
              <w:ind w:right="28"/>
              <w:jc w:val="center"/>
              <w:rPr>
                <w:rFonts w:asciiTheme="minorHAnsi" w:hAnsiTheme="minorHAnsi" w:cstheme="minorHAnsi"/>
                <w:i/>
                <w:sz w:val="16"/>
                <w:szCs w:val="16"/>
              </w:rPr>
            </w:pPr>
          </w:p>
          <w:p w:rsidR="00663669" w:rsidRDefault="00454C3A" w:rsidP="00C57D3C">
            <w:pPr>
              <w:ind w:right="28"/>
              <w:jc w:val="center"/>
              <w:rPr>
                <w:rFonts w:asciiTheme="minorHAnsi" w:hAnsiTheme="minorHAnsi" w:cstheme="minorHAnsi"/>
                <w:b/>
                <w:i/>
              </w:rPr>
            </w:pPr>
            <w:r w:rsidRPr="00663669">
              <w:rPr>
                <w:rFonts w:asciiTheme="minorHAnsi" w:hAnsiTheme="minorHAnsi" w:cstheme="minorHAnsi"/>
                <w:b/>
                <w:i/>
                <w:sz w:val="16"/>
                <w:szCs w:val="16"/>
              </w:rPr>
              <w:t>Adres email</w:t>
            </w:r>
            <w:r w:rsidRPr="00B36DC5">
              <w:rPr>
                <w:rFonts w:asciiTheme="minorHAnsi" w:hAnsiTheme="minorHAnsi" w:cstheme="minorHAnsi"/>
                <w:b/>
                <w:i/>
              </w:rPr>
              <w:t>: …………………………</w:t>
            </w:r>
            <w:r w:rsidR="00663669">
              <w:rPr>
                <w:rFonts w:asciiTheme="minorHAnsi" w:hAnsiTheme="minorHAnsi" w:cstheme="minorHAnsi"/>
                <w:b/>
                <w:i/>
              </w:rPr>
              <w:t>……………</w:t>
            </w:r>
          </w:p>
          <w:p w:rsidR="00454C3A" w:rsidRPr="00663669" w:rsidRDefault="00454C3A" w:rsidP="00C57D3C">
            <w:pPr>
              <w:ind w:right="28"/>
              <w:jc w:val="center"/>
              <w:rPr>
                <w:rFonts w:asciiTheme="minorHAnsi" w:hAnsiTheme="minorHAnsi" w:cstheme="minorHAnsi"/>
                <w:b/>
                <w:i/>
                <w:sz w:val="16"/>
                <w:szCs w:val="16"/>
              </w:rPr>
            </w:pPr>
            <w:r w:rsidRPr="00663669">
              <w:rPr>
                <w:rFonts w:asciiTheme="minorHAnsi" w:hAnsiTheme="minorHAnsi" w:cstheme="minorHAnsi"/>
                <w:b/>
                <w:i/>
                <w:sz w:val="16"/>
                <w:szCs w:val="16"/>
              </w:rPr>
              <w:t xml:space="preserve"> (na który przesłane zostaną informacje poufne)</w:t>
            </w:r>
          </w:p>
        </w:tc>
        <w:tc>
          <w:tcPr>
            <w:tcW w:w="850" w:type="dxa"/>
            <w:tcBorders>
              <w:top w:val="nil"/>
              <w:left w:val="single" w:sz="4" w:space="0" w:color="auto"/>
              <w:bottom w:val="nil"/>
              <w:right w:val="single" w:sz="4" w:space="0" w:color="auto"/>
            </w:tcBorders>
          </w:tcPr>
          <w:p w:rsidR="00454C3A" w:rsidRPr="006B56FD" w:rsidRDefault="00454C3A" w:rsidP="00C57D3C">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rsidR="00454C3A" w:rsidRPr="006B56FD" w:rsidRDefault="00454C3A" w:rsidP="00C57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454C3A" w:rsidRPr="006B56FD" w:rsidRDefault="00454C3A" w:rsidP="00C57D3C">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rsidR="00454C3A" w:rsidRPr="006B56FD" w:rsidRDefault="00454C3A" w:rsidP="00C57D3C">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rsidR="00454C3A" w:rsidRPr="00724BFB" w:rsidRDefault="00454C3A" w:rsidP="00454C3A">
            <w:pPr>
              <w:spacing w:before="120" w:after="120" w:line="240" w:lineRule="auto"/>
              <w:contextualSpacing/>
              <w:jc w:val="center"/>
              <w:rPr>
                <w:rFonts w:asciiTheme="minorHAnsi" w:eastAsia="Calibri" w:hAnsiTheme="minorHAnsi" w:cstheme="minorHAnsi"/>
                <w:color w:val="000000"/>
              </w:rPr>
            </w:pPr>
            <w:r w:rsidRPr="006B56FD">
              <w:rPr>
                <w:rFonts w:asciiTheme="minorHAnsi" w:eastAsia="Calibri" w:hAnsiTheme="minorHAnsi" w:cstheme="minorHAnsi"/>
                <w:b/>
              </w:rPr>
              <w:t xml:space="preserve">PGE Dystrybucja S.A. Oddział </w:t>
            </w:r>
            <w:r w:rsidRPr="00454C3A">
              <w:rPr>
                <w:rFonts w:asciiTheme="minorHAnsi" w:eastAsia="Calibri" w:hAnsiTheme="minorHAnsi" w:cstheme="minorHAnsi"/>
                <w:b/>
              </w:rPr>
              <w:t>Warszawa, ul. Marsa 95, 04-470 Warszawa</w:t>
            </w:r>
          </w:p>
        </w:tc>
      </w:tr>
    </w:tbl>
    <w:p w:rsidR="00454C3A" w:rsidRDefault="00454C3A" w:rsidP="00454C3A">
      <w:pPr>
        <w:spacing w:after="80" w:line="240" w:lineRule="auto"/>
        <w:rPr>
          <w:rFonts w:asciiTheme="minorHAnsi" w:eastAsia="Calibri" w:hAnsiTheme="minorHAnsi" w:cstheme="minorHAnsi"/>
          <w:sz w:val="20"/>
          <w:lang w:eastAsia="pl-PL"/>
        </w:rPr>
      </w:pPr>
    </w:p>
    <w:p w:rsidR="00454C3A" w:rsidRPr="009C2468" w:rsidRDefault="00454C3A" w:rsidP="00454C3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rsidR="00454C3A" w:rsidRPr="009C2468" w:rsidRDefault="00454C3A" w:rsidP="00454C3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6A1DEF" w:rsidRPr="00663669">
        <w:rPr>
          <w:rFonts w:asciiTheme="minorHAnsi" w:eastAsia="Calibri" w:hAnsiTheme="minorHAnsi" w:cstheme="minorHAnsi"/>
          <w:b/>
          <w:sz w:val="20"/>
          <w:lang w:eastAsia="pl-PL"/>
        </w:rPr>
        <w:fldChar w:fldCharType="begin"/>
      </w:r>
      <w:r w:rsidR="006A1DEF" w:rsidRPr="00663669">
        <w:rPr>
          <w:rFonts w:asciiTheme="minorHAnsi" w:eastAsia="Calibri" w:hAnsiTheme="minorHAnsi" w:cstheme="minorHAnsi"/>
          <w:b/>
          <w:sz w:val="20"/>
          <w:lang w:eastAsia="pl-PL"/>
        </w:rPr>
        <w:instrText xml:space="preserve"> MERGEFIELD nr_postepowania </w:instrText>
      </w:r>
      <w:r w:rsidR="006A1DEF" w:rsidRPr="00663669">
        <w:rPr>
          <w:rFonts w:asciiTheme="minorHAnsi" w:eastAsia="Calibri" w:hAnsiTheme="minorHAnsi" w:cstheme="minorHAnsi"/>
          <w:b/>
          <w:sz w:val="20"/>
          <w:lang w:eastAsia="pl-PL"/>
        </w:rPr>
        <w:fldChar w:fldCharType="separate"/>
      </w:r>
      <w:r w:rsidR="0046692E">
        <w:rPr>
          <w:rFonts w:asciiTheme="minorHAnsi" w:eastAsia="Calibri" w:hAnsiTheme="minorHAnsi" w:cstheme="minorHAnsi"/>
          <w:b/>
          <w:noProof/>
          <w:sz w:val="20"/>
          <w:lang w:eastAsia="pl-PL"/>
        </w:rPr>
        <w:t>POST/DYS/OW/GZ/13255</w:t>
      </w:r>
      <w:r w:rsidR="00526305" w:rsidRPr="00663669">
        <w:rPr>
          <w:rFonts w:asciiTheme="minorHAnsi" w:eastAsia="Calibri" w:hAnsiTheme="minorHAnsi" w:cstheme="minorHAnsi"/>
          <w:b/>
          <w:noProof/>
          <w:sz w:val="20"/>
          <w:lang w:eastAsia="pl-PL"/>
        </w:rPr>
        <w:t>/202</w:t>
      </w:r>
      <w:r w:rsidR="006A1DEF" w:rsidRPr="00663669">
        <w:rPr>
          <w:rFonts w:asciiTheme="minorHAnsi" w:eastAsia="Calibri" w:hAnsiTheme="minorHAnsi" w:cstheme="minorHAnsi"/>
          <w:b/>
          <w:sz w:val="20"/>
          <w:lang w:eastAsia="pl-PL"/>
        </w:rPr>
        <w:fldChar w:fldCharType="end"/>
      </w:r>
      <w:r w:rsidR="00663669" w:rsidRPr="00663669">
        <w:rPr>
          <w:rFonts w:asciiTheme="minorHAnsi" w:eastAsia="Calibri" w:hAnsiTheme="minorHAnsi" w:cstheme="minorHAnsi"/>
          <w:b/>
          <w:sz w:val="20"/>
          <w:lang w:eastAsia="pl-PL"/>
        </w:rPr>
        <w:t>2</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007752BD">
        <w:rPr>
          <w:rFonts w:asciiTheme="minorHAnsi" w:eastAsia="Calibri" w:hAnsiTheme="minorHAnsi" w:cstheme="minorHAnsi"/>
          <w:sz w:val="20"/>
          <w:lang w:eastAsia="pl-PL"/>
        </w:rPr>
        <w:t xml:space="preserve"> pn. </w:t>
      </w:r>
      <w:r w:rsidR="0046692E" w:rsidRPr="0046692E">
        <w:rPr>
          <w:rFonts w:asciiTheme="minorHAnsi" w:eastAsia="Calibri" w:hAnsiTheme="minorHAnsi" w:cstheme="minorHAnsi"/>
          <w:b/>
          <w:sz w:val="20"/>
          <w:lang w:eastAsia="pl-PL"/>
        </w:rPr>
        <w:t>Przebudowa linii napowietrznej nN wraz ze stacjami transformatorowymi 15/0,4kV w m. Suchodół Szlachecki gm. Sabnie</w:t>
      </w:r>
      <w:r w:rsidR="0046692E">
        <w:rPr>
          <w:rFonts w:asciiTheme="minorHAnsi" w:eastAsia="Calibri" w:hAnsiTheme="minorHAnsi" w:cstheme="minorHAnsi"/>
          <w:b/>
          <w:sz w:val="20"/>
          <w:lang w:eastAsia="pl-PL"/>
        </w:rPr>
        <w:t>.</w:t>
      </w:r>
    </w:p>
    <w:p w:rsidR="00454C3A" w:rsidRPr="009C2468" w:rsidRDefault="00454C3A" w:rsidP="00454C3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rsidR="00454C3A" w:rsidRPr="009C2468" w:rsidRDefault="00454C3A" w:rsidP="00E21CE9">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rsidR="00454C3A" w:rsidRPr="009C2468" w:rsidRDefault="00454C3A" w:rsidP="00E21CE9">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rsidR="00454C3A" w:rsidRPr="009C2468" w:rsidRDefault="00454C3A" w:rsidP="00E21CE9">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rsidR="00454C3A" w:rsidRPr="002F1E18" w:rsidRDefault="00454C3A" w:rsidP="002F1E18">
      <w:pPr>
        <w:numPr>
          <w:ilvl w:val="1"/>
          <w:numId w:val="30"/>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 wysokości </w:t>
      </w:r>
      <w:r>
        <w:rPr>
          <w:rFonts w:asciiTheme="minorHAnsi" w:eastAsia="Calibri" w:hAnsiTheme="minorHAnsi" w:cstheme="minorHAnsi"/>
          <w:sz w:val="20"/>
        </w:rPr>
        <w:t>określonej we wzorze umowy stanowiącej Załącznik nr 5 do SWZ w</w:t>
      </w:r>
      <w:r w:rsidRPr="009C2468">
        <w:rPr>
          <w:rFonts w:asciiTheme="minorHAnsi" w:eastAsia="Calibri" w:hAnsiTheme="minorHAnsi" w:cstheme="minorHAnsi"/>
          <w:sz w:val="20"/>
        </w:rPr>
        <w:t xml:space="preserve"> przypadku naruszenia zobowiązań niniejszego Oświadczenia o zachowaniu poufności i nieujawnianiu informacji. Zapłata kary umownej nie wyłącza prawa Zamawiającego do dochodzenia odszkodowania na zasadach ogólnych.</w:t>
      </w:r>
      <w:r w:rsidRPr="002F1E18">
        <w:rPr>
          <w:rFonts w:asciiTheme="minorHAnsi" w:eastAsia="Calibri" w:hAnsiTheme="minorHAnsi" w:cstheme="minorHAnsi"/>
          <w:sz w:val="20"/>
        </w:rPr>
        <w:t xml:space="preserve"> </w:t>
      </w:r>
    </w:p>
    <w:p w:rsidR="00454C3A" w:rsidRPr="009C2468" w:rsidRDefault="00454C3A" w:rsidP="00454C3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rsidR="00454C3A" w:rsidRPr="007B5C8C" w:rsidRDefault="00454C3A" w:rsidP="00454C3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rsidR="00454C3A" w:rsidRPr="009C2468" w:rsidRDefault="00454C3A" w:rsidP="00454C3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454C3A" w:rsidRPr="009C2468" w:rsidTr="00C57D3C">
        <w:trPr>
          <w:trHeight w:val="284"/>
        </w:trPr>
        <w:tc>
          <w:tcPr>
            <w:tcW w:w="4922" w:type="dxa"/>
            <w:hideMark/>
          </w:tcPr>
          <w:p w:rsidR="00454C3A" w:rsidRPr="009C2468" w:rsidRDefault="002F1E18" w:rsidP="002F1E18">
            <w:pPr>
              <w:tabs>
                <w:tab w:val="left" w:pos="-360"/>
              </w:tabs>
              <w:spacing w:line="240" w:lineRule="auto"/>
              <w:rPr>
                <w:rFonts w:asciiTheme="minorHAnsi" w:hAnsiTheme="minorHAnsi" w:cstheme="minorHAnsi"/>
                <w:sz w:val="20"/>
                <w:lang w:eastAsia="pl-PL"/>
              </w:rPr>
            </w:pPr>
            <w:r>
              <w:rPr>
                <w:rFonts w:asciiTheme="minorHAnsi" w:hAnsiTheme="minorHAnsi" w:cstheme="minorHAnsi"/>
                <w:sz w:val="20"/>
                <w:lang w:eastAsia="pl-PL"/>
              </w:rPr>
              <w:t xml:space="preserve">              </w:t>
            </w:r>
            <w:r w:rsidR="00454C3A" w:rsidRPr="009C2468">
              <w:rPr>
                <w:rFonts w:asciiTheme="minorHAnsi" w:hAnsiTheme="minorHAnsi" w:cstheme="minorHAnsi"/>
                <w:sz w:val="20"/>
                <w:lang w:eastAsia="pl-PL"/>
              </w:rPr>
              <w:t>…………………..……………................................</w:t>
            </w:r>
          </w:p>
        </w:tc>
      </w:tr>
      <w:tr w:rsidR="00454C3A" w:rsidRPr="009C2468" w:rsidTr="00C57D3C">
        <w:trPr>
          <w:trHeight w:val="284"/>
        </w:trPr>
        <w:tc>
          <w:tcPr>
            <w:tcW w:w="4922" w:type="dxa"/>
            <w:hideMark/>
          </w:tcPr>
          <w:p w:rsidR="00454C3A" w:rsidRPr="002F1E18" w:rsidRDefault="00454C3A" w:rsidP="00C57D3C">
            <w:pPr>
              <w:tabs>
                <w:tab w:val="left" w:pos="-360"/>
              </w:tabs>
              <w:spacing w:line="240" w:lineRule="auto"/>
              <w:jc w:val="center"/>
              <w:rPr>
                <w:rFonts w:asciiTheme="minorHAnsi" w:hAnsiTheme="minorHAnsi" w:cstheme="minorHAnsi"/>
                <w:i/>
                <w:sz w:val="12"/>
                <w:szCs w:val="12"/>
                <w:lang w:eastAsia="pl-PL"/>
              </w:rPr>
            </w:pPr>
            <w:r w:rsidRPr="002F1E18">
              <w:rPr>
                <w:rFonts w:asciiTheme="minorHAnsi" w:hAnsiTheme="minorHAnsi" w:cstheme="minorHAnsi"/>
                <w:i/>
                <w:sz w:val="12"/>
                <w:szCs w:val="12"/>
                <w:lang w:eastAsia="pl-PL"/>
              </w:rPr>
              <w:t>Podpis osoby/osób umocowanych do składania</w:t>
            </w:r>
          </w:p>
          <w:p w:rsidR="00454C3A" w:rsidRPr="009C2468" w:rsidRDefault="00454C3A" w:rsidP="00C57D3C">
            <w:pPr>
              <w:tabs>
                <w:tab w:val="left" w:pos="-360"/>
              </w:tabs>
              <w:spacing w:line="240" w:lineRule="auto"/>
              <w:jc w:val="center"/>
              <w:rPr>
                <w:rFonts w:asciiTheme="minorHAnsi" w:hAnsiTheme="minorHAnsi" w:cstheme="minorHAnsi"/>
                <w:i/>
                <w:sz w:val="20"/>
                <w:lang w:eastAsia="pl-PL"/>
              </w:rPr>
            </w:pPr>
            <w:r w:rsidRPr="002F1E18">
              <w:rPr>
                <w:rFonts w:asciiTheme="minorHAnsi" w:hAnsiTheme="minorHAnsi" w:cstheme="minorHAnsi"/>
                <w:i/>
                <w:sz w:val="12"/>
                <w:szCs w:val="12"/>
                <w:lang w:eastAsia="pl-PL"/>
              </w:rPr>
              <w:t xml:space="preserve"> oświadczeń woli w imieniu Wykonawcy  </w:t>
            </w:r>
          </w:p>
        </w:tc>
      </w:tr>
      <w:tr w:rsidR="002F1E18" w:rsidRPr="009C2468" w:rsidTr="00C57D3C">
        <w:trPr>
          <w:trHeight w:val="284"/>
        </w:trPr>
        <w:tc>
          <w:tcPr>
            <w:tcW w:w="4922" w:type="dxa"/>
          </w:tcPr>
          <w:p w:rsidR="002F1E18" w:rsidRDefault="002F1E18" w:rsidP="00C57D3C">
            <w:pPr>
              <w:tabs>
                <w:tab w:val="left" w:pos="-360"/>
              </w:tabs>
              <w:spacing w:line="240" w:lineRule="auto"/>
              <w:jc w:val="center"/>
              <w:rPr>
                <w:rFonts w:asciiTheme="minorHAnsi" w:hAnsiTheme="minorHAnsi" w:cstheme="minorHAnsi"/>
                <w:i/>
                <w:sz w:val="16"/>
                <w:szCs w:val="16"/>
                <w:lang w:eastAsia="pl-PL"/>
              </w:rPr>
            </w:pPr>
          </w:p>
        </w:tc>
      </w:tr>
    </w:tbl>
    <w:p w:rsidR="00454C3A" w:rsidRDefault="00454C3A" w:rsidP="00454C3A">
      <w:pPr>
        <w:tabs>
          <w:tab w:val="left" w:pos="2100"/>
        </w:tabs>
        <w:rPr>
          <w:rFonts w:asciiTheme="minorHAnsi" w:hAnsiTheme="minorHAnsi" w:cstheme="minorHAnsi"/>
          <w:sz w:val="20"/>
        </w:rPr>
      </w:pPr>
    </w:p>
    <w:p w:rsidR="00F95D22" w:rsidRPr="00454C3A" w:rsidRDefault="00F95D22" w:rsidP="00454C3A">
      <w:pPr>
        <w:rPr>
          <w:rFonts w:asciiTheme="minorHAnsi" w:hAnsiTheme="minorHAnsi" w:cstheme="minorHAnsi"/>
          <w:sz w:val="20"/>
        </w:rPr>
      </w:pPr>
    </w:p>
    <w:sectPr w:rsidR="00F95D22" w:rsidRPr="00454C3A" w:rsidSect="0044467A">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91C" w:rsidRDefault="00D6491C" w:rsidP="004A302B">
      <w:pPr>
        <w:spacing w:line="240" w:lineRule="auto"/>
      </w:pPr>
      <w:r>
        <w:separator/>
      </w:r>
    </w:p>
  </w:endnote>
  <w:endnote w:type="continuationSeparator" w:id="0">
    <w:p w:rsidR="00D6491C" w:rsidRDefault="00D6491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915" w:rsidRPr="0072383F" w:rsidRDefault="00081915" w:rsidP="00C57D3C">
    <w:pPr>
      <w:pStyle w:val="Nagwek"/>
      <w:jc w:val="center"/>
      <w:rPr>
        <w:rFonts w:ascii="Calibri" w:hAnsi="Calibri"/>
        <w:b/>
        <w:szCs w:val="16"/>
      </w:rPr>
    </w:pPr>
    <w:r w:rsidRPr="0072383F">
      <w:rPr>
        <w:rFonts w:ascii="Calibri" w:hAnsi="Calibri"/>
        <w:b/>
        <w:szCs w:val="16"/>
      </w:rPr>
      <w:ptab w:relativeTo="margin" w:alignment="center" w:leader="none"/>
    </w:r>
  </w:p>
  <w:p w:rsidR="00081915" w:rsidRPr="00C040D2" w:rsidRDefault="00081915" w:rsidP="00C57D3C">
    <w:pPr>
      <w:pStyle w:val="Nagwek"/>
      <w:jc w:val="center"/>
      <w:rPr>
        <w:rFonts w:ascii="Calibri" w:hAnsi="Calibri"/>
        <w:b/>
        <w:bCs/>
        <w:sz w:val="20"/>
        <w:szCs w:val="16"/>
      </w:rPr>
    </w:pPr>
    <w:r w:rsidRPr="00C040D2">
      <w:rPr>
        <w:rFonts w:ascii="Calibri" w:hAnsi="Calibri"/>
        <w:sz w:val="20"/>
        <w:szCs w:val="16"/>
      </w:rPr>
      <w:t xml:space="preserve">Strona </w:t>
    </w:r>
    <w:r w:rsidRPr="00C040D2">
      <w:rPr>
        <w:rFonts w:ascii="Calibri" w:hAnsi="Calibri"/>
        <w:b/>
        <w:bCs/>
        <w:sz w:val="20"/>
        <w:szCs w:val="16"/>
      </w:rPr>
      <w:fldChar w:fldCharType="begin"/>
    </w:r>
    <w:r w:rsidRPr="00C040D2">
      <w:rPr>
        <w:rFonts w:ascii="Calibri" w:hAnsi="Calibri"/>
        <w:b/>
        <w:bCs/>
        <w:sz w:val="20"/>
        <w:szCs w:val="16"/>
      </w:rPr>
      <w:instrText>PAGE</w:instrText>
    </w:r>
    <w:r w:rsidRPr="00C040D2">
      <w:rPr>
        <w:rFonts w:ascii="Calibri" w:hAnsi="Calibri"/>
        <w:b/>
        <w:bCs/>
        <w:sz w:val="20"/>
        <w:szCs w:val="16"/>
      </w:rPr>
      <w:fldChar w:fldCharType="separate"/>
    </w:r>
    <w:r w:rsidR="00632088">
      <w:rPr>
        <w:rFonts w:ascii="Calibri" w:hAnsi="Calibri"/>
        <w:b/>
        <w:bCs/>
        <w:noProof/>
        <w:sz w:val="20"/>
        <w:szCs w:val="16"/>
      </w:rPr>
      <w:t>3</w:t>
    </w:r>
    <w:r w:rsidRPr="00C040D2">
      <w:rPr>
        <w:rFonts w:ascii="Calibri" w:hAnsi="Calibri"/>
        <w:b/>
        <w:bCs/>
        <w:sz w:val="20"/>
        <w:szCs w:val="16"/>
      </w:rPr>
      <w:fldChar w:fldCharType="end"/>
    </w:r>
    <w:r w:rsidRPr="00C040D2">
      <w:rPr>
        <w:rFonts w:ascii="Calibri" w:hAnsi="Calibri"/>
        <w:sz w:val="20"/>
        <w:szCs w:val="16"/>
      </w:rPr>
      <w:t xml:space="preserve"> z </w:t>
    </w:r>
    <w:r w:rsidRPr="00C040D2">
      <w:rPr>
        <w:rFonts w:ascii="Calibri" w:hAnsi="Calibri"/>
        <w:b/>
        <w:bCs/>
        <w:sz w:val="20"/>
        <w:szCs w:val="16"/>
      </w:rPr>
      <w:fldChar w:fldCharType="begin"/>
    </w:r>
    <w:r w:rsidRPr="00C040D2">
      <w:rPr>
        <w:rFonts w:ascii="Calibri" w:hAnsi="Calibri"/>
        <w:b/>
        <w:bCs/>
        <w:sz w:val="20"/>
        <w:szCs w:val="16"/>
      </w:rPr>
      <w:instrText>NUMPAGES</w:instrText>
    </w:r>
    <w:r w:rsidRPr="00C040D2">
      <w:rPr>
        <w:rFonts w:ascii="Calibri" w:hAnsi="Calibri"/>
        <w:b/>
        <w:bCs/>
        <w:sz w:val="20"/>
        <w:szCs w:val="16"/>
      </w:rPr>
      <w:fldChar w:fldCharType="separate"/>
    </w:r>
    <w:r w:rsidR="00632088">
      <w:rPr>
        <w:rFonts w:ascii="Calibri" w:hAnsi="Calibri"/>
        <w:b/>
        <w:bCs/>
        <w:noProof/>
        <w:sz w:val="20"/>
        <w:szCs w:val="16"/>
      </w:rPr>
      <w:t>11</w:t>
    </w:r>
    <w:r w:rsidRPr="00C040D2">
      <w:rPr>
        <w:rFonts w:ascii="Calibri" w:hAnsi="Calibri"/>
        <w:b/>
        <w:bCs/>
        <w:sz w:val="20"/>
        <w:szCs w:val="16"/>
      </w:rPr>
      <w:fldChar w:fldCharType="end"/>
    </w:r>
  </w:p>
  <w:p w:rsidR="00081915" w:rsidRDefault="00081915" w:rsidP="00C57D3C">
    <w:pPr>
      <w:pStyle w:val="Stopka"/>
      <w:jc w:val="center"/>
    </w:pPr>
  </w:p>
  <w:p w:rsidR="00081915" w:rsidRDefault="000819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915" w:rsidRPr="00DD5C5D" w:rsidRDefault="00081915" w:rsidP="00DD5C5D">
    <w:pPr>
      <w:pStyle w:val="Nagwek"/>
      <w:jc w:val="center"/>
      <w:rPr>
        <w:rFonts w:ascii="Calibri" w:hAnsi="Calibri"/>
        <w:bCs/>
        <w:sz w:val="16"/>
        <w:szCs w:val="16"/>
      </w:rPr>
    </w:pPr>
  </w:p>
  <w:p w:rsidR="00081915" w:rsidRDefault="0008191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32088">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32088">
      <w:rPr>
        <w:rFonts w:ascii="Calibri" w:hAnsi="Calibri"/>
        <w:bCs/>
        <w:noProof/>
        <w:sz w:val="16"/>
        <w:szCs w:val="16"/>
      </w:rPr>
      <w:t>11</w:t>
    </w:r>
    <w:r w:rsidRPr="00DD5C5D">
      <w:rPr>
        <w:rFonts w:ascii="Calibri" w:hAnsi="Calibri"/>
        <w:bCs/>
        <w:sz w:val="16"/>
        <w:szCs w:val="16"/>
      </w:rPr>
      <w:fldChar w:fldCharType="end"/>
    </w:r>
  </w:p>
  <w:p w:rsidR="00081915" w:rsidRDefault="000819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91C" w:rsidRDefault="00D6491C" w:rsidP="004A302B">
      <w:pPr>
        <w:spacing w:line="240" w:lineRule="auto"/>
      </w:pPr>
      <w:r>
        <w:separator/>
      </w:r>
    </w:p>
  </w:footnote>
  <w:footnote w:type="continuationSeparator" w:id="0">
    <w:p w:rsidR="00D6491C" w:rsidRDefault="00D6491C" w:rsidP="004A302B">
      <w:pPr>
        <w:spacing w:line="240" w:lineRule="auto"/>
      </w:pPr>
      <w:r>
        <w:continuationSeparator/>
      </w:r>
    </w:p>
  </w:footnote>
  <w:footnote w:id="1">
    <w:p w:rsidR="00081915" w:rsidRPr="00F2601C" w:rsidRDefault="00081915" w:rsidP="00A65A92">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081915" w:rsidRPr="00F2601C" w:rsidRDefault="00081915" w:rsidP="00A65A92">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081915" w:rsidRPr="001A6201" w:rsidRDefault="00081915" w:rsidP="00A65A92">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081915" w:rsidRPr="001A6201" w:rsidRDefault="00081915" w:rsidP="00A65A92">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081915" w:rsidRPr="003F2EF3" w:rsidRDefault="00081915" w:rsidP="00A65A92">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081915" w:rsidRPr="003D4E66" w:rsidRDefault="00081915" w:rsidP="00A65A92">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081915" w:rsidRDefault="00081915" w:rsidP="00A65A92">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081915" w:rsidRPr="005A6E56" w:rsidRDefault="00081915" w:rsidP="00804809">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9">
    <w:p w:rsidR="00081915" w:rsidRPr="00CF2D59" w:rsidRDefault="00081915" w:rsidP="004A4E05">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0">
    <w:p w:rsidR="00081915" w:rsidRDefault="00081915" w:rsidP="004A4E05">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1">
    <w:p w:rsidR="00081915" w:rsidRDefault="00081915" w:rsidP="00986D96">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2">
    <w:p w:rsidR="00081915" w:rsidRPr="00517ECB" w:rsidRDefault="00081915" w:rsidP="00986D96">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915" w:rsidRDefault="00081915"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081915" w:rsidRPr="00A31C7C" w:rsidRDefault="0008191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1915" w:rsidRPr="000F58B6" w:rsidRDefault="00081915"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CA4638"/>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B246CB7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394ED1F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0C0C8B1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F9F01F5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6D7A6F"/>
    <w:multiLevelType w:val="hybridMultilevel"/>
    <w:tmpl w:val="9698A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1E04C4A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729C47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9E40753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C16861"/>
    <w:multiLevelType w:val="multilevel"/>
    <w:tmpl w:val="27B6FE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A6D602BC"/>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9"/>
  </w:num>
  <w:num w:numId="5">
    <w:abstractNumId w:val="14"/>
  </w:num>
  <w:num w:numId="6">
    <w:abstractNumId w:val="9"/>
  </w:num>
  <w:num w:numId="7">
    <w:abstractNumId w:val="22"/>
  </w:num>
  <w:num w:numId="8">
    <w:abstractNumId w:val="33"/>
  </w:num>
  <w:num w:numId="9">
    <w:abstractNumId w:val="8"/>
  </w:num>
  <w:num w:numId="10">
    <w:abstractNumId w:val="25"/>
  </w:num>
  <w:num w:numId="11">
    <w:abstractNumId w:val="18"/>
  </w:num>
  <w:num w:numId="12">
    <w:abstractNumId w:val="13"/>
  </w:num>
  <w:num w:numId="13">
    <w:abstractNumId w:val="6"/>
  </w:num>
  <w:num w:numId="14">
    <w:abstractNumId w:val="20"/>
  </w:num>
  <w:num w:numId="15">
    <w:abstractNumId w:val="28"/>
  </w:num>
  <w:num w:numId="16">
    <w:abstractNumId w:val="24"/>
  </w:num>
  <w:num w:numId="17">
    <w:abstractNumId w:val="34"/>
  </w:num>
  <w:num w:numId="18">
    <w:abstractNumId w:val="12"/>
  </w:num>
  <w:num w:numId="19">
    <w:abstractNumId w:val="4"/>
  </w:num>
  <w:num w:numId="20">
    <w:abstractNumId w:val="21"/>
  </w:num>
  <w:num w:numId="21">
    <w:abstractNumId w:val="23"/>
  </w:num>
  <w:num w:numId="22">
    <w:abstractNumId w:val="27"/>
  </w:num>
  <w:num w:numId="23">
    <w:abstractNumId w:val="10"/>
  </w:num>
  <w:num w:numId="24">
    <w:abstractNumId w:val="32"/>
  </w:num>
  <w:num w:numId="25">
    <w:abstractNumId w:val="31"/>
  </w:num>
  <w:num w:numId="26">
    <w:abstractNumId w:val="15"/>
  </w:num>
  <w:num w:numId="27">
    <w:abstractNumId w:val="26"/>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7"/>
  </w:num>
  <w:num w:numId="31">
    <w:abstractNumId w:val="11"/>
  </w:num>
  <w:num w:numId="32">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1915"/>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0C72"/>
    <w:rsid w:val="000B20CA"/>
    <w:rsid w:val="000B2838"/>
    <w:rsid w:val="000B3117"/>
    <w:rsid w:val="000B36E9"/>
    <w:rsid w:val="000B4623"/>
    <w:rsid w:val="000B5CB4"/>
    <w:rsid w:val="000B7143"/>
    <w:rsid w:val="000C0044"/>
    <w:rsid w:val="000C16FD"/>
    <w:rsid w:val="000C246E"/>
    <w:rsid w:val="000C2E11"/>
    <w:rsid w:val="000C3A88"/>
    <w:rsid w:val="000C582C"/>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8FE"/>
    <w:rsid w:val="000E1EA0"/>
    <w:rsid w:val="000E3A9E"/>
    <w:rsid w:val="000E5D5A"/>
    <w:rsid w:val="000E76A0"/>
    <w:rsid w:val="000E7C91"/>
    <w:rsid w:val="000F0FF6"/>
    <w:rsid w:val="000F3815"/>
    <w:rsid w:val="000F58B6"/>
    <w:rsid w:val="000F5D37"/>
    <w:rsid w:val="000F77CE"/>
    <w:rsid w:val="00100052"/>
    <w:rsid w:val="0010053E"/>
    <w:rsid w:val="001007C3"/>
    <w:rsid w:val="0010175B"/>
    <w:rsid w:val="00101C1B"/>
    <w:rsid w:val="00101D38"/>
    <w:rsid w:val="00101F51"/>
    <w:rsid w:val="00103712"/>
    <w:rsid w:val="001050AB"/>
    <w:rsid w:val="00105610"/>
    <w:rsid w:val="0010631A"/>
    <w:rsid w:val="0010683E"/>
    <w:rsid w:val="001116B5"/>
    <w:rsid w:val="00112269"/>
    <w:rsid w:val="00112825"/>
    <w:rsid w:val="00113A6B"/>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558"/>
    <w:rsid w:val="00273729"/>
    <w:rsid w:val="002739DD"/>
    <w:rsid w:val="00274508"/>
    <w:rsid w:val="0027456A"/>
    <w:rsid w:val="00274AB8"/>
    <w:rsid w:val="00275B02"/>
    <w:rsid w:val="002774CC"/>
    <w:rsid w:val="002776AC"/>
    <w:rsid w:val="0028016B"/>
    <w:rsid w:val="0028034A"/>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505"/>
    <w:rsid w:val="002B6F98"/>
    <w:rsid w:val="002B7808"/>
    <w:rsid w:val="002B7865"/>
    <w:rsid w:val="002C107F"/>
    <w:rsid w:val="002C3573"/>
    <w:rsid w:val="002C62F5"/>
    <w:rsid w:val="002C6CE5"/>
    <w:rsid w:val="002C78E4"/>
    <w:rsid w:val="002C7E68"/>
    <w:rsid w:val="002D0C23"/>
    <w:rsid w:val="002D431C"/>
    <w:rsid w:val="002D4A66"/>
    <w:rsid w:val="002D58A4"/>
    <w:rsid w:val="002D6DB5"/>
    <w:rsid w:val="002E0F24"/>
    <w:rsid w:val="002E29E7"/>
    <w:rsid w:val="002E2F38"/>
    <w:rsid w:val="002E39C6"/>
    <w:rsid w:val="002E4B11"/>
    <w:rsid w:val="002E5592"/>
    <w:rsid w:val="002E561D"/>
    <w:rsid w:val="002E5638"/>
    <w:rsid w:val="002E69CF"/>
    <w:rsid w:val="002E7764"/>
    <w:rsid w:val="002E78F5"/>
    <w:rsid w:val="002F167E"/>
    <w:rsid w:val="002F1A99"/>
    <w:rsid w:val="002F1E18"/>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07FFC"/>
    <w:rsid w:val="00311E7B"/>
    <w:rsid w:val="00312570"/>
    <w:rsid w:val="00312A60"/>
    <w:rsid w:val="0031343F"/>
    <w:rsid w:val="003135F5"/>
    <w:rsid w:val="00314589"/>
    <w:rsid w:val="003157EB"/>
    <w:rsid w:val="0031587F"/>
    <w:rsid w:val="00321DD5"/>
    <w:rsid w:val="00325A22"/>
    <w:rsid w:val="00325F85"/>
    <w:rsid w:val="00326AC6"/>
    <w:rsid w:val="00327148"/>
    <w:rsid w:val="00327759"/>
    <w:rsid w:val="0033270E"/>
    <w:rsid w:val="0033326D"/>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4010"/>
    <w:rsid w:val="003A645A"/>
    <w:rsid w:val="003A6522"/>
    <w:rsid w:val="003A7AE7"/>
    <w:rsid w:val="003B165C"/>
    <w:rsid w:val="003B176E"/>
    <w:rsid w:val="003B22FC"/>
    <w:rsid w:val="003B3135"/>
    <w:rsid w:val="003B55FD"/>
    <w:rsid w:val="003B5FA6"/>
    <w:rsid w:val="003B6281"/>
    <w:rsid w:val="003B6B70"/>
    <w:rsid w:val="003B761C"/>
    <w:rsid w:val="003B7CE5"/>
    <w:rsid w:val="003C1023"/>
    <w:rsid w:val="003C1EFC"/>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3F7867"/>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C3A"/>
    <w:rsid w:val="00454EA7"/>
    <w:rsid w:val="00456A89"/>
    <w:rsid w:val="00456D9B"/>
    <w:rsid w:val="00457F7E"/>
    <w:rsid w:val="004603F4"/>
    <w:rsid w:val="00461844"/>
    <w:rsid w:val="0046209E"/>
    <w:rsid w:val="004620F8"/>
    <w:rsid w:val="004635A6"/>
    <w:rsid w:val="00464543"/>
    <w:rsid w:val="00465B31"/>
    <w:rsid w:val="0046692E"/>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05"/>
    <w:rsid w:val="004A4E85"/>
    <w:rsid w:val="004A4F09"/>
    <w:rsid w:val="004A57C5"/>
    <w:rsid w:val="004A5A42"/>
    <w:rsid w:val="004A60BD"/>
    <w:rsid w:val="004A629D"/>
    <w:rsid w:val="004A6701"/>
    <w:rsid w:val="004A6AB6"/>
    <w:rsid w:val="004A6F06"/>
    <w:rsid w:val="004A78D0"/>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C77E3"/>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549"/>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4108"/>
    <w:rsid w:val="005246E5"/>
    <w:rsid w:val="0052630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6E94"/>
    <w:rsid w:val="0054759B"/>
    <w:rsid w:val="00547B99"/>
    <w:rsid w:val="00550019"/>
    <w:rsid w:val="005514E8"/>
    <w:rsid w:val="00552276"/>
    <w:rsid w:val="00552376"/>
    <w:rsid w:val="005528DB"/>
    <w:rsid w:val="005542A1"/>
    <w:rsid w:val="00554506"/>
    <w:rsid w:val="00554E15"/>
    <w:rsid w:val="00555426"/>
    <w:rsid w:val="0055689B"/>
    <w:rsid w:val="0055697F"/>
    <w:rsid w:val="00556E66"/>
    <w:rsid w:val="005577B7"/>
    <w:rsid w:val="00560856"/>
    <w:rsid w:val="00560BBA"/>
    <w:rsid w:val="00561B4B"/>
    <w:rsid w:val="00562B36"/>
    <w:rsid w:val="00562EF4"/>
    <w:rsid w:val="00563105"/>
    <w:rsid w:val="00563AA7"/>
    <w:rsid w:val="00563B46"/>
    <w:rsid w:val="00563B50"/>
    <w:rsid w:val="00565AC8"/>
    <w:rsid w:val="00565ECC"/>
    <w:rsid w:val="005669B3"/>
    <w:rsid w:val="0056761A"/>
    <w:rsid w:val="00570A04"/>
    <w:rsid w:val="005712F0"/>
    <w:rsid w:val="00573BC4"/>
    <w:rsid w:val="00574607"/>
    <w:rsid w:val="0057723F"/>
    <w:rsid w:val="00580F54"/>
    <w:rsid w:val="00582BCB"/>
    <w:rsid w:val="005834AF"/>
    <w:rsid w:val="00583908"/>
    <w:rsid w:val="005843BB"/>
    <w:rsid w:val="005845F2"/>
    <w:rsid w:val="005853E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2C3B"/>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18E"/>
    <w:rsid w:val="00631391"/>
    <w:rsid w:val="00632088"/>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4D4"/>
    <w:rsid w:val="006616A1"/>
    <w:rsid w:val="0066308D"/>
    <w:rsid w:val="00663669"/>
    <w:rsid w:val="00663728"/>
    <w:rsid w:val="0066557A"/>
    <w:rsid w:val="006655EE"/>
    <w:rsid w:val="00666793"/>
    <w:rsid w:val="0066752C"/>
    <w:rsid w:val="00667625"/>
    <w:rsid w:val="00670205"/>
    <w:rsid w:val="00670A6B"/>
    <w:rsid w:val="0067145B"/>
    <w:rsid w:val="00673E6B"/>
    <w:rsid w:val="00674AFB"/>
    <w:rsid w:val="0067570D"/>
    <w:rsid w:val="00675C3A"/>
    <w:rsid w:val="00676D80"/>
    <w:rsid w:val="0067721F"/>
    <w:rsid w:val="0068060C"/>
    <w:rsid w:val="006810E0"/>
    <w:rsid w:val="006814B8"/>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DEF"/>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3DD7"/>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57D"/>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B8D"/>
    <w:rsid w:val="00743EAC"/>
    <w:rsid w:val="00744148"/>
    <w:rsid w:val="007473D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2BD"/>
    <w:rsid w:val="0078041D"/>
    <w:rsid w:val="00782340"/>
    <w:rsid w:val="0078319C"/>
    <w:rsid w:val="00783534"/>
    <w:rsid w:val="00785158"/>
    <w:rsid w:val="00786385"/>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29F"/>
    <w:rsid w:val="007B6A4B"/>
    <w:rsid w:val="007B6B91"/>
    <w:rsid w:val="007B702C"/>
    <w:rsid w:val="007B7AD1"/>
    <w:rsid w:val="007C0213"/>
    <w:rsid w:val="007C0845"/>
    <w:rsid w:val="007C0888"/>
    <w:rsid w:val="007C17A8"/>
    <w:rsid w:val="007C2A3A"/>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329"/>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09"/>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2F9E"/>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D0A"/>
    <w:rsid w:val="00865E3B"/>
    <w:rsid w:val="00865F25"/>
    <w:rsid w:val="00867C48"/>
    <w:rsid w:val="00867D83"/>
    <w:rsid w:val="008700D0"/>
    <w:rsid w:val="0087290E"/>
    <w:rsid w:val="0087310E"/>
    <w:rsid w:val="00875BD2"/>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294"/>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1BE8"/>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27C48"/>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49E"/>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D96"/>
    <w:rsid w:val="00987631"/>
    <w:rsid w:val="00987AC6"/>
    <w:rsid w:val="009901CA"/>
    <w:rsid w:val="00991AA8"/>
    <w:rsid w:val="009927F3"/>
    <w:rsid w:val="00994027"/>
    <w:rsid w:val="00995AB2"/>
    <w:rsid w:val="00995F52"/>
    <w:rsid w:val="009969CD"/>
    <w:rsid w:val="00996C00"/>
    <w:rsid w:val="00997487"/>
    <w:rsid w:val="00997A7C"/>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8A"/>
    <w:rsid w:val="00A33FF3"/>
    <w:rsid w:val="00A34673"/>
    <w:rsid w:val="00A348BC"/>
    <w:rsid w:val="00A371F7"/>
    <w:rsid w:val="00A37C90"/>
    <w:rsid w:val="00A37E8D"/>
    <w:rsid w:val="00A403BC"/>
    <w:rsid w:val="00A42504"/>
    <w:rsid w:val="00A42ED0"/>
    <w:rsid w:val="00A43067"/>
    <w:rsid w:val="00A443CC"/>
    <w:rsid w:val="00A44548"/>
    <w:rsid w:val="00A4545F"/>
    <w:rsid w:val="00A473BE"/>
    <w:rsid w:val="00A474D0"/>
    <w:rsid w:val="00A47629"/>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5A92"/>
    <w:rsid w:val="00A66077"/>
    <w:rsid w:val="00A667A7"/>
    <w:rsid w:val="00A672D5"/>
    <w:rsid w:val="00A6777B"/>
    <w:rsid w:val="00A67AA3"/>
    <w:rsid w:val="00A7083F"/>
    <w:rsid w:val="00A70FDA"/>
    <w:rsid w:val="00A712F7"/>
    <w:rsid w:val="00A715A8"/>
    <w:rsid w:val="00A719F5"/>
    <w:rsid w:val="00A725C9"/>
    <w:rsid w:val="00A72EE0"/>
    <w:rsid w:val="00A735EB"/>
    <w:rsid w:val="00A73AF6"/>
    <w:rsid w:val="00A73E2F"/>
    <w:rsid w:val="00A76C91"/>
    <w:rsid w:val="00A770B1"/>
    <w:rsid w:val="00A77345"/>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136"/>
    <w:rsid w:val="00AC37C8"/>
    <w:rsid w:val="00AC54E1"/>
    <w:rsid w:val="00AD0BC7"/>
    <w:rsid w:val="00AD2645"/>
    <w:rsid w:val="00AD3D81"/>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3267"/>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099"/>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460C"/>
    <w:rsid w:val="00BB6FB0"/>
    <w:rsid w:val="00BC1318"/>
    <w:rsid w:val="00BC27C8"/>
    <w:rsid w:val="00BC29DD"/>
    <w:rsid w:val="00BC49EE"/>
    <w:rsid w:val="00BC4B72"/>
    <w:rsid w:val="00BC505C"/>
    <w:rsid w:val="00BC73E1"/>
    <w:rsid w:val="00BD0EF5"/>
    <w:rsid w:val="00BD1730"/>
    <w:rsid w:val="00BD26CD"/>
    <w:rsid w:val="00BD2CCB"/>
    <w:rsid w:val="00BD59CB"/>
    <w:rsid w:val="00BD5D16"/>
    <w:rsid w:val="00BD6E85"/>
    <w:rsid w:val="00BD7021"/>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A5E"/>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0D2"/>
    <w:rsid w:val="00C0451F"/>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145"/>
    <w:rsid w:val="00C56978"/>
    <w:rsid w:val="00C57AC1"/>
    <w:rsid w:val="00C57D3C"/>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31C3"/>
    <w:rsid w:val="00CB40EB"/>
    <w:rsid w:val="00CB5799"/>
    <w:rsid w:val="00CB5B28"/>
    <w:rsid w:val="00CB6674"/>
    <w:rsid w:val="00CB70A5"/>
    <w:rsid w:val="00CC1799"/>
    <w:rsid w:val="00CC431F"/>
    <w:rsid w:val="00CC5875"/>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66"/>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591"/>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1C"/>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308"/>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1CE9"/>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7E4"/>
    <w:rsid w:val="00E46CD9"/>
    <w:rsid w:val="00E47BF9"/>
    <w:rsid w:val="00E5047C"/>
    <w:rsid w:val="00E507A1"/>
    <w:rsid w:val="00E51651"/>
    <w:rsid w:val="00E52B74"/>
    <w:rsid w:val="00E52E88"/>
    <w:rsid w:val="00E54216"/>
    <w:rsid w:val="00E5431E"/>
    <w:rsid w:val="00E549D8"/>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172AB"/>
    <w:rsid w:val="00F2017D"/>
    <w:rsid w:val="00F2052C"/>
    <w:rsid w:val="00F226AB"/>
    <w:rsid w:val="00F24980"/>
    <w:rsid w:val="00F24C61"/>
    <w:rsid w:val="00F259B6"/>
    <w:rsid w:val="00F30FC5"/>
    <w:rsid w:val="00F3118B"/>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0EF"/>
    <w:rsid w:val="00F5666F"/>
    <w:rsid w:val="00F56F35"/>
    <w:rsid w:val="00F576DA"/>
    <w:rsid w:val="00F5775A"/>
    <w:rsid w:val="00F578F4"/>
    <w:rsid w:val="00F60279"/>
    <w:rsid w:val="00F60490"/>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22"/>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9C8"/>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561B"/>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AB73FD46FA6A1469E593F8F0EDD3D71" ma:contentTypeVersion="0" ma:contentTypeDescription="SWPP2 Dokument bazowy" ma:contentTypeScope="" ma:versionID="315ec577aea85c556d35c5073a910e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13255_zał nr 3, 4, 7, 8, 9, 10, 11 do SWZ.docx</dmsv2BaseFileName>
    <dmsv2BaseDisplayName xmlns="http://schemas.microsoft.com/sharepoint/v3">13255_zał nr 3, 4, 7, 8, 9, 10, 11 do SWZ</dmsv2BaseDisplayName>
    <dmsv2SWPP2ObjectNumber xmlns="http://schemas.microsoft.com/sharepoint/v3">POST/DYS/OW/GZ/13255/2022                         </dmsv2SWPP2ObjectNumber>
    <dmsv2SWPP2SumMD5 xmlns="http://schemas.microsoft.com/sharepoint/v3">f609e7a83ab79266b6fa83ec3d295a1c</dmsv2SWPP2SumMD5>
    <dmsv2BaseMoved xmlns="http://schemas.microsoft.com/sharepoint/v3">false</dmsv2BaseMoved>
    <dmsv2BaseIsSensitive xmlns="http://schemas.microsoft.com/sharepoint/v3">true</dmsv2BaseIsSensitive>
    <dmsv2SWPP2IDSWPP2 xmlns="http://schemas.microsoft.com/sharepoint/v3">553709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13819683</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00000001000700050000000h00000007</dmsv2SWPP2ObjectDepartment>
    <dmsv2SWPP2ObjectName xmlns="http://schemas.microsoft.com/sharepoint/v3">Postępowanie</dmsv2SWPP2ObjectName>
    <_dlc_DocId xmlns="a19cb1c7-c5c7-46d4-85ae-d83685407bba">KM77HKJTQF6T-484145239-18810</_dlc_DocId>
    <_dlc_DocIdUrl xmlns="a19cb1c7-c5c7-46d4-85ae-d83685407bba">
      <Url>https://swpp2.dms.gkpge.pl/sites/17/_layouts/15/DocIdRedir.aspx?ID=KM77HKJTQF6T-484145239-18810</Url>
      <Description>KM77HKJTQF6T-484145239-18810</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F554A0-699E-4CB7-9D28-9ABF0C1E5CDF}"/>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BB59F18-CB86-44B2-B682-733D6C9A6460}">
  <ds:schemaRefs>
    <ds:schemaRef ds:uri="http://schemas.openxmlformats.org/officeDocument/2006/bibliography"/>
  </ds:schemaRefs>
</ds:datastoreItem>
</file>

<file path=customXml/itemProps6.xml><?xml version="1.0" encoding="utf-8"?>
<ds:datastoreItem xmlns:ds="http://schemas.openxmlformats.org/officeDocument/2006/customXml" ds:itemID="{B1F65B26-74DC-4490-AE74-BCB04E674510}"/>
</file>

<file path=docProps/app.xml><?xml version="1.0" encoding="utf-8"?>
<Properties xmlns="http://schemas.openxmlformats.org/officeDocument/2006/extended-properties" xmlns:vt="http://schemas.openxmlformats.org/officeDocument/2006/docPropsVTypes">
  <Template>Normal</Template>
  <TotalTime>0</TotalTime>
  <Pages>11</Pages>
  <Words>3475</Words>
  <Characters>20851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POST/DYS/OW/GZ/01622/2022</dc:subject>
  <dc:creator>Kurpiewska Katarzyna [PGE S.A.]</dc:creator>
  <cp:lastModifiedBy>Jaczerkowski Piotr [PGE Dystr. O.Warszawa]</cp:lastModifiedBy>
  <cp:revision>2</cp:revision>
  <cp:lastPrinted>2022-04-20T11:43:00Z</cp:lastPrinted>
  <dcterms:created xsi:type="dcterms:W3CDTF">2022-06-28T11:41:00Z</dcterms:created>
  <dcterms:modified xsi:type="dcterms:W3CDTF">2022-06-28T11:41:00Z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0x01018910006AB73FD46FA6A1469E593F8F0EDD3D71</vt:lpwstr>
  </property>
  <property fmtid="{D5CDD505-2E9C-101B-9397-08002B2CF9AE}" pid="3" name="_dlc_DocIdItemGuid">
    <vt:lpwstr>5de1d6cc-d8e4-45c5-8f93-3f35f5b519b3</vt:lpwstr>
  </property>
</Properties>
</file>