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4E3CB99" w:rsidR="00533FAA" w:rsidRPr="00533FAA" w:rsidRDefault="000A0AB9"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 11</w:t>
      </w:r>
      <w:r w:rsidR="005B5686">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r w:rsidR="004D2AAD">
        <w:rPr>
          <w:rFonts w:cstheme="minorHAnsi"/>
          <w:color w:val="000000" w:themeColor="text1"/>
          <w:sz w:val="20"/>
          <w:szCs w:val="20"/>
        </w:rPr>
        <w:t xml:space="preserve"> </w:t>
      </w:r>
      <w:r w:rsidR="004D2AAD" w:rsidRPr="004D2AAD">
        <w:rPr>
          <w:rFonts w:cstheme="minorHAnsi"/>
          <w:color w:val="000000" w:themeColor="text1"/>
          <w:sz w:val="20"/>
          <w:szCs w:val="20"/>
          <w:u w:val="single"/>
        </w:rPr>
        <w:t>(na wezwanie Zamawiającego)</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27B116D9" w14:textId="77777777" w:rsidR="0029728C" w:rsidRDefault="0029728C" w:rsidP="00345526">
            <w:pPr>
              <w:ind w:right="28"/>
              <w:jc w:val="center"/>
              <w:rPr>
                <w:rFonts w:asciiTheme="minorHAnsi" w:hAnsiTheme="minorHAnsi" w:cstheme="minorHAnsi"/>
                <w:i/>
                <w:sz w:val="20"/>
              </w:rPr>
            </w:pPr>
          </w:p>
          <w:p w14:paraId="062ED78F" w14:textId="77777777" w:rsidR="0029728C" w:rsidRDefault="0029728C" w:rsidP="00345526">
            <w:pPr>
              <w:ind w:right="28"/>
              <w:jc w:val="center"/>
              <w:rPr>
                <w:rFonts w:asciiTheme="minorHAnsi" w:hAnsiTheme="minorHAnsi" w:cstheme="minorHAnsi"/>
                <w:i/>
                <w:sz w:val="20"/>
              </w:rPr>
            </w:pPr>
          </w:p>
          <w:p w14:paraId="60806C8B" w14:textId="77777777" w:rsidR="0029728C" w:rsidRDefault="0029728C" w:rsidP="00345526">
            <w:pPr>
              <w:ind w:right="28"/>
              <w:jc w:val="center"/>
              <w:rPr>
                <w:rFonts w:asciiTheme="minorHAnsi" w:hAnsiTheme="minorHAnsi" w:cstheme="minorHAnsi"/>
                <w:i/>
                <w:sz w:val="20"/>
              </w:rPr>
            </w:pPr>
          </w:p>
          <w:p w14:paraId="4388EABE" w14:textId="210ADC46" w:rsidR="001068D7" w:rsidRPr="0029728C" w:rsidRDefault="001068D7" w:rsidP="0029728C">
            <w:pPr>
              <w:ind w:right="28"/>
              <w:jc w:val="center"/>
              <w:rPr>
                <w:rFonts w:asciiTheme="minorHAnsi" w:hAnsiTheme="minorHAnsi" w:cstheme="minorHAnsi"/>
                <w:i/>
                <w:sz w:val="20"/>
              </w:rPr>
            </w:pPr>
            <w:r w:rsidRPr="006B56FD">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EF760D"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A90B44E" w14:textId="77777777" w:rsidR="0029728C" w:rsidRPr="006B56FD" w:rsidRDefault="0029728C" w:rsidP="0029728C">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C61D73F"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20495F">
              <w:rPr>
                <w:rFonts w:asciiTheme="minorHAnsi" w:hAnsiTheme="minorHAnsi" w:cstheme="minorHAnsi"/>
                <w:b/>
              </w:rPr>
              <w:t>Warszawa</w:t>
            </w:r>
          </w:p>
          <w:p w14:paraId="008B6D99" w14:textId="77777777" w:rsidR="0029728C" w:rsidRDefault="0029728C" w:rsidP="0029728C">
            <w:pPr>
              <w:spacing w:before="120" w:after="120"/>
              <w:contextualSpacing/>
              <w:jc w:val="center"/>
              <w:rPr>
                <w:rFonts w:asciiTheme="minorHAnsi" w:hAnsiTheme="minorHAnsi" w:cstheme="minorHAnsi"/>
                <w:color w:val="000000"/>
              </w:rPr>
            </w:pPr>
            <w:r w:rsidRPr="0020495F">
              <w:rPr>
                <w:rFonts w:asciiTheme="minorHAnsi" w:hAnsiTheme="minorHAnsi" w:cstheme="minorHAnsi"/>
                <w:color w:val="000000"/>
              </w:rPr>
              <w:t xml:space="preserve">ul. Marsa 95, </w:t>
            </w:r>
          </w:p>
          <w:p w14:paraId="3BEE62C1" w14:textId="7FF834A9" w:rsidR="001068D7" w:rsidRPr="006B56FD" w:rsidRDefault="0029728C" w:rsidP="0029728C">
            <w:pPr>
              <w:spacing w:line="360" w:lineRule="auto"/>
              <w:jc w:val="center"/>
              <w:rPr>
                <w:rFonts w:asciiTheme="minorHAnsi" w:eastAsiaTheme="majorEastAsia" w:hAnsiTheme="minorHAnsi" w:cstheme="minorHAnsi"/>
                <w:i/>
                <w:iCs/>
                <w:sz w:val="20"/>
              </w:rPr>
            </w:pPr>
            <w:r w:rsidRPr="0020495F">
              <w:rPr>
                <w:rFonts w:asciiTheme="minorHAnsi" w:hAnsiTheme="minorHAnsi" w:cstheme="minorHAnsi"/>
                <w:color w:val="000000"/>
              </w:rPr>
              <w:t>04-470 Warszawa</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648BDE7B"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r w:rsidR="00D167C5">
        <w:rPr>
          <w:rFonts w:asciiTheme="minorHAnsi" w:hAnsiTheme="minorHAnsi" w:cstheme="minorHAnsi"/>
          <w:b/>
          <w:sz w:val="20"/>
        </w:rPr>
        <w:t xml:space="preserve">  </w:t>
      </w:r>
      <w:r w:rsidR="00D57885">
        <w:rPr>
          <w:rFonts w:asciiTheme="minorHAnsi" w:hAnsiTheme="minorHAnsi" w:cstheme="minorHAnsi"/>
          <w:b/>
          <w:sz w:val="20"/>
        </w:rPr>
        <w:t xml:space="preserve">    </w:t>
      </w:r>
      <w:bookmarkStart w:id="2" w:name="_GoBack"/>
      <w:bookmarkEnd w:id="2"/>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0C085171"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D2AAD" w:rsidRPr="004D2AAD">
        <w:rPr>
          <w:rFonts w:asciiTheme="minorHAnsi" w:hAnsiTheme="minorHAnsi" w:cstheme="minorHAnsi"/>
          <w:b/>
          <w:sz w:val="20"/>
          <w:lang w:eastAsia="pl-PL"/>
        </w:rPr>
        <w:fldChar w:fldCharType="begin"/>
      </w:r>
      <w:r w:rsidR="004D2AAD" w:rsidRPr="004D2AAD">
        <w:rPr>
          <w:rFonts w:asciiTheme="minorHAnsi" w:hAnsiTheme="minorHAnsi" w:cstheme="minorHAnsi"/>
          <w:b/>
          <w:sz w:val="20"/>
          <w:lang w:eastAsia="pl-PL"/>
        </w:rPr>
        <w:instrText xml:space="preserve"> MERGEFIELD nr_postepowania </w:instrText>
      </w:r>
      <w:r w:rsidR="004D2AAD" w:rsidRPr="004D2AAD">
        <w:rPr>
          <w:rFonts w:asciiTheme="minorHAnsi" w:hAnsiTheme="minorHAnsi" w:cstheme="minorHAnsi"/>
          <w:b/>
          <w:sz w:val="20"/>
          <w:lang w:eastAsia="pl-PL"/>
        </w:rPr>
        <w:fldChar w:fldCharType="separate"/>
      </w:r>
      <w:r w:rsidR="00CE1EBB" w:rsidRPr="00E9446D">
        <w:rPr>
          <w:rFonts w:asciiTheme="minorHAnsi" w:hAnsiTheme="minorHAnsi" w:cstheme="minorHAnsi"/>
          <w:b/>
          <w:noProof/>
          <w:sz w:val="20"/>
          <w:lang w:eastAsia="pl-PL"/>
        </w:rPr>
        <w:t>POST/DYS/OW/GZ/03349/2024</w:t>
      </w:r>
      <w:r w:rsidR="004D2AAD" w:rsidRPr="004D2AAD">
        <w:rPr>
          <w:rFonts w:asciiTheme="minorHAnsi" w:hAnsiTheme="minorHAnsi" w:cstheme="minorHAnsi"/>
          <w:b/>
          <w:sz w:val="20"/>
          <w:lang w:eastAsia="pl-PL"/>
        </w:rPr>
        <w:fldChar w:fldCharType="end"/>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4D2AAD" w:rsidRPr="004D2AAD">
        <w:rPr>
          <w:rFonts w:asciiTheme="minorHAnsi" w:hAnsiTheme="minorHAnsi" w:cstheme="minorHAnsi"/>
          <w:b/>
          <w:i/>
          <w:sz w:val="20"/>
        </w:rPr>
        <w:fldChar w:fldCharType="begin"/>
      </w:r>
      <w:r w:rsidR="004D2AAD" w:rsidRPr="004D2AAD">
        <w:rPr>
          <w:rFonts w:asciiTheme="minorHAnsi" w:hAnsiTheme="minorHAnsi" w:cstheme="minorHAnsi"/>
          <w:b/>
          <w:i/>
          <w:sz w:val="20"/>
        </w:rPr>
        <w:instrText xml:space="preserve"> MERGEFIELD nazwa_post </w:instrText>
      </w:r>
      <w:r w:rsidR="004D2AAD" w:rsidRPr="004D2AAD">
        <w:rPr>
          <w:rFonts w:asciiTheme="minorHAnsi" w:hAnsiTheme="minorHAnsi" w:cstheme="minorHAnsi"/>
          <w:b/>
          <w:i/>
          <w:sz w:val="20"/>
        </w:rPr>
        <w:fldChar w:fldCharType="separate"/>
      </w:r>
      <w:r w:rsidR="00CE1EBB" w:rsidRPr="00E9446D">
        <w:rPr>
          <w:rFonts w:asciiTheme="minorHAnsi" w:hAnsiTheme="minorHAnsi" w:cstheme="minorHAnsi"/>
          <w:b/>
          <w:i/>
          <w:noProof/>
          <w:sz w:val="20"/>
        </w:rPr>
        <w:t>Sukcesywne wykonywanie dokumentacji projektowej oraz roboty budowlane w zakresie budowy kablowych przyłączy elektroenergetycznych dla celów przyłączania nowych odbiorców na terenie PGE Dystrybucja S.A. Oddział Warszawa RE Mińsk Mazowiecki obszar nr R38: Miasto i Gmina Pilawa, Gmina Wilga, Gmina Osieck oraz Gmina Sobienie Jeziory (do granicy z PE Otwock)</w:t>
      </w:r>
      <w:r w:rsidR="004D2AAD" w:rsidRPr="004D2AAD">
        <w:rPr>
          <w:rFonts w:asciiTheme="minorHAnsi" w:hAnsiTheme="minorHAnsi" w:cstheme="minorHAnsi"/>
          <w:b/>
          <w:i/>
          <w:sz w:val="20"/>
        </w:rPr>
        <w:fldChar w:fldCharType="end"/>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AE72AB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57885">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57885">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1E95940E" w14:textId="77777777" w:rsidR="004D2AAD" w:rsidRDefault="004D2AAD" w:rsidP="004D2AAD">
    <w:pPr>
      <w:pStyle w:val="Nagwek"/>
      <w:tabs>
        <w:tab w:val="clear" w:pos="4536"/>
        <w:tab w:val="clear" w:pos="9072"/>
        <w:tab w:val="left" w:pos="5265"/>
      </w:tabs>
      <w:spacing w:after="120" w:line="276" w:lineRule="auto"/>
      <w:rPr>
        <w:rFonts w:asciiTheme="minorHAnsi" w:hAnsiTheme="minorHAnsi" w:cstheme="minorHAnsi"/>
        <w:sz w:val="18"/>
        <w:szCs w:val="18"/>
      </w:rPr>
    </w:pPr>
  </w:p>
  <w:p w14:paraId="54951A46" w14:textId="7967CFA3" w:rsidR="002369B6" w:rsidRPr="00A31C7C" w:rsidRDefault="002369B6" w:rsidP="004D2AAD">
    <w:pPr>
      <w:pStyle w:val="Nagwek"/>
      <w:tabs>
        <w:tab w:val="clear" w:pos="4536"/>
        <w:tab w:val="clear" w:pos="9072"/>
        <w:tab w:val="left" w:pos="5265"/>
      </w:tabs>
      <w:spacing w:after="120" w:line="276" w:lineRule="auto"/>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084"/>
    <w:rsid w:val="0000626B"/>
    <w:rsid w:val="00006E36"/>
    <w:rsid w:val="000073DD"/>
    <w:rsid w:val="000104A1"/>
    <w:rsid w:val="00011179"/>
    <w:rsid w:val="000113F5"/>
    <w:rsid w:val="00011427"/>
    <w:rsid w:val="0001198D"/>
    <w:rsid w:val="00012F79"/>
    <w:rsid w:val="00012FB0"/>
    <w:rsid w:val="00013600"/>
    <w:rsid w:val="00013A2B"/>
    <w:rsid w:val="000143B8"/>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049C"/>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0AB9"/>
    <w:rsid w:val="000A2EBE"/>
    <w:rsid w:val="000A31C6"/>
    <w:rsid w:val="000A38FC"/>
    <w:rsid w:val="000A488B"/>
    <w:rsid w:val="000A6207"/>
    <w:rsid w:val="000B098A"/>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2EC1"/>
    <w:rsid w:val="00116321"/>
    <w:rsid w:val="00117691"/>
    <w:rsid w:val="0011796C"/>
    <w:rsid w:val="001212B3"/>
    <w:rsid w:val="001228DC"/>
    <w:rsid w:val="00122C4C"/>
    <w:rsid w:val="0012465E"/>
    <w:rsid w:val="00124EAF"/>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1E5A"/>
    <w:rsid w:val="001630E0"/>
    <w:rsid w:val="00165652"/>
    <w:rsid w:val="00166625"/>
    <w:rsid w:val="00166E39"/>
    <w:rsid w:val="00167D1F"/>
    <w:rsid w:val="00171C78"/>
    <w:rsid w:val="001728F5"/>
    <w:rsid w:val="00173A31"/>
    <w:rsid w:val="001741FB"/>
    <w:rsid w:val="00174BE0"/>
    <w:rsid w:val="00175CDB"/>
    <w:rsid w:val="00176B3E"/>
    <w:rsid w:val="001804D0"/>
    <w:rsid w:val="00180953"/>
    <w:rsid w:val="00184C77"/>
    <w:rsid w:val="00184E77"/>
    <w:rsid w:val="00185E8A"/>
    <w:rsid w:val="001901BD"/>
    <w:rsid w:val="001901F0"/>
    <w:rsid w:val="00191304"/>
    <w:rsid w:val="00191956"/>
    <w:rsid w:val="001920BF"/>
    <w:rsid w:val="00193DCF"/>
    <w:rsid w:val="00193F2A"/>
    <w:rsid w:val="001944B1"/>
    <w:rsid w:val="00194C66"/>
    <w:rsid w:val="00195038"/>
    <w:rsid w:val="00196400"/>
    <w:rsid w:val="00196C53"/>
    <w:rsid w:val="00196E97"/>
    <w:rsid w:val="001A0AD4"/>
    <w:rsid w:val="001A23D7"/>
    <w:rsid w:val="001A269F"/>
    <w:rsid w:val="001A2974"/>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16A"/>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414"/>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27A9E"/>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038"/>
    <w:rsid w:val="002959FE"/>
    <w:rsid w:val="002962DA"/>
    <w:rsid w:val="0029728C"/>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A87"/>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192C"/>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4B2"/>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6A7E"/>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118"/>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2AAD"/>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CED"/>
    <w:rsid w:val="00556E66"/>
    <w:rsid w:val="005577B7"/>
    <w:rsid w:val="00560BBA"/>
    <w:rsid w:val="00561B4B"/>
    <w:rsid w:val="00562B36"/>
    <w:rsid w:val="00562EF4"/>
    <w:rsid w:val="00563105"/>
    <w:rsid w:val="00563B46"/>
    <w:rsid w:val="00563B50"/>
    <w:rsid w:val="005669B3"/>
    <w:rsid w:val="0056761A"/>
    <w:rsid w:val="00567E87"/>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98F"/>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5862"/>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E0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5E7"/>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54C5"/>
    <w:rsid w:val="006B7D80"/>
    <w:rsid w:val="006C0240"/>
    <w:rsid w:val="006C042A"/>
    <w:rsid w:val="006C32B1"/>
    <w:rsid w:val="006C32D7"/>
    <w:rsid w:val="006C33CB"/>
    <w:rsid w:val="006C4030"/>
    <w:rsid w:val="006C4B6B"/>
    <w:rsid w:val="006C55D8"/>
    <w:rsid w:val="006C63E4"/>
    <w:rsid w:val="006C6DDE"/>
    <w:rsid w:val="006C7BAD"/>
    <w:rsid w:val="006D3DE6"/>
    <w:rsid w:val="006D630C"/>
    <w:rsid w:val="006D75E6"/>
    <w:rsid w:val="006D77AB"/>
    <w:rsid w:val="006E09F7"/>
    <w:rsid w:val="006E25E8"/>
    <w:rsid w:val="006E27D2"/>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C5F"/>
    <w:rsid w:val="00752D91"/>
    <w:rsid w:val="00753975"/>
    <w:rsid w:val="00753AE1"/>
    <w:rsid w:val="007545C9"/>
    <w:rsid w:val="00756A93"/>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627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4E1"/>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8E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3489"/>
    <w:rsid w:val="008A58C7"/>
    <w:rsid w:val="008A5C73"/>
    <w:rsid w:val="008A64BE"/>
    <w:rsid w:val="008A736E"/>
    <w:rsid w:val="008B1FD5"/>
    <w:rsid w:val="008B4363"/>
    <w:rsid w:val="008B4FBD"/>
    <w:rsid w:val="008B5203"/>
    <w:rsid w:val="008B6029"/>
    <w:rsid w:val="008B65BB"/>
    <w:rsid w:val="008B669F"/>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4B0"/>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2C2B"/>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26FDF"/>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6E6"/>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4AF9"/>
    <w:rsid w:val="00AD0BC7"/>
    <w:rsid w:val="00AD2645"/>
    <w:rsid w:val="00AD47D7"/>
    <w:rsid w:val="00AD6553"/>
    <w:rsid w:val="00AE19DD"/>
    <w:rsid w:val="00AE1D6E"/>
    <w:rsid w:val="00AE25E7"/>
    <w:rsid w:val="00AE2ABB"/>
    <w:rsid w:val="00AE2DAA"/>
    <w:rsid w:val="00AE2DB8"/>
    <w:rsid w:val="00AE36CA"/>
    <w:rsid w:val="00AE3EAD"/>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177A7"/>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5E6"/>
    <w:rsid w:val="00B65C83"/>
    <w:rsid w:val="00B70431"/>
    <w:rsid w:val="00B70639"/>
    <w:rsid w:val="00B715BF"/>
    <w:rsid w:val="00B71AAA"/>
    <w:rsid w:val="00B72385"/>
    <w:rsid w:val="00B728DB"/>
    <w:rsid w:val="00B74282"/>
    <w:rsid w:val="00B76269"/>
    <w:rsid w:val="00B76BE1"/>
    <w:rsid w:val="00B76D93"/>
    <w:rsid w:val="00B77125"/>
    <w:rsid w:val="00B824CA"/>
    <w:rsid w:val="00B82BDF"/>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478"/>
    <w:rsid w:val="00C80612"/>
    <w:rsid w:val="00C80756"/>
    <w:rsid w:val="00C822FD"/>
    <w:rsid w:val="00C86884"/>
    <w:rsid w:val="00C87108"/>
    <w:rsid w:val="00C87D63"/>
    <w:rsid w:val="00C9208B"/>
    <w:rsid w:val="00C9366C"/>
    <w:rsid w:val="00C93C41"/>
    <w:rsid w:val="00C94218"/>
    <w:rsid w:val="00C942E7"/>
    <w:rsid w:val="00C95549"/>
    <w:rsid w:val="00C95BBA"/>
    <w:rsid w:val="00C95F22"/>
    <w:rsid w:val="00C96188"/>
    <w:rsid w:val="00CA101E"/>
    <w:rsid w:val="00CA26B1"/>
    <w:rsid w:val="00CA3532"/>
    <w:rsid w:val="00CA4469"/>
    <w:rsid w:val="00CA44E3"/>
    <w:rsid w:val="00CA4D3A"/>
    <w:rsid w:val="00CA6159"/>
    <w:rsid w:val="00CA6A35"/>
    <w:rsid w:val="00CA6BB0"/>
    <w:rsid w:val="00CB2C41"/>
    <w:rsid w:val="00CB30B5"/>
    <w:rsid w:val="00CB310C"/>
    <w:rsid w:val="00CB40EB"/>
    <w:rsid w:val="00CB5799"/>
    <w:rsid w:val="00CB5B28"/>
    <w:rsid w:val="00CB6674"/>
    <w:rsid w:val="00CB6E85"/>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4ECA"/>
    <w:rsid w:val="00CD50A8"/>
    <w:rsid w:val="00CD5AD1"/>
    <w:rsid w:val="00CD5ADA"/>
    <w:rsid w:val="00CD5B5F"/>
    <w:rsid w:val="00CD5CE8"/>
    <w:rsid w:val="00CD6D4A"/>
    <w:rsid w:val="00CE06F9"/>
    <w:rsid w:val="00CE11C9"/>
    <w:rsid w:val="00CE1EBB"/>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167C5"/>
    <w:rsid w:val="00D202A1"/>
    <w:rsid w:val="00D20EA1"/>
    <w:rsid w:val="00D21C61"/>
    <w:rsid w:val="00D2236D"/>
    <w:rsid w:val="00D22439"/>
    <w:rsid w:val="00D245A7"/>
    <w:rsid w:val="00D3114C"/>
    <w:rsid w:val="00D319DD"/>
    <w:rsid w:val="00D33389"/>
    <w:rsid w:val="00D334A9"/>
    <w:rsid w:val="00D35265"/>
    <w:rsid w:val="00D374E7"/>
    <w:rsid w:val="00D41914"/>
    <w:rsid w:val="00D42C86"/>
    <w:rsid w:val="00D42F0B"/>
    <w:rsid w:val="00D42FAF"/>
    <w:rsid w:val="00D46A1C"/>
    <w:rsid w:val="00D52AB1"/>
    <w:rsid w:val="00D5515E"/>
    <w:rsid w:val="00D568D6"/>
    <w:rsid w:val="00D57885"/>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178"/>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156F"/>
    <w:rsid w:val="00DD2B14"/>
    <w:rsid w:val="00DD3A50"/>
    <w:rsid w:val="00DD48B1"/>
    <w:rsid w:val="00DD4A4D"/>
    <w:rsid w:val="00DD56DF"/>
    <w:rsid w:val="00DD5C5D"/>
    <w:rsid w:val="00DD6277"/>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182C"/>
    <w:rsid w:val="00E51F2A"/>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2A7B"/>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37BD4"/>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47B"/>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D3A"/>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15232B43B3FC04DB358F4B02E848436" ma:contentTypeVersion="0" ma:contentTypeDescription="SWPP2 Dokument bazowy" ma:contentTypeScope="" ma:versionID="04996cdd8be3a3a56eb9f20fde3d5e1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3349_zał nr 11 do SWZ.docx</dmsv2BaseFileName>
    <dmsv2BaseDisplayName xmlns="http://schemas.microsoft.com/sharepoint/v3">3349_zał nr 11 do SWZ</dmsv2BaseDisplayName>
    <dmsv2SWPP2ObjectNumber xmlns="http://schemas.microsoft.com/sharepoint/v3">POST/DYS/OW/GZ/03349/2024                         </dmsv2SWPP2ObjectNumber>
    <dmsv2SWPP2SumMD5 xmlns="http://schemas.microsoft.com/sharepoint/v3">4a105b80a3babb3245a578fa66406c62</dmsv2SWPP2SumMD5>
    <dmsv2BaseMoved xmlns="http://schemas.microsoft.com/sharepoint/v3">false</dmsv2BaseMoved>
    <dmsv2BaseIsSensitive xmlns="http://schemas.microsoft.com/sharepoint/v3">true</dmsv2BaseIsSensitive>
    <dmsv2SWPP2IDSWPP2 xmlns="http://schemas.microsoft.com/sharepoint/v3">662812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21077544</dmsv2BaseClientSystemDocumentID>
    <dmsv2BaseModifiedByID xmlns="http://schemas.microsoft.com/sharepoint/v3">11925987</dmsv2BaseModifiedByID>
    <dmsv2BaseCreatedByID xmlns="http://schemas.microsoft.com/sharepoint/v3">11925987</dmsv2BaseCreatedByID>
    <dmsv2SWPP2ObjectDepartment xmlns="http://schemas.microsoft.com/sharepoint/v3">00000001000700050000000a00010000</dmsv2SWPP2ObjectDepartment>
    <dmsv2SWPP2ObjectName xmlns="http://schemas.microsoft.com/sharepoint/v3">Postępowanie</dmsv2SWPP2ObjectName>
    <_dlc_DocId xmlns="a19cb1c7-c5c7-46d4-85ae-d83685407bba">AEASQFSYQUA4-38277551-3945</_dlc_DocId>
    <_dlc_DocIdUrl xmlns="a19cb1c7-c5c7-46d4-85ae-d83685407bba">
      <Url>https://swpp2.dms.gkpge.pl/sites/32/_layouts/15/DocIdRedir.aspx?ID=AEASQFSYQUA4-38277551-3945</Url>
      <Description>AEASQFSYQUA4-38277551-3945</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B6CF01E-69FD-4A33-86A6-44BE8722F1AB}"/>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purl.org/dc/elements/1.1/"/>
    <ds:schemaRef ds:uri="e98d7501-42e4-4a2d-b641-b529e1ab1d6e"/>
    <ds:schemaRef ds:uri="http://schemas.microsoft.com/office/infopath/2007/PartnerControls"/>
    <ds:schemaRef ds:uri="efb9c7a9-fb7a-49d0-ad5d-64d3cce8bf9e"/>
    <ds:schemaRef ds:uri="http://purl.org/dc/terms/"/>
    <ds:schemaRef ds:uri="http://schemas.microsoft.com/office/2006/metadata/properties"/>
    <ds:schemaRef ds:uri="http://schemas.microsoft.com/office/2006/documentManagement/types"/>
    <ds:schemaRef ds:uri="http://www.w3.org/XML/1998/namespace"/>
    <ds:schemaRef ds:uri="http://schemas.openxmlformats.org/package/2006/metadata/core-properties"/>
    <ds:schemaRef ds:uri="fa87e474-2c2a-4570-a952-e5d0e470b777"/>
    <ds:schemaRef ds:uri="http://purl.org/dc/dcmityp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8A8E9838-995F-4B55-8E01-5972FE01FB8F}">
  <ds:schemaRefs>
    <ds:schemaRef ds:uri="http://schemas.openxmlformats.org/officeDocument/2006/bibliography"/>
  </ds:schemaRefs>
</ds:datastoreItem>
</file>

<file path=customXml/itemProps6.xml><?xml version="1.0" encoding="utf-8"?>
<ds:datastoreItem xmlns:ds="http://schemas.openxmlformats.org/officeDocument/2006/customXml" ds:itemID="{9325ACF2-893E-40B5-8931-CD12EDEC2517}"/>
</file>

<file path=docProps/app.xml><?xml version="1.0" encoding="utf-8"?>
<Properties xmlns="http://schemas.openxmlformats.org/officeDocument/2006/extended-properties" xmlns:vt="http://schemas.openxmlformats.org/officeDocument/2006/docPropsVTypes">
  <Template>Normal</Template>
  <TotalTime>0</TotalTime>
  <Pages>2</Pages>
  <Words>527</Words>
  <Characters>3165</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Jaczerkowski Piotr [PGE Dystr. O.Warszawa]</cp:lastModifiedBy>
  <cp:revision>3</cp:revision>
  <cp:lastPrinted>2023-01-13T10:08:00Z</cp:lastPrinted>
  <dcterms:created xsi:type="dcterms:W3CDTF">2024-11-20T09:19:00Z</dcterms:created>
  <dcterms:modified xsi:type="dcterms:W3CDTF">2024-11-20T09:20:00Z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0x0101891000815232B43B3FC04DB358F4B02E848436</vt:lpwstr>
  </property>
  <property fmtid="{D5CDD505-2E9C-101B-9397-08002B2CF9AE}" pid="3" name="_dlc_DocIdItemGuid">
    <vt:lpwstr>11f28549-1d4c-4f09-bd92-d4b6438424cd</vt:lpwstr>
  </property>
</Properties>
</file>