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app.xml" ContentType="application/vnd.openxmlformats-officedocument.extended-properties+xml"/>
  <Override PartName="/customXml/itemProps1.xml" ContentType="application/vnd.openxmlformats-officedocument.customXmlProperties+xml"/>
  <Override PartName="/docProps/custom.xml" ContentType="application/vnd.openxmlformats-officedocument.custom-properties+xml"/>
  <Override PartName="/word/fontTable.xml" ContentType="application/vnd.openxmlformats-officedocument.wordprocessingml.fontTable+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98BD0A" w14:textId="64E3CB99" w:rsidR="00533FAA" w:rsidRPr="00533FAA" w:rsidRDefault="000A0AB9" w:rsidP="00533FAA">
      <w:pPr>
        <w:pStyle w:val="Nagwek1"/>
        <w:shd w:val="clear" w:color="auto" w:fill="C6D9F1" w:themeFill="text2" w:themeFillTint="33"/>
        <w:rPr>
          <w:rFonts w:cstheme="minorHAnsi"/>
          <w:color w:val="000000" w:themeColor="text1"/>
          <w:sz w:val="20"/>
          <w:szCs w:val="20"/>
        </w:rPr>
      </w:pPr>
      <w:bookmarkStart w:id="0" w:name="_Toc516738908"/>
      <w:bookmarkStart w:id="1" w:name="_Toc18928752"/>
      <w:r>
        <w:rPr>
          <w:rFonts w:cstheme="minorHAnsi"/>
          <w:color w:val="000000" w:themeColor="text1"/>
          <w:sz w:val="20"/>
          <w:szCs w:val="20"/>
        </w:rPr>
        <w:t>ZAŁĄCZNIK NR 11</w:t>
      </w:r>
      <w:r w:rsidR="005B5686">
        <w:rPr>
          <w:rFonts w:cstheme="minorHAnsi"/>
          <w:color w:val="000000" w:themeColor="text1"/>
          <w:sz w:val="20"/>
          <w:szCs w:val="20"/>
        </w:rPr>
        <w:t xml:space="preserve"> DO SWZ</w:t>
      </w:r>
      <w:r w:rsidR="00BD2068">
        <w:rPr>
          <w:rFonts w:cstheme="minorHAnsi"/>
          <w:color w:val="000000" w:themeColor="text1"/>
          <w:sz w:val="20"/>
          <w:szCs w:val="20"/>
        </w:rPr>
        <w:t xml:space="preserve"> </w:t>
      </w:r>
      <w:r w:rsidR="009A4EA9" w:rsidRPr="00156D62">
        <w:rPr>
          <w:rFonts w:cstheme="minorHAnsi"/>
          <w:color w:val="000000" w:themeColor="text1"/>
          <w:sz w:val="20"/>
          <w:szCs w:val="20"/>
        </w:rPr>
        <w:t xml:space="preserve">– </w:t>
      </w:r>
      <w:bookmarkEnd w:id="0"/>
      <w:bookmarkEnd w:id="1"/>
      <w:r w:rsidR="007044E3" w:rsidRPr="007044E3">
        <w:rPr>
          <w:rFonts w:cstheme="minorHAnsi"/>
          <w:color w:val="000000" w:themeColor="text1"/>
          <w:sz w:val="20"/>
          <w:szCs w:val="20"/>
        </w:rPr>
        <w:t>ANKIETA WERYFIKACJI WYKONAWCY W ZAKRESIE ZAPEWNIENIA GWARANCJI BEZPIECZEŃSTWA PRZETWARZANIA DANYCH OSOBOWYCH</w:t>
      </w:r>
      <w:r w:rsidR="004D2AAD">
        <w:rPr>
          <w:rFonts w:cstheme="minorHAnsi"/>
          <w:color w:val="000000" w:themeColor="text1"/>
          <w:sz w:val="20"/>
          <w:szCs w:val="20"/>
        </w:rPr>
        <w:t xml:space="preserve"> </w:t>
      </w:r>
      <w:r w:rsidR="004D2AAD" w:rsidRPr="004D2AAD">
        <w:rPr>
          <w:rFonts w:cstheme="minorHAnsi"/>
          <w:color w:val="000000" w:themeColor="text1"/>
          <w:sz w:val="20"/>
          <w:szCs w:val="20"/>
          <w:u w:val="single"/>
        </w:rPr>
        <w:t>(na wezwanie Zamawiającego)</w:t>
      </w:r>
    </w:p>
    <w:p w14:paraId="2AAE3FB5" w14:textId="61E5B7BD"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44C6AD58" w14:textId="4E91E7BF" w:rsidR="005B5686" w:rsidRDefault="005B5686" w:rsidP="00A473BE">
      <w:pPr>
        <w:pStyle w:val="Akapitzlist"/>
        <w:spacing w:before="120" w:line="276" w:lineRule="auto"/>
        <w:ind w:left="284"/>
        <w:jc w:val="left"/>
        <w:outlineLvl w:val="0"/>
        <w:rPr>
          <w:rFonts w:asciiTheme="minorHAnsi" w:hAnsiTheme="minorHAnsi" w:cstheme="minorHAnsi"/>
          <w:b/>
          <w:sz w:val="20"/>
        </w:rPr>
      </w:pPr>
    </w:p>
    <w:tbl>
      <w:tblPr>
        <w:tblStyle w:val="Tabela-Siatka"/>
        <w:tblW w:w="0" w:type="auto"/>
        <w:tblInd w:w="-142" w:type="dxa"/>
        <w:tblLook w:val="04A0" w:firstRow="1" w:lastRow="0" w:firstColumn="1" w:lastColumn="0" w:noHBand="0" w:noVBand="1"/>
      </w:tblPr>
      <w:tblGrid>
        <w:gridCol w:w="3965"/>
        <w:gridCol w:w="850"/>
        <w:gridCol w:w="4134"/>
      </w:tblGrid>
      <w:tr w:rsidR="001068D7" w:rsidRPr="006B56FD" w14:paraId="434F6413" w14:textId="77777777" w:rsidTr="00345526">
        <w:trPr>
          <w:trHeight w:val="1820"/>
        </w:trPr>
        <w:tc>
          <w:tcPr>
            <w:tcW w:w="3965" w:type="dxa"/>
            <w:tcBorders>
              <w:right w:val="single" w:sz="4" w:space="0" w:color="auto"/>
            </w:tcBorders>
          </w:tcPr>
          <w:p w14:paraId="75D4A5B2" w14:textId="2CFB7E06" w:rsidR="001068D7" w:rsidRPr="006B56FD" w:rsidRDefault="001068D7" w:rsidP="00345526">
            <w:pPr>
              <w:ind w:right="28"/>
              <w:jc w:val="left"/>
              <w:rPr>
                <w:rFonts w:asciiTheme="minorHAnsi" w:hAnsiTheme="minorHAnsi" w:cstheme="minorHAnsi"/>
                <w:b/>
                <w:i/>
                <w:iCs/>
                <w:sz w:val="20"/>
                <w:u w:val="single"/>
              </w:rPr>
            </w:pPr>
            <w:r w:rsidRPr="006B56FD">
              <w:rPr>
                <w:rFonts w:asciiTheme="minorHAnsi" w:hAnsiTheme="minorHAnsi" w:cstheme="minorHAnsi"/>
                <w:b/>
                <w:i/>
                <w:iCs/>
                <w:sz w:val="20"/>
                <w:u w:val="single"/>
              </w:rPr>
              <w:t>Wykonawca</w:t>
            </w:r>
            <w:r w:rsidR="002B3C41">
              <w:rPr>
                <w:rFonts w:asciiTheme="minorHAnsi" w:hAnsiTheme="minorHAnsi" w:cstheme="minorHAnsi"/>
                <w:b/>
                <w:i/>
                <w:iCs/>
                <w:sz w:val="20"/>
                <w:u w:val="single"/>
              </w:rPr>
              <w:t xml:space="preserve"> (podmiot przetwarzający)</w:t>
            </w:r>
          </w:p>
          <w:p w14:paraId="79E5977F" w14:textId="77777777" w:rsidR="001068D7" w:rsidRPr="006B56FD" w:rsidRDefault="001068D7" w:rsidP="00345526">
            <w:pPr>
              <w:ind w:right="28"/>
              <w:jc w:val="left"/>
              <w:rPr>
                <w:rFonts w:asciiTheme="minorHAnsi" w:hAnsiTheme="minorHAnsi" w:cstheme="minorHAnsi"/>
                <w:sz w:val="20"/>
              </w:rPr>
            </w:pPr>
          </w:p>
          <w:p w14:paraId="27B116D9" w14:textId="77777777" w:rsidR="0029728C" w:rsidRDefault="0029728C" w:rsidP="00345526">
            <w:pPr>
              <w:ind w:right="28"/>
              <w:jc w:val="center"/>
              <w:rPr>
                <w:rFonts w:asciiTheme="minorHAnsi" w:hAnsiTheme="minorHAnsi" w:cstheme="minorHAnsi"/>
                <w:i/>
                <w:sz w:val="20"/>
              </w:rPr>
            </w:pPr>
          </w:p>
          <w:p w14:paraId="062ED78F" w14:textId="77777777" w:rsidR="0029728C" w:rsidRDefault="0029728C" w:rsidP="00345526">
            <w:pPr>
              <w:ind w:right="28"/>
              <w:jc w:val="center"/>
              <w:rPr>
                <w:rFonts w:asciiTheme="minorHAnsi" w:hAnsiTheme="minorHAnsi" w:cstheme="minorHAnsi"/>
                <w:i/>
                <w:sz w:val="20"/>
              </w:rPr>
            </w:pPr>
          </w:p>
          <w:p w14:paraId="60806C8B" w14:textId="77777777" w:rsidR="0029728C" w:rsidRDefault="0029728C" w:rsidP="00345526">
            <w:pPr>
              <w:ind w:right="28"/>
              <w:jc w:val="center"/>
              <w:rPr>
                <w:rFonts w:asciiTheme="minorHAnsi" w:hAnsiTheme="minorHAnsi" w:cstheme="minorHAnsi"/>
                <w:i/>
                <w:sz w:val="20"/>
              </w:rPr>
            </w:pPr>
          </w:p>
          <w:p w14:paraId="4388EABE" w14:textId="210ADC46" w:rsidR="001068D7" w:rsidRPr="0029728C" w:rsidRDefault="001068D7" w:rsidP="0029728C">
            <w:pPr>
              <w:ind w:right="28"/>
              <w:jc w:val="center"/>
              <w:rPr>
                <w:rFonts w:asciiTheme="minorHAnsi" w:hAnsiTheme="minorHAnsi" w:cstheme="minorHAnsi"/>
                <w:i/>
                <w:sz w:val="20"/>
              </w:rPr>
            </w:pPr>
            <w:r w:rsidRPr="006B56FD">
              <w:rPr>
                <w:rFonts w:asciiTheme="minorHAnsi" w:hAnsiTheme="minorHAnsi" w:cstheme="minorHAnsi"/>
                <w:i/>
                <w:sz w:val="20"/>
              </w:rPr>
              <w:t>Nazwa i adres</w:t>
            </w:r>
          </w:p>
        </w:tc>
        <w:tc>
          <w:tcPr>
            <w:tcW w:w="850" w:type="dxa"/>
            <w:tcBorders>
              <w:top w:val="nil"/>
              <w:left w:val="single" w:sz="4" w:space="0" w:color="auto"/>
              <w:bottom w:val="nil"/>
              <w:right w:val="single" w:sz="4" w:space="0" w:color="auto"/>
            </w:tcBorders>
          </w:tcPr>
          <w:p w14:paraId="76A2554F" w14:textId="77777777" w:rsidR="001068D7" w:rsidRPr="006B56FD" w:rsidRDefault="001068D7" w:rsidP="00345526">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4CAFB32E" w14:textId="77777777" w:rsidR="001068D7" w:rsidRPr="006B56FD" w:rsidRDefault="001068D7" w:rsidP="00345526">
            <w:pPr>
              <w:spacing w:line="360" w:lineRule="auto"/>
              <w:rPr>
                <w:rFonts w:asciiTheme="minorHAnsi" w:eastAsiaTheme="majorEastAsia" w:hAnsiTheme="minorHAnsi" w:cstheme="minorHAnsi"/>
                <w:b/>
                <w:i/>
                <w:iCs/>
                <w:sz w:val="20"/>
                <w:u w:val="single"/>
              </w:rPr>
            </w:pPr>
            <w:r w:rsidRPr="006B56FD">
              <w:rPr>
                <w:rFonts w:asciiTheme="minorHAnsi" w:eastAsiaTheme="majorEastAsia" w:hAnsiTheme="minorHAnsi" w:cstheme="minorHAnsi"/>
                <w:b/>
                <w:i/>
                <w:iCs/>
                <w:sz w:val="20"/>
                <w:u w:val="single"/>
              </w:rPr>
              <w:t xml:space="preserve">Zamawiający </w:t>
            </w:r>
          </w:p>
          <w:p w14:paraId="71EF760D" w14:textId="77777777" w:rsidR="0029728C" w:rsidRPr="006B56FD" w:rsidRDefault="0029728C" w:rsidP="0029728C">
            <w:pPr>
              <w:spacing w:before="120" w:after="120"/>
              <w:contextualSpacing/>
              <w:jc w:val="center"/>
              <w:rPr>
                <w:rFonts w:asciiTheme="minorHAnsi" w:hAnsiTheme="minorHAnsi" w:cstheme="minorHAnsi"/>
                <w:b/>
              </w:rPr>
            </w:pPr>
            <w:r w:rsidRPr="006B56FD">
              <w:rPr>
                <w:rFonts w:asciiTheme="minorHAnsi" w:hAnsiTheme="minorHAnsi" w:cstheme="minorHAnsi"/>
                <w:b/>
              </w:rPr>
              <w:t>PGE Dystrybucja S.A.</w:t>
            </w:r>
          </w:p>
          <w:p w14:paraId="0A90B44E" w14:textId="77777777" w:rsidR="0029728C" w:rsidRPr="006B56FD" w:rsidRDefault="0029728C" w:rsidP="0029728C">
            <w:pPr>
              <w:spacing w:before="120" w:after="120"/>
              <w:contextualSpacing/>
              <w:jc w:val="center"/>
              <w:rPr>
                <w:rFonts w:asciiTheme="minorHAnsi" w:hAnsiTheme="minorHAnsi" w:cstheme="minorHAnsi"/>
              </w:rPr>
            </w:pPr>
            <w:r w:rsidRPr="006B56FD">
              <w:rPr>
                <w:rFonts w:asciiTheme="minorHAnsi" w:hAnsiTheme="minorHAnsi" w:cstheme="minorHAnsi"/>
              </w:rPr>
              <w:t>w imieniu i na rzecz której działa:</w:t>
            </w:r>
          </w:p>
          <w:p w14:paraId="6C61D73F" w14:textId="77777777" w:rsidR="0029728C" w:rsidRPr="006B56FD" w:rsidRDefault="0029728C" w:rsidP="0029728C">
            <w:pPr>
              <w:spacing w:before="120" w:after="120"/>
              <w:contextualSpacing/>
              <w:jc w:val="center"/>
              <w:rPr>
                <w:rFonts w:asciiTheme="minorHAnsi" w:hAnsiTheme="minorHAnsi" w:cstheme="minorHAnsi"/>
                <w:b/>
              </w:rPr>
            </w:pPr>
            <w:r w:rsidRPr="006B56FD">
              <w:rPr>
                <w:rFonts w:asciiTheme="minorHAnsi" w:hAnsiTheme="minorHAnsi" w:cstheme="minorHAnsi"/>
                <w:b/>
              </w:rPr>
              <w:t xml:space="preserve">PGE Dystrybucja S.A. Oddział </w:t>
            </w:r>
            <w:r w:rsidRPr="0020495F">
              <w:rPr>
                <w:rFonts w:asciiTheme="minorHAnsi" w:hAnsiTheme="minorHAnsi" w:cstheme="minorHAnsi"/>
                <w:b/>
              </w:rPr>
              <w:t>Warszawa</w:t>
            </w:r>
          </w:p>
          <w:p w14:paraId="008B6D99" w14:textId="77777777" w:rsidR="0029728C" w:rsidRDefault="0029728C" w:rsidP="0029728C">
            <w:pPr>
              <w:spacing w:before="120" w:after="120"/>
              <w:contextualSpacing/>
              <w:jc w:val="center"/>
              <w:rPr>
                <w:rFonts w:asciiTheme="minorHAnsi" w:hAnsiTheme="minorHAnsi" w:cstheme="minorHAnsi"/>
                <w:color w:val="000000"/>
              </w:rPr>
            </w:pPr>
            <w:r w:rsidRPr="0020495F">
              <w:rPr>
                <w:rFonts w:asciiTheme="minorHAnsi" w:hAnsiTheme="minorHAnsi" w:cstheme="minorHAnsi"/>
                <w:color w:val="000000"/>
              </w:rPr>
              <w:t xml:space="preserve">ul. Marsa 95, </w:t>
            </w:r>
          </w:p>
          <w:p w14:paraId="3BEE62C1" w14:textId="7FF834A9" w:rsidR="001068D7" w:rsidRPr="006B56FD" w:rsidRDefault="0029728C" w:rsidP="0029728C">
            <w:pPr>
              <w:spacing w:line="360" w:lineRule="auto"/>
              <w:jc w:val="center"/>
              <w:rPr>
                <w:rFonts w:asciiTheme="minorHAnsi" w:eastAsiaTheme="majorEastAsia" w:hAnsiTheme="minorHAnsi" w:cstheme="minorHAnsi"/>
                <w:i/>
                <w:iCs/>
                <w:sz w:val="20"/>
              </w:rPr>
            </w:pPr>
            <w:r w:rsidRPr="0020495F">
              <w:rPr>
                <w:rFonts w:asciiTheme="minorHAnsi" w:hAnsiTheme="minorHAnsi" w:cstheme="minorHAnsi"/>
                <w:color w:val="000000"/>
              </w:rPr>
              <w:t>04-470 Warszawa</w:t>
            </w:r>
          </w:p>
        </w:tc>
      </w:tr>
    </w:tbl>
    <w:p w14:paraId="4E74576A" w14:textId="71DA96E8" w:rsidR="001068D7" w:rsidRDefault="001068D7" w:rsidP="00A473BE">
      <w:pPr>
        <w:pStyle w:val="Akapitzlist"/>
        <w:spacing w:before="120" w:line="276" w:lineRule="auto"/>
        <w:ind w:left="284"/>
        <w:jc w:val="left"/>
        <w:outlineLvl w:val="0"/>
        <w:rPr>
          <w:rFonts w:asciiTheme="minorHAnsi" w:hAnsiTheme="minorHAnsi" w:cstheme="minorHAnsi"/>
          <w:b/>
          <w:sz w:val="20"/>
        </w:rPr>
      </w:pPr>
    </w:p>
    <w:p w14:paraId="23ACF4C0" w14:textId="624B0E2C"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68E92CFA" w14:textId="2A7F9C14" w:rsidR="005B5686" w:rsidRPr="007044E3" w:rsidRDefault="007044E3" w:rsidP="00533FAA">
      <w:pPr>
        <w:tabs>
          <w:tab w:val="left" w:pos="1628"/>
        </w:tabs>
        <w:jc w:val="center"/>
        <w:rPr>
          <w:rFonts w:asciiTheme="minorHAnsi" w:hAnsiTheme="minorHAnsi" w:cstheme="minorHAnsi"/>
          <w:b/>
          <w:sz w:val="20"/>
        </w:rPr>
      </w:pPr>
      <w:r w:rsidRPr="007044E3">
        <w:rPr>
          <w:rFonts w:asciiTheme="minorHAnsi" w:hAnsiTheme="minorHAnsi" w:cstheme="minorHAnsi"/>
          <w:b/>
          <w:sz w:val="20"/>
        </w:rPr>
        <w:t>ANKIETA WERYFIKACJI WYKONAWCY W ZAKRESIE ZAPEWNIENIA GWARANCJI BEZPIECZEŃSTWA PRZETWARZANIA DANYCH OSOBOWYCH</w:t>
      </w:r>
      <w:r w:rsidR="00D167C5">
        <w:rPr>
          <w:rFonts w:asciiTheme="minorHAnsi" w:hAnsiTheme="minorHAnsi" w:cstheme="minorHAnsi"/>
          <w:b/>
          <w:sz w:val="20"/>
        </w:rPr>
        <w:t xml:space="preserve">  </w:t>
      </w:r>
      <w:r w:rsidR="00CA0354">
        <w:rPr>
          <w:rFonts w:asciiTheme="minorHAnsi" w:hAnsiTheme="minorHAnsi" w:cstheme="minorHAnsi"/>
          <w:b/>
          <w:sz w:val="20"/>
        </w:rPr>
        <w:t xml:space="preserve">    </w:t>
      </w:r>
      <w:bookmarkStart w:id="2" w:name="_GoBack"/>
      <w:bookmarkEnd w:id="2"/>
    </w:p>
    <w:p w14:paraId="46EA4CC4" w14:textId="2A27B4AE" w:rsidR="00533FAA" w:rsidRDefault="00533FAA" w:rsidP="00533FAA">
      <w:pPr>
        <w:rPr>
          <w:rFonts w:asciiTheme="minorHAnsi" w:hAnsiTheme="minorHAnsi" w:cstheme="minorHAnsi"/>
          <w:sz w:val="20"/>
        </w:rPr>
      </w:pPr>
    </w:p>
    <w:p w14:paraId="713C0359" w14:textId="77777777" w:rsidR="00B371EF" w:rsidRPr="004B4556" w:rsidRDefault="00B371EF" w:rsidP="00533FAA">
      <w:pPr>
        <w:rPr>
          <w:rFonts w:asciiTheme="minorHAnsi" w:hAnsiTheme="minorHAnsi" w:cstheme="minorHAnsi"/>
          <w:sz w:val="20"/>
        </w:rPr>
      </w:pPr>
    </w:p>
    <w:p w14:paraId="258FE0BC" w14:textId="178D2D42" w:rsidR="00533FAA" w:rsidRDefault="00547A1B" w:rsidP="00533FAA">
      <w:pPr>
        <w:spacing w:after="120" w:line="240" w:lineRule="auto"/>
        <w:rPr>
          <w:rFonts w:asciiTheme="minorHAnsi" w:hAnsiTheme="minorHAnsi" w:cstheme="minorHAnsi"/>
          <w:sz w:val="20"/>
          <w:lang w:eastAsia="pl-PL"/>
        </w:rPr>
      </w:pPr>
      <w:r>
        <w:rPr>
          <w:rFonts w:asciiTheme="minorHAnsi" w:hAnsiTheme="minorHAnsi" w:cstheme="minorHAnsi"/>
          <w:sz w:val="20"/>
          <w:lang w:eastAsia="pl-PL"/>
        </w:rPr>
        <w:t>W związku z Ofertą Wykonawcy złożoną</w:t>
      </w:r>
      <w:r w:rsidR="00533FAA" w:rsidRPr="004B4556">
        <w:rPr>
          <w:rFonts w:asciiTheme="minorHAnsi" w:hAnsiTheme="minorHAnsi" w:cstheme="minorHAnsi"/>
          <w:sz w:val="20"/>
          <w:lang w:eastAsia="pl-PL"/>
        </w:rPr>
        <w:t xml:space="preserve"> w postępowaniu zakupowym </w:t>
      </w:r>
      <w:r w:rsidR="00533FAA">
        <w:rPr>
          <w:rFonts w:asciiTheme="minorHAnsi" w:hAnsiTheme="minorHAnsi" w:cstheme="minorHAnsi"/>
          <w:sz w:val="20"/>
          <w:lang w:eastAsia="pl-PL"/>
        </w:rPr>
        <w:t xml:space="preserve">nr </w:t>
      </w:r>
      <w:r w:rsidR="004D2AAD" w:rsidRPr="004D2AAD">
        <w:rPr>
          <w:rFonts w:asciiTheme="minorHAnsi" w:hAnsiTheme="minorHAnsi" w:cstheme="minorHAnsi"/>
          <w:b/>
          <w:sz w:val="20"/>
          <w:lang w:eastAsia="pl-PL"/>
        </w:rPr>
        <w:fldChar w:fldCharType="begin"/>
      </w:r>
      <w:r w:rsidR="004D2AAD" w:rsidRPr="004D2AAD">
        <w:rPr>
          <w:rFonts w:asciiTheme="minorHAnsi" w:hAnsiTheme="minorHAnsi" w:cstheme="minorHAnsi"/>
          <w:b/>
          <w:sz w:val="20"/>
          <w:lang w:eastAsia="pl-PL"/>
        </w:rPr>
        <w:instrText xml:space="preserve"> MERGEFIELD nr_postepowania </w:instrText>
      </w:r>
      <w:r w:rsidR="004D2AAD" w:rsidRPr="004D2AAD">
        <w:rPr>
          <w:rFonts w:asciiTheme="minorHAnsi" w:hAnsiTheme="minorHAnsi" w:cstheme="minorHAnsi"/>
          <w:b/>
          <w:sz w:val="20"/>
          <w:lang w:eastAsia="pl-PL"/>
        </w:rPr>
        <w:fldChar w:fldCharType="separate"/>
      </w:r>
      <w:r w:rsidR="006C7BAD" w:rsidRPr="00E9446D">
        <w:rPr>
          <w:rFonts w:asciiTheme="minorHAnsi" w:hAnsiTheme="minorHAnsi" w:cstheme="minorHAnsi"/>
          <w:b/>
          <w:noProof/>
          <w:sz w:val="20"/>
          <w:lang w:eastAsia="pl-PL"/>
        </w:rPr>
        <w:t>POST/DYS/OW/GZ/03348/2024</w:t>
      </w:r>
      <w:r w:rsidR="004D2AAD" w:rsidRPr="004D2AAD">
        <w:rPr>
          <w:rFonts w:asciiTheme="minorHAnsi" w:hAnsiTheme="minorHAnsi" w:cstheme="minorHAnsi"/>
          <w:b/>
          <w:sz w:val="20"/>
          <w:lang w:eastAsia="pl-PL"/>
        </w:rPr>
        <w:fldChar w:fldCharType="end"/>
      </w:r>
      <w:r w:rsidR="00533FAA">
        <w:rPr>
          <w:rFonts w:asciiTheme="minorHAnsi" w:hAnsiTheme="minorHAnsi" w:cstheme="minorHAnsi"/>
          <w:sz w:val="20"/>
          <w:lang w:eastAsia="pl-PL"/>
        </w:rPr>
        <w:t xml:space="preserve"> </w:t>
      </w:r>
      <w:r w:rsidR="00533FAA" w:rsidRPr="004B4556">
        <w:rPr>
          <w:rFonts w:asciiTheme="minorHAnsi" w:hAnsiTheme="minorHAnsi" w:cstheme="minorHAnsi"/>
          <w:sz w:val="20"/>
          <w:lang w:eastAsia="pl-PL"/>
        </w:rPr>
        <w:t xml:space="preserve">prowadzonym w trybie przetargu nieograniczonego </w:t>
      </w:r>
      <w:r w:rsidR="00EF1BBE">
        <w:rPr>
          <w:rFonts w:asciiTheme="minorHAnsi" w:hAnsiTheme="minorHAnsi" w:cstheme="minorHAnsi"/>
          <w:sz w:val="20"/>
          <w:lang w:eastAsia="pl-PL"/>
        </w:rPr>
        <w:t>pn.</w:t>
      </w:r>
      <w:r w:rsidR="00533FAA" w:rsidRPr="004B4556">
        <w:rPr>
          <w:rFonts w:asciiTheme="minorHAnsi" w:hAnsiTheme="minorHAnsi" w:cstheme="minorHAnsi"/>
          <w:sz w:val="20"/>
          <w:lang w:eastAsia="pl-PL"/>
        </w:rPr>
        <w:t xml:space="preserve"> </w:t>
      </w:r>
      <w:r w:rsidR="004D2AAD" w:rsidRPr="004D2AAD">
        <w:rPr>
          <w:rFonts w:asciiTheme="minorHAnsi" w:hAnsiTheme="minorHAnsi" w:cstheme="minorHAnsi"/>
          <w:b/>
          <w:i/>
          <w:sz w:val="20"/>
        </w:rPr>
        <w:fldChar w:fldCharType="begin"/>
      </w:r>
      <w:r w:rsidR="004D2AAD" w:rsidRPr="004D2AAD">
        <w:rPr>
          <w:rFonts w:asciiTheme="minorHAnsi" w:hAnsiTheme="minorHAnsi" w:cstheme="minorHAnsi"/>
          <w:b/>
          <w:i/>
          <w:sz w:val="20"/>
        </w:rPr>
        <w:instrText xml:space="preserve"> MERGEFIELD nazwa_post </w:instrText>
      </w:r>
      <w:r w:rsidR="004D2AAD" w:rsidRPr="004D2AAD">
        <w:rPr>
          <w:rFonts w:asciiTheme="minorHAnsi" w:hAnsiTheme="minorHAnsi" w:cstheme="minorHAnsi"/>
          <w:b/>
          <w:i/>
          <w:sz w:val="20"/>
        </w:rPr>
        <w:fldChar w:fldCharType="separate"/>
      </w:r>
      <w:r w:rsidR="006C7BAD" w:rsidRPr="00E9446D">
        <w:rPr>
          <w:rFonts w:asciiTheme="minorHAnsi" w:hAnsiTheme="minorHAnsi" w:cstheme="minorHAnsi"/>
          <w:b/>
          <w:i/>
          <w:noProof/>
          <w:sz w:val="20"/>
        </w:rPr>
        <w:t>Sukcesywne wykonywanie dokumentacji projektowej oraz roboty budowlane w zakresie budowy kablowych przyłączy elektroenergetycznych dla celów przyłączania nowych odbiorców na terenie PGE Dystrybucja S.A. Oddział Warszawa RE Mińsk Mazowiecki obszar nr R40: Miasto i Gmina Żelechów i Łaskarzew, Gminy: Górzno, Maciejowice, Sobolew, Trojanów, Kłoczew, Wola Mysłowska (do granicy z PE Łuków), Okrzeja, Ryki</w:t>
      </w:r>
      <w:r w:rsidR="004D2AAD" w:rsidRPr="004D2AAD">
        <w:rPr>
          <w:rFonts w:asciiTheme="minorHAnsi" w:hAnsiTheme="minorHAnsi" w:cstheme="minorHAnsi"/>
          <w:b/>
          <w:i/>
          <w:sz w:val="20"/>
        </w:rPr>
        <w:fldChar w:fldCharType="end"/>
      </w:r>
      <w:r w:rsidR="00533FAA">
        <w:rPr>
          <w:rFonts w:asciiTheme="minorHAnsi" w:hAnsiTheme="minorHAnsi" w:cstheme="minorHAnsi"/>
          <w:sz w:val="20"/>
        </w:rPr>
        <w:t xml:space="preserve">, </w:t>
      </w:r>
      <w:r w:rsidR="00533FAA" w:rsidRPr="004B4556">
        <w:rPr>
          <w:rFonts w:asciiTheme="minorHAnsi" w:hAnsiTheme="minorHAnsi" w:cstheme="minorHAnsi"/>
          <w:sz w:val="20"/>
          <w:lang w:eastAsia="pl-PL"/>
        </w:rPr>
        <w:t>niżej</w:t>
      </w:r>
      <w:r>
        <w:rPr>
          <w:rFonts w:asciiTheme="minorHAnsi" w:hAnsiTheme="minorHAnsi" w:cstheme="minorHAnsi"/>
          <w:sz w:val="20"/>
          <w:lang w:eastAsia="pl-PL"/>
        </w:rPr>
        <w:t xml:space="preserve"> wskazujemy informacje dotyczące zapewnienia gwarancji bezpieczeństwa przetwarzania</w:t>
      </w:r>
      <w:r w:rsidR="002B3C41">
        <w:rPr>
          <w:rFonts w:asciiTheme="minorHAnsi" w:hAnsiTheme="minorHAnsi" w:cstheme="minorHAnsi"/>
          <w:sz w:val="20"/>
          <w:lang w:eastAsia="pl-PL"/>
        </w:rPr>
        <w:t xml:space="preserve"> danych osobowych</w:t>
      </w:r>
      <w:r w:rsidR="00533FAA" w:rsidRPr="004B4556">
        <w:rPr>
          <w:rFonts w:asciiTheme="minorHAnsi" w:hAnsiTheme="minorHAnsi" w:cstheme="minorHAnsi"/>
          <w:sz w:val="20"/>
          <w:lang w:eastAsia="pl-PL"/>
        </w:rPr>
        <w:t>:</w:t>
      </w:r>
    </w:p>
    <w:p w14:paraId="1FB5DA0E" w14:textId="77777777" w:rsidR="00133589" w:rsidRDefault="00133589" w:rsidP="00133589">
      <w:pPr>
        <w:widowControl w:val="0"/>
        <w:snapToGrid w:val="0"/>
        <w:spacing w:line="240" w:lineRule="auto"/>
        <w:ind w:right="170"/>
        <w:rPr>
          <w:rFonts w:asciiTheme="minorHAnsi" w:hAnsiTheme="minorHAnsi" w:cstheme="minorHAnsi"/>
          <w:sz w:val="20"/>
          <w:lang w:eastAsia="pl-PL"/>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
        <w:gridCol w:w="8448"/>
      </w:tblGrid>
      <w:tr w:rsidR="002B3C41" w:rsidRPr="004B4556" w14:paraId="0DF9AA83" w14:textId="1C332063" w:rsidTr="00A42EF1">
        <w:trPr>
          <w:trHeight w:val="529"/>
          <w:tblHeader/>
        </w:trPr>
        <w:tc>
          <w:tcPr>
            <w:tcW w:w="619"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57886C63" w14:textId="12464059" w:rsidR="002B3C41" w:rsidRPr="005A3030" w:rsidRDefault="002B3C41" w:rsidP="00EA7FDF">
            <w:pPr>
              <w:pStyle w:val="opis"/>
              <w:tabs>
                <w:tab w:val="left" w:pos="415"/>
              </w:tabs>
              <w:spacing w:line="300" w:lineRule="auto"/>
              <w:ind w:left="0" w:right="0"/>
              <w:jc w:val="center"/>
              <w:rPr>
                <w:rFonts w:asciiTheme="minorHAnsi" w:hAnsiTheme="minorHAnsi" w:cstheme="minorHAnsi"/>
                <w:i/>
                <w:sz w:val="20"/>
              </w:rPr>
            </w:pPr>
            <w:r w:rsidRPr="005A3030">
              <w:rPr>
                <w:rFonts w:asciiTheme="minorHAnsi" w:hAnsiTheme="minorHAnsi" w:cstheme="minorHAnsi"/>
                <w:i/>
                <w:sz w:val="20"/>
              </w:rPr>
              <w:t>Lp.</w:t>
            </w:r>
          </w:p>
        </w:tc>
        <w:tc>
          <w:tcPr>
            <w:tcW w:w="8448"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27B2F0AD" w14:textId="0D824519" w:rsidR="002B3C41" w:rsidRPr="005A3030" w:rsidRDefault="002B3C41" w:rsidP="00B045C8">
            <w:pPr>
              <w:pStyle w:val="opis"/>
              <w:spacing w:line="300" w:lineRule="auto"/>
              <w:ind w:left="0"/>
              <w:jc w:val="center"/>
              <w:rPr>
                <w:rFonts w:asciiTheme="minorHAnsi" w:hAnsiTheme="minorHAnsi" w:cstheme="minorHAnsi"/>
                <w:i/>
                <w:sz w:val="20"/>
              </w:rPr>
            </w:pPr>
            <w:r w:rsidRPr="005A3030">
              <w:rPr>
                <w:rFonts w:asciiTheme="minorHAnsi" w:hAnsiTheme="minorHAnsi" w:cstheme="minorHAnsi"/>
                <w:i/>
                <w:sz w:val="20"/>
              </w:rPr>
              <w:t>Wymagany przez Zmawiającego zakres informacji / Informacje Wykonawcy</w:t>
            </w:r>
            <w:r w:rsidR="00B045C8" w:rsidRPr="005A3030">
              <w:rPr>
                <w:rFonts w:asciiTheme="minorHAnsi" w:hAnsiTheme="minorHAnsi" w:cstheme="minorHAnsi"/>
                <w:i/>
                <w:sz w:val="20"/>
              </w:rPr>
              <w:t xml:space="preserve"> (podmiotu przetwarzającego dane osobowe)</w:t>
            </w:r>
          </w:p>
        </w:tc>
      </w:tr>
      <w:tr w:rsidR="002B3C41" w:rsidRPr="004B4556" w14:paraId="70ED6E56" w14:textId="5054E1E6" w:rsidTr="002B3C41">
        <w:trPr>
          <w:trHeight w:val="529"/>
        </w:trPr>
        <w:tc>
          <w:tcPr>
            <w:tcW w:w="619" w:type="dxa"/>
            <w:tcBorders>
              <w:top w:val="single" w:sz="4" w:space="0" w:color="auto"/>
              <w:left w:val="single" w:sz="4" w:space="0" w:color="auto"/>
              <w:bottom w:val="single" w:sz="4" w:space="0" w:color="auto"/>
              <w:right w:val="single" w:sz="4" w:space="0" w:color="auto"/>
            </w:tcBorders>
            <w:vAlign w:val="center"/>
          </w:tcPr>
          <w:p w14:paraId="720120AC" w14:textId="2FA55EEB"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w:t>
            </w:r>
          </w:p>
        </w:tc>
        <w:tc>
          <w:tcPr>
            <w:tcW w:w="8448" w:type="dxa"/>
            <w:tcBorders>
              <w:top w:val="single" w:sz="4" w:space="0" w:color="auto"/>
              <w:left w:val="single" w:sz="4" w:space="0" w:color="auto"/>
              <w:bottom w:val="single" w:sz="4" w:space="0" w:color="auto"/>
              <w:right w:val="single" w:sz="4" w:space="0" w:color="auto"/>
            </w:tcBorders>
            <w:vAlign w:val="center"/>
          </w:tcPr>
          <w:p w14:paraId="7CDDB524" w14:textId="5A2AE652" w:rsidR="002B3C41" w:rsidRDefault="002B3C41" w:rsidP="00EA7FDF">
            <w:pPr>
              <w:pStyle w:val="opis"/>
              <w:spacing w:line="300" w:lineRule="auto"/>
              <w:ind w:left="0"/>
              <w:jc w:val="left"/>
              <w:rPr>
                <w:rFonts w:asciiTheme="minorHAnsi" w:hAnsiTheme="minorHAnsi" w:cstheme="minorHAnsi"/>
                <w:sz w:val="20"/>
              </w:rPr>
            </w:pPr>
            <w:r w:rsidRPr="007044E3">
              <w:rPr>
                <w:rFonts w:asciiTheme="minorHAnsi" w:hAnsiTheme="minorHAnsi" w:cstheme="minorHAnsi"/>
                <w:sz w:val="20"/>
              </w:rPr>
              <w:t>Pełna nazwa podmiotu przetwarzającego</w:t>
            </w:r>
            <w:r>
              <w:rPr>
                <w:rFonts w:asciiTheme="minorHAnsi" w:hAnsiTheme="minorHAnsi" w:cstheme="minorHAnsi"/>
                <w:sz w:val="20"/>
              </w:rPr>
              <w:t xml:space="preserve"> dane </w:t>
            </w:r>
            <w:r w:rsidR="00E90ECF">
              <w:rPr>
                <w:rFonts w:asciiTheme="minorHAnsi" w:hAnsiTheme="minorHAnsi" w:cstheme="minorHAnsi"/>
                <w:sz w:val="20"/>
              </w:rPr>
              <w:t>osobowe</w:t>
            </w:r>
            <w:r>
              <w:rPr>
                <w:rFonts w:asciiTheme="minorHAnsi" w:hAnsiTheme="minorHAnsi" w:cstheme="minorHAnsi"/>
                <w:sz w:val="20"/>
              </w:rPr>
              <w:t>:</w:t>
            </w:r>
          </w:p>
          <w:p w14:paraId="304F4E56" w14:textId="32FE2384" w:rsidR="002B3C41" w:rsidRPr="005B5686" w:rsidRDefault="005A3030" w:rsidP="00EA7FDF">
            <w:pPr>
              <w:pStyle w:val="opis"/>
              <w:spacing w:line="300" w:lineRule="auto"/>
              <w:ind w:left="0"/>
              <w:jc w:val="left"/>
              <w:rPr>
                <w:rFonts w:asciiTheme="minorHAnsi" w:hAnsiTheme="minorHAnsi" w:cstheme="minorHAnsi"/>
                <w:sz w:val="20"/>
              </w:rPr>
            </w:pPr>
            <w:r>
              <w:rPr>
                <w:rFonts w:asciiTheme="minorHAnsi" w:hAnsiTheme="minorHAnsi" w:cstheme="minorHAnsi"/>
                <w:sz w:val="20"/>
              </w:rPr>
              <w:t>...</w:t>
            </w:r>
          </w:p>
        </w:tc>
      </w:tr>
      <w:tr w:rsidR="002B3C41" w:rsidRPr="004B4556" w14:paraId="562E3967" w14:textId="1E6CFAD9" w:rsidTr="002B3C41">
        <w:trPr>
          <w:trHeight w:val="565"/>
        </w:trPr>
        <w:tc>
          <w:tcPr>
            <w:tcW w:w="619" w:type="dxa"/>
            <w:tcBorders>
              <w:top w:val="single" w:sz="4" w:space="0" w:color="auto"/>
              <w:left w:val="single" w:sz="4" w:space="0" w:color="auto"/>
              <w:bottom w:val="single" w:sz="4" w:space="0" w:color="auto"/>
              <w:right w:val="single" w:sz="4" w:space="0" w:color="auto"/>
            </w:tcBorders>
            <w:vAlign w:val="center"/>
            <w:hideMark/>
          </w:tcPr>
          <w:p w14:paraId="3E0F23CE" w14:textId="412D594E"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2</w:t>
            </w:r>
          </w:p>
        </w:tc>
        <w:tc>
          <w:tcPr>
            <w:tcW w:w="8448" w:type="dxa"/>
            <w:tcBorders>
              <w:top w:val="single" w:sz="4" w:space="0" w:color="auto"/>
              <w:left w:val="single" w:sz="4" w:space="0" w:color="auto"/>
              <w:bottom w:val="single" w:sz="4" w:space="0" w:color="auto"/>
              <w:right w:val="single" w:sz="4" w:space="0" w:color="auto"/>
            </w:tcBorders>
            <w:vAlign w:val="center"/>
          </w:tcPr>
          <w:p w14:paraId="7D5501A7" w14:textId="77777777" w:rsidR="002B3C41" w:rsidRDefault="002B3C41" w:rsidP="002B3C41">
            <w:pPr>
              <w:rPr>
                <w:rFonts w:asciiTheme="minorHAnsi" w:hAnsiTheme="minorHAnsi" w:cstheme="minorHAnsi"/>
                <w:sz w:val="20"/>
              </w:rPr>
            </w:pPr>
            <w:r w:rsidRPr="007044E3">
              <w:rPr>
                <w:rFonts w:asciiTheme="minorHAnsi" w:hAnsiTheme="minorHAnsi" w:cstheme="minorHAnsi"/>
                <w:sz w:val="20"/>
              </w:rPr>
              <w:t xml:space="preserve">Adres siedziby </w:t>
            </w:r>
            <w:r>
              <w:rPr>
                <w:rFonts w:asciiTheme="minorHAnsi" w:hAnsiTheme="minorHAnsi" w:cstheme="minorHAnsi"/>
                <w:sz w:val="20"/>
              </w:rPr>
              <w:t xml:space="preserve">podmiotu przetwarzającego </w:t>
            </w:r>
            <w:r w:rsidRPr="007044E3">
              <w:rPr>
                <w:rFonts w:asciiTheme="minorHAnsi" w:hAnsiTheme="minorHAnsi" w:cstheme="minorHAnsi"/>
                <w:sz w:val="20"/>
              </w:rPr>
              <w:t>- prosimy o podanie adresu</w:t>
            </w:r>
            <w:r>
              <w:rPr>
                <w:rFonts w:asciiTheme="minorHAnsi" w:hAnsiTheme="minorHAnsi" w:cstheme="minorHAnsi"/>
                <w:sz w:val="20"/>
              </w:rPr>
              <w:t xml:space="preserve"> siedziby z CEIDG lub KRS:</w:t>
            </w:r>
          </w:p>
          <w:p w14:paraId="65DD62DC" w14:textId="22D84ECE" w:rsidR="002B3C41" w:rsidRPr="005B5686" w:rsidRDefault="005A3030" w:rsidP="002B3C41">
            <w:pPr>
              <w:rPr>
                <w:rFonts w:asciiTheme="minorHAnsi" w:hAnsiTheme="minorHAnsi" w:cstheme="minorHAnsi"/>
                <w:sz w:val="20"/>
              </w:rPr>
            </w:pPr>
            <w:r w:rsidRPr="005A3030">
              <w:rPr>
                <w:rFonts w:asciiTheme="minorHAnsi" w:hAnsiTheme="minorHAnsi" w:cstheme="minorHAnsi"/>
                <w:sz w:val="20"/>
              </w:rPr>
              <w:t>...</w:t>
            </w:r>
          </w:p>
        </w:tc>
      </w:tr>
      <w:tr w:rsidR="002B3C41" w:rsidRPr="004B4556" w14:paraId="39CCC636" w14:textId="0F8803E8" w:rsidTr="002B3C41">
        <w:trPr>
          <w:trHeight w:val="545"/>
        </w:trPr>
        <w:tc>
          <w:tcPr>
            <w:tcW w:w="619" w:type="dxa"/>
            <w:tcBorders>
              <w:top w:val="single" w:sz="4" w:space="0" w:color="auto"/>
              <w:left w:val="single" w:sz="4" w:space="0" w:color="auto"/>
              <w:bottom w:val="single" w:sz="4" w:space="0" w:color="auto"/>
              <w:right w:val="single" w:sz="4" w:space="0" w:color="auto"/>
            </w:tcBorders>
            <w:vAlign w:val="center"/>
          </w:tcPr>
          <w:p w14:paraId="465CFF75" w14:textId="051D4E07"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3</w:t>
            </w:r>
          </w:p>
        </w:tc>
        <w:tc>
          <w:tcPr>
            <w:tcW w:w="8448" w:type="dxa"/>
            <w:tcBorders>
              <w:top w:val="single" w:sz="4" w:space="0" w:color="auto"/>
              <w:left w:val="single" w:sz="4" w:space="0" w:color="auto"/>
              <w:bottom w:val="single" w:sz="4" w:space="0" w:color="auto"/>
              <w:right w:val="single" w:sz="4" w:space="0" w:color="auto"/>
            </w:tcBorders>
            <w:vAlign w:val="center"/>
          </w:tcPr>
          <w:p w14:paraId="661CE352" w14:textId="193293AA" w:rsidR="002B3C41" w:rsidRPr="007044E3" w:rsidRDefault="002B3C41" w:rsidP="002B3C41">
            <w:pPr>
              <w:rPr>
                <w:rFonts w:asciiTheme="minorHAnsi" w:hAnsiTheme="minorHAnsi" w:cstheme="minorHAnsi"/>
                <w:sz w:val="20"/>
              </w:rPr>
            </w:pPr>
            <w:r w:rsidRPr="007044E3">
              <w:rPr>
                <w:rFonts w:asciiTheme="minorHAnsi" w:hAnsiTheme="minorHAnsi" w:cstheme="minorHAnsi"/>
                <w:sz w:val="20"/>
              </w:rPr>
              <w:t>Prosimy o podanie krótkiego opisu charakterystyki prowadzonej działalności przez podmiot przetwarzający - w kil</w:t>
            </w:r>
            <w:r>
              <w:rPr>
                <w:rFonts w:asciiTheme="minorHAnsi" w:hAnsiTheme="minorHAnsi" w:cstheme="minorHAnsi"/>
                <w:sz w:val="20"/>
              </w:rPr>
              <w:t>ku zdaniach:</w:t>
            </w:r>
            <w:r w:rsidRPr="007044E3">
              <w:rPr>
                <w:rFonts w:asciiTheme="minorHAnsi" w:hAnsiTheme="minorHAnsi" w:cstheme="minorHAnsi"/>
                <w:sz w:val="20"/>
              </w:rPr>
              <w:t xml:space="preserve"> </w:t>
            </w:r>
          </w:p>
          <w:p w14:paraId="78C0F993" w14:textId="2E4F3221" w:rsidR="002B3C4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2B3C41" w:rsidRPr="004B4556" w14:paraId="3CA5ECD4" w14:textId="639FD148" w:rsidTr="002B3C41">
        <w:trPr>
          <w:trHeight w:val="553"/>
        </w:trPr>
        <w:tc>
          <w:tcPr>
            <w:tcW w:w="619" w:type="dxa"/>
            <w:tcBorders>
              <w:top w:val="single" w:sz="4" w:space="0" w:color="auto"/>
              <w:left w:val="single" w:sz="4" w:space="0" w:color="auto"/>
              <w:bottom w:val="single" w:sz="4" w:space="0" w:color="auto"/>
              <w:right w:val="single" w:sz="4" w:space="0" w:color="auto"/>
            </w:tcBorders>
            <w:vAlign w:val="center"/>
          </w:tcPr>
          <w:p w14:paraId="7FDCC65A" w14:textId="4457974E"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4</w:t>
            </w:r>
          </w:p>
        </w:tc>
        <w:tc>
          <w:tcPr>
            <w:tcW w:w="8448" w:type="dxa"/>
            <w:tcBorders>
              <w:top w:val="single" w:sz="4" w:space="0" w:color="auto"/>
              <w:left w:val="single" w:sz="4" w:space="0" w:color="auto"/>
              <w:bottom w:val="single" w:sz="4" w:space="0" w:color="auto"/>
              <w:right w:val="single" w:sz="4" w:space="0" w:color="auto"/>
            </w:tcBorders>
            <w:vAlign w:val="center"/>
          </w:tcPr>
          <w:p w14:paraId="39345409" w14:textId="6BB8BA5F" w:rsidR="002B3C41" w:rsidRPr="007044E3" w:rsidRDefault="002B3C41" w:rsidP="002B3C41">
            <w:pPr>
              <w:rPr>
                <w:rFonts w:asciiTheme="minorHAnsi" w:hAnsiTheme="minorHAnsi" w:cstheme="minorHAnsi"/>
                <w:sz w:val="20"/>
              </w:rPr>
            </w:pPr>
            <w:r w:rsidRPr="007044E3">
              <w:rPr>
                <w:rFonts w:asciiTheme="minorHAnsi" w:hAnsiTheme="minorHAnsi" w:cstheme="minorHAnsi"/>
                <w:sz w:val="20"/>
              </w:rPr>
              <w:t xml:space="preserve">Czy podmiot przetwarzający wyznaczył Inspektora Ochrony Danych Osobowych lub osobę odpowiedzialna za ochronę danych osobowych? Prosimy o wskazanie danych </w:t>
            </w:r>
            <w:r w:rsidR="00A42EF1">
              <w:rPr>
                <w:rFonts w:asciiTheme="minorHAnsi" w:hAnsiTheme="minorHAnsi" w:cstheme="minorHAnsi"/>
                <w:sz w:val="20"/>
              </w:rPr>
              <w:t>teleadresowych (telefon, email):</w:t>
            </w:r>
          </w:p>
          <w:p w14:paraId="53B26880" w14:textId="30E78507" w:rsidR="002B3C4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2B3C41" w:rsidRPr="004B4556" w14:paraId="0CFF3714" w14:textId="1A085535"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447B65A5" w14:textId="5ED6F00E" w:rsidR="002B3C41" w:rsidRPr="005B5686"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5</w:t>
            </w:r>
          </w:p>
        </w:tc>
        <w:tc>
          <w:tcPr>
            <w:tcW w:w="8448" w:type="dxa"/>
            <w:tcBorders>
              <w:top w:val="single" w:sz="4" w:space="0" w:color="auto"/>
              <w:left w:val="single" w:sz="4" w:space="0" w:color="auto"/>
              <w:bottom w:val="single" w:sz="4" w:space="0" w:color="auto"/>
              <w:right w:val="single" w:sz="4" w:space="0" w:color="auto"/>
            </w:tcBorders>
            <w:vAlign w:val="center"/>
          </w:tcPr>
          <w:p w14:paraId="132DCB24" w14:textId="1BE078FB"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podmiot przetwarzający prowadzi rejestr kategorii czynności przetwarzania zawierający wszystkie informacje wskazane w art. 30 RODO?</w:t>
            </w:r>
            <w:r>
              <w:rPr>
                <w:rFonts w:asciiTheme="minorHAnsi" w:hAnsiTheme="minorHAnsi" w:cstheme="minorHAnsi"/>
                <w:sz w:val="20"/>
              </w:rPr>
              <w:t>*</w:t>
            </w:r>
          </w:p>
          <w:p w14:paraId="4CF7429B" w14:textId="5D191F0F" w:rsidR="002B3C4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144226F6"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7250B04" w14:textId="732E9368" w:rsidR="00A42EF1" w:rsidRPr="005B5686"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6</w:t>
            </w:r>
          </w:p>
        </w:tc>
        <w:tc>
          <w:tcPr>
            <w:tcW w:w="8448" w:type="dxa"/>
            <w:tcBorders>
              <w:top w:val="single" w:sz="4" w:space="0" w:color="auto"/>
              <w:left w:val="single" w:sz="4" w:space="0" w:color="auto"/>
              <w:bottom w:val="single" w:sz="4" w:space="0" w:color="auto"/>
              <w:right w:val="single" w:sz="4" w:space="0" w:color="auto"/>
            </w:tcBorders>
            <w:vAlign w:val="center"/>
          </w:tcPr>
          <w:p w14:paraId="7A770BED" w14:textId="363EF01A"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podmiot przetwarzający opracował polityki/procedury w zakresie ochrony danych osobowych?</w:t>
            </w:r>
            <w:r>
              <w:rPr>
                <w:rFonts w:asciiTheme="minorHAnsi" w:hAnsiTheme="minorHAnsi" w:cstheme="minorHAnsi"/>
                <w:sz w:val="20"/>
              </w:rPr>
              <w:t>*</w:t>
            </w:r>
          </w:p>
          <w:p w14:paraId="3324579E" w14:textId="00C246A7" w:rsidR="00A42EF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2A41CED9"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A405816" w14:textId="68DE5162" w:rsidR="00A42EF1" w:rsidRPr="005B5686"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7</w:t>
            </w:r>
          </w:p>
        </w:tc>
        <w:tc>
          <w:tcPr>
            <w:tcW w:w="8448" w:type="dxa"/>
            <w:tcBorders>
              <w:top w:val="single" w:sz="4" w:space="0" w:color="auto"/>
              <w:left w:val="single" w:sz="4" w:space="0" w:color="auto"/>
              <w:bottom w:val="single" w:sz="4" w:space="0" w:color="auto"/>
              <w:right w:val="single" w:sz="4" w:space="0" w:color="auto"/>
            </w:tcBorders>
            <w:vAlign w:val="center"/>
          </w:tcPr>
          <w:p w14:paraId="4D077A8C" w14:textId="7A2A42C8"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pracownicy podmiot</w:t>
            </w:r>
            <w:r>
              <w:rPr>
                <w:rFonts w:asciiTheme="minorHAnsi" w:hAnsiTheme="minorHAnsi" w:cstheme="minorHAnsi"/>
                <w:sz w:val="20"/>
              </w:rPr>
              <w:t>u</w:t>
            </w:r>
            <w:r w:rsidRPr="007044E3">
              <w:rPr>
                <w:rFonts w:asciiTheme="minorHAnsi" w:hAnsiTheme="minorHAnsi" w:cstheme="minorHAnsi"/>
                <w:sz w:val="20"/>
              </w:rPr>
              <w:t xml:space="preserve"> przetwarzającego zostali przeszkoleni w zakresie ochrony danych osobowych oraz czy posiadają upoważnienia do przetwarzania danych osobowych? </w:t>
            </w:r>
          </w:p>
          <w:p w14:paraId="018018BD" w14:textId="4E60A784" w:rsidR="00A42EF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63106261"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A96C8D6" w14:textId="4250DF74" w:rsidR="00A42EF1"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8</w:t>
            </w:r>
          </w:p>
        </w:tc>
        <w:tc>
          <w:tcPr>
            <w:tcW w:w="8448" w:type="dxa"/>
            <w:tcBorders>
              <w:top w:val="single" w:sz="4" w:space="0" w:color="auto"/>
              <w:left w:val="single" w:sz="4" w:space="0" w:color="auto"/>
              <w:bottom w:val="single" w:sz="4" w:space="0" w:color="auto"/>
              <w:right w:val="single" w:sz="4" w:space="0" w:color="auto"/>
            </w:tcBorders>
            <w:vAlign w:val="center"/>
          </w:tcPr>
          <w:p w14:paraId="357DD839" w14:textId="46B92577"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pracownicy podmiotu zostali zobowiązani do zachowania poufności przetwarzanych danych osobowych?</w:t>
            </w:r>
          </w:p>
          <w:p w14:paraId="35A3AC29" w14:textId="033FC815" w:rsidR="00A42EF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5D85A2CB"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77EFF34" w14:textId="6AC3238E" w:rsidR="00A42EF1"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lastRenderedPageBreak/>
              <w:t>9</w:t>
            </w:r>
          </w:p>
        </w:tc>
        <w:tc>
          <w:tcPr>
            <w:tcW w:w="8448" w:type="dxa"/>
            <w:tcBorders>
              <w:top w:val="single" w:sz="4" w:space="0" w:color="auto"/>
              <w:left w:val="single" w:sz="4" w:space="0" w:color="auto"/>
              <w:bottom w:val="single" w:sz="4" w:space="0" w:color="auto"/>
              <w:right w:val="single" w:sz="4" w:space="0" w:color="auto"/>
            </w:tcBorders>
            <w:vAlign w:val="center"/>
          </w:tcPr>
          <w:p w14:paraId="25DBB973" w14:textId="77777777" w:rsidR="00A42EF1" w:rsidRDefault="00A42EF1" w:rsidP="00A42EF1">
            <w:pPr>
              <w:rPr>
                <w:rFonts w:asciiTheme="minorHAnsi" w:hAnsiTheme="minorHAnsi" w:cstheme="minorHAnsi"/>
                <w:sz w:val="20"/>
              </w:rPr>
            </w:pPr>
            <w:r w:rsidRPr="007044E3">
              <w:rPr>
                <w:rFonts w:asciiTheme="minorHAnsi" w:hAnsiTheme="minorHAnsi" w:cstheme="minorHAnsi"/>
                <w:sz w:val="20"/>
              </w:rPr>
              <w:t>Czy podmiot przetwarzający zastosował środki kontroli fizycznej lub technicznej dostępu do budynków</w:t>
            </w:r>
            <w:r>
              <w:rPr>
                <w:rFonts w:asciiTheme="minorHAnsi" w:hAnsiTheme="minorHAnsi" w:cstheme="minorHAnsi"/>
                <w:sz w:val="20"/>
              </w:rPr>
              <w:t xml:space="preserve"> własnych</w:t>
            </w:r>
            <w:r w:rsidRPr="007044E3">
              <w:rPr>
                <w:rFonts w:asciiTheme="minorHAnsi" w:hAnsiTheme="minorHAnsi" w:cstheme="minorHAnsi"/>
                <w:sz w:val="20"/>
              </w:rPr>
              <w:t>/wynajmowanych lub wynajmowanej powierzchni w celu minimalizacji ryzyka utraty danych osobowych?</w:t>
            </w:r>
          </w:p>
          <w:p w14:paraId="5E116CBE" w14:textId="4F02AEFD" w:rsidR="005A3030" w:rsidRPr="007044E3" w:rsidRDefault="005A3030" w:rsidP="00A42EF1">
            <w:pPr>
              <w:rPr>
                <w:rFonts w:asciiTheme="minorHAnsi" w:hAnsiTheme="minorHAnsi" w:cstheme="minorHAnsi"/>
                <w:sz w:val="20"/>
              </w:rPr>
            </w:pPr>
            <w:r w:rsidRPr="005A3030">
              <w:rPr>
                <w:rFonts w:asciiTheme="minorHAnsi" w:hAnsiTheme="minorHAnsi" w:cstheme="minorHAnsi"/>
                <w:sz w:val="20"/>
              </w:rPr>
              <w:t>...</w:t>
            </w:r>
          </w:p>
        </w:tc>
      </w:tr>
      <w:tr w:rsidR="00A42EF1" w:rsidRPr="004B4556" w14:paraId="2BE88C46"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FEC7C21" w14:textId="44C98B63" w:rsidR="00A42EF1"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10</w:t>
            </w:r>
          </w:p>
        </w:tc>
        <w:tc>
          <w:tcPr>
            <w:tcW w:w="8448" w:type="dxa"/>
            <w:tcBorders>
              <w:top w:val="single" w:sz="4" w:space="0" w:color="auto"/>
              <w:left w:val="single" w:sz="4" w:space="0" w:color="auto"/>
              <w:bottom w:val="single" w:sz="4" w:space="0" w:color="auto"/>
              <w:right w:val="single" w:sz="4" w:space="0" w:color="auto"/>
            </w:tcBorders>
            <w:vAlign w:val="center"/>
          </w:tcPr>
          <w:p w14:paraId="594C2695" w14:textId="140F331D"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Czy podmiot przetwarzający korzysta wyłącznie z licencjonowanych programów/systemów teleinformatycznych?</w:t>
            </w:r>
          </w:p>
          <w:p w14:paraId="7E62B5E2" w14:textId="79DF4193" w:rsidR="00A42EF1" w:rsidRPr="007044E3" w:rsidRDefault="005A3030" w:rsidP="00A42EF1">
            <w:pPr>
              <w:rPr>
                <w:rFonts w:asciiTheme="minorHAnsi" w:hAnsiTheme="minorHAnsi" w:cstheme="minorHAnsi"/>
                <w:sz w:val="20"/>
              </w:rPr>
            </w:pPr>
            <w:r w:rsidRPr="005A3030">
              <w:rPr>
                <w:rFonts w:asciiTheme="minorHAnsi" w:hAnsiTheme="minorHAnsi" w:cstheme="minorHAnsi"/>
                <w:sz w:val="20"/>
              </w:rPr>
              <w:t>...</w:t>
            </w:r>
          </w:p>
        </w:tc>
      </w:tr>
      <w:tr w:rsidR="00602514" w:rsidRPr="004B4556" w14:paraId="68FEE4C6"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EE40513" w14:textId="73FFCB56"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11</w:t>
            </w:r>
          </w:p>
        </w:tc>
        <w:tc>
          <w:tcPr>
            <w:tcW w:w="8448" w:type="dxa"/>
            <w:tcBorders>
              <w:top w:val="single" w:sz="4" w:space="0" w:color="auto"/>
              <w:left w:val="single" w:sz="4" w:space="0" w:color="auto"/>
              <w:bottom w:val="single" w:sz="4" w:space="0" w:color="auto"/>
              <w:right w:val="single" w:sz="4" w:space="0" w:color="auto"/>
            </w:tcBorders>
            <w:vAlign w:val="center"/>
          </w:tcPr>
          <w:p w14:paraId="5ED34192" w14:textId="4852AFA7"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W jaki sposób przechowywane są dane osobowe w formie papierowej i/lub w formie elektronicznej u podmiotu przetwarzającego? Czy posiadają Państwo meble (kontenery/ komody/szafy) zamykane na zamki lub inne formy zabezpieczenia? Czy systemy teleinformatyczne oraz sprzęt komputerowy wymaga logowania loginami przypisanymi imiennie do poszczególnych pracowników?</w:t>
            </w:r>
          </w:p>
          <w:p w14:paraId="3CA38A56" w14:textId="6F31A442" w:rsidR="00602514" w:rsidRPr="007044E3" w:rsidRDefault="005A3030" w:rsidP="00A42EF1">
            <w:pPr>
              <w:rPr>
                <w:rFonts w:asciiTheme="minorHAnsi" w:hAnsiTheme="minorHAnsi" w:cstheme="minorHAnsi"/>
                <w:sz w:val="20"/>
              </w:rPr>
            </w:pPr>
            <w:r w:rsidRPr="005A3030">
              <w:rPr>
                <w:rFonts w:asciiTheme="minorHAnsi" w:hAnsiTheme="minorHAnsi" w:cstheme="minorHAnsi"/>
                <w:sz w:val="20"/>
              </w:rPr>
              <w:t>...</w:t>
            </w:r>
          </w:p>
        </w:tc>
      </w:tr>
      <w:tr w:rsidR="00602514" w:rsidRPr="004B4556" w14:paraId="46BFEEE7"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B805BD8" w14:textId="0977A48C"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12</w:t>
            </w:r>
          </w:p>
        </w:tc>
        <w:tc>
          <w:tcPr>
            <w:tcW w:w="8448" w:type="dxa"/>
            <w:tcBorders>
              <w:top w:val="single" w:sz="4" w:space="0" w:color="auto"/>
              <w:left w:val="single" w:sz="4" w:space="0" w:color="auto"/>
              <w:bottom w:val="single" w:sz="4" w:space="0" w:color="auto"/>
              <w:right w:val="single" w:sz="4" w:space="0" w:color="auto"/>
            </w:tcBorders>
            <w:vAlign w:val="center"/>
          </w:tcPr>
          <w:p w14:paraId="7E77AC1C" w14:textId="60D78FDB"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 xml:space="preserve">Czy podmiot przetwarzający tworzy kopie zapasowe dla systemów teleinformatycznych? </w:t>
            </w:r>
          </w:p>
          <w:p w14:paraId="36506F05" w14:textId="1686E325"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r w:rsidR="00602514" w:rsidRPr="004B4556" w14:paraId="6132DB48"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1577F10F" w14:textId="4212835A"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13</w:t>
            </w:r>
          </w:p>
        </w:tc>
        <w:tc>
          <w:tcPr>
            <w:tcW w:w="8448" w:type="dxa"/>
            <w:tcBorders>
              <w:top w:val="single" w:sz="4" w:space="0" w:color="auto"/>
              <w:left w:val="single" w:sz="4" w:space="0" w:color="auto"/>
              <w:bottom w:val="single" w:sz="4" w:space="0" w:color="auto"/>
              <w:right w:val="single" w:sz="4" w:space="0" w:color="auto"/>
            </w:tcBorders>
            <w:vAlign w:val="center"/>
          </w:tcPr>
          <w:p w14:paraId="485C2E86" w14:textId="0278E141"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 xml:space="preserve">Czy podmiot przetwarzający umożliwia realizację prawa jednostki zgodnie z RODO? </w:t>
            </w:r>
          </w:p>
          <w:p w14:paraId="35679102" w14:textId="3903B667"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r w:rsidR="00602514" w:rsidRPr="004B4556" w14:paraId="2F661EC1"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5831B769" w14:textId="1252E726"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14</w:t>
            </w:r>
          </w:p>
        </w:tc>
        <w:tc>
          <w:tcPr>
            <w:tcW w:w="8448" w:type="dxa"/>
            <w:tcBorders>
              <w:top w:val="single" w:sz="4" w:space="0" w:color="auto"/>
              <w:left w:val="single" w:sz="4" w:space="0" w:color="auto"/>
              <w:bottom w:val="single" w:sz="4" w:space="0" w:color="auto"/>
              <w:right w:val="single" w:sz="4" w:space="0" w:color="auto"/>
            </w:tcBorders>
            <w:vAlign w:val="center"/>
          </w:tcPr>
          <w:p w14:paraId="27E9F606" w14:textId="3AA3D937"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W jaki sposób postępuje podmiot przetwarzając w sytuacji naruszenia ochrony danych osobowych? Czy naruszenie zgłaszane jest do Urzędu Ochrony Danych oraz/lub administratora danych (</w:t>
            </w:r>
            <w:r>
              <w:rPr>
                <w:rFonts w:asciiTheme="minorHAnsi" w:hAnsiTheme="minorHAnsi" w:cstheme="minorHAnsi"/>
                <w:sz w:val="20"/>
              </w:rPr>
              <w:t>Zamawiającego</w:t>
            </w:r>
            <w:r w:rsidRPr="007044E3">
              <w:rPr>
                <w:rFonts w:asciiTheme="minorHAnsi" w:hAnsiTheme="minorHAnsi" w:cstheme="minorHAnsi"/>
                <w:sz w:val="20"/>
              </w:rPr>
              <w:t xml:space="preserve">)? </w:t>
            </w:r>
          </w:p>
          <w:p w14:paraId="065614BC" w14:textId="2C8285E3"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r w:rsidR="00602514" w:rsidRPr="004B4556" w14:paraId="0BB52FF2"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6AD8A99" w14:textId="139798F1"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15</w:t>
            </w:r>
          </w:p>
        </w:tc>
        <w:tc>
          <w:tcPr>
            <w:tcW w:w="8448" w:type="dxa"/>
            <w:tcBorders>
              <w:top w:val="single" w:sz="4" w:space="0" w:color="auto"/>
              <w:left w:val="single" w:sz="4" w:space="0" w:color="auto"/>
              <w:bottom w:val="single" w:sz="4" w:space="0" w:color="auto"/>
              <w:right w:val="single" w:sz="4" w:space="0" w:color="auto"/>
            </w:tcBorders>
            <w:vAlign w:val="center"/>
          </w:tcPr>
          <w:p w14:paraId="1B9C2C19" w14:textId="5EA92D9A" w:rsidR="00602514" w:rsidRDefault="00602514" w:rsidP="00602514">
            <w:pPr>
              <w:rPr>
                <w:rFonts w:asciiTheme="minorHAnsi" w:hAnsiTheme="minorHAnsi" w:cstheme="minorHAnsi"/>
                <w:sz w:val="20"/>
              </w:rPr>
            </w:pPr>
            <w:r w:rsidRPr="007044E3">
              <w:rPr>
                <w:rFonts w:asciiTheme="minorHAnsi" w:hAnsiTheme="minorHAnsi" w:cstheme="minorHAnsi"/>
                <w:sz w:val="20"/>
              </w:rPr>
              <w:t>Prosimy o wskazanie danych osoby wypełniającej ankietę (imię, nazwisko, stanowisko, telefon, adres email</w:t>
            </w:r>
            <w:r>
              <w:rPr>
                <w:rFonts w:asciiTheme="minorHAnsi" w:hAnsiTheme="minorHAnsi" w:cstheme="minorHAnsi"/>
                <w:sz w:val="20"/>
              </w:rPr>
              <w:t>):</w:t>
            </w:r>
          </w:p>
          <w:p w14:paraId="7AAAF63B" w14:textId="7BB97644"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bl>
    <w:p w14:paraId="7B02FA16" w14:textId="77777777" w:rsidR="00602514" w:rsidRDefault="00602514" w:rsidP="00533FAA">
      <w:pPr>
        <w:rPr>
          <w:rFonts w:asciiTheme="minorHAnsi" w:hAnsiTheme="minorHAnsi" w:cstheme="minorHAnsi"/>
          <w:sz w:val="20"/>
        </w:rPr>
      </w:pPr>
    </w:p>
    <w:p w14:paraId="35F0BDA1" w14:textId="4F25DFAE" w:rsidR="00533FAA" w:rsidRPr="004B4556" w:rsidRDefault="00A42EF1" w:rsidP="00533FAA">
      <w:pPr>
        <w:rPr>
          <w:rFonts w:asciiTheme="minorHAnsi" w:hAnsiTheme="minorHAnsi" w:cstheme="minorHAnsi"/>
          <w:sz w:val="20"/>
        </w:rPr>
      </w:pPr>
      <w:r>
        <w:rPr>
          <w:rFonts w:asciiTheme="minorHAnsi" w:hAnsiTheme="minorHAnsi" w:cstheme="minorHAnsi"/>
          <w:sz w:val="20"/>
        </w:rPr>
        <w:t>*Zamawiający</w:t>
      </w:r>
      <w:r w:rsidRPr="00A42EF1">
        <w:rPr>
          <w:rFonts w:asciiTheme="minorHAnsi" w:hAnsiTheme="minorHAnsi" w:cstheme="minorHAnsi"/>
          <w:sz w:val="20"/>
        </w:rPr>
        <w:t xml:space="preserve"> może zażądać przedstawienia ww. </w:t>
      </w:r>
      <w:r>
        <w:rPr>
          <w:rFonts w:asciiTheme="minorHAnsi" w:hAnsiTheme="minorHAnsi" w:cstheme="minorHAnsi"/>
          <w:sz w:val="20"/>
        </w:rPr>
        <w:t>dokumentów.</w:t>
      </w:r>
    </w:p>
    <w:p w14:paraId="542ED8B6" w14:textId="77777777" w:rsidR="007044E3" w:rsidRPr="007044E3" w:rsidRDefault="007044E3" w:rsidP="007044E3">
      <w:pPr>
        <w:rPr>
          <w:rFonts w:asciiTheme="minorHAnsi" w:hAnsiTheme="minorHAnsi" w:cstheme="minorHAnsi"/>
          <w:sz w:val="20"/>
        </w:rPr>
      </w:pPr>
    </w:p>
    <w:p w14:paraId="6FA78847" w14:textId="77777777" w:rsidR="00533FAA" w:rsidRPr="004B4556" w:rsidRDefault="00533FAA" w:rsidP="00533FAA">
      <w:pPr>
        <w:rPr>
          <w:rFonts w:asciiTheme="minorHAnsi" w:hAnsiTheme="minorHAnsi" w:cstheme="minorHAnsi"/>
          <w:sz w:val="20"/>
        </w:rPr>
      </w:pPr>
    </w:p>
    <w:p w14:paraId="0923EDE1" w14:textId="77777777" w:rsidR="00533FAA" w:rsidRPr="004B4556" w:rsidRDefault="00533FAA" w:rsidP="00533FAA">
      <w:pPr>
        <w:rPr>
          <w:rFonts w:asciiTheme="minorHAnsi" w:hAnsiTheme="minorHAnsi" w:cstheme="minorHAnsi"/>
          <w:sz w:val="20"/>
        </w:rPr>
      </w:pPr>
    </w:p>
    <w:p w14:paraId="0D49C08D" w14:textId="77777777" w:rsidR="009A525F" w:rsidRPr="009C2468" w:rsidRDefault="009A525F" w:rsidP="009A525F">
      <w:pPr>
        <w:spacing w:after="80" w:line="240" w:lineRule="exact"/>
        <w:ind w:left="4690" w:right="-993" w:firstLine="708"/>
        <w:rPr>
          <w:rFonts w:asciiTheme="minorHAnsi" w:hAnsiTheme="minorHAnsi" w:cstheme="minorHAnsi"/>
          <w:sz w:val="16"/>
          <w:szCs w:val="16"/>
        </w:rPr>
      </w:pPr>
      <w:bookmarkStart w:id="3" w:name="_Ref528247260"/>
      <w:bookmarkStart w:id="4" w:name="_Toc528334789"/>
      <w:bookmarkStart w:id="5" w:name="_Toc19182901"/>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616C9D77" w14:textId="06D56E80" w:rsidR="009A525F" w:rsidRDefault="009A525F" w:rsidP="009A525F">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w:t>
      </w:r>
      <w:r w:rsidR="005479EE">
        <w:rPr>
          <w:rFonts w:asciiTheme="minorHAnsi" w:hAnsiTheme="minorHAnsi" w:cstheme="minorHAnsi"/>
          <w:i/>
          <w:sz w:val="16"/>
          <w:szCs w:val="16"/>
        </w:rPr>
        <w:t xml:space="preserve">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1EE1B992" w14:textId="2057E985" w:rsidR="009A525F" w:rsidRDefault="009A525F" w:rsidP="009A525F">
      <w:pPr>
        <w:ind w:left="5398" w:right="68" w:hanging="153"/>
        <w:jc w:val="center"/>
        <w:rPr>
          <w:rFonts w:asciiTheme="minorHAnsi" w:hAnsiTheme="minorHAnsi" w:cstheme="minorHAnsi"/>
          <w:i/>
          <w:sz w:val="16"/>
          <w:szCs w:val="16"/>
        </w:rPr>
      </w:pPr>
      <w:r w:rsidRPr="009C2468">
        <w:rPr>
          <w:rFonts w:asciiTheme="minorHAnsi" w:hAnsiTheme="minorHAnsi" w:cstheme="minorHAnsi"/>
          <w:i/>
          <w:sz w:val="16"/>
          <w:szCs w:val="16"/>
        </w:rPr>
        <w:t>oświadczeń woli w imieni</w:t>
      </w:r>
      <w:r>
        <w:rPr>
          <w:rFonts w:asciiTheme="minorHAnsi" w:hAnsiTheme="minorHAnsi" w:cstheme="minorHAnsi"/>
          <w:i/>
          <w:sz w:val="16"/>
          <w:szCs w:val="16"/>
        </w:rPr>
        <w:t>u Wykonawcy</w:t>
      </w:r>
    </w:p>
    <w:p w14:paraId="67A6527B" w14:textId="72B7173E" w:rsidR="00B27EAA" w:rsidRDefault="00B27EAA" w:rsidP="009A525F">
      <w:pPr>
        <w:ind w:left="5398" w:right="68" w:hanging="153"/>
        <w:jc w:val="center"/>
        <w:rPr>
          <w:rFonts w:asciiTheme="minorHAnsi" w:hAnsiTheme="minorHAnsi" w:cstheme="minorHAnsi"/>
          <w:i/>
          <w:sz w:val="16"/>
          <w:szCs w:val="16"/>
        </w:rPr>
      </w:pPr>
    </w:p>
    <w:bookmarkEnd w:id="3"/>
    <w:bookmarkEnd w:id="4"/>
    <w:bookmarkEnd w:id="5"/>
    <w:p w14:paraId="4D561F08" w14:textId="6531F684" w:rsidR="005B5686" w:rsidRDefault="005B5686" w:rsidP="001068D7">
      <w:pPr>
        <w:ind w:right="68"/>
        <w:rPr>
          <w:rFonts w:asciiTheme="minorHAnsi" w:hAnsiTheme="minorHAnsi" w:cstheme="minorHAnsi"/>
          <w:i/>
          <w:sz w:val="16"/>
          <w:szCs w:val="16"/>
        </w:rPr>
      </w:pPr>
    </w:p>
    <w:sectPr w:rsidR="005B5686" w:rsidSect="005A3030">
      <w:headerReference w:type="default" r:id="rId12"/>
      <w:footerReference w:type="default" r:id="rId13"/>
      <w:pgSz w:w="11909" w:h="16834" w:code="9"/>
      <w:pgMar w:top="709" w:right="1277" w:bottom="993" w:left="1560" w:header="567" w:footer="5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BB788A4" w14:textId="77777777" w:rsidR="00A22D2D" w:rsidRDefault="00A22D2D" w:rsidP="004A302B">
      <w:pPr>
        <w:spacing w:line="240" w:lineRule="auto"/>
      </w:pPr>
      <w:r>
        <w:separator/>
      </w:r>
    </w:p>
  </w:endnote>
  <w:endnote w:type="continuationSeparator" w:id="0">
    <w:p w14:paraId="29B6E87E" w14:textId="77777777" w:rsidR="00A22D2D" w:rsidRDefault="00A22D2D"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18FB9E83"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CA0354">
      <w:rPr>
        <w:rFonts w:ascii="Calibri" w:hAnsi="Calibri"/>
        <w:bCs/>
        <w:noProof/>
        <w:sz w:val="16"/>
        <w:szCs w:val="16"/>
      </w:rPr>
      <w:t>2</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CA0354">
      <w:rPr>
        <w:rFonts w:ascii="Calibri" w:hAnsi="Calibri"/>
        <w:bCs/>
        <w:noProof/>
        <w:sz w:val="16"/>
        <w:szCs w:val="16"/>
      </w:rPr>
      <w:t>2</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C56B01C" w14:textId="77777777" w:rsidR="00A22D2D" w:rsidRDefault="00A22D2D" w:rsidP="004A302B">
      <w:pPr>
        <w:spacing w:line="240" w:lineRule="auto"/>
      </w:pPr>
      <w:r>
        <w:separator/>
      </w:r>
    </w:p>
  </w:footnote>
  <w:footnote w:type="continuationSeparator" w:id="0">
    <w:p w14:paraId="3B2E8C6C" w14:textId="77777777" w:rsidR="00A22D2D" w:rsidRDefault="00A22D2D"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77777777"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1E95940E" w14:textId="77777777" w:rsidR="004D2AAD" w:rsidRDefault="004D2AAD" w:rsidP="004D2AAD">
    <w:pPr>
      <w:pStyle w:val="Nagwek"/>
      <w:tabs>
        <w:tab w:val="clear" w:pos="4536"/>
        <w:tab w:val="clear" w:pos="9072"/>
        <w:tab w:val="left" w:pos="5265"/>
      </w:tabs>
      <w:spacing w:after="120" w:line="276" w:lineRule="auto"/>
      <w:rPr>
        <w:rFonts w:asciiTheme="minorHAnsi" w:hAnsiTheme="minorHAnsi" w:cstheme="minorHAnsi"/>
        <w:sz w:val="18"/>
        <w:szCs w:val="18"/>
      </w:rPr>
    </w:pPr>
  </w:p>
  <w:p w14:paraId="54951A46" w14:textId="7967CFA3" w:rsidR="002369B6" w:rsidRPr="00A31C7C" w:rsidRDefault="002369B6" w:rsidP="004D2AAD">
    <w:pPr>
      <w:pStyle w:val="Nagwek"/>
      <w:tabs>
        <w:tab w:val="clear" w:pos="4536"/>
        <w:tab w:val="clear" w:pos="9072"/>
        <w:tab w:val="left" w:pos="5265"/>
      </w:tabs>
      <w:spacing w:after="120" w:line="276" w:lineRule="auto"/>
      <w:rPr>
        <w:rFonts w:asciiTheme="minorHAnsi" w:hAnsiTheme="minorHAnsi" w:cstheme="minorHAnsi"/>
        <w:color w:val="4F81BD" w:themeColor="accent1"/>
      </w:rPr>
    </w:pPr>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64384" behindDoc="0" locked="1" layoutInCell="1" allowOverlap="1" wp14:anchorId="55EE7D8E" wp14:editId="4A27AD62">
          <wp:simplePos x="0" y="0"/>
          <wp:positionH relativeFrom="column">
            <wp:posOffset>-281305</wp:posOffset>
          </wp:positionH>
          <wp:positionV relativeFrom="paragraph">
            <wp:posOffset>-300355</wp:posOffset>
          </wp:positionV>
          <wp:extent cx="753110" cy="533400"/>
          <wp:effectExtent l="0" t="0" r="8890" b="0"/>
          <wp:wrapNone/>
          <wp:docPr id="6" name="Obraz 6"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abstractNumId w:val="4"/>
  </w:num>
  <w:num w:numId="2">
    <w:abstractNumId w:val="5"/>
  </w:num>
  <w:num w:numId="3">
    <w:abstractNumId w:val="6"/>
  </w:num>
  <w:num w:numId="4">
    <w:abstractNumId w:val="7"/>
  </w:num>
  <w:num w:numId="5">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08"/>
  <w:hyphenationZone w:val="425"/>
  <w:characterSpacingControl w:val="doNotCompress"/>
  <w:hdrShapeDefaults>
    <o:shapedefaults v:ext="edit" spidmax="471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084"/>
    <w:rsid w:val="0000626B"/>
    <w:rsid w:val="00006E36"/>
    <w:rsid w:val="000073DD"/>
    <w:rsid w:val="000104A1"/>
    <w:rsid w:val="00011179"/>
    <w:rsid w:val="000113F5"/>
    <w:rsid w:val="00011427"/>
    <w:rsid w:val="0001198D"/>
    <w:rsid w:val="00012F79"/>
    <w:rsid w:val="00012FB0"/>
    <w:rsid w:val="00013600"/>
    <w:rsid w:val="00013A2B"/>
    <w:rsid w:val="000143B8"/>
    <w:rsid w:val="0001441E"/>
    <w:rsid w:val="0001515A"/>
    <w:rsid w:val="0001784E"/>
    <w:rsid w:val="00017CEA"/>
    <w:rsid w:val="0002064D"/>
    <w:rsid w:val="00020792"/>
    <w:rsid w:val="00020F62"/>
    <w:rsid w:val="000239B3"/>
    <w:rsid w:val="00023EDE"/>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049C"/>
    <w:rsid w:val="00062C54"/>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0AB9"/>
    <w:rsid w:val="000A2EBE"/>
    <w:rsid w:val="000A31C6"/>
    <w:rsid w:val="000A38FC"/>
    <w:rsid w:val="000A488B"/>
    <w:rsid w:val="000A6207"/>
    <w:rsid w:val="000B098A"/>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58B6"/>
    <w:rsid w:val="000F5D37"/>
    <w:rsid w:val="000F77CE"/>
    <w:rsid w:val="00100052"/>
    <w:rsid w:val="0010053E"/>
    <w:rsid w:val="001007C3"/>
    <w:rsid w:val="00101C1B"/>
    <w:rsid w:val="00101D38"/>
    <w:rsid w:val="00101F51"/>
    <w:rsid w:val="00103712"/>
    <w:rsid w:val="001050AB"/>
    <w:rsid w:val="00105610"/>
    <w:rsid w:val="001068D7"/>
    <w:rsid w:val="001116B5"/>
    <w:rsid w:val="00112269"/>
    <w:rsid w:val="00112825"/>
    <w:rsid w:val="00112EC1"/>
    <w:rsid w:val="00116321"/>
    <w:rsid w:val="00117691"/>
    <w:rsid w:val="0011796C"/>
    <w:rsid w:val="001212B3"/>
    <w:rsid w:val="001228DC"/>
    <w:rsid w:val="00122C4C"/>
    <w:rsid w:val="0012465E"/>
    <w:rsid w:val="00124EAF"/>
    <w:rsid w:val="0012511B"/>
    <w:rsid w:val="001270AE"/>
    <w:rsid w:val="00131A23"/>
    <w:rsid w:val="001324E6"/>
    <w:rsid w:val="001325C6"/>
    <w:rsid w:val="00133589"/>
    <w:rsid w:val="001355C1"/>
    <w:rsid w:val="00137254"/>
    <w:rsid w:val="001402AB"/>
    <w:rsid w:val="001407D1"/>
    <w:rsid w:val="00145336"/>
    <w:rsid w:val="00145825"/>
    <w:rsid w:val="00150013"/>
    <w:rsid w:val="00151B6F"/>
    <w:rsid w:val="001549EF"/>
    <w:rsid w:val="0015504B"/>
    <w:rsid w:val="001558D8"/>
    <w:rsid w:val="001567FB"/>
    <w:rsid w:val="00156D62"/>
    <w:rsid w:val="0015712B"/>
    <w:rsid w:val="001575B5"/>
    <w:rsid w:val="00157C01"/>
    <w:rsid w:val="00161CAB"/>
    <w:rsid w:val="00161E5A"/>
    <w:rsid w:val="001630E0"/>
    <w:rsid w:val="00165652"/>
    <w:rsid w:val="00166625"/>
    <w:rsid w:val="00166E39"/>
    <w:rsid w:val="00167D1F"/>
    <w:rsid w:val="00171C78"/>
    <w:rsid w:val="001728F5"/>
    <w:rsid w:val="00173A31"/>
    <w:rsid w:val="001741FB"/>
    <w:rsid w:val="00174BE0"/>
    <w:rsid w:val="00175CDB"/>
    <w:rsid w:val="00176B3E"/>
    <w:rsid w:val="001804D0"/>
    <w:rsid w:val="00180953"/>
    <w:rsid w:val="00184C77"/>
    <w:rsid w:val="00184E77"/>
    <w:rsid w:val="00185E8A"/>
    <w:rsid w:val="001901BD"/>
    <w:rsid w:val="001901F0"/>
    <w:rsid w:val="00191304"/>
    <w:rsid w:val="00191956"/>
    <w:rsid w:val="001920BF"/>
    <w:rsid w:val="00193DCF"/>
    <w:rsid w:val="00193F2A"/>
    <w:rsid w:val="001944B1"/>
    <w:rsid w:val="00194C66"/>
    <w:rsid w:val="00195038"/>
    <w:rsid w:val="00196400"/>
    <w:rsid w:val="00196C53"/>
    <w:rsid w:val="00196E97"/>
    <w:rsid w:val="001A0AD4"/>
    <w:rsid w:val="001A23D7"/>
    <w:rsid w:val="001A269F"/>
    <w:rsid w:val="001A2974"/>
    <w:rsid w:val="001A314C"/>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2D48"/>
    <w:rsid w:val="001C4D26"/>
    <w:rsid w:val="001C6F0D"/>
    <w:rsid w:val="001C7E2C"/>
    <w:rsid w:val="001D0464"/>
    <w:rsid w:val="001D054B"/>
    <w:rsid w:val="001D2EAF"/>
    <w:rsid w:val="001D348E"/>
    <w:rsid w:val="001D509F"/>
    <w:rsid w:val="001D5115"/>
    <w:rsid w:val="001D5FA5"/>
    <w:rsid w:val="001D616A"/>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414"/>
    <w:rsid w:val="001F6AB5"/>
    <w:rsid w:val="001F72C0"/>
    <w:rsid w:val="001F7A3D"/>
    <w:rsid w:val="001F7BE8"/>
    <w:rsid w:val="00201A92"/>
    <w:rsid w:val="00203292"/>
    <w:rsid w:val="00203373"/>
    <w:rsid w:val="00203C4B"/>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27A9E"/>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FDC"/>
    <w:rsid w:val="002907F0"/>
    <w:rsid w:val="00290C62"/>
    <w:rsid w:val="0029106C"/>
    <w:rsid w:val="00292E9D"/>
    <w:rsid w:val="002933B6"/>
    <w:rsid w:val="00293ABE"/>
    <w:rsid w:val="00293B49"/>
    <w:rsid w:val="0029407F"/>
    <w:rsid w:val="002940E3"/>
    <w:rsid w:val="002946F8"/>
    <w:rsid w:val="00295038"/>
    <w:rsid w:val="002959FE"/>
    <w:rsid w:val="002962DA"/>
    <w:rsid w:val="0029728C"/>
    <w:rsid w:val="002A1E74"/>
    <w:rsid w:val="002A347B"/>
    <w:rsid w:val="002A3ECF"/>
    <w:rsid w:val="002A5BC6"/>
    <w:rsid w:val="002A6128"/>
    <w:rsid w:val="002B0F0A"/>
    <w:rsid w:val="002B28AF"/>
    <w:rsid w:val="002B2A7B"/>
    <w:rsid w:val="002B2E35"/>
    <w:rsid w:val="002B3312"/>
    <w:rsid w:val="002B3C41"/>
    <w:rsid w:val="002B47EA"/>
    <w:rsid w:val="002B4BFC"/>
    <w:rsid w:val="002B4D64"/>
    <w:rsid w:val="002B5817"/>
    <w:rsid w:val="002B62C6"/>
    <w:rsid w:val="002B6F98"/>
    <w:rsid w:val="002B7808"/>
    <w:rsid w:val="002B7865"/>
    <w:rsid w:val="002C107F"/>
    <w:rsid w:val="002C3573"/>
    <w:rsid w:val="002C62F5"/>
    <w:rsid w:val="002C6CE5"/>
    <w:rsid w:val="002C7E68"/>
    <w:rsid w:val="002D431C"/>
    <w:rsid w:val="002D58A4"/>
    <w:rsid w:val="002D6DB5"/>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270E"/>
    <w:rsid w:val="00332A87"/>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192C"/>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4571"/>
    <w:rsid w:val="00375E4D"/>
    <w:rsid w:val="003766F7"/>
    <w:rsid w:val="00377017"/>
    <w:rsid w:val="0038146C"/>
    <w:rsid w:val="00383177"/>
    <w:rsid w:val="0038440E"/>
    <w:rsid w:val="00385471"/>
    <w:rsid w:val="0038622B"/>
    <w:rsid w:val="003868FF"/>
    <w:rsid w:val="003876F1"/>
    <w:rsid w:val="003914B2"/>
    <w:rsid w:val="0039187A"/>
    <w:rsid w:val="00392A83"/>
    <w:rsid w:val="00393905"/>
    <w:rsid w:val="00395D26"/>
    <w:rsid w:val="00395FB1"/>
    <w:rsid w:val="0039667B"/>
    <w:rsid w:val="00397F6C"/>
    <w:rsid w:val="003A0ADD"/>
    <w:rsid w:val="003A0EEA"/>
    <w:rsid w:val="003A12B0"/>
    <w:rsid w:val="003A2794"/>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31AB"/>
    <w:rsid w:val="003F474E"/>
    <w:rsid w:val="003F4BE5"/>
    <w:rsid w:val="003F6611"/>
    <w:rsid w:val="003F6C86"/>
    <w:rsid w:val="003F702A"/>
    <w:rsid w:val="00402D6C"/>
    <w:rsid w:val="00403077"/>
    <w:rsid w:val="00406A25"/>
    <w:rsid w:val="00406A7E"/>
    <w:rsid w:val="00407783"/>
    <w:rsid w:val="004105E9"/>
    <w:rsid w:val="00412994"/>
    <w:rsid w:val="00412E59"/>
    <w:rsid w:val="004134E4"/>
    <w:rsid w:val="00414B45"/>
    <w:rsid w:val="00414D79"/>
    <w:rsid w:val="00415DEF"/>
    <w:rsid w:val="00417649"/>
    <w:rsid w:val="0042201D"/>
    <w:rsid w:val="00424019"/>
    <w:rsid w:val="00424039"/>
    <w:rsid w:val="00424458"/>
    <w:rsid w:val="0042597D"/>
    <w:rsid w:val="0042678F"/>
    <w:rsid w:val="00431240"/>
    <w:rsid w:val="00431F11"/>
    <w:rsid w:val="00434676"/>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3118"/>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D17D7"/>
    <w:rsid w:val="004D29D4"/>
    <w:rsid w:val="004D2AAD"/>
    <w:rsid w:val="004D3DF7"/>
    <w:rsid w:val="004D5611"/>
    <w:rsid w:val="004D5FFD"/>
    <w:rsid w:val="004D64B6"/>
    <w:rsid w:val="004D6AB7"/>
    <w:rsid w:val="004D7365"/>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273F"/>
    <w:rsid w:val="00502D83"/>
    <w:rsid w:val="0050326B"/>
    <w:rsid w:val="00503485"/>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E90"/>
    <w:rsid w:val="00533FAA"/>
    <w:rsid w:val="00534AA5"/>
    <w:rsid w:val="0053751B"/>
    <w:rsid w:val="00537956"/>
    <w:rsid w:val="00540974"/>
    <w:rsid w:val="00540CDC"/>
    <w:rsid w:val="00541F0C"/>
    <w:rsid w:val="005434FF"/>
    <w:rsid w:val="00546BF6"/>
    <w:rsid w:val="0054759B"/>
    <w:rsid w:val="005479EE"/>
    <w:rsid w:val="00547A1B"/>
    <w:rsid w:val="00547B99"/>
    <w:rsid w:val="00550019"/>
    <w:rsid w:val="005514E8"/>
    <w:rsid w:val="00552376"/>
    <w:rsid w:val="005528DB"/>
    <w:rsid w:val="005542A1"/>
    <w:rsid w:val="00554E15"/>
    <w:rsid w:val="00555426"/>
    <w:rsid w:val="0055689B"/>
    <w:rsid w:val="0055697F"/>
    <w:rsid w:val="00556CED"/>
    <w:rsid w:val="00556E66"/>
    <w:rsid w:val="005577B7"/>
    <w:rsid w:val="00560BBA"/>
    <w:rsid w:val="00561B4B"/>
    <w:rsid w:val="00562B36"/>
    <w:rsid w:val="00562EF4"/>
    <w:rsid w:val="00563105"/>
    <w:rsid w:val="00563B46"/>
    <w:rsid w:val="00563B50"/>
    <w:rsid w:val="005669B3"/>
    <w:rsid w:val="0056761A"/>
    <w:rsid w:val="00567E87"/>
    <w:rsid w:val="00570A04"/>
    <w:rsid w:val="005712F0"/>
    <w:rsid w:val="00574607"/>
    <w:rsid w:val="0057723F"/>
    <w:rsid w:val="00580F54"/>
    <w:rsid w:val="005834AF"/>
    <w:rsid w:val="00583908"/>
    <w:rsid w:val="005843BB"/>
    <w:rsid w:val="005845F2"/>
    <w:rsid w:val="00585723"/>
    <w:rsid w:val="00585EFB"/>
    <w:rsid w:val="00585F01"/>
    <w:rsid w:val="00590042"/>
    <w:rsid w:val="00590E7F"/>
    <w:rsid w:val="00590EFC"/>
    <w:rsid w:val="00592A10"/>
    <w:rsid w:val="00593215"/>
    <w:rsid w:val="00594FC2"/>
    <w:rsid w:val="0059516F"/>
    <w:rsid w:val="00597C07"/>
    <w:rsid w:val="005A0905"/>
    <w:rsid w:val="005A098F"/>
    <w:rsid w:val="005A0EF6"/>
    <w:rsid w:val="005A1156"/>
    <w:rsid w:val="005A2072"/>
    <w:rsid w:val="005A3030"/>
    <w:rsid w:val="005A3BC8"/>
    <w:rsid w:val="005A4B76"/>
    <w:rsid w:val="005A4C41"/>
    <w:rsid w:val="005A65EF"/>
    <w:rsid w:val="005A6B74"/>
    <w:rsid w:val="005A6CC1"/>
    <w:rsid w:val="005A7129"/>
    <w:rsid w:val="005B1ED0"/>
    <w:rsid w:val="005B4295"/>
    <w:rsid w:val="005B48E5"/>
    <w:rsid w:val="005B4B64"/>
    <w:rsid w:val="005B5437"/>
    <w:rsid w:val="005B5686"/>
    <w:rsid w:val="005B5862"/>
    <w:rsid w:val="005B6BED"/>
    <w:rsid w:val="005C18BB"/>
    <w:rsid w:val="005C1E38"/>
    <w:rsid w:val="005C23BF"/>
    <w:rsid w:val="005C318B"/>
    <w:rsid w:val="005C489F"/>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28DA"/>
    <w:rsid w:val="005E2BCF"/>
    <w:rsid w:val="005E2F93"/>
    <w:rsid w:val="005E481A"/>
    <w:rsid w:val="005E4A7B"/>
    <w:rsid w:val="005E53E0"/>
    <w:rsid w:val="005E6063"/>
    <w:rsid w:val="005E63DC"/>
    <w:rsid w:val="005E6E0C"/>
    <w:rsid w:val="005E71EB"/>
    <w:rsid w:val="005F02BB"/>
    <w:rsid w:val="005F0649"/>
    <w:rsid w:val="005F0B1B"/>
    <w:rsid w:val="005F1ECA"/>
    <w:rsid w:val="005F4537"/>
    <w:rsid w:val="005F6B3C"/>
    <w:rsid w:val="00600D6A"/>
    <w:rsid w:val="0060143F"/>
    <w:rsid w:val="00601EF6"/>
    <w:rsid w:val="00602514"/>
    <w:rsid w:val="00603E00"/>
    <w:rsid w:val="00604135"/>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65E7"/>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308D"/>
    <w:rsid w:val="00663728"/>
    <w:rsid w:val="0066557A"/>
    <w:rsid w:val="00666793"/>
    <w:rsid w:val="0066752C"/>
    <w:rsid w:val="00667625"/>
    <w:rsid w:val="00670205"/>
    <w:rsid w:val="00670A6B"/>
    <w:rsid w:val="0067145B"/>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54C5"/>
    <w:rsid w:val="006B7D80"/>
    <w:rsid w:val="006C0240"/>
    <w:rsid w:val="006C042A"/>
    <w:rsid w:val="006C32B1"/>
    <w:rsid w:val="006C32D7"/>
    <w:rsid w:val="006C33CB"/>
    <w:rsid w:val="006C4030"/>
    <w:rsid w:val="006C4B6B"/>
    <w:rsid w:val="006C55D8"/>
    <w:rsid w:val="006C63E4"/>
    <w:rsid w:val="006C6DDE"/>
    <w:rsid w:val="006C7BAD"/>
    <w:rsid w:val="006D3DE6"/>
    <w:rsid w:val="006D630C"/>
    <w:rsid w:val="006D75E6"/>
    <w:rsid w:val="006D77AB"/>
    <w:rsid w:val="006E09F7"/>
    <w:rsid w:val="006E25E8"/>
    <w:rsid w:val="006E27D2"/>
    <w:rsid w:val="006E349D"/>
    <w:rsid w:val="006E5C2B"/>
    <w:rsid w:val="006E7435"/>
    <w:rsid w:val="006E7C7F"/>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4E3"/>
    <w:rsid w:val="00704769"/>
    <w:rsid w:val="00704AB7"/>
    <w:rsid w:val="007065B7"/>
    <w:rsid w:val="0070703A"/>
    <w:rsid w:val="00707281"/>
    <w:rsid w:val="00710DC5"/>
    <w:rsid w:val="00711D36"/>
    <w:rsid w:val="00712338"/>
    <w:rsid w:val="007140FB"/>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50F12"/>
    <w:rsid w:val="007510F6"/>
    <w:rsid w:val="00752C5F"/>
    <w:rsid w:val="00752D91"/>
    <w:rsid w:val="00753975"/>
    <w:rsid w:val="00753AE1"/>
    <w:rsid w:val="007545C9"/>
    <w:rsid w:val="00756A93"/>
    <w:rsid w:val="0075703F"/>
    <w:rsid w:val="0075762D"/>
    <w:rsid w:val="007612A6"/>
    <w:rsid w:val="00761CC5"/>
    <w:rsid w:val="00762162"/>
    <w:rsid w:val="00762CB8"/>
    <w:rsid w:val="0076413C"/>
    <w:rsid w:val="00764F22"/>
    <w:rsid w:val="007656E2"/>
    <w:rsid w:val="007659E5"/>
    <w:rsid w:val="007706BE"/>
    <w:rsid w:val="00771351"/>
    <w:rsid w:val="007742B7"/>
    <w:rsid w:val="00774DBC"/>
    <w:rsid w:val="00782340"/>
    <w:rsid w:val="0078319C"/>
    <w:rsid w:val="00783534"/>
    <w:rsid w:val="00785158"/>
    <w:rsid w:val="0078627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4E1"/>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28EE"/>
    <w:rsid w:val="007D437B"/>
    <w:rsid w:val="007D44A7"/>
    <w:rsid w:val="007D6F04"/>
    <w:rsid w:val="007D7E9C"/>
    <w:rsid w:val="007E1BC8"/>
    <w:rsid w:val="007E1F0A"/>
    <w:rsid w:val="007E3062"/>
    <w:rsid w:val="007E3C64"/>
    <w:rsid w:val="007E51D6"/>
    <w:rsid w:val="007E5A99"/>
    <w:rsid w:val="007E6A61"/>
    <w:rsid w:val="007E7DC1"/>
    <w:rsid w:val="007F0664"/>
    <w:rsid w:val="007F174A"/>
    <w:rsid w:val="007F3DB0"/>
    <w:rsid w:val="007F4D3D"/>
    <w:rsid w:val="007F66B9"/>
    <w:rsid w:val="00801C80"/>
    <w:rsid w:val="00801CE4"/>
    <w:rsid w:val="00803284"/>
    <w:rsid w:val="008045FB"/>
    <w:rsid w:val="008048D1"/>
    <w:rsid w:val="00804A9E"/>
    <w:rsid w:val="00805091"/>
    <w:rsid w:val="00805F17"/>
    <w:rsid w:val="00806642"/>
    <w:rsid w:val="00811E78"/>
    <w:rsid w:val="00811F87"/>
    <w:rsid w:val="00812F97"/>
    <w:rsid w:val="00812FA4"/>
    <w:rsid w:val="008149F6"/>
    <w:rsid w:val="008151CA"/>
    <w:rsid w:val="00817450"/>
    <w:rsid w:val="00821056"/>
    <w:rsid w:val="0082172A"/>
    <w:rsid w:val="00821E64"/>
    <w:rsid w:val="00822410"/>
    <w:rsid w:val="00822D63"/>
    <w:rsid w:val="00824CAE"/>
    <w:rsid w:val="008254B7"/>
    <w:rsid w:val="00827409"/>
    <w:rsid w:val="00827FDC"/>
    <w:rsid w:val="0083049F"/>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627F"/>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2988"/>
    <w:rsid w:val="008A3489"/>
    <w:rsid w:val="008A58C7"/>
    <w:rsid w:val="008A5C73"/>
    <w:rsid w:val="008A64BE"/>
    <w:rsid w:val="008A736E"/>
    <w:rsid w:val="008B1FD5"/>
    <w:rsid w:val="008B4363"/>
    <w:rsid w:val="008B4FBD"/>
    <w:rsid w:val="008B5203"/>
    <w:rsid w:val="008B6029"/>
    <w:rsid w:val="008B65BB"/>
    <w:rsid w:val="008B669F"/>
    <w:rsid w:val="008B69B1"/>
    <w:rsid w:val="008B7004"/>
    <w:rsid w:val="008B7D9C"/>
    <w:rsid w:val="008C1260"/>
    <w:rsid w:val="008C127F"/>
    <w:rsid w:val="008C201E"/>
    <w:rsid w:val="008C21CF"/>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5909"/>
    <w:rsid w:val="00907400"/>
    <w:rsid w:val="009076D4"/>
    <w:rsid w:val="00910808"/>
    <w:rsid w:val="00910827"/>
    <w:rsid w:val="009114B0"/>
    <w:rsid w:val="00911A6A"/>
    <w:rsid w:val="00911FFB"/>
    <w:rsid w:val="009135F5"/>
    <w:rsid w:val="00913DE7"/>
    <w:rsid w:val="0091448F"/>
    <w:rsid w:val="009175F7"/>
    <w:rsid w:val="00920172"/>
    <w:rsid w:val="009205CA"/>
    <w:rsid w:val="00920BDB"/>
    <w:rsid w:val="00921547"/>
    <w:rsid w:val="0092165D"/>
    <w:rsid w:val="009220A1"/>
    <w:rsid w:val="009235A1"/>
    <w:rsid w:val="00923BE8"/>
    <w:rsid w:val="009244D3"/>
    <w:rsid w:val="00926866"/>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AE"/>
    <w:rsid w:val="00977E29"/>
    <w:rsid w:val="009820ED"/>
    <w:rsid w:val="00982713"/>
    <w:rsid w:val="009839E5"/>
    <w:rsid w:val="00983C93"/>
    <w:rsid w:val="009845CA"/>
    <w:rsid w:val="009848E6"/>
    <w:rsid w:val="00985E2D"/>
    <w:rsid w:val="009860DB"/>
    <w:rsid w:val="00987631"/>
    <w:rsid w:val="00987AC6"/>
    <w:rsid w:val="009901CA"/>
    <w:rsid w:val="00991AA8"/>
    <w:rsid w:val="009927F3"/>
    <w:rsid w:val="00992C2B"/>
    <w:rsid w:val="00994027"/>
    <w:rsid w:val="00995AB2"/>
    <w:rsid w:val="00995F52"/>
    <w:rsid w:val="009969CD"/>
    <w:rsid w:val="00996C00"/>
    <w:rsid w:val="00997487"/>
    <w:rsid w:val="009A0E43"/>
    <w:rsid w:val="009A2B33"/>
    <w:rsid w:val="009A2F3A"/>
    <w:rsid w:val="009A39C5"/>
    <w:rsid w:val="009A3A3B"/>
    <w:rsid w:val="009A4EA9"/>
    <w:rsid w:val="009A525F"/>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2D2D"/>
    <w:rsid w:val="00A247B3"/>
    <w:rsid w:val="00A24A10"/>
    <w:rsid w:val="00A26FDF"/>
    <w:rsid w:val="00A31242"/>
    <w:rsid w:val="00A316C7"/>
    <w:rsid w:val="00A31C7C"/>
    <w:rsid w:val="00A3222A"/>
    <w:rsid w:val="00A33FF3"/>
    <w:rsid w:val="00A34673"/>
    <w:rsid w:val="00A348BC"/>
    <w:rsid w:val="00A371F7"/>
    <w:rsid w:val="00A37C90"/>
    <w:rsid w:val="00A403BC"/>
    <w:rsid w:val="00A42504"/>
    <w:rsid w:val="00A42ED0"/>
    <w:rsid w:val="00A42EF1"/>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876E6"/>
    <w:rsid w:val="00A908CB"/>
    <w:rsid w:val="00A923B8"/>
    <w:rsid w:val="00A92AC0"/>
    <w:rsid w:val="00A93740"/>
    <w:rsid w:val="00A93AC0"/>
    <w:rsid w:val="00A95464"/>
    <w:rsid w:val="00A9764B"/>
    <w:rsid w:val="00AA063E"/>
    <w:rsid w:val="00AA06CD"/>
    <w:rsid w:val="00AA09DA"/>
    <w:rsid w:val="00AA35C5"/>
    <w:rsid w:val="00AA381F"/>
    <w:rsid w:val="00AA68A1"/>
    <w:rsid w:val="00AB1632"/>
    <w:rsid w:val="00AB5736"/>
    <w:rsid w:val="00AB62CD"/>
    <w:rsid w:val="00AB68B1"/>
    <w:rsid w:val="00AB6A7B"/>
    <w:rsid w:val="00AB6DE4"/>
    <w:rsid w:val="00AB6F87"/>
    <w:rsid w:val="00AC0757"/>
    <w:rsid w:val="00AC0B63"/>
    <w:rsid w:val="00AC13BD"/>
    <w:rsid w:val="00AC230B"/>
    <w:rsid w:val="00AC2669"/>
    <w:rsid w:val="00AC37C8"/>
    <w:rsid w:val="00AC4AF9"/>
    <w:rsid w:val="00AD0BC7"/>
    <w:rsid w:val="00AD2645"/>
    <w:rsid w:val="00AD47D7"/>
    <w:rsid w:val="00AD6553"/>
    <w:rsid w:val="00AE19DD"/>
    <w:rsid w:val="00AE1D6E"/>
    <w:rsid w:val="00AE25E7"/>
    <w:rsid w:val="00AE2ABB"/>
    <w:rsid w:val="00AE2DAA"/>
    <w:rsid w:val="00AE2DB8"/>
    <w:rsid w:val="00AE36CA"/>
    <w:rsid w:val="00AE3EAD"/>
    <w:rsid w:val="00AE500B"/>
    <w:rsid w:val="00AE56CC"/>
    <w:rsid w:val="00AE6E5A"/>
    <w:rsid w:val="00AE7004"/>
    <w:rsid w:val="00AE76C3"/>
    <w:rsid w:val="00AF203D"/>
    <w:rsid w:val="00AF489C"/>
    <w:rsid w:val="00AF4E05"/>
    <w:rsid w:val="00AF7AC1"/>
    <w:rsid w:val="00AF7C48"/>
    <w:rsid w:val="00B01A16"/>
    <w:rsid w:val="00B029AB"/>
    <w:rsid w:val="00B030AF"/>
    <w:rsid w:val="00B045C8"/>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177A7"/>
    <w:rsid w:val="00B20A96"/>
    <w:rsid w:val="00B22FAE"/>
    <w:rsid w:val="00B23DB2"/>
    <w:rsid w:val="00B241AF"/>
    <w:rsid w:val="00B27EAA"/>
    <w:rsid w:val="00B30852"/>
    <w:rsid w:val="00B31C62"/>
    <w:rsid w:val="00B32391"/>
    <w:rsid w:val="00B33C61"/>
    <w:rsid w:val="00B346DC"/>
    <w:rsid w:val="00B352D2"/>
    <w:rsid w:val="00B35536"/>
    <w:rsid w:val="00B357E8"/>
    <w:rsid w:val="00B35A0F"/>
    <w:rsid w:val="00B36BAE"/>
    <w:rsid w:val="00B36DF0"/>
    <w:rsid w:val="00B371EF"/>
    <w:rsid w:val="00B41674"/>
    <w:rsid w:val="00B4174F"/>
    <w:rsid w:val="00B425A6"/>
    <w:rsid w:val="00B42A00"/>
    <w:rsid w:val="00B43BD7"/>
    <w:rsid w:val="00B43F40"/>
    <w:rsid w:val="00B44B9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5E6"/>
    <w:rsid w:val="00B65C83"/>
    <w:rsid w:val="00B70431"/>
    <w:rsid w:val="00B70639"/>
    <w:rsid w:val="00B715BF"/>
    <w:rsid w:val="00B71AAA"/>
    <w:rsid w:val="00B72385"/>
    <w:rsid w:val="00B728DB"/>
    <w:rsid w:val="00B74282"/>
    <w:rsid w:val="00B76269"/>
    <w:rsid w:val="00B76BE1"/>
    <w:rsid w:val="00B76D93"/>
    <w:rsid w:val="00B77125"/>
    <w:rsid w:val="00B824CA"/>
    <w:rsid w:val="00B82BDF"/>
    <w:rsid w:val="00B83212"/>
    <w:rsid w:val="00B8478F"/>
    <w:rsid w:val="00B85E16"/>
    <w:rsid w:val="00B86C4B"/>
    <w:rsid w:val="00B871B6"/>
    <w:rsid w:val="00B875B6"/>
    <w:rsid w:val="00B93631"/>
    <w:rsid w:val="00B93845"/>
    <w:rsid w:val="00B9399E"/>
    <w:rsid w:val="00B94436"/>
    <w:rsid w:val="00B94FCA"/>
    <w:rsid w:val="00B96ADB"/>
    <w:rsid w:val="00B975D9"/>
    <w:rsid w:val="00BA0450"/>
    <w:rsid w:val="00BA045A"/>
    <w:rsid w:val="00BA3B10"/>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068"/>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C76"/>
    <w:rsid w:val="00C07E46"/>
    <w:rsid w:val="00C10063"/>
    <w:rsid w:val="00C10361"/>
    <w:rsid w:val="00C10376"/>
    <w:rsid w:val="00C10723"/>
    <w:rsid w:val="00C10E85"/>
    <w:rsid w:val="00C11808"/>
    <w:rsid w:val="00C15AB8"/>
    <w:rsid w:val="00C167E3"/>
    <w:rsid w:val="00C16976"/>
    <w:rsid w:val="00C207C9"/>
    <w:rsid w:val="00C20C80"/>
    <w:rsid w:val="00C20EA5"/>
    <w:rsid w:val="00C2194E"/>
    <w:rsid w:val="00C21F52"/>
    <w:rsid w:val="00C229FA"/>
    <w:rsid w:val="00C22E0F"/>
    <w:rsid w:val="00C244DC"/>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5B49"/>
    <w:rsid w:val="00C661EE"/>
    <w:rsid w:val="00C73794"/>
    <w:rsid w:val="00C74A32"/>
    <w:rsid w:val="00C754D0"/>
    <w:rsid w:val="00C75D4B"/>
    <w:rsid w:val="00C75EB0"/>
    <w:rsid w:val="00C76DD0"/>
    <w:rsid w:val="00C80221"/>
    <w:rsid w:val="00C80478"/>
    <w:rsid w:val="00C80612"/>
    <w:rsid w:val="00C80756"/>
    <w:rsid w:val="00C822FD"/>
    <w:rsid w:val="00C86884"/>
    <w:rsid w:val="00C87108"/>
    <w:rsid w:val="00C87D63"/>
    <w:rsid w:val="00C9208B"/>
    <w:rsid w:val="00C9366C"/>
    <w:rsid w:val="00C93C41"/>
    <w:rsid w:val="00C94218"/>
    <w:rsid w:val="00C942E7"/>
    <w:rsid w:val="00C95549"/>
    <w:rsid w:val="00C95BBA"/>
    <w:rsid w:val="00C95F22"/>
    <w:rsid w:val="00C96188"/>
    <w:rsid w:val="00CA0354"/>
    <w:rsid w:val="00CA101E"/>
    <w:rsid w:val="00CA26B1"/>
    <w:rsid w:val="00CA3532"/>
    <w:rsid w:val="00CA4469"/>
    <w:rsid w:val="00CA44E3"/>
    <w:rsid w:val="00CA4D3A"/>
    <w:rsid w:val="00CA6159"/>
    <w:rsid w:val="00CA6A35"/>
    <w:rsid w:val="00CA6BB0"/>
    <w:rsid w:val="00CB2C41"/>
    <w:rsid w:val="00CB30B5"/>
    <w:rsid w:val="00CB310C"/>
    <w:rsid w:val="00CB40EB"/>
    <w:rsid w:val="00CB5799"/>
    <w:rsid w:val="00CB5B28"/>
    <w:rsid w:val="00CB6674"/>
    <w:rsid w:val="00CB6E85"/>
    <w:rsid w:val="00CC1799"/>
    <w:rsid w:val="00CC431F"/>
    <w:rsid w:val="00CC5DD7"/>
    <w:rsid w:val="00CC6700"/>
    <w:rsid w:val="00CC68CB"/>
    <w:rsid w:val="00CC6A03"/>
    <w:rsid w:val="00CC6B83"/>
    <w:rsid w:val="00CC6F9A"/>
    <w:rsid w:val="00CD06D1"/>
    <w:rsid w:val="00CD14E1"/>
    <w:rsid w:val="00CD188D"/>
    <w:rsid w:val="00CD195C"/>
    <w:rsid w:val="00CD1FBD"/>
    <w:rsid w:val="00CD2627"/>
    <w:rsid w:val="00CD2709"/>
    <w:rsid w:val="00CD2A84"/>
    <w:rsid w:val="00CD4ECA"/>
    <w:rsid w:val="00CD50A8"/>
    <w:rsid w:val="00CD5AD1"/>
    <w:rsid w:val="00CD5ADA"/>
    <w:rsid w:val="00CD5B5F"/>
    <w:rsid w:val="00CD5CE8"/>
    <w:rsid w:val="00CD6D4A"/>
    <w:rsid w:val="00CE06F9"/>
    <w:rsid w:val="00CE11C9"/>
    <w:rsid w:val="00CE2525"/>
    <w:rsid w:val="00CE25F1"/>
    <w:rsid w:val="00CE37BB"/>
    <w:rsid w:val="00CE3C25"/>
    <w:rsid w:val="00CE4C16"/>
    <w:rsid w:val="00CE69C1"/>
    <w:rsid w:val="00CE736D"/>
    <w:rsid w:val="00CF2163"/>
    <w:rsid w:val="00CF24CA"/>
    <w:rsid w:val="00CF32DA"/>
    <w:rsid w:val="00CF3DA1"/>
    <w:rsid w:val="00CF5FF9"/>
    <w:rsid w:val="00CF6DCD"/>
    <w:rsid w:val="00CF74E7"/>
    <w:rsid w:val="00D00395"/>
    <w:rsid w:val="00D03C01"/>
    <w:rsid w:val="00D041BB"/>
    <w:rsid w:val="00D04E35"/>
    <w:rsid w:val="00D054C9"/>
    <w:rsid w:val="00D06E24"/>
    <w:rsid w:val="00D072C7"/>
    <w:rsid w:val="00D07D6F"/>
    <w:rsid w:val="00D10625"/>
    <w:rsid w:val="00D10928"/>
    <w:rsid w:val="00D11B2C"/>
    <w:rsid w:val="00D1428B"/>
    <w:rsid w:val="00D14A49"/>
    <w:rsid w:val="00D160AA"/>
    <w:rsid w:val="00D167C5"/>
    <w:rsid w:val="00D202A1"/>
    <w:rsid w:val="00D20EA1"/>
    <w:rsid w:val="00D21C61"/>
    <w:rsid w:val="00D2236D"/>
    <w:rsid w:val="00D22439"/>
    <w:rsid w:val="00D245A7"/>
    <w:rsid w:val="00D3114C"/>
    <w:rsid w:val="00D319DD"/>
    <w:rsid w:val="00D33389"/>
    <w:rsid w:val="00D334A9"/>
    <w:rsid w:val="00D35265"/>
    <w:rsid w:val="00D374E7"/>
    <w:rsid w:val="00D41914"/>
    <w:rsid w:val="00D42C86"/>
    <w:rsid w:val="00D42F0B"/>
    <w:rsid w:val="00D42FAF"/>
    <w:rsid w:val="00D46A1C"/>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6DC"/>
    <w:rsid w:val="00DA07F7"/>
    <w:rsid w:val="00DA1A9E"/>
    <w:rsid w:val="00DA1B76"/>
    <w:rsid w:val="00DA3029"/>
    <w:rsid w:val="00DA3E03"/>
    <w:rsid w:val="00DA64E0"/>
    <w:rsid w:val="00DA7178"/>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156F"/>
    <w:rsid w:val="00DD2B14"/>
    <w:rsid w:val="00DD3A50"/>
    <w:rsid w:val="00DD48B1"/>
    <w:rsid w:val="00DD4A4D"/>
    <w:rsid w:val="00DD56DF"/>
    <w:rsid w:val="00DD5C5D"/>
    <w:rsid w:val="00DD6277"/>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182C"/>
    <w:rsid w:val="00E51F2A"/>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0ECF"/>
    <w:rsid w:val="00E93213"/>
    <w:rsid w:val="00E95C22"/>
    <w:rsid w:val="00E95DF3"/>
    <w:rsid w:val="00E97161"/>
    <w:rsid w:val="00E974F2"/>
    <w:rsid w:val="00E97A2C"/>
    <w:rsid w:val="00EA0469"/>
    <w:rsid w:val="00EA0560"/>
    <w:rsid w:val="00EA057F"/>
    <w:rsid w:val="00EA2F59"/>
    <w:rsid w:val="00EA4D6B"/>
    <w:rsid w:val="00EA5926"/>
    <w:rsid w:val="00EA6484"/>
    <w:rsid w:val="00EB05F2"/>
    <w:rsid w:val="00EB0940"/>
    <w:rsid w:val="00EB0ADA"/>
    <w:rsid w:val="00EB0D46"/>
    <w:rsid w:val="00EB2044"/>
    <w:rsid w:val="00EB249F"/>
    <w:rsid w:val="00EB2A7B"/>
    <w:rsid w:val="00EB3B09"/>
    <w:rsid w:val="00EB430C"/>
    <w:rsid w:val="00EB51A7"/>
    <w:rsid w:val="00EB7AC1"/>
    <w:rsid w:val="00EC0935"/>
    <w:rsid w:val="00EC165E"/>
    <w:rsid w:val="00EC33C8"/>
    <w:rsid w:val="00EC4992"/>
    <w:rsid w:val="00EC4E3D"/>
    <w:rsid w:val="00EC6C1E"/>
    <w:rsid w:val="00EC6FDB"/>
    <w:rsid w:val="00ED0661"/>
    <w:rsid w:val="00ED0668"/>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F1BBE"/>
    <w:rsid w:val="00EF20BE"/>
    <w:rsid w:val="00EF7DD4"/>
    <w:rsid w:val="00F00B3C"/>
    <w:rsid w:val="00F0112B"/>
    <w:rsid w:val="00F011BC"/>
    <w:rsid w:val="00F023E1"/>
    <w:rsid w:val="00F1450E"/>
    <w:rsid w:val="00F158A3"/>
    <w:rsid w:val="00F165ED"/>
    <w:rsid w:val="00F16DCF"/>
    <w:rsid w:val="00F2017D"/>
    <w:rsid w:val="00F2052C"/>
    <w:rsid w:val="00F226AB"/>
    <w:rsid w:val="00F24980"/>
    <w:rsid w:val="00F259B6"/>
    <w:rsid w:val="00F30FC5"/>
    <w:rsid w:val="00F3118B"/>
    <w:rsid w:val="00F32B78"/>
    <w:rsid w:val="00F32E7B"/>
    <w:rsid w:val="00F37412"/>
    <w:rsid w:val="00F3754A"/>
    <w:rsid w:val="00F37BD4"/>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AC8"/>
    <w:rsid w:val="00F8416F"/>
    <w:rsid w:val="00F84A8F"/>
    <w:rsid w:val="00F85A34"/>
    <w:rsid w:val="00F94B64"/>
    <w:rsid w:val="00F95D6C"/>
    <w:rsid w:val="00F963B0"/>
    <w:rsid w:val="00F9747B"/>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3B17"/>
    <w:rsid w:val="00FE458C"/>
    <w:rsid w:val="00FE7D3A"/>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2"/>
      </w:numPr>
    </w:pPr>
  </w:style>
  <w:style w:type="numbering" w:customStyle="1" w:styleId="Zaimportowanystyl2">
    <w:name w:val="Zaimportowany styl 2"/>
    <w:rsid w:val="00B72385"/>
    <w:pPr>
      <w:numPr>
        <w:numId w:val="3"/>
      </w:numPr>
    </w:pPr>
  </w:style>
  <w:style w:type="numbering" w:customStyle="1" w:styleId="Zaimportowanystyl3">
    <w:name w:val="Zaimportowany styl 3"/>
    <w:rsid w:val="00B72385"/>
    <w:pPr>
      <w:numPr>
        <w:numId w:val="4"/>
      </w:numPr>
    </w:pPr>
  </w:style>
  <w:style w:type="numbering" w:customStyle="1" w:styleId="Zaimportowanystyl4">
    <w:name w:val="Zaimportowany styl 4"/>
    <w:rsid w:val="00B72385"/>
    <w:pPr>
      <w:numPr>
        <w:numId w:val="5"/>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customXml" Target="../customXml/item6.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815232B43B3FC04DB358F4B02E848436" ma:contentTypeVersion="0" ma:contentTypeDescription="SWPP2 Dokument bazowy" ma:contentTypeScope="" ma:versionID="04996cdd8be3a3a56eb9f20fde3d5e17">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3348_zał nr 11 do SWZ.docx</dmsv2BaseFileName>
    <dmsv2BaseDisplayName xmlns="http://schemas.microsoft.com/sharepoint/v3">3348_zał nr 11 do SWZ</dmsv2BaseDisplayName>
    <dmsv2SWPP2ObjectNumber xmlns="http://schemas.microsoft.com/sharepoint/v3">POST/DYS/OW/GZ/03348/2024                         </dmsv2SWPP2ObjectNumber>
    <dmsv2SWPP2SumMD5 xmlns="http://schemas.microsoft.com/sharepoint/v3">00c28a4e07ad4f99f909a81886e10064</dmsv2SWPP2SumMD5>
    <dmsv2BaseMoved xmlns="http://schemas.microsoft.com/sharepoint/v3">false</dmsv2BaseMoved>
    <dmsv2BaseIsSensitive xmlns="http://schemas.microsoft.com/sharepoint/v3">true</dmsv2BaseIsSensitive>
    <dmsv2SWPP2IDSWPP2 xmlns="http://schemas.microsoft.com/sharepoint/v3">662810</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21077524</dmsv2BaseClientSystemDocumentID>
    <dmsv2BaseModifiedByID xmlns="http://schemas.microsoft.com/sharepoint/v3">11925987</dmsv2BaseModifiedByID>
    <dmsv2BaseCreatedByID xmlns="http://schemas.microsoft.com/sharepoint/v3">11925987</dmsv2BaseCreatedByID>
    <dmsv2SWPP2ObjectDepartment xmlns="http://schemas.microsoft.com/sharepoint/v3">00000001000700050000000a00010000</dmsv2SWPP2ObjectDepartment>
    <dmsv2SWPP2ObjectName xmlns="http://schemas.microsoft.com/sharepoint/v3">Postępowanie</dmsv2SWPP2ObjectName>
    <_dlc_DocId xmlns="a19cb1c7-c5c7-46d4-85ae-d83685407bba">AEASQFSYQUA4-38277551-3925</_dlc_DocId>
    <_dlc_DocIdUrl xmlns="a19cb1c7-c5c7-46d4-85ae-d83685407bba">
      <Url>https://swpp2.dms.gkpge.pl/sites/32/_layouts/15/DocIdRedir.aspx?ID=AEASQFSYQUA4-38277551-3925</Url>
      <Description>AEASQFSYQUA4-38277551-3925</Description>
    </_dlc_DocIdUrl>
  </documentManagement>
</p:properties>
</file>

<file path=customXml/item4.xml>��< ? x m l   v e r s i o n = " 1 . 0 "   e n c o d i n g = " u t f - 1 6 " ? > < A r r a y O f D o c u m e n t L i n k   x m l n s : x s i = " h t t p : / / w w w . w 3 . o r g / 2 0 0 1 / X M L S c h e m a - i n s t a n c e "   x m l n s : x s d = " h t t p : / / w w w . w 3 . o r g / 2 0 0 1 / X M L 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B122CDEA-E650-4FAE-961F-D84D475591D8}"/>
</file>

<file path=customXml/itemProps2.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3.xml><?xml version="1.0" encoding="utf-8"?>
<ds:datastoreItem xmlns:ds="http://schemas.openxmlformats.org/officeDocument/2006/customXml" ds:itemID="{B33EF8B8-CDCF-4ED1-904B-113275983960}">
  <ds:schemaRefs>
    <ds:schemaRef ds:uri="http://purl.org/dc/terms/"/>
    <ds:schemaRef ds:uri="http://schemas.microsoft.com/office/2006/documentManagement/types"/>
    <ds:schemaRef ds:uri="efb9c7a9-fb7a-49d0-ad5d-64d3cce8bf9e"/>
    <ds:schemaRef ds:uri="http://purl.org/dc/elements/1.1/"/>
    <ds:schemaRef ds:uri="http://schemas.microsoft.com/office/2006/metadata/properties"/>
    <ds:schemaRef ds:uri="e98d7501-42e4-4a2d-b641-b529e1ab1d6e"/>
    <ds:schemaRef ds:uri="http://schemas.microsoft.com/office/infopath/2007/PartnerControls"/>
    <ds:schemaRef ds:uri="http://schemas.openxmlformats.org/package/2006/metadata/core-properties"/>
    <ds:schemaRef ds:uri="fa87e474-2c2a-4570-a952-e5d0e470b777"/>
    <ds:schemaRef ds:uri="http://www.w3.org/XML/1998/namespace"/>
    <ds:schemaRef ds:uri="http://purl.org/dc/dcmitype/"/>
  </ds:schemaRefs>
</ds:datastoreItem>
</file>

<file path=customXml/itemProps4.xml><?xml version="1.0" encoding="utf-8"?>
<ds:datastoreItem xmlns:ds="http://schemas.openxmlformats.org/officeDocument/2006/customXml" ds:itemID="{1D8DB34D-3365-46E2-BD64-2FC2F74D6CF9}">
  <ds:schemaRefs>
    <ds:schemaRef ds:uri="http://www.w3.org/2001/XMLSchema"/>
  </ds:schemaRefs>
</ds:datastoreItem>
</file>

<file path=customXml/itemProps5.xml><?xml version="1.0" encoding="utf-8"?>
<ds:datastoreItem xmlns:ds="http://schemas.openxmlformats.org/officeDocument/2006/customXml" ds:itemID="{7858F2B4-27A2-44EC-89C4-5856AB5E10C7}">
  <ds:schemaRefs>
    <ds:schemaRef ds:uri="http://schemas.openxmlformats.org/officeDocument/2006/bibliography"/>
  </ds:schemaRefs>
</ds:datastoreItem>
</file>

<file path=customXml/itemProps6.xml><?xml version="1.0" encoding="utf-8"?>
<ds:datastoreItem xmlns:ds="http://schemas.openxmlformats.org/officeDocument/2006/customXml" ds:itemID="{8F6D6198-7917-409A-BB89-DA5D4B2BF749}"/>
</file>

<file path=docProps/app.xml><?xml version="1.0" encoding="utf-8"?>
<Properties xmlns="http://schemas.openxmlformats.org/officeDocument/2006/extended-properties" xmlns:vt="http://schemas.openxmlformats.org/officeDocument/2006/docPropsVTypes">
  <Template>Normal</Template>
  <TotalTime>1</TotalTime>
  <Pages>2</Pages>
  <Words>533</Words>
  <Characters>3204</Characters>
  <Application>Microsoft Office Word</Application>
  <DocSecurity>0</DocSecurity>
  <Lines>26</Lines>
  <Paragraphs>7</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3730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dc:subject>
  <dc:creator>Kurpiewska Katarzyna [PGE S.A.]</dc:creator>
  <cp:lastModifiedBy>Jaczerkowski Piotr [PGE Dystr. O.Warszawa]</cp:lastModifiedBy>
  <cp:revision>3</cp:revision>
  <cp:lastPrinted>2023-01-13T10:08:00Z</cp:lastPrinted>
  <dcterms:created xsi:type="dcterms:W3CDTF">2024-11-20T09:19:00Z</dcterms:created>
  <dcterms:modified xsi:type="dcterms:W3CDTF">2024-11-20T09:21:00Z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0x0101891000815232B43B3FC04DB358F4B02E848436</vt:lpwstr>
  </property>
  <property fmtid="{D5CDD505-2E9C-101B-9397-08002B2CF9AE}" pid="3" name="_dlc_DocIdItemGuid">
    <vt:lpwstr>4fd840b2-65e3-425b-910e-edb525c84bbe</vt:lpwstr>
  </property>
</Properties>
</file>