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52B7E375"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2665FA">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66343E9"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161E5A" w:rsidRPr="00E31E75">
        <w:rPr>
          <w:rFonts w:asciiTheme="minorHAnsi" w:hAnsiTheme="minorHAnsi" w:cstheme="minorHAnsi"/>
          <w:b/>
          <w:noProof/>
          <w:sz w:val="20"/>
          <w:lang w:eastAsia="pl-PL"/>
        </w:rPr>
        <w:t>POST/DYS/OW/GZ/03330/2024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161E5A" w:rsidRPr="00E31E75">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Wyszków obszar nr R56: Gmina Grębków, Gmina Korytnica, Gmina Liw, Gmina Miedzna, Gmina Sadowne, Gmina Stoczek, Gmina Wierzbno, Węgrów Miasto</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85DD2F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665F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665F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E5A"/>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5FA"/>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2C"/>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69B3"/>
    <w:rsid w:val="0056761A"/>
    <w:rsid w:val="00567E87"/>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627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6884"/>
    <w:rsid w:val="00C87108"/>
    <w:rsid w:val="00C87D63"/>
    <w:rsid w:val="00C9208B"/>
    <w:rsid w:val="00C9366C"/>
    <w:rsid w:val="00C93C41"/>
    <w:rsid w:val="00C94218"/>
    <w:rsid w:val="00C942E7"/>
    <w:rsid w:val="00C95549"/>
    <w:rsid w:val="00C95BBA"/>
    <w:rsid w:val="00C95F22"/>
    <w:rsid w:val="00C96188"/>
    <w:rsid w:val="00CA101E"/>
    <w:rsid w:val="00CA26B1"/>
    <w:rsid w:val="00CA3532"/>
    <w:rsid w:val="00CA4469"/>
    <w:rsid w:val="00CA44E3"/>
    <w:rsid w:val="00CA4D3A"/>
    <w:rsid w:val="00CA6159"/>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3330_zał nr 11 do SWZ.docx</dmsv2BaseFileName>
    <dmsv2BaseDisplayName xmlns="http://schemas.microsoft.com/sharepoint/v3">3330_zał nr 11 do SWZ</dmsv2BaseDisplayName>
    <dmsv2SWPP2ObjectNumber xmlns="http://schemas.microsoft.com/sharepoint/v3">POST/DYS/OW/GZ/03330/2024                         </dmsv2SWPP2ObjectNumber>
    <dmsv2SWPP2SumMD5 xmlns="http://schemas.microsoft.com/sharepoint/v3">385df8d4ab08b4c37bbefaecbe075458</dmsv2SWPP2SumMD5>
    <dmsv2BaseMoved xmlns="http://schemas.microsoft.com/sharepoint/v3">false</dmsv2BaseMoved>
    <dmsv2BaseIsSensitive xmlns="http://schemas.microsoft.com/sharepoint/v3">true</dmsv2BaseIsSensitive>
    <dmsv2SWPP2IDSWPP2 xmlns="http://schemas.microsoft.com/sharepoint/v3">662612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21057166</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AEASQFSYQUA4-848585078-17964</_dlc_DocId>
    <_dlc_DocIdUrl xmlns="a19cb1c7-c5c7-46d4-85ae-d83685407bba">
      <Url>https://swpp2.dms.gkpge.pl/sites/32/_layouts/15/DocIdRedir.aspx?ID=AEASQFSYQUA4-848585078-17964</Url>
      <Description>AEASQFSYQUA4-848585078-17964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25DDFC3-6BB2-4272-9B96-F35B98D9217F}"/>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D470931-82B1-499A-93CA-3C374A082325}">
  <ds:schemaRefs>
    <ds:schemaRef ds:uri="http://schemas.openxmlformats.org/officeDocument/2006/bibliography"/>
  </ds:schemaRefs>
</ds:datastoreItem>
</file>

<file path=customXml/itemProps6.xml><?xml version="1.0" encoding="utf-8"?>
<ds:datastoreItem xmlns:ds="http://schemas.openxmlformats.org/officeDocument/2006/customXml" ds:itemID="{DF3102E7-7661-40B2-AAFF-663FE8056BAA}"/>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3170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2024-11-18T11:53:00Z</dcterms:created>
  <dcterms:modified xsi:type="dcterms:W3CDTF">2024-11-18T11:54:00Z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d4081b1c-d033-4eb4-bcf1-a982be1a00cb</vt:lpwstr>
  </property>
</Properties>
</file>