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2.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header7.xml" ContentType="application/vnd.openxmlformats-officedocument.wordprocessingml.header+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recipientData.xml" ContentType="application/vnd.ms-word.mailMergeRecipientData+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149C07" w14:textId="4493C984" w:rsidR="003C629B" w:rsidRPr="0070151B" w:rsidRDefault="00D10121" w:rsidP="00D10121">
      <w:pPr>
        <w:shd w:val="clear" w:color="auto" w:fill="C6D9F1" w:themeFill="text2" w:themeFillTint="33"/>
        <w:rPr>
          <w:rFonts w:ascii="Calibri" w:hAnsi="Calibri" w:cs="Calibri"/>
          <w:b/>
          <w:sz w:val="20"/>
        </w:rPr>
      </w:pPr>
      <w:bookmarkStart w:id="0" w:name="_Ref528247246"/>
      <w:bookmarkStart w:id="1" w:name="_Toc528334785"/>
      <w:bookmarkStart w:id="2" w:name="_Toc19182899"/>
      <w:bookmarkStart w:id="3" w:name="_GoBack"/>
      <w:bookmarkEnd w:id="3"/>
      <w:r w:rsidRPr="0070151B">
        <w:rPr>
          <w:rFonts w:ascii="Calibri" w:hAnsi="Calibri" w:cs="Calibri"/>
          <w:b/>
          <w:sz w:val="20"/>
        </w:rPr>
        <w:t xml:space="preserve">ZAŁĄCZNIK NR 3 DO SWZ - </w:t>
      </w:r>
      <w:bookmarkEnd w:id="0"/>
      <w:bookmarkEnd w:id="1"/>
      <w:bookmarkEnd w:id="2"/>
      <w:r w:rsidRPr="0070151B">
        <w:rPr>
          <w:rFonts w:ascii="Calibri" w:hAnsi="Calibri" w:cs="Calibri"/>
          <w:b/>
          <w:sz w:val="20"/>
        </w:rPr>
        <w:t xml:space="preserve">FORMULARZ OFERTY </w:t>
      </w:r>
    </w:p>
    <w:p w14:paraId="66B27E30" w14:textId="77777777" w:rsidR="003C629B" w:rsidRPr="0070151B" w:rsidRDefault="003C629B" w:rsidP="003C629B">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3C629B" w:rsidRPr="0070151B" w14:paraId="1BB06B49" w14:textId="77777777" w:rsidTr="003C629B">
        <w:trPr>
          <w:trHeight w:val="1820"/>
        </w:trPr>
        <w:tc>
          <w:tcPr>
            <w:tcW w:w="3965" w:type="dxa"/>
            <w:tcBorders>
              <w:right w:val="single" w:sz="4" w:space="0" w:color="auto"/>
            </w:tcBorders>
          </w:tcPr>
          <w:p w14:paraId="689FDE16" w14:textId="77777777" w:rsidR="003C629B" w:rsidRPr="0070151B" w:rsidRDefault="003C629B" w:rsidP="003C629B">
            <w:pPr>
              <w:ind w:right="28"/>
              <w:jc w:val="left"/>
              <w:rPr>
                <w:rFonts w:asciiTheme="minorHAnsi" w:hAnsiTheme="minorHAnsi" w:cstheme="minorHAnsi"/>
                <w:b/>
                <w:i/>
                <w:iCs/>
                <w:u w:val="single"/>
              </w:rPr>
            </w:pPr>
            <w:r w:rsidRPr="0070151B">
              <w:rPr>
                <w:rFonts w:asciiTheme="minorHAnsi" w:hAnsiTheme="minorHAnsi" w:cstheme="minorHAnsi"/>
                <w:b/>
                <w:i/>
                <w:iCs/>
                <w:u w:val="single"/>
              </w:rPr>
              <w:t>Wykonawca</w:t>
            </w:r>
          </w:p>
          <w:p w14:paraId="5817EC59" w14:textId="77777777" w:rsidR="003C629B" w:rsidRPr="0070151B" w:rsidRDefault="003C629B" w:rsidP="003C629B">
            <w:pPr>
              <w:ind w:right="28"/>
              <w:jc w:val="left"/>
              <w:rPr>
                <w:rFonts w:asciiTheme="minorHAnsi" w:hAnsiTheme="minorHAnsi" w:cstheme="minorHAnsi"/>
              </w:rPr>
            </w:pPr>
          </w:p>
          <w:p w14:paraId="28D303ED" w14:textId="77777777" w:rsidR="003C629B" w:rsidRPr="0070151B" w:rsidRDefault="003C629B" w:rsidP="003C629B">
            <w:pPr>
              <w:ind w:right="28"/>
              <w:jc w:val="center"/>
              <w:rPr>
                <w:rFonts w:asciiTheme="minorHAnsi" w:hAnsiTheme="minorHAnsi" w:cstheme="minorHAnsi"/>
                <w:sz w:val="20"/>
              </w:rPr>
            </w:pPr>
            <w:r w:rsidRPr="0070151B">
              <w:rPr>
                <w:rFonts w:asciiTheme="minorHAnsi" w:hAnsiTheme="minorHAnsi" w:cstheme="minorHAnsi"/>
                <w:sz w:val="20"/>
              </w:rPr>
              <w:t>…………………………………………………</w:t>
            </w:r>
          </w:p>
          <w:p w14:paraId="424A5CA9" w14:textId="77777777" w:rsidR="003C629B" w:rsidRPr="0070151B" w:rsidRDefault="003C629B" w:rsidP="003C629B">
            <w:pPr>
              <w:ind w:right="28"/>
              <w:jc w:val="center"/>
              <w:rPr>
                <w:rFonts w:asciiTheme="minorHAnsi" w:hAnsiTheme="minorHAnsi" w:cstheme="minorHAnsi"/>
                <w:sz w:val="20"/>
              </w:rPr>
            </w:pPr>
            <w:r w:rsidRPr="0070151B">
              <w:rPr>
                <w:rFonts w:asciiTheme="minorHAnsi" w:hAnsiTheme="minorHAnsi" w:cstheme="minorHAnsi"/>
                <w:sz w:val="20"/>
              </w:rPr>
              <w:t>……………………………………………….</w:t>
            </w:r>
          </w:p>
          <w:p w14:paraId="39D196C3" w14:textId="77777777" w:rsidR="003C629B" w:rsidRPr="0070151B" w:rsidRDefault="003C629B" w:rsidP="003C629B">
            <w:pPr>
              <w:ind w:right="28"/>
              <w:jc w:val="center"/>
              <w:rPr>
                <w:rFonts w:asciiTheme="minorHAnsi" w:hAnsiTheme="minorHAnsi" w:cstheme="minorHAnsi"/>
                <w:i/>
                <w:sz w:val="20"/>
              </w:rPr>
            </w:pPr>
            <w:r w:rsidRPr="0070151B">
              <w:rPr>
                <w:rFonts w:asciiTheme="minorHAnsi" w:hAnsiTheme="minorHAnsi" w:cstheme="minorHAnsi"/>
                <w:i/>
                <w:sz w:val="20"/>
              </w:rPr>
              <w:t>Nazwa i adres</w:t>
            </w:r>
          </w:p>
          <w:p w14:paraId="389188BD" w14:textId="77777777" w:rsidR="003C629B" w:rsidRPr="0070151B" w:rsidRDefault="003C629B" w:rsidP="003C629B">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2378297" w14:textId="77777777" w:rsidR="003C629B" w:rsidRPr="0070151B" w:rsidRDefault="003C629B" w:rsidP="003C629B">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6699C314" w14:textId="77777777" w:rsidR="003C629B" w:rsidRPr="0070151B" w:rsidRDefault="003C629B" w:rsidP="003C629B">
            <w:pPr>
              <w:spacing w:line="360" w:lineRule="auto"/>
              <w:rPr>
                <w:rFonts w:asciiTheme="minorHAnsi" w:eastAsiaTheme="majorEastAsia" w:hAnsiTheme="minorHAnsi" w:cstheme="minorHAnsi"/>
                <w:b/>
                <w:i/>
                <w:iCs/>
                <w:u w:val="single"/>
              </w:rPr>
            </w:pPr>
            <w:r w:rsidRPr="0070151B">
              <w:rPr>
                <w:rFonts w:asciiTheme="minorHAnsi" w:eastAsiaTheme="majorEastAsia" w:hAnsiTheme="minorHAnsi" w:cstheme="minorHAnsi"/>
                <w:b/>
                <w:i/>
                <w:iCs/>
                <w:u w:val="single"/>
              </w:rPr>
              <w:t xml:space="preserve">Zamawiający </w:t>
            </w:r>
          </w:p>
          <w:p w14:paraId="33DDC982" w14:textId="77777777" w:rsidR="003C629B" w:rsidRPr="0070151B" w:rsidRDefault="003C629B" w:rsidP="003C629B">
            <w:pPr>
              <w:spacing w:before="120" w:after="120" w:line="240" w:lineRule="auto"/>
              <w:contextualSpacing/>
              <w:jc w:val="center"/>
              <w:rPr>
                <w:rFonts w:asciiTheme="minorHAnsi" w:eastAsia="Calibri" w:hAnsiTheme="minorHAnsi" w:cstheme="minorHAnsi"/>
                <w:b/>
                <w:sz w:val="20"/>
              </w:rPr>
            </w:pPr>
            <w:r w:rsidRPr="0070151B">
              <w:rPr>
                <w:rFonts w:asciiTheme="minorHAnsi" w:eastAsia="Calibri" w:hAnsiTheme="minorHAnsi" w:cstheme="minorHAnsi"/>
                <w:b/>
                <w:sz w:val="20"/>
              </w:rPr>
              <w:t>PGE Dystrybucja S.A.</w:t>
            </w:r>
          </w:p>
          <w:p w14:paraId="5E8841A3" w14:textId="77777777" w:rsidR="003C629B" w:rsidRPr="0070151B" w:rsidRDefault="003C629B" w:rsidP="003C629B">
            <w:pPr>
              <w:spacing w:before="120" w:after="120" w:line="240" w:lineRule="auto"/>
              <w:contextualSpacing/>
              <w:jc w:val="center"/>
              <w:rPr>
                <w:rFonts w:asciiTheme="minorHAnsi" w:eastAsia="Calibri" w:hAnsiTheme="minorHAnsi" w:cstheme="minorHAnsi"/>
                <w:sz w:val="20"/>
              </w:rPr>
            </w:pPr>
            <w:proofErr w:type="gramStart"/>
            <w:r w:rsidRPr="0070151B">
              <w:rPr>
                <w:rFonts w:asciiTheme="minorHAnsi" w:eastAsia="Calibri" w:hAnsiTheme="minorHAnsi" w:cstheme="minorHAnsi"/>
                <w:sz w:val="20"/>
              </w:rPr>
              <w:t>w</w:t>
            </w:r>
            <w:proofErr w:type="gramEnd"/>
            <w:r w:rsidRPr="0070151B">
              <w:rPr>
                <w:rFonts w:asciiTheme="minorHAnsi" w:eastAsia="Calibri" w:hAnsiTheme="minorHAnsi" w:cstheme="minorHAnsi"/>
                <w:sz w:val="20"/>
              </w:rPr>
              <w:t xml:space="preserve"> imieniu i na rzecz której działa:</w:t>
            </w:r>
          </w:p>
          <w:p w14:paraId="2C4AFA02" w14:textId="77777777" w:rsidR="003C629B" w:rsidRPr="0070151B" w:rsidRDefault="003C629B" w:rsidP="003C629B">
            <w:pPr>
              <w:spacing w:before="120" w:after="120" w:line="240" w:lineRule="auto"/>
              <w:contextualSpacing/>
              <w:jc w:val="center"/>
              <w:rPr>
                <w:rFonts w:asciiTheme="minorHAnsi" w:eastAsia="Calibri" w:hAnsiTheme="minorHAnsi" w:cstheme="minorHAnsi"/>
                <w:b/>
                <w:sz w:val="20"/>
              </w:rPr>
            </w:pPr>
            <w:r w:rsidRPr="0070151B">
              <w:rPr>
                <w:rFonts w:asciiTheme="minorHAnsi" w:eastAsia="Calibri" w:hAnsiTheme="minorHAnsi" w:cstheme="minorHAnsi"/>
                <w:b/>
                <w:sz w:val="20"/>
              </w:rPr>
              <w:t>PGE Dystrybucja S.A. Oddział Warszawa</w:t>
            </w:r>
          </w:p>
          <w:p w14:paraId="5365F8DD" w14:textId="77777777" w:rsidR="003C629B" w:rsidRPr="0070151B" w:rsidRDefault="003C629B" w:rsidP="003C629B">
            <w:pPr>
              <w:spacing w:before="120" w:after="120" w:line="240" w:lineRule="auto"/>
              <w:contextualSpacing/>
              <w:jc w:val="center"/>
              <w:rPr>
                <w:rFonts w:asciiTheme="minorHAnsi" w:eastAsia="Calibri" w:hAnsiTheme="minorHAnsi" w:cstheme="minorHAnsi"/>
                <w:color w:val="000000"/>
                <w:sz w:val="20"/>
              </w:rPr>
            </w:pPr>
            <w:proofErr w:type="gramStart"/>
            <w:r w:rsidRPr="0070151B">
              <w:rPr>
                <w:rFonts w:asciiTheme="minorHAnsi" w:eastAsia="Calibri" w:hAnsiTheme="minorHAnsi" w:cstheme="minorHAnsi"/>
                <w:color w:val="000000"/>
                <w:sz w:val="20"/>
              </w:rPr>
              <w:t>ul</w:t>
            </w:r>
            <w:proofErr w:type="gramEnd"/>
            <w:r w:rsidRPr="0070151B">
              <w:rPr>
                <w:rFonts w:asciiTheme="minorHAnsi" w:eastAsia="Calibri" w:hAnsiTheme="minorHAnsi" w:cstheme="minorHAnsi"/>
                <w:color w:val="000000"/>
                <w:sz w:val="20"/>
              </w:rPr>
              <w:t>. Marsa 95, 04-470 Warszawa</w:t>
            </w:r>
          </w:p>
          <w:p w14:paraId="0A0923D5" w14:textId="77777777" w:rsidR="003C629B" w:rsidRPr="0070151B" w:rsidRDefault="003C629B" w:rsidP="003C629B">
            <w:pPr>
              <w:spacing w:line="360" w:lineRule="auto"/>
              <w:jc w:val="center"/>
              <w:rPr>
                <w:rFonts w:asciiTheme="minorHAnsi" w:eastAsiaTheme="majorEastAsia" w:hAnsiTheme="minorHAnsi" w:cstheme="minorHAnsi"/>
                <w:i/>
                <w:iCs/>
              </w:rPr>
            </w:pPr>
          </w:p>
        </w:tc>
      </w:tr>
    </w:tbl>
    <w:p w14:paraId="5A109F3E" w14:textId="77777777" w:rsidR="003C629B" w:rsidRPr="0070151B" w:rsidRDefault="003C629B" w:rsidP="003C629B">
      <w:pPr>
        <w:tabs>
          <w:tab w:val="left" w:pos="5739"/>
        </w:tabs>
        <w:spacing w:after="80" w:line="240" w:lineRule="auto"/>
        <w:ind w:left="-284"/>
        <w:contextualSpacing/>
        <w:rPr>
          <w:rFonts w:asciiTheme="minorHAnsi" w:hAnsiTheme="minorHAnsi" w:cstheme="minorHAnsi"/>
          <w:b/>
          <w:sz w:val="20"/>
        </w:rPr>
      </w:pPr>
    </w:p>
    <w:p w14:paraId="4AB9F18D" w14:textId="7CF5A17C" w:rsidR="003C629B" w:rsidRDefault="003C629B" w:rsidP="004243A0">
      <w:pPr>
        <w:pStyle w:val="Nagwek2"/>
        <w:keepNext w:val="0"/>
        <w:keepLines w:val="0"/>
        <w:widowControl w:val="0"/>
        <w:spacing w:after="200" w:line="240" w:lineRule="auto"/>
        <w:ind w:left="-284"/>
        <w:jc w:val="center"/>
        <w:rPr>
          <w:rFonts w:asciiTheme="minorHAnsi" w:hAnsiTheme="minorHAnsi" w:cstheme="minorHAnsi"/>
          <w:color w:val="auto"/>
          <w:sz w:val="22"/>
          <w:lang w:eastAsia="pl-PL"/>
        </w:rPr>
      </w:pPr>
      <w:r w:rsidRPr="0070151B">
        <w:rPr>
          <w:rFonts w:asciiTheme="minorHAnsi" w:hAnsiTheme="minorHAnsi" w:cstheme="minorHAnsi"/>
          <w:color w:val="auto"/>
          <w:sz w:val="22"/>
          <w:lang w:eastAsia="pl-PL"/>
        </w:rPr>
        <w:t>OFERTA</w:t>
      </w:r>
    </w:p>
    <w:p w14:paraId="76411372" w14:textId="77777777" w:rsidR="00971DA3" w:rsidRPr="00971DA3" w:rsidRDefault="00971DA3" w:rsidP="00971DA3">
      <w:pPr>
        <w:rPr>
          <w:lang w:eastAsia="pl-PL"/>
        </w:rPr>
      </w:pPr>
    </w:p>
    <w:p w14:paraId="5A749ADE" w14:textId="38959346" w:rsidR="003C629B" w:rsidRPr="0070151B" w:rsidRDefault="003C629B" w:rsidP="003C629B">
      <w:pPr>
        <w:spacing w:after="80" w:line="240" w:lineRule="exact"/>
        <w:ind w:left="-284"/>
        <w:rPr>
          <w:rFonts w:asciiTheme="minorHAnsi" w:hAnsiTheme="minorHAnsi" w:cstheme="minorHAnsi"/>
          <w:sz w:val="20"/>
        </w:rPr>
      </w:pPr>
      <w:r w:rsidRPr="0070151B">
        <w:rPr>
          <w:rFonts w:asciiTheme="minorHAnsi" w:hAnsiTheme="minorHAnsi" w:cstheme="minorHAnsi"/>
          <w:sz w:val="20"/>
          <w:lang w:eastAsia="pl-PL"/>
        </w:rPr>
        <w:t xml:space="preserve">Dotyczy postępowania zakupowego nr </w:t>
      </w:r>
      <w:r w:rsidRPr="0070151B">
        <w:rPr>
          <w:rFonts w:asciiTheme="minorHAnsi" w:hAnsiTheme="minorHAnsi" w:cstheme="minorHAnsi"/>
          <w:sz w:val="20"/>
          <w:szCs w:val="22"/>
        </w:rPr>
        <w:t>POST/DYS/OW/GZ/</w:t>
      </w:r>
      <w:r w:rsidR="00D44562" w:rsidRPr="0070151B">
        <w:rPr>
          <w:rFonts w:asciiTheme="minorHAnsi" w:hAnsiTheme="minorHAnsi" w:cstheme="minorHAnsi"/>
          <w:sz w:val="20"/>
          <w:szCs w:val="22"/>
        </w:rPr>
        <w:t>0</w:t>
      </w:r>
      <w:r w:rsidRPr="0070151B">
        <w:rPr>
          <w:rFonts w:asciiTheme="minorHAnsi" w:hAnsiTheme="minorHAnsi" w:cstheme="minorHAnsi"/>
          <w:sz w:val="20"/>
          <w:szCs w:val="22"/>
        </w:rPr>
        <w:fldChar w:fldCharType="begin"/>
      </w:r>
      <w:r w:rsidRPr="0070151B">
        <w:rPr>
          <w:rFonts w:asciiTheme="minorHAnsi" w:hAnsiTheme="minorHAnsi" w:cstheme="minorHAnsi"/>
          <w:sz w:val="20"/>
          <w:szCs w:val="22"/>
        </w:rPr>
        <w:instrText xml:space="preserve"> MERGEFIELD "nr_postepowania" </w:instrText>
      </w:r>
      <w:r w:rsidRPr="0070151B">
        <w:rPr>
          <w:rFonts w:asciiTheme="minorHAnsi" w:hAnsiTheme="minorHAnsi" w:cstheme="minorHAnsi"/>
          <w:sz w:val="20"/>
          <w:szCs w:val="22"/>
        </w:rPr>
        <w:fldChar w:fldCharType="separate"/>
      </w:r>
      <w:r w:rsidR="00CD645A" w:rsidRPr="00587FFD">
        <w:rPr>
          <w:rFonts w:asciiTheme="minorHAnsi" w:hAnsiTheme="minorHAnsi" w:cstheme="minorHAnsi"/>
          <w:noProof/>
          <w:sz w:val="20"/>
          <w:szCs w:val="22"/>
        </w:rPr>
        <w:t>3329</w:t>
      </w:r>
      <w:r w:rsidRPr="0070151B">
        <w:rPr>
          <w:rFonts w:asciiTheme="minorHAnsi" w:hAnsiTheme="minorHAnsi" w:cstheme="minorHAnsi"/>
          <w:sz w:val="20"/>
          <w:szCs w:val="22"/>
        </w:rPr>
        <w:fldChar w:fldCharType="end"/>
      </w:r>
      <w:r w:rsidRPr="0070151B">
        <w:rPr>
          <w:rFonts w:asciiTheme="minorHAnsi" w:hAnsiTheme="minorHAnsi" w:cstheme="minorHAnsi"/>
          <w:sz w:val="20"/>
          <w:szCs w:val="22"/>
        </w:rPr>
        <w:t>/</w:t>
      </w:r>
      <w:r w:rsidR="00A042BD">
        <w:rPr>
          <w:rFonts w:asciiTheme="minorHAnsi" w:hAnsiTheme="minorHAnsi" w:cstheme="minorHAnsi"/>
          <w:sz w:val="20"/>
          <w:szCs w:val="22"/>
        </w:rPr>
        <w:t>2024</w:t>
      </w:r>
      <w:r w:rsidRPr="0070151B">
        <w:rPr>
          <w:rFonts w:asciiTheme="minorHAnsi" w:hAnsiTheme="minorHAnsi" w:cstheme="minorHAnsi"/>
          <w:sz w:val="20"/>
          <w:lang w:eastAsia="pl-PL"/>
        </w:rPr>
        <w:t xml:space="preserve"> prowadzonego w trybie przetargu nieograniczonego pn.: „</w:t>
      </w:r>
      <w:r w:rsidRPr="0070151B">
        <w:rPr>
          <w:rFonts w:asciiTheme="minorHAnsi" w:hAnsiTheme="minorHAnsi" w:cstheme="minorHAnsi"/>
          <w:sz w:val="20"/>
          <w:lang w:eastAsia="pl-PL"/>
        </w:rPr>
        <w:fldChar w:fldCharType="begin"/>
      </w:r>
      <w:r w:rsidRPr="0070151B">
        <w:rPr>
          <w:rFonts w:asciiTheme="minorHAnsi" w:hAnsiTheme="minorHAnsi" w:cstheme="minorHAnsi"/>
          <w:sz w:val="20"/>
          <w:lang w:eastAsia="pl-PL"/>
        </w:rPr>
        <w:instrText xml:space="preserve"> MERGEFIELD "nazwa_post" </w:instrText>
      </w:r>
      <w:r w:rsidRPr="0070151B">
        <w:rPr>
          <w:rFonts w:asciiTheme="minorHAnsi" w:hAnsiTheme="minorHAnsi" w:cstheme="minorHAnsi"/>
          <w:sz w:val="20"/>
          <w:lang w:eastAsia="pl-PL"/>
        </w:rPr>
        <w:fldChar w:fldCharType="separate"/>
      </w:r>
      <w:r w:rsidR="00CD645A" w:rsidRPr="00587FFD">
        <w:rPr>
          <w:rFonts w:asciiTheme="minorHAnsi" w:hAnsiTheme="minorHAnsi" w:cstheme="minorHAnsi"/>
          <w:noProof/>
          <w:sz w:val="20"/>
          <w:lang w:eastAsia="pl-PL"/>
        </w:rPr>
        <w:t>Opracowanie dokumentacji techniczno-prawnej w podziale na części: Część 1: Otwock ul. Ks. Stanisława Konarskiego 13, gm. Otwock; 23-G0/WP/00564 Część 2: Otwock ul. Ks. Stanisława Konarskiego 13, gm. Otwock; 23-G0/WP/00565 Część 3: Emilianów gm. Radzymin; 24-G0/WP/00319 i 24-G0/WP/00320 Część 4; Chmielowo gm. Zaręby Kościelne; 24-G0/WP/00436 Część 5: Klembów gm. Klembów; 24-G0/WP/00441</w:t>
      </w:r>
      <w:r w:rsidRPr="0070151B">
        <w:rPr>
          <w:rFonts w:asciiTheme="minorHAnsi" w:hAnsiTheme="minorHAnsi" w:cstheme="minorHAnsi"/>
          <w:sz w:val="20"/>
          <w:lang w:eastAsia="pl-PL"/>
        </w:rPr>
        <w:fldChar w:fldCharType="end"/>
      </w:r>
      <w:r w:rsidRPr="0070151B">
        <w:rPr>
          <w:rFonts w:asciiTheme="minorHAnsi" w:hAnsiTheme="minorHAnsi" w:cstheme="minorHAnsi"/>
          <w:sz w:val="20"/>
          <w:lang w:eastAsia="pl-PL"/>
        </w:rPr>
        <w:t>”</w:t>
      </w:r>
    </w:p>
    <w:p w14:paraId="46661F06" w14:textId="77777777" w:rsidR="003C629B" w:rsidRPr="0070151B" w:rsidRDefault="003C629B" w:rsidP="003C629B">
      <w:pPr>
        <w:spacing w:after="80" w:line="240" w:lineRule="exact"/>
        <w:ind w:left="-284"/>
        <w:rPr>
          <w:rFonts w:asciiTheme="minorHAnsi" w:hAnsiTheme="minorHAnsi" w:cstheme="minorHAnsi"/>
          <w:sz w:val="20"/>
        </w:rPr>
      </w:pPr>
    </w:p>
    <w:p w14:paraId="56C103FE" w14:textId="77777777" w:rsidR="003C629B" w:rsidRPr="0070151B" w:rsidRDefault="003C629B" w:rsidP="00EE1D89">
      <w:pPr>
        <w:pStyle w:val="Akapitzlist"/>
        <w:numPr>
          <w:ilvl w:val="5"/>
          <w:numId w:val="27"/>
        </w:numPr>
        <w:spacing w:after="80" w:line="240" w:lineRule="exact"/>
        <w:ind w:left="0" w:hanging="284"/>
        <w:rPr>
          <w:rFonts w:asciiTheme="minorHAnsi" w:hAnsiTheme="minorHAnsi" w:cstheme="minorHAnsi"/>
          <w:b/>
          <w:sz w:val="20"/>
        </w:rPr>
      </w:pPr>
      <w:r w:rsidRPr="0070151B">
        <w:rPr>
          <w:rFonts w:asciiTheme="minorHAnsi" w:hAnsiTheme="minorHAnsi" w:cstheme="minorHAnsi"/>
          <w:b/>
          <w:sz w:val="20"/>
        </w:rPr>
        <w:t>WYKONAWCA składający Ofertę:</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70151B" w14:paraId="364D4556" w14:textId="77777777" w:rsidTr="003C629B">
        <w:trPr>
          <w:trHeight w:val="409"/>
        </w:trPr>
        <w:tc>
          <w:tcPr>
            <w:tcW w:w="2694" w:type="dxa"/>
            <w:tcBorders>
              <w:top w:val="single" w:sz="4" w:space="0" w:color="auto"/>
              <w:left w:val="single" w:sz="4" w:space="0" w:color="auto"/>
            </w:tcBorders>
            <w:shd w:val="clear" w:color="auto" w:fill="FFFFFF" w:themeFill="background1"/>
            <w:vAlign w:val="center"/>
          </w:tcPr>
          <w:p w14:paraId="45C306CF" w14:textId="77777777" w:rsidR="003C629B" w:rsidRPr="0070151B" w:rsidRDefault="003C629B" w:rsidP="003C629B">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65E8FD60" w14:textId="77777777" w:rsidR="003C629B" w:rsidRPr="0070151B" w:rsidRDefault="003C629B" w:rsidP="003C629B">
            <w:pPr>
              <w:spacing w:before="100" w:beforeAutospacing="1" w:after="100" w:afterAutospacing="1" w:line="240" w:lineRule="auto"/>
              <w:ind w:left="-70"/>
              <w:jc w:val="center"/>
              <w:rPr>
                <w:rFonts w:asciiTheme="minorHAnsi" w:hAnsiTheme="minorHAnsi" w:cs="Arial"/>
                <w:sz w:val="20"/>
                <w:lang w:eastAsia="pl-PL"/>
              </w:rPr>
            </w:pPr>
            <w:r w:rsidRPr="0070151B">
              <w:rPr>
                <w:rFonts w:asciiTheme="minorHAnsi" w:hAnsiTheme="minorHAnsi" w:cs="Arial"/>
                <w:sz w:val="20"/>
                <w:lang w:eastAsia="pl-PL"/>
              </w:rPr>
              <w:t>Nazwa i adres Wykonawcy, NIP, REGON</w:t>
            </w:r>
          </w:p>
        </w:tc>
      </w:tr>
      <w:tr w:rsidR="003C629B" w:rsidRPr="0070151B" w14:paraId="44C725BE" w14:textId="77777777" w:rsidTr="003C629B">
        <w:trPr>
          <w:trHeight w:val="532"/>
        </w:trPr>
        <w:tc>
          <w:tcPr>
            <w:tcW w:w="2694" w:type="dxa"/>
            <w:vAlign w:val="center"/>
          </w:tcPr>
          <w:p w14:paraId="4D69B894" w14:textId="77777777" w:rsidR="003C629B" w:rsidRPr="0070151B" w:rsidRDefault="003C629B" w:rsidP="003C629B">
            <w:pPr>
              <w:spacing w:before="100" w:beforeAutospacing="1" w:after="100" w:afterAutospacing="1" w:line="240" w:lineRule="auto"/>
              <w:jc w:val="center"/>
              <w:rPr>
                <w:rFonts w:asciiTheme="minorHAnsi" w:hAnsiTheme="minorHAnsi" w:cs="Arial"/>
                <w:b/>
                <w:sz w:val="20"/>
                <w:lang w:eastAsia="pl-PL"/>
              </w:rPr>
            </w:pPr>
            <w:r w:rsidRPr="0070151B">
              <w:rPr>
                <w:rFonts w:asciiTheme="minorHAnsi" w:hAnsiTheme="minorHAnsi" w:cs="Arial"/>
                <w:b/>
                <w:sz w:val="20"/>
                <w:lang w:eastAsia="pl-PL"/>
              </w:rPr>
              <w:t>Wykonawca</w:t>
            </w:r>
            <w:r w:rsidRPr="0070151B">
              <w:rPr>
                <w:rFonts w:asciiTheme="minorHAnsi" w:hAnsiTheme="minorHAnsi" w:cs="Arial"/>
                <w:b/>
                <w:sz w:val="20"/>
                <w:vertAlign w:val="superscript"/>
                <w:lang w:eastAsia="pl-PL"/>
              </w:rPr>
              <w:footnoteReference w:id="1"/>
            </w:r>
          </w:p>
        </w:tc>
        <w:tc>
          <w:tcPr>
            <w:tcW w:w="6520" w:type="dxa"/>
            <w:vAlign w:val="center"/>
          </w:tcPr>
          <w:p w14:paraId="6BDAD26A" w14:textId="77777777" w:rsidR="003C629B" w:rsidRPr="0070151B" w:rsidRDefault="003C629B" w:rsidP="003C629B">
            <w:pPr>
              <w:spacing w:before="100" w:beforeAutospacing="1" w:after="100" w:afterAutospacing="1" w:line="240" w:lineRule="auto"/>
              <w:ind w:left="-70"/>
              <w:jc w:val="center"/>
              <w:rPr>
                <w:rFonts w:asciiTheme="minorHAnsi" w:hAnsiTheme="minorHAnsi" w:cs="Arial"/>
                <w:color w:val="000000"/>
                <w:sz w:val="20"/>
                <w:lang w:eastAsia="pl-PL"/>
              </w:rPr>
            </w:pPr>
          </w:p>
        </w:tc>
      </w:tr>
    </w:tbl>
    <w:p w14:paraId="26FFBFF8" w14:textId="77777777" w:rsidR="003C629B" w:rsidRPr="0070151B" w:rsidRDefault="003C629B" w:rsidP="003C629B">
      <w:pPr>
        <w:pStyle w:val="Akapitzlist"/>
        <w:spacing w:after="80" w:line="240" w:lineRule="exact"/>
        <w:ind w:left="0"/>
        <w:rPr>
          <w:rFonts w:asciiTheme="minorHAnsi" w:hAnsiTheme="minorHAnsi" w:cstheme="minorHAnsi"/>
          <w:b/>
          <w:sz w:val="20"/>
        </w:rPr>
      </w:pPr>
    </w:p>
    <w:p w14:paraId="3C744DAF" w14:textId="77777777" w:rsidR="003C629B" w:rsidRPr="0070151B" w:rsidRDefault="003C629B" w:rsidP="00EE1D89">
      <w:pPr>
        <w:pStyle w:val="Akapitzlist"/>
        <w:numPr>
          <w:ilvl w:val="5"/>
          <w:numId w:val="27"/>
        </w:numPr>
        <w:spacing w:after="80" w:line="240" w:lineRule="exact"/>
        <w:ind w:left="0" w:hanging="284"/>
        <w:rPr>
          <w:rFonts w:asciiTheme="minorHAnsi" w:hAnsiTheme="minorHAnsi" w:cstheme="minorHAnsi"/>
          <w:b/>
          <w:sz w:val="20"/>
        </w:rPr>
      </w:pPr>
      <w:r w:rsidRPr="0070151B">
        <w:rPr>
          <w:rFonts w:asciiTheme="minorHAnsi" w:hAnsiTheme="minorHAnsi" w:cstheme="minorHAnsi"/>
          <w:b/>
          <w:sz w:val="20"/>
          <w:lang w:eastAsia="pl-PL"/>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70151B" w14:paraId="286561F0" w14:textId="77777777" w:rsidTr="003C629B">
        <w:tc>
          <w:tcPr>
            <w:tcW w:w="2694" w:type="dxa"/>
            <w:shd w:val="clear" w:color="auto" w:fill="F2F2F2" w:themeFill="background1" w:themeFillShade="F2"/>
          </w:tcPr>
          <w:p w14:paraId="54D4FC14" w14:textId="77777777" w:rsidR="003C629B" w:rsidRPr="0070151B" w:rsidRDefault="003C629B" w:rsidP="003C629B">
            <w:pPr>
              <w:spacing w:before="100" w:line="240" w:lineRule="exact"/>
              <w:jc w:val="center"/>
              <w:rPr>
                <w:rFonts w:asciiTheme="minorHAnsi" w:hAnsiTheme="minorHAnsi" w:cstheme="minorHAnsi"/>
                <w:b/>
                <w:sz w:val="20"/>
              </w:rPr>
            </w:pPr>
            <w:r w:rsidRPr="0070151B">
              <w:rPr>
                <w:rFonts w:asciiTheme="minorHAnsi" w:hAnsiTheme="minorHAnsi" w:cstheme="minorHAnsi"/>
                <w:b/>
                <w:sz w:val="20"/>
              </w:rPr>
              <w:t>Imię i nazwisko</w:t>
            </w:r>
          </w:p>
        </w:tc>
        <w:tc>
          <w:tcPr>
            <w:tcW w:w="6520" w:type="dxa"/>
          </w:tcPr>
          <w:p w14:paraId="09D76C60" w14:textId="77777777" w:rsidR="003C629B" w:rsidRPr="0070151B" w:rsidRDefault="003C629B" w:rsidP="003C629B">
            <w:pPr>
              <w:spacing w:before="100" w:line="240" w:lineRule="exact"/>
              <w:rPr>
                <w:rFonts w:asciiTheme="minorHAnsi" w:hAnsiTheme="minorHAnsi" w:cstheme="minorHAnsi"/>
                <w:sz w:val="20"/>
              </w:rPr>
            </w:pPr>
          </w:p>
        </w:tc>
      </w:tr>
      <w:tr w:rsidR="003C629B" w:rsidRPr="0070151B" w14:paraId="0EAD5189" w14:textId="77777777" w:rsidTr="003C629B">
        <w:tc>
          <w:tcPr>
            <w:tcW w:w="2694" w:type="dxa"/>
            <w:shd w:val="clear" w:color="auto" w:fill="F2F2F2" w:themeFill="background1" w:themeFillShade="F2"/>
          </w:tcPr>
          <w:p w14:paraId="546AFD77" w14:textId="77777777" w:rsidR="003C629B" w:rsidRPr="0070151B" w:rsidRDefault="003C629B" w:rsidP="003C629B">
            <w:pPr>
              <w:spacing w:before="100" w:line="240" w:lineRule="exact"/>
              <w:jc w:val="center"/>
              <w:rPr>
                <w:rFonts w:asciiTheme="minorHAnsi" w:hAnsiTheme="minorHAnsi" w:cstheme="minorHAnsi"/>
                <w:b/>
                <w:sz w:val="20"/>
              </w:rPr>
            </w:pPr>
            <w:r w:rsidRPr="0070151B">
              <w:rPr>
                <w:rFonts w:asciiTheme="minorHAnsi" w:hAnsiTheme="minorHAnsi" w:cstheme="minorHAnsi"/>
                <w:b/>
                <w:sz w:val="20"/>
              </w:rPr>
              <w:t>Firma i adres</w:t>
            </w:r>
          </w:p>
        </w:tc>
        <w:tc>
          <w:tcPr>
            <w:tcW w:w="6520" w:type="dxa"/>
          </w:tcPr>
          <w:p w14:paraId="278AB0CC" w14:textId="77777777" w:rsidR="003C629B" w:rsidRPr="0070151B" w:rsidRDefault="003C629B" w:rsidP="003C629B">
            <w:pPr>
              <w:spacing w:before="100" w:line="240" w:lineRule="exact"/>
              <w:rPr>
                <w:rFonts w:asciiTheme="minorHAnsi" w:hAnsiTheme="minorHAnsi" w:cstheme="minorHAnsi"/>
                <w:sz w:val="20"/>
              </w:rPr>
            </w:pPr>
          </w:p>
        </w:tc>
      </w:tr>
      <w:tr w:rsidR="003C629B" w:rsidRPr="0070151B" w14:paraId="723F5329" w14:textId="77777777" w:rsidTr="003C629B">
        <w:tc>
          <w:tcPr>
            <w:tcW w:w="2694" w:type="dxa"/>
            <w:shd w:val="clear" w:color="auto" w:fill="F2F2F2" w:themeFill="background1" w:themeFillShade="F2"/>
          </w:tcPr>
          <w:p w14:paraId="2A1DBCED" w14:textId="77777777" w:rsidR="003C629B" w:rsidRPr="0070151B" w:rsidRDefault="003C629B" w:rsidP="003C629B">
            <w:pPr>
              <w:spacing w:before="100" w:line="240" w:lineRule="exact"/>
              <w:jc w:val="center"/>
              <w:rPr>
                <w:rFonts w:asciiTheme="minorHAnsi" w:hAnsiTheme="minorHAnsi" w:cstheme="minorHAnsi"/>
                <w:b/>
                <w:sz w:val="20"/>
              </w:rPr>
            </w:pPr>
            <w:r w:rsidRPr="0070151B">
              <w:rPr>
                <w:rFonts w:asciiTheme="minorHAnsi" w:hAnsiTheme="minorHAnsi" w:cstheme="minorHAnsi"/>
                <w:b/>
                <w:sz w:val="20"/>
              </w:rPr>
              <w:t>Telefon</w:t>
            </w:r>
          </w:p>
        </w:tc>
        <w:tc>
          <w:tcPr>
            <w:tcW w:w="6520" w:type="dxa"/>
          </w:tcPr>
          <w:p w14:paraId="51E5A6DD" w14:textId="77777777" w:rsidR="003C629B" w:rsidRPr="0070151B" w:rsidRDefault="003C629B" w:rsidP="003C629B">
            <w:pPr>
              <w:spacing w:before="100" w:line="240" w:lineRule="exact"/>
              <w:rPr>
                <w:rFonts w:asciiTheme="minorHAnsi" w:hAnsiTheme="minorHAnsi" w:cstheme="minorHAnsi"/>
                <w:sz w:val="20"/>
              </w:rPr>
            </w:pPr>
          </w:p>
        </w:tc>
      </w:tr>
      <w:tr w:rsidR="003C629B" w:rsidRPr="0070151B" w14:paraId="0A711D83" w14:textId="77777777" w:rsidTr="003C629B">
        <w:tc>
          <w:tcPr>
            <w:tcW w:w="2694" w:type="dxa"/>
            <w:shd w:val="clear" w:color="auto" w:fill="F2F2F2" w:themeFill="background1" w:themeFillShade="F2"/>
          </w:tcPr>
          <w:p w14:paraId="026634CC" w14:textId="77777777" w:rsidR="003C629B" w:rsidRPr="0070151B" w:rsidRDefault="003C629B" w:rsidP="003C629B">
            <w:pPr>
              <w:spacing w:before="100" w:line="240" w:lineRule="exact"/>
              <w:jc w:val="center"/>
              <w:rPr>
                <w:rFonts w:asciiTheme="minorHAnsi" w:hAnsiTheme="minorHAnsi" w:cstheme="minorHAnsi"/>
                <w:b/>
                <w:sz w:val="20"/>
                <w:lang w:val="de-DE"/>
              </w:rPr>
            </w:pPr>
            <w:proofErr w:type="spellStart"/>
            <w:r w:rsidRPr="0070151B">
              <w:rPr>
                <w:rFonts w:asciiTheme="minorHAnsi" w:hAnsiTheme="minorHAnsi" w:cstheme="minorHAnsi"/>
                <w:b/>
                <w:sz w:val="20"/>
                <w:lang w:val="de-DE"/>
              </w:rPr>
              <w:t>e-mail</w:t>
            </w:r>
            <w:proofErr w:type="spellEnd"/>
          </w:p>
        </w:tc>
        <w:tc>
          <w:tcPr>
            <w:tcW w:w="6520" w:type="dxa"/>
          </w:tcPr>
          <w:p w14:paraId="260434FA" w14:textId="77777777" w:rsidR="003C629B" w:rsidRPr="0070151B" w:rsidRDefault="003C629B" w:rsidP="003C629B">
            <w:pPr>
              <w:spacing w:before="100" w:line="240" w:lineRule="exact"/>
              <w:rPr>
                <w:rFonts w:asciiTheme="minorHAnsi" w:hAnsiTheme="minorHAnsi" w:cstheme="minorHAnsi"/>
                <w:sz w:val="20"/>
                <w:lang w:val="de-DE"/>
              </w:rPr>
            </w:pPr>
          </w:p>
        </w:tc>
      </w:tr>
    </w:tbl>
    <w:p w14:paraId="3085E808" w14:textId="77777777" w:rsidR="003C629B" w:rsidRPr="0070151B" w:rsidRDefault="003C629B" w:rsidP="003C629B">
      <w:pPr>
        <w:tabs>
          <w:tab w:val="center" w:pos="4536"/>
          <w:tab w:val="right" w:pos="9072"/>
        </w:tabs>
        <w:spacing w:line="240" w:lineRule="exact"/>
        <w:rPr>
          <w:rFonts w:asciiTheme="minorHAnsi" w:hAnsiTheme="minorHAnsi" w:cstheme="minorHAnsi"/>
          <w:sz w:val="20"/>
        </w:rPr>
      </w:pPr>
    </w:p>
    <w:p w14:paraId="1C2352A6" w14:textId="239D543D" w:rsidR="003C629B" w:rsidRPr="0070151B" w:rsidRDefault="003C629B" w:rsidP="003C629B">
      <w:pPr>
        <w:tabs>
          <w:tab w:val="center" w:pos="4536"/>
          <w:tab w:val="right" w:pos="9072"/>
        </w:tabs>
        <w:spacing w:line="240" w:lineRule="exact"/>
        <w:rPr>
          <w:rFonts w:asciiTheme="minorHAnsi" w:hAnsiTheme="minorHAnsi" w:cstheme="minorHAnsi"/>
          <w:sz w:val="20"/>
        </w:rPr>
      </w:pPr>
      <w:r w:rsidRPr="0070151B">
        <w:rPr>
          <w:rFonts w:asciiTheme="minorHAnsi" w:hAnsiTheme="minorHAnsi" w:cstheme="minorHAnsi"/>
          <w:b/>
          <w:sz w:val="20"/>
        </w:rPr>
        <w:t>OSOBA UPRAWNIONA DO UDZIAŁU W AUKCJI ELEKTRONICZNEJ:</w:t>
      </w:r>
      <w:r w:rsidR="00173745" w:rsidRPr="0070151B">
        <w:rPr>
          <w:rFonts w:asciiTheme="minorHAnsi" w:hAnsiTheme="minorHAnsi" w:cstheme="minorHAns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70151B" w14:paraId="6E2755A7" w14:textId="77777777" w:rsidTr="003C629B">
        <w:tc>
          <w:tcPr>
            <w:tcW w:w="2694" w:type="dxa"/>
            <w:shd w:val="clear" w:color="auto" w:fill="F2F2F2" w:themeFill="background1" w:themeFillShade="F2"/>
          </w:tcPr>
          <w:p w14:paraId="122678AF" w14:textId="77777777" w:rsidR="003C629B" w:rsidRPr="0070151B" w:rsidRDefault="003C629B" w:rsidP="003C629B">
            <w:pPr>
              <w:spacing w:before="100" w:line="240" w:lineRule="exact"/>
              <w:jc w:val="center"/>
              <w:rPr>
                <w:rFonts w:asciiTheme="minorHAnsi" w:hAnsiTheme="minorHAnsi" w:cstheme="minorHAnsi"/>
                <w:b/>
                <w:sz w:val="20"/>
              </w:rPr>
            </w:pPr>
            <w:r w:rsidRPr="0070151B">
              <w:rPr>
                <w:rFonts w:asciiTheme="minorHAnsi" w:hAnsiTheme="minorHAnsi" w:cstheme="minorHAnsi"/>
                <w:b/>
                <w:sz w:val="20"/>
              </w:rPr>
              <w:t>Imię i nazwisko</w:t>
            </w:r>
          </w:p>
        </w:tc>
        <w:tc>
          <w:tcPr>
            <w:tcW w:w="6520" w:type="dxa"/>
          </w:tcPr>
          <w:p w14:paraId="68F084E6" w14:textId="77777777" w:rsidR="003C629B" w:rsidRPr="0070151B" w:rsidRDefault="003C629B" w:rsidP="003C629B">
            <w:pPr>
              <w:spacing w:before="100" w:line="240" w:lineRule="exact"/>
              <w:rPr>
                <w:rFonts w:asciiTheme="minorHAnsi" w:hAnsiTheme="minorHAnsi" w:cstheme="minorHAnsi"/>
                <w:sz w:val="20"/>
              </w:rPr>
            </w:pPr>
          </w:p>
        </w:tc>
      </w:tr>
      <w:tr w:rsidR="003C629B" w:rsidRPr="0070151B" w14:paraId="3E07E833" w14:textId="77777777" w:rsidTr="003C629B">
        <w:tc>
          <w:tcPr>
            <w:tcW w:w="2694" w:type="dxa"/>
            <w:shd w:val="clear" w:color="auto" w:fill="F2F2F2" w:themeFill="background1" w:themeFillShade="F2"/>
          </w:tcPr>
          <w:p w14:paraId="3F0F71FD" w14:textId="77777777" w:rsidR="003C629B" w:rsidRPr="0070151B" w:rsidRDefault="003C629B" w:rsidP="003C629B">
            <w:pPr>
              <w:spacing w:before="100" w:line="240" w:lineRule="exact"/>
              <w:jc w:val="center"/>
              <w:rPr>
                <w:rFonts w:asciiTheme="minorHAnsi" w:hAnsiTheme="minorHAnsi" w:cstheme="minorHAnsi"/>
                <w:b/>
                <w:sz w:val="20"/>
              </w:rPr>
            </w:pPr>
            <w:r w:rsidRPr="0070151B">
              <w:rPr>
                <w:rFonts w:asciiTheme="minorHAnsi" w:hAnsiTheme="minorHAnsi" w:cstheme="minorHAnsi"/>
                <w:b/>
                <w:sz w:val="20"/>
              </w:rPr>
              <w:t>Telefon</w:t>
            </w:r>
          </w:p>
        </w:tc>
        <w:tc>
          <w:tcPr>
            <w:tcW w:w="6520" w:type="dxa"/>
          </w:tcPr>
          <w:p w14:paraId="4E94D04D" w14:textId="77777777" w:rsidR="003C629B" w:rsidRPr="0070151B" w:rsidRDefault="003C629B" w:rsidP="003C629B">
            <w:pPr>
              <w:spacing w:before="100" w:line="240" w:lineRule="exact"/>
              <w:rPr>
                <w:rFonts w:asciiTheme="minorHAnsi" w:hAnsiTheme="minorHAnsi" w:cstheme="minorHAnsi"/>
                <w:sz w:val="20"/>
              </w:rPr>
            </w:pPr>
          </w:p>
        </w:tc>
      </w:tr>
      <w:tr w:rsidR="003C629B" w:rsidRPr="0070151B" w14:paraId="780AEF3B" w14:textId="77777777" w:rsidTr="003C629B">
        <w:tc>
          <w:tcPr>
            <w:tcW w:w="2694" w:type="dxa"/>
            <w:shd w:val="clear" w:color="auto" w:fill="F2F2F2" w:themeFill="background1" w:themeFillShade="F2"/>
          </w:tcPr>
          <w:p w14:paraId="5063B847" w14:textId="77777777" w:rsidR="003C629B" w:rsidRPr="0070151B" w:rsidRDefault="003C629B" w:rsidP="003C629B">
            <w:pPr>
              <w:spacing w:before="100" w:line="240" w:lineRule="exact"/>
              <w:jc w:val="center"/>
              <w:rPr>
                <w:rFonts w:asciiTheme="minorHAnsi" w:hAnsiTheme="minorHAnsi" w:cstheme="minorHAnsi"/>
                <w:b/>
                <w:sz w:val="20"/>
                <w:lang w:val="de-DE"/>
              </w:rPr>
            </w:pPr>
            <w:proofErr w:type="spellStart"/>
            <w:r w:rsidRPr="0070151B">
              <w:rPr>
                <w:rFonts w:asciiTheme="minorHAnsi" w:hAnsiTheme="minorHAnsi" w:cstheme="minorHAnsi"/>
                <w:b/>
                <w:sz w:val="20"/>
                <w:lang w:val="de-DE"/>
              </w:rPr>
              <w:t>e-mail</w:t>
            </w:r>
            <w:proofErr w:type="spellEnd"/>
          </w:p>
        </w:tc>
        <w:tc>
          <w:tcPr>
            <w:tcW w:w="6520" w:type="dxa"/>
          </w:tcPr>
          <w:p w14:paraId="1CA16E23" w14:textId="77777777" w:rsidR="003C629B" w:rsidRPr="0070151B" w:rsidRDefault="003C629B" w:rsidP="003C629B">
            <w:pPr>
              <w:spacing w:before="100" w:line="240" w:lineRule="exact"/>
              <w:rPr>
                <w:rFonts w:asciiTheme="minorHAnsi" w:hAnsiTheme="minorHAnsi" w:cstheme="minorHAnsi"/>
                <w:sz w:val="20"/>
                <w:lang w:val="de-DE"/>
              </w:rPr>
            </w:pPr>
          </w:p>
        </w:tc>
      </w:tr>
    </w:tbl>
    <w:p w14:paraId="5688A551" w14:textId="77777777" w:rsidR="003C629B" w:rsidRPr="0070151B" w:rsidRDefault="003C629B" w:rsidP="003C629B">
      <w:pPr>
        <w:tabs>
          <w:tab w:val="center" w:pos="4536"/>
          <w:tab w:val="right" w:pos="9072"/>
        </w:tabs>
        <w:spacing w:line="240" w:lineRule="exact"/>
        <w:rPr>
          <w:rFonts w:asciiTheme="minorHAnsi" w:hAnsiTheme="minorHAnsi" w:cstheme="minorHAnsi"/>
          <w:sz w:val="20"/>
        </w:rPr>
      </w:pPr>
    </w:p>
    <w:p w14:paraId="533AEA11" w14:textId="4AB2FE58" w:rsidR="003C629B" w:rsidRDefault="003C629B" w:rsidP="00FA4CFC">
      <w:pPr>
        <w:pStyle w:val="Nagwek2"/>
        <w:widowControl w:val="0"/>
        <w:numPr>
          <w:ilvl w:val="5"/>
          <w:numId w:val="27"/>
        </w:numPr>
        <w:tabs>
          <w:tab w:val="left" w:pos="284"/>
        </w:tabs>
        <w:spacing w:before="120" w:after="120" w:line="240" w:lineRule="exact"/>
        <w:ind w:left="0" w:hanging="284"/>
        <w:rPr>
          <w:rFonts w:asciiTheme="minorHAnsi" w:hAnsiTheme="minorHAnsi" w:cstheme="minorHAnsi"/>
          <w:color w:val="auto"/>
          <w:sz w:val="20"/>
        </w:rPr>
      </w:pPr>
      <w:r w:rsidRPr="0070151B">
        <w:rPr>
          <w:rFonts w:asciiTheme="minorHAnsi" w:hAnsiTheme="minorHAnsi" w:cstheme="minorHAnsi"/>
          <w:color w:val="auto"/>
          <w:sz w:val="20"/>
        </w:rPr>
        <w:t>CENA OFERTY</w:t>
      </w:r>
      <w:r w:rsidRPr="0070151B">
        <w:rPr>
          <w:rStyle w:val="Odwoanieprzypisudolnego"/>
          <w:rFonts w:asciiTheme="minorHAnsi" w:hAnsiTheme="minorHAnsi" w:cstheme="minorHAnsi"/>
          <w:color w:val="auto"/>
          <w:sz w:val="20"/>
        </w:rPr>
        <w:footnoteReference w:id="2"/>
      </w:r>
      <w:r w:rsidRPr="0070151B">
        <w:rPr>
          <w:rFonts w:asciiTheme="minorHAnsi" w:hAnsiTheme="minorHAnsi" w:cstheme="minorHAnsi"/>
          <w:color w:val="auto"/>
          <w:sz w:val="20"/>
        </w:rPr>
        <w:t>:</w:t>
      </w:r>
    </w:p>
    <w:p w14:paraId="4FD44252" w14:textId="316D2381" w:rsidR="00C24569" w:rsidRPr="00C24569" w:rsidRDefault="00802588" w:rsidP="00C2291A">
      <w:r>
        <w:t xml:space="preserve">Zad. 1: </w:t>
      </w:r>
      <w:proofErr w:type="gramStart"/>
      <w:r w:rsidR="00EE287C" w:rsidRPr="00EE287C">
        <w:t>m</w:t>
      </w:r>
      <w:proofErr w:type="gramEnd"/>
      <w:r w:rsidR="00EE287C" w:rsidRPr="00EE287C">
        <w:t xml:space="preserve">. </w:t>
      </w:r>
      <w:r w:rsidR="004243A0" w:rsidRPr="004243A0">
        <w:t>Otwock</w:t>
      </w:r>
      <w:r w:rsidR="004243A0">
        <w:t>,</w:t>
      </w:r>
      <w:r w:rsidR="004243A0" w:rsidRPr="004243A0">
        <w:t xml:space="preserve"> ul. Ks. Stanisława Konarskiego 13, gm. Otwock; 23-G0/WP/00564</w:t>
      </w:r>
    </w:p>
    <w:p w14:paraId="16327F9F" w14:textId="673E2B9F" w:rsidR="003C629B" w:rsidRPr="0070151B" w:rsidRDefault="003C629B" w:rsidP="00221E34">
      <w:pPr>
        <w:pStyle w:val="Akapitzlist"/>
        <w:spacing w:before="100" w:beforeAutospacing="1" w:after="100" w:afterAutospacing="1" w:line="360" w:lineRule="auto"/>
        <w:ind w:left="0"/>
        <w:rPr>
          <w:rFonts w:asciiTheme="minorHAnsi" w:hAnsiTheme="minorHAnsi" w:cstheme="minorHAnsi"/>
          <w:sz w:val="20"/>
        </w:rPr>
      </w:pPr>
      <w:r w:rsidRPr="0070151B">
        <w:rPr>
          <w:rFonts w:asciiTheme="minorHAnsi" w:hAnsiTheme="minorHAnsi" w:cstheme="minorHAnsi"/>
          <w:b/>
          <w:sz w:val="20"/>
        </w:rPr>
        <w:t>Cena netto</w:t>
      </w:r>
      <w:r w:rsidRPr="0070151B">
        <w:rPr>
          <w:rFonts w:asciiTheme="minorHAnsi" w:hAnsiTheme="minorHAnsi" w:cstheme="minorHAnsi"/>
          <w:sz w:val="20"/>
        </w:rPr>
        <w:t xml:space="preserve"> ..................................... </w:t>
      </w:r>
      <w:proofErr w:type="gramStart"/>
      <w:r w:rsidRPr="0070151B">
        <w:rPr>
          <w:rFonts w:asciiTheme="minorHAnsi" w:hAnsiTheme="minorHAnsi" w:cstheme="minorHAnsi"/>
          <w:b/>
          <w:sz w:val="20"/>
        </w:rPr>
        <w:t>zł</w:t>
      </w:r>
      <w:proofErr w:type="gramEnd"/>
      <w:r w:rsidRPr="0070151B">
        <w:rPr>
          <w:rFonts w:asciiTheme="minorHAnsi" w:hAnsiTheme="minorHAnsi" w:cstheme="minorHAnsi"/>
          <w:sz w:val="20"/>
        </w:rPr>
        <w:t xml:space="preserve"> (słownie ....................................................................................................... ……………………………………………………………………………………………………………………………………………………………………........)</w:t>
      </w:r>
    </w:p>
    <w:p w14:paraId="2A56AA64" w14:textId="72A58F57" w:rsidR="003C629B" w:rsidRPr="0070151B" w:rsidRDefault="003C629B" w:rsidP="00221E34">
      <w:pPr>
        <w:pStyle w:val="Akapitzlist"/>
        <w:spacing w:before="100" w:beforeAutospacing="1" w:after="100" w:afterAutospacing="1" w:line="360" w:lineRule="auto"/>
        <w:ind w:left="426" w:hanging="426"/>
        <w:rPr>
          <w:rFonts w:asciiTheme="minorHAnsi" w:hAnsiTheme="minorHAnsi" w:cstheme="minorHAnsi"/>
          <w:sz w:val="20"/>
        </w:rPr>
      </w:pPr>
      <w:r w:rsidRPr="0070151B">
        <w:rPr>
          <w:rFonts w:asciiTheme="minorHAnsi" w:hAnsiTheme="minorHAnsi" w:cstheme="minorHAnsi"/>
          <w:b/>
          <w:sz w:val="20"/>
        </w:rPr>
        <w:t>Wartość podatku VAT</w:t>
      </w:r>
      <w:r w:rsidRPr="0070151B">
        <w:rPr>
          <w:rFonts w:asciiTheme="minorHAnsi" w:hAnsiTheme="minorHAnsi" w:cstheme="minorHAnsi"/>
          <w:sz w:val="20"/>
        </w:rPr>
        <w:t xml:space="preserve"> .................. </w:t>
      </w:r>
      <w:proofErr w:type="gramStart"/>
      <w:r w:rsidRPr="0070151B">
        <w:rPr>
          <w:rFonts w:asciiTheme="minorHAnsi" w:hAnsiTheme="minorHAnsi" w:cstheme="minorHAnsi"/>
          <w:b/>
          <w:sz w:val="20"/>
        </w:rPr>
        <w:t>zł</w:t>
      </w:r>
      <w:proofErr w:type="gramEnd"/>
      <w:r w:rsidRPr="0070151B">
        <w:rPr>
          <w:rFonts w:asciiTheme="minorHAnsi" w:hAnsiTheme="minorHAnsi" w:cstheme="minorHAnsi"/>
          <w:b/>
          <w:sz w:val="20"/>
        </w:rPr>
        <w:t>,</w:t>
      </w:r>
      <w:r w:rsidRPr="0070151B">
        <w:rPr>
          <w:rFonts w:asciiTheme="minorHAnsi" w:hAnsiTheme="minorHAnsi" w:cstheme="minorHAnsi"/>
          <w:sz w:val="20"/>
        </w:rPr>
        <w:t xml:space="preserve"> według stawki ……..…. %</w:t>
      </w:r>
    </w:p>
    <w:p w14:paraId="59D37792" w14:textId="7320CC27" w:rsidR="003C629B" w:rsidRDefault="003C629B" w:rsidP="00221E34">
      <w:pPr>
        <w:pStyle w:val="Akapitzlist"/>
        <w:spacing w:before="100" w:beforeAutospacing="1" w:after="100" w:afterAutospacing="1" w:line="360" w:lineRule="auto"/>
        <w:ind w:left="0"/>
        <w:rPr>
          <w:rFonts w:asciiTheme="minorHAnsi" w:hAnsiTheme="minorHAnsi" w:cstheme="minorHAnsi"/>
          <w:sz w:val="20"/>
        </w:rPr>
      </w:pPr>
      <w:r w:rsidRPr="0070151B">
        <w:rPr>
          <w:rFonts w:asciiTheme="minorHAnsi" w:hAnsiTheme="minorHAnsi" w:cstheme="minorHAnsi"/>
          <w:b/>
          <w:sz w:val="20"/>
        </w:rPr>
        <w:t>Cena brutto</w:t>
      </w:r>
      <w:r w:rsidRPr="0070151B">
        <w:rPr>
          <w:rFonts w:asciiTheme="minorHAnsi" w:hAnsiTheme="minorHAnsi" w:cstheme="minorHAnsi"/>
          <w:sz w:val="20"/>
        </w:rPr>
        <w:t xml:space="preserve"> ................................. </w:t>
      </w:r>
      <w:proofErr w:type="gramStart"/>
      <w:r w:rsidRPr="0070151B">
        <w:rPr>
          <w:rFonts w:asciiTheme="minorHAnsi" w:hAnsiTheme="minorHAnsi" w:cstheme="minorHAnsi"/>
          <w:b/>
          <w:sz w:val="20"/>
        </w:rPr>
        <w:t>zł</w:t>
      </w:r>
      <w:proofErr w:type="gramEnd"/>
      <w:r w:rsidRPr="0070151B">
        <w:rPr>
          <w:rFonts w:asciiTheme="minorHAnsi" w:hAnsiTheme="minorHAnsi" w:cstheme="minorHAnsi"/>
          <w:sz w:val="20"/>
        </w:rPr>
        <w:t xml:space="preserve"> (słownie ...........................................</w:t>
      </w:r>
      <w:r w:rsidR="00221E34" w:rsidRPr="0070151B">
        <w:rPr>
          <w:rFonts w:asciiTheme="minorHAnsi" w:hAnsiTheme="minorHAnsi" w:cstheme="minorHAnsi"/>
          <w:sz w:val="20"/>
        </w:rPr>
        <w:t>................................................................ ……………………………………………………………………………………………………………………………………………………………………........)</w:t>
      </w:r>
    </w:p>
    <w:p w14:paraId="34D9D984" w14:textId="303A794D" w:rsidR="00C24569" w:rsidRPr="00C24569" w:rsidRDefault="00802588" w:rsidP="00C24569">
      <w:r w:rsidRPr="00802588">
        <w:t xml:space="preserve">Zad. 2: </w:t>
      </w:r>
      <w:proofErr w:type="gramStart"/>
      <w:r w:rsidR="00EE287C" w:rsidRPr="00EE287C">
        <w:t>m</w:t>
      </w:r>
      <w:proofErr w:type="gramEnd"/>
      <w:r w:rsidR="00EE287C" w:rsidRPr="00EE287C">
        <w:t xml:space="preserve">. </w:t>
      </w:r>
      <w:r w:rsidR="004243A0" w:rsidRPr="004243A0">
        <w:t>Otwock</w:t>
      </w:r>
      <w:r w:rsidR="004243A0">
        <w:t>,</w:t>
      </w:r>
      <w:r w:rsidR="004243A0" w:rsidRPr="004243A0">
        <w:t xml:space="preserve"> ul. Ks. Stanisława Konarskiego 13, gm. Otwock; 23-G0/WP/00565</w:t>
      </w:r>
      <w:r w:rsidR="00EE287C" w:rsidRPr="00EE287C">
        <w:t>ń</w:t>
      </w:r>
      <w:r w:rsidR="00346638" w:rsidRPr="00346638">
        <w:t xml:space="preserve"> </w:t>
      </w:r>
      <w:r w:rsidR="00CE433F" w:rsidRPr="00CE433F">
        <w:t xml:space="preserve"> </w:t>
      </w:r>
    </w:p>
    <w:p w14:paraId="247A7333" w14:textId="77777777" w:rsidR="00C24569" w:rsidRPr="0070151B" w:rsidRDefault="00C24569" w:rsidP="00C24569">
      <w:pPr>
        <w:pStyle w:val="Akapitzlist"/>
        <w:spacing w:before="100" w:beforeAutospacing="1" w:after="100" w:afterAutospacing="1" w:line="360" w:lineRule="auto"/>
        <w:ind w:left="0"/>
        <w:rPr>
          <w:rFonts w:asciiTheme="minorHAnsi" w:hAnsiTheme="minorHAnsi" w:cstheme="minorHAnsi"/>
          <w:sz w:val="20"/>
        </w:rPr>
      </w:pPr>
      <w:r w:rsidRPr="0070151B">
        <w:rPr>
          <w:rFonts w:asciiTheme="minorHAnsi" w:hAnsiTheme="minorHAnsi" w:cstheme="minorHAnsi"/>
          <w:b/>
          <w:sz w:val="20"/>
        </w:rPr>
        <w:t>Cena netto</w:t>
      </w:r>
      <w:r w:rsidRPr="0070151B">
        <w:rPr>
          <w:rFonts w:asciiTheme="minorHAnsi" w:hAnsiTheme="minorHAnsi" w:cstheme="minorHAnsi"/>
          <w:sz w:val="20"/>
        </w:rPr>
        <w:t xml:space="preserve"> ..................................... </w:t>
      </w:r>
      <w:proofErr w:type="gramStart"/>
      <w:r w:rsidRPr="0070151B">
        <w:rPr>
          <w:rFonts w:asciiTheme="minorHAnsi" w:hAnsiTheme="minorHAnsi" w:cstheme="minorHAnsi"/>
          <w:b/>
          <w:sz w:val="20"/>
        </w:rPr>
        <w:t>zł</w:t>
      </w:r>
      <w:proofErr w:type="gramEnd"/>
      <w:r w:rsidRPr="0070151B">
        <w:rPr>
          <w:rFonts w:asciiTheme="minorHAnsi" w:hAnsiTheme="minorHAnsi" w:cstheme="minorHAnsi"/>
          <w:sz w:val="20"/>
        </w:rPr>
        <w:t xml:space="preserve"> (słownie ....................................................................................................... ……………………………………………………………………………………………………………………………………………………………………........)</w:t>
      </w:r>
    </w:p>
    <w:p w14:paraId="08A221A1" w14:textId="77777777" w:rsidR="00C24569" w:rsidRPr="0070151B" w:rsidRDefault="00C24569" w:rsidP="00C24569">
      <w:pPr>
        <w:pStyle w:val="Akapitzlist"/>
        <w:spacing w:before="100" w:beforeAutospacing="1" w:after="100" w:afterAutospacing="1" w:line="360" w:lineRule="auto"/>
        <w:ind w:left="426" w:hanging="426"/>
        <w:rPr>
          <w:rFonts w:asciiTheme="minorHAnsi" w:hAnsiTheme="minorHAnsi" w:cstheme="minorHAnsi"/>
          <w:sz w:val="20"/>
        </w:rPr>
      </w:pPr>
      <w:r w:rsidRPr="0070151B">
        <w:rPr>
          <w:rFonts w:asciiTheme="minorHAnsi" w:hAnsiTheme="minorHAnsi" w:cstheme="minorHAnsi"/>
          <w:b/>
          <w:sz w:val="20"/>
        </w:rPr>
        <w:t>Wartość podatku VAT</w:t>
      </w:r>
      <w:r w:rsidRPr="0070151B">
        <w:rPr>
          <w:rFonts w:asciiTheme="minorHAnsi" w:hAnsiTheme="minorHAnsi" w:cstheme="minorHAnsi"/>
          <w:sz w:val="20"/>
        </w:rPr>
        <w:t xml:space="preserve"> .................. </w:t>
      </w:r>
      <w:proofErr w:type="gramStart"/>
      <w:r w:rsidRPr="0070151B">
        <w:rPr>
          <w:rFonts w:asciiTheme="minorHAnsi" w:hAnsiTheme="minorHAnsi" w:cstheme="minorHAnsi"/>
          <w:b/>
          <w:sz w:val="20"/>
        </w:rPr>
        <w:t>zł</w:t>
      </w:r>
      <w:proofErr w:type="gramEnd"/>
      <w:r w:rsidRPr="0070151B">
        <w:rPr>
          <w:rFonts w:asciiTheme="minorHAnsi" w:hAnsiTheme="minorHAnsi" w:cstheme="minorHAnsi"/>
          <w:b/>
          <w:sz w:val="20"/>
        </w:rPr>
        <w:t>,</w:t>
      </w:r>
      <w:r w:rsidRPr="0070151B">
        <w:rPr>
          <w:rFonts w:asciiTheme="minorHAnsi" w:hAnsiTheme="minorHAnsi" w:cstheme="minorHAnsi"/>
          <w:sz w:val="20"/>
        </w:rPr>
        <w:t xml:space="preserve"> według stawki ……..…. %</w:t>
      </w:r>
    </w:p>
    <w:p w14:paraId="4EF0D682" w14:textId="4E11F11F" w:rsidR="00C24569" w:rsidRDefault="00C24569" w:rsidP="00C24569">
      <w:pPr>
        <w:pStyle w:val="Akapitzlist"/>
        <w:spacing w:before="100" w:beforeAutospacing="1" w:after="100" w:afterAutospacing="1" w:line="360" w:lineRule="auto"/>
        <w:ind w:left="0"/>
        <w:rPr>
          <w:rFonts w:asciiTheme="minorHAnsi" w:hAnsiTheme="minorHAnsi" w:cstheme="minorHAnsi"/>
          <w:sz w:val="20"/>
        </w:rPr>
      </w:pPr>
      <w:r w:rsidRPr="0070151B">
        <w:rPr>
          <w:rFonts w:asciiTheme="minorHAnsi" w:hAnsiTheme="minorHAnsi" w:cstheme="minorHAnsi"/>
          <w:b/>
          <w:sz w:val="20"/>
        </w:rPr>
        <w:t>Cena brutto</w:t>
      </w:r>
      <w:r w:rsidRPr="0070151B">
        <w:rPr>
          <w:rFonts w:asciiTheme="minorHAnsi" w:hAnsiTheme="minorHAnsi" w:cstheme="minorHAnsi"/>
          <w:sz w:val="20"/>
        </w:rPr>
        <w:t xml:space="preserve"> ................................. </w:t>
      </w:r>
      <w:proofErr w:type="gramStart"/>
      <w:r w:rsidRPr="0070151B">
        <w:rPr>
          <w:rFonts w:asciiTheme="minorHAnsi" w:hAnsiTheme="minorHAnsi" w:cstheme="minorHAnsi"/>
          <w:b/>
          <w:sz w:val="20"/>
        </w:rPr>
        <w:t>zł</w:t>
      </w:r>
      <w:proofErr w:type="gramEnd"/>
      <w:r w:rsidRPr="0070151B">
        <w:rPr>
          <w:rFonts w:asciiTheme="minorHAnsi" w:hAnsiTheme="minorHAnsi" w:cstheme="minorHAnsi"/>
          <w:sz w:val="20"/>
        </w:rPr>
        <w:t xml:space="preserve"> (słownie ........................................................................................................... ……………………………………………………………………………………………………………………………………………………………………........)</w:t>
      </w:r>
    </w:p>
    <w:p w14:paraId="7C2C2CB8" w14:textId="4AA25507" w:rsidR="00C24569" w:rsidRPr="00C24569" w:rsidRDefault="00802588" w:rsidP="00EE287C">
      <w:r w:rsidRPr="00802588">
        <w:t xml:space="preserve">Zad. 3: </w:t>
      </w:r>
      <w:proofErr w:type="gramStart"/>
      <w:r w:rsidR="00EE287C">
        <w:t>m</w:t>
      </w:r>
      <w:proofErr w:type="gramEnd"/>
      <w:r w:rsidR="00EE287C">
        <w:t xml:space="preserve">. </w:t>
      </w:r>
      <w:r w:rsidR="004243A0" w:rsidRPr="004243A0">
        <w:t>Emilianów</w:t>
      </w:r>
      <w:r w:rsidR="004243A0">
        <w:t>,</w:t>
      </w:r>
      <w:r w:rsidR="004243A0" w:rsidRPr="004243A0">
        <w:t xml:space="preserve"> gm. Radzymin; 24-G0/WP/00319 i 24-G0/WP/00320</w:t>
      </w:r>
    </w:p>
    <w:p w14:paraId="45BC91AB" w14:textId="77777777" w:rsidR="00C24569" w:rsidRPr="0070151B" w:rsidRDefault="00C24569" w:rsidP="00C24569">
      <w:pPr>
        <w:pStyle w:val="Akapitzlist"/>
        <w:spacing w:before="100" w:beforeAutospacing="1" w:after="100" w:afterAutospacing="1" w:line="360" w:lineRule="auto"/>
        <w:ind w:left="0"/>
        <w:rPr>
          <w:rFonts w:asciiTheme="minorHAnsi" w:hAnsiTheme="minorHAnsi" w:cstheme="minorHAnsi"/>
          <w:sz w:val="20"/>
        </w:rPr>
      </w:pPr>
      <w:r w:rsidRPr="0070151B">
        <w:rPr>
          <w:rFonts w:asciiTheme="minorHAnsi" w:hAnsiTheme="minorHAnsi" w:cstheme="minorHAnsi"/>
          <w:b/>
          <w:sz w:val="20"/>
        </w:rPr>
        <w:t>Cena netto</w:t>
      </w:r>
      <w:r w:rsidRPr="0070151B">
        <w:rPr>
          <w:rFonts w:asciiTheme="minorHAnsi" w:hAnsiTheme="minorHAnsi" w:cstheme="minorHAnsi"/>
          <w:sz w:val="20"/>
        </w:rPr>
        <w:t xml:space="preserve"> ..................................... </w:t>
      </w:r>
      <w:proofErr w:type="gramStart"/>
      <w:r w:rsidRPr="0070151B">
        <w:rPr>
          <w:rFonts w:asciiTheme="minorHAnsi" w:hAnsiTheme="minorHAnsi" w:cstheme="minorHAnsi"/>
          <w:b/>
          <w:sz w:val="20"/>
        </w:rPr>
        <w:t>zł</w:t>
      </w:r>
      <w:proofErr w:type="gramEnd"/>
      <w:r w:rsidRPr="0070151B">
        <w:rPr>
          <w:rFonts w:asciiTheme="minorHAnsi" w:hAnsiTheme="minorHAnsi" w:cstheme="minorHAnsi"/>
          <w:sz w:val="20"/>
        </w:rPr>
        <w:t xml:space="preserve"> (słownie ....................................................................................................... ……………………………………………………………………………………………………………………………………………………………………........)</w:t>
      </w:r>
    </w:p>
    <w:p w14:paraId="6E2D2CA7" w14:textId="77777777" w:rsidR="00C24569" w:rsidRPr="0070151B" w:rsidRDefault="00C24569" w:rsidP="00C24569">
      <w:pPr>
        <w:pStyle w:val="Akapitzlist"/>
        <w:spacing w:before="100" w:beforeAutospacing="1" w:after="100" w:afterAutospacing="1" w:line="360" w:lineRule="auto"/>
        <w:ind w:left="426" w:hanging="426"/>
        <w:rPr>
          <w:rFonts w:asciiTheme="minorHAnsi" w:hAnsiTheme="minorHAnsi" w:cstheme="minorHAnsi"/>
          <w:sz w:val="20"/>
        </w:rPr>
      </w:pPr>
      <w:r w:rsidRPr="0070151B">
        <w:rPr>
          <w:rFonts w:asciiTheme="minorHAnsi" w:hAnsiTheme="minorHAnsi" w:cstheme="minorHAnsi"/>
          <w:b/>
          <w:sz w:val="20"/>
        </w:rPr>
        <w:t>Wartość podatku VAT</w:t>
      </w:r>
      <w:r w:rsidRPr="0070151B">
        <w:rPr>
          <w:rFonts w:asciiTheme="minorHAnsi" w:hAnsiTheme="minorHAnsi" w:cstheme="minorHAnsi"/>
          <w:sz w:val="20"/>
        </w:rPr>
        <w:t xml:space="preserve"> .................. </w:t>
      </w:r>
      <w:proofErr w:type="gramStart"/>
      <w:r w:rsidRPr="0070151B">
        <w:rPr>
          <w:rFonts w:asciiTheme="minorHAnsi" w:hAnsiTheme="minorHAnsi" w:cstheme="minorHAnsi"/>
          <w:b/>
          <w:sz w:val="20"/>
        </w:rPr>
        <w:t>zł</w:t>
      </w:r>
      <w:proofErr w:type="gramEnd"/>
      <w:r w:rsidRPr="0070151B">
        <w:rPr>
          <w:rFonts w:asciiTheme="minorHAnsi" w:hAnsiTheme="minorHAnsi" w:cstheme="minorHAnsi"/>
          <w:b/>
          <w:sz w:val="20"/>
        </w:rPr>
        <w:t>,</w:t>
      </w:r>
      <w:r w:rsidRPr="0070151B">
        <w:rPr>
          <w:rFonts w:asciiTheme="minorHAnsi" w:hAnsiTheme="minorHAnsi" w:cstheme="minorHAnsi"/>
          <w:sz w:val="20"/>
        </w:rPr>
        <w:t xml:space="preserve"> według stawki ……..…. %</w:t>
      </w:r>
    </w:p>
    <w:p w14:paraId="15981012" w14:textId="55CB80ED" w:rsidR="00C24569" w:rsidRDefault="00C24569" w:rsidP="00221E34">
      <w:pPr>
        <w:pStyle w:val="Akapitzlist"/>
        <w:spacing w:before="100" w:beforeAutospacing="1" w:after="100" w:afterAutospacing="1" w:line="360" w:lineRule="auto"/>
        <w:ind w:left="0"/>
        <w:rPr>
          <w:rFonts w:asciiTheme="minorHAnsi" w:hAnsiTheme="minorHAnsi" w:cstheme="minorHAnsi"/>
          <w:sz w:val="20"/>
        </w:rPr>
      </w:pPr>
      <w:r w:rsidRPr="0070151B">
        <w:rPr>
          <w:rFonts w:asciiTheme="minorHAnsi" w:hAnsiTheme="minorHAnsi" w:cstheme="minorHAnsi"/>
          <w:b/>
          <w:sz w:val="20"/>
        </w:rPr>
        <w:t>Cena brutto</w:t>
      </w:r>
      <w:r w:rsidRPr="0070151B">
        <w:rPr>
          <w:rFonts w:asciiTheme="minorHAnsi" w:hAnsiTheme="minorHAnsi" w:cstheme="minorHAnsi"/>
          <w:sz w:val="20"/>
        </w:rPr>
        <w:t xml:space="preserve"> ................................. </w:t>
      </w:r>
      <w:proofErr w:type="gramStart"/>
      <w:r w:rsidRPr="0070151B">
        <w:rPr>
          <w:rFonts w:asciiTheme="minorHAnsi" w:hAnsiTheme="minorHAnsi" w:cstheme="minorHAnsi"/>
          <w:b/>
          <w:sz w:val="20"/>
        </w:rPr>
        <w:t>zł</w:t>
      </w:r>
      <w:proofErr w:type="gramEnd"/>
      <w:r w:rsidRPr="0070151B">
        <w:rPr>
          <w:rFonts w:asciiTheme="minorHAnsi" w:hAnsiTheme="minorHAnsi" w:cstheme="minorHAnsi"/>
          <w:sz w:val="20"/>
        </w:rPr>
        <w:t xml:space="preserve"> (słownie ........................................................................................................... ……………………………………………………………………………………………………………………………………………………………………........)</w:t>
      </w:r>
    </w:p>
    <w:p w14:paraId="490C98D2" w14:textId="1A74A020" w:rsidR="009650C8" w:rsidRPr="00C24569" w:rsidRDefault="009650C8" w:rsidP="009650C8">
      <w:r>
        <w:t>Zad. 4</w:t>
      </w:r>
      <w:r w:rsidRPr="00802588">
        <w:t xml:space="preserve">: </w:t>
      </w:r>
      <w:proofErr w:type="gramStart"/>
      <w:r w:rsidR="00EE287C" w:rsidRPr="00EE287C">
        <w:t>m</w:t>
      </w:r>
      <w:proofErr w:type="gramEnd"/>
      <w:r w:rsidR="00EE287C" w:rsidRPr="00EE287C">
        <w:t xml:space="preserve">. </w:t>
      </w:r>
      <w:r w:rsidR="004243A0" w:rsidRPr="004243A0">
        <w:t>Chmielowo</w:t>
      </w:r>
      <w:r w:rsidR="004243A0">
        <w:t>,</w:t>
      </w:r>
      <w:r w:rsidR="004243A0" w:rsidRPr="004243A0">
        <w:t xml:space="preserve"> gm. Zaręby Kościelne; 24-G0/WP/00436</w:t>
      </w:r>
    </w:p>
    <w:p w14:paraId="034F85B6" w14:textId="77777777" w:rsidR="009650C8" w:rsidRPr="0070151B" w:rsidRDefault="009650C8" w:rsidP="009650C8">
      <w:pPr>
        <w:pStyle w:val="Akapitzlist"/>
        <w:spacing w:before="100" w:beforeAutospacing="1" w:after="100" w:afterAutospacing="1" w:line="360" w:lineRule="auto"/>
        <w:ind w:left="0"/>
        <w:rPr>
          <w:rFonts w:asciiTheme="minorHAnsi" w:hAnsiTheme="minorHAnsi" w:cstheme="minorHAnsi"/>
          <w:sz w:val="20"/>
        </w:rPr>
      </w:pPr>
      <w:r w:rsidRPr="0070151B">
        <w:rPr>
          <w:rFonts w:asciiTheme="minorHAnsi" w:hAnsiTheme="minorHAnsi" w:cstheme="minorHAnsi"/>
          <w:b/>
          <w:sz w:val="20"/>
        </w:rPr>
        <w:t>Cena netto</w:t>
      </w:r>
      <w:r w:rsidRPr="0070151B">
        <w:rPr>
          <w:rFonts w:asciiTheme="minorHAnsi" w:hAnsiTheme="minorHAnsi" w:cstheme="minorHAnsi"/>
          <w:sz w:val="20"/>
        </w:rPr>
        <w:t xml:space="preserve"> ..................................... </w:t>
      </w:r>
      <w:proofErr w:type="gramStart"/>
      <w:r w:rsidRPr="0070151B">
        <w:rPr>
          <w:rFonts w:asciiTheme="minorHAnsi" w:hAnsiTheme="minorHAnsi" w:cstheme="minorHAnsi"/>
          <w:b/>
          <w:sz w:val="20"/>
        </w:rPr>
        <w:t>zł</w:t>
      </w:r>
      <w:proofErr w:type="gramEnd"/>
      <w:r w:rsidRPr="0070151B">
        <w:rPr>
          <w:rFonts w:asciiTheme="minorHAnsi" w:hAnsiTheme="minorHAnsi" w:cstheme="minorHAnsi"/>
          <w:sz w:val="20"/>
        </w:rPr>
        <w:t xml:space="preserve"> (słownie ....................................................................................................... ……………………………………………………………………………………………………………………………………………………………………........)</w:t>
      </w:r>
    </w:p>
    <w:p w14:paraId="1CC94D4B" w14:textId="77777777" w:rsidR="009650C8" w:rsidRPr="0070151B" w:rsidRDefault="009650C8" w:rsidP="009650C8">
      <w:pPr>
        <w:pStyle w:val="Akapitzlist"/>
        <w:spacing w:before="100" w:beforeAutospacing="1" w:after="100" w:afterAutospacing="1" w:line="360" w:lineRule="auto"/>
        <w:ind w:left="426" w:hanging="426"/>
        <w:rPr>
          <w:rFonts w:asciiTheme="minorHAnsi" w:hAnsiTheme="minorHAnsi" w:cstheme="minorHAnsi"/>
          <w:sz w:val="20"/>
        </w:rPr>
      </w:pPr>
      <w:r w:rsidRPr="0070151B">
        <w:rPr>
          <w:rFonts w:asciiTheme="minorHAnsi" w:hAnsiTheme="minorHAnsi" w:cstheme="minorHAnsi"/>
          <w:b/>
          <w:sz w:val="20"/>
        </w:rPr>
        <w:t>Wartość podatku VAT</w:t>
      </w:r>
      <w:r w:rsidRPr="0070151B">
        <w:rPr>
          <w:rFonts w:asciiTheme="minorHAnsi" w:hAnsiTheme="minorHAnsi" w:cstheme="minorHAnsi"/>
          <w:sz w:val="20"/>
        </w:rPr>
        <w:t xml:space="preserve"> .................. </w:t>
      </w:r>
      <w:proofErr w:type="gramStart"/>
      <w:r w:rsidRPr="0070151B">
        <w:rPr>
          <w:rFonts w:asciiTheme="minorHAnsi" w:hAnsiTheme="minorHAnsi" w:cstheme="minorHAnsi"/>
          <w:b/>
          <w:sz w:val="20"/>
        </w:rPr>
        <w:t>zł</w:t>
      </w:r>
      <w:proofErr w:type="gramEnd"/>
      <w:r w:rsidRPr="0070151B">
        <w:rPr>
          <w:rFonts w:asciiTheme="minorHAnsi" w:hAnsiTheme="minorHAnsi" w:cstheme="minorHAnsi"/>
          <w:b/>
          <w:sz w:val="20"/>
        </w:rPr>
        <w:t>,</w:t>
      </w:r>
      <w:r w:rsidRPr="0070151B">
        <w:rPr>
          <w:rFonts w:asciiTheme="minorHAnsi" w:hAnsiTheme="minorHAnsi" w:cstheme="minorHAnsi"/>
          <w:sz w:val="20"/>
        </w:rPr>
        <w:t xml:space="preserve"> według stawki ……..…. %</w:t>
      </w:r>
    </w:p>
    <w:p w14:paraId="71A6F63C" w14:textId="69111A8A" w:rsidR="009650C8" w:rsidRDefault="009650C8" w:rsidP="009650C8">
      <w:pPr>
        <w:pStyle w:val="Akapitzlist"/>
        <w:spacing w:before="100" w:beforeAutospacing="1" w:after="100" w:afterAutospacing="1" w:line="360" w:lineRule="auto"/>
        <w:ind w:left="0"/>
        <w:rPr>
          <w:rFonts w:asciiTheme="minorHAnsi" w:hAnsiTheme="minorHAnsi" w:cstheme="minorHAnsi"/>
          <w:sz w:val="20"/>
        </w:rPr>
      </w:pPr>
      <w:r w:rsidRPr="0070151B">
        <w:rPr>
          <w:rFonts w:asciiTheme="minorHAnsi" w:hAnsiTheme="minorHAnsi" w:cstheme="minorHAnsi"/>
          <w:b/>
          <w:sz w:val="20"/>
        </w:rPr>
        <w:t>Cena brutto</w:t>
      </w:r>
      <w:r w:rsidRPr="0070151B">
        <w:rPr>
          <w:rFonts w:asciiTheme="minorHAnsi" w:hAnsiTheme="minorHAnsi" w:cstheme="minorHAnsi"/>
          <w:sz w:val="20"/>
        </w:rPr>
        <w:t xml:space="preserve"> ................................. </w:t>
      </w:r>
      <w:proofErr w:type="gramStart"/>
      <w:r w:rsidRPr="0070151B">
        <w:rPr>
          <w:rFonts w:asciiTheme="minorHAnsi" w:hAnsiTheme="minorHAnsi" w:cstheme="minorHAnsi"/>
          <w:b/>
          <w:sz w:val="20"/>
        </w:rPr>
        <w:t>zł</w:t>
      </w:r>
      <w:proofErr w:type="gramEnd"/>
      <w:r w:rsidRPr="0070151B">
        <w:rPr>
          <w:rFonts w:asciiTheme="minorHAnsi" w:hAnsiTheme="minorHAnsi" w:cstheme="minorHAnsi"/>
          <w:sz w:val="20"/>
        </w:rPr>
        <w:t xml:space="preserve"> (słownie ........................................................................................................... ……………………………………………………………………………………………………………………………………………………………………........)</w:t>
      </w:r>
    </w:p>
    <w:p w14:paraId="67F5A962" w14:textId="262FF00D" w:rsidR="00143374" w:rsidRPr="00C24569" w:rsidRDefault="00143374" w:rsidP="00143374">
      <w:r w:rsidRPr="00802588">
        <w:t xml:space="preserve">Zad. </w:t>
      </w:r>
      <w:r>
        <w:t>5</w:t>
      </w:r>
      <w:r w:rsidRPr="00802588">
        <w:t xml:space="preserve">: </w:t>
      </w:r>
      <w:proofErr w:type="gramStart"/>
      <w:r w:rsidR="004243A0">
        <w:t>m</w:t>
      </w:r>
      <w:proofErr w:type="gramEnd"/>
      <w:r w:rsidR="00EE287C" w:rsidRPr="00EE287C">
        <w:t xml:space="preserve">. </w:t>
      </w:r>
      <w:r w:rsidR="004243A0" w:rsidRPr="004243A0">
        <w:t>Klembów gm. Klembów; 24-G0/WP/00441</w:t>
      </w:r>
      <w:r w:rsidRPr="00346638">
        <w:t xml:space="preserve"> </w:t>
      </w:r>
      <w:r w:rsidRPr="00CE433F">
        <w:t xml:space="preserve"> </w:t>
      </w:r>
    </w:p>
    <w:p w14:paraId="56700D76" w14:textId="77777777" w:rsidR="00143374" w:rsidRPr="0070151B" w:rsidRDefault="00143374" w:rsidP="00143374">
      <w:pPr>
        <w:pStyle w:val="Akapitzlist"/>
        <w:spacing w:before="100" w:beforeAutospacing="1" w:after="100" w:afterAutospacing="1" w:line="360" w:lineRule="auto"/>
        <w:ind w:left="0"/>
        <w:rPr>
          <w:rFonts w:asciiTheme="minorHAnsi" w:hAnsiTheme="minorHAnsi" w:cstheme="minorHAnsi"/>
          <w:sz w:val="20"/>
        </w:rPr>
      </w:pPr>
      <w:r w:rsidRPr="0070151B">
        <w:rPr>
          <w:rFonts w:asciiTheme="minorHAnsi" w:hAnsiTheme="minorHAnsi" w:cstheme="minorHAnsi"/>
          <w:b/>
          <w:sz w:val="20"/>
        </w:rPr>
        <w:t>Cena netto</w:t>
      </w:r>
      <w:r w:rsidRPr="0070151B">
        <w:rPr>
          <w:rFonts w:asciiTheme="minorHAnsi" w:hAnsiTheme="minorHAnsi" w:cstheme="minorHAnsi"/>
          <w:sz w:val="20"/>
        </w:rPr>
        <w:t xml:space="preserve"> ..................................... </w:t>
      </w:r>
      <w:proofErr w:type="gramStart"/>
      <w:r w:rsidRPr="0070151B">
        <w:rPr>
          <w:rFonts w:asciiTheme="minorHAnsi" w:hAnsiTheme="minorHAnsi" w:cstheme="minorHAnsi"/>
          <w:b/>
          <w:sz w:val="20"/>
        </w:rPr>
        <w:t>zł</w:t>
      </w:r>
      <w:proofErr w:type="gramEnd"/>
      <w:r w:rsidRPr="0070151B">
        <w:rPr>
          <w:rFonts w:asciiTheme="minorHAnsi" w:hAnsiTheme="minorHAnsi" w:cstheme="minorHAnsi"/>
          <w:sz w:val="20"/>
        </w:rPr>
        <w:t xml:space="preserve"> (słownie ....................................................................................................... ……………………………………………………………………………………………………………………………………………………………………........)</w:t>
      </w:r>
    </w:p>
    <w:p w14:paraId="23C1412F" w14:textId="77777777" w:rsidR="00143374" w:rsidRPr="0070151B" w:rsidRDefault="00143374" w:rsidP="00143374">
      <w:pPr>
        <w:pStyle w:val="Akapitzlist"/>
        <w:spacing w:before="100" w:beforeAutospacing="1" w:after="100" w:afterAutospacing="1" w:line="360" w:lineRule="auto"/>
        <w:ind w:left="426" w:hanging="426"/>
        <w:rPr>
          <w:rFonts w:asciiTheme="minorHAnsi" w:hAnsiTheme="minorHAnsi" w:cstheme="minorHAnsi"/>
          <w:sz w:val="20"/>
        </w:rPr>
      </w:pPr>
      <w:r w:rsidRPr="0070151B">
        <w:rPr>
          <w:rFonts w:asciiTheme="minorHAnsi" w:hAnsiTheme="minorHAnsi" w:cstheme="minorHAnsi"/>
          <w:b/>
          <w:sz w:val="20"/>
        </w:rPr>
        <w:t>Wartość podatku VAT</w:t>
      </w:r>
      <w:r w:rsidRPr="0070151B">
        <w:rPr>
          <w:rFonts w:asciiTheme="minorHAnsi" w:hAnsiTheme="minorHAnsi" w:cstheme="minorHAnsi"/>
          <w:sz w:val="20"/>
        </w:rPr>
        <w:t xml:space="preserve"> .................. </w:t>
      </w:r>
      <w:proofErr w:type="gramStart"/>
      <w:r w:rsidRPr="0070151B">
        <w:rPr>
          <w:rFonts w:asciiTheme="minorHAnsi" w:hAnsiTheme="minorHAnsi" w:cstheme="minorHAnsi"/>
          <w:b/>
          <w:sz w:val="20"/>
        </w:rPr>
        <w:t>zł</w:t>
      </w:r>
      <w:proofErr w:type="gramEnd"/>
      <w:r w:rsidRPr="0070151B">
        <w:rPr>
          <w:rFonts w:asciiTheme="minorHAnsi" w:hAnsiTheme="minorHAnsi" w:cstheme="minorHAnsi"/>
          <w:b/>
          <w:sz w:val="20"/>
        </w:rPr>
        <w:t>,</w:t>
      </w:r>
      <w:r w:rsidRPr="0070151B">
        <w:rPr>
          <w:rFonts w:asciiTheme="minorHAnsi" w:hAnsiTheme="minorHAnsi" w:cstheme="minorHAnsi"/>
          <w:sz w:val="20"/>
        </w:rPr>
        <w:t xml:space="preserve"> według stawki ……..…. %</w:t>
      </w:r>
    </w:p>
    <w:p w14:paraId="47EE6F55" w14:textId="77777777" w:rsidR="00143374" w:rsidRDefault="00143374" w:rsidP="00143374">
      <w:pPr>
        <w:pStyle w:val="Akapitzlist"/>
        <w:spacing w:before="100" w:beforeAutospacing="1" w:after="100" w:afterAutospacing="1" w:line="360" w:lineRule="auto"/>
        <w:ind w:left="0"/>
        <w:rPr>
          <w:rFonts w:asciiTheme="minorHAnsi" w:hAnsiTheme="minorHAnsi" w:cstheme="minorHAnsi"/>
          <w:sz w:val="20"/>
        </w:rPr>
      </w:pPr>
      <w:r w:rsidRPr="0070151B">
        <w:rPr>
          <w:rFonts w:asciiTheme="minorHAnsi" w:hAnsiTheme="minorHAnsi" w:cstheme="minorHAnsi"/>
          <w:b/>
          <w:sz w:val="20"/>
        </w:rPr>
        <w:t>Cena brutto</w:t>
      </w:r>
      <w:r w:rsidRPr="0070151B">
        <w:rPr>
          <w:rFonts w:asciiTheme="minorHAnsi" w:hAnsiTheme="minorHAnsi" w:cstheme="minorHAnsi"/>
          <w:sz w:val="20"/>
        </w:rPr>
        <w:t xml:space="preserve"> ................................. </w:t>
      </w:r>
      <w:proofErr w:type="gramStart"/>
      <w:r w:rsidRPr="0070151B">
        <w:rPr>
          <w:rFonts w:asciiTheme="minorHAnsi" w:hAnsiTheme="minorHAnsi" w:cstheme="minorHAnsi"/>
          <w:b/>
          <w:sz w:val="20"/>
        </w:rPr>
        <w:t>zł</w:t>
      </w:r>
      <w:proofErr w:type="gramEnd"/>
      <w:r w:rsidRPr="0070151B">
        <w:rPr>
          <w:rFonts w:asciiTheme="minorHAnsi" w:hAnsiTheme="minorHAnsi" w:cstheme="minorHAnsi"/>
          <w:sz w:val="20"/>
        </w:rPr>
        <w:t xml:space="preserve"> (słownie ........................................................................................................... ……………………………………………………………………………………………………………………………………………………………………........)</w:t>
      </w:r>
    </w:p>
    <w:p w14:paraId="11BDD733" w14:textId="77777777" w:rsidR="003C629B" w:rsidRPr="0070151B" w:rsidRDefault="003C629B" w:rsidP="00EE1D89">
      <w:pPr>
        <w:pStyle w:val="Nagwek2"/>
        <w:widowControl w:val="0"/>
        <w:numPr>
          <w:ilvl w:val="5"/>
          <w:numId w:val="27"/>
        </w:numPr>
        <w:spacing w:before="120" w:after="120" w:line="240" w:lineRule="exact"/>
        <w:ind w:left="426" w:hanging="426"/>
        <w:rPr>
          <w:rFonts w:asciiTheme="minorHAnsi" w:hAnsiTheme="minorHAnsi" w:cstheme="minorHAnsi"/>
          <w:color w:val="auto"/>
          <w:sz w:val="20"/>
        </w:rPr>
      </w:pPr>
      <w:r w:rsidRPr="0070151B">
        <w:rPr>
          <w:rFonts w:asciiTheme="minorHAnsi" w:hAnsiTheme="minorHAnsi" w:cstheme="minorHAnsi"/>
          <w:color w:val="auto"/>
          <w:sz w:val="20"/>
        </w:rPr>
        <w:t>OŚWIADCZENIA I INFORMACJE:</w:t>
      </w:r>
    </w:p>
    <w:p w14:paraId="3AF5843D" w14:textId="77777777" w:rsidR="003C629B" w:rsidRPr="0070151B" w:rsidRDefault="003C629B" w:rsidP="003C629B">
      <w:pPr>
        <w:pStyle w:val="Akapitzlist"/>
        <w:spacing w:line="240" w:lineRule="exact"/>
        <w:ind w:left="0"/>
        <w:rPr>
          <w:rFonts w:asciiTheme="minorHAnsi" w:hAnsiTheme="minorHAnsi" w:cstheme="minorHAnsi"/>
          <w:sz w:val="20"/>
        </w:rPr>
      </w:pPr>
      <w:r w:rsidRPr="0070151B">
        <w:rPr>
          <w:rFonts w:asciiTheme="minorHAnsi" w:hAnsiTheme="minorHAnsi" w:cstheme="minorHAnsi"/>
          <w:b/>
          <w:sz w:val="20"/>
        </w:rPr>
        <w:t>My, niżej podpisani, niniejszym oświadczamy, co następuje</w:t>
      </w:r>
      <w:r w:rsidRPr="0070151B">
        <w:rPr>
          <w:rFonts w:asciiTheme="minorHAnsi" w:hAnsiTheme="minorHAnsi" w:cstheme="minorHAnsi"/>
          <w:sz w:val="20"/>
        </w:rPr>
        <w:t>:</w:t>
      </w:r>
    </w:p>
    <w:p w14:paraId="77DEE149" w14:textId="106240F9" w:rsidR="003C629B" w:rsidRPr="0070151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70151B">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70151B">
        <w:rPr>
          <w:rFonts w:asciiTheme="minorHAnsi" w:hAnsiTheme="minorHAnsi" w:cstheme="minorHAnsi"/>
          <w:sz w:val="20"/>
        </w:rPr>
        <w:t xml:space="preserve">W zakresie warunków udziału w postępowaniu, o których mowa powyżej zamierzamy/nie </w:t>
      </w:r>
      <w:proofErr w:type="gramStart"/>
      <w:r w:rsidRPr="0070151B">
        <w:rPr>
          <w:rFonts w:asciiTheme="minorHAnsi" w:hAnsiTheme="minorHAnsi" w:cstheme="minorHAnsi"/>
          <w:sz w:val="20"/>
        </w:rPr>
        <w:t>zamierzamy</w:t>
      </w:r>
      <w:r w:rsidRPr="0070151B">
        <w:rPr>
          <w:rStyle w:val="Odwoanieprzypisudolnego"/>
          <w:rFonts w:asciiTheme="minorHAnsi" w:hAnsiTheme="minorHAnsi" w:cstheme="minorHAnsi"/>
          <w:sz w:val="20"/>
        </w:rPr>
        <w:footnoteReference w:id="3"/>
      </w:r>
      <w:r w:rsidRPr="0070151B">
        <w:rPr>
          <w:rFonts w:asciiTheme="minorHAnsi" w:hAnsiTheme="minorHAnsi" w:cstheme="minorHAnsi"/>
          <w:sz w:val="20"/>
        </w:rPr>
        <w:t xml:space="preserve">  polegać</w:t>
      </w:r>
      <w:proofErr w:type="gramEnd"/>
      <w:r w:rsidRPr="0070151B">
        <w:rPr>
          <w:rFonts w:asciiTheme="minorHAnsi" w:hAnsiTheme="minorHAnsi" w:cstheme="minorHAnsi"/>
          <w:sz w:val="20"/>
        </w:rPr>
        <w:t xml:space="preserve"> na potencjale następującego podmiotu udostępniającego zasoby, tj. ……………………………. Zobowiązanie podmiotu do udostępnienia zasobów przekazujemy w załączeniu.</w:t>
      </w:r>
    </w:p>
    <w:p w14:paraId="3C75B883" w14:textId="77777777" w:rsidR="003C629B" w:rsidRPr="0070151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70151B">
        <w:rPr>
          <w:rFonts w:asciiTheme="minorHAnsi" w:hAnsiTheme="minorHAnsi" w:cstheme="minorHAnsi"/>
          <w:sz w:val="20"/>
        </w:rPr>
        <w:t xml:space="preserve">Oświadczenie/a o braku podstaw do wykluczenia na postawie </w:t>
      </w:r>
      <w:r w:rsidRPr="0070151B">
        <w:rPr>
          <w:rFonts w:asciiTheme="minorHAnsi" w:hAnsiTheme="minorHAnsi" w:cstheme="minorHAnsi"/>
          <w:sz w:val="20"/>
          <w:lang w:eastAsia="pl-PL"/>
        </w:rPr>
        <w:t>przesłanek określonych w pkt. 1.1. Załącznika nr 2 do SWZ przekazujemy w załączeniu.</w:t>
      </w:r>
    </w:p>
    <w:p w14:paraId="0B345156" w14:textId="77777777" w:rsidR="003C629B" w:rsidRPr="0070151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70151B">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7120F840" w14:textId="77777777" w:rsidR="003C629B" w:rsidRPr="0070151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70151B">
        <w:rPr>
          <w:rFonts w:asciiTheme="minorHAnsi" w:hAnsiTheme="minorHAnsi" w:cstheme="minorHAnsi"/>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18E0AF4E" w14:textId="77777777" w:rsidR="003C629B" w:rsidRPr="0070151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70151B">
        <w:rPr>
          <w:rFonts w:asciiTheme="minorHAnsi" w:hAnsiTheme="minorHAnsi" w:cstheme="minorHAnsi"/>
          <w:sz w:val="20"/>
        </w:rPr>
        <w:t>Oświadczamy, że niedoszacowanie, pominięcie lub brak należytego rozpoznania przez nas zakresu przedmiotu Zamówienia nie jest podstawą do żądania zmiany ceny.</w:t>
      </w:r>
    </w:p>
    <w:p w14:paraId="7EB20724" w14:textId="77777777" w:rsidR="003C629B" w:rsidRPr="006516E4" w:rsidRDefault="003C629B" w:rsidP="003C629B">
      <w:pPr>
        <w:pStyle w:val="Akapitzlist"/>
        <w:numPr>
          <w:ilvl w:val="3"/>
          <w:numId w:val="11"/>
        </w:numPr>
        <w:spacing w:line="240" w:lineRule="auto"/>
        <w:ind w:left="426" w:hanging="426"/>
        <w:rPr>
          <w:rFonts w:asciiTheme="minorHAnsi" w:hAnsiTheme="minorHAnsi" w:cstheme="minorHAnsi"/>
          <w:color w:val="1F497D" w:themeColor="text2"/>
          <w:sz w:val="20"/>
          <w:lang w:eastAsia="pl-PL"/>
        </w:rPr>
      </w:pPr>
      <w:r w:rsidRPr="0070151B">
        <w:rPr>
          <w:rFonts w:asciiTheme="minorHAnsi" w:hAnsiTheme="minorHAnsi" w:cstheme="minorHAnsi"/>
          <w:sz w:val="20"/>
          <w:lang w:eastAsia="pl-PL"/>
        </w:rPr>
        <w:t xml:space="preserve">Oświadczamy, że zapoznaliśmy się z zasadami określonymi w Kodeksie Postępowania dla Partnerów Biznesowych PGE Dystrybucja S.A. </w:t>
      </w:r>
      <w:proofErr w:type="gramStart"/>
      <w:r w:rsidRPr="0070151B">
        <w:rPr>
          <w:rFonts w:asciiTheme="minorHAnsi" w:hAnsiTheme="minorHAnsi" w:cstheme="minorHAnsi"/>
          <w:sz w:val="20"/>
          <w:lang w:eastAsia="pl-PL"/>
        </w:rPr>
        <w:t>oraz</w:t>
      </w:r>
      <w:proofErr w:type="gramEnd"/>
      <w:r w:rsidRPr="0070151B">
        <w:rPr>
          <w:rFonts w:asciiTheme="minorHAnsi" w:hAnsiTheme="minorHAnsi" w:cstheme="minorHAnsi"/>
          <w:sz w:val="20"/>
          <w:lang w:eastAsia="pl-PL"/>
        </w:rPr>
        <w:t xml:space="preserve"> w Dobrych praktykach zakupowych PGE Dystrybucja S.A. W przypadku wyboru naszej Oferty ostatecznej zapewniamy, że my, nasi pracownicy, współpracownicy, osoby, przy pomocy, których będziemy realizować zamówienie lub podwykonawcy będziemy przestrzegać </w:t>
      </w:r>
      <w:r w:rsidRPr="006516E4">
        <w:rPr>
          <w:rFonts w:asciiTheme="minorHAnsi" w:hAnsiTheme="minorHAnsi" w:cstheme="minorHAnsi"/>
          <w:sz w:val="20"/>
          <w:lang w:eastAsia="pl-PL"/>
        </w:rPr>
        <w:t>wszystkich obowiązujących przepisów prawa oraz postanowień wyżej wymienionych dokumentów</w:t>
      </w:r>
      <w:r w:rsidRPr="006516E4">
        <w:rPr>
          <w:rFonts w:asciiTheme="minorHAnsi" w:hAnsiTheme="minorHAnsi" w:cstheme="minorHAnsi"/>
          <w:color w:val="1F497D" w:themeColor="text2"/>
          <w:sz w:val="20"/>
          <w:lang w:eastAsia="pl-PL"/>
        </w:rPr>
        <w:t>.</w:t>
      </w:r>
    </w:p>
    <w:p w14:paraId="0EC8FF0B" w14:textId="77777777" w:rsidR="003C629B" w:rsidRPr="006516E4"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6516E4">
        <w:rPr>
          <w:rFonts w:asciiTheme="minorHAnsi" w:hAnsiTheme="minorHAnsi" w:cstheme="minorHAnsi"/>
          <w:sz w:val="20"/>
          <w:lang w:eastAsia="pl-PL"/>
        </w:rPr>
        <w:t>Otrzymaliśmy konieczne informacje do przygotowania Oferty i wykonania Zakupu.</w:t>
      </w:r>
    </w:p>
    <w:p w14:paraId="4FED125A" w14:textId="76761569" w:rsidR="003C629B" w:rsidRPr="006516E4"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6516E4">
        <w:rPr>
          <w:rFonts w:asciiTheme="minorHAnsi" w:hAnsiTheme="minorHAnsi" w:cstheme="minorHAnsi"/>
          <w:sz w:val="20"/>
        </w:rPr>
        <w:t>Oświadczamy, że</w:t>
      </w:r>
      <w:r w:rsidRPr="006516E4">
        <w:rPr>
          <w:rStyle w:val="Odwoanieprzypisudolnego"/>
          <w:rFonts w:asciiTheme="minorHAnsi" w:hAnsiTheme="minorHAnsi" w:cstheme="minorHAnsi"/>
          <w:sz w:val="20"/>
        </w:rPr>
        <w:footnoteReference w:id="4"/>
      </w:r>
      <w:r w:rsidRPr="006516E4">
        <w:rPr>
          <w:rFonts w:asciiTheme="minorHAnsi" w:hAnsiTheme="minorHAnsi" w:cstheme="minorHAnsi"/>
          <w:sz w:val="20"/>
        </w:rPr>
        <w:t xml:space="preserve"> [w przypadku dopuszczenia podwykonawstwa]: </w:t>
      </w:r>
    </w:p>
    <w:p w14:paraId="54E5D9DD" w14:textId="77777777" w:rsidR="003C629B" w:rsidRPr="006516E4" w:rsidRDefault="003C2FCE" w:rsidP="003C629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C629B" w:rsidRPr="006516E4">
            <w:rPr>
              <w:rFonts w:ascii="Segoe UI Symbol" w:eastAsia="MS Gothic" w:hAnsi="Segoe UI Symbol" w:cs="Segoe UI Symbol"/>
              <w:sz w:val="20"/>
            </w:rPr>
            <w:t>☐</w:t>
          </w:r>
        </w:sdtContent>
      </w:sdt>
      <w:r w:rsidR="003C629B" w:rsidRPr="006516E4">
        <w:rPr>
          <w:rFonts w:asciiTheme="minorHAnsi" w:hAnsiTheme="minorHAnsi" w:cstheme="minorHAnsi"/>
          <w:sz w:val="20"/>
        </w:rPr>
        <w:tab/>
        <w:t>Przedmiot zamówienia wykonamy siłami własnymi;</w:t>
      </w:r>
    </w:p>
    <w:p w14:paraId="10E3E4F4" w14:textId="77777777" w:rsidR="003C629B" w:rsidRPr="006516E4" w:rsidRDefault="003C2FCE" w:rsidP="003C629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C629B" w:rsidRPr="006516E4">
            <w:rPr>
              <w:rFonts w:ascii="Segoe UI Symbol" w:eastAsia="MS Gothic" w:hAnsi="Segoe UI Symbol" w:cs="Segoe UI Symbol"/>
              <w:sz w:val="20"/>
            </w:rPr>
            <w:t>☐</w:t>
          </w:r>
        </w:sdtContent>
      </w:sdt>
      <w:r w:rsidR="003C629B" w:rsidRPr="006516E4">
        <w:rPr>
          <w:rFonts w:asciiTheme="minorHAnsi" w:hAnsiTheme="minorHAnsi" w:cstheme="minorHAnsi"/>
          <w:sz w:val="20"/>
        </w:rPr>
        <w:tab/>
        <w:t>Powierzymy następującym podwykonawcom realizację następujących części:</w:t>
      </w:r>
    </w:p>
    <w:p w14:paraId="11D32D2D" w14:textId="77777777" w:rsidR="003C629B" w:rsidRPr="006516E4" w:rsidRDefault="003C629B" w:rsidP="003C629B">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80"/>
        <w:gridCol w:w="3388"/>
        <w:gridCol w:w="4499"/>
      </w:tblGrid>
      <w:tr w:rsidR="003C629B" w:rsidRPr="006516E4" w14:paraId="3AAF9545" w14:textId="77777777" w:rsidTr="0024428F">
        <w:trPr>
          <w:jc w:val="center"/>
        </w:trPr>
        <w:tc>
          <w:tcPr>
            <w:tcW w:w="429" w:type="dxa"/>
            <w:shd w:val="clear" w:color="auto" w:fill="F2F2F2" w:themeFill="background1" w:themeFillShade="F2"/>
          </w:tcPr>
          <w:p w14:paraId="6D78C43A" w14:textId="77777777" w:rsidR="003C629B" w:rsidRPr="006516E4" w:rsidRDefault="003C629B" w:rsidP="003C629B">
            <w:pPr>
              <w:spacing w:line="240" w:lineRule="exact"/>
              <w:ind w:right="-284"/>
              <w:jc w:val="left"/>
              <w:rPr>
                <w:rFonts w:asciiTheme="minorHAnsi" w:hAnsiTheme="minorHAnsi" w:cstheme="minorHAnsi"/>
              </w:rPr>
            </w:pPr>
            <w:r w:rsidRPr="006516E4">
              <w:rPr>
                <w:rFonts w:asciiTheme="minorHAnsi" w:hAnsiTheme="minorHAnsi" w:cstheme="minorHAnsi"/>
              </w:rPr>
              <w:t>Lp.</w:t>
            </w:r>
          </w:p>
        </w:tc>
        <w:tc>
          <w:tcPr>
            <w:tcW w:w="3408" w:type="dxa"/>
            <w:shd w:val="clear" w:color="auto" w:fill="F2F2F2" w:themeFill="background1" w:themeFillShade="F2"/>
          </w:tcPr>
          <w:p w14:paraId="4D0CDDB4" w14:textId="77777777" w:rsidR="003C629B" w:rsidRPr="006516E4" w:rsidRDefault="003C629B" w:rsidP="003C629B">
            <w:pPr>
              <w:spacing w:line="240" w:lineRule="exact"/>
              <w:ind w:right="-284"/>
              <w:jc w:val="center"/>
              <w:rPr>
                <w:rFonts w:asciiTheme="minorHAnsi" w:hAnsiTheme="minorHAnsi" w:cstheme="minorHAnsi"/>
                <w:sz w:val="20"/>
              </w:rPr>
            </w:pPr>
            <w:r w:rsidRPr="006516E4">
              <w:rPr>
                <w:rFonts w:asciiTheme="minorHAnsi" w:hAnsiTheme="minorHAnsi" w:cstheme="minorHAnsi"/>
                <w:sz w:val="20"/>
              </w:rPr>
              <w:t>Nazwa i adres podwykonawcy</w:t>
            </w:r>
          </w:p>
        </w:tc>
        <w:tc>
          <w:tcPr>
            <w:tcW w:w="4530" w:type="dxa"/>
            <w:shd w:val="clear" w:color="auto" w:fill="F2F2F2" w:themeFill="background1" w:themeFillShade="F2"/>
          </w:tcPr>
          <w:p w14:paraId="01A22D51" w14:textId="77777777" w:rsidR="003C629B" w:rsidRPr="006516E4" w:rsidRDefault="003C629B" w:rsidP="003C629B">
            <w:pPr>
              <w:spacing w:line="240" w:lineRule="exact"/>
              <w:ind w:right="-284"/>
              <w:jc w:val="center"/>
              <w:rPr>
                <w:rFonts w:asciiTheme="minorHAnsi" w:hAnsiTheme="minorHAnsi" w:cstheme="minorHAnsi"/>
                <w:sz w:val="20"/>
              </w:rPr>
            </w:pPr>
            <w:r w:rsidRPr="006516E4">
              <w:rPr>
                <w:rFonts w:asciiTheme="minorHAnsi" w:hAnsiTheme="minorHAnsi" w:cstheme="minorHAnsi"/>
                <w:sz w:val="20"/>
              </w:rPr>
              <w:t>Zakres zamówienia, który</w:t>
            </w:r>
          </w:p>
          <w:p w14:paraId="45B1379E" w14:textId="77777777" w:rsidR="003C629B" w:rsidRPr="006516E4" w:rsidRDefault="003C629B" w:rsidP="003C629B">
            <w:pPr>
              <w:spacing w:line="240" w:lineRule="exact"/>
              <w:ind w:right="-284"/>
              <w:jc w:val="center"/>
              <w:rPr>
                <w:rFonts w:asciiTheme="minorHAnsi" w:hAnsiTheme="minorHAnsi" w:cstheme="minorHAnsi"/>
                <w:sz w:val="20"/>
              </w:rPr>
            </w:pPr>
            <w:proofErr w:type="gramStart"/>
            <w:r w:rsidRPr="006516E4">
              <w:rPr>
                <w:rFonts w:asciiTheme="minorHAnsi" w:hAnsiTheme="minorHAnsi" w:cstheme="minorHAnsi"/>
                <w:sz w:val="20"/>
              </w:rPr>
              <w:t>zostanie</w:t>
            </w:r>
            <w:proofErr w:type="gramEnd"/>
            <w:r w:rsidRPr="006516E4">
              <w:rPr>
                <w:rFonts w:asciiTheme="minorHAnsi" w:hAnsiTheme="minorHAnsi" w:cstheme="minorHAnsi"/>
                <w:sz w:val="20"/>
              </w:rPr>
              <w:t xml:space="preserve"> powierzony podwykonawcy</w:t>
            </w:r>
          </w:p>
        </w:tc>
      </w:tr>
      <w:tr w:rsidR="003C629B" w:rsidRPr="006516E4" w14:paraId="5155CC3F" w14:textId="77777777" w:rsidTr="0024428F">
        <w:trPr>
          <w:jc w:val="center"/>
        </w:trPr>
        <w:tc>
          <w:tcPr>
            <w:tcW w:w="429" w:type="dxa"/>
          </w:tcPr>
          <w:p w14:paraId="7CFE5A72" w14:textId="77777777" w:rsidR="003C629B" w:rsidRPr="006516E4" w:rsidRDefault="003C629B" w:rsidP="003C629B">
            <w:pPr>
              <w:spacing w:line="240" w:lineRule="exact"/>
              <w:ind w:right="-284"/>
              <w:jc w:val="center"/>
              <w:rPr>
                <w:rFonts w:asciiTheme="minorHAnsi" w:hAnsiTheme="minorHAnsi" w:cstheme="minorHAnsi"/>
              </w:rPr>
            </w:pPr>
          </w:p>
        </w:tc>
        <w:tc>
          <w:tcPr>
            <w:tcW w:w="3408" w:type="dxa"/>
          </w:tcPr>
          <w:p w14:paraId="44E0B436" w14:textId="77777777" w:rsidR="003C629B" w:rsidRPr="006516E4" w:rsidRDefault="003C629B" w:rsidP="003C629B">
            <w:pPr>
              <w:spacing w:line="240" w:lineRule="exact"/>
              <w:ind w:right="-284"/>
              <w:jc w:val="center"/>
              <w:rPr>
                <w:rFonts w:asciiTheme="minorHAnsi" w:hAnsiTheme="minorHAnsi" w:cstheme="minorHAnsi"/>
              </w:rPr>
            </w:pPr>
          </w:p>
        </w:tc>
        <w:tc>
          <w:tcPr>
            <w:tcW w:w="4530" w:type="dxa"/>
          </w:tcPr>
          <w:p w14:paraId="7B6E4B90" w14:textId="77777777" w:rsidR="003C629B" w:rsidRPr="006516E4" w:rsidRDefault="003C629B" w:rsidP="003C629B">
            <w:pPr>
              <w:spacing w:line="240" w:lineRule="exact"/>
              <w:ind w:right="-284"/>
              <w:jc w:val="center"/>
              <w:rPr>
                <w:rFonts w:asciiTheme="minorHAnsi" w:hAnsiTheme="minorHAnsi" w:cstheme="minorHAnsi"/>
              </w:rPr>
            </w:pPr>
          </w:p>
        </w:tc>
      </w:tr>
      <w:tr w:rsidR="003C629B" w:rsidRPr="006516E4" w14:paraId="25A71F14" w14:textId="77777777" w:rsidTr="0024428F">
        <w:trPr>
          <w:jc w:val="center"/>
        </w:trPr>
        <w:tc>
          <w:tcPr>
            <w:tcW w:w="429" w:type="dxa"/>
          </w:tcPr>
          <w:p w14:paraId="63896D51" w14:textId="77777777" w:rsidR="003C629B" w:rsidRPr="006516E4" w:rsidRDefault="003C629B" w:rsidP="003C629B">
            <w:pPr>
              <w:spacing w:line="240" w:lineRule="exact"/>
              <w:ind w:right="-284"/>
              <w:jc w:val="center"/>
              <w:rPr>
                <w:rFonts w:asciiTheme="minorHAnsi" w:hAnsiTheme="minorHAnsi" w:cstheme="minorHAnsi"/>
              </w:rPr>
            </w:pPr>
          </w:p>
        </w:tc>
        <w:tc>
          <w:tcPr>
            <w:tcW w:w="3408" w:type="dxa"/>
          </w:tcPr>
          <w:p w14:paraId="2A33B3DD" w14:textId="77777777" w:rsidR="003C629B" w:rsidRPr="006516E4" w:rsidRDefault="003C629B" w:rsidP="003C629B">
            <w:pPr>
              <w:spacing w:line="240" w:lineRule="exact"/>
              <w:ind w:right="-284"/>
              <w:jc w:val="center"/>
              <w:rPr>
                <w:rFonts w:asciiTheme="minorHAnsi" w:hAnsiTheme="minorHAnsi" w:cstheme="minorHAnsi"/>
              </w:rPr>
            </w:pPr>
          </w:p>
        </w:tc>
        <w:tc>
          <w:tcPr>
            <w:tcW w:w="4530" w:type="dxa"/>
          </w:tcPr>
          <w:p w14:paraId="1C87ED4B" w14:textId="77777777" w:rsidR="003C629B" w:rsidRPr="006516E4" w:rsidRDefault="003C629B" w:rsidP="003C629B">
            <w:pPr>
              <w:spacing w:line="240" w:lineRule="exact"/>
              <w:ind w:right="-284"/>
              <w:jc w:val="center"/>
              <w:rPr>
                <w:rFonts w:asciiTheme="minorHAnsi" w:hAnsiTheme="minorHAnsi" w:cstheme="minorHAnsi"/>
              </w:rPr>
            </w:pPr>
          </w:p>
        </w:tc>
      </w:tr>
    </w:tbl>
    <w:p w14:paraId="17600B06" w14:textId="77777777" w:rsidR="003C629B" w:rsidRPr="006516E4" w:rsidRDefault="003C629B" w:rsidP="003C629B">
      <w:pPr>
        <w:pStyle w:val="Akapitzlist"/>
        <w:spacing w:line="240" w:lineRule="auto"/>
        <w:ind w:left="426"/>
        <w:rPr>
          <w:rFonts w:asciiTheme="minorHAnsi" w:hAnsiTheme="minorHAnsi" w:cstheme="minorHAnsi"/>
          <w:sz w:val="20"/>
          <w:lang w:eastAsia="pl-PL"/>
        </w:rPr>
      </w:pPr>
    </w:p>
    <w:p w14:paraId="5A93A6F7" w14:textId="303A36A2" w:rsidR="003C629B" w:rsidRPr="006516E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6516E4">
        <w:rPr>
          <w:rFonts w:asciiTheme="minorHAnsi" w:hAnsiTheme="minorHAnsi" w:cstheme="minorHAnsi"/>
          <w:iCs/>
          <w:sz w:val="20"/>
        </w:rPr>
        <w:t>Wybór naszej Oferty</w:t>
      </w:r>
      <w:r w:rsidRPr="006516E4">
        <w:rPr>
          <w:rFonts w:asciiTheme="minorHAnsi" w:hAnsiTheme="minorHAnsi" w:cstheme="minorHAnsi"/>
          <w:iCs/>
          <w:sz w:val="20"/>
          <w:vertAlign w:val="superscript"/>
        </w:rPr>
        <w:footnoteReference w:id="5"/>
      </w:r>
      <w:r w:rsidRPr="006516E4">
        <w:rPr>
          <w:rFonts w:asciiTheme="minorHAnsi" w:hAnsiTheme="minorHAnsi" w:cstheme="minorHAnsi"/>
          <w:iCs/>
          <w:sz w:val="20"/>
        </w:rPr>
        <w:t xml:space="preserve"> [dotyczy wykonawców zagranicznych]:</w:t>
      </w:r>
    </w:p>
    <w:p w14:paraId="6D793E00" w14:textId="77777777" w:rsidR="003C629B" w:rsidRPr="006516E4" w:rsidRDefault="003C629B" w:rsidP="003C629B">
      <w:pPr>
        <w:spacing w:line="240" w:lineRule="exact"/>
        <w:ind w:left="709" w:hanging="283"/>
        <w:rPr>
          <w:rFonts w:asciiTheme="minorHAnsi" w:hAnsiTheme="minorHAnsi" w:cstheme="minorHAnsi"/>
          <w:iCs/>
          <w:sz w:val="20"/>
        </w:rPr>
      </w:pPr>
      <w:proofErr w:type="gramStart"/>
      <w:r w:rsidRPr="006516E4">
        <w:rPr>
          <w:rFonts w:ascii="Segoe UI Symbol" w:hAnsi="Segoe UI Symbol" w:cs="Segoe UI Symbol"/>
          <w:iCs/>
          <w:sz w:val="20"/>
        </w:rPr>
        <w:t>☐</w:t>
      </w:r>
      <w:r w:rsidRPr="006516E4">
        <w:rPr>
          <w:rFonts w:asciiTheme="minorHAnsi" w:hAnsiTheme="minorHAnsi" w:cstheme="minorHAnsi"/>
          <w:iCs/>
          <w:sz w:val="20"/>
        </w:rPr>
        <w:t xml:space="preserve">  </w:t>
      </w:r>
      <w:r w:rsidRPr="006516E4">
        <w:rPr>
          <w:rFonts w:asciiTheme="minorHAnsi" w:hAnsiTheme="minorHAnsi" w:cstheme="minorHAnsi"/>
          <w:iCs/>
          <w:sz w:val="20"/>
        </w:rPr>
        <w:tab/>
        <w:t>nie</w:t>
      </w:r>
      <w:proofErr w:type="gramEnd"/>
      <w:r w:rsidRPr="006516E4">
        <w:rPr>
          <w:rFonts w:asciiTheme="minorHAnsi" w:hAnsiTheme="minorHAnsi" w:cstheme="minorHAnsi"/>
          <w:iCs/>
          <w:sz w:val="20"/>
        </w:rPr>
        <w:t xml:space="preserve"> b</w:t>
      </w:r>
      <w:r w:rsidRPr="006516E4">
        <w:rPr>
          <w:rFonts w:asciiTheme="minorHAnsi" w:hAnsiTheme="minorHAnsi" w:cs="Calibri"/>
          <w:iCs/>
          <w:sz w:val="20"/>
        </w:rPr>
        <w:t>ę</w:t>
      </w:r>
      <w:r w:rsidRPr="006516E4">
        <w:rPr>
          <w:rFonts w:asciiTheme="minorHAnsi" w:hAnsiTheme="minorHAnsi" w:cstheme="minorHAnsi"/>
          <w:iCs/>
          <w:sz w:val="20"/>
        </w:rPr>
        <w:t>dzie prowadzi</w:t>
      </w:r>
      <w:r w:rsidRPr="006516E4">
        <w:rPr>
          <w:rFonts w:asciiTheme="minorHAnsi" w:hAnsiTheme="minorHAnsi" w:cs="Calibri"/>
          <w:iCs/>
          <w:sz w:val="20"/>
        </w:rPr>
        <w:t>ć</w:t>
      </w:r>
      <w:r w:rsidRPr="006516E4">
        <w:rPr>
          <w:rFonts w:asciiTheme="minorHAnsi" w:hAnsiTheme="minorHAnsi" w:cstheme="minorHAnsi"/>
          <w:iCs/>
          <w:sz w:val="20"/>
        </w:rPr>
        <w:t xml:space="preserve"> do powstania u Zamawiaj</w:t>
      </w:r>
      <w:r w:rsidRPr="006516E4">
        <w:rPr>
          <w:rFonts w:asciiTheme="minorHAnsi" w:hAnsiTheme="minorHAnsi" w:cs="Calibri"/>
          <w:iCs/>
          <w:sz w:val="20"/>
        </w:rPr>
        <w:t>ą</w:t>
      </w:r>
      <w:r w:rsidRPr="006516E4">
        <w:rPr>
          <w:rFonts w:asciiTheme="minorHAnsi" w:hAnsiTheme="minorHAnsi" w:cstheme="minorHAnsi"/>
          <w:iCs/>
          <w:sz w:val="20"/>
        </w:rPr>
        <w:t>cego obowi</w:t>
      </w:r>
      <w:r w:rsidRPr="006516E4">
        <w:rPr>
          <w:rFonts w:asciiTheme="minorHAnsi" w:hAnsiTheme="minorHAnsi" w:cs="Calibri"/>
          <w:iCs/>
          <w:sz w:val="20"/>
        </w:rPr>
        <w:t>ą</w:t>
      </w:r>
      <w:r w:rsidRPr="006516E4">
        <w:rPr>
          <w:rFonts w:asciiTheme="minorHAnsi" w:hAnsiTheme="minorHAnsi" w:cstheme="minorHAnsi"/>
          <w:iCs/>
          <w:sz w:val="20"/>
        </w:rPr>
        <w:t>zku podatkowego.</w:t>
      </w:r>
    </w:p>
    <w:p w14:paraId="5F4C71E5" w14:textId="77777777" w:rsidR="003C629B" w:rsidRPr="006516E4" w:rsidRDefault="003C629B" w:rsidP="003C629B">
      <w:pPr>
        <w:spacing w:line="240" w:lineRule="exact"/>
        <w:ind w:left="709" w:hanging="283"/>
        <w:rPr>
          <w:rFonts w:asciiTheme="minorHAnsi" w:hAnsiTheme="minorHAnsi" w:cstheme="minorHAnsi"/>
          <w:iCs/>
          <w:sz w:val="20"/>
        </w:rPr>
      </w:pPr>
      <w:proofErr w:type="gramStart"/>
      <w:r w:rsidRPr="006516E4">
        <w:rPr>
          <w:rFonts w:ascii="Segoe UI Symbol" w:hAnsi="Segoe UI Symbol" w:cs="Segoe UI Symbol"/>
          <w:iCs/>
          <w:sz w:val="20"/>
        </w:rPr>
        <w:t>☐</w:t>
      </w:r>
      <w:r w:rsidRPr="006516E4">
        <w:rPr>
          <w:rFonts w:asciiTheme="minorHAnsi" w:hAnsiTheme="minorHAnsi" w:cstheme="minorHAnsi"/>
          <w:iCs/>
          <w:sz w:val="20"/>
        </w:rPr>
        <w:t xml:space="preserve">  </w:t>
      </w:r>
      <w:r w:rsidRPr="006516E4">
        <w:rPr>
          <w:rFonts w:asciiTheme="minorHAnsi" w:hAnsiTheme="minorHAnsi" w:cstheme="minorHAnsi"/>
          <w:iCs/>
          <w:sz w:val="20"/>
        </w:rPr>
        <w:tab/>
        <w:t>b</w:t>
      </w:r>
      <w:r w:rsidRPr="006516E4">
        <w:rPr>
          <w:rFonts w:asciiTheme="minorHAnsi" w:hAnsiTheme="minorHAnsi" w:cs="Calibri"/>
          <w:iCs/>
          <w:sz w:val="20"/>
        </w:rPr>
        <w:t>ę</w:t>
      </w:r>
      <w:r w:rsidRPr="006516E4">
        <w:rPr>
          <w:rFonts w:asciiTheme="minorHAnsi" w:hAnsiTheme="minorHAnsi" w:cstheme="minorHAnsi"/>
          <w:iCs/>
          <w:sz w:val="20"/>
        </w:rPr>
        <w:t>dzie</w:t>
      </w:r>
      <w:proofErr w:type="gramEnd"/>
      <w:r w:rsidRPr="006516E4">
        <w:rPr>
          <w:rFonts w:asciiTheme="minorHAnsi" w:hAnsiTheme="minorHAnsi" w:cstheme="minorHAnsi"/>
          <w:iCs/>
          <w:sz w:val="20"/>
        </w:rPr>
        <w:t xml:space="preserve"> prowadzi</w:t>
      </w:r>
      <w:r w:rsidRPr="006516E4">
        <w:rPr>
          <w:rFonts w:asciiTheme="minorHAnsi" w:hAnsiTheme="minorHAnsi" w:cs="Calibri"/>
          <w:iCs/>
          <w:sz w:val="20"/>
        </w:rPr>
        <w:t>ć</w:t>
      </w:r>
      <w:r w:rsidRPr="006516E4">
        <w:rPr>
          <w:rFonts w:asciiTheme="minorHAnsi" w:hAnsiTheme="minorHAnsi" w:cstheme="minorHAnsi"/>
          <w:iCs/>
          <w:sz w:val="20"/>
        </w:rPr>
        <w:t xml:space="preserve"> do powstania u Zamawiaj</w:t>
      </w:r>
      <w:r w:rsidRPr="006516E4">
        <w:rPr>
          <w:rFonts w:asciiTheme="minorHAnsi" w:hAnsiTheme="minorHAnsi" w:cs="Calibri"/>
          <w:iCs/>
          <w:sz w:val="20"/>
        </w:rPr>
        <w:t>ą</w:t>
      </w:r>
      <w:r w:rsidRPr="006516E4">
        <w:rPr>
          <w:rFonts w:asciiTheme="minorHAnsi" w:hAnsiTheme="minorHAnsi" w:cstheme="minorHAnsi"/>
          <w:iCs/>
          <w:sz w:val="20"/>
        </w:rPr>
        <w:t>cego obowi</w:t>
      </w:r>
      <w:r w:rsidRPr="006516E4">
        <w:rPr>
          <w:rFonts w:asciiTheme="minorHAnsi" w:hAnsiTheme="minorHAnsi" w:cs="Calibri"/>
          <w:iCs/>
          <w:sz w:val="20"/>
        </w:rPr>
        <w:t>ą</w:t>
      </w:r>
      <w:r w:rsidRPr="006516E4">
        <w:rPr>
          <w:rFonts w:asciiTheme="minorHAnsi" w:hAnsiTheme="minorHAnsi" w:cstheme="minorHAnsi"/>
          <w:iCs/>
          <w:sz w:val="20"/>
        </w:rPr>
        <w:t>zku podatkowego. Wskazujemy nazw</w:t>
      </w:r>
      <w:r w:rsidRPr="006516E4">
        <w:rPr>
          <w:rFonts w:asciiTheme="minorHAnsi" w:hAnsiTheme="minorHAnsi" w:cs="Calibri"/>
          <w:iCs/>
          <w:sz w:val="20"/>
        </w:rPr>
        <w:t>ę</w:t>
      </w:r>
      <w:r w:rsidRPr="006516E4">
        <w:rPr>
          <w:rFonts w:asciiTheme="minorHAnsi" w:hAnsiTheme="minorHAnsi" w:cstheme="minorHAnsi"/>
          <w:iCs/>
          <w:sz w:val="20"/>
        </w:rPr>
        <w:t xml:space="preserve"> (rodzaj) towaru lub us</w:t>
      </w:r>
      <w:r w:rsidRPr="006516E4">
        <w:rPr>
          <w:rFonts w:asciiTheme="minorHAnsi" w:hAnsiTheme="minorHAnsi" w:cs="Calibri"/>
          <w:iCs/>
          <w:sz w:val="20"/>
        </w:rPr>
        <w:t>ł</w:t>
      </w:r>
      <w:r w:rsidRPr="006516E4">
        <w:rPr>
          <w:rFonts w:asciiTheme="minorHAnsi" w:hAnsiTheme="minorHAnsi" w:cstheme="minorHAnsi"/>
          <w:iCs/>
          <w:sz w:val="20"/>
        </w:rPr>
        <w:t>ugi, kt</w:t>
      </w:r>
      <w:r w:rsidRPr="006516E4">
        <w:rPr>
          <w:rFonts w:asciiTheme="minorHAnsi" w:hAnsiTheme="minorHAnsi" w:cs="Calibri"/>
          <w:iCs/>
          <w:sz w:val="20"/>
        </w:rPr>
        <w:t>ó</w:t>
      </w:r>
      <w:r w:rsidRPr="006516E4">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12BA4D9D" w14:textId="77777777" w:rsidR="003C629B" w:rsidRPr="006516E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6516E4">
        <w:rPr>
          <w:rFonts w:asciiTheme="minorHAnsi" w:hAnsiTheme="minorHAnsi" w:cstheme="minorHAnsi"/>
          <w:sz w:val="20"/>
          <w:lang w:eastAsia="pl-PL"/>
        </w:rPr>
        <w:t>Uważamy się za związanych niniejszą Ofertą przez okres wskazany w pkt 11.1. SWZ.</w:t>
      </w:r>
    </w:p>
    <w:p w14:paraId="10403756" w14:textId="77777777" w:rsidR="003C629B" w:rsidRPr="0070151B"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70151B">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70151B">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70151B">
        <w:rPr>
          <w:rStyle w:val="Odwoanieprzypisudolnego"/>
          <w:rFonts w:asciiTheme="minorHAnsi" w:hAnsiTheme="minorHAnsi" w:cstheme="minorHAnsi"/>
          <w:i/>
          <w:sz w:val="20"/>
        </w:rPr>
        <w:footnoteReference w:id="6"/>
      </w:r>
    </w:p>
    <w:p w14:paraId="0A9793AB" w14:textId="77777777" w:rsidR="003C629B" w:rsidRPr="0070151B"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70151B">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7408CE26" w14:textId="17CE11B3" w:rsidR="003C629B" w:rsidRPr="006516E4" w:rsidRDefault="003C629B" w:rsidP="003C629B">
      <w:pPr>
        <w:pStyle w:val="Akapitzlist"/>
        <w:numPr>
          <w:ilvl w:val="3"/>
          <w:numId w:val="11"/>
        </w:numPr>
        <w:spacing w:before="120" w:line="240" w:lineRule="auto"/>
        <w:ind w:left="426" w:hanging="426"/>
        <w:rPr>
          <w:rFonts w:asciiTheme="minorHAnsi" w:hAnsiTheme="minorHAnsi" w:cstheme="minorHAnsi"/>
          <w:strike/>
          <w:sz w:val="20"/>
          <w:lang w:eastAsia="pl-PL"/>
        </w:rPr>
      </w:pPr>
      <w:r w:rsidRPr="006516E4">
        <w:rPr>
          <w:rFonts w:asciiTheme="minorHAnsi" w:hAnsiTheme="minorHAnsi" w:cstheme="minorHAnsi"/>
          <w:strike/>
          <w:sz w:val="20"/>
          <w:lang w:eastAsia="pl-PL"/>
        </w:rPr>
        <w:t xml:space="preserve">Wadium o wartości </w:t>
      </w:r>
      <w:r w:rsidR="006516E4" w:rsidRPr="006516E4">
        <w:rPr>
          <w:rFonts w:asciiTheme="minorHAnsi" w:hAnsiTheme="minorHAnsi" w:cstheme="minorHAnsi"/>
          <w:strike/>
          <w:sz w:val="20"/>
          <w:lang w:eastAsia="pl-PL"/>
        </w:rPr>
        <w:t>……………..</w:t>
      </w:r>
      <w:r w:rsidR="00F71A22" w:rsidRPr="006516E4">
        <w:rPr>
          <w:rFonts w:asciiTheme="minorHAnsi" w:hAnsiTheme="minorHAnsi" w:cstheme="minorHAnsi"/>
          <w:b/>
          <w:strike/>
          <w:sz w:val="20"/>
          <w:lang w:eastAsia="pl-PL"/>
        </w:rPr>
        <w:t>,</w:t>
      </w:r>
      <w:r w:rsidR="006516E4" w:rsidRPr="006516E4">
        <w:rPr>
          <w:rFonts w:asciiTheme="minorHAnsi" w:hAnsiTheme="minorHAnsi" w:cstheme="minorHAnsi"/>
          <w:b/>
          <w:strike/>
          <w:sz w:val="20"/>
          <w:lang w:eastAsia="pl-PL"/>
        </w:rPr>
        <w:t>….</w:t>
      </w:r>
      <w:r w:rsidRPr="006516E4">
        <w:rPr>
          <w:rFonts w:asciiTheme="minorHAnsi" w:hAnsiTheme="minorHAnsi" w:cstheme="minorHAnsi"/>
          <w:strike/>
          <w:sz w:val="20"/>
          <w:lang w:eastAsia="pl-PL"/>
        </w:rPr>
        <w:t xml:space="preserve"> </w:t>
      </w:r>
      <w:proofErr w:type="gramStart"/>
      <w:r w:rsidRPr="006516E4">
        <w:rPr>
          <w:rFonts w:asciiTheme="minorHAnsi" w:hAnsiTheme="minorHAnsi" w:cstheme="minorHAnsi"/>
          <w:strike/>
          <w:sz w:val="20"/>
          <w:lang w:eastAsia="pl-PL"/>
        </w:rPr>
        <w:t>zł</w:t>
      </w:r>
      <w:proofErr w:type="gramEnd"/>
      <w:r w:rsidRPr="006516E4">
        <w:rPr>
          <w:rFonts w:asciiTheme="minorHAnsi" w:hAnsiTheme="minorHAnsi" w:cstheme="minorHAnsi"/>
          <w:strike/>
          <w:sz w:val="20"/>
          <w:lang w:eastAsia="pl-PL"/>
        </w:rPr>
        <w:t xml:space="preserve"> zostało wniesione w formie …............................................ </w:t>
      </w:r>
    </w:p>
    <w:p w14:paraId="0562F98B" w14:textId="77777777" w:rsidR="003C629B" w:rsidRPr="0070151B"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70151B">
        <w:rPr>
          <w:rFonts w:asciiTheme="minorHAnsi" w:hAnsiTheme="minorHAnsi" w:cstheme="minorHAnsi"/>
          <w:sz w:val="20"/>
          <w:lang w:eastAsia="pl-PL"/>
        </w:rPr>
        <w:t xml:space="preserve">W przypadku, gdy realizowane przez Wykonawcę zamówienie będzie wymagało powierzenia przez PGE Dystrybucja S.A. </w:t>
      </w:r>
      <w:proofErr w:type="gramStart"/>
      <w:r w:rsidRPr="0070151B">
        <w:rPr>
          <w:rFonts w:asciiTheme="minorHAnsi" w:hAnsiTheme="minorHAnsi" w:cstheme="minorHAnsi"/>
          <w:sz w:val="20"/>
          <w:lang w:eastAsia="pl-PL"/>
        </w:rPr>
        <w:t>danych</w:t>
      </w:r>
      <w:proofErr w:type="gramEnd"/>
      <w:r w:rsidRPr="0070151B">
        <w:rPr>
          <w:rFonts w:asciiTheme="minorHAnsi" w:hAnsiTheme="minorHAnsi" w:cstheme="minorHAnsi"/>
          <w:sz w:val="20"/>
          <w:lang w:eastAsia="pl-PL"/>
        </w:rPr>
        <w:t xml:space="preserve">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10C0D62" w14:textId="1B753E0C" w:rsidR="003C629B" w:rsidRPr="0070151B" w:rsidRDefault="003C629B" w:rsidP="004A4625">
      <w:pPr>
        <w:pStyle w:val="Akapitzlist"/>
        <w:numPr>
          <w:ilvl w:val="0"/>
          <w:numId w:val="33"/>
        </w:numPr>
        <w:spacing w:before="120" w:line="240" w:lineRule="auto"/>
        <w:ind w:left="993" w:hanging="567"/>
        <w:rPr>
          <w:rFonts w:asciiTheme="minorHAnsi" w:hAnsiTheme="minorHAnsi" w:cstheme="minorHAnsi"/>
          <w:sz w:val="20"/>
        </w:rPr>
      </w:pPr>
      <w:r w:rsidRPr="0070151B">
        <w:rPr>
          <w:rFonts w:asciiTheme="minorHAnsi" w:hAnsiTheme="minorHAnsi" w:cstheme="minorHAnsi"/>
          <w:sz w:val="20"/>
        </w:rPr>
        <w:t xml:space="preserve">Oświadczamy, że wypełniliśmy obowiązki informacyjne przewidziane w art. 13 lub art. 14 </w:t>
      </w:r>
      <w:proofErr w:type="gramStart"/>
      <w:r w:rsidRPr="0070151B">
        <w:rPr>
          <w:rFonts w:asciiTheme="minorHAnsi" w:hAnsiTheme="minorHAnsi" w:cstheme="minorHAnsi"/>
          <w:sz w:val="20"/>
        </w:rPr>
        <w:t>RODO  wobec</w:t>
      </w:r>
      <w:proofErr w:type="gramEnd"/>
      <w:r w:rsidRPr="0070151B">
        <w:rPr>
          <w:rFonts w:asciiTheme="minorHAnsi" w:hAnsiTheme="minorHAnsi" w:cstheme="minorHAnsi"/>
          <w:sz w:val="20"/>
        </w:rPr>
        <w:t xml:space="preserve"> osób fizycznych, od których dane osobowe bezpośrednio lub pośrednio pozyskaliśmy w celu ubiegania się o udzielenie Zakupu w niniejszym postępowaniu.</w:t>
      </w:r>
      <w:r w:rsidRPr="0070151B">
        <w:rPr>
          <w:rStyle w:val="Odwoanieprzypisudolnego"/>
          <w:rFonts w:asciiTheme="minorHAnsi" w:hAnsiTheme="minorHAnsi" w:cstheme="minorHAnsi"/>
          <w:sz w:val="20"/>
        </w:rPr>
        <w:footnoteReference w:id="7"/>
      </w:r>
    </w:p>
    <w:p w14:paraId="066A31CF" w14:textId="3982D6CA" w:rsidR="003C629B" w:rsidRPr="0070151B" w:rsidRDefault="003C629B" w:rsidP="004A4625">
      <w:pPr>
        <w:pStyle w:val="Akapitzlist"/>
        <w:numPr>
          <w:ilvl w:val="0"/>
          <w:numId w:val="33"/>
        </w:numPr>
        <w:spacing w:before="120" w:line="240" w:lineRule="auto"/>
        <w:ind w:left="993" w:hanging="567"/>
        <w:rPr>
          <w:rFonts w:asciiTheme="minorHAnsi" w:hAnsiTheme="minorHAnsi" w:cstheme="minorHAnsi"/>
          <w:sz w:val="20"/>
        </w:rPr>
      </w:pPr>
      <w:r w:rsidRPr="0070151B">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3305976F" w14:textId="77777777" w:rsidR="003C629B" w:rsidRPr="0070151B" w:rsidRDefault="003C629B" w:rsidP="00EE1D89">
      <w:pPr>
        <w:pStyle w:val="Akapitzlist"/>
        <w:numPr>
          <w:ilvl w:val="1"/>
          <w:numId w:val="28"/>
        </w:numPr>
        <w:spacing w:line="240" w:lineRule="exact"/>
        <w:ind w:left="1418" w:hanging="425"/>
        <w:rPr>
          <w:rFonts w:asciiTheme="minorHAnsi" w:hAnsiTheme="minorHAnsi" w:cstheme="minorHAnsi"/>
          <w:sz w:val="20"/>
          <w:lang w:eastAsia="pl-PL"/>
        </w:rPr>
      </w:pPr>
      <w:r w:rsidRPr="0070151B">
        <w:rPr>
          <w:rFonts w:asciiTheme="minorHAnsi" w:hAnsiTheme="minorHAnsi" w:cstheme="minorHAnsi"/>
          <w:sz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88F50DE" w14:textId="77777777" w:rsidR="003C629B" w:rsidRPr="0070151B" w:rsidRDefault="003C629B" w:rsidP="00EE1D89">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70151B">
        <w:rPr>
          <w:rFonts w:asciiTheme="minorHAnsi" w:hAnsiTheme="minorHAnsi" w:cstheme="minorHAnsi"/>
          <w:sz w:val="20"/>
          <w:lang w:eastAsia="pl-PL"/>
        </w:rPr>
        <w:t>Zapoznaliśmy się z klauzulą informacyjną dotyczącą przetwarzania danych osobowych osób fizycznych zamieszczoną na stronie internetowej:</w:t>
      </w:r>
    </w:p>
    <w:p w14:paraId="2D1E42CB" w14:textId="77777777" w:rsidR="003C629B" w:rsidRPr="0070151B" w:rsidRDefault="003C2FCE" w:rsidP="003C629B">
      <w:pPr>
        <w:pStyle w:val="Akapitzlist"/>
        <w:spacing w:before="120" w:after="120" w:line="240" w:lineRule="exact"/>
        <w:ind w:left="1418" w:hanging="2"/>
        <w:rPr>
          <w:rFonts w:asciiTheme="minorHAnsi" w:hAnsiTheme="minorHAnsi" w:cstheme="minorHAnsi"/>
          <w:sz w:val="20"/>
          <w:lang w:eastAsia="pl-PL"/>
        </w:rPr>
      </w:pPr>
      <w:hyperlink r:id="rId12" w:history="1">
        <w:r w:rsidR="003C629B" w:rsidRPr="0070151B">
          <w:rPr>
            <w:rStyle w:val="Hipercze"/>
            <w:rFonts w:asciiTheme="minorHAnsi" w:hAnsiTheme="minorHAnsi" w:cstheme="minorHAnsi"/>
            <w:sz w:val="20"/>
          </w:rPr>
          <w:t>https://pgedystrybucja.pl/przetargi/przetargi-zakupowe</w:t>
        </w:r>
      </w:hyperlink>
      <w:r w:rsidR="003C629B" w:rsidRPr="0070151B">
        <w:rPr>
          <w:rFonts w:asciiTheme="minorHAnsi" w:hAnsiTheme="minorHAnsi" w:cstheme="minorHAnsi"/>
          <w:i/>
          <w:sz w:val="20"/>
          <w:lang w:eastAsia="pl-PL"/>
        </w:rPr>
        <w:t>;</w:t>
      </w:r>
    </w:p>
    <w:p w14:paraId="7CF5402E" w14:textId="77777777" w:rsidR="003C629B" w:rsidRPr="0070151B" w:rsidRDefault="003C629B" w:rsidP="00EE1D89">
      <w:pPr>
        <w:pStyle w:val="Akapitzlist"/>
        <w:numPr>
          <w:ilvl w:val="1"/>
          <w:numId w:val="28"/>
        </w:numPr>
        <w:spacing w:before="120" w:after="120" w:line="240" w:lineRule="exact"/>
        <w:ind w:left="1418" w:hanging="425"/>
        <w:rPr>
          <w:rFonts w:asciiTheme="minorHAnsi" w:hAnsiTheme="minorHAnsi" w:cstheme="minorHAnsi"/>
          <w:sz w:val="20"/>
          <w:lang w:eastAsia="pl-PL"/>
        </w:rPr>
      </w:pPr>
      <w:proofErr w:type="gramStart"/>
      <w:r w:rsidRPr="0070151B">
        <w:rPr>
          <w:rFonts w:asciiTheme="minorHAnsi" w:hAnsiTheme="minorHAnsi" w:cstheme="minorHAnsi"/>
          <w:sz w:val="20"/>
          <w:lang w:eastAsia="pl-PL"/>
        </w:rPr>
        <w:t>wypełniliśmy</w:t>
      </w:r>
      <w:proofErr w:type="gramEnd"/>
      <w:r w:rsidRPr="0070151B">
        <w:rPr>
          <w:rFonts w:asciiTheme="minorHAnsi" w:hAnsiTheme="minorHAnsi" w:cstheme="minorHAnsi"/>
          <w:sz w:val="20"/>
          <w:lang w:eastAsia="pl-PL"/>
        </w:rPr>
        <w:t xml:space="preserve">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7AC2E21" w14:textId="77777777" w:rsidR="003C629B" w:rsidRPr="0070151B" w:rsidRDefault="003C2FCE" w:rsidP="003C629B">
      <w:pPr>
        <w:pStyle w:val="Akapitzlist"/>
        <w:spacing w:before="120" w:after="120" w:line="240" w:lineRule="exact"/>
        <w:ind w:left="1418" w:hanging="2"/>
        <w:rPr>
          <w:rFonts w:asciiTheme="minorHAnsi" w:hAnsiTheme="minorHAnsi" w:cstheme="minorHAnsi"/>
          <w:sz w:val="20"/>
          <w:lang w:eastAsia="pl-PL"/>
        </w:rPr>
      </w:pPr>
      <w:hyperlink r:id="rId13" w:history="1">
        <w:r w:rsidR="003C629B" w:rsidRPr="0070151B">
          <w:rPr>
            <w:rStyle w:val="Hipercze"/>
            <w:rFonts w:asciiTheme="minorHAnsi" w:hAnsiTheme="minorHAnsi" w:cstheme="minorHAnsi"/>
            <w:sz w:val="20"/>
          </w:rPr>
          <w:t>https://pgedystrybucja.pl/przetargi/przetargi-zakupowe</w:t>
        </w:r>
      </w:hyperlink>
      <w:r w:rsidR="003C629B" w:rsidRPr="0070151B">
        <w:rPr>
          <w:rFonts w:asciiTheme="minorHAnsi" w:hAnsiTheme="minorHAnsi" w:cstheme="minorHAnsi"/>
          <w:sz w:val="20"/>
          <w:lang w:eastAsia="pl-PL"/>
        </w:rPr>
        <w:t>;</w:t>
      </w:r>
    </w:p>
    <w:p w14:paraId="537286EC" w14:textId="77777777" w:rsidR="003C629B" w:rsidRPr="0070151B" w:rsidRDefault="003C629B" w:rsidP="00EE1D89">
      <w:pPr>
        <w:pStyle w:val="Akapitzlist"/>
        <w:numPr>
          <w:ilvl w:val="1"/>
          <w:numId w:val="28"/>
        </w:numPr>
        <w:spacing w:before="120" w:after="120" w:line="240" w:lineRule="exact"/>
        <w:ind w:left="1418" w:hanging="425"/>
        <w:rPr>
          <w:rFonts w:asciiTheme="minorHAnsi" w:hAnsiTheme="minorHAnsi" w:cstheme="minorHAnsi"/>
          <w:sz w:val="20"/>
          <w:lang w:eastAsia="pl-PL"/>
        </w:rPr>
      </w:pPr>
      <w:proofErr w:type="gramStart"/>
      <w:r w:rsidRPr="0070151B">
        <w:rPr>
          <w:rFonts w:asciiTheme="minorHAnsi" w:hAnsiTheme="minorHAnsi" w:cstheme="minorHAnsi"/>
          <w:sz w:val="20"/>
          <w:lang w:eastAsia="pl-PL"/>
        </w:rPr>
        <w:t>w</w:t>
      </w:r>
      <w:proofErr w:type="gramEnd"/>
      <w:r w:rsidRPr="0070151B">
        <w:rPr>
          <w:rFonts w:asciiTheme="minorHAnsi" w:hAnsiTheme="minorHAnsi" w:cstheme="minorHAnsi"/>
          <w:sz w:val="20"/>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BAEEAE4" w14:textId="77777777" w:rsidR="003C629B" w:rsidRPr="0070151B" w:rsidRDefault="003C629B" w:rsidP="003C629B">
      <w:pPr>
        <w:pStyle w:val="Akapitzlist"/>
        <w:spacing w:before="120" w:line="240" w:lineRule="auto"/>
        <w:ind w:left="426"/>
        <w:rPr>
          <w:rFonts w:asciiTheme="minorHAnsi" w:hAnsiTheme="minorHAnsi" w:cstheme="minorHAnsi"/>
          <w:b/>
          <w:sz w:val="20"/>
          <w:lang w:eastAsia="pl-PL"/>
        </w:rPr>
      </w:pPr>
    </w:p>
    <w:p w14:paraId="307620E5" w14:textId="02A0CDCB" w:rsidR="003C629B" w:rsidRPr="0070151B"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70151B">
        <w:rPr>
          <w:rFonts w:asciiTheme="minorHAnsi" w:hAnsiTheme="minorHAnsi" w:cstheme="minorHAnsi"/>
          <w:sz w:val="20"/>
          <w:lang w:eastAsia="pl-PL"/>
        </w:rPr>
        <w:t xml:space="preserve">Przekazywane przez nas dane osobowe mogą być wykorzystane wyłącznie w  celach związanych z prowadzonym postępowaniem o udzielenie zamówienia niepublicznego nr </w:t>
      </w:r>
      <w:r w:rsidR="007C622D" w:rsidRPr="0070151B">
        <w:rPr>
          <w:rFonts w:asciiTheme="minorHAnsi" w:hAnsiTheme="minorHAnsi" w:cstheme="minorHAnsi"/>
          <w:sz w:val="20"/>
          <w:szCs w:val="22"/>
        </w:rPr>
        <w:t>POST/DYS/OW/GZ/</w:t>
      </w:r>
      <w:r w:rsidR="004243A0">
        <w:rPr>
          <w:rFonts w:asciiTheme="minorHAnsi" w:hAnsiTheme="minorHAnsi" w:cstheme="minorHAnsi"/>
          <w:sz w:val="20"/>
          <w:szCs w:val="22"/>
        </w:rPr>
        <w:t>0</w:t>
      </w:r>
      <w:r w:rsidR="00C33EBB" w:rsidRPr="0070151B">
        <w:rPr>
          <w:rFonts w:asciiTheme="minorHAnsi" w:hAnsiTheme="minorHAnsi" w:cstheme="minorHAnsi"/>
          <w:sz w:val="20"/>
          <w:szCs w:val="22"/>
        </w:rPr>
        <w:fldChar w:fldCharType="begin"/>
      </w:r>
      <w:r w:rsidR="00C33EBB" w:rsidRPr="0070151B">
        <w:rPr>
          <w:rFonts w:asciiTheme="minorHAnsi" w:hAnsiTheme="minorHAnsi" w:cstheme="minorHAnsi"/>
          <w:sz w:val="20"/>
          <w:szCs w:val="22"/>
        </w:rPr>
        <w:instrText xml:space="preserve"> MERGEFIELD "nr_postepowania" </w:instrText>
      </w:r>
      <w:r w:rsidR="00C33EBB" w:rsidRPr="0070151B">
        <w:rPr>
          <w:rFonts w:asciiTheme="minorHAnsi" w:hAnsiTheme="minorHAnsi" w:cstheme="minorHAnsi"/>
          <w:sz w:val="20"/>
          <w:szCs w:val="22"/>
        </w:rPr>
        <w:fldChar w:fldCharType="separate"/>
      </w:r>
      <w:r w:rsidR="00CD645A" w:rsidRPr="00587FFD">
        <w:rPr>
          <w:rFonts w:asciiTheme="minorHAnsi" w:hAnsiTheme="minorHAnsi" w:cstheme="minorHAnsi"/>
          <w:noProof/>
          <w:sz w:val="20"/>
          <w:szCs w:val="22"/>
        </w:rPr>
        <w:t>3329</w:t>
      </w:r>
      <w:r w:rsidR="00C33EBB" w:rsidRPr="0070151B">
        <w:rPr>
          <w:rFonts w:asciiTheme="minorHAnsi" w:hAnsiTheme="minorHAnsi" w:cstheme="minorHAnsi"/>
          <w:sz w:val="20"/>
          <w:szCs w:val="22"/>
        </w:rPr>
        <w:fldChar w:fldCharType="end"/>
      </w:r>
      <w:r w:rsidR="00C33EBB" w:rsidRPr="0070151B">
        <w:rPr>
          <w:rFonts w:asciiTheme="minorHAnsi" w:hAnsiTheme="minorHAnsi" w:cstheme="minorHAnsi"/>
          <w:sz w:val="20"/>
          <w:szCs w:val="22"/>
        </w:rPr>
        <w:t>/</w:t>
      </w:r>
      <w:r w:rsidR="00A042BD">
        <w:rPr>
          <w:rFonts w:asciiTheme="minorHAnsi" w:hAnsiTheme="minorHAnsi" w:cstheme="minorHAnsi"/>
          <w:sz w:val="20"/>
          <w:szCs w:val="22"/>
        </w:rPr>
        <w:t>2024</w:t>
      </w:r>
    </w:p>
    <w:p w14:paraId="3ED8B29B" w14:textId="77777777" w:rsidR="003C629B" w:rsidRPr="0070151B"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70151B">
        <w:rPr>
          <w:rFonts w:asciiTheme="minorHAnsi" w:hAnsiTheme="minorHAnsi" w:cstheme="minorHAnsi"/>
          <w:sz w:val="20"/>
          <w:lang w:eastAsia="pl-PL"/>
        </w:rPr>
        <w:t>Do niniejszej oferty są dołączone następujące załączniki:</w:t>
      </w:r>
    </w:p>
    <w:p w14:paraId="1A48ADBE" w14:textId="77777777" w:rsidR="003C629B" w:rsidRPr="0070151B" w:rsidRDefault="003C629B" w:rsidP="003C629B">
      <w:pPr>
        <w:tabs>
          <w:tab w:val="left" w:pos="426"/>
        </w:tabs>
        <w:spacing w:line="240" w:lineRule="auto"/>
        <w:ind w:firstLine="426"/>
        <w:jc w:val="left"/>
        <w:rPr>
          <w:rFonts w:asciiTheme="minorHAnsi" w:hAnsiTheme="minorHAnsi" w:cstheme="minorHAnsi"/>
          <w:bCs/>
          <w:sz w:val="20"/>
        </w:rPr>
      </w:pPr>
      <w:r w:rsidRPr="0070151B">
        <w:rPr>
          <w:rFonts w:asciiTheme="minorHAnsi" w:hAnsiTheme="minorHAnsi" w:cstheme="minorHAnsi"/>
          <w:bCs/>
          <w:sz w:val="20"/>
        </w:rPr>
        <w:t>Załącznik nr 1 - …………</w:t>
      </w:r>
    </w:p>
    <w:p w14:paraId="713E05CC" w14:textId="77777777" w:rsidR="003C629B" w:rsidRPr="0070151B" w:rsidRDefault="003C629B" w:rsidP="003C629B">
      <w:pPr>
        <w:tabs>
          <w:tab w:val="left" w:pos="426"/>
        </w:tabs>
        <w:spacing w:line="240" w:lineRule="auto"/>
        <w:ind w:firstLine="426"/>
        <w:jc w:val="left"/>
        <w:rPr>
          <w:rFonts w:asciiTheme="minorHAnsi" w:hAnsiTheme="minorHAnsi" w:cstheme="minorHAnsi"/>
          <w:bCs/>
          <w:sz w:val="20"/>
        </w:rPr>
      </w:pPr>
      <w:r w:rsidRPr="0070151B">
        <w:rPr>
          <w:rFonts w:asciiTheme="minorHAnsi" w:hAnsiTheme="minorHAnsi" w:cstheme="minorHAnsi"/>
          <w:bCs/>
          <w:sz w:val="20"/>
        </w:rPr>
        <w:t>Załącznik nr 2 - …………</w:t>
      </w:r>
    </w:p>
    <w:p w14:paraId="737150A7" w14:textId="77777777" w:rsidR="003C629B" w:rsidRPr="0070151B" w:rsidRDefault="003C629B" w:rsidP="003C629B">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70151B">
        <w:rPr>
          <w:rFonts w:asciiTheme="minorHAnsi" w:hAnsiTheme="minorHAnsi" w:cstheme="minorHAnsi"/>
          <w:sz w:val="16"/>
          <w:szCs w:val="16"/>
        </w:rPr>
        <w:t>...................................................................................</w:t>
      </w:r>
    </w:p>
    <w:p w14:paraId="5D300616" w14:textId="77777777" w:rsidR="003C629B" w:rsidRPr="0070151B" w:rsidRDefault="003C629B" w:rsidP="003C629B">
      <w:pPr>
        <w:ind w:left="5398" w:right="68" w:hanging="153"/>
        <w:jc w:val="center"/>
        <w:rPr>
          <w:rFonts w:asciiTheme="minorHAnsi" w:hAnsiTheme="minorHAnsi" w:cstheme="minorHAnsi"/>
          <w:i/>
          <w:sz w:val="16"/>
          <w:szCs w:val="16"/>
        </w:rPr>
      </w:pPr>
      <w:r w:rsidRPr="0070151B">
        <w:rPr>
          <w:rFonts w:asciiTheme="minorHAnsi" w:hAnsiTheme="minorHAnsi" w:cstheme="minorHAnsi"/>
          <w:i/>
          <w:sz w:val="16"/>
          <w:szCs w:val="16"/>
        </w:rPr>
        <w:t>Data i podpisy osób uprawnionych do składania</w:t>
      </w:r>
    </w:p>
    <w:p w14:paraId="166657BB" w14:textId="77777777" w:rsidR="003C629B" w:rsidRPr="0070151B" w:rsidRDefault="003C629B" w:rsidP="003C629B">
      <w:pPr>
        <w:ind w:left="5398" w:right="68" w:hanging="153"/>
        <w:jc w:val="center"/>
        <w:rPr>
          <w:rFonts w:asciiTheme="minorHAnsi" w:hAnsiTheme="minorHAnsi" w:cstheme="minorHAnsi"/>
          <w:i/>
          <w:sz w:val="16"/>
          <w:szCs w:val="16"/>
        </w:rPr>
        <w:sectPr w:rsidR="003C629B" w:rsidRPr="0070151B" w:rsidSect="00AE0646">
          <w:headerReference w:type="even" r:id="rId14"/>
          <w:headerReference w:type="default" r:id="rId15"/>
          <w:footerReference w:type="even" r:id="rId16"/>
          <w:footerReference w:type="default" r:id="rId17"/>
          <w:headerReference w:type="first" r:id="rId18"/>
          <w:footerReference w:type="first" r:id="rId19"/>
          <w:pgSz w:w="11909" w:h="16834" w:code="9"/>
          <w:pgMar w:top="1418" w:right="1276" w:bottom="992" w:left="1559"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docGrid w:linePitch="299"/>
        </w:sectPr>
      </w:pPr>
      <w:proofErr w:type="gramStart"/>
      <w:r w:rsidRPr="0070151B">
        <w:rPr>
          <w:rFonts w:asciiTheme="minorHAnsi" w:hAnsiTheme="minorHAnsi" w:cstheme="minorHAnsi"/>
          <w:i/>
          <w:sz w:val="16"/>
          <w:szCs w:val="16"/>
        </w:rPr>
        <w:t>oświadczeń</w:t>
      </w:r>
      <w:proofErr w:type="gramEnd"/>
      <w:r w:rsidRPr="0070151B">
        <w:rPr>
          <w:rFonts w:asciiTheme="minorHAnsi" w:hAnsiTheme="minorHAnsi" w:cstheme="minorHAnsi"/>
          <w:i/>
          <w:sz w:val="16"/>
          <w:szCs w:val="16"/>
        </w:rPr>
        <w:t xml:space="preserve"> woli w imieniu Wykonawcy</w:t>
      </w:r>
    </w:p>
    <w:bookmarkEnd w:id="4"/>
    <w:bookmarkEnd w:id="5"/>
    <w:bookmarkEnd w:id="6"/>
    <w:p w14:paraId="6F405D53" w14:textId="51DAD13A" w:rsidR="003C629B" w:rsidRPr="0070151B" w:rsidRDefault="003C629B" w:rsidP="003C629B">
      <w:pPr>
        <w:spacing w:after="160" w:line="240" w:lineRule="exact"/>
        <w:jc w:val="left"/>
        <w:rPr>
          <w:rFonts w:asciiTheme="minorHAnsi" w:hAnsiTheme="minorHAnsi" w:cstheme="minorHAnsi"/>
          <w:sz w:val="20"/>
        </w:rPr>
      </w:pPr>
    </w:p>
    <w:p w14:paraId="06CBBA33" w14:textId="302B9BB7" w:rsidR="00221E34" w:rsidRPr="0070151B" w:rsidRDefault="00221E34">
      <w:pPr>
        <w:spacing w:after="200" w:line="276" w:lineRule="auto"/>
        <w:jc w:val="left"/>
        <w:rPr>
          <w:rFonts w:asciiTheme="minorHAnsi" w:hAnsiTheme="minorHAnsi" w:cstheme="minorHAnsi"/>
          <w:sz w:val="20"/>
        </w:rPr>
      </w:pPr>
      <w:r w:rsidRPr="0070151B">
        <w:rPr>
          <w:rFonts w:asciiTheme="minorHAnsi" w:hAnsiTheme="minorHAnsi" w:cstheme="minorHAnsi"/>
          <w:sz w:val="20"/>
        </w:rPr>
        <w:br w:type="page"/>
      </w:r>
    </w:p>
    <w:p w14:paraId="07C1AF5D" w14:textId="77777777" w:rsidR="00221E34" w:rsidRPr="0070151B" w:rsidRDefault="00221E34" w:rsidP="003C629B">
      <w:pPr>
        <w:spacing w:before="120" w:line="24" w:lineRule="atLeast"/>
        <w:ind w:firstLine="567"/>
        <w:jc w:val="left"/>
        <w:outlineLvl w:val="0"/>
        <w:rPr>
          <w:rFonts w:asciiTheme="minorHAnsi" w:hAnsiTheme="minorHAnsi" w:cstheme="minorHAnsi"/>
          <w:sz w:val="20"/>
        </w:rPr>
        <w:sectPr w:rsidR="00221E34" w:rsidRPr="0070151B" w:rsidSect="003C629B">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p>
    <w:p w14:paraId="14ADC5AA" w14:textId="77777777" w:rsidR="009144EC" w:rsidRPr="0070151B" w:rsidRDefault="009144EC" w:rsidP="009144EC">
      <w:pPr>
        <w:rPr>
          <w:rFonts w:asciiTheme="minorHAnsi" w:hAnsiTheme="minorHAnsi" w:cstheme="minorHAnsi"/>
          <w:sz w:val="20"/>
        </w:rPr>
      </w:pPr>
    </w:p>
    <w:p w14:paraId="2B83AD2F" w14:textId="3B5BF703" w:rsidR="007C622D" w:rsidRPr="0070151B" w:rsidRDefault="007C622D" w:rsidP="007C622D">
      <w:pPr>
        <w:rPr>
          <w:rFonts w:asciiTheme="minorHAnsi" w:hAnsiTheme="minorHAnsi" w:cstheme="minorHAnsi"/>
          <w:sz w:val="20"/>
        </w:rPr>
      </w:pPr>
      <w:r w:rsidRPr="0070151B">
        <w:rPr>
          <w:rFonts w:asciiTheme="minorHAnsi" w:hAnsiTheme="minorHAnsi" w:cstheme="minorHAnsi"/>
          <w:b/>
          <w:bCs/>
          <w:color w:val="000000"/>
          <w:sz w:val="20"/>
        </w:rPr>
        <w:t xml:space="preserve">ZAŁĄCZNIK NR 4 DO SWZ – OŚWIADCZENIE O BRAKU PODSTAW WYKLUCZENIA NA PODSTAWIE PRZESŁANEK WSKAZANYCH W PRZEPISACH USTAWY O SZCZEGÓLNYCH ROZWIĄZANIACH W ZAKRESIE PRZECIWDZIAŁANIA WSPIERANIU AGRESJI NA UKRAINĘ ORAZ ROZPORZĄDZENIA (UE) </w:t>
      </w:r>
      <w:r w:rsidR="00A042BD">
        <w:rPr>
          <w:rFonts w:asciiTheme="minorHAnsi" w:hAnsiTheme="minorHAnsi" w:cstheme="minorHAnsi"/>
          <w:b/>
          <w:bCs/>
          <w:color w:val="000000"/>
          <w:sz w:val="20"/>
        </w:rPr>
        <w:t>2024</w:t>
      </w:r>
      <w:r w:rsidR="00430419" w:rsidRPr="0070151B">
        <w:rPr>
          <w:rFonts w:asciiTheme="minorHAnsi" w:hAnsiTheme="minorHAnsi" w:cstheme="minorHAnsi"/>
          <w:b/>
          <w:bCs/>
          <w:color w:val="000000"/>
          <w:sz w:val="20"/>
        </w:rPr>
        <w:t>/576 Z DNIA 8 KWIETNIA 202</w:t>
      </w:r>
      <w:r w:rsidR="00F71A22" w:rsidRPr="0070151B">
        <w:rPr>
          <w:rFonts w:asciiTheme="minorHAnsi" w:hAnsiTheme="minorHAnsi" w:cstheme="minorHAnsi"/>
          <w:b/>
          <w:bCs/>
          <w:color w:val="000000"/>
          <w:sz w:val="20"/>
        </w:rPr>
        <w:t>2</w:t>
      </w:r>
      <w:r w:rsidR="00430419" w:rsidRPr="0070151B">
        <w:rPr>
          <w:rFonts w:asciiTheme="minorHAnsi" w:hAnsiTheme="minorHAnsi" w:cstheme="minorHAnsi"/>
          <w:b/>
          <w:bCs/>
          <w:color w:val="000000"/>
          <w:sz w:val="20"/>
        </w:rPr>
        <w:t xml:space="preserve"> R. </w:t>
      </w:r>
    </w:p>
    <w:p w14:paraId="7597B0B9" w14:textId="77777777" w:rsidR="007C622D" w:rsidRPr="0070151B" w:rsidRDefault="007C622D" w:rsidP="007C622D">
      <w:pPr>
        <w:spacing w:after="80" w:line="240" w:lineRule="exact"/>
        <w:jc w:val="left"/>
        <w:rPr>
          <w:rFonts w:asciiTheme="minorHAnsi" w:hAnsiTheme="minorHAnsi" w:cstheme="minorHAnsi"/>
          <w:sz w:val="20"/>
        </w:rPr>
      </w:pPr>
    </w:p>
    <w:tbl>
      <w:tblPr>
        <w:tblStyle w:val="Tabela-Siatka1"/>
        <w:tblW w:w="0" w:type="auto"/>
        <w:jc w:val="center"/>
        <w:tblLook w:val="04A0" w:firstRow="1" w:lastRow="0" w:firstColumn="1" w:lastColumn="0" w:noHBand="0" w:noVBand="1"/>
      </w:tblPr>
      <w:tblGrid>
        <w:gridCol w:w="3965"/>
        <w:gridCol w:w="850"/>
        <w:gridCol w:w="4134"/>
      </w:tblGrid>
      <w:tr w:rsidR="007C622D" w:rsidRPr="0070151B" w14:paraId="5AA4F502" w14:textId="77777777" w:rsidTr="00F71A22">
        <w:trPr>
          <w:trHeight w:val="1820"/>
          <w:jc w:val="center"/>
        </w:trPr>
        <w:tc>
          <w:tcPr>
            <w:tcW w:w="3965" w:type="dxa"/>
            <w:tcBorders>
              <w:right w:val="single" w:sz="4" w:space="0" w:color="auto"/>
            </w:tcBorders>
          </w:tcPr>
          <w:p w14:paraId="5763A271" w14:textId="77777777" w:rsidR="007C622D" w:rsidRPr="0070151B" w:rsidRDefault="007C622D" w:rsidP="007C622D">
            <w:pPr>
              <w:ind w:right="28"/>
              <w:jc w:val="left"/>
              <w:rPr>
                <w:rFonts w:asciiTheme="minorHAnsi" w:hAnsiTheme="minorHAnsi" w:cstheme="minorHAnsi"/>
                <w:b/>
                <w:i/>
                <w:iCs/>
                <w:u w:val="single"/>
              </w:rPr>
            </w:pPr>
            <w:r w:rsidRPr="0070151B">
              <w:rPr>
                <w:rFonts w:asciiTheme="minorHAnsi" w:hAnsiTheme="minorHAnsi" w:cstheme="minorHAnsi"/>
                <w:b/>
                <w:i/>
                <w:iCs/>
                <w:u w:val="single"/>
              </w:rPr>
              <w:t>Wykonawca</w:t>
            </w:r>
          </w:p>
          <w:p w14:paraId="245B9EFF" w14:textId="77777777" w:rsidR="007C622D" w:rsidRPr="0070151B" w:rsidRDefault="007C622D" w:rsidP="007C622D">
            <w:pPr>
              <w:ind w:right="28"/>
              <w:jc w:val="left"/>
              <w:rPr>
                <w:rFonts w:asciiTheme="minorHAnsi" w:hAnsiTheme="minorHAnsi" w:cstheme="minorHAnsi"/>
              </w:rPr>
            </w:pPr>
          </w:p>
          <w:p w14:paraId="69EF5D39" w14:textId="77777777" w:rsidR="007C622D" w:rsidRPr="0070151B" w:rsidRDefault="007C622D" w:rsidP="007C622D">
            <w:pPr>
              <w:ind w:right="28"/>
              <w:jc w:val="center"/>
              <w:rPr>
                <w:rFonts w:asciiTheme="minorHAnsi" w:hAnsiTheme="minorHAnsi" w:cstheme="minorHAnsi"/>
              </w:rPr>
            </w:pPr>
            <w:r w:rsidRPr="0070151B">
              <w:rPr>
                <w:rFonts w:asciiTheme="minorHAnsi" w:hAnsiTheme="minorHAnsi" w:cstheme="minorHAnsi"/>
              </w:rPr>
              <w:t>…………………………………………………</w:t>
            </w:r>
          </w:p>
          <w:p w14:paraId="1ED84394" w14:textId="77777777" w:rsidR="007C622D" w:rsidRPr="0070151B" w:rsidRDefault="007C622D" w:rsidP="007C622D">
            <w:pPr>
              <w:ind w:right="28"/>
              <w:jc w:val="center"/>
              <w:rPr>
                <w:rFonts w:asciiTheme="minorHAnsi" w:hAnsiTheme="minorHAnsi" w:cstheme="minorHAnsi"/>
              </w:rPr>
            </w:pPr>
            <w:r w:rsidRPr="0070151B">
              <w:rPr>
                <w:rFonts w:asciiTheme="minorHAnsi" w:hAnsiTheme="minorHAnsi" w:cstheme="minorHAnsi"/>
              </w:rPr>
              <w:t>……………………………………………….</w:t>
            </w:r>
          </w:p>
          <w:p w14:paraId="69A53F82" w14:textId="77777777" w:rsidR="007C622D" w:rsidRPr="0070151B" w:rsidRDefault="007C622D" w:rsidP="007C622D">
            <w:pPr>
              <w:ind w:right="28"/>
              <w:jc w:val="center"/>
              <w:rPr>
                <w:rFonts w:asciiTheme="minorHAnsi" w:hAnsiTheme="minorHAnsi" w:cstheme="minorHAnsi"/>
                <w:i/>
              </w:rPr>
            </w:pPr>
            <w:r w:rsidRPr="0070151B">
              <w:rPr>
                <w:rFonts w:asciiTheme="minorHAnsi" w:hAnsiTheme="minorHAnsi" w:cstheme="minorHAnsi"/>
                <w:i/>
              </w:rPr>
              <w:t>Nazwa i adres</w:t>
            </w:r>
          </w:p>
          <w:p w14:paraId="038247A8" w14:textId="77777777" w:rsidR="007C622D" w:rsidRPr="0070151B" w:rsidRDefault="007C622D" w:rsidP="007C622D">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38039AF3" w14:textId="77777777" w:rsidR="007C622D" w:rsidRPr="0070151B" w:rsidRDefault="007C622D" w:rsidP="007C622D">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7D5C287A" w14:textId="77777777" w:rsidR="007C622D" w:rsidRPr="0070151B" w:rsidRDefault="007C622D" w:rsidP="007C622D">
            <w:pPr>
              <w:spacing w:line="360" w:lineRule="auto"/>
              <w:rPr>
                <w:rFonts w:asciiTheme="minorHAnsi" w:eastAsiaTheme="majorEastAsia" w:hAnsiTheme="minorHAnsi" w:cstheme="minorHAnsi"/>
                <w:b/>
                <w:i/>
                <w:iCs/>
                <w:u w:val="single"/>
              </w:rPr>
            </w:pPr>
            <w:r w:rsidRPr="0070151B">
              <w:rPr>
                <w:rFonts w:asciiTheme="minorHAnsi" w:eastAsiaTheme="majorEastAsia" w:hAnsiTheme="minorHAnsi" w:cstheme="minorHAnsi"/>
                <w:b/>
                <w:i/>
                <w:iCs/>
                <w:u w:val="single"/>
              </w:rPr>
              <w:t xml:space="preserve">Zamawiający </w:t>
            </w:r>
          </w:p>
          <w:p w14:paraId="5389C61B" w14:textId="77777777" w:rsidR="007C622D" w:rsidRPr="0070151B" w:rsidRDefault="007C622D" w:rsidP="007C622D">
            <w:pPr>
              <w:spacing w:before="120" w:after="120" w:line="240" w:lineRule="auto"/>
              <w:contextualSpacing/>
              <w:jc w:val="center"/>
              <w:rPr>
                <w:rFonts w:asciiTheme="minorHAnsi" w:eastAsia="Calibri" w:hAnsiTheme="minorHAnsi" w:cstheme="minorHAnsi"/>
                <w:b/>
              </w:rPr>
            </w:pPr>
            <w:r w:rsidRPr="0070151B">
              <w:rPr>
                <w:rFonts w:asciiTheme="minorHAnsi" w:eastAsia="Calibri" w:hAnsiTheme="minorHAnsi" w:cstheme="minorHAnsi"/>
                <w:b/>
              </w:rPr>
              <w:t>PGE Dystrybucja S.A.</w:t>
            </w:r>
          </w:p>
          <w:p w14:paraId="6781E853" w14:textId="77777777" w:rsidR="007C622D" w:rsidRPr="0070151B" w:rsidRDefault="007C622D" w:rsidP="007C622D">
            <w:pPr>
              <w:spacing w:before="120" w:after="120" w:line="240" w:lineRule="auto"/>
              <w:contextualSpacing/>
              <w:jc w:val="center"/>
              <w:rPr>
                <w:rFonts w:asciiTheme="minorHAnsi" w:eastAsia="Calibri" w:hAnsiTheme="minorHAnsi" w:cstheme="minorHAnsi"/>
              </w:rPr>
            </w:pPr>
            <w:proofErr w:type="gramStart"/>
            <w:r w:rsidRPr="0070151B">
              <w:rPr>
                <w:rFonts w:asciiTheme="minorHAnsi" w:eastAsia="Calibri" w:hAnsiTheme="minorHAnsi" w:cstheme="minorHAnsi"/>
              </w:rPr>
              <w:t>w</w:t>
            </w:r>
            <w:proofErr w:type="gramEnd"/>
            <w:r w:rsidRPr="0070151B">
              <w:rPr>
                <w:rFonts w:asciiTheme="minorHAnsi" w:eastAsia="Calibri" w:hAnsiTheme="minorHAnsi" w:cstheme="minorHAnsi"/>
              </w:rPr>
              <w:t xml:space="preserve"> imieniu i na rzecz której działa:</w:t>
            </w:r>
          </w:p>
          <w:p w14:paraId="2ED0428D" w14:textId="77777777" w:rsidR="007C622D" w:rsidRPr="0070151B" w:rsidRDefault="007C622D" w:rsidP="007C622D">
            <w:pPr>
              <w:spacing w:before="120" w:after="120" w:line="240" w:lineRule="auto"/>
              <w:contextualSpacing/>
              <w:jc w:val="center"/>
              <w:rPr>
                <w:rFonts w:asciiTheme="minorHAnsi" w:eastAsia="Calibri" w:hAnsiTheme="minorHAnsi" w:cstheme="minorHAnsi"/>
                <w:b/>
              </w:rPr>
            </w:pPr>
            <w:r w:rsidRPr="0070151B">
              <w:rPr>
                <w:rFonts w:asciiTheme="minorHAnsi" w:eastAsia="Calibri" w:hAnsiTheme="minorHAnsi" w:cstheme="minorHAnsi"/>
                <w:b/>
              </w:rPr>
              <w:t>PGE Dystrybucja S.A. Oddział Warszawa</w:t>
            </w:r>
          </w:p>
          <w:p w14:paraId="112885E2" w14:textId="0695F7C3" w:rsidR="007C622D" w:rsidRPr="0070151B" w:rsidRDefault="007C622D" w:rsidP="007C622D">
            <w:pPr>
              <w:spacing w:line="360" w:lineRule="auto"/>
              <w:jc w:val="center"/>
              <w:rPr>
                <w:rFonts w:asciiTheme="minorHAnsi" w:eastAsiaTheme="majorEastAsia" w:hAnsiTheme="minorHAnsi" w:cstheme="minorHAnsi"/>
                <w:i/>
                <w:iCs/>
              </w:rPr>
            </w:pPr>
            <w:proofErr w:type="gramStart"/>
            <w:r w:rsidRPr="0070151B">
              <w:rPr>
                <w:rFonts w:asciiTheme="minorHAnsi" w:eastAsia="Calibri" w:hAnsiTheme="minorHAnsi" w:cstheme="minorHAnsi"/>
                <w:b/>
              </w:rPr>
              <w:t>ul</w:t>
            </w:r>
            <w:proofErr w:type="gramEnd"/>
            <w:r w:rsidRPr="0070151B">
              <w:rPr>
                <w:rFonts w:asciiTheme="minorHAnsi" w:eastAsia="Calibri" w:hAnsiTheme="minorHAnsi" w:cstheme="minorHAnsi"/>
                <w:b/>
              </w:rPr>
              <w:t>. Marsa 95, 04-470 Warszawa</w:t>
            </w:r>
          </w:p>
        </w:tc>
      </w:tr>
    </w:tbl>
    <w:p w14:paraId="47BA5A5F" w14:textId="77777777" w:rsidR="007C622D" w:rsidRPr="0070151B" w:rsidRDefault="007C622D" w:rsidP="007C622D">
      <w:pPr>
        <w:spacing w:after="80" w:line="240" w:lineRule="exact"/>
        <w:jc w:val="center"/>
        <w:rPr>
          <w:rFonts w:asciiTheme="minorHAnsi" w:hAnsiTheme="minorHAnsi" w:cstheme="minorHAnsi"/>
          <w:b/>
          <w:bCs/>
          <w:sz w:val="20"/>
        </w:rPr>
      </w:pPr>
      <w:r w:rsidRPr="0070151B">
        <w:rPr>
          <w:rFonts w:asciiTheme="minorHAnsi" w:hAnsiTheme="minorHAnsi" w:cstheme="minorHAnsi"/>
          <w:b/>
          <w:bCs/>
          <w:sz w:val="20"/>
        </w:rPr>
        <w:t xml:space="preserve">OŚWIADCZENIE O BRAKU PODSTAW WYKLUCZENIA </w:t>
      </w:r>
    </w:p>
    <w:p w14:paraId="0542B302" w14:textId="06B77418" w:rsidR="007C622D" w:rsidRPr="0070151B" w:rsidRDefault="007C622D" w:rsidP="007C622D">
      <w:pPr>
        <w:spacing w:after="80" w:line="240" w:lineRule="exact"/>
        <w:jc w:val="center"/>
        <w:rPr>
          <w:rFonts w:asciiTheme="minorHAnsi" w:hAnsiTheme="minorHAnsi" w:cstheme="minorHAnsi"/>
          <w:sz w:val="20"/>
        </w:rPr>
      </w:pPr>
      <w:r w:rsidRPr="0070151B">
        <w:rPr>
          <w:rFonts w:asciiTheme="minorHAnsi" w:hAnsiTheme="minorHAnsi" w:cstheme="minorHAnsi"/>
          <w:b/>
          <w:bCs/>
          <w:color w:val="000000"/>
          <w:sz w:val="20"/>
        </w:rPr>
        <w:t xml:space="preserve">NA PODSTAWIE PRZESŁANEK WSKAZANYCH W PRZEPISACH USTAWY O SZCZEGÓLNYCH ROZWIĄZANIACH W ZAKRESIE PRZECIWDZIAŁANIA WSPIERANIU AGRESJI NA UKRAINĘ ORAZ ROZPORZĄDZENIA (UE) </w:t>
      </w:r>
      <w:r w:rsidR="00A042BD">
        <w:rPr>
          <w:rFonts w:asciiTheme="minorHAnsi" w:hAnsiTheme="minorHAnsi" w:cstheme="minorHAnsi"/>
          <w:b/>
          <w:bCs/>
          <w:color w:val="000000"/>
          <w:sz w:val="20"/>
        </w:rPr>
        <w:t>2024</w:t>
      </w:r>
      <w:r w:rsidRPr="0070151B">
        <w:rPr>
          <w:rFonts w:asciiTheme="minorHAnsi" w:hAnsiTheme="minorHAnsi" w:cstheme="minorHAnsi"/>
          <w:b/>
          <w:bCs/>
          <w:color w:val="000000"/>
          <w:sz w:val="20"/>
        </w:rPr>
        <w:t xml:space="preserve">/576 Z DNIA 8 KWIETNIA </w:t>
      </w:r>
      <w:r w:rsidR="00430419" w:rsidRPr="0070151B">
        <w:rPr>
          <w:rFonts w:asciiTheme="minorHAnsi" w:hAnsiTheme="minorHAnsi" w:cstheme="minorHAnsi"/>
          <w:b/>
          <w:bCs/>
          <w:color w:val="000000"/>
          <w:sz w:val="20"/>
        </w:rPr>
        <w:t>202</w:t>
      </w:r>
      <w:r w:rsidR="00F71A22" w:rsidRPr="0070151B">
        <w:rPr>
          <w:rFonts w:asciiTheme="minorHAnsi" w:hAnsiTheme="minorHAnsi" w:cstheme="minorHAnsi"/>
          <w:b/>
          <w:bCs/>
          <w:color w:val="000000"/>
          <w:sz w:val="20"/>
        </w:rPr>
        <w:t>2</w:t>
      </w:r>
      <w:r w:rsidRPr="0070151B">
        <w:rPr>
          <w:rFonts w:asciiTheme="minorHAnsi" w:hAnsiTheme="minorHAnsi" w:cstheme="minorHAnsi"/>
          <w:b/>
          <w:bCs/>
          <w:color w:val="000000"/>
          <w:sz w:val="20"/>
        </w:rPr>
        <w:t xml:space="preserve"> R.</w:t>
      </w:r>
    </w:p>
    <w:p w14:paraId="6ADA0EB1" w14:textId="77777777" w:rsidR="007C622D" w:rsidRPr="0070151B" w:rsidRDefault="007C622D" w:rsidP="007C622D">
      <w:pPr>
        <w:rPr>
          <w:rFonts w:asciiTheme="minorHAnsi" w:hAnsiTheme="minorHAnsi" w:cstheme="minorHAnsi"/>
          <w:sz w:val="20"/>
        </w:rPr>
      </w:pPr>
      <w:r w:rsidRPr="0070151B">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A729AA1" w14:textId="77777777" w:rsidR="007C622D" w:rsidRPr="0070151B" w:rsidRDefault="007C622D" w:rsidP="007C622D">
      <w:pPr>
        <w:rPr>
          <w:rFonts w:asciiTheme="minorHAnsi" w:hAnsiTheme="minorHAnsi" w:cstheme="minorHAnsi"/>
          <w:sz w:val="20"/>
        </w:rPr>
      </w:pPr>
    </w:p>
    <w:p w14:paraId="29A2F5EB" w14:textId="6DF075A3" w:rsidR="007C622D" w:rsidRPr="0070151B" w:rsidRDefault="007C622D" w:rsidP="007C622D">
      <w:pPr>
        <w:rPr>
          <w:rFonts w:asciiTheme="minorHAnsi" w:hAnsiTheme="minorHAnsi" w:cstheme="minorHAnsi"/>
          <w:sz w:val="20"/>
        </w:rPr>
      </w:pPr>
      <w:r w:rsidRPr="0070151B">
        <w:rPr>
          <w:rFonts w:asciiTheme="minorHAnsi" w:hAnsiTheme="minorHAnsi" w:cstheme="minorHAnsi"/>
          <w:sz w:val="20"/>
        </w:rPr>
        <w:t xml:space="preserve">Na potrzeby postępowania o udzielenie zamówienia prowadzonego pn. </w:t>
      </w:r>
      <w:r w:rsidR="003A7335" w:rsidRPr="0070151B">
        <w:rPr>
          <w:rFonts w:asciiTheme="minorHAnsi" w:hAnsiTheme="minorHAnsi" w:cstheme="minorHAnsi"/>
          <w:b/>
          <w:i/>
          <w:sz w:val="20"/>
        </w:rPr>
        <w:fldChar w:fldCharType="begin"/>
      </w:r>
      <w:r w:rsidR="003A7335" w:rsidRPr="0070151B">
        <w:rPr>
          <w:rFonts w:asciiTheme="minorHAnsi" w:hAnsiTheme="minorHAnsi" w:cstheme="minorHAnsi"/>
          <w:b/>
          <w:i/>
          <w:sz w:val="20"/>
        </w:rPr>
        <w:instrText xml:space="preserve"> MERGEFIELD "nazwa_post" </w:instrText>
      </w:r>
      <w:r w:rsidR="003A7335" w:rsidRPr="0070151B">
        <w:rPr>
          <w:rFonts w:asciiTheme="minorHAnsi" w:hAnsiTheme="minorHAnsi" w:cstheme="minorHAnsi"/>
          <w:b/>
          <w:i/>
          <w:sz w:val="20"/>
        </w:rPr>
        <w:fldChar w:fldCharType="separate"/>
      </w:r>
      <w:r w:rsidR="00CD645A" w:rsidRPr="00587FFD">
        <w:rPr>
          <w:rFonts w:asciiTheme="minorHAnsi" w:hAnsiTheme="minorHAnsi" w:cstheme="minorHAnsi"/>
          <w:b/>
          <w:i/>
          <w:noProof/>
          <w:sz w:val="20"/>
        </w:rPr>
        <w:t>Opracowanie dokumentacji techniczno-prawnej w podziale na części: Część 1: Otwock ul. Ks. Stanisława Konarskiego 13, gm. Otwock; 23-G0/WP/00564 Część 2: Otwock ul. Ks. Stanisława Konarskiego 13, gm. Otwock; 23-G0/WP/00565 Część 3: Emilianów gm. Radzymin; 24-G0/WP/00319 i 24-G0/WP/00320 Część 4; Chmielowo gm. Zaręby Kościelne; 24-G0/WP/00436 Część 5: Klembów gm. Klembów; 24-G0/WP/00441</w:t>
      </w:r>
      <w:r w:rsidR="003A7335" w:rsidRPr="0070151B">
        <w:rPr>
          <w:rFonts w:asciiTheme="minorHAnsi" w:hAnsiTheme="minorHAnsi" w:cstheme="minorHAnsi"/>
          <w:b/>
          <w:i/>
          <w:sz w:val="20"/>
        </w:rPr>
        <w:fldChar w:fldCharType="end"/>
      </w:r>
      <w:r w:rsidRPr="0070151B">
        <w:rPr>
          <w:rFonts w:asciiTheme="minorHAnsi" w:hAnsiTheme="minorHAnsi" w:cstheme="minorHAnsi"/>
          <w:sz w:val="20"/>
        </w:rPr>
        <w:t xml:space="preserve">, nr </w:t>
      </w:r>
      <w:r w:rsidRPr="0070151B">
        <w:rPr>
          <w:rFonts w:asciiTheme="minorHAnsi" w:hAnsiTheme="minorHAnsi" w:cstheme="minorHAnsi"/>
          <w:b/>
          <w:sz w:val="20"/>
        </w:rPr>
        <w:t>POST/DYS/OW/GZ/</w:t>
      </w:r>
      <w:r w:rsidR="00D44562" w:rsidRPr="0070151B">
        <w:rPr>
          <w:rFonts w:asciiTheme="minorHAnsi" w:hAnsiTheme="minorHAnsi" w:cstheme="minorHAnsi"/>
          <w:b/>
          <w:sz w:val="20"/>
        </w:rPr>
        <w:t>0</w:t>
      </w:r>
      <w:r w:rsidR="003A7335" w:rsidRPr="0070151B">
        <w:rPr>
          <w:rFonts w:asciiTheme="minorHAnsi" w:hAnsiTheme="minorHAnsi" w:cstheme="minorHAnsi"/>
          <w:b/>
          <w:sz w:val="20"/>
        </w:rPr>
        <w:fldChar w:fldCharType="begin"/>
      </w:r>
      <w:r w:rsidR="003A7335" w:rsidRPr="0070151B">
        <w:rPr>
          <w:rFonts w:asciiTheme="minorHAnsi" w:hAnsiTheme="minorHAnsi" w:cstheme="minorHAnsi"/>
          <w:b/>
          <w:sz w:val="20"/>
        </w:rPr>
        <w:instrText xml:space="preserve"> MERGEFIELD "nr_postepowania" </w:instrText>
      </w:r>
      <w:r w:rsidR="003A7335" w:rsidRPr="0070151B">
        <w:rPr>
          <w:rFonts w:asciiTheme="minorHAnsi" w:hAnsiTheme="minorHAnsi" w:cstheme="minorHAnsi"/>
          <w:b/>
          <w:sz w:val="20"/>
        </w:rPr>
        <w:fldChar w:fldCharType="separate"/>
      </w:r>
      <w:r w:rsidR="00CD645A" w:rsidRPr="00587FFD">
        <w:rPr>
          <w:rFonts w:asciiTheme="minorHAnsi" w:hAnsiTheme="minorHAnsi" w:cstheme="minorHAnsi"/>
          <w:b/>
          <w:noProof/>
          <w:sz w:val="20"/>
        </w:rPr>
        <w:t>3329</w:t>
      </w:r>
      <w:r w:rsidR="003A7335" w:rsidRPr="0070151B">
        <w:rPr>
          <w:rFonts w:asciiTheme="minorHAnsi" w:hAnsiTheme="minorHAnsi" w:cstheme="minorHAnsi"/>
          <w:b/>
          <w:sz w:val="20"/>
        </w:rPr>
        <w:fldChar w:fldCharType="end"/>
      </w:r>
      <w:r w:rsidR="00430419" w:rsidRPr="0070151B">
        <w:rPr>
          <w:rFonts w:asciiTheme="minorHAnsi" w:hAnsiTheme="minorHAnsi" w:cstheme="minorHAnsi"/>
          <w:b/>
          <w:sz w:val="20"/>
        </w:rPr>
        <w:t>/</w:t>
      </w:r>
      <w:r w:rsidR="00A042BD">
        <w:rPr>
          <w:rFonts w:asciiTheme="minorHAnsi" w:hAnsiTheme="minorHAnsi" w:cstheme="minorHAnsi"/>
          <w:b/>
          <w:sz w:val="20"/>
        </w:rPr>
        <w:t>2024</w:t>
      </w:r>
      <w:r w:rsidRPr="0070151B">
        <w:rPr>
          <w:rFonts w:asciiTheme="minorHAnsi" w:hAnsiTheme="minorHAnsi" w:cstheme="minorHAnsi"/>
          <w:i/>
          <w:sz w:val="20"/>
        </w:rPr>
        <w:t xml:space="preserve">, </w:t>
      </w:r>
      <w:r w:rsidRPr="0070151B">
        <w:rPr>
          <w:rFonts w:asciiTheme="minorHAnsi" w:hAnsiTheme="minorHAnsi" w:cstheme="minorHAnsi"/>
          <w:sz w:val="20"/>
        </w:rPr>
        <w:t>oświadczam, co następuje:</w:t>
      </w:r>
    </w:p>
    <w:p w14:paraId="6BC113A2" w14:textId="77777777" w:rsidR="007C622D" w:rsidRPr="0070151B" w:rsidRDefault="007C622D" w:rsidP="007C622D">
      <w:pPr>
        <w:rPr>
          <w:rFonts w:asciiTheme="minorHAnsi" w:hAnsiTheme="minorHAnsi" w:cstheme="minorHAnsi"/>
          <w:sz w:val="20"/>
        </w:rPr>
      </w:pPr>
    </w:p>
    <w:p w14:paraId="691B10D4" w14:textId="77777777" w:rsidR="007C622D" w:rsidRPr="0070151B" w:rsidRDefault="007C622D" w:rsidP="007C622D">
      <w:pPr>
        <w:rPr>
          <w:rFonts w:asciiTheme="minorHAnsi" w:hAnsiTheme="minorHAnsi" w:cstheme="minorHAnsi"/>
          <w:b/>
          <w:sz w:val="20"/>
        </w:rPr>
      </w:pPr>
      <w:r w:rsidRPr="0070151B">
        <w:rPr>
          <w:rFonts w:asciiTheme="minorHAnsi" w:hAnsiTheme="minorHAnsi" w:cstheme="minorHAnsi"/>
          <w:b/>
          <w:sz w:val="20"/>
        </w:rPr>
        <w:t>OŚWIADCZENIA DOTYCZĄCE WYKONAWCY:</w:t>
      </w:r>
    </w:p>
    <w:p w14:paraId="4E619345" w14:textId="08DAA57A" w:rsidR="007C622D" w:rsidRPr="0070151B" w:rsidRDefault="007C622D" w:rsidP="007C622D">
      <w:pPr>
        <w:numPr>
          <w:ilvl w:val="0"/>
          <w:numId w:val="37"/>
        </w:numPr>
        <w:rPr>
          <w:rFonts w:asciiTheme="minorHAnsi" w:hAnsiTheme="minorHAnsi" w:cstheme="minorHAnsi"/>
          <w:bCs/>
          <w:sz w:val="20"/>
        </w:rPr>
      </w:pPr>
      <w:r w:rsidRPr="0070151B">
        <w:rPr>
          <w:rFonts w:asciiTheme="minorHAnsi" w:hAnsiTheme="minorHAnsi" w:cstheme="minorHAnsi"/>
          <w:sz w:val="20"/>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w:t>
      </w:r>
      <w:proofErr w:type="gramStart"/>
      <w:r w:rsidRPr="0070151B">
        <w:rPr>
          <w:rFonts w:asciiTheme="minorHAnsi" w:hAnsiTheme="minorHAnsi" w:cstheme="minorHAnsi"/>
          <w:sz w:val="20"/>
        </w:rPr>
        <w:t>str</w:t>
      </w:r>
      <w:proofErr w:type="gramEnd"/>
      <w:r w:rsidRPr="0070151B">
        <w:rPr>
          <w:rFonts w:asciiTheme="minorHAnsi" w:hAnsiTheme="minorHAnsi" w:cstheme="minorHAnsi"/>
          <w:sz w:val="20"/>
        </w:rPr>
        <w:t xml:space="preserve">. 1), dalej: rozporządzenie 833/2014, w brzmieniu nadanym rozporządzeniem Rady (UE) </w:t>
      </w:r>
      <w:r w:rsidR="00430419" w:rsidRPr="0070151B">
        <w:rPr>
          <w:rFonts w:asciiTheme="minorHAnsi" w:hAnsiTheme="minorHAnsi" w:cstheme="minorHAnsi"/>
          <w:sz w:val="20"/>
        </w:rPr>
        <w:t>202</w:t>
      </w:r>
      <w:r w:rsidR="00F71A22" w:rsidRPr="0070151B">
        <w:rPr>
          <w:rFonts w:asciiTheme="minorHAnsi" w:hAnsiTheme="minorHAnsi" w:cstheme="minorHAnsi"/>
          <w:sz w:val="20"/>
        </w:rPr>
        <w:t>2</w:t>
      </w:r>
      <w:r w:rsidRPr="0070151B">
        <w:rPr>
          <w:rFonts w:asciiTheme="minorHAnsi" w:hAnsiTheme="minorHAnsi" w:cstheme="minorHAnsi"/>
          <w:sz w:val="20"/>
        </w:rPr>
        <w:t>/576 w sprawie zmiany rozporządzenia (UE) nr 833/2014 dotyczącego środków ograniczających w związku z działaniami Rosji destabilizującymi sytuację na Ukrainie (Dz. Urz. UE nr L 111 z 8.4.</w:t>
      </w:r>
      <w:r w:rsidR="00430419" w:rsidRPr="0070151B">
        <w:rPr>
          <w:rFonts w:asciiTheme="minorHAnsi" w:hAnsiTheme="minorHAnsi" w:cstheme="minorHAnsi"/>
          <w:sz w:val="20"/>
        </w:rPr>
        <w:t>202</w:t>
      </w:r>
      <w:r w:rsidR="006E63E6" w:rsidRPr="0070151B">
        <w:rPr>
          <w:rFonts w:asciiTheme="minorHAnsi" w:hAnsiTheme="minorHAnsi" w:cstheme="minorHAnsi"/>
          <w:sz w:val="20"/>
        </w:rPr>
        <w:t>2</w:t>
      </w:r>
      <w:r w:rsidRPr="0070151B">
        <w:rPr>
          <w:rFonts w:asciiTheme="minorHAnsi" w:hAnsiTheme="minorHAnsi" w:cstheme="minorHAnsi"/>
          <w:sz w:val="20"/>
        </w:rPr>
        <w:t xml:space="preserve">, </w:t>
      </w:r>
      <w:proofErr w:type="gramStart"/>
      <w:r w:rsidRPr="0070151B">
        <w:rPr>
          <w:rFonts w:asciiTheme="minorHAnsi" w:hAnsiTheme="minorHAnsi" w:cstheme="minorHAnsi"/>
          <w:sz w:val="20"/>
        </w:rPr>
        <w:t>str</w:t>
      </w:r>
      <w:proofErr w:type="gramEnd"/>
      <w:r w:rsidRPr="0070151B">
        <w:rPr>
          <w:rFonts w:asciiTheme="minorHAnsi" w:hAnsiTheme="minorHAnsi" w:cstheme="minorHAnsi"/>
          <w:sz w:val="20"/>
        </w:rPr>
        <w:t xml:space="preserve">. 1), dalej: rozporządzenie </w:t>
      </w:r>
      <w:r w:rsidR="00430419" w:rsidRPr="0070151B">
        <w:rPr>
          <w:rFonts w:asciiTheme="minorHAnsi" w:hAnsiTheme="minorHAnsi" w:cstheme="minorHAnsi"/>
          <w:sz w:val="20"/>
        </w:rPr>
        <w:t>202</w:t>
      </w:r>
      <w:r w:rsidR="006E63E6" w:rsidRPr="0070151B">
        <w:rPr>
          <w:rFonts w:asciiTheme="minorHAnsi" w:hAnsiTheme="minorHAnsi" w:cstheme="minorHAnsi"/>
          <w:sz w:val="20"/>
        </w:rPr>
        <w:t>2</w:t>
      </w:r>
      <w:r w:rsidRPr="0070151B">
        <w:rPr>
          <w:rFonts w:asciiTheme="minorHAnsi" w:hAnsiTheme="minorHAnsi" w:cstheme="minorHAnsi"/>
          <w:sz w:val="20"/>
        </w:rPr>
        <w:t>/576.</w:t>
      </w:r>
      <w:r w:rsidRPr="0070151B">
        <w:rPr>
          <w:rFonts w:asciiTheme="minorHAnsi" w:hAnsiTheme="minorHAnsi" w:cstheme="minorHAnsi"/>
          <w:sz w:val="20"/>
          <w:vertAlign w:val="superscript"/>
        </w:rPr>
        <w:footnoteReference w:id="8"/>
      </w:r>
    </w:p>
    <w:p w14:paraId="6FB36A0A" w14:textId="62E92006" w:rsidR="007C622D" w:rsidRPr="0070151B" w:rsidRDefault="007C622D" w:rsidP="007C622D">
      <w:pPr>
        <w:numPr>
          <w:ilvl w:val="0"/>
          <w:numId w:val="37"/>
        </w:numPr>
        <w:rPr>
          <w:rFonts w:asciiTheme="minorHAnsi" w:hAnsiTheme="minorHAnsi" w:cstheme="minorHAnsi"/>
          <w:b/>
          <w:bCs/>
          <w:sz w:val="20"/>
        </w:rPr>
      </w:pPr>
      <w:r w:rsidRPr="0070151B">
        <w:rPr>
          <w:rFonts w:asciiTheme="minorHAnsi" w:hAnsiTheme="minorHAnsi" w:cstheme="minorHAnsi"/>
          <w:sz w:val="20"/>
        </w:rPr>
        <w:t xml:space="preserve">Oświadczam, że nie zachodzą w stosunku do mnie przesłanki wykluczenia z postępowania na podstawie art. 7 ust. 1 ustawy z dnia 13 kwietnia </w:t>
      </w:r>
      <w:r w:rsidR="00430419" w:rsidRPr="0070151B">
        <w:rPr>
          <w:rFonts w:asciiTheme="minorHAnsi" w:hAnsiTheme="minorHAnsi" w:cstheme="minorHAnsi"/>
          <w:sz w:val="20"/>
        </w:rPr>
        <w:t>202</w:t>
      </w:r>
      <w:r w:rsidR="00F71A22" w:rsidRPr="0070151B">
        <w:rPr>
          <w:rFonts w:asciiTheme="minorHAnsi" w:hAnsiTheme="minorHAnsi" w:cstheme="minorHAnsi"/>
          <w:sz w:val="20"/>
        </w:rPr>
        <w:t>2</w:t>
      </w:r>
      <w:r w:rsidRPr="0070151B">
        <w:rPr>
          <w:rFonts w:asciiTheme="minorHAnsi" w:hAnsiTheme="minorHAnsi" w:cstheme="minorHAnsi"/>
          <w:sz w:val="20"/>
        </w:rPr>
        <w:t xml:space="preserve"> r.</w:t>
      </w:r>
      <w:r w:rsidRPr="0070151B">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70151B">
        <w:rPr>
          <w:rFonts w:asciiTheme="minorHAnsi" w:hAnsiTheme="minorHAnsi" w:cstheme="minorHAnsi"/>
          <w:sz w:val="20"/>
        </w:rPr>
        <w:t xml:space="preserve">(Dz. U. </w:t>
      </w:r>
      <w:proofErr w:type="gramStart"/>
      <w:r w:rsidRPr="0070151B">
        <w:rPr>
          <w:rFonts w:asciiTheme="minorHAnsi" w:hAnsiTheme="minorHAnsi" w:cstheme="minorHAnsi"/>
          <w:sz w:val="20"/>
        </w:rPr>
        <w:t>poz</w:t>
      </w:r>
      <w:proofErr w:type="gramEnd"/>
      <w:r w:rsidRPr="0070151B">
        <w:rPr>
          <w:rFonts w:asciiTheme="minorHAnsi" w:hAnsiTheme="minorHAnsi" w:cstheme="minorHAnsi"/>
          <w:sz w:val="20"/>
        </w:rPr>
        <w:t>. 835)</w:t>
      </w:r>
      <w:r w:rsidRPr="0070151B">
        <w:rPr>
          <w:rFonts w:asciiTheme="minorHAnsi" w:hAnsiTheme="minorHAnsi" w:cstheme="minorHAnsi"/>
          <w:iCs/>
          <w:sz w:val="20"/>
        </w:rPr>
        <w:t>.</w:t>
      </w:r>
      <w:r w:rsidRPr="0070151B">
        <w:rPr>
          <w:rFonts w:asciiTheme="minorHAnsi" w:hAnsiTheme="minorHAnsi" w:cstheme="minorHAnsi"/>
          <w:sz w:val="20"/>
          <w:vertAlign w:val="superscript"/>
        </w:rPr>
        <w:footnoteReference w:id="9"/>
      </w:r>
    </w:p>
    <w:p w14:paraId="58AB6005" w14:textId="2683725E" w:rsidR="007C622D" w:rsidRPr="0070151B" w:rsidRDefault="007C622D" w:rsidP="007C622D">
      <w:pPr>
        <w:rPr>
          <w:rFonts w:asciiTheme="minorHAnsi" w:hAnsiTheme="minorHAnsi" w:cstheme="minorHAnsi"/>
          <w:sz w:val="16"/>
          <w:szCs w:val="16"/>
        </w:rPr>
      </w:pPr>
    </w:p>
    <w:p w14:paraId="67BF4616" w14:textId="77777777" w:rsidR="007C622D" w:rsidRPr="0070151B" w:rsidRDefault="007C622D" w:rsidP="007C622D">
      <w:pPr>
        <w:rPr>
          <w:rFonts w:asciiTheme="minorHAnsi" w:hAnsiTheme="minorHAnsi" w:cstheme="minorHAnsi"/>
          <w:b/>
          <w:sz w:val="20"/>
        </w:rPr>
      </w:pPr>
      <w:r w:rsidRPr="0070151B">
        <w:rPr>
          <w:rFonts w:asciiTheme="minorHAnsi" w:hAnsiTheme="minorHAnsi" w:cstheme="minorHAnsi"/>
          <w:b/>
          <w:sz w:val="20"/>
        </w:rPr>
        <w:t>OŚWIADCZENIE DOTYCZĄCE PODWYKONAWCY, NA KTÓREGO PRZYPADA PONAD 10% WARTOŚCI ZAMÓWIENIA:</w:t>
      </w:r>
    </w:p>
    <w:p w14:paraId="2FF09BB3" w14:textId="77777777" w:rsidR="007C622D" w:rsidRPr="0070151B" w:rsidRDefault="007C622D" w:rsidP="007C622D">
      <w:pPr>
        <w:rPr>
          <w:rFonts w:asciiTheme="minorHAnsi" w:hAnsiTheme="minorHAnsi" w:cstheme="minorHAnsi"/>
          <w:sz w:val="20"/>
        </w:rPr>
      </w:pPr>
      <w:r w:rsidRPr="0070151B">
        <w:rPr>
          <w:rFonts w:asciiTheme="minorHAnsi" w:hAnsiTheme="minorHAnsi" w:cstheme="minorHAnsi"/>
          <w:sz w:val="20"/>
        </w:rPr>
        <w:t>[UWAGA</w:t>
      </w:r>
      <w:r w:rsidRPr="0070151B">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0151B">
        <w:rPr>
          <w:rFonts w:asciiTheme="minorHAnsi" w:hAnsiTheme="minorHAnsi" w:cstheme="minorHAnsi"/>
          <w:sz w:val="20"/>
        </w:rPr>
        <w:t>]</w:t>
      </w:r>
    </w:p>
    <w:p w14:paraId="46A94EA2" w14:textId="5CBB5ACB" w:rsidR="007C622D" w:rsidRPr="0070151B" w:rsidRDefault="007C622D" w:rsidP="007C622D">
      <w:pPr>
        <w:rPr>
          <w:rFonts w:asciiTheme="minorHAnsi" w:hAnsiTheme="minorHAnsi" w:cstheme="minorHAnsi"/>
          <w:sz w:val="20"/>
        </w:rPr>
      </w:pPr>
      <w:r w:rsidRPr="0070151B">
        <w:rPr>
          <w:rFonts w:asciiTheme="minorHAnsi" w:hAnsiTheme="minorHAnsi" w:cstheme="minorHAnsi"/>
          <w:sz w:val="20"/>
        </w:rPr>
        <w:t xml:space="preserve">Oświadczam, że w stosunku do następującego podmiotu, będącego podwykonawcą, na którego przypada ponad 10% wartości zamówienia: ……………………………………………………………………………………………….… </w:t>
      </w:r>
      <w:r w:rsidRPr="0070151B">
        <w:rPr>
          <w:rFonts w:asciiTheme="minorHAnsi" w:hAnsiTheme="minorHAnsi" w:cstheme="minorHAnsi"/>
          <w:i/>
          <w:sz w:val="20"/>
        </w:rPr>
        <w:t>(</w:t>
      </w:r>
      <w:proofErr w:type="gramStart"/>
      <w:r w:rsidRPr="0070151B">
        <w:rPr>
          <w:rFonts w:asciiTheme="minorHAnsi" w:hAnsiTheme="minorHAnsi" w:cstheme="minorHAnsi"/>
          <w:i/>
          <w:sz w:val="20"/>
        </w:rPr>
        <w:t>podać</w:t>
      </w:r>
      <w:proofErr w:type="gramEnd"/>
      <w:r w:rsidRPr="0070151B">
        <w:rPr>
          <w:rFonts w:asciiTheme="minorHAnsi" w:hAnsiTheme="minorHAnsi" w:cstheme="minorHAnsi"/>
          <w:i/>
          <w:sz w:val="20"/>
        </w:rPr>
        <w:t xml:space="preserve"> pełną nazwę/ firmę, adres, a także w zależności od podmiotu: NIP/ PESEL, KRS/ </w:t>
      </w:r>
      <w:proofErr w:type="spellStart"/>
      <w:r w:rsidRPr="0070151B">
        <w:rPr>
          <w:rFonts w:asciiTheme="minorHAnsi" w:hAnsiTheme="minorHAnsi" w:cstheme="minorHAnsi"/>
          <w:i/>
          <w:sz w:val="20"/>
        </w:rPr>
        <w:t>CEiDG</w:t>
      </w:r>
      <w:proofErr w:type="spellEnd"/>
      <w:r w:rsidRPr="0070151B">
        <w:rPr>
          <w:rFonts w:asciiTheme="minorHAnsi" w:hAnsiTheme="minorHAnsi" w:cstheme="minorHAnsi"/>
          <w:i/>
          <w:sz w:val="20"/>
        </w:rPr>
        <w:t>)</w:t>
      </w:r>
      <w:r w:rsidRPr="0070151B">
        <w:rPr>
          <w:rFonts w:asciiTheme="minorHAnsi" w:hAnsiTheme="minorHAnsi" w:cstheme="minorHAnsi"/>
          <w:sz w:val="20"/>
        </w:rPr>
        <w:t xml:space="preserve">, nie zachodzą podstawy wykluczenia z postępowania o udzielenie zamówienia przewidziane w art. 5k rozporządzenia 833/2014 w brzmieniu nadanym rozporządzeniem </w:t>
      </w:r>
      <w:r w:rsidR="00A042BD">
        <w:rPr>
          <w:rFonts w:asciiTheme="minorHAnsi" w:hAnsiTheme="minorHAnsi" w:cstheme="minorHAnsi"/>
          <w:sz w:val="20"/>
        </w:rPr>
        <w:t>2024</w:t>
      </w:r>
      <w:r w:rsidRPr="0070151B">
        <w:rPr>
          <w:rFonts w:asciiTheme="minorHAnsi" w:hAnsiTheme="minorHAnsi" w:cstheme="minorHAnsi"/>
          <w:sz w:val="20"/>
        </w:rPr>
        <w:t>/576.</w:t>
      </w:r>
    </w:p>
    <w:p w14:paraId="683A6C0C" w14:textId="77777777" w:rsidR="007C622D" w:rsidRPr="0070151B" w:rsidRDefault="007C622D" w:rsidP="007C622D">
      <w:pPr>
        <w:rPr>
          <w:rFonts w:asciiTheme="minorHAnsi" w:hAnsiTheme="minorHAnsi" w:cstheme="minorHAnsi"/>
          <w:b/>
          <w:sz w:val="20"/>
        </w:rPr>
      </w:pPr>
      <w:r w:rsidRPr="0070151B">
        <w:rPr>
          <w:rFonts w:asciiTheme="minorHAnsi" w:hAnsiTheme="minorHAnsi" w:cstheme="minorHAnsi"/>
          <w:b/>
          <w:sz w:val="20"/>
        </w:rPr>
        <w:t>OŚWIADCZENIE DOTYCZĄCE DOSTAWCY, NA KTÓREGO PRZYPADA PONAD 10% WARTOŚCI ZAMÓWIENIA:</w:t>
      </w:r>
    </w:p>
    <w:p w14:paraId="24500857" w14:textId="77777777" w:rsidR="007C622D" w:rsidRPr="0070151B" w:rsidRDefault="007C622D" w:rsidP="007C622D">
      <w:pPr>
        <w:rPr>
          <w:rFonts w:asciiTheme="minorHAnsi" w:hAnsiTheme="minorHAnsi" w:cstheme="minorHAnsi"/>
          <w:sz w:val="20"/>
        </w:rPr>
      </w:pPr>
      <w:r w:rsidRPr="0070151B">
        <w:rPr>
          <w:rFonts w:asciiTheme="minorHAnsi" w:hAnsiTheme="minorHAnsi" w:cstheme="minorHAnsi"/>
          <w:sz w:val="20"/>
        </w:rPr>
        <w:t>[UWAGA</w:t>
      </w:r>
      <w:r w:rsidRPr="0070151B">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0151B">
        <w:rPr>
          <w:rFonts w:asciiTheme="minorHAnsi" w:hAnsiTheme="minorHAnsi" w:cstheme="minorHAnsi"/>
          <w:sz w:val="20"/>
        </w:rPr>
        <w:t>]</w:t>
      </w:r>
    </w:p>
    <w:p w14:paraId="579A5843" w14:textId="2F512863" w:rsidR="007C622D" w:rsidRPr="0070151B" w:rsidRDefault="007C622D" w:rsidP="007C622D">
      <w:pPr>
        <w:rPr>
          <w:rFonts w:asciiTheme="minorHAnsi" w:hAnsiTheme="minorHAnsi" w:cstheme="minorHAnsi"/>
          <w:sz w:val="20"/>
        </w:rPr>
      </w:pPr>
      <w:r w:rsidRPr="0070151B">
        <w:rPr>
          <w:rFonts w:asciiTheme="minorHAnsi" w:hAnsiTheme="minorHAnsi" w:cstheme="minorHAnsi"/>
          <w:sz w:val="20"/>
        </w:rPr>
        <w:t xml:space="preserve">Oświadczam, że w stosunku do następującego podmiotu, będącego dostawcą, na którego przypada ponad 10% wartości zamówienia: ……………………………………………………………………………………………….………..….…… </w:t>
      </w:r>
      <w:r w:rsidRPr="0070151B">
        <w:rPr>
          <w:rFonts w:asciiTheme="minorHAnsi" w:hAnsiTheme="minorHAnsi" w:cstheme="minorHAnsi"/>
          <w:i/>
          <w:sz w:val="20"/>
        </w:rPr>
        <w:t>(</w:t>
      </w:r>
      <w:proofErr w:type="gramStart"/>
      <w:r w:rsidRPr="0070151B">
        <w:rPr>
          <w:rFonts w:asciiTheme="minorHAnsi" w:hAnsiTheme="minorHAnsi" w:cstheme="minorHAnsi"/>
          <w:i/>
          <w:sz w:val="20"/>
        </w:rPr>
        <w:t>podać</w:t>
      </w:r>
      <w:proofErr w:type="gramEnd"/>
      <w:r w:rsidRPr="0070151B">
        <w:rPr>
          <w:rFonts w:asciiTheme="minorHAnsi" w:hAnsiTheme="minorHAnsi" w:cstheme="minorHAnsi"/>
          <w:i/>
          <w:sz w:val="20"/>
        </w:rPr>
        <w:t xml:space="preserve"> pełną nazwę/firmę, adres, a także w zależności od podmiotu: NIP/PESEL, KRS/</w:t>
      </w:r>
      <w:proofErr w:type="spellStart"/>
      <w:r w:rsidRPr="0070151B">
        <w:rPr>
          <w:rFonts w:asciiTheme="minorHAnsi" w:hAnsiTheme="minorHAnsi" w:cstheme="minorHAnsi"/>
          <w:i/>
          <w:sz w:val="20"/>
        </w:rPr>
        <w:t>CEiDG</w:t>
      </w:r>
      <w:proofErr w:type="spellEnd"/>
      <w:r w:rsidRPr="0070151B">
        <w:rPr>
          <w:rFonts w:asciiTheme="minorHAnsi" w:hAnsiTheme="minorHAnsi" w:cstheme="minorHAnsi"/>
          <w:i/>
          <w:sz w:val="20"/>
        </w:rPr>
        <w:t>)</w:t>
      </w:r>
      <w:r w:rsidRPr="0070151B">
        <w:rPr>
          <w:rFonts w:asciiTheme="minorHAnsi" w:hAnsiTheme="minorHAnsi" w:cstheme="minorHAnsi"/>
          <w:sz w:val="20"/>
        </w:rPr>
        <w:t xml:space="preserve">, nie zachodzą podstawy wykluczenia z postępowania o udzielenie zamówienia przewidziane w art. 5k rozporządzenia 833/2014 w brzmieniu nadanym rozporządzeniem </w:t>
      </w:r>
      <w:r w:rsidR="00A042BD">
        <w:rPr>
          <w:rFonts w:asciiTheme="minorHAnsi" w:hAnsiTheme="minorHAnsi" w:cstheme="minorHAnsi"/>
          <w:sz w:val="20"/>
        </w:rPr>
        <w:t>2024</w:t>
      </w:r>
      <w:r w:rsidRPr="0070151B">
        <w:rPr>
          <w:rFonts w:asciiTheme="minorHAnsi" w:hAnsiTheme="minorHAnsi" w:cstheme="minorHAnsi"/>
          <w:sz w:val="20"/>
        </w:rPr>
        <w:t>/576.</w:t>
      </w:r>
    </w:p>
    <w:p w14:paraId="5738F5CE" w14:textId="77777777" w:rsidR="007C622D" w:rsidRPr="0070151B" w:rsidRDefault="007C622D" w:rsidP="007C622D">
      <w:pPr>
        <w:rPr>
          <w:rFonts w:asciiTheme="minorHAnsi" w:hAnsiTheme="minorHAnsi" w:cstheme="minorHAnsi"/>
          <w:b/>
          <w:sz w:val="20"/>
        </w:rPr>
      </w:pPr>
      <w:r w:rsidRPr="0070151B">
        <w:rPr>
          <w:rFonts w:asciiTheme="minorHAnsi" w:hAnsiTheme="minorHAnsi" w:cstheme="minorHAnsi"/>
          <w:b/>
          <w:sz w:val="20"/>
        </w:rPr>
        <w:t>OŚWIADCZENIE DOTYCZĄCE PODANYCH INFORMACJI:</w:t>
      </w:r>
    </w:p>
    <w:p w14:paraId="4A6AD999" w14:textId="6F510D55" w:rsidR="007C622D" w:rsidRPr="0070151B" w:rsidRDefault="007C622D" w:rsidP="007C622D">
      <w:pPr>
        <w:rPr>
          <w:rFonts w:asciiTheme="minorHAnsi" w:hAnsiTheme="minorHAnsi" w:cstheme="minorHAnsi"/>
          <w:sz w:val="20"/>
        </w:rPr>
      </w:pPr>
      <w:r w:rsidRPr="0070151B">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02A9DD9" w14:textId="77777777" w:rsidR="007C622D" w:rsidRPr="0070151B" w:rsidRDefault="007C622D" w:rsidP="007C622D">
      <w:pPr>
        <w:rPr>
          <w:rFonts w:asciiTheme="minorHAnsi" w:hAnsiTheme="minorHAnsi" w:cstheme="minorHAnsi"/>
          <w:b/>
          <w:sz w:val="20"/>
        </w:rPr>
      </w:pPr>
      <w:r w:rsidRPr="0070151B">
        <w:rPr>
          <w:rFonts w:asciiTheme="minorHAnsi" w:hAnsiTheme="minorHAnsi" w:cstheme="minorHAnsi"/>
          <w:b/>
          <w:sz w:val="20"/>
        </w:rPr>
        <w:t>INFORMACJA DOTYCZĄCA DOSTĘPU DO PODMIOTOWYCH ŚRODKÓW DOWODOWYCH DOKUMENTÓW REJESTROWYCH/DOKUMENTÓW</w:t>
      </w:r>
      <w:r w:rsidRPr="0070151B">
        <w:rPr>
          <w:rFonts w:asciiTheme="minorHAnsi" w:hAnsiTheme="minorHAnsi" w:cstheme="minorHAnsi"/>
          <w:sz w:val="20"/>
        </w:rPr>
        <w:t xml:space="preserve"> </w:t>
      </w:r>
      <w:r w:rsidRPr="0070151B">
        <w:rPr>
          <w:rFonts w:asciiTheme="minorHAnsi" w:hAnsiTheme="minorHAnsi" w:cstheme="minorHAnsi"/>
          <w:b/>
          <w:sz w:val="20"/>
        </w:rPr>
        <w:t>OKREŚLAJĄCYCH BENEFICJENTÓW RZECZYWISTYCH WYKONAWCY:</w:t>
      </w:r>
    </w:p>
    <w:p w14:paraId="7DF64A72" w14:textId="77777777" w:rsidR="007C622D" w:rsidRPr="0070151B" w:rsidRDefault="007C622D" w:rsidP="007C622D">
      <w:pPr>
        <w:rPr>
          <w:rFonts w:asciiTheme="minorHAnsi" w:hAnsiTheme="minorHAnsi" w:cstheme="minorHAnsi"/>
          <w:sz w:val="20"/>
        </w:rPr>
      </w:pPr>
      <w:r w:rsidRPr="0070151B">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92F598" w14:textId="77777777" w:rsidR="007C622D" w:rsidRPr="0070151B" w:rsidRDefault="007C622D" w:rsidP="007C622D">
      <w:pPr>
        <w:rPr>
          <w:rFonts w:asciiTheme="minorHAnsi" w:hAnsiTheme="minorHAnsi" w:cstheme="minorHAnsi"/>
          <w:sz w:val="20"/>
        </w:rPr>
      </w:pPr>
      <w:r w:rsidRPr="0070151B">
        <w:rPr>
          <w:rFonts w:asciiTheme="minorHAnsi" w:hAnsiTheme="minorHAnsi" w:cstheme="minorHAnsi"/>
          <w:sz w:val="20"/>
        </w:rPr>
        <w:t>1) .....................................................................................................................................................</w:t>
      </w:r>
    </w:p>
    <w:p w14:paraId="5CE4ABF2" w14:textId="77777777" w:rsidR="007C622D" w:rsidRPr="0070151B" w:rsidRDefault="007C622D" w:rsidP="007C622D">
      <w:pPr>
        <w:rPr>
          <w:rFonts w:asciiTheme="minorHAnsi" w:hAnsiTheme="minorHAnsi" w:cstheme="minorHAnsi"/>
          <w:sz w:val="20"/>
        </w:rPr>
      </w:pPr>
      <w:r w:rsidRPr="0070151B">
        <w:rPr>
          <w:rFonts w:asciiTheme="minorHAnsi" w:hAnsiTheme="minorHAnsi" w:cstheme="minorHAnsi"/>
          <w:i/>
          <w:sz w:val="20"/>
        </w:rPr>
        <w:t>(wskazać dokumenty rejestrowe podmiotowy środek dowodowy, adres internetowy, wydający urząd lub organ, dokładne dane referencyjne dokumentacji)</w:t>
      </w:r>
    </w:p>
    <w:p w14:paraId="4BA55A20" w14:textId="77777777" w:rsidR="007C622D" w:rsidRPr="0070151B" w:rsidRDefault="007C622D" w:rsidP="007C622D">
      <w:pPr>
        <w:rPr>
          <w:rFonts w:asciiTheme="minorHAnsi" w:hAnsiTheme="minorHAnsi" w:cstheme="minorHAnsi"/>
          <w:sz w:val="20"/>
        </w:rPr>
      </w:pPr>
      <w:r w:rsidRPr="0070151B">
        <w:rPr>
          <w:rFonts w:asciiTheme="minorHAnsi" w:hAnsiTheme="minorHAnsi" w:cstheme="minorHAnsi"/>
          <w:sz w:val="20"/>
        </w:rPr>
        <w:t>2) .....................................................................................................................................................</w:t>
      </w:r>
    </w:p>
    <w:p w14:paraId="217F5717" w14:textId="77777777" w:rsidR="007C622D" w:rsidRPr="0070151B" w:rsidRDefault="007C622D" w:rsidP="007C622D">
      <w:pPr>
        <w:rPr>
          <w:rFonts w:asciiTheme="minorHAnsi" w:hAnsiTheme="minorHAnsi" w:cstheme="minorHAnsi"/>
          <w:i/>
          <w:sz w:val="20"/>
        </w:rPr>
      </w:pPr>
      <w:r w:rsidRPr="0070151B">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2D3CE28D" w14:textId="77777777" w:rsidR="007C622D" w:rsidRPr="0070151B" w:rsidRDefault="007C622D" w:rsidP="007C622D">
      <w:pPr>
        <w:spacing w:after="80" w:line="240" w:lineRule="exact"/>
        <w:ind w:left="4956" w:right="-993" w:firstLine="708"/>
        <w:rPr>
          <w:rFonts w:asciiTheme="minorHAnsi" w:hAnsiTheme="minorHAnsi" w:cstheme="minorHAnsi"/>
          <w:sz w:val="16"/>
          <w:szCs w:val="16"/>
        </w:rPr>
      </w:pPr>
      <w:r w:rsidRPr="0070151B">
        <w:rPr>
          <w:rFonts w:asciiTheme="minorHAnsi" w:hAnsiTheme="minorHAnsi" w:cstheme="minorHAnsi"/>
          <w:sz w:val="16"/>
          <w:szCs w:val="16"/>
        </w:rPr>
        <w:t>....................................................................................</w:t>
      </w:r>
    </w:p>
    <w:p w14:paraId="13CC02DB" w14:textId="77777777" w:rsidR="007C622D" w:rsidRPr="0070151B" w:rsidRDefault="007C622D" w:rsidP="007C622D">
      <w:pPr>
        <w:ind w:left="5398" w:right="68" w:hanging="153"/>
        <w:jc w:val="center"/>
        <w:rPr>
          <w:rFonts w:asciiTheme="minorHAnsi" w:hAnsiTheme="minorHAnsi" w:cstheme="minorHAnsi"/>
          <w:i/>
          <w:sz w:val="16"/>
          <w:szCs w:val="16"/>
        </w:rPr>
      </w:pPr>
      <w:r w:rsidRPr="0070151B">
        <w:rPr>
          <w:rFonts w:asciiTheme="minorHAnsi" w:hAnsiTheme="minorHAnsi" w:cstheme="minorHAnsi"/>
          <w:i/>
          <w:sz w:val="16"/>
          <w:szCs w:val="16"/>
        </w:rPr>
        <w:t>Data i podpisy osób uprawnionych do składania</w:t>
      </w:r>
    </w:p>
    <w:p w14:paraId="66B76301" w14:textId="02E989FE" w:rsidR="007C622D" w:rsidRPr="0070151B" w:rsidRDefault="007C622D" w:rsidP="007C622D">
      <w:pPr>
        <w:ind w:left="5245"/>
        <w:rPr>
          <w:rFonts w:asciiTheme="minorHAnsi" w:hAnsiTheme="minorHAnsi" w:cstheme="minorHAnsi"/>
          <w:sz w:val="20"/>
        </w:rPr>
      </w:pPr>
      <w:proofErr w:type="gramStart"/>
      <w:r w:rsidRPr="0070151B">
        <w:rPr>
          <w:rFonts w:asciiTheme="minorHAnsi" w:hAnsiTheme="minorHAnsi" w:cstheme="minorHAnsi"/>
          <w:i/>
          <w:sz w:val="16"/>
          <w:szCs w:val="16"/>
        </w:rPr>
        <w:t>oświadczeń</w:t>
      </w:r>
      <w:proofErr w:type="gramEnd"/>
      <w:r w:rsidRPr="0070151B">
        <w:rPr>
          <w:rFonts w:asciiTheme="minorHAnsi" w:hAnsiTheme="minorHAnsi" w:cstheme="minorHAnsi"/>
          <w:i/>
          <w:sz w:val="16"/>
          <w:szCs w:val="16"/>
        </w:rPr>
        <w:t xml:space="preserve"> woli w imieniu Wykonawcy/</w:t>
      </w:r>
      <w:r w:rsidRPr="0070151B">
        <w:rPr>
          <w:rFonts w:asciiTheme="minorHAnsi" w:hAnsiTheme="minorHAnsi" w:cstheme="minorHAnsi"/>
          <w:sz w:val="20"/>
        </w:rPr>
        <w:t xml:space="preserve"> </w:t>
      </w:r>
      <w:r w:rsidRPr="0070151B">
        <w:rPr>
          <w:rFonts w:asciiTheme="minorHAnsi" w:hAnsiTheme="minorHAnsi" w:cstheme="minorHAnsi"/>
          <w:i/>
          <w:sz w:val="16"/>
          <w:szCs w:val="16"/>
        </w:rPr>
        <w:t>Wykonawcy wspólnie ubiegającego się o udzielenie zamówienia</w:t>
      </w:r>
      <w:r w:rsidRPr="0070151B">
        <w:rPr>
          <w:rFonts w:asciiTheme="minorHAnsi" w:hAnsiTheme="minorHAnsi" w:cstheme="minorHAnsi"/>
          <w:i/>
          <w:sz w:val="16"/>
          <w:szCs w:val="16"/>
        </w:rPr>
        <w:br w:type="page"/>
      </w:r>
    </w:p>
    <w:p w14:paraId="1BC7598A" w14:textId="77777777" w:rsidR="00EE1D89" w:rsidRPr="0070151B" w:rsidRDefault="00EE1D89" w:rsidP="007C622D">
      <w:pPr>
        <w:rPr>
          <w:rFonts w:asciiTheme="minorHAnsi" w:hAnsiTheme="minorHAnsi" w:cstheme="minorHAnsi"/>
          <w:sz w:val="16"/>
          <w:szCs w:val="16"/>
        </w:rPr>
        <w:sectPr w:rsidR="00EE1D89" w:rsidRPr="0070151B" w:rsidSect="007C622D">
          <w:headerReference w:type="default" r:id="rId21"/>
          <w:footerReference w:type="default" r:id="rId22"/>
          <w:headerReference w:type="first" r:id="rId23"/>
          <w:footerReference w:type="first" r:id="rId24"/>
          <w:type w:val="continuous"/>
          <w:pgSz w:w="11909" w:h="16834" w:code="9"/>
          <w:pgMar w:top="993" w:right="1276" w:bottom="992" w:left="1134" w:header="567" w:footer="374"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14:paraId="1DF9F37D" w14:textId="6C6E29C7" w:rsidR="00EE1D89" w:rsidRPr="0070151B" w:rsidRDefault="00EE1D89" w:rsidP="00D10121">
      <w:pPr>
        <w:shd w:val="clear" w:color="auto" w:fill="C6D9F1" w:themeFill="text2" w:themeFillTint="33"/>
        <w:spacing w:after="200" w:line="276" w:lineRule="auto"/>
        <w:jc w:val="left"/>
        <w:rPr>
          <w:rFonts w:asciiTheme="minorHAnsi" w:hAnsiTheme="minorHAnsi" w:cstheme="minorHAnsi"/>
          <w:b/>
          <w:sz w:val="20"/>
        </w:rPr>
      </w:pPr>
      <w:r w:rsidRPr="0070151B">
        <w:rPr>
          <w:rFonts w:asciiTheme="minorHAnsi" w:hAnsiTheme="minorHAnsi" w:cstheme="minorHAnsi"/>
          <w:b/>
          <w:sz w:val="20"/>
        </w:rPr>
        <w:t xml:space="preserve">ZAŁĄCZNIK NR 7 DO SWZ – </w:t>
      </w:r>
      <w:r w:rsidR="00D10121" w:rsidRPr="0070151B">
        <w:rPr>
          <w:rFonts w:asciiTheme="minorHAnsi" w:hAnsiTheme="minorHAnsi" w:cstheme="minorHAnsi"/>
          <w:b/>
          <w:sz w:val="20"/>
        </w:rPr>
        <w:t>WYKAZ WYKONANYCH ZAMÓWIEŃ</w:t>
      </w:r>
    </w:p>
    <w:p w14:paraId="18FECFF7" w14:textId="77777777" w:rsidR="00EE1D89" w:rsidRPr="0070151B" w:rsidRDefault="00EE1D89" w:rsidP="00EE1D89">
      <w:pPr>
        <w:rPr>
          <w:rFonts w:asciiTheme="minorHAnsi" w:hAnsiTheme="minorHAnsi" w:cstheme="minorHAnsi"/>
          <w:sz w:val="20"/>
        </w:rPr>
      </w:pPr>
    </w:p>
    <w:p w14:paraId="027CEA23" w14:textId="77777777" w:rsidR="00EE1D89" w:rsidRPr="0070151B" w:rsidRDefault="00EE1D89" w:rsidP="00EE1D89">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E1D89" w:rsidRPr="0070151B" w14:paraId="412615C5" w14:textId="77777777" w:rsidTr="001205A3">
        <w:trPr>
          <w:trHeight w:val="1820"/>
        </w:trPr>
        <w:tc>
          <w:tcPr>
            <w:tcW w:w="3965" w:type="dxa"/>
            <w:tcBorders>
              <w:right w:val="single" w:sz="4" w:space="0" w:color="auto"/>
            </w:tcBorders>
          </w:tcPr>
          <w:p w14:paraId="0D2EE50F" w14:textId="77777777" w:rsidR="00EE1D89" w:rsidRPr="0070151B" w:rsidRDefault="00EE1D89" w:rsidP="001205A3">
            <w:pPr>
              <w:ind w:right="28"/>
              <w:jc w:val="left"/>
              <w:rPr>
                <w:rFonts w:asciiTheme="minorHAnsi" w:hAnsiTheme="minorHAnsi" w:cstheme="minorHAnsi"/>
                <w:b/>
                <w:i/>
                <w:iCs/>
                <w:sz w:val="20"/>
                <w:u w:val="single"/>
              </w:rPr>
            </w:pPr>
            <w:r w:rsidRPr="0070151B">
              <w:rPr>
                <w:rFonts w:asciiTheme="minorHAnsi" w:hAnsiTheme="minorHAnsi" w:cstheme="minorHAnsi"/>
                <w:b/>
                <w:i/>
                <w:iCs/>
                <w:sz w:val="20"/>
                <w:u w:val="single"/>
              </w:rPr>
              <w:t>Wykonawca</w:t>
            </w:r>
          </w:p>
          <w:p w14:paraId="5B162799" w14:textId="77777777" w:rsidR="00EE1D89" w:rsidRPr="0070151B" w:rsidRDefault="00EE1D89" w:rsidP="001205A3">
            <w:pPr>
              <w:ind w:right="28"/>
              <w:jc w:val="left"/>
              <w:rPr>
                <w:rFonts w:asciiTheme="minorHAnsi" w:hAnsiTheme="minorHAnsi" w:cstheme="minorHAnsi"/>
                <w:sz w:val="20"/>
              </w:rPr>
            </w:pPr>
          </w:p>
          <w:p w14:paraId="7BF9FD6C" w14:textId="77777777" w:rsidR="00EE1D89" w:rsidRPr="0070151B" w:rsidRDefault="00EE1D89" w:rsidP="001205A3">
            <w:pPr>
              <w:ind w:right="28"/>
              <w:jc w:val="center"/>
              <w:rPr>
                <w:rFonts w:asciiTheme="minorHAnsi" w:hAnsiTheme="minorHAnsi" w:cstheme="minorHAnsi"/>
                <w:sz w:val="20"/>
              </w:rPr>
            </w:pPr>
            <w:r w:rsidRPr="0070151B">
              <w:rPr>
                <w:rFonts w:asciiTheme="minorHAnsi" w:hAnsiTheme="minorHAnsi" w:cstheme="minorHAnsi"/>
                <w:sz w:val="20"/>
              </w:rPr>
              <w:t>…………………………………………………</w:t>
            </w:r>
          </w:p>
          <w:p w14:paraId="407C1BE2" w14:textId="77777777" w:rsidR="00EE1D89" w:rsidRPr="0070151B" w:rsidRDefault="00EE1D89" w:rsidP="001205A3">
            <w:pPr>
              <w:ind w:right="28"/>
              <w:jc w:val="center"/>
              <w:rPr>
                <w:rFonts w:asciiTheme="minorHAnsi" w:hAnsiTheme="minorHAnsi" w:cstheme="minorHAnsi"/>
                <w:sz w:val="20"/>
              </w:rPr>
            </w:pPr>
            <w:r w:rsidRPr="0070151B">
              <w:rPr>
                <w:rFonts w:asciiTheme="minorHAnsi" w:hAnsiTheme="minorHAnsi" w:cstheme="minorHAnsi"/>
                <w:sz w:val="20"/>
              </w:rPr>
              <w:t>……………………………………………….</w:t>
            </w:r>
          </w:p>
          <w:p w14:paraId="74468C7B" w14:textId="77777777" w:rsidR="00EE1D89" w:rsidRPr="0070151B" w:rsidRDefault="00EE1D89" w:rsidP="001205A3">
            <w:pPr>
              <w:ind w:right="28"/>
              <w:jc w:val="center"/>
              <w:rPr>
                <w:rFonts w:asciiTheme="minorHAnsi" w:hAnsiTheme="minorHAnsi" w:cstheme="minorHAnsi"/>
                <w:i/>
                <w:sz w:val="20"/>
              </w:rPr>
            </w:pPr>
            <w:r w:rsidRPr="0070151B">
              <w:rPr>
                <w:rFonts w:asciiTheme="minorHAnsi" w:hAnsiTheme="minorHAnsi" w:cstheme="minorHAnsi"/>
                <w:i/>
                <w:sz w:val="20"/>
              </w:rPr>
              <w:t>Nazwa i adres</w:t>
            </w:r>
          </w:p>
          <w:p w14:paraId="518853A7" w14:textId="77777777" w:rsidR="00EE1D89" w:rsidRPr="0070151B" w:rsidRDefault="00EE1D89" w:rsidP="001205A3">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5FE0901" w14:textId="77777777" w:rsidR="00EE1D89" w:rsidRPr="0070151B" w:rsidRDefault="00EE1D89" w:rsidP="001205A3">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DAC5550" w14:textId="77777777" w:rsidR="00EE1D89" w:rsidRPr="0070151B" w:rsidRDefault="00EE1D89" w:rsidP="001205A3">
            <w:pPr>
              <w:spacing w:line="360" w:lineRule="auto"/>
              <w:rPr>
                <w:rFonts w:asciiTheme="minorHAnsi" w:eastAsiaTheme="majorEastAsia" w:hAnsiTheme="minorHAnsi" w:cstheme="minorHAnsi"/>
                <w:b/>
                <w:i/>
                <w:iCs/>
                <w:sz w:val="20"/>
                <w:u w:val="single"/>
              </w:rPr>
            </w:pPr>
            <w:r w:rsidRPr="0070151B">
              <w:rPr>
                <w:rFonts w:asciiTheme="minorHAnsi" w:eastAsiaTheme="majorEastAsia" w:hAnsiTheme="minorHAnsi" w:cstheme="minorHAnsi"/>
                <w:b/>
                <w:i/>
                <w:iCs/>
                <w:sz w:val="20"/>
                <w:u w:val="single"/>
              </w:rPr>
              <w:t xml:space="preserve">Zamawiający </w:t>
            </w:r>
          </w:p>
          <w:p w14:paraId="4751B1E8" w14:textId="77777777" w:rsidR="00EE1D89" w:rsidRPr="0070151B" w:rsidRDefault="00EE1D89" w:rsidP="001205A3">
            <w:pPr>
              <w:spacing w:before="120" w:after="120" w:line="240" w:lineRule="auto"/>
              <w:contextualSpacing/>
              <w:jc w:val="center"/>
              <w:rPr>
                <w:rFonts w:asciiTheme="minorHAnsi" w:eastAsia="Calibri" w:hAnsiTheme="minorHAnsi" w:cstheme="minorHAnsi"/>
                <w:b/>
                <w:sz w:val="20"/>
              </w:rPr>
            </w:pPr>
            <w:r w:rsidRPr="0070151B">
              <w:rPr>
                <w:rFonts w:asciiTheme="minorHAnsi" w:eastAsia="Calibri" w:hAnsiTheme="minorHAnsi" w:cstheme="minorHAnsi"/>
                <w:b/>
                <w:sz w:val="20"/>
              </w:rPr>
              <w:t>PGE Dystrybucja S.A.</w:t>
            </w:r>
          </w:p>
          <w:p w14:paraId="2422F4F0" w14:textId="77777777" w:rsidR="00EE1D89" w:rsidRPr="0070151B" w:rsidRDefault="00EE1D89" w:rsidP="001205A3">
            <w:pPr>
              <w:spacing w:before="120" w:after="120" w:line="240" w:lineRule="auto"/>
              <w:contextualSpacing/>
              <w:jc w:val="center"/>
              <w:rPr>
                <w:rFonts w:asciiTheme="minorHAnsi" w:eastAsia="Calibri" w:hAnsiTheme="minorHAnsi" w:cstheme="minorHAnsi"/>
                <w:sz w:val="20"/>
              </w:rPr>
            </w:pPr>
            <w:proofErr w:type="gramStart"/>
            <w:r w:rsidRPr="0070151B">
              <w:rPr>
                <w:rFonts w:asciiTheme="minorHAnsi" w:eastAsia="Calibri" w:hAnsiTheme="minorHAnsi" w:cstheme="minorHAnsi"/>
                <w:sz w:val="20"/>
              </w:rPr>
              <w:t>w</w:t>
            </w:r>
            <w:proofErr w:type="gramEnd"/>
            <w:r w:rsidRPr="0070151B">
              <w:rPr>
                <w:rFonts w:asciiTheme="minorHAnsi" w:eastAsia="Calibri" w:hAnsiTheme="minorHAnsi" w:cstheme="minorHAnsi"/>
                <w:sz w:val="20"/>
              </w:rPr>
              <w:t xml:space="preserve"> imieniu i na rzecz której działa:</w:t>
            </w:r>
          </w:p>
          <w:p w14:paraId="6C1B64FD" w14:textId="77777777" w:rsidR="00EE1D89" w:rsidRPr="0070151B" w:rsidRDefault="00EE1D89" w:rsidP="001205A3">
            <w:pPr>
              <w:spacing w:before="120" w:after="120" w:line="240" w:lineRule="auto"/>
              <w:contextualSpacing/>
              <w:jc w:val="center"/>
              <w:rPr>
                <w:rFonts w:asciiTheme="minorHAnsi" w:eastAsia="Calibri" w:hAnsiTheme="minorHAnsi" w:cstheme="minorHAnsi"/>
                <w:b/>
                <w:sz w:val="20"/>
              </w:rPr>
            </w:pPr>
            <w:r w:rsidRPr="0070151B">
              <w:rPr>
                <w:rFonts w:asciiTheme="minorHAnsi" w:eastAsia="Calibri" w:hAnsiTheme="minorHAnsi" w:cstheme="minorHAnsi"/>
                <w:b/>
                <w:sz w:val="20"/>
              </w:rPr>
              <w:t>PGE Dystrybucja S.A. Oddział Warszawa</w:t>
            </w:r>
          </w:p>
          <w:p w14:paraId="71FE3AE3" w14:textId="77777777" w:rsidR="00EE1D89" w:rsidRPr="0070151B" w:rsidRDefault="00EE1D89" w:rsidP="001205A3">
            <w:pPr>
              <w:spacing w:line="360" w:lineRule="auto"/>
              <w:jc w:val="center"/>
              <w:rPr>
                <w:rFonts w:asciiTheme="minorHAnsi" w:eastAsiaTheme="majorEastAsia" w:hAnsiTheme="minorHAnsi" w:cstheme="minorHAnsi"/>
                <w:i/>
                <w:iCs/>
                <w:sz w:val="20"/>
              </w:rPr>
            </w:pPr>
            <w:proofErr w:type="gramStart"/>
            <w:r w:rsidRPr="0070151B">
              <w:rPr>
                <w:rFonts w:asciiTheme="minorHAnsi" w:eastAsia="Calibri" w:hAnsiTheme="minorHAnsi" w:cstheme="minorHAnsi"/>
                <w:color w:val="000000"/>
                <w:sz w:val="20"/>
              </w:rPr>
              <w:t>ul</w:t>
            </w:r>
            <w:proofErr w:type="gramEnd"/>
            <w:r w:rsidRPr="0070151B">
              <w:rPr>
                <w:rFonts w:asciiTheme="minorHAnsi" w:eastAsia="Calibri" w:hAnsiTheme="minorHAnsi" w:cstheme="minorHAnsi"/>
                <w:color w:val="000000"/>
                <w:sz w:val="20"/>
              </w:rPr>
              <w:t xml:space="preserve">. Marsa 95, 04-470 Warszawa </w:t>
            </w:r>
          </w:p>
        </w:tc>
      </w:tr>
    </w:tbl>
    <w:p w14:paraId="6D1DF16B" w14:textId="77777777" w:rsidR="00EE1D89" w:rsidRPr="0070151B" w:rsidRDefault="00EE1D89" w:rsidP="00EE1D89">
      <w:pPr>
        <w:rPr>
          <w:rFonts w:asciiTheme="minorHAnsi" w:hAnsiTheme="minorHAnsi" w:cstheme="minorHAnsi"/>
          <w:sz w:val="20"/>
        </w:rPr>
      </w:pPr>
    </w:p>
    <w:p w14:paraId="30C38152" w14:textId="77777777" w:rsidR="00EE1D89" w:rsidRPr="0070151B" w:rsidRDefault="00EE1D89" w:rsidP="00EE1D89">
      <w:pPr>
        <w:rPr>
          <w:rFonts w:asciiTheme="minorHAnsi" w:hAnsiTheme="minorHAnsi" w:cstheme="minorHAnsi"/>
          <w:sz w:val="20"/>
        </w:rPr>
      </w:pPr>
    </w:p>
    <w:p w14:paraId="5744EC8C" w14:textId="77777777" w:rsidR="00EE1D89" w:rsidRPr="0070151B" w:rsidRDefault="00EE1D89" w:rsidP="00EE1D89">
      <w:pPr>
        <w:spacing w:line="240" w:lineRule="auto"/>
        <w:jc w:val="center"/>
        <w:rPr>
          <w:rFonts w:asciiTheme="minorHAnsi" w:hAnsiTheme="minorHAnsi" w:cstheme="minorHAnsi"/>
          <w:b/>
          <w:sz w:val="20"/>
        </w:rPr>
      </w:pPr>
      <w:r w:rsidRPr="0070151B">
        <w:rPr>
          <w:rFonts w:asciiTheme="minorHAnsi" w:hAnsiTheme="minorHAnsi" w:cstheme="minorHAnsi"/>
          <w:b/>
          <w:sz w:val="20"/>
        </w:rPr>
        <w:t xml:space="preserve">WYKAZ WYKONANYCH ZAMÓWIEŃ </w:t>
      </w:r>
    </w:p>
    <w:p w14:paraId="0A3394D3" w14:textId="77777777" w:rsidR="00EE1D89" w:rsidRPr="0070151B" w:rsidRDefault="00EE1D89" w:rsidP="00EE1D89">
      <w:pPr>
        <w:rPr>
          <w:rFonts w:asciiTheme="minorHAnsi" w:hAnsiTheme="minorHAnsi" w:cstheme="minorHAnsi"/>
          <w:sz w:val="20"/>
        </w:rPr>
      </w:pPr>
    </w:p>
    <w:p w14:paraId="77E10D95" w14:textId="77777777" w:rsidR="00EE1D89" w:rsidRPr="0070151B" w:rsidRDefault="00EE1D89" w:rsidP="00EE1D89">
      <w:pPr>
        <w:rPr>
          <w:rFonts w:asciiTheme="minorHAnsi" w:hAnsiTheme="minorHAnsi" w:cstheme="minorHAnsi"/>
          <w:sz w:val="20"/>
        </w:rPr>
      </w:pPr>
    </w:p>
    <w:p w14:paraId="0FD31068" w14:textId="548B3507" w:rsidR="00EE1D89" w:rsidRPr="0070151B" w:rsidRDefault="00EE1D89" w:rsidP="00EE1D89">
      <w:pPr>
        <w:spacing w:after="120" w:line="240" w:lineRule="auto"/>
        <w:rPr>
          <w:rFonts w:asciiTheme="minorHAnsi" w:hAnsiTheme="minorHAnsi" w:cstheme="minorHAnsi"/>
          <w:sz w:val="20"/>
          <w:lang w:eastAsia="pl-PL"/>
        </w:rPr>
      </w:pPr>
      <w:r w:rsidRPr="0070151B">
        <w:rPr>
          <w:rFonts w:asciiTheme="minorHAnsi" w:hAnsiTheme="minorHAnsi" w:cstheme="minorHAnsi"/>
          <w:sz w:val="20"/>
          <w:lang w:eastAsia="pl-PL"/>
        </w:rPr>
        <w:t xml:space="preserve">Składając Ofertę w postępowaniu zakupowym nr </w:t>
      </w:r>
      <w:r w:rsidR="007C622D" w:rsidRPr="0070151B">
        <w:rPr>
          <w:rFonts w:asciiTheme="minorHAnsi" w:hAnsiTheme="minorHAnsi" w:cstheme="minorHAnsi"/>
          <w:sz w:val="20"/>
          <w:szCs w:val="22"/>
        </w:rPr>
        <w:t>POST/DYS/OW/GZ/</w:t>
      </w:r>
      <w:r w:rsidR="00D44562" w:rsidRPr="0070151B">
        <w:rPr>
          <w:rFonts w:asciiTheme="minorHAnsi" w:hAnsiTheme="minorHAnsi" w:cstheme="minorHAnsi"/>
          <w:sz w:val="20"/>
          <w:szCs w:val="22"/>
        </w:rPr>
        <w:t>0</w:t>
      </w:r>
      <w:r w:rsidRPr="0070151B">
        <w:rPr>
          <w:rFonts w:asciiTheme="minorHAnsi" w:hAnsiTheme="minorHAnsi" w:cstheme="minorHAnsi"/>
          <w:sz w:val="20"/>
          <w:szCs w:val="22"/>
        </w:rPr>
        <w:fldChar w:fldCharType="begin"/>
      </w:r>
      <w:r w:rsidRPr="0070151B">
        <w:rPr>
          <w:rFonts w:asciiTheme="minorHAnsi" w:hAnsiTheme="minorHAnsi" w:cstheme="minorHAnsi"/>
          <w:sz w:val="20"/>
          <w:szCs w:val="22"/>
        </w:rPr>
        <w:instrText xml:space="preserve"> MERGEFIELD "nr_postepowania" </w:instrText>
      </w:r>
      <w:r w:rsidRPr="0070151B">
        <w:rPr>
          <w:rFonts w:asciiTheme="minorHAnsi" w:hAnsiTheme="minorHAnsi" w:cstheme="minorHAnsi"/>
          <w:sz w:val="20"/>
          <w:szCs w:val="22"/>
        </w:rPr>
        <w:fldChar w:fldCharType="separate"/>
      </w:r>
      <w:r w:rsidR="00CD645A" w:rsidRPr="00587FFD">
        <w:rPr>
          <w:rFonts w:asciiTheme="minorHAnsi" w:hAnsiTheme="minorHAnsi" w:cstheme="minorHAnsi"/>
          <w:noProof/>
          <w:sz w:val="20"/>
          <w:szCs w:val="22"/>
        </w:rPr>
        <w:t>3329</w:t>
      </w:r>
      <w:r w:rsidRPr="0070151B">
        <w:rPr>
          <w:rFonts w:asciiTheme="minorHAnsi" w:hAnsiTheme="minorHAnsi" w:cstheme="minorHAnsi"/>
          <w:sz w:val="20"/>
          <w:szCs w:val="22"/>
        </w:rPr>
        <w:fldChar w:fldCharType="end"/>
      </w:r>
      <w:r w:rsidRPr="0070151B">
        <w:rPr>
          <w:rFonts w:asciiTheme="minorHAnsi" w:hAnsiTheme="minorHAnsi" w:cstheme="minorHAnsi"/>
          <w:sz w:val="20"/>
          <w:szCs w:val="22"/>
        </w:rPr>
        <w:t>/</w:t>
      </w:r>
      <w:r w:rsidR="00A042BD">
        <w:rPr>
          <w:rFonts w:asciiTheme="minorHAnsi" w:hAnsiTheme="minorHAnsi" w:cstheme="minorHAnsi"/>
          <w:sz w:val="20"/>
          <w:szCs w:val="22"/>
        </w:rPr>
        <w:t>2024</w:t>
      </w:r>
      <w:r w:rsidRPr="0070151B">
        <w:rPr>
          <w:rFonts w:asciiTheme="minorHAnsi" w:hAnsiTheme="minorHAnsi" w:cstheme="minorHAnsi"/>
          <w:sz w:val="20"/>
          <w:lang w:eastAsia="pl-PL"/>
        </w:rPr>
        <w:t xml:space="preserve"> prowadzonym w trybie przetargu nieograniczonego pn.: „</w:t>
      </w:r>
      <w:r w:rsidRPr="0070151B">
        <w:rPr>
          <w:rFonts w:asciiTheme="minorHAnsi" w:hAnsiTheme="minorHAnsi" w:cstheme="minorHAnsi"/>
          <w:sz w:val="20"/>
          <w:lang w:eastAsia="pl-PL"/>
        </w:rPr>
        <w:fldChar w:fldCharType="begin"/>
      </w:r>
      <w:r w:rsidRPr="0070151B">
        <w:rPr>
          <w:rFonts w:asciiTheme="minorHAnsi" w:hAnsiTheme="minorHAnsi" w:cstheme="minorHAnsi"/>
          <w:sz w:val="20"/>
          <w:lang w:eastAsia="pl-PL"/>
        </w:rPr>
        <w:instrText xml:space="preserve"> MERGEFIELD "nazwa_post" </w:instrText>
      </w:r>
      <w:r w:rsidRPr="0070151B">
        <w:rPr>
          <w:rFonts w:asciiTheme="minorHAnsi" w:hAnsiTheme="minorHAnsi" w:cstheme="minorHAnsi"/>
          <w:sz w:val="20"/>
          <w:lang w:eastAsia="pl-PL"/>
        </w:rPr>
        <w:fldChar w:fldCharType="separate"/>
      </w:r>
      <w:r w:rsidR="00CD645A" w:rsidRPr="00587FFD">
        <w:rPr>
          <w:rFonts w:asciiTheme="minorHAnsi" w:hAnsiTheme="minorHAnsi" w:cstheme="minorHAnsi"/>
          <w:noProof/>
          <w:sz w:val="20"/>
          <w:lang w:eastAsia="pl-PL"/>
        </w:rPr>
        <w:t>Opracowanie dokumentacji techniczno-prawnej w podziale na części: Część 1: Otwock ul. Ks. Stanisława Konarskiego 13, gm. Otwock; 23-G0/WP/00564 Część 2: Otwock ul. Ks. Stanisława Konarskiego 13, gm. Otwock; 23-G0/WP/00565 Część 3: Emilianów gm. Radzymin; 24-G0/WP/00319 i 24-G0/WP/00320 Część 4; Chmielowo gm. Zaręby Kościelne; 24-G0/WP/00436 Część 5: Klembów gm. Klembów; 24-G0/WP/00441</w:t>
      </w:r>
      <w:r w:rsidRPr="0070151B">
        <w:rPr>
          <w:rFonts w:asciiTheme="minorHAnsi" w:hAnsiTheme="minorHAnsi" w:cstheme="minorHAnsi"/>
          <w:sz w:val="20"/>
          <w:lang w:eastAsia="pl-PL"/>
        </w:rPr>
        <w:fldChar w:fldCharType="end"/>
      </w:r>
      <w:r w:rsidRPr="0070151B">
        <w:rPr>
          <w:rFonts w:asciiTheme="minorHAnsi" w:hAnsiTheme="minorHAnsi" w:cstheme="minorHAnsi"/>
          <w:sz w:val="20"/>
          <w:lang w:eastAsia="pl-PL"/>
        </w:rPr>
        <w:t>”</w:t>
      </w:r>
      <w:r w:rsidRPr="0070151B">
        <w:rPr>
          <w:rFonts w:asciiTheme="minorHAnsi" w:hAnsiTheme="minorHAnsi" w:cstheme="minorHAnsi"/>
          <w:b/>
          <w:sz w:val="20"/>
        </w:rPr>
        <w:t xml:space="preserve">, </w:t>
      </w:r>
      <w:r w:rsidRPr="0070151B">
        <w:rPr>
          <w:rFonts w:asciiTheme="minorHAnsi" w:hAnsiTheme="minorHAnsi" w:cstheme="minorHAnsi"/>
          <w:b/>
          <w:sz w:val="20"/>
          <w:lang w:eastAsia="pl-PL"/>
        </w:rPr>
        <w:t>oświadczamy</w:t>
      </w:r>
      <w:r w:rsidRPr="0070151B">
        <w:rPr>
          <w:rFonts w:asciiTheme="minorHAnsi" w:hAnsiTheme="minorHAnsi" w:cstheme="minorHAnsi"/>
          <w:sz w:val="20"/>
          <w:lang w:eastAsia="pl-PL"/>
        </w:rPr>
        <w:t xml:space="preserve">, </w:t>
      </w:r>
      <w:r w:rsidRPr="0070151B">
        <w:rPr>
          <w:rFonts w:asciiTheme="minorHAnsi" w:hAnsiTheme="minorHAnsi" w:cstheme="minorHAnsi"/>
          <w:bCs/>
          <w:sz w:val="20"/>
          <w:lang w:eastAsia="pl-PL"/>
        </w:rPr>
        <w:t>że</w:t>
      </w:r>
      <w:r w:rsidRPr="0070151B">
        <w:rPr>
          <w:rFonts w:asciiTheme="minorHAnsi" w:hAnsiTheme="minorHAnsi" w:cstheme="minorHAnsi"/>
          <w:sz w:val="20"/>
          <w:lang w:eastAsia="pl-PL"/>
        </w:rPr>
        <w:t xml:space="preserve"> w okresie ostatnich </w:t>
      </w:r>
      <w:r w:rsidR="00F948D3">
        <w:rPr>
          <w:rFonts w:asciiTheme="minorHAnsi" w:hAnsiTheme="minorHAnsi" w:cstheme="minorHAnsi"/>
          <w:sz w:val="20"/>
          <w:lang w:eastAsia="pl-PL"/>
        </w:rPr>
        <w:t>3</w:t>
      </w:r>
      <w:r w:rsidRPr="0070151B">
        <w:rPr>
          <w:rFonts w:asciiTheme="minorHAnsi" w:hAnsiTheme="minorHAnsi" w:cstheme="minorHAnsi"/>
          <w:sz w:val="20"/>
          <w:lang w:eastAsia="pl-PL"/>
        </w:rPr>
        <w:t xml:space="preserve"> lat przed upływem terminu składania Ofert wykonaliśmy następujące zamówienia:</w:t>
      </w:r>
    </w:p>
    <w:p w14:paraId="07FEBE94" w14:textId="77777777" w:rsidR="00EE1D89" w:rsidRPr="0070151B" w:rsidRDefault="00EE1D89" w:rsidP="00EE1D89">
      <w:pPr>
        <w:spacing w:after="120" w:line="240" w:lineRule="auto"/>
        <w:rPr>
          <w:rFonts w:asciiTheme="minorHAnsi" w:hAnsiTheme="minorHAns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EE1D89" w:rsidRPr="0070151B" w14:paraId="2CC35243" w14:textId="77777777" w:rsidTr="001205A3">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52E1E238" w14:textId="77777777" w:rsidR="00EE1D89" w:rsidRPr="0070151B" w:rsidRDefault="00EE1D89" w:rsidP="001205A3">
            <w:pPr>
              <w:jc w:val="center"/>
              <w:rPr>
                <w:rFonts w:asciiTheme="minorHAnsi" w:hAnsiTheme="minorHAnsi" w:cstheme="minorHAnsi"/>
                <w:b/>
                <w:sz w:val="20"/>
              </w:rPr>
            </w:pPr>
            <w:r w:rsidRPr="0070151B">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EB06FDC" w14:textId="77777777" w:rsidR="00EE1D89" w:rsidRPr="0070151B" w:rsidRDefault="00EE1D89" w:rsidP="001205A3">
            <w:pPr>
              <w:jc w:val="center"/>
              <w:rPr>
                <w:rFonts w:asciiTheme="minorHAnsi" w:hAnsiTheme="minorHAnsi" w:cstheme="minorHAnsi"/>
                <w:b/>
                <w:sz w:val="20"/>
              </w:rPr>
            </w:pPr>
          </w:p>
          <w:p w14:paraId="11C02BE2" w14:textId="77777777" w:rsidR="00EE1D89" w:rsidRPr="0070151B" w:rsidRDefault="00EE1D89" w:rsidP="001205A3">
            <w:pPr>
              <w:spacing w:line="240" w:lineRule="auto"/>
              <w:jc w:val="center"/>
              <w:rPr>
                <w:rFonts w:asciiTheme="minorHAnsi" w:hAnsiTheme="minorHAnsi" w:cstheme="minorHAnsi"/>
                <w:b/>
                <w:sz w:val="20"/>
              </w:rPr>
            </w:pPr>
            <w:r w:rsidRPr="0070151B">
              <w:rPr>
                <w:rFonts w:asciiTheme="minorHAnsi" w:hAnsiTheme="minorHAnsi" w:cstheme="minorHAnsi"/>
                <w:b/>
                <w:sz w:val="20"/>
              </w:rPr>
              <w:t>Przedmiot zamówienia</w:t>
            </w:r>
          </w:p>
          <w:p w14:paraId="1460323B" w14:textId="77777777" w:rsidR="00EE1D89" w:rsidRPr="0070151B" w:rsidRDefault="00EE1D89" w:rsidP="001205A3">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4973AC98" w14:textId="77777777" w:rsidR="00EE1D89" w:rsidRPr="0070151B" w:rsidRDefault="00EE1D89" w:rsidP="001205A3">
            <w:pPr>
              <w:jc w:val="center"/>
              <w:rPr>
                <w:rFonts w:asciiTheme="minorHAnsi" w:hAnsiTheme="minorHAnsi" w:cstheme="minorHAnsi"/>
                <w:b/>
                <w:sz w:val="20"/>
              </w:rPr>
            </w:pPr>
            <w:r w:rsidRPr="0070151B">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75B10EAB" w14:textId="77777777" w:rsidR="00EE1D89" w:rsidRPr="0070151B" w:rsidRDefault="00EE1D89" w:rsidP="001205A3">
            <w:pPr>
              <w:jc w:val="center"/>
              <w:rPr>
                <w:rFonts w:asciiTheme="minorHAnsi" w:hAnsiTheme="minorHAnsi" w:cstheme="minorHAnsi"/>
                <w:b/>
                <w:sz w:val="20"/>
              </w:rPr>
            </w:pPr>
          </w:p>
          <w:p w14:paraId="248CB2F4" w14:textId="77777777" w:rsidR="00EE1D89" w:rsidRPr="0070151B" w:rsidRDefault="00EE1D89" w:rsidP="001205A3">
            <w:pPr>
              <w:jc w:val="center"/>
              <w:rPr>
                <w:rFonts w:asciiTheme="minorHAnsi" w:hAnsiTheme="minorHAnsi" w:cstheme="minorHAnsi"/>
                <w:b/>
                <w:sz w:val="20"/>
              </w:rPr>
            </w:pPr>
            <w:r w:rsidRPr="0070151B">
              <w:rPr>
                <w:rFonts w:asciiTheme="minorHAnsi" w:hAnsiTheme="minorHAnsi"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C6D9F1" w:themeFill="text2" w:themeFillTint="33"/>
            <w:vAlign w:val="center"/>
          </w:tcPr>
          <w:p w14:paraId="44BA05CB" w14:textId="207C2FED" w:rsidR="00EE1D89" w:rsidRPr="0070151B" w:rsidRDefault="00EE1D89" w:rsidP="004D3686">
            <w:pPr>
              <w:jc w:val="center"/>
              <w:rPr>
                <w:rFonts w:asciiTheme="minorHAnsi" w:hAnsiTheme="minorHAnsi" w:cstheme="minorHAnsi"/>
                <w:b/>
                <w:sz w:val="20"/>
              </w:rPr>
            </w:pPr>
            <w:r w:rsidRPr="0070151B">
              <w:rPr>
                <w:rFonts w:asciiTheme="minorHAnsi" w:hAnsiTheme="minorHAnsi"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2F7D1DB4" w14:textId="77777777" w:rsidR="00EE1D89" w:rsidRPr="0070151B" w:rsidRDefault="00EE1D89" w:rsidP="001205A3">
            <w:pPr>
              <w:spacing w:line="240" w:lineRule="auto"/>
              <w:jc w:val="center"/>
              <w:rPr>
                <w:rFonts w:asciiTheme="minorHAnsi" w:hAnsiTheme="minorHAnsi" w:cstheme="minorHAnsi"/>
                <w:b/>
                <w:sz w:val="20"/>
                <w:lang w:eastAsia="pl-PL"/>
              </w:rPr>
            </w:pPr>
            <w:r w:rsidRPr="0070151B">
              <w:rPr>
                <w:rFonts w:asciiTheme="minorHAnsi" w:hAnsiTheme="minorHAnsi" w:cstheme="minorHAnsi"/>
                <w:b/>
                <w:sz w:val="20"/>
                <w:lang w:eastAsia="pl-PL"/>
              </w:rPr>
              <w:t>Nazwa Odbiorcy</w:t>
            </w:r>
          </w:p>
          <w:p w14:paraId="6DE95DE0" w14:textId="77777777" w:rsidR="00EE1D89" w:rsidRPr="0070151B" w:rsidRDefault="00EE1D89" w:rsidP="001205A3">
            <w:pPr>
              <w:spacing w:line="240" w:lineRule="auto"/>
              <w:jc w:val="center"/>
              <w:rPr>
                <w:rFonts w:asciiTheme="minorHAnsi" w:hAnsiTheme="minorHAnsi" w:cstheme="minorHAnsi"/>
                <w:i/>
                <w:sz w:val="20"/>
                <w:lang w:eastAsia="pl-PL"/>
              </w:rPr>
            </w:pPr>
            <w:r w:rsidRPr="0070151B">
              <w:rPr>
                <w:rFonts w:asciiTheme="minorHAnsi" w:hAnsiTheme="minorHAnsi" w:cstheme="minorHAnsi"/>
                <w:i/>
                <w:sz w:val="20"/>
                <w:lang w:eastAsia="pl-PL"/>
              </w:rPr>
              <w:t>(wraz z adresem i nr telefonu)</w:t>
            </w:r>
          </w:p>
        </w:tc>
      </w:tr>
      <w:tr w:rsidR="00EE1D89" w:rsidRPr="0070151B" w14:paraId="3C5A55DC" w14:textId="77777777" w:rsidTr="00EE1D89">
        <w:trPr>
          <w:trHeight w:val="504"/>
          <w:tblHeader/>
        </w:trPr>
        <w:tc>
          <w:tcPr>
            <w:tcW w:w="568" w:type="dxa"/>
            <w:vMerge/>
            <w:tcBorders>
              <w:left w:val="single" w:sz="4" w:space="0" w:color="auto"/>
            </w:tcBorders>
            <w:vAlign w:val="center"/>
          </w:tcPr>
          <w:p w14:paraId="5C379FCB" w14:textId="77777777" w:rsidR="00EE1D89" w:rsidRPr="0070151B" w:rsidRDefault="00EE1D89" w:rsidP="001205A3">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5CFA0536" w14:textId="77777777" w:rsidR="00EE1D89" w:rsidRPr="0070151B" w:rsidRDefault="00EE1D89" w:rsidP="001205A3">
            <w:pPr>
              <w:jc w:val="center"/>
              <w:rPr>
                <w:rFonts w:asciiTheme="minorHAnsi" w:hAnsiTheme="minorHAnsi" w:cstheme="minorHAnsi"/>
                <w:i/>
                <w:sz w:val="20"/>
              </w:rPr>
            </w:pPr>
          </w:p>
        </w:tc>
        <w:tc>
          <w:tcPr>
            <w:tcW w:w="1560" w:type="dxa"/>
            <w:vMerge/>
            <w:vAlign w:val="center"/>
          </w:tcPr>
          <w:p w14:paraId="7EA6D9FB" w14:textId="77777777" w:rsidR="00EE1D89" w:rsidRPr="0070151B" w:rsidRDefault="00EE1D89" w:rsidP="001205A3">
            <w:pPr>
              <w:jc w:val="center"/>
              <w:rPr>
                <w:rFonts w:asciiTheme="minorHAnsi" w:hAnsiTheme="minorHAnsi" w:cstheme="minorHAnsi"/>
                <w:i/>
                <w:sz w:val="20"/>
              </w:rPr>
            </w:pPr>
          </w:p>
        </w:tc>
        <w:tc>
          <w:tcPr>
            <w:tcW w:w="1560" w:type="dxa"/>
            <w:vMerge/>
          </w:tcPr>
          <w:p w14:paraId="62056B91" w14:textId="77777777" w:rsidR="00EE1D89" w:rsidRPr="0070151B" w:rsidRDefault="00EE1D89" w:rsidP="001205A3">
            <w:pPr>
              <w:jc w:val="center"/>
              <w:rPr>
                <w:rFonts w:asciiTheme="minorHAnsi" w:hAnsiTheme="minorHAnsi" w:cstheme="minorHAnsi"/>
                <w:i/>
                <w:sz w:val="20"/>
              </w:rPr>
            </w:pPr>
          </w:p>
        </w:tc>
        <w:tc>
          <w:tcPr>
            <w:tcW w:w="1417" w:type="dxa"/>
            <w:tcBorders>
              <w:top w:val="nil"/>
              <w:bottom w:val="single" w:sz="6" w:space="0" w:color="auto"/>
            </w:tcBorders>
            <w:shd w:val="clear" w:color="auto" w:fill="DBE5F1" w:themeFill="accent1" w:themeFillTint="33"/>
            <w:vAlign w:val="center"/>
          </w:tcPr>
          <w:p w14:paraId="04FC7D69" w14:textId="77777777" w:rsidR="00EE1D89" w:rsidRPr="0070151B" w:rsidRDefault="00EE1D89" w:rsidP="001205A3">
            <w:pPr>
              <w:jc w:val="center"/>
              <w:rPr>
                <w:rFonts w:asciiTheme="minorHAnsi" w:hAnsiTheme="minorHAnsi" w:cstheme="minorHAnsi"/>
                <w:i/>
                <w:sz w:val="20"/>
              </w:rPr>
            </w:pPr>
            <w:r w:rsidRPr="0070151B">
              <w:rPr>
                <w:rFonts w:asciiTheme="minorHAnsi" w:hAnsiTheme="minorHAnsi" w:cstheme="minorHAnsi"/>
                <w:i/>
                <w:sz w:val="20"/>
              </w:rPr>
              <w:t>Data</w:t>
            </w:r>
          </w:p>
          <w:p w14:paraId="6563CF8D" w14:textId="77777777" w:rsidR="00EE1D89" w:rsidRPr="0070151B" w:rsidRDefault="00EE1D89" w:rsidP="001205A3">
            <w:pPr>
              <w:jc w:val="center"/>
              <w:rPr>
                <w:rFonts w:asciiTheme="minorHAnsi" w:hAnsiTheme="minorHAnsi" w:cstheme="minorHAnsi"/>
                <w:i/>
                <w:sz w:val="20"/>
              </w:rPr>
            </w:pPr>
            <w:r w:rsidRPr="0070151B">
              <w:rPr>
                <w:rFonts w:asciiTheme="minorHAnsi" w:hAnsiTheme="minorHAnsi" w:cstheme="minorHAnsi"/>
                <w:i/>
                <w:sz w:val="20"/>
              </w:rPr>
              <w:t>Rozpoczęcia</w:t>
            </w:r>
          </w:p>
        </w:tc>
        <w:tc>
          <w:tcPr>
            <w:tcW w:w="1418" w:type="dxa"/>
            <w:tcBorders>
              <w:top w:val="nil"/>
              <w:bottom w:val="single" w:sz="6" w:space="0" w:color="auto"/>
              <w:right w:val="single" w:sz="4" w:space="0" w:color="auto"/>
            </w:tcBorders>
            <w:shd w:val="clear" w:color="auto" w:fill="DBE5F1" w:themeFill="accent1" w:themeFillTint="33"/>
            <w:vAlign w:val="center"/>
          </w:tcPr>
          <w:p w14:paraId="411E4D15" w14:textId="77777777" w:rsidR="00EE1D89" w:rsidRPr="0070151B" w:rsidRDefault="00EE1D89" w:rsidP="001205A3">
            <w:pPr>
              <w:jc w:val="center"/>
              <w:rPr>
                <w:rFonts w:asciiTheme="minorHAnsi" w:hAnsiTheme="minorHAnsi" w:cstheme="minorHAnsi"/>
                <w:i/>
                <w:sz w:val="20"/>
              </w:rPr>
            </w:pPr>
            <w:r w:rsidRPr="0070151B">
              <w:rPr>
                <w:rFonts w:asciiTheme="minorHAnsi" w:hAnsiTheme="minorHAnsi" w:cstheme="minorHAnsi"/>
                <w:i/>
                <w:sz w:val="20"/>
              </w:rPr>
              <w:t>Data</w:t>
            </w:r>
          </w:p>
          <w:p w14:paraId="427FF7F2" w14:textId="77777777" w:rsidR="00EE1D89" w:rsidRPr="0070151B" w:rsidRDefault="00EE1D89" w:rsidP="001205A3">
            <w:pPr>
              <w:jc w:val="center"/>
              <w:rPr>
                <w:rFonts w:asciiTheme="minorHAnsi" w:hAnsiTheme="minorHAnsi" w:cstheme="minorHAnsi"/>
                <w:i/>
                <w:sz w:val="20"/>
              </w:rPr>
            </w:pPr>
            <w:proofErr w:type="gramStart"/>
            <w:r w:rsidRPr="0070151B">
              <w:rPr>
                <w:rFonts w:asciiTheme="minorHAnsi" w:hAnsiTheme="minorHAnsi" w:cstheme="minorHAnsi"/>
                <w:i/>
                <w:sz w:val="20"/>
              </w:rPr>
              <w:t>zakończenia</w:t>
            </w:r>
            <w:proofErr w:type="gramEnd"/>
          </w:p>
        </w:tc>
        <w:tc>
          <w:tcPr>
            <w:tcW w:w="1701" w:type="dxa"/>
            <w:vMerge/>
            <w:tcBorders>
              <w:left w:val="single" w:sz="4" w:space="0" w:color="auto"/>
              <w:bottom w:val="single" w:sz="4" w:space="0" w:color="auto"/>
              <w:right w:val="single" w:sz="4" w:space="0" w:color="auto"/>
            </w:tcBorders>
          </w:tcPr>
          <w:p w14:paraId="4257C62C" w14:textId="77777777" w:rsidR="00EE1D89" w:rsidRPr="0070151B" w:rsidRDefault="00EE1D89" w:rsidP="001205A3">
            <w:pPr>
              <w:jc w:val="center"/>
              <w:rPr>
                <w:rFonts w:asciiTheme="minorHAnsi" w:hAnsiTheme="minorHAnsi" w:cstheme="minorHAnsi"/>
                <w:i/>
                <w:sz w:val="20"/>
              </w:rPr>
            </w:pPr>
          </w:p>
        </w:tc>
      </w:tr>
      <w:tr w:rsidR="00EE1D89" w:rsidRPr="0070151B" w14:paraId="471916E7" w14:textId="77777777" w:rsidTr="00EE1D89">
        <w:trPr>
          <w:trHeight w:val="843"/>
        </w:trPr>
        <w:tc>
          <w:tcPr>
            <w:tcW w:w="568" w:type="dxa"/>
            <w:vAlign w:val="center"/>
          </w:tcPr>
          <w:p w14:paraId="709CA486" w14:textId="77777777" w:rsidR="00EE1D89" w:rsidRPr="0070151B"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44608D15" w14:textId="77777777" w:rsidR="00EE1D89" w:rsidRPr="0070151B" w:rsidRDefault="00EE1D89" w:rsidP="001205A3">
            <w:pPr>
              <w:spacing w:before="120"/>
              <w:jc w:val="center"/>
              <w:rPr>
                <w:rFonts w:asciiTheme="minorHAnsi" w:hAnsiTheme="minorHAnsi" w:cstheme="minorHAnsi"/>
                <w:sz w:val="20"/>
              </w:rPr>
            </w:pPr>
          </w:p>
        </w:tc>
        <w:tc>
          <w:tcPr>
            <w:tcW w:w="1560" w:type="dxa"/>
            <w:vAlign w:val="center"/>
          </w:tcPr>
          <w:p w14:paraId="471147C1" w14:textId="77777777" w:rsidR="00EE1D89" w:rsidRPr="0070151B" w:rsidRDefault="00EE1D89" w:rsidP="001205A3">
            <w:pPr>
              <w:spacing w:before="120"/>
              <w:jc w:val="center"/>
              <w:rPr>
                <w:rFonts w:asciiTheme="minorHAnsi" w:hAnsiTheme="minorHAnsi" w:cstheme="minorHAnsi"/>
                <w:sz w:val="20"/>
              </w:rPr>
            </w:pPr>
          </w:p>
        </w:tc>
        <w:tc>
          <w:tcPr>
            <w:tcW w:w="1560" w:type="dxa"/>
            <w:vAlign w:val="center"/>
          </w:tcPr>
          <w:p w14:paraId="7CFA8AE1" w14:textId="77777777" w:rsidR="00EE1D89" w:rsidRPr="0070151B" w:rsidRDefault="00EE1D89" w:rsidP="001205A3">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32AEDCCA" w14:textId="77777777" w:rsidR="00EE1D89" w:rsidRPr="0070151B" w:rsidRDefault="00EE1D89" w:rsidP="001205A3">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7958FF61" w14:textId="77777777" w:rsidR="00EE1D89" w:rsidRPr="0070151B"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664A2FCF" w14:textId="1D99AD54" w:rsidR="00EE1D89" w:rsidRPr="0070151B" w:rsidRDefault="00EE1D89" w:rsidP="00EE1D89">
            <w:pPr>
              <w:spacing w:before="120"/>
              <w:rPr>
                <w:rFonts w:asciiTheme="minorHAnsi" w:hAnsiTheme="minorHAnsi" w:cstheme="minorHAnsi"/>
                <w:sz w:val="20"/>
              </w:rPr>
            </w:pPr>
          </w:p>
        </w:tc>
      </w:tr>
      <w:tr w:rsidR="00EE1D89" w:rsidRPr="0070151B" w14:paraId="251A9743" w14:textId="77777777" w:rsidTr="00EE1D89">
        <w:trPr>
          <w:trHeight w:val="843"/>
        </w:trPr>
        <w:tc>
          <w:tcPr>
            <w:tcW w:w="568" w:type="dxa"/>
            <w:vAlign w:val="center"/>
          </w:tcPr>
          <w:p w14:paraId="622E4818" w14:textId="77777777" w:rsidR="00EE1D89" w:rsidRPr="0070151B"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2490BD07" w14:textId="77777777" w:rsidR="00EE1D89" w:rsidRPr="0070151B" w:rsidRDefault="00EE1D89" w:rsidP="001205A3">
            <w:pPr>
              <w:spacing w:before="120"/>
              <w:jc w:val="center"/>
              <w:rPr>
                <w:rFonts w:asciiTheme="minorHAnsi" w:hAnsiTheme="minorHAnsi" w:cstheme="minorHAnsi"/>
                <w:sz w:val="20"/>
              </w:rPr>
            </w:pPr>
          </w:p>
        </w:tc>
        <w:tc>
          <w:tcPr>
            <w:tcW w:w="1560" w:type="dxa"/>
            <w:vAlign w:val="center"/>
          </w:tcPr>
          <w:p w14:paraId="5FB07621" w14:textId="77777777" w:rsidR="00EE1D89" w:rsidRPr="0070151B" w:rsidRDefault="00EE1D89" w:rsidP="001205A3">
            <w:pPr>
              <w:spacing w:before="120"/>
              <w:jc w:val="center"/>
              <w:rPr>
                <w:rFonts w:asciiTheme="minorHAnsi" w:hAnsiTheme="minorHAnsi" w:cstheme="minorHAnsi"/>
                <w:sz w:val="20"/>
              </w:rPr>
            </w:pPr>
          </w:p>
        </w:tc>
        <w:tc>
          <w:tcPr>
            <w:tcW w:w="1560" w:type="dxa"/>
            <w:vAlign w:val="center"/>
          </w:tcPr>
          <w:p w14:paraId="0FB0BFDC" w14:textId="77777777" w:rsidR="00EE1D89" w:rsidRPr="0070151B" w:rsidRDefault="00EE1D89" w:rsidP="001205A3">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0ABD15AB" w14:textId="77777777" w:rsidR="00EE1D89" w:rsidRPr="0070151B" w:rsidRDefault="00EE1D89" w:rsidP="001205A3">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12F5042F" w14:textId="77777777" w:rsidR="00EE1D89" w:rsidRPr="0070151B"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5CAE485A" w14:textId="77777777" w:rsidR="00EE1D89" w:rsidRPr="0070151B" w:rsidRDefault="00EE1D89" w:rsidP="00EE1D89">
            <w:pPr>
              <w:spacing w:before="120"/>
              <w:rPr>
                <w:rFonts w:asciiTheme="minorHAnsi" w:hAnsiTheme="minorHAnsi" w:cstheme="minorHAnsi"/>
                <w:sz w:val="20"/>
              </w:rPr>
            </w:pPr>
          </w:p>
        </w:tc>
      </w:tr>
      <w:tr w:rsidR="00EE1D89" w:rsidRPr="0070151B" w14:paraId="7B0AB535" w14:textId="77777777" w:rsidTr="00EE1D89">
        <w:trPr>
          <w:trHeight w:val="843"/>
        </w:trPr>
        <w:tc>
          <w:tcPr>
            <w:tcW w:w="568" w:type="dxa"/>
            <w:vAlign w:val="center"/>
          </w:tcPr>
          <w:p w14:paraId="1E62731D" w14:textId="77777777" w:rsidR="00EE1D89" w:rsidRPr="0070151B"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41E6E358" w14:textId="77777777" w:rsidR="00EE1D89" w:rsidRPr="0070151B" w:rsidRDefault="00EE1D89" w:rsidP="001205A3">
            <w:pPr>
              <w:spacing w:before="120"/>
              <w:jc w:val="center"/>
              <w:rPr>
                <w:rFonts w:asciiTheme="minorHAnsi" w:hAnsiTheme="minorHAnsi" w:cstheme="minorHAnsi"/>
                <w:sz w:val="20"/>
              </w:rPr>
            </w:pPr>
          </w:p>
        </w:tc>
        <w:tc>
          <w:tcPr>
            <w:tcW w:w="1560" w:type="dxa"/>
            <w:vAlign w:val="center"/>
          </w:tcPr>
          <w:p w14:paraId="51AC8F91" w14:textId="77777777" w:rsidR="00EE1D89" w:rsidRPr="0070151B" w:rsidRDefault="00EE1D89" w:rsidP="001205A3">
            <w:pPr>
              <w:spacing w:before="120"/>
              <w:jc w:val="center"/>
              <w:rPr>
                <w:rFonts w:asciiTheme="minorHAnsi" w:hAnsiTheme="minorHAnsi" w:cstheme="minorHAnsi"/>
                <w:sz w:val="20"/>
              </w:rPr>
            </w:pPr>
          </w:p>
        </w:tc>
        <w:tc>
          <w:tcPr>
            <w:tcW w:w="1560" w:type="dxa"/>
            <w:vAlign w:val="center"/>
          </w:tcPr>
          <w:p w14:paraId="640C9D64" w14:textId="77777777" w:rsidR="00EE1D89" w:rsidRPr="0070151B" w:rsidRDefault="00EE1D89" w:rsidP="001205A3">
            <w:pPr>
              <w:spacing w:before="120"/>
              <w:jc w:val="center"/>
              <w:rPr>
                <w:rFonts w:asciiTheme="minorHAnsi" w:hAnsiTheme="minorHAnsi" w:cstheme="minorHAnsi"/>
                <w:sz w:val="20"/>
              </w:rPr>
            </w:pPr>
          </w:p>
        </w:tc>
        <w:tc>
          <w:tcPr>
            <w:tcW w:w="1417" w:type="dxa"/>
            <w:tcBorders>
              <w:top w:val="single" w:sz="6" w:space="0" w:color="auto"/>
            </w:tcBorders>
            <w:vAlign w:val="center"/>
          </w:tcPr>
          <w:p w14:paraId="52FEFEDC" w14:textId="77777777" w:rsidR="00EE1D89" w:rsidRPr="0070151B" w:rsidRDefault="00EE1D89" w:rsidP="001205A3">
            <w:pPr>
              <w:spacing w:before="120"/>
              <w:jc w:val="center"/>
              <w:rPr>
                <w:rFonts w:asciiTheme="minorHAnsi" w:hAnsiTheme="minorHAnsi" w:cstheme="minorHAnsi"/>
                <w:sz w:val="20"/>
              </w:rPr>
            </w:pPr>
          </w:p>
        </w:tc>
        <w:tc>
          <w:tcPr>
            <w:tcW w:w="1418" w:type="dxa"/>
            <w:tcBorders>
              <w:top w:val="single" w:sz="6" w:space="0" w:color="auto"/>
              <w:right w:val="single" w:sz="6" w:space="0" w:color="auto"/>
            </w:tcBorders>
            <w:vAlign w:val="center"/>
          </w:tcPr>
          <w:p w14:paraId="1B842F97" w14:textId="77777777" w:rsidR="00EE1D89" w:rsidRPr="0070151B"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39227C63" w14:textId="77777777" w:rsidR="00EE1D89" w:rsidRPr="0070151B" w:rsidRDefault="00EE1D89" w:rsidP="00EE1D89">
            <w:pPr>
              <w:spacing w:before="120"/>
              <w:rPr>
                <w:rFonts w:asciiTheme="minorHAnsi" w:hAnsiTheme="minorHAnsi" w:cstheme="minorHAnsi"/>
                <w:sz w:val="20"/>
              </w:rPr>
            </w:pPr>
          </w:p>
        </w:tc>
      </w:tr>
    </w:tbl>
    <w:p w14:paraId="28907BAE" w14:textId="77777777" w:rsidR="00EE1D89" w:rsidRPr="0070151B" w:rsidRDefault="00EE1D89" w:rsidP="00EE1D89">
      <w:pPr>
        <w:spacing w:before="120"/>
        <w:ind w:left="-284" w:right="-569"/>
        <w:outlineLvl w:val="0"/>
        <w:rPr>
          <w:rFonts w:asciiTheme="minorHAnsi" w:hAnsiTheme="minorHAnsi" w:cstheme="minorHAnsi"/>
          <w:i/>
          <w:sz w:val="20"/>
        </w:rPr>
      </w:pPr>
      <w:r w:rsidRPr="0070151B">
        <w:rPr>
          <w:rFonts w:asciiTheme="minorHAnsi" w:hAnsiTheme="minorHAnsi" w:cstheme="minorHAnsi"/>
          <w:i/>
          <w:sz w:val="20"/>
        </w:rPr>
        <w:t>UWAGA: Należy dostosować ilość wierszy do ilości wykazywanych zamówień</w:t>
      </w:r>
    </w:p>
    <w:p w14:paraId="49E57AEE" w14:textId="77777777" w:rsidR="00EE1D89" w:rsidRPr="0070151B" w:rsidRDefault="00EE1D89" w:rsidP="00EE1D89">
      <w:pPr>
        <w:spacing w:before="120"/>
        <w:ind w:left="-284" w:right="-569"/>
        <w:outlineLvl w:val="0"/>
        <w:rPr>
          <w:rFonts w:asciiTheme="minorHAnsi" w:hAnsiTheme="minorHAnsi" w:cstheme="minorHAnsi"/>
          <w:i/>
          <w:sz w:val="16"/>
          <w:szCs w:val="16"/>
        </w:rPr>
      </w:pPr>
    </w:p>
    <w:p w14:paraId="03A9E98F" w14:textId="77777777" w:rsidR="00EE1D89" w:rsidRPr="0070151B" w:rsidRDefault="00EE1D89" w:rsidP="00EE1D89">
      <w:pPr>
        <w:spacing w:before="120" w:line="240" w:lineRule="auto"/>
        <w:ind w:right="28"/>
        <w:outlineLvl w:val="0"/>
        <w:rPr>
          <w:rFonts w:asciiTheme="minorHAnsi" w:hAnsiTheme="minorHAnsi" w:cstheme="minorHAnsi"/>
          <w:i/>
          <w:sz w:val="20"/>
        </w:rPr>
      </w:pPr>
      <w:r w:rsidRPr="0070151B">
        <w:rPr>
          <w:rFonts w:asciiTheme="minorHAnsi" w:hAnsiTheme="minorHAnsi" w:cstheme="minorHAnsi"/>
          <w:sz w:val="20"/>
        </w:rPr>
        <w:t>Do niniejszego wykazu dołączamy dowody potwierdzające, że ww. zamówienia zostały wykonane lub są wykonywane należycie.</w:t>
      </w:r>
    </w:p>
    <w:p w14:paraId="2871D869" w14:textId="77777777" w:rsidR="00EE1D89" w:rsidRPr="0070151B" w:rsidRDefault="00EE1D89" w:rsidP="00EE1D89">
      <w:pPr>
        <w:ind w:right="-993"/>
        <w:rPr>
          <w:rFonts w:asciiTheme="minorHAnsi" w:hAnsiTheme="minorHAnsi" w:cstheme="minorHAnsi"/>
          <w:sz w:val="20"/>
        </w:rPr>
      </w:pPr>
    </w:p>
    <w:p w14:paraId="3287F63C" w14:textId="77777777" w:rsidR="00EE1D89" w:rsidRPr="0070151B" w:rsidRDefault="00EE1D89" w:rsidP="00EE1D89">
      <w:pPr>
        <w:ind w:right="-993"/>
        <w:rPr>
          <w:rFonts w:asciiTheme="minorHAnsi" w:hAnsiTheme="minorHAnsi" w:cstheme="minorHAnsi"/>
          <w:sz w:val="20"/>
        </w:rPr>
      </w:pPr>
    </w:p>
    <w:p w14:paraId="24FE1738" w14:textId="77777777" w:rsidR="00EE1D89" w:rsidRPr="0070151B" w:rsidRDefault="00EE1D89" w:rsidP="00EE1D89">
      <w:pPr>
        <w:spacing w:after="80" w:line="240" w:lineRule="exact"/>
        <w:ind w:left="4690" w:right="-993" w:firstLine="708"/>
        <w:rPr>
          <w:rFonts w:asciiTheme="minorHAnsi" w:hAnsiTheme="minorHAnsi" w:cstheme="minorHAnsi"/>
          <w:sz w:val="16"/>
          <w:szCs w:val="16"/>
        </w:rPr>
      </w:pPr>
      <w:r w:rsidRPr="0070151B">
        <w:rPr>
          <w:rFonts w:asciiTheme="minorHAnsi" w:hAnsiTheme="minorHAnsi" w:cstheme="minorHAnsi"/>
          <w:sz w:val="20"/>
        </w:rPr>
        <w:t xml:space="preserve">              </w:t>
      </w:r>
      <w:r w:rsidRPr="0070151B">
        <w:rPr>
          <w:rFonts w:asciiTheme="minorHAnsi" w:hAnsiTheme="minorHAnsi" w:cstheme="minorHAnsi"/>
          <w:sz w:val="20"/>
        </w:rPr>
        <w:tab/>
        <w:t xml:space="preserve">        </w:t>
      </w:r>
      <w:r w:rsidRPr="0070151B">
        <w:rPr>
          <w:rFonts w:asciiTheme="minorHAnsi" w:hAnsiTheme="minorHAnsi" w:cstheme="minorHAnsi"/>
          <w:sz w:val="20"/>
        </w:rPr>
        <w:tab/>
        <w:t xml:space="preserve"> </w:t>
      </w:r>
      <w:r w:rsidRPr="0070151B">
        <w:rPr>
          <w:rFonts w:asciiTheme="minorHAnsi" w:hAnsiTheme="minorHAnsi" w:cstheme="minorHAnsi"/>
          <w:sz w:val="20"/>
        </w:rPr>
        <w:tab/>
      </w:r>
      <w:r w:rsidRPr="0070151B">
        <w:rPr>
          <w:rFonts w:asciiTheme="minorHAnsi" w:hAnsiTheme="minorHAnsi" w:cstheme="minorHAnsi"/>
          <w:sz w:val="20"/>
        </w:rPr>
        <w:tab/>
      </w:r>
      <w:r w:rsidRPr="0070151B">
        <w:rPr>
          <w:rFonts w:asciiTheme="minorHAnsi" w:hAnsiTheme="minorHAnsi" w:cstheme="minorHAnsi"/>
          <w:sz w:val="20"/>
        </w:rPr>
        <w:tab/>
      </w:r>
      <w:r w:rsidRPr="0070151B">
        <w:rPr>
          <w:rFonts w:asciiTheme="minorHAnsi" w:hAnsiTheme="minorHAnsi" w:cstheme="minorHAnsi"/>
          <w:sz w:val="20"/>
        </w:rPr>
        <w:tab/>
      </w:r>
      <w:r w:rsidRPr="0070151B">
        <w:rPr>
          <w:rFonts w:asciiTheme="minorHAnsi" w:hAnsiTheme="minorHAnsi" w:cstheme="minorHAnsi"/>
          <w:sz w:val="20"/>
        </w:rPr>
        <w:tab/>
      </w:r>
      <w:r w:rsidRPr="0070151B">
        <w:rPr>
          <w:rFonts w:asciiTheme="minorHAnsi" w:hAnsiTheme="minorHAnsi" w:cstheme="minorHAnsi"/>
          <w:sz w:val="20"/>
        </w:rPr>
        <w:tab/>
        <w:t xml:space="preserve"> </w:t>
      </w:r>
      <w:r w:rsidRPr="0070151B">
        <w:rPr>
          <w:rFonts w:asciiTheme="minorHAnsi" w:hAnsiTheme="minorHAnsi" w:cstheme="minorHAnsi"/>
          <w:sz w:val="16"/>
          <w:szCs w:val="16"/>
        </w:rPr>
        <w:t>........................................................................</w:t>
      </w:r>
    </w:p>
    <w:p w14:paraId="42CD7465" w14:textId="77777777" w:rsidR="00EE1D89" w:rsidRPr="0070151B" w:rsidRDefault="00EE1D89" w:rsidP="00EE1D89">
      <w:pPr>
        <w:ind w:left="5398" w:right="68" w:hanging="153"/>
        <w:jc w:val="center"/>
        <w:rPr>
          <w:rFonts w:asciiTheme="minorHAnsi" w:hAnsiTheme="minorHAnsi" w:cstheme="minorHAnsi"/>
          <w:i/>
          <w:sz w:val="16"/>
          <w:szCs w:val="16"/>
        </w:rPr>
      </w:pPr>
      <w:r w:rsidRPr="0070151B">
        <w:rPr>
          <w:rFonts w:asciiTheme="minorHAnsi" w:hAnsiTheme="minorHAnsi" w:cstheme="minorHAnsi"/>
          <w:i/>
          <w:sz w:val="16"/>
          <w:szCs w:val="16"/>
        </w:rPr>
        <w:t>Data i podpisy osób uprawnionych do składania</w:t>
      </w:r>
    </w:p>
    <w:p w14:paraId="5EF7113E" w14:textId="77777777" w:rsidR="00EE1D89" w:rsidRPr="0070151B" w:rsidRDefault="00EE1D89" w:rsidP="00EE1D89">
      <w:pPr>
        <w:ind w:left="5398" w:right="68" w:hanging="153"/>
        <w:jc w:val="center"/>
        <w:rPr>
          <w:rFonts w:asciiTheme="minorHAnsi" w:hAnsiTheme="minorHAnsi" w:cstheme="minorHAnsi"/>
          <w:i/>
          <w:sz w:val="16"/>
          <w:szCs w:val="16"/>
        </w:rPr>
      </w:pPr>
      <w:proofErr w:type="gramStart"/>
      <w:r w:rsidRPr="0070151B">
        <w:rPr>
          <w:rFonts w:asciiTheme="minorHAnsi" w:hAnsiTheme="minorHAnsi" w:cstheme="minorHAnsi"/>
          <w:i/>
          <w:sz w:val="16"/>
          <w:szCs w:val="16"/>
        </w:rPr>
        <w:t>oświadczeń</w:t>
      </w:r>
      <w:proofErr w:type="gramEnd"/>
      <w:r w:rsidRPr="0070151B">
        <w:rPr>
          <w:rFonts w:asciiTheme="minorHAnsi" w:hAnsiTheme="minorHAnsi" w:cstheme="minorHAnsi"/>
          <w:i/>
          <w:sz w:val="16"/>
          <w:szCs w:val="16"/>
        </w:rPr>
        <w:t xml:space="preserve"> woli w imieniu Wykonawcy</w:t>
      </w:r>
    </w:p>
    <w:p w14:paraId="475D6D76" w14:textId="77777777" w:rsidR="00EE1D89" w:rsidRPr="0070151B" w:rsidRDefault="00EE1D89" w:rsidP="00EE1D89">
      <w:pPr>
        <w:spacing w:line="240" w:lineRule="auto"/>
        <w:ind w:left="5954" w:right="68" w:hanging="556"/>
        <w:jc w:val="center"/>
        <w:rPr>
          <w:rFonts w:asciiTheme="minorHAnsi" w:hAnsiTheme="minorHAnsi" w:cstheme="minorHAnsi"/>
          <w:i/>
          <w:sz w:val="20"/>
        </w:rPr>
      </w:pPr>
    </w:p>
    <w:p w14:paraId="36609B77" w14:textId="3C75D306" w:rsidR="001205A3" w:rsidRPr="0070151B" w:rsidRDefault="001205A3">
      <w:pPr>
        <w:spacing w:after="200" w:line="276" w:lineRule="auto"/>
        <w:jc w:val="left"/>
        <w:rPr>
          <w:rFonts w:asciiTheme="minorHAnsi" w:hAnsiTheme="minorHAnsi" w:cstheme="minorHAnsi"/>
          <w:i/>
          <w:sz w:val="16"/>
          <w:szCs w:val="16"/>
        </w:rPr>
      </w:pPr>
      <w:r w:rsidRPr="0070151B">
        <w:rPr>
          <w:rFonts w:asciiTheme="minorHAnsi" w:hAnsiTheme="minorHAnsi" w:cstheme="minorHAnsi"/>
          <w:i/>
          <w:sz w:val="16"/>
          <w:szCs w:val="16"/>
        </w:rPr>
        <w:br w:type="page"/>
      </w:r>
    </w:p>
    <w:p w14:paraId="12AA9A4D" w14:textId="77777777" w:rsidR="001205A3" w:rsidRPr="0070151B" w:rsidRDefault="001205A3" w:rsidP="00EE1D89">
      <w:pPr>
        <w:ind w:right="68"/>
        <w:rPr>
          <w:rFonts w:asciiTheme="minorHAnsi" w:hAnsiTheme="minorHAnsi" w:cstheme="minorHAnsi"/>
          <w:i/>
          <w:sz w:val="16"/>
          <w:szCs w:val="16"/>
        </w:rPr>
        <w:sectPr w:rsidR="001205A3" w:rsidRPr="0070151B" w:rsidSect="00D10121">
          <w:headerReference w:type="even" r:id="rId25"/>
          <w:headerReference w:type="default" r:id="rId26"/>
          <w:footerReference w:type="even" r:id="rId27"/>
          <w:footerReference w:type="default" r:id="rId28"/>
          <w:headerReference w:type="first" r:id="rId29"/>
          <w:footerReference w:type="first" r:id="rId30"/>
          <w:type w:val="continuous"/>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pPr>
    </w:p>
    <w:p w14:paraId="493E8A73" w14:textId="4C87804D" w:rsidR="001205A3" w:rsidRPr="0070151B" w:rsidRDefault="001205A3" w:rsidP="00D10121">
      <w:pPr>
        <w:pStyle w:val="Nagwek1"/>
        <w:shd w:val="clear" w:color="auto" w:fill="C6D9F1" w:themeFill="text2" w:themeFillTint="33"/>
        <w:spacing w:before="0" w:after="200"/>
        <w:jc w:val="left"/>
        <w:rPr>
          <w:rFonts w:cstheme="minorHAnsi"/>
          <w:color w:val="000000" w:themeColor="text1"/>
          <w:sz w:val="20"/>
          <w:szCs w:val="20"/>
        </w:rPr>
      </w:pPr>
      <w:bookmarkStart w:id="8" w:name="_Toc516738908"/>
      <w:bookmarkStart w:id="9" w:name="_Toc18928752"/>
      <w:r w:rsidRPr="0070151B">
        <w:rPr>
          <w:rFonts w:cstheme="minorHAnsi"/>
          <w:color w:val="000000" w:themeColor="text1"/>
          <w:sz w:val="20"/>
          <w:szCs w:val="20"/>
        </w:rPr>
        <w:t>ZAŁĄCZNIK NR 8</w:t>
      </w:r>
      <w:r w:rsidR="00914766" w:rsidRPr="0070151B">
        <w:rPr>
          <w:rFonts w:cstheme="minorHAnsi"/>
          <w:color w:val="000000" w:themeColor="text1"/>
          <w:sz w:val="20"/>
          <w:szCs w:val="20"/>
        </w:rPr>
        <w:t xml:space="preserve"> </w:t>
      </w:r>
      <w:r w:rsidRPr="0070151B">
        <w:rPr>
          <w:rFonts w:cstheme="minorHAnsi"/>
          <w:color w:val="000000" w:themeColor="text1"/>
          <w:sz w:val="20"/>
          <w:szCs w:val="20"/>
        </w:rPr>
        <w:t xml:space="preserve">DO SWZ – </w:t>
      </w:r>
      <w:bookmarkEnd w:id="8"/>
      <w:bookmarkEnd w:id="9"/>
      <w:r w:rsidR="00D10121" w:rsidRPr="0070151B">
        <w:rPr>
          <w:rFonts w:cstheme="minorHAnsi"/>
          <w:color w:val="000000" w:themeColor="text1"/>
          <w:sz w:val="20"/>
          <w:szCs w:val="20"/>
        </w:rPr>
        <w:t>WYKAZ OSÓB</w:t>
      </w:r>
    </w:p>
    <w:p w14:paraId="7F52483F" w14:textId="77777777" w:rsidR="001205A3" w:rsidRPr="0070151B" w:rsidRDefault="001205A3" w:rsidP="001205A3">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1205A3" w:rsidRPr="0070151B" w14:paraId="715F6784" w14:textId="77777777" w:rsidTr="001205A3">
        <w:trPr>
          <w:trHeight w:val="1820"/>
        </w:trPr>
        <w:tc>
          <w:tcPr>
            <w:tcW w:w="3965" w:type="dxa"/>
            <w:tcBorders>
              <w:right w:val="single" w:sz="4" w:space="0" w:color="auto"/>
            </w:tcBorders>
          </w:tcPr>
          <w:p w14:paraId="12AA9D5D" w14:textId="77777777" w:rsidR="001205A3" w:rsidRPr="0070151B" w:rsidRDefault="001205A3" w:rsidP="001205A3">
            <w:pPr>
              <w:ind w:right="28"/>
              <w:jc w:val="left"/>
              <w:rPr>
                <w:rFonts w:asciiTheme="minorHAnsi" w:hAnsiTheme="minorHAnsi" w:cstheme="minorHAnsi"/>
                <w:b/>
                <w:i/>
                <w:iCs/>
                <w:sz w:val="20"/>
                <w:u w:val="single"/>
              </w:rPr>
            </w:pPr>
            <w:r w:rsidRPr="0070151B">
              <w:rPr>
                <w:rFonts w:asciiTheme="minorHAnsi" w:hAnsiTheme="minorHAnsi" w:cstheme="minorHAnsi"/>
                <w:b/>
                <w:i/>
                <w:iCs/>
                <w:sz w:val="20"/>
                <w:u w:val="single"/>
              </w:rPr>
              <w:t>Wykonawca</w:t>
            </w:r>
          </w:p>
          <w:p w14:paraId="3663B1A8" w14:textId="77777777" w:rsidR="001205A3" w:rsidRPr="0070151B" w:rsidRDefault="001205A3" w:rsidP="001205A3">
            <w:pPr>
              <w:ind w:right="28"/>
              <w:jc w:val="left"/>
              <w:rPr>
                <w:rFonts w:asciiTheme="minorHAnsi" w:hAnsiTheme="minorHAnsi" w:cstheme="minorHAnsi"/>
                <w:sz w:val="20"/>
              </w:rPr>
            </w:pPr>
          </w:p>
          <w:p w14:paraId="29A34EB4" w14:textId="77777777" w:rsidR="001205A3" w:rsidRPr="0070151B" w:rsidRDefault="001205A3" w:rsidP="001205A3">
            <w:pPr>
              <w:ind w:right="28"/>
              <w:jc w:val="center"/>
              <w:rPr>
                <w:rFonts w:asciiTheme="minorHAnsi" w:hAnsiTheme="minorHAnsi" w:cstheme="minorHAnsi"/>
                <w:sz w:val="20"/>
              </w:rPr>
            </w:pPr>
            <w:r w:rsidRPr="0070151B">
              <w:rPr>
                <w:rFonts w:asciiTheme="minorHAnsi" w:hAnsiTheme="minorHAnsi" w:cstheme="minorHAnsi"/>
                <w:sz w:val="20"/>
              </w:rPr>
              <w:t>…………………………………………………</w:t>
            </w:r>
          </w:p>
          <w:p w14:paraId="790F0C9B" w14:textId="77777777" w:rsidR="001205A3" w:rsidRPr="0070151B" w:rsidRDefault="001205A3" w:rsidP="001205A3">
            <w:pPr>
              <w:ind w:right="28"/>
              <w:jc w:val="center"/>
              <w:rPr>
                <w:rFonts w:asciiTheme="minorHAnsi" w:hAnsiTheme="minorHAnsi" w:cstheme="minorHAnsi"/>
                <w:sz w:val="20"/>
              </w:rPr>
            </w:pPr>
            <w:r w:rsidRPr="0070151B">
              <w:rPr>
                <w:rFonts w:asciiTheme="minorHAnsi" w:hAnsiTheme="minorHAnsi" w:cstheme="minorHAnsi"/>
                <w:sz w:val="20"/>
              </w:rPr>
              <w:t>……………………………………………….</w:t>
            </w:r>
          </w:p>
          <w:p w14:paraId="51637F82" w14:textId="77777777" w:rsidR="001205A3" w:rsidRPr="0070151B" w:rsidRDefault="001205A3" w:rsidP="001205A3">
            <w:pPr>
              <w:ind w:right="28"/>
              <w:jc w:val="center"/>
              <w:rPr>
                <w:rFonts w:asciiTheme="minorHAnsi" w:hAnsiTheme="minorHAnsi" w:cstheme="minorHAnsi"/>
                <w:i/>
                <w:sz w:val="20"/>
              </w:rPr>
            </w:pPr>
            <w:r w:rsidRPr="0070151B">
              <w:rPr>
                <w:rFonts w:asciiTheme="minorHAnsi" w:hAnsiTheme="minorHAnsi" w:cstheme="minorHAnsi"/>
                <w:i/>
                <w:sz w:val="20"/>
              </w:rPr>
              <w:t>Nazwa i adres</w:t>
            </w:r>
          </w:p>
          <w:p w14:paraId="711F78F6" w14:textId="77777777" w:rsidR="001205A3" w:rsidRPr="0070151B" w:rsidRDefault="001205A3" w:rsidP="001205A3">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5F70744B" w14:textId="77777777" w:rsidR="001205A3" w:rsidRPr="0070151B" w:rsidRDefault="001205A3" w:rsidP="001205A3">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82A560E" w14:textId="77777777" w:rsidR="001205A3" w:rsidRPr="0070151B" w:rsidRDefault="001205A3" w:rsidP="001205A3">
            <w:pPr>
              <w:spacing w:line="360" w:lineRule="auto"/>
              <w:rPr>
                <w:rFonts w:asciiTheme="minorHAnsi" w:eastAsiaTheme="majorEastAsia" w:hAnsiTheme="minorHAnsi" w:cstheme="minorHAnsi"/>
                <w:b/>
                <w:i/>
                <w:iCs/>
                <w:sz w:val="20"/>
                <w:u w:val="single"/>
              </w:rPr>
            </w:pPr>
            <w:r w:rsidRPr="0070151B">
              <w:rPr>
                <w:rFonts w:asciiTheme="minorHAnsi" w:eastAsiaTheme="majorEastAsia" w:hAnsiTheme="minorHAnsi" w:cstheme="minorHAnsi"/>
                <w:b/>
                <w:i/>
                <w:iCs/>
                <w:sz w:val="20"/>
                <w:u w:val="single"/>
              </w:rPr>
              <w:t xml:space="preserve">Zamawiający </w:t>
            </w:r>
          </w:p>
          <w:p w14:paraId="0B345E1C" w14:textId="77777777" w:rsidR="001205A3" w:rsidRPr="0070151B" w:rsidRDefault="001205A3" w:rsidP="001205A3">
            <w:pPr>
              <w:spacing w:before="120" w:after="120" w:line="240" w:lineRule="auto"/>
              <w:contextualSpacing/>
              <w:jc w:val="center"/>
              <w:rPr>
                <w:rFonts w:asciiTheme="minorHAnsi" w:eastAsia="Calibri" w:hAnsiTheme="minorHAnsi" w:cstheme="minorHAnsi"/>
                <w:b/>
                <w:sz w:val="20"/>
              </w:rPr>
            </w:pPr>
            <w:r w:rsidRPr="0070151B">
              <w:rPr>
                <w:rFonts w:asciiTheme="minorHAnsi" w:eastAsia="Calibri" w:hAnsiTheme="minorHAnsi" w:cstheme="minorHAnsi"/>
                <w:b/>
                <w:sz w:val="20"/>
              </w:rPr>
              <w:t>PGE Dystrybucja S.A.</w:t>
            </w:r>
          </w:p>
          <w:p w14:paraId="730B17EF" w14:textId="77777777" w:rsidR="001205A3" w:rsidRPr="0070151B" w:rsidRDefault="001205A3" w:rsidP="001205A3">
            <w:pPr>
              <w:spacing w:before="120" w:after="120" w:line="240" w:lineRule="auto"/>
              <w:contextualSpacing/>
              <w:jc w:val="center"/>
              <w:rPr>
                <w:rFonts w:asciiTheme="minorHAnsi" w:eastAsia="Calibri" w:hAnsiTheme="minorHAnsi" w:cstheme="minorHAnsi"/>
                <w:sz w:val="20"/>
              </w:rPr>
            </w:pPr>
            <w:proofErr w:type="gramStart"/>
            <w:r w:rsidRPr="0070151B">
              <w:rPr>
                <w:rFonts w:asciiTheme="minorHAnsi" w:eastAsia="Calibri" w:hAnsiTheme="minorHAnsi" w:cstheme="minorHAnsi"/>
                <w:sz w:val="20"/>
              </w:rPr>
              <w:t>w</w:t>
            </w:r>
            <w:proofErr w:type="gramEnd"/>
            <w:r w:rsidRPr="0070151B">
              <w:rPr>
                <w:rFonts w:asciiTheme="minorHAnsi" w:eastAsia="Calibri" w:hAnsiTheme="minorHAnsi" w:cstheme="minorHAnsi"/>
                <w:sz w:val="20"/>
              </w:rPr>
              <w:t xml:space="preserve"> imieniu i na rzecz której działa:</w:t>
            </w:r>
          </w:p>
          <w:p w14:paraId="0BA21BC5" w14:textId="77777777" w:rsidR="001205A3" w:rsidRPr="0070151B" w:rsidRDefault="001205A3" w:rsidP="001205A3">
            <w:pPr>
              <w:spacing w:before="120" w:after="120" w:line="240" w:lineRule="auto"/>
              <w:contextualSpacing/>
              <w:jc w:val="center"/>
              <w:rPr>
                <w:rFonts w:asciiTheme="minorHAnsi" w:eastAsia="Calibri" w:hAnsiTheme="minorHAnsi" w:cstheme="minorHAnsi"/>
                <w:b/>
                <w:sz w:val="20"/>
              </w:rPr>
            </w:pPr>
            <w:r w:rsidRPr="0070151B">
              <w:rPr>
                <w:rFonts w:asciiTheme="minorHAnsi" w:eastAsia="Calibri" w:hAnsiTheme="minorHAnsi" w:cstheme="minorHAnsi"/>
                <w:b/>
                <w:sz w:val="20"/>
              </w:rPr>
              <w:t>PGE Dystrybucja S.A. Oddział Warszawa</w:t>
            </w:r>
          </w:p>
          <w:p w14:paraId="6510166D" w14:textId="77777777" w:rsidR="001205A3" w:rsidRPr="0070151B" w:rsidRDefault="001205A3" w:rsidP="001205A3">
            <w:pPr>
              <w:spacing w:before="120" w:after="120" w:line="240" w:lineRule="auto"/>
              <w:contextualSpacing/>
              <w:jc w:val="center"/>
              <w:rPr>
                <w:rFonts w:asciiTheme="minorHAnsi" w:eastAsia="Calibri" w:hAnsiTheme="minorHAnsi" w:cstheme="minorHAnsi"/>
                <w:color w:val="000000"/>
                <w:sz w:val="20"/>
              </w:rPr>
            </w:pPr>
            <w:proofErr w:type="gramStart"/>
            <w:r w:rsidRPr="0070151B">
              <w:rPr>
                <w:rFonts w:asciiTheme="minorHAnsi" w:eastAsia="Calibri" w:hAnsiTheme="minorHAnsi" w:cstheme="minorHAnsi"/>
                <w:color w:val="000000"/>
                <w:sz w:val="20"/>
              </w:rPr>
              <w:t>ul</w:t>
            </w:r>
            <w:proofErr w:type="gramEnd"/>
            <w:r w:rsidRPr="0070151B">
              <w:rPr>
                <w:rFonts w:asciiTheme="minorHAnsi" w:eastAsia="Calibri" w:hAnsiTheme="minorHAnsi" w:cstheme="minorHAnsi"/>
                <w:color w:val="000000"/>
                <w:sz w:val="20"/>
              </w:rPr>
              <w:t>. Marsa 95, 04-470 Warszawa</w:t>
            </w:r>
          </w:p>
          <w:p w14:paraId="353946D7" w14:textId="77777777" w:rsidR="001205A3" w:rsidRPr="0070151B" w:rsidRDefault="001205A3" w:rsidP="001205A3">
            <w:pPr>
              <w:spacing w:line="360" w:lineRule="auto"/>
              <w:rPr>
                <w:rFonts w:asciiTheme="minorHAnsi" w:eastAsiaTheme="majorEastAsia" w:hAnsiTheme="minorHAnsi" w:cstheme="minorHAnsi"/>
                <w:i/>
                <w:iCs/>
                <w:sz w:val="20"/>
              </w:rPr>
            </w:pPr>
          </w:p>
        </w:tc>
      </w:tr>
    </w:tbl>
    <w:p w14:paraId="1D28D387" w14:textId="6970CFAA" w:rsidR="001205A3" w:rsidRPr="0070151B" w:rsidRDefault="001205A3" w:rsidP="00B9529B">
      <w:pPr>
        <w:spacing w:before="120" w:line="276" w:lineRule="auto"/>
        <w:jc w:val="left"/>
        <w:outlineLvl w:val="0"/>
        <w:rPr>
          <w:rFonts w:asciiTheme="minorHAnsi" w:hAnsiTheme="minorHAnsi" w:cstheme="minorHAnsi"/>
          <w:b/>
          <w:sz w:val="20"/>
        </w:rPr>
      </w:pPr>
    </w:p>
    <w:p w14:paraId="4247A94D" w14:textId="77777777" w:rsidR="001205A3" w:rsidRPr="0070151B" w:rsidRDefault="001205A3" w:rsidP="001205A3">
      <w:pPr>
        <w:pStyle w:val="Akapitzlist"/>
        <w:spacing w:before="120" w:line="276" w:lineRule="auto"/>
        <w:ind w:left="284"/>
        <w:jc w:val="center"/>
        <w:outlineLvl w:val="0"/>
        <w:rPr>
          <w:rFonts w:asciiTheme="minorHAnsi" w:hAnsiTheme="minorHAnsi" w:cstheme="minorHAnsi"/>
          <w:b/>
          <w:sz w:val="20"/>
        </w:rPr>
      </w:pPr>
      <w:r w:rsidRPr="0070151B">
        <w:rPr>
          <w:rFonts w:asciiTheme="minorHAnsi" w:hAnsiTheme="minorHAnsi" w:cstheme="minorHAnsi"/>
          <w:b/>
          <w:sz w:val="20"/>
        </w:rPr>
        <w:t>WYKAZ OSÓB</w:t>
      </w:r>
    </w:p>
    <w:p w14:paraId="19445670" w14:textId="645F0368" w:rsidR="001205A3" w:rsidRPr="0070151B" w:rsidRDefault="001205A3" w:rsidP="00B9529B">
      <w:pPr>
        <w:spacing w:before="120" w:line="276" w:lineRule="auto"/>
        <w:jc w:val="left"/>
        <w:outlineLvl w:val="0"/>
        <w:rPr>
          <w:rFonts w:asciiTheme="minorHAnsi" w:hAnsiTheme="minorHAnsi" w:cstheme="minorHAnsi"/>
          <w:b/>
          <w:sz w:val="14"/>
          <w:szCs w:val="14"/>
        </w:rPr>
      </w:pPr>
    </w:p>
    <w:p w14:paraId="4AEBFCB2" w14:textId="15745B36" w:rsidR="001205A3" w:rsidRPr="0070151B" w:rsidRDefault="001205A3" w:rsidP="00D10121">
      <w:pPr>
        <w:widowControl w:val="0"/>
        <w:snapToGrid w:val="0"/>
        <w:spacing w:line="240" w:lineRule="auto"/>
        <w:ind w:left="170" w:right="170"/>
        <w:rPr>
          <w:rFonts w:asciiTheme="minorHAnsi" w:hAnsiTheme="minorHAnsi" w:cstheme="minorHAnsi"/>
          <w:sz w:val="20"/>
          <w:lang w:eastAsia="pl-PL"/>
        </w:rPr>
      </w:pPr>
      <w:r w:rsidRPr="0070151B">
        <w:rPr>
          <w:rFonts w:asciiTheme="minorHAnsi" w:hAnsiTheme="minorHAnsi" w:cstheme="minorHAnsi"/>
          <w:sz w:val="20"/>
          <w:lang w:eastAsia="pl-PL"/>
        </w:rPr>
        <w:t xml:space="preserve">Składając Ofertę w postępowaniu zakupowym nr </w:t>
      </w:r>
      <w:r w:rsidR="007C622D" w:rsidRPr="0070151B">
        <w:rPr>
          <w:rFonts w:asciiTheme="minorHAnsi" w:hAnsiTheme="minorHAnsi" w:cstheme="minorHAnsi"/>
          <w:sz w:val="20"/>
          <w:szCs w:val="22"/>
        </w:rPr>
        <w:t>POST/DYS/OW/GZ/</w:t>
      </w:r>
      <w:r w:rsidR="00D44562" w:rsidRPr="0070151B">
        <w:rPr>
          <w:rFonts w:asciiTheme="minorHAnsi" w:hAnsiTheme="minorHAnsi" w:cstheme="minorHAnsi"/>
          <w:sz w:val="20"/>
          <w:szCs w:val="22"/>
        </w:rPr>
        <w:t>0</w:t>
      </w:r>
      <w:r w:rsidR="00D10121" w:rsidRPr="0070151B">
        <w:rPr>
          <w:rFonts w:asciiTheme="minorHAnsi" w:hAnsiTheme="minorHAnsi" w:cstheme="minorHAnsi"/>
          <w:sz w:val="20"/>
          <w:szCs w:val="22"/>
        </w:rPr>
        <w:fldChar w:fldCharType="begin"/>
      </w:r>
      <w:r w:rsidR="00D10121" w:rsidRPr="0070151B">
        <w:rPr>
          <w:rFonts w:asciiTheme="minorHAnsi" w:hAnsiTheme="minorHAnsi" w:cstheme="minorHAnsi"/>
          <w:sz w:val="20"/>
          <w:szCs w:val="22"/>
        </w:rPr>
        <w:instrText xml:space="preserve"> MERGEFIELD "nr_postepowania" </w:instrText>
      </w:r>
      <w:r w:rsidR="00D10121" w:rsidRPr="0070151B">
        <w:rPr>
          <w:rFonts w:asciiTheme="minorHAnsi" w:hAnsiTheme="minorHAnsi" w:cstheme="minorHAnsi"/>
          <w:sz w:val="20"/>
          <w:szCs w:val="22"/>
        </w:rPr>
        <w:fldChar w:fldCharType="separate"/>
      </w:r>
      <w:r w:rsidR="00CD645A" w:rsidRPr="00587FFD">
        <w:rPr>
          <w:rFonts w:asciiTheme="minorHAnsi" w:hAnsiTheme="minorHAnsi" w:cstheme="minorHAnsi"/>
          <w:noProof/>
          <w:sz w:val="20"/>
          <w:szCs w:val="22"/>
        </w:rPr>
        <w:t>3329</w:t>
      </w:r>
      <w:r w:rsidR="00D10121" w:rsidRPr="0070151B">
        <w:rPr>
          <w:rFonts w:asciiTheme="minorHAnsi" w:hAnsiTheme="minorHAnsi" w:cstheme="minorHAnsi"/>
          <w:sz w:val="20"/>
          <w:szCs w:val="22"/>
        </w:rPr>
        <w:fldChar w:fldCharType="end"/>
      </w:r>
      <w:r w:rsidR="00D10121" w:rsidRPr="0070151B">
        <w:rPr>
          <w:rFonts w:asciiTheme="minorHAnsi" w:hAnsiTheme="minorHAnsi" w:cstheme="minorHAnsi"/>
          <w:sz w:val="20"/>
          <w:szCs w:val="22"/>
        </w:rPr>
        <w:t>/</w:t>
      </w:r>
      <w:r w:rsidR="00A042BD">
        <w:rPr>
          <w:rFonts w:asciiTheme="minorHAnsi" w:hAnsiTheme="minorHAnsi" w:cstheme="minorHAnsi"/>
          <w:sz w:val="20"/>
          <w:szCs w:val="22"/>
        </w:rPr>
        <w:t>2024</w:t>
      </w:r>
      <w:r w:rsidRPr="0070151B">
        <w:rPr>
          <w:rFonts w:asciiTheme="minorHAnsi" w:hAnsiTheme="minorHAnsi" w:cstheme="minorHAnsi"/>
          <w:lang w:eastAsia="pl-PL"/>
        </w:rPr>
        <w:t xml:space="preserve"> </w:t>
      </w:r>
      <w:r w:rsidRPr="0070151B">
        <w:rPr>
          <w:rFonts w:asciiTheme="minorHAnsi" w:hAnsiTheme="minorHAnsi" w:cstheme="minorHAnsi"/>
          <w:sz w:val="20"/>
          <w:lang w:eastAsia="pl-PL"/>
        </w:rPr>
        <w:t>prowadzonym w trybie przetargu nieograniczonego pn.</w:t>
      </w:r>
      <w:r w:rsidR="00D10121" w:rsidRPr="0070151B">
        <w:rPr>
          <w:rFonts w:asciiTheme="minorHAnsi" w:hAnsiTheme="minorHAnsi" w:cstheme="minorHAnsi"/>
          <w:sz w:val="20"/>
          <w:lang w:eastAsia="pl-PL"/>
        </w:rPr>
        <w:t>: „</w:t>
      </w:r>
      <w:r w:rsidR="00D10121" w:rsidRPr="0070151B">
        <w:rPr>
          <w:rFonts w:asciiTheme="minorHAnsi" w:hAnsiTheme="minorHAnsi" w:cstheme="minorHAnsi"/>
          <w:sz w:val="20"/>
          <w:lang w:eastAsia="pl-PL"/>
        </w:rPr>
        <w:fldChar w:fldCharType="begin"/>
      </w:r>
      <w:r w:rsidR="00D10121" w:rsidRPr="0070151B">
        <w:rPr>
          <w:rFonts w:asciiTheme="minorHAnsi" w:hAnsiTheme="minorHAnsi" w:cstheme="minorHAnsi"/>
          <w:sz w:val="20"/>
          <w:lang w:eastAsia="pl-PL"/>
        </w:rPr>
        <w:instrText xml:space="preserve"> MERGEFIELD "nazwa_post" </w:instrText>
      </w:r>
      <w:r w:rsidR="00D10121" w:rsidRPr="0070151B">
        <w:rPr>
          <w:rFonts w:asciiTheme="minorHAnsi" w:hAnsiTheme="minorHAnsi" w:cstheme="minorHAnsi"/>
          <w:sz w:val="20"/>
          <w:lang w:eastAsia="pl-PL"/>
        </w:rPr>
        <w:fldChar w:fldCharType="separate"/>
      </w:r>
      <w:r w:rsidR="00CD645A" w:rsidRPr="00587FFD">
        <w:rPr>
          <w:rFonts w:asciiTheme="minorHAnsi" w:hAnsiTheme="minorHAnsi" w:cstheme="minorHAnsi"/>
          <w:noProof/>
          <w:sz w:val="20"/>
          <w:lang w:eastAsia="pl-PL"/>
        </w:rPr>
        <w:t>Opracowanie dokumentacji techniczno-prawnej w podziale na części: Część 1: Otwock ul. Ks. Stanisława Konarskiego 13, gm. Otwock; 23-G0/WP/00564 Część 2: Otwock ul. Ks. Stanisława Konarskiego 13, gm. Otwock; 23-G0/WP/00565 Część 3: Emilianów gm. Radzymin; 24-G0/WP/00319 i 24-G0/WP/00320 Część 4; Chmielowo gm. Zaręby Kościelne; 24-G0/WP/00436 Część 5: Klembów gm. Klembów; 24-G0/WP/00441</w:t>
      </w:r>
      <w:r w:rsidR="00D10121" w:rsidRPr="0070151B">
        <w:rPr>
          <w:rFonts w:asciiTheme="minorHAnsi" w:hAnsiTheme="minorHAnsi" w:cstheme="minorHAnsi"/>
          <w:sz w:val="20"/>
          <w:lang w:eastAsia="pl-PL"/>
        </w:rPr>
        <w:fldChar w:fldCharType="end"/>
      </w:r>
      <w:r w:rsidR="00D10121" w:rsidRPr="0070151B">
        <w:rPr>
          <w:rFonts w:asciiTheme="minorHAnsi" w:hAnsiTheme="minorHAnsi" w:cstheme="minorHAnsi"/>
          <w:sz w:val="20"/>
          <w:lang w:eastAsia="pl-PL"/>
        </w:rPr>
        <w:t>”</w:t>
      </w:r>
      <w:r w:rsidRPr="0070151B">
        <w:rPr>
          <w:rFonts w:asciiTheme="minorHAnsi" w:hAnsiTheme="minorHAnsi" w:cstheme="minorHAnsi"/>
          <w:sz w:val="20"/>
          <w:lang w:eastAsia="pl-PL"/>
        </w:rPr>
        <w:t>,</w:t>
      </w:r>
      <w:r w:rsidRPr="0070151B">
        <w:rPr>
          <w:rFonts w:asciiTheme="minorHAnsi" w:hAnsiTheme="minorHAnsi" w:cstheme="minorHAnsi"/>
          <w:b/>
          <w:sz w:val="20"/>
          <w:lang w:eastAsia="pl-PL"/>
        </w:rPr>
        <w:t xml:space="preserve"> oświadczamy</w:t>
      </w:r>
      <w:r w:rsidRPr="0070151B">
        <w:rPr>
          <w:rFonts w:asciiTheme="minorHAnsi" w:hAnsiTheme="minorHAnsi" w:cstheme="minorHAnsi"/>
          <w:sz w:val="20"/>
          <w:lang w:eastAsia="pl-PL"/>
        </w:rPr>
        <w:t>, że dysponujemy następującymi osobami zdolnymi do realizacji zadania zdolnymi</w:t>
      </w:r>
      <w:r w:rsidR="00D10121" w:rsidRPr="0070151B">
        <w:rPr>
          <w:rFonts w:asciiTheme="minorHAnsi" w:hAnsiTheme="minorHAnsi" w:cstheme="minorHAnsi"/>
          <w:sz w:val="20"/>
          <w:lang w:eastAsia="pl-PL"/>
        </w:rPr>
        <w:t xml:space="preserve"> do wykonana przedmiotu Zakupu:</w:t>
      </w:r>
    </w:p>
    <w:p w14:paraId="46E439E8" w14:textId="77777777" w:rsidR="001205A3" w:rsidRPr="0070151B" w:rsidRDefault="001205A3" w:rsidP="001205A3">
      <w:pPr>
        <w:widowControl w:val="0"/>
        <w:snapToGrid w:val="0"/>
        <w:spacing w:line="240" w:lineRule="auto"/>
        <w:ind w:left="170" w:right="170"/>
        <w:rPr>
          <w:rFonts w:asciiTheme="minorHAnsi" w:hAnsiTheme="minorHAnsi" w:cstheme="minorHAnsi"/>
          <w:sz w:val="14"/>
          <w:szCs w:val="14"/>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1205A3" w:rsidRPr="0070151B" w14:paraId="28218442" w14:textId="77777777" w:rsidTr="001205A3">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C8E4FE6" w14:textId="77777777" w:rsidR="001205A3" w:rsidRPr="0070151B" w:rsidRDefault="001205A3" w:rsidP="001205A3">
            <w:pPr>
              <w:spacing w:line="240" w:lineRule="auto"/>
              <w:jc w:val="center"/>
              <w:rPr>
                <w:rFonts w:ascii="Calibri" w:eastAsia="Calibri" w:hAnsi="Calibri"/>
                <w:b/>
                <w:sz w:val="16"/>
                <w:szCs w:val="18"/>
              </w:rPr>
            </w:pPr>
            <w:r w:rsidRPr="0070151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A9C037F" w14:textId="77777777" w:rsidR="001205A3" w:rsidRPr="0070151B" w:rsidRDefault="001205A3" w:rsidP="001205A3">
            <w:pPr>
              <w:spacing w:line="240" w:lineRule="auto"/>
              <w:jc w:val="center"/>
              <w:rPr>
                <w:rFonts w:ascii="Calibri" w:eastAsia="Calibri" w:hAnsi="Calibri"/>
                <w:b/>
                <w:sz w:val="16"/>
                <w:szCs w:val="18"/>
              </w:rPr>
            </w:pPr>
            <w:r w:rsidRPr="0070151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0E3EE9EB" w14:textId="77777777" w:rsidR="001205A3" w:rsidRPr="0070151B" w:rsidRDefault="001205A3" w:rsidP="001205A3">
            <w:pPr>
              <w:snapToGrid w:val="0"/>
              <w:spacing w:line="240" w:lineRule="auto"/>
              <w:jc w:val="center"/>
              <w:rPr>
                <w:rFonts w:ascii="Calibri" w:eastAsia="Calibri" w:hAnsi="Calibri"/>
                <w:b/>
                <w:sz w:val="16"/>
                <w:szCs w:val="18"/>
              </w:rPr>
            </w:pPr>
            <w:r w:rsidRPr="0070151B">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1EA09A7D" w14:textId="77777777" w:rsidR="001205A3" w:rsidRPr="0070151B" w:rsidRDefault="001205A3" w:rsidP="001205A3">
            <w:pPr>
              <w:spacing w:line="240" w:lineRule="auto"/>
              <w:jc w:val="center"/>
              <w:rPr>
                <w:rFonts w:ascii="Calibri" w:eastAsia="Calibri" w:hAnsi="Calibri"/>
                <w:b/>
                <w:sz w:val="16"/>
                <w:szCs w:val="18"/>
                <w:lang w:eastAsia="ar-SA"/>
              </w:rPr>
            </w:pPr>
            <w:r w:rsidRPr="0070151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12537725" w14:textId="77777777" w:rsidR="001205A3" w:rsidRPr="0070151B" w:rsidRDefault="001205A3" w:rsidP="001205A3">
            <w:pPr>
              <w:spacing w:line="240" w:lineRule="auto"/>
              <w:jc w:val="center"/>
              <w:rPr>
                <w:rFonts w:ascii="Calibri" w:eastAsia="Calibri" w:hAnsi="Calibri"/>
                <w:b/>
                <w:sz w:val="16"/>
                <w:szCs w:val="18"/>
                <w:lang w:eastAsia="ar-SA"/>
              </w:rPr>
            </w:pPr>
            <w:r w:rsidRPr="0070151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270E6FBB" w14:textId="77777777" w:rsidR="001205A3" w:rsidRPr="0070151B" w:rsidRDefault="001205A3" w:rsidP="001205A3">
            <w:pPr>
              <w:spacing w:line="240" w:lineRule="auto"/>
              <w:jc w:val="center"/>
              <w:rPr>
                <w:rFonts w:ascii="Calibri" w:eastAsia="Calibri" w:hAnsi="Calibri"/>
                <w:b/>
                <w:sz w:val="16"/>
                <w:szCs w:val="18"/>
              </w:rPr>
            </w:pPr>
            <w:r w:rsidRPr="0070151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6FE10FA1" w14:textId="77777777" w:rsidR="001205A3" w:rsidRPr="0070151B" w:rsidRDefault="001205A3" w:rsidP="001205A3">
            <w:pPr>
              <w:spacing w:line="240" w:lineRule="auto"/>
              <w:jc w:val="center"/>
              <w:rPr>
                <w:rFonts w:ascii="Calibri" w:eastAsia="Calibri" w:hAnsi="Calibri"/>
                <w:b/>
                <w:sz w:val="16"/>
                <w:szCs w:val="18"/>
              </w:rPr>
            </w:pPr>
            <w:r w:rsidRPr="0070151B">
              <w:rPr>
                <w:rFonts w:ascii="Calibri" w:eastAsia="Calibri" w:hAnsi="Calibri"/>
                <w:b/>
                <w:sz w:val="16"/>
                <w:szCs w:val="18"/>
                <w:lang w:eastAsia="ar-SA"/>
              </w:rPr>
              <w:t>Informacja o podstawie do dysponowania tymi osobami</w:t>
            </w:r>
          </w:p>
        </w:tc>
      </w:tr>
      <w:tr w:rsidR="001205A3" w:rsidRPr="0070151B" w14:paraId="7D5A362A" w14:textId="77777777" w:rsidTr="001205A3">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28DB99B1" w14:textId="77777777" w:rsidR="001205A3" w:rsidRPr="0070151B" w:rsidRDefault="001205A3" w:rsidP="001205A3">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BA3DA3E" w14:textId="77777777" w:rsidR="001205A3" w:rsidRPr="0070151B" w:rsidRDefault="001205A3" w:rsidP="001205A3">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7F8462E" w14:textId="77777777" w:rsidR="001205A3" w:rsidRPr="0070151B" w:rsidRDefault="001205A3" w:rsidP="001205A3">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7AA91B63" w14:textId="77777777" w:rsidR="001205A3" w:rsidRPr="0070151B" w:rsidRDefault="001205A3" w:rsidP="001205A3">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448CAC83" w14:textId="77777777" w:rsidR="001205A3" w:rsidRPr="0070151B" w:rsidRDefault="001205A3" w:rsidP="001205A3">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3C2E7B1" w14:textId="77777777" w:rsidR="001205A3" w:rsidRPr="0070151B" w:rsidRDefault="001205A3" w:rsidP="001205A3">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73F63CB" w14:textId="77777777" w:rsidR="001205A3" w:rsidRPr="0070151B" w:rsidRDefault="001205A3" w:rsidP="001205A3">
            <w:pPr>
              <w:snapToGrid w:val="0"/>
              <w:spacing w:line="240" w:lineRule="auto"/>
              <w:jc w:val="center"/>
              <w:rPr>
                <w:rFonts w:ascii="Calibri" w:eastAsia="Calibri" w:hAnsi="Calibri"/>
                <w:b/>
                <w:sz w:val="16"/>
                <w:szCs w:val="18"/>
                <w:lang w:eastAsia="ar-SA"/>
              </w:rPr>
            </w:pPr>
            <w:proofErr w:type="gramStart"/>
            <w:r w:rsidRPr="0070151B">
              <w:rPr>
                <w:rFonts w:ascii="Calibri" w:eastAsia="Calibri" w:hAnsi="Calibri"/>
                <w:b/>
                <w:sz w:val="16"/>
                <w:szCs w:val="18"/>
                <w:lang w:eastAsia="ar-SA"/>
              </w:rPr>
              <w:t>dysponowanie</w:t>
            </w:r>
            <w:proofErr w:type="gramEnd"/>
            <w:r w:rsidRPr="0070151B">
              <w:rPr>
                <w:rFonts w:ascii="Calibri" w:eastAsia="Calibri" w:hAnsi="Calibri"/>
                <w:b/>
                <w:sz w:val="16"/>
                <w:szCs w:val="18"/>
                <w:lang w:eastAsia="ar-SA"/>
              </w:rPr>
              <w:t xml:space="preserve"> pośrednie</w:t>
            </w:r>
            <w:r w:rsidRPr="0070151B">
              <w:rPr>
                <w:rFonts w:ascii="Calibri" w:eastAsia="Calibri" w:hAnsi="Calibri"/>
                <w:b/>
                <w:sz w:val="16"/>
                <w:szCs w:val="18"/>
                <w:vertAlign w:val="superscript"/>
                <w:lang w:eastAsia="ar-SA"/>
              </w:rPr>
              <w:footnoteReference w:id="10"/>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5E42B33" w14:textId="77777777" w:rsidR="001205A3" w:rsidRPr="0070151B" w:rsidRDefault="001205A3" w:rsidP="001205A3">
            <w:pPr>
              <w:spacing w:line="240" w:lineRule="auto"/>
              <w:jc w:val="center"/>
              <w:rPr>
                <w:rFonts w:ascii="Calibri" w:eastAsia="Calibri" w:hAnsi="Calibri"/>
                <w:b/>
                <w:sz w:val="16"/>
                <w:szCs w:val="18"/>
              </w:rPr>
            </w:pPr>
            <w:proofErr w:type="gramStart"/>
            <w:r w:rsidRPr="0070151B">
              <w:rPr>
                <w:rFonts w:ascii="Calibri" w:eastAsia="Calibri" w:hAnsi="Calibri"/>
                <w:b/>
                <w:sz w:val="16"/>
                <w:szCs w:val="18"/>
                <w:lang w:eastAsia="ar-SA"/>
              </w:rPr>
              <w:t>dysponowanie</w:t>
            </w:r>
            <w:proofErr w:type="gramEnd"/>
            <w:r w:rsidRPr="0070151B">
              <w:rPr>
                <w:rFonts w:ascii="Calibri" w:eastAsia="Calibri" w:hAnsi="Calibri"/>
                <w:b/>
                <w:sz w:val="16"/>
                <w:szCs w:val="18"/>
                <w:lang w:eastAsia="ar-SA"/>
              </w:rPr>
              <w:t xml:space="preserve"> bezpośrednie</w:t>
            </w:r>
            <w:r w:rsidRPr="0070151B">
              <w:rPr>
                <w:rFonts w:ascii="Calibri" w:eastAsia="Calibri" w:hAnsi="Calibri"/>
                <w:b/>
                <w:sz w:val="16"/>
                <w:szCs w:val="18"/>
                <w:vertAlign w:val="superscript"/>
                <w:lang w:eastAsia="ar-SA"/>
              </w:rPr>
              <w:footnoteReference w:id="11"/>
            </w:r>
          </w:p>
        </w:tc>
      </w:tr>
      <w:tr w:rsidR="001205A3" w:rsidRPr="0070151B" w14:paraId="445989DC" w14:textId="77777777" w:rsidTr="001205A3">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08DCE604" w14:textId="77777777" w:rsidR="001205A3" w:rsidRPr="0070151B" w:rsidRDefault="001205A3" w:rsidP="001205A3">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D70EB91" w14:textId="77777777" w:rsidR="001205A3" w:rsidRPr="0070151B" w:rsidRDefault="001205A3" w:rsidP="001205A3">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009D16D" w14:textId="77777777" w:rsidR="001205A3" w:rsidRPr="0070151B" w:rsidRDefault="001205A3" w:rsidP="001205A3">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63B3FB77" w14:textId="77777777" w:rsidR="001205A3" w:rsidRPr="0070151B" w:rsidRDefault="001205A3" w:rsidP="001205A3">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0AC2FF44" w14:textId="77777777" w:rsidR="001205A3" w:rsidRPr="0070151B" w:rsidRDefault="001205A3" w:rsidP="001205A3">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5C790EB" w14:textId="77777777" w:rsidR="001205A3" w:rsidRPr="0070151B" w:rsidRDefault="001205A3" w:rsidP="001205A3">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40F7093" w14:textId="77777777" w:rsidR="001205A3" w:rsidRPr="0070151B" w:rsidRDefault="001205A3" w:rsidP="001205A3">
            <w:pPr>
              <w:spacing w:line="240" w:lineRule="auto"/>
              <w:jc w:val="center"/>
              <w:rPr>
                <w:rFonts w:ascii="Calibri" w:eastAsia="Calibri" w:hAnsi="Calibri"/>
                <w:sz w:val="16"/>
              </w:rPr>
            </w:pPr>
            <w:proofErr w:type="gramStart"/>
            <w:r w:rsidRPr="0070151B">
              <w:rPr>
                <w:rFonts w:ascii="Calibri" w:eastAsia="Calibri" w:hAnsi="Calibri"/>
                <w:bCs/>
                <w:i/>
                <w:sz w:val="16"/>
                <w:lang w:eastAsia="ar-SA"/>
              </w:rPr>
              <w:t>należy</w:t>
            </w:r>
            <w:proofErr w:type="gramEnd"/>
            <w:r w:rsidRPr="0070151B">
              <w:rPr>
                <w:rFonts w:ascii="Calibri" w:eastAsia="Calibri" w:hAnsi="Calibri"/>
                <w:bCs/>
                <w:i/>
                <w:sz w:val="16"/>
                <w:lang w:eastAsia="ar-SA"/>
              </w:rPr>
              <w:t xml:space="preserve">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F5E6BC7" w14:textId="77777777" w:rsidR="001205A3" w:rsidRPr="0070151B" w:rsidRDefault="001205A3" w:rsidP="001205A3">
            <w:pPr>
              <w:spacing w:line="240" w:lineRule="auto"/>
              <w:jc w:val="center"/>
              <w:rPr>
                <w:rFonts w:ascii="Calibri" w:eastAsia="Calibri" w:hAnsi="Calibri"/>
                <w:sz w:val="16"/>
              </w:rPr>
            </w:pPr>
            <w:proofErr w:type="gramStart"/>
            <w:r w:rsidRPr="0070151B">
              <w:rPr>
                <w:rFonts w:ascii="Calibri" w:eastAsia="Calibri" w:hAnsi="Calibri"/>
                <w:bCs/>
                <w:i/>
                <w:sz w:val="16"/>
                <w:lang w:eastAsia="ar-SA"/>
              </w:rPr>
              <w:t>należy</w:t>
            </w:r>
            <w:proofErr w:type="gramEnd"/>
            <w:r w:rsidRPr="0070151B">
              <w:rPr>
                <w:rFonts w:ascii="Calibri" w:eastAsia="Calibri" w:hAnsi="Calibri"/>
                <w:bCs/>
                <w:i/>
                <w:sz w:val="16"/>
                <w:lang w:eastAsia="ar-SA"/>
              </w:rPr>
              <w:t xml:space="preserve"> wskazać formę współpracy, np. umowa o pracę, umowa zlecenie, umowa o dzieło</w:t>
            </w:r>
          </w:p>
        </w:tc>
      </w:tr>
      <w:tr w:rsidR="001205A3" w:rsidRPr="0070151B" w14:paraId="0BFAAEE0"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D942FD2" w14:textId="77777777" w:rsidR="001205A3" w:rsidRPr="0070151B" w:rsidRDefault="001205A3"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8FB462F" w14:textId="77777777" w:rsidR="001205A3" w:rsidRPr="0070151B"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AC04A12" w14:textId="77777777" w:rsidR="001205A3" w:rsidRPr="0070151B"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DE67BF1" w14:textId="77777777" w:rsidR="001205A3" w:rsidRPr="0070151B"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E2D9981" w14:textId="77777777" w:rsidR="001205A3" w:rsidRPr="0070151B"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666B23E" w14:textId="77777777" w:rsidR="001205A3" w:rsidRPr="0070151B"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CD0E032" w14:textId="77777777" w:rsidR="001205A3" w:rsidRPr="0070151B"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3435B8AE" w14:textId="77777777" w:rsidR="001205A3" w:rsidRPr="0070151B" w:rsidRDefault="001205A3" w:rsidP="001205A3">
            <w:pPr>
              <w:spacing w:line="240" w:lineRule="auto"/>
              <w:jc w:val="center"/>
              <w:rPr>
                <w:rFonts w:ascii="Calibri Light" w:eastAsia="Calibri" w:hAnsi="Calibri Light"/>
                <w:bCs/>
                <w:i/>
                <w:sz w:val="20"/>
                <w:lang w:eastAsia="ar-SA"/>
              </w:rPr>
            </w:pPr>
          </w:p>
        </w:tc>
      </w:tr>
      <w:tr w:rsidR="001205A3" w:rsidRPr="0070151B" w14:paraId="1CBAEE4C"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B137BAD" w14:textId="77777777" w:rsidR="001205A3" w:rsidRPr="0070151B" w:rsidRDefault="001205A3"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57C6D72" w14:textId="77777777" w:rsidR="001205A3" w:rsidRPr="0070151B"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17F80D6" w14:textId="77777777" w:rsidR="001205A3" w:rsidRPr="0070151B"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37E6418" w14:textId="77777777" w:rsidR="001205A3" w:rsidRPr="0070151B"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2D291BC" w14:textId="77777777" w:rsidR="001205A3" w:rsidRPr="0070151B"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32DA8CD" w14:textId="77777777" w:rsidR="001205A3" w:rsidRPr="0070151B"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9B1693D" w14:textId="77777777" w:rsidR="001205A3" w:rsidRPr="0070151B"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61EF571" w14:textId="77777777" w:rsidR="001205A3" w:rsidRPr="0070151B" w:rsidRDefault="001205A3" w:rsidP="001205A3">
            <w:pPr>
              <w:spacing w:line="240" w:lineRule="auto"/>
              <w:jc w:val="center"/>
              <w:rPr>
                <w:rFonts w:ascii="Calibri Light" w:eastAsia="Calibri" w:hAnsi="Calibri Light"/>
                <w:bCs/>
                <w:i/>
                <w:sz w:val="20"/>
                <w:lang w:eastAsia="ar-SA"/>
              </w:rPr>
            </w:pPr>
          </w:p>
        </w:tc>
      </w:tr>
      <w:tr w:rsidR="001205A3" w:rsidRPr="0070151B" w14:paraId="4705EDFD"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54A6B6" w14:textId="77777777" w:rsidR="001205A3" w:rsidRPr="0070151B" w:rsidRDefault="001205A3"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C8C6A70" w14:textId="77777777" w:rsidR="001205A3" w:rsidRPr="0070151B"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1DC07C2" w14:textId="77777777" w:rsidR="001205A3" w:rsidRPr="0070151B"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11225261" w14:textId="77777777" w:rsidR="001205A3" w:rsidRPr="0070151B"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CBF0FDA" w14:textId="77777777" w:rsidR="001205A3" w:rsidRPr="0070151B"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78D01C5F" w14:textId="77777777" w:rsidR="001205A3" w:rsidRPr="0070151B"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2DD6437" w14:textId="77777777" w:rsidR="001205A3" w:rsidRPr="0070151B"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25A8DFC" w14:textId="77777777" w:rsidR="001205A3" w:rsidRPr="0070151B" w:rsidRDefault="001205A3" w:rsidP="001205A3">
            <w:pPr>
              <w:spacing w:line="240" w:lineRule="auto"/>
              <w:jc w:val="center"/>
              <w:rPr>
                <w:rFonts w:ascii="Calibri Light" w:eastAsia="Calibri" w:hAnsi="Calibri Light"/>
                <w:bCs/>
                <w:i/>
                <w:sz w:val="20"/>
                <w:lang w:eastAsia="ar-SA"/>
              </w:rPr>
            </w:pPr>
          </w:p>
        </w:tc>
      </w:tr>
      <w:tr w:rsidR="00D10121" w:rsidRPr="0070151B" w14:paraId="7FEA0F16"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E86E9D6" w14:textId="77777777" w:rsidR="00D10121" w:rsidRPr="0070151B"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8C58B43" w14:textId="77777777" w:rsidR="00D10121" w:rsidRPr="0070151B"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D7C5EFC" w14:textId="77777777" w:rsidR="00D10121" w:rsidRPr="0070151B"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754B49F" w14:textId="77777777" w:rsidR="00D10121" w:rsidRPr="0070151B"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7A2381D" w14:textId="77777777" w:rsidR="00D10121" w:rsidRPr="0070151B"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54F9024" w14:textId="77777777" w:rsidR="00D10121" w:rsidRPr="0070151B"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859AC97" w14:textId="77777777" w:rsidR="00D10121" w:rsidRPr="0070151B"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33EEBD4" w14:textId="77777777" w:rsidR="00D10121" w:rsidRPr="0070151B" w:rsidRDefault="00D10121" w:rsidP="001205A3">
            <w:pPr>
              <w:spacing w:line="240" w:lineRule="auto"/>
              <w:jc w:val="center"/>
              <w:rPr>
                <w:rFonts w:ascii="Calibri Light" w:eastAsia="Calibri" w:hAnsi="Calibri Light"/>
                <w:bCs/>
                <w:i/>
                <w:sz w:val="20"/>
                <w:lang w:eastAsia="ar-SA"/>
              </w:rPr>
            </w:pPr>
          </w:p>
        </w:tc>
      </w:tr>
      <w:tr w:rsidR="00D10121" w:rsidRPr="0070151B" w14:paraId="0FC9C15C"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6ED381" w14:textId="77777777" w:rsidR="00D10121" w:rsidRPr="0070151B"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8B4CD50" w14:textId="77777777" w:rsidR="00D10121" w:rsidRPr="0070151B"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B353A8B" w14:textId="77777777" w:rsidR="00D10121" w:rsidRPr="0070151B"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413E772" w14:textId="77777777" w:rsidR="00D10121" w:rsidRPr="0070151B"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AA2F17B" w14:textId="77777777" w:rsidR="00D10121" w:rsidRPr="0070151B"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816D946" w14:textId="77777777" w:rsidR="00D10121" w:rsidRPr="0070151B"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F9A00E3" w14:textId="77777777" w:rsidR="00D10121" w:rsidRPr="0070151B"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220CF9F" w14:textId="77777777" w:rsidR="00D10121" w:rsidRPr="0070151B" w:rsidRDefault="00D10121" w:rsidP="001205A3">
            <w:pPr>
              <w:spacing w:line="240" w:lineRule="auto"/>
              <w:jc w:val="center"/>
              <w:rPr>
                <w:rFonts w:ascii="Calibri Light" w:eastAsia="Calibri" w:hAnsi="Calibri Light"/>
                <w:bCs/>
                <w:i/>
                <w:sz w:val="20"/>
                <w:lang w:eastAsia="ar-SA"/>
              </w:rPr>
            </w:pPr>
          </w:p>
        </w:tc>
      </w:tr>
      <w:tr w:rsidR="00D10121" w:rsidRPr="0070151B" w14:paraId="5470B30D"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DDBF3B1" w14:textId="77777777" w:rsidR="00D10121" w:rsidRPr="0070151B"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A20A770" w14:textId="77777777" w:rsidR="00D10121" w:rsidRPr="0070151B"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1C4613C" w14:textId="77777777" w:rsidR="00D10121" w:rsidRPr="0070151B"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5D303B3" w14:textId="77777777" w:rsidR="00D10121" w:rsidRPr="0070151B"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B41E01E" w14:textId="77777777" w:rsidR="00D10121" w:rsidRPr="0070151B"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93F9C90" w14:textId="77777777" w:rsidR="00D10121" w:rsidRPr="0070151B"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8662CF6" w14:textId="77777777" w:rsidR="00D10121" w:rsidRPr="0070151B"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2D79B60" w14:textId="77777777" w:rsidR="00D10121" w:rsidRPr="0070151B" w:rsidRDefault="00D10121" w:rsidP="001205A3">
            <w:pPr>
              <w:spacing w:line="240" w:lineRule="auto"/>
              <w:jc w:val="center"/>
              <w:rPr>
                <w:rFonts w:ascii="Calibri Light" w:eastAsia="Calibri" w:hAnsi="Calibri Light"/>
                <w:bCs/>
                <w:i/>
                <w:sz w:val="20"/>
                <w:lang w:eastAsia="ar-SA"/>
              </w:rPr>
            </w:pPr>
          </w:p>
        </w:tc>
      </w:tr>
      <w:tr w:rsidR="00D10121" w:rsidRPr="0070151B" w14:paraId="2D33EB4B"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82F366B" w14:textId="77777777" w:rsidR="00D10121" w:rsidRPr="0070151B"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6477A58" w14:textId="77777777" w:rsidR="00D10121" w:rsidRPr="0070151B"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F2D59CA" w14:textId="77777777" w:rsidR="00D10121" w:rsidRPr="0070151B"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9DA495D" w14:textId="77777777" w:rsidR="00D10121" w:rsidRPr="0070151B"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63D4A5B" w14:textId="77777777" w:rsidR="00D10121" w:rsidRPr="0070151B"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85A492C" w14:textId="77777777" w:rsidR="00D10121" w:rsidRPr="0070151B"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AB5D4BB" w14:textId="77777777" w:rsidR="00D10121" w:rsidRPr="0070151B"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CAEE92C" w14:textId="77777777" w:rsidR="00D10121" w:rsidRPr="0070151B" w:rsidRDefault="00D10121" w:rsidP="001205A3">
            <w:pPr>
              <w:spacing w:line="240" w:lineRule="auto"/>
              <w:jc w:val="center"/>
              <w:rPr>
                <w:rFonts w:ascii="Calibri Light" w:eastAsia="Calibri" w:hAnsi="Calibri Light"/>
                <w:bCs/>
                <w:i/>
                <w:sz w:val="20"/>
                <w:lang w:eastAsia="ar-SA"/>
              </w:rPr>
            </w:pPr>
          </w:p>
        </w:tc>
      </w:tr>
      <w:tr w:rsidR="00D10121" w:rsidRPr="0070151B" w14:paraId="37E2BAD6"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91CD973" w14:textId="77777777" w:rsidR="00D10121" w:rsidRPr="0070151B"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2CEF9E6" w14:textId="77777777" w:rsidR="00D10121" w:rsidRPr="0070151B"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955E6C3" w14:textId="77777777" w:rsidR="00D10121" w:rsidRPr="0070151B"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F82AA7F" w14:textId="77777777" w:rsidR="00D10121" w:rsidRPr="0070151B"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2D393F1" w14:textId="77777777" w:rsidR="00D10121" w:rsidRPr="0070151B"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9DF5B2B" w14:textId="77777777" w:rsidR="00D10121" w:rsidRPr="0070151B"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8B95990" w14:textId="77777777" w:rsidR="00D10121" w:rsidRPr="0070151B"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9ADB418" w14:textId="77777777" w:rsidR="00D10121" w:rsidRPr="0070151B" w:rsidRDefault="00D10121" w:rsidP="001205A3">
            <w:pPr>
              <w:spacing w:line="240" w:lineRule="auto"/>
              <w:jc w:val="center"/>
              <w:rPr>
                <w:rFonts w:ascii="Calibri Light" w:eastAsia="Calibri" w:hAnsi="Calibri Light"/>
                <w:bCs/>
                <w:i/>
                <w:sz w:val="20"/>
                <w:lang w:eastAsia="ar-SA"/>
              </w:rPr>
            </w:pPr>
          </w:p>
        </w:tc>
      </w:tr>
    </w:tbl>
    <w:p w14:paraId="4987DCE6" w14:textId="77777777" w:rsidR="001205A3" w:rsidRPr="0070151B" w:rsidRDefault="001205A3" w:rsidP="001205A3">
      <w:pPr>
        <w:spacing w:before="120" w:line="240" w:lineRule="auto"/>
        <w:ind w:right="-569"/>
        <w:outlineLvl w:val="0"/>
        <w:rPr>
          <w:rFonts w:asciiTheme="minorHAnsi" w:hAnsiTheme="minorHAnsi" w:cstheme="minorHAnsi"/>
          <w:i/>
          <w:sz w:val="16"/>
          <w:szCs w:val="18"/>
        </w:rPr>
      </w:pPr>
      <w:bookmarkStart w:id="10" w:name="_Toc18342848"/>
      <w:bookmarkStart w:id="11" w:name="_Toc54073231"/>
      <w:bookmarkStart w:id="12" w:name="_Toc57057714"/>
      <w:bookmarkStart w:id="13" w:name="_Toc57122890"/>
      <w:bookmarkStart w:id="14" w:name="_Toc57637479"/>
      <w:r w:rsidRPr="0070151B">
        <w:rPr>
          <w:rFonts w:asciiTheme="minorHAnsi" w:hAnsiTheme="minorHAnsi" w:cstheme="minorHAnsi"/>
          <w:i/>
          <w:sz w:val="16"/>
          <w:szCs w:val="18"/>
        </w:rPr>
        <w:t>UWAGA: Należy dostosować ilość wierszy do ilości wymaganych osób</w:t>
      </w:r>
      <w:bookmarkEnd w:id="10"/>
      <w:bookmarkEnd w:id="11"/>
      <w:bookmarkEnd w:id="12"/>
      <w:bookmarkEnd w:id="13"/>
      <w:bookmarkEnd w:id="14"/>
    </w:p>
    <w:p w14:paraId="7C324329" w14:textId="77777777" w:rsidR="001205A3" w:rsidRPr="0070151B" w:rsidRDefault="001205A3" w:rsidP="009572CA">
      <w:pPr>
        <w:spacing w:line="240" w:lineRule="auto"/>
        <w:jc w:val="left"/>
        <w:rPr>
          <w:rFonts w:ascii="Calibri" w:eastAsia="Calibri" w:hAnsi="Calibri"/>
          <w:sz w:val="16"/>
          <w:szCs w:val="16"/>
          <w:lang w:eastAsia="pl-PL"/>
        </w:rPr>
      </w:pPr>
      <w:r w:rsidRPr="0070151B">
        <w:rPr>
          <w:rFonts w:ascii="Calibri" w:eastAsia="Calibri" w:hAnsi="Calibri"/>
          <w:sz w:val="16"/>
          <w:szCs w:val="16"/>
          <w:lang w:eastAsia="pl-PL"/>
        </w:rPr>
        <w:t>W przypadku, gdy Wykonawca będzie samodzielnie świadczył usługi – należy wpisać dane Wykonawcy</w:t>
      </w:r>
    </w:p>
    <w:p w14:paraId="2F477368" w14:textId="77777777" w:rsidR="001205A3" w:rsidRPr="0070151B" w:rsidRDefault="001205A3" w:rsidP="001205A3">
      <w:pPr>
        <w:autoSpaceDE w:val="0"/>
        <w:autoSpaceDN w:val="0"/>
        <w:spacing w:line="240" w:lineRule="auto"/>
        <w:rPr>
          <w:rFonts w:asciiTheme="minorHAnsi" w:eastAsia="Calibri" w:hAnsiTheme="minorHAnsi" w:cstheme="minorHAnsi"/>
          <w:sz w:val="14"/>
          <w:szCs w:val="14"/>
          <w:lang w:eastAsia="pl-PL"/>
        </w:rPr>
      </w:pPr>
    </w:p>
    <w:p w14:paraId="63232BD4" w14:textId="77777777" w:rsidR="001205A3" w:rsidRPr="0070151B" w:rsidRDefault="001205A3" w:rsidP="001205A3">
      <w:pPr>
        <w:autoSpaceDE w:val="0"/>
        <w:autoSpaceDN w:val="0"/>
        <w:spacing w:line="240" w:lineRule="auto"/>
        <w:rPr>
          <w:rFonts w:asciiTheme="minorHAnsi" w:eastAsia="Calibri" w:hAnsiTheme="minorHAnsi" w:cstheme="minorHAnsi"/>
          <w:snapToGrid w:val="0"/>
          <w:sz w:val="20"/>
        </w:rPr>
      </w:pPr>
      <w:r w:rsidRPr="0070151B">
        <w:rPr>
          <w:rFonts w:asciiTheme="minorHAnsi" w:eastAsia="Calibri" w:hAnsiTheme="minorHAnsi" w:cstheme="minorHAnsi"/>
          <w:sz w:val="20"/>
          <w:lang w:eastAsia="pl-PL"/>
        </w:rPr>
        <w:t>Jednocześnie o</w:t>
      </w:r>
      <w:r w:rsidRPr="0070151B">
        <w:rPr>
          <w:rFonts w:asciiTheme="minorHAnsi" w:eastAsia="Calibri" w:hAnsiTheme="minorHAnsi" w:cstheme="minorHAnsi"/>
          <w:snapToGrid w:val="0"/>
          <w:sz w:val="20"/>
        </w:rPr>
        <w:t xml:space="preserve">świadczam/y niniejszym, iż osoby które zostaną skierowane do realizacji zamówienia: </w:t>
      </w:r>
    </w:p>
    <w:p w14:paraId="5755560E" w14:textId="77777777" w:rsidR="001205A3" w:rsidRPr="0070151B" w:rsidRDefault="001205A3" w:rsidP="001205A3">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proofErr w:type="gramStart"/>
      <w:r w:rsidRPr="0070151B">
        <w:rPr>
          <w:rFonts w:asciiTheme="minorHAnsi" w:hAnsiTheme="minorHAnsi" w:cstheme="minorHAnsi"/>
          <w:snapToGrid w:val="0"/>
          <w:sz w:val="20"/>
          <w:lang w:eastAsia="pl-PL"/>
        </w:rPr>
        <w:t>zostaną</w:t>
      </w:r>
      <w:proofErr w:type="gramEnd"/>
      <w:r w:rsidRPr="0070151B">
        <w:rPr>
          <w:rFonts w:asciiTheme="minorHAnsi" w:hAnsiTheme="minorHAnsi" w:cstheme="minorHAnsi"/>
          <w:snapToGrid w:val="0"/>
          <w:sz w:val="20"/>
          <w:lang w:eastAsia="pl-PL"/>
        </w:rPr>
        <w:t xml:space="preserve"> poinformowane o wymogach dotyczących sposobu realizacji Umowy,</w:t>
      </w:r>
    </w:p>
    <w:p w14:paraId="7FD34274" w14:textId="77777777" w:rsidR="001205A3" w:rsidRPr="0070151B" w:rsidRDefault="001205A3" w:rsidP="001205A3">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proofErr w:type="gramStart"/>
      <w:r w:rsidRPr="0070151B">
        <w:rPr>
          <w:rFonts w:asciiTheme="minorHAnsi" w:hAnsiTheme="minorHAnsi" w:cstheme="minorHAnsi"/>
          <w:snapToGrid w:val="0"/>
          <w:sz w:val="20"/>
        </w:rPr>
        <w:t>zostaną</w:t>
      </w:r>
      <w:proofErr w:type="gramEnd"/>
      <w:r w:rsidRPr="0070151B">
        <w:rPr>
          <w:rFonts w:asciiTheme="minorHAnsi" w:hAnsiTheme="minorHAnsi" w:cstheme="minorHAnsi"/>
          <w:snapToGrid w:val="0"/>
          <w:sz w:val="20"/>
        </w:rPr>
        <w:t xml:space="preserve"> poinformowane o przetwarzaniu ich danych osobowych przez PGE Dystrybucja S.A.</w:t>
      </w:r>
    </w:p>
    <w:p w14:paraId="66A96781" w14:textId="77777777" w:rsidR="001205A3" w:rsidRPr="0070151B" w:rsidRDefault="001205A3" w:rsidP="001205A3">
      <w:pPr>
        <w:tabs>
          <w:tab w:val="left" w:pos="-1440"/>
          <w:tab w:val="left" w:pos="-720"/>
        </w:tabs>
        <w:suppressAutoHyphens/>
        <w:spacing w:line="300" w:lineRule="auto"/>
        <w:rPr>
          <w:rFonts w:ascii="Calibri" w:hAnsi="Calibri" w:cs="Arial"/>
          <w:spacing w:val="-3"/>
          <w:sz w:val="14"/>
          <w:szCs w:val="14"/>
        </w:rPr>
      </w:pPr>
    </w:p>
    <w:p w14:paraId="0BF4BA60" w14:textId="77777777" w:rsidR="001205A3" w:rsidRPr="0070151B" w:rsidRDefault="001205A3" w:rsidP="001205A3">
      <w:pPr>
        <w:spacing w:after="80" w:line="240" w:lineRule="exact"/>
        <w:ind w:left="4690" w:right="-993" w:firstLine="708"/>
        <w:rPr>
          <w:rFonts w:asciiTheme="minorHAnsi" w:hAnsiTheme="minorHAnsi" w:cstheme="minorHAnsi"/>
          <w:sz w:val="16"/>
          <w:szCs w:val="16"/>
        </w:rPr>
      </w:pPr>
      <w:r w:rsidRPr="0070151B">
        <w:rPr>
          <w:rFonts w:asciiTheme="minorHAnsi" w:hAnsiTheme="minorHAnsi" w:cstheme="minorHAnsi"/>
          <w:sz w:val="20"/>
        </w:rPr>
        <w:tab/>
        <w:t xml:space="preserve">              </w:t>
      </w:r>
      <w:r w:rsidRPr="0070151B">
        <w:rPr>
          <w:rFonts w:asciiTheme="minorHAnsi" w:hAnsiTheme="minorHAnsi" w:cstheme="minorHAnsi"/>
          <w:sz w:val="20"/>
        </w:rPr>
        <w:tab/>
        <w:t xml:space="preserve">        </w:t>
      </w:r>
      <w:r w:rsidRPr="0070151B">
        <w:rPr>
          <w:rFonts w:asciiTheme="minorHAnsi" w:hAnsiTheme="minorHAnsi" w:cstheme="minorHAnsi"/>
          <w:sz w:val="20"/>
        </w:rPr>
        <w:tab/>
      </w:r>
      <w:r w:rsidRPr="0070151B">
        <w:rPr>
          <w:rFonts w:asciiTheme="minorHAnsi" w:hAnsiTheme="minorHAnsi" w:cstheme="minorHAnsi"/>
          <w:sz w:val="20"/>
        </w:rPr>
        <w:tab/>
      </w:r>
      <w:r w:rsidRPr="0070151B">
        <w:rPr>
          <w:rFonts w:asciiTheme="minorHAnsi" w:hAnsiTheme="minorHAnsi" w:cstheme="minorHAnsi"/>
          <w:sz w:val="20"/>
        </w:rPr>
        <w:tab/>
      </w:r>
      <w:r w:rsidRPr="0070151B">
        <w:rPr>
          <w:rFonts w:asciiTheme="minorHAnsi" w:hAnsiTheme="minorHAnsi" w:cstheme="minorHAnsi"/>
          <w:sz w:val="20"/>
        </w:rPr>
        <w:tab/>
      </w:r>
      <w:r w:rsidRPr="0070151B">
        <w:rPr>
          <w:rFonts w:asciiTheme="minorHAnsi" w:hAnsiTheme="minorHAnsi" w:cstheme="minorHAnsi"/>
          <w:sz w:val="20"/>
        </w:rPr>
        <w:tab/>
      </w:r>
      <w:r w:rsidRPr="0070151B">
        <w:rPr>
          <w:rFonts w:asciiTheme="minorHAnsi" w:hAnsiTheme="minorHAnsi" w:cstheme="minorHAnsi"/>
          <w:sz w:val="20"/>
        </w:rPr>
        <w:tab/>
      </w:r>
      <w:r w:rsidRPr="0070151B">
        <w:rPr>
          <w:rFonts w:asciiTheme="minorHAnsi" w:hAnsiTheme="minorHAnsi" w:cstheme="minorHAnsi"/>
          <w:sz w:val="20"/>
        </w:rPr>
        <w:tab/>
      </w:r>
      <w:r w:rsidRPr="0070151B">
        <w:rPr>
          <w:rFonts w:asciiTheme="minorHAnsi" w:hAnsiTheme="minorHAnsi" w:cstheme="minorHAnsi"/>
          <w:sz w:val="16"/>
          <w:szCs w:val="16"/>
        </w:rPr>
        <w:t>..........................................................................</w:t>
      </w:r>
    </w:p>
    <w:p w14:paraId="469EA7AD" w14:textId="77777777" w:rsidR="001205A3" w:rsidRPr="0070151B" w:rsidRDefault="001205A3" w:rsidP="001205A3">
      <w:pPr>
        <w:ind w:left="5398" w:right="68" w:hanging="153"/>
        <w:jc w:val="center"/>
        <w:rPr>
          <w:rFonts w:asciiTheme="minorHAnsi" w:hAnsiTheme="minorHAnsi" w:cstheme="minorHAnsi"/>
          <w:i/>
          <w:sz w:val="16"/>
          <w:szCs w:val="16"/>
        </w:rPr>
      </w:pPr>
      <w:r w:rsidRPr="0070151B">
        <w:rPr>
          <w:rFonts w:asciiTheme="minorHAnsi" w:hAnsiTheme="minorHAnsi" w:cstheme="minorHAnsi"/>
          <w:i/>
          <w:sz w:val="16"/>
          <w:szCs w:val="16"/>
        </w:rPr>
        <w:t>Data i podpisy osób uprawnionych do składania</w:t>
      </w:r>
    </w:p>
    <w:p w14:paraId="2A1EED23" w14:textId="3B9766A8" w:rsidR="00034C7C" w:rsidRPr="0070151B" w:rsidRDefault="001205A3" w:rsidP="00697292">
      <w:pPr>
        <w:ind w:left="5398" w:right="68" w:hanging="153"/>
        <w:jc w:val="center"/>
        <w:rPr>
          <w:rFonts w:asciiTheme="minorHAnsi" w:hAnsiTheme="minorHAnsi" w:cstheme="minorHAnsi"/>
          <w:i/>
          <w:sz w:val="16"/>
          <w:szCs w:val="16"/>
        </w:rPr>
      </w:pPr>
      <w:proofErr w:type="gramStart"/>
      <w:r w:rsidRPr="0070151B">
        <w:rPr>
          <w:rFonts w:asciiTheme="minorHAnsi" w:hAnsiTheme="minorHAnsi" w:cstheme="minorHAnsi"/>
          <w:i/>
          <w:sz w:val="16"/>
          <w:szCs w:val="16"/>
        </w:rPr>
        <w:t>oświadczeń</w:t>
      </w:r>
      <w:proofErr w:type="gramEnd"/>
      <w:r w:rsidRPr="0070151B">
        <w:rPr>
          <w:rFonts w:asciiTheme="minorHAnsi" w:hAnsiTheme="minorHAnsi" w:cstheme="minorHAnsi"/>
          <w:i/>
          <w:sz w:val="16"/>
          <w:szCs w:val="16"/>
        </w:rPr>
        <w:t xml:space="preserve"> woli w imieniu Wykonawcy</w:t>
      </w:r>
      <w:r w:rsidR="00034C7C" w:rsidRPr="0070151B">
        <w:rPr>
          <w:rFonts w:asciiTheme="minorHAnsi" w:hAnsiTheme="minorHAnsi" w:cstheme="minorHAnsi"/>
          <w:i/>
          <w:sz w:val="16"/>
          <w:szCs w:val="16"/>
        </w:rPr>
        <w:br w:type="page"/>
      </w:r>
    </w:p>
    <w:p w14:paraId="5506FA6C" w14:textId="77777777" w:rsidR="00034C7C" w:rsidRPr="0070151B" w:rsidRDefault="00034C7C" w:rsidP="00034C7C">
      <w:pPr>
        <w:pStyle w:val="Nagwek1"/>
        <w:shd w:val="clear" w:color="auto" w:fill="C6D9F1" w:themeFill="text2" w:themeFillTint="33"/>
        <w:rPr>
          <w:rFonts w:cstheme="minorHAnsi"/>
          <w:color w:val="000000" w:themeColor="text1"/>
          <w:sz w:val="20"/>
          <w:szCs w:val="20"/>
        </w:rPr>
      </w:pPr>
      <w:r w:rsidRPr="0070151B">
        <w:rPr>
          <w:rFonts w:cstheme="minorHAnsi"/>
          <w:color w:val="000000" w:themeColor="text1"/>
          <w:sz w:val="20"/>
          <w:szCs w:val="20"/>
        </w:rPr>
        <w:t xml:space="preserve">ZAŁĄCZNIK NR 9 DO SWZ – WYKAZ POTENCJAŁU TECHNICZNEGO </w:t>
      </w:r>
    </w:p>
    <w:p w14:paraId="07C1DE39" w14:textId="77777777" w:rsidR="00034C7C" w:rsidRPr="0070151B" w:rsidRDefault="00034C7C" w:rsidP="00034C7C">
      <w:pPr>
        <w:pStyle w:val="Akapitzlist"/>
        <w:spacing w:before="120" w:line="276" w:lineRule="auto"/>
        <w:ind w:left="284"/>
        <w:jc w:val="left"/>
        <w:outlineLvl w:val="0"/>
        <w:rPr>
          <w:rFonts w:asciiTheme="minorHAnsi" w:hAnsiTheme="minorHAnsi" w:cstheme="minorHAnsi"/>
          <w:b/>
          <w:sz w:val="20"/>
        </w:rPr>
      </w:pPr>
    </w:p>
    <w:p w14:paraId="3376F425" w14:textId="77777777" w:rsidR="00034C7C" w:rsidRPr="0070151B" w:rsidRDefault="00034C7C" w:rsidP="00034C7C">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034C7C" w:rsidRPr="0070151B" w14:paraId="5F7C1D4E" w14:textId="77777777" w:rsidTr="00034C7C">
        <w:trPr>
          <w:trHeight w:val="1820"/>
        </w:trPr>
        <w:tc>
          <w:tcPr>
            <w:tcW w:w="3965" w:type="dxa"/>
            <w:tcBorders>
              <w:right w:val="single" w:sz="4" w:space="0" w:color="auto"/>
            </w:tcBorders>
          </w:tcPr>
          <w:p w14:paraId="7580F532" w14:textId="77777777" w:rsidR="00034C7C" w:rsidRPr="0070151B" w:rsidRDefault="00034C7C" w:rsidP="00034C7C">
            <w:pPr>
              <w:ind w:right="28"/>
              <w:jc w:val="left"/>
              <w:rPr>
                <w:rFonts w:asciiTheme="minorHAnsi" w:hAnsiTheme="minorHAnsi" w:cstheme="minorHAnsi"/>
                <w:b/>
                <w:i/>
                <w:iCs/>
                <w:sz w:val="20"/>
                <w:u w:val="single"/>
              </w:rPr>
            </w:pPr>
            <w:r w:rsidRPr="0070151B">
              <w:rPr>
                <w:rFonts w:asciiTheme="minorHAnsi" w:hAnsiTheme="minorHAnsi" w:cstheme="minorHAnsi"/>
                <w:b/>
                <w:i/>
                <w:iCs/>
                <w:sz w:val="20"/>
                <w:u w:val="single"/>
              </w:rPr>
              <w:t>Wykonawca</w:t>
            </w:r>
          </w:p>
          <w:p w14:paraId="6F4B837C" w14:textId="77777777" w:rsidR="00034C7C" w:rsidRPr="0070151B" w:rsidRDefault="00034C7C" w:rsidP="00034C7C">
            <w:pPr>
              <w:ind w:right="28"/>
              <w:jc w:val="left"/>
              <w:rPr>
                <w:rFonts w:asciiTheme="minorHAnsi" w:hAnsiTheme="minorHAnsi" w:cstheme="minorHAnsi"/>
                <w:sz w:val="20"/>
              </w:rPr>
            </w:pPr>
          </w:p>
          <w:p w14:paraId="3F0023DC" w14:textId="77777777" w:rsidR="00034C7C" w:rsidRPr="0070151B" w:rsidRDefault="00034C7C" w:rsidP="00034C7C">
            <w:pPr>
              <w:ind w:right="28"/>
              <w:jc w:val="center"/>
              <w:rPr>
                <w:rFonts w:asciiTheme="minorHAnsi" w:hAnsiTheme="minorHAnsi" w:cstheme="minorHAnsi"/>
                <w:sz w:val="20"/>
              </w:rPr>
            </w:pPr>
            <w:r w:rsidRPr="0070151B">
              <w:rPr>
                <w:rFonts w:asciiTheme="minorHAnsi" w:hAnsiTheme="minorHAnsi" w:cstheme="minorHAnsi"/>
                <w:sz w:val="20"/>
              </w:rPr>
              <w:t>…………………………………………………</w:t>
            </w:r>
          </w:p>
          <w:p w14:paraId="036C737C" w14:textId="77777777" w:rsidR="00034C7C" w:rsidRPr="0070151B" w:rsidRDefault="00034C7C" w:rsidP="00034C7C">
            <w:pPr>
              <w:ind w:right="28"/>
              <w:jc w:val="center"/>
              <w:rPr>
                <w:rFonts w:asciiTheme="minorHAnsi" w:hAnsiTheme="minorHAnsi" w:cstheme="minorHAnsi"/>
                <w:sz w:val="20"/>
              </w:rPr>
            </w:pPr>
            <w:r w:rsidRPr="0070151B">
              <w:rPr>
                <w:rFonts w:asciiTheme="minorHAnsi" w:hAnsiTheme="minorHAnsi" w:cstheme="minorHAnsi"/>
                <w:sz w:val="20"/>
              </w:rPr>
              <w:t>……………………………………………….</w:t>
            </w:r>
          </w:p>
          <w:p w14:paraId="7297173D" w14:textId="77777777" w:rsidR="00034C7C" w:rsidRPr="0070151B" w:rsidRDefault="00034C7C" w:rsidP="00034C7C">
            <w:pPr>
              <w:ind w:right="28"/>
              <w:jc w:val="center"/>
              <w:rPr>
                <w:rFonts w:asciiTheme="minorHAnsi" w:hAnsiTheme="minorHAnsi" w:cstheme="minorHAnsi"/>
                <w:i/>
                <w:sz w:val="20"/>
              </w:rPr>
            </w:pPr>
            <w:r w:rsidRPr="0070151B">
              <w:rPr>
                <w:rFonts w:asciiTheme="minorHAnsi" w:hAnsiTheme="minorHAnsi" w:cstheme="minorHAnsi"/>
                <w:i/>
                <w:sz w:val="20"/>
              </w:rPr>
              <w:t>Nazwa i adres</w:t>
            </w:r>
          </w:p>
          <w:p w14:paraId="29636C08" w14:textId="77777777" w:rsidR="00034C7C" w:rsidRPr="0070151B" w:rsidRDefault="00034C7C" w:rsidP="00034C7C">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663445E5" w14:textId="77777777" w:rsidR="00034C7C" w:rsidRPr="0070151B" w:rsidRDefault="00034C7C" w:rsidP="00034C7C">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E6A5DF8" w14:textId="77777777" w:rsidR="00034C7C" w:rsidRPr="0070151B" w:rsidRDefault="00034C7C" w:rsidP="00034C7C">
            <w:pPr>
              <w:spacing w:line="360" w:lineRule="auto"/>
              <w:rPr>
                <w:rFonts w:asciiTheme="minorHAnsi" w:eastAsiaTheme="majorEastAsia" w:hAnsiTheme="minorHAnsi" w:cstheme="minorHAnsi"/>
                <w:b/>
                <w:i/>
                <w:iCs/>
                <w:sz w:val="20"/>
                <w:u w:val="single"/>
              </w:rPr>
            </w:pPr>
            <w:r w:rsidRPr="0070151B">
              <w:rPr>
                <w:rFonts w:asciiTheme="minorHAnsi" w:eastAsiaTheme="majorEastAsia" w:hAnsiTheme="minorHAnsi" w:cstheme="minorHAnsi"/>
                <w:b/>
                <w:i/>
                <w:iCs/>
                <w:sz w:val="20"/>
                <w:u w:val="single"/>
              </w:rPr>
              <w:t xml:space="preserve">Zamawiający </w:t>
            </w:r>
          </w:p>
          <w:p w14:paraId="51A3F5FE" w14:textId="77777777" w:rsidR="00034C7C" w:rsidRPr="0070151B" w:rsidRDefault="00034C7C" w:rsidP="00034C7C">
            <w:pPr>
              <w:spacing w:before="120" w:after="120" w:line="240" w:lineRule="auto"/>
              <w:contextualSpacing/>
              <w:jc w:val="center"/>
              <w:rPr>
                <w:rFonts w:asciiTheme="minorHAnsi" w:eastAsia="Calibri" w:hAnsiTheme="minorHAnsi" w:cstheme="minorHAnsi"/>
                <w:b/>
                <w:sz w:val="20"/>
              </w:rPr>
            </w:pPr>
            <w:r w:rsidRPr="0070151B">
              <w:rPr>
                <w:rFonts w:asciiTheme="minorHAnsi" w:eastAsia="Calibri" w:hAnsiTheme="minorHAnsi" w:cstheme="minorHAnsi"/>
                <w:b/>
                <w:sz w:val="20"/>
              </w:rPr>
              <w:t>PGE Dystrybucja S.A.</w:t>
            </w:r>
          </w:p>
          <w:p w14:paraId="1A20F7B4" w14:textId="77777777" w:rsidR="00034C7C" w:rsidRPr="0070151B" w:rsidRDefault="00034C7C" w:rsidP="00034C7C">
            <w:pPr>
              <w:spacing w:before="120" w:after="120" w:line="240" w:lineRule="auto"/>
              <w:contextualSpacing/>
              <w:jc w:val="center"/>
              <w:rPr>
                <w:rFonts w:asciiTheme="minorHAnsi" w:eastAsia="Calibri" w:hAnsiTheme="minorHAnsi" w:cstheme="minorHAnsi"/>
                <w:sz w:val="20"/>
              </w:rPr>
            </w:pPr>
            <w:proofErr w:type="gramStart"/>
            <w:r w:rsidRPr="0070151B">
              <w:rPr>
                <w:rFonts w:asciiTheme="minorHAnsi" w:eastAsia="Calibri" w:hAnsiTheme="minorHAnsi" w:cstheme="minorHAnsi"/>
                <w:sz w:val="20"/>
              </w:rPr>
              <w:t>w</w:t>
            </w:r>
            <w:proofErr w:type="gramEnd"/>
            <w:r w:rsidRPr="0070151B">
              <w:rPr>
                <w:rFonts w:asciiTheme="minorHAnsi" w:eastAsia="Calibri" w:hAnsiTheme="minorHAnsi" w:cstheme="minorHAnsi"/>
                <w:sz w:val="20"/>
              </w:rPr>
              <w:t xml:space="preserve"> imieniu i na rzecz której działa:</w:t>
            </w:r>
          </w:p>
          <w:p w14:paraId="7DCB737A" w14:textId="77777777" w:rsidR="00034C7C" w:rsidRPr="0070151B" w:rsidRDefault="00034C7C" w:rsidP="00034C7C">
            <w:pPr>
              <w:spacing w:before="120" w:after="120" w:line="240" w:lineRule="auto"/>
              <w:contextualSpacing/>
              <w:jc w:val="center"/>
              <w:rPr>
                <w:rFonts w:asciiTheme="minorHAnsi" w:eastAsia="Calibri" w:hAnsiTheme="minorHAnsi" w:cstheme="minorHAnsi"/>
                <w:b/>
                <w:sz w:val="20"/>
              </w:rPr>
            </w:pPr>
            <w:r w:rsidRPr="0070151B">
              <w:rPr>
                <w:rFonts w:asciiTheme="minorHAnsi" w:eastAsia="Calibri" w:hAnsiTheme="minorHAnsi" w:cstheme="minorHAnsi"/>
                <w:b/>
                <w:sz w:val="20"/>
              </w:rPr>
              <w:t xml:space="preserve">PGE Dystrybucja S.A. Oddział Warszawa, </w:t>
            </w:r>
          </w:p>
          <w:p w14:paraId="011A0D47" w14:textId="77777777" w:rsidR="00034C7C" w:rsidRPr="0070151B" w:rsidRDefault="00034C7C" w:rsidP="00034C7C">
            <w:pPr>
              <w:spacing w:before="120" w:after="120" w:line="240" w:lineRule="auto"/>
              <w:contextualSpacing/>
              <w:jc w:val="center"/>
              <w:rPr>
                <w:rFonts w:asciiTheme="minorHAnsi" w:eastAsiaTheme="majorEastAsia" w:hAnsiTheme="minorHAnsi" w:cstheme="minorHAnsi"/>
                <w:i/>
                <w:iCs/>
                <w:sz w:val="20"/>
              </w:rPr>
            </w:pPr>
            <w:proofErr w:type="gramStart"/>
            <w:r w:rsidRPr="0070151B">
              <w:rPr>
                <w:rFonts w:asciiTheme="minorHAnsi" w:eastAsia="Calibri" w:hAnsiTheme="minorHAnsi" w:cstheme="minorHAnsi"/>
                <w:b/>
                <w:sz w:val="20"/>
              </w:rPr>
              <w:t>ul</w:t>
            </w:r>
            <w:proofErr w:type="gramEnd"/>
            <w:r w:rsidRPr="0070151B">
              <w:rPr>
                <w:rFonts w:asciiTheme="minorHAnsi" w:eastAsia="Calibri" w:hAnsiTheme="minorHAnsi" w:cstheme="minorHAnsi"/>
                <w:b/>
                <w:sz w:val="20"/>
              </w:rPr>
              <w:t>. Marsa 95, 04-470 Warszawa</w:t>
            </w:r>
          </w:p>
        </w:tc>
      </w:tr>
    </w:tbl>
    <w:p w14:paraId="377D223D" w14:textId="77777777" w:rsidR="00034C7C" w:rsidRPr="0070151B" w:rsidRDefault="00034C7C" w:rsidP="00034C7C">
      <w:pPr>
        <w:pStyle w:val="Akapitzlist"/>
        <w:spacing w:before="120" w:line="276" w:lineRule="auto"/>
        <w:ind w:left="284"/>
        <w:jc w:val="left"/>
        <w:outlineLvl w:val="0"/>
        <w:rPr>
          <w:rFonts w:asciiTheme="minorHAnsi" w:hAnsiTheme="minorHAnsi" w:cstheme="minorHAnsi"/>
          <w:b/>
          <w:sz w:val="20"/>
        </w:rPr>
      </w:pPr>
    </w:p>
    <w:p w14:paraId="5697487D" w14:textId="77777777" w:rsidR="00034C7C" w:rsidRPr="0070151B" w:rsidRDefault="00034C7C" w:rsidP="00034C7C">
      <w:pPr>
        <w:pStyle w:val="Akapitzlist"/>
        <w:spacing w:before="120" w:line="276" w:lineRule="auto"/>
        <w:ind w:left="284"/>
        <w:jc w:val="left"/>
        <w:outlineLvl w:val="0"/>
        <w:rPr>
          <w:rFonts w:asciiTheme="minorHAnsi" w:hAnsiTheme="minorHAnsi" w:cstheme="minorHAnsi"/>
          <w:b/>
          <w:sz w:val="20"/>
        </w:rPr>
      </w:pPr>
    </w:p>
    <w:p w14:paraId="04C4C472" w14:textId="77777777" w:rsidR="00034C7C" w:rsidRPr="0070151B" w:rsidRDefault="00034C7C" w:rsidP="00034C7C">
      <w:pPr>
        <w:tabs>
          <w:tab w:val="left" w:pos="1628"/>
        </w:tabs>
        <w:jc w:val="center"/>
        <w:rPr>
          <w:rFonts w:asciiTheme="minorHAnsi" w:hAnsiTheme="minorHAnsi" w:cstheme="minorHAnsi"/>
          <w:b/>
          <w:sz w:val="20"/>
        </w:rPr>
      </w:pPr>
      <w:r w:rsidRPr="0070151B">
        <w:rPr>
          <w:rFonts w:asciiTheme="minorHAnsi" w:hAnsiTheme="minorHAnsi" w:cstheme="minorHAnsi"/>
          <w:b/>
          <w:sz w:val="20"/>
        </w:rPr>
        <w:t>WYKAZ POTENCJAŁU TECHNICZNEGO</w:t>
      </w:r>
    </w:p>
    <w:p w14:paraId="0BB10583" w14:textId="77777777" w:rsidR="00034C7C" w:rsidRPr="0070151B" w:rsidRDefault="00034C7C" w:rsidP="00034C7C">
      <w:pPr>
        <w:tabs>
          <w:tab w:val="left" w:pos="1628"/>
        </w:tabs>
        <w:jc w:val="center"/>
        <w:rPr>
          <w:rFonts w:asciiTheme="minorHAnsi" w:hAnsiTheme="minorHAnsi" w:cstheme="minorHAnsi"/>
          <w:sz w:val="20"/>
        </w:rPr>
      </w:pPr>
    </w:p>
    <w:p w14:paraId="212D19A1" w14:textId="77777777" w:rsidR="00034C7C" w:rsidRPr="0070151B" w:rsidRDefault="00034C7C" w:rsidP="00034C7C">
      <w:pPr>
        <w:rPr>
          <w:rFonts w:asciiTheme="minorHAnsi" w:hAnsiTheme="minorHAnsi" w:cstheme="minorHAnsi"/>
          <w:sz w:val="20"/>
        </w:rPr>
      </w:pPr>
    </w:p>
    <w:p w14:paraId="5A3D0150" w14:textId="51B69F92" w:rsidR="00034C7C" w:rsidRPr="0070151B" w:rsidRDefault="00034C7C" w:rsidP="00034C7C">
      <w:pPr>
        <w:spacing w:after="120" w:line="240" w:lineRule="auto"/>
        <w:rPr>
          <w:rFonts w:asciiTheme="minorHAnsi" w:hAnsiTheme="minorHAnsi" w:cstheme="minorHAnsi"/>
          <w:sz w:val="20"/>
          <w:lang w:eastAsia="pl-PL"/>
        </w:rPr>
      </w:pPr>
      <w:r w:rsidRPr="0070151B">
        <w:rPr>
          <w:rFonts w:asciiTheme="minorHAnsi" w:hAnsiTheme="minorHAnsi" w:cstheme="minorHAnsi"/>
          <w:sz w:val="20"/>
          <w:lang w:eastAsia="pl-PL"/>
        </w:rPr>
        <w:t xml:space="preserve">Składając Ofertę w postępowaniu zakupowym nr </w:t>
      </w:r>
      <w:r w:rsidR="007C622D" w:rsidRPr="0070151B">
        <w:rPr>
          <w:rFonts w:asciiTheme="minorHAnsi" w:hAnsiTheme="minorHAnsi" w:cstheme="minorHAnsi"/>
          <w:sz w:val="20"/>
          <w:szCs w:val="22"/>
        </w:rPr>
        <w:t>POST/DYS/OW/GZ/</w:t>
      </w:r>
      <w:r w:rsidR="00D44562" w:rsidRPr="0070151B">
        <w:rPr>
          <w:rFonts w:asciiTheme="minorHAnsi" w:hAnsiTheme="minorHAnsi" w:cstheme="minorHAnsi"/>
          <w:sz w:val="20"/>
          <w:szCs w:val="22"/>
        </w:rPr>
        <w:t>0</w:t>
      </w:r>
      <w:r w:rsidR="00F84A5A" w:rsidRPr="0070151B">
        <w:rPr>
          <w:rFonts w:asciiTheme="minorHAnsi" w:hAnsiTheme="minorHAnsi" w:cstheme="minorHAnsi"/>
          <w:sz w:val="20"/>
          <w:szCs w:val="22"/>
        </w:rPr>
        <w:fldChar w:fldCharType="begin"/>
      </w:r>
      <w:r w:rsidR="00F84A5A" w:rsidRPr="0070151B">
        <w:rPr>
          <w:rFonts w:asciiTheme="minorHAnsi" w:hAnsiTheme="minorHAnsi" w:cstheme="minorHAnsi"/>
          <w:sz w:val="20"/>
          <w:szCs w:val="22"/>
        </w:rPr>
        <w:instrText xml:space="preserve"> MERGEFIELD "nr_postepowania" </w:instrText>
      </w:r>
      <w:r w:rsidR="00F84A5A" w:rsidRPr="0070151B">
        <w:rPr>
          <w:rFonts w:asciiTheme="minorHAnsi" w:hAnsiTheme="minorHAnsi" w:cstheme="minorHAnsi"/>
          <w:sz w:val="20"/>
          <w:szCs w:val="22"/>
        </w:rPr>
        <w:fldChar w:fldCharType="separate"/>
      </w:r>
      <w:r w:rsidR="00CD645A" w:rsidRPr="00587FFD">
        <w:rPr>
          <w:rFonts w:asciiTheme="minorHAnsi" w:hAnsiTheme="minorHAnsi" w:cstheme="minorHAnsi"/>
          <w:noProof/>
          <w:sz w:val="20"/>
          <w:szCs w:val="22"/>
        </w:rPr>
        <w:t>3329</w:t>
      </w:r>
      <w:r w:rsidR="00F84A5A" w:rsidRPr="0070151B">
        <w:rPr>
          <w:rFonts w:asciiTheme="minorHAnsi" w:hAnsiTheme="minorHAnsi" w:cstheme="minorHAnsi"/>
          <w:sz w:val="20"/>
          <w:szCs w:val="22"/>
        </w:rPr>
        <w:fldChar w:fldCharType="end"/>
      </w:r>
      <w:r w:rsidR="00F84A5A" w:rsidRPr="0070151B">
        <w:rPr>
          <w:rFonts w:asciiTheme="minorHAnsi" w:hAnsiTheme="minorHAnsi" w:cstheme="minorHAnsi"/>
          <w:sz w:val="20"/>
          <w:szCs w:val="22"/>
        </w:rPr>
        <w:t>/</w:t>
      </w:r>
      <w:r w:rsidR="00A042BD">
        <w:rPr>
          <w:rFonts w:asciiTheme="minorHAnsi" w:hAnsiTheme="minorHAnsi" w:cstheme="minorHAnsi"/>
          <w:sz w:val="20"/>
          <w:szCs w:val="22"/>
        </w:rPr>
        <w:t>2024</w:t>
      </w:r>
      <w:r w:rsidRPr="0070151B">
        <w:rPr>
          <w:rFonts w:asciiTheme="minorHAnsi" w:hAnsiTheme="minorHAnsi" w:cstheme="minorHAnsi"/>
          <w:sz w:val="20"/>
          <w:lang w:eastAsia="pl-PL"/>
        </w:rPr>
        <w:t xml:space="preserve"> prowadzonym w trybie przetargu nieograniczonego pn.</w:t>
      </w:r>
      <w:r w:rsidR="00F84A5A" w:rsidRPr="0070151B">
        <w:rPr>
          <w:rFonts w:asciiTheme="minorHAnsi" w:hAnsiTheme="minorHAnsi" w:cstheme="minorHAnsi"/>
          <w:sz w:val="20"/>
          <w:lang w:eastAsia="pl-PL"/>
        </w:rPr>
        <w:t>: „</w:t>
      </w:r>
      <w:r w:rsidR="00F84A5A" w:rsidRPr="0070151B">
        <w:rPr>
          <w:rFonts w:asciiTheme="minorHAnsi" w:hAnsiTheme="minorHAnsi" w:cstheme="minorHAnsi"/>
          <w:sz w:val="20"/>
          <w:lang w:eastAsia="pl-PL"/>
        </w:rPr>
        <w:fldChar w:fldCharType="begin"/>
      </w:r>
      <w:r w:rsidR="00F84A5A" w:rsidRPr="0070151B">
        <w:rPr>
          <w:rFonts w:asciiTheme="minorHAnsi" w:hAnsiTheme="minorHAnsi" w:cstheme="minorHAnsi"/>
          <w:sz w:val="20"/>
          <w:lang w:eastAsia="pl-PL"/>
        </w:rPr>
        <w:instrText xml:space="preserve"> MERGEFIELD "nazwa_post" </w:instrText>
      </w:r>
      <w:r w:rsidR="00F84A5A" w:rsidRPr="0070151B">
        <w:rPr>
          <w:rFonts w:asciiTheme="minorHAnsi" w:hAnsiTheme="minorHAnsi" w:cstheme="minorHAnsi"/>
          <w:sz w:val="20"/>
          <w:lang w:eastAsia="pl-PL"/>
        </w:rPr>
        <w:fldChar w:fldCharType="separate"/>
      </w:r>
      <w:r w:rsidR="00CD645A" w:rsidRPr="00587FFD">
        <w:rPr>
          <w:rFonts w:asciiTheme="minorHAnsi" w:hAnsiTheme="minorHAnsi" w:cstheme="minorHAnsi"/>
          <w:noProof/>
          <w:sz w:val="20"/>
          <w:lang w:eastAsia="pl-PL"/>
        </w:rPr>
        <w:t>Opracowanie dokumentacji techniczno-prawnej w podziale na części: Część 1: Otwock ul. Ks. Stanisława Konarskiego 13, gm. Otwock; 23-G0/WP/00564 Część 2: Otwock ul. Ks. Stanisława Konarskiego 13, gm. Otwock; 23-G0/WP/00565 Część 3: Emilianów gm. Radzymin; 24-G0/WP/00319 i 24-G0/WP/00320 Część 4; Chmielowo gm. Zaręby Kościelne; 24-G0/WP/00436 Część 5: Klembów gm. Klembów; 24-G0/WP/00441</w:t>
      </w:r>
      <w:r w:rsidR="00F84A5A" w:rsidRPr="0070151B">
        <w:rPr>
          <w:rFonts w:asciiTheme="minorHAnsi" w:hAnsiTheme="minorHAnsi" w:cstheme="minorHAnsi"/>
          <w:sz w:val="20"/>
          <w:lang w:eastAsia="pl-PL"/>
        </w:rPr>
        <w:fldChar w:fldCharType="end"/>
      </w:r>
      <w:r w:rsidR="00F84A5A" w:rsidRPr="0070151B">
        <w:rPr>
          <w:rFonts w:asciiTheme="minorHAnsi" w:hAnsiTheme="minorHAnsi" w:cstheme="minorHAnsi"/>
          <w:sz w:val="20"/>
          <w:lang w:eastAsia="pl-PL"/>
        </w:rPr>
        <w:t>”</w:t>
      </w:r>
      <w:r w:rsidRPr="0070151B">
        <w:rPr>
          <w:rFonts w:asciiTheme="minorHAnsi" w:hAnsiTheme="minorHAnsi" w:cstheme="minorHAnsi"/>
          <w:sz w:val="20"/>
        </w:rPr>
        <w:t xml:space="preserve">, </w:t>
      </w:r>
      <w:r w:rsidRPr="0070151B">
        <w:rPr>
          <w:rFonts w:asciiTheme="minorHAnsi" w:hAnsiTheme="minorHAnsi" w:cstheme="minorHAnsi"/>
          <w:b/>
          <w:sz w:val="20"/>
          <w:lang w:eastAsia="pl-PL"/>
        </w:rPr>
        <w:t>oświadczamy</w:t>
      </w:r>
      <w:r w:rsidRPr="0070151B">
        <w:rPr>
          <w:rFonts w:asciiTheme="minorHAnsi" w:hAnsiTheme="minorHAnsi" w:cstheme="minorHAnsi"/>
          <w:sz w:val="20"/>
          <w:lang w:eastAsia="pl-PL"/>
        </w:rPr>
        <w:t xml:space="preserve">, </w:t>
      </w:r>
      <w:r w:rsidRPr="0070151B">
        <w:rPr>
          <w:rFonts w:asciiTheme="minorHAnsi" w:hAnsiTheme="minorHAnsi" w:cstheme="minorHAnsi"/>
          <w:bCs/>
          <w:sz w:val="20"/>
          <w:lang w:eastAsia="pl-PL"/>
        </w:rPr>
        <w:t>że</w:t>
      </w:r>
      <w:r w:rsidRPr="0070151B">
        <w:rPr>
          <w:rFonts w:asciiTheme="minorHAnsi" w:hAnsiTheme="minorHAnsi" w:cstheme="minorHAnsi"/>
          <w:sz w:val="20"/>
          <w:lang w:eastAsia="pl-PL"/>
        </w:rPr>
        <w:t xml:space="preserve"> dysponujemy specjalistycznym sprzętem lub aparaturą do realizacji czynności objętych przedmiotem zamówienia, jak niżej:</w:t>
      </w:r>
    </w:p>
    <w:p w14:paraId="7168535E" w14:textId="77777777" w:rsidR="00034C7C" w:rsidRPr="0070151B" w:rsidRDefault="00034C7C" w:rsidP="00034C7C">
      <w:pPr>
        <w:spacing w:after="120" w:line="240" w:lineRule="auto"/>
        <w:rPr>
          <w:rFonts w:asciiTheme="minorHAnsi" w:hAnsiTheme="minorHAnsi" w:cstheme="minorHAnsi"/>
          <w:sz w:val="16"/>
          <w:szCs w:val="16"/>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4368"/>
        <w:gridCol w:w="2073"/>
        <w:gridCol w:w="2002"/>
      </w:tblGrid>
      <w:tr w:rsidR="00034C7C" w:rsidRPr="0070151B" w14:paraId="4C0B6D24" w14:textId="77777777" w:rsidTr="00034C7C">
        <w:trPr>
          <w:jc w:val="cent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A534046" w14:textId="77777777" w:rsidR="00034C7C" w:rsidRPr="0070151B" w:rsidRDefault="00034C7C" w:rsidP="00034C7C">
            <w:pPr>
              <w:pStyle w:val="opis"/>
              <w:tabs>
                <w:tab w:val="left" w:pos="415"/>
              </w:tabs>
              <w:spacing w:line="240" w:lineRule="auto"/>
              <w:ind w:left="0" w:right="0"/>
              <w:jc w:val="center"/>
              <w:rPr>
                <w:rFonts w:asciiTheme="minorHAnsi" w:hAnsiTheme="minorHAnsi" w:cstheme="minorHAnsi"/>
                <w:b/>
                <w:sz w:val="20"/>
              </w:rPr>
            </w:pPr>
            <w:r w:rsidRPr="0070151B">
              <w:rPr>
                <w:rFonts w:asciiTheme="minorHAnsi" w:hAnsiTheme="minorHAnsi" w:cstheme="minorHAnsi"/>
                <w:b/>
                <w:sz w:val="20"/>
              </w:rPr>
              <w:t>Lp.</w:t>
            </w:r>
          </w:p>
        </w:tc>
        <w:tc>
          <w:tcPr>
            <w:tcW w:w="436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6D59278" w14:textId="77777777" w:rsidR="00034C7C" w:rsidRPr="0070151B" w:rsidRDefault="00034C7C" w:rsidP="00034C7C">
            <w:pPr>
              <w:pStyle w:val="opis"/>
              <w:spacing w:line="240" w:lineRule="auto"/>
              <w:ind w:left="-51" w:right="85"/>
              <w:jc w:val="center"/>
              <w:rPr>
                <w:rFonts w:asciiTheme="minorHAnsi" w:hAnsiTheme="minorHAnsi" w:cstheme="minorHAnsi"/>
                <w:b/>
                <w:bCs/>
                <w:sz w:val="20"/>
              </w:rPr>
            </w:pPr>
            <w:r w:rsidRPr="0070151B">
              <w:rPr>
                <w:rFonts w:asciiTheme="minorHAnsi" w:hAnsiTheme="minorHAnsi" w:cstheme="minorHAnsi"/>
                <w:b/>
                <w:sz w:val="20"/>
              </w:rPr>
              <w:t>Wykaz</w:t>
            </w:r>
            <w:r w:rsidRPr="0070151B">
              <w:rPr>
                <w:rFonts w:asciiTheme="minorHAnsi" w:hAnsiTheme="minorHAnsi" w:cstheme="minorHAnsi"/>
                <w:b/>
                <w:bCs/>
                <w:sz w:val="20"/>
              </w:rPr>
              <w:t xml:space="preserve"> narzędzi / sprzętu / aparatury / wyposażenia zakładu / urządzeń technicznych  </w:t>
            </w:r>
          </w:p>
          <w:p w14:paraId="7A610C03" w14:textId="77777777" w:rsidR="00034C7C" w:rsidRPr="0070151B" w:rsidRDefault="00034C7C" w:rsidP="00034C7C">
            <w:pPr>
              <w:pStyle w:val="opis"/>
              <w:spacing w:line="240" w:lineRule="auto"/>
              <w:ind w:left="-51" w:right="85"/>
              <w:jc w:val="center"/>
              <w:rPr>
                <w:rFonts w:asciiTheme="minorHAnsi" w:hAnsiTheme="minorHAnsi" w:cstheme="minorHAnsi"/>
                <w:b/>
                <w:sz w:val="20"/>
              </w:rPr>
            </w:pPr>
            <w:proofErr w:type="gramStart"/>
            <w:r w:rsidRPr="0070151B">
              <w:rPr>
                <w:rFonts w:asciiTheme="minorHAnsi" w:hAnsiTheme="minorHAnsi" w:cstheme="minorHAnsi"/>
                <w:b/>
                <w:bCs/>
                <w:sz w:val="20"/>
              </w:rPr>
              <w:t>dostępnych  Wykonawcy</w:t>
            </w:r>
            <w:proofErr w:type="gramEnd"/>
          </w:p>
        </w:tc>
        <w:tc>
          <w:tcPr>
            <w:tcW w:w="207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816CA32" w14:textId="77777777" w:rsidR="00034C7C" w:rsidRPr="0070151B" w:rsidRDefault="00034C7C" w:rsidP="00034C7C">
            <w:pPr>
              <w:pStyle w:val="opis"/>
              <w:spacing w:line="240" w:lineRule="auto"/>
              <w:ind w:left="0" w:right="0"/>
              <w:jc w:val="center"/>
              <w:rPr>
                <w:rFonts w:asciiTheme="minorHAnsi" w:hAnsiTheme="minorHAnsi" w:cstheme="minorHAnsi"/>
                <w:b/>
                <w:sz w:val="20"/>
              </w:rPr>
            </w:pPr>
            <w:r w:rsidRPr="0070151B">
              <w:rPr>
                <w:rFonts w:asciiTheme="minorHAnsi" w:hAnsiTheme="minorHAnsi" w:cstheme="minorHAnsi"/>
                <w:b/>
                <w:sz w:val="20"/>
              </w:rPr>
              <w:t>Ilość</w:t>
            </w:r>
          </w:p>
        </w:tc>
        <w:tc>
          <w:tcPr>
            <w:tcW w:w="200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D57CACA" w14:textId="77777777" w:rsidR="00034C7C" w:rsidRPr="0070151B" w:rsidRDefault="00034C7C" w:rsidP="00034C7C">
            <w:pPr>
              <w:pStyle w:val="opis"/>
              <w:spacing w:line="240" w:lineRule="auto"/>
              <w:ind w:left="0" w:right="0"/>
              <w:jc w:val="center"/>
              <w:rPr>
                <w:rFonts w:asciiTheme="minorHAnsi" w:hAnsiTheme="minorHAnsi" w:cstheme="minorHAnsi"/>
                <w:b/>
                <w:sz w:val="20"/>
              </w:rPr>
            </w:pPr>
            <w:proofErr w:type="gramStart"/>
            <w:r w:rsidRPr="0070151B">
              <w:rPr>
                <w:rFonts w:asciiTheme="minorHAnsi" w:hAnsiTheme="minorHAnsi" w:cstheme="minorHAnsi"/>
                <w:b/>
                <w:sz w:val="20"/>
              </w:rPr>
              <w:t>uwagi</w:t>
            </w:r>
            <w:proofErr w:type="gramEnd"/>
          </w:p>
        </w:tc>
      </w:tr>
      <w:tr w:rsidR="00034C7C" w:rsidRPr="0070151B" w14:paraId="27DED1BE" w14:textId="77777777" w:rsidTr="00034C7C">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6D66DC09" w14:textId="77777777" w:rsidR="00034C7C" w:rsidRPr="0070151B" w:rsidRDefault="00034C7C" w:rsidP="00034C7C">
            <w:pPr>
              <w:pStyle w:val="opis"/>
              <w:tabs>
                <w:tab w:val="left" w:pos="415"/>
              </w:tabs>
              <w:spacing w:line="300" w:lineRule="auto"/>
              <w:ind w:left="0" w:right="0"/>
              <w:jc w:val="center"/>
              <w:rPr>
                <w:rFonts w:asciiTheme="minorHAnsi" w:hAnsiTheme="minorHAnsi" w:cstheme="minorHAnsi"/>
                <w:sz w:val="20"/>
              </w:rPr>
            </w:pPr>
            <w:r w:rsidRPr="0070151B">
              <w:rPr>
                <w:rFonts w:asciiTheme="minorHAnsi" w:hAnsiTheme="minorHAnsi" w:cstheme="minorHAnsi"/>
                <w:sz w:val="20"/>
              </w:rPr>
              <w:t>1</w:t>
            </w:r>
          </w:p>
        </w:tc>
        <w:tc>
          <w:tcPr>
            <w:tcW w:w="4368" w:type="dxa"/>
            <w:tcBorders>
              <w:top w:val="single" w:sz="4" w:space="0" w:color="auto"/>
              <w:left w:val="single" w:sz="4" w:space="0" w:color="auto"/>
              <w:bottom w:val="single" w:sz="4" w:space="0" w:color="auto"/>
              <w:right w:val="single" w:sz="4" w:space="0" w:color="auto"/>
            </w:tcBorders>
            <w:vAlign w:val="center"/>
          </w:tcPr>
          <w:p w14:paraId="1E143CEF" w14:textId="77777777" w:rsidR="00034C7C" w:rsidRPr="0070151B"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09725373" w14:textId="77777777" w:rsidR="00034C7C" w:rsidRPr="0070151B"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01F82638" w14:textId="77777777" w:rsidR="00034C7C" w:rsidRPr="0070151B" w:rsidRDefault="00034C7C" w:rsidP="00034C7C">
            <w:pPr>
              <w:pStyle w:val="opis"/>
              <w:spacing w:line="300" w:lineRule="auto"/>
              <w:ind w:left="0"/>
              <w:jc w:val="left"/>
              <w:rPr>
                <w:rFonts w:asciiTheme="minorHAnsi" w:hAnsiTheme="minorHAnsi" w:cstheme="minorHAnsi"/>
                <w:b/>
                <w:sz w:val="20"/>
              </w:rPr>
            </w:pPr>
          </w:p>
        </w:tc>
      </w:tr>
      <w:tr w:rsidR="00034C7C" w:rsidRPr="0070151B" w14:paraId="27AF13BE" w14:textId="77777777" w:rsidTr="00034C7C">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14:paraId="2A211DA0" w14:textId="77777777" w:rsidR="00034C7C" w:rsidRPr="0070151B" w:rsidRDefault="00034C7C" w:rsidP="00034C7C">
            <w:pPr>
              <w:pStyle w:val="opis"/>
              <w:tabs>
                <w:tab w:val="left" w:pos="415"/>
              </w:tabs>
              <w:spacing w:line="300" w:lineRule="auto"/>
              <w:ind w:left="0" w:right="0"/>
              <w:jc w:val="center"/>
              <w:rPr>
                <w:rFonts w:asciiTheme="minorHAnsi" w:hAnsiTheme="minorHAnsi" w:cstheme="minorHAnsi"/>
                <w:sz w:val="20"/>
              </w:rPr>
            </w:pPr>
            <w:r w:rsidRPr="0070151B">
              <w:rPr>
                <w:rFonts w:asciiTheme="minorHAnsi" w:hAnsiTheme="minorHAnsi" w:cstheme="minorHAnsi"/>
                <w:sz w:val="20"/>
              </w:rPr>
              <w:t>2</w:t>
            </w:r>
          </w:p>
        </w:tc>
        <w:tc>
          <w:tcPr>
            <w:tcW w:w="4368" w:type="dxa"/>
            <w:tcBorders>
              <w:top w:val="single" w:sz="4" w:space="0" w:color="auto"/>
              <w:left w:val="single" w:sz="4" w:space="0" w:color="auto"/>
              <w:bottom w:val="single" w:sz="4" w:space="0" w:color="auto"/>
              <w:right w:val="single" w:sz="4" w:space="0" w:color="auto"/>
            </w:tcBorders>
            <w:vAlign w:val="center"/>
          </w:tcPr>
          <w:p w14:paraId="537A4510" w14:textId="77777777" w:rsidR="00034C7C" w:rsidRPr="0070151B"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14B84AA9" w14:textId="77777777" w:rsidR="00034C7C" w:rsidRPr="0070151B"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D14F2AF" w14:textId="77777777" w:rsidR="00034C7C" w:rsidRPr="0070151B" w:rsidRDefault="00034C7C" w:rsidP="00034C7C">
            <w:pPr>
              <w:pStyle w:val="opis"/>
              <w:spacing w:line="300" w:lineRule="auto"/>
              <w:ind w:left="0"/>
              <w:jc w:val="left"/>
              <w:rPr>
                <w:rFonts w:asciiTheme="minorHAnsi" w:hAnsiTheme="minorHAnsi" w:cstheme="minorHAnsi"/>
                <w:b/>
                <w:sz w:val="20"/>
              </w:rPr>
            </w:pPr>
          </w:p>
        </w:tc>
      </w:tr>
      <w:tr w:rsidR="00034C7C" w:rsidRPr="0070151B" w14:paraId="159F9A00" w14:textId="77777777" w:rsidTr="00034C7C">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029536B8" w14:textId="74859554" w:rsidR="00034C7C" w:rsidRPr="0070151B" w:rsidRDefault="00F84A5A" w:rsidP="00034C7C">
            <w:pPr>
              <w:pStyle w:val="opis"/>
              <w:tabs>
                <w:tab w:val="left" w:pos="415"/>
              </w:tabs>
              <w:spacing w:line="300" w:lineRule="auto"/>
              <w:ind w:left="0" w:right="0"/>
              <w:jc w:val="center"/>
              <w:rPr>
                <w:rFonts w:asciiTheme="minorHAnsi" w:hAnsiTheme="minorHAnsi" w:cstheme="minorHAnsi"/>
                <w:sz w:val="20"/>
              </w:rPr>
            </w:pPr>
            <w:r w:rsidRPr="0070151B">
              <w:rPr>
                <w:rFonts w:asciiTheme="minorHAnsi" w:hAnsiTheme="minorHAnsi" w:cstheme="minorHAnsi"/>
                <w:sz w:val="20"/>
              </w:rPr>
              <w:t>3</w:t>
            </w:r>
          </w:p>
        </w:tc>
        <w:tc>
          <w:tcPr>
            <w:tcW w:w="4368" w:type="dxa"/>
            <w:tcBorders>
              <w:top w:val="single" w:sz="4" w:space="0" w:color="auto"/>
              <w:left w:val="single" w:sz="4" w:space="0" w:color="auto"/>
              <w:bottom w:val="single" w:sz="4" w:space="0" w:color="auto"/>
              <w:right w:val="single" w:sz="4" w:space="0" w:color="auto"/>
            </w:tcBorders>
            <w:vAlign w:val="center"/>
          </w:tcPr>
          <w:p w14:paraId="3160EA64" w14:textId="77777777" w:rsidR="00034C7C" w:rsidRPr="0070151B"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6E0CC4FC" w14:textId="77777777" w:rsidR="00034C7C" w:rsidRPr="0070151B"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AEDF366" w14:textId="77777777" w:rsidR="00034C7C" w:rsidRPr="0070151B" w:rsidRDefault="00034C7C" w:rsidP="00034C7C">
            <w:pPr>
              <w:pStyle w:val="opis"/>
              <w:spacing w:line="300" w:lineRule="auto"/>
              <w:ind w:left="0"/>
              <w:jc w:val="left"/>
              <w:rPr>
                <w:rFonts w:asciiTheme="minorHAnsi" w:hAnsiTheme="minorHAnsi" w:cstheme="minorHAnsi"/>
                <w:b/>
                <w:sz w:val="20"/>
              </w:rPr>
            </w:pPr>
          </w:p>
        </w:tc>
      </w:tr>
      <w:tr w:rsidR="00034C7C" w:rsidRPr="0070151B" w14:paraId="296FCB50" w14:textId="77777777" w:rsidTr="00034C7C">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14:paraId="26E3B4EA" w14:textId="43BEBE76" w:rsidR="00034C7C" w:rsidRPr="0070151B" w:rsidRDefault="00F84A5A" w:rsidP="00034C7C">
            <w:pPr>
              <w:pStyle w:val="opis"/>
              <w:tabs>
                <w:tab w:val="left" w:pos="415"/>
              </w:tabs>
              <w:spacing w:line="300" w:lineRule="auto"/>
              <w:ind w:left="0" w:right="0"/>
              <w:jc w:val="center"/>
              <w:rPr>
                <w:rFonts w:asciiTheme="minorHAnsi" w:hAnsiTheme="minorHAnsi" w:cstheme="minorHAnsi"/>
                <w:sz w:val="20"/>
              </w:rPr>
            </w:pPr>
            <w:r w:rsidRPr="0070151B">
              <w:rPr>
                <w:rFonts w:asciiTheme="minorHAnsi" w:hAnsiTheme="minorHAnsi" w:cstheme="minorHAnsi"/>
                <w:sz w:val="20"/>
              </w:rPr>
              <w:t>4</w:t>
            </w:r>
          </w:p>
        </w:tc>
        <w:tc>
          <w:tcPr>
            <w:tcW w:w="4368" w:type="dxa"/>
            <w:tcBorders>
              <w:top w:val="single" w:sz="4" w:space="0" w:color="auto"/>
              <w:left w:val="single" w:sz="4" w:space="0" w:color="auto"/>
              <w:bottom w:val="single" w:sz="4" w:space="0" w:color="auto"/>
              <w:right w:val="single" w:sz="4" w:space="0" w:color="auto"/>
            </w:tcBorders>
            <w:vAlign w:val="center"/>
          </w:tcPr>
          <w:p w14:paraId="08A0305B" w14:textId="77777777" w:rsidR="00034C7C" w:rsidRPr="0070151B"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046BC125" w14:textId="77777777" w:rsidR="00034C7C" w:rsidRPr="0070151B"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34DD50C1" w14:textId="77777777" w:rsidR="00034C7C" w:rsidRPr="0070151B" w:rsidRDefault="00034C7C" w:rsidP="00034C7C">
            <w:pPr>
              <w:pStyle w:val="opis"/>
              <w:spacing w:line="300" w:lineRule="auto"/>
              <w:ind w:left="0"/>
              <w:jc w:val="left"/>
              <w:rPr>
                <w:rFonts w:asciiTheme="minorHAnsi" w:hAnsiTheme="minorHAnsi" w:cstheme="minorHAnsi"/>
                <w:b/>
                <w:sz w:val="20"/>
              </w:rPr>
            </w:pPr>
          </w:p>
        </w:tc>
      </w:tr>
      <w:tr w:rsidR="00034C7C" w:rsidRPr="0070151B" w14:paraId="12231B42" w14:textId="77777777" w:rsidTr="00034C7C">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14:paraId="40D795AD" w14:textId="079D93F4" w:rsidR="00034C7C" w:rsidRPr="0070151B" w:rsidRDefault="00F84A5A" w:rsidP="00034C7C">
            <w:pPr>
              <w:pStyle w:val="opis"/>
              <w:tabs>
                <w:tab w:val="left" w:pos="415"/>
              </w:tabs>
              <w:spacing w:line="300" w:lineRule="auto"/>
              <w:ind w:left="0" w:right="0"/>
              <w:jc w:val="center"/>
              <w:rPr>
                <w:rFonts w:asciiTheme="minorHAnsi" w:hAnsiTheme="minorHAnsi" w:cstheme="minorHAnsi"/>
                <w:sz w:val="20"/>
              </w:rPr>
            </w:pPr>
            <w:r w:rsidRPr="0070151B">
              <w:rPr>
                <w:rFonts w:asciiTheme="minorHAnsi" w:hAnsiTheme="minorHAnsi" w:cstheme="minorHAnsi"/>
                <w:sz w:val="20"/>
              </w:rPr>
              <w:t>5</w:t>
            </w:r>
          </w:p>
        </w:tc>
        <w:tc>
          <w:tcPr>
            <w:tcW w:w="4368" w:type="dxa"/>
            <w:tcBorders>
              <w:top w:val="single" w:sz="4" w:space="0" w:color="auto"/>
              <w:left w:val="single" w:sz="4" w:space="0" w:color="auto"/>
              <w:bottom w:val="single" w:sz="4" w:space="0" w:color="auto"/>
              <w:right w:val="single" w:sz="4" w:space="0" w:color="auto"/>
            </w:tcBorders>
            <w:vAlign w:val="center"/>
          </w:tcPr>
          <w:p w14:paraId="2995F0FB" w14:textId="77777777" w:rsidR="00034C7C" w:rsidRPr="0070151B"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784A8C92" w14:textId="77777777" w:rsidR="00034C7C" w:rsidRPr="0070151B"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5EFFB081" w14:textId="77777777" w:rsidR="00034C7C" w:rsidRPr="0070151B" w:rsidRDefault="00034C7C" w:rsidP="00034C7C">
            <w:pPr>
              <w:pStyle w:val="opis"/>
              <w:spacing w:line="300" w:lineRule="auto"/>
              <w:ind w:left="0"/>
              <w:jc w:val="left"/>
              <w:rPr>
                <w:rFonts w:asciiTheme="minorHAnsi" w:hAnsiTheme="minorHAnsi" w:cstheme="minorHAnsi"/>
                <w:b/>
                <w:sz w:val="20"/>
              </w:rPr>
            </w:pPr>
          </w:p>
        </w:tc>
      </w:tr>
      <w:tr w:rsidR="00034C7C" w:rsidRPr="0070151B" w14:paraId="02638BF4" w14:textId="77777777" w:rsidTr="00034C7C">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67D97702" w14:textId="4341BE60" w:rsidR="00034C7C" w:rsidRPr="0070151B" w:rsidRDefault="00F84A5A" w:rsidP="00034C7C">
            <w:pPr>
              <w:pStyle w:val="opis"/>
              <w:tabs>
                <w:tab w:val="left" w:pos="415"/>
              </w:tabs>
              <w:spacing w:line="300" w:lineRule="auto"/>
              <w:ind w:left="0" w:right="0"/>
              <w:jc w:val="center"/>
              <w:rPr>
                <w:rFonts w:asciiTheme="minorHAnsi" w:hAnsiTheme="minorHAnsi" w:cstheme="minorHAnsi"/>
                <w:sz w:val="20"/>
              </w:rPr>
            </w:pPr>
            <w:r w:rsidRPr="0070151B">
              <w:rPr>
                <w:rFonts w:asciiTheme="minorHAnsi" w:hAnsiTheme="minorHAnsi" w:cstheme="minorHAnsi"/>
                <w:sz w:val="20"/>
              </w:rPr>
              <w:t>6</w:t>
            </w:r>
          </w:p>
        </w:tc>
        <w:tc>
          <w:tcPr>
            <w:tcW w:w="4368" w:type="dxa"/>
            <w:tcBorders>
              <w:top w:val="single" w:sz="4" w:space="0" w:color="auto"/>
              <w:left w:val="single" w:sz="4" w:space="0" w:color="auto"/>
              <w:bottom w:val="single" w:sz="4" w:space="0" w:color="auto"/>
              <w:right w:val="single" w:sz="4" w:space="0" w:color="auto"/>
            </w:tcBorders>
            <w:vAlign w:val="center"/>
          </w:tcPr>
          <w:p w14:paraId="1CB7853C" w14:textId="77777777" w:rsidR="00034C7C" w:rsidRPr="0070151B"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477F0BCA" w14:textId="77777777" w:rsidR="00034C7C" w:rsidRPr="0070151B"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6FF418AD" w14:textId="77777777" w:rsidR="00034C7C" w:rsidRPr="0070151B" w:rsidRDefault="00034C7C" w:rsidP="00034C7C">
            <w:pPr>
              <w:pStyle w:val="opis"/>
              <w:spacing w:line="300" w:lineRule="auto"/>
              <w:ind w:left="0"/>
              <w:jc w:val="left"/>
              <w:rPr>
                <w:rFonts w:asciiTheme="minorHAnsi" w:hAnsiTheme="minorHAnsi" w:cstheme="minorHAnsi"/>
                <w:b/>
                <w:sz w:val="20"/>
              </w:rPr>
            </w:pPr>
          </w:p>
        </w:tc>
      </w:tr>
    </w:tbl>
    <w:p w14:paraId="3FFCC0B8" w14:textId="77777777" w:rsidR="00034C7C" w:rsidRPr="0070151B" w:rsidRDefault="00034C7C" w:rsidP="00034C7C">
      <w:pPr>
        <w:rPr>
          <w:rFonts w:asciiTheme="minorHAnsi" w:hAnsiTheme="minorHAnsi" w:cstheme="minorHAnsi"/>
          <w:sz w:val="20"/>
        </w:rPr>
      </w:pPr>
    </w:p>
    <w:p w14:paraId="5E7A2BB6" w14:textId="77777777" w:rsidR="00034C7C" w:rsidRPr="0070151B" w:rsidRDefault="00034C7C" w:rsidP="00034C7C">
      <w:pPr>
        <w:rPr>
          <w:rFonts w:asciiTheme="minorHAnsi" w:hAnsiTheme="minorHAnsi" w:cstheme="minorHAnsi"/>
          <w:sz w:val="20"/>
        </w:rPr>
      </w:pPr>
    </w:p>
    <w:p w14:paraId="0FEBBFEF" w14:textId="77777777" w:rsidR="00034C7C" w:rsidRPr="0070151B" w:rsidRDefault="00034C7C" w:rsidP="00034C7C">
      <w:pPr>
        <w:rPr>
          <w:rFonts w:asciiTheme="minorHAnsi" w:hAnsiTheme="minorHAnsi" w:cstheme="minorHAnsi"/>
          <w:sz w:val="20"/>
        </w:rPr>
      </w:pPr>
    </w:p>
    <w:p w14:paraId="622EECFE" w14:textId="77777777" w:rsidR="00034C7C" w:rsidRPr="0070151B" w:rsidRDefault="00034C7C" w:rsidP="00034C7C">
      <w:pPr>
        <w:spacing w:after="80" w:line="240" w:lineRule="exact"/>
        <w:ind w:left="4690" w:right="-993" w:firstLine="708"/>
        <w:rPr>
          <w:rFonts w:asciiTheme="minorHAnsi" w:hAnsiTheme="minorHAnsi" w:cstheme="minorHAnsi"/>
          <w:sz w:val="16"/>
          <w:szCs w:val="16"/>
        </w:rPr>
      </w:pPr>
      <w:r w:rsidRPr="0070151B">
        <w:rPr>
          <w:rFonts w:asciiTheme="minorHAnsi" w:hAnsiTheme="minorHAnsi" w:cstheme="minorHAnsi"/>
          <w:sz w:val="16"/>
          <w:szCs w:val="16"/>
        </w:rPr>
        <w:t>...................................................................................</w:t>
      </w:r>
    </w:p>
    <w:p w14:paraId="3D46BCD1" w14:textId="77777777" w:rsidR="00034C7C" w:rsidRPr="0070151B" w:rsidRDefault="00034C7C" w:rsidP="00034C7C">
      <w:pPr>
        <w:ind w:left="5398" w:right="68" w:hanging="153"/>
        <w:jc w:val="center"/>
        <w:rPr>
          <w:rFonts w:asciiTheme="minorHAnsi" w:hAnsiTheme="minorHAnsi" w:cstheme="minorHAnsi"/>
          <w:i/>
          <w:sz w:val="16"/>
          <w:szCs w:val="16"/>
        </w:rPr>
      </w:pPr>
      <w:r w:rsidRPr="0070151B">
        <w:rPr>
          <w:rFonts w:asciiTheme="minorHAnsi" w:hAnsiTheme="minorHAnsi" w:cstheme="minorHAnsi"/>
          <w:i/>
          <w:sz w:val="16"/>
          <w:szCs w:val="16"/>
        </w:rPr>
        <w:t>Data i podpisy osób uprawnionych do składania</w:t>
      </w:r>
    </w:p>
    <w:p w14:paraId="5DC67105" w14:textId="77777777" w:rsidR="00034C7C" w:rsidRPr="0070151B" w:rsidRDefault="00034C7C" w:rsidP="00034C7C">
      <w:pPr>
        <w:ind w:left="5398" w:right="68" w:hanging="153"/>
        <w:jc w:val="center"/>
        <w:rPr>
          <w:rFonts w:asciiTheme="minorHAnsi" w:hAnsiTheme="minorHAnsi" w:cstheme="minorHAnsi"/>
          <w:i/>
          <w:sz w:val="16"/>
          <w:szCs w:val="16"/>
        </w:rPr>
      </w:pPr>
      <w:proofErr w:type="gramStart"/>
      <w:r w:rsidRPr="0070151B">
        <w:rPr>
          <w:rFonts w:asciiTheme="minorHAnsi" w:hAnsiTheme="minorHAnsi" w:cstheme="minorHAnsi"/>
          <w:i/>
          <w:sz w:val="16"/>
          <w:szCs w:val="16"/>
        </w:rPr>
        <w:t>oświadczeń</w:t>
      </w:r>
      <w:proofErr w:type="gramEnd"/>
      <w:r w:rsidRPr="0070151B">
        <w:rPr>
          <w:rFonts w:asciiTheme="minorHAnsi" w:hAnsiTheme="minorHAnsi" w:cstheme="minorHAnsi"/>
          <w:i/>
          <w:sz w:val="16"/>
          <w:szCs w:val="16"/>
        </w:rPr>
        <w:t xml:space="preserve"> woli w imieniu Wykonawcy</w:t>
      </w:r>
    </w:p>
    <w:p w14:paraId="20EAB784" w14:textId="77777777" w:rsidR="00034C7C" w:rsidRPr="0070151B" w:rsidRDefault="00034C7C" w:rsidP="00034C7C">
      <w:pPr>
        <w:ind w:left="5398" w:right="68" w:hanging="153"/>
        <w:jc w:val="center"/>
        <w:rPr>
          <w:rFonts w:asciiTheme="minorHAnsi" w:hAnsiTheme="minorHAnsi" w:cstheme="minorHAnsi"/>
          <w:i/>
          <w:sz w:val="16"/>
          <w:szCs w:val="16"/>
        </w:rPr>
      </w:pPr>
    </w:p>
    <w:p w14:paraId="16E1C0B5" w14:textId="7709FB9F" w:rsidR="00D10121" w:rsidRPr="0070151B" w:rsidRDefault="00D10121" w:rsidP="00034C7C">
      <w:pPr>
        <w:ind w:right="68"/>
        <w:jc w:val="left"/>
        <w:rPr>
          <w:rFonts w:asciiTheme="minorHAnsi" w:hAnsiTheme="minorHAnsi" w:cstheme="minorHAnsi"/>
          <w:i/>
          <w:sz w:val="16"/>
          <w:szCs w:val="16"/>
        </w:rPr>
        <w:sectPr w:rsidR="00D10121" w:rsidRPr="0070151B" w:rsidSect="00D10121">
          <w:headerReference w:type="default" r:id="rId31"/>
          <w:footerReference w:type="default" r:id="rId32"/>
          <w:type w:val="continuous"/>
          <w:pgSz w:w="11909" w:h="16834"/>
          <w:pgMar w:top="1134"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sectPr>
      </w:pPr>
      <w:r w:rsidRPr="0070151B">
        <w:rPr>
          <w:rFonts w:asciiTheme="minorHAnsi" w:hAnsiTheme="minorHAnsi" w:cstheme="minorHAnsi"/>
          <w:i/>
          <w:sz w:val="16"/>
          <w:szCs w:val="16"/>
        </w:rPr>
        <w:br w:type="page"/>
      </w:r>
    </w:p>
    <w:p w14:paraId="50EADF64" w14:textId="777AAB22" w:rsidR="00D10121" w:rsidRPr="0070151B" w:rsidRDefault="00D10121" w:rsidP="00D10121">
      <w:pPr>
        <w:keepNext/>
        <w:keepLines/>
        <w:shd w:val="clear" w:color="auto" w:fill="C6D9F1" w:themeFill="text2" w:themeFillTint="33"/>
        <w:spacing w:line="240" w:lineRule="auto"/>
        <w:outlineLvl w:val="1"/>
        <w:rPr>
          <w:rFonts w:asciiTheme="minorHAnsi" w:hAnsiTheme="minorHAnsi" w:cstheme="minorHAnsi"/>
          <w:b/>
          <w:bCs/>
          <w:color w:val="000000"/>
          <w:sz w:val="20"/>
        </w:rPr>
      </w:pPr>
      <w:r w:rsidRPr="0070151B">
        <w:rPr>
          <w:rFonts w:asciiTheme="minorHAnsi" w:hAnsiTheme="minorHAnsi" w:cstheme="minorHAnsi"/>
          <w:b/>
          <w:bCs/>
          <w:color w:val="000000"/>
          <w:sz w:val="20"/>
        </w:rPr>
        <w:t xml:space="preserve">ZAŁĄCZNIK NR </w:t>
      </w:r>
      <w:r w:rsidR="00441D1F" w:rsidRPr="0070151B">
        <w:rPr>
          <w:rFonts w:asciiTheme="minorHAnsi" w:hAnsiTheme="minorHAnsi" w:cstheme="minorHAnsi"/>
          <w:b/>
          <w:bCs/>
          <w:color w:val="000000"/>
          <w:sz w:val="20"/>
        </w:rPr>
        <w:t>10</w:t>
      </w:r>
      <w:r w:rsidRPr="0070151B">
        <w:rPr>
          <w:rFonts w:asciiTheme="minorHAnsi" w:hAnsiTheme="minorHAnsi" w:cstheme="minorHAnsi"/>
          <w:b/>
          <w:bCs/>
          <w:color w:val="000000"/>
          <w:sz w:val="20"/>
        </w:rPr>
        <w:t xml:space="preserve"> DO SWZ – </w:t>
      </w:r>
      <w:r w:rsidR="00F84A5A" w:rsidRPr="0070151B">
        <w:rPr>
          <w:rFonts w:asciiTheme="minorHAnsi" w:hAnsiTheme="minorHAnsi" w:cstheme="minorHAnsi"/>
          <w:b/>
          <w:bCs/>
          <w:color w:val="000000"/>
          <w:sz w:val="20"/>
        </w:rPr>
        <w:t>ZOBOWIĄZANIE PODMIOTU DO UDOSTĘ</w:t>
      </w:r>
      <w:r w:rsidRPr="0070151B">
        <w:rPr>
          <w:rFonts w:asciiTheme="minorHAnsi" w:hAnsiTheme="minorHAnsi" w:cstheme="minorHAnsi"/>
          <w:b/>
          <w:bCs/>
          <w:color w:val="000000"/>
          <w:sz w:val="20"/>
        </w:rPr>
        <w:t>PNIENIA ZASOBÓW</w:t>
      </w:r>
    </w:p>
    <w:p w14:paraId="5D88F08B" w14:textId="77777777" w:rsidR="00D10121" w:rsidRPr="0070151B" w:rsidRDefault="00D10121" w:rsidP="00D10121">
      <w:pPr>
        <w:tabs>
          <w:tab w:val="left" w:pos="2100"/>
        </w:tabs>
        <w:rPr>
          <w:rFonts w:asciiTheme="minorHAnsi" w:hAnsiTheme="minorHAnsi" w:cstheme="minorHAnsi"/>
          <w:sz w:val="20"/>
        </w:rPr>
      </w:pPr>
    </w:p>
    <w:p w14:paraId="6980EFF1" w14:textId="77777777" w:rsidR="00D10121" w:rsidRPr="0070151B" w:rsidRDefault="00D10121" w:rsidP="00D10121">
      <w:pPr>
        <w:tabs>
          <w:tab w:val="left" w:pos="540"/>
        </w:tabs>
        <w:spacing w:line="240" w:lineRule="auto"/>
        <w:jc w:val="center"/>
        <w:rPr>
          <w:rFonts w:ascii="Calibri" w:hAnsi="Calibri"/>
          <w:b/>
          <w:sz w:val="4"/>
          <w:szCs w:val="4"/>
        </w:rPr>
      </w:pPr>
    </w:p>
    <w:tbl>
      <w:tblPr>
        <w:tblStyle w:val="Tabela-Siatka"/>
        <w:tblW w:w="0" w:type="auto"/>
        <w:jc w:val="center"/>
        <w:tblLook w:val="04A0" w:firstRow="1" w:lastRow="0" w:firstColumn="1" w:lastColumn="0" w:noHBand="0" w:noVBand="1"/>
      </w:tblPr>
      <w:tblGrid>
        <w:gridCol w:w="3965"/>
        <w:gridCol w:w="850"/>
        <w:gridCol w:w="4134"/>
      </w:tblGrid>
      <w:tr w:rsidR="00D10121" w:rsidRPr="0070151B" w14:paraId="2FAE7AE2" w14:textId="77777777" w:rsidTr="00D10121">
        <w:trPr>
          <w:trHeight w:val="1616"/>
          <w:jc w:val="center"/>
        </w:trPr>
        <w:tc>
          <w:tcPr>
            <w:tcW w:w="3965" w:type="dxa"/>
            <w:tcBorders>
              <w:right w:val="single" w:sz="4" w:space="0" w:color="auto"/>
            </w:tcBorders>
          </w:tcPr>
          <w:p w14:paraId="1281DC87" w14:textId="77777777" w:rsidR="00D10121" w:rsidRPr="0070151B" w:rsidRDefault="00D10121" w:rsidP="00904746">
            <w:pPr>
              <w:ind w:right="28"/>
              <w:jc w:val="left"/>
              <w:rPr>
                <w:rFonts w:asciiTheme="minorHAnsi" w:hAnsiTheme="minorHAnsi" w:cstheme="minorHAnsi"/>
                <w:b/>
                <w:i/>
                <w:iCs/>
                <w:sz w:val="20"/>
                <w:u w:val="single"/>
              </w:rPr>
            </w:pPr>
            <w:r w:rsidRPr="0070151B">
              <w:rPr>
                <w:rFonts w:asciiTheme="minorHAnsi" w:hAnsiTheme="minorHAnsi" w:cstheme="minorHAnsi"/>
                <w:b/>
                <w:i/>
                <w:iCs/>
                <w:sz w:val="20"/>
                <w:u w:val="single"/>
              </w:rPr>
              <w:t>Wykonawca</w:t>
            </w:r>
          </w:p>
          <w:p w14:paraId="1AF5D0B5" w14:textId="77777777" w:rsidR="00D10121" w:rsidRPr="0070151B" w:rsidRDefault="00D10121" w:rsidP="00904746">
            <w:pPr>
              <w:ind w:right="28"/>
              <w:jc w:val="left"/>
              <w:rPr>
                <w:rFonts w:asciiTheme="minorHAnsi" w:hAnsiTheme="minorHAnsi" w:cstheme="minorHAnsi"/>
                <w:sz w:val="20"/>
              </w:rPr>
            </w:pPr>
          </w:p>
          <w:p w14:paraId="635462EE" w14:textId="77777777" w:rsidR="00D10121" w:rsidRPr="0070151B" w:rsidRDefault="00D10121" w:rsidP="00904746">
            <w:pPr>
              <w:ind w:right="28"/>
              <w:jc w:val="center"/>
              <w:rPr>
                <w:rFonts w:asciiTheme="minorHAnsi" w:hAnsiTheme="minorHAnsi" w:cstheme="minorHAnsi"/>
                <w:sz w:val="20"/>
              </w:rPr>
            </w:pPr>
            <w:r w:rsidRPr="0070151B">
              <w:rPr>
                <w:rFonts w:asciiTheme="minorHAnsi" w:hAnsiTheme="minorHAnsi" w:cstheme="minorHAnsi"/>
                <w:sz w:val="20"/>
              </w:rPr>
              <w:t>…………………………………………………</w:t>
            </w:r>
          </w:p>
          <w:p w14:paraId="376420A0" w14:textId="77777777" w:rsidR="00D10121" w:rsidRPr="0070151B" w:rsidRDefault="00D10121" w:rsidP="00904746">
            <w:pPr>
              <w:ind w:right="28"/>
              <w:jc w:val="center"/>
              <w:rPr>
                <w:rFonts w:asciiTheme="minorHAnsi" w:hAnsiTheme="minorHAnsi" w:cstheme="minorHAnsi"/>
                <w:sz w:val="20"/>
              </w:rPr>
            </w:pPr>
            <w:r w:rsidRPr="0070151B">
              <w:rPr>
                <w:rFonts w:asciiTheme="minorHAnsi" w:hAnsiTheme="minorHAnsi" w:cstheme="minorHAnsi"/>
                <w:sz w:val="20"/>
              </w:rPr>
              <w:t>……………………………………………….</w:t>
            </w:r>
          </w:p>
          <w:p w14:paraId="17445DA3" w14:textId="77777777" w:rsidR="00D10121" w:rsidRPr="0070151B" w:rsidRDefault="00D10121" w:rsidP="00904746">
            <w:pPr>
              <w:ind w:right="28"/>
              <w:jc w:val="center"/>
              <w:rPr>
                <w:rFonts w:asciiTheme="minorHAnsi" w:hAnsiTheme="minorHAnsi" w:cstheme="minorHAnsi"/>
                <w:i/>
                <w:sz w:val="20"/>
              </w:rPr>
            </w:pPr>
            <w:r w:rsidRPr="0070151B">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34C902F1" w14:textId="77777777" w:rsidR="00D10121" w:rsidRPr="0070151B" w:rsidRDefault="00D10121" w:rsidP="00904746">
            <w:pPr>
              <w:spacing w:line="360" w:lineRule="auto"/>
              <w:rPr>
                <w:rFonts w:asciiTheme="minorHAnsi" w:eastAsiaTheme="majorEastAsia" w:hAnsiTheme="minorHAnsi" w:cstheme="minorHAnsi"/>
                <w:b/>
                <w:i/>
                <w:iCs/>
                <w:sz w:val="20"/>
                <w:u w:val="single"/>
              </w:rPr>
            </w:pPr>
            <w:r w:rsidRPr="0070151B">
              <w:rPr>
                <w:rFonts w:asciiTheme="minorHAnsi" w:eastAsiaTheme="majorEastAsia" w:hAnsiTheme="minorHAnsi" w:cstheme="minorHAnsi"/>
                <w:b/>
                <w:i/>
                <w:iCs/>
                <w:sz w:val="20"/>
                <w:u w:val="single"/>
              </w:rPr>
              <w:t xml:space="preserve">  </w:t>
            </w:r>
          </w:p>
        </w:tc>
        <w:tc>
          <w:tcPr>
            <w:tcW w:w="4134" w:type="dxa"/>
            <w:tcBorders>
              <w:left w:val="single" w:sz="4" w:space="0" w:color="auto"/>
            </w:tcBorders>
          </w:tcPr>
          <w:p w14:paraId="1E82B164" w14:textId="77777777" w:rsidR="00D10121" w:rsidRPr="0070151B" w:rsidRDefault="00D10121" w:rsidP="00904746">
            <w:pPr>
              <w:spacing w:line="360" w:lineRule="auto"/>
              <w:rPr>
                <w:rFonts w:asciiTheme="minorHAnsi" w:eastAsiaTheme="majorEastAsia" w:hAnsiTheme="minorHAnsi" w:cstheme="minorHAnsi"/>
                <w:b/>
                <w:i/>
                <w:iCs/>
                <w:sz w:val="20"/>
                <w:u w:val="single"/>
              </w:rPr>
            </w:pPr>
            <w:r w:rsidRPr="0070151B">
              <w:rPr>
                <w:rFonts w:asciiTheme="minorHAnsi" w:eastAsiaTheme="majorEastAsia" w:hAnsiTheme="minorHAnsi" w:cstheme="minorHAnsi"/>
                <w:b/>
                <w:i/>
                <w:iCs/>
                <w:sz w:val="20"/>
                <w:u w:val="single"/>
              </w:rPr>
              <w:t xml:space="preserve">Zamawiający </w:t>
            </w:r>
          </w:p>
          <w:p w14:paraId="16DC1B01" w14:textId="77777777" w:rsidR="00D10121" w:rsidRPr="0070151B" w:rsidRDefault="00D10121" w:rsidP="00904746">
            <w:pPr>
              <w:spacing w:before="120" w:after="120" w:line="240" w:lineRule="auto"/>
              <w:contextualSpacing/>
              <w:jc w:val="center"/>
              <w:rPr>
                <w:rFonts w:asciiTheme="minorHAnsi" w:eastAsia="Calibri" w:hAnsiTheme="minorHAnsi" w:cstheme="minorHAnsi"/>
                <w:b/>
                <w:sz w:val="20"/>
              </w:rPr>
            </w:pPr>
            <w:r w:rsidRPr="0070151B">
              <w:rPr>
                <w:rFonts w:asciiTheme="minorHAnsi" w:eastAsia="Calibri" w:hAnsiTheme="minorHAnsi" w:cstheme="minorHAnsi"/>
                <w:b/>
                <w:sz w:val="20"/>
              </w:rPr>
              <w:t>PGE Dystrybucja S.A.</w:t>
            </w:r>
          </w:p>
          <w:p w14:paraId="1504A864" w14:textId="77777777" w:rsidR="00D10121" w:rsidRPr="0070151B" w:rsidRDefault="00D10121" w:rsidP="00904746">
            <w:pPr>
              <w:spacing w:before="120" w:after="120" w:line="240" w:lineRule="auto"/>
              <w:contextualSpacing/>
              <w:jc w:val="center"/>
              <w:rPr>
                <w:rFonts w:asciiTheme="minorHAnsi" w:eastAsia="Calibri" w:hAnsiTheme="minorHAnsi" w:cstheme="minorHAnsi"/>
                <w:sz w:val="20"/>
              </w:rPr>
            </w:pPr>
            <w:proofErr w:type="gramStart"/>
            <w:r w:rsidRPr="0070151B">
              <w:rPr>
                <w:rFonts w:asciiTheme="minorHAnsi" w:eastAsia="Calibri" w:hAnsiTheme="minorHAnsi" w:cstheme="minorHAnsi"/>
                <w:sz w:val="20"/>
              </w:rPr>
              <w:t>w</w:t>
            </w:r>
            <w:proofErr w:type="gramEnd"/>
            <w:r w:rsidRPr="0070151B">
              <w:rPr>
                <w:rFonts w:asciiTheme="minorHAnsi" w:eastAsia="Calibri" w:hAnsiTheme="minorHAnsi" w:cstheme="minorHAnsi"/>
                <w:sz w:val="20"/>
              </w:rPr>
              <w:t xml:space="preserve"> imieniu i na rzecz której działa:</w:t>
            </w:r>
          </w:p>
          <w:p w14:paraId="6EBCD28D" w14:textId="77777777" w:rsidR="00D10121" w:rsidRPr="0070151B" w:rsidRDefault="00D10121" w:rsidP="00904746">
            <w:pPr>
              <w:spacing w:before="120" w:after="120" w:line="240" w:lineRule="auto"/>
              <w:contextualSpacing/>
              <w:jc w:val="center"/>
              <w:rPr>
                <w:rFonts w:asciiTheme="minorHAnsi" w:eastAsia="Calibri" w:hAnsiTheme="minorHAnsi" w:cstheme="minorHAnsi"/>
                <w:b/>
                <w:sz w:val="20"/>
              </w:rPr>
            </w:pPr>
            <w:r w:rsidRPr="0070151B">
              <w:rPr>
                <w:rFonts w:asciiTheme="minorHAnsi" w:eastAsia="Calibri" w:hAnsiTheme="minorHAnsi" w:cstheme="minorHAnsi"/>
                <w:b/>
                <w:sz w:val="20"/>
              </w:rPr>
              <w:t>PGE Dystrybucja S.A. Oddział Warszawa</w:t>
            </w:r>
          </w:p>
          <w:p w14:paraId="5CE65D56" w14:textId="77777777" w:rsidR="00D10121" w:rsidRPr="0070151B" w:rsidRDefault="00D10121" w:rsidP="00904746">
            <w:pPr>
              <w:spacing w:before="120" w:after="120" w:line="240" w:lineRule="auto"/>
              <w:contextualSpacing/>
              <w:jc w:val="center"/>
              <w:rPr>
                <w:rFonts w:asciiTheme="minorHAnsi" w:eastAsia="Calibri" w:hAnsiTheme="minorHAnsi" w:cstheme="minorHAnsi"/>
                <w:color w:val="000000"/>
                <w:sz w:val="20"/>
              </w:rPr>
            </w:pPr>
            <w:proofErr w:type="gramStart"/>
            <w:r w:rsidRPr="0070151B">
              <w:rPr>
                <w:rFonts w:asciiTheme="minorHAnsi" w:eastAsia="Calibri" w:hAnsiTheme="minorHAnsi" w:cstheme="minorHAnsi"/>
                <w:color w:val="000000"/>
                <w:sz w:val="20"/>
              </w:rPr>
              <w:t>ul</w:t>
            </w:r>
            <w:proofErr w:type="gramEnd"/>
            <w:r w:rsidRPr="0070151B">
              <w:rPr>
                <w:rFonts w:asciiTheme="minorHAnsi" w:eastAsia="Calibri" w:hAnsiTheme="minorHAnsi" w:cstheme="minorHAnsi"/>
                <w:color w:val="000000"/>
                <w:sz w:val="20"/>
              </w:rPr>
              <w:t>. Marsa 95, 04-470 Warszawa</w:t>
            </w:r>
          </w:p>
          <w:p w14:paraId="0C979EA9" w14:textId="77777777" w:rsidR="00D10121" w:rsidRPr="0070151B" w:rsidRDefault="00D10121" w:rsidP="00904746">
            <w:pPr>
              <w:spacing w:before="120" w:after="120" w:line="240" w:lineRule="auto"/>
              <w:contextualSpacing/>
              <w:jc w:val="center"/>
              <w:rPr>
                <w:rFonts w:asciiTheme="minorHAnsi" w:eastAsia="Calibri" w:hAnsiTheme="minorHAnsi" w:cstheme="minorHAnsi"/>
                <w:color w:val="000000"/>
                <w:sz w:val="20"/>
              </w:rPr>
            </w:pPr>
          </w:p>
        </w:tc>
      </w:tr>
    </w:tbl>
    <w:p w14:paraId="53AD0080" w14:textId="77777777" w:rsidR="00D10121" w:rsidRPr="0070151B" w:rsidRDefault="00D10121" w:rsidP="00D10121">
      <w:pPr>
        <w:spacing w:after="80" w:line="240" w:lineRule="auto"/>
        <w:rPr>
          <w:rFonts w:asciiTheme="minorHAnsi" w:eastAsia="Calibri" w:hAnsiTheme="minorHAnsi" w:cstheme="minorHAnsi"/>
          <w:sz w:val="20"/>
          <w:lang w:eastAsia="pl-PL"/>
        </w:rPr>
      </w:pPr>
    </w:p>
    <w:p w14:paraId="222F29E0" w14:textId="37F14B6A" w:rsidR="00D10121" w:rsidRPr="0070151B" w:rsidRDefault="00D10121" w:rsidP="00697292">
      <w:pPr>
        <w:spacing w:after="80" w:line="240" w:lineRule="auto"/>
        <w:jc w:val="center"/>
        <w:rPr>
          <w:rFonts w:asciiTheme="minorHAnsi" w:eastAsia="Calibri" w:hAnsiTheme="minorHAnsi" w:cstheme="minorHAnsi"/>
          <w:sz w:val="20"/>
          <w:lang w:eastAsia="pl-PL"/>
        </w:rPr>
      </w:pPr>
      <w:r w:rsidRPr="0070151B">
        <w:rPr>
          <w:rFonts w:asciiTheme="minorHAnsi" w:eastAsia="Calibri" w:hAnsiTheme="minorHAnsi" w:cstheme="minorHAnsi"/>
          <w:b/>
          <w:bCs/>
          <w:sz w:val="20"/>
          <w:lang w:eastAsia="pl-PL"/>
        </w:rPr>
        <w:t>ZOBOWIĄZANIE PODMIOTU DO UDOSTĘPNENIA ZASOBÓW</w:t>
      </w:r>
    </w:p>
    <w:p w14:paraId="06663BC3" w14:textId="1999607D" w:rsidR="00D10121" w:rsidRPr="0070151B" w:rsidRDefault="00D10121" w:rsidP="00D10121">
      <w:pPr>
        <w:spacing w:after="80" w:line="240" w:lineRule="auto"/>
        <w:ind w:left="-142"/>
        <w:rPr>
          <w:rFonts w:asciiTheme="minorHAnsi" w:eastAsia="Calibri" w:hAnsiTheme="minorHAnsi" w:cstheme="minorHAnsi"/>
          <w:sz w:val="20"/>
          <w:lang w:eastAsia="pl-PL"/>
        </w:rPr>
      </w:pPr>
      <w:r w:rsidRPr="0070151B">
        <w:rPr>
          <w:rFonts w:asciiTheme="minorHAnsi" w:eastAsia="Calibri" w:hAnsiTheme="minorHAnsi" w:cstheme="minorHAnsi"/>
          <w:sz w:val="20"/>
          <w:lang w:eastAsia="pl-PL"/>
        </w:rPr>
        <w:t xml:space="preserve">Dotyczy postępowania zakupowego nr </w:t>
      </w:r>
      <w:r w:rsidR="007C622D" w:rsidRPr="0070151B">
        <w:rPr>
          <w:rFonts w:asciiTheme="minorHAnsi" w:hAnsiTheme="minorHAnsi" w:cstheme="minorHAnsi"/>
          <w:sz w:val="20"/>
        </w:rPr>
        <w:t>POST/DYS/OW/GZ/</w:t>
      </w:r>
      <w:r w:rsidR="00D44562" w:rsidRPr="0070151B">
        <w:rPr>
          <w:rFonts w:asciiTheme="minorHAnsi" w:hAnsiTheme="minorHAnsi" w:cstheme="minorHAnsi"/>
          <w:sz w:val="20"/>
        </w:rPr>
        <w:t>0</w:t>
      </w:r>
      <w:r w:rsidRPr="0070151B">
        <w:rPr>
          <w:rFonts w:asciiTheme="minorHAnsi" w:hAnsiTheme="minorHAnsi" w:cstheme="minorHAnsi"/>
          <w:sz w:val="20"/>
        </w:rPr>
        <w:fldChar w:fldCharType="begin"/>
      </w:r>
      <w:r w:rsidRPr="0070151B">
        <w:rPr>
          <w:rFonts w:asciiTheme="minorHAnsi" w:hAnsiTheme="minorHAnsi" w:cstheme="minorHAnsi"/>
          <w:sz w:val="20"/>
        </w:rPr>
        <w:instrText xml:space="preserve"> MERGEFIELD "nr_postepowania" </w:instrText>
      </w:r>
      <w:r w:rsidRPr="0070151B">
        <w:rPr>
          <w:rFonts w:asciiTheme="minorHAnsi" w:hAnsiTheme="minorHAnsi" w:cstheme="minorHAnsi"/>
          <w:sz w:val="20"/>
        </w:rPr>
        <w:fldChar w:fldCharType="separate"/>
      </w:r>
      <w:r w:rsidR="00CD645A" w:rsidRPr="00587FFD">
        <w:rPr>
          <w:rFonts w:asciiTheme="minorHAnsi" w:hAnsiTheme="minorHAnsi" w:cstheme="minorHAnsi"/>
          <w:noProof/>
          <w:sz w:val="20"/>
        </w:rPr>
        <w:t>3329</w:t>
      </w:r>
      <w:r w:rsidRPr="0070151B">
        <w:rPr>
          <w:rFonts w:asciiTheme="minorHAnsi" w:hAnsiTheme="minorHAnsi" w:cstheme="minorHAnsi"/>
          <w:sz w:val="20"/>
        </w:rPr>
        <w:fldChar w:fldCharType="end"/>
      </w:r>
      <w:r w:rsidRPr="0070151B">
        <w:rPr>
          <w:rFonts w:asciiTheme="minorHAnsi" w:hAnsiTheme="minorHAnsi" w:cstheme="minorHAnsi"/>
          <w:sz w:val="20"/>
        </w:rPr>
        <w:t>/</w:t>
      </w:r>
      <w:r w:rsidR="00A042BD">
        <w:rPr>
          <w:rFonts w:asciiTheme="minorHAnsi" w:hAnsiTheme="minorHAnsi" w:cstheme="minorHAnsi"/>
          <w:sz w:val="20"/>
        </w:rPr>
        <w:t>2024</w:t>
      </w:r>
      <w:r w:rsidRPr="0070151B">
        <w:rPr>
          <w:rFonts w:asciiTheme="minorHAnsi" w:eastAsia="Calibri" w:hAnsiTheme="minorHAnsi" w:cstheme="minorHAnsi"/>
          <w:sz w:val="20"/>
          <w:lang w:eastAsia="pl-PL"/>
        </w:rPr>
        <w:t xml:space="preserve"> prowadzonego w trybie przetargu nieograniczonego pn.: „</w:t>
      </w:r>
      <w:r w:rsidRPr="0070151B">
        <w:rPr>
          <w:rFonts w:asciiTheme="minorHAnsi" w:eastAsia="Calibri" w:hAnsiTheme="minorHAnsi" w:cstheme="minorHAnsi"/>
          <w:sz w:val="20"/>
          <w:lang w:eastAsia="pl-PL"/>
        </w:rPr>
        <w:fldChar w:fldCharType="begin"/>
      </w:r>
      <w:r w:rsidRPr="0070151B">
        <w:rPr>
          <w:rFonts w:asciiTheme="minorHAnsi" w:eastAsia="Calibri" w:hAnsiTheme="minorHAnsi" w:cstheme="minorHAnsi"/>
          <w:sz w:val="20"/>
          <w:lang w:eastAsia="pl-PL"/>
        </w:rPr>
        <w:instrText xml:space="preserve"> MERGEFIELD "nazwa_post" </w:instrText>
      </w:r>
      <w:r w:rsidRPr="0070151B">
        <w:rPr>
          <w:rFonts w:asciiTheme="minorHAnsi" w:eastAsia="Calibri" w:hAnsiTheme="minorHAnsi" w:cstheme="minorHAnsi"/>
          <w:sz w:val="20"/>
          <w:lang w:eastAsia="pl-PL"/>
        </w:rPr>
        <w:fldChar w:fldCharType="separate"/>
      </w:r>
      <w:r w:rsidR="00CD645A" w:rsidRPr="00587FFD">
        <w:rPr>
          <w:rFonts w:asciiTheme="minorHAnsi" w:eastAsia="Calibri" w:hAnsiTheme="minorHAnsi" w:cstheme="minorHAnsi"/>
          <w:noProof/>
          <w:sz w:val="20"/>
          <w:lang w:eastAsia="pl-PL"/>
        </w:rPr>
        <w:t>Opracowanie dokumentacji techniczno-prawnej w podziale na części: Część 1: Otwock ul. Ks. Stanisława Konarskiego 13, gm. Otwock; 23-G0/WP/00564 Część 2: Otwock ul. Ks. Stanisława Konarskiego 13, gm. Otwock; 23-G0/WP/00565 Część 3: Emilianów gm. Radzymin; 24-G0/WP/00319 i 24-G0/WP/00320 Część 4; Chmielowo gm. Zaręby Kościelne; 24-G0/WP/00436 Część 5: Klembów gm. Klembów; 24-G0/WP/00441</w:t>
      </w:r>
      <w:r w:rsidRPr="0070151B">
        <w:rPr>
          <w:rFonts w:asciiTheme="minorHAnsi" w:eastAsia="Calibri" w:hAnsiTheme="minorHAnsi" w:cstheme="minorHAnsi"/>
          <w:sz w:val="20"/>
          <w:lang w:eastAsia="pl-PL"/>
        </w:rPr>
        <w:fldChar w:fldCharType="end"/>
      </w:r>
      <w:r w:rsidRPr="0070151B">
        <w:rPr>
          <w:rFonts w:asciiTheme="minorHAnsi" w:eastAsia="Calibri" w:hAnsiTheme="minorHAnsi" w:cstheme="minorHAnsi"/>
          <w:sz w:val="20"/>
          <w:lang w:eastAsia="pl-PL"/>
        </w:rPr>
        <w:t>”</w:t>
      </w:r>
    </w:p>
    <w:p w14:paraId="1B0F62F6" w14:textId="77777777" w:rsidR="00D10121" w:rsidRPr="0070151B" w:rsidRDefault="00D10121" w:rsidP="00D10121">
      <w:pPr>
        <w:spacing w:after="80" w:line="240" w:lineRule="auto"/>
        <w:ind w:left="-142"/>
        <w:rPr>
          <w:rFonts w:asciiTheme="minorHAnsi" w:eastAsia="Calibri" w:hAnsiTheme="minorHAnsi" w:cstheme="minorHAnsi"/>
          <w:sz w:val="20"/>
          <w:lang w:eastAsia="pl-PL"/>
        </w:rPr>
      </w:pPr>
    </w:p>
    <w:p w14:paraId="385436E8" w14:textId="77777777" w:rsidR="00D10121" w:rsidRPr="0070151B" w:rsidRDefault="00D10121" w:rsidP="00D10121">
      <w:pPr>
        <w:spacing w:after="80" w:line="240" w:lineRule="auto"/>
        <w:ind w:left="-142"/>
        <w:rPr>
          <w:rFonts w:asciiTheme="minorHAnsi" w:eastAsia="Calibri" w:hAnsiTheme="minorHAnsi" w:cstheme="minorHAnsi"/>
          <w:sz w:val="20"/>
          <w:lang w:eastAsia="pl-PL"/>
        </w:rPr>
      </w:pPr>
      <w:r w:rsidRPr="0070151B">
        <w:rPr>
          <w:rFonts w:asciiTheme="minorHAnsi" w:eastAsia="Calibri" w:hAnsiTheme="minorHAnsi" w:cstheme="minorHAnsi"/>
          <w:b/>
          <w:sz w:val="20"/>
          <w:lang w:eastAsia="pl-PL"/>
        </w:rPr>
        <w:t>Działając w imieniu:</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D10121" w:rsidRPr="0070151B" w14:paraId="2C6FA374" w14:textId="77777777" w:rsidTr="00904746">
        <w:trPr>
          <w:cantSplit/>
          <w:trHeight w:val="532"/>
        </w:trPr>
        <w:tc>
          <w:tcPr>
            <w:tcW w:w="4253" w:type="dxa"/>
            <w:shd w:val="clear" w:color="auto" w:fill="C6D9F1"/>
            <w:vAlign w:val="center"/>
          </w:tcPr>
          <w:p w14:paraId="11CB3D53" w14:textId="77777777" w:rsidR="00D10121" w:rsidRPr="0070151B" w:rsidRDefault="00D10121" w:rsidP="00904746">
            <w:pPr>
              <w:spacing w:line="240" w:lineRule="auto"/>
              <w:jc w:val="center"/>
              <w:rPr>
                <w:rFonts w:ascii="Calibri" w:hAnsi="Calibri"/>
                <w:sz w:val="20"/>
                <w:szCs w:val="22"/>
              </w:rPr>
            </w:pPr>
            <w:r w:rsidRPr="0070151B">
              <w:rPr>
                <w:rFonts w:ascii="Calibri" w:hAnsi="Calibri"/>
                <w:sz w:val="20"/>
                <w:szCs w:val="22"/>
              </w:rPr>
              <w:t>Pełna nazwa podmiotu oddającego do dyspozycji niezbędne zasoby</w:t>
            </w:r>
          </w:p>
        </w:tc>
        <w:tc>
          <w:tcPr>
            <w:tcW w:w="2835" w:type="dxa"/>
            <w:shd w:val="clear" w:color="auto" w:fill="C6D9F1"/>
            <w:vAlign w:val="center"/>
          </w:tcPr>
          <w:p w14:paraId="3CFC40DD" w14:textId="77777777" w:rsidR="00D10121" w:rsidRPr="0070151B" w:rsidRDefault="00D10121" w:rsidP="00904746">
            <w:pPr>
              <w:spacing w:line="240" w:lineRule="auto"/>
              <w:ind w:left="214" w:hanging="142"/>
              <w:jc w:val="center"/>
              <w:rPr>
                <w:rFonts w:ascii="Calibri" w:hAnsi="Calibri"/>
                <w:sz w:val="20"/>
                <w:szCs w:val="22"/>
              </w:rPr>
            </w:pPr>
            <w:r w:rsidRPr="0070151B">
              <w:rPr>
                <w:rFonts w:ascii="Calibri" w:hAnsi="Calibri"/>
                <w:sz w:val="20"/>
                <w:szCs w:val="22"/>
              </w:rPr>
              <w:t>Adres podmiotu</w:t>
            </w:r>
          </w:p>
        </w:tc>
        <w:tc>
          <w:tcPr>
            <w:tcW w:w="3044" w:type="dxa"/>
            <w:shd w:val="clear" w:color="auto" w:fill="C6D9F1"/>
            <w:vAlign w:val="center"/>
          </w:tcPr>
          <w:p w14:paraId="34514277" w14:textId="77777777" w:rsidR="00D10121" w:rsidRPr="0070151B" w:rsidRDefault="00D10121" w:rsidP="00904746">
            <w:pPr>
              <w:spacing w:line="240" w:lineRule="auto"/>
              <w:ind w:firstLine="72"/>
              <w:jc w:val="center"/>
              <w:rPr>
                <w:rFonts w:ascii="Calibri" w:hAnsi="Calibri"/>
                <w:sz w:val="20"/>
                <w:szCs w:val="22"/>
              </w:rPr>
            </w:pPr>
            <w:r w:rsidRPr="0070151B">
              <w:rPr>
                <w:rFonts w:ascii="Calibri" w:hAnsi="Calibri"/>
                <w:sz w:val="20"/>
                <w:szCs w:val="22"/>
              </w:rPr>
              <w:t>NIP/REGON</w:t>
            </w:r>
          </w:p>
        </w:tc>
      </w:tr>
      <w:tr w:rsidR="00D10121" w:rsidRPr="0070151B" w14:paraId="472B18AF" w14:textId="77777777" w:rsidTr="00904746">
        <w:trPr>
          <w:cantSplit/>
          <w:trHeight w:val="145"/>
        </w:trPr>
        <w:tc>
          <w:tcPr>
            <w:tcW w:w="4253" w:type="dxa"/>
          </w:tcPr>
          <w:p w14:paraId="51DE52E9" w14:textId="77777777" w:rsidR="00D10121" w:rsidRPr="0070151B" w:rsidRDefault="00D10121" w:rsidP="00904746">
            <w:pPr>
              <w:ind w:hanging="1418"/>
              <w:jc w:val="center"/>
              <w:rPr>
                <w:rFonts w:ascii="Calibri" w:hAnsi="Calibri"/>
                <w:szCs w:val="22"/>
              </w:rPr>
            </w:pPr>
          </w:p>
          <w:p w14:paraId="591F9035" w14:textId="77777777" w:rsidR="00D10121" w:rsidRPr="0070151B" w:rsidRDefault="00D10121" w:rsidP="00904746">
            <w:pPr>
              <w:ind w:hanging="1418"/>
              <w:rPr>
                <w:rFonts w:ascii="Calibri" w:hAnsi="Calibri"/>
                <w:szCs w:val="22"/>
              </w:rPr>
            </w:pPr>
          </w:p>
        </w:tc>
        <w:tc>
          <w:tcPr>
            <w:tcW w:w="2835" w:type="dxa"/>
          </w:tcPr>
          <w:p w14:paraId="2AEC19BF" w14:textId="77777777" w:rsidR="00D10121" w:rsidRPr="0070151B" w:rsidRDefault="00D10121" w:rsidP="00904746">
            <w:pPr>
              <w:ind w:hanging="1418"/>
              <w:jc w:val="center"/>
              <w:rPr>
                <w:rFonts w:ascii="Calibri" w:hAnsi="Calibri"/>
                <w:szCs w:val="22"/>
              </w:rPr>
            </w:pPr>
          </w:p>
        </w:tc>
        <w:tc>
          <w:tcPr>
            <w:tcW w:w="3044" w:type="dxa"/>
          </w:tcPr>
          <w:p w14:paraId="3EA47BB8" w14:textId="77777777" w:rsidR="00D10121" w:rsidRPr="0070151B" w:rsidRDefault="00D10121" w:rsidP="00904746">
            <w:pPr>
              <w:ind w:hanging="1418"/>
              <w:jc w:val="center"/>
              <w:rPr>
                <w:rFonts w:ascii="Calibri" w:hAnsi="Calibri"/>
                <w:szCs w:val="22"/>
              </w:rPr>
            </w:pPr>
          </w:p>
        </w:tc>
      </w:tr>
    </w:tbl>
    <w:p w14:paraId="5B5EDF6B" w14:textId="77777777" w:rsidR="00D10121" w:rsidRPr="0070151B" w:rsidRDefault="00D10121" w:rsidP="00D10121">
      <w:pPr>
        <w:spacing w:after="80" w:line="240" w:lineRule="auto"/>
        <w:ind w:left="-142"/>
        <w:rPr>
          <w:rFonts w:asciiTheme="minorHAnsi" w:eastAsia="Calibri" w:hAnsiTheme="minorHAnsi" w:cstheme="minorHAnsi"/>
          <w:sz w:val="16"/>
          <w:szCs w:val="16"/>
          <w:lang w:eastAsia="pl-PL"/>
        </w:rPr>
      </w:pPr>
    </w:p>
    <w:p w14:paraId="61ADF0A6" w14:textId="77777777" w:rsidR="00D10121" w:rsidRPr="0070151B" w:rsidRDefault="00D10121" w:rsidP="00D10121">
      <w:pPr>
        <w:spacing w:after="80" w:line="240" w:lineRule="auto"/>
        <w:ind w:left="-142"/>
        <w:rPr>
          <w:rFonts w:asciiTheme="minorHAnsi" w:hAnsiTheme="minorHAnsi"/>
          <w:sz w:val="20"/>
        </w:rPr>
      </w:pPr>
      <w:r w:rsidRPr="0070151B">
        <w:rPr>
          <w:rFonts w:asciiTheme="minorHAnsi" w:eastAsia="Calibri" w:hAnsiTheme="minorHAnsi" w:cstheme="minorHAnsi"/>
          <w:b/>
          <w:sz w:val="20"/>
          <w:lang w:eastAsia="pl-PL"/>
        </w:rPr>
        <w:t>Oświadczamy</w:t>
      </w:r>
      <w:r w:rsidRPr="0070151B">
        <w:rPr>
          <w:rFonts w:asciiTheme="minorHAnsi" w:hAnsiTheme="minorHAnsi"/>
          <w:sz w:val="20"/>
        </w:rPr>
        <w:t>, że zobowiązujemy się do oddania Wykonawcy ………………………………….……... (</w:t>
      </w:r>
      <w:proofErr w:type="gramStart"/>
      <w:r w:rsidRPr="0070151B">
        <w:rPr>
          <w:rFonts w:asciiTheme="minorHAnsi" w:hAnsiTheme="minorHAnsi"/>
          <w:i/>
          <w:sz w:val="20"/>
        </w:rPr>
        <w:t>nazwa</w:t>
      </w:r>
      <w:proofErr w:type="gramEnd"/>
      <w:r w:rsidRPr="0070151B">
        <w:rPr>
          <w:rFonts w:asciiTheme="minorHAnsi" w:hAnsiTheme="minorHAnsi"/>
          <w:i/>
          <w:sz w:val="20"/>
        </w:rPr>
        <w:t xml:space="preserve"> Wykonawcy</w:t>
      </w:r>
      <w:r w:rsidRPr="0070151B">
        <w:rPr>
          <w:rFonts w:asciiTheme="minorHAnsi" w:hAnsiTheme="minorHAns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D10121" w:rsidRPr="0070151B" w14:paraId="617ADA5E" w14:textId="77777777" w:rsidTr="00904746">
        <w:trPr>
          <w:trHeight w:val="1104"/>
        </w:trPr>
        <w:tc>
          <w:tcPr>
            <w:tcW w:w="1560" w:type="dxa"/>
            <w:shd w:val="clear" w:color="auto" w:fill="C6D9F1" w:themeFill="text2" w:themeFillTint="33"/>
            <w:vAlign w:val="center"/>
          </w:tcPr>
          <w:p w14:paraId="68F5F5E8" w14:textId="77777777" w:rsidR="00D10121" w:rsidRPr="0070151B" w:rsidRDefault="00D10121" w:rsidP="00904746">
            <w:pPr>
              <w:autoSpaceDE w:val="0"/>
              <w:autoSpaceDN w:val="0"/>
              <w:adjustRightInd w:val="0"/>
              <w:spacing w:line="240" w:lineRule="auto"/>
              <w:jc w:val="center"/>
              <w:rPr>
                <w:rFonts w:asciiTheme="minorHAnsi" w:hAnsiTheme="minorHAnsi"/>
                <w:sz w:val="18"/>
                <w:szCs w:val="18"/>
              </w:rPr>
            </w:pPr>
            <w:r w:rsidRPr="0070151B">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3EE7AACF" w14:textId="716EAE15" w:rsidR="00D10121" w:rsidRPr="0070151B" w:rsidRDefault="00D10121" w:rsidP="0086098B">
            <w:pPr>
              <w:autoSpaceDE w:val="0"/>
              <w:autoSpaceDN w:val="0"/>
              <w:adjustRightInd w:val="0"/>
              <w:spacing w:line="240" w:lineRule="auto"/>
              <w:jc w:val="center"/>
              <w:rPr>
                <w:rFonts w:asciiTheme="minorHAnsi" w:hAnsiTheme="minorHAnsi"/>
                <w:sz w:val="18"/>
                <w:szCs w:val="18"/>
              </w:rPr>
            </w:pPr>
            <w:r w:rsidRPr="0070151B">
              <w:rPr>
                <w:rFonts w:asciiTheme="minorHAnsi" w:hAnsiTheme="minorHAnsi"/>
                <w:sz w:val="18"/>
                <w:szCs w:val="18"/>
              </w:rPr>
              <w:t xml:space="preserve">Rodzaj zasobu </w:t>
            </w:r>
            <w:r w:rsidRPr="0070151B">
              <w:rPr>
                <w:rFonts w:asciiTheme="minorHAnsi" w:hAnsiTheme="minorHAnsi" w:cstheme="minorHAnsi"/>
                <w:i/>
                <w:sz w:val="18"/>
                <w:szCs w:val="18"/>
              </w:rPr>
              <w:t>(</w:t>
            </w:r>
            <w:r w:rsidRPr="0070151B">
              <w:rPr>
                <w:rFonts w:asciiTheme="minorHAnsi" w:hAnsiTheme="minorHAnsi"/>
                <w:i/>
                <w:sz w:val="18"/>
                <w:szCs w:val="18"/>
              </w:rPr>
              <w:t>jeśli dotyczy</w:t>
            </w:r>
            <w:r w:rsidR="0086098B" w:rsidRPr="0070151B">
              <w:rPr>
                <w:rFonts w:asciiTheme="minorHAnsi" w:hAnsiTheme="minorHAnsi" w:cstheme="minorHAnsi"/>
                <w:i/>
                <w:sz w:val="18"/>
                <w:szCs w:val="18"/>
              </w:rPr>
              <w:t>)</w:t>
            </w:r>
          </w:p>
        </w:tc>
        <w:tc>
          <w:tcPr>
            <w:tcW w:w="992" w:type="dxa"/>
            <w:shd w:val="clear" w:color="auto" w:fill="C6D9F1" w:themeFill="text2" w:themeFillTint="33"/>
            <w:vAlign w:val="center"/>
          </w:tcPr>
          <w:p w14:paraId="5890A5C2" w14:textId="77777777" w:rsidR="00D10121" w:rsidRPr="0070151B" w:rsidRDefault="00D10121" w:rsidP="00904746">
            <w:pPr>
              <w:autoSpaceDE w:val="0"/>
              <w:autoSpaceDN w:val="0"/>
              <w:adjustRightInd w:val="0"/>
              <w:spacing w:line="240" w:lineRule="auto"/>
              <w:jc w:val="center"/>
              <w:rPr>
                <w:rFonts w:asciiTheme="minorHAnsi" w:hAnsiTheme="minorHAnsi"/>
                <w:sz w:val="18"/>
                <w:szCs w:val="18"/>
              </w:rPr>
            </w:pPr>
            <w:r w:rsidRPr="0070151B">
              <w:rPr>
                <w:rFonts w:asciiTheme="minorHAnsi" w:hAnsiTheme="minorHAnsi"/>
                <w:sz w:val="18"/>
                <w:szCs w:val="18"/>
              </w:rPr>
              <w:t>Zakres udostępnianych zasobów</w:t>
            </w:r>
          </w:p>
        </w:tc>
        <w:tc>
          <w:tcPr>
            <w:tcW w:w="1809" w:type="dxa"/>
            <w:shd w:val="clear" w:color="auto" w:fill="C6D9F1" w:themeFill="text2" w:themeFillTint="33"/>
            <w:vAlign w:val="center"/>
          </w:tcPr>
          <w:p w14:paraId="4033E628" w14:textId="77777777" w:rsidR="00D10121" w:rsidRPr="0070151B" w:rsidRDefault="00D10121" w:rsidP="00904746">
            <w:pPr>
              <w:autoSpaceDE w:val="0"/>
              <w:autoSpaceDN w:val="0"/>
              <w:adjustRightInd w:val="0"/>
              <w:spacing w:line="240" w:lineRule="auto"/>
              <w:jc w:val="center"/>
              <w:rPr>
                <w:rFonts w:asciiTheme="minorHAnsi" w:hAnsiTheme="minorHAnsi"/>
                <w:sz w:val="18"/>
                <w:szCs w:val="18"/>
              </w:rPr>
            </w:pPr>
            <w:r w:rsidRPr="0070151B">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22116ED7" w14:textId="77777777" w:rsidR="00D10121" w:rsidRPr="0070151B" w:rsidRDefault="00D10121" w:rsidP="00904746">
            <w:pPr>
              <w:autoSpaceDE w:val="0"/>
              <w:autoSpaceDN w:val="0"/>
              <w:adjustRightInd w:val="0"/>
              <w:spacing w:line="240" w:lineRule="auto"/>
              <w:jc w:val="center"/>
              <w:rPr>
                <w:rFonts w:asciiTheme="minorHAnsi" w:hAnsiTheme="minorHAnsi"/>
                <w:sz w:val="18"/>
                <w:szCs w:val="18"/>
              </w:rPr>
            </w:pPr>
            <w:r w:rsidRPr="0070151B">
              <w:rPr>
                <w:rFonts w:asciiTheme="minorHAnsi" w:hAnsiTheme="minorHAnsi"/>
                <w:sz w:val="18"/>
                <w:szCs w:val="18"/>
              </w:rPr>
              <w:t>Czy zasoby są udostępniane na cały okres realizacji Zakupu/Umowy (TAK/NIE</w:t>
            </w:r>
            <w:r w:rsidRPr="0070151B">
              <w:rPr>
                <w:rFonts w:asciiTheme="minorHAnsi" w:hAnsiTheme="minorHAnsi"/>
                <w:sz w:val="18"/>
                <w:szCs w:val="18"/>
                <w:vertAlign w:val="superscript"/>
              </w:rPr>
              <w:footnoteReference w:id="12"/>
            </w:r>
            <w:r w:rsidRPr="0070151B">
              <w:rPr>
                <w:rFonts w:asciiTheme="minorHAnsi" w:hAnsiTheme="minorHAnsi"/>
                <w:sz w:val="18"/>
                <w:szCs w:val="18"/>
              </w:rPr>
              <w:t xml:space="preserve">) </w:t>
            </w:r>
          </w:p>
          <w:p w14:paraId="11D5ED93" w14:textId="77777777" w:rsidR="00D10121" w:rsidRPr="0070151B" w:rsidRDefault="00D10121" w:rsidP="00904746">
            <w:pPr>
              <w:autoSpaceDE w:val="0"/>
              <w:autoSpaceDN w:val="0"/>
              <w:adjustRightInd w:val="0"/>
              <w:spacing w:line="240" w:lineRule="auto"/>
              <w:jc w:val="center"/>
              <w:rPr>
                <w:rFonts w:asciiTheme="minorHAnsi" w:hAnsiTheme="minorHAnsi"/>
                <w:sz w:val="18"/>
                <w:szCs w:val="18"/>
              </w:rPr>
            </w:pPr>
            <w:r w:rsidRPr="0070151B">
              <w:rPr>
                <w:rFonts w:asciiTheme="minorHAnsi" w:hAnsiTheme="minorHAnsi"/>
                <w:sz w:val="18"/>
                <w:szCs w:val="18"/>
              </w:rPr>
              <w:t>Okres udostępnienia zasobów</w:t>
            </w:r>
          </w:p>
        </w:tc>
        <w:tc>
          <w:tcPr>
            <w:tcW w:w="1701" w:type="dxa"/>
            <w:shd w:val="clear" w:color="auto" w:fill="C6D9F1" w:themeFill="text2" w:themeFillTint="33"/>
          </w:tcPr>
          <w:p w14:paraId="5707CE1C" w14:textId="77777777" w:rsidR="00D10121" w:rsidRPr="0070151B" w:rsidRDefault="00D10121" w:rsidP="00904746">
            <w:pPr>
              <w:autoSpaceDE w:val="0"/>
              <w:autoSpaceDN w:val="0"/>
              <w:adjustRightInd w:val="0"/>
              <w:spacing w:line="240" w:lineRule="auto"/>
              <w:jc w:val="center"/>
              <w:rPr>
                <w:rFonts w:asciiTheme="minorHAnsi" w:hAnsiTheme="minorHAnsi"/>
                <w:sz w:val="18"/>
                <w:szCs w:val="18"/>
              </w:rPr>
            </w:pPr>
            <w:r w:rsidRPr="0070151B">
              <w:rPr>
                <w:rFonts w:asciiTheme="minorHAnsi" w:hAnsiTheme="minorHAnsi"/>
                <w:sz w:val="18"/>
                <w:szCs w:val="18"/>
              </w:rPr>
              <w:t xml:space="preserve">Udział oraz zakres Podmiotu udostępniającego zasoby w realizacji Usług </w:t>
            </w:r>
            <w:r w:rsidRPr="0070151B">
              <w:rPr>
                <w:rFonts w:asciiTheme="minorHAnsi" w:hAnsiTheme="minorHAnsi" w:cstheme="minorHAnsi"/>
                <w:i/>
                <w:sz w:val="18"/>
                <w:szCs w:val="18"/>
              </w:rPr>
              <w:t>(</w:t>
            </w:r>
            <w:r w:rsidRPr="0070151B">
              <w:rPr>
                <w:rFonts w:asciiTheme="minorHAnsi" w:hAnsiTheme="minorHAnsi"/>
                <w:i/>
                <w:sz w:val="18"/>
                <w:szCs w:val="18"/>
              </w:rPr>
              <w:t>jeśli dotyczy</w:t>
            </w:r>
            <w:r w:rsidRPr="0070151B">
              <w:rPr>
                <w:rFonts w:asciiTheme="minorHAnsi" w:hAnsiTheme="minorHAnsi" w:cstheme="minorHAnsi"/>
                <w:i/>
                <w:sz w:val="18"/>
                <w:szCs w:val="18"/>
              </w:rPr>
              <w:t>)</w:t>
            </w:r>
          </w:p>
        </w:tc>
      </w:tr>
      <w:tr w:rsidR="00D10121" w:rsidRPr="0070151B" w14:paraId="5904BE7F" w14:textId="77777777" w:rsidTr="00904746">
        <w:trPr>
          <w:trHeight w:val="277"/>
        </w:trPr>
        <w:tc>
          <w:tcPr>
            <w:tcW w:w="1560" w:type="dxa"/>
            <w:vMerge w:val="restart"/>
            <w:shd w:val="clear" w:color="auto" w:fill="F2F2F2" w:themeFill="background1" w:themeFillShade="F2"/>
            <w:vAlign w:val="center"/>
          </w:tcPr>
          <w:p w14:paraId="41182BF4" w14:textId="77777777" w:rsidR="00D10121" w:rsidRPr="0070151B" w:rsidRDefault="00D10121" w:rsidP="00904746">
            <w:pPr>
              <w:autoSpaceDE w:val="0"/>
              <w:autoSpaceDN w:val="0"/>
              <w:adjustRightInd w:val="0"/>
              <w:spacing w:line="240" w:lineRule="auto"/>
              <w:jc w:val="center"/>
              <w:rPr>
                <w:rFonts w:asciiTheme="minorHAnsi" w:hAnsiTheme="minorHAnsi"/>
                <w:sz w:val="18"/>
                <w:szCs w:val="18"/>
              </w:rPr>
            </w:pPr>
            <w:r w:rsidRPr="0070151B">
              <w:rPr>
                <w:rFonts w:asciiTheme="minorHAnsi" w:hAnsiTheme="minorHAnsi"/>
                <w:sz w:val="18"/>
                <w:szCs w:val="18"/>
              </w:rPr>
              <w:t>Sytuacja ekonomiczna lub finansowa</w:t>
            </w:r>
          </w:p>
        </w:tc>
        <w:tc>
          <w:tcPr>
            <w:tcW w:w="1735" w:type="dxa"/>
            <w:shd w:val="clear" w:color="auto" w:fill="F2F2F2" w:themeFill="background1" w:themeFillShade="F2"/>
            <w:vAlign w:val="center"/>
          </w:tcPr>
          <w:p w14:paraId="575B0761" w14:textId="77777777" w:rsidR="00D10121" w:rsidRPr="0070151B" w:rsidRDefault="00D10121" w:rsidP="00904746">
            <w:pPr>
              <w:autoSpaceDE w:val="0"/>
              <w:autoSpaceDN w:val="0"/>
              <w:adjustRightInd w:val="0"/>
              <w:spacing w:line="240" w:lineRule="auto"/>
              <w:jc w:val="center"/>
              <w:rPr>
                <w:rFonts w:asciiTheme="minorHAnsi" w:hAnsiTheme="minorHAnsi"/>
                <w:i/>
                <w:sz w:val="18"/>
                <w:szCs w:val="18"/>
              </w:rPr>
            </w:pPr>
            <w:r w:rsidRPr="0070151B">
              <w:rPr>
                <w:rFonts w:asciiTheme="minorHAnsi" w:hAnsiTheme="minorHAnsi"/>
                <w:i/>
                <w:sz w:val="18"/>
                <w:szCs w:val="18"/>
              </w:rPr>
              <w:t>Polisa OC</w:t>
            </w:r>
          </w:p>
        </w:tc>
        <w:tc>
          <w:tcPr>
            <w:tcW w:w="992" w:type="dxa"/>
          </w:tcPr>
          <w:p w14:paraId="5A3708FA" w14:textId="77777777" w:rsidR="00D10121" w:rsidRPr="0070151B" w:rsidRDefault="00D10121" w:rsidP="00904746">
            <w:pPr>
              <w:autoSpaceDE w:val="0"/>
              <w:autoSpaceDN w:val="0"/>
              <w:adjustRightInd w:val="0"/>
              <w:spacing w:line="240" w:lineRule="auto"/>
              <w:jc w:val="center"/>
              <w:rPr>
                <w:rFonts w:asciiTheme="minorHAnsi" w:hAnsiTheme="minorHAnsi"/>
                <w:i/>
                <w:sz w:val="20"/>
              </w:rPr>
            </w:pPr>
          </w:p>
        </w:tc>
        <w:tc>
          <w:tcPr>
            <w:tcW w:w="1809" w:type="dxa"/>
          </w:tcPr>
          <w:p w14:paraId="0C603883" w14:textId="77777777" w:rsidR="00D10121" w:rsidRPr="0070151B" w:rsidRDefault="00D10121" w:rsidP="00904746">
            <w:pPr>
              <w:autoSpaceDE w:val="0"/>
              <w:autoSpaceDN w:val="0"/>
              <w:adjustRightInd w:val="0"/>
              <w:spacing w:line="240" w:lineRule="auto"/>
              <w:jc w:val="center"/>
              <w:rPr>
                <w:rFonts w:asciiTheme="minorHAnsi" w:hAnsiTheme="minorHAnsi"/>
                <w:i/>
                <w:sz w:val="20"/>
              </w:rPr>
            </w:pPr>
          </w:p>
        </w:tc>
        <w:tc>
          <w:tcPr>
            <w:tcW w:w="2268" w:type="dxa"/>
          </w:tcPr>
          <w:p w14:paraId="6264BD53" w14:textId="77777777" w:rsidR="00D10121" w:rsidRPr="0070151B" w:rsidRDefault="00D10121" w:rsidP="00904746">
            <w:pPr>
              <w:autoSpaceDE w:val="0"/>
              <w:autoSpaceDN w:val="0"/>
              <w:adjustRightInd w:val="0"/>
              <w:spacing w:line="240" w:lineRule="auto"/>
              <w:jc w:val="center"/>
              <w:rPr>
                <w:rFonts w:asciiTheme="minorHAnsi" w:hAnsiTheme="minorHAnsi"/>
                <w:i/>
                <w:sz w:val="20"/>
              </w:rPr>
            </w:pPr>
          </w:p>
        </w:tc>
        <w:tc>
          <w:tcPr>
            <w:tcW w:w="1701" w:type="dxa"/>
          </w:tcPr>
          <w:p w14:paraId="4DBFFAC9" w14:textId="77777777" w:rsidR="00D10121" w:rsidRPr="0070151B" w:rsidRDefault="00D10121" w:rsidP="00904746">
            <w:pPr>
              <w:autoSpaceDE w:val="0"/>
              <w:autoSpaceDN w:val="0"/>
              <w:adjustRightInd w:val="0"/>
              <w:spacing w:line="240" w:lineRule="auto"/>
              <w:jc w:val="center"/>
              <w:rPr>
                <w:rFonts w:asciiTheme="minorHAnsi" w:hAnsiTheme="minorHAnsi"/>
                <w:i/>
                <w:sz w:val="20"/>
              </w:rPr>
            </w:pPr>
          </w:p>
        </w:tc>
      </w:tr>
      <w:tr w:rsidR="00D10121" w:rsidRPr="0070151B" w14:paraId="6AD44123" w14:textId="77777777" w:rsidTr="00904746">
        <w:trPr>
          <w:trHeight w:val="318"/>
        </w:trPr>
        <w:tc>
          <w:tcPr>
            <w:tcW w:w="1560" w:type="dxa"/>
            <w:vMerge/>
            <w:shd w:val="clear" w:color="auto" w:fill="F2F2F2" w:themeFill="background1" w:themeFillShade="F2"/>
            <w:vAlign w:val="center"/>
          </w:tcPr>
          <w:p w14:paraId="260CE0EF" w14:textId="77777777" w:rsidR="00D10121" w:rsidRPr="0070151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571DFFA6" w14:textId="77777777" w:rsidR="00D10121" w:rsidRPr="0070151B" w:rsidRDefault="00D10121" w:rsidP="00904746">
            <w:pPr>
              <w:autoSpaceDE w:val="0"/>
              <w:autoSpaceDN w:val="0"/>
              <w:adjustRightInd w:val="0"/>
              <w:spacing w:line="240" w:lineRule="auto"/>
              <w:jc w:val="center"/>
              <w:rPr>
                <w:rFonts w:asciiTheme="minorHAnsi" w:hAnsiTheme="minorHAnsi"/>
                <w:i/>
                <w:sz w:val="18"/>
                <w:szCs w:val="18"/>
              </w:rPr>
            </w:pPr>
            <w:r w:rsidRPr="0070151B">
              <w:rPr>
                <w:rFonts w:asciiTheme="minorHAnsi" w:hAnsiTheme="minorHAnsi"/>
                <w:i/>
                <w:sz w:val="18"/>
                <w:szCs w:val="18"/>
              </w:rPr>
              <w:t>Środki finansowe / zdolność kredytowa</w:t>
            </w:r>
          </w:p>
        </w:tc>
        <w:tc>
          <w:tcPr>
            <w:tcW w:w="992" w:type="dxa"/>
          </w:tcPr>
          <w:p w14:paraId="34E56071" w14:textId="77777777" w:rsidR="00D10121" w:rsidRPr="0070151B" w:rsidRDefault="00D10121" w:rsidP="00904746">
            <w:pPr>
              <w:autoSpaceDE w:val="0"/>
              <w:autoSpaceDN w:val="0"/>
              <w:adjustRightInd w:val="0"/>
              <w:spacing w:line="240" w:lineRule="auto"/>
              <w:jc w:val="center"/>
              <w:rPr>
                <w:rFonts w:asciiTheme="minorHAnsi" w:hAnsiTheme="minorHAnsi"/>
                <w:sz w:val="20"/>
              </w:rPr>
            </w:pPr>
          </w:p>
        </w:tc>
        <w:tc>
          <w:tcPr>
            <w:tcW w:w="1809" w:type="dxa"/>
          </w:tcPr>
          <w:p w14:paraId="5EB1A06C" w14:textId="77777777" w:rsidR="00D10121" w:rsidRPr="0070151B" w:rsidRDefault="00D10121" w:rsidP="00904746">
            <w:pPr>
              <w:autoSpaceDE w:val="0"/>
              <w:autoSpaceDN w:val="0"/>
              <w:adjustRightInd w:val="0"/>
              <w:spacing w:line="240" w:lineRule="auto"/>
              <w:jc w:val="center"/>
              <w:rPr>
                <w:rFonts w:asciiTheme="minorHAnsi" w:hAnsiTheme="minorHAnsi"/>
                <w:sz w:val="20"/>
              </w:rPr>
            </w:pPr>
          </w:p>
        </w:tc>
        <w:tc>
          <w:tcPr>
            <w:tcW w:w="2268" w:type="dxa"/>
          </w:tcPr>
          <w:p w14:paraId="5F64331D" w14:textId="77777777" w:rsidR="00D10121" w:rsidRPr="0070151B" w:rsidRDefault="00D10121" w:rsidP="00904746">
            <w:pPr>
              <w:autoSpaceDE w:val="0"/>
              <w:autoSpaceDN w:val="0"/>
              <w:adjustRightInd w:val="0"/>
              <w:spacing w:line="240" w:lineRule="auto"/>
              <w:jc w:val="center"/>
              <w:rPr>
                <w:rFonts w:asciiTheme="minorHAnsi" w:hAnsiTheme="minorHAnsi"/>
                <w:sz w:val="20"/>
              </w:rPr>
            </w:pPr>
          </w:p>
        </w:tc>
        <w:tc>
          <w:tcPr>
            <w:tcW w:w="1701" w:type="dxa"/>
          </w:tcPr>
          <w:p w14:paraId="2209BE3F" w14:textId="77777777" w:rsidR="00D10121" w:rsidRPr="0070151B" w:rsidRDefault="00D10121" w:rsidP="00904746">
            <w:pPr>
              <w:autoSpaceDE w:val="0"/>
              <w:autoSpaceDN w:val="0"/>
              <w:adjustRightInd w:val="0"/>
              <w:spacing w:line="240" w:lineRule="auto"/>
              <w:jc w:val="center"/>
              <w:rPr>
                <w:rFonts w:asciiTheme="minorHAnsi" w:hAnsiTheme="minorHAnsi"/>
                <w:sz w:val="20"/>
              </w:rPr>
            </w:pPr>
          </w:p>
        </w:tc>
      </w:tr>
      <w:tr w:rsidR="00D10121" w:rsidRPr="0070151B" w14:paraId="63F50FD7" w14:textId="77777777" w:rsidTr="00904746">
        <w:trPr>
          <w:trHeight w:val="318"/>
        </w:trPr>
        <w:tc>
          <w:tcPr>
            <w:tcW w:w="1560" w:type="dxa"/>
            <w:vMerge/>
            <w:shd w:val="clear" w:color="auto" w:fill="F2F2F2" w:themeFill="background1" w:themeFillShade="F2"/>
            <w:vAlign w:val="center"/>
          </w:tcPr>
          <w:p w14:paraId="6BD3DC24" w14:textId="77777777" w:rsidR="00D10121" w:rsidRPr="0070151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39B137CE" w14:textId="77777777" w:rsidR="00D10121" w:rsidRPr="0070151B" w:rsidRDefault="00D10121" w:rsidP="00904746">
            <w:pPr>
              <w:autoSpaceDE w:val="0"/>
              <w:autoSpaceDN w:val="0"/>
              <w:adjustRightInd w:val="0"/>
              <w:spacing w:line="240" w:lineRule="auto"/>
              <w:jc w:val="center"/>
              <w:rPr>
                <w:rFonts w:asciiTheme="minorHAnsi" w:hAnsiTheme="minorHAnsi"/>
                <w:i/>
                <w:sz w:val="18"/>
                <w:szCs w:val="18"/>
              </w:rPr>
            </w:pPr>
            <w:r w:rsidRPr="0070151B">
              <w:rPr>
                <w:rFonts w:asciiTheme="minorHAnsi" w:hAnsiTheme="minorHAnsi"/>
                <w:i/>
                <w:sz w:val="18"/>
                <w:szCs w:val="18"/>
              </w:rPr>
              <w:t>Roczny przychód/ Sprawozdanie</w:t>
            </w:r>
          </w:p>
        </w:tc>
        <w:tc>
          <w:tcPr>
            <w:tcW w:w="992" w:type="dxa"/>
          </w:tcPr>
          <w:p w14:paraId="5EB6B4DF" w14:textId="77777777" w:rsidR="00D10121" w:rsidRPr="0070151B" w:rsidRDefault="00D10121" w:rsidP="00904746">
            <w:pPr>
              <w:autoSpaceDE w:val="0"/>
              <w:autoSpaceDN w:val="0"/>
              <w:adjustRightInd w:val="0"/>
              <w:spacing w:line="240" w:lineRule="auto"/>
              <w:jc w:val="center"/>
              <w:rPr>
                <w:rFonts w:asciiTheme="minorHAnsi" w:hAnsiTheme="minorHAnsi"/>
                <w:sz w:val="20"/>
              </w:rPr>
            </w:pPr>
          </w:p>
        </w:tc>
        <w:tc>
          <w:tcPr>
            <w:tcW w:w="1809" w:type="dxa"/>
          </w:tcPr>
          <w:p w14:paraId="2245C374" w14:textId="77777777" w:rsidR="00D10121" w:rsidRPr="0070151B" w:rsidRDefault="00D10121" w:rsidP="00904746">
            <w:pPr>
              <w:autoSpaceDE w:val="0"/>
              <w:autoSpaceDN w:val="0"/>
              <w:adjustRightInd w:val="0"/>
              <w:spacing w:line="240" w:lineRule="auto"/>
              <w:jc w:val="center"/>
              <w:rPr>
                <w:rFonts w:asciiTheme="minorHAnsi" w:hAnsiTheme="minorHAnsi"/>
                <w:sz w:val="20"/>
              </w:rPr>
            </w:pPr>
          </w:p>
        </w:tc>
        <w:tc>
          <w:tcPr>
            <w:tcW w:w="2268" w:type="dxa"/>
          </w:tcPr>
          <w:p w14:paraId="6967F6F4" w14:textId="77777777" w:rsidR="00D10121" w:rsidRPr="0070151B" w:rsidRDefault="00D10121" w:rsidP="00904746">
            <w:pPr>
              <w:autoSpaceDE w:val="0"/>
              <w:autoSpaceDN w:val="0"/>
              <w:adjustRightInd w:val="0"/>
              <w:spacing w:line="240" w:lineRule="auto"/>
              <w:jc w:val="center"/>
              <w:rPr>
                <w:rFonts w:asciiTheme="minorHAnsi" w:hAnsiTheme="minorHAnsi"/>
                <w:sz w:val="20"/>
              </w:rPr>
            </w:pPr>
          </w:p>
        </w:tc>
        <w:tc>
          <w:tcPr>
            <w:tcW w:w="1701" w:type="dxa"/>
          </w:tcPr>
          <w:p w14:paraId="5479E939" w14:textId="77777777" w:rsidR="00D10121" w:rsidRPr="0070151B" w:rsidRDefault="00D10121" w:rsidP="00904746">
            <w:pPr>
              <w:autoSpaceDE w:val="0"/>
              <w:autoSpaceDN w:val="0"/>
              <w:adjustRightInd w:val="0"/>
              <w:spacing w:line="240" w:lineRule="auto"/>
              <w:jc w:val="center"/>
              <w:rPr>
                <w:rFonts w:asciiTheme="minorHAnsi" w:hAnsiTheme="minorHAnsi"/>
                <w:sz w:val="20"/>
              </w:rPr>
            </w:pPr>
          </w:p>
        </w:tc>
      </w:tr>
      <w:tr w:rsidR="00D10121" w:rsidRPr="0070151B" w14:paraId="7E20E76D" w14:textId="77777777" w:rsidTr="00904746">
        <w:trPr>
          <w:trHeight w:val="425"/>
        </w:trPr>
        <w:tc>
          <w:tcPr>
            <w:tcW w:w="1560" w:type="dxa"/>
            <w:vMerge w:val="restart"/>
            <w:shd w:val="clear" w:color="auto" w:fill="F2F2F2" w:themeFill="background1" w:themeFillShade="F2"/>
            <w:vAlign w:val="center"/>
          </w:tcPr>
          <w:p w14:paraId="4B6D86AB" w14:textId="77777777" w:rsidR="00D10121" w:rsidRPr="0070151B" w:rsidRDefault="00D10121" w:rsidP="00904746">
            <w:pPr>
              <w:autoSpaceDE w:val="0"/>
              <w:autoSpaceDN w:val="0"/>
              <w:adjustRightInd w:val="0"/>
              <w:spacing w:line="240" w:lineRule="auto"/>
              <w:jc w:val="center"/>
              <w:rPr>
                <w:rFonts w:asciiTheme="minorHAnsi" w:hAnsiTheme="minorHAnsi"/>
                <w:sz w:val="18"/>
                <w:szCs w:val="18"/>
              </w:rPr>
            </w:pPr>
            <w:r w:rsidRPr="0070151B">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43D4269D" w14:textId="77777777" w:rsidR="00D10121" w:rsidRPr="0070151B" w:rsidRDefault="00D10121" w:rsidP="00904746">
            <w:pPr>
              <w:autoSpaceDE w:val="0"/>
              <w:autoSpaceDN w:val="0"/>
              <w:adjustRightInd w:val="0"/>
              <w:spacing w:line="240" w:lineRule="auto"/>
              <w:jc w:val="center"/>
              <w:rPr>
                <w:rFonts w:asciiTheme="minorHAnsi" w:hAnsiTheme="minorHAnsi"/>
                <w:i/>
                <w:sz w:val="18"/>
                <w:szCs w:val="18"/>
              </w:rPr>
            </w:pPr>
            <w:r w:rsidRPr="0070151B">
              <w:rPr>
                <w:rFonts w:asciiTheme="minorHAnsi" w:hAnsiTheme="minorHAnsi"/>
                <w:i/>
                <w:sz w:val="18"/>
                <w:szCs w:val="18"/>
              </w:rPr>
              <w:t>Wykształcenie/kwalifikacje zawodowe</w:t>
            </w:r>
          </w:p>
        </w:tc>
        <w:tc>
          <w:tcPr>
            <w:tcW w:w="992" w:type="dxa"/>
          </w:tcPr>
          <w:p w14:paraId="3CDA1C5E" w14:textId="77777777" w:rsidR="00D10121" w:rsidRPr="0070151B" w:rsidRDefault="00D10121" w:rsidP="00904746">
            <w:pPr>
              <w:autoSpaceDE w:val="0"/>
              <w:autoSpaceDN w:val="0"/>
              <w:adjustRightInd w:val="0"/>
              <w:spacing w:line="240" w:lineRule="auto"/>
              <w:rPr>
                <w:rFonts w:asciiTheme="minorHAnsi" w:hAnsiTheme="minorHAnsi"/>
                <w:sz w:val="20"/>
              </w:rPr>
            </w:pPr>
          </w:p>
        </w:tc>
        <w:tc>
          <w:tcPr>
            <w:tcW w:w="1809" w:type="dxa"/>
          </w:tcPr>
          <w:p w14:paraId="167F18FE" w14:textId="77777777" w:rsidR="00D10121" w:rsidRPr="0070151B" w:rsidRDefault="00D10121" w:rsidP="00904746">
            <w:pPr>
              <w:autoSpaceDE w:val="0"/>
              <w:autoSpaceDN w:val="0"/>
              <w:adjustRightInd w:val="0"/>
              <w:spacing w:line="240" w:lineRule="auto"/>
              <w:rPr>
                <w:rFonts w:asciiTheme="minorHAnsi" w:hAnsiTheme="minorHAnsi"/>
                <w:sz w:val="20"/>
              </w:rPr>
            </w:pPr>
          </w:p>
        </w:tc>
        <w:tc>
          <w:tcPr>
            <w:tcW w:w="2268" w:type="dxa"/>
          </w:tcPr>
          <w:p w14:paraId="24EE8FC2" w14:textId="77777777" w:rsidR="00D10121" w:rsidRPr="0070151B" w:rsidRDefault="00D10121" w:rsidP="00904746">
            <w:pPr>
              <w:autoSpaceDE w:val="0"/>
              <w:autoSpaceDN w:val="0"/>
              <w:adjustRightInd w:val="0"/>
              <w:spacing w:line="240" w:lineRule="auto"/>
              <w:rPr>
                <w:rFonts w:asciiTheme="minorHAnsi" w:hAnsiTheme="minorHAnsi"/>
                <w:sz w:val="20"/>
              </w:rPr>
            </w:pPr>
          </w:p>
        </w:tc>
        <w:tc>
          <w:tcPr>
            <w:tcW w:w="1701" w:type="dxa"/>
          </w:tcPr>
          <w:p w14:paraId="6F0DC3E4" w14:textId="77777777" w:rsidR="00D10121" w:rsidRPr="0070151B" w:rsidRDefault="00D10121" w:rsidP="00904746">
            <w:pPr>
              <w:autoSpaceDE w:val="0"/>
              <w:autoSpaceDN w:val="0"/>
              <w:adjustRightInd w:val="0"/>
              <w:spacing w:line="240" w:lineRule="auto"/>
              <w:rPr>
                <w:rFonts w:asciiTheme="minorHAnsi" w:hAnsiTheme="minorHAnsi"/>
                <w:sz w:val="20"/>
              </w:rPr>
            </w:pPr>
          </w:p>
        </w:tc>
      </w:tr>
      <w:tr w:rsidR="00D10121" w:rsidRPr="0070151B" w14:paraId="6687E7AC" w14:textId="77777777" w:rsidTr="00904746">
        <w:trPr>
          <w:trHeight w:val="425"/>
        </w:trPr>
        <w:tc>
          <w:tcPr>
            <w:tcW w:w="1560" w:type="dxa"/>
            <w:vMerge/>
            <w:shd w:val="clear" w:color="auto" w:fill="F2F2F2" w:themeFill="background1" w:themeFillShade="F2"/>
            <w:vAlign w:val="center"/>
          </w:tcPr>
          <w:p w14:paraId="4F5B4C7D" w14:textId="77777777" w:rsidR="00D10121" w:rsidRPr="0070151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7C92360B" w14:textId="77777777" w:rsidR="00D10121" w:rsidRPr="0070151B" w:rsidRDefault="00D10121" w:rsidP="00904746">
            <w:pPr>
              <w:autoSpaceDE w:val="0"/>
              <w:autoSpaceDN w:val="0"/>
              <w:adjustRightInd w:val="0"/>
              <w:spacing w:line="240" w:lineRule="auto"/>
              <w:jc w:val="center"/>
              <w:rPr>
                <w:rFonts w:asciiTheme="minorHAnsi" w:hAnsiTheme="minorHAnsi"/>
                <w:i/>
                <w:sz w:val="18"/>
                <w:szCs w:val="18"/>
              </w:rPr>
            </w:pPr>
            <w:r w:rsidRPr="0070151B">
              <w:rPr>
                <w:rFonts w:asciiTheme="minorHAnsi" w:hAnsiTheme="minorHAnsi"/>
                <w:i/>
                <w:sz w:val="18"/>
                <w:szCs w:val="18"/>
              </w:rPr>
              <w:t>Doświadczenie</w:t>
            </w:r>
          </w:p>
        </w:tc>
        <w:tc>
          <w:tcPr>
            <w:tcW w:w="992" w:type="dxa"/>
          </w:tcPr>
          <w:p w14:paraId="10302DA6" w14:textId="77777777" w:rsidR="00D10121" w:rsidRPr="0070151B" w:rsidRDefault="00D10121" w:rsidP="00904746">
            <w:pPr>
              <w:autoSpaceDE w:val="0"/>
              <w:autoSpaceDN w:val="0"/>
              <w:adjustRightInd w:val="0"/>
              <w:spacing w:line="240" w:lineRule="auto"/>
              <w:rPr>
                <w:rFonts w:asciiTheme="minorHAnsi" w:hAnsiTheme="minorHAnsi"/>
                <w:sz w:val="20"/>
              </w:rPr>
            </w:pPr>
          </w:p>
        </w:tc>
        <w:tc>
          <w:tcPr>
            <w:tcW w:w="1809" w:type="dxa"/>
          </w:tcPr>
          <w:p w14:paraId="2353F147" w14:textId="77777777" w:rsidR="00D10121" w:rsidRPr="0070151B" w:rsidRDefault="00D10121" w:rsidP="00904746">
            <w:pPr>
              <w:autoSpaceDE w:val="0"/>
              <w:autoSpaceDN w:val="0"/>
              <w:adjustRightInd w:val="0"/>
              <w:spacing w:line="240" w:lineRule="auto"/>
              <w:rPr>
                <w:rFonts w:asciiTheme="minorHAnsi" w:hAnsiTheme="minorHAnsi"/>
                <w:sz w:val="20"/>
              </w:rPr>
            </w:pPr>
          </w:p>
        </w:tc>
        <w:tc>
          <w:tcPr>
            <w:tcW w:w="2268" w:type="dxa"/>
          </w:tcPr>
          <w:p w14:paraId="665BFE91" w14:textId="77777777" w:rsidR="00D10121" w:rsidRPr="0070151B" w:rsidRDefault="00D10121" w:rsidP="00904746">
            <w:pPr>
              <w:autoSpaceDE w:val="0"/>
              <w:autoSpaceDN w:val="0"/>
              <w:adjustRightInd w:val="0"/>
              <w:spacing w:line="240" w:lineRule="auto"/>
              <w:rPr>
                <w:rFonts w:asciiTheme="minorHAnsi" w:hAnsiTheme="minorHAnsi"/>
                <w:sz w:val="20"/>
              </w:rPr>
            </w:pPr>
          </w:p>
        </w:tc>
        <w:tc>
          <w:tcPr>
            <w:tcW w:w="1701" w:type="dxa"/>
          </w:tcPr>
          <w:p w14:paraId="7241EF58" w14:textId="77777777" w:rsidR="00D10121" w:rsidRPr="0070151B" w:rsidRDefault="00D10121" w:rsidP="00904746">
            <w:pPr>
              <w:autoSpaceDE w:val="0"/>
              <w:autoSpaceDN w:val="0"/>
              <w:adjustRightInd w:val="0"/>
              <w:spacing w:line="240" w:lineRule="auto"/>
              <w:rPr>
                <w:rFonts w:asciiTheme="minorHAnsi" w:hAnsiTheme="minorHAnsi"/>
                <w:sz w:val="20"/>
              </w:rPr>
            </w:pPr>
          </w:p>
        </w:tc>
      </w:tr>
      <w:tr w:rsidR="00D10121" w:rsidRPr="0070151B" w14:paraId="429A1D3D" w14:textId="77777777" w:rsidTr="00904746">
        <w:trPr>
          <w:trHeight w:val="425"/>
        </w:trPr>
        <w:tc>
          <w:tcPr>
            <w:tcW w:w="1560" w:type="dxa"/>
            <w:vMerge/>
            <w:shd w:val="clear" w:color="auto" w:fill="F2F2F2" w:themeFill="background1" w:themeFillShade="F2"/>
            <w:vAlign w:val="center"/>
          </w:tcPr>
          <w:p w14:paraId="06CF901F" w14:textId="77777777" w:rsidR="00D10121" w:rsidRPr="0070151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63D8B88C" w14:textId="77777777" w:rsidR="00D10121" w:rsidRPr="0070151B" w:rsidRDefault="00D10121" w:rsidP="00904746">
            <w:pPr>
              <w:autoSpaceDE w:val="0"/>
              <w:autoSpaceDN w:val="0"/>
              <w:adjustRightInd w:val="0"/>
              <w:spacing w:line="240" w:lineRule="auto"/>
              <w:jc w:val="center"/>
              <w:rPr>
                <w:rFonts w:asciiTheme="minorHAnsi" w:hAnsiTheme="minorHAnsi"/>
                <w:i/>
                <w:sz w:val="18"/>
                <w:szCs w:val="18"/>
              </w:rPr>
            </w:pPr>
            <w:r w:rsidRPr="0070151B">
              <w:rPr>
                <w:rFonts w:asciiTheme="minorHAnsi" w:hAnsiTheme="minorHAnsi"/>
                <w:i/>
                <w:sz w:val="18"/>
                <w:szCs w:val="18"/>
              </w:rPr>
              <w:t>Potencjał osobowy</w:t>
            </w:r>
          </w:p>
        </w:tc>
        <w:tc>
          <w:tcPr>
            <w:tcW w:w="992" w:type="dxa"/>
          </w:tcPr>
          <w:p w14:paraId="0C2CB10C" w14:textId="77777777" w:rsidR="00D10121" w:rsidRPr="0070151B" w:rsidRDefault="00D10121" w:rsidP="00904746">
            <w:pPr>
              <w:autoSpaceDE w:val="0"/>
              <w:autoSpaceDN w:val="0"/>
              <w:adjustRightInd w:val="0"/>
              <w:spacing w:line="240" w:lineRule="auto"/>
              <w:rPr>
                <w:rFonts w:asciiTheme="minorHAnsi" w:hAnsiTheme="minorHAnsi"/>
                <w:sz w:val="20"/>
              </w:rPr>
            </w:pPr>
          </w:p>
        </w:tc>
        <w:tc>
          <w:tcPr>
            <w:tcW w:w="1809" w:type="dxa"/>
          </w:tcPr>
          <w:p w14:paraId="2990D933" w14:textId="77777777" w:rsidR="00D10121" w:rsidRPr="0070151B" w:rsidRDefault="00D10121" w:rsidP="00904746">
            <w:pPr>
              <w:autoSpaceDE w:val="0"/>
              <w:autoSpaceDN w:val="0"/>
              <w:adjustRightInd w:val="0"/>
              <w:spacing w:line="240" w:lineRule="auto"/>
              <w:rPr>
                <w:rFonts w:asciiTheme="minorHAnsi" w:hAnsiTheme="minorHAnsi"/>
                <w:sz w:val="20"/>
              </w:rPr>
            </w:pPr>
          </w:p>
        </w:tc>
        <w:tc>
          <w:tcPr>
            <w:tcW w:w="2268" w:type="dxa"/>
          </w:tcPr>
          <w:p w14:paraId="34E94A14" w14:textId="77777777" w:rsidR="00D10121" w:rsidRPr="0070151B" w:rsidRDefault="00D10121" w:rsidP="00904746">
            <w:pPr>
              <w:autoSpaceDE w:val="0"/>
              <w:autoSpaceDN w:val="0"/>
              <w:adjustRightInd w:val="0"/>
              <w:spacing w:line="240" w:lineRule="auto"/>
              <w:rPr>
                <w:rFonts w:asciiTheme="minorHAnsi" w:hAnsiTheme="minorHAnsi"/>
                <w:sz w:val="20"/>
              </w:rPr>
            </w:pPr>
          </w:p>
        </w:tc>
        <w:tc>
          <w:tcPr>
            <w:tcW w:w="1701" w:type="dxa"/>
          </w:tcPr>
          <w:p w14:paraId="74CB9EDB" w14:textId="77777777" w:rsidR="00D10121" w:rsidRPr="0070151B" w:rsidRDefault="00D10121" w:rsidP="00904746">
            <w:pPr>
              <w:autoSpaceDE w:val="0"/>
              <w:autoSpaceDN w:val="0"/>
              <w:adjustRightInd w:val="0"/>
              <w:spacing w:line="240" w:lineRule="auto"/>
              <w:rPr>
                <w:rFonts w:asciiTheme="minorHAnsi" w:hAnsiTheme="minorHAnsi"/>
                <w:sz w:val="20"/>
              </w:rPr>
            </w:pPr>
          </w:p>
        </w:tc>
      </w:tr>
      <w:tr w:rsidR="00D10121" w:rsidRPr="0070151B" w14:paraId="33B38EC7" w14:textId="77777777" w:rsidTr="00904746">
        <w:trPr>
          <w:trHeight w:val="425"/>
        </w:trPr>
        <w:tc>
          <w:tcPr>
            <w:tcW w:w="1560" w:type="dxa"/>
            <w:vMerge/>
            <w:shd w:val="clear" w:color="auto" w:fill="F2F2F2" w:themeFill="background1" w:themeFillShade="F2"/>
            <w:vAlign w:val="center"/>
          </w:tcPr>
          <w:p w14:paraId="2D60735F" w14:textId="77777777" w:rsidR="00D10121" w:rsidRPr="0070151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6836BE8E" w14:textId="77777777" w:rsidR="00D10121" w:rsidRPr="0070151B" w:rsidRDefault="00D10121" w:rsidP="00904746">
            <w:pPr>
              <w:autoSpaceDE w:val="0"/>
              <w:autoSpaceDN w:val="0"/>
              <w:adjustRightInd w:val="0"/>
              <w:spacing w:line="240" w:lineRule="auto"/>
              <w:jc w:val="center"/>
              <w:rPr>
                <w:rFonts w:asciiTheme="minorHAnsi" w:hAnsiTheme="minorHAnsi"/>
                <w:i/>
                <w:sz w:val="18"/>
                <w:szCs w:val="18"/>
              </w:rPr>
            </w:pPr>
            <w:r w:rsidRPr="0070151B">
              <w:rPr>
                <w:rFonts w:asciiTheme="minorHAnsi" w:hAnsiTheme="minorHAnsi"/>
                <w:i/>
                <w:sz w:val="18"/>
                <w:szCs w:val="18"/>
              </w:rPr>
              <w:t>Potencjał techniczny</w:t>
            </w:r>
          </w:p>
        </w:tc>
        <w:tc>
          <w:tcPr>
            <w:tcW w:w="992" w:type="dxa"/>
          </w:tcPr>
          <w:p w14:paraId="17392C86" w14:textId="77777777" w:rsidR="00D10121" w:rsidRPr="0070151B" w:rsidRDefault="00D10121" w:rsidP="00904746">
            <w:pPr>
              <w:autoSpaceDE w:val="0"/>
              <w:autoSpaceDN w:val="0"/>
              <w:adjustRightInd w:val="0"/>
              <w:spacing w:line="240" w:lineRule="auto"/>
              <w:rPr>
                <w:rFonts w:asciiTheme="minorHAnsi" w:hAnsiTheme="minorHAnsi"/>
                <w:sz w:val="20"/>
              </w:rPr>
            </w:pPr>
          </w:p>
        </w:tc>
        <w:tc>
          <w:tcPr>
            <w:tcW w:w="1809" w:type="dxa"/>
          </w:tcPr>
          <w:p w14:paraId="076DC97B" w14:textId="77777777" w:rsidR="00D10121" w:rsidRPr="0070151B" w:rsidRDefault="00D10121" w:rsidP="00904746">
            <w:pPr>
              <w:autoSpaceDE w:val="0"/>
              <w:autoSpaceDN w:val="0"/>
              <w:adjustRightInd w:val="0"/>
              <w:spacing w:line="240" w:lineRule="auto"/>
              <w:rPr>
                <w:rFonts w:asciiTheme="minorHAnsi" w:hAnsiTheme="minorHAnsi"/>
                <w:sz w:val="20"/>
              </w:rPr>
            </w:pPr>
          </w:p>
        </w:tc>
        <w:tc>
          <w:tcPr>
            <w:tcW w:w="2268" w:type="dxa"/>
          </w:tcPr>
          <w:p w14:paraId="19D71B06" w14:textId="77777777" w:rsidR="00D10121" w:rsidRPr="0070151B" w:rsidRDefault="00D10121" w:rsidP="00904746">
            <w:pPr>
              <w:autoSpaceDE w:val="0"/>
              <w:autoSpaceDN w:val="0"/>
              <w:adjustRightInd w:val="0"/>
              <w:spacing w:line="240" w:lineRule="auto"/>
              <w:rPr>
                <w:rFonts w:asciiTheme="minorHAnsi" w:hAnsiTheme="minorHAnsi"/>
                <w:sz w:val="20"/>
              </w:rPr>
            </w:pPr>
          </w:p>
        </w:tc>
        <w:tc>
          <w:tcPr>
            <w:tcW w:w="1701" w:type="dxa"/>
          </w:tcPr>
          <w:p w14:paraId="6C347684" w14:textId="77777777" w:rsidR="00D10121" w:rsidRPr="0070151B" w:rsidRDefault="00D10121" w:rsidP="00904746">
            <w:pPr>
              <w:autoSpaceDE w:val="0"/>
              <w:autoSpaceDN w:val="0"/>
              <w:adjustRightInd w:val="0"/>
              <w:spacing w:line="240" w:lineRule="auto"/>
              <w:rPr>
                <w:rFonts w:asciiTheme="minorHAnsi" w:hAnsiTheme="minorHAnsi"/>
                <w:sz w:val="20"/>
              </w:rPr>
            </w:pPr>
          </w:p>
        </w:tc>
      </w:tr>
    </w:tbl>
    <w:p w14:paraId="0A7946A2" w14:textId="77777777" w:rsidR="00D10121" w:rsidRPr="0070151B" w:rsidRDefault="00D10121" w:rsidP="00D10121">
      <w:pPr>
        <w:autoSpaceDE w:val="0"/>
        <w:autoSpaceDN w:val="0"/>
        <w:adjustRightInd w:val="0"/>
        <w:spacing w:line="240" w:lineRule="auto"/>
        <w:rPr>
          <w:rFonts w:asciiTheme="minorHAnsi" w:hAnsiTheme="minorHAnsi"/>
          <w:sz w:val="16"/>
          <w:szCs w:val="16"/>
        </w:rPr>
      </w:pPr>
    </w:p>
    <w:p w14:paraId="69975C43" w14:textId="77777777" w:rsidR="00D10121" w:rsidRPr="0070151B" w:rsidRDefault="00D10121" w:rsidP="00D10121">
      <w:pPr>
        <w:autoSpaceDE w:val="0"/>
        <w:autoSpaceDN w:val="0"/>
        <w:adjustRightInd w:val="0"/>
        <w:spacing w:line="240" w:lineRule="auto"/>
        <w:rPr>
          <w:rFonts w:asciiTheme="minorHAnsi" w:hAnsiTheme="minorHAnsi"/>
          <w:sz w:val="18"/>
        </w:rPr>
      </w:pPr>
      <w:r w:rsidRPr="0070151B">
        <w:rPr>
          <w:rFonts w:asciiTheme="minorHAnsi" w:hAnsiTheme="minorHAnsi"/>
          <w:sz w:val="18"/>
        </w:rPr>
        <w:t xml:space="preserve">Ponadto </w:t>
      </w:r>
      <w:r w:rsidRPr="0070151B">
        <w:rPr>
          <w:rFonts w:asciiTheme="minorHAnsi" w:hAnsiTheme="minorHAnsi"/>
          <w:b/>
          <w:sz w:val="18"/>
        </w:rPr>
        <w:t>OŚWIADCZAMY</w:t>
      </w:r>
      <w:r w:rsidRPr="0070151B">
        <w:rPr>
          <w:rFonts w:asciiTheme="minorHAnsi" w:hAnsiTheme="minorHAnsi"/>
          <w:sz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70151B">
        <w:rPr>
          <w:rFonts w:asciiTheme="minorHAnsi" w:hAnsiTheme="minorHAnsi"/>
          <w:sz w:val="18"/>
          <w:vertAlign w:val="superscript"/>
        </w:rPr>
        <w:footnoteReference w:id="13"/>
      </w:r>
      <w:r w:rsidRPr="0070151B">
        <w:rPr>
          <w:rFonts w:asciiTheme="minorHAnsi" w:hAnsiTheme="minorHAnsi"/>
          <w:sz w:val="18"/>
        </w:rPr>
        <w:t>.</w:t>
      </w:r>
    </w:p>
    <w:p w14:paraId="6EBB6502" w14:textId="77777777" w:rsidR="00D10121" w:rsidRPr="0070151B" w:rsidRDefault="00D10121" w:rsidP="00D10121">
      <w:pPr>
        <w:autoSpaceDE w:val="0"/>
        <w:autoSpaceDN w:val="0"/>
        <w:adjustRightInd w:val="0"/>
        <w:spacing w:line="240" w:lineRule="auto"/>
        <w:rPr>
          <w:rFonts w:asciiTheme="minorHAnsi" w:hAnsiTheme="minorHAnsi"/>
          <w:sz w:val="18"/>
        </w:rPr>
      </w:pPr>
    </w:p>
    <w:p w14:paraId="261EE26F" w14:textId="77777777" w:rsidR="00D10121" w:rsidRPr="0070151B" w:rsidRDefault="00D10121" w:rsidP="00D10121">
      <w:pPr>
        <w:autoSpaceDE w:val="0"/>
        <w:autoSpaceDN w:val="0"/>
        <w:adjustRightInd w:val="0"/>
        <w:spacing w:line="240" w:lineRule="auto"/>
        <w:rPr>
          <w:rFonts w:asciiTheme="minorHAnsi" w:hAnsiTheme="minorHAnsi"/>
          <w:i/>
          <w:sz w:val="20"/>
        </w:rPr>
      </w:pPr>
      <w:r w:rsidRPr="0070151B">
        <w:rPr>
          <w:rFonts w:asciiTheme="minorHAnsi" w:hAnsiTheme="minorHAnsi"/>
          <w:i/>
          <w:sz w:val="18"/>
        </w:rPr>
        <w:t>Uwaga: Prosimy nie modyfikować pól tabeli oznaczonych kolorem szarym. Podmiot trzeci uzupełnia jedynie te pola (wiersze tabeli), w odniesieniu do których udostępnia zasoby. Pozostałe wiersze należy przekreślić, pozostawić puste lub usunąć</w:t>
      </w:r>
      <w:r w:rsidRPr="0070151B">
        <w:rPr>
          <w:rFonts w:asciiTheme="minorHAnsi" w:hAnsiTheme="minorHAnsi"/>
          <w:i/>
          <w:sz w:val="20"/>
        </w:rPr>
        <w:t>.</w:t>
      </w:r>
    </w:p>
    <w:p w14:paraId="09E17499" w14:textId="77777777" w:rsidR="00D10121" w:rsidRPr="0070151B" w:rsidRDefault="00D10121" w:rsidP="00D10121">
      <w:pPr>
        <w:rPr>
          <w:rFonts w:asciiTheme="minorHAnsi" w:hAnsiTheme="minorHAnsi" w:cs="Arial"/>
          <w:sz w:val="20"/>
        </w:rPr>
      </w:pPr>
    </w:p>
    <w:p w14:paraId="2942D4DF" w14:textId="77777777" w:rsidR="00D10121" w:rsidRPr="0070151B" w:rsidRDefault="00D10121" w:rsidP="00D10121">
      <w:pPr>
        <w:ind w:right="-993"/>
        <w:rPr>
          <w:rFonts w:ascii="Calibri" w:hAnsi="Calibri" w:cs="Calibri"/>
          <w:sz w:val="20"/>
        </w:rPr>
      </w:pPr>
      <w:r w:rsidRPr="0070151B">
        <w:rPr>
          <w:rFonts w:ascii="Calibri" w:hAnsi="Calibri" w:cs="Calibri"/>
          <w:sz w:val="20"/>
        </w:rPr>
        <w:tab/>
      </w:r>
      <w:r w:rsidRPr="0070151B">
        <w:rPr>
          <w:rFonts w:ascii="Calibri" w:hAnsi="Calibri" w:cs="Calibri"/>
          <w:sz w:val="20"/>
        </w:rPr>
        <w:tab/>
      </w:r>
      <w:r w:rsidRPr="0070151B">
        <w:rPr>
          <w:rFonts w:ascii="Calibri" w:hAnsi="Calibri" w:cs="Calibri"/>
          <w:sz w:val="20"/>
        </w:rPr>
        <w:tab/>
      </w:r>
      <w:r w:rsidRPr="0070151B">
        <w:rPr>
          <w:rFonts w:ascii="Calibri" w:hAnsi="Calibri" w:cs="Calibri"/>
          <w:sz w:val="20"/>
        </w:rPr>
        <w:tab/>
      </w:r>
      <w:r w:rsidRPr="0070151B">
        <w:rPr>
          <w:rFonts w:ascii="Calibri" w:hAnsi="Calibri" w:cs="Calibri"/>
          <w:sz w:val="20"/>
        </w:rPr>
        <w:tab/>
      </w:r>
      <w:r w:rsidRPr="0070151B">
        <w:rPr>
          <w:rFonts w:ascii="Calibri" w:hAnsi="Calibri" w:cs="Calibri"/>
          <w:sz w:val="20"/>
        </w:rPr>
        <w:tab/>
      </w:r>
      <w:r w:rsidRPr="0070151B">
        <w:rPr>
          <w:rFonts w:ascii="Calibri" w:hAnsi="Calibri" w:cs="Calibri"/>
          <w:sz w:val="20"/>
        </w:rPr>
        <w:tab/>
        <w:t xml:space="preserve">              </w:t>
      </w:r>
      <w:r w:rsidRPr="0070151B">
        <w:rPr>
          <w:rFonts w:ascii="Calibri" w:hAnsi="Calibri" w:cs="Calibri"/>
          <w:sz w:val="20"/>
        </w:rPr>
        <w:tab/>
        <w:t xml:space="preserve">        </w:t>
      </w:r>
      <w:r w:rsidRPr="0070151B">
        <w:rPr>
          <w:rFonts w:ascii="Calibri" w:hAnsi="Calibri" w:cs="Calibri"/>
          <w:sz w:val="20"/>
        </w:rPr>
        <w:tab/>
        <w:t xml:space="preserve"> …….………..…................................</w:t>
      </w:r>
    </w:p>
    <w:p w14:paraId="4E875463" w14:textId="7878CABD" w:rsidR="00EE1D89" w:rsidRPr="0070151B" w:rsidRDefault="00D10121" w:rsidP="00D10121">
      <w:pPr>
        <w:spacing w:line="240" w:lineRule="auto"/>
        <w:ind w:left="5670" w:right="68"/>
        <w:jc w:val="center"/>
        <w:rPr>
          <w:rFonts w:ascii="Calibri" w:hAnsi="Calibri" w:cs="Calibri"/>
          <w:b/>
          <w:i/>
          <w:sz w:val="16"/>
          <w:szCs w:val="16"/>
        </w:rPr>
      </w:pPr>
      <w:r w:rsidRPr="0070151B">
        <w:rPr>
          <w:rFonts w:ascii="Calibri" w:hAnsi="Calibri" w:cs="Calibri"/>
          <w:i/>
          <w:sz w:val="16"/>
          <w:szCs w:val="16"/>
        </w:rPr>
        <w:t>Data i podpis osoby/osób umocowanej(</w:t>
      </w:r>
      <w:proofErr w:type="spellStart"/>
      <w:r w:rsidRPr="0070151B">
        <w:rPr>
          <w:rFonts w:ascii="Calibri" w:hAnsi="Calibri" w:cs="Calibri"/>
          <w:i/>
          <w:sz w:val="16"/>
          <w:szCs w:val="16"/>
        </w:rPr>
        <w:t>ych</w:t>
      </w:r>
      <w:proofErr w:type="spellEnd"/>
      <w:r w:rsidRPr="0070151B">
        <w:rPr>
          <w:rFonts w:ascii="Calibri" w:hAnsi="Calibri" w:cs="Calibri"/>
          <w:i/>
          <w:sz w:val="16"/>
          <w:szCs w:val="16"/>
        </w:rPr>
        <w:t xml:space="preserve">) do złożenia podpisu </w:t>
      </w:r>
      <w:r w:rsidRPr="0070151B">
        <w:rPr>
          <w:rFonts w:ascii="Calibri" w:hAnsi="Calibri" w:cs="Calibri"/>
          <w:b/>
          <w:i/>
          <w:sz w:val="16"/>
          <w:szCs w:val="16"/>
        </w:rPr>
        <w:t>w imieniu Podmiotu udostępniającego zasoby</w:t>
      </w:r>
    </w:p>
    <w:p w14:paraId="660525F9" w14:textId="77777777" w:rsidR="00914766" w:rsidRPr="0070151B" w:rsidRDefault="00914766" w:rsidP="00D10121">
      <w:pPr>
        <w:spacing w:line="240" w:lineRule="auto"/>
        <w:ind w:right="68"/>
        <w:rPr>
          <w:rFonts w:ascii="Calibri" w:hAnsi="Calibri" w:cs="Calibri"/>
          <w:i/>
          <w:sz w:val="16"/>
          <w:szCs w:val="16"/>
        </w:rPr>
        <w:sectPr w:rsidR="00914766" w:rsidRPr="0070151B" w:rsidSect="00D10121">
          <w:headerReference w:type="first" r:id="rId33"/>
          <w:footerReference w:type="first" r:id="rId34"/>
          <w:type w:val="continuous"/>
          <w:pgSz w:w="11909" w:h="16834" w:code="9"/>
          <w:pgMar w:top="1134"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14:paraId="774177AA" w14:textId="00C45F4F" w:rsidR="00914766" w:rsidRPr="00DE3DFC" w:rsidRDefault="00914766" w:rsidP="00914766">
      <w:pPr>
        <w:keepNext/>
        <w:keepLines/>
        <w:shd w:val="clear" w:color="auto" w:fill="C6D9F1" w:themeFill="text2" w:themeFillTint="33"/>
        <w:spacing w:line="240" w:lineRule="auto"/>
        <w:ind w:right="1"/>
        <w:outlineLvl w:val="1"/>
        <w:rPr>
          <w:rFonts w:asciiTheme="minorHAnsi" w:hAnsiTheme="minorHAnsi" w:cstheme="minorHAnsi"/>
          <w:b/>
          <w:bCs/>
          <w:color w:val="000000"/>
          <w:sz w:val="20"/>
        </w:rPr>
      </w:pPr>
      <w:r w:rsidRPr="00DE3DFC">
        <w:rPr>
          <w:rFonts w:asciiTheme="minorHAnsi" w:hAnsiTheme="minorHAnsi" w:cstheme="minorHAnsi"/>
          <w:b/>
          <w:bCs/>
          <w:color w:val="000000"/>
          <w:sz w:val="20"/>
        </w:rPr>
        <w:t>ZAŁĄCZNIK NR 1</w:t>
      </w:r>
      <w:r w:rsidR="00441D1F" w:rsidRPr="00DE3DFC">
        <w:rPr>
          <w:rFonts w:asciiTheme="minorHAnsi" w:hAnsiTheme="minorHAnsi" w:cstheme="minorHAnsi"/>
          <w:b/>
          <w:bCs/>
          <w:color w:val="000000"/>
          <w:sz w:val="20"/>
        </w:rPr>
        <w:t>1</w:t>
      </w:r>
      <w:r w:rsidRPr="00DE3DFC">
        <w:rPr>
          <w:rFonts w:asciiTheme="minorHAnsi" w:hAnsiTheme="minorHAnsi" w:cstheme="minorHAnsi"/>
          <w:b/>
          <w:bCs/>
          <w:color w:val="000000"/>
          <w:sz w:val="20"/>
        </w:rPr>
        <w:t xml:space="preserve"> DO SWZ – OŚWI</w:t>
      </w:r>
      <w:r w:rsidR="00F26C5F" w:rsidRPr="00DE3DFC">
        <w:rPr>
          <w:rFonts w:asciiTheme="minorHAnsi" w:hAnsiTheme="minorHAnsi" w:cstheme="minorHAnsi"/>
          <w:b/>
          <w:bCs/>
          <w:color w:val="000000"/>
          <w:sz w:val="20"/>
        </w:rPr>
        <w:t>ADCZENIE O ZACHOWANIU POUFNOŚCI</w:t>
      </w:r>
    </w:p>
    <w:p w14:paraId="259899B0" w14:textId="77777777" w:rsidR="00914766" w:rsidRPr="00DE3DFC" w:rsidRDefault="00914766" w:rsidP="00914766">
      <w:pPr>
        <w:tabs>
          <w:tab w:val="left" w:pos="2100"/>
        </w:tabs>
        <w:rPr>
          <w:rFonts w:asciiTheme="minorHAnsi" w:hAnsiTheme="minorHAnsi" w:cstheme="minorHAnsi"/>
          <w:sz w:val="20"/>
        </w:rPr>
      </w:pPr>
    </w:p>
    <w:p w14:paraId="6A4CC230" w14:textId="77777777" w:rsidR="00914766" w:rsidRPr="00DE3DFC" w:rsidRDefault="00914766" w:rsidP="00914766">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914766" w:rsidRPr="00DE3DFC" w14:paraId="5E13DAA8" w14:textId="77777777" w:rsidTr="00914766">
        <w:trPr>
          <w:trHeight w:val="1488"/>
          <w:jc w:val="center"/>
        </w:trPr>
        <w:tc>
          <w:tcPr>
            <w:tcW w:w="3965" w:type="dxa"/>
            <w:tcBorders>
              <w:right w:val="single" w:sz="4" w:space="0" w:color="auto"/>
            </w:tcBorders>
          </w:tcPr>
          <w:p w14:paraId="1DC28FB2" w14:textId="77777777" w:rsidR="00914766" w:rsidRPr="00DE3DFC" w:rsidRDefault="00914766" w:rsidP="00914766">
            <w:pPr>
              <w:ind w:right="28"/>
              <w:jc w:val="left"/>
              <w:rPr>
                <w:rFonts w:asciiTheme="minorHAnsi" w:hAnsiTheme="minorHAnsi" w:cstheme="minorHAnsi"/>
                <w:b/>
                <w:i/>
                <w:iCs/>
                <w:sz w:val="20"/>
                <w:u w:val="single"/>
              </w:rPr>
            </w:pPr>
            <w:r w:rsidRPr="00DE3DFC">
              <w:rPr>
                <w:rFonts w:asciiTheme="minorHAnsi" w:hAnsiTheme="minorHAnsi" w:cstheme="minorHAnsi"/>
                <w:b/>
                <w:i/>
                <w:iCs/>
                <w:sz w:val="20"/>
                <w:u w:val="single"/>
              </w:rPr>
              <w:t>Wykonawca</w:t>
            </w:r>
          </w:p>
          <w:p w14:paraId="4C0F547D" w14:textId="77777777" w:rsidR="00914766" w:rsidRPr="00DE3DFC" w:rsidRDefault="00914766" w:rsidP="00914766">
            <w:pPr>
              <w:ind w:right="28"/>
              <w:jc w:val="left"/>
              <w:rPr>
                <w:rFonts w:asciiTheme="minorHAnsi" w:hAnsiTheme="minorHAnsi" w:cstheme="minorHAnsi"/>
                <w:sz w:val="20"/>
              </w:rPr>
            </w:pPr>
          </w:p>
          <w:p w14:paraId="03291B6D" w14:textId="77777777" w:rsidR="00914766" w:rsidRPr="00DE3DFC" w:rsidRDefault="00914766" w:rsidP="00914766">
            <w:pPr>
              <w:ind w:right="28"/>
              <w:jc w:val="center"/>
              <w:rPr>
                <w:rFonts w:asciiTheme="minorHAnsi" w:hAnsiTheme="minorHAnsi" w:cstheme="minorHAnsi"/>
                <w:sz w:val="20"/>
              </w:rPr>
            </w:pPr>
            <w:r w:rsidRPr="00DE3DFC">
              <w:rPr>
                <w:rFonts w:asciiTheme="minorHAnsi" w:hAnsiTheme="minorHAnsi" w:cstheme="minorHAnsi"/>
                <w:sz w:val="20"/>
              </w:rPr>
              <w:t>…………………………………………………</w:t>
            </w:r>
          </w:p>
          <w:p w14:paraId="5B0DDA2C" w14:textId="77777777" w:rsidR="00914766" w:rsidRPr="00DE3DFC" w:rsidRDefault="00914766" w:rsidP="00914766">
            <w:pPr>
              <w:ind w:right="28"/>
              <w:jc w:val="center"/>
              <w:rPr>
                <w:rFonts w:asciiTheme="minorHAnsi" w:hAnsiTheme="minorHAnsi" w:cstheme="minorHAnsi"/>
                <w:sz w:val="20"/>
              </w:rPr>
            </w:pPr>
            <w:r w:rsidRPr="00DE3DFC">
              <w:rPr>
                <w:rFonts w:asciiTheme="minorHAnsi" w:hAnsiTheme="minorHAnsi" w:cstheme="minorHAnsi"/>
                <w:sz w:val="20"/>
              </w:rPr>
              <w:t>……………………………………………….</w:t>
            </w:r>
          </w:p>
          <w:p w14:paraId="3D779EF5" w14:textId="77777777" w:rsidR="00914766" w:rsidRPr="00DE3DFC" w:rsidRDefault="00914766" w:rsidP="00914766">
            <w:pPr>
              <w:ind w:right="28"/>
              <w:jc w:val="center"/>
              <w:rPr>
                <w:rFonts w:asciiTheme="minorHAnsi" w:hAnsiTheme="minorHAnsi" w:cstheme="minorHAnsi"/>
                <w:i/>
                <w:sz w:val="20"/>
              </w:rPr>
            </w:pPr>
            <w:r w:rsidRPr="00DE3DFC">
              <w:rPr>
                <w:rFonts w:asciiTheme="minorHAnsi" w:hAnsiTheme="minorHAnsi" w:cstheme="minorHAnsi"/>
                <w:i/>
                <w:sz w:val="20"/>
              </w:rPr>
              <w:t>Nazwa i adres</w:t>
            </w:r>
          </w:p>
          <w:p w14:paraId="3119E6BC" w14:textId="472001B3" w:rsidR="00914766" w:rsidRPr="00DE3DFC" w:rsidRDefault="00914766" w:rsidP="00914766">
            <w:pPr>
              <w:ind w:right="28"/>
              <w:jc w:val="center"/>
              <w:rPr>
                <w:rFonts w:asciiTheme="minorHAnsi" w:hAnsiTheme="minorHAnsi" w:cstheme="minorHAnsi"/>
                <w:b/>
                <w:i/>
              </w:rPr>
            </w:pPr>
            <w:r w:rsidRPr="00DE3DFC">
              <w:rPr>
                <w:rFonts w:asciiTheme="minorHAnsi" w:hAnsiTheme="minorHAnsi" w:cstheme="minorHAnsi"/>
                <w:b/>
                <w:i/>
                <w:sz w:val="20"/>
              </w:rPr>
              <w:t>Adres email: ……………………………………… (na który przesłane zostaną informacje poufne)</w:t>
            </w:r>
          </w:p>
        </w:tc>
        <w:tc>
          <w:tcPr>
            <w:tcW w:w="850" w:type="dxa"/>
            <w:tcBorders>
              <w:top w:val="nil"/>
              <w:left w:val="single" w:sz="4" w:space="0" w:color="auto"/>
              <w:bottom w:val="nil"/>
              <w:right w:val="single" w:sz="4" w:space="0" w:color="auto"/>
            </w:tcBorders>
          </w:tcPr>
          <w:p w14:paraId="49B589F2" w14:textId="77777777" w:rsidR="00914766" w:rsidRPr="00DE3DFC" w:rsidRDefault="00914766" w:rsidP="00914766">
            <w:pPr>
              <w:spacing w:line="360" w:lineRule="auto"/>
              <w:rPr>
                <w:rFonts w:asciiTheme="minorHAnsi" w:eastAsiaTheme="majorEastAsia" w:hAnsiTheme="minorHAnsi" w:cstheme="minorHAnsi"/>
                <w:b/>
                <w:i/>
                <w:iCs/>
                <w:u w:val="single"/>
              </w:rPr>
            </w:pPr>
            <w:r w:rsidRPr="00DE3DFC">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5479E5F9" w14:textId="5111ADAE" w:rsidR="00914766" w:rsidRPr="00DE3DFC" w:rsidRDefault="00914766" w:rsidP="00914766">
            <w:pPr>
              <w:spacing w:line="360" w:lineRule="auto"/>
              <w:rPr>
                <w:rFonts w:asciiTheme="minorHAnsi" w:eastAsiaTheme="majorEastAsia" w:hAnsiTheme="minorHAnsi" w:cstheme="minorHAnsi"/>
                <w:b/>
                <w:i/>
                <w:iCs/>
                <w:sz w:val="20"/>
                <w:u w:val="single"/>
              </w:rPr>
            </w:pPr>
            <w:r w:rsidRPr="00DE3DFC">
              <w:rPr>
                <w:rFonts w:asciiTheme="minorHAnsi" w:eastAsiaTheme="majorEastAsia" w:hAnsiTheme="minorHAnsi" w:cstheme="minorHAnsi"/>
                <w:b/>
                <w:i/>
                <w:iCs/>
                <w:sz w:val="20"/>
                <w:u w:val="single"/>
              </w:rPr>
              <w:t xml:space="preserve">Zamawiający </w:t>
            </w:r>
          </w:p>
          <w:p w14:paraId="2E40BAF6" w14:textId="77777777" w:rsidR="00914766" w:rsidRPr="00DE3DFC" w:rsidRDefault="00914766" w:rsidP="00914766">
            <w:pPr>
              <w:spacing w:line="360" w:lineRule="auto"/>
              <w:rPr>
                <w:rFonts w:asciiTheme="minorHAnsi" w:eastAsiaTheme="majorEastAsia" w:hAnsiTheme="minorHAnsi" w:cstheme="minorHAnsi"/>
                <w:b/>
                <w:i/>
                <w:iCs/>
                <w:sz w:val="14"/>
                <w:szCs w:val="14"/>
                <w:u w:val="single"/>
              </w:rPr>
            </w:pPr>
          </w:p>
          <w:p w14:paraId="63787239" w14:textId="77777777" w:rsidR="00914766" w:rsidRPr="00DE3DFC" w:rsidRDefault="00914766" w:rsidP="00914766">
            <w:pPr>
              <w:spacing w:before="120" w:after="120" w:line="240" w:lineRule="auto"/>
              <w:contextualSpacing/>
              <w:jc w:val="center"/>
              <w:rPr>
                <w:rFonts w:asciiTheme="minorHAnsi" w:eastAsia="Calibri" w:hAnsiTheme="minorHAnsi" w:cstheme="minorHAnsi"/>
                <w:b/>
                <w:sz w:val="20"/>
              </w:rPr>
            </w:pPr>
            <w:r w:rsidRPr="00DE3DFC">
              <w:rPr>
                <w:rFonts w:asciiTheme="minorHAnsi" w:eastAsia="Calibri" w:hAnsiTheme="minorHAnsi" w:cstheme="minorHAnsi"/>
                <w:b/>
                <w:sz w:val="20"/>
              </w:rPr>
              <w:t>PGE Dystrybucja S.A.</w:t>
            </w:r>
          </w:p>
          <w:p w14:paraId="1EC2DCB6" w14:textId="77777777" w:rsidR="00914766" w:rsidRPr="00DE3DFC" w:rsidRDefault="00914766" w:rsidP="00914766">
            <w:pPr>
              <w:spacing w:before="120" w:after="120" w:line="240" w:lineRule="auto"/>
              <w:contextualSpacing/>
              <w:jc w:val="center"/>
              <w:rPr>
                <w:rFonts w:asciiTheme="minorHAnsi" w:eastAsia="Calibri" w:hAnsiTheme="minorHAnsi" w:cstheme="minorHAnsi"/>
                <w:sz w:val="20"/>
              </w:rPr>
            </w:pPr>
            <w:proofErr w:type="gramStart"/>
            <w:r w:rsidRPr="00DE3DFC">
              <w:rPr>
                <w:rFonts w:asciiTheme="minorHAnsi" w:eastAsia="Calibri" w:hAnsiTheme="minorHAnsi" w:cstheme="minorHAnsi"/>
                <w:sz w:val="20"/>
              </w:rPr>
              <w:t>w</w:t>
            </w:r>
            <w:proofErr w:type="gramEnd"/>
            <w:r w:rsidRPr="00DE3DFC">
              <w:rPr>
                <w:rFonts w:asciiTheme="minorHAnsi" w:eastAsia="Calibri" w:hAnsiTheme="minorHAnsi" w:cstheme="minorHAnsi"/>
                <w:sz w:val="20"/>
              </w:rPr>
              <w:t xml:space="preserve"> imieniu i na rzecz której działa:</w:t>
            </w:r>
          </w:p>
          <w:p w14:paraId="3499EA17" w14:textId="77777777" w:rsidR="00914766" w:rsidRPr="00DE3DFC" w:rsidRDefault="00914766" w:rsidP="00914766">
            <w:pPr>
              <w:spacing w:before="120" w:after="120" w:line="240" w:lineRule="auto"/>
              <w:contextualSpacing/>
              <w:jc w:val="center"/>
              <w:rPr>
                <w:rFonts w:asciiTheme="minorHAnsi" w:eastAsia="Calibri" w:hAnsiTheme="minorHAnsi" w:cstheme="minorHAnsi"/>
                <w:b/>
                <w:sz w:val="20"/>
              </w:rPr>
            </w:pPr>
            <w:r w:rsidRPr="00DE3DFC">
              <w:rPr>
                <w:rFonts w:asciiTheme="minorHAnsi" w:eastAsia="Calibri" w:hAnsiTheme="minorHAnsi" w:cstheme="minorHAnsi"/>
                <w:b/>
                <w:sz w:val="20"/>
              </w:rPr>
              <w:t>PGE Dystrybucja S.A. Oddział Warszawa</w:t>
            </w:r>
          </w:p>
          <w:p w14:paraId="0FB64222" w14:textId="77777777" w:rsidR="00914766" w:rsidRPr="00DE3DFC" w:rsidRDefault="00914766" w:rsidP="00914766">
            <w:pPr>
              <w:spacing w:before="120" w:after="120" w:line="240" w:lineRule="auto"/>
              <w:contextualSpacing/>
              <w:jc w:val="center"/>
              <w:rPr>
                <w:rFonts w:asciiTheme="minorHAnsi" w:eastAsia="Calibri" w:hAnsiTheme="minorHAnsi" w:cstheme="minorHAnsi"/>
                <w:color w:val="000000"/>
              </w:rPr>
            </w:pPr>
            <w:proofErr w:type="gramStart"/>
            <w:r w:rsidRPr="00DE3DFC">
              <w:rPr>
                <w:rFonts w:asciiTheme="minorHAnsi" w:eastAsia="Calibri" w:hAnsiTheme="minorHAnsi" w:cstheme="minorHAnsi"/>
                <w:color w:val="000000"/>
                <w:sz w:val="20"/>
              </w:rPr>
              <w:t>ul</w:t>
            </w:r>
            <w:proofErr w:type="gramEnd"/>
            <w:r w:rsidRPr="00DE3DFC">
              <w:rPr>
                <w:rFonts w:asciiTheme="minorHAnsi" w:eastAsia="Calibri" w:hAnsiTheme="minorHAnsi" w:cstheme="minorHAnsi"/>
                <w:color w:val="000000"/>
                <w:sz w:val="20"/>
              </w:rPr>
              <w:t>. Marsa 95, 04-470 Warszawa</w:t>
            </w:r>
          </w:p>
        </w:tc>
      </w:tr>
    </w:tbl>
    <w:p w14:paraId="3AB843BC" w14:textId="77777777" w:rsidR="00914766" w:rsidRPr="00DE3DFC" w:rsidRDefault="00914766" w:rsidP="00914766">
      <w:pPr>
        <w:spacing w:after="80" w:line="240" w:lineRule="auto"/>
        <w:rPr>
          <w:rFonts w:asciiTheme="minorHAnsi" w:eastAsia="Calibri" w:hAnsiTheme="minorHAnsi" w:cstheme="minorHAnsi"/>
          <w:sz w:val="20"/>
          <w:lang w:eastAsia="pl-PL"/>
        </w:rPr>
      </w:pPr>
    </w:p>
    <w:p w14:paraId="4A0B61EE" w14:textId="77777777" w:rsidR="00914766" w:rsidRPr="00DE3DFC" w:rsidRDefault="00914766" w:rsidP="00914766">
      <w:pPr>
        <w:spacing w:after="80" w:line="240" w:lineRule="auto"/>
        <w:rPr>
          <w:rFonts w:asciiTheme="minorHAnsi" w:eastAsia="Calibri" w:hAnsiTheme="minorHAnsi" w:cstheme="minorHAnsi"/>
          <w:sz w:val="20"/>
          <w:lang w:eastAsia="pl-PL"/>
        </w:rPr>
      </w:pPr>
    </w:p>
    <w:p w14:paraId="31B8D11C" w14:textId="77777777" w:rsidR="00914766" w:rsidRPr="00DE3DFC" w:rsidRDefault="00914766" w:rsidP="00914766">
      <w:pPr>
        <w:autoSpaceDE w:val="0"/>
        <w:autoSpaceDN w:val="0"/>
        <w:adjustRightInd w:val="0"/>
        <w:spacing w:before="120" w:after="120" w:line="240" w:lineRule="auto"/>
        <w:jc w:val="center"/>
        <w:outlineLvl w:val="0"/>
        <w:rPr>
          <w:rFonts w:asciiTheme="minorHAnsi" w:eastAsia="Calibri" w:hAnsiTheme="minorHAnsi" w:cstheme="minorHAnsi"/>
          <w:sz w:val="20"/>
        </w:rPr>
      </w:pPr>
      <w:r w:rsidRPr="00DE3DFC">
        <w:rPr>
          <w:rFonts w:asciiTheme="minorHAnsi" w:eastAsia="Calibri" w:hAnsiTheme="minorHAnsi" w:cstheme="minorHAnsi"/>
          <w:b/>
          <w:bCs/>
          <w:sz w:val="20"/>
        </w:rPr>
        <w:t xml:space="preserve">OŚWIADCZENIE O ZACHOWANIU POUFNOŚCI </w:t>
      </w:r>
    </w:p>
    <w:p w14:paraId="1A3AFD5C" w14:textId="77777777" w:rsidR="00914766" w:rsidRPr="00DE3DFC" w:rsidRDefault="00914766" w:rsidP="00914766">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64167242" w14:textId="341A3C42" w:rsidR="00914766" w:rsidRPr="00DE3DFC" w:rsidRDefault="00914766" w:rsidP="00914766">
      <w:pPr>
        <w:spacing w:after="80" w:line="240" w:lineRule="auto"/>
        <w:rPr>
          <w:rFonts w:asciiTheme="minorHAnsi" w:eastAsia="Calibri" w:hAnsiTheme="minorHAnsi" w:cstheme="minorHAnsi"/>
          <w:sz w:val="20"/>
          <w:lang w:eastAsia="pl-PL"/>
        </w:rPr>
      </w:pPr>
      <w:r w:rsidRPr="00DE3DFC">
        <w:rPr>
          <w:rFonts w:asciiTheme="minorHAnsi" w:eastAsia="Calibri" w:hAnsiTheme="minorHAnsi" w:cstheme="minorHAnsi"/>
          <w:sz w:val="20"/>
          <w:lang w:eastAsia="pl-PL"/>
        </w:rPr>
        <w:t xml:space="preserve">Dotyczy postępowania zakupowego nr </w:t>
      </w:r>
      <w:r w:rsidR="007C622D" w:rsidRPr="00DE3DFC">
        <w:rPr>
          <w:rFonts w:asciiTheme="minorHAnsi" w:hAnsiTheme="minorHAnsi" w:cstheme="minorHAnsi"/>
          <w:sz w:val="20"/>
          <w:szCs w:val="22"/>
        </w:rPr>
        <w:t>POST/DYS/OW/GZ/</w:t>
      </w:r>
      <w:r w:rsidR="00D44562" w:rsidRPr="00DE3DFC">
        <w:rPr>
          <w:rFonts w:asciiTheme="minorHAnsi" w:hAnsiTheme="minorHAnsi" w:cstheme="minorHAnsi"/>
          <w:sz w:val="20"/>
          <w:szCs w:val="22"/>
        </w:rPr>
        <w:t>0</w:t>
      </w:r>
      <w:r w:rsidRPr="00DE3DFC">
        <w:rPr>
          <w:rFonts w:asciiTheme="minorHAnsi" w:hAnsiTheme="minorHAnsi" w:cstheme="minorHAnsi"/>
          <w:sz w:val="20"/>
          <w:szCs w:val="22"/>
        </w:rPr>
        <w:fldChar w:fldCharType="begin"/>
      </w:r>
      <w:r w:rsidRPr="00DE3DFC">
        <w:rPr>
          <w:rFonts w:asciiTheme="minorHAnsi" w:hAnsiTheme="minorHAnsi" w:cstheme="minorHAnsi"/>
          <w:sz w:val="20"/>
          <w:szCs w:val="22"/>
        </w:rPr>
        <w:instrText xml:space="preserve"> MERGEFIELD "nr_postepowania" </w:instrText>
      </w:r>
      <w:r w:rsidRPr="00DE3DFC">
        <w:rPr>
          <w:rFonts w:asciiTheme="minorHAnsi" w:hAnsiTheme="minorHAnsi" w:cstheme="minorHAnsi"/>
          <w:sz w:val="20"/>
          <w:szCs w:val="22"/>
        </w:rPr>
        <w:fldChar w:fldCharType="separate"/>
      </w:r>
      <w:r w:rsidR="00CD645A" w:rsidRPr="00587FFD">
        <w:rPr>
          <w:rFonts w:asciiTheme="minorHAnsi" w:hAnsiTheme="minorHAnsi" w:cstheme="minorHAnsi"/>
          <w:noProof/>
          <w:sz w:val="20"/>
          <w:szCs w:val="22"/>
        </w:rPr>
        <w:t>3329</w:t>
      </w:r>
      <w:r w:rsidRPr="00DE3DFC">
        <w:rPr>
          <w:rFonts w:asciiTheme="minorHAnsi" w:hAnsiTheme="minorHAnsi" w:cstheme="minorHAnsi"/>
          <w:sz w:val="20"/>
          <w:szCs w:val="22"/>
        </w:rPr>
        <w:fldChar w:fldCharType="end"/>
      </w:r>
      <w:r w:rsidRPr="00DE3DFC">
        <w:rPr>
          <w:rFonts w:asciiTheme="minorHAnsi" w:hAnsiTheme="minorHAnsi" w:cstheme="minorHAnsi"/>
          <w:sz w:val="20"/>
          <w:szCs w:val="22"/>
        </w:rPr>
        <w:t>/</w:t>
      </w:r>
      <w:r w:rsidR="00A042BD">
        <w:rPr>
          <w:rFonts w:asciiTheme="minorHAnsi" w:hAnsiTheme="minorHAnsi" w:cstheme="minorHAnsi"/>
          <w:sz w:val="20"/>
          <w:szCs w:val="22"/>
        </w:rPr>
        <w:t>2024</w:t>
      </w:r>
      <w:r w:rsidRPr="00DE3DFC">
        <w:rPr>
          <w:rFonts w:asciiTheme="minorHAnsi" w:eastAsia="Calibri" w:hAnsiTheme="minorHAnsi" w:cstheme="minorHAnsi"/>
          <w:sz w:val="20"/>
          <w:lang w:eastAsia="pl-PL"/>
        </w:rPr>
        <w:t xml:space="preserve"> prowadzonego w trybie przetargu nieograniczonego pn.: „</w:t>
      </w:r>
      <w:r w:rsidRPr="00DE3DFC">
        <w:rPr>
          <w:rFonts w:asciiTheme="minorHAnsi" w:eastAsia="Calibri" w:hAnsiTheme="minorHAnsi" w:cstheme="minorHAnsi"/>
          <w:sz w:val="20"/>
          <w:lang w:eastAsia="pl-PL"/>
        </w:rPr>
        <w:fldChar w:fldCharType="begin"/>
      </w:r>
      <w:r w:rsidRPr="00DE3DFC">
        <w:rPr>
          <w:rFonts w:asciiTheme="minorHAnsi" w:eastAsia="Calibri" w:hAnsiTheme="minorHAnsi" w:cstheme="minorHAnsi"/>
          <w:sz w:val="20"/>
          <w:lang w:eastAsia="pl-PL"/>
        </w:rPr>
        <w:instrText xml:space="preserve"> MERGEFIELD "nazwa_post" </w:instrText>
      </w:r>
      <w:r w:rsidRPr="00DE3DFC">
        <w:rPr>
          <w:rFonts w:asciiTheme="minorHAnsi" w:eastAsia="Calibri" w:hAnsiTheme="minorHAnsi" w:cstheme="minorHAnsi"/>
          <w:sz w:val="20"/>
          <w:lang w:eastAsia="pl-PL"/>
        </w:rPr>
        <w:fldChar w:fldCharType="separate"/>
      </w:r>
      <w:r w:rsidR="00CD645A" w:rsidRPr="00587FFD">
        <w:rPr>
          <w:rFonts w:asciiTheme="minorHAnsi" w:eastAsia="Calibri" w:hAnsiTheme="minorHAnsi" w:cstheme="minorHAnsi"/>
          <w:noProof/>
          <w:sz w:val="20"/>
          <w:lang w:eastAsia="pl-PL"/>
        </w:rPr>
        <w:t>Opracowanie dokumentacji techniczno-prawnej w podziale na części: Część 1: Otwock ul. Ks. Stanisława Konarskiego 13, gm. Otwock; 23-G0/WP/00564 Część 2: Otwock ul. Ks. Stanisława Konarskiego 13, gm. Otwock; 23-G0/WP/00565 Część 3: Emilianów gm. Radzymin; 24-G0/WP/00319 i 24-G0/WP/00320 Część 4; Chmielowo gm. Zaręby Kościelne; 24-G0/WP/00436 Część 5: Klembów gm. Klembów; 24-G0/WP/00441</w:t>
      </w:r>
      <w:r w:rsidRPr="00DE3DFC">
        <w:rPr>
          <w:rFonts w:asciiTheme="minorHAnsi" w:eastAsia="Calibri" w:hAnsiTheme="minorHAnsi" w:cstheme="minorHAnsi"/>
          <w:sz w:val="20"/>
          <w:lang w:eastAsia="pl-PL"/>
        </w:rPr>
        <w:fldChar w:fldCharType="end"/>
      </w:r>
      <w:r w:rsidRPr="00DE3DFC">
        <w:rPr>
          <w:rFonts w:asciiTheme="minorHAnsi" w:eastAsia="Calibri" w:hAnsiTheme="minorHAnsi" w:cstheme="minorHAnsi"/>
          <w:sz w:val="20"/>
          <w:lang w:eastAsia="pl-PL"/>
        </w:rPr>
        <w:t xml:space="preserve">”  </w:t>
      </w:r>
    </w:p>
    <w:p w14:paraId="4C2A44E3" w14:textId="77777777" w:rsidR="00914766" w:rsidRPr="00DE3DFC" w:rsidRDefault="00914766" w:rsidP="00914766">
      <w:pPr>
        <w:autoSpaceDE w:val="0"/>
        <w:autoSpaceDN w:val="0"/>
        <w:adjustRightInd w:val="0"/>
        <w:spacing w:before="120" w:after="120" w:line="240" w:lineRule="auto"/>
        <w:outlineLvl w:val="0"/>
        <w:rPr>
          <w:rFonts w:asciiTheme="minorHAnsi" w:eastAsia="Calibri" w:hAnsiTheme="minorHAnsi" w:cstheme="minorHAnsi"/>
          <w:sz w:val="20"/>
        </w:rPr>
      </w:pPr>
    </w:p>
    <w:p w14:paraId="0CA19C6C" w14:textId="77777777" w:rsidR="00914766" w:rsidRPr="00DE3DFC" w:rsidRDefault="00914766" w:rsidP="00914766">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DE3DFC">
        <w:rPr>
          <w:rFonts w:asciiTheme="minorHAnsi" w:eastAsia="Calibri" w:hAnsiTheme="minorHAnsi" w:cstheme="minorHAnsi"/>
          <w:sz w:val="20"/>
        </w:rPr>
        <w:t>M</w:t>
      </w:r>
      <w:r w:rsidRPr="00DE3DFC">
        <w:rPr>
          <w:rFonts w:asciiTheme="minorHAnsi" w:eastAsia="Calibri" w:hAnsiTheme="minorHAnsi" w:cstheme="minorHAnsi"/>
          <w:color w:val="000000"/>
          <w:sz w:val="20"/>
        </w:rPr>
        <w:t>ając na uwadze</w:t>
      </w:r>
      <w:r w:rsidRPr="00DE3DFC">
        <w:rPr>
          <w:rFonts w:asciiTheme="minorHAnsi" w:eastAsia="Calibri" w:hAnsiTheme="minorHAnsi" w:cstheme="minorHAnsi"/>
          <w:sz w:val="20"/>
        </w:rPr>
        <w:t xml:space="preserve"> potrzebę zapewnienia ochrony i bezpieczeństwa informacji przekazywanych przez Zamawiającego, oświadczamy niniejszym, iż </w:t>
      </w:r>
      <w:r w:rsidRPr="00DE3DFC">
        <w:rPr>
          <w:rFonts w:asciiTheme="minorHAnsi" w:eastAsia="Calibri" w:hAnsiTheme="minorHAnsi" w:cstheme="minorHAnsi"/>
          <w:b/>
          <w:sz w:val="20"/>
        </w:rPr>
        <w:t xml:space="preserve">zobowiązujemy się do zachowania w poufności informacji poufnych uzyskanych od Zamawiającego w trakcie prowadzonego postępowania, zarówno w formie pisemnej, dokumentowej, elektronicznej jak i ustnej, a w szczególności do: </w:t>
      </w:r>
    </w:p>
    <w:p w14:paraId="2EFA9A8D" w14:textId="77777777" w:rsidR="00914766" w:rsidRPr="00DE3DFC"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DE3DFC">
        <w:rPr>
          <w:rFonts w:asciiTheme="minorHAnsi" w:eastAsia="Calibri" w:hAnsiTheme="minorHAnsi" w:cstheme="minorHAnsi"/>
          <w:sz w:val="20"/>
        </w:rPr>
        <w:t xml:space="preserve">Zachowania w tajemnicy, nie ujawniania i nie rozpowszechniania w jakiejkolwiek formie informacji poufnych dotyczących lub pochodzących od PGE Dystrybucja S.A., </w:t>
      </w:r>
      <w:proofErr w:type="gramStart"/>
      <w:r w:rsidRPr="00DE3DFC">
        <w:rPr>
          <w:rFonts w:asciiTheme="minorHAnsi" w:eastAsia="Calibri" w:hAnsiTheme="minorHAnsi" w:cstheme="minorHAnsi"/>
          <w:sz w:val="20"/>
        </w:rPr>
        <w:t>do</w:t>
      </w:r>
      <w:proofErr w:type="gramEnd"/>
      <w:r w:rsidRPr="00DE3DFC">
        <w:rPr>
          <w:rFonts w:asciiTheme="minorHAnsi" w:eastAsia="Calibri" w:hAnsiTheme="minorHAnsi" w:cstheme="minorHAnsi"/>
          <w:sz w:val="20"/>
        </w:rPr>
        <w:t xml:space="preserve"> których będziemy mieli dostęp w ramach prowadzonego postępowania; </w:t>
      </w:r>
    </w:p>
    <w:p w14:paraId="5F07D95B" w14:textId="77777777" w:rsidR="00914766" w:rsidRPr="00DE3DFC"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DE3DFC">
        <w:rPr>
          <w:rFonts w:asciiTheme="minorHAnsi" w:eastAsia="Calibri" w:hAnsiTheme="minorHAnsi" w:cstheme="minorHAnsi"/>
          <w:sz w:val="20"/>
        </w:rPr>
        <w:t xml:space="preserve">Zapewnienia wyżej wymienionym informacjom ochrony przed nieuprawnionym ujawnieniem, upublicznieniem, udostępnieniem lub utratą;  </w:t>
      </w:r>
    </w:p>
    <w:p w14:paraId="4B2A527F" w14:textId="77777777" w:rsidR="00914766" w:rsidRPr="00DE3DFC"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DE3DFC">
        <w:rPr>
          <w:rFonts w:asciiTheme="minorHAnsi" w:eastAsia="Calibri" w:hAnsiTheme="minorHAnsi" w:cstheme="minorHAnsi"/>
          <w:sz w:val="20"/>
        </w:rPr>
        <w:t xml:space="preserve">Wykorzystania wyżej wymienionych informacji wyłącznie w zakresie niezbędnym dla realizacji oczekiwań PGE Dystrybucja S.A. </w:t>
      </w:r>
      <w:proofErr w:type="gramStart"/>
      <w:r w:rsidRPr="00DE3DFC">
        <w:rPr>
          <w:rFonts w:asciiTheme="minorHAnsi" w:eastAsia="Calibri" w:hAnsiTheme="minorHAnsi" w:cstheme="minorHAnsi"/>
          <w:sz w:val="20"/>
        </w:rPr>
        <w:t>i</w:t>
      </w:r>
      <w:proofErr w:type="gramEnd"/>
      <w:r w:rsidRPr="00DE3DFC">
        <w:rPr>
          <w:rFonts w:asciiTheme="minorHAnsi" w:eastAsia="Calibri" w:hAnsiTheme="minorHAnsi" w:cstheme="minorHAnsi"/>
          <w:sz w:val="20"/>
        </w:rPr>
        <w:t xml:space="preserve"> celów niniejszego postępowania oraz niewykorzystywania tych informacji w żadnym innym celu;</w:t>
      </w:r>
    </w:p>
    <w:p w14:paraId="31ABB531" w14:textId="23BF61B7" w:rsidR="00914766" w:rsidRPr="00DE3DFC" w:rsidRDefault="00914766" w:rsidP="00914766">
      <w:pPr>
        <w:numPr>
          <w:ilvl w:val="1"/>
          <w:numId w:val="31"/>
        </w:numPr>
        <w:autoSpaceDE w:val="0"/>
        <w:autoSpaceDN w:val="0"/>
        <w:adjustRightInd w:val="0"/>
        <w:spacing w:before="120" w:after="120" w:line="240" w:lineRule="auto"/>
        <w:contextualSpacing/>
        <w:rPr>
          <w:rFonts w:asciiTheme="minorHAnsi" w:eastAsia="Calibri" w:hAnsiTheme="minorHAnsi" w:cstheme="minorHAnsi"/>
          <w:sz w:val="20"/>
        </w:rPr>
      </w:pPr>
      <w:r w:rsidRPr="00DE3DFC">
        <w:rPr>
          <w:rFonts w:asciiTheme="minorHAnsi" w:eastAsia="Calibri" w:hAnsiTheme="minorHAnsi" w:cstheme="minorHAnsi"/>
          <w:sz w:val="20"/>
        </w:rPr>
        <w:t xml:space="preserve">Zapłacenia na rzecz PGE Dystrybucja S.A. </w:t>
      </w:r>
      <w:proofErr w:type="gramStart"/>
      <w:r w:rsidRPr="00DE3DFC">
        <w:rPr>
          <w:rFonts w:asciiTheme="minorHAnsi" w:eastAsia="Calibri" w:hAnsiTheme="minorHAnsi" w:cstheme="minorHAnsi"/>
          <w:sz w:val="20"/>
        </w:rPr>
        <w:t>kary</w:t>
      </w:r>
      <w:proofErr w:type="gramEnd"/>
      <w:r w:rsidRPr="00DE3DFC">
        <w:rPr>
          <w:rFonts w:asciiTheme="minorHAnsi" w:eastAsia="Calibri" w:hAnsiTheme="minorHAnsi" w:cstheme="minorHAnsi"/>
          <w:sz w:val="20"/>
        </w:rPr>
        <w:t xml:space="preserve"> umownej </w:t>
      </w:r>
      <w:r w:rsidR="00F26C5F" w:rsidRPr="00DE3DFC">
        <w:rPr>
          <w:rFonts w:asciiTheme="minorHAnsi" w:eastAsia="Calibri" w:hAnsiTheme="minorHAnsi" w:cstheme="minorHAnsi"/>
          <w:sz w:val="20"/>
        </w:rPr>
        <w:t>określonej w umowie</w:t>
      </w:r>
      <w:r w:rsidRPr="00DE3DFC">
        <w:rPr>
          <w:rFonts w:asciiTheme="minorHAnsi" w:eastAsia="Calibri" w:hAnsiTheme="minorHAns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2352F796" w14:textId="77777777" w:rsidR="00914766" w:rsidRPr="00DE3DFC" w:rsidRDefault="00914766" w:rsidP="00914766">
      <w:pPr>
        <w:autoSpaceDE w:val="0"/>
        <w:autoSpaceDN w:val="0"/>
        <w:adjustRightInd w:val="0"/>
        <w:spacing w:before="120" w:after="120" w:line="240" w:lineRule="auto"/>
        <w:ind w:left="360"/>
        <w:contextualSpacing/>
        <w:rPr>
          <w:rFonts w:asciiTheme="minorHAnsi" w:eastAsia="Calibri" w:hAnsiTheme="minorHAnsi" w:cstheme="minorHAnsi"/>
          <w:sz w:val="20"/>
        </w:rPr>
      </w:pPr>
      <w:r w:rsidRPr="00DE3DFC">
        <w:rPr>
          <w:rFonts w:asciiTheme="minorHAnsi" w:eastAsia="Calibri" w:hAnsiTheme="minorHAnsi" w:cstheme="minorHAnsi"/>
          <w:sz w:val="20"/>
        </w:rPr>
        <w:t xml:space="preserve"> </w:t>
      </w:r>
    </w:p>
    <w:p w14:paraId="40F106B7" w14:textId="77777777" w:rsidR="00914766" w:rsidRPr="00DE3DFC" w:rsidRDefault="00914766" w:rsidP="00914766">
      <w:pPr>
        <w:autoSpaceDE w:val="0"/>
        <w:autoSpaceDN w:val="0"/>
        <w:adjustRightInd w:val="0"/>
        <w:spacing w:before="120" w:after="120" w:line="240" w:lineRule="auto"/>
        <w:rPr>
          <w:rFonts w:asciiTheme="minorHAnsi" w:eastAsia="Calibri" w:hAnsiTheme="minorHAnsi" w:cstheme="minorHAnsi"/>
          <w:sz w:val="20"/>
        </w:rPr>
      </w:pPr>
      <w:r w:rsidRPr="00DE3DFC">
        <w:rPr>
          <w:rFonts w:asciiTheme="minorHAnsi" w:eastAsia="Calibri" w:hAnsiTheme="minorHAnsi" w:cstheme="minorHAnsi"/>
          <w:sz w:val="20"/>
        </w:rPr>
        <w:t>Zobowiązujemy się dochować powyższych wymogów zarówno w trakcie prowadzenia postępowania, jak i po jego zakończeniu.</w:t>
      </w:r>
    </w:p>
    <w:p w14:paraId="799B706C" w14:textId="77777777" w:rsidR="00914766" w:rsidRPr="00DE3DFC" w:rsidRDefault="00914766" w:rsidP="00914766">
      <w:pPr>
        <w:autoSpaceDE w:val="0"/>
        <w:autoSpaceDN w:val="0"/>
        <w:adjustRightInd w:val="0"/>
        <w:spacing w:before="120" w:after="120" w:line="240" w:lineRule="auto"/>
        <w:rPr>
          <w:rFonts w:asciiTheme="minorHAnsi" w:eastAsia="Calibri" w:hAnsiTheme="minorHAnsi" w:cstheme="minorHAnsi"/>
          <w:sz w:val="20"/>
        </w:rPr>
      </w:pPr>
      <w:r w:rsidRPr="00DE3DFC">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DE3DFC">
        <w:rPr>
          <w:rFonts w:asciiTheme="minorHAnsi" w:eastAsia="Calibri" w:hAnsiTheme="minorHAnsi" w:cstheme="minorHAnsi"/>
          <w:sz w:val="20"/>
        </w:rPr>
        <w:t>t.j</w:t>
      </w:r>
      <w:proofErr w:type="spellEnd"/>
      <w:r w:rsidRPr="00DE3DFC">
        <w:rPr>
          <w:rFonts w:asciiTheme="minorHAnsi" w:eastAsia="Calibri" w:hAnsiTheme="minorHAnsi" w:cstheme="minorHAnsi"/>
          <w:sz w:val="20"/>
        </w:rPr>
        <w:t xml:space="preserve">. Dz. U. 2020, </w:t>
      </w:r>
      <w:proofErr w:type="gramStart"/>
      <w:r w:rsidRPr="00DE3DFC">
        <w:rPr>
          <w:rFonts w:asciiTheme="minorHAnsi" w:eastAsia="Calibri" w:hAnsiTheme="minorHAnsi" w:cstheme="minorHAnsi"/>
          <w:sz w:val="20"/>
        </w:rPr>
        <w:t>poz</w:t>
      </w:r>
      <w:proofErr w:type="gramEnd"/>
      <w:r w:rsidRPr="00DE3DFC">
        <w:rPr>
          <w:rFonts w:asciiTheme="minorHAnsi" w:eastAsia="Calibri" w:hAnsiTheme="minorHAnsi" w:cstheme="minorHAnsi"/>
          <w:sz w:val="20"/>
        </w:rPr>
        <w:t>. 1913 ze zm.).</w:t>
      </w:r>
    </w:p>
    <w:p w14:paraId="5B34C62F" w14:textId="77777777" w:rsidR="00914766" w:rsidRPr="00DE3DFC" w:rsidRDefault="00914766" w:rsidP="00914766">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914766" w:rsidRPr="00DE3DFC" w14:paraId="35320666" w14:textId="77777777" w:rsidTr="00914766">
        <w:trPr>
          <w:trHeight w:val="284"/>
        </w:trPr>
        <w:tc>
          <w:tcPr>
            <w:tcW w:w="4922" w:type="dxa"/>
            <w:hideMark/>
          </w:tcPr>
          <w:p w14:paraId="12A3E918" w14:textId="77777777" w:rsidR="00914766" w:rsidRPr="00DE3DFC" w:rsidRDefault="00914766" w:rsidP="00914766">
            <w:pPr>
              <w:tabs>
                <w:tab w:val="left" w:pos="-360"/>
              </w:tabs>
              <w:spacing w:line="240" w:lineRule="auto"/>
              <w:jc w:val="center"/>
              <w:rPr>
                <w:rFonts w:asciiTheme="minorHAnsi" w:hAnsiTheme="minorHAnsi" w:cstheme="minorHAnsi"/>
                <w:sz w:val="20"/>
                <w:lang w:eastAsia="pl-PL"/>
              </w:rPr>
            </w:pPr>
            <w:r w:rsidRPr="00DE3DFC">
              <w:rPr>
                <w:rFonts w:asciiTheme="minorHAnsi" w:hAnsiTheme="minorHAnsi" w:cstheme="minorHAnsi"/>
                <w:sz w:val="20"/>
                <w:lang w:eastAsia="pl-PL"/>
              </w:rPr>
              <w:t>…………………..……………................................</w:t>
            </w:r>
          </w:p>
        </w:tc>
      </w:tr>
      <w:tr w:rsidR="00914766" w:rsidRPr="00DE3DFC" w14:paraId="2E28AAF6" w14:textId="77777777" w:rsidTr="00914766">
        <w:trPr>
          <w:trHeight w:val="284"/>
        </w:trPr>
        <w:tc>
          <w:tcPr>
            <w:tcW w:w="4922" w:type="dxa"/>
            <w:hideMark/>
          </w:tcPr>
          <w:p w14:paraId="5B2C583C" w14:textId="77777777" w:rsidR="00914766" w:rsidRPr="00DE3DFC" w:rsidRDefault="00914766" w:rsidP="00914766">
            <w:pPr>
              <w:tabs>
                <w:tab w:val="left" w:pos="-360"/>
              </w:tabs>
              <w:spacing w:line="240" w:lineRule="auto"/>
              <w:jc w:val="center"/>
              <w:rPr>
                <w:rFonts w:asciiTheme="minorHAnsi" w:hAnsiTheme="minorHAnsi" w:cstheme="minorHAnsi"/>
                <w:i/>
                <w:sz w:val="16"/>
                <w:szCs w:val="16"/>
                <w:lang w:eastAsia="pl-PL"/>
              </w:rPr>
            </w:pPr>
            <w:r w:rsidRPr="00DE3DFC">
              <w:rPr>
                <w:rFonts w:asciiTheme="minorHAnsi" w:hAnsiTheme="minorHAnsi" w:cstheme="minorHAnsi"/>
                <w:i/>
                <w:sz w:val="16"/>
                <w:szCs w:val="16"/>
                <w:lang w:eastAsia="pl-PL"/>
              </w:rPr>
              <w:t>Podpis osoby/osób umocowanych do składania</w:t>
            </w:r>
          </w:p>
          <w:p w14:paraId="4F41E630" w14:textId="77777777" w:rsidR="00914766" w:rsidRPr="00DE3DFC" w:rsidRDefault="00914766" w:rsidP="00914766">
            <w:pPr>
              <w:tabs>
                <w:tab w:val="left" w:pos="-360"/>
              </w:tabs>
              <w:spacing w:line="240" w:lineRule="auto"/>
              <w:jc w:val="center"/>
              <w:rPr>
                <w:rFonts w:asciiTheme="minorHAnsi" w:hAnsiTheme="minorHAnsi" w:cstheme="minorHAnsi"/>
                <w:i/>
                <w:sz w:val="20"/>
                <w:lang w:eastAsia="pl-PL"/>
              </w:rPr>
            </w:pPr>
            <w:r w:rsidRPr="00DE3DFC">
              <w:rPr>
                <w:rFonts w:asciiTheme="minorHAnsi" w:hAnsiTheme="minorHAnsi" w:cstheme="minorHAnsi"/>
                <w:i/>
                <w:sz w:val="16"/>
                <w:szCs w:val="16"/>
                <w:lang w:eastAsia="pl-PL"/>
              </w:rPr>
              <w:t xml:space="preserve"> </w:t>
            </w:r>
            <w:proofErr w:type="gramStart"/>
            <w:r w:rsidRPr="00DE3DFC">
              <w:rPr>
                <w:rFonts w:asciiTheme="minorHAnsi" w:hAnsiTheme="minorHAnsi" w:cstheme="minorHAnsi"/>
                <w:i/>
                <w:sz w:val="16"/>
                <w:szCs w:val="16"/>
                <w:lang w:eastAsia="pl-PL"/>
              </w:rPr>
              <w:t>oświadczeń</w:t>
            </w:r>
            <w:proofErr w:type="gramEnd"/>
            <w:r w:rsidRPr="00DE3DFC">
              <w:rPr>
                <w:rFonts w:asciiTheme="minorHAnsi" w:hAnsiTheme="minorHAnsi" w:cstheme="minorHAnsi"/>
                <w:i/>
                <w:sz w:val="16"/>
                <w:szCs w:val="16"/>
                <w:lang w:eastAsia="pl-PL"/>
              </w:rPr>
              <w:t xml:space="preserve"> woli w imieniu Wykonawcy</w:t>
            </w:r>
            <w:r w:rsidRPr="00DE3DFC">
              <w:rPr>
                <w:rFonts w:asciiTheme="minorHAnsi" w:hAnsiTheme="minorHAnsi" w:cstheme="minorHAnsi"/>
                <w:i/>
                <w:sz w:val="20"/>
                <w:lang w:eastAsia="pl-PL"/>
              </w:rPr>
              <w:t xml:space="preserve">  </w:t>
            </w:r>
          </w:p>
        </w:tc>
      </w:tr>
    </w:tbl>
    <w:p w14:paraId="69336BF1" w14:textId="6658FEA7" w:rsidR="00914766" w:rsidRPr="00DE3DFC" w:rsidRDefault="00914766" w:rsidP="00914766">
      <w:pPr>
        <w:tabs>
          <w:tab w:val="left" w:pos="2100"/>
        </w:tabs>
        <w:rPr>
          <w:rFonts w:asciiTheme="minorHAnsi" w:hAnsiTheme="minorHAnsi" w:cstheme="minorHAnsi"/>
          <w:sz w:val="20"/>
        </w:rPr>
      </w:pPr>
    </w:p>
    <w:p w14:paraId="7F2E37F6" w14:textId="1C014AB6" w:rsidR="007C622D" w:rsidRPr="00DE3DFC" w:rsidRDefault="007C622D" w:rsidP="00914766">
      <w:pPr>
        <w:tabs>
          <w:tab w:val="left" w:pos="2100"/>
        </w:tabs>
        <w:rPr>
          <w:rFonts w:asciiTheme="minorHAnsi" w:hAnsiTheme="minorHAnsi" w:cstheme="minorHAnsi"/>
          <w:sz w:val="20"/>
        </w:rPr>
      </w:pPr>
    </w:p>
    <w:p w14:paraId="789BF2D1" w14:textId="11BF3FCD" w:rsidR="007C622D" w:rsidRPr="00DE3DFC" w:rsidRDefault="007C622D" w:rsidP="00914766">
      <w:pPr>
        <w:tabs>
          <w:tab w:val="left" w:pos="2100"/>
        </w:tabs>
        <w:rPr>
          <w:rFonts w:asciiTheme="minorHAnsi" w:hAnsiTheme="minorHAnsi" w:cstheme="minorHAnsi"/>
          <w:sz w:val="20"/>
        </w:rPr>
      </w:pPr>
    </w:p>
    <w:p w14:paraId="70FF6952" w14:textId="1178646E" w:rsidR="007C622D" w:rsidRPr="00DE3DFC" w:rsidRDefault="007C622D" w:rsidP="00914766">
      <w:pPr>
        <w:tabs>
          <w:tab w:val="left" w:pos="2100"/>
        </w:tabs>
        <w:rPr>
          <w:rFonts w:asciiTheme="minorHAnsi" w:hAnsiTheme="minorHAnsi" w:cstheme="minorHAnsi"/>
          <w:sz w:val="20"/>
        </w:rPr>
      </w:pPr>
    </w:p>
    <w:p w14:paraId="52B18A54" w14:textId="0014A577" w:rsidR="007C622D" w:rsidRPr="00DE3DFC" w:rsidRDefault="007C622D" w:rsidP="00914766">
      <w:pPr>
        <w:tabs>
          <w:tab w:val="left" w:pos="2100"/>
        </w:tabs>
        <w:rPr>
          <w:rFonts w:asciiTheme="minorHAnsi" w:hAnsiTheme="minorHAnsi" w:cstheme="minorHAnsi"/>
          <w:sz w:val="20"/>
        </w:rPr>
      </w:pPr>
    </w:p>
    <w:p w14:paraId="331C7DC1" w14:textId="67111F71" w:rsidR="007C622D" w:rsidRPr="00DE3DFC" w:rsidRDefault="007C622D" w:rsidP="00914766">
      <w:pPr>
        <w:tabs>
          <w:tab w:val="left" w:pos="2100"/>
        </w:tabs>
        <w:rPr>
          <w:rFonts w:asciiTheme="minorHAnsi" w:hAnsiTheme="minorHAnsi" w:cstheme="minorHAnsi"/>
          <w:sz w:val="20"/>
        </w:rPr>
      </w:pPr>
    </w:p>
    <w:p w14:paraId="16F020B9" w14:textId="1524178D" w:rsidR="007C622D" w:rsidRPr="00DE3DFC" w:rsidRDefault="007C622D" w:rsidP="00914766">
      <w:pPr>
        <w:tabs>
          <w:tab w:val="left" w:pos="2100"/>
        </w:tabs>
        <w:rPr>
          <w:rFonts w:asciiTheme="minorHAnsi" w:hAnsiTheme="minorHAnsi" w:cstheme="minorHAnsi"/>
          <w:sz w:val="20"/>
        </w:rPr>
      </w:pPr>
    </w:p>
    <w:p w14:paraId="24A8347F" w14:textId="63F2AF6C" w:rsidR="007C622D" w:rsidRPr="00DE3DFC" w:rsidRDefault="007C622D" w:rsidP="00914766">
      <w:pPr>
        <w:tabs>
          <w:tab w:val="left" w:pos="2100"/>
        </w:tabs>
        <w:rPr>
          <w:rFonts w:asciiTheme="minorHAnsi" w:hAnsiTheme="minorHAnsi" w:cstheme="minorHAnsi"/>
          <w:sz w:val="20"/>
        </w:rPr>
      </w:pPr>
    </w:p>
    <w:p w14:paraId="0DC57E61" w14:textId="179A2873" w:rsidR="007C622D" w:rsidRPr="00DE3DFC" w:rsidRDefault="007C622D" w:rsidP="007C622D">
      <w:pPr>
        <w:keepNext/>
        <w:keepLines/>
        <w:shd w:val="clear" w:color="auto" w:fill="C6D9F1" w:themeFill="text2" w:themeFillTint="33"/>
        <w:spacing w:before="480"/>
        <w:outlineLvl w:val="0"/>
        <w:rPr>
          <w:rFonts w:asciiTheme="minorHAnsi" w:eastAsiaTheme="majorEastAsia" w:hAnsiTheme="minorHAnsi" w:cstheme="minorHAnsi"/>
          <w:b/>
          <w:bCs/>
          <w:color w:val="000000" w:themeColor="text1"/>
          <w:sz w:val="20"/>
        </w:rPr>
      </w:pPr>
      <w:r w:rsidRPr="00DE3DFC">
        <w:rPr>
          <w:rFonts w:asciiTheme="minorHAnsi" w:eastAsiaTheme="majorEastAsia" w:hAnsiTheme="minorHAnsi" w:cstheme="minorHAnsi"/>
          <w:b/>
          <w:bCs/>
          <w:color w:val="000000" w:themeColor="text1"/>
          <w:sz w:val="20"/>
        </w:rPr>
        <w:t>ZAŁĄCZNIK NR 12 DO SWZ – ANKIETA WERYFIKACJI WYKONAWCY W ZAKRESIE ZAPEWNIENIA GWARANCJI BEZPIECZEŃSTWA PRZETWARZANIA DANYCH OSOBOWYCH</w:t>
      </w:r>
    </w:p>
    <w:p w14:paraId="6C8E0FFA" w14:textId="77777777" w:rsidR="007C622D" w:rsidRPr="00DE3DFC" w:rsidRDefault="007C622D" w:rsidP="007C622D">
      <w:pPr>
        <w:spacing w:before="120" w:line="276" w:lineRule="auto"/>
        <w:ind w:left="284"/>
        <w:contextualSpacing/>
        <w:jc w:val="left"/>
        <w:outlineLvl w:val="0"/>
        <w:rPr>
          <w:rFonts w:asciiTheme="minorHAnsi" w:hAnsiTheme="minorHAnsi" w:cstheme="minorHAnsi"/>
          <w:b/>
          <w:sz w:val="20"/>
        </w:rPr>
      </w:pPr>
    </w:p>
    <w:p w14:paraId="2107CCC4" w14:textId="77777777" w:rsidR="007C622D" w:rsidRPr="00DE3DFC" w:rsidRDefault="007C622D" w:rsidP="007C622D">
      <w:pPr>
        <w:spacing w:before="120" w:line="276" w:lineRule="auto"/>
        <w:ind w:left="284"/>
        <w:contextualSpacing/>
        <w:jc w:val="left"/>
        <w:outlineLvl w:val="0"/>
        <w:rPr>
          <w:rFonts w:asciiTheme="minorHAnsi" w:hAnsiTheme="minorHAnsi" w:cstheme="minorHAnsi"/>
          <w:b/>
          <w:sz w:val="20"/>
        </w:rPr>
      </w:pPr>
    </w:p>
    <w:tbl>
      <w:tblPr>
        <w:tblStyle w:val="Tabela-Siatka2"/>
        <w:tblW w:w="0" w:type="auto"/>
        <w:tblInd w:w="-142" w:type="dxa"/>
        <w:tblLook w:val="04A0" w:firstRow="1" w:lastRow="0" w:firstColumn="1" w:lastColumn="0" w:noHBand="0" w:noVBand="1"/>
      </w:tblPr>
      <w:tblGrid>
        <w:gridCol w:w="3965"/>
        <w:gridCol w:w="850"/>
        <w:gridCol w:w="4134"/>
      </w:tblGrid>
      <w:tr w:rsidR="007C622D" w:rsidRPr="00DE3DFC" w14:paraId="5BF65A89" w14:textId="77777777" w:rsidTr="00F71A22">
        <w:trPr>
          <w:trHeight w:val="1820"/>
        </w:trPr>
        <w:tc>
          <w:tcPr>
            <w:tcW w:w="3965" w:type="dxa"/>
            <w:tcBorders>
              <w:right w:val="single" w:sz="4" w:space="0" w:color="auto"/>
            </w:tcBorders>
          </w:tcPr>
          <w:p w14:paraId="43473C77" w14:textId="77777777" w:rsidR="007C622D" w:rsidRPr="00DE3DFC" w:rsidRDefault="007C622D" w:rsidP="007C622D">
            <w:pPr>
              <w:ind w:right="28"/>
              <w:jc w:val="left"/>
              <w:rPr>
                <w:rFonts w:asciiTheme="minorHAnsi" w:hAnsiTheme="minorHAnsi" w:cstheme="minorHAnsi"/>
                <w:b/>
                <w:i/>
                <w:iCs/>
                <w:sz w:val="20"/>
                <w:u w:val="single"/>
              </w:rPr>
            </w:pPr>
            <w:r w:rsidRPr="00DE3DFC">
              <w:rPr>
                <w:rFonts w:asciiTheme="minorHAnsi" w:hAnsiTheme="minorHAnsi" w:cstheme="minorHAnsi"/>
                <w:b/>
                <w:i/>
                <w:iCs/>
                <w:sz w:val="20"/>
                <w:u w:val="single"/>
              </w:rPr>
              <w:t>Wykonawca (podmiot przetwarzający)</w:t>
            </w:r>
          </w:p>
          <w:p w14:paraId="1EE78317" w14:textId="77777777" w:rsidR="007C622D" w:rsidRPr="00DE3DFC" w:rsidRDefault="007C622D" w:rsidP="007C622D">
            <w:pPr>
              <w:ind w:right="28"/>
              <w:jc w:val="left"/>
              <w:rPr>
                <w:rFonts w:asciiTheme="minorHAnsi" w:hAnsiTheme="minorHAnsi" w:cstheme="minorHAnsi"/>
                <w:sz w:val="20"/>
              </w:rPr>
            </w:pPr>
          </w:p>
          <w:p w14:paraId="329CC560" w14:textId="77777777" w:rsidR="007C622D" w:rsidRPr="00DE3DFC" w:rsidRDefault="007C622D" w:rsidP="007C622D">
            <w:pPr>
              <w:ind w:right="28"/>
              <w:jc w:val="center"/>
              <w:rPr>
                <w:rFonts w:asciiTheme="minorHAnsi" w:hAnsiTheme="minorHAnsi" w:cstheme="minorHAnsi"/>
                <w:sz w:val="20"/>
              </w:rPr>
            </w:pPr>
            <w:r w:rsidRPr="00DE3DFC">
              <w:rPr>
                <w:rFonts w:asciiTheme="minorHAnsi" w:hAnsiTheme="minorHAnsi" w:cstheme="minorHAnsi"/>
                <w:sz w:val="20"/>
              </w:rPr>
              <w:t>…………………………………………………</w:t>
            </w:r>
          </w:p>
          <w:p w14:paraId="434CBA4F" w14:textId="77777777" w:rsidR="007C622D" w:rsidRPr="00DE3DFC" w:rsidRDefault="007C622D" w:rsidP="007C622D">
            <w:pPr>
              <w:ind w:right="28"/>
              <w:jc w:val="center"/>
              <w:rPr>
                <w:rFonts w:asciiTheme="minorHAnsi" w:hAnsiTheme="minorHAnsi" w:cstheme="minorHAnsi"/>
                <w:sz w:val="20"/>
              </w:rPr>
            </w:pPr>
            <w:r w:rsidRPr="00DE3DFC">
              <w:rPr>
                <w:rFonts w:asciiTheme="minorHAnsi" w:hAnsiTheme="minorHAnsi" w:cstheme="minorHAnsi"/>
                <w:sz w:val="20"/>
              </w:rPr>
              <w:t>……………………………………………….</w:t>
            </w:r>
          </w:p>
          <w:p w14:paraId="719438A5" w14:textId="77777777" w:rsidR="007C622D" w:rsidRPr="00DE3DFC" w:rsidRDefault="007C622D" w:rsidP="007C622D">
            <w:pPr>
              <w:ind w:right="28"/>
              <w:jc w:val="center"/>
              <w:rPr>
                <w:rFonts w:asciiTheme="minorHAnsi" w:hAnsiTheme="minorHAnsi" w:cstheme="minorHAnsi"/>
                <w:i/>
                <w:sz w:val="20"/>
              </w:rPr>
            </w:pPr>
            <w:r w:rsidRPr="00DE3DFC">
              <w:rPr>
                <w:rFonts w:asciiTheme="minorHAnsi" w:hAnsiTheme="minorHAnsi" w:cstheme="minorHAnsi"/>
                <w:i/>
                <w:sz w:val="20"/>
              </w:rPr>
              <w:t>Nazwa i adres</w:t>
            </w:r>
          </w:p>
          <w:p w14:paraId="5E4E0AE0" w14:textId="77777777" w:rsidR="007C622D" w:rsidRPr="00DE3DFC" w:rsidRDefault="007C622D" w:rsidP="007C622D">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30413CE" w14:textId="77777777" w:rsidR="007C622D" w:rsidRPr="00DE3DFC" w:rsidRDefault="007C622D" w:rsidP="007C622D">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E78BD45" w14:textId="77777777" w:rsidR="007C622D" w:rsidRPr="00DE3DFC" w:rsidRDefault="007C622D" w:rsidP="007C622D">
            <w:pPr>
              <w:spacing w:line="360" w:lineRule="auto"/>
              <w:rPr>
                <w:rFonts w:asciiTheme="minorHAnsi" w:eastAsiaTheme="majorEastAsia" w:hAnsiTheme="minorHAnsi" w:cstheme="minorHAnsi"/>
                <w:b/>
                <w:i/>
                <w:iCs/>
                <w:sz w:val="20"/>
                <w:u w:val="single"/>
              </w:rPr>
            </w:pPr>
            <w:r w:rsidRPr="00DE3DFC">
              <w:rPr>
                <w:rFonts w:asciiTheme="minorHAnsi" w:eastAsiaTheme="majorEastAsia" w:hAnsiTheme="minorHAnsi" w:cstheme="minorHAnsi"/>
                <w:b/>
                <w:i/>
                <w:iCs/>
                <w:sz w:val="20"/>
                <w:u w:val="single"/>
              </w:rPr>
              <w:t xml:space="preserve">Zamawiający </w:t>
            </w:r>
          </w:p>
          <w:p w14:paraId="7901EE95" w14:textId="77777777" w:rsidR="007C622D" w:rsidRPr="00DE3DFC" w:rsidRDefault="007C622D" w:rsidP="007C622D">
            <w:pPr>
              <w:spacing w:before="120" w:after="120" w:line="240" w:lineRule="auto"/>
              <w:contextualSpacing/>
              <w:jc w:val="center"/>
              <w:rPr>
                <w:rFonts w:asciiTheme="minorHAnsi" w:eastAsia="Calibri" w:hAnsiTheme="minorHAnsi" w:cstheme="minorHAnsi"/>
                <w:b/>
                <w:sz w:val="20"/>
              </w:rPr>
            </w:pPr>
            <w:r w:rsidRPr="00DE3DFC">
              <w:rPr>
                <w:rFonts w:asciiTheme="minorHAnsi" w:eastAsia="Calibri" w:hAnsiTheme="minorHAnsi" w:cstheme="minorHAnsi"/>
                <w:b/>
                <w:sz w:val="20"/>
              </w:rPr>
              <w:t>PGE Dystrybucja S.A.</w:t>
            </w:r>
          </w:p>
          <w:p w14:paraId="5A2AC755" w14:textId="77777777" w:rsidR="007C622D" w:rsidRPr="00DE3DFC" w:rsidRDefault="007C622D" w:rsidP="007C622D">
            <w:pPr>
              <w:spacing w:before="120" w:after="120" w:line="240" w:lineRule="auto"/>
              <w:contextualSpacing/>
              <w:jc w:val="center"/>
              <w:rPr>
                <w:rFonts w:asciiTheme="minorHAnsi" w:eastAsia="Calibri" w:hAnsiTheme="minorHAnsi" w:cstheme="minorHAnsi"/>
                <w:sz w:val="20"/>
              </w:rPr>
            </w:pPr>
            <w:proofErr w:type="gramStart"/>
            <w:r w:rsidRPr="00DE3DFC">
              <w:rPr>
                <w:rFonts w:asciiTheme="minorHAnsi" w:eastAsia="Calibri" w:hAnsiTheme="minorHAnsi" w:cstheme="minorHAnsi"/>
                <w:sz w:val="20"/>
              </w:rPr>
              <w:t>w</w:t>
            </w:r>
            <w:proofErr w:type="gramEnd"/>
            <w:r w:rsidRPr="00DE3DFC">
              <w:rPr>
                <w:rFonts w:asciiTheme="minorHAnsi" w:eastAsia="Calibri" w:hAnsiTheme="minorHAnsi" w:cstheme="minorHAnsi"/>
                <w:sz w:val="20"/>
              </w:rPr>
              <w:t xml:space="preserve"> imieniu i na rzecz której działa:</w:t>
            </w:r>
          </w:p>
          <w:p w14:paraId="009AA861" w14:textId="77777777" w:rsidR="007C622D" w:rsidRPr="00DE3DFC" w:rsidRDefault="007C622D" w:rsidP="007C622D">
            <w:pPr>
              <w:spacing w:before="120" w:after="120" w:line="240" w:lineRule="auto"/>
              <w:contextualSpacing/>
              <w:jc w:val="center"/>
              <w:rPr>
                <w:rFonts w:asciiTheme="minorHAnsi" w:eastAsia="Calibri" w:hAnsiTheme="minorHAnsi" w:cstheme="minorHAnsi"/>
                <w:b/>
                <w:sz w:val="20"/>
              </w:rPr>
            </w:pPr>
            <w:r w:rsidRPr="00DE3DFC">
              <w:rPr>
                <w:rFonts w:asciiTheme="minorHAnsi" w:eastAsia="Calibri" w:hAnsiTheme="minorHAnsi" w:cstheme="minorHAnsi"/>
                <w:b/>
                <w:sz w:val="20"/>
              </w:rPr>
              <w:t>PGE Dystrybucja S.A. Oddział Warszawa</w:t>
            </w:r>
          </w:p>
          <w:p w14:paraId="317E790B" w14:textId="483A46F6" w:rsidR="007C622D" w:rsidRPr="00DE3DFC" w:rsidRDefault="007C622D" w:rsidP="007C622D">
            <w:pPr>
              <w:spacing w:line="360" w:lineRule="auto"/>
              <w:jc w:val="center"/>
              <w:rPr>
                <w:rFonts w:asciiTheme="minorHAnsi" w:eastAsiaTheme="majorEastAsia" w:hAnsiTheme="minorHAnsi" w:cstheme="minorHAnsi"/>
                <w:i/>
                <w:iCs/>
                <w:sz w:val="20"/>
              </w:rPr>
            </w:pPr>
            <w:proofErr w:type="gramStart"/>
            <w:r w:rsidRPr="00DE3DFC">
              <w:rPr>
                <w:rFonts w:asciiTheme="minorHAnsi" w:eastAsia="Calibri" w:hAnsiTheme="minorHAnsi" w:cstheme="minorHAnsi"/>
                <w:b/>
                <w:sz w:val="20"/>
              </w:rPr>
              <w:t>ul</w:t>
            </w:r>
            <w:proofErr w:type="gramEnd"/>
            <w:r w:rsidRPr="00DE3DFC">
              <w:rPr>
                <w:rFonts w:asciiTheme="minorHAnsi" w:eastAsia="Calibri" w:hAnsiTheme="minorHAnsi" w:cstheme="minorHAnsi"/>
                <w:b/>
                <w:sz w:val="20"/>
              </w:rPr>
              <w:t>. Marsa 95, 04-470 Warszawa</w:t>
            </w:r>
          </w:p>
        </w:tc>
      </w:tr>
    </w:tbl>
    <w:p w14:paraId="14FC14CF" w14:textId="77777777" w:rsidR="007C622D" w:rsidRPr="00DE3DFC" w:rsidRDefault="007C622D" w:rsidP="007C622D">
      <w:pPr>
        <w:spacing w:before="120" w:line="276" w:lineRule="auto"/>
        <w:ind w:left="284"/>
        <w:contextualSpacing/>
        <w:jc w:val="left"/>
        <w:outlineLvl w:val="0"/>
        <w:rPr>
          <w:rFonts w:asciiTheme="minorHAnsi" w:hAnsiTheme="minorHAnsi" w:cstheme="minorHAnsi"/>
          <w:b/>
          <w:sz w:val="20"/>
        </w:rPr>
      </w:pPr>
    </w:p>
    <w:p w14:paraId="25B71747" w14:textId="77777777" w:rsidR="007C622D" w:rsidRPr="00DE3DFC" w:rsidRDefault="007C622D" w:rsidP="007C622D">
      <w:pPr>
        <w:spacing w:before="120" w:line="276" w:lineRule="auto"/>
        <w:ind w:left="284"/>
        <w:contextualSpacing/>
        <w:jc w:val="left"/>
        <w:outlineLvl w:val="0"/>
        <w:rPr>
          <w:rFonts w:asciiTheme="minorHAnsi" w:hAnsiTheme="minorHAnsi" w:cstheme="minorHAnsi"/>
          <w:b/>
          <w:sz w:val="20"/>
        </w:rPr>
      </w:pPr>
    </w:p>
    <w:p w14:paraId="7C04BC9B" w14:textId="77777777" w:rsidR="007C622D" w:rsidRPr="00DE3DFC" w:rsidRDefault="007C622D" w:rsidP="007C622D">
      <w:pPr>
        <w:tabs>
          <w:tab w:val="left" w:pos="1628"/>
        </w:tabs>
        <w:jc w:val="center"/>
        <w:rPr>
          <w:rFonts w:asciiTheme="minorHAnsi" w:hAnsiTheme="minorHAnsi" w:cstheme="minorHAnsi"/>
          <w:b/>
          <w:sz w:val="20"/>
        </w:rPr>
      </w:pPr>
      <w:r w:rsidRPr="00DE3DFC">
        <w:rPr>
          <w:rFonts w:asciiTheme="minorHAnsi" w:hAnsiTheme="minorHAnsi" w:cstheme="minorHAnsi"/>
          <w:b/>
          <w:sz w:val="20"/>
        </w:rPr>
        <w:t>ANKIETA WERYFIKACJI WYKONAWCY W ZAKRESIE ZAPEWNIENIA GWARANCJI BEZPIECZEŃSTWA PRZETWARZANIA DANYCH OSOBOWYCH</w:t>
      </w:r>
    </w:p>
    <w:p w14:paraId="5CC480E4" w14:textId="77777777" w:rsidR="007C622D" w:rsidRPr="00DE3DFC" w:rsidRDefault="007C622D" w:rsidP="007C622D">
      <w:pPr>
        <w:rPr>
          <w:rFonts w:asciiTheme="minorHAnsi" w:hAnsiTheme="minorHAnsi" w:cstheme="minorHAnsi"/>
          <w:sz w:val="20"/>
        </w:rPr>
      </w:pPr>
    </w:p>
    <w:p w14:paraId="79918AF5" w14:textId="77777777" w:rsidR="007C622D" w:rsidRPr="00DE3DFC" w:rsidRDefault="007C622D" w:rsidP="007C622D">
      <w:pPr>
        <w:rPr>
          <w:rFonts w:asciiTheme="minorHAnsi" w:hAnsiTheme="minorHAnsi" w:cstheme="minorHAnsi"/>
          <w:sz w:val="20"/>
        </w:rPr>
      </w:pPr>
    </w:p>
    <w:p w14:paraId="5F8CDAEE" w14:textId="7D488B5A" w:rsidR="007C622D" w:rsidRPr="00DE3DFC" w:rsidRDefault="007C622D" w:rsidP="007C622D">
      <w:pPr>
        <w:spacing w:after="120" w:line="240" w:lineRule="auto"/>
        <w:rPr>
          <w:rFonts w:asciiTheme="minorHAnsi" w:hAnsiTheme="minorHAnsi" w:cstheme="minorHAnsi"/>
          <w:sz w:val="20"/>
          <w:lang w:eastAsia="pl-PL"/>
        </w:rPr>
      </w:pPr>
      <w:r w:rsidRPr="00DE3DFC">
        <w:rPr>
          <w:rFonts w:asciiTheme="minorHAnsi" w:hAnsiTheme="minorHAnsi" w:cstheme="minorHAnsi"/>
          <w:sz w:val="20"/>
          <w:lang w:eastAsia="pl-PL"/>
        </w:rPr>
        <w:t>W związku z Ofertą Wykonawcy złożoną w postępowaniu zakupowym nr POST/DYS/OW/GZ/</w:t>
      </w:r>
      <w:r w:rsidR="00697292">
        <w:rPr>
          <w:rFonts w:asciiTheme="minorHAnsi" w:hAnsiTheme="minorHAnsi" w:cstheme="minorHAnsi"/>
          <w:sz w:val="20"/>
          <w:lang w:eastAsia="pl-PL"/>
        </w:rPr>
        <w:t>0</w:t>
      </w:r>
      <w:r w:rsidR="008C081F" w:rsidRPr="00DE3DFC">
        <w:rPr>
          <w:rFonts w:asciiTheme="minorHAnsi" w:hAnsiTheme="minorHAnsi" w:cstheme="minorHAnsi"/>
          <w:sz w:val="20"/>
          <w:lang w:eastAsia="pl-PL"/>
        </w:rPr>
        <w:fldChar w:fldCharType="begin"/>
      </w:r>
      <w:r w:rsidR="008C081F" w:rsidRPr="00DE3DFC">
        <w:rPr>
          <w:rFonts w:asciiTheme="minorHAnsi" w:hAnsiTheme="minorHAnsi" w:cstheme="minorHAnsi"/>
          <w:sz w:val="20"/>
          <w:lang w:eastAsia="pl-PL"/>
        </w:rPr>
        <w:instrText xml:space="preserve"> MERGEFIELD "nr_postepowania" </w:instrText>
      </w:r>
      <w:r w:rsidR="008C081F" w:rsidRPr="00DE3DFC">
        <w:rPr>
          <w:rFonts w:asciiTheme="minorHAnsi" w:hAnsiTheme="minorHAnsi" w:cstheme="minorHAnsi"/>
          <w:sz w:val="20"/>
          <w:lang w:eastAsia="pl-PL"/>
        </w:rPr>
        <w:fldChar w:fldCharType="separate"/>
      </w:r>
      <w:r w:rsidR="00CD645A" w:rsidRPr="00587FFD">
        <w:rPr>
          <w:rFonts w:asciiTheme="minorHAnsi" w:hAnsiTheme="minorHAnsi" w:cstheme="minorHAnsi"/>
          <w:noProof/>
          <w:sz w:val="20"/>
          <w:lang w:eastAsia="pl-PL"/>
        </w:rPr>
        <w:t>3329</w:t>
      </w:r>
      <w:r w:rsidR="008C081F" w:rsidRPr="00DE3DFC">
        <w:rPr>
          <w:rFonts w:asciiTheme="minorHAnsi" w:hAnsiTheme="minorHAnsi" w:cstheme="minorHAnsi"/>
          <w:sz w:val="20"/>
          <w:lang w:eastAsia="pl-PL"/>
        </w:rPr>
        <w:fldChar w:fldCharType="end"/>
      </w:r>
      <w:r w:rsidRPr="00DE3DFC">
        <w:rPr>
          <w:rFonts w:asciiTheme="minorHAnsi" w:hAnsiTheme="minorHAnsi" w:cstheme="minorHAnsi"/>
          <w:sz w:val="20"/>
          <w:lang w:eastAsia="pl-PL"/>
        </w:rPr>
        <w:t>/</w:t>
      </w:r>
      <w:r w:rsidR="00A042BD">
        <w:rPr>
          <w:rFonts w:asciiTheme="minorHAnsi" w:hAnsiTheme="minorHAnsi" w:cstheme="minorHAnsi"/>
          <w:sz w:val="20"/>
          <w:lang w:eastAsia="pl-PL"/>
        </w:rPr>
        <w:t>2024</w:t>
      </w:r>
      <w:r w:rsidRPr="00DE3DFC">
        <w:rPr>
          <w:rFonts w:asciiTheme="minorHAnsi" w:hAnsiTheme="minorHAnsi" w:cstheme="minorHAnsi"/>
          <w:sz w:val="20"/>
          <w:lang w:eastAsia="pl-PL"/>
        </w:rPr>
        <w:t xml:space="preserve"> prowadzonym w trybie przetargu nieograniczonego pn. </w:t>
      </w:r>
      <w:r w:rsidR="008C081F" w:rsidRPr="00DE3DFC">
        <w:rPr>
          <w:rFonts w:asciiTheme="minorHAnsi" w:hAnsiTheme="minorHAnsi" w:cstheme="minorHAnsi"/>
          <w:sz w:val="20"/>
        </w:rPr>
        <w:fldChar w:fldCharType="begin"/>
      </w:r>
      <w:r w:rsidR="008C081F" w:rsidRPr="00DE3DFC">
        <w:rPr>
          <w:rFonts w:asciiTheme="minorHAnsi" w:hAnsiTheme="minorHAnsi" w:cstheme="minorHAnsi"/>
          <w:sz w:val="20"/>
        </w:rPr>
        <w:instrText xml:space="preserve"> MERGEFIELD "nazwa_post" </w:instrText>
      </w:r>
      <w:r w:rsidR="008C081F" w:rsidRPr="00DE3DFC">
        <w:rPr>
          <w:rFonts w:asciiTheme="minorHAnsi" w:hAnsiTheme="minorHAnsi" w:cstheme="minorHAnsi"/>
          <w:sz w:val="20"/>
        </w:rPr>
        <w:fldChar w:fldCharType="separate"/>
      </w:r>
      <w:r w:rsidR="00CD645A" w:rsidRPr="00587FFD">
        <w:rPr>
          <w:rFonts w:asciiTheme="minorHAnsi" w:hAnsiTheme="minorHAnsi" w:cstheme="minorHAnsi"/>
          <w:noProof/>
          <w:sz w:val="20"/>
        </w:rPr>
        <w:t>Opracowanie dokumentacji techniczno-prawnej w podziale na części: Część 1: Otwock ul. Ks. Stanisława Konarskiego 13, gm. Otwock; 23-G0/WP/00564 Część 2: Otwock ul. Ks. Stanisława Konarskiego 13, gm. Otwock; 23-G0/WP/00565 Część 3: Emilianów gm. Radzymin; 24-G0/WP/00319 i 24-G0/WP/00320 Część 4; Chmielowo gm. Zaręby Kościelne; 24-G0/WP/00436 Część 5: Klembów gm. Klembów; 24-G0/WP/00441</w:t>
      </w:r>
      <w:r w:rsidR="008C081F" w:rsidRPr="00DE3DFC">
        <w:rPr>
          <w:rFonts w:asciiTheme="minorHAnsi" w:hAnsiTheme="minorHAnsi" w:cstheme="minorHAnsi"/>
          <w:sz w:val="20"/>
        </w:rPr>
        <w:fldChar w:fldCharType="end"/>
      </w:r>
      <w:r w:rsidRPr="00DE3DFC">
        <w:rPr>
          <w:rFonts w:asciiTheme="minorHAnsi" w:hAnsiTheme="minorHAnsi" w:cstheme="minorHAnsi"/>
          <w:sz w:val="20"/>
        </w:rPr>
        <w:t>, po</w:t>
      </w:r>
      <w:r w:rsidRPr="00DE3DFC">
        <w:rPr>
          <w:rFonts w:asciiTheme="minorHAnsi" w:hAnsiTheme="minorHAnsi" w:cstheme="minorHAnsi"/>
          <w:sz w:val="20"/>
          <w:lang w:eastAsia="pl-PL"/>
        </w:rPr>
        <w:t>niżej wskazujemy informacje dotyczące zapewnienia gwarancji bezpieczeństwa przetwarzania danych osobowych:</w:t>
      </w:r>
    </w:p>
    <w:p w14:paraId="39B7B51A" w14:textId="77777777" w:rsidR="007C622D" w:rsidRPr="00DE3DFC" w:rsidRDefault="007C622D" w:rsidP="007C622D">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7C622D" w:rsidRPr="00DE3DFC" w14:paraId="25E1EFDD" w14:textId="77777777" w:rsidTr="00F71A22">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AB7BB6" w14:textId="77777777" w:rsidR="007C622D" w:rsidRPr="00DE3DFC" w:rsidRDefault="007C622D" w:rsidP="007C622D">
            <w:pPr>
              <w:widowControl w:val="0"/>
              <w:tabs>
                <w:tab w:val="left" w:pos="415"/>
              </w:tabs>
              <w:snapToGrid w:val="0"/>
              <w:spacing w:line="300" w:lineRule="auto"/>
              <w:jc w:val="center"/>
              <w:rPr>
                <w:rFonts w:asciiTheme="minorHAnsi" w:hAnsiTheme="minorHAnsi" w:cstheme="minorHAnsi"/>
                <w:i/>
                <w:sz w:val="20"/>
                <w:lang w:eastAsia="pl-PL"/>
              </w:rPr>
            </w:pPr>
            <w:r w:rsidRPr="00DE3DFC">
              <w:rPr>
                <w:rFonts w:asciiTheme="minorHAnsi" w:hAnsiTheme="minorHAnsi" w:cstheme="minorHAnsi"/>
                <w:i/>
                <w:sz w:val="20"/>
                <w:lang w:eastAsia="pl-PL"/>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8B5EA14" w14:textId="77777777" w:rsidR="007C622D" w:rsidRPr="00DE3DFC" w:rsidRDefault="007C622D" w:rsidP="007C622D">
            <w:pPr>
              <w:widowControl w:val="0"/>
              <w:snapToGrid w:val="0"/>
              <w:spacing w:line="300" w:lineRule="auto"/>
              <w:ind w:right="170"/>
              <w:jc w:val="center"/>
              <w:rPr>
                <w:rFonts w:asciiTheme="minorHAnsi" w:hAnsiTheme="minorHAnsi" w:cstheme="minorHAnsi"/>
                <w:i/>
                <w:sz w:val="20"/>
                <w:lang w:eastAsia="pl-PL"/>
              </w:rPr>
            </w:pPr>
            <w:r w:rsidRPr="00DE3DFC">
              <w:rPr>
                <w:rFonts w:asciiTheme="minorHAnsi" w:hAnsiTheme="minorHAnsi" w:cstheme="minorHAnsi"/>
                <w:i/>
                <w:sz w:val="20"/>
                <w:lang w:eastAsia="pl-PL"/>
              </w:rPr>
              <w:t>Wymagany przez Zmawiającego zakres informacji / Informacje Wykonawcy (podmiotu przetwarzającego dane osobowe)</w:t>
            </w:r>
          </w:p>
        </w:tc>
      </w:tr>
      <w:tr w:rsidR="007C622D" w:rsidRPr="00DE3DFC" w14:paraId="11C915F5" w14:textId="77777777" w:rsidTr="00F71A22">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7BBA8A8" w14:textId="77777777" w:rsidR="007C622D" w:rsidRPr="00DE3DFC"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DE3DFC">
              <w:rPr>
                <w:rFonts w:asciiTheme="minorHAnsi" w:hAnsiTheme="minorHAnsi" w:cstheme="minorHAnsi"/>
                <w:sz w:val="20"/>
                <w:lang w:eastAsia="pl-PL"/>
              </w:rPr>
              <w:t>1</w:t>
            </w:r>
          </w:p>
        </w:tc>
        <w:tc>
          <w:tcPr>
            <w:tcW w:w="8448" w:type="dxa"/>
            <w:tcBorders>
              <w:top w:val="single" w:sz="4" w:space="0" w:color="auto"/>
              <w:left w:val="single" w:sz="4" w:space="0" w:color="auto"/>
              <w:bottom w:val="single" w:sz="4" w:space="0" w:color="auto"/>
              <w:right w:val="single" w:sz="4" w:space="0" w:color="auto"/>
            </w:tcBorders>
            <w:vAlign w:val="center"/>
          </w:tcPr>
          <w:p w14:paraId="254217CA" w14:textId="77777777" w:rsidR="007C622D" w:rsidRPr="00DE3DFC" w:rsidRDefault="007C622D" w:rsidP="007C622D">
            <w:pPr>
              <w:widowControl w:val="0"/>
              <w:snapToGrid w:val="0"/>
              <w:spacing w:line="300" w:lineRule="auto"/>
              <w:ind w:right="170"/>
              <w:jc w:val="left"/>
              <w:rPr>
                <w:rFonts w:asciiTheme="minorHAnsi" w:hAnsiTheme="minorHAnsi" w:cstheme="minorHAnsi"/>
                <w:sz w:val="20"/>
                <w:lang w:eastAsia="pl-PL"/>
              </w:rPr>
            </w:pPr>
            <w:r w:rsidRPr="00DE3DFC">
              <w:rPr>
                <w:rFonts w:asciiTheme="minorHAnsi" w:hAnsiTheme="minorHAnsi" w:cstheme="minorHAnsi"/>
                <w:sz w:val="20"/>
                <w:lang w:eastAsia="pl-PL"/>
              </w:rPr>
              <w:t>Pełna nazwa podmiotu przetwarzającego dane osobowe:</w:t>
            </w:r>
          </w:p>
          <w:p w14:paraId="7397634A" w14:textId="77777777" w:rsidR="007C622D" w:rsidRPr="00DE3DFC" w:rsidRDefault="007C622D" w:rsidP="007C622D">
            <w:pPr>
              <w:widowControl w:val="0"/>
              <w:snapToGrid w:val="0"/>
              <w:spacing w:line="300" w:lineRule="auto"/>
              <w:ind w:right="170"/>
              <w:jc w:val="left"/>
              <w:rPr>
                <w:rFonts w:asciiTheme="minorHAnsi" w:hAnsiTheme="minorHAnsi" w:cstheme="minorHAnsi"/>
                <w:sz w:val="20"/>
                <w:lang w:eastAsia="pl-PL"/>
              </w:rPr>
            </w:pPr>
            <w:r w:rsidRPr="00DE3DFC">
              <w:rPr>
                <w:rFonts w:asciiTheme="minorHAnsi" w:hAnsiTheme="minorHAnsi" w:cstheme="minorHAnsi"/>
                <w:sz w:val="20"/>
                <w:lang w:eastAsia="pl-PL"/>
              </w:rPr>
              <w:t>...</w:t>
            </w:r>
          </w:p>
        </w:tc>
      </w:tr>
      <w:tr w:rsidR="007C622D" w:rsidRPr="00DE3DFC" w14:paraId="1FDBFE68" w14:textId="77777777" w:rsidTr="00F71A22">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6A5C0615" w14:textId="77777777" w:rsidR="007C622D" w:rsidRPr="00DE3DFC"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DE3DFC">
              <w:rPr>
                <w:rFonts w:asciiTheme="minorHAnsi" w:hAnsiTheme="minorHAnsi" w:cstheme="minorHAnsi"/>
                <w:sz w:val="20"/>
                <w:lang w:eastAsia="pl-PL"/>
              </w:rPr>
              <w:t>2</w:t>
            </w:r>
          </w:p>
        </w:tc>
        <w:tc>
          <w:tcPr>
            <w:tcW w:w="8448" w:type="dxa"/>
            <w:tcBorders>
              <w:top w:val="single" w:sz="4" w:space="0" w:color="auto"/>
              <w:left w:val="single" w:sz="4" w:space="0" w:color="auto"/>
              <w:bottom w:val="single" w:sz="4" w:space="0" w:color="auto"/>
              <w:right w:val="single" w:sz="4" w:space="0" w:color="auto"/>
            </w:tcBorders>
            <w:vAlign w:val="center"/>
          </w:tcPr>
          <w:p w14:paraId="676248AA" w14:textId="77777777" w:rsidR="007C622D" w:rsidRPr="00DE3DFC" w:rsidRDefault="007C622D" w:rsidP="007C622D">
            <w:pPr>
              <w:rPr>
                <w:rFonts w:asciiTheme="minorHAnsi" w:hAnsiTheme="minorHAnsi" w:cstheme="minorHAnsi"/>
                <w:sz w:val="20"/>
              </w:rPr>
            </w:pPr>
            <w:r w:rsidRPr="00DE3DFC">
              <w:rPr>
                <w:rFonts w:asciiTheme="minorHAnsi" w:hAnsiTheme="minorHAnsi" w:cstheme="minorHAnsi"/>
                <w:sz w:val="20"/>
              </w:rPr>
              <w:t>Adres siedziby podmiotu przetwarzającego - prosimy o podanie adresu siedziby z CEIDG lub KRS:</w:t>
            </w:r>
          </w:p>
          <w:p w14:paraId="408A9752" w14:textId="77777777" w:rsidR="007C622D" w:rsidRPr="00DE3DFC" w:rsidRDefault="007C622D" w:rsidP="007C622D">
            <w:pPr>
              <w:rPr>
                <w:rFonts w:asciiTheme="minorHAnsi" w:hAnsiTheme="minorHAnsi" w:cstheme="minorHAnsi"/>
                <w:sz w:val="20"/>
              </w:rPr>
            </w:pPr>
            <w:r w:rsidRPr="00DE3DFC">
              <w:rPr>
                <w:rFonts w:asciiTheme="minorHAnsi" w:hAnsiTheme="minorHAnsi" w:cstheme="minorHAnsi"/>
                <w:sz w:val="20"/>
              </w:rPr>
              <w:t>...</w:t>
            </w:r>
          </w:p>
        </w:tc>
      </w:tr>
      <w:tr w:rsidR="007C622D" w:rsidRPr="00DE3DFC" w14:paraId="4F1F7108" w14:textId="77777777" w:rsidTr="00F71A22">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55BB988C" w14:textId="77777777" w:rsidR="007C622D" w:rsidRPr="00DE3DFC"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DE3DFC">
              <w:rPr>
                <w:rFonts w:asciiTheme="minorHAnsi" w:hAnsiTheme="minorHAnsi" w:cstheme="minorHAnsi"/>
                <w:sz w:val="20"/>
                <w:lang w:eastAsia="pl-PL"/>
              </w:rPr>
              <w:t>3</w:t>
            </w:r>
          </w:p>
        </w:tc>
        <w:tc>
          <w:tcPr>
            <w:tcW w:w="8448" w:type="dxa"/>
            <w:tcBorders>
              <w:top w:val="single" w:sz="4" w:space="0" w:color="auto"/>
              <w:left w:val="single" w:sz="4" w:space="0" w:color="auto"/>
              <w:bottom w:val="single" w:sz="4" w:space="0" w:color="auto"/>
              <w:right w:val="single" w:sz="4" w:space="0" w:color="auto"/>
            </w:tcBorders>
            <w:vAlign w:val="center"/>
          </w:tcPr>
          <w:p w14:paraId="18D8189D" w14:textId="77777777" w:rsidR="007C622D" w:rsidRPr="00DE3DFC" w:rsidRDefault="007C622D" w:rsidP="007C622D">
            <w:pPr>
              <w:rPr>
                <w:rFonts w:asciiTheme="minorHAnsi" w:hAnsiTheme="minorHAnsi" w:cstheme="minorHAnsi"/>
                <w:sz w:val="20"/>
              </w:rPr>
            </w:pPr>
            <w:r w:rsidRPr="00DE3DFC">
              <w:rPr>
                <w:rFonts w:asciiTheme="minorHAnsi" w:hAnsiTheme="minorHAnsi" w:cstheme="minorHAnsi"/>
                <w:sz w:val="20"/>
              </w:rPr>
              <w:t xml:space="preserve">Prosimy o podanie krótkiego opisu charakterystyki prowadzonej działalności przez podmiot przetwarzający - w kilku zdaniach: </w:t>
            </w:r>
          </w:p>
          <w:p w14:paraId="35350C23" w14:textId="77777777" w:rsidR="007C622D" w:rsidRPr="00DE3DFC" w:rsidRDefault="007C622D" w:rsidP="007C622D">
            <w:pPr>
              <w:widowControl w:val="0"/>
              <w:snapToGrid w:val="0"/>
              <w:spacing w:line="300" w:lineRule="auto"/>
              <w:ind w:right="170"/>
              <w:jc w:val="left"/>
              <w:rPr>
                <w:rFonts w:asciiTheme="minorHAnsi" w:hAnsiTheme="minorHAnsi" w:cstheme="minorHAnsi"/>
                <w:sz w:val="20"/>
                <w:lang w:eastAsia="pl-PL"/>
              </w:rPr>
            </w:pPr>
            <w:r w:rsidRPr="00DE3DFC">
              <w:rPr>
                <w:rFonts w:asciiTheme="minorHAnsi" w:hAnsiTheme="minorHAnsi" w:cstheme="minorHAnsi"/>
                <w:sz w:val="20"/>
                <w:lang w:eastAsia="pl-PL"/>
              </w:rPr>
              <w:t>...</w:t>
            </w:r>
          </w:p>
        </w:tc>
      </w:tr>
      <w:tr w:rsidR="007C622D" w:rsidRPr="00DE3DFC" w14:paraId="52200E49" w14:textId="77777777" w:rsidTr="00F71A22">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04402357" w14:textId="77777777" w:rsidR="007C622D" w:rsidRPr="00DE3DFC"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DE3DFC">
              <w:rPr>
                <w:rFonts w:asciiTheme="minorHAnsi" w:hAnsiTheme="minorHAnsi" w:cstheme="minorHAnsi"/>
                <w:sz w:val="20"/>
                <w:lang w:eastAsia="pl-PL"/>
              </w:rPr>
              <w:t>4</w:t>
            </w:r>
          </w:p>
        </w:tc>
        <w:tc>
          <w:tcPr>
            <w:tcW w:w="8448" w:type="dxa"/>
            <w:tcBorders>
              <w:top w:val="single" w:sz="4" w:space="0" w:color="auto"/>
              <w:left w:val="single" w:sz="4" w:space="0" w:color="auto"/>
              <w:bottom w:val="single" w:sz="4" w:space="0" w:color="auto"/>
              <w:right w:val="single" w:sz="4" w:space="0" w:color="auto"/>
            </w:tcBorders>
            <w:vAlign w:val="center"/>
          </w:tcPr>
          <w:p w14:paraId="2B987582" w14:textId="77777777" w:rsidR="007C622D" w:rsidRPr="00DE3DFC" w:rsidRDefault="007C622D" w:rsidP="007C622D">
            <w:pPr>
              <w:rPr>
                <w:rFonts w:asciiTheme="minorHAnsi" w:hAnsiTheme="minorHAnsi" w:cstheme="minorHAnsi"/>
                <w:sz w:val="20"/>
              </w:rPr>
            </w:pPr>
            <w:r w:rsidRPr="00DE3DFC">
              <w:rPr>
                <w:rFonts w:asciiTheme="minorHAnsi" w:hAnsiTheme="minorHAnsi" w:cstheme="minorHAnsi"/>
                <w:sz w:val="20"/>
              </w:rPr>
              <w:t>Czy podmiot przetwarzający wyznaczył Inspektora Ochrony Danych Osobowych lub osobę odpowiedzialna za ochronę danych osobowych? Prosimy o wskazanie danych teleadresowych (telefon, email):</w:t>
            </w:r>
          </w:p>
          <w:p w14:paraId="12E0B8D9" w14:textId="77777777" w:rsidR="007C622D" w:rsidRPr="00DE3DFC" w:rsidRDefault="007C622D" w:rsidP="007C622D">
            <w:pPr>
              <w:widowControl w:val="0"/>
              <w:snapToGrid w:val="0"/>
              <w:spacing w:line="300" w:lineRule="auto"/>
              <w:ind w:right="170"/>
              <w:jc w:val="left"/>
              <w:rPr>
                <w:rFonts w:asciiTheme="minorHAnsi" w:hAnsiTheme="minorHAnsi" w:cstheme="minorHAnsi"/>
                <w:sz w:val="20"/>
                <w:lang w:eastAsia="pl-PL"/>
              </w:rPr>
            </w:pPr>
            <w:r w:rsidRPr="00DE3DFC">
              <w:rPr>
                <w:rFonts w:asciiTheme="minorHAnsi" w:hAnsiTheme="minorHAnsi" w:cstheme="minorHAnsi"/>
                <w:sz w:val="20"/>
                <w:lang w:eastAsia="pl-PL"/>
              </w:rPr>
              <w:t>...</w:t>
            </w:r>
          </w:p>
        </w:tc>
      </w:tr>
      <w:tr w:rsidR="007C622D" w:rsidRPr="00DE3DFC" w14:paraId="797AB13A" w14:textId="77777777" w:rsidTr="00F71A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2D0DBDD" w14:textId="77777777" w:rsidR="007C622D" w:rsidRPr="00DE3DFC"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DE3DFC">
              <w:rPr>
                <w:rFonts w:asciiTheme="minorHAnsi" w:hAnsiTheme="minorHAnsi" w:cstheme="minorHAnsi"/>
                <w:sz w:val="20"/>
                <w:lang w:eastAsia="pl-PL"/>
              </w:rPr>
              <w:t>5</w:t>
            </w:r>
          </w:p>
        </w:tc>
        <w:tc>
          <w:tcPr>
            <w:tcW w:w="8448" w:type="dxa"/>
            <w:tcBorders>
              <w:top w:val="single" w:sz="4" w:space="0" w:color="auto"/>
              <w:left w:val="single" w:sz="4" w:space="0" w:color="auto"/>
              <w:bottom w:val="single" w:sz="4" w:space="0" w:color="auto"/>
              <w:right w:val="single" w:sz="4" w:space="0" w:color="auto"/>
            </w:tcBorders>
            <w:vAlign w:val="center"/>
          </w:tcPr>
          <w:p w14:paraId="118F82DB" w14:textId="77777777" w:rsidR="007C622D" w:rsidRPr="00DE3DFC" w:rsidRDefault="007C622D" w:rsidP="007C622D">
            <w:pPr>
              <w:rPr>
                <w:rFonts w:asciiTheme="minorHAnsi" w:hAnsiTheme="minorHAnsi" w:cstheme="minorHAnsi"/>
                <w:sz w:val="20"/>
              </w:rPr>
            </w:pPr>
            <w:r w:rsidRPr="00DE3DFC">
              <w:rPr>
                <w:rFonts w:asciiTheme="minorHAnsi" w:hAnsiTheme="minorHAnsi" w:cstheme="minorHAnsi"/>
                <w:sz w:val="20"/>
              </w:rPr>
              <w:t>Czy podmiot przetwarzający prowadzi rejestr kategorii czynności przetwarzania zawierający wszystkie informacje wskazane w art. 30 RODO?*</w:t>
            </w:r>
          </w:p>
          <w:p w14:paraId="499BCFAB" w14:textId="77777777" w:rsidR="007C622D" w:rsidRPr="00DE3DFC" w:rsidRDefault="007C622D" w:rsidP="007C622D">
            <w:pPr>
              <w:widowControl w:val="0"/>
              <w:snapToGrid w:val="0"/>
              <w:spacing w:line="300" w:lineRule="auto"/>
              <w:ind w:right="170"/>
              <w:jc w:val="left"/>
              <w:rPr>
                <w:rFonts w:asciiTheme="minorHAnsi" w:hAnsiTheme="minorHAnsi" w:cstheme="minorHAnsi"/>
                <w:sz w:val="20"/>
                <w:lang w:eastAsia="pl-PL"/>
              </w:rPr>
            </w:pPr>
            <w:r w:rsidRPr="00DE3DFC">
              <w:rPr>
                <w:rFonts w:asciiTheme="minorHAnsi" w:hAnsiTheme="minorHAnsi" w:cstheme="minorHAnsi"/>
                <w:sz w:val="20"/>
                <w:lang w:eastAsia="pl-PL"/>
              </w:rPr>
              <w:t>...</w:t>
            </w:r>
          </w:p>
        </w:tc>
      </w:tr>
      <w:tr w:rsidR="007C622D" w:rsidRPr="00DE3DFC" w14:paraId="3AEBBB54" w14:textId="77777777" w:rsidTr="00F71A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2EE03AA" w14:textId="77777777" w:rsidR="007C622D" w:rsidRPr="00DE3DFC"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DE3DFC">
              <w:rPr>
                <w:rFonts w:asciiTheme="minorHAnsi" w:hAnsiTheme="minorHAnsi" w:cstheme="minorHAnsi"/>
                <w:sz w:val="20"/>
                <w:lang w:eastAsia="pl-PL"/>
              </w:rPr>
              <w:t>6</w:t>
            </w:r>
          </w:p>
        </w:tc>
        <w:tc>
          <w:tcPr>
            <w:tcW w:w="8448" w:type="dxa"/>
            <w:tcBorders>
              <w:top w:val="single" w:sz="4" w:space="0" w:color="auto"/>
              <w:left w:val="single" w:sz="4" w:space="0" w:color="auto"/>
              <w:bottom w:val="single" w:sz="4" w:space="0" w:color="auto"/>
              <w:right w:val="single" w:sz="4" w:space="0" w:color="auto"/>
            </w:tcBorders>
            <w:vAlign w:val="center"/>
          </w:tcPr>
          <w:p w14:paraId="300F8BDE" w14:textId="77777777" w:rsidR="007C622D" w:rsidRPr="00DE3DFC" w:rsidRDefault="007C622D" w:rsidP="007C622D">
            <w:pPr>
              <w:rPr>
                <w:rFonts w:asciiTheme="minorHAnsi" w:hAnsiTheme="minorHAnsi" w:cstheme="minorHAnsi"/>
                <w:sz w:val="20"/>
              </w:rPr>
            </w:pPr>
            <w:r w:rsidRPr="00DE3DFC">
              <w:rPr>
                <w:rFonts w:asciiTheme="minorHAnsi" w:hAnsiTheme="minorHAnsi" w:cstheme="minorHAnsi"/>
                <w:sz w:val="20"/>
              </w:rPr>
              <w:t>Czy podmiot przetwarzający opracował polityki/procedury w zakresie ochrony danych osobowych?*</w:t>
            </w:r>
          </w:p>
          <w:p w14:paraId="5F7587E8" w14:textId="77777777" w:rsidR="007C622D" w:rsidRPr="00DE3DFC" w:rsidRDefault="007C622D" w:rsidP="007C622D">
            <w:pPr>
              <w:widowControl w:val="0"/>
              <w:snapToGrid w:val="0"/>
              <w:spacing w:line="300" w:lineRule="auto"/>
              <w:ind w:right="170"/>
              <w:jc w:val="left"/>
              <w:rPr>
                <w:rFonts w:asciiTheme="minorHAnsi" w:hAnsiTheme="minorHAnsi" w:cstheme="minorHAnsi"/>
                <w:sz w:val="20"/>
                <w:lang w:eastAsia="pl-PL"/>
              </w:rPr>
            </w:pPr>
            <w:r w:rsidRPr="00DE3DFC">
              <w:rPr>
                <w:rFonts w:asciiTheme="minorHAnsi" w:hAnsiTheme="minorHAnsi" w:cstheme="minorHAnsi"/>
                <w:sz w:val="20"/>
                <w:lang w:eastAsia="pl-PL"/>
              </w:rPr>
              <w:t>...</w:t>
            </w:r>
          </w:p>
        </w:tc>
      </w:tr>
      <w:tr w:rsidR="007C622D" w:rsidRPr="00DE3DFC" w14:paraId="71D1542C" w14:textId="77777777" w:rsidTr="00F71A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7E5C83" w14:textId="77777777" w:rsidR="007C622D" w:rsidRPr="00DE3DFC"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DE3DFC">
              <w:rPr>
                <w:rFonts w:asciiTheme="minorHAnsi" w:hAnsiTheme="minorHAnsi" w:cstheme="minorHAnsi"/>
                <w:sz w:val="20"/>
                <w:lang w:eastAsia="pl-PL"/>
              </w:rPr>
              <w:t>7</w:t>
            </w:r>
          </w:p>
        </w:tc>
        <w:tc>
          <w:tcPr>
            <w:tcW w:w="8448" w:type="dxa"/>
            <w:tcBorders>
              <w:top w:val="single" w:sz="4" w:space="0" w:color="auto"/>
              <w:left w:val="single" w:sz="4" w:space="0" w:color="auto"/>
              <w:bottom w:val="single" w:sz="4" w:space="0" w:color="auto"/>
              <w:right w:val="single" w:sz="4" w:space="0" w:color="auto"/>
            </w:tcBorders>
            <w:vAlign w:val="center"/>
          </w:tcPr>
          <w:p w14:paraId="0AAFBCA6" w14:textId="77777777" w:rsidR="007C622D" w:rsidRPr="00DE3DFC" w:rsidRDefault="007C622D" w:rsidP="007C622D">
            <w:pPr>
              <w:rPr>
                <w:rFonts w:asciiTheme="minorHAnsi" w:hAnsiTheme="minorHAnsi" w:cstheme="minorHAnsi"/>
                <w:sz w:val="20"/>
              </w:rPr>
            </w:pPr>
            <w:r w:rsidRPr="00DE3DFC">
              <w:rPr>
                <w:rFonts w:asciiTheme="minorHAnsi" w:hAnsiTheme="minorHAnsi" w:cstheme="minorHAnsi"/>
                <w:sz w:val="20"/>
              </w:rPr>
              <w:t xml:space="preserve">Czy pracownicy podmiotu przetwarzającego zostali przeszkoleni w zakresie ochrony danych osobowych oraz czy posiadają upoważnienia do przetwarzania danych osobowych? </w:t>
            </w:r>
          </w:p>
          <w:p w14:paraId="12E4E27B" w14:textId="77777777" w:rsidR="007C622D" w:rsidRPr="00DE3DFC" w:rsidRDefault="007C622D" w:rsidP="007C622D">
            <w:pPr>
              <w:widowControl w:val="0"/>
              <w:snapToGrid w:val="0"/>
              <w:spacing w:line="300" w:lineRule="auto"/>
              <w:ind w:right="170"/>
              <w:jc w:val="left"/>
              <w:rPr>
                <w:rFonts w:asciiTheme="minorHAnsi" w:hAnsiTheme="minorHAnsi" w:cstheme="minorHAnsi"/>
                <w:sz w:val="20"/>
                <w:lang w:eastAsia="pl-PL"/>
              </w:rPr>
            </w:pPr>
            <w:r w:rsidRPr="00DE3DFC">
              <w:rPr>
                <w:rFonts w:asciiTheme="minorHAnsi" w:hAnsiTheme="minorHAnsi" w:cstheme="minorHAnsi"/>
                <w:sz w:val="20"/>
                <w:lang w:eastAsia="pl-PL"/>
              </w:rPr>
              <w:t>...</w:t>
            </w:r>
          </w:p>
        </w:tc>
      </w:tr>
      <w:tr w:rsidR="007C622D" w:rsidRPr="00DE3DFC" w14:paraId="1EC22BEC" w14:textId="77777777" w:rsidTr="00F71A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697091F" w14:textId="77777777" w:rsidR="007C622D" w:rsidRPr="00DE3DFC"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DE3DFC">
              <w:rPr>
                <w:rFonts w:asciiTheme="minorHAnsi" w:hAnsiTheme="minorHAnsi" w:cstheme="minorHAnsi"/>
                <w:sz w:val="20"/>
                <w:lang w:eastAsia="pl-PL"/>
              </w:rPr>
              <w:t>8</w:t>
            </w:r>
          </w:p>
        </w:tc>
        <w:tc>
          <w:tcPr>
            <w:tcW w:w="8448" w:type="dxa"/>
            <w:tcBorders>
              <w:top w:val="single" w:sz="4" w:space="0" w:color="auto"/>
              <w:left w:val="single" w:sz="4" w:space="0" w:color="auto"/>
              <w:bottom w:val="single" w:sz="4" w:space="0" w:color="auto"/>
              <w:right w:val="single" w:sz="4" w:space="0" w:color="auto"/>
            </w:tcBorders>
            <w:vAlign w:val="center"/>
          </w:tcPr>
          <w:p w14:paraId="6B45A022" w14:textId="77777777" w:rsidR="007C622D" w:rsidRPr="00DE3DFC" w:rsidRDefault="007C622D" w:rsidP="007C622D">
            <w:pPr>
              <w:rPr>
                <w:rFonts w:asciiTheme="minorHAnsi" w:hAnsiTheme="minorHAnsi" w:cstheme="minorHAnsi"/>
                <w:sz w:val="20"/>
              </w:rPr>
            </w:pPr>
            <w:r w:rsidRPr="00DE3DFC">
              <w:rPr>
                <w:rFonts w:asciiTheme="minorHAnsi" w:hAnsiTheme="minorHAnsi" w:cstheme="minorHAnsi"/>
                <w:sz w:val="20"/>
              </w:rPr>
              <w:t>Czy pracownicy podmiotu zostali zobowiązani do zachowania poufności przetwarzanych danych osobowych?</w:t>
            </w:r>
          </w:p>
          <w:p w14:paraId="691D2931" w14:textId="77777777" w:rsidR="007C622D" w:rsidRPr="00DE3DFC" w:rsidRDefault="007C622D" w:rsidP="007C622D">
            <w:pPr>
              <w:widowControl w:val="0"/>
              <w:snapToGrid w:val="0"/>
              <w:spacing w:line="300" w:lineRule="auto"/>
              <w:ind w:right="170"/>
              <w:jc w:val="left"/>
              <w:rPr>
                <w:rFonts w:asciiTheme="minorHAnsi" w:hAnsiTheme="minorHAnsi" w:cstheme="minorHAnsi"/>
                <w:sz w:val="20"/>
                <w:lang w:eastAsia="pl-PL"/>
              </w:rPr>
            </w:pPr>
            <w:r w:rsidRPr="00DE3DFC">
              <w:rPr>
                <w:rFonts w:asciiTheme="minorHAnsi" w:hAnsiTheme="minorHAnsi" w:cstheme="minorHAnsi"/>
                <w:sz w:val="20"/>
                <w:lang w:eastAsia="pl-PL"/>
              </w:rPr>
              <w:t>...</w:t>
            </w:r>
          </w:p>
        </w:tc>
      </w:tr>
      <w:tr w:rsidR="007C622D" w:rsidRPr="00DE3DFC" w14:paraId="34D3B362" w14:textId="77777777" w:rsidTr="00F71A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A1BBE86" w14:textId="77777777" w:rsidR="007C622D" w:rsidRPr="00DE3DFC"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DE3DFC">
              <w:rPr>
                <w:rFonts w:asciiTheme="minorHAnsi" w:hAnsiTheme="minorHAnsi" w:cstheme="minorHAnsi"/>
                <w:sz w:val="20"/>
                <w:lang w:eastAsia="pl-PL"/>
              </w:rPr>
              <w:t>9</w:t>
            </w:r>
          </w:p>
        </w:tc>
        <w:tc>
          <w:tcPr>
            <w:tcW w:w="8448" w:type="dxa"/>
            <w:tcBorders>
              <w:top w:val="single" w:sz="4" w:space="0" w:color="auto"/>
              <w:left w:val="single" w:sz="4" w:space="0" w:color="auto"/>
              <w:bottom w:val="single" w:sz="4" w:space="0" w:color="auto"/>
              <w:right w:val="single" w:sz="4" w:space="0" w:color="auto"/>
            </w:tcBorders>
            <w:vAlign w:val="center"/>
          </w:tcPr>
          <w:p w14:paraId="3568E097" w14:textId="77777777" w:rsidR="007C622D" w:rsidRPr="00DE3DFC" w:rsidRDefault="007C622D" w:rsidP="007C622D">
            <w:pPr>
              <w:rPr>
                <w:rFonts w:asciiTheme="minorHAnsi" w:hAnsiTheme="minorHAnsi" w:cstheme="minorHAnsi"/>
                <w:sz w:val="20"/>
              </w:rPr>
            </w:pPr>
            <w:r w:rsidRPr="00DE3DFC">
              <w:rPr>
                <w:rFonts w:asciiTheme="minorHAnsi" w:hAnsiTheme="minorHAnsi" w:cstheme="minorHAnsi"/>
                <w:sz w:val="20"/>
              </w:rPr>
              <w:t>Czy podmiot przetwarzający zastosował środki kontroli fizycznej lub technicznej dostępu do budynków własnych/wynajmowanych lub wynajmowanej powierzchni w celu minimalizacji ryzyka utraty danych osobowych?</w:t>
            </w:r>
          </w:p>
          <w:p w14:paraId="137CC664" w14:textId="77777777" w:rsidR="007C622D" w:rsidRPr="00DE3DFC" w:rsidRDefault="007C622D" w:rsidP="007C622D">
            <w:pPr>
              <w:rPr>
                <w:rFonts w:asciiTheme="minorHAnsi" w:hAnsiTheme="minorHAnsi" w:cstheme="minorHAnsi"/>
                <w:sz w:val="20"/>
              </w:rPr>
            </w:pPr>
            <w:r w:rsidRPr="00DE3DFC">
              <w:rPr>
                <w:rFonts w:asciiTheme="minorHAnsi" w:hAnsiTheme="minorHAnsi" w:cstheme="minorHAnsi"/>
                <w:sz w:val="20"/>
              </w:rPr>
              <w:t>...</w:t>
            </w:r>
          </w:p>
        </w:tc>
      </w:tr>
      <w:tr w:rsidR="007C622D" w:rsidRPr="00DE3DFC" w14:paraId="4B485026" w14:textId="77777777" w:rsidTr="00F71A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8959443" w14:textId="77777777" w:rsidR="007C622D" w:rsidRPr="00DE3DFC"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DE3DFC">
              <w:rPr>
                <w:rFonts w:asciiTheme="minorHAnsi" w:hAnsiTheme="minorHAnsi" w:cstheme="minorHAnsi"/>
                <w:sz w:val="20"/>
                <w:lang w:eastAsia="pl-PL"/>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D65AA20" w14:textId="77777777" w:rsidR="007C622D" w:rsidRPr="00DE3DFC" w:rsidRDefault="007C622D" w:rsidP="007C622D">
            <w:pPr>
              <w:rPr>
                <w:rFonts w:asciiTheme="minorHAnsi" w:hAnsiTheme="minorHAnsi" w:cstheme="minorHAnsi"/>
                <w:sz w:val="20"/>
              </w:rPr>
            </w:pPr>
            <w:r w:rsidRPr="00DE3DFC">
              <w:rPr>
                <w:rFonts w:asciiTheme="minorHAnsi" w:hAnsiTheme="minorHAnsi" w:cstheme="minorHAnsi"/>
                <w:sz w:val="20"/>
              </w:rPr>
              <w:t>Czy podmiot przetwarzający korzysta wyłącznie z licencjonowanych programów/systemów teleinformatycznych?</w:t>
            </w:r>
          </w:p>
          <w:p w14:paraId="203C7B06" w14:textId="77777777" w:rsidR="007C622D" w:rsidRPr="00DE3DFC" w:rsidRDefault="007C622D" w:rsidP="007C622D">
            <w:pPr>
              <w:rPr>
                <w:rFonts w:asciiTheme="minorHAnsi" w:hAnsiTheme="minorHAnsi" w:cstheme="minorHAnsi"/>
                <w:sz w:val="20"/>
              </w:rPr>
            </w:pPr>
            <w:r w:rsidRPr="00DE3DFC">
              <w:rPr>
                <w:rFonts w:asciiTheme="minorHAnsi" w:hAnsiTheme="minorHAnsi" w:cstheme="minorHAnsi"/>
                <w:sz w:val="20"/>
              </w:rPr>
              <w:t>...</w:t>
            </w:r>
          </w:p>
        </w:tc>
      </w:tr>
      <w:tr w:rsidR="007C622D" w:rsidRPr="00DE3DFC" w14:paraId="6B6758C0" w14:textId="77777777" w:rsidTr="00F71A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03799C6" w14:textId="77777777" w:rsidR="007C622D" w:rsidRPr="00DE3DFC"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DE3DFC">
              <w:rPr>
                <w:rFonts w:asciiTheme="minorHAnsi" w:hAnsiTheme="minorHAnsi" w:cstheme="minorHAnsi"/>
                <w:sz w:val="20"/>
                <w:lang w:eastAsia="pl-PL"/>
              </w:rPr>
              <w:t>11</w:t>
            </w:r>
          </w:p>
        </w:tc>
        <w:tc>
          <w:tcPr>
            <w:tcW w:w="8448" w:type="dxa"/>
            <w:tcBorders>
              <w:top w:val="single" w:sz="4" w:space="0" w:color="auto"/>
              <w:left w:val="single" w:sz="4" w:space="0" w:color="auto"/>
              <w:bottom w:val="single" w:sz="4" w:space="0" w:color="auto"/>
              <w:right w:val="single" w:sz="4" w:space="0" w:color="auto"/>
            </w:tcBorders>
            <w:vAlign w:val="center"/>
          </w:tcPr>
          <w:p w14:paraId="6012FDD8" w14:textId="77777777" w:rsidR="007C622D" w:rsidRPr="00DE3DFC" w:rsidRDefault="007C622D" w:rsidP="007C622D">
            <w:pPr>
              <w:rPr>
                <w:rFonts w:asciiTheme="minorHAnsi" w:hAnsiTheme="minorHAnsi" w:cstheme="minorHAnsi"/>
                <w:sz w:val="20"/>
              </w:rPr>
            </w:pPr>
            <w:r w:rsidRPr="00DE3DFC">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53A13B28" w14:textId="77777777" w:rsidR="007C622D" w:rsidRPr="00DE3DFC" w:rsidRDefault="007C622D" w:rsidP="007C622D">
            <w:pPr>
              <w:rPr>
                <w:rFonts w:asciiTheme="minorHAnsi" w:hAnsiTheme="minorHAnsi" w:cstheme="minorHAnsi"/>
                <w:sz w:val="20"/>
              </w:rPr>
            </w:pPr>
            <w:r w:rsidRPr="00DE3DFC">
              <w:rPr>
                <w:rFonts w:asciiTheme="minorHAnsi" w:hAnsiTheme="minorHAnsi" w:cstheme="minorHAnsi"/>
                <w:sz w:val="20"/>
              </w:rPr>
              <w:t>...</w:t>
            </w:r>
          </w:p>
        </w:tc>
      </w:tr>
      <w:tr w:rsidR="007C622D" w:rsidRPr="00DE3DFC" w14:paraId="3F0FAD97" w14:textId="77777777" w:rsidTr="00F71A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C4BB2D" w14:textId="77777777" w:rsidR="007C622D" w:rsidRPr="00DE3DFC"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DE3DFC">
              <w:rPr>
                <w:rFonts w:asciiTheme="minorHAnsi" w:hAnsiTheme="minorHAnsi" w:cstheme="minorHAnsi"/>
                <w:sz w:val="20"/>
                <w:lang w:eastAsia="pl-PL"/>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44DB03F" w14:textId="77777777" w:rsidR="007C622D" w:rsidRPr="00DE3DFC" w:rsidRDefault="007C622D" w:rsidP="007C622D">
            <w:pPr>
              <w:rPr>
                <w:rFonts w:asciiTheme="minorHAnsi" w:hAnsiTheme="minorHAnsi" w:cstheme="minorHAnsi"/>
                <w:sz w:val="20"/>
              </w:rPr>
            </w:pPr>
            <w:r w:rsidRPr="00DE3DFC">
              <w:rPr>
                <w:rFonts w:asciiTheme="minorHAnsi" w:hAnsiTheme="minorHAnsi" w:cstheme="minorHAnsi"/>
                <w:sz w:val="20"/>
              </w:rPr>
              <w:t xml:space="preserve">Czy podmiot przetwarzający tworzy kopie zapasowe dla systemów teleinformatycznych? </w:t>
            </w:r>
          </w:p>
          <w:p w14:paraId="636F4750" w14:textId="77777777" w:rsidR="007C622D" w:rsidRPr="00DE3DFC" w:rsidRDefault="007C622D" w:rsidP="007C622D">
            <w:pPr>
              <w:rPr>
                <w:rFonts w:asciiTheme="minorHAnsi" w:hAnsiTheme="minorHAnsi" w:cstheme="minorHAnsi"/>
                <w:sz w:val="20"/>
              </w:rPr>
            </w:pPr>
            <w:r w:rsidRPr="00DE3DFC">
              <w:rPr>
                <w:rFonts w:asciiTheme="minorHAnsi" w:hAnsiTheme="minorHAnsi" w:cstheme="minorHAnsi"/>
                <w:sz w:val="20"/>
              </w:rPr>
              <w:t>...</w:t>
            </w:r>
          </w:p>
        </w:tc>
      </w:tr>
      <w:tr w:rsidR="007C622D" w:rsidRPr="00DE3DFC" w14:paraId="489EAADA" w14:textId="77777777" w:rsidTr="00F71A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783586A" w14:textId="77777777" w:rsidR="007C622D" w:rsidRPr="00DE3DFC"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DE3DFC">
              <w:rPr>
                <w:rFonts w:asciiTheme="minorHAnsi" w:hAnsiTheme="minorHAnsi" w:cstheme="minorHAnsi"/>
                <w:sz w:val="20"/>
                <w:lang w:eastAsia="pl-PL"/>
              </w:rPr>
              <w:t>13</w:t>
            </w:r>
          </w:p>
        </w:tc>
        <w:tc>
          <w:tcPr>
            <w:tcW w:w="8448" w:type="dxa"/>
            <w:tcBorders>
              <w:top w:val="single" w:sz="4" w:space="0" w:color="auto"/>
              <w:left w:val="single" w:sz="4" w:space="0" w:color="auto"/>
              <w:bottom w:val="single" w:sz="4" w:space="0" w:color="auto"/>
              <w:right w:val="single" w:sz="4" w:space="0" w:color="auto"/>
            </w:tcBorders>
            <w:vAlign w:val="center"/>
          </w:tcPr>
          <w:p w14:paraId="64E3BD30" w14:textId="77777777" w:rsidR="007C622D" w:rsidRPr="00DE3DFC" w:rsidRDefault="007C622D" w:rsidP="007C622D">
            <w:pPr>
              <w:rPr>
                <w:rFonts w:asciiTheme="minorHAnsi" w:hAnsiTheme="minorHAnsi" w:cstheme="minorHAnsi"/>
                <w:sz w:val="20"/>
              </w:rPr>
            </w:pPr>
            <w:r w:rsidRPr="00DE3DFC">
              <w:rPr>
                <w:rFonts w:asciiTheme="minorHAnsi" w:hAnsiTheme="minorHAnsi" w:cstheme="minorHAnsi"/>
                <w:sz w:val="20"/>
              </w:rPr>
              <w:t xml:space="preserve">Czy podmiot przetwarzający umożliwia realizację prawa jednostki zgodnie z RODO? </w:t>
            </w:r>
          </w:p>
          <w:p w14:paraId="0FDDBCBF" w14:textId="77777777" w:rsidR="007C622D" w:rsidRPr="00DE3DFC" w:rsidRDefault="007C622D" w:rsidP="007C622D">
            <w:pPr>
              <w:rPr>
                <w:rFonts w:asciiTheme="minorHAnsi" w:hAnsiTheme="minorHAnsi" w:cstheme="minorHAnsi"/>
                <w:sz w:val="20"/>
              </w:rPr>
            </w:pPr>
            <w:r w:rsidRPr="00DE3DFC">
              <w:rPr>
                <w:rFonts w:asciiTheme="minorHAnsi" w:hAnsiTheme="minorHAnsi" w:cstheme="minorHAnsi"/>
                <w:sz w:val="20"/>
              </w:rPr>
              <w:t>...</w:t>
            </w:r>
          </w:p>
        </w:tc>
      </w:tr>
      <w:tr w:rsidR="007C622D" w:rsidRPr="00DE3DFC" w14:paraId="62658729" w14:textId="77777777" w:rsidTr="00F71A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A0D4145" w14:textId="77777777" w:rsidR="007C622D" w:rsidRPr="00DE3DFC"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DE3DFC">
              <w:rPr>
                <w:rFonts w:asciiTheme="minorHAnsi" w:hAnsiTheme="minorHAnsi" w:cstheme="minorHAnsi"/>
                <w:sz w:val="20"/>
                <w:lang w:eastAsia="pl-PL"/>
              </w:rPr>
              <w:t>14</w:t>
            </w:r>
          </w:p>
        </w:tc>
        <w:tc>
          <w:tcPr>
            <w:tcW w:w="8448" w:type="dxa"/>
            <w:tcBorders>
              <w:top w:val="single" w:sz="4" w:space="0" w:color="auto"/>
              <w:left w:val="single" w:sz="4" w:space="0" w:color="auto"/>
              <w:bottom w:val="single" w:sz="4" w:space="0" w:color="auto"/>
              <w:right w:val="single" w:sz="4" w:space="0" w:color="auto"/>
            </w:tcBorders>
            <w:vAlign w:val="center"/>
          </w:tcPr>
          <w:p w14:paraId="398D9FE6" w14:textId="77777777" w:rsidR="007C622D" w:rsidRPr="00DE3DFC" w:rsidRDefault="007C622D" w:rsidP="007C622D">
            <w:pPr>
              <w:rPr>
                <w:rFonts w:asciiTheme="minorHAnsi" w:hAnsiTheme="minorHAnsi" w:cstheme="minorHAnsi"/>
                <w:sz w:val="20"/>
              </w:rPr>
            </w:pPr>
            <w:r w:rsidRPr="00DE3DFC">
              <w:rPr>
                <w:rFonts w:asciiTheme="minorHAnsi" w:hAnsiTheme="minorHAnsi" w:cstheme="minorHAnsi"/>
                <w:sz w:val="20"/>
              </w:rPr>
              <w:t xml:space="preserve">W jaki sposób postępuje podmiot przetwarzając w sytuacji naruszenia ochrony danych osobowych? Czy naruszenie zgłaszane jest do Urzędu Ochrony Danych oraz/lub administratora danych (Zamawiającego)? </w:t>
            </w:r>
          </w:p>
          <w:p w14:paraId="093C1E5D" w14:textId="77777777" w:rsidR="007C622D" w:rsidRPr="00DE3DFC" w:rsidRDefault="007C622D" w:rsidP="007C622D">
            <w:pPr>
              <w:rPr>
                <w:rFonts w:asciiTheme="minorHAnsi" w:hAnsiTheme="minorHAnsi" w:cstheme="minorHAnsi"/>
                <w:sz w:val="20"/>
              </w:rPr>
            </w:pPr>
            <w:r w:rsidRPr="00DE3DFC">
              <w:rPr>
                <w:rFonts w:asciiTheme="minorHAnsi" w:hAnsiTheme="minorHAnsi" w:cstheme="minorHAnsi"/>
                <w:sz w:val="20"/>
              </w:rPr>
              <w:t>...</w:t>
            </w:r>
          </w:p>
        </w:tc>
      </w:tr>
      <w:tr w:rsidR="007C622D" w:rsidRPr="00DE3DFC" w14:paraId="27BEA4F0" w14:textId="77777777" w:rsidTr="00F71A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FF24A1" w14:textId="77777777" w:rsidR="007C622D" w:rsidRPr="00DE3DFC"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DE3DFC">
              <w:rPr>
                <w:rFonts w:asciiTheme="minorHAnsi" w:hAnsiTheme="minorHAnsi" w:cstheme="minorHAnsi"/>
                <w:sz w:val="20"/>
                <w:lang w:eastAsia="pl-PL"/>
              </w:rPr>
              <w:t>15</w:t>
            </w:r>
          </w:p>
        </w:tc>
        <w:tc>
          <w:tcPr>
            <w:tcW w:w="8448" w:type="dxa"/>
            <w:tcBorders>
              <w:top w:val="single" w:sz="4" w:space="0" w:color="auto"/>
              <w:left w:val="single" w:sz="4" w:space="0" w:color="auto"/>
              <w:bottom w:val="single" w:sz="4" w:space="0" w:color="auto"/>
              <w:right w:val="single" w:sz="4" w:space="0" w:color="auto"/>
            </w:tcBorders>
            <w:vAlign w:val="center"/>
          </w:tcPr>
          <w:p w14:paraId="362D348B" w14:textId="77777777" w:rsidR="007C622D" w:rsidRPr="00DE3DFC" w:rsidRDefault="007C622D" w:rsidP="007C622D">
            <w:pPr>
              <w:rPr>
                <w:rFonts w:asciiTheme="minorHAnsi" w:hAnsiTheme="minorHAnsi" w:cstheme="minorHAnsi"/>
                <w:sz w:val="20"/>
              </w:rPr>
            </w:pPr>
            <w:r w:rsidRPr="00DE3DFC">
              <w:rPr>
                <w:rFonts w:asciiTheme="minorHAnsi" w:hAnsiTheme="minorHAnsi" w:cstheme="minorHAnsi"/>
                <w:sz w:val="20"/>
              </w:rPr>
              <w:t>Prosimy o wskazanie danych osoby wypełniającej ankietę (imię, nazwisko, stanowisko, telefon, adres email):</w:t>
            </w:r>
          </w:p>
          <w:p w14:paraId="7F457C4D" w14:textId="77777777" w:rsidR="007C622D" w:rsidRPr="00DE3DFC" w:rsidRDefault="007C622D" w:rsidP="007C622D">
            <w:pPr>
              <w:rPr>
                <w:rFonts w:asciiTheme="minorHAnsi" w:hAnsiTheme="minorHAnsi" w:cstheme="minorHAnsi"/>
                <w:sz w:val="20"/>
              </w:rPr>
            </w:pPr>
            <w:r w:rsidRPr="00DE3DFC">
              <w:rPr>
                <w:rFonts w:asciiTheme="minorHAnsi" w:hAnsiTheme="minorHAnsi" w:cstheme="minorHAnsi"/>
                <w:sz w:val="20"/>
              </w:rPr>
              <w:t>...</w:t>
            </w:r>
          </w:p>
        </w:tc>
      </w:tr>
    </w:tbl>
    <w:p w14:paraId="57CA548B" w14:textId="77777777" w:rsidR="007C622D" w:rsidRPr="00DE3DFC" w:rsidRDefault="007C622D" w:rsidP="007C622D">
      <w:pPr>
        <w:rPr>
          <w:rFonts w:asciiTheme="minorHAnsi" w:hAnsiTheme="minorHAnsi" w:cstheme="minorHAnsi"/>
          <w:sz w:val="20"/>
        </w:rPr>
      </w:pPr>
    </w:p>
    <w:p w14:paraId="081A2BAC" w14:textId="77777777" w:rsidR="007C622D" w:rsidRPr="00DE3DFC" w:rsidRDefault="007C622D" w:rsidP="007C622D">
      <w:pPr>
        <w:rPr>
          <w:rFonts w:asciiTheme="minorHAnsi" w:hAnsiTheme="minorHAnsi" w:cstheme="minorHAnsi"/>
          <w:sz w:val="20"/>
        </w:rPr>
      </w:pPr>
      <w:r w:rsidRPr="00DE3DFC">
        <w:rPr>
          <w:rFonts w:asciiTheme="minorHAnsi" w:hAnsiTheme="minorHAnsi" w:cstheme="minorHAnsi"/>
          <w:sz w:val="20"/>
        </w:rPr>
        <w:t>*Zamawiający może zażądać przedstawienia ww. dokumentów.</w:t>
      </w:r>
    </w:p>
    <w:p w14:paraId="6F0A0A6C" w14:textId="77777777" w:rsidR="007C622D" w:rsidRPr="00DE3DFC" w:rsidRDefault="007C622D" w:rsidP="007C622D">
      <w:pPr>
        <w:rPr>
          <w:rFonts w:asciiTheme="minorHAnsi" w:hAnsiTheme="minorHAnsi" w:cstheme="minorHAnsi"/>
          <w:sz w:val="20"/>
        </w:rPr>
      </w:pPr>
    </w:p>
    <w:p w14:paraId="6F3EC020" w14:textId="77777777" w:rsidR="007C622D" w:rsidRPr="00DE3DFC" w:rsidRDefault="007C622D" w:rsidP="007C622D">
      <w:pPr>
        <w:rPr>
          <w:rFonts w:asciiTheme="minorHAnsi" w:hAnsiTheme="minorHAnsi" w:cstheme="minorHAnsi"/>
          <w:sz w:val="20"/>
        </w:rPr>
      </w:pPr>
    </w:p>
    <w:p w14:paraId="555D853C" w14:textId="77777777" w:rsidR="007C622D" w:rsidRPr="00DE3DFC" w:rsidRDefault="007C622D" w:rsidP="007C622D">
      <w:pPr>
        <w:rPr>
          <w:rFonts w:asciiTheme="minorHAnsi" w:hAnsiTheme="minorHAnsi" w:cstheme="minorHAnsi"/>
          <w:sz w:val="20"/>
        </w:rPr>
      </w:pPr>
    </w:p>
    <w:p w14:paraId="7FCD2124" w14:textId="1753A1B4" w:rsidR="007C622D" w:rsidRPr="00DE3DFC" w:rsidRDefault="00362087" w:rsidP="007C622D">
      <w:pPr>
        <w:spacing w:after="80" w:line="240" w:lineRule="exact"/>
        <w:ind w:left="4690" w:right="-993" w:firstLine="708"/>
        <w:rPr>
          <w:rFonts w:asciiTheme="minorHAnsi" w:hAnsiTheme="minorHAnsi" w:cstheme="minorHAnsi"/>
          <w:sz w:val="16"/>
          <w:szCs w:val="16"/>
        </w:rPr>
      </w:pPr>
      <w:r>
        <w:rPr>
          <w:rFonts w:asciiTheme="minorHAnsi" w:hAnsiTheme="minorHAnsi" w:cstheme="minorHAnsi"/>
          <w:sz w:val="16"/>
          <w:szCs w:val="16"/>
        </w:rPr>
        <w:t xml:space="preserve">            </w:t>
      </w:r>
      <w:r w:rsidR="007C622D" w:rsidRPr="00DE3DFC">
        <w:rPr>
          <w:rFonts w:asciiTheme="minorHAnsi" w:hAnsiTheme="minorHAnsi" w:cstheme="minorHAnsi"/>
          <w:sz w:val="16"/>
          <w:szCs w:val="16"/>
        </w:rPr>
        <w:t>...................................................................................</w:t>
      </w:r>
    </w:p>
    <w:p w14:paraId="7B7D53D1" w14:textId="77777777" w:rsidR="007C622D" w:rsidRPr="00DE3DFC" w:rsidRDefault="007C622D" w:rsidP="007C622D">
      <w:pPr>
        <w:ind w:left="5398" w:right="68" w:hanging="153"/>
        <w:jc w:val="center"/>
        <w:rPr>
          <w:rFonts w:asciiTheme="minorHAnsi" w:hAnsiTheme="minorHAnsi" w:cstheme="minorHAnsi"/>
          <w:i/>
          <w:sz w:val="16"/>
          <w:szCs w:val="16"/>
        </w:rPr>
      </w:pPr>
      <w:r w:rsidRPr="00DE3DFC">
        <w:rPr>
          <w:rFonts w:asciiTheme="minorHAnsi" w:hAnsiTheme="minorHAnsi" w:cstheme="minorHAnsi"/>
          <w:i/>
          <w:sz w:val="16"/>
          <w:szCs w:val="16"/>
        </w:rPr>
        <w:t>Data i podpisy osób uprawnionych do składania</w:t>
      </w:r>
    </w:p>
    <w:p w14:paraId="2F16F928" w14:textId="7C422AA8" w:rsidR="007C622D" w:rsidRPr="00DE3DFC" w:rsidRDefault="007C622D" w:rsidP="00697292">
      <w:pPr>
        <w:ind w:left="5398" w:right="68" w:hanging="153"/>
        <w:jc w:val="center"/>
        <w:rPr>
          <w:rFonts w:asciiTheme="minorHAnsi" w:hAnsiTheme="minorHAnsi" w:cstheme="minorHAnsi"/>
          <w:sz w:val="20"/>
        </w:rPr>
      </w:pPr>
      <w:proofErr w:type="gramStart"/>
      <w:r w:rsidRPr="00DE3DFC">
        <w:rPr>
          <w:rFonts w:asciiTheme="minorHAnsi" w:hAnsiTheme="minorHAnsi" w:cstheme="minorHAnsi"/>
          <w:i/>
          <w:sz w:val="16"/>
          <w:szCs w:val="16"/>
        </w:rPr>
        <w:t>oświadczeń</w:t>
      </w:r>
      <w:proofErr w:type="gramEnd"/>
      <w:r w:rsidRPr="00DE3DFC">
        <w:rPr>
          <w:rFonts w:asciiTheme="minorHAnsi" w:hAnsiTheme="minorHAnsi" w:cstheme="minorHAnsi"/>
          <w:i/>
          <w:sz w:val="16"/>
          <w:szCs w:val="16"/>
        </w:rPr>
        <w:t xml:space="preserve"> woli w imieniu Wykonawcy</w:t>
      </w:r>
    </w:p>
    <w:p w14:paraId="6E0DFECB" w14:textId="29F4927B" w:rsidR="007C622D" w:rsidRPr="00DE3DFC" w:rsidRDefault="007C622D" w:rsidP="00914766">
      <w:pPr>
        <w:tabs>
          <w:tab w:val="left" w:pos="2100"/>
        </w:tabs>
        <w:rPr>
          <w:rFonts w:asciiTheme="minorHAnsi" w:hAnsiTheme="minorHAnsi" w:cstheme="minorHAnsi"/>
          <w:sz w:val="20"/>
        </w:rPr>
      </w:pPr>
    </w:p>
    <w:p w14:paraId="26A43F58" w14:textId="77FD544E" w:rsidR="007C622D" w:rsidRPr="00DE3DFC" w:rsidRDefault="007C622D" w:rsidP="00914766">
      <w:pPr>
        <w:tabs>
          <w:tab w:val="left" w:pos="2100"/>
        </w:tabs>
        <w:rPr>
          <w:rFonts w:asciiTheme="minorHAnsi" w:hAnsiTheme="minorHAnsi" w:cstheme="minorHAnsi"/>
          <w:sz w:val="20"/>
        </w:rPr>
      </w:pPr>
    </w:p>
    <w:p w14:paraId="4C9839A2" w14:textId="06E7DB17" w:rsidR="007C622D" w:rsidRPr="00DE3DFC" w:rsidRDefault="007C622D" w:rsidP="00914766">
      <w:pPr>
        <w:tabs>
          <w:tab w:val="left" w:pos="2100"/>
        </w:tabs>
        <w:rPr>
          <w:rFonts w:asciiTheme="minorHAnsi" w:hAnsiTheme="minorHAnsi" w:cstheme="minorHAnsi"/>
          <w:sz w:val="20"/>
        </w:rPr>
      </w:pPr>
    </w:p>
    <w:p w14:paraId="07CCAFAA" w14:textId="527BC9F9" w:rsidR="007C622D" w:rsidRPr="00DE3DFC" w:rsidRDefault="007C622D" w:rsidP="00914766">
      <w:pPr>
        <w:tabs>
          <w:tab w:val="left" w:pos="2100"/>
        </w:tabs>
        <w:rPr>
          <w:rFonts w:asciiTheme="minorHAnsi" w:hAnsiTheme="minorHAnsi" w:cstheme="minorHAnsi"/>
          <w:sz w:val="20"/>
        </w:rPr>
      </w:pPr>
    </w:p>
    <w:p w14:paraId="72003EA7" w14:textId="0E708DC6" w:rsidR="007C622D" w:rsidRPr="00DE3DFC" w:rsidRDefault="007C622D" w:rsidP="00914766">
      <w:pPr>
        <w:tabs>
          <w:tab w:val="left" w:pos="2100"/>
        </w:tabs>
        <w:rPr>
          <w:rFonts w:asciiTheme="minorHAnsi" w:hAnsiTheme="minorHAnsi" w:cstheme="minorHAnsi"/>
          <w:sz w:val="20"/>
        </w:rPr>
      </w:pPr>
    </w:p>
    <w:p w14:paraId="0EFB9736" w14:textId="64E4A185" w:rsidR="007C622D" w:rsidRDefault="007C622D" w:rsidP="00914766">
      <w:pPr>
        <w:tabs>
          <w:tab w:val="left" w:pos="2100"/>
        </w:tabs>
        <w:rPr>
          <w:rFonts w:asciiTheme="minorHAnsi" w:hAnsiTheme="minorHAnsi" w:cstheme="minorHAnsi"/>
          <w:sz w:val="20"/>
        </w:rPr>
      </w:pPr>
    </w:p>
    <w:p w14:paraId="32156048" w14:textId="791B7262" w:rsidR="007C622D" w:rsidRDefault="007C622D" w:rsidP="00914766">
      <w:pPr>
        <w:tabs>
          <w:tab w:val="left" w:pos="2100"/>
        </w:tabs>
        <w:rPr>
          <w:rFonts w:asciiTheme="minorHAnsi" w:hAnsiTheme="minorHAnsi" w:cstheme="minorHAnsi"/>
          <w:sz w:val="20"/>
        </w:rPr>
      </w:pPr>
    </w:p>
    <w:p w14:paraId="2D001DB4" w14:textId="78803EDB" w:rsidR="007C622D" w:rsidRDefault="007C622D" w:rsidP="00914766">
      <w:pPr>
        <w:tabs>
          <w:tab w:val="left" w:pos="2100"/>
        </w:tabs>
        <w:rPr>
          <w:rFonts w:asciiTheme="minorHAnsi" w:hAnsiTheme="minorHAnsi" w:cstheme="minorHAnsi"/>
          <w:sz w:val="20"/>
        </w:rPr>
      </w:pPr>
    </w:p>
    <w:p w14:paraId="6AF847CD" w14:textId="77777777" w:rsidR="007C622D" w:rsidRDefault="007C622D" w:rsidP="00914766">
      <w:pPr>
        <w:tabs>
          <w:tab w:val="left" w:pos="2100"/>
        </w:tabs>
        <w:rPr>
          <w:rFonts w:asciiTheme="minorHAnsi" w:hAnsiTheme="minorHAnsi" w:cstheme="minorHAnsi"/>
          <w:sz w:val="20"/>
        </w:rPr>
      </w:pPr>
    </w:p>
    <w:p w14:paraId="06ADC011" w14:textId="73FE20E9" w:rsidR="00D10121" w:rsidRPr="00D10121" w:rsidRDefault="00D10121" w:rsidP="00914766">
      <w:pPr>
        <w:spacing w:line="240" w:lineRule="auto"/>
        <w:ind w:right="68"/>
        <w:rPr>
          <w:rFonts w:ascii="Calibri" w:hAnsi="Calibri" w:cs="Calibri"/>
          <w:i/>
          <w:sz w:val="16"/>
          <w:szCs w:val="16"/>
        </w:rPr>
      </w:pPr>
    </w:p>
    <w:sectPr w:rsidR="00D10121" w:rsidRPr="00D10121" w:rsidSect="00914766">
      <w:headerReference w:type="first" r:id="rId35"/>
      <w:footerReference w:type="first" r:id="rId36"/>
      <w:pgSz w:w="11909" w:h="16834" w:code="9"/>
      <w:pgMar w:top="1134"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70B635" w14:textId="77777777" w:rsidR="00CE433F" w:rsidRDefault="00CE433F" w:rsidP="004A302B">
      <w:pPr>
        <w:spacing w:line="240" w:lineRule="auto"/>
      </w:pPr>
      <w:r>
        <w:separator/>
      </w:r>
    </w:p>
  </w:endnote>
  <w:endnote w:type="continuationSeparator" w:id="0">
    <w:p w14:paraId="6886106C" w14:textId="77777777" w:rsidR="00CE433F" w:rsidRDefault="00CE433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0EFE8" w14:textId="77777777" w:rsidR="00CE433F" w:rsidRDefault="00CE433F">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C406F" w14:textId="0190BC29" w:rsidR="00CE433F" w:rsidRDefault="00CE433F" w:rsidP="00D10121">
    <w:pPr>
      <w:pStyle w:val="Stopka"/>
      <w:jc w:val="center"/>
    </w:pPr>
  </w:p>
  <w:p w14:paraId="47E480D8" w14:textId="77777777" w:rsidR="00CE433F" w:rsidRPr="00DD5C5D" w:rsidRDefault="00CE433F" w:rsidP="00D10121">
    <w:pPr>
      <w:pStyle w:val="Nagwek"/>
      <w:rPr>
        <w:rFonts w:ascii="Calibri" w:hAnsi="Calibri"/>
        <w:bCs/>
        <w:sz w:val="16"/>
        <w:szCs w:val="16"/>
      </w:rPr>
    </w:pPr>
  </w:p>
  <w:p w14:paraId="5825A4B2" w14:textId="77777777" w:rsidR="00CE433F" w:rsidRDefault="00CE433F">
    <w:pPr>
      <w:pStyle w:val="Stopka"/>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DB749" w14:textId="77777777" w:rsidR="00CE433F" w:rsidRDefault="00CE433F">
    <w:pPr>
      <w:pStyle w:val="Stopka"/>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A129D" w14:textId="77777777" w:rsidR="00CE433F" w:rsidRDefault="00CE433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3F0BC" w14:textId="77777777" w:rsidR="00CE433F" w:rsidRPr="0072383F" w:rsidRDefault="00CE433F" w:rsidP="003C629B">
    <w:pPr>
      <w:pStyle w:val="Nagwek"/>
      <w:jc w:val="center"/>
      <w:rPr>
        <w:rFonts w:ascii="Calibri" w:hAnsi="Calibri"/>
        <w:b/>
        <w:szCs w:val="16"/>
      </w:rPr>
    </w:pPr>
    <w:r w:rsidRPr="0072383F">
      <w:rPr>
        <w:rFonts w:ascii="Calibri" w:hAnsi="Calibri"/>
        <w:b/>
        <w:szCs w:val="16"/>
      </w:rPr>
      <w:ptab w:relativeTo="margin" w:alignment="center" w:leader="none"/>
    </w:r>
  </w:p>
  <w:p w14:paraId="57546911" w14:textId="5D0FB614" w:rsidR="00CE433F" w:rsidRPr="00221E34" w:rsidRDefault="00CE433F" w:rsidP="00EE1D89">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3C2FCE">
      <w:rPr>
        <w:rFonts w:ascii="Calibri" w:hAnsi="Calibri"/>
        <w:b/>
        <w:bCs/>
        <w:noProof/>
        <w:sz w:val="16"/>
        <w:szCs w:val="16"/>
      </w:rPr>
      <w:t>1</w:t>
    </w:r>
    <w:r w:rsidRPr="00221E34">
      <w:rPr>
        <w:rFonts w:ascii="Calibri" w:hAnsi="Calibri"/>
        <w:b/>
        <w:bCs/>
        <w:sz w:val="16"/>
        <w:szCs w:val="16"/>
      </w:rPr>
      <w:fldChar w:fldCharType="end"/>
    </w:r>
    <w:r w:rsidRPr="00221E34">
      <w:rPr>
        <w:rFonts w:ascii="Calibri" w:hAnsi="Calibri"/>
        <w:sz w:val="16"/>
        <w:szCs w:val="16"/>
      </w:rPr>
      <w:t xml:space="preserve"> z </w:t>
    </w:r>
    <w:r w:rsidR="00FC3684">
      <w:rPr>
        <w:rFonts w:ascii="Calibri" w:hAnsi="Calibri"/>
        <w:sz w:val="16"/>
        <w:szCs w:val="16"/>
      </w:rPr>
      <w:t>4</w:t>
    </w:r>
  </w:p>
  <w:p w14:paraId="05A9A549" w14:textId="77777777" w:rsidR="00CE433F" w:rsidRDefault="00CE433F" w:rsidP="003C629B">
    <w:pPr>
      <w:pStyle w:val="Stopka"/>
      <w:jc w:val="center"/>
    </w:pPr>
  </w:p>
  <w:p w14:paraId="58369837" w14:textId="77777777" w:rsidR="00CE433F" w:rsidRDefault="00CE433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AB8C0" w14:textId="77777777" w:rsidR="00CE433F" w:rsidRDefault="00CE433F">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6B2E0BCA" w14:textId="2E61B9F5" w:rsidR="00CE433F" w:rsidRPr="002A7B62" w:rsidRDefault="00CE433F" w:rsidP="002A7B62">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F948D3">
              <w:rPr>
                <w:rFonts w:asciiTheme="minorHAnsi" w:hAnsiTheme="minorHAnsi" w:cstheme="minorHAnsi"/>
                <w:b/>
                <w:bCs/>
                <w:noProof/>
                <w:sz w:val="16"/>
                <w:szCs w:val="16"/>
              </w:rPr>
              <w:t>13</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14:paraId="60872304" w14:textId="77777777" w:rsidR="00CE433F" w:rsidRDefault="00CE433F">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A7801" w14:textId="77777777" w:rsidR="00CE433F" w:rsidRPr="0072383F" w:rsidRDefault="00CE433F" w:rsidP="003C629B">
    <w:pPr>
      <w:pStyle w:val="Nagwek"/>
      <w:jc w:val="center"/>
      <w:rPr>
        <w:rFonts w:ascii="Calibri" w:hAnsi="Calibri"/>
        <w:b/>
        <w:szCs w:val="16"/>
      </w:rPr>
    </w:pPr>
    <w:r w:rsidRPr="0072383F">
      <w:rPr>
        <w:rFonts w:ascii="Calibri" w:hAnsi="Calibri"/>
        <w:b/>
        <w:szCs w:val="16"/>
      </w:rPr>
      <w:ptab w:relativeTo="margin" w:alignment="center" w:leader="none"/>
    </w:r>
  </w:p>
  <w:p w14:paraId="270AC037" w14:textId="519C4EC2" w:rsidR="00CE433F" w:rsidRPr="00221E34" w:rsidRDefault="00CE433F" w:rsidP="00EE1D89">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3C2FCE">
      <w:rPr>
        <w:rFonts w:ascii="Calibri" w:hAnsi="Calibri"/>
        <w:b/>
        <w:bCs/>
        <w:noProof/>
        <w:sz w:val="16"/>
        <w:szCs w:val="16"/>
      </w:rPr>
      <w:t>2</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2</w:t>
    </w:r>
  </w:p>
  <w:p w14:paraId="627CCF93" w14:textId="77777777" w:rsidR="00CE433F" w:rsidRDefault="00CE433F" w:rsidP="003C629B">
    <w:pPr>
      <w:pStyle w:val="Stopka"/>
      <w:jc w:val="center"/>
    </w:pPr>
  </w:p>
  <w:p w14:paraId="6934332F" w14:textId="77777777" w:rsidR="00CE433F" w:rsidRDefault="00CE433F">
    <w:pPr>
      <w:pStyle w:val="Stopka"/>
    </w:pPr>
  </w:p>
  <w:p w14:paraId="0E7E20E5" w14:textId="77777777" w:rsidR="00CE433F" w:rsidRDefault="00CE433F"/>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3560848"/>
      <w:docPartObj>
        <w:docPartGallery w:val="Page Numbers (Bottom of Page)"/>
        <w:docPartUnique/>
      </w:docPartObj>
    </w:sdtPr>
    <w:sdtEndPr/>
    <w:sdtContent>
      <w:sdt>
        <w:sdtPr>
          <w:id w:val="859784156"/>
          <w:docPartObj>
            <w:docPartGallery w:val="Page Numbers (Top of Page)"/>
            <w:docPartUnique/>
          </w:docPartObj>
        </w:sdtPr>
        <w:sdtEndPr/>
        <w:sdtContent>
          <w:p w14:paraId="51720463" w14:textId="009336A7" w:rsidR="00CE433F" w:rsidRPr="002A7B62" w:rsidRDefault="00CE433F" w:rsidP="002A7B62">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3C2FCE">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14:paraId="1E1F3A6F" w14:textId="77777777" w:rsidR="00CE433F" w:rsidRDefault="00CE433F">
    <w:pPr>
      <w:pStyle w:val="Stopka"/>
    </w:pPr>
  </w:p>
  <w:p w14:paraId="47495F07" w14:textId="77777777" w:rsidR="00CE433F" w:rsidRDefault="00CE433F"/>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9DB34" w14:textId="77777777" w:rsidR="00CE433F" w:rsidRDefault="00CE433F">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5CD5E" w14:textId="77777777" w:rsidR="00CE433F" w:rsidRPr="00DD5C5D" w:rsidRDefault="00CE433F" w:rsidP="00DD5C5D">
    <w:pPr>
      <w:pStyle w:val="Nagwek"/>
      <w:jc w:val="center"/>
      <w:rPr>
        <w:rFonts w:ascii="Calibri" w:hAnsi="Calibri"/>
        <w:bCs/>
        <w:sz w:val="16"/>
        <w:szCs w:val="16"/>
      </w:rPr>
    </w:pPr>
  </w:p>
  <w:p w14:paraId="6C945248" w14:textId="503BC2C0" w:rsidR="00CE433F" w:rsidRDefault="00CE433F"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51141">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D645A">
      <w:rPr>
        <w:rFonts w:ascii="Calibri" w:hAnsi="Calibri"/>
        <w:bCs/>
        <w:noProof/>
        <w:sz w:val="16"/>
        <w:szCs w:val="16"/>
      </w:rPr>
      <w:t>3</w:t>
    </w:r>
    <w:r w:rsidRPr="00DD5C5D">
      <w:rPr>
        <w:rFonts w:ascii="Calibri" w:hAnsi="Calibri"/>
        <w:bCs/>
        <w:sz w:val="16"/>
        <w:szCs w:val="16"/>
      </w:rPr>
      <w:fldChar w:fldCharType="end"/>
    </w:r>
  </w:p>
  <w:p w14:paraId="11258AC5" w14:textId="77777777" w:rsidR="00CE433F" w:rsidRDefault="00CE433F">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412C7" w14:textId="77777777" w:rsidR="00CE433F" w:rsidRDefault="00CE433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8F9773" w14:textId="77777777" w:rsidR="00CE433F" w:rsidRDefault="00CE433F" w:rsidP="004A302B">
      <w:pPr>
        <w:spacing w:line="240" w:lineRule="auto"/>
      </w:pPr>
      <w:r>
        <w:separator/>
      </w:r>
    </w:p>
  </w:footnote>
  <w:footnote w:type="continuationSeparator" w:id="0">
    <w:p w14:paraId="68B62011" w14:textId="77777777" w:rsidR="00CE433F" w:rsidRDefault="00CE433F" w:rsidP="004A302B">
      <w:pPr>
        <w:spacing w:line="240" w:lineRule="auto"/>
      </w:pPr>
      <w:r>
        <w:continuationSeparator/>
      </w:r>
    </w:p>
  </w:footnote>
  <w:footnote w:id="1">
    <w:p w14:paraId="1349226E" w14:textId="77777777" w:rsidR="00CE433F" w:rsidRPr="00F2601C" w:rsidRDefault="00CE433F" w:rsidP="003C629B">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77BA9160" w14:textId="77777777" w:rsidR="00CE433F" w:rsidRPr="00F2601C" w:rsidRDefault="00CE433F" w:rsidP="003C629B">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14:paraId="4B6811A7" w14:textId="77777777" w:rsidR="00CE433F" w:rsidRPr="001A6201" w:rsidRDefault="00CE433F" w:rsidP="003C629B">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7279FE38" w14:textId="77777777" w:rsidR="00CE433F" w:rsidRPr="001A6201" w:rsidRDefault="00CE433F" w:rsidP="003C629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4D1AA048" w14:textId="77777777" w:rsidR="00CE433F" w:rsidRPr="003F2EF3" w:rsidRDefault="00CE433F" w:rsidP="003C629B">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1183C067" w14:textId="77777777" w:rsidR="00CE433F" w:rsidRPr="003D4E66" w:rsidRDefault="00CE433F" w:rsidP="003C629B">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0678E585" w14:textId="77777777" w:rsidR="00CE433F" w:rsidRDefault="00CE433F" w:rsidP="003C629B">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253E4CB0" w14:textId="71FA028B" w:rsidR="00CE433F" w:rsidRPr="00342E37" w:rsidRDefault="00CE433F" w:rsidP="007C622D">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 xml:space="preserve">Zgodnie z treścią art. 5k ust. 1 rozporządzenia 833/2014 w brzmieniu nadanym rozporządzeniem </w:t>
      </w:r>
      <w:r>
        <w:rPr>
          <w:rFonts w:ascii="Verdana" w:hAnsi="Verdana" w:cs="Arial"/>
          <w:sz w:val="14"/>
          <w:szCs w:val="14"/>
        </w:rPr>
        <w:t>2022</w:t>
      </w:r>
      <w:r w:rsidRPr="00342E37">
        <w:rPr>
          <w:rFonts w:ascii="Verdana" w:hAnsi="Verdana" w:cs="Arial"/>
          <w:sz w:val="14"/>
          <w:szCs w:val="14"/>
        </w:rPr>
        <w:t>/576 zakazuje się udzielania lub dalszego wykonywania wszelkich zamówień publicznych lub koncesji objętych zakresem dyrektyw w sprawie zamówień publicznych, a także zakresem art. 10 ust. 1, 3, ust. 6 lit. a</w:t>
      </w:r>
      <w:proofErr w:type="gramStart"/>
      <w:r w:rsidRPr="00342E37">
        <w:rPr>
          <w:rFonts w:ascii="Verdana" w:hAnsi="Verdana" w:cs="Arial"/>
          <w:sz w:val="14"/>
          <w:szCs w:val="14"/>
        </w:rPr>
        <w:t>)–e</w:t>
      </w:r>
      <w:proofErr w:type="gramEnd"/>
      <w:r w:rsidRPr="00342E37">
        <w:rPr>
          <w:rFonts w:ascii="Verdana" w:hAnsi="Verdana" w:cs="Arial"/>
          <w:sz w:val="14"/>
          <w:szCs w:val="14"/>
        </w:rPr>
        <w:t>), ust. 8, 9 i 10, art. 11, 12, 13 i 14 dyrektywy 2014/23/UE, art. 7 i 8, art. 10 lit. b)–f) i lit. h)–j) dyrektywy 2014/24/UE, art. 18, art. 21 lit. b)–e) i lit. g)–i), art. 29 i 30 dyrektywy 2014/25/UE oraz art. 13 lit. a)–d), lit. f)–h) i lit. j) dyrektywy 2009/81/WE na rzecz lub z udziałem:</w:t>
      </w:r>
    </w:p>
    <w:p w14:paraId="6210C06C" w14:textId="77777777" w:rsidR="00CE433F" w:rsidRPr="00342E37" w:rsidRDefault="00CE433F" w:rsidP="007C622D">
      <w:pPr>
        <w:pStyle w:val="Tekstprzypisudolnego"/>
        <w:numPr>
          <w:ilvl w:val="0"/>
          <w:numId w:val="36"/>
        </w:numPr>
        <w:rPr>
          <w:rFonts w:ascii="Verdana" w:hAnsi="Verdana" w:cs="Arial"/>
          <w:sz w:val="14"/>
          <w:szCs w:val="14"/>
        </w:rPr>
      </w:pPr>
      <w:proofErr w:type="gramStart"/>
      <w:r w:rsidRPr="00342E37">
        <w:rPr>
          <w:rFonts w:ascii="Verdana" w:hAnsi="Verdana" w:cs="Arial"/>
          <w:sz w:val="14"/>
          <w:szCs w:val="14"/>
        </w:rPr>
        <w:t>obywateli</w:t>
      </w:r>
      <w:proofErr w:type="gramEnd"/>
      <w:r w:rsidRPr="00342E37">
        <w:rPr>
          <w:rFonts w:ascii="Verdana" w:hAnsi="Verdana" w:cs="Arial"/>
          <w:sz w:val="14"/>
          <w:szCs w:val="14"/>
        </w:rPr>
        <w:t xml:space="preserve"> rosyjskich lub osób fizycznych lub prawnych, podmiotów lub organów z siedzibą w Rosji;</w:t>
      </w:r>
    </w:p>
    <w:p w14:paraId="37B2C9D3" w14:textId="77777777" w:rsidR="00CE433F" w:rsidRPr="00342E37" w:rsidRDefault="00CE433F" w:rsidP="007C622D">
      <w:pPr>
        <w:pStyle w:val="Tekstprzypisudolnego"/>
        <w:numPr>
          <w:ilvl w:val="0"/>
          <w:numId w:val="36"/>
        </w:numPr>
        <w:rPr>
          <w:rFonts w:ascii="Verdana" w:hAnsi="Verdana" w:cs="Arial"/>
          <w:sz w:val="14"/>
          <w:szCs w:val="14"/>
        </w:rPr>
      </w:pPr>
      <w:bookmarkStart w:id="7" w:name="_Hlk102557314"/>
      <w:proofErr w:type="gramStart"/>
      <w:r w:rsidRPr="00342E37">
        <w:rPr>
          <w:rFonts w:ascii="Verdana" w:hAnsi="Verdana" w:cs="Arial"/>
          <w:sz w:val="14"/>
          <w:szCs w:val="14"/>
        </w:rPr>
        <w:t>osób</w:t>
      </w:r>
      <w:proofErr w:type="gramEnd"/>
      <w:r w:rsidRPr="00342E37">
        <w:rPr>
          <w:rFonts w:ascii="Verdana" w:hAnsi="Verdana" w:cs="Arial"/>
          <w:sz w:val="14"/>
          <w:szCs w:val="14"/>
        </w:rPr>
        <w:t xml:space="preserve"> prawnych, podmiotów lub organów, do których prawa własności bezpośrednio lub pośrednio w ponad 50 % należą do podmiotu, o którym mowa w lit. a) niniejszego ustępu; lub</w:t>
      </w:r>
      <w:bookmarkEnd w:id="7"/>
    </w:p>
    <w:p w14:paraId="60F56E47" w14:textId="77777777" w:rsidR="00CE433F" w:rsidRPr="00342E37" w:rsidRDefault="00CE433F" w:rsidP="007C622D">
      <w:pPr>
        <w:pStyle w:val="Tekstprzypisudolnego"/>
        <w:numPr>
          <w:ilvl w:val="0"/>
          <w:numId w:val="36"/>
        </w:numPr>
        <w:rPr>
          <w:rFonts w:ascii="Verdana" w:hAnsi="Verdana" w:cs="Arial"/>
          <w:sz w:val="14"/>
          <w:szCs w:val="14"/>
        </w:rPr>
      </w:pPr>
      <w:proofErr w:type="gramStart"/>
      <w:r w:rsidRPr="00342E37">
        <w:rPr>
          <w:rFonts w:ascii="Verdana" w:hAnsi="Verdana" w:cs="Arial"/>
          <w:sz w:val="14"/>
          <w:szCs w:val="14"/>
        </w:rPr>
        <w:t>osób</w:t>
      </w:r>
      <w:proofErr w:type="gramEnd"/>
      <w:r w:rsidRPr="00342E37">
        <w:rPr>
          <w:rFonts w:ascii="Verdana" w:hAnsi="Verdana" w:cs="Arial"/>
          <w:sz w:val="14"/>
          <w:szCs w:val="14"/>
        </w:rPr>
        <w:t xml:space="preserve"> fizycznych lub prawnych, podmiotów lub organów działających w imieniu lub pod kierunkiem podmiotu, o którym mowa w lit. a) lub b) niniejszego ustępu,</w:t>
      </w:r>
    </w:p>
    <w:p w14:paraId="429496B3" w14:textId="77777777" w:rsidR="00CE433F" w:rsidRPr="00342E37" w:rsidRDefault="00CE433F" w:rsidP="007C622D">
      <w:pPr>
        <w:pStyle w:val="Tekstprzypisudolnego"/>
        <w:jc w:val="both"/>
        <w:rPr>
          <w:rFonts w:ascii="Verdana" w:hAnsi="Verdana" w:cs="Arial"/>
          <w:sz w:val="14"/>
          <w:szCs w:val="14"/>
        </w:rPr>
      </w:pPr>
      <w:proofErr w:type="gramStart"/>
      <w:r w:rsidRPr="00342E37">
        <w:rPr>
          <w:rFonts w:ascii="Verdana" w:hAnsi="Verdana" w:cs="Arial"/>
          <w:sz w:val="14"/>
          <w:szCs w:val="14"/>
        </w:rPr>
        <w:t>w</w:t>
      </w:r>
      <w:proofErr w:type="gramEnd"/>
      <w:r w:rsidRPr="00342E37">
        <w:rPr>
          <w:rFonts w:ascii="Verdana" w:hAnsi="Verdana" w:cs="Arial"/>
          <w:sz w:val="14"/>
          <w:szCs w:val="14"/>
        </w:rPr>
        <w:t> tym podwykonawców, dostawców lub podmiotów, na których zdolności polega się w rozumieniu dyrektyw w sprawie zamówień publicznych, w przypadku gdy przypada na nich ponad 10 % wartości zamówienia.</w:t>
      </w:r>
    </w:p>
  </w:footnote>
  <w:footnote w:id="9">
    <w:p w14:paraId="596622FF" w14:textId="68BA2CF3" w:rsidR="00CE433F" w:rsidRPr="00342E37" w:rsidRDefault="00CE433F" w:rsidP="007C622D">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w:t>
      </w:r>
      <w:r>
        <w:rPr>
          <w:rFonts w:ascii="Verdana" w:hAnsi="Verdana" w:cs="Arial"/>
          <w:color w:val="222222"/>
          <w:sz w:val="14"/>
          <w:szCs w:val="14"/>
        </w:rPr>
        <w:t>2022</w:t>
      </w:r>
      <w:r w:rsidRPr="00342E37">
        <w:rPr>
          <w:rFonts w:ascii="Verdana" w:hAnsi="Verdana" w:cs="Arial"/>
          <w:color w:val="222222"/>
          <w:sz w:val="14"/>
          <w:szCs w:val="14"/>
        </w:rPr>
        <w:t xml:space="preserve">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w:t>
      </w:r>
      <w:proofErr w:type="gramStart"/>
      <w:r w:rsidRPr="00342E37">
        <w:rPr>
          <w:rFonts w:ascii="Verdana" w:hAnsi="Verdana" w:cs="Arial"/>
          <w:i/>
          <w:iCs/>
          <w:color w:val="222222"/>
          <w:sz w:val="14"/>
          <w:szCs w:val="14"/>
        </w:rPr>
        <w:t xml:space="preserve">narodowego,  </w:t>
      </w:r>
      <w:r w:rsidRPr="00342E37">
        <w:rPr>
          <w:rFonts w:ascii="Verdana" w:hAnsi="Verdana" w:cs="Arial"/>
          <w:color w:val="222222"/>
          <w:sz w:val="14"/>
          <w:szCs w:val="14"/>
        </w:rPr>
        <w:t>z</w:t>
      </w:r>
      <w:proofErr w:type="gramEnd"/>
      <w:r w:rsidRPr="00342E37">
        <w:rPr>
          <w:rFonts w:ascii="Verdana" w:hAnsi="Verdana" w:cs="Arial"/>
          <w:color w:val="222222"/>
          <w:sz w:val="14"/>
          <w:szCs w:val="14"/>
        </w:rPr>
        <w:t xml:space="preserve">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3E5985E6" w14:textId="77777777" w:rsidR="00CE433F" w:rsidRPr="00342E37" w:rsidRDefault="00CE433F" w:rsidP="007C622D">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B72ACAA" w14:textId="3DBD6958" w:rsidR="00CE433F" w:rsidRPr="00342E37" w:rsidRDefault="00CE433F" w:rsidP="007C622D">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 xml:space="preserve">wykonawcę oraz uczestnika konkursu, którego beneficjentem rzeczywistym w rozumieniu ustawy z dnia 1 marca 2018 r. o przeciwdziałaniu praniu pieniędzy oraz finansowaniu terroryzmu (Dz. U. </w:t>
      </w:r>
      <w:proofErr w:type="gramStart"/>
      <w:r w:rsidRPr="00342E37">
        <w:rPr>
          <w:rFonts w:ascii="Verdana" w:hAnsi="Verdana" w:cs="Arial"/>
          <w:color w:val="222222"/>
          <w:sz w:val="14"/>
          <w:szCs w:val="14"/>
          <w:lang w:eastAsia="pl-PL"/>
        </w:rPr>
        <w:t>z</w:t>
      </w:r>
      <w:proofErr w:type="gramEnd"/>
      <w:r w:rsidRPr="00342E37">
        <w:rPr>
          <w:rFonts w:ascii="Verdana" w:hAnsi="Verdana" w:cs="Arial"/>
          <w:color w:val="222222"/>
          <w:sz w:val="14"/>
          <w:szCs w:val="14"/>
          <w:lang w:eastAsia="pl-PL"/>
        </w:rPr>
        <w:t xml:space="preserve"> </w:t>
      </w:r>
      <w:r>
        <w:rPr>
          <w:rFonts w:ascii="Verdana" w:hAnsi="Verdana" w:cs="Arial"/>
          <w:color w:val="222222"/>
          <w:sz w:val="14"/>
          <w:szCs w:val="14"/>
          <w:lang w:eastAsia="pl-PL"/>
        </w:rPr>
        <w:t>2022</w:t>
      </w:r>
      <w:r w:rsidRPr="00342E37">
        <w:rPr>
          <w:rFonts w:ascii="Verdana" w:hAnsi="Verdana" w:cs="Arial"/>
          <w:color w:val="222222"/>
          <w:sz w:val="14"/>
          <w:szCs w:val="14"/>
          <w:lang w:eastAsia="pl-PL"/>
        </w:rPr>
        <w:t xml:space="preserve"> r. poz. 593 i 655) jest osoba wymieniona w wykazach określonych w rozporządzeniu 765/2006 i rozporządzeniu 269/2014 albo wpisana na listę lub będąca takim beneficjentem rzeczywistym od dnia 24 lutego </w:t>
      </w:r>
      <w:r w:rsidR="00A042BD">
        <w:rPr>
          <w:rFonts w:ascii="Verdana" w:hAnsi="Verdana" w:cs="Arial"/>
          <w:color w:val="222222"/>
          <w:sz w:val="14"/>
          <w:szCs w:val="14"/>
          <w:lang w:eastAsia="pl-PL"/>
        </w:rPr>
        <w:t>2024</w:t>
      </w:r>
      <w:r w:rsidRPr="00342E37">
        <w:rPr>
          <w:rFonts w:ascii="Verdana" w:hAnsi="Verdana" w:cs="Arial"/>
          <w:color w:val="222222"/>
          <w:sz w:val="14"/>
          <w:szCs w:val="14"/>
          <w:lang w:eastAsia="pl-PL"/>
        </w:rPr>
        <w:t xml:space="preserve"> r., o ile została wpisana na listę na podstawie decyzji w sprawie wpisu na listę rozstrzygającej o zastosowaniu środka, o którym mowa w art. 1 pkt 3 ustawy;</w:t>
      </w:r>
    </w:p>
    <w:p w14:paraId="49569CA5" w14:textId="79F9B86F" w:rsidR="00CE433F" w:rsidRPr="00896587" w:rsidRDefault="00CE433F" w:rsidP="007C622D">
      <w:pPr>
        <w:rPr>
          <w:rFonts w:ascii="Arial" w:hAnsi="Arial" w:cs="Arial"/>
          <w:sz w:val="16"/>
          <w:szCs w:val="16"/>
        </w:rPr>
      </w:pPr>
      <w:r w:rsidRPr="00342E37">
        <w:rPr>
          <w:rFonts w:ascii="Verdana" w:hAnsi="Verdana" w:cs="Arial"/>
          <w:color w:val="222222"/>
          <w:sz w:val="14"/>
          <w:szCs w:val="14"/>
          <w:lang w:eastAsia="pl-PL"/>
        </w:rPr>
        <w:t xml:space="preserve">3) wykonawcę oraz uczestnika konkursu, którego jednostką dominującą w rozumieniu art. 3 ust. 1 pkt 37 ustawy z dnia 29 września 1994 r. o rachunkowości (Dz. U. </w:t>
      </w:r>
      <w:proofErr w:type="gramStart"/>
      <w:r w:rsidRPr="00342E37">
        <w:rPr>
          <w:rFonts w:ascii="Verdana" w:hAnsi="Verdana" w:cs="Arial"/>
          <w:color w:val="222222"/>
          <w:sz w:val="14"/>
          <w:szCs w:val="14"/>
          <w:lang w:eastAsia="pl-PL"/>
        </w:rPr>
        <w:t>z</w:t>
      </w:r>
      <w:proofErr w:type="gramEnd"/>
      <w:r w:rsidRPr="00342E37">
        <w:rPr>
          <w:rFonts w:ascii="Verdana" w:hAnsi="Verdana" w:cs="Arial"/>
          <w:color w:val="222222"/>
          <w:sz w:val="14"/>
          <w:szCs w:val="14"/>
          <w:lang w:eastAsia="pl-PL"/>
        </w:rPr>
        <w:t xml:space="preserve"> 2021 r. poz. 217, 2105 i 2106), jest podmiot wymieniony w wykazach określonych w rozporządzeniu 765/2006 i rozporządzeniu 269/2014 albo wpisany na listę lub będący taką jednostką dominującą od dnia 24 lutego </w:t>
      </w:r>
      <w:r w:rsidR="00A042BD">
        <w:rPr>
          <w:rFonts w:ascii="Verdana" w:hAnsi="Verdana" w:cs="Arial"/>
          <w:color w:val="222222"/>
          <w:sz w:val="14"/>
          <w:szCs w:val="14"/>
          <w:lang w:eastAsia="pl-PL"/>
        </w:rPr>
        <w:t>2024</w:t>
      </w:r>
      <w:r w:rsidRPr="00342E37">
        <w:rPr>
          <w:rFonts w:ascii="Verdana" w:hAnsi="Verdana" w:cs="Arial"/>
          <w:color w:val="222222"/>
          <w:sz w:val="14"/>
          <w:szCs w:val="14"/>
          <w:lang w:eastAsia="pl-PL"/>
        </w:rPr>
        <w:t xml:space="preserve"> r., o ile został wpisany na listę na podstawie decyzji w sprawie wpisu na listę rozstrzygającej o zastosowaniu środka, o którym mowa w art. 1 pkt 3 ustawy.</w:t>
      </w:r>
    </w:p>
  </w:footnote>
  <w:footnote w:id="10">
    <w:p w14:paraId="675D7485" w14:textId="77777777" w:rsidR="00CE433F" w:rsidRPr="00CF2D59" w:rsidRDefault="00CE433F" w:rsidP="001205A3">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1">
    <w:p w14:paraId="074C0389" w14:textId="77777777" w:rsidR="00CE433F" w:rsidRDefault="00CE433F" w:rsidP="001205A3">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2">
    <w:p w14:paraId="25B1E7AE" w14:textId="77777777" w:rsidR="00CE433F" w:rsidRDefault="00CE433F" w:rsidP="00D10121">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3">
    <w:p w14:paraId="3511BBCE" w14:textId="77777777" w:rsidR="00CE433F" w:rsidRPr="00517ECB" w:rsidRDefault="00CE433F" w:rsidP="00D10121">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9D856" w14:textId="77777777" w:rsidR="00CE433F" w:rsidRDefault="00CE433F">
    <w:pPr>
      <w:pStyle w:val="Nagwek"/>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CF606" w14:textId="77777777" w:rsidR="00CE433F" w:rsidRDefault="00CE433F">
    <w:pPr>
      <w:pStyle w:val="Nagwek"/>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31AA7" w14:textId="77777777" w:rsidR="00CE433F" w:rsidRDefault="00CE433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D20A5" w14:textId="75092C77" w:rsidR="00CE433F" w:rsidRPr="0072383F" w:rsidRDefault="00CE433F" w:rsidP="003C629B">
    <w:pPr>
      <w:pStyle w:val="Nagwek"/>
      <w:ind w:hanging="284"/>
      <w:jc w:val="center"/>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49564" w14:textId="77777777" w:rsidR="00CE433F" w:rsidRDefault="00CE433F">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455C6" w14:textId="77777777" w:rsidR="00CE433F" w:rsidRPr="0072383F" w:rsidRDefault="00CE433F" w:rsidP="003C629B">
    <w:pPr>
      <w:pStyle w:val="Nagwek"/>
      <w:ind w:hanging="284"/>
      <w:jc w:val="center"/>
      <w:rPr>
        <w:rFonts w:ascii="Calibri" w:hAnsi="Calibri"/>
        <w:b/>
        <w:bCs/>
        <w:szCs w:val="16"/>
      </w:rPr>
    </w:pPr>
  </w:p>
  <w:p w14:paraId="3CD10257" w14:textId="77777777" w:rsidR="00CE433F" w:rsidRDefault="00CE433F"/>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6592C" w14:textId="77777777" w:rsidR="00CE433F" w:rsidRDefault="00CE433F">
    <w:pPr>
      <w:pStyle w:val="Nagwek"/>
    </w:pPr>
  </w:p>
  <w:p w14:paraId="7E71CC68" w14:textId="77777777" w:rsidR="00CE433F" w:rsidRDefault="00CE433F"/>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D1DF5" w14:textId="77777777" w:rsidR="00CE433F" w:rsidRDefault="00CE433F">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00F674" w14:textId="77777777" w:rsidR="00CE433F" w:rsidRDefault="00CE433F"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36FBA1FF" w14:textId="6492E39E" w:rsidR="00CE433F" w:rsidRPr="00A31C7C" w:rsidRDefault="00CE433F"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POST/DYS/OW/GZ/01/</w:t>
        </w:r>
        <w:r w:rsidR="00A042BD">
          <w:rPr>
            <w:rFonts w:asciiTheme="minorHAnsi" w:hAnsiTheme="minorHAnsi" w:cstheme="minorHAnsi"/>
            <w:sz w:val="18"/>
            <w:szCs w:val="18"/>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02DB745F" wp14:editId="380C06F3">
          <wp:simplePos x="0" y="0"/>
          <wp:positionH relativeFrom="column">
            <wp:posOffset>-281305</wp:posOffset>
          </wp:positionH>
          <wp:positionV relativeFrom="paragraph">
            <wp:posOffset>-300355</wp:posOffset>
          </wp:positionV>
          <wp:extent cx="753110" cy="533400"/>
          <wp:effectExtent l="0" t="0" r="8890" b="0"/>
          <wp:wrapNone/>
          <wp:docPr id="7"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829604" w14:textId="77777777" w:rsidR="00CE433F" w:rsidRPr="000F58B6" w:rsidRDefault="00CE433F" w:rsidP="005528DB">
    <w:pPr>
      <w:pStyle w:val="Nagwek"/>
      <w:jc w:val="right"/>
      <w:rPr>
        <w:rFonts w:asciiTheme="minorHAnsi" w:hAnsiTheme="minorHAnsi" w:cstheme="minorHAnsi"/>
        <w:sz w:val="16"/>
        <w:szCs w:val="16"/>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E2F9" w14:textId="77777777" w:rsidR="00CE433F" w:rsidRDefault="00CE433F">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063DB" w14:textId="77777777" w:rsidR="00CE433F" w:rsidRDefault="00CE433F"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7D738E2A" w14:textId="77777777" w:rsidR="00CE433F" w:rsidRDefault="00CE433F"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521D7A5" w14:textId="77777777" w:rsidR="00CE433F" w:rsidRPr="000F58B6" w:rsidRDefault="00CE433F" w:rsidP="001205A3">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6880688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D952D4D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9A63BE3"/>
    <w:multiLevelType w:val="multilevel"/>
    <w:tmpl w:val="771CDAC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0" w15:restartNumberingAfterBreak="0">
    <w:nsid w:val="1D96407B"/>
    <w:multiLevelType w:val="multilevel"/>
    <w:tmpl w:val="B562F714"/>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9002FB"/>
    <w:multiLevelType w:val="multilevel"/>
    <w:tmpl w:val="DEB0882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490A53"/>
    <w:multiLevelType w:val="multilevel"/>
    <w:tmpl w:val="47061ACA"/>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trike w:val="0"/>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588A6ADB"/>
    <w:multiLevelType w:val="multilevel"/>
    <w:tmpl w:val="E17AA6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2" w15:restartNumberingAfterBreak="0">
    <w:nsid w:val="6851457B"/>
    <w:multiLevelType w:val="multilevel"/>
    <w:tmpl w:val="A76414B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BC16861"/>
    <w:multiLevelType w:val="multilevel"/>
    <w:tmpl w:val="3ED6E9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BC628C0"/>
    <w:multiLevelType w:val="multilevel"/>
    <w:tmpl w:val="81749EA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7"/>
  </w:num>
  <w:num w:numId="2">
    <w:abstractNumId w:val="5"/>
  </w:num>
  <w:num w:numId="3">
    <w:abstractNumId w:val="3"/>
  </w:num>
  <w:num w:numId="4">
    <w:abstractNumId w:val="32"/>
  </w:num>
  <w:num w:numId="5">
    <w:abstractNumId w:val="15"/>
  </w:num>
  <w:num w:numId="6">
    <w:abstractNumId w:val="10"/>
  </w:num>
  <w:num w:numId="7">
    <w:abstractNumId w:val="22"/>
  </w:num>
  <w:num w:numId="8">
    <w:abstractNumId w:val="37"/>
  </w:num>
  <w:num w:numId="9">
    <w:abstractNumId w:val="9"/>
  </w:num>
  <w:num w:numId="10">
    <w:abstractNumId w:val="28"/>
  </w:num>
  <w:num w:numId="11">
    <w:abstractNumId w:val="19"/>
  </w:num>
  <w:num w:numId="12">
    <w:abstractNumId w:val="14"/>
  </w:num>
  <w:num w:numId="13">
    <w:abstractNumId w:val="6"/>
  </w:num>
  <w:num w:numId="14">
    <w:abstractNumId w:val="20"/>
  </w:num>
  <w:num w:numId="15">
    <w:abstractNumId w:val="31"/>
  </w:num>
  <w:num w:numId="16">
    <w:abstractNumId w:val="25"/>
  </w:num>
  <w:num w:numId="17">
    <w:abstractNumId w:val="38"/>
  </w:num>
  <w:num w:numId="18">
    <w:abstractNumId w:val="13"/>
  </w:num>
  <w:num w:numId="19">
    <w:abstractNumId w:val="4"/>
  </w:num>
  <w:num w:numId="20">
    <w:abstractNumId w:val="21"/>
  </w:num>
  <w:num w:numId="21">
    <w:abstractNumId w:val="24"/>
  </w:num>
  <w:num w:numId="22">
    <w:abstractNumId w:val="30"/>
  </w:num>
  <w:num w:numId="23">
    <w:abstractNumId w:val="11"/>
  </w:num>
  <w:num w:numId="24">
    <w:abstractNumId w:val="36"/>
  </w:num>
  <w:num w:numId="25">
    <w:abstractNumId w:val="35"/>
  </w:num>
  <w:num w:numId="26">
    <w:abstractNumId w:val="16"/>
  </w:num>
  <w:num w:numId="27">
    <w:abstractNumId w:val="29"/>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33"/>
  </w:num>
  <w:num w:numId="31">
    <w:abstractNumId w:val="18"/>
  </w:num>
  <w:num w:numId="32">
    <w:abstractNumId w:val="8"/>
  </w:num>
  <w:num w:numId="33">
    <w:abstractNumId w:val="23"/>
  </w:num>
  <w:num w:numId="34">
    <w:abstractNumId w:val="7"/>
  </w:num>
  <w:num w:numId="35">
    <w:abstractNumId w:val="12"/>
  </w:num>
  <w:num w:numId="36">
    <w:abstractNumId w:val="34"/>
  </w:num>
  <w:num w:numId="37">
    <w:abstractNumId w:val="27"/>
  </w:num>
  <w:numIdMacAtCleanup w:val="29"/>
</w:numbering>
</file>

<file path=word/recipientData.xml><?xml version="1.0" encoding="utf-8"?>
<wne:recipi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e:recipientData>
    <wne:active wne:val="1"/>
    <wne:hash wne:val="-1663121933"/>
  </wne:recipientData>
  <wne:recipientData>
    <wne:active wne:val="1"/>
    <wne:hash wne:val="238562744"/>
  </wne:recipientData>
  <wne:recipientData>
    <wne:active wne:val="1"/>
    <wne:hash wne:val="467147774"/>
  </wne:recipientData>
  <wne:recipientData>
    <wne:active wne:val="1"/>
    <wne:hash wne:val="-701613045"/>
  </wne:recipientData>
  <wne:recipientData>
    <wne:active wne:val="1"/>
    <wne:hash wne:val="-1381643704"/>
  </wne:recipientData>
  <wne:recipientData>
    <wne:active wne:val="1"/>
    <wne:hash wne:val="-700725622"/>
  </wne:recipientData>
  <wne:recipientData>
    <wne:active wne:val="1"/>
    <wne:hash wne:val="43669338"/>
  </wne:recipientData>
  <wne:recipientData>
    <wne:active wne:val="1"/>
    <wne:hash wne:val="1241472092"/>
  </wne:recipientData>
  <wne:recipientData>
    <wne:active wne:val="1"/>
    <wne:hash wne:val="-1129073266"/>
  </wne:recipientData>
  <wne:recipientData>
    <wne:active wne:val="1"/>
    <wne:hash wne:val="-1477556120"/>
  </wne:recipientData>
  <wne:recipientData>
    <wne:active wne:val="1"/>
    <wne:hash wne:val="-1027666139"/>
  </wne:recipientData>
  <wne:recipientData>
    <wne:active wne:val="1"/>
    <wne:hash wne:val="351962102"/>
  </wne:recipientData>
  <wne:recipientData>
    <wne:active wne:val="1"/>
    <wne:hash wne:val="5111295"/>
  </wne:recipientData>
  <wne:recipientData>
    <wne:active wne:val="1"/>
    <wne:hash wne:val="165734719"/>
  </wne:recipientData>
  <wne:recipientData>
    <wne:active wne:val="1"/>
    <wne:hash wne:val="353724475"/>
  </wne:recipientData>
  <wne:recipientData>
    <wne:active wne:val="1"/>
    <wne:hash wne:val="-42067722"/>
  </wne:recipientData>
  <wne:recipientData>
    <wne:active wne:val="1"/>
    <wne:hash wne:val="70258940"/>
  </wne:recipientData>
  <wne:recipientData>
    <wne:active wne:val="1"/>
    <wne:hash wne:val="78178289"/>
  </wne:recipientData>
  <wne:recipientData>
    <wne:active wne:val="1"/>
    <wne:hash wne:val="-1157061724"/>
  </wne:recipientData>
  <wne:recipientData>
    <wne:active wne:val="1"/>
    <wne:hash wne:val="339149646"/>
  </wne:recipientData>
  <wne:recipientData>
    <wne:active wne:val="1"/>
    <wne:hash wne:val="-2061995044"/>
  </wne:recipientData>
  <wne:recipientData>
    <wne:active wne:val="1"/>
    <wne:hash wne:val="236432918"/>
  </wne:recipientData>
  <wne:recipientData>
    <wne:active wne:val="1"/>
    <wne:hash wne:val="-1512927687"/>
  </wne:recipientData>
  <wne:recipientData>
    <wne:active wne:val="1"/>
    <wne:hash wne:val="-827537366"/>
  </wne:recipientData>
  <wne:recipientData>
    <wne:active wne:val="1"/>
    <wne:hash wne:val="8642685"/>
  </wne:recipientData>
  <wne:recipientData>
    <wne:active wne:val="1"/>
    <wne:hash wne:val="-1397416639"/>
  </wne:recipientData>
  <wne:recipientData>
    <wne:active wne:val="1"/>
    <wne:hash wne:val="-2128167487"/>
  </wne:recipientData>
  <wne:recipientData>
    <wne:active wne:val="1"/>
    <wne:hash wne:val="7554767"/>
  </wne:recipientData>
  <wne:recipientData>
    <wne:active wne:val="1"/>
    <wne:hash wne:val="-1403456441"/>
  </wne:recipientData>
  <wne:recipientData>
    <wne:active wne:val="1"/>
    <wne:hash wne:val="-106906478"/>
  </wne:recipientData>
  <wne:recipientData>
    <wne:active wne:val="1"/>
    <wne:hash wne:val="-270726061"/>
  </wne:recipientData>
  <wne:recipientData>
    <wne:active wne:val="1"/>
    <wne:hash wne:val="-118155251"/>
  </wne:recipientData>
  <wne:recipientData>
    <wne:active wne:val="1"/>
    <wne:hash wne:val="-521515200"/>
  </wne:recipientData>
  <wne:recipientData>
    <wne:active wne:val="1"/>
    <wne:hash wne:val="1301816923"/>
  </wne:recipientData>
  <wne:recipientData>
    <wne:active wne:val="1"/>
    <wne:hash wne:val="768845922"/>
  </wne:recipientData>
  <wne:recipientData>
    <wne:active wne:val="1"/>
    <wne:hash wne:val="-1387962196"/>
  </wne:recipientData>
  <wne:recipientData>
    <wne:active wne:val="1"/>
    <wne:hash wne:val="-116996053"/>
  </wne:recipientData>
  <wne:recipientData>
    <wne:active wne:val="1"/>
    <wne:hash wne:val="-1204363271"/>
  </wne:recipientData>
  <wne:recipientData>
    <wne:active wne:val="1"/>
    <wne:hash wne:val="-844991236"/>
  </wne:recipientData>
  <wne:recipientData>
    <wne:active wne:val="1"/>
    <wne:hash wne:val="146829266"/>
  </wne:recipientData>
  <wne:recipientData>
    <wne:active wne:val="1"/>
    <wne:hash wne:val="1949162472"/>
  </wne:recipientData>
  <wne:recipientData>
    <wne:active wne:val="1"/>
    <wne:hash wne:val="1349283681"/>
  </wne:recipientData>
  <wne:recipientData>
    <wne:active wne:val="1"/>
    <wne:hash wne:val="-1342284243"/>
  </wne:recipientData>
  <wne:recipientData>
    <wne:active wne:val="1"/>
    <wne:hash wne:val="1832532927"/>
  </wne:recipientData>
  <wne:recipientData>
    <wne:active wne:val="1"/>
    <wne:hash wne:val="1994311659"/>
  </wne:recipientData>
  <wne:recipientData>
    <wne:active wne:val="1"/>
    <wne:hash wne:val="-1249917297"/>
  </wne:recipientData>
  <wne:recipientData>
    <wne:active wne:val="1"/>
    <wne:hash wne:val="-352208922"/>
  </wne:recipientData>
  <wne:recipientData>
    <wne:active wne:val="1"/>
    <wne:hash wne:val="-1580841196"/>
  </wne:recipientData>
  <wne:recipientData>
    <wne:active wne:val="1"/>
    <wne:hash wne:val="-1820007721"/>
  </wne:recipientData>
  <wne:recipientData>
    <wne:active wne:val="1"/>
    <wne:hash wne:val="657884227"/>
  </wne:recipientData>
  <wne:recipientData>
    <wne:active wne:val="1"/>
    <wne:hash wne:val="-981906381"/>
  </wne:recipientData>
  <wne:recipientData>
    <wne:active wne:val="1"/>
    <wne:hash wne:val="-1302298030"/>
  </wne:recipientData>
  <wne:recipientData>
    <wne:active wne:val="1"/>
    <wne:hash wne:val="-893132646"/>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mailMerge>
    <w:mainDocumentType w:val="formLetters"/>
    <w:linkToQuery/>
    <w:dataType w:val="native"/>
    <w:connectString w:val="Provider=Microsoft.ACE.OLEDB.12.0;User ID=Admin;Data Source=C:\Users\11909827\Desktop\postępowania_24_BAZA\Baza danych_2024.accdb;Mode=Read;Extended Properties=&quot;&quot;;Jet OLEDB:System database=&quot;&quot;;Jet OLEDB:Registry Path=&quot;&quot;;Jet OLEDB:Engine Type=6;Jet OLEDB:Database Locking Mode=1;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dane do postepowan` "/>
    <w:dataSource r:id="rId1"/>
    <w:viewMergedData/>
    <w:activeRecord w:val="74"/>
    <w:odso>
      <w:udl w:val="Provider=Microsoft.ACE.OLEDB.12.0;User ID=Admin;Data Source=C:\Users\11909827\Desktop\postępowania_24_BAZA\Baza danych_2024.accdb;Mode=Read;Extended Properties=&quot;&quot;;Jet OLEDB:System database=&quot;&quot;;Jet OLEDB:Registry Path=&quot;&quot;;Jet OLEDB:Engine Type=6;Jet OLEDB:Database Locking Mode=1;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dane do postepowan"/>
      <w:src r:id="rId2"/>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recipientData r:id="rId3"/>
    </w:odso>
  </w:mailMerge>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0"/>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4C7C"/>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77009"/>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4DD"/>
    <w:rsid w:val="000D4627"/>
    <w:rsid w:val="000D4DFC"/>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1DCA"/>
    <w:rsid w:val="00112269"/>
    <w:rsid w:val="00112825"/>
    <w:rsid w:val="0011592F"/>
    <w:rsid w:val="00116321"/>
    <w:rsid w:val="00117691"/>
    <w:rsid w:val="0011796C"/>
    <w:rsid w:val="001205A3"/>
    <w:rsid w:val="001212B3"/>
    <w:rsid w:val="001228DC"/>
    <w:rsid w:val="00122C4C"/>
    <w:rsid w:val="0012465E"/>
    <w:rsid w:val="0012511B"/>
    <w:rsid w:val="001270AE"/>
    <w:rsid w:val="00131A23"/>
    <w:rsid w:val="001324E6"/>
    <w:rsid w:val="001325C6"/>
    <w:rsid w:val="00133DB1"/>
    <w:rsid w:val="001355C1"/>
    <w:rsid w:val="00137254"/>
    <w:rsid w:val="001402AB"/>
    <w:rsid w:val="001407D1"/>
    <w:rsid w:val="00141F28"/>
    <w:rsid w:val="00142662"/>
    <w:rsid w:val="00143271"/>
    <w:rsid w:val="00143374"/>
    <w:rsid w:val="00145336"/>
    <w:rsid w:val="00145825"/>
    <w:rsid w:val="001462EE"/>
    <w:rsid w:val="00150013"/>
    <w:rsid w:val="001510C5"/>
    <w:rsid w:val="00151B6F"/>
    <w:rsid w:val="0015214C"/>
    <w:rsid w:val="00153E5E"/>
    <w:rsid w:val="001549EF"/>
    <w:rsid w:val="0015504B"/>
    <w:rsid w:val="001558D8"/>
    <w:rsid w:val="001567FB"/>
    <w:rsid w:val="00156D62"/>
    <w:rsid w:val="0015712B"/>
    <w:rsid w:val="001575B5"/>
    <w:rsid w:val="00157C01"/>
    <w:rsid w:val="00161CAB"/>
    <w:rsid w:val="001630E0"/>
    <w:rsid w:val="00165652"/>
    <w:rsid w:val="00166625"/>
    <w:rsid w:val="00166D1D"/>
    <w:rsid w:val="00166E39"/>
    <w:rsid w:val="00167D1F"/>
    <w:rsid w:val="00171C78"/>
    <w:rsid w:val="001728F5"/>
    <w:rsid w:val="00173745"/>
    <w:rsid w:val="00173A31"/>
    <w:rsid w:val="001741FB"/>
    <w:rsid w:val="00174BE0"/>
    <w:rsid w:val="00175CDB"/>
    <w:rsid w:val="00176B3E"/>
    <w:rsid w:val="001804D0"/>
    <w:rsid w:val="001846FC"/>
    <w:rsid w:val="00184C77"/>
    <w:rsid w:val="00184E77"/>
    <w:rsid w:val="00185E8A"/>
    <w:rsid w:val="001901BD"/>
    <w:rsid w:val="001901F0"/>
    <w:rsid w:val="00191304"/>
    <w:rsid w:val="00191956"/>
    <w:rsid w:val="001920BF"/>
    <w:rsid w:val="00192C56"/>
    <w:rsid w:val="00193DCF"/>
    <w:rsid w:val="001944B1"/>
    <w:rsid w:val="00194C66"/>
    <w:rsid w:val="00195038"/>
    <w:rsid w:val="00196400"/>
    <w:rsid w:val="00196C53"/>
    <w:rsid w:val="00196E97"/>
    <w:rsid w:val="001A088D"/>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CCF"/>
    <w:rsid w:val="001F0E64"/>
    <w:rsid w:val="001F1A05"/>
    <w:rsid w:val="001F30E2"/>
    <w:rsid w:val="001F31EA"/>
    <w:rsid w:val="001F4478"/>
    <w:rsid w:val="001F4658"/>
    <w:rsid w:val="001F4BA5"/>
    <w:rsid w:val="001F60DA"/>
    <w:rsid w:val="001F6AB5"/>
    <w:rsid w:val="001F72C0"/>
    <w:rsid w:val="001F7A3D"/>
    <w:rsid w:val="001F7BE8"/>
    <w:rsid w:val="002000A2"/>
    <w:rsid w:val="00200704"/>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214EC"/>
    <w:rsid w:val="00221E34"/>
    <w:rsid w:val="00221F2B"/>
    <w:rsid w:val="00222F9F"/>
    <w:rsid w:val="002230B5"/>
    <w:rsid w:val="002240E4"/>
    <w:rsid w:val="002242F0"/>
    <w:rsid w:val="00224766"/>
    <w:rsid w:val="00224BA8"/>
    <w:rsid w:val="00224F23"/>
    <w:rsid w:val="00226040"/>
    <w:rsid w:val="00226CF8"/>
    <w:rsid w:val="00231021"/>
    <w:rsid w:val="00231BF0"/>
    <w:rsid w:val="00231CEB"/>
    <w:rsid w:val="002330DA"/>
    <w:rsid w:val="0023336C"/>
    <w:rsid w:val="002337D5"/>
    <w:rsid w:val="00233C69"/>
    <w:rsid w:val="00234000"/>
    <w:rsid w:val="002342F7"/>
    <w:rsid w:val="002355BB"/>
    <w:rsid w:val="002369B6"/>
    <w:rsid w:val="00240E10"/>
    <w:rsid w:val="00243D0F"/>
    <w:rsid w:val="002441E1"/>
    <w:rsid w:val="00244260"/>
    <w:rsid w:val="0024428F"/>
    <w:rsid w:val="0024501E"/>
    <w:rsid w:val="00245BB3"/>
    <w:rsid w:val="00245F53"/>
    <w:rsid w:val="00247908"/>
    <w:rsid w:val="0024792E"/>
    <w:rsid w:val="002511EE"/>
    <w:rsid w:val="002532C3"/>
    <w:rsid w:val="00253B26"/>
    <w:rsid w:val="002548AD"/>
    <w:rsid w:val="00255149"/>
    <w:rsid w:val="00261683"/>
    <w:rsid w:val="00262365"/>
    <w:rsid w:val="0026273C"/>
    <w:rsid w:val="00262836"/>
    <w:rsid w:val="002633C2"/>
    <w:rsid w:val="002636E1"/>
    <w:rsid w:val="00263B64"/>
    <w:rsid w:val="00264972"/>
    <w:rsid w:val="00265C9F"/>
    <w:rsid w:val="00266A3E"/>
    <w:rsid w:val="00266DF8"/>
    <w:rsid w:val="0026700B"/>
    <w:rsid w:val="002671BC"/>
    <w:rsid w:val="00267616"/>
    <w:rsid w:val="002677DA"/>
    <w:rsid w:val="00267858"/>
    <w:rsid w:val="0027034A"/>
    <w:rsid w:val="00271154"/>
    <w:rsid w:val="0027153C"/>
    <w:rsid w:val="00273729"/>
    <w:rsid w:val="002739DD"/>
    <w:rsid w:val="00274508"/>
    <w:rsid w:val="0027456A"/>
    <w:rsid w:val="00274AB8"/>
    <w:rsid w:val="00275B02"/>
    <w:rsid w:val="002774CC"/>
    <w:rsid w:val="002776AC"/>
    <w:rsid w:val="0028016B"/>
    <w:rsid w:val="00280C82"/>
    <w:rsid w:val="0028129B"/>
    <w:rsid w:val="00282C07"/>
    <w:rsid w:val="00283455"/>
    <w:rsid w:val="00283F49"/>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A7B62"/>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5B69"/>
    <w:rsid w:val="002D6DB5"/>
    <w:rsid w:val="002E1611"/>
    <w:rsid w:val="002E2F38"/>
    <w:rsid w:val="002E39C6"/>
    <w:rsid w:val="002E4B11"/>
    <w:rsid w:val="002E5592"/>
    <w:rsid w:val="002E561D"/>
    <w:rsid w:val="002E5638"/>
    <w:rsid w:val="002E69CF"/>
    <w:rsid w:val="002E7764"/>
    <w:rsid w:val="002E78F5"/>
    <w:rsid w:val="002F0F20"/>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0144"/>
    <w:rsid w:val="00310A16"/>
    <w:rsid w:val="00311E7B"/>
    <w:rsid w:val="00312570"/>
    <w:rsid w:val="00312A60"/>
    <w:rsid w:val="0031343F"/>
    <w:rsid w:val="003135F5"/>
    <w:rsid w:val="00313963"/>
    <w:rsid w:val="00314589"/>
    <w:rsid w:val="00314835"/>
    <w:rsid w:val="003157EB"/>
    <w:rsid w:val="0031587F"/>
    <w:rsid w:val="00316FB4"/>
    <w:rsid w:val="00321DD5"/>
    <w:rsid w:val="00325A22"/>
    <w:rsid w:val="00325F85"/>
    <w:rsid w:val="00326AC6"/>
    <w:rsid w:val="00327148"/>
    <w:rsid w:val="00327759"/>
    <w:rsid w:val="0033270E"/>
    <w:rsid w:val="00333C26"/>
    <w:rsid w:val="00334A4C"/>
    <w:rsid w:val="003354D2"/>
    <w:rsid w:val="00335E18"/>
    <w:rsid w:val="00337033"/>
    <w:rsid w:val="00337F58"/>
    <w:rsid w:val="00340759"/>
    <w:rsid w:val="003416DA"/>
    <w:rsid w:val="00341A18"/>
    <w:rsid w:val="00341AAC"/>
    <w:rsid w:val="00345B10"/>
    <w:rsid w:val="00346638"/>
    <w:rsid w:val="003472D6"/>
    <w:rsid w:val="00350BB2"/>
    <w:rsid w:val="00350D63"/>
    <w:rsid w:val="00350E02"/>
    <w:rsid w:val="003536F1"/>
    <w:rsid w:val="00354191"/>
    <w:rsid w:val="003545BD"/>
    <w:rsid w:val="003551FC"/>
    <w:rsid w:val="00355A11"/>
    <w:rsid w:val="00355D67"/>
    <w:rsid w:val="00356F74"/>
    <w:rsid w:val="00360A08"/>
    <w:rsid w:val="00360B7D"/>
    <w:rsid w:val="00362087"/>
    <w:rsid w:val="003629C9"/>
    <w:rsid w:val="00363403"/>
    <w:rsid w:val="00364149"/>
    <w:rsid w:val="0036497F"/>
    <w:rsid w:val="003663AF"/>
    <w:rsid w:val="0036696B"/>
    <w:rsid w:val="003669AE"/>
    <w:rsid w:val="00367795"/>
    <w:rsid w:val="003700A0"/>
    <w:rsid w:val="00370364"/>
    <w:rsid w:val="0037037C"/>
    <w:rsid w:val="00372458"/>
    <w:rsid w:val="00372DD7"/>
    <w:rsid w:val="00374571"/>
    <w:rsid w:val="00375E4D"/>
    <w:rsid w:val="003766F7"/>
    <w:rsid w:val="00376B53"/>
    <w:rsid w:val="00377017"/>
    <w:rsid w:val="0038146C"/>
    <w:rsid w:val="00382199"/>
    <w:rsid w:val="00383177"/>
    <w:rsid w:val="0038440E"/>
    <w:rsid w:val="00385471"/>
    <w:rsid w:val="0038622B"/>
    <w:rsid w:val="003868FF"/>
    <w:rsid w:val="003876F1"/>
    <w:rsid w:val="0039187A"/>
    <w:rsid w:val="00391DE1"/>
    <w:rsid w:val="00392A83"/>
    <w:rsid w:val="00393905"/>
    <w:rsid w:val="00395D26"/>
    <w:rsid w:val="00395FB1"/>
    <w:rsid w:val="0039667B"/>
    <w:rsid w:val="00397F6C"/>
    <w:rsid w:val="003A0ADD"/>
    <w:rsid w:val="003A0EEA"/>
    <w:rsid w:val="003A12B0"/>
    <w:rsid w:val="003A2794"/>
    <w:rsid w:val="003A39FA"/>
    <w:rsid w:val="003A645A"/>
    <w:rsid w:val="003A6522"/>
    <w:rsid w:val="003A7335"/>
    <w:rsid w:val="003B165C"/>
    <w:rsid w:val="003B16A4"/>
    <w:rsid w:val="003B176E"/>
    <w:rsid w:val="003B209F"/>
    <w:rsid w:val="003B22FC"/>
    <w:rsid w:val="003B3135"/>
    <w:rsid w:val="003B5FA6"/>
    <w:rsid w:val="003B6281"/>
    <w:rsid w:val="003B6B70"/>
    <w:rsid w:val="003B761C"/>
    <w:rsid w:val="003B7CE5"/>
    <w:rsid w:val="003C1023"/>
    <w:rsid w:val="003C27F0"/>
    <w:rsid w:val="003C2B99"/>
    <w:rsid w:val="003C2FCE"/>
    <w:rsid w:val="003C2FD0"/>
    <w:rsid w:val="003C39BE"/>
    <w:rsid w:val="003C547E"/>
    <w:rsid w:val="003C629B"/>
    <w:rsid w:val="003C64D8"/>
    <w:rsid w:val="003C7649"/>
    <w:rsid w:val="003C77CF"/>
    <w:rsid w:val="003C7A3B"/>
    <w:rsid w:val="003C7F7D"/>
    <w:rsid w:val="003D0667"/>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07ADC"/>
    <w:rsid w:val="00410115"/>
    <w:rsid w:val="004105E9"/>
    <w:rsid w:val="00412994"/>
    <w:rsid w:val="00412E59"/>
    <w:rsid w:val="004134E4"/>
    <w:rsid w:val="004141C8"/>
    <w:rsid w:val="00414B45"/>
    <w:rsid w:val="00414D79"/>
    <w:rsid w:val="00415DEF"/>
    <w:rsid w:val="00417649"/>
    <w:rsid w:val="0042201D"/>
    <w:rsid w:val="00424019"/>
    <w:rsid w:val="00424039"/>
    <w:rsid w:val="004243A0"/>
    <w:rsid w:val="00424458"/>
    <w:rsid w:val="0042597D"/>
    <w:rsid w:val="0042678F"/>
    <w:rsid w:val="00430419"/>
    <w:rsid w:val="00431240"/>
    <w:rsid w:val="00431F11"/>
    <w:rsid w:val="00434676"/>
    <w:rsid w:val="00434782"/>
    <w:rsid w:val="0043615D"/>
    <w:rsid w:val="004364BD"/>
    <w:rsid w:val="00436AD7"/>
    <w:rsid w:val="00441005"/>
    <w:rsid w:val="00441640"/>
    <w:rsid w:val="00441D1F"/>
    <w:rsid w:val="0044403C"/>
    <w:rsid w:val="0044467A"/>
    <w:rsid w:val="00444E99"/>
    <w:rsid w:val="00446AD8"/>
    <w:rsid w:val="00447F18"/>
    <w:rsid w:val="00450155"/>
    <w:rsid w:val="00450710"/>
    <w:rsid w:val="00451434"/>
    <w:rsid w:val="0045249D"/>
    <w:rsid w:val="00453FF7"/>
    <w:rsid w:val="00454EA7"/>
    <w:rsid w:val="00456A89"/>
    <w:rsid w:val="00456D9B"/>
    <w:rsid w:val="00457F7E"/>
    <w:rsid w:val="004603F4"/>
    <w:rsid w:val="00461844"/>
    <w:rsid w:val="0046209E"/>
    <w:rsid w:val="004620F8"/>
    <w:rsid w:val="00462CDF"/>
    <w:rsid w:val="004635A6"/>
    <w:rsid w:val="00464543"/>
    <w:rsid w:val="00465B31"/>
    <w:rsid w:val="004672FC"/>
    <w:rsid w:val="00467DA9"/>
    <w:rsid w:val="0047096D"/>
    <w:rsid w:val="00471571"/>
    <w:rsid w:val="00471E73"/>
    <w:rsid w:val="004723E9"/>
    <w:rsid w:val="00474A5B"/>
    <w:rsid w:val="00474FC5"/>
    <w:rsid w:val="00475757"/>
    <w:rsid w:val="00477D82"/>
    <w:rsid w:val="004813B1"/>
    <w:rsid w:val="00483F54"/>
    <w:rsid w:val="0048437E"/>
    <w:rsid w:val="004859BD"/>
    <w:rsid w:val="00485DB0"/>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625"/>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D8F"/>
    <w:rsid w:val="004C5E08"/>
    <w:rsid w:val="004C6C10"/>
    <w:rsid w:val="004D17D7"/>
    <w:rsid w:val="004D29D4"/>
    <w:rsid w:val="004D3686"/>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1BBD"/>
    <w:rsid w:val="00522178"/>
    <w:rsid w:val="00522C32"/>
    <w:rsid w:val="005230B8"/>
    <w:rsid w:val="00523172"/>
    <w:rsid w:val="00524108"/>
    <w:rsid w:val="005246E5"/>
    <w:rsid w:val="00527036"/>
    <w:rsid w:val="00527343"/>
    <w:rsid w:val="00527EE9"/>
    <w:rsid w:val="005301AB"/>
    <w:rsid w:val="005319E7"/>
    <w:rsid w:val="00532659"/>
    <w:rsid w:val="00533129"/>
    <w:rsid w:val="00533E90"/>
    <w:rsid w:val="00534AA5"/>
    <w:rsid w:val="0053751B"/>
    <w:rsid w:val="00537956"/>
    <w:rsid w:val="00537D6B"/>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25BB"/>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12A8"/>
    <w:rsid w:val="005A2072"/>
    <w:rsid w:val="005A3BC8"/>
    <w:rsid w:val="005A4B76"/>
    <w:rsid w:val="005A4C41"/>
    <w:rsid w:val="005A65EF"/>
    <w:rsid w:val="005A6B74"/>
    <w:rsid w:val="005A6CC1"/>
    <w:rsid w:val="005A7129"/>
    <w:rsid w:val="005B0113"/>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425B"/>
    <w:rsid w:val="005D56A1"/>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66DA"/>
    <w:rsid w:val="005E71EB"/>
    <w:rsid w:val="005F02BB"/>
    <w:rsid w:val="005F0649"/>
    <w:rsid w:val="005F0B1B"/>
    <w:rsid w:val="005F1ECA"/>
    <w:rsid w:val="005F3378"/>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3414"/>
    <w:rsid w:val="00615A31"/>
    <w:rsid w:val="00615E00"/>
    <w:rsid w:val="00616F3C"/>
    <w:rsid w:val="00617104"/>
    <w:rsid w:val="00622AA9"/>
    <w:rsid w:val="00622E24"/>
    <w:rsid w:val="0062407D"/>
    <w:rsid w:val="00624232"/>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7544"/>
    <w:rsid w:val="006414F7"/>
    <w:rsid w:val="00644084"/>
    <w:rsid w:val="00645623"/>
    <w:rsid w:val="0064713F"/>
    <w:rsid w:val="00647EC8"/>
    <w:rsid w:val="0065074A"/>
    <w:rsid w:val="00650D35"/>
    <w:rsid w:val="006516E4"/>
    <w:rsid w:val="00651CC4"/>
    <w:rsid w:val="006527F9"/>
    <w:rsid w:val="006534F2"/>
    <w:rsid w:val="006536DD"/>
    <w:rsid w:val="006537DA"/>
    <w:rsid w:val="006540CC"/>
    <w:rsid w:val="0065547D"/>
    <w:rsid w:val="00656B5A"/>
    <w:rsid w:val="00656E25"/>
    <w:rsid w:val="00657CE0"/>
    <w:rsid w:val="006600DF"/>
    <w:rsid w:val="006607AF"/>
    <w:rsid w:val="006616A1"/>
    <w:rsid w:val="0066308D"/>
    <w:rsid w:val="00663728"/>
    <w:rsid w:val="0066557A"/>
    <w:rsid w:val="00666793"/>
    <w:rsid w:val="0066743F"/>
    <w:rsid w:val="0066752C"/>
    <w:rsid w:val="00667625"/>
    <w:rsid w:val="00670205"/>
    <w:rsid w:val="00670A6B"/>
    <w:rsid w:val="0067145B"/>
    <w:rsid w:val="00673E6B"/>
    <w:rsid w:val="006748EF"/>
    <w:rsid w:val="00674AFB"/>
    <w:rsid w:val="0067570D"/>
    <w:rsid w:val="00676D80"/>
    <w:rsid w:val="0067721F"/>
    <w:rsid w:val="0068060C"/>
    <w:rsid w:val="006810E0"/>
    <w:rsid w:val="00681E01"/>
    <w:rsid w:val="00682A4B"/>
    <w:rsid w:val="00685B7C"/>
    <w:rsid w:val="0068638D"/>
    <w:rsid w:val="006868F1"/>
    <w:rsid w:val="00686B76"/>
    <w:rsid w:val="00687290"/>
    <w:rsid w:val="00687695"/>
    <w:rsid w:val="006876EC"/>
    <w:rsid w:val="00687974"/>
    <w:rsid w:val="0069061E"/>
    <w:rsid w:val="00691B97"/>
    <w:rsid w:val="00692EDC"/>
    <w:rsid w:val="0069326C"/>
    <w:rsid w:val="00693E6D"/>
    <w:rsid w:val="00694082"/>
    <w:rsid w:val="006943E3"/>
    <w:rsid w:val="0069462B"/>
    <w:rsid w:val="00694A69"/>
    <w:rsid w:val="00696835"/>
    <w:rsid w:val="0069688C"/>
    <w:rsid w:val="00696CEB"/>
    <w:rsid w:val="00697292"/>
    <w:rsid w:val="00697668"/>
    <w:rsid w:val="006976F9"/>
    <w:rsid w:val="00697A24"/>
    <w:rsid w:val="006A1242"/>
    <w:rsid w:val="006A28A2"/>
    <w:rsid w:val="006A3305"/>
    <w:rsid w:val="006A3621"/>
    <w:rsid w:val="006A3F7F"/>
    <w:rsid w:val="006A4A5A"/>
    <w:rsid w:val="006A5561"/>
    <w:rsid w:val="006A59F7"/>
    <w:rsid w:val="006A76AE"/>
    <w:rsid w:val="006B0C89"/>
    <w:rsid w:val="006B3F08"/>
    <w:rsid w:val="006B43F2"/>
    <w:rsid w:val="006B4440"/>
    <w:rsid w:val="006B46CD"/>
    <w:rsid w:val="006B6AF8"/>
    <w:rsid w:val="006B7D80"/>
    <w:rsid w:val="006C0240"/>
    <w:rsid w:val="006C042A"/>
    <w:rsid w:val="006C32B1"/>
    <w:rsid w:val="006C32D7"/>
    <w:rsid w:val="006C33CB"/>
    <w:rsid w:val="006C4030"/>
    <w:rsid w:val="006C4B6B"/>
    <w:rsid w:val="006C55D8"/>
    <w:rsid w:val="006C63E4"/>
    <w:rsid w:val="006C6DDE"/>
    <w:rsid w:val="006D058D"/>
    <w:rsid w:val="006D1C28"/>
    <w:rsid w:val="006D3AF0"/>
    <w:rsid w:val="006D3DE6"/>
    <w:rsid w:val="006D630C"/>
    <w:rsid w:val="006D75E6"/>
    <w:rsid w:val="006D77AB"/>
    <w:rsid w:val="006E09F7"/>
    <w:rsid w:val="006E25E8"/>
    <w:rsid w:val="006E349D"/>
    <w:rsid w:val="006E4A5C"/>
    <w:rsid w:val="006E5C2B"/>
    <w:rsid w:val="006E63E6"/>
    <w:rsid w:val="006E7435"/>
    <w:rsid w:val="006E7C7F"/>
    <w:rsid w:val="006F166E"/>
    <w:rsid w:val="006F2267"/>
    <w:rsid w:val="006F2D30"/>
    <w:rsid w:val="006F326D"/>
    <w:rsid w:val="006F39A0"/>
    <w:rsid w:val="006F43C7"/>
    <w:rsid w:val="006F53B0"/>
    <w:rsid w:val="006F6DF3"/>
    <w:rsid w:val="00700206"/>
    <w:rsid w:val="007005DF"/>
    <w:rsid w:val="00700AFC"/>
    <w:rsid w:val="0070150B"/>
    <w:rsid w:val="0070151B"/>
    <w:rsid w:val="00701610"/>
    <w:rsid w:val="00701785"/>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40FB"/>
    <w:rsid w:val="00715485"/>
    <w:rsid w:val="00716A25"/>
    <w:rsid w:val="00722DA7"/>
    <w:rsid w:val="00723157"/>
    <w:rsid w:val="00723DBB"/>
    <w:rsid w:val="00723F16"/>
    <w:rsid w:val="00724029"/>
    <w:rsid w:val="007242B4"/>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96D"/>
    <w:rsid w:val="00750F12"/>
    <w:rsid w:val="007510F6"/>
    <w:rsid w:val="00752D91"/>
    <w:rsid w:val="00753975"/>
    <w:rsid w:val="00753AE1"/>
    <w:rsid w:val="007545C9"/>
    <w:rsid w:val="0075703F"/>
    <w:rsid w:val="0075762D"/>
    <w:rsid w:val="007612A6"/>
    <w:rsid w:val="00761CC5"/>
    <w:rsid w:val="00761E36"/>
    <w:rsid w:val="00762162"/>
    <w:rsid w:val="00762CB8"/>
    <w:rsid w:val="00764F22"/>
    <w:rsid w:val="007656E2"/>
    <w:rsid w:val="007659E5"/>
    <w:rsid w:val="007665D4"/>
    <w:rsid w:val="007706BE"/>
    <w:rsid w:val="00771351"/>
    <w:rsid w:val="0077226B"/>
    <w:rsid w:val="00772F7B"/>
    <w:rsid w:val="007742B7"/>
    <w:rsid w:val="00774DBC"/>
    <w:rsid w:val="0078041D"/>
    <w:rsid w:val="00782340"/>
    <w:rsid w:val="0078319C"/>
    <w:rsid w:val="00783534"/>
    <w:rsid w:val="00785158"/>
    <w:rsid w:val="00787A76"/>
    <w:rsid w:val="00787A90"/>
    <w:rsid w:val="0079066D"/>
    <w:rsid w:val="00790730"/>
    <w:rsid w:val="00791272"/>
    <w:rsid w:val="007913F6"/>
    <w:rsid w:val="00792212"/>
    <w:rsid w:val="00792F1C"/>
    <w:rsid w:val="00794106"/>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0888"/>
    <w:rsid w:val="007C17A8"/>
    <w:rsid w:val="007C2C06"/>
    <w:rsid w:val="007C2F05"/>
    <w:rsid w:val="007C39CE"/>
    <w:rsid w:val="007C4AF9"/>
    <w:rsid w:val="007C5285"/>
    <w:rsid w:val="007C622D"/>
    <w:rsid w:val="007C63BF"/>
    <w:rsid w:val="007C6AB4"/>
    <w:rsid w:val="007C7126"/>
    <w:rsid w:val="007C7751"/>
    <w:rsid w:val="007C7771"/>
    <w:rsid w:val="007D1678"/>
    <w:rsid w:val="007D19BE"/>
    <w:rsid w:val="007D437B"/>
    <w:rsid w:val="007D44A7"/>
    <w:rsid w:val="007D497B"/>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96E"/>
    <w:rsid w:val="007F3DB0"/>
    <w:rsid w:val="007F4D3D"/>
    <w:rsid w:val="007F4E41"/>
    <w:rsid w:val="007F66B9"/>
    <w:rsid w:val="00800A7F"/>
    <w:rsid w:val="00801C80"/>
    <w:rsid w:val="00801CE4"/>
    <w:rsid w:val="008021D1"/>
    <w:rsid w:val="00802588"/>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08E2"/>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474B1"/>
    <w:rsid w:val="00851089"/>
    <w:rsid w:val="0085191A"/>
    <w:rsid w:val="00852219"/>
    <w:rsid w:val="008527CA"/>
    <w:rsid w:val="008530CC"/>
    <w:rsid w:val="008556A1"/>
    <w:rsid w:val="00857C86"/>
    <w:rsid w:val="0086098B"/>
    <w:rsid w:val="0086173D"/>
    <w:rsid w:val="008617F6"/>
    <w:rsid w:val="00862D0A"/>
    <w:rsid w:val="00865E3B"/>
    <w:rsid w:val="00865F25"/>
    <w:rsid w:val="00867C48"/>
    <w:rsid w:val="00867D83"/>
    <w:rsid w:val="008700D0"/>
    <w:rsid w:val="0087290E"/>
    <w:rsid w:val="0087310E"/>
    <w:rsid w:val="00876028"/>
    <w:rsid w:val="008761DC"/>
    <w:rsid w:val="00876BC6"/>
    <w:rsid w:val="00877A05"/>
    <w:rsid w:val="00877F1D"/>
    <w:rsid w:val="00880069"/>
    <w:rsid w:val="00880C90"/>
    <w:rsid w:val="00881138"/>
    <w:rsid w:val="00883CD6"/>
    <w:rsid w:val="00883EF2"/>
    <w:rsid w:val="0088627F"/>
    <w:rsid w:val="008862DB"/>
    <w:rsid w:val="00886387"/>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B02"/>
    <w:rsid w:val="008B1FD5"/>
    <w:rsid w:val="008B4363"/>
    <w:rsid w:val="008B4FBD"/>
    <w:rsid w:val="008B50E8"/>
    <w:rsid w:val="008B5203"/>
    <w:rsid w:val="008B6029"/>
    <w:rsid w:val="008B65BB"/>
    <w:rsid w:val="008B69B1"/>
    <w:rsid w:val="008B7004"/>
    <w:rsid w:val="008B7D9C"/>
    <w:rsid w:val="008C081F"/>
    <w:rsid w:val="008C1260"/>
    <w:rsid w:val="008C127F"/>
    <w:rsid w:val="008C201E"/>
    <w:rsid w:val="008C21CF"/>
    <w:rsid w:val="008C4E2E"/>
    <w:rsid w:val="008C6568"/>
    <w:rsid w:val="008C65B6"/>
    <w:rsid w:val="008C65F4"/>
    <w:rsid w:val="008D0E90"/>
    <w:rsid w:val="008D1D7D"/>
    <w:rsid w:val="008D2147"/>
    <w:rsid w:val="008D25C5"/>
    <w:rsid w:val="008D2B6F"/>
    <w:rsid w:val="008D67B8"/>
    <w:rsid w:val="008D6A40"/>
    <w:rsid w:val="008D7F84"/>
    <w:rsid w:val="008E04C7"/>
    <w:rsid w:val="008E0B6C"/>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3A1F"/>
    <w:rsid w:val="008F4401"/>
    <w:rsid w:val="008F5F40"/>
    <w:rsid w:val="008F657F"/>
    <w:rsid w:val="008F6C61"/>
    <w:rsid w:val="00901F83"/>
    <w:rsid w:val="00902F35"/>
    <w:rsid w:val="00903DD6"/>
    <w:rsid w:val="00904746"/>
    <w:rsid w:val="00904D37"/>
    <w:rsid w:val="00907400"/>
    <w:rsid w:val="009076D4"/>
    <w:rsid w:val="00910808"/>
    <w:rsid w:val="00910827"/>
    <w:rsid w:val="00911A6A"/>
    <w:rsid w:val="00911FFB"/>
    <w:rsid w:val="009135F5"/>
    <w:rsid w:val="00913DE7"/>
    <w:rsid w:val="0091448F"/>
    <w:rsid w:val="009144EC"/>
    <w:rsid w:val="00914766"/>
    <w:rsid w:val="009175F7"/>
    <w:rsid w:val="0092012A"/>
    <w:rsid w:val="00920172"/>
    <w:rsid w:val="009205CA"/>
    <w:rsid w:val="00920BDB"/>
    <w:rsid w:val="00921547"/>
    <w:rsid w:val="0092165D"/>
    <w:rsid w:val="0092193F"/>
    <w:rsid w:val="009220A1"/>
    <w:rsid w:val="00922502"/>
    <w:rsid w:val="00922DA6"/>
    <w:rsid w:val="00923566"/>
    <w:rsid w:val="009235A1"/>
    <w:rsid w:val="00923BE8"/>
    <w:rsid w:val="009244D3"/>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72CA"/>
    <w:rsid w:val="009613E2"/>
    <w:rsid w:val="00964788"/>
    <w:rsid w:val="009648AE"/>
    <w:rsid w:val="00964A1F"/>
    <w:rsid w:val="00964E5B"/>
    <w:rsid w:val="009650C8"/>
    <w:rsid w:val="009652C4"/>
    <w:rsid w:val="009653CD"/>
    <w:rsid w:val="0096654E"/>
    <w:rsid w:val="00967011"/>
    <w:rsid w:val="00967132"/>
    <w:rsid w:val="00970418"/>
    <w:rsid w:val="00970F3A"/>
    <w:rsid w:val="00971DA3"/>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9FF"/>
    <w:rsid w:val="00991AA8"/>
    <w:rsid w:val="009927F3"/>
    <w:rsid w:val="00994027"/>
    <w:rsid w:val="00994D34"/>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50D9"/>
    <w:rsid w:val="009A7022"/>
    <w:rsid w:val="009A73BF"/>
    <w:rsid w:val="009B1350"/>
    <w:rsid w:val="009B2C02"/>
    <w:rsid w:val="009B3788"/>
    <w:rsid w:val="009B3C0A"/>
    <w:rsid w:val="009B3C31"/>
    <w:rsid w:val="009B5EB1"/>
    <w:rsid w:val="009B67E2"/>
    <w:rsid w:val="009B6D81"/>
    <w:rsid w:val="009B75CC"/>
    <w:rsid w:val="009C05FD"/>
    <w:rsid w:val="009C1121"/>
    <w:rsid w:val="009C1762"/>
    <w:rsid w:val="009C1CD6"/>
    <w:rsid w:val="009C29FB"/>
    <w:rsid w:val="009C2FBD"/>
    <w:rsid w:val="009C3596"/>
    <w:rsid w:val="009C65C0"/>
    <w:rsid w:val="009C6C90"/>
    <w:rsid w:val="009C6E43"/>
    <w:rsid w:val="009D05C5"/>
    <w:rsid w:val="009D1C99"/>
    <w:rsid w:val="009D1EEC"/>
    <w:rsid w:val="009D3A3A"/>
    <w:rsid w:val="009D4299"/>
    <w:rsid w:val="009D56D8"/>
    <w:rsid w:val="009D6F12"/>
    <w:rsid w:val="009E00A8"/>
    <w:rsid w:val="009E0849"/>
    <w:rsid w:val="009E0A55"/>
    <w:rsid w:val="009E1F91"/>
    <w:rsid w:val="009E219F"/>
    <w:rsid w:val="009E24C1"/>
    <w:rsid w:val="009E3AE6"/>
    <w:rsid w:val="009E50F7"/>
    <w:rsid w:val="009E5331"/>
    <w:rsid w:val="009E6603"/>
    <w:rsid w:val="009F0540"/>
    <w:rsid w:val="009F064A"/>
    <w:rsid w:val="009F24E3"/>
    <w:rsid w:val="009F3904"/>
    <w:rsid w:val="009F3FBA"/>
    <w:rsid w:val="009F4ED6"/>
    <w:rsid w:val="009F5A16"/>
    <w:rsid w:val="009F66C9"/>
    <w:rsid w:val="009F6CAA"/>
    <w:rsid w:val="009F7D3C"/>
    <w:rsid w:val="00A013C6"/>
    <w:rsid w:val="00A015C1"/>
    <w:rsid w:val="00A01CCC"/>
    <w:rsid w:val="00A0223F"/>
    <w:rsid w:val="00A029B5"/>
    <w:rsid w:val="00A02F21"/>
    <w:rsid w:val="00A042BD"/>
    <w:rsid w:val="00A06336"/>
    <w:rsid w:val="00A06E4E"/>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29C1"/>
    <w:rsid w:val="00A32D57"/>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E06"/>
    <w:rsid w:val="00A6585C"/>
    <w:rsid w:val="00A65996"/>
    <w:rsid w:val="00A66077"/>
    <w:rsid w:val="00A667A7"/>
    <w:rsid w:val="00A672D5"/>
    <w:rsid w:val="00A6777B"/>
    <w:rsid w:val="00A7047F"/>
    <w:rsid w:val="00A7083F"/>
    <w:rsid w:val="00A70FDA"/>
    <w:rsid w:val="00A712F7"/>
    <w:rsid w:val="00A715A8"/>
    <w:rsid w:val="00A719F5"/>
    <w:rsid w:val="00A725C9"/>
    <w:rsid w:val="00A72EE0"/>
    <w:rsid w:val="00A735EB"/>
    <w:rsid w:val="00A73AF6"/>
    <w:rsid w:val="00A73E2F"/>
    <w:rsid w:val="00A76C91"/>
    <w:rsid w:val="00A770B1"/>
    <w:rsid w:val="00A81930"/>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4C94"/>
    <w:rsid w:val="00A95464"/>
    <w:rsid w:val="00A956B0"/>
    <w:rsid w:val="00A96D95"/>
    <w:rsid w:val="00AA063E"/>
    <w:rsid w:val="00AA06CD"/>
    <w:rsid w:val="00AA09DA"/>
    <w:rsid w:val="00AA35C5"/>
    <w:rsid w:val="00AA381F"/>
    <w:rsid w:val="00AA68A1"/>
    <w:rsid w:val="00AB1632"/>
    <w:rsid w:val="00AB307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C5575"/>
    <w:rsid w:val="00AD0BC7"/>
    <w:rsid w:val="00AD2645"/>
    <w:rsid w:val="00AD29D7"/>
    <w:rsid w:val="00AD47D7"/>
    <w:rsid w:val="00AD6553"/>
    <w:rsid w:val="00AE0646"/>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2794"/>
    <w:rsid w:val="00AF45D5"/>
    <w:rsid w:val="00AF489C"/>
    <w:rsid w:val="00AF4E05"/>
    <w:rsid w:val="00AF7AC1"/>
    <w:rsid w:val="00AF7C48"/>
    <w:rsid w:val="00B01450"/>
    <w:rsid w:val="00B01A16"/>
    <w:rsid w:val="00B029AB"/>
    <w:rsid w:val="00B030AF"/>
    <w:rsid w:val="00B048B8"/>
    <w:rsid w:val="00B04BD8"/>
    <w:rsid w:val="00B06158"/>
    <w:rsid w:val="00B0654D"/>
    <w:rsid w:val="00B065BF"/>
    <w:rsid w:val="00B06E16"/>
    <w:rsid w:val="00B06E1D"/>
    <w:rsid w:val="00B06EE1"/>
    <w:rsid w:val="00B07273"/>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0568"/>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6FE2"/>
    <w:rsid w:val="00B871B6"/>
    <w:rsid w:val="00B875B6"/>
    <w:rsid w:val="00B93631"/>
    <w:rsid w:val="00B93845"/>
    <w:rsid w:val="00B9399E"/>
    <w:rsid w:val="00B94436"/>
    <w:rsid w:val="00B94FCA"/>
    <w:rsid w:val="00B9529B"/>
    <w:rsid w:val="00B96ADB"/>
    <w:rsid w:val="00B975D9"/>
    <w:rsid w:val="00BA0450"/>
    <w:rsid w:val="00BA045A"/>
    <w:rsid w:val="00BA3B10"/>
    <w:rsid w:val="00BA43C0"/>
    <w:rsid w:val="00BA5A5C"/>
    <w:rsid w:val="00BA5B0D"/>
    <w:rsid w:val="00BA5E4E"/>
    <w:rsid w:val="00BA6FF1"/>
    <w:rsid w:val="00BB0B40"/>
    <w:rsid w:val="00BB27C2"/>
    <w:rsid w:val="00BB287E"/>
    <w:rsid w:val="00BB2FF0"/>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5ED3"/>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878"/>
    <w:rsid w:val="00C21F52"/>
    <w:rsid w:val="00C2291A"/>
    <w:rsid w:val="00C229FA"/>
    <w:rsid w:val="00C22E0F"/>
    <w:rsid w:val="00C244DC"/>
    <w:rsid w:val="00C24569"/>
    <w:rsid w:val="00C25CB5"/>
    <w:rsid w:val="00C26719"/>
    <w:rsid w:val="00C26B00"/>
    <w:rsid w:val="00C26E7A"/>
    <w:rsid w:val="00C31911"/>
    <w:rsid w:val="00C32775"/>
    <w:rsid w:val="00C339E1"/>
    <w:rsid w:val="00C33BAA"/>
    <w:rsid w:val="00C33EBB"/>
    <w:rsid w:val="00C35B29"/>
    <w:rsid w:val="00C36255"/>
    <w:rsid w:val="00C36FD6"/>
    <w:rsid w:val="00C412D6"/>
    <w:rsid w:val="00C41484"/>
    <w:rsid w:val="00C428BE"/>
    <w:rsid w:val="00C431AC"/>
    <w:rsid w:val="00C4527C"/>
    <w:rsid w:val="00C46600"/>
    <w:rsid w:val="00C46734"/>
    <w:rsid w:val="00C467E6"/>
    <w:rsid w:val="00C46EC5"/>
    <w:rsid w:val="00C46F6A"/>
    <w:rsid w:val="00C475CF"/>
    <w:rsid w:val="00C50E3F"/>
    <w:rsid w:val="00C519D4"/>
    <w:rsid w:val="00C529E4"/>
    <w:rsid w:val="00C52A3C"/>
    <w:rsid w:val="00C533E6"/>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208B"/>
    <w:rsid w:val="00C9366C"/>
    <w:rsid w:val="00C94218"/>
    <w:rsid w:val="00C942E7"/>
    <w:rsid w:val="00C94858"/>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45A"/>
    <w:rsid w:val="00CD6D4A"/>
    <w:rsid w:val="00CE06F9"/>
    <w:rsid w:val="00CE11C9"/>
    <w:rsid w:val="00CE2525"/>
    <w:rsid w:val="00CE25F1"/>
    <w:rsid w:val="00CE37BB"/>
    <w:rsid w:val="00CE3C25"/>
    <w:rsid w:val="00CE3E76"/>
    <w:rsid w:val="00CE433F"/>
    <w:rsid w:val="00CE4C16"/>
    <w:rsid w:val="00CE69C1"/>
    <w:rsid w:val="00CE736D"/>
    <w:rsid w:val="00CE79AD"/>
    <w:rsid w:val="00CF2163"/>
    <w:rsid w:val="00CF24CA"/>
    <w:rsid w:val="00CF32DA"/>
    <w:rsid w:val="00CF3DA1"/>
    <w:rsid w:val="00CF4791"/>
    <w:rsid w:val="00CF55D9"/>
    <w:rsid w:val="00CF5FF9"/>
    <w:rsid w:val="00CF6DCD"/>
    <w:rsid w:val="00CF74E7"/>
    <w:rsid w:val="00D00395"/>
    <w:rsid w:val="00D02242"/>
    <w:rsid w:val="00D03C01"/>
    <w:rsid w:val="00D041BB"/>
    <w:rsid w:val="00D04E35"/>
    <w:rsid w:val="00D0520D"/>
    <w:rsid w:val="00D054C9"/>
    <w:rsid w:val="00D06E24"/>
    <w:rsid w:val="00D072C7"/>
    <w:rsid w:val="00D07D6F"/>
    <w:rsid w:val="00D10121"/>
    <w:rsid w:val="00D1015A"/>
    <w:rsid w:val="00D10625"/>
    <w:rsid w:val="00D10928"/>
    <w:rsid w:val="00D11B2C"/>
    <w:rsid w:val="00D124C3"/>
    <w:rsid w:val="00D1428B"/>
    <w:rsid w:val="00D14A49"/>
    <w:rsid w:val="00D160AA"/>
    <w:rsid w:val="00D202A1"/>
    <w:rsid w:val="00D20EA1"/>
    <w:rsid w:val="00D21C61"/>
    <w:rsid w:val="00D2236D"/>
    <w:rsid w:val="00D22439"/>
    <w:rsid w:val="00D245A7"/>
    <w:rsid w:val="00D2555D"/>
    <w:rsid w:val="00D3114C"/>
    <w:rsid w:val="00D319DD"/>
    <w:rsid w:val="00D33389"/>
    <w:rsid w:val="00D343E9"/>
    <w:rsid w:val="00D35265"/>
    <w:rsid w:val="00D374E7"/>
    <w:rsid w:val="00D4011E"/>
    <w:rsid w:val="00D41914"/>
    <w:rsid w:val="00D42C86"/>
    <w:rsid w:val="00D42F0B"/>
    <w:rsid w:val="00D42FAF"/>
    <w:rsid w:val="00D44562"/>
    <w:rsid w:val="00D46A1C"/>
    <w:rsid w:val="00D46AC4"/>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77A8F"/>
    <w:rsid w:val="00D8185D"/>
    <w:rsid w:val="00D81B30"/>
    <w:rsid w:val="00D81C42"/>
    <w:rsid w:val="00D81CB9"/>
    <w:rsid w:val="00D821A3"/>
    <w:rsid w:val="00D8519B"/>
    <w:rsid w:val="00D86054"/>
    <w:rsid w:val="00D860E1"/>
    <w:rsid w:val="00D86300"/>
    <w:rsid w:val="00D86504"/>
    <w:rsid w:val="00D86F81"/>
    <w:rsid w:val="00D8712F"/>
    <w:rsid w:val="00D87EFA"/>
    <w:rsid w:val="00D90546"/>
    <w:rsid w:val="00D914CE"/>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2C4"/>
    <w:rsid w:val="00DB550F"/>
    <w:rsid w:val="00DB5B6D"/>
    <w:rsid w:val="00DB6176"/>
    <w:rsid w:val="00DB7B88"/>
    <w:rsid w:val="00DC051A"/>
    <w:rsid w:val="00DC0FD4"/>
    <w:rsid w:val="00DC15C7"/>
    <w:rsid w:val="00DC251C"/>
    <w:rsid w:val="00DC296B"/>
    <w:rsid w:val="00DC3D3A"/>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3DFC"/>
    <w:rsid w:val="00DE42CA"/>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0FC6"/>
    <w:rsid w:val="00E01856"/>
    <w:rsid w:val="00E01E29"/>
    <w:rsid w:val="00E03CC7"/>
    <w:rsid w:val="00E04E4D"/>
    <w:rsid w:val="00E0598A"/>
    <w:rsid w:val="00E05E09"/>
    <w:rsid w:val="00E065F4"/>
    <w:rsid w:val="00E06E9E"/>
    <w:rsid w:val="00E07D2A"/>
    <w:rsid w:val="00E11515"/>
    <w:rsid w:val="00E12255"/>
    <w:rsid w:val="00E1610B"/>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5047C"/>
    <w:rsid w:val="00E507A1"/>
    <w:rsid w:val="00E51141"/>
    <w:rsid w:val="00E51651"/>
    <w:rsid w:val="00E52B74"/>
    <w:rsid w:val="00E52E88"/>
    <w:rsid w:val="00E54216"/>
    <w:rsid w:val="00E5431E"/>
    <w:rsid w:val="00E54B4B"/>
    <w:rsid w:val="00E54BCD"/>
    <w:rsid w:val="00E55254"/>
    <w:rsid w:val="00E554AA"/>
    <w:rsid w:val="00E559F6"/>
    <w:rsid w:val="00E563DF"/>
    <w:rsid w:val="00E5646E"/>
    <w:rsid w:val="00E5684A"/>
    <w:rsid w:val="00E57950"/>
    <w:rsid w:val="00E61A45"/>
    <w:rsid w:val="00E6298A"/>
    <w:rsid w:val="00E6349E"/>
    <w:rsid w:val="00E640E1"/>
    <w:rsid w:val="00E66F59"/>
    <w:rsid w:val="00E67204"/>
    <w:rsid w:val="00E7019F"/>
    <w:rsid w:val="00E70CF4"/>
    <w:rsid w:val="00E71E7A"/>
    <w:rsid w:val="00E72C6A"/>
    <w:rsid w:val="00E731A1"/>
    <w:rsid w:val="00E75DF0"/>
    <w:rsid w:val="00E7632B"/>
    <w:rsid w:val="00E770AB"/>
    <w:rsid w:val="00E801DE"/>
    <w:rsid w:val="00E81367"/>
    <w:rsid w:val="00E8154E"/>
    <w:rsid w:val="00E8230E"/>
    <w:rsid w:val="00E82DF1"/>
    <w:rsid w:val="00E831C3"/>
    <w:rsid w:val="00E85104"/>
    <w:rsid w:val="00E85487"/>
    <w:rsid w:val="00E85FEA"/>
    <w:rsid w:val="00E87FAB"/>
    <w:rsid w:val="00E90C95"/>
    <w:rsid w:val="00E93213"/>
    <w:rsid w:val="00E95C22"/>
    <w:rsid w:val="00E95DF3"/>
    <w:rsid w:val="00E97161"/>
    <w:rsid w:val="00E974F2"/>
    <w:rsid w:val="00E97A2C"/>
    <w:rsid w:val="00E97E5E"/>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1FF"/>
    <w:rsid w:val="00EB3B09"/>
    <w:rsid w:val="00EB430C"/>
    <w:rsid w:val="00EB51A7"/>
    <w:rsid w:val="00EB7AC1"/>
    <w:rsid w:val="00EB7B5D"/>
    <w:rsid w:val="00EC0935"/>
    <w:rsid w:val="00EC165E"/>
    <w:rsid w:val="00EC33C8"/>
    <w:rsid w:val="00EC4992"/>
    <w:rsid w:val="00EC4E3D"/>
    <w:rsid w:val="00EC6C1E"/>
    <w:rsid w:val="00EC6FDB"/>
    <w:rsid w:val="00ED0661"/>
    <w:rsid w:val="00ED0668"/>
    <w:rsid w:val="00ED39EF"/>
    <w:rsid w:val="00ED3C0A"/>
    <w:rsid w:val="00ED4F79"/>
    <w:rsid w:val="00ED53E3"/>
    <w:rsid w:val="00ED5F43"/>
    <w:rsid w:val="00ED6499"/>
    <w:rsid w:val="00ED73DC"/>
    <w:rsid w:val="00ED7F10"/>
    <w:rsid w:val="00EE07DB"/>
    <w:rsid w:val="00EE1D89"/>
    <w:rsid w:val="00EE20A5"/>
    <w:rsid w:val="00EE2117"/>
    <w:rsid w:val="00EE287C"/>
    <w:rsid w:val="00EE30D7"/>
    <w:rsid w:val="00EE3DB1"/>
    <w:rsid w:val="00EE4B8A"/>
    <w:rsid w:val="00EE5EE6"/>
    <w:rsid w:val="00EE5EE8"/>
    <w:rsid w:val="00EE5F45"/>
    <w:rsid w:val="00EE76C8"/>
    <w:rsid w:val="00EE7E0A"/>
    <w:rsid w:val="00EF20BE"/>
    <w:rsid w:val="00EF2712"/>
    <w:rsid w:val="00EF5836"/>
    <w:rsid w:val="00EF7DD4"/>
    <w:rsid w:val="00F00B3C"/>
    <w:rsid w:val="00F0112B"/>
    <w:rsid w:val="00F011BC"/>
    <w:rsid w:val="00F023E1"/>
    <w:rsid w:val="00F11525"/>
    <w:rsid w:val="00F1450E"/>
    <w:rsid w:val="00F158A3"/>
    <w:rsid w:val="00F165ED"/>
    <w:rsid w:val="00F16DCF"/>
    <w:rsid w:val="00F2017D"/>
    <w:rsid w:val="00F2052C"/>
    <w:rsid w:val="00F226AB"/>
    <w:rsid w:val="00F24980"/>
    <w:rsid w:val="00F24C61"/>
    <w:rsid w:val="00F259B6"/>
    <w:rsid w:val="00F26C5F"/>
    <w:rsid w:val="00F30FC5"/>
    <w:rsid w:val="00F3118B"/>
    <w:rsid w:val="00F32B78"/>
    <w:rsid w:val="00F32E7B"/>
    <w:rsid w:val="00F35535"/>
    <w:rsid w:val="00F37412"/>
    <w:rsid w:val="00F3754A"/>
    <w:rsid w:val="00F40A58"/>
    <w:rsid w:val="00F41FEB"/>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132"/>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BFB"/>
    <w:rsid w:val="00F66F89"/>
    <w:rsid w:val="00F7076A"/>
    <w:rsid w:val="00F70E05"/>
    <w:rsid w:val="00F71A22"/>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47"/>
    <w:rsid w:val="00F83AC8"/>
    <w:rsid w:val="00F83E46"/>
    <w:rsid w:val="00F8416F"/>
    <w:rsid w:val="00F84A5A"/>
    <w:rsid w:val="00F84A8F"/>
    <w:rsid w:val="00F85A34"/>
    <w:rsid w:val="00F85AF4"/>
    <w:rsid w:val="00F8722A"/>
    <w:rsid w:val="00F90D38"/>
    <w:rsid w:val="00F948D3"/>
    <w:rsid w:val="00F94B64"/>
    <w:rsid w:val="00F95D6C"/>
    <w:rsid w:val="00F963B0"/>
    <w:rsid w:val="00F9796B"/>
    <w:rsid w:val="00F97A80"/>
    <w:rsid w:val="00FA0252"/>
    <w:rsid w:val="00FA08C4"/>
    <w:rsid w:val="00FA0E61"/>
    <w:rsid w:val="00FA2E02"/>
    <w:rsid w:val="00FA41C9"/>
    <w:rsid w:val="00FA4CFC"/>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0CB8"/>
    <w:rsid w:val="00FC15AF"/>
    <w:rsid w:val="00FC1DD5"/>
    <w:rsid w:val="00FC2A18"/>
    <w:rsid w:val="00FC31A7"/>
    <w:rsid w:val="00FC31D1"/>
    <w:rsid w:val="00FC348A"/>
    <w:rsid w:val="00FC3684"/>
    <w:rsid w:val="00FC3FF3"/>
    <w:rsid w:val="00FC61B0"/>
    <w:rsid w:val="00FC6BA9"/>
    <w:rsid w:val="00FD0793"/>
    <w:rsid w:val="00FD0E4B"/>
    <w:rsid w:val="00FD0E80"/>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953"/>
    <w:rsid w:val="00FF46A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3DFC"/>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7C62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7C62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26" Type="http://schemas.openxmlformats.org/officeDocument/2006/relationships/header" Target="header7.xml"/><Relationship Id="rId39" Type="http://schemas.openxmlformats.org/officeDocument/2006/relationships/theme" Target="theme/theme1.xml"/><Relationship Id="rId21" Type="http://schemas.openxmlformats.org/officeDocument/2006/relationships/header" Target="header4.xml"/><Relationship Id="rId34" Type="http://schemas.openxmlformats.org/officeDocument/2006/relationships/footer" Target="footer11.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footer" Target="footer10.xml"/><Relationship Id="rId37" Type="http://schemas.openxmlformats.org/officeDocument/2006/relationships/fontTable" Target="fontTable.xml"/><Relationship Id="rId40"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footer" Target="footer8.xml"/><Relationship Id="rId36" Type="http://schemas.openxmlformats.org/officeDocument/2006/relationships/footer" Target="footer12.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header" Target="header11.xml"/><Relationship Id="rId8" Type="http://schemas.openxmlformats.org/officeDocument/2006/relationships/settings" Target="settings.xml"/><Relationship Id="rId3" Type="http://schemas.openxmlformats.org/officeDocument/2006/relationships/customXml" Target="../customXml/item3.xml"/></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C:\Users\11909827\Desktop\post&#281;powania_24_BAZA\Baza%20danych_2024.accdb" TargetMode="External"/><Relationship Id="rId1" Type="http://schemas.openxmlformats.org/officeDocument/2006/relationships/mailMergeSource" Target="file:///C:\Users\11909827\Desktop\post&#281;powania_24_BAZA\Baza%20danych_2024.accdb"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541D0"/>
    <w:rsid w:val="00073253"/>
    <w:rsid w:val="0007374A"/>
    <w:rsid w:val="00073FEC"/>
    <w:rsid w:val="00092C4D"/>
    <w:rsid w:val="00093F96"/>
    <w:rsid w:val="000A1772"/>
    <w:rsid w:val="000A3410"/>
    <w:rsid w:val="000B4E1F"/>
    <w:rsid w:val="000B5078"/>
    <w:rsid w:val="000B5F48"/>
    <w:rsid w:val="000F3FFD"/>
    <w:rsid w:val="00110E7A"/>
    <w:rsid w:val="00112677"/>
    <w:rsid w:val="00121F39"/>
    <w:rsid w:val="00157CBB"/>
    <w:rsid w:val="001C7176"/>
    <w:rsid w:val="001D349C"/>
    <w:rsid w:val="001E3168"/>
    <w:rsid w:val="001F4D89"/>
    <w:rsid w:val="001F6AB2"/>
    <w:rsid w:val="002036E3"/>
    <w:rsid w:val="00263FCB"/>
    <w:rsid w:val="0027219B"/>
    <w:rsid w:val="0027490D"/>
    <w:rsid w:val="002A14E2"/>
    <w:rsid w:val="002A5475"/>
    <w:rsid w:val="002D0025"/>
    <w:rsid w:val="002D5E73"/>
    <w:rsid w:val="002D7537"/>
    <w:rsid w:val="002E672A"/>
    <w:rsid w:val="002F5A2D"/>
    <w:rsid w:val="003041B8"/>
    <w:rsid w:val="00305222"/>
    <w:rsid w:val="00334924"/>
    <w:rsid w:val="00337C7B"/>
    <w:rsid w:val="00341F66"/>
    <w:rsid w:val="00361D44"/>
    <w:rsid w:val="0038682C"/>
    <w:rsid w:val="003B4965"/>
    <w:rsid w:val="003C4DB9"/>
    <w:rsid w:val="003D3C04"/>
    <w:rsid w:val="003F09C6"/>
    <w:rsid w:val="003F28CC"/>
    <w:rsid w:val="00411585"/>
    <w:rsid w:val="00411C41"/>
    <w:rsid w:val="0046204C"/>
    <w:rsid w:val="00466F50"/>
    <w:rsid w:val="00474BC4"/>
    <w:rsid w:val="004755AE"/>
    <w:rsid w:val="00486F64"/>
    <w:rsid w:val="00496BD7"/>
    <w:rsid w:val="004A4ED0"/>
    <w:rsid w:val="004B30AB"/>
    <w:rsid w:val="004F0378"/>
    <w:rsid w:val="00504382"/>
    <w:rsid w:val="00504B11"/>
    <w:rsid w:val="00507D73"/>
    <w:rsid w:val="005501CF"/>
    <w:rsid w:val="00572957"/>
    <w:rsid w:val="00584919"/>
    <w:rsid w:val="005A14F1"/>
    <w:rsid w:val="005A7CF4"/>
    <w:rsid w:val="005B35FD"/>
    <w:rsid w:val="005B5BB2"/>
    <w:rsid w:val="005C354C"/>
    <w:rsid w:val="00600D1C"/>
    <w:rsid w:val="00604DBC"/>
    <w:rsid w:val="00657004"/>
    <w:rsid w:val="0067331D"/>
    <w:rsid w:val="00674AE9"/>
    <w:rsid w:val="00690FBB"/>
    <w:rsid w:val="006A12EA"/>
    <w:rsid w:val="006A4C38"/>
    <w:rsid w:val="006A4DB0"/>
    <w:rsid w:val="006A6AFD"/>
    <w:rsid w:val="00700E56"/>
    <w:rsid w:val="007039E9"/>
    <w:rsid w:val="00723176"/>
    <w:rsid w:val="00724E8E"/>
    <w:rsid w:val="007613B7"/>
    <w:rsid w:val="00774C40"/>
    <w:rsid w:val="007C7BCD"/>
    <w:rsid w:val="007D2B04"/>
    <w:rsid w:val="007E096F"/>
    <w:rsid w:val="007E391E"/>
    <w:rsid w:val="007F437C"/>
    <w:rsid w:val="007F5D3C"/>
    <w:rsid w:val="00832C41"/>
    <w:rsid w:val="00843AAE"/>
    <w:rsid w:val="00851773"/>
    <w:rsid w:val="0085262B"/>
    <w:rsid w:val="00876E33"/>
    <w:rsid w:val="008803EB"/>
    <w:rsid w:val="008E019D"/>
    <w:rsid w:val="008E031B"/>
    <w:rsid w:val="0091435D"/>
    <w:rsid w:val="00920F8B"/>
    <w:rsid w:val="00923549"/>
    <w:rsid w:val="009324D2"/>
    <w:rsid w:val="009B2C80"/>
    <w:rsid w:val="00A00EEA"/>
    <w:rsid w:val="00A27FD0"/>
    <w:rsid w:val="00A347BC"/>
    <w:rsid w:val="00A35DF1"/>
    <w:rsid w:val="00A71B43"/>
    <w:rsid w:val="00A72EB3"/>
    <w:rsid w:val="00AC1621"/>
    <w:rsid w:val="00AD5090"/>
    <w:rsid w:val="00AD55DA"/>
    <w:rsid w:val="00B14DB9"/>
    <w:rsid w:val="00B4616D"/>
    <w:rsid w:val="00B53165"/>
    <w:rsid w:val="00B60536"/>
    <w:rsid w:val="00B90592"/>
    <w:rsid w:val="00BA657E"/>
    <w:rsid w:val="00BB6011"/>
    <w:rsid w:val="00BC642E"/>
    <w:rsid w:val="00BC6FE2"/>
    <w:rsid w:val="00C102F1"/>
    <w:rsid w:val="00C67419"/>
    <w:rsid w:val="00C80E37"/>
    <w:rsid w:val="00C849CA"/>
    <w:rsid w:val="00CA4EBC"/>
    <w:rsid w:val="00CD6EC5"/>
    <w:rsid w:val="00D34CE5"/>
    <w:rsid w:val="00D405FD"/>
    <w:rsid w:val="00D70111"/>
    <w:rsid w:val="00D84B3B"/>
    <w:rsid w:val="00DA0DD7"/>
    <w:rsid w:val="00DB34D2"/>
    <w:rsid w:val="00DB544B"/>
    <w:rsid w:val="00DB73BB"/>
    <w:rsid w:val="00DC7A68"/>
    <w:rsid w:val="00DD6B38"/>
    <w:rsid w:val="00DF269A"/>
    <w:rsid w:val="00DF40DA"/>
    <w:rsid w:val="00E31DFE"/>
    <w:rsid w:val="00E35FDA"/>
    <w:rsid w:val="00E709D5"/>
    <w:rsid w:val="00E76B96"/>
    <w:rsid w:val="00E825E6"/>
    <w:rsid w:val="00E91008"/>
    <w:rsid w:val="00ED5DD4"/>
    <w:rsid w:val="00EE39C7"/>
    <w:rsid w:val="00EF5F32"/>
    <w:rsid w:val="00F8384E"/>
    <w:rsid w:val="00F879E4"/>
    <w:rsid w:val="00FD3600"/>
    <w:rsid w:val="00FD767E"/>
    <w:rsid w:val="00FE5356"/>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76C5B2C98ACE4750A914C23F2F4EB02D">
    <w:name w:val="76C5B2C98ACE4750A914C23F2F4EB02D"/>
    <w:rsid w:val="00674AE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 SWZ.docx</dmsv2BaseFileName>
    <dmsv2BaseDisplayName xmlns="http://schemas.microsoft.com/sharepoint/v3">załączniki edytowalne SWZ</dmsv2BaseDisplayName>
    <dmsv2SWPP2ObjectNumber xmlns="http://schemas.microsoft.com/sharepoint/v3">POST/DYS/OW/GZ/03329/2024                         </dmsv2SWPP2ObjectNumber>
    <dmsv2SWPP2SumMD5 xmlns="http://schemas.microsoft.com/sharepoint/v3">94ad28021db24683a34b46e293401581</dmsv2SWPP2SumMD5>
    <dmsv2BaseMoved xmlns="http://schemas.microsoft.com/sharepoint/v3">false</dmsv2BaseMoved>
    <dmsv2BaseIsSensitive xmlns="http://schemas.microsoft.com/sharepoint/v3">true</dmsv2BaseIsSensitive>
    <dmsv2SWPP2IDSWPP2 xmlns="http://schemas.microsoft.com/sharepoint/v3">662611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21062798</dmsv2BaseClientSystemDocumentID>
    <dmsv2BaseModifiedByID xmlns="http://schemas.microsoft.com/sharepoint/v3">11909827</dmsv2BaseModifiedByID>
    <dmsv2BaseCreatedByID xmlns="http://schemas.microsoft.com/sharepoint/v3">11909827</dmsv2BaseCreatedByID>
    <dmsv2SWPP2ObjectDepartment xmlns="http://schemas.microsoft.com/sharepoint/v3">00000001000700050000000a00010000</dmsv2SWPP2ObjectDepartment>
    <dmsv2SWPP2ObjectName xmlns="http://schemas.microsoft.com/sharepoint/v3">Postępowanie</dmsv2SWPP2ObjectName>
    <_dlc_DocId xmlns="a19cb1c7-c5c7-46d4-85ae-d83685407bba">AEASQFSYQUA4-848585078-21238</_dlc_DocId>
    <_dlc_DocIdUrl xmlns="a19cb1c7-c5c7-46d4-85ae-d83685407bba">
      <Url>https://swpp2.dms.gkpge.pl/sites/32/_layouts/15/DocIdRedir.aspx?ID=AEASQFSYQUA4-848585078-21238</Url>
      <Description>AEASQFSYQUA4-848585078-21238</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http://schemas.microsoft.com/office/infopath/2007/PartnerControls"/>
    <ds:schemaRef ds:uri="efb9c7a9-fb7a-49d0-ad5d-64d3cce8bf9e"/>
    <ds:schemaRef ds:uri="http://purl.org/dc/terms/"/>
    <ds:schemaRef ds:uri="http://schemas.microsoft.com/office/2006/documentManagement/types"/>
    <ds:schemaRef ds:uri="http://schemas.openxmlformats.org/package/2006/metadata/core-properties"/>
    <ds:schemaRef ds:uri="fa87e474-2c2a-4570-a952-e5d0e470b777"/>
    <ds:schemaRef ds:uri="e98d7501-42e4-4a2d-b641-b529e1ab1d6e"/>
    <ds:schemaRef ds:uri="http://www.w3.org/XML/1998/namespace"/>
    <ds:schemaRef ds:uri="http://purl.org/dc/dcmityp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80CF8DDF-42AF-4F4E-B1A4-EDD887EA53A3}"/>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3C98C337-6767-4B14-806E-C213D75B86EB}">
  <ds:schemaRefs>
    <ds:schemaRef ds:uri="http://schemas.openxmlformats.org/officeDocument/2006/bibliography"/>
  </ds:schemaRefs>
</ds:datastoreItem>
</file>

<file path=customXml/itemProps6.xml><?xml version="1.0" encoding="utf-8"?>
<ds:datastoreItem xmlns:ds="http://schemas.openxmlformats.org/officeDocument/2006/customXml" ds:itemID="{45B52BEB-61A3-4006-99CA-25BD00454998}"/>
</file>

<file path=docProps/app.xml><?xml version="1.0" encoding="utf-8"?>
<Properties xmlns="http://schemas.openxmlformats.org/officeDocument/2006/extended-properties" xmlns:vt="http://schemas.openxmlformats.org/officeDocument/2006/docPropsVTypes">
  <Template>Normal</Template>
  <TotalTime>1</TotalTime>
  <Pages>13</Pages>
  <Words>4457</Words>
  <Characters>26746</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POST/DYS/OW/GZ/01/2024</dc:subject>
  <dc:creator>Kurpiewska Katarzyna [PGE S.A.]</dc:creator>
  <cp:lastModifiedBy>Ignatiuk Paweł [PGE Dystr. O.Warszawa]</cp:lastModifiedBy>
  <cp:revision>3</cp:revision>
  <cp:lastPrinted>2024-11-19T09:18:00Z</cp:lastPrinted>
  <dcterms:created xsi:type="dcterms:W3CDTF">2024-11-19T09:33:00Z</dcterms:created>
  <dcterms:modified xsi:type="dcterms:W3CDTF">2024-11-19T09:34:00Z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e97f0f3c-1983-4cf4-acb4-3a0b103f9bd4</vt:lpwstr>
  </property>
</Properties>
</file>