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7CCA3" w14:textId="0A262E83" w:rsidR="00D9616B" w:rsidRPr="00D10121" w:rsidRDefault="00335B37" w:rsidP="00D9616B">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r>
        <w:rPr>
          <w:rFonts w:cstheme="minorHAnsi"/>
          <w:noProof/>
          <w:lang w:eastAsia="pl-PL"/>
        </w:rPr>
        <w:drawing>
          <wp:anchor distT="0" distB="0" distL="114300" distR="114300" simplePos="0" relativeHeight="251665408" behindDoc="0" locked="0" layoutInCell="1" allowOverlap="1" wp14:anchorId="7A0A468B" wp14:editId="45C482A3">
            <wp:simplePos x="0" y="0"/>
            <wp:positionH relativeFrom="column">
              <wp:posOffset>0</wp:posOffset>
            </wp:positionH>
            <wp:positionV relativeFrom="page">
              <wp:posOffset>507669</wp:posOffset>
            </wp:positionV>
            <wp:extent cx="5688965" cy="812165"/>
            <wp:effectExtent l="0" t="0" r="6985" b="6985"/>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RP_UE_RGB-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88965" cy="812165"/>
                    </a:xfrm>
                    <a:prstGeom prst="rect">
                      <a:avLst/>
                    </a:prstGeom>
                  </pic:spPr>
                </pic:pic>
              </a:graphicData>
            </a:graphic>
          </wp:anchor>
        </w:drawing>
      </w:r>
      <w:bookmarkEnd w:id="3"/>
      <w:r w:rsidR="00D9616B" w:rsidRPr="00D10121">
        <w:rPr>
          <w:rFonts w:ascii="Calibri" w:hAnsi="Calibri" w:cs="Calibri"/>
          <w:b/>
          <w:sz w:val="20"/>
        </w:rPr>
        <w:t xml:space="preserve">ZAŁĄCZNIK NR 3 DO SWZ -  </w:t>
      </w:r>
      <w:bookmarkEnd w:id="0"/>
      <w:bookmarkEnd w:id="1"/>
      <w:bookmarkEnd w:id="2"/>
      <w:r w:rsidR="00D9616B" w:rsidRPr="00D10121">
        <w:rPr>
          <w:rFonts w:ascii="Calibri" w:hAnsi="Calibri" w:cs="Calibri"/>
          <w:b/>
          <w:sz w:val="20"/>
        </w:rPr>
        <w:t xml:space="preserve">FORMULARZ OFERTY </w:t>
      </w:r>
      <w:r w:rsidR="00BA1D22">
        <w:rPr>
          <w:rFonts w:ascii="Calibri" w:hAnsi="Calibri" w:cs="Calibri"/>
          <w:b/>
          <w:sz w:val="20"/>
        </w:rPr>
        <w:t xml:space="preserve">   </w:t>
      </w:r>
    </w:p>
    <w:p w14:paraId="2A8259EA" w14:textId="77777777" w:rsidR="00D9616B" w:rsidRPr="009C2468" w:rsidRDefault="00D9616B" w:rsidP="00D9616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D9616B" w:rsidRPr="006B56FD" w14:paraId="22C43AC1" w14:textId="77777777" w:rsidTr="00E71CF0">
        <w:trPr>
          <w:trHeight w:val="1820"/>
        </w:trPr>
        <w:tc>
          <w:tcPr>
            <w:tcW w:w="3965" w:type="dxa"/>
            <w:tcBorders>
              <w:right w:val="single" w:sz="4" w:space="0" w:color="auto"/>
            </w:tcBorders>
          </w:tcPr>
          <w:p w14:paraId="65C03189" w14:textId="77777777" w:rsidR="00D9616B" w:rsidRPr="006B56FD" w:rsidRDefault="00D9616B" w:rsidP="00E71CF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9393235" w14:textId="77777777" w:rsidR="00D9616B" w:rsidRPr="006B56FD" w:rsidRDefault="00D9616B" w:rsidP="00E71CF0">
            <w:pPr>
              <w:ind w:right="28"/>
              <w:jc w:val="left"/>
              <w:rPr>
                <w:rFonts w:asciiTheme="minorHAnsi" w:hAnsiTheme="minorHAnsi" w:cstheme="minorHAnsi"/>
              </w:rPr>
            </w:pPr>
          </w:p>
          <w:p w14:paraId="4247E223" w14:textId="77777777" w:rsidR="00D9616B" w:rsidRPr="002A7B62" w:rsidRDefault="00D9616B" w:rsidP="00E71CF0">
            <w:pPr>
              <w:ind w:right="28"/>
              <w:jc w:val="center"/>
              <w:rPr>
                <w:rFonts w:asciiTheme="minorHAnsi" w:hAnsiTheme="minorHAnsi" w:cstheme="minorHAnsi"/>
                <w:sz w:val="20"/>
              </w:rPr>
            </w:pPr>
            <w:r w:rsidRPr="002A7B62">
              <w:rPr>
                <w:rFonts w:asciiTheme="minorHAnsi" w:hAnsiTheme="minorHAnsi" w:cstheme="minorHAnsi"/>
                <w:sz w:val="20"/>
              </w:rPr>
              <w:t>…………………………………………………</w:t>
            </w:r>
          </w:p>
          <w:p w14:paraId="5ABB2C1C" w14:textId="77777777" w:rsidR="00D9616B" w:rsidRPr="002A7B62" w:rsidRDefault="00D9616B" w:rsidP="00E71CF0">
            <w:pPr>
              <w:ind w:right="28"/>
              <w:jc w:val="center"/>
              <w:rPr>
                <w:rFonts w:asciiTheme="minorHAnsi" w:hAnsiTheme="minorHAnsi" w:cstheme="minorHAnsi"/>
                <w:sz w:val="20"/>
              </w:rPr>
            </w:pPr>
            <w:r w:rsidRPr="002A7B62">
              <w:rPr>
                <w:rFonts w:asciiTheme="minorHAnsi" w:hAnsiTheme="minorHAnsi" w:cstheme="minorHAnsi"/>
                <w:sz w:val="20"/>
              </w:rPr>
              <w:t>……………………………………………….</w:t>
            </w:r>
          </w:p>
          <w:p w14:paraId="59980E61" w14:textId="77777777" w:rsidR="00D9616B" w:rsidRPr="002A7B62" w:rsidRDefault="00D9616B" w:rsidP="00E71CF0">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396C81C5" w14:textId="77777777" w:rsidR="00D9616B" w:rsidRPr="006B56FD" w:rsidRDefault="00D9616B" w:rsidP="00E71CF0">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12BB36F0" w14:textId="77777777" w:rsidR="00D9616B" w:rsidRPr="006B56FD" w:rsidRDefault="00D9616B" w:rsidP="00E71CF0">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33375CE5" w14:textId="77777777" w:rsidR="00D9616B" w:rsidRPr="006B56FD" w:rsidRDefault="00D9616B" w:rsidP="00E71CF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DF39082" w14:textId="77777777" w:rsidR="00D9616B" w:rsidRPr="002A7B62" w:rsidRDefault="00D9616B" w:rsidP="00E71CF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33FBCAD5" w14:textId="77777777" w:rsidR="00D9616B" w:rsidRPr="002A7B62" w:rsidRDefault="00D9616B" w:rsidP="00E71CF0">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5DA10DBE" w14:textId="77777777" w:rsidR="00D9616B" w:rsidRPr="002A7B62" w:rsidRDefault="00D9616B" w:rsidP="00E71CF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06990CFD" w14:textId="77777777" w:rsidR="00D9616B" w:rsidRPr="002A7B62" w:rsidRDefault="00D9616B" w:rsidP="00E71CF0">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8940D05" w14:textId="77777777" w:rsidR="00D9616B" w:rsidRPr="006B56FD" w:rsidRDefault="00D9616B" w:rsidP="00E71CF0">
            <w:pPr>
              <w:spacing w:line="360" w:lineRule="auto"/>
              <w:jc w:val="center"/>
              <w:rPr>
                <w:rFonts w:asciiTheme="minorHAnsi" w:eastAsiaTheme="majorEastAsia" w:hAnsiTheme="minorHAnsi" w:cstheme="minorHAnsi"/>
                <w:i/>
                <w:iCs/>
              </w:rPr>
            </w:pPr>
          </w:p>
        </w:tc>
      </w:tr>
    </w:tbl>
    <w:p w14:paraId="5D0ED1F5" w14:textId="77777777" w:rsidR="00D9616B" w:rsidRDefault="00D9616B" w:rsidP="00D9616B">
      <w:pPr>
        <w:tabs>
          <w:tab w:val="left" w:pos="5739"/>
        </w:tabs>
        <w:spacing w:line="240" w:lineRule="auto"/>
        <w:ind w:left="-284"/>
        <w:contextualSpacing/>
        <w:rPr>
          <w:rFonts w:asciiTheme="minorHAnsi" w:hAnsiTheme="minorHAnsi" w:cstheme="minorHAnsi"/>
          <w:b/>
          <w:sz w:val="20"/>
        </w:rPr>
      </w:pPr>
    </w:p>
    <w:p w14:paraId="1C9987A9" w14:textId="77777777" w:rsidR="00D9616B" w:rsidRPr="00FA4CFC" w:rsidRDefault="00D9616B" w:rsidP="00D9616B">
      <w:pPr>
        <w:pStyle w:val="Nagwek2"/>
        <w:keepNext w:val="0"/>
        <w:keepLines w:val="0"/>
        <w:widowControl w:val="0"/>
        <w:spacing w:before="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48F62833" w14:textId="06C647B3" w:rsidR="00D9616B" w:rsidRPr="00F71E5C" w:rsidRDefault="00D9616B" w:rsidP="00D9616B">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741A61" w:rsidRPr="00741A61">
        <w:rPr>
          <w:rFonts w:asciiTheme="minorHAnsi" w:hAnsiTheme="minorHAnsi" w:cstheme="minorHAnsi"/>
          <w:b/>
          <w:sz w:val="20"/>
          <w:szCs w:val="22"/>
        </w:rPr>
        <w:t>POST/DYS/OW/GZ/03321/2024</w:t>
      </w:r>
      <w:r w:rsidR="00503E18">
        <w:rPr>
          <w:rFonts w:asciiTheme="minorHAnsi" w:hAnsiTheme="minorHAnsi" w:cstheme="minorHAnsi"/>
          <w:b/>
          <w:sz w:val="20"/>
          <w:szCs w:val="22"/>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sidR="00741A61" w:rsidRPr="00741A61">
        <w:rPr>
          <w:rFonts w:asciiTheme="minorHAnsi" w:hAnsiTheme="minorHAnsi" w:cstheme="minorHAnsi"/>
          <w:b/>
          <w:sz w:val="20"/>
          <w:lang w:eastAsia="pl-PL"/>
        </w:rPr>
        <w:t>Wykonanie, dostawa, montaż tablic informacyjnych, w tym tablic informacyjnych na konstrukcjach wsporczych oraz wykonanie i dostawa plakatów i naklejek informacyjnych dla projektu współfinansowanego z Europejskiego Funduszu Rozwoju Regionalnego, realizowanego w ramach Programu Fundusze Europejskie na Infrastrukturę Klimat i Środowisko</w:t>
      </w:r>
      <w:r>
        <w:rPr>
          <w:rFonts w:asciiTheme="minorHAnsi" w:hAnsiTheme="minorHAnsi" w:cstheme="minorHAnsi"/>
          <w:sz w:val="20"/>
          <w:lang w:eastAsia="pl-PL"/>
        </w:rPr>
        <w:t>”</w:t>
      </w:r>
    </w:p>
    <w:p w14:paraId="26710325" w14:textId="77777777" w:rsidR="00D9616B" w:rsidRDefault="00D9616B" w:rsidP="00D9616B">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D21208" w14:paraId="7D0452B7" w14:textId="77777777" w:rsidTr="00E71CF0">
        <w:trPr>
          <w:trHeight w:val="409"/>
        </w:trPr>
        <w:tc>
          <w:tcPr>
            <w:tcW w:w="2694" w:type="dxa"/>
            <w:tcBorders>
              <w:top w:val="single" w:sz="4" w:space="0" w:color="auto"/>
              <w:left w:val="single" w:sz="4" w:space="0" w:color="auto"/>
            </w:tcBorders>
            <w:shd w:val="clear" w:color="auto" w:fill="FFFFFF" w:themeFill="background1"/>
            <w:vAlign w:val="center"/>
          </w:tcPr>
          <w:p w14:paraId="58927B61" w14:textId="77777777" w:rsidR="00D9616B" w:rsidRPr="00451C10" w:rsidRDefault="00D9616B" w:rsidP="00E71CF0">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6942962" w14:textId="77777777" w:rsidR="00D9616B" w:rsidRPr="00451C10" w:rsidRDefault="00D9616B" w:rsidP="00E71CF0">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D9616B" w:rsidRPr="00D21208" w14:paraId="4C62C0C8" w14:textId="77777777" w:rsidTr="00E71CF0">
        <w:trPr>
          <w:trHeight w:val="532"/>
        </w:trPr>
        <w:tc>
          <w:tcPr>
            <w:tcW w:w="2694" w:type="dxa"/>
            <w:vAlign w:val="center"/>
          </w:tcPr>
          <w:p w14:paraId="29E62693" w14:textId="77777777" w:rsidR="00D9616B" w:rsidRPr="00451C10" w:rsidRDefault="00D9616B" w:rsidP="00E71CF0">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7D62A50C" w14:textId="77777777" w:rsidR="00D9616B" w:rsidRPr="00451C10" w:rsidRDefault="00D9616B" w:rsidP="00E71CF0">
            <w:pPr>
              <w:spacing w:before="100" w:beforeAutospacing="1" w:after="100" w:afterAutospacing="1" w:line="240" w:lineRule="auto"/>
              <w:ind w:left="-70"/>
              <w:jc w:val="center"/>
              <w:rPr>
                <w:rFonts w:asciiTheme="minorHAnsi" w:hAnsiTheme="minorHAnsi" w:cs="Arial"/>
                <w:color w:val="000000"/>
                <w:sz w:val="20"/>
                <w:lang w:eastAsia="pl-PL"/>
              </w:rPr>
            </w:pPr>
          </w:p>
        </w:tc>
      </w:tr>
    </w:tbl>
    <w:p w14:paraId="038AA994" w14:textId="77777777" w:rsidR="00D9616B" w:rsidRPr="00F71E5C" w:rsidRDefault="00D9616B" w:rsidP="00D9616B">
      <w:pPr>
        <w:pStyle w:val="Akapitzlist"/>
        <w:spacing w:after="80" w:line="240" w:lineRule="exact"/>
        <w:ind w:left="0"/>
        <w:rPr>
          <w:rFonts w:asciiTheme="minorHAnsi" w:hAnsiTheme="minorHAnsi" w:cstheme="minorHAnsi"/>
          <w:b/>
          <w:sz w:val="20"/>
        </w:rPr>
      </w:pPr>
    </w:p>
    <w:p w14:paraId="79983BF9" w14:textId="77777777" w:rsidR="00D9616B" w:rsidRPr="00F71E5C" w:rsidRDefault="00D9616B" w:rsidP="00D9616B">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F71E5C" w14:paraId="364CFEE7" w14:textId="77777777" w:rsidTr="00E71CF0">
        <w:tc>
          <w:tcPr>
            <w:tcW w:w="2694" w:type="dxa"/>
            <w:shd w:val="clear" w:color="auto" w:fill="F2F2F2" w:themeFill="background1" w:themeFillShade="F2"/>
          </w:tcPr>
          <w:p w14:paraId="6041BBE9" w14:textId="77777777" w:rsidR="00D9616B" w:rsidRPr="00F71E5C" w:rsidRDefault="00D9616B" w:rsidP="00E71CF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54D2CE9B" w14:textId="77777777" w:rsidR="00D9616B" w:rsidRPr="00F71E5C" w:rsidRDefault="00D9616B" w:rsidP="00E71CF0">
            <w:pPr>
              <w:spacing w:before="100" w:line="240" w:lineRule="exact"/>
              <w:rPr>
                <w:rFonts w:asciiTheme="minorHAnsi" w:hAnsiTheme="minorHAnsi" w:cstheme="minorHAnsi"/>
                <w:sz w:val="20"/>
              </w:rPr>
            </w:pPr>
          </w:p>
        </w:tc>
      </w:tr>
      <w:tr w:rsidR="00D9616B" w:rsidRPr="00F71E5C" w14:paraId="53804682" w14:textId="77777777" w:rsidTr="00E71CF0">
        <w:tc>
          <w:tcPr>
            <w:tcW w:w="2694" w:type="dxa"/>
            <w:shd w:val="clear" w:color="auto" w:fill="F2F2F2" w:themeFill="background1" w:themeFillShade="F2"/>
          </w:tcPr>
          <w:p w14:paraId="42DBC1A7" w14:textId="77777777" w:rsidR="00D9616B" w:rsidRPr="00F71E5C" w:rsidRDefault="00D9616B" w:rsidP="00E71CF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3A1066D" w14:textId="77777777" w:rsidR="00D9616B" w:rsidRPr="00F71E5C" w:rsidRDefault="00D9616B" w:rsidP="00E71CF0">
            <w:pPr>
              <w:spacing w:before="100" w:line="240" w:lineRule="exact"/>
              <w:rPr>
                <w:rFonts w:asciiTheme="minorHAnsi" w:hAnsiTheme="minorHAnsi" w:cstheme="minorHAnsi"/>
                <w:sz w:val="20"/>
              </w:rPr>
            </w:pPr>
          </w:p>
        </w:tc>
      </w:tr>
      <w:tr w:rsidR="00D9616B" w:rsidRPr="00F71E5C" w14:paraId="12C6B0D2" w14:textId="77777777" w:rsidTr="00E71CF0">
        <w:tc>
          <w:tcPr>
            <w:tcW w:w="2694" w:type="dxa"/>
            <w:shd w:val="clear" w:color="auto" w:fill="F2F2F2" w:themeFill="background1" w:themeFillShade="F2"/>
          </w:tcPr>
          <w:p w14:paraId="7B1DCAEE" w14:textId="77777777" w:rsidR="00D9616B" w:rsidRPr="00F71E5C" w:rsidRDefault="00D9616B" w:rsidP="00E71CF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0FF0745" w14:textId="77777777" w:rsidR="00D9616B" w:rsidRPr="00F71E5C" w:rsidRDefault="00D9616B" w:rsidP="00E71CF0">
            <w:pPr>
              <w:spacing w:before="100" w:line="240" w:lineRule="exact"/>
              <w:rPr>
                <w:rFonts w:asciiTheme="minorHAnsi" w:hAnsiTheme="minorHAnsi" w:cstheme="minorHAnsi"/>
                <w:sz w:val="20"/>
              </w:rPr>
            </w:pPr>
          </w:p>
        </w:tc>
      </w:tr>
      <w:tr w:rsidR="00D9616B" w:rsidRPr="00F71E5C" w14:paraId="4EF5C932" w14:textId="77777777" w:rsidTr="00E71CF0">
        <w:tc>
          <w:tcPr>
            <w:tcW w:w="2694" w:type="dxa"/>
            <w:shd w:val="clear" w:color="auto" w:fill="F2F2F2" w:themeFill="background1" w:themeFillShade="F2"/>
          </w:tcPr>
          <w:p w14:paraId="6B7A1817" w14:textId="77777777" w:rsidR="00D9616B" w:rsidRPr="00F71E5C" w:rsidRDefault="00D9616B" w:rsidP="00E71CF0">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45FB2636" w14:textId="77777777" w:rsidR="00D9616B" w:rsidRPr="00F71E5C" w:rsidRDefault="00D9616B" w:rsidP="00E71CF0">
            <w:pPr>
              <w:spacing w:before="100" w:line="240" w:lineRule="exact"/>
              <w:rPr>
                <w:rFonts w:asciiTheme="minorHAnsi" w:hAnsiTheme="minorHAnsi" w:cstheme="minorHAnsi"/>
                <w:sz w:val="20"/>
                <w:lang w:val="de-DE"/>
              </w:rPr>
            </w:pPr>
          </w:p>
        </w:tc>
      </w:tr>
    </w:tbl>
    <w:p w14:paraId="46346C5D" w14:textId="77777777" w:rsidR="00D9616B" w:rsidRDefault="00D9616B" w:rsidP="00D9616B">
      <w:pPr>
        <w:tabs>
          <w:tab w:val="center" w:pos="4536"/>
          <w:tab w:val="right" w:pos="9072"/>
        </w:tabs>
        <w:spacing w:line="240" w:lineRule="exact"/>
        <w:rPr>
          <w:rFonts w:asciiTheme="minorHAnsi" w:hAnsiTheme="minorHAnsi" w:cstheme="minorHAnsi"/>
          <w:sz w:val="20"/>
        </w:rPr>
      </w:pPr>
    </w:p>
    <w:p w14:paraId="092D4E61" w14:textId="77777777" w:rsidR="00D9616B" w:rsidRDefault="00D9616B" w:rsidP="00D9616B">
      <w:pPr>
        <w:tabs>
          <w:tab w:val="center" w:pos="4536"/>
          <w:tab w:val="right" w:pos="9072"/>
        </w:tabs>
        <w:spacing w:line="240" w:lineRule="exact"/>
        <w:rPr>
          <w:rFonts w:asciiTheme="minorHAnsi" w:hAnsiTheme="minorHAnsi" w:cstheme="minorHAnsi"/>
          <w:sz w:val="20"/>
        </w:rPr>
      </w:pPr>
    </w:p>
    <w:p w14:paraId="2A248A79" w14:textId="77777777" w:rsidR="00D9616B" w:rsidRPr="00381EB4" w:rsidRDefault="00D9616B" w:rsidP="00D9616B">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56E11661" w14:textId="77777777" w:rsidR="00D9616B" w:rsidRPr="00F71E5C" w:rsidRDefault="00D9616B" w:rsidP="00D9616B">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14245996" w14:textId="77777777" w:rsidR="00D9616B" w:rsidRDefault="00D9616B" w:rsidP="00D9616B">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18D9ADF" w14:textId="77777777" w:rsidR="00D9616B" w:rsidRPr="00F71E5C" w:rsidRDefault="00D9616B" w:rsidP="00D9616B">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407B2C83" w14:textId="77777777" w:rsidR="00D9616B" w:rsidRPr="00FA4CFC" w:rsidRDefault="00D9616B" w:rsidP="00D9616B">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50676CB7" w14:textId="77777777" w:rsidR="00D9616B" w:rsidRPr="009C2468" w:rsidRDefault="00D9616B" w:rsidP="00D9616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2AC27B21" w14:textId="77777777" w:rsidR="00D9616B" w:rsidRDefault="00D9616B" w:rsidP="00D9616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01FA61E1" w14:textId="7BA8C7A0" w:rsidR="00D9616B" w:rsidRPr="00C35DCC" w:rsidRDefault="00335B37" w:rsidP="00D9616B">
      <w:pPr>
        <w:pStyle w:val="Akapitzlist"/>
        <w:numPr>
          <w:ilvl w:val="3"/>
          <w:numId w:val="11"/>
        </w:numPr>
        <w:spacing w:line="240" w:lineRule="auto"/>
        <w:ind w:left="426" w:hanging="426"/>
        <w:rPr>
          <w:rFonts w:asciiTheme="minorHAnsi" w:hAnsiTheme="minorHAnsi" w:cstheme="minorHAnsi"/>
          <w:sz w:val="20"/>
          <w:lang w:eastAsia="pl-PL"/>
        </w:rPr>
      </w:pPr>
      <w:r>
        <w:rPr>
          <w:rFonts w:cstheme="minorHAnsi"/>
          <w:noProof/>
          <w:lang w:eastAsia="pl-PL"/>
        </w:rPr>
        <w:lastRenderedPageBreak/>
        <w:drawing>
          <wp:anchor distT="0" distB="0" distL="114300" distR="114300" simplePos="0" relativeHeight="251661312" behindDoc="0" locked="0" layoutInCell="1" allowOverlap="1" wp14:anchorId="14FF3406" wp14:editId="0C973B46">
            <wp:simplePos x="0" y="0"/>
            <wp:positionH relativeFrom="column">
              <wp:posOffset>0</wp:posOffset>
            </wp:positionH>
            <wp:positionV relativeFrom="page">
              <wp:posOffset>456344</wp:posOffset>
            </wp:positionV>
            <wp:extent cx="5688965" cy="812165"/>
            <wp:effectExtent l="0" t="0" r="6985" b="698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RP_UE_RGB-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88965" cy="812165"/>
                    </a:xfrm>
                    <a:prstGeom prst="rect">
                      <a:avLst/>
                    </a:prstGeom>
                  </pic:spPr>
                </pic:pic>
              </a:graphicData>
            </a:graphic>
          </wp:anchor>
        </w:drawing>
      </w:r>
      <w:r w:rsidR="00D9616B" w:rsidRPr="00C35DCC">
        <w:rPr>
          <w:rFonts w:ascii="Calibri" w:hAnsi="Calibri" w:cs="Calibri"/>
          <w:sz w:val="20"/>
        </w:rPr>
        <w:t xml:space="preserve">Nie podlegamy wykluczeniu na podstawie przesłanek określonych w pkt. 1.1. Załącznika nr 2 do SWZ. Oświadczenie/a o braku podstaw do wykluczenia na postawie </w:t>
      </w:r>
      <w:r w:rsidR="00D9616B" w:rsidRPr="00C35DCC">
        <w:rPr>
          <w:rFonts w:ascii="Calibri" w:hAnsi="Calibri" w:cs="Calibri"/>
          <w:sz w:val="20"/>
          <w:lang w:eastAsia="pl-PL"/>
        </w:rPr>
        <w:t xml:space="preserve">przesłanek określonych w pkt. 1.1. </w:t>
      </w:r>
      <w:proofErr w:type="spellStart"/>
      <w:r w:rsidR="00D9616B" w:rsidRPr="00C35DCC">
        <w:rPr>
          <w:rFonts w:ascii="Calibri" w:hAnsi="Calibri" w:cs="Calibri"/>
          <w:sz w:val="20"/>
          <w:lang w:eastAsia="pl-PL"/>
        </w:rPr>
        <w:t>ppkt</w:t>
      </w:r>
      <w:proofErr w:type="spellEnd"/>
      <w:r w:rsidR="00D9616B" w:rsidRPr="00C35DCC">
        <w:rPr>
          <w:rFonts w:ascii="Calibri" w:hAnsi="Calibri" w:cs="Calibri"/>
          <w:sz w:val="20"/>
          <w:lang w:eastAsia="pl-PL"/>
        </w:rPr>
        <w:t xml:space="preserve"> 1)-4) Załącznika nr 2 do SWZ (zgodnie z pkt. 9.4.3.1-9.4.3.4 Procedury Zakupów PGE Dystrybucja S.A.) składamy w odrębnym oświadczeniu, które przekazujemy w załączeniu.</w:t>
      </w:r>
    </w:p>
    <w:p w14:paraId="7D89B3C0" w14:textId="77777777" w:rsidR="00D9616B" w:rsidRDefault="00D9616B" w:rsidP="00D9616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C1C3BE" w14:textId="77777777" w:rsidR="00D9616B" w:rsidRPr="00050548" w:rsidRDefault="00D9616B" w:rsidP="00D9616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27F054B" w14:textId="77777777" w:rsidR="00D9616B" w:rsidRPr="00050548" w:rsidRDefault="00D9616B" w:rsidP="00D9616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DFB1412" w14:textId="77777777" w:rsidR="00D9616B" w:rsidRPr="003B0FB4" w:rsidRDefault="00D9616B" w:rsidP="00D9616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C35DCC">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Pr="003B0FB4">
        <w:rPr>
          <w:rFonts w:asciiTheme="minorHAnsi" w:hAnsiTheme="minorHAnsi" w:cstheme="minorHAnsi"/>
          <w:color w:val="1F497D" w:themeColor="text2"/>
          <w:sz w:val="20"/>
          <w:lang w:eastAsia="pl-PL"/>
        </w:rPr>
        <w:t>.</w:t>
      </w:r>
    </w:p>
    <w:p w14:paraId="743DB9E6" w14:textId="77777777" w:rsidR="00D9616B" w:rsidRDefault="00D9616B" w:rsidP="00D9616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7F1191B4" w14:textId="77777777" w:rsidR="00D9616B" w:rsidRPr="003B0FB4" w:rsidRDefault="00D9616B" w:rsidP="00D9616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600FAEFC" w14:textId="77777777" w:rsidR="00D9616B" w:rsidRPr="009C2468" w:rsidRDefault="00335B37" w:rsidP="00D9616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D9616B" w:rsidRPr="009C2468">
            <w:rPr>
              <w:rFonts w:ascii="Segoe UI Symbol" w:eastAsia="MS Gothic" w:hAnsi="Segoe UI Symbol" w:cs="Segoe UI Symbol"/>
              <w:sz w:val="20"/>
            </w:rPr>
            <w:t>☐</w:t>
          </w:r>
        </w:sdtContent>
      </w:sdt>
      <w:r w:rsidR="00D9616B" w:rsidRPr="009C2468">
        <w:rPr>
          <w:rFonts w:asciiTheme="minorHAnsi" w:hAnsiTheme="minorHAnsi" w:cstheme="minorHAnsi"/>
          <w:sz w:val="20"/>
        </w:rPr>
        <w:tab/>
        <w:t>Przedmiot zamówienia wykonamy siłami własnymi;</w:t>
      </w:r>
    </w:p>
    <w:p w14:paraId="54B8D87B" w14:textId="77777777" w:rsidR="00D9616B" w:rsidRPr="009C2468" w:rsidRDefault="00335B37" w:rsidP="00D9616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D9616B" w:rsidRPr="009C2468">
            <w:rPr>
              <w:rFonts w:ascii="Segoe UI Symbol" w:eastAsia="MS Gothic" w:hAnsi="Segoe UI Symbol" w:cs="Segoe UI Symbol"/>
              <w:sz w:val="20"/>
            </w:rPr>
            <w:t>☐</w:t>
          </w:r>
        </w:sdtContent>
      </w:sdt>
      <w:r w:rsidR="00D9616B" w:rsidRPr="009C2468">
        <w:rPr>
          <w:rFonts w:asciiTheme="minorHAnsi" w:hAnsiTheme="minorHAnsi" w:cstheme="minorHAnsi"/>
          <w:sz w:val="20"/>
        </w:rPr>
        <w:tab/>
        <w:t>Powierzymy następującym podwykonawcom realizację następujących części:</w:t>
      </w:r>
    </w:p>
    <w:p w14:paraId="5255C5D7" w14:textId="77777777" w:rsidR="00D9616B" w:rsidRPr="009C2468" w:rsidRDefault="00D9616B" w:rsidP="00D9616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D9616B" w:rsidRPr="009C2468" w14:paraId="0592276C" w14:textId="77777777" w:rsidTr="00E71CF0">
        <w:trPr>
          <w:jc w:val="center"/>
        </w:trPr>
        <w:tc>
          <w:tcPr>
            <w:tcW w:w="429" w:type="dxa"/>
            <w:shd w:val="clear" w:color="auto" w:fill="F2F2F2" w:themeFill="background1" w:themeFillShade="F2"/>
          </w:tcPr>
          <w:p w14:paraId="3F93BD2B" w14:textId="77777777" w:rsidR="00D9616B" w:rsidRPr="009C2468" w:rsidRDefault="00D9616B" w:rsidP="00E71CF0">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1CD0253" w14:textId="77777777" w:rsidR="00D9616B" w:rsidRPr="008D67B8" w:rsidRDefault="00D9616B" w:rsidP="00E71CF0">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50DEEC9D" w14:textId="77777777" w:rsidR="00D9616B" w:rsidRPr="008D67B8" w:rsidRDefault="00D9616B" w:rsidP="00E71CF0">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1328214C" w14:textId="77777777" w:rsidR="00D9616B" w:rsidRPr="008D67B8" w:rsidRDefault="00D9616B" w:rsidP="00E71CF0">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D9616B" w:rsidRPr="009C2468" w14:paraId="3E849BDC" w14:textId="77777777" w:rsidTr="00E71CF0">
        <w:trPr>
          <w:jc w:val="center"/>
        </w:trPr>
        <w:tc>
          <w:tcPr>
            <w:tcW w:w="429" w:type="dxa"/>
          </w:tcPr>
          <w:p w14:paraId="52FF004C" w14:textId="77777777" w:rsidR="00D9616B" w:rsidRPr="009C2468" w:rsidRDefault="00D9616B" w:rsidP="00E71CF0">
            <w:pPr>
              <w:spacing w:line="240" w:lineRule="exact"/>
              <w:ind w:right="-284"/>
              <w:jc w:val="center"/>
              <w:rPr>
                <w:rFonts w:asciiTheme="minorHAnsi" w:hAnsiTheme="minorHAnsi" w:cstheme="minorHAnsi"/>
              </w:rPr>
            </w:pPr>
          </w:p>
        </w:tc>
        <w:tc>
          <w:tcPr>
            <w:tcW w:w="3408" w:type="dxa"/>
          </w:tcPr>
          <w:p w14:paraId="1BBB47F1" w14:textId="77777777" w:rsidR="00D9616B" w:rsidRPr="009C2468" w:rsidRDefault="00D9616B" w:rsidP="00E71CF0">
            <w:pPr>
              <w:spacing w:line="240" w:lineRule="exact"/>
              <w:ind w:right="-284"/>
              <w:jc w:val="center"/>
              <w:rPr>
                <w:rFonts w:asciiTheme="minorHAnsi" w:hAnsiTheme="minorHAnsi" w:cstheme="minorHAnsi"/>
              </w:rPr>
            </w:pPr>
          </w:p>
        </w:tc>
        <w:tc>
          <w:tcPr>
            <w:tcW w:w="4530" w:type="dxa"/>
          </w:tcPr>
          <w:p w14:paraId="7AC3A457" w14:textId="77777777" w:rsidR="00D9616B" w:rsidRPr="009C2468" w:rsidRDefault="00D9616B" w:rsidP="00E71CF0">
            <w:pPr>
              <w:spacing w:line="240" w:lineRule="exact"/>
              <w:ind w:right="-284"/>
              <w:jc w:val="center"/>
              <w:rPr>
                <w:rFonts w:asciiTheme="minorHAnsi" w:hAnsiTheme="minorHAnsi" w:cstheme="minorHAnsi"/>
              </w:rPr>
            </w:pPr>
          </w:p>
        </w:tc>
      </w:tr>
      <w:tr w:rsidR="00D9616B" w:rsidRPr="009C2468" w14:paraId="666DECB0" w14:textId="77777777" w:rsidTr="00E71CF0">
        <w:trPr>
          <w:jc w:val="center"/>
        </w:trPr>
        <w:tc>
          <w:tcPr>
            <w:tcW w:w="429" w:type="dxa"/>
          </w:tcPr>
          <w:p w14:paraId="005C2350" w14:textId="77777777" w:rsidR="00D9616B" w:rsidRPr="009C2468" w:rsidRDefault="00D9616B" w:rsidP="00E71CF0">
            <w:pPr>
              <w:spacing w:line="240" w:lineRule="exact"/>
              <w:ind w:right="-284"/>
              <w:jc w:val="center"/>
              <w:rPr>
                <w:rFonts w:asciiTheme="minorHAnsi" w:hAnsiTheme="minorHAnsi" w:cstheme="minorHAnsi"/>
              </w:rPr>
            </w:pPr>
          </w:p>
        </w:tc>
        <w:tc>
          <w:tcPr>
            <w:tcW w:w="3408" w:type="dxa"/>
          </w:tcPr>
          <w:p w14:paraId="69C3661D" w14:textId="77777777" w:rsidR="00D9616B" w:rsidRPr="009C2468" w:rsidRDefault="00D9616B" w:rsidP="00E71CF0">
            <w:pPr>
              <w:spacing w:line="240" w:lineRule="exact"/>
              <w:ind w:right="-284"/>
              <w:jc w:val="center"/>
              <w:rPr>
                <w:rFonts w:asciiTheme="minorHAnsi" w:hAnsiTheme="minorHAnsi" w:cstheme="minorHAnsi"/>
              </w:rPr>
            </w:pPr>
          </w:p>
        </w:tc>
        <w:tc>
          <w:tcPr>
            <w:tcW w:w="4530" w:type="dxa"/>
          </w:tcPr>
          <w:p w14:paraId="08314D44" w14:textId="77777777" w:rsidR="00D9616B" w:rsidRPr="009C2468" w:rsidRDefault="00D9616B" w:rsidP="00E71CF0">
            <w:pPr>
              <w:spacing w:line="240" w:lineRule="exact"/>
              <w:ind w:right="-284"/>
              <w:jc w:val="center"/>
              <w:rPr>
                <w:rFonts w:asciiTheme="minorHAnsi" w:hAnsiTheme="minorHAnsi" w:cstheme="minorHAnsi"/>
              </w:rPr>
            </w:pPr>
          </w:p>
        </w:tc>
      </w:tr>
    </w:tbl>
    <w:p w14:paraId="221E049D" w14:textId="77777777" w:rsidR="00D9616B" w:rsidRPr="003B0FB4" w:rsidRDefault="00D9616B" w:rsidP="00D9616B">
      <w:pPr>
        <w:pStyle w:val="Akapitzlist"/>
        <w:spacing w:line="240" w:lineRule="auto"/>
        <w:ind w:left="426"/>
        <w:rPr>
          <w:rFonts w:asciiTheme="minorHAnsi" w:hAnsiTheme="minorHAnsi" w:cstheme="minorHAnsi"/>
          <w:sz w:val="20"/>
          <w:lang w:eastAsia="pl-PL"/>
        </w:rPr>
      </w:pPr>
    </w:p>
    <w:p w14:paraId="74A3CB5B" w14:textId="77777777" w:rsidR="00D9616B" w:rsidRPr="00FA4CFC" w:rsidRDefault="00D9616B" w:rsidP="00D9616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4ABD5779" w14:textId="77777777" w:rsidR="00D9616B" w:rsidRPr="005333D6" w:rsidRDefault="00D9616B" w:rsidP="00D9616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CD188B5" w14:textId="77777777" w:rsidR="00D9616B" w:rsidRPr="005333D6" w:rsidRDefault="00D9616B" w:rsidP="00D9616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6D767A18" w14:textId="77777777" w:rsidR="00D9616B" w:rsidRPr="003B0FB4" w:rsidRDefault="00D9616B" w:rsidP="00D9616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7536CB99" w14:textId="77777777" w:rsidR="00D9616B" w:rsidRPr="008655D5" w:rsidRDefault="00D9616B" w:rsidP="00D9616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22DA78A" w14:textId="77777777" w:rsidR="00D9616B" w:rsidRPr="003B0FB4" w:rsidRDefault="00D9616B" w:rsidP="00D9616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C8135D2" w14:textId="427814AE" w:rsidR="00D9616B" w:rsidRPr="00741A61" w:rsidRDefault="00D9616B" w:rsidP="00D9616B">
      <w:pPr>
        <w:pStyle w:val="Akapitzlist"/>
        <w:numPr>
          <w:ilvl w:val="3"/>
          <w:numId w:val="11"/>
        </w:numPr>
        <w:spacing w:before="120" w:line="240" w:lineRule="auto"/>
        <w:ind w:left="426" w:hanging="426"/>
        <w:rPr>
          <w:rFonts w:asciiTheme="minorHAnsi" w:hAnsiTheme="minorHAnsi" w:cstheme="minorHAnsi"/>
          <w:strike/>
          <w:sz w:val="20"/>
          <w:lang w:eastAsia="pl-PL"/>
        </w:rPr>
      </w:pPr>
      <w:r w:rsidRPr="00741A61">
        <w:rPr>
          <w:rFonts w:asciiTheme="minorHAnsi" w:hAnsiTheme="minorHAnsi" w:cstheme="minorHAnsi"/>
          <w:strike/>
          <w:sz w:val="20"/>
          <w:lang w:eastAsia="pl-PL"/>
        </w:rPr>
        <w:t xml:space="preserve">Wadium o wartości  </w:t>
      </w:r>
      <w:r w:rsidR="00741A61" w:rsidRPr="00741A61">
        <w:rPr>
          <w:rFonts w:asciiTheme="minorHAnsi" w:hAnsiTheme="minorHAnsi" w:cstheme="minorHAnsi"/>
          <w:b/>
          <w:strike/>
          <w:sz w:val="20"/>
          <w:lang w:eastAsia="pl-PL"/>
        </w:rPr>
        <w:t>0</w:t>
      </w:r>
      <w:r w:rsidRPr="00741A61">
        <w:rPr>
          <w:rFonts w:asciiTheme="minorHAnsi" w:hAnsiTheme="minorHAnsi" w:cstheme="minorHAnsi"/>
          <w:b/>
          <w:strike/>
          <w:sz w:val="20"/>
          <w:lang w:eastAsia="pl-PL"/>
        </w:rPr>
        <w:t xml:space="preserve"> </w:t>
      </w:r>
      <w:r w:rsidRPr="00741A61">
        <w:rPr>
          <w:rFonts w:asciiTheme="minorHAnsi" w:hAnsiTheme="minorHAnsi" w:cstheme="minorHAnsi"/>
          <w:strike/>
          <w:sz w:val="20"/>
          <w:lang w:eastAsia="pl-PL"/>
        </w:rPr>
        <w:t>zł zostało wniesione w formie ….................................................................</w:t>
      </w:r>
    </w:p>
    <w:p w14:paraId="43FA8737" w14:textId="5857F5C4" w:rsidR="00D9616B" w:rsidRDefault="00335B37" w:rsidP="00D9616B">
      <w:pPr>
        <w:pStyle w:val="Akapitzlist"/>
        <w:numPr>
          <w:ilvl w:val="3"/>
          <w:numId w:val="11"/>
        </w:numPr>
        <w:spacing w:before="120" w:line="240" w:lineRule="auto"/>
        <w:ind w:left="426" w:hanging="426"/>
        <w:rPr>
          <w:rFonts w:asciiTheme="minorHAnsi" w:hAnsiTheme="minorHAnsi" w:cstheme="minorHAnsi"/>
          <w:sz w:val="20"/>
          <w:lang w:eastAsia="pl-PL"/>
        </w:rPr>
      </w:pPr>
      <w:r>
        <w:rPr>
          <w:rFonts w:cstheme="minorHAnsi"/>
          <w:noProof/>
          <w:lang w:eastAsia="pl-PL"/>
        </w:rPr>
        <w:lastRenderedPageBreak/>
        <w:drawing>
          <wp:anchor distT="0" distB="0" distL="114300" distR="114300" simplePos="0" relativeHeight="251663360" behindDoc="0" locked="0" layoutInCell="1" allowOverlap="1" wp14:anchorId="417C4D86" wp14:editId="09573CD4">
            <wp:simplePos x="0" y="0"/>
            <wp:positionH relativeFrom="column">
              <wp:posOffset>39757</wp:posOffset>
            </wp:positionH>
            <wp:positionV relativeFrom="page">
              <wp:posOffset>448393</wp:posOffset>
            </wp:positionV>
            <wp:extent cx="5688965" cy="812165"/>
            <wp:effectExtent l="0" t="0" r="6985" b="6985"/>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RP_UE_RGB-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88965" cy="812165"/>
                    </a:xfrm>
                    <a:prstGeom prst="rect">
                      <a:avLst/>
                    </a:prstGeom>
                  </pic:spPr>
                </pic:pic>
              </a:graphicData>
            </a:graphic>
          </wp:anchor>
        </w:drawing>
      </w:r>
      <w:r w:rsidR="00D9616B"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D221F38" w14:textId="77777777" w:rsidR="00D9616B" w:rsidRDefault="00D9616B" w:rsidP="00D9616B">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2114AA2C" w14:textId="77777777" w:rsidR="00D9616B" w:rsidRPr="004A4625" w:rsidRDefault="00D9616B" w:rsidP="00D9616B">
      <w:pPr>
        <w:pStyle w:val="Akapitzlist"/>
        <w:numPr>
          <w:ilvl w:val="0"/>
          <w:numId w:val="33"/>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0D11328" w14:textId="77777777" w:rsidR="00D9616B" w:rsidRPr="00F46A13" w:rsidRDefault="00D9616B" w:rsidP="00D9616B">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5FD8AFB5" w14:textId="77777777" w:rsidR="00D9616B" w:rsidRDefault="00D9616B" w:rsidP="00D9616B">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6D9AC37" w14:textId="77777777" w:rsidR="00D9616B" w:rsidRPr="00F46A13" w:rsidRDefault="00335B37" w:rsidP="00D9616B">
      <w:pPr>
        <w:pStyle w:val="Akapitzlist"/>
        <w:spacing w:before="120" w:after="120" w:line="240" w:lineRule="exact"/>
        <w:ind w:left="1418" w:hanging="2"/>
        <w:rPr>
          <w:rFonts w:asciiTheme="minorHAnsi" w:hAnsiTheme="minorHAnsi" w:cstheme="minorHAnsi"/>
          <w:sz w:val="20"/>
          <w:lang w:eastAsia="pl-PL"/>
        </w:rPr>
      </w:pPr>
      <w:hyperlink r:id="rId13" w:history="1">
        <w:r w:rsidR="00D9616B" w:rsidRPr="0085461F">
          <w:rPr>
            <w:rStyle w:val="Hipercze"/>
            <w:rFonts w:asciiTheme="minorHAnsi" w:hAnsiTheme="minorHAnsi" w:cstheme="minorHAnsi"/>
            <w:sz w:val="20"/>
          </w:rPr>
          <w:t>https://pgedystrybucja.pl/przetargi/przetargi-zakupowe</w:t>
        </w:r>
      </w:hyperlink>
      <w:r w:rsidR="00D9616B" w:rsidRPr="00F46A13">
        <w:rPr>
          <w:rFonts w:asciiTheme="minorHAnsi" w:hAnsiTheme="minorHAnsi" w:cstheme="minorHAnsi"/>
          <w:i/>
          <w:sz w:val="20"/>
          <w:lang w:eastAsia="pl-PL"/>
        </w:rPr>
        <w:t>;</w:t>
      </w:r>
    </w:p>
    <w:p w14:paraId="37B07E51" w14:textId="77777777" w:rsidR="00D9616B" w:rsidRDefault="00D9616B" w:rsidP="00D9616B">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08EAB615" w14:textId="77777777" w:rsidR="00D9616B" w:rsidRPr="00F46A13" w:rsidRDefault="00335B37" w:rsidP="00D9616B">
      <w:pPr>
        <w:pStyle w:val="Akapitzlist"/>
        <w:spacing w:before="120" w:after="120" w:line="240" w:lineRule="exact"/>
        <w:ind w:left="1418" w:hanging="2"/>
        <w:rPr>
          <w:rFonts w:asciiTheme="minorHAnsi" w:hAnsiTheme="minorHAnsi" w:cstheme="minorHAnsi"/>
          <w:sz w:val="20"/>
          <w:lang w:eastAsia="pl-PL"/>
        </w:rPr>
      </w:pPr>
      <w:hyperlink r:id="rId14" w:history="1">
        <w:r w:rsidR="00D9616B" w:rsidRPr="0085461F">
          <w:rPr>
            <w:rStyle w:val="Hipercze"/>
            <w:rFonts w:asciiTheme="minorHAnsi" w:hAnsiTheme="minorHAnsi" w:cstheme="minorHAnsi"/>
            <w:sz w:val="20"/>
          </w:rPr>
          <w:t>https://pgedystrybucja.pl/przetargi/przetargi-zakupowe</w:t>
        </w:r>
      </w:hyperlink>
      <w:r w:rsidR="00D9616B" w:rsidRPr="00F46A13">
        <w:rPr>
          <w:rFonts w:asciiTheme="minorHAnsi" w:hAnsiTheme="minorHAnsi" w:cstheme="minorHAnsi"/>
          <w:sz w:val="20"/>
          <w:lang w:eastAsia="pl-PL"/>
        </w:rPr>
        <w:t>;</w:t>
      </w:r>
    </w:p>
    <w:p w14:paraId="2F57F023" w14:textId="77777777" w:rsidR="00D9616B" w:rsidRPr="00F46A13" w:rsidRDefault="00D9616B" w:rsidP="00D9616B">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BA44482" w14:textId="77777777" w:rsidR="00D9616B" w:rsidRDefault="00D9616B" w:rsidP="00C43D5D">
      <w:pPr>
        <w:pStyle w:val="Akapitzlist"/>
        <w:spacing w:before="120" w:line="240" w:lineRule="auto"/>
        <w:ind w:left="426" w:hanging="426"/>
        <w:rPr>
          <w:rFonts w:asciiTheme="minorHAnsi" w:hAnsiTheme="minorHAnsi" w:cstheme="minorHAnsi"/>
          <w:b/>
          <w:sz w:val="20"/>
          <w:lang w:eastAsia="pl-PL"/>
        </w:rPr>
      </w:pPr>
    </w:p>
    <w:p w14:paraId="47E5083E" w14:textId="4F651AFF" w:rsidR="00D9616B" w:rsidRPr="00AD2868" w:rsidRDefault="00D9616B" w:rsidP="00AD2868">
      <w:pPr>
        <w:pStyle w:val="Akapitzlist"/>
        <w:numPr>
          <w:ilvl w:val="3"/>
          <w:numId w:val="11"/>
        </w:numPr>
        <w:ind w:left="426" w:hanging="426"/>
        <w:rPr>
          <w:rFonts w:asciiTheme="minorHAnsi" w:hAnsiTheme="minorHAnsi" w:cstheme="minorHAnsi"/>
          <w:sz w:val="20"/>
          <w:lang w:eastAsia="pl-PL"/>
        </w:rPr>
      </w:pPr>
      <w:r w:rsidRPr="00AD2868">
        <w:rPr>
          <w:rFonts w:asciiTheme="minorHAnsi" w:hAnsiTheme="minorHAnsi" w:cstheme="minorHAnsi"/>
          <w:sz w:val="20"/>
          <w:lang w:eastAsia="pl-PL"/>
        </w:rPr>
        <w:t xml:space="preserve">Przekazywane </w:t>
      </w:r>
      <w:r w:rsidR="00AD2868" w:rsidRPr="00AD2868">
        <w:rPr>
          <w:rFonts w:asciiTheme="minorHAnsi" w:hAnsiTheme="minorHAnsi" w:cstheme="minorHAnsi"/>
          <w:sz w:val="20"/>
          <w:lang w:eastAsia="pl-PL"/>
        </w:rPr>
        <w:t>przez nas dane osobowe mogą być wykorzystane wyłącznie w  celach związanych z niniejszym postępowaniem zakupowym.</w:t>
      </w:r>
    </w:p>
    <w:p w14:paraId="387A0445" w14:textId="77777777" w:rsidR="00D9616B" w:rsidRPr="003B0FB4" w:rsidRDefault="00D9616B" w:rsidP="00D9616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3C02AB6D" w14:textId="77777777" w:rsidR="00D9616B" w:rsidRPr="002C2BE7" w:rsidRDefault="00D9616B" w:rsidP="00D9616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4D773EB4" w14:textId="77777777" w:rsidR="00D9616B" w:rsidRPr="002C2BE7" w:rsidRDefault="00D9616B" w:rsidP="00D9616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A0AED0A" w14:textId="77777777" w:rsidR="00503E18" w:rsidRDefault="00503E18" w:rsidP="00D9616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p>
    <w:p w14:paraId="2F0F9C1C" w14:textId="77777777" w:rsidR="00503E18" w:rsidRDefault="00503E18" w:rsidP="00D9616B">
      <w:pPr>
        <w:spacing w:after="80" w:line="240" w:lineRule="exact"/>
        <w:ind w:left="4690" w:right="-993" w:firstLine="708"/>
        <w:rPr>
          <w:rFonts w:asciiTheme="minorHAnsi" w:hAnsiTheme="minorHAnsi" w:cstheme="minorHAnsi"/>
          <w:sz w:val="16"/>
          <w:szCs w:val="16"/>
        </w:rPr>
      </w:pPr>
    </w:p>
    <w:p w14:paraId="24366474" w14:textId="77777777" w:rsidR="00503E18" w:rsidRDefault="00503E18" w:rsidP="00D9616B">
      <w:pPr>
        <w:spacing w:after="80" w:line="240" w:lineRule="exact"/>
        <w:ind w:left="4690" w:right="-993" w:firstLine="708"/>
        <w:rPr>
          <w:rFonts w:asciiTheme="minorHAnsi" w:hAnsiTheme="minorHAnsi" w:cstheme="minorHAnsi"/>
          <w:sz w:val="16"/>
          <w:szCs w:val="16"/>
        </w:rPr>
      </w:pPr>
    </w:p>
    <w:p w14:paraId="72AD4B84" w14:textId="6202E5CA" w:rsidR="00D9616B" w:rsidRPr="009C2468" w:rsidRDefault="00D9616B" w:rsidP="00D9616B">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D36F5C5" w14:textId="77777777" w:rsidR="00D9616B" w:rsidRDefault="00D9616B" w:rsidP="00D9616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07F7948" w14:textId="77777777" w:rsidR="00D9616B" w:rsidRPr="00FF5B17" w:rsidRDefault="00D9616B" w:rsidP="00D9616B">
      <w:pPr>
        <w:ind w:left="5398" w:right="68" w:hanging="153"/>
        <w:jc w:val="center"/>
        <w:rPr>
          <w:rFonts w:asciiTheme="minorHAnsi" w:hAnsiTheme="minorHAnsi" w:cstheme="minorHAnsi"/>
          <w:i/>
          <w:sz w:val="16"/>
          <w:szCs w:val="16"/>
        </w:rPr>
        <w:sectPr w:rsidR="00D9616B" w:rsidRPr="00FF5B17" w:rsidSect="00741A61">
          <w:headerReference w:type="even" r:id="rId15"/>
          <w:headerReference w:type="default" r:id="rId16"/>
          <w:footerReference w:type="even" r:id="rId17"/>
          <w:footerReference w:type="default" r:id="rId18"/>
          <w:headerReference w:type="first" r:id="rId19"/>
          <w:footerReference w:type="first" r:id="rId20"/>
          <w:pgSz w:w="11909" w:h="16834" w:code="9"/>
          <w:pgMar w:top="2410"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755C9C97" w14:textId="77777777" w:rsidR="00D9616B" w:rsidRPr="009C2468" w:rsidRDefault="00D9616B" w:rsidP="00D9616B">
      <w:pPr>
        <w:spacing w:after="160" w:line="240" w:lineRule="exact"/>
        <w:jc w:val="left"/>
        <w:rPr>
          <w:rFonts w:asciiTheme="minorHAnsi" w:hAnsiTheme="minorHAnsi" w:cstheme="minorHAnsi"/>
          <w:sz w:val="20"/>
        </w:rPr>
      </w:pPr>
    </w:p>
    <w:p w14:paraId="06CBBA33" w14:textId="160024F9" w:rsidR="00221E34" w:rsidRPr="00D9616B" w:rsidRDefault="00221E34" w:rsidP="00D9616B"/>
    <w:sectPr w:rsidR="00221E34" w:rsidRPr="00D9616B" w:rsidSect="008701F9">
      <w:headerReference w:type="first" r:id="rId21"/>
      <w:footerReference w:type="first" r:id="rId22"/>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2916CC" w:rsidRDefault="002916CC" w:rsidP="004A302B">
      <w:pPr>
        <w:spacing w:line="240" w:lineRule="auto"/>
      </w:pPr>
      <w:r>
        <w:separator/>
      </w:r>
    </w:p>
  </w:endnote>
  <w:endnote w:type="continuationSeparator" w:id="0">
    <w:p w14:paraId="2E9A5D46" w14:textId="77777777" w:rsidR="002916CC" w:rsidRDefault="002916C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504BD" w14:textId="77777777" w:rsidR="00D9616B" w:rsidRDefault="00D961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4EE66" w14:textId="77777777" w:rsidR="00D9616B" w:rsidRPr="0072383F" w:rsidRDefault="00D9616B" w:rsidP="003C629B">
    <w:pPr>
      <w:pStyle w:val="Nagwek"/>
      <w:jc w:val="center"/>
      <w:rPr>
        <w:rFonts w:ascii="Calibri" w:hAnsi="Calibri"/>
        <w:b/>
        <w:szCs w:val="16"/>
      </w:rPr>
    </w:pPr>
    <w:r w:rsidRPr="0072383F">
      <w:rPr>
        <w:rFonts w:ascii="Calibri" w:hAnsi="Calibri"/>
        <w:b/>
        <w:szCs w:val="16"/>
      </w:rPr>
      <w:ptab w:relativeTo="margin" w:alignment="center" w:leader="none"/>
    </w:r>
  </w:p>
  <w:p w14:paraId="138A9167" w14:textId="2777236B" w:rsidR="00D9616B" w:rsidRPr="00221E34" w:rsidRDefault="00D9616B"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335B37">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45F8E7CC" w14:textId="77777777" w:rsidR="00D9616B" w:rsidRDefault="00D9616B" w:rsidP="003C629B">
    <w:pPr>
      <w:pStyle w:val="Stopka"/>
      <w:jc w:val="center"/>
    </w:pPr>
  </w:p>
  <w:p w14:paraId="78E14C9B" w14:textId="77777777" w:rsidR="00D9616B" w:rsidRDefault="00D9616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6D70A" w14:textId="77777777" w:rsidR="00D9616B" w:rsidRDefault="00D9616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2916CC" w:rsidRDefault="002916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2916CC" w:rsidRDefault="002916CC" w:rsidP="004A302B">
      <w:pPr>
        <w:spacing w:line="240" w:lineRule="auto"/>
      </w:pPr>
      <w:r>
        <w:separator/>
      </w:r>
    </w:p>
  </w:footnote>
  <w:footnote w:type="continuationSeparator" w:id="0">
    <w:p w14:paraId="1962B698" w14:textId="77777777" w:rsidR="002916CC" w:rsidRDefault="002916CC" w:rsidP="004A302B">
      <w:pPr>
        <w:spacing w:line="240" w:lineRule="auto"/>
      </w:pPr>
      <w:r>
        <w:continuationSeparator/>
      </w:r>
    </w:p>
  </w:footnote>
  <w:footnote w:id="1">
    <w:p w14:paraId="7CF03A19" w14:textId="77777777" w:rsidR="00D9616B" w:rsidRPr="00F2601C" w:rsidRDefault="00D9616B" w:rsidP="00D9616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6F1CAFE" w14:textId="77777777" w:rsidR="00D9616B" w:rsidRPr="00F2601C" w:rsidRDefault="00D9616B" w:rsidP="00D9616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25053A22" w14:textId="77777777" w:rsidR="00D9616B" w:rsidRPr="001A6201" w:rsidRDefault="00D9616B" w:rsidP="00D9616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5493E53F" w14:textId="77777777" w:rsidR="00D9616B" w:rsidRPr="001A6201" w:rsidRDefault="00D9616B" w:rsidP="00D9616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8CE72E2" w14:textId="77777777" w:rsidR="00D9616B" w:rsidRPr="003F2EF3" w:rsidRDefault="00D9616B" w:rsidP="00D9616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331A2F81" w14:textId="77777777" w:rsidR="00D9616B" w:rsidRPr="003D4E66" w:rsidRDefault="00D9616B" w:rsidP="00D9616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E9D34D1" w14:textId="77777777" w:rsidR="00D9616B" w:rsidRDefault="00D9616B" w:rsidP="00D9616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FFE4F" w14:textId="77777777" w:rsidR="00D9616B" w:rsidRDefault="00D961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413D" w14:textId="77777777" w:rsidR="00D9616B" w:rsidRPr="0072383F" w:rsidRDefault="00D9616B"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B23C1" w14:textId="77777777" w:rsidR="00D9616B" w:rsidRDefault="00D9616B">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2916CC" w:rsidRDefault="002916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07B4"/>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2C0A"/>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16C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B37"/>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16F0"/>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3E18"/>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0F15"/>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77927"/>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209"/>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6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7DE"/>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9E7"/>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7CA"/>
    <w:rsid w:val="008530CC"/>
    <w:rsid w:val="00857C86"/>
    <w:rsid w:val="0086098B"/>
    <w:rsid w:val="0086173D"/>
    <w:rsid w:val="00862D0A"/>
    <w:rsid w:val="00865E3B"/>
    <w:rsid w:val="00865F25"/>
    <w:rsid w:val="00867C48"/>
    <w:rsid w:val="00867D83"/>
    <w:rsid w:val="008700D0"/>
    <w:rsid w:val="008701F9"/>
    <w:rsid w:val="0087290E"/>
    <w:rsid w:val="0087310E"/>
    <w:rsid w:val="00876028"/>
    <w:rsid w:val="008761DC"/>
    <w:rsid w:val="00876BC6"/>
    <w:rsid w:val="00877A05"/>
    <w:rsid w:val="00877F1D"/>
    <w:rsid w:val="00880069"/>
    <w:rsid w:val="00880C90"/>
    <w:rsid w:val="00881138"/>
    <w:rsid w:val="00882BA5"/>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CAD"/>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0A1B"/>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2868"/>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497"/>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2DF8"/>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1D22"/>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3D5D"/>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3F"/>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9616B"/>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1B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 Id="rId22"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elements/1.1/"/>
    <ds:schemaRef ds:uri="http://schemas.openxmlformats.org/package/2006/metadata/core-properties"/>
    <ds:schemaRef ds:uri="e98d7501-42e4-4a2d-b641-b529e1ab1d6e"/>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C2707EC9-4BBE-4FF8-A1FA-61BEDCABF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1274</Words>
  <Characters>7648</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10</cp:revision>
  <cp:lastPrinted>2023-01-31T13:28:00Z</cp:lastPrinted>
  <dcterms:created xsi:type="dcterms:W3CDTF">2023-04-27T14:08:00Z</dcterms:created>
  <dcterms:modified xsi:type="dcterms:W3CDTF">2024-11-18T11:58:00Z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