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4E3CB99" w:rsidR="00533FAA" w:rsidRPr="00533FAA" w:rsidRDefault="000A0AB9"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11</w:t>
      </w:r>
      <w:r w:rsidR="005B5686">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r w:rsidR="004D2AAD">
        <w:rPr>
          <w:rFonts w:cstheme="minorHAnsi"/>
          <w:color w:val="000000" w:themeColor="text1"/>
          <w:sz w:val="20"/>
          <w:szCs w:val="20"/>
        </w:rPr>
        <w:t xml:space="preserve"> </w:t>
      </w:r>
      <w:r w:rsidR="004D2AAD" w:rsidRPr="004D2AAD">
        <w:rPr>
          <w:rFonts w:cstheme="minorHAnsi"/>
          <w:color w:val="000000" w:themeColor="text1"/>
          <w:sz w:val="20"/>
          <w:szCs w:val="20"/>
          <w:u w:val="single"/>
        </w:rPr>
        <w:t>(na wezwanie Zamawiającego)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27B116D9" w14:textId="77777777" w:rsidR="0029728C" w:rsidRDefault="0029728C" w:rsidP="00345526">
            <w:pPr>
              <w:ind w:right="28"/>
              <w:jc w:val="center"/>
              <w:rPr>
                <w:rFonts w:asciiTheme="minorHAnsi" w:hAnsiTheme="minorHAnsi" w:cstheme="minorHAnsi"/>
                <w:i/>
                <w:sz w:val="20"/>
              </w:rPr>
            </w:pPr>
          </w:p>
          <w:p w14:paraId="062ED78F" w14:textId="77777777" w:rsidR="0029728C" w:rsidRDefault="0029728C" w:rsidP="00345526">
            <w:pPr>
              <w:ind w:right="28"/>
              <w:jc w:val="center"/>
              <w:rPr>
                <w:rFonts w:asciiTheme="minorHAnsi" w:hAnsiTheme="minorHAnsi" w:cstheme="minorHAnsi"/>
                <w:i/>
                <w:sz w:val="20"/>
              </w:rPr>
            </w:pPr>
          </w:p>
          <w:p w14:paraId="60806C8B" w14:textId="77777777" w:rsidR="0029728C" w:rsidRDefault="0029728C" w:rsidP="00345526">
            <w:pPr>
              <w:ind w:right="28"/>
              <w:jc w:val="center"/>
              <w:rPr>
                <w:rFonts w:asciiTheme="minorHAnsi" w:hAnsiTheme="minorHAnsi" w:cstheme="minorHAnsi"/>
                <w:i/>
                <w:sz w:val="20"/>
              </w:rPr>
            </w:pPr>
          </w:p>
          <w:p w14:paraId="4388EABE" w14:textId="210ADC46" w:rsidR="001068D7" w:rsidRPr="0029728C" w:rsidRDefault="001068D7" w:rsidP="0029728C">
            <w:pPr>
              <w:ind w:right="28"/>
              <w:jc w:val="center"/>
              <w:rPr>
                <w:rFonts w:asciiTheme="minorHAnsi" w:hAnsiTheme="minorHAnsi" w:cstheme="minorHAnsi"/>
                <w:i/>
                <w:sz w:val="20"/>
              </w:rPr>
            </w:pPr>
            <w:r w:rsidRPr="006B56FD">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EF760D"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A90B44E" w14:textId="77777777" w:rsidR="0029728C" w:rsidRPr="006B56FD" w:rsidRDefault="0029728C" w:rsidP="0029728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C61D73F"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20495F">
              <w:rPr>
                <w:rFonts w:asciiTheme="minorHAnsi" w:hAnsiTheme="minorHAnsi" w:cstheme="minorHAnsi"/>
                <w:b/>
              </w:rPr>
              <w:t>Warszawa</w:t>
            </w:r>
          </w:p>
          <w:p w14:paraId="008B6D99" w14:textId="77777777" w:rsidR="0029728C" w:rsidRDefault="0029728C" w:rsidP="0029728C">
            <w:pPr>
              <w:spacing w:before="120" w:after="120"/>
              <w:contextualSpacing/>
              <w:jc w:val="center"/>
              <w:rPr>
                <w:rFonts w:asciiTheme="minorHAnsi" w:hAnsiTheme="minorHAnsi" w:cstheme="minorHAnsi"/>
                <w:color w:val="000000"/>
              </w:rPr>
            </w:pPr>
            <w:r w:rsidRPr="0020495F">
              <w:rPr>
                <w:rFonts w:asciiTheme="minorHAnsi" w:hAnsiTheme="minorHAnsi" w:cstheme="minorHAnsi"/>
                <w:color w:val="000000"/>
              </w:rPr>
              <w:t xml:space="preserve">ul. Marsa 95, </w:t>
            </w:r>
          </w:p>
          <w:p w14:paraId="3BEE62C1" w14:textId="7FF834A9" w:rsidR="001068D7" w:rsidRPr="006B56FD" w:rsidRDefault="0029728C" w:rsidP="0029728C">
            <w:pPr>
              <w:spacing w:line="360" w:lineRule="auto"/>
              <w:jc w:val="center"/>
              <w:rPr>
                <w:rFonts w:asciiTheme="minorHAnsi" w:eastAsiaTheme="majorEastAsia" w:hAnsiTheme="minorHAnsi" w:cstheme="minorHAnsi"/>
                <w:i/>
                <w:iCs/>
                <w:sz w:val="20"/>
              </w:rPr>
            </w:pPr>
            <w:r w:rsidRPr="0020495F">
              <w:rPr>
                <w:rFonts w:asciiTheme="minorHAnsi" w:hAnsiTheme="minorHAnsi" w:cstheme="minorHAnsi"/>
                <w:color w:val="000000"/>
              </w:rPr>
              <w:t>04-470 Warszawa</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3E1F275"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r w:rsidR="00D167C5">
        <w:rPr>
          <w:rFonts w:asciiTheme="minorHAnsi" w:hAnsiTheme="minorHAnsi" w:cstheme="minorHAnsi"/>
          <w:b/>
          <w:sz w:val="20"/>
        </w:rPr>
        <w:t xml:space="preserve">  </w:t>
      </w:r>
      <w:r w:rsidR="002F6FAC">
        <w:rPr>
          <w:rFonts w:asciiTheme="minorHAnsi" w:hAnsiTheme="minorHAnsi" w:cstheme="minorHAnsi"/>
          <w:b/>
          <w:sz w:val="20"/>
        </w:rPr>
        <w:t xml:space="preserve">   </w:t>
      </w:r>
      <w:bookmarkStart w:id="2" w:name="_GoBack"/>
      <w:bookmarkEnd w:id="2"/>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389ABDF4"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D2AAD" w:rsidRPr="004D2AAD">
        <w:rPr>
          <w:rFonts w:asciiTheme="minorHAnsi" w:hAnsiTheme="minorHAnsi" w:cstheme="minorHAnsi"/>
          <w:b/>
          <w:sz w:val="20"/>
          <w:lang w:eastAsia="pl-PL"/>
        </w:rPr>
        <w:fldChar w:fldCharType="begin"/>
      </w:r>
      <w:r w:rsidR="004D2AAD" w:rsidRPr="004D2AAD">
        <w:rPr>
          <w:rFonts w:asciiTheme="minorHAnsi" w:hAnsiTheme="minorHAnsi" w:cstheme="minorHAnsi"/>
          <w:b/>
          <w:sz w:val="20"/>
          <w:lang w:eastAsia="pl-PL"/>
        </w:rPr>
        <w:instrText xml:space="preserve"> MERGEFIELD nr_postepowania </w:instrText>
      </w:r>
      <w:r w:rsidR="004D2AAD" w:rsidRPr="004D2AAD">
        <w:rPr>
          <w:rFonts w:asciiTheme="minorHAnsi" w:hAnsiTheme="minorHAnsi" w:cstheme="minorHAnsi"/>
          <w:b/>
          <w:sz w:val="20"/>
          <w:lang w:eastAsia="pl-PL"/>
        </w:rPr>
        <w:fldChar w:fldCharType="separate"/>
      </w:r>
      <w:r w:rsidR="00C96188" w:rsidRPr="006A5821">
        <w:rPr>
          <w:rFonts w:asciiTheme="minorHAnsi" w:hAnsiTheme="minorHAnsi" w:cstheme="minorHAnsi"/>
          <w:b/>
          <w:noProof/>
          <w:sz w:val="20"/>
          <w:lang w:eastAsia="pl-PL"/>
        </w:rPr>
        <w:t>POST/DYS/OW/GZ/03320/2024</w:t>
      </w:r>
      <w:r w:rsidR="004D2AAD" w:rsidRPr="004D2AAD">
        <w:rPr>
          <w:rFonts w:asciiTheme="minorHAnsi" w:hAnsiTheme="minorHAnsi" w:cstheme="minorHAnsi"/>
          <w:b/>
          <w:sz w:val="20"/>
          <w:lang w:eastAsia="pl-PL"/>
        </w:rPr>
        <w:fldChar w:fldCharType="end"/>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4D2AAD" w:rsidRPr="004D2AAD">
        <w:rPr>
          <w:rFonts w:asciiTheme="minorHAnsi" w:hAnsiTheme="minorHAnsi" w:cstheme="minorHAnsi"/>
          <w:b/>
          <w:i/>
          <w:sz w:val="20"/>
        </w:rPr>
        <w:fldChar w:fldCharType="begin"/>
      </w:r>
      <w:r w:rsidR="004D2AAD" w:rsidRPr="004D2AAD">
        <w:rPr>
          <w:rFonts w:asciiTheme="minorHAnsi" w:hAnsiTheme="minorHAnsi" w:cstheme="minorHAnsi"/>
          <w:b/>
          <w:i/>
          <w:sz w:val="20"/>
        </w:rPr>
        <w:instrText xml:space="preserve"> MERGEFIELD nazwa_post </w:instrText>
      </w:r>
      <w:r w:rsidR="004D2AAD" w:rsidRPr="004D2AAD">
        <w:rPr>
          <w:rFonts w:asciiTheme="minorHAnsi" w:hAnsiTheme="minorHAnsi" w:cstheme="minorHAnsi"/>
          <w:b/>
          <w:i/>
          <w:sz w:val="20"/>
        </w:rPr>
        <w:fldChar w:fldCharType="separate"/>
      </w:r>
      <w:r w:rsidR="00C96188" w:rsidRPr="006A5821">
        <w:rPr>
          <w:rFonts w:asciiTheme="minorHAnsi" w:hAnsiTheme="minorHAnsi" w:cstheme="minorHAnsi"/>
          <w:b/>
          <w:i/>
          <w:noProof/>
          <w:sz w:val="20"/>
        </w:rPr>
        <w:t>Sukcesywne wykonywanie dokumentacji projektowej oraz roboty budowlane w zakresie budowy kablowych przyłączy elektroenergetycznych dla celów przyłączania nowych odbiorców na terenie PGE Dystrybucja S.A. Oddział Warszawa RE Wyszków obszar nr R52A: Gmina Brańszczyk, Gmina Długosiodło, Gmina Rząśnik</w:t>
      </w:r>
      <w:r w:rsidR="004D2AAD" w:rsidRPr="004D2AAD">
        <w:rPr>
          <w:rFonts w:asciiTheme="minorHAnsi" w:hAnsiTheme="minorHAnsi" w:cstheme="minorHAnsi"/>
          <w:b/>
          <w:i/>
          <w:sz w:val="20"/>
        </w:rPr>
        <w:fldChar w:fldCharType="end"/>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2C97D2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F6FA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F6FAC">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1E95940E" w14:textId="77777777" w:rsidR="004D2AAD" w:rsidRDefault="004D2AAD" w:rsidP="004D2AAD">
    <w:pPr>
      <w:pStyle w:val="Nagwek"/>
      <w:tabs>
        <w:tab w:val="clear" w:pos="4536"/>
        <w:tab w:val="clear" w:pos="9072"/>
        <w:tab w:val="left" w:pos="5265"/>
      </w:tabs>
      <w:spacing w:after="120" w:line="276" w:lineRule="auto"/>
      <w:rPr>
        <w:rFonts w:asciiTheme="minorHAnsi" w:hAnsiTheme="minorHAnsi" w:cstheme="minorHAnsi"/>
        <w:sz w:val="18"/>
        <w:szCs w:val="18"/>
      </w:rPr>
    </w:pPr>
  </w:p>
  <w:p w14:paraId="54951A46" w14:textId="7967CFA3" w:rsidR="002369B6" w:rsidRPr="00A31C7C" w:rsidRDefault="002369B6" w:rsidP="004D2AAD">
    <w:pPr>
      <w:pStyle w:val="Nagwek"/>
      <w:tabs>
        <w:tab w:val="clear" w:pos="4536"/>
        <w:tab w:val="clear" w:pos="9072"/>
        <w:tab w:val="left" w:pos="5265"/>
      </w:tabs>
      <w:spacing w:after="120" w:line="276" w:lineRule="auto"/>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084"/>
    <w:rsid w:val="0000626B"/>
    <w:rsid w:val="00006E36"/>
    <w:rsid w:val="000073DD"/>
    <w:rsid w:val="000104A1"/>
    <w:rsid w:val="00011179"/>
    <w:rsid w:val="000113F5"/>
    <w:rsid w:val="00011427"/>
    <w:rsid w:val="0001198D"/>
    <w:rsid w:val="00012F79"/>
    <w:rsid w:val="00012FB0"/>
    <w:rsid w:val="00013600"/>
    <w:rsid w:val="00013A2B"/>
    <w:rsid w:val="000143B8"/>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049C"/>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0AB9"/>
    <w:rsid w:val="000A2EBE"/>
    <w:rsid w:val="000A31C6"/>
    <w:rsid w:val="000A38FC"/>
    <w:rsid w:val="000A488B"/>
    <w:rsid w:val="000A6207"/>
    <w:rsid w:val="000B098A"/>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2EC1"/>
    <w:rsid w:val="00116321"/>
    <w:rsid w:val="00117691"/>
    <w:rsid w:val="0011796C"/>
    <w:rsid w:val="001212B3"/>
    <w:rsid w:val="001228DC"/>
    <w:rsid w:val="00122C4C"/>
    <w:rsid w:val="0012465E"/>
    <w:rsid w:val="00124EAF"/>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953"/>
    <w:rsid w:val="00184C77"/>
    <w:rsid w:val="00184E77"/>
    <w:rsid w:val="00185E8A"/>
    <w:rsid w:val="001901BD"/>
    <w:rsid w:val="001901F0"/>
    <w:rsid w:val="00191304"/>
    <w:rsid w:val="00191956"/>
    <w:rsid w:val="001920BF"/>
    <w:rsid w:val="00193DCF"/>
    <w:rsid w:val="00193F2A"/>
    <w:rsid w:val="001944B1"/>
    <w:rsid w:val="00194C66"/>
    <w:rsid w:val="00195038"/>
    <w:rsid w:val="00196400"/>
    <w:rsid w:val="00196C53"/>
    <w:rsid w:val="00196E97"/>
    <w:rsid w:val="001A0AD4"/>
    <w:rsid w:val="001A23D7"/>
    <w:rsid w:val="001A269F"/>
    <w:rsid w:val="001A2974"/>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16A"/>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414"/>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A9E"/>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038"/>
    <w:rsid w:val="002959FE"/>
    <w:rsid w:val="002962DA"/>
    <w:rsid w:val="0029728C"/>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6FAC"/>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87"/>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92C"/>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4B2"/>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6A7E"/>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118"/>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2AAD"/>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CED"/>
    <w:rsid w:val="00556E66"/>
    <w:rsid w:val="005577B7"/>
    <w:rsid w:val="00560BBA"/>
    <w:rsid w:val="00561B4B"/>
    <w:rsid w:val="00562B36"/>
    <w:rsid w:val="00562EF4"/>
    <w:rsid w:val="00563105"/>
    <w:rsid w:val="00563B46"/>
    <w:rsid w:val="00563B50"/>
    <w:rsid w:val="005669B3"/>
    <w:rsid w:val="0056761A"/>
    <w:rsid w:val="00567E87"/>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98F"/>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5862"/>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E0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5E7"/>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54C5"/>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27D2"/>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C5F"/>
    <w:rsid w:val="00752D91"/>
    <w:rsid w:val="00753975"/>
    <w:rsid w:val="00753AE1"/>
    <w:rsid w:val="007545C9"/>
    <w:rsid w:val="00756A93"/>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627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4E1"/>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8E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3489"/>
    <w:rsid w:val="008A58C7"/>
    <w:rsid w:val="008A5C73"/>
    <w:rsid w:val="008A64BE"/>
    <w:rsid w:val="008A736E"/>
    <w:rsid w:val="008B1FD5"/>
    <w:rsid w:val="008B4363"/>
    <w:rsid w:val="008B4FBD"/>
    <w:rsid w:val="008B5203"/>
    <w:rsid w:val="008B6029"/>
    <w:rsid w:val="008B65BB"/>
    <w:rsid w:val="008B669F"/>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4B0"/>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2C2B"/>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26FDF"/>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6E6"/>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4AF9"/>
    <w:rsid w:val="00AD0BC7"/>
    <w:rsid w:val="00AD2645"/>
    <w:rsid w:val="00AD47D7"/>
    <w:rsid w:val="00AD6553"/>
    <w:rsid w:val="00AE19DD"/>
    <w:rsid w:val="00AE1D6E"/>
    <w:rsid w:val="00AE25E7"/>
    <w:rsid w:val="00AE2ABB"/>
    <w:rsid w:val="00AE2DAA"/>
    <w:rsid w:val="00AE2DB8"/>
    <w:rsid w:val="00AE36CA"/>
    <w:rsid w:val="00AE3EAD"/>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7A7"/>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5E6"/>
    <w:rsid w:val="00B65C83"/>
    <w:rsid w:val="00B70431"/>
    <w:rsid w:val="00B70639"/>
    <w:rsid w:val="00B715BF"/>
    <w:rsid w:val="00B71AAA"/>
    <w:rsid w:val="00B72385"/>
    <w:rsid w:val="00B728DB"/>
    <w:rsid w:val="00B74282"/>
    <w:rsid w:val="00B76269"/>
    <w:rsid w:val="00B76BE1"/>
    <w:rsid w:val="00B76D93"/>
    <w:rsid w:val="00B77125"/>
    <w:rsid w:val="00B824CA"/>
    <w:rsid w:val="00B82BDF"/>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478"/>
    <w:rsid w:val="00C80612"/>
    <w:rsid w:val="00C80756"/>
    <w:rsid w:val="00C822FD"/>
    <w:rsid w:val="00C86884"/>
    <w:rsid w:val="00C87108"/>
    <w:rsid w:val="00C87D63"/>
    <w:rsid w:val="00C9208B"/>
    <w:rsid w:val="00C9366C"/>
    <w:rsid w:val="00C93C41"/>
    <w:rsid w:val="00C94218"/>
    <w:rsid w:val="00C942E7"/>
    <w:rsid w:val="00C95549"/>
    <w:rsid w:val="00C95BBA"/>
    <w:rsid w:val="00C95F22"/>
    <w:rsid w:val="00C96188"/>
    <w:rsid w:val="00CA101E"/>
    <w:rsid w:val="00CA26B1"/>
    <w:rsid w:val="00CA3532"/>
    <w:rsid w:val="00CA4469"/>
    <w:rsid w:val="00CA44E3"/>
    <w:rsid w:val="00CA4D3A"/>
    <w:rsid w:val="00CA6159"/>
    <w:rsid w:val="00CA6A35"/>
    <w:rsid w:val="00CA6BB0"/>
    <w:rsid w:val="00CB2C41"/>
    <w:rsid w:val="00CB30B5"/>
    <w:rsid w:val="00CB310C"/>
    <w:rsid w:val="00CB40EB"/>
    <w:rsid w:val="00CB5799"/>
    <w:rsid w:val="00CB5B28"/>
    <w:rsid w:val="00CB6674"/>
    <w:rsid w:val="00CB6E85"/>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4ECA"/>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167C5"/>
    <w:rsid w:val="00D202A1"/>
    <w:rsid w:val="00D20EA1"/>
    <w:rsid w:val="00D21C61"/>
    <w:rsid w:val="00D2236D"/>
    <w:rsid w:val="00D22439"/>
    <w:rsid w:val="00D245A7"/>
    <w:rsid w:val="00D3114C"/>
    <w:rsid w:val="00D319DD"/>
    <w:rsid w:val="00D33389"/>
    <w:rsid w:val="00D334A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178"/>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156F"/>
    <w:rsid w:val="00DD2B14"/>
    <w:rsid w:val="00DD3A50"/>
    <w:rsid w:val="00DD48B1"/>
    <w:rsid w:val="00DD4A4D"/>
    <w:rsid w:val="00DD56DF"/>
    <w:rsid w:val="00DD5C5D"/>
    <w:rsid w:val="00DD6277"/>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182C"/>
    <w:rsid w:val="00E51F2A"/>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2A7B"/>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37BD4"/>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47B"/>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D3A"/>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3320_zał nr 11 do SWZ.docx</dmsv2BaseFileName>
    <dmsv2BaseDisplayName xmlns="http://schemas.microsoft.com/sharepoint/v3">3320_zał nr 11 do SWZ</dmsv2BaseDisplayName>
    <dmsv2SWPP2ObjectNumber xmlns="http://schemas.microsoft.com/sharepoint/v3">POST/DYS/OW/GZ/03320/2024                         </dmsv2SWPP2ObjectNumber>
    <dmsv2SWPP2SumMD5 xmlns="http://schemas.microsoft.com/sharepoint/v3">a4a30f36ff4e6807f6550e10e347182d</dmsv2SWPP2SumMD5>
    <dmsv2BaseMoved xmlns="http://schemas.microsoft.com/sharepoint/v3">false</dmsv2BaseMoved>
    <dmsv2BaseIsSensitive xmlns="http://schemas.microsoft.com/sharepoint/v3">true</dmsv2BaseIsSensitive>
    <dmsv2SWPP2IDSWPP2 xmlns="http://schemas.microsoft.com/sharepoint/v3">662534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21054278</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00000001000700050000000a00010000</dmsv2SWPP2ObjectDepartment>
    <dmsv2SWPP2ObjectName xmlns="http://schemas.microsoft.com/sharepoint/v3">Postępowanie</dmsv2SWPP2ObjectName>
    <_dlc_DocId xmlns="a19cb1c7-c5c7-46d4-85ae-d83685407bba">AEASQFSYQUA4-848585078-16655</_dlc_DocId>
    <_dlc_DocIdUrl xmlns="a19cb1c7-c5c7-46d4-85ae-d83685407bba">
      <Url>https://swpp2.dms.gkpge.pl/sites/32/_layouts/15/DocIdRedir.aspx?ID=AEASQFSYQUA4-848585078-16655</Url>
      <Description>AEASQFSYQUA4-848585078-16655</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37837B1B-8238-4132-B04D-7AE8C761B596}"/>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e98d7501-42e4-4a2d-b641-b529e1ab1d6e"/>
    <ds:schemaRef ds:uri="http://purl.org/dc/terms/"/>
    <ds:schemaRef ds:uri="http://schemas.microsoft.com/office/2006/documentManagement/types"/>
    <ds:schemaRef ds:uri="efb9c7a9-fb7a-49d0-ad5d-64d3cce8bf9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fa87e474-2c2a-4570-a952-e5d0e470b777"/>
    <ds:schemaRef ds:uri="http://www.w3.org/XML/1998/namespace"/>
    <ds:schemaRef ds:uri="http://purl.org/dc/dcmitype/"/>
  </ds:schemaRefs>
</ds:datastoreItem>
</file>

<file path=customXml/itemProps5.xml><?xml version="1.0" encoding="utf-8"?>
<ds:datastoreItem xmlns:ds="http://schemas.openxmlformats.org/officeDocument/2006/customXml" ds:itemID="{C8A3F443-F390-4B4B-9692-ECBF137519C1}">
  <ds:schemaRefs>
    <ds:schemaRef ds:uri="http://schemas.openxmlformats.org/officeDocument/2006/bibliography"/>
  </ds:schemaRefs>
</ds:datastoreItem>
</file>

<file path=customXml/itemProps6.xml><?xml version="1.0" encoding="utf-8"?>
<ds:datastoreItem xmlns:ds="http://schemas.openxmlformats.org/officeDocument/2006/customXml" ds:itemID="{AF4CA303-6126-4168-8D1F-76C31675C4C3}"/>
</file>

<file path=docProps/app.xml><?xml version="1.0" encoding="utf-8"?>
<Properties xmlns="http://schemas.openxmlformats.org/officeDocument/2006/extended-properties" xmlns:vt="http://schemas.openxmlformats.org/officeDocument/2006/docPropsVTypes">
  <Template>Normal</Template>
  <TotalTime>0</TotalTime>
  <Pages>2</Pages>
  <Words>518</Words>
  <Characters>3114</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Jaczerkowski Piotr [PGE Dystr. O.Warszawa]</cp:lastModifiedBy>
  <cp:revision>3</cp:revision>
  <cp:lastPrinted>2023-01-13T10:08:00Z</cp:lastPrinted>
  <dcterms:created xsi:type="dcterms:W3CDTF">2024-11-18T08:58:00Z</dcterms:created>
  <dcterms:modified xsi:type="dcterms:W3CDTF">2024-11-18T09:00:00Z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dfe45447-736d-4990-8107-67b4394d8d94</vt:lpwstr>
  </property>
</Properties>
</file>