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87929CC"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817D18">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5EC7DA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E51F2A" w:rsidRPr="006A5821">
        <w:rPr>
          <w:rFonts w:asciiTheme="minorHAnsi" w:hAnsiTheme="minorHAnsi" w:cstheme="minorHAnsi"/>
          <w:b/>
          <w:noProof/>
          <w:sz w:val="20"/>
          <w:lang w:eastAsia="pl-PL"/>
        </w:rPr>
        <w:t>POST/DYS/OW/GZ/03318/2024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E51F2A" w:rsidRPr="006A5821">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Wyszków obszar nr R54B: Gmina Dąbrówka, Gmina Radzymin, Gmina Klembów</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B4B2D1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17D1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17D1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1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fa87e474-2c2a-4570-a952-e5d0e470b777"/>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366C78B4-DE39-4BF0-9048-495091FE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3109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2024-11-18T08:57:00Z</dcterms:created>
  <dcterms:modified xsi:type="dcterms:W3CDTF">2024-11-18T08:59:00Z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