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52C44A5E"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704B4">
        <w:rPr>
          <w:rFonts w:asciiTheme="minorHAnsi" w:hAnsiTheme="minorHAnsi" w:cstheme="minorHAnsi"/>
          <w:sz w:val="20"/>
          <w:szCs w:val="22"/>
        </w:rPr>
        <w:t>POST/DYS/OW/GZ/</w:t>
      </w:r>
      <w:r w:rsidR="006A4AC4">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E10173" w:rsidRPr="0029128C">
        <w:rPr>
          <w:rFonts w:asciiTheme="minorHAns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57122C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1346B00" w14:textId="2480A41E" w:rsidR="00CD28F2" w:rsidRDefault="00CD28F2" w:rsidP="00221E34">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Zadanie 1. </w:t>
      </w:r>
      <w:r w:rsidR="00D20E61" w:rsidRPr="00D20E61">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1 - gm. Michałowice, m. Komorów, ul. Polna dz. nr 330</w:t>
      </w:r>
      <w:r w:rsidR="00D20E61" w:rsidRPr="00D20E61">
        <w:rPr>
          <w:rFonts w:asciiTheme="minorHAnsi" w:hAnsiTheme="minorHAnsi" w:cstheme="minorHAnsi"/>
          <w:b/>
          <w:sz w:val="20"/>
        </w:rPr>
        <w:t>.</w:t>
      </w:r>
    </w:p>
    <w:p w14:paraId="16327F9F" w14:textId="151055B7"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730342B3"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CC65D6">
        <w:rPr>
          <w:rFonts w:asciiTheme="minorHAnsi" w:hAnsiTheme="minorHAnsi" w:cstheme="minorHAnsi"/>
          <w:sz w:val="20"/>
        </w:rPr>
        <w:t xml:space="preserve"> (słownie ...........</w:t>
      </w:r>
      <w:r w:rsidR="00221E34">
        <w:rPr>
          <w:rFonts w:asciiTheme="minorHAnsi" w:hAnsiTheme="minorHAnsi" w:cstheme="minorHAnsi"/>
          <w:sz w:val="20"/>
        </w:rPr>
        <w:t>. ……………………………………………</w:t>
      </w:r>
      <w:r w:rsidR="00CC65D6">
        <w:rPr>
          <w:rFonts w:asciiTheme="minorHAnsi" w:hAnsiTheme="minorHAnsi" w:cstheme="minorHAnsi"/>
          <w:sz w:val="20"/>
        </w:rPr>
        <w:t>……</w:t>
      </w:r>
      <w:r w:rsidR="00221E34">
        <w:rPr>
          <w:rFonts w:asciiTheme="minorHAnsi" w:hAnsiTheme="minorHAnsi" w:cstheme="minorHAnsi"/>
          <w:sz w:val="20"/>
        </w:rPr>
        <w:t>..</w:t>
      </w:r>
      <w:r w:rsidR="00221E34" w:rsidRPr="00F71E5C">
        <w:rPr>
          <w:rFonts w:asciiTheme="minorHAnsi" w:hAnsiTheme="minorHAnsi" w:cstheme="minorHAnsi"/>
          <w:sz w:val="20"/>
        </w:rPr>
        <w:t>)</w:t>
      </w:r>
    </w:p>
    <w:p w14:paraId="60F19810" w14:textId="4B823EDF" w:rsidR="00A41690" w:rsidRDefault="00A41690" w:rsidP="00CC65D6">
      <w:pPr>
        <w:spacing w:line="240" w:lineRule="auto"/>
        <w:rPr>
          <w:rFonts w:asciiTheme="minorHAnsi" w:hAnsiTheme="minorHAnsi" w:cstheme="minorHAnsi"/>
          <w:b/>
          <w:sz w:val="20"/>
        </w:rPr>
      </w:pPr>
    </w:p>
    <w:p w14:paraId="5EB2C4DB" w14:textId="77777777" w:rsidR="000B7BF5" w:rsidRDefault="000B7BF5" w:rsidP="00CC65D6">
      <w:pPr>
        <w:spacing w:line="240" w:lineRule="auto"/>
        <w:rPr>
          <w:rFonts w:asciiTheme="minorHAnsi" w:hAnsiTheme="minorHAnsi" w:cstheme="minorHAnsi"/>
          <w:b/>
          <w:sz w:val="20"/>
        </w:rPr>
      </w:pPr>
    </w:p>
    <w:p w14:paraId="00E8C670" w14:textId="4B7E5843" w:rsidR="00C43D0D" w:rsidRDefault="00C43D0D" w:rsidP="00CC65D6">
      <w:pPr>
        <w:spacing w:line="240" w:lineRule="auto"/>
        <w:rPr>
          <w:rFonts w:asciiTheme="minorHAnsi" w:hAnsiTheme="minorHAnsi" w:cstheme="minorHAnsi"/>
          <w:b/>
          <w:sz w:val="20"/>
        </w:rPr>
      </w:pPr>
      <w:r>
        <w:rPr>
          <w:rFonts w:asciiTheme="minorHAnsi" w:hAnsiTheme="minorHAnsi" w:cstheme="minorHAnsi"/>
          <w:b/>
          <w:sz w:val="20"/>
        </w:rPr>
        <w:lastRenderedPageBreak/>
        <w:t>Zadanie 2.</w:t>
      </w:r>
      <w:r w:rsidRPr="00C43D0D">
        <w:t xml:space="preserve"> </w:t>
      </w:r>
      <w:r w:rsidR="006E0E97" w:rsidRPr="006E0E97">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2. - gm. Pruszków, m. Pruszków, ul. Promyka, dz. nr 71, 73</w:t>
      </w:r>
      <w:r w:rsidR="008727DA">
        <w:rPr>
          <w:rFonts w:asciiTheme="minorHAnsi" w:hAnsiTheme="minorHAnsi" w:cstheme="minorHAnsi"/>
          <w:b/>
          <w:sz w:val="20"/>
        </w:rPr>
        <w:t>.</w:t>
      </w:r>
    </w:p>
    <w:p w14:paraId="0BCE5CBC" w14:textId="1E5A0974" w:rsidR="001C0B4F" w:rsidRPr="00F71E5C" w:rsidRDefault="001C0B4F" w:rsidP="001C0B4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6C83F6A" w14:textId="77777777" w:rsidR="001C0B4F" w:rsidRDefault="001C0B4F" w:rsidP="001C0B4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B3571F1" w14:textId="77777777" w:rsidR="001C0B4F" w:rsidRDefault="001C0B4F" w:rsidP="001C0B4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59449605" w14:textId="63254DFE" w:rsidR="00C43D0D" w:rsidRDefault="00C43D0D" w:rsidP="00C43D0D">
      <w:pPr>
        <w:spacing w:line="240" w:lineRule="auto"/>
        <w:rPr>
          <w:rFonts w:asciiTheme="minorHAnsi" w:hAnsiTheme="minorHAnsi" w:cstheme="minorHAnsi"/>
          <w:b/>
          <w:sz w:val="20"/>
        </w:rPr>
      </w:pPr>
      <w:r>
        <w:rPr>
          <w:rFonts w:asciiTheme="minorHAnsi" w:hAnsiTheme="minorHAnsi" w:cstheme="minorHAnsi"/>
          <w:b/>
          <w:sz w:val="20"/>
        </w:rPr>
        <w:t>Zadanie 3.</w:t>
      </w:r>
      <w:r w:rsidRPr="00C43D0D">
        <w:t xml:space="preserve"> </w:t>
      </w:r>
      <w:r w:rsidR="006E0E97" w:rsidRPr="006E0E97">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3 – gm. Stare Babice, m. Borzęcin Mały, nr dz. 1222, 1212, 1213</w:t>
      </w:r>
      <w:r w:rsidR="008727DA">
        <w:rPr>
          <w:rFonts w:asciiTheme="minorHAnsi" w:hAnsiTheme="minorHAnsi" w:cstheme="minorHAnsi"/>
          <w:b/>
          <w:sz w:val="20"/>
        </w:rPr>
        <w:t>.</w:t>
      </w:r>
    </w:p>
    <w:p w14:paraId="373C1B54" w14:textId="70B1083D" w:rsidR="00C43D0D" w:rsidRPr="00F71E5C" w:rsidRDefault="00C43D0D" w:rsidP="00C43D0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17F1335E" w14:textId="77777777" w:rsidR="00C43D0D" w:rsidRDefault="00C43D0D" w:rsidP="00C43D0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4C6C6D" w14:textId="7F968194" w:rsidR="00C43D0D" w:rsidRDefault="00C43D0D" w:rsidP="00C43D0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009EEA94" w14:textId="5C06A687"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4.</w:t>
      </w:r>
      <w:r w:rsidRPr="00C43D0D">
        <w:t xml:space="preserve"> </w:t>
      </w:r>
      <w:r w:rsidR="006E0E97" w:rsidRPr="006E0E97">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4 - gm. Stare Babice, m. Stare Babice, ul. Warszawska 274</w:t>
      </w:r>
      <w:r w:rsidR="008727DA">
        <w:rPr>
          <w:rFonts w:asciiTheme="minorHAnsi" w:hAnsiTheme="minorHAnsi" w:cstheme="minorHAnsi"/>
          <w:b/>
          <w:sz w:val="20"/>
        </w:rPr>
        <w:t>.</w:t>
      </w:r>
    </w:p>
    <w:p w14:paraId="6B99CF62"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6B5D579"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8CB2D25"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4A942EA3" w14:textId="137A5178"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5.</w:t>
      </w:r>
      <w:r w:rsidRPr="00C43D0D">
        <w:t xml:space="preserve"> </w:t>
      </w:r>
      <w:r w:rsidR="006E0E97" w:rsidRPr="006E0E97">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5 - gm. Kampinos, m. Łazy, dz. nr 27/5, 28/5</w:t>
      </w:r>
      <w:r w:rsidR="008727DA">
        <w:rPr>
          <w:rFonts w:asciiTheme="minorHAnsi" w:hAnsiTheme="minorHAnsi" w:cstheme="minorHAnsi"/>
          <w:b/>
          <w:sz w:val="20"/>
        </w:rPr>
        <w:t>.</w:t>
      </w:r>
    </w:p>
    <w:p w14:paraId="31CE0945"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48465EAD"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EAAFF0B"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4711B9EC" w14:textId="4A2FFE38"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6.</w:t>
      </w:r>
      <w:r w:rsidRPr="00C43D0D">
        <w:t xml:space="preserve"> </w:t>
      </w:r>
      <w:r w:rsidR="006E0E97" w:rsidRPr="006E0E97">
        <w:rPr>
          <w:rFonts w:asciiTheme="minorHAnsi" w:hAnsiTheme="minorHAnsi" w:cstheme="minorHAnsi"/>
          <w:b/>
          <w:sz w:val="20"/>
        </w:rPr>
        <w:t xml:space="preserve">Realizacja robót budowlanych </w:t>
      </w:r>
      <w:r w:rsidR="008727DA" w:rsidRPr="008727DA">
        <w:rPr>
          <w:rFonts w:asciiTheme="minorHAnsi" w:hAnsiTheme="minorHAnsi" w:cstheme="minorHAnsi"/>
          <w:b/>
          <w:sz w:val="20"/>
        </w:rPr>
        <w:t>Zad. 6 – Gm. Ożarów Mazowiecki, ul.  Kapucka dz. 46/3, 47/1, 74/25, 47/3, 48/1, 74/27</w:t>
      </w:r>
      <w:r w:rsidR="008727DA">
        <w:rPr>
          <w:rFonts w:asciiTheme="minorHAnsi" w:hAnsiTheme="minorHAnsi" w:cstheme="minorHAnsi"/>
          <w:b/>
          <w:sz w:val="20"/>
        </w:rPr>
        <w:t>.</w:t>
      </w:r>
    </w:p>
    <w:p w14:paraId="0E166F6D"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DBD502A"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B90B23"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lastRenderedPageBreak/>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E10173"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E10173"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669B7C7F" w:rsidR="003C629B" w:rsidRPr="006E0E97"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6E0E97">
        <w:rPr>
          <w:rFonts w:asciiTheme="minorHAnsi" w:hAnsiTheme="minorHAnsi" w:cstheme="minorHAnsi"/>
          <w:strike/>
          <w:sz w:val="20"/>
          <w:lang w:eastAsia="pl-PL"/>
        </w:rPr>
        <w:t>Wadium</w:t>
      </w:r>
      <w:r w:rsidR="006E0E97" w:rsidRPr="006E0E97">
        <w:rPr>
          <w:rFonts w:asciiTheme="minorHAnsi" w:hAnsiTheme="minorHAnsi" w:cstheme="minorHAnsi"/>
          <w:strike/>
          <w:sz w:val="20"/>
          <w:lang w:eastAsia="pl-PL"/>
        </w:rPr>
        <w:t xml:space="preserve"> </w:t>
      </w:r>
      <w:r w:rsidRPr="006E0E97">
        <w:rPr>
          <w:rFonts w:asciiTheme="minorHAnsi" w:hAnsiTheme="minorHAnsi" w:cstheme="minorHAnsi"/>
          <w:strike/>
          <w:sz w:val="20"/>
          <w:lang w:eastAsia="pl-PL"/>
        </w:rPr>
        <w:t xml:space="preserve">o wartości </w:t>
      </w:r>
      <w:r w:rsidR="008104EC" w:rsidRPr="006E0E97">
        <w:rPr>
          <w:rFonts w:asciiTheme="minorHAnsi" w:hAnsiTheme="minorHAnsi" w:cstheme="minorHAnsi"/>
          <w:strike/>
          <w:sz w:val="20"/>
          <w:lang w:eastAsia="pl-PL"/>
        </w:rPr>
        <w:fldChar w:fldCharType="begin"/>
      </w:r>
      <w:r w:rsidR="008104EC" w:rsidRPr="006E0E97">
        <w:rPr>
          <w:rFonts w:asciiTheme="minorHAnsi" w:hAnsiTheme="minorHAnsi" w:cstheme="minorHAnsi"/>
          <w:strike/>
          <w:sz w:val="20"/>
          <w:lang w:eastAsia="pl-PL"/>
        </w:rPr>
        <w:instrText xml:space="preserve"> MERGEFIELD wadium_wartosc </w:instrText>
      </w:r>
      <w:r w:rsidR="008104EC" w:rsidRPr="006E0E97">
        <w:rPr>
          <w:rFonts w:asciiTheme="minorHAnsi" w:hAnsiTheme="minorHAnsi" w:cstheme="minorHAnsi"/>
          <w:strike/>
          <w:sz w:val="20"/>
          <w:lang w:eastAsia="pl-PL"/>
        </w:rPr>
        <w:fldChar w:fldCharType="end"/>
      </w:r>
      <w:r w:rsidR="00E408D9" w:rsidRPr="006E0E97">
        <w:rPr>
          <w:rFonts w:asciiTheme="minorHAnsi" w:hAnsiTheme="minorHAnsi" w:cstheme="minorHAnsi"/>
          <w:strike/>
          <w:sz w:val="20"/>
          <w:lang w:eastAsia="pl-PL"/>
        </w:rPr>
        <w:t>………</w:t>
      </w:r>
      <w:r w:rsidR="00C32303" w:rsidRPr="006E0E97">
        <w:rPr>
          <w:rFonts w:asciiTheme="minorHAnsi" w:hAnsiTheme="minorHAnsi" w:cstheme="minorHAnsi"/>
          <w:strike/>
          <w:sz w:val="20"/>
          <w:lang w:eastAsia="pl-PL"/>
        </w:rPr>
        <w:t xml:space="preserve"> </w:t>
      </w:r>
      <w:r w:rsidRPr="006E0E97">
        <w:rPr>
          <w:rFonts w:asciiTheme="minorHAnsi" w:hAnsiTheme="minorHAnsi" w:cstheme="minorHAnsi"/>
          <w:strike/>
          <w:sz w:val="20"/>
          <w:lang w:eastAsia="pl-PL"/>
        </w:rPr>
        <w:t>zł zostało wniesione w formie …...........</w:t>
      </w:r>
      <w:r w:rsidR="000B7BF5" w:rsidRPr="006E0E97">
        <w:rPr>
          <w:rFonts w:asciiTheme="minorHAnsi" w:hAnsiTheme="minorHAnsi" w:cstheme="minorHAnsi"/>
          <w:strike/>
          <w:sz w:val="20"/>
          <w:lang w:eastAsia="pl-PL"/>
        </w:rPr>
        <w:t>.................</w:t>
      </w:r>
      <w:r w:rsidRPr="006E0E97">
        <w:rPr>
          <w:rFonts w:asciiTheme="minorHAnsi" w:hAnsiTheme="minorHAnsi" w:cstheme="minorHAnsi"/>
          <w:strike/>
          <w:sz w:val="20"/>
          <w:lang w:eastAsia="pl-PL"/>
        </w:rPr>
        <w:t xml:space="preserve">. </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E10173"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E10173"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6826E0F3"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E32E77">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576E0C3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8104EC">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52832A2E"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4E6D29">
        <w:rPr>
          <w:rFonts w:asciiTheme="minorHAnsi" w:hAnsiTheme="minorHAnsi" w:cstheme="minorHAnsi"/>
          <w:b/>
          <w:i/>
          <w:sz w:val="20"/>
        </w:rPr>
        <w:fldChar w:fldCharType="begin"/>
      </w:r>
      <w:r w:rsidR="004E6D29">
        <w:rPr>
          <w:rFonts w:asciiTheme="minorHAnsi" w:hAnsiTheme="minorHAnsi" w:cstheme="minorHAnsi"/>
          <w:b/>
          <w:i/>
          <w:sz w:val="20"/>
        </w:rPr>
        <w:instrText xml:space="preserve"> MERGEFIELD nazwa_post </w:instrText>
      </w:r>
      <w:r w:rsidR="004E6D29">
        <w:rPr>
          <w:rFonts w:asciiTheme="minorHAnsi" w:hAnsiTheme="minorHAnsi" w:cstheme="minorHAnsi"/>
          <w:b/>
          <w:i/>
          <w:sz w:val="20"/>
        </w:rPr>
        <w:fldChar w:fldCharType="separate"/>
      </w:r>
      <w:r w:rsidR="00E10173" w:rsidRPr="0029128C">
        <w:rPr>
          <w:rFonts w:asciiTheme="minorHAnsi" w:hAnsiTheme="minorHAnsi" w:cstheme="minorHAnsi"/>
          <w:b/>
          <w:i/>
          <w:noProof/>
          <w:sz w:val="20"/>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sidR="004E6D29">
        <w:rPr>
          <w:rFonts w:asciiTheme="minorHAnsi" w:hAnsiTheme="minorHAnsi" w:cstheme="minorHAnsi"/>
          <w:b/>
          <w:i/>
          <w:sz w:val="20"/>
        </w:rPr>
        <w:fldChar w:fldCharType="end"/>
      </w:r>
      <w:r w:rsidRPr="007C622D">
        <w:rPr>
          <w:rFonts w:asciiTheme="minorHAnsi" w:hAnsiTheme="minorHAnsi" w:cstheme="minorHAnsi"/>
          <w:sz w:val="20"/>
        </w:rPr>
        <w:t xml:space="preserve">, nr </w:t>
      </w:r>
      <w:r>
        <w:rPr>
          <w:rFonts w:asciiTheme="minorHAnsi" w:hAnsiTheme="minorHAnsi" w:cstheme="minorHAnsi"/>
          <w:b/>
          <w:sz w:val="20"/>
        </w:rPr>
        <w:t>POST/DYS/OW/GZ/</w:t>
      </w:r>
      <w:r w:rsidR="009D53A4">
        <w:rPr>
          <w:rFonts w:asciiTheme="minorHAnsi" w:hAnsiTheme="minorHAnsi" w:cstheme="minorHAnsi"/>
          <w:b/>
          <w:sz w:val="20"/>
        </w:rPr>
        <w:t>0</w:t>
      </w:r>
      <w:r w:rsidR="004E6D29">
        <w:rPr>
          <w:rFonts w:asciiTheme="minorHAnsi" w:hAnsiTheme="minorHAnsi" w:cstheme="minorHAnsi"/>
          <w:b/>
          <w:sz w:val="20"/>
        </w:rPr>
        <w:fldChar w:fldCharType="begin"/>
      </w:r>
      <w:r w:rsidR="004E6D29">
        <w:rPr>
          <w:rFonts w:asciiTheme="minorHAnsi" w:hAnsiTheme="minorHAnsi" w:cstheme="minorHAnsi"/>
          <w:b/>
          <w:sz w:val="20"/>
        </w:rPr>
        <w:instrText xml:space="preserve"> MERGEFIELD nr_postepowania </w:instrText>
      </w:r>
      <w:r w:rsidR="004E6D29">
        <w:rPr>
          <w:rFonts w:asciiTheme="minorHAnsi" w:hAnsiTheme="minorHAnsi" w:cstheme="minorHAnsi"/>
          <w:b/>
          <w:sz w:val="20"/>
        </w:rPr>
        <w:fldChar w:fldCharType="separate"/>
      </w:r>
      <w:r w:rsidR="00E10173" w:rsidRPr="0029128C">
        <w:rPr>
          <w:rFonts w:asciiTheme="minorHAnsi" w:hAnsiTheme="minorHAnsi" w:cstheme="minorHAnsi"/>
          <w:b/>
          <w:noProof/>
          <w:sz w:val="20"/>
        </w:rPr>
        <w:t>3222</w:t>
      </w:r>
      <w:r w:rsidR="004E6D29">
        <w:rPr>
          <w:rFonts w:asciiTheme="minorHAnsi" w:hAnsiTheme="minorHAnsi" w:cstheme="minorHAnsi"/>
          <w:b/>
          <w:sz w:val="20"/>
        </w:rPr>
        <w:fldChar w:fldCharType="end"/>
      </w:r>
      <w:r w:rsidRPr="007C622D">
        <w:rPr>
          <w:rFonts w:asciiTheme="minorHAnsi" w:hAnsiTheme="minorHAnsi" w:cstheme="minorHAnsi"/>
          <w:b/>
          <w:sz w:val="20"/>
        </w:rPr>
        <w:t>/202</w:t>
      </w:r>
      <w:r w:rsidR="00260BBD">
        <w:rPr>
          <w:rFonts w:asciiTheme="minorHAnsi" w:hAnsiTheme="minorHAnsi" w:cstheme="minorHAnsi"/>
          <w:b/>
          <w:sz w:val="20"/>
        </w:rPr>
        <w:t>4</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B704B4">
        <w:rPr>
          <w:rFonts w:asciiTheme="minorHAnsi" w:hAnsiTheme="minorHAnsi" w:cstheme="minorHAnsi"/>
          <w:sz w:val="20"/>
        </w:rPr>
        <w:t xml:space="preserve">PGE Dystrybucja S.A. </w:t>
      </w:r>
      <w:r w:rsidR="00B704B4" w:rsidRPr="00B704B4">
        <w:rPr>
          <w:rFonts w:asciiTheme="minorHAnsi" w:hAnsiTheme="minorHAnsi" w:cstheme="minorHAnsi"/>
          <w:sz w:val="20"/>
        </w:rPr>
        <w:t>w im</w:t>
      </w:r>
      <w:r w:rsidR="00B704B4">
        <w:rPr>
          <w:rFonts w:asciiTheme="minorHAnsi" w:hAnsiTheme="minorHAnsi" w:cstheme="minorHAnsi"/>
          <w:sz w:val="20"/>
        </w:rPr>
        <w:t xml:space="preserve">ieniu i na rzecz której działa: </w:t>
      </w:r>
      <w:r w:rsidR="00B704B4" w:rsidRPr="00B704B4">
        <w:rPr>
          <w:rFonts w:asciiTheme="minorHAnsi" w:hAnsiTheme="minorHAnsi" w:cstheme="minorHAnsi"/>
          <w:sz w:val="20"/>
        </w:rPr>
        <w:t>PGE Dy</w:t>
      </w:r>
      <w:r w:rsidR="00B704B4">
        <w:rPr>
          <w:rFonts w:asciiTheme="minorHAnsi" w:hAnsiTheme="minorHAnsi" w:cstheme="minorHAnsi"/>
          <w:sz w:val="20"/>
        </w:rPr>
        <w:t xml:space="preserve">strybucja S.A. Oddział Warszawa, </w:t>
      </w:r>
      <w:r w:rsidR="00B704B4" w:rsidRPr="00B704B4">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694FE528"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E10173" w:rsidRPr="0029128C">
        <w:rPr>
          <w:rFonts w:asciiTheme="minorHAns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13D55021"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E10173" w:rsidRPr="0029128C">
        <w:rPr>
          <w:rFonts w:asciiTheme="minorHAns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506FA6C" w14:textId="0861E5C8" w:rsidR="00034C7C" w:rsidRPr="00A41690" w:rsidRDefault="00034C7C" w:rsidP="00A41690">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r w:rsidRPr="00A41690">
        <w:rPr>
          <w:rFonts w:cstheme="minorHAnsi"/>
          <w:color w:val="000000" w:themeColor="text1"/>
          <w:sz w:val="20"/>
        </w:rPr>
        <w:lastRenderedPageBreak/>
        <w:t>ZAŁĄCZNIK NR 9 DO SWZ – WYKAZ POTENCJAŁU TECHNICZNEGO</w:t>
      </w:r>
      <w:r>
        <w:rPr>
          <w:rFonts w:cstheme="minorHAnsi"/>
          <w:color w:val="000000" w:themeColor="text1"/>
          <w:sz w:val="20"/>
        </w:rPr>
        <w:t xml:space="preserve"> </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5B24E2D9"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60BB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00F84A5A" w:rsidRPr="00F66BFB">
        <w:rPr>
          <w:rFonts w:asciiTheme="minorHAnsi" w:hAnsiTheme="minorHAnsi" w:cstheme="minorHAnsi"/>
          <w:sz w:val="20"/>
          <w:szCs w:val="22"/>
        </w:rPr>
        <w:fldChar w:fldCharType="end"/>
      </w:r>
      <w:r w:rsidR="00F84A5A"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F84A5A">
        <w:rPr>
          <w:rFonts w:asciiTheme="minorHAnsi" w:hAnsiTheme="minorHAnsi" w:cstheme="minorHAnsi"/>
          <w:sz w:val="20"/>
          <w:lang w:eastAsia="pl-PL"/>
        </w:rPr>
        <w:fldChar w:fldCharType="separate"/>
      </w:r>
      <w:r w:rsidR="00E10173" w:rsidRPr="0029128C">
        <w:rPr>
          <w:rFonts w:asciiTheme="minorHAns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260FDB05"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065AFA">
        <w:rPr>
          <w:rFonts w:asciiTheme="minorHAnsi" w:hAnsiTheme="minorHAnsi" w:cstheme="minorHAnsi"/>
          <w:b/>
          <w:bCs/>
          <w:color w:val="000000"/>
          <w:sz w:val="20"/>
        </w:rPr>
        <w:t xml:space="preserve"> </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06663BC3" w14:textId="10A81822"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9D53A4">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E10173" w:rsidRPr="0029128C">
        <w:rPr>
          <w:rFonts w:asciiTheme="minorHAnsi" w:hAnsiTheme="minorHAnsi" w:cstheme="minorHAnsi"/>
          <w:noProof/>
          <w:sz w:val="20"/>
        </w:rPr>
        <w:t>3222</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260BBD">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E10173" w:rsidRPr="0029128C">
        <w:rPr>
          <w:rFonts w:asciiTheme="minorHAnsi" w:eastAsia="Calibr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75494BA7"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E10173" w:rsidRPr="0029128C">
        <w:rPr>
          <w:rFonts w:asciiTheme="minorHAnsi" w:hAnsiTheme="minorHAnsi" w:cstheme="minorHAnsi"/>
          <w:noProof/>
          <w:sz w:val="20"/>
          <w:szCs w:val="22"/>
        </w:rPr>
        <w:t>3222</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E10173" w:rsidRPr="0029128C">
        <w:rPr>
          <w:rFonts w:asciiTheme="minorHAnsi" w:eastAsia="Calibri" w:hAnsiTheme="minorHAnsi" w:cstheme="minorHAnsi"/>
          <w:noProof/>
          <w:sz w:val="20"/>
          <w:lang w:eastAsia="pl-PL"/>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8104EC">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7FB40EC3"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9D53A4">
        <w:rPr>
          <w:rFonts w:asciiTheme="minorHAnsi" w:hAnsiTheme="minorHAnsi" w:cstheme="minorHAnsi"/>
          <w:sz w:val="20"/>
          <w:lang w:eastAsia="pl-PL"/>
        </w:rPr>
        <w:t>0</w:t>
      </w:r>
      <w:r w:rsidR="004E6D29">
        <w:rPr>
          <w:rFonts w:asciiTheme="minorHAnsi" w:hAnsiTheme="minorHAnsi" w:cstheme="minorHAnsi"/>
          <w:sz w:val="20"/>
          <w:lang w:eastAsia="pl-PL"/>
        </w:rPr>
        <w:fldChar w:fldCharType="begin"/>
      </w:r>
      <w:r w:rsidR="004E6D29">
        <w:rPr>
          <w:rFonts w:asciiTheme="minorHAnsi" w:hAnsiTheme="minorHAnsi" w:cstheme="minorHAnsi"/>
          <w:sz w:val="20"/>
          <w:lang w:eastAsia="pl-PL"/>
        </w:rPr>
        <w:instrText xml:space="preserve"> MERGEFIELD nr_postepowania </w:instrText>
      </w:r>
      <w:r w:rsidR="004E6D29">
        <w:rPr>
          <w:rFonts w:asciiTheme="minorHAnsi" w:hAnsiTheme="minorHAnsi" w:cstheme="minorHAnsi"/>
          <w:sz w:val="20"/>
          <w:lang w:eastAsia="pl-PL"/>
        </w:rPr>
        <w:fldChar w:fldCharType="separate"/>
      </w:r>
      <w:r w:rsidR="00E10173" w:rsidRPr="0029128C">
        <w:rPr>
          <w:rFonts w:asciiTheme="minorHAnsi" w:hAnsiTheme="minorHAnsi" w:cstheme="minorHAnsi"/>
          <w:noProof/>
          <w:sz w:val="20"/>
          <w:lang w:eastAsia="pl-PL"/>
        </w:rPr>
        <w:t>3222</w:t>
      </w:r>
      <w:r w:rsidR="004E6D29">
        <w:rPr>
          <w:rFonts w:asciiTheme="minorHAnsi" w:hAnsiTheme="minorHAnsi" w:cstheme="minorHAnsi"/>
          <w:sz w:val="20"/>
          <w:lang w:eastAsia="pl-PL"/>
        </w:rPr>
        <w:fldChar w:fldCharType="end"/>
      </w:r>
      <w:r w:rsidRPr="007C622D">
        <w:rPr>
          <w:rFonts w:asciiTheme="minorHAnsi" w:hAnsiTheme="minorHAnsi" w:cstheme="minorHAnsi"/>
          <w:sz w:val="20"/>
          <w:lang w:eastAsia="pl-PL"/>
        </w:rPr>
        <w:t>/202</w:t>
      </w:r>
      <w:r w:rsidR="00260BBD">
        <w:rPr>
          <w:rFonts w:asciiTheme="minorHAnsi" w:hAnsiTheme="minorHAnsi" w:cstheme="minorHAnsi"/>
          <w:sz w:val="20"/>
          <w:lang w:eastAsia="pl-PL"/>
        </w:rPr>
        <w:t>4</w:t>
      </w:r>
      <w:r w:rsidRPr="007C622D">
        <w:rPr>
          <w:rFonts w:asciiTheme="minorHAnsi" w:hAnsiTheme="minorHAnsi" w:cstheme="minorHAnsi"/>
          <w:sz w:val="20"/>
          <w:lang w:eastAsia="pl-PL"/>
        </w:rPr>
        <w:t xml:space="preserve">  prowadzonym w trybie przetargu nieograniczonego pn. </w:t>
      </w:r>
      <w:r w:rsidR="00442C8C">
        <w:rPr>
          <w:rFonts w:asciiTheme="minorHAnsi" w:hAnsiTheme="minorHAnsi" w:cstheme="minorHAnsi"/>
          <w:sz w:val="20"/>
        </w:rPr>
        <w:fldChar w:fldCharType="begin"/>
      </w:r>
      <w:r w:rsidR="00442C8C">
        <w:rPr>
          <w:rFonts w:asciiTheme="minorHAnsi" w:hAnsiTheme="minorHAnsi" w:cstheme="minorHAnsi"/>
          <w:sz w:val="20"/>
        </w:rPr>
        <w:instrText xml:space="preserve"> MERGEFIELD nazwa_post </w:instrText>
      </w:r>
      <w:r w:rsidR="00442C8C">
        <w:rPr>
          <w:rFonts w:asciiTheme="minorHAnsi" w:hAnsiTheme="minorHAnsi" w:cstheme="minorHAnsi"/>
          <w:sz w:val="20"/>
        </w:rPr>
        <w:fldChar w:fldCharType="separate"/>
      </w:r>
      <w:r w:rsidR="00E10173" w:rsidRPr="0029128C">
        <w:rPr>
          <w:rFonts w:asciiTheme="minorHAnsi" w:hAnsiTheme="minorHAnsi" w:cstheme="minorHAnsi"/>
          <w:noProof/>
          <w:sz w:val="20"/>
        </w:rPr>
        <w:t>RE PRUSZKÓW 17-2024, ROBOTY BUDOWLANE: Zad. 1 – gm. Michałowice, m. Komorów, ul. Polna dz. 330 Zad. 2 – gm. Pruszków, ul. Promyka, dz. 71, 73 Zad. 3 – gm. Stare Babice, m. Borzęcin Mały, dz. 1222, 1212, 1213, 1190 Zad. 4 – gm. Stare Babice, m. Stare Babice, ul. Warszawska 274 Zad. 5 - gm. Kampinos, m. Łazy, dz. 27/5, 28/5 Zad. 6 – Gm. Ożarów Maz., ul. Kapucka dz. 46/3,47/1,74/25,47/3,48/1,74/27</w:t>
      </w:r>
      <w:r w:rsidR="00442C8C">
        <w:rPr>
          <w:rFonts w:asciiTheme="minorHAnsi" w:hAnsiTheme="minorHAnsi" w:cstheme="minorHAnsi"/>
          <w:sz w:val="20"/>
        </w:rPr>
        <w:fldChar w:fldCharType="end"/>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8104E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8104E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8104E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8104E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8104E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91D2931" w14:textId="789C4B43" w:rsidR="007C622D" w:rsidRPr="007C622D" w:rsidRDefault="007C622D" w:rsidP="00065AFA">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tc>
      </w:tr>
      <w:tr w:rsidR="007C622D" w:rsidRPr="007C622D" w14:paraId="34D3B362"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1D3E" w14:textId="77777777" w:rsidR="008727DA" w:rsidRDefault="008727DA" w:rsidP="004A302B">
      <w:pPr>
        <w:spacing w:line="240" w:lineRule="auto"/>
      </w:pPr>
      <w:r>
        <w:separator/>
      </w:r>
    </w:p>
  </w:endnote>
  <w:endnote w:type="continuationSeparator" w:id="0">
    <w:p w14:paraId="2141A6FD" w14:textId="77777777" w:rsidR="008727DA" w:rsidRDefault="008727D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8727DA" w:rsidRDefault="008727DA">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8727DA" w:rsidRDefault="008727DA" w:rsidP="00D10121">
    <w:pPr>
      <w:pStyle w:val="Stopka"/>
      <w:jc w:val="center"/>
    </w:pPr>
  </w:p>
  <w:p w14:paraId="47E480D8" w14:textId="77777777" w:rsidR="008727DA" w:rsidRPr="00DD5C5D" w:rsidRDefault="008727DA" w:rsidP="00D10121">
    <w:pPr>
      <w:pStyle w:val="Nagwek"/>
      <w:rPr>
        <w:rFonts w:ascii="Calibri" w:hAnsi="Calibri"/>
        <w:bCs/>
        <w:sz w:val="16"/>
        <w:szCs w:val="16"/>
      </w:rPr>
    </w:pPr>
  </w:p>
  <w:p w14:paraId="5825A4B2" w14:textId="77777777" w:rsidR="008727DA" w:rsidRDefault="008727DA">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8727DA" w:rsidRDefault="008727D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8727DA" w:rsidRDefault="008727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8727DA" w:rsidRPr="0072383F" w:rsidRDefault="008727DA"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013F6545" w:rsidR="008727DA" w:rsidRPr="00221E34" w:rsidRDefault="008727DA"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E10173">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8727DA" w:rsidRDefault="008727DA" w:rsidP="003C629B">
    <w:pPr>
      <w:pStyle w:val="Stopka"/>
      <w:jc w:val="center"/>
    </w:pPr>
  </w:p>
  <w:p w14:paraId="58369837" w14:textId="77777777" w:rsidR="008727DA" w:rsidRDefault="008727D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8727DA" w:rsidRDefault="008727D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7A72AC85" w:rsidR="008727DA" w:rsidRPr="002A7B62" w:rsidRDefault="008727DA"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8727DA" w:rsidRDefault="008727D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8727DA" w:rsidRPr="0072383F" w:rsidRDefault="008727DA"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7B4E76F1" w:rsidR="008727DA" w:rsidRPr="00221E34" w:rsidRDefault="008727DA"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E10173">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8727DA" w:rsidRDefault="008727DA" w:rsidP="003C629B">
    <w:pPr>
      <w:pStyle w:val="Stopka"/>
      <w:jc w:val="center"/>
    </w:pPr>
  </w:p>
  <w:p w14:paraId="6934332F" w14:textId="77777777" w:rsidR="008727DA" w:rsidRDefault="008727DA">
    <w:pPr>
      <w:pStyle w:val="Stopka"/>
    </w:pPr>
  </w:p>
  <w:p w14:paraId="0E7E20E5" w14:textId="77777777" w:rsidR="008727DA" w:rsidRDefault="008727DA"/>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1DEC5D1C" w:rsidR="008727DA" w:rsidRPr="002A7B62" w:rsidRDefault="008727DA"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1017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8727DA" w:rsidRDefault="008727DA">
    <w:pPr>
      <w:pStyle w:val="Stopka"/>
    </w:pPr>
  </w:p>
  <w:p w14:paraId="47495F07" w14:textId="77777777" w:rsidR="008727DA" w:rsidRDefault="008727D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8727DA" w:rsidRDefault="008727D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8727DA" w:rsidRPr="00DD5C5D" w:rsidRDefault="008727DA" w:rsidP="00DD5C5D">
    <w:pPr>
      <w:pStyle w:val="Nagwek"/>
      <w:jc w:val="center"/>
      <w:rPr>
        <w:rFonts w:ascii="Calibri" w:hAnsi="Calibri"/>
        <w:bCs/>
        <w:sz w:val="16"/>
        <w:szCs w:val="16"/>
      </w:rPr>
    </w:pPr>
  </w:p>
  <w:p w14:paraId="6C945248" w14:textId="3153D00F" w:rsidR="008727DA" w:rsidRDefault="008727D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10173">
      <w:rPr>
        <w:rFonts w:ascii="Calibri" w:hAnsi="Calibri"/>
        <w:bCs/>
        <w:noProof/>
        <w:sz w:val="16"/>
        <w:szCs w:val="16"/>
      </w:rPr>
      <w:t>2</w:t>
    </w:r>
    <w:r w:rsidRPr="00DD5C5D">
      <w:rPr>
        <w:rFonts w:ascii="Calibri" w:hAnsi="Calibri"/>
        <w:bCs/>
        <w:sz w:val="16"/>
        <w:szCs w:val="16"/>
      </w:rPr>
      <w:fldChar w:fldCharType="end"/>
    </w:r>
  </w:p>
  <w:p w14:paraId="11258AC5" w14:textId="77777777" w:rsidR="008727DA" w:rsidRDefault="008727D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8727DA" w:rsidRDefault="008727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A8E" w14:textId="77777777" w:rsidR="008727DA" w:rsidRDefault="008727DA" w:rsidP="004A302B">
      <w:pPr>
        <w:spacing w:line="240" w:lineRule="auto"/>
      </w:pPr>
      <w:r>
        <w:separator/>
      </w:r>
    </w:p>
  </w:footnote>
  <w:footnote w:type="continuationSeparator" w:id="0">
    <w:p w14:paraId="5D5278D6" w14:textId="77777777" w:rsidR="008727DA" w:rsidRDefault="008727DA" w:rsidP="004A302B">
      <w:pPr>
        <w:spacing w:line="240" w:lineRule="auto"/>
      </w:pPr>
      <w:r>
        <w:continuationSeparator/>
      </w:r>
    </w:p>
  </w:footnote>
  <w:footnote w:id="1">
    <w:p w14:paraId="1349226E" w14:textId="77777777" w:rsidR="008727DA" w:rsidRPr="00F2601C" w:rsidRDefault="008727DA"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8727DA" w:rsidRPr="00F2601C" w:rsidRDefault="008727DA"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8727DA" w:rsidRPr="001A6201" w:rsidRDefault="008727DA"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8727DA" w:rsidRPr="001A6201" w:rsidRDefault="008727DA"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8727DA" w:rsidRPr="003F2EF3" w:rsidRDefault="008727DA"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8727DA" w:rsidRPr="003D4E66" w:rsidRDefault="008727DA"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8727DA" w:rsidRDefault="008727DA"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8727DA" w:rsidRPr="00B704B4" w:rsidRDefault="008727DA" w:rsidP="007C622D">
      <w:pPr>
        <w:pStyle w:val="Tekstprzypisudolnego"/>
        <w:jc w:val="both"/>
        <w:rPr>
          <w:rFonts w:ascii="Verdana" w:hAnsi="Verdana" w:cs="Arial"/>
          <w:sz w:val="12"/>
          <w:szCs w:val="12"/>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B704B4">
        <w:rPr>
          <w:rFonts w:ascii="Verdana" w:hAnsi="Verdana" w:cs="Arial"/>
          <w:sz w:val="12"/>
          <w:szCs w:val="12"/>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8727DA" w:rsidRPr="00B704B4" w:rsidRDefault="008727DA"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obywateli rosyjskich lub osób fizycznych lub prawnych, podmiotów lub organów z siedzibą w Rosji;</w:t>
      </w:r>
    </w:p>
    <w:p w14:paraId="37B2C9D3" w14:textId="77777777" w:rsidR="008727DA" w:rsidRPr="00B704B4" w:rsidRDefault="008727DA" w:rsidP="007C622D">
      <w:pPr>
        <w:pStyle w:val="Tekstprzypisudolnego"/>
        <w:numPr>
          <w:ilvl w:val="0"/>
          <w:numId w:val="36"/>
        </w:numPr>
        <w:rPr>
          <w:rFonts w:ascii="Verdana" w:hAnsi="Verdana" w:cs="Arial"/>
          <w:sz w:val="12"/>
          <w:szCs w:val="12"/>
        </w:rPr>
      </w:pPr>
      <w:bookmarkStart w:id="7" w:name="_Hlk102557314"/>
      <w:r w:rsidRPr="00B704B4">
        <w:rPr>
          <w:rFonts w:ascii="Verdana" w:hAnsi="Verdana" w:cs="Arial"/>
          <w:sz w:val="12"/>
          <w:szCs w:val="12"/>
        </w:rPr>
        <w:t>osób prawnych, podmiotów lub organów, do których prawa własności bezpośrednio lub pośrednio w ponad 50 % należą do podmiotu, o którym mowa w lit. a) niniejszego ustępu; lub</w:t>
      </w:r>
      <w:bookmarkEnd w:id="7"/>
    </w:p>
    <w:p w14:paraId="60F56E47" w14:textId="77777777" w:rsidR="008727DA" w:rsidRPr="00B704B4" w:rsidRDefault="008727DA"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osób fizycznych lub prawnych, podmiotów lub organów działających w imieniu lub pod kierunkiem podmiotu, o którym mowa w lit. a) lub b) niniejszego ustępu,</w:t>
      </w:r>
    </w:p>
    <w:p w14:paraId="429496B3" w14:textId="77777777" w:rsidR="008727DA" w:rsidRPr="00B704B4" w:rsidRDefault="008727DA" w:rsidP="007C622D">
      <w:pPr>
        <w:pStyle w:val="Tekstprzypisudolnego"/>
        <w:jc w:val="both"/>
        <w:rPr>
          <w:rFonts w:ascii="Verdana" w:hAnsi="Verdana" w:cs="Arial"/>
          <w:sz w:val="12"/>
          <w:szCs w:val="12"/>
        </w:rPr>
      </w:pPr>
      <w:r w:rsidRPr="00B704B4">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8727DA" w:rsidRPr="00B704B4" w:rsidRDefault="008727DA" w:rsidP="007C622D">
      <w:pPr>
        <w:rPr>
          <w:rFonts w:ascii="Verdana" w:hAnsi="Verdana" w:cs="Arial"/>
          <w:color w:val="222222"/>
          <w:sz w:val="12"/>
          <w:szCs w:val="12"/>
        </w:rPr>
      </w:pPr>
      <w:r w:rsidRPr="00B704B4">
        <w:rPr>
          <w:rStyle w:val="Odwoanieprzypisudolnego"/>
          <w:rFonts w:ascii="Arial" w:hAnsi="Arial" w:cs="Arial"/>
          <w:sz w:val="12"/>
          <w:szCs w:val="12"/>
        </w:rPr>
        <w:footnoteRef/>
      </w:r>
      <w:r w:rsidRPr="00B704B4">
        <w:rPr>
          <w:rFonts w:ascii="Arial" w:hAnsi="Arial" w:cs="Arial"/>
          <w:sz w:val="12"/>
          <w:szCs w:val="12"/>
        </w:rPr>
        <w:t xml:space="preserve"> </w:t>
      </w:r>
      <w:r w:rsidRPr="00B704B4">
        <w:rPr>
          <w:rFonts w:ascii="Verdana" w:hAnsi="Verdana" w:cs="Arial"/>
          <w:color w:val="222222"/>
          <w:sz w:val="12"/>
          <w:szCs w:val="12"/>
        </w:rPr>
        <w:t xml:space="preserve">Zgodnie z treścią art. 7 ust. 1 ustawy z dnia 13 kwietnia 2022 r. </w:t>
      </w:r>
      <w:r w:rsidRPr="00B704B4">
        <w:rPr>
          <w:rFonts w:ascii="Verdana" w:hAnsi="Verdana" w:cs="Arial"/>
          <w:i/>
          <w:iCs/>
          <w:color w:val="222222"/>
          <w:sz w:val="12"/>
          <w:szCs w:val="12"/>
        </w:rPr>
        <w:t xml:space="preserve">o szczególnych rozwiązaniach w zakresie przeciwdziałania wspieraniu agresji na Ukrainę oraz służących ochronie bezpieczeństwa narodowego,  </w:t>
      </w:r>
      <w:r w:rsidRPr="00B704B4">
        <w:rPr>
          <w:rFonts w:ascii="Verdana" w:hAnsi="Verdana" w:cs="Arial"/>
          <w:color w:val="222222"/>
          <w:sz w:val="12"/>
          <w:szCs w:val="12"/>
        </w:rPr>
        <w:t xml:space="preserve">z </w:t>
      </w:r>
      <w:r w:rsidRPr="00B704B4">
        <w:rPr>
          <w:rFonts w:ascii="Verdana" w:hAnsi="Verdana" w:cs="Arial"/>
          <w:color w:val="222222"/>
          <w:sz w:val="12"/>
          <w:szCs w:val="12"/>
          <w:lang w:eastAsia="pl-PL"/>
        </w:rPr>
        <w:t>postępowania o udzielenie zamówienia publicznego lub konkursu prowadzonego na podstawie Ustawy PZP wyklucza się:</w:t>
      </w:r>
    </w:p>
    <w:p w14:paraId="3E5985E6" w14:textId="77777777" w:rsidR="008727DA" w:rsidRPr="00B704B4" w:rsidRDefault="008727DA" w:rsidP="007C622D">
      <w:pPr>
        <w:rPr>
          <w:rFonts w:ascii="Verdana" w:hAnsi="Verdana" w:cs="Arial"/>
          <w:color w:val="222222"/>
          <w:sz w:val="12"/>
          <w:szCs w:val="12"/>
          <w:lang w:eastAsia="pl-PL"/>
        </w:rPr>
      </w:pPr>
      <w:r w:rsidRPr="00B704B4">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8727DA" w:rsidRPr="00342E37" w:rsidRDefault="008727DA" w:rsidP="007C622D">
      <w:pPr>
        <w:rPr>
          <w:rFonts w:ascii="Verdana" w:hAnsi="Verdana" w:cs="Arial"/>
          <w:color w:val="222222"/>
          <w:sz w:val="14"/>
          <w:szCs w:val="14"/>
        </w:rPr>
      </w:pPr>
      <w:r w:rsidRPr="00B704B4">
        <w:rPr>
          <w:rFonts w:ascii="Verdana" w:hAnsi="Verdana" w:cs="Arial"/>
          <w:color w:val="222222"/>
          <w:sz w:val="12"/>
          <w:szCs w:val="12"/>
        </w:rPr>
        <w:t xml:space="preserve">2) </w:t>
      </w:r>
      <w:r w:rsidRPr="00B704B4">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w:t>
      </w:r>
      <w:r w:rsidRPr="00342E37">
        <w:rPr>
          <w:rFonts w:ascii="Verdana" w:hAnsi="Verdana" w:cs="Arial"/>
          <w:color w:val="222222"/>
          <w:sz w:val="14"/>
          <w:szCs w:val="14"/>
          <w:lang w:eastAsia="pl-PL"/>
        </w:rPr>
        <w:t xml:space="preserve">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8727DA" w:rsidRPr="00896587" w:rsidRDefault="008727DA"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8727DA" w:rsidRPr="00CF2D59" w:rsidRDefault="008727DA"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8727DA" w:rsidRDefault="008727DA"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8727DA" w:rsidRDefault="008727DA"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8727DA" w:rsidRPr="00517ECB" w:rsidRDefault="008727DA"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8727DA" w:rsidRDefault="008727D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8727DA" w:rsidRDefault="008727DA">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8727DA" w:rsidRDefault="008727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8727DA" w:rsidRPr="0072383F" w:rsidRDefault="008727DA"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8727DA" w:rsidRDefault="008727D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8727DA" w:rsidRPr="0072383F" w:rsidRDefault="008727DA" w:rsidP="003C629B">
    <w:pPr>
      <w:pStyle w:val="Nagwek"/>
      <w:ind w:hanging="284"/>
      <w:jc w:val="center"/>
      <w:rPr>
        <w:rFonts w:ascii="Calibri" w:hAnsi="Calibri"/>
        <w:b/>
        <w:bCs/>
        <w:szCs w:val="16"/>
      </w:rPr>
    </w:pPr>
  </w:p>
  <w:p w14:paraId="3CD10257" w14:textId="77777777" w:rsidR="008727DA" w:rsidRDefault="008727D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8727DA" w:rsidRDefault="008727DA">
    <w:pPr>
      <w:pStyle w:val="Nagwek"/>
    </w:pPr>
  </w:p>
  <w:p w14:paraId="7E71CC68" w14:textId="77777777" w:rsidR="008727DA" w:rsidRDefault="008727D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8727DA" w:rsidRDefault="008727D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8727DA" w:rsidRDefault="008727D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8727DA" w:rsidRPr="00A31C7C" w:rsidRDefault="008727D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8727DA" w:rsidRPr="000F58B6" w:rsidRDefault="008727DA"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8727DA" w:rsidRDefault="008727DA">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8727DA" w:rsidRDefault="008727D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8727DA" w:rsidRDefault="008727D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8727DA" w:rsidRPr="000F58B6" w:rsidRDefault="008727DA"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 w:numId="3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311348774"/>
  </wne:recipientData>
  <wne:recipientData>
    <wne:active wne:val="1"/>
    <wne:hash wne:val="-1537165451"/>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1778935539"/>
  </wne:recipientData>
  <wne:recipientData>
    <wne:active wne:val="1"/>
    <wne:hash wne:val="-46820823"/>
  </wne:recipientData>
  <wne:recipientData>
    <wne:active wne:val="1"/>
    <wne:hash wne:val="-758952649"/>
  </wne:recipientData>
  <wne:recipientData>
    <wne:active wne:val="1"/>
    <wne:hash wne:val="-870287939"/>
  </wne:recipientData>
  <wne:recipientData>
    <wne:active wne:val="1"/>
    <wne:hash wne:val="2081367885"/>
  </wne:recipientData>
  <wne:recipientData>
    <wne:active wne:val="1"/>
    <wne:hash wne:val="274464847"/>
  </wne:recipientData>
  <wne:recipientData>
    <wne:active wne:val="1"/>
    <wne:hash wne:val="1773924718"/>
  </wne:recipientData>
  <wne:recipientData>
    <wne:active wne:val="1"/>
    <wne:hash wne:val="-143128916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4"/>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79"/>
    <w:rsid w:val="000532AE"/>
    <w:rsid w:val="00055178"/>
    <w:rsid w:val="00056DB4"/>
    <w:rsid w:val="00057E00"/>
    <w:rsid w:val="00062C54"/>
    <w:rsid w:val="00064A47"/>
    <w:rsid w:val="00064F26"/>
    <w:rsid w:val="00065AFA"/>
    <w:rsid w:val="00066400"/>
    <w:rsid w:val="00071FE3"/>
    <w:rsid w:val="00072501"/>
    <w:rsid w:val="00072BE1"/>
    <w:rsid w:val="000747E2"/>
    <w:rsid w:val="00074AA8"/>
    <w:rsid w:val="00076214"/>
    <w:rsid w:val="00077597"/>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BF5"/>
    <w:rsid w:val="000C0044"/>
    <w:rsid w:val="000C16FD"/>
    <w:rsid w:val="000C246E"/>
    <w:rsid w:val="000C2E11"/>
    <w:rsid w:val="000C35AB"/>
    <w:rsid w:val="000C3A88"/>
    <w:rsid w:val="000C5FE9"/>
    <w:rsid w:val="000C6B4C"/>
    <w:rsid w:val="000C7F24"/>
    <w:rsid w:val="000C7F71"/>
    <w:rsid w:val="000D0C0F"/>
    <w:rsid w:val="000D106A"/>
    <w:rsid w:val="000D116D"/>
    <w:rsid w:val="000D1591"/>
    <w:rsid w:val="000D1629"/>
    <w:rsid w:val="000D16B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E"/>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476A0"/>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3CE"/>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B4F"/>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5E59"/>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4CE9"/>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BBD"/>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1EE"/>
    <w:rsid w:val="002A5BC6"/>
    <w:rsid w:val="002A6128"/>
    <w:rsid w:val="002A7B62"/>
    <w:rsid w:val="002B0BCD"/>
    <w:rsid w:val="002B0F0A"/>
    <w:rsid w:val="002B0F7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3D12"/>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560"/>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FB9"/>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2C8C"/>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FE"/>
    <w:rsid w:val="00476F5C"/>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05"/>
    <w:rsid w:val="00495CA3"/>
    <w:rsid w:val="00496F80"/>
    <w:rsid w:val="00497A26"/>
    <w:rsid w:val="004A0A4D"/>
    <w:rsid w:val="004A0E3C"/>
    <w:rsid w:val="004A1835"/>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F59"/>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DB2"/>
    <w:rsid w:val="004E1F8C"/>
    <w:rsid w:val="004E41B6"/>
    <w:rsid w:val="004E4323"/>
    <w:rsid w:val="004E4393"/>
    <w:rsid w:val="004E469B"/>
    <w:rsid w:val="004E48E9"/>
    <w:rsid w:val="004E528A"/>
    <w:rsid w:val="004E6D29"/>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BB1"/>
    <w:rsid w:val="00502D83"/>
    <w:rsid w:val="0050326B"/>
    <w:rsid w:val="00503485"/>
    <w:rsid w:val="00503960"/>
    <w:rsid w:val="005051E6"/>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1DDD"/>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60EF"/>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2A4"/>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3663"/>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4AC4"/>
    <w:rsid w:val="006A5561"/>
    <w:rsid w:val="006A59F7"/>
    <w:rsid w:val="006B0C89"/>
    <w:rsid w:val="006B3F08"/>
    <w:rsid w:val="006B43F2"/>
    <w:rsid w:val="006B4440"/>
    <w:rsid w:val="006B46CD"/>
    <w:rsid w:val="006B7D80"/>
    <w:rsid w:val="006C0240"/>
    <w:rsid w:val="006C042A"/>
    <w:rsid w:val="006C098A"/>
    <w:rsid w:val="006C32B1"/>
    <w:rsid w:val="006C32D7"/>
    <w:rsid w:val="006C33CB"/>
    <w:rsid w:val="006C4030"/>
    <w:rsid w:val="006C4B6B"/>
    <w:rsid w:val="006C55D8"/>
    <w:rsid w:val="006C63E4"/>
    <w:rsid w:val="006C6DDE"/>
    <w:rsid w:val="006D3AF0"/>
    <w:rsid w:val="006D3DE6"/>
    <w:rsid w:val="006D5A1E"/>
    <w:rsid w:val="006D630C"/>
    <w:rsid w:val="006D75E6"/>
    <w:rsid w:val="006D77AB"/>
    <w:rsid w:val="006E09F7"/>
    <w:rsid w:val="006E0E9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C68"/>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63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6657"/>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04EC"/>
    <w:rsid w:val="00811E78"/>
    <w:rsid w:val="00811F87"/>
    <w:rsid w:val="00812F97"/>
    <w:rsid w:val="00812FA4"/>
    <w:rsid w:val="008149F6"/>
    <w:rsid w:val="008151CA"/>
    <w:rsid w:val="00816FAF"/>
    <w:rsid w:val="00817450"/>
    <w:rsid w:val="00821056"/>
    <w:rsid w:val="0082172A"/>
    <w:rsid w:val="00821E64"/>
    <w:rsid w:val="00822410"/>
    <w:rsid w:val="00822D63"/>
    <w:rsid w:val="0082382A"/>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6B"/>
    <w:rsid w:val="00846BC6"/>
    <w:rsid w:val="00851089"/>
    <w:rsid w:val="0085191A"/>
    <w:rsid w:val="00852219"/>
    <w:rsid w:val="008527CA"/>
    <w:rsid w:val="008530CC"/>
    <w:rsid w:val="00857C86"/>
    <w:rsid w:val="0086098B"/>
    <w:rsid w:val="0086173D"/>
    <w:rsid w:val="008617F6"/>
    <w:rsid w:val="0086255D"/>
    <w:rsid w:val="00862D0A"/>
    <w:rsid w:val="00865E3B"/>
    <w:rsid w:val="00865F25"/>
    <w:rsid w:val="00867C48"/>
    <w:rsid w:val="00867D83"/>
    <w:rsid w:val="008700D0"/>
    <w:rsid w:val="008727DA"/>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57E4"/>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3B7C"/>
    <w:rsid w:val="009D4299"/>
    <w:rsid w:val="009D53A4"/>
    <w:rsid w:val="009D56D8"/>
    <w:rsid w:val="009D6F12"/>
    <w:rsid w:val="009E00A8"/>
    <w:rsid w:val="009E0849"/>
    <w:rsid w:val="009E0A55"/>
    <w:rsid w:val="009E1F91"/>
    <w:rsid w:val="009E219F"/>
    <w:rsid w:val="009E24C1"/>
    <w:rsid w:val="009E3AE6"/>
    <w:rsid w:val="009E50F7"/>
    <w:rsid w:val="009E5331"/>
    <w:rsid w:val="009E6603"/>
    <w:rsid w:val="009E7EE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132"/>
    <w:rsid w:val="00A31242"/>
    <w:rsid w:val="00A316C7"/>
    <w:rsid w:val="00A31C7C"/>
    <w:rsid w:val="00A3222A"/>
    <w:rsid w:val="00A33FF3"/>
    <w:rsid w:val="00A34673"/>
    <w:rsid w:val="00A348BC"/>
    <w:rsid w:val="00A371F7"/>
    <w:rsid w:val="00A37C90"/>
    <w:rsid w:val="00A403BC"/>
    <w:rsid w:val="00A41690"/>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216"/>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85D"/>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1CC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5DFE"/>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4B4"/>
    <w:rsid w:val="00B70639"/>
    <w:rsid w:val="00B7138B"/>
    <w:rsid w:val="00B715BF"/>
    <w:rsid w:val="00B71AAA"/>
    <w:rsid w:val="00B72385"/>
    <w:rsid w:val="00B728DB"/>
    <w:rsid w:val="00B736D2"/>
    <w:rsid w:val="00B74282"/>
    <w:rsid w:val="00B76269"/>
    <w:rsid w:val="00B76BE1"/>
    <w:rsid w:val="00B76D93"/>
    <w:rsid w:val="00B77125"/>
    <w:rsid w:val="00B824CA"/>
    <w:rsid w:val="00B83212"/>
    <w:rsid w:val="00B8478F"/>
    <w:rsid w:val="00B85E16"/>
    <w:rsid w:val="00B86C4B"/>
    <w:rsid w:val="00B871B6"/>
    <w:rsid w:val="00B875B6"/>
    <w:rsid w:val="00B87F81"/>
    <w:rsid w:val="00B93631"/>
    <w:rsid w:val="00B93845"/>
    <w:rsid w:val="00B9399E"/>
    <w:rsid w:val="00B94436"/>
    <w:rsid w:val="00B94FCA"/>
    <w:rsid w:val="00B9529B"/>
    <w:rsid w:val="00B96ADB"/>
    <w:rsid w:val="00B975D9"/>
    <w:rsid w:val="00BA0450"/>
    <w:rsid w:val="00BA045A"/>
    <w:rsid w:val="00BA3624"/>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6"/>
    <w:rsid w:val="00BD59CB"/>
    <w:rsid w:val="00BD5D16"/>
    <w:rsid w:val="00BD5ED3"/>
    <w:rsid w:val="00BD6E85"/>
    <w:rsid w:val="00BD783C"/>
    <w:rsid w:val="00BE01FB"/>
    <w:rsid w:val="00BE04DA"/>
    <w:rsid w:val="00BE062D"/>
    <w:rsid w:val="00BE0E10"/>
    <w:rsid w:val="00BE0FF4"/>
    <w:rsid w:val="00BE1195"/>
    <w:rsid w:val="00BE1821"/>
    <w:rsid w:val="00BE1D94"/>
    <w:rsid w:val="00BE3807"/>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303"/>
    <w:rsid w:val="00C32775"/>
    <w:rsid w:val="00C33958"/>
    <w:rsid w:val="00C339E1"/>
    <w:rsid w:val="00C33BAA"/>
    <w:rsid w:val="00C33EBB"/>
    <w:rsid w:val="00C35B29"/>
    <w:rsid w:val="00C36255"/>
    <w:rsid w:val="00C36FD6"/>
    <w:rsid w:val="00C412D6"/>
    <w:rsid w:val="00C41484"/>
    <w:rsid w:val="00C428BE"/>
    <w:rsid w:val="00C431AC"/>
    <w:rsid w:val="00C43D0D"/>
    <w:rsid w:val="00C44C84"/>
    <w:rsid w:val="00C4527C"/>
    <w:rsid w:val="00C46600"/>
    <w:rsid w:val="00C46734"/>
    <w:rsid w:val="00C467E6"/>
    <w:rsid w:val="00C46EC5"/>
    <w:rsid w:val="00C46F6A"/>
    <w:rsid w:val="00C475B2"/>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5D6"/>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8F2"/>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61"/>
    <w:rsid w:val="00D20EA1"/>
    <w:rsid w:val="00D21C61"/>
    <w:rsid w:val="00D2236D"/>
    <w:rsid w:val="00D22439"/>
    <w:rsid w:val="00D245A7"/>
    <w:rsid w:val="00D3064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7"/>
    <w:rsid w:val="00D60F88"/>
    <w:rsid w:val="00D61407"/>
    <w:rsid w:val="00D63620"/>
    <w:rsid w:val="00D64745"/>
    <w:rsid w:val="00D648A8"/>
    <w:rsid w:val="00D649DA"/>
    <w:rsid w:val="00D64B22"/>
    <w:rsid w:val="00D654CA"/>
    <w:rsid w:val="00D65598"/>
    <w:rsid w:val="00D66C82"/>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3D8E"/>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8FD"/>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40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1C4"/>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32E"/>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0173"/>
    <w:rsid w:val="00E11515"/>
    <w:rsid w:val="00E11AF4"/>
    <w:rsid w:val="00E12255"/>
    <w:rsid w:val="00E2007B"/>
    <w:rsid w:val="00E204A0"/>
    <w:rsid w:val="00E20550"/>
    <w:rsid w:val="00E22087"/>
    <w:rsid w:val="00E22097"/>
    <w:rsid w:val="00E24724"/>
    <w:rsid w:val="00E249A6"/>
    <w:rsid w:val="00E24AAC"/>
    <w:rsid w:val="00E25B9B"/>
    <w:rsid w:val="00E2673C"/>
    <w:rsid w:val="00E272C0"/>
    <w:rsid w:val="00E27692"/>
    <w:rsid w:val="00E27911"/>
    <w:rsid w:val="00E3070A"/>
    <w:rsid w:val="00E31920"/>
    <w:rsid w:val="00E3276D"/>
    <w:rsid w:val="00E32E77"/>
    <w:rsid w:val="00E337BA"/>
    <w:rsid w:val="00E33B67"/>
    <w:rsid w:val="00E342DD"/>
    <w:rsid w:val="00E35051"/>
    <w:rsid w:val="00E35257"/>
    <w:rsid w:val="00E356AB"/>
    <w:rsid w:val="00E36AC5"/>
    <w:rsid w:val="00E372A5"/>
    <w:rsid w:val="00E37346"/>
    <w:rsid w:val="00E378B9"/>
    <w:rsid w:val="00E408D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A7C4A"/>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27232"/>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2418"/>
    <w:rsid w:val="00F94B64"/>
    <w:rsid w:val="00F95D6C"/>
    <w:rsid w:val="00F963B0"/>
    <w:rsid w:val="00F9796B"/>
    <w:rsid w:val="00F97A80"/>
    <w:rsid w:val="00FA0252"/>
    <w:rsid w:val="00FA08C4"/>
    <w:rsid w:val="00FA0E61"/>
    <w:rsid w:val="00FA2E02"/>
    <w:rsid w:val="00FA4CFC"/>
    <w:rsid w:val="00FA57A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1CC"/>
    <w:rsid w:val="00FE3525"/>
    <w:rsid w:val="00FE3B17"/>
    <w:rsid w:val="00FE3DCB"/>
    <w:rsid w:val="00FE458C"/>
    <w:rsid w:val="00FE7EF9"/>
    <w:rsid w:val="00FE7F2A"/>
    <w:rsid w:val="00FF0185"/>
    <w:rsid w:val="00FF101A"/>
    <w:rsid w:val="00FF1D31"/>
    <w:rsid w:val="00FF2724"/>
    <w:rsid w:val="00FF3953"/>
    <w:rsid w:val="00FF3ADE"/>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9610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1893138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0147C"/>
    <w:rsid w:val="00107872"/>
    <w:rsid w:val="00110E7A"/>
    <w:rsid w:val="00112677"/>
    <w:rsid w:val="00121F39"/>
    <w:rsid w:val="001C7176"/>
    <w:rsid w:val="001E3168"/>
    <w:rsid w:val="001F4D89"/>
    <w:rsid w:val="001F6AB2"/>
    <w:rsid w:val="002036E3"/>
    <w:rsid w:val="0023348E"/>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38A0"/>
    <w:rsid w:val="003B4965"/>
    <w:rsid w:val="003C4DB9"/>
    <w:rsid w:val="003D3C04"/>
    <w:rsid w:val="003E5D9A"/>
    <w:rsid w:val="003F09C6"/>
    <w:rsid w:val="003F28CC"/>
    <w:rsid w:val="00411585"/>
    <w:rsid w:val="00411C41"/>
    <w:rsid w:val="0046204C"/>
    <w:rsid w:val="00466F50"/>
    <w:rsid w:val="00471F6E"/>
    <w:rsid w:val="00474BC4"/>
    <w:rsid w:val="004755AE"/>
    <w:rsid w:val="00486F64"/>
    <w:rsid w:val="00496BD7"/>
    <w:rsid w:val="004A4ED0"/>
    <w:rsid w:val="004B30AB"/>
    <w:rsid w:val="004F0378"/>
    <w:rsid w:val="00504382"/>
    <w:rsid w:val="00504B11"/>
    <w:rsid w:val="00507D73"/>
    <w:rsid w:val="00544AD1"/>
    <w:rsid w:val="005501CF"/>
    <w:rsid w:val="00572957"/>
    <w:rsid w:val="00584919"/>
    <w:rsid w:val="005A14F1"/>
    <w:rsid w:val="005A3D79"/>
    <w:rsid w:val="005A7CF4"/>
    <w:rsid w:val="005B35FD"/>
    <w:rsid w:val="005B5BB2"/>
    <w:rsid w:val="005C354C"/>
    <w:rsid w:val="005C7AA8"/>
    <w:rsid w:val="00600D1C"/>
    <w:rsid w:val="00604DBC"/>
    <w:rsid w:val="00657004"/>
    <w:rsid w:val="0067331D"/>
    <w:rsid w:val="00674AE9"/>
    <w:rsid w:val="00690FBB"/>
    <w:rsid w:val="006A12EA"/>
    <w:rsid w:val="006A4C38"/>
    <w:rsid w:val="006A4DB0"/>
    <w:rsid w:val="006A6AFD"/>
    <w:rsid w:val="006B4F4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47108"/>
    <w:rsid w:val="00851773"/>
    <w:rsid w:val="0085262B"/>
    <w:rsid w:val="00876E33"/>
    <w:rsid w:val="008803EB"/>
    <w:rsid w:val="008E019D"/>
    <w:rsid w:val="008E031B"/>
    <w:rsid w:val="0091435D"/>
    <w:rsid w:val="00920F8B"/>
    <w:rsid w:val="00923549"/>
    <w:rsid w:val="009324D2"/>
    <w:rsid w:val="00932F05"/>
    <w:rsid w:val="00952CD8"/>
    <w:rsid w:val="009B2C80"/>
    <w:rsid w:val="009D3B3A"/>
    <w:rsid w:val="009F0CBB"/>
    <w:rsid w:val="00A00EEA"/>
    <w:rsid w:val="00A27FD0"/>
    <w:rsid w:val="00A347BC"/>
    <w:rsid w:val="00A35DF1"/>
    <w:rsid w:val="00A71B43"/>
    <w:rsid w:val="00A72EB3"/>
    <w:rsid w:val="00AC1621"/>
    <w:rsid w:val="00AC4B08"/>
    <w:rsid w:val="00AD5090"/>
    <w:rsid w:val="00AF32F2"/>
    <w:rsid w:val="00B132BE"/>
    <w:rsid w:val="00B14DB9"/>
    <w:rsid w:val="00B4616D"/>
    <w:rsid w:val="00B53165"/>
    <w:rsid w:val="00B60536"/>
    <w:rsid w:val="00B90592"/>
    <w:rsid w:val="00BA657E"/>
    <w:rsid w:val="00BB6011"/>
    <w:rsid w:val="00BC0C1E"/>
    <w:rsid w:val="00BC642E"/>
    <w:rsid w:val="00BC6FE2"/>
    <w:rsid w:val="00C102F1"/>
    <w:rsid w:val="00C67419"/>
    <w:rsid w:val="00C80E37"/>
    <w:rsid w:val="00C849CA"/>
    <w:rsid w:val="00CA4EBC"/>
    <w:rsid w:val="00CD6EC5"/>
    <w:rsid w:val="00D34CE5"/>
    <w:rsid w:val="00D405FD"/>
    <w:rsid w:val="00D54E7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335AA"/>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POST_03222_2024 załączniki.docx</dmsv2BaseFileName>
    <dmsv2BaseDisplayName xmlns="http://schemas.microsoft.com/sharepoint/v3">POST_03222_2024 załączniki</dmsv2BaseDisplayName>
    <dmsv2SWPP2ObjectNumber xmlns="http://schemas.microsoft.com/sharepoint/v3">POST/DYS/OW/GZ/03222/2024                         </dmsv2SWPP2ObjectNumber>
    <dmsv2SWPP2SumMD5 xmlns="http://schemas.microsoft.com/sharepoint/v3">fffde936bb75e98c2cc5ce3199c17728</dmsv2SWPP2SumMD5>
    <dmsv2BaseMoved xmlns="http://schemas.microsoft.com/sharepoint/v3">false</dmsv2BaseMoved>
    <dmsv2BaseIsSensitive xmlns="http://schemas.microsoft.com/sharepoint/v3">true</dmsv2BaseIsSensitive>
    <dmsv2SWPP2IDSWPP2 xmlns="http://schemas.microsoft.com/sharepoint/v3">661611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20994881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00000001000700050000000b00000003</dmsv2SWPP2ObjectDepartment>
    <dmsv2SWPP2ObjectName xmlns="http://schemas.microsoft.com/sharepoint/v3">Postępowanie</dmsv2SWPP2ObjectName>
    <_dlc_DocId xmlns="a19cb1c7-c5c7-46d4-85ae-d83685407bba">AEASQFSYQUA4-921679528-12256</_dlc_DocId>
    <_dlc_DocIdUrl xmlns="a19cb1c7-c5c7-46d4-85ae-d83685407bba">
      <Url>https://swpp2.dms.gkpge.pl/sites/32/_layouts/15/DocIdRedir.aspx?ID=AEASQFSYQUA4-921679528-12256</Url>
      <Description>AEASQFSYQUA4-921679528-12256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7FAB1CC-3C04-4281-AE5C-09C29E01A2A8}"/>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CC4B3BC-D976-4177-8052-D75CD5D2B573}">
  <ds:schemaRefs>
    <ds:schemaRef ds:uri="http://schemas.openxmlformats.org/officeDocument/2006/bibliography"/>
  </ds:schemaRefs>
</ds:datastoreItem>
</file>

<file path=customXml/itemProps6.xml><?xml version="1.0" encoding="utf-8"?>
<ds:datastoreItem xmlns:ds="http://schemas.openxmlformats.org/officeDocument/2006/customXml" ds:itemID="{C596CC24-D847-4283-ACFC-C11ABEF80842}"/>
</file>

<file path=docProps/app.xml><?xml version="1.0" encoding="utf-8"?>
<Properties xmlns="http://schemas.openxmlformats.org/officeDocument/2006/extended-properties" xmlns:vt="http://schemas.openxmlformats.org/officeDocument/2006/docPropsVTypes">
  <Template>Normal</Template>
  <TotalTime>0</TotalTime>
  <Pages>13</Pages>
  <Words>4374</Words>
  <Characters>26249</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Hruban Gabriel [PGE Dystr. O.Warszawa]</cp:lastModifiedBy>
  <cp:revision>2</cp:revision>
  <cp:lastPrinted>2023-01-02T11:49:00Z</cp:lastPrinted>
  <dcterms:created xsi:type="dcterms:W3CDTF">2024-11-06T12:50:00Z</dcterms:created>
  <dcterms:modified xsi:type="dcterms:W3CDTF">2024-11-06T12:50:00Z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9f175efb-13c4-43d9-b7d5-4cd599fbe183</vt:lpwstr>
  </property>
</Properties>
</file>