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8.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F6758" w14:textId="3BE94239" w:rsidR="00581B05" w:rsidRDefault="00581B05" w:rsidP="00996EB5">
      <w:pPr>
        <w:spacing w:before="60" w:line="240" w:lineRule="auto"/>
        <w:ind w:right="-113"/>
        <w:jc w:val="left"/>
        <w:outlineLvl w:val="0"/>
        <w:rPr>
          <w:rFonts w:asciiTheme="minorHAnsi" w:hAnsiTheme="minorHAnsi" w:cstheme="minorHAnsi"/>
          <w:sz w:val="20"/>
        </w:rPr>
      </w:pPr>
      <w:bookmarkStart w:id="0" w:name="_GoBack"/>
      <w:bookmarkEnd w:id="0"/>
    </w:p>
    <w:p w14:paraId="058332D9" w14:textId="77777777" w:rsidR="000A5EEF" w:rsidRPr="00D10121" w:rsidRDefault="000A5EEF" w:rsidP="000A5EEF">
      <w:pPr>
        <w:shd w:val="clear" w:color="auto" w:fill="C6D9F1" w:themeFill="text2" w:themeFillTint="33"/>
        <w:rPr>
          <w:rFonts w:ascii="Calibri" w:hAnsi="Calibri" w:cs="Calibri"/>
          <w:b/>
          <w:sz w:val="20"/>
        </w:rPr>
      </w:pPr>
      <w:bookmarkStart w:id="1" w:name="_Ref528247246"/>
      <w:bookmarkStart w:id="2" w:name="_Toc528334785"/>
      <w:bookmarkStart w:id="3" w:name="_Toc19182899"/>
      <w:r w:rsidRPr="00D10121">
        <w:rPr>
          <w:rFonts w:ascii="Calibri" w:hAnsi="Calibri" w:cs="Calibri"/>
          <w:b/>
          <w:sz w:val="20"/>
        </w:rPr>
        <w:t xml:space="preserve">ZAŁĄCZNIK NR 3 DO SWZ -  </w:t>
      </w:r>
      <w:bookmarkEnd w:id="1"/>
      <w:bookmarkEnd w:id="2"/>
      <w:bookmarkEnd w:id="3"/>
      <w:r w:rsidRPr="00D10121">
        <w:rPr>
          <w:rFonts w:ascii="Calibri" w:hAnsi="Calibri" w:cs="Calibri"/>
          <w:b/>
          <w:sz w:val="20"/>
        </w:rPr>
        <w:t xml:space="preserve">FORMULARZ OFERTY </w:t>
      </w:r>
    </w:p>
    <w:p w14:paraId="1542751E" w14:textId="77777777" w:rsidR="000A5EEF" w:rsidRPr="009C2468" w:rsidRDefault="000A5EEF" w:rsidP="000A5EEF">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3D34555D" w14:textId="77777777" w:rsidTr="000A5EEF">
        <w:trPr>
          <w:trHeight w:val="1820"/>
        </w:trPr>
        <w:tc>
          <w:tcPr>
            <w:tcW w:w="3965" w:type="dxa"/>
            <w:tcBorders>
              <w:right w:val="single" w:sz="4" w:space="0" w:color="auto"/>
            </w:tcBorders>
          </w:tcPr>
          <w:p w14:paraId="3193C1E9" w14:textId="77777777" w:rsidR="000A5EEF" w:rsidRPr="006B56FD" w:rsidRDefault="000A5EEF" w:rsidP="000A5E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82E276" w14:textId="77777777" w:rsidR="000A5EEF" w:rsidRPr="006B56FD" w:rsidRDefault="000A5EEF" w:rsidP="000A5EEF">
            <w:pPr>
              <w:ind w:right="28"/>
              <w:jc w:val="left"/>
              <w:rPr>
                <w:rFonts w:asciiTheme="minorHAnsi" w:hAnsiTheme="minorHAnsi" w:cstheme="minorHAnsi"/>
              </w:rPr>
            </w:pPr>
          </w:p>
          <w:p w14:paraId="1436820A"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0A2783D1"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28F895A9" w14:textId="77777777" w:rsidR="000A5EEF" w:rsidRPr="002A7B62" w:rsidRDefault="000A5EEF" w:rsidP="000A5EEF">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639238BA" w14:textId="77777777" w:rsidR="000A5EEF" w:rsidRPr="006B56FD" w:rsidRDefault="000A5EEF" w:rsidP="000A5EEF">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B972A95"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1498F5C" w14:textId="77777777" w:rsidR="000A5EEF" w:rsidRPr="006B56FD" w:rsidRDefault="000A5EEF" w:rsidP="000A5E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E0DB8BB"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F749E98" w14:textId="77777777" w:rsidR="000A5EEF" w:rsidRPr="002A7B62" w:rsidRDefault="000A5EEF" w:rsidP="000A5EEF">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17F5240F"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32750A13"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F103E56" w14:textId="77777777" w:rsidR="000A5EEF" w:rsidRPr="006B56FD" w:rsidRDefault="000A5EEF" w:rsidP="000A5EEF">
            <w:pPr>
              <w:spacing w:line="360" w:lineRule="auto"/>
              <w:jc w:val="center"/>
              <w:rPr>
                <w:rFonts w:asciiTheme="minorHAnsi" w:eastAsiaTheme="majorEastAsia" w:hAnsiTheme="minorHAnsi" w:cstheme="minorHAnsi"/>
                <w:i/>
                <w:iCs/>
              </w:rPr>
            </w:pPr>
          </w:p>
        </w:tc>
      </w:tr>
    </w:tbl>
    <w:p w14:paraId="1BBBAEBF" w14:textId="77777777" w:rsidR="000A5EEF" w:rsidRDefault="000A5EEF" w:rsidP="000A5EEF">
      <w:pPr>
        <w:tabs>
          <w:tab w:val="left" w:pos="5739"/>
        </w:tabs>
        <w:spacing w:after="80" w:line="240" w:lineRule="auto"/>
        <w:ind w:left="-284"/>
        <w:contextualSpacing/>
        <w:rPr>
          <w:rFonts w:asciiTheme="minorHAnsi" w:hAnsiTheme="minorHAnsi" w:cstheme="minorHAnsi"/>
          <w:b/>
          <w:sz w:val="20"/>
        </w:rPr>
      </w:pPr>
    </w:p>
    <w:p w14:paraId="0A2BA6B0" w14:textId="77777777" w:rsidR="000A5EEF" w:rsidRPr="00FA4CFC" w:rsidRDefault="000A5EEF" w:rsidP="000002C5">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569CBE0" w14:textId="66BAF91F" w:rsidR="000A5EEF" w:rsidRPr="00F71E5C" w:rsidRDefault="000A5EEF" w:rsidP="000002C5">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Pr="00C33EBB">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9718D3" w:rsidRPr="004E36A2">
        <w:rPr>
          <w:rFonts w:asciiTheme="minorHAnsi" w:hAnsiTheme="minorHAnsi" w:cstheme="minorHAnsi"/>
          <w:noProof/>
          <w:sz w:val="20"/>
          <w:szCs w:val="22"/>
        </w:rPr>
        <w:t>3195</w:t>
      </w:r>
      <w:r w:rsidRPr="00C33EBB">
        <w:rPr>
          <w:rFonts w:asciiTheme="minorHAnsi" w:hAnsiTheme="minorHAnsi" w:cstheme="minorHAnsi"/>
          <w:sz w:val="20"/>
          <w:szCs w:val="22"/>
        </w:rPr>
        <w:fldChar w:fldCharType="end"/>
      </w:r>
      <w:r w:rsidR="009F4DA5">
        <w:rPr>
          <w:rFonts w:asciiTheme="minorHAnsi" w:hAnsiTheme="minorHAnsi" w:cstheme="minorHAnsi"/>
          <w:sz w:val="20"/>
          <w:szCs w:val="22"/>
        </w:rPr>
        <w:t>/2024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9718D3" w:rsidRPr="004E36A2">
        <w:rPr>
          <w:rFonts w:asciiTheme="minorHAnsi" w:hAnsiTheme="minorHAnsi" w:cstheme="minorHAnsi"/>
          <w:noProof/>
          <w:sz w:val="20"/>
          <w:lang w:eastAsia="pl-PL"/>
        </w:rPr>
        <w:t>Zakup i dostawa narzędzi do PPN.</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56BF409E" w14:textId="77777777" w:rsidR="000A5EEF"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D21208" w14:paraId="1A5AB34E" w14:textId="77777777" w:rsidTr="000A5EEF">
        <w:trPr>
          <w:trHeight w:val="409"/>
        </w:trPr>
        <w:tc>
          <w:tcPr>
            <w:tcW w:w="2694" w:type="dxa"/>
            <w:tcBorders>
              <w:top w:val="single" w:sz="4" w:space="0" w:color="auto"/>
              <w:left w:val="single" w:sz="4" w:space="0" w:color="auto"/>
            </w:tcBorders>
            <w:shd w:val="clear" w:color="auto" w:fill="FFFFFF" w:themeFill="background1"/>
            <w:vAlign w:val="center"/>
          </w:tcPr>
          <w:p w14:paraId="021ECAFD" w14:textId="77777777" w:rsidR="000A5EEF" w:rsidRPr="00451C10" w:rsidRDefault="000A5EEF" w:rsidP="000A5EEF">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725DFA5D"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A5EEF" w:rsidRPr="00D21208" w14:paraId="390B423C" w14:textId="77777777" w:rsidTr="000A5EEF">
        <w:trPr>
          <w:trHeight w:val="532"/>
        </w:trPr>
        <w:tc>
          <w:tcPr>
            <w:tcW w:w="2694" w:type="dxa"/>
            <w:vAlign w:val="center"/>
          </w:tcPr>
          <w:p w14:paraId="249D88EF" w14:textId="77777777" w:rsidR="000A5EEF" w:rsidRPr="00451C10" w:rsidRDefault="000A5EEF" w:rsidP="000A5EE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A9B0B3F"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FF8C32C" w14:textId="77777777" w:rsidR="000A5EEF" w:rsidRPr="00F71E5C" w:rsidRDefault="000A5EEF" w:rsidP="000A5EEF">
      <w:pPr>
        <w:pStyle w:val="Akapitzlist"/>
        <w:spacing w:after="80" w:line="240" w:lineRule="exact"/>
        <w:ind w:left="0"/>
        <w:rPr>
          <w:rFonts w:asciiTheme="minorHAnsi" w:hAnsiTheme="minorHAnsi" w:cstheme="minorHAnsi"/>
          <w:b/>
          <w:sz w:val="20"/>
        </w:rPr>
      </w:pPr>
    </w:p>
    <w:p w14:paraId="056464DA" w14:textId="77777777" w:rsidR="000A5EEF" w:rsidRPr="00F71E5C"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73B41572" w14:textId="77777777" w:rsidTr="000A5EEF">
        <w:tc>
          <w:tcPr>
            <w:tcW w:w="2694" w:type="dxa"/>
            <w:shd w:val="clear" w:color="auto" w:fill="F2F2F2" w:themeFill="background1" w:themeFillShade="F2"/>
          </w:tcPr>
          <w:p w14:paraId="777DA807"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A41486"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40255144" w14:textId="77777777" w:rsidTr="000A5EEF">
        <w:tc>
          <w:tcPr>
            <w:tcW w:w="2694" w:type="dxa"/>
            <w:shd w:val="clear" w:color="auto" w:fill="F2F2F2" w:themeFill="background1" w:themeFillShade="F2"/>
          </w:tcPr>
          <w:p w14:paraId="5EA79C2A"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F1EEAD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E5F7A0B" w14:textId="77777777" w:rsidTr="000A5EEF">
        <w:tc>
          <w:tcPr>
            <w:tcW w:w="2694" w:type="dxa"/>
            <w:shd w:val="clear" w:color="auto" w:fill="F2F2F2" w:themeFill="background1" w:themeFillShade="F2"/>
          </w:tcPr>
          <w:p w14:paraId="72AB78E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499ED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48E6902" w14:textId="77777777" w:rsidTr="000A5EEF">
        <w:tc>
          <w:tcPr>
            <w:tcW w:w="2694" w:type="dxa"/>
            <w:shd w:val="clear" w:color="auto" w:fill="F2F2F2" w:themeFill="background1" w:themeFillShade="F2"/>
          </w:tcPr>
          <w:p w14:paraId="4FD9CCF7" w14:textId="77777777" w:rsidR="000A5EEF" w:rsidRPr="00F71E5C" w:rsidRDefault="000A5EEF" w:rsidP="000A5EE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7198F8D1" w14:textId="77777777" w:rsidR="000A5EEF" w:rsidRPr="00F71E5C" w:rsidRDefault="000A5EEF" w:rsidP="000A5EEF">
            <w:pPr>
              <w:spacing w:before="100" w:line="240" w:lineRule="exact"/>
              <w:rPr>
                <w:rFonts w:asciiTheme="minorHAnsi" w:hAnsiTheme="minorHAnsi" w:cstheme="minorHAnsi"/>
                <w:sz w:val="20"/>
                <w:lang w:val="de-DE"/>
              </w:rPr>
            </w:pPr>
          </w:p>
        </w:tc>
      </w:tr>
    </w:tbl>
    <w:p w14:paraId="365F279A"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7B7F096C" w14:textId="44E3BB74" w:rsidR="000A5EEF" w:rsidRDefault="000A5EEF" w:rsidP="000A5EE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00581B05">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409765D4" w14:textId="77777777" w:rsidTr="000A5EEF">
        <w:tc>
          <w:tcPr>
            <w:tcW w:w="2694" w:type="dxa"/>
            <w:shd w:val="clear" w:color="auto" w:fill="F2F2F2" w:themeFill="background1" w:themeFillShade="F2"/>
          </w:tcPr>
          <w:p w14:paraId="53996334"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3E7F9C2E"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02CFBB95" w14:textId="77777777" w:rsidTr="000A5EEF">
        <w:tc>
          <w:tcPr>
            <w:tcW w:w="2694" w:type="dxa"/>
            <w:shd w:val="clear" w:color="auto" w:fill="F2F2F2" w:themeFill="background1" w:themeFillShade="F2"/>
          </w:tcPr>
          <w:p w14:paraId="0B2A5D0C"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73403F7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5C9B3740" w14:textId="77777777" w:rsidTr="000A5EEF">
        <w:tc>
          <w:tcPr>
            <w:tcW w:w="2694" w:type="dxa"/>
            <w:shd w:val="clear" w:color="auto" w:fill="F2F2F2" w:themeFill="background1" w:themeFillShade="F2"/>
          </w:tcPr>
          <w:p w14:paraId="765C06A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3778E4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6F3F82EE" w14:textId="77777777" w:rsidTr="000A5EEF">
        <w:tc>
          <w:tcPr>
            <w:tcW w:w="2694" w:type="dxa"/>
            <w:shd w:val="clear" w:color="auto" w:fill="F2F2F2" w:themeFill="background1" w:themeFillShade="F2"/>
          </w:tcPr>
          <w:p w14:paraId="49A38830" w14:textId="77777777" w:rsidR="000A5EEF" w:rsidRPr="00F71E5C" w:rsidRDefault="000A5EEF" w:rsidP="000A5EE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1AC6F88" w14:textId="77777777" w:rsidR="000A5EEF" w:rsidRPr="00F71E5C" w:rsidRDefault="000A5EEF" w:rsidP="000A5EEF">
            <w:pPr>
              <w:spacing w:before="100" w:line="240" w:lineRule="exact"/>
              <w:rPr>
                <w:rFonts w:asciiTheme="minorHAnsi" w:hAnsiTheme="minorHAnsi" w:cstheme="minorHAnsi"/>
                <w:sz w:val="20"/>
                <w:lang w:val="de-DE"/>
              </w:rPr>
            </w:pPr>
          </w:p>
        </w:tc>
      </w:tr>
    </w:tbl>
    <w:p w14:paraId="728ECC16"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6B3849EC" w14:textId="77777777" w:rsidR="000A5EEF" w:rsidRPr="00FA4CFC" w:rsidRDefault="000A5EEF" w:rsidP="002F2397">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6978CC28" w14:textId="77777777" w:rsidR="000A5EEF" w:rsidRPr="00F71E5C" w:rsidRDefault="000A5EEF" w:rsidP="000A5EEF">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5A3D0A40" w14:textId="77777777" w:rsidR="000A5EEF" w:rsidRDefault="000A5EEF" w:rsidP="000A5EEF">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2BF0C6B" w14:textId="77A8C0C8" w:rsidR="000A5EEF" w:rsidRDefault="000A5EEF" w:rsidP="000A5EEF">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023B66F8" w14:textId="243B467B" w:rsidR="000A5EEF" w:rsidRDefault="000A5EEF" w:rsidP="000A5EEF">
      <w:pPr>
        <w:spacing w:before="100" w:beforeAutospacing="1" w:after="100" w:afterAutospacing="1"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p w14:paraId="110B988E" w14:textId="4C48B7D0" w:rsidR="00E97DB1" w:rsidRDefault="00E97DB1" w:rsidP="000A5EEF">
      <w:pPr>
        <w:spacing w:before="100" w:beforeAutospacing="1" w:after="100" w:afterAutospacing="1" w:line="240" w:lineRule="auto"/>
        <w:rPr>
          <w:rFonts w:asciiTheme="minorHAnsi" w:hAnsiTheme="minorHAnsi" w:cstheme="minorHAnsi"/>
          <w:sz w:val="20"/>
        </w:rPr>
      </w:pPr>
    </w:p>
    <w:p w14:paraId="1CC07A8F" w14:textId="77777777" w:rsidR="00E97DB1" w:rsidRPr="00F71E5C" w:rsidRDefault="00E97DB1" w:rsidP="000A5EEF">
      <w:pPr>
        <w:spacing w:before="100" w:beforeAutospacing="1" w:after="100" w:afterAutospacing="1" w:line="240" w:lineRule="auto"/>
        <w:rPr>
          <w:rFonts w:asciiTheme="minorHAnsi" w:hAnsiTheme="minorHAnsi" w:cstheme="minorHAnsi"/>
          <w:sz w:val="20"/>
        </w:rPr>
      </w:pPr>
    </w:p>
    <w:tbl>
      <w:tblPr>
        <w:tblW w:w="10539" w:type="dxa"/>
        <w:tblInd w:w="-861" w:type="dxa"/>
        <w:shd w:val="clear" w:color="auto" w:fill="FFFFFF" w:themeFill="background1"/>
        <w:tblLayout w:type="fixed"/>
        <w:tblCellMar>
          <w:left w:w="70" w:type="dxa"/>
          <w:right w:w="70" w:type="dxa"/>
        </w:tblCellMar>
        <w:tblLook w:val="04A0" w:firstRow="1" w:lastRow="0" w:firstColumn="1" w:lastColumn="0" w:noHBand="0" w:noVBand="1"/>
      </w:tblPr>
      <w:tblGrid>
        <w:gridCol w:w="993"/>
        <w:gridCol w:w="2485"/>
        <w:gridCol w:w="659"/>
        <w:gridCol w:w="1085"/>
        <w:gridCol w:w="1414"/>
        <w:gridCol w:w="1275"/>
        <w:gridCol w:w="8"/>
        <w:gridCol w:w="1154"/>
        <w:gridCol w:w="1466"/>
      </w:tblGrid>
      <w:tr w:rsidR="00E97DB1" w:rsidRPr="00F71E5C" w14:paraId="5643A578" w14:textId="77777777" w:rsidTr="00E97DB1">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7A8D599" w14:textId="2CC44402" w:rsidR="00E97DB1" w:rsidRPr="00F71E5C" w:rsidRDefault="00E97DB1" w:rsidP="00E97DB1">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L.p.</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60DCF35" w14:textId="77777777" w:rsidR="00E97DB1" w:rsidRPr="00E97DB1" w:rsidRDefault="00E97DB1" w:rsidP="00E97DB1">
            <w:pPr>
              <w:spacing w:line="240" w:lineRule="auto"/>
              <w:jc w:val="center"/>
              <w:rPr>
                <w:rFonts w:asciiTheme="minorHAnsi" w:hAnsiTheme="minorHAnsi" w:cstheme="minorHAnsi"/>
                <w:b/>
                <w:sz w:val="20"/>
                <w:lang w:eastAsia="pl-PL"/>
              </w:rPr>
            </w:pPr>
            <w:r w:rsidRPr="00E97DB1">
              <w:rPr>
                <w:rFonts w:asciiTheme="minorHAnsi" w:hAnsiTheme="minorHAnsi" w:cstheme="minorHAnsi"/>
                <w:b/>
                <w:sz w:val="20"/>
                <w:lang w:eastAsia="pl-PL"/>
              </w:rPr>
              <w:t>Przedmiot</w:t>
            </w:r>
          </w:p>
          <w:p w14:paraId="42B9039B" w14:textId="3AD318EB" w:rsidR="00E97DB1" w:rsidRPr="00F71E5C" w:rsidRDefault="00E97DB1" w:rsidP="00E97DB1">
            <w:pPr>
              <w:spacing w:line="240" w:lineRule="auto"/>
              <w:jc w:val="center"/>
              <w:rPr>
                <w:rFonts w:asciiTheme="minorHAnsi" w:hAnsiTheme="minorHAnsi" w:cstheme="minorHAnsi"/>
                <w:b/>
                <w:sz w:val="20"/>
                <w:lang w:eastAsia="pl-PL"/>
              </w:rPr>
            </w:pPr>
            <w:r w:rsidRPr="00E97DB1">
              <w:rPr>
                <w:rFonts w:asciiTheme="minorHAnsi" w:hAnsiTheme="minorHAnsi" w:cstheme="minorHAnsi"/>
                <w:b/>
                <w:sz w:val="20"/>
                <w:lang w:eastAsia="pl-PL"/>
              </w:rPr>
              <w:t>zakupu</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4E8EE38" w14:textId="77777777" w:rsidR="00E97DB1" w:rsidRDefault="00E97DB1" w:rsidP="00E97DB1">
            <w:pPr>
              <w:spacing w:line="240" w:lineRule="auto"/>
              <w:jc w:val="center"/>
              <w:rPr>
                <w:rFonts w:asciiTheme="minorHAnsi" w:hAnsiTheme="minorHAnsi" w:cstheme="minorHAnsi"/>
                <w:b/>
                <w:sz w:val="20"/>
                <w:lang w:eastAsia="pl-PL"/>
              </w:rPr>
            </w:pPr>
          </w:p>
          <w:p w14:paraId="2DF07851" w14:textId="4079C02A" w:rsidR="00E97DB1" w:rsidRPr="00F71E5C" w:rsidRDefault="00E97DB1" w:rsidP="00E97DB1">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Ilość</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9FF7AA" w14:textId="0382AC64" w:rsidR="00E97DB1" w:rsidRPr="00F71E5C" w:rsidRDefault="00E97DB1" w:rsidP="00E97DB1">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J.m.</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AED1E43" w14:textId="77777777" w:rsidR="00E97DB1" w:rsidRPr="00F71E5C" w:rsidRDefault="00E97DB1" w:rsidP="00E97DB1">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5AE9A3A" w14:textId="77777777" w:rsidR="00E97DB1" w:rsidRPr="00F71E5C" w:rsidRDefault="00E97DB1" w:rsidP="00E97DB1">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565F6B26" w14:textId="77777777" w:rsidR="00E97DB1" w:rsidRPr="00F71E5C" w:rsidRDefault="00E97DB1" w:rsidP="00E97DB1">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59E86F8" w14:textId="77777777" w:rsidR="00E97DB1" w:rsidRPr="00F71E5C" w:rsidRDefault="00E97DB1" w:rsidP="00E97DB1">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4DAC9CBA" w14:textId="77777777" w:rsidR="00E97DB1" w:rsidRPr="00F71E5C" w:rsidRDefault="00E97DB1" w:rsidP="00E97DB1">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2057418" w14:textId="77777777" w:rsidR="00E97DB1" w:rsidRPr="00F71E5C" w:rsidRDefault="00E97DB1" w:rsidP="00E97DB1">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E97DB1" w:rsidRPr="004B4556" w14:paraId="32F44F37" w14:textId="77777777" w:rsidTr="00E97DB1">
        <w:trPr>
          <w:trHeight w:val="149"/>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7C2FC408" w14:textId="4F6FCC0A" w:rsidR="00E97DB1" w:rsidRPr="0050155D" w:rsidRDefault="00E97DB1" w:rsidP="000A5EEF">
            <w:pPr>
              <w:spacing w:line="240" w:lineRule="auto"/>
              <w:jc w:val="center"/>
              <w:rPr>
                <w:rFonts w:asciiTheme="minorHAnsi" w:hAnsiTheme="minorHAnsi" w:cstheme="minorHAnsi"/>
                <w:sz w:val="16"/>
                <w:szCs w:val="16"/>
                <w:lang w:eastAsia="pl-PL"/>
              </w:rPr>
            </w:pP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4592ABD" w14:textId="77777777" w:rsidR="00E97DB1" w:rsidRDefault="00E97DB1" w:rsidP="000A5EEF">
            <w:pPr>
              <w:spacing w:line="240" w:lineRule="auto"/>
              <w:jc w:val="center"/>
              <w:rPr>
                <w:rFonts w:asciiTheme="minorHAnsi" w:hAnsiTheme="minorHAnsi" w:cstheme="minorHAnsi"/>
                <w:sz w:val="16"/>
                <w:szCs w:val="16"/>
                <w:lang w:eastAsia="pl-PL"/>
              </w:rPr>
            </w:pPr>
          </w:p>
          <w:p w14:paraId="0BF047D7" w14:textId="19A0AEA8" w:rsidR="00E97DB1" w:rsidRPr="0050155D" w:rsidRDefault="00E97DB1" w:rsidP="000A5EEF">
            <w:pPr>
              <w:spacing w:line="240" w:lineRule="auto"/>
              <w:jc w:val="center"/>
              <w:rPr>
                <w:rFonts w:asciiTheme="minorHAnsi" w:hAnsiTheme="minorHAnsi" w:cstheme="minorHAnsi"/>
                <w:sz w:val="16"/>
                <w:szCs w:val="16"/>
                <w:lang w:eastAsia="pl-PL"/>
              </w:rPr>
            </w:pPr>
            <w:r w:rsidRPr="00E97DB1">
              <w:rPr>
                <w:rFonts w:asciiTheme="minorHAnsi" w:hAnsiTheme="minorHAnsi" w:cstheme="minorHAnsi"/>
                <w:sz w:val="16"/>
                <w:szCs w:val="16"/>
                <w:lang w:eastAsia="pl-PL"/>
              </w:rPr>
              <w:t>1.</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4618C2E" w14:textId="77777777" w:rsidR="00E97DB1" w:rsidRDefault="00E97DB1" w:rsidP="000A5EEF">
            <w:pPr>
              <w:spacing w:line="240" w:lineRule="auto"/>
              <w:jc w:val="center"/>
              <w:rPr>
                <w:rFonts w:asciiTheme="minorHAnsi" w:hAnsiTheme="minorHAnsi" w:cstheme="minorHAnsi"/>
                <w:sz w:val="16"/>
                <w:szCs w:val="16"/>
                <w:lang w:eastAsia="pl-PL"/>
              </w:rPr>
            </w:pPr>
          </w:p>
          <w:p w14:paraId="498F955A" w14:textId="022394FB" w:rsidR="00E97DB1" w:rsidRPr="0050155D" w:rsidRDefault="00E97DB1" w:rsidP="000A5EEF">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806622" w14:textId="700BFB46" w:rsidR="00E97DB1" w:rsidRPr="0050155D" w:rsidRDefault="00E97DB1" w:rsidP="000A5EEF">
            <w:pPr>
              <w:spacing w:line="240" w:lineRule="auto"/>
              <w:jc w:val="center"/>
              <w:rPr>
                <w:rFonts w:asciiTheme="minorHAnsi" w:hAnsiTheme="minorHAnsi" w:cstheme="minorHAnsi"/>
                <w:sz w:val="16"/>
                <w:szCs w:val="16"/>
                <w:lang w:eastAsia="pl-PL"/>
              </w:rPr>
            </w:pP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BDB10AE" w14:textId="77777777" w:rsidR="00E97DB1" w:rsidRPr="0050155D" w:rsidRDefault="00E97DB1" w:rsidP="000A5EEF">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E1B8D05" w14:textId="77777777" w:rsidR="00E97DB1" w:rsidRPr="0050155D" w:rsidRDefault="00E97DB1" w:rsidP="000A5EEF">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1FDE04B" w14:textId="77777777" w:rsidR="00E97DB1" w:rsidRPr="0050155D" w:rsidRDefault="00E97DB1" w:rsidP="000A5EEF">
            <w:pPr>
              <w:spacing w:line="240" w:lineRule="auto"/>
              <w:ind w:left="-56"/>
              <w:jc w:val="center"/>
              <w:rPr>
                <w:rFonts w:asciiTheme="minorHAnsi" w:hAnsiTheme="minorHAnsi" w:cstheme="minorHAnsi"/>
                <w:bCs/>
                <w:sz w:val="16"/>
                <w:szCs w:val="16"/>
                <w:lang w:eastAsia="pl-PL"/>
              </w:rPr>
            </w:pPr>
          </w:p>
          <w:p w14:paraId="7392713D" w14:textId="77777777" w:rsidR="00E97DB1" w:rsidRPr="0050155D" w:rsidRDefault="00E97DB1" w:rsidP="000A5EEF">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540F22C0" w14:textId="77777777" w:rsidR="00E97DB1" w:rsidRPr="0050155D" w:rsidRDefault="00E97DB1" w:rsidP="000A5EEF">
            <w:pPr>
              <w:spacing w:line="240" w:lineRule="auto"/>
              <w:ind w:left="-56"/>
              <w:jc w:val="center"/>
              <w:rPr>
                <w:rFonts w:asciiTheme="minorHAnsi" w:hAnsiTheme="minorHAnsi" w:cstheme="minorHAnsi"/>
                <w:bCs/>
                <w:sz w:val="16"/>
                <w:szCs w:val="16"/>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3B507AC" w14:textId="77777777" w:rsidR="00E97DB1" w:rsidRPr="0050155D" w:rsidRDefault="00E97DB1" w:rsidP="000A5EEF">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B82358" w:rsidRPr="00F71E5C" w14:paraId="482AE661"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18FC2E0" w14:textId="4039E4A0"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19A4D1C" w14:textId="35480EB8"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czołowy do zacisków,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9C0999D" w14:textId="050878D2"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9</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33F9AB" w14:textId="310FBBD3"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BFDFD5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9ED0C36"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5FA3507"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AD13D55"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14954C2E"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0D504DC" w14:textId="153FE32C"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C2DA5E8" w14:textId="286986CE"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imbusowy nr 5, L=95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F76112B" w14:textId="43A55595"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7283BCB" w14:textId="38D11D5B"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D8ACCB6"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0DC4699"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D8D2551"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ADD3DB5"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537DC178"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CAA0283" w14:textId="793100C5"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12F2B8A" w14:textId="73655E21"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imbusowy nr 6, L=100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9A61FB4" w14:textId="495FF8EF"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30</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51B1CAD" w14:textId="01DDD09B"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C27DBF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02F22CC"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B56B444"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84E6B78"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194A8D80"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D45A6B6" w14:textId="45B8A5C2"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41986AF" w14:textId="12D91B44"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imbusowy nr 7, L=110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250B6FF" w14:textId="35986D60"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D894329" w14:textId="33A8D604"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5E22C60"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0CD265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94555D7"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3FAD859"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5E63C35D"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4EDA7E2" w14:textId="07E3D829"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C4E4A24" w14:textId="2DF7BC2C"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imbusowy nr 8, L=115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27F1407" w14:textId="6F2735A3"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0303F4A" w14:textId="4E41946B"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5F8BF5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2D1550E"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3B8DBDE"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5D7AF10"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7F331989"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232F08F" w14:textId="532E290E"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7435DB7" w14:textId="13FAADDE"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wkrętak nasadowy nr 10,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E6EFF0E" w14:textId="44E79D6B"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33BCA87" w14:textId="048EF5D4"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7D55C0F"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F397C13"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B59C078"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D396DB8"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5152348B"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9919CB7" w14:textId="282AD5C0"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235E07D" w14:textId="12ECD4E0"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wkrętak nasadowy nr 13,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7F1F1E2" w14:textId="7B798554"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7D90FBD" w14:textId="7FFCD402"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3DBF0C"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4D6ECB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4446C59"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FFD3E78"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0EDD8F6F"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40F0832" w14:textId="05A79059"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FBA343E" w14:textId="22AF43D5"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wkrętak nasadowy nr 17,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572EC57" w14:textId="215E5188"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4E199D3" w14:textId="3A6A8B2C"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DD713C9"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F1EE194"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EC0E99E"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9CF402C"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04A905BE"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ABF1A99" w14:textId="32E718B5"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06C5586" w14:textId="38CA0D88"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oczkowo grzechotkowy nr 10,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719A590" w14:textId="2469FCBD"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9</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DF13B6A" w14:textId="1111ABC4"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810A87"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37DBFA6"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A2E1EA5"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65A6386"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5FEA9739"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02441B5" w14:textId="316ED057"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9F95BB4" w14:textId="3A75FB5D"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oczkowo grzechotkowy nr 13,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E3FBC8B" w14:textId="6DF72E28"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27</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E30F289" w14:textId="3EB297F6"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6D5385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CDFB294"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CD2C876"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D61118A"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353C65B0"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2EE7CF9" w14:textId="4FF8C11D"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23D3DF1" w14:textId="5B38FA45"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oczkowo grzechotkowy nr 14,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27E0618" w14:textId="647C93B4"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BC7B64" w14:textId="1A3B4A58"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4D69FC4"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8BC0661"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04DB1E6"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FAE854C"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05123FF0"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3D9007E" w14:textId="09E4547A"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6F498A0" w14:textId="33E620F4"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oczkowo grzechotkowy nr 17,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08FE419" w14:textId="6F9FBF4C"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B2E9934" w14:textId="5E7AC2B0"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5B83F20"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85A834C"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36BB7D4"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67802DA"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1DE65EFA"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2C46D5C" w14:textId="0AACF85C"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4A405CA" w14:textId="1E8AFC19"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oczkowo grzechotkowy nr 19,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37EE608" w14:textId="268BD259"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8</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4BB4F9" w14:textId="5D117633"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16A75C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C35D593"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84F205F"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E99D0A6"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6BC1C656"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AA6666C" w14:textId="768ED2B3"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CB3F68E" w14:textId="54F5FB2F"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oczkowo grzechotkowy nr 24,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F067DB4" w14:textId="01F06284"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112D3F" w14:textId="7E000936"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9018EF9"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BD6AC12"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593D833"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3D9F611"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56B3ECF5"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1A0AC8D" w14:textId="5436F453"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C088D64" w14:textId="7BB22B70"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płaski nr 10,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F250C06" w14:textId="626E63B7"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B4AFBBA" w14:textId="3FF44111"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6A7D53A"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FABF6ED"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32CA84D"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34199BF"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27426F1A"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9DDDE70" w14:textId="46A2940A"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FAB1C52" w14:textId="7D396111"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płaski nr 13,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26A4105" w14:textId="1870FDFF"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14D1E61" w14:textId="41CCEACA"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693469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B089136"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2B7837C"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53BEEBC"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4EFBB108"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0E5DEF6" w14:textId="230F21FE"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DA7593D" w14:textId="1D4DD345"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płaski nr 14,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81732C9" w14:textId="6D582856"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D03F047" w14:textId="6A106D17"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B25DAE4"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64B237D"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B9D30E6"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869D420"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0BA8A8FB"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124D1AB" w14:textId="2FCF3AD0"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C8C762C" w14:textId="4DAECEEA"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płaski nr 17,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39E42C8" w14:textId="13360352"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74F9D4" w14:textId="1A2A0CD9"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7A10791"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7AC1F71"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13EFCC1"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87355A0"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17DE59B2"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3AE79E1" w14:textId="66339FDE"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78670FF" w14:textId="4644C079"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płaski nr 19,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BA9D2AF" w14:textId="5A3BB32D"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D045A92" w14:textId="3F55B717"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B13421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CDB6F41"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947F6F7"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8DA4036"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67720EAC"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C82C29E" w14:textId="7770F73D"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F70E18C" w14:textId="34E68E43"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płaski nr 24,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8896989" w14:textId="565DBCDA"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AA29704" w14:textId="6522ECAE"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A88642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D77BF2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5ED2CD6"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6DDD645"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6D04037D"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110C35" w14:textId="6E693282"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20E51BB" w14:textId="0BEC7743"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płaski nr 32,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A622BCE" w14:textId="07DEC839"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375282" w14:textId="08B3F399"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C650271"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A1B923F"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EC67BFE"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F8F718C"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68F9CF13"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153647E" w14:textId="1D94080D"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742EB45" w14:textId="09A7ED6E"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nastawny do 30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D48AA6E" w14:textId="7A94F398"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5</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7BF26C9" w14:textId="3F520535"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B3FCB4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9664FF7"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5168328"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BB279DC"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3F6E633A"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42E3DDF" w14:textId="081F44C1"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D0894E4" w14:textId="0A4C4F42"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nastawny do 40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D44B27D" w14:textId="489E86D0"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F804014" w14:textId="04A6BB20"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626EA80"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DFF02E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B1FEA15"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263F302"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279B4EC0"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D29757B" w14:textId="3E882458"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A8CDC55" w14:textId="2C895698"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Izolowane nożyce do cięcia żył kabli i przewodów, dia=9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8ED6AE4" w14:textId="0B655AC6"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72A87A4" w14:textId="4A580E7C"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5A27E1C"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5CCE8B6"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10887BA"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F4BBCEA"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2E328770"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BD067E6" w14:textId="1A8A62DB"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52ECF34" w14:textId="2BCBC0DD"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Izolowane nożyce zapadkowe do cięcia żył kabli i przewodów, dia=35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FCFC00D" w14:textId="2F307980"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0079B7A" w14:textId="71B1DDCB"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EE44867"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6BA49E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3B2A68C"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7AC0B19"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3CD6E838"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27FEEAB" w14:textId="1B1FBEA9"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0F3E8EA" w14:textId="42B2A83D"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Izolowane nożyce do cięcia żył kabli i przewodów, dia=35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83B4E32" w14:textId="4F969AB9"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633B14C" w14:textId="5FBA8D49"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825A85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7B81C00"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D16F249"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4599C88"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6BFBEB8F"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3AA8C1" w14:textId="7CBCDFBF"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3689935" w14:textId="5AED10B6"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Izolowane szczypce boczne, L=180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ECA365C" w14:textId="12CB20CF"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18</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94326D" w14:textId="15B65F46"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65F529E"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1F15B22"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341D1C3"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F18F857"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4B2406CE"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332CC11" w14:textId="2DBF0E9D"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ECB7641" w14:textId="53A70D2D"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Izolowane szczypce okrągłe L=160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E84596D" w14:textId="1071AB24"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667A52E" w14:textId="73BF4C15"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138B5D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7A4FB0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F3F3A65"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7B02263"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6412ECBC"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3E9B4E" w14:textId="00C3EC6D"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BD8E04C" w14:textId="4AB1693D"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Izolowane szczypce uniwersalne, L=200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A2178BC" w14:textId="0CD6B0D3"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2195D2" w14:textId="234A5769"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07D64BE"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58EA37D"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C22E3C6"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1891C63"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65DB151F"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72CD60F" w14:textId="7642A3D0"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E1CEC1F" w14:textId="131F2699"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Całkowicie izolowane szczypce uniwersalne, L=200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69B1FAE" w14:textId="760818EE"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81B1574" w14:textId="2FB14EBC"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212C24F"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4B508E4"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0231BDF"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DF11C65"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5EC2E3FD"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EB61F29" w14:textId="23E0DD39"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BD65DD6" w14:textId="2D188277"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Całkowicie Izolowane Szczypce Wygięte L=160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9DA8A79" w14:textId="402647E8"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FFF127C" w14:textId="17A15F4F"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774E04F"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9CE188E"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290E1F8"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B39AD87"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1217E3F7"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F642079" w14:textId="178E88F1"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F3EA098" w14:textId="2051E2A1"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Szczypce boczne do cięcia drutu z izolowana częścią roboczą, L=180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0A3AA81" w14:textId="24D20CE1"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1D0F50C" w14:textId="2944C98A"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855B390"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AD66BDB"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EF4BAE1"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DB20933"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47FAA968"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BFB8CBE" w14:textId="7B938ACC"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C533515" w14:textId="006FF456"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Izolowane szczypce nastawne, L=250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F283B60" w14:textId="4EF476A5"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6</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7A9610" w14:textId="137864AC"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ADBA28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6F6F027"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A680392"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35DFE8A"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61604FD8"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A0CFEB" w14:textId="73F9B4A6"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D556DDF" w14:textId="61FD4368"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wkrętak PH 2x100,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164D575" w14:textId="0CBACDF7"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45DD45A" w14:textId="757C2809"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EA85B6F"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BC889E3"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75EBE21"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8B0CAC8"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31A0C816"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BDB0732" w14:textId="1F6151DE"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CAFC867" w14:textId="4C0FE784"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wkrętak PH 3x150,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EA7FCF2" w14:textId="3718E106"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D9FAE79" w14:textId="507D717B"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1F53AA4"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7D76186"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CC51125"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F2FA384"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00D4C618"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01FB5D" w14:textId="5FFF5405"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6150510" w14:textId="19318620"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wkrętak PH 1x80,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F702556" w14:textId="77774E67"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C5504B9" w14:textId="3707B3A3"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4A2F4B0"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A91E8B8"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A999A16"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1B8FD29"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2D40D3F1"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9E882EE" w14:textId="4E2AAD34"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7F3CC9C" w14:textId="1BF344EE"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wkrętak PZ 2x100,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EFD68F1" w14:textId="3D83558C"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AAFD186" w14:textId="7275B3D3"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605D1B5"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84ABFEF"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6B1E99F"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25C62A4"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4C7FC42F"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2761981" w14:textId="75827E3F"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7BD4952" w14:textId="5EA826FD"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wkrętak PH 2x200,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3B2B85C" w14:textId="288088EF"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579F00" w14:textId="66120639"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E7BAD52"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9B51954"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3996CC7"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FEEF026"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6D0CCF50"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0CCDC9E" w14:textId="265A0F72"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39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E386E5D" w14:textId="73ECB184"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dynamometryczny 5-50 Nm 1/2",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5EEE53E" w14:textId="5C85AAE5"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DD2DF3" w14:textId="0EFA0C81"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838A67C"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057A967"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E0AC3C3"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E04E689"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B82358" w:rsidRPr="00F71E5C" w14:paraId="0E6DF953" w14:textId="77777777" w:rsidTr="00B82358">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1F8E6F9" w14:textId="2982B490" w:rsidR="00B82358" w:rsidRPr="00F71E5C" w:rsidRDefault="00B82358" w:rsidP="00B82358">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4C1C628" w14:textId="5A630D96" w:rsidR="00B82358" w:rsidRPr="00B82358" w:rsidRDefault="00B82358" w:rsidP="00B82358">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klucz dynamometryczny 5-50 Nm 3/8",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8DBD55B" w14:textId="29BE6743"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494E265" w14:textId="088C4A3D" w:rsidR="00B82358" w:rsidRPr="00EB688A" w:rsidRDefault="00B82358" w:rsidP="00B82358">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EBE0A77"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A465E6" w14:textId="77777777" w:rsidR="00B82358" w:rsidRPr="00B82358" w:rsidRDefault="00B82358" w:rsidP="00B82358">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CE60D43" w14:textId="77777777" w:rsidR="00B82358" w:rsidRPr="00F71E5C" w:rsidRDefault="00B82358" w:rsidP="00B82358">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0977B9C" w14:textId="77777777" w:rsidR="00B82358" w:rsidRPr="00F71E5C" w:rsidRDefault="00B82358" w:rsidP="00B82358">
            <w:pPr>
              <w:spacing w:line="240" w:lineRule="auto"/>
              <w:ind w:hanging="19"/>
              <w:jc w:val="center"/>
              <w:rPr>
                <w:rFonts w:asciiTheme="minorHAnsi" w:hAnsiTheme="minorHAnsi" w:cstheme="minorHAnsi"/>
                <w:b/>
                <w:bCs/>
                <w:sz w:val="20"/>
                <w:lang w:eastAsia="pl-PL"/>
              </w:rPr>
            </w:pPr>
          </w:p>
        </w:tc>
      </w:tr>
      <w:tr w:rsidR="00EB688A" w:rsidRPr="00F71E5C" w14:paraId="275DF6A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6CAEDBD" w14:textId="496127A0"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20F4D37" w14:textId="1B59512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uchwyt magnetyczny z elastycznym ramieniem,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01223DA" w14:textId="4EA8A13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2F6392F" w14:textId="363C8B8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AFCBBD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CBF9D1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DFA8813"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F42F92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529BEB7"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75DACF2" w14:textId="2D82A8EA"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FC081DA" w14:textId="4C8AAAA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Klin rozdzielacący żyły kabla,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425C0A" w14:textId="4BC077E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16</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D1CF4B" w14:textId="31C4C0E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70A13B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8A21D8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E54A986"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0F86AE6"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22825B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0F4E338" w14:textId="1407BE4E"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DBDB1D0" w14:textId="7EC14A3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Kliny rozdzielające przewody ASXSN,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15B4391" w14:textId="6429D5B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64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3BE4B3" w14:textId="33F84E8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5C1646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735477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20372BA"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95522E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7F3DD4F"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1A79BBD" w14:textId="1EF2D870"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60E8B9C" w14:textId="5849FF3E"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Hybrydowe pokrętło grzechotkowe 1/2" L=270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70EB35F" w14:textId="57E97FB6"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A03F2DE" w14:textId="33D54DD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48900B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6EC828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A587B8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F8838B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884E12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C5A2089" w14:textId="7AFFEBAA"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89EFF37" w14:textId="29D1DBBF"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Hybrydowe pokrętło L 1/2”,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6B1937C" w14:textId="19174FE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573BFDC" w14:textId="2E61FA6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4941D2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12F774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4FEA56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81CEB8B"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48ADB01"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4BF91C9" w14:textId="070DC965"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448A28F" w14:textId="72E7E94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Hybrydowe pokrętło T 1/2",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1914049" w14:textId="7FCF5FC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C5BFF6B" w14:textId="519A883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0628FF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03A371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45F91C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169025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A791D8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B197729" w14:textId="5DAE87AE"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AFD4A12" w14:textId="45ED402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imbusowy nr 5,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20F56DB" w14:textId="3068C34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83B985" w14:textId="3E17789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570F25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90EE2D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B20C15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2A54C9E"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7BD283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506BAB1" w14:textId="5D44DCA6"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E34EF5E" w14:textId="39C2FFA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imbusowy nr 6,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FCFC589" w14:textId="2579385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0D9F12F" w14:textId="3673C13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4067EC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83B597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7E2E4C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670280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4F59B01"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8642924" w14:textId="217A5633"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49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58B44E3" w14:textId="08D630D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krzyżakowy nr 10x13x14x17,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ADE8737" w14:textId="11C74F3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5F61F27" w14:textId="2637BA3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E15CA4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4FEA91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8AA9FC5"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4C00110"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B49FE8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7D3453C" w14:textId="27A91B88"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F13DE26" w14:textId="1C1D528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krzyżakowy nr 10x13x17x19,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83E18FE" w14:textId="42EFAEC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151A329" w14:textId="0010666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3ED426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19091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B7F7102"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31F1A8A"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885748E"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AFC8FDD" w14:textId="766EB293"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627BEC5" w14:textId="2BF48A8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krzyżakowy nr 13x14x16x17,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DCE48DC" w14:textId="1036398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CDE9BA" w14:textId="0B4A4A1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F8C5B3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693196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4416905"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C66A2EE"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9A7C4D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8540B81" w14:textId="11CF51BE"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B4A198D" w14:textId="5F73CD7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czołowy do zacisków odgałęźnych,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4C2E6DA" w14:textId="3C09052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41F0E9D" w14:textId="411784A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680799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9C4BC6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B7C26CF"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4E9D546"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7C5186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299D86E" w14:textId="73EB190B"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310A0D7" w14:textId="789F09D3"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nóż monterski L=200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FF750BF" w14:textId="3E49AA8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5</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DE16470" w14:textId="2B1EDF8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AD6E73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172051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E3A6654"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1745A9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5616516"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A5521C5" w14:textId="0C95ADF8"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EFD5B5B" w14:textId="0848E68E"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nóż monterski do zdejmowania izolacji L=190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8A69544" w14:textId="5A72B8A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B9180F" w14:textId="7E23B53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CDCE6C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18ED07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EDF3898"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48B0C3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32526B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B4413B1" w14:textId="4DF15B0D"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DB41CE1" w14:textId="6FC195A6"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oprawa piłki do metalu z brzeszczotem,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1C4CAB1" w14:textId="3AECD0A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5A0B1CE" w14:textId="2A0E963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0D20CF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54762F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EACDA1A"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837E3A6"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7F83D1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91F6143" w14:textId="4836EE2D"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3E308E7" w14:textId="7096E6C1"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nasadowy blokujący wygięty nr 13,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7D95D49" w14:textId="0CA601F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DC8B6A" w14:textId="57A5505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FDD4FC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84B53B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CD6C6E7"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69973B1"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173E82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D85496D" w14:textId="3E275C54"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D5ECE36" w14:textId="681F783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nasadowy blokujący wygięty nr 17,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919D1E0" w14:textId="7C0818F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953334" w14:textId="5DB34D4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CDA078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360151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8152882"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EBFDC5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8A674A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CD95C39" w14:textId="27112613"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9B3E0BA" w14:textId="1A53CAC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nasadowy blokujący wygięty nr 19,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4C140AC" w14:textId="42A916A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4DADF0C" w14:textId="6BD7E24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BABC40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78BECF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E0F01A5"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0BEF415"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9858A6F"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90112F8" w14:textId="00E0A207"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59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9417ECD" w14:textId="1B97AE6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nasadowy blokujący wygięty nr 24,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0AA359F" w14:textId="5410D286"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CD7E29D" w14:textId="24694DF3"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11D704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16A674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A09143E"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95A554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34BE505"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CAD538D" w14:textId="56F492E1"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06B0870" w14:textId="250A8B66"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Hybrydowe szczypce uniwersalne L=200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52F7DB6" w14:textId="76E032F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9F6A4D4" w14:textId="12116B0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61E409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19FD59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BD0DBD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68DA6F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12F5DD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1021DAE" w14:textId="44ECA5FA"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9396F15" w14:textId="209283B3"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nasadowy do odłączników grzebieniowych L=640 mm, nr 24,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B674E6B" w14:textId="4143D84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5385E3F" w14:textId="62CC71A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E848F0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E6EAD1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6F25C9D"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AD7BB0A"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32377F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11B3483" w14:textId="1100DC6F"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BBA5F81" w14:textId="2FD333F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imbusowy T, nr 5,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7EEBBF7" w14:textId="58321D4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CADE658" w14:textId="1599999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66AA23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3DE3FE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0461035"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AE876D5"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3C2C067"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4A6B038" w14:textId="41273FD8"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9C31F92" w14:textId="547E08B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klucz imbusowy T, nr 6,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D9F0BF7" w14:textId="40A6E2B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9ADA19" w14:textId="5D53852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4ADC2F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91DDF1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A0543C2"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7055CB8"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3400DCA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3C0D7A8" w14:textId="3F002AB0"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81DFB23" w14:textId="02220B5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krótka 1/2" nr 13,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1381C8B" w14:textId="682815B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0ABEE7D" w14:textId="64D6D51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EE9242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11BBD1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030D5B2"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C82E110"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B65E22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C9E2BC9" w14:textId="6AC21F33"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B027611" w14:textId="6F1A93F2"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krótka 1/2" nr 14,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8783EEC" w14:textId="20B8CC1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12A7EB" w14:textId="6C7B2D5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EC0C77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4B061E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DA83CE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A34171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974788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669BDE2" w14:textId="38502864"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1A673D2" w14:textId="69AAAEB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krótka 1/2" nr 17,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9B62EA2" w14:textId="4C86E39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D27D38B" w14:textId="6DD58C8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BEB5B6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F1E6B6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D0C8C8A"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57876DA"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FE077DE"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88BFEAF" w14:textId="4BDB6630"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DB658AA" w14:textId="53FD805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krótka 1/2" nr 19,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7744A7A" w14:textId="347D79E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59E031" w14:textId="4CBB533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9FAA8A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0248A8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4E3F713"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88A620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BA193E1"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BCEF4D2" w14:textId="641E8BB5"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D92F65A" w14:textId="3F32607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krótka 1/2" nr 22,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A01C146" w14:textId="4975125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606775" w14:textId="2B4D82E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D6DC2D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6D90CC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FCAD646"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38B21EF"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35FAF327"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6661147" w14:textId="0C791C1C"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69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4B1D111" w14:textId="0AAC095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krótka 1/2" nr 24,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4AE782D" w14:textId="57A29B1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445520F" w14:textId="1424F21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269B8A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CDDC92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37A483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53038A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C5BB840"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8246386" w14:textId="799CE18E"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70AB7F6" w14:textId="04EFA42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nr 10,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1403F9E" w14:textId="686908D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8D575ED" w14:textId="2084224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019E3B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C42669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A66405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FBE234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7A85806"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2A60C98" w14:textId="0FA6BADB"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73E0959" w14:textId="78793991"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nr 13,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1F964EA" w14:textId="0824BEC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7A126B8" w14:textId="04B8048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C57462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B2AE97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84B1C8D"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493080B"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64E373F"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DE077CD" w14:textId="171095CB"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760A213" w14:textId="5DA261D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nr 14,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136B25B" w14:textId="229385C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A6525D9" w14:textId="107F834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569D90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B81AF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9F04B4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283D34F"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2941CA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8A29CF5" w14:textId="0925C4C1"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16C4C0D" w14:textId="3991549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nr 16,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2AE81E3" w14:textId="06DCE55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BB9C259" w14:textId="6355D45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061A4D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CFE14D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A72472F"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D21BE7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B83E99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CC18DC3" w14:textId="534CD9AE"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8683A99" w14:textId="176727F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nr 17,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19CC15E" w14:textId="6EC0539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5B31F6C" w14:textId="6352B77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3C937D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970297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EF4A05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9B6F93A"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430CAA0"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0F33DBB" w14:textId="0FDDA535"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E93F0BA" w14:textId="6B759D13"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nr 18,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C86C61C" w14:textId="77554FA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6B163E" w14:textId="1EDEC54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C410E0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6C51E8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3301887"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729A878"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353605F6"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2DDA33B" w14:textId="477C14BA"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BCBD910" w14:textId="1A17DA64"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nr 19,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653115B" w14:textId="6343841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BCDA207" w14:textId="303063B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ACDDBC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676520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43537A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8A5A19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18D91F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951602C" w14:textId="42406C39"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1E36801" w14:textId="2021E4CE"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nr 22,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C19B71E" w14:textId="4B6F38A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92E20D" w14:textId="04DC52B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F6D2A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9FB566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A2DDD05"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C84E68E"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8F0188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FE6BEB2" w14:textId="492685E1"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22E66F7" w14:textId="4F536856"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nr 24,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930E353" w14:textId="135D918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38DDFF1" w14:textId="07A5464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4D4CC8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2B76F2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22FD44E"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FF08376"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FF3405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B1AD1F7" w14:textId="06067366"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79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EF5BD29" w14:textId="4DD6793E"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imbusowa krótka 1/2" nr 5, L=90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4668BDD" w14:textId="6A86084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D105913" w14:textId="32F7861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7362C2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448D6E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969CDC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B087EBF"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BC3A84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9B02E16" w14:textId="61C3C4B2"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6E4D696" w14:textId="37F61CB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imbusowa krótka 1/2" nr 6, L=90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409151B" w14:textId="5CE12B4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16</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7B73C5" w14:textId="4547133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A15009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2C396C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47B99C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4C6053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3B34D70"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5A705A0" w14:textId="56E5FDA8"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38FA81D" w14:textId="1771066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imbusowa długa 1/2” nr 4, L=140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93123F9" w14:textId="0EB61BC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D3DCD37" w14:textId="7B54103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6F694F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CBCB2D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E260BBE"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49D5ADA"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D3E849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A94C47F" w14:textId="59A6DF1B"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8431C1F" w14:textId="660F8B1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imbusowa długa 1/2” nr 5, L=140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19A9EE3" w14:textId="62FEB19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CE4B33" w14:textId="5FEF12A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C27AA1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8B5D20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24853C8"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BC2DA53"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D80A9CF"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6740A66" w14:textId="5DFABDB6"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CBFD30F" w14:textId="7D58AE60"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imbusowa długa 1/2” nr 6, L=140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6109E6C" w14:textId="71AC01C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16</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69A6303" w14:textId="6ECD69C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BD5326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CFB316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BA2CE53"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FD22FC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2147D5B"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D43D47D" w14:textId="2AADEABD"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E3BAF20" w14:textId="4E2686B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imbusowa długa 1/2” nr 7, L=140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2BA583C" w14:textId="5960484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1D7C812" w14:textId="5DC1497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E231EF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46723E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3D8FD4D"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67A6F8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5A356D6"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16E40FD" w14:textId="3843BEBF"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DC02565" w14:textId="370B25C6"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imbusowa długa 1/2” nr 8, L=140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F67545B" w14:textId="5B2C689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1BF787" w14:textId="51B56D8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DF3F96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3B35B3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2BEA69F"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70AD53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3FA3A8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E59C026" w14:textId="73D5035F"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42D55AF" w14:textId="41B4EA1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imbusowa długa 1/2” nr 9, L=140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A3CF949" w14:textId="3838AE5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0342FC6" w14:textId="7185EE1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D1998F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A0F2ED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3852E4D"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74DEFE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B3C954F"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FDBC243" w14:textId="0D333E4F"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CB84693" w14:textId="5485EB1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imbusowa długa 1/2” nr 10, L=140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478651F" w14:textId="3A0BCD0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CC2981" w14:textId="71C6971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861328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3DB1CE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7F0EA43"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058017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3B27646"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24A1FF7" w14:textId="526FA967"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0B9146F" w14:textId="3098D70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przedłużacz do kluczy nasadowych 1/2", L=125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751A7AA" w14:textId="6A9EEA4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299E739" w14:textId="6D8E842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5482D9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D0A5A1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1301454"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C88B5C8"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3A09A3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4D23070" w14:textId="60B9DC1B"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89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E98F29B" w14:textId="727E032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Hybrydowy przedłużacz do kluczy nasadowych 1/2", L=250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CA00DCF" w14:textId="0F6FB3C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33E8E73" w14:textId="4B502EA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1EB99D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67A5CB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F43E9D7"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B6EC5A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125B182"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4538B3" w14:textId="52735C81"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19CF0B6" w14:textId="674CDB2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Hybrydowa nasadka długa 1/2" z wkładką magnetyczną nr 13,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CCB4D1D" w14:textId="5E1AD5A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E5A0096" w14:textId="4683FDE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D57D6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2384BC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4BF109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0EB624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160721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2AFA1E5" w14:textId="0315CD85"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6E2B01F" w14:textId="0A80EA59"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złączka stożkowa,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18B7EAF" w14:textId="50AF64C6"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87EF37" w14:textId="73B9D71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CF1038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521E15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FCF558D"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011AE8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67AEB1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20E41C0" w14:textId="19CD0687"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7FD3865" w14:textId="0EAB1720"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szczotka prętowa, dia=65mm,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86945C6" w14:textId="3B7CB0E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A6708E" w14:textId="399B15A3"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138D73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CA46A5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A8F4E0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6B19A58"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513DF27"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EFF5F03" w14:textId="48E2E0B2"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5ECAF8F" w14:textId="54A2E25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szczotka prostokątna, 60x40mm,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417E701" w14:textId="0D99DCE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405D3FA" w14:textId="62BBE60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EA1E3A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3A7629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77E54C3"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48673C3"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DE14C8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D428CD6" w14:textId="1EF4417A"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D21C2C9" w14:textId="07D21AE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ssawka wąska z włosiem W=75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33A7914" w14:textId="5D74742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543C8DD" w14:textId="579905A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47D7C8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D1F5AB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6E86BF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D818BE9"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8CF71CB"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C8B6ADF" w14:textId="4DD3E32A"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B8FACC6" w14:textId="225E7D43"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ssawka płaska z wymiennym pędzlem W=38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1E417E0" w14:textId="247B0A26"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74AE17" w14:textId="1F4120E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547674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F52984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EA83162"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57B5DEF"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A51791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18769B4" w14:textId="748B2117"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2EF0411" w14:textId="1DF8446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ssawka wąska z włosiem W=35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67BECAC" w14:textId="20983A9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B335CEC" w14:textId="0B0CE30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C80ACC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F71A02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51A62D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04ECE69"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31ED2FC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8FFF842" w14:textId="5D31FEC7"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EE3D598" w14:textId="58655E83"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Izolacyjny pędzel, dia=10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585E4FD" w14:textId="086DC55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CAE7D4D" w14:textId="7638F0A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D09C01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A1A6F3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3299AC6"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E237930"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4BC21A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0E0EF8F" w14:textId="2909ECF2"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0530A88" w14:textId="43E7B6C9"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Izolacyjny pędzel, dia=14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CC7C51F" w14:textId="0175F4A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6E1F535" w14:textId="2537F31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588958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3DDE48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295635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80FE47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9A154C1"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27024BB" w14:textId="2CBECE12"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99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33DBC67" w14:textId="2B5C05C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Izolacyjny pędzel kątowy, W=39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271842E" w14:textId="6E760203"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7E88B24" w14:textId="4038231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F2EA0E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AE0441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8A115B2"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6CA4AB9"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FE665A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622F659" w14:textId="5CF1AD93"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6517D29" w14:textId="0456651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Szczotka do czyszczenia przewodów</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F3B7D04" w14:textId="44A609A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837C43D" w14:textId="30CE557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E70446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3FE1BF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6826FD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509B160"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2759447"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E7C6625" w14:textId="6F73165F" w:rsidR="00EB688A" w:rsidRPr="00F71E5C"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5674220" w14:textId="01709C8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Hak zakrzywiony, do drążka</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560B7AA" w14:textId="76B2913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A72E022" w14:textId="3B7A185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40D371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A06624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1F585E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31FB52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4E15E32"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F6B029" w14:textId="3BEE92B1"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102</w:t>
            </w:r>
          </w:p>
          <w:p w14:paraId="36865E8E" w14:textId="18D3528C" w:rsidR="00EB688A" w:rsidRPr="00F71E5C" w:rsidRDefault="00EB688A" w:rsidP="00EB688A">
            <w:pPr>
              <w:spacing w:line="240" w:lineRule="auto"/>
              <w:jc w:val="center"/>
              <w:rPr>
                <w:rFonts w:asciiTheme="minorHAnsi" w:hAnsiTheme="minorHAnsi" w:cstheme="minorHAnsi"/>
                <w:b/>
                <w:sz w:val="20"/>
                <w:lang w:eastAsia="pl-PL"/>
              </w:rPr>
            </w:pP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BE64A7F" w14:textId="58321FA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Bosak do podtrzymywania i odpychania gałęzi</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CC4CCF8" w14:textId="56058DE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4F80FFA" w14:textId="2E22139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B89A10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9F3F7D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F76D814"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D4C5838"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2AAD57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0440518" w14:textId="385A8A97"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C84491A" w14:textId="15F5AC2E"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Uchwyt manipulacyjny do podtrzymywania gałęzi</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9F54D0D" w14:textId="6C56499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5</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99C710" w14:textId="455124F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076746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B5C40C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D2CDB78"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CEC5CA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C88A565"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F4C5C80" w14:textId="2A9B6919"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F85881E" w14:textId="0CDB237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szczotka wydłużona, 50 x 130 mm, do 36 kV AC / 54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0C3DD36" w14:textId="55047AD6"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0A3331" w14:textId="27E952C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35A98B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5A1B45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7906438"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961806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6C82FC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D133EA8" w14:textId="5D54D438"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65767C9" w14:textId="4DECACB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Piła do drążka izolacyjnego, L=350 mm</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23538B3" w14:textId="3D19CA3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ECD0B16" w14:textId="216EF6E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B2F1F9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9DB9A1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8B3C4C3"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3906D91"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B3D2B45"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AA3E222" w14:textId="725059DD"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C26FFC0" w14:textId="0BAB3843"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Piła do drążka izolacyjnego zakrzywiona, L=330 mm</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F2E5AF1" w14:textId="390380E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5</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063A280" w14:textId="56749DC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95DBEE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C71527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274D7E5"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78B6F65"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344FF0CB"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BA98B90" w14:textId="6F525095"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25BCFA1" w14:textId="429A09E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Piła do drążka izolacyjnego zakrzywiona z ogranicznikami, z głowicą UDI, L=350 mm</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73935CC" w14:textId="52D55A7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26</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D19293" w14:textId="5DFC878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AF0E57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6A0252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8BE2D0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2D3041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4B8AD7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7FD4283" w14:textId="2DBC59D9"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9ED9068" w14:textId="2A7AB929"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Przetwornica</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9C9A014" w14:textId="3BE75ED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70EDEE1" w14:textId="362F3FE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0893FB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C5F4C5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F008A2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2C117B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54B1C01"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0B4404A" w14:textId="477D8663"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109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E1334B2" w14:textId="411E365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klasy 0, 400 x 300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1D95407" w14:textId="4DB3E8F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794F55" w14:textId="09FD60B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DE551F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1861B4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0D1C652"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AB1E280"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57FA51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8D3BAC9" w14:textId="1638DC8C"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DB18529" w14:textId="3F182071"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klasy 0, 500 x 400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E4E756D" w14:textId="58731DA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2FB9011" w14:textId="5346323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7D2C23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B72140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277D63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A60FABB"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5F8DD75"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313EAEB" w14:textId="1EB9D8EB"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E282A23" w14:textId="71393DA2"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Uchwyt do bezpieczników BM z rękawem ochronnym</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5E568CA" w14:textId="4702376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CF1F2B0" w14:textId="3B157F0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8F8139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01476E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C2236B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79ABAB0"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B36343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3590E82" w14:textId="4D32A93C"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A8E570E" w14:textId="3BFE6A96"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bezpieczników BM, 345 mm, do 1 kV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1AEBF61" w14:textId="42B72A5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53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7F0B97D" w14:textId="07E08D6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908D4A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2D358F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10817EE"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E8ABB0A"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8E4423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4688F2B" w14:textId="7EB95413"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A491E3E" w14:textId="2A4BC45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bezpieczników BM, 195 mm, do 1 kV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219FE27" w14:textId="4C9C44B6"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37D889" w14:textId="2204D3B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B7AECB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5D8065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B790E7A"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E2D3F5B"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FD7349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A588591" w14:textId="616F135D"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108D87A" w14:textId="37B86B9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sztywna do podstaw BM krótka,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B65A122" w14:textId="2E3B901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4E33C8A" w14:textId="3E129B9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C9653E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E1D694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95BE67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5A6174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08A7F4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1B048E7" w14:textId="56D87B35"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2E9C42D" w14:textId="390450D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sztywna do podstaw BM długa,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D17A85F" w14:textId="6AE6D6C6"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FA31CEC" w14:textId="34CA669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F9996D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23BF7B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19A0F6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E4CBA0E"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F79248B"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6EFAE0C" w14:textId="17D6C51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3F4FB84" w14:textId="759EA29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szyn,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861EC37" w14:textId="53CF521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AFDE15" w14:textId="538D8AB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8E7BF3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DA091D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4083A5B"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AB366B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4CB5A31"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4C5946E" w14:textId="73B47995"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ADC1B14" w14:textId="61D0948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szyny zerowej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9077CF2" w14:textId="780F24B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512FF8" w14:textId="7801181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8AA380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535276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335B51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E7049C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CF38DA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4783EC2" w14:textId="5981030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40C69B3" w14:textId="19DF143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z rzepami, klasa 0, 400 x 300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B3FCDF8" w14:textId="5D06E5E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5</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CD8A0B" w14:textId="6CADBE6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D35B80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0E13A2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B800B88"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A4750C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EB1BD66"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85A19B8" w14:textId="762A438F"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119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39984E8" w14:textId="1E17C15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z rzepami, klasa 0, 500 x 400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38C82B0" w14:textId="606D80A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5</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7E5B93" w14:textId="63EE6D5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8BF4B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638C46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AD4C4FD"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F96290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788143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15B4DA2" w14:textId="2D2F2D5D"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6BE157F" w14:textId="106149B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z rzepami, klasa 0, 600 x 400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54B7438" w14:textId="4CE5DCE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9</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AB63BF9" w14:textId="29576CA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C2778B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14E628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727171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1AE51E1"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ED600E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8BA7783" w14:textId="5E686D2D"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487AD37" w14:textId="7F56289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z rzepami, klasa 0, 600 x 500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40CDB8A" w14:textId="059A151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9</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C4F1EB1" w14:textId="0328F39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5932C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2FF061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C9A7B5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D7AE5F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55CC48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D565C4B" w14:textId="45701EF6"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51F7AFE" w14:textId="27609974"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z rzepami, klasa 0, 800 x 600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3BE42A2" w14:textId="5515E3F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50F0AF6" w14:textId="43D6403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D24252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EB151C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39C3E7A"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C15A4B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3FC6390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DA9434E" w14:textId="1E7D2B38"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187EC44" w14:textId="3FEBB43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przewodów mostków, klasa 0, dia=10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67FB9E0" w14:textId="0D6B2AA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D0ACA07" w14:textId="6350B90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1F5279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4FBA1E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47F8FB5"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CB8FCC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DE7763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E4967A0" w14:textId="1B3BE955"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1197117" w14:textId="506D3084"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przewodów mostków, klasa 0, dia=16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81464E3" w14:textId="2AD78316"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16F10AA" w14:textId="28CC9D4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CDF061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2F8E93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2177C16"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A0005B2"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B95F54F"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C443B6C" w14:textId="155C30B0"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0A84E44" w14:textId="07EB1AF0"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na przewody typ omega, klasa 0, 1,3 mb,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3CF4ABD" w14:textId="4CBADF7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2730BCE" w14:textId="381CED2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2989AD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3788B5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28553CE"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FECD43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862D940"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185C9AB" w14:textId="202C3464"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49679A3" w14:textId="61751AA3"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na przewody typ omega, klasa 0, 1,0 mb czarna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BC55E39" w14:textId="48C26E6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7</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DBC7BDC" w14:textId="6611FD3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2E887E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DB19E6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215A86A"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3EA8E5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7ED761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62C1870" w14:textId="651B39D0"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4B288D6" w14:textId="648BDAE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na przewody typ omega, klasa 0, 1,5 mb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0382EDE" w14:textId="5B2D2A9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66ACC2C" w14:textId="6EC7880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A277F6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850C22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D35438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F6CB1CB"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1A822A5"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6860DF9" w14:textId="61C72C7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FD2D74E" w14:textId="645A654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na przewody typ omega, klasa 0, 1,0 mb,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69AC0F9" w14:textId="77BA054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35</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9E9F131" w14:textId="3668559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ED6AB6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C79AC7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2DB01D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6E17090"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A6F1836"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74CAD20" w14:textId="42DAF46B"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129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39A6C1C" w14:textId="7AED2571"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na przewody typ S, klasa 0, 1,3 mb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6322C97" w14:textId="5BA79C7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47</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DE55C18" w14:textId="482AD76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30AEA4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4C9518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A4944F7"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7E795EA"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E8ABA1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E83A76A" w14:textId="558BD235"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BBA7FA0" w14:textId="76C2648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Hak izolacyjny transportowy "S"</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CBEE92D" w14:textId="2E955CA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3044B33" w14:textId="3310909E"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6C5B3E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994611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C5E8374"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0E5E4E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D8C6EE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57762F7" w14:textId="728D3364"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01C5913" w14:textId="1A9747E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Hak izolacyjny transportowy "T"</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A920258" w14:textId="1D88D35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E70DF01" w14:textId="2520978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B281EE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D3743C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C30601F"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6E4408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1AEEC27"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2E3939D" w14:textId="09C53517"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FA2B046" w14:textId="38AEB0C1"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Wielokrążek 250 daN</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F5136C8" w14:textId="6E63127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AF9031" w14:textId="69C7CD3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F3B731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6BB9B5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6432BD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9F61C78"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08CE6E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45ECF2A" w14:textId="6B26FAB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43E7E88" w14:textId="20BFA04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izolatorów, do 1 kV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C89266A" w14:textId="3119D35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4935F7D" w14:textId="46CC6D5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4C313F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AE2484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5FC435C"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9B0D94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BA49F0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B0D212F" w14:textId="12B94A80"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1BF05A7" w14:textId="727568AF"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klasy 0, 400 x 300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848C1FE" w14:textId="2B8B952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 xml:space="preserve">16   </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A46FD86" w14:textId="24E6886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078C5C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44799A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9DDED37"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1E224A6"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64BC35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D26987F" w14:textId="6C27F916"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CB50345" w14:textId="1D3E030E"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klasy 0, 400 x 400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74B64AD" w14:textId="3B0BEC4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 xml:space="preserve">1   </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2622F5E" w14:textId="53751CB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BBFFFF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FCC7AC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28E22E4"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1DD6A83"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270AA7B"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DD8E917" w14:textId="37E2DCF3"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572D7CA" w14:textId="6F07DEC4"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płachetka klasy 0, 500 x 400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1CD68AD" w14:textId="4EDC658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 xml:space="preserve">1   </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0359E45" w14:textId="783021A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405ACB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BF8E5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7C3AF37"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9259923"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AF27852"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5D094E" w14:textId="55BCE4C3"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13AADD6" w14:textId="1BF9E544"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końcówek przewodów dia=20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32B9C91" w14:textId="6988825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 xml:space="preserve">1   </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225EDD" w14:textId="34FD797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09E054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93C2E3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4C6804D"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E34CEE8"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55B636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B4859CC" w14:textId="7790B304"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1A9D76E" w14:textId="5CDD101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końcówek przewodów dia=30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BBA553B" w14:textId="7B29514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 xml:space="preserve">8   </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66469BE" w14:textId="7B1FC71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5393F1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354CF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7D74945"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922C138"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3E16AEB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834AA9D" w14:textId="6D0B1F46"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139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7821649" w14:textId="27BEE02E"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końcówek przewodów dia=40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49DD2C6" w14:textId="0D2697E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 xml:space="preserve">8   </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5ABD11F" w14:textId="1C9E2FD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B8247E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00D919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396D61A"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CA0562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3FA0827"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83BEB36" w14:textId="767AB204"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DBB613D" w14:textId="60AB036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końcówek przewodów dia=60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88E4D34" w14:textId="7B9E2A6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 xml:space="preserve">8   </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634C140" w14:textId="7DCE002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0E6636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17F63B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F22524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2BA6679"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A3600FF"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6F066A7" w14:textId="17AAF951"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F9EF567" w14:textId="1BAF47B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Izolacyjna osłona elastyczna końcówek przewodów dia=80 mm,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0393700" w14:textId="62E86AF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 xml:space="preserve">1   </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FFD8E3" w14:textId="095CC31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B3046C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618BAC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DC246C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121012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DD5146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C366EEC" w14:textId="65F6313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F4A318B" w14:textId="2E5EE62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klamerka, do 1 kV AC / 1,5 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C5B8B38" w14:textId="46B489F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 xml:space="preserve">67   </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F8C880" w14:textId="171DAF4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930923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7663F4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895F422"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BC3B3CA"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312756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94A90FE" w14:textId="2DAB53DB"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CA94FEB" w14:textId="09B092F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Elektroizolacyjna klamerka, 50 mm, do 1 kV AC / 1,5kV DC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66BB693" w14:textId="68DB36B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47F4D4" w14:textId="3CCF4CE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C88312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FD33BC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5A81BA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D38B20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08A045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F825AD3" w14:textId="451318C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6E306D3" w14:textId="56026F3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Izolacyjny drążek do cięcia przewodów, dla służb ratowniczych, głowica do cięcia, L=2,10 m, do 1 kV AC</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E89B301" w14:textId="77C6BAE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3A50BD8" w14:textId="1DFDCAA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DC45F8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1923DE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25E6C3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B69450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322325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7A10461" w14:textId="0DD8B31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731DBA6" w14:textId="239EE8CD"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Izolacyjny drążek uniwersalny do PPN,</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EC4440D" w14:textId="2C531C5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A736AE9" w14:textId="0B7302A3"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8D92B5D"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E61438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468B3D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FC7129E"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A6AF1A4"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9C03599" w14:textId="15A723ED"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DD4ECC6" w14:textId="5544DC1A"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Chusteczki silikonowane</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C8C38A0" w14:textId="5638D033"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10</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A654405" w14:textId="5C981C1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9EF2AE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74D33B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7C5A084"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3ABA1C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84A398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D2C204" w14:textId="652B8E40"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E69CC2C" w14:textId="4DBCABCF"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Uchwyt do napinania przewodów</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BCAA115" w14:textId="527A062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18</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7926816" w14:textId="2E4AECA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6AFFC7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8745CD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31A32CA"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F1B604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E47C36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8E85A46" w14:textId="1C7C69A3"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64DC03CC" w14:textId="5A180049"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Uchwyt do napinania przewodów</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78AA2A4" w14:textId="0B66488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3</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4C8E5F3E" w14:textId="6DF9CFF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CE8BC6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791281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6BCD92B"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5E43165"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55BEC2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1A6300A" w14:textId="25D2332D"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149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F8DDF47" w14:textId="65CFD36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Zestaw Transportowy 50 kg</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0BB72FF" w14:textId="23AC1DE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237700F" w14:textId="1D042BC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3D2DDF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B9A49E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91343AB"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317DBE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5D30CEFA"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EF6967C" w14:textId="379D079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4F7D581" w14:textId="70EECD71"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Opaska Uniwersalna</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2C6BA7C" w14:textId="440FD9E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ED145D" w14:textId="2F27CC7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E33348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D7261D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81FCC7F"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66F4ECE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13AB09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5E5351C" w14:textId="16EFE73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53357CD" w14:textId="028AE84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Opaska pomocnicza</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DBC2B24" w14:textId="24DAA3C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6CFCB7B" w14:textId="72C9E0E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CBE31D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78B884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4EF8174F"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EA313C8"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BF307F9"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A2503DE" w14:textId="16597C52"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9123FE7" w14:textId="25FD8F3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Izolowany bocznik</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C2A5C1C" w14:textId="45C524E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01C53D2" w14:textId="372593DA"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9C87B3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B2C350A"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9FB99B8"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44526E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1F655B0"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557B148" w14:textId="4670DB46"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039097F" w14:textId="0B6CC76B"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Zacisk liniowy mostka</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72E2E2B" w14:textId="37A5D52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2</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1AE0A13" w14:textId="6FF02E62"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CC56EA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D33620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7445A18"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441235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212D7450"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A160A75" w14:textId="498CA3BD"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A9BF701" w14:textId="672B1D73"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Uniwersalna torba na narzędzia i sprzęt</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4C5FCCA9" w14:textId="6C305C4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7</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3B4D6F" w14:textId="165151E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8164D3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A9D82D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7B2152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5E15959"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ACF746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2C42C09" w14:textId="21329164"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ADA05AD" w14:textId="2255BA1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Płachta do układania narzędzi i sprzętu,</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9187E5C" w14:textId="48C10994"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BB47852" w14:textId="30993EB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578C70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577CD95"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60167A89"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967B67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B61000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A66B467" w14:textId="7706D4F9"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156</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123BD12" w14:textId="66950C7F"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Płachta do układania narzędzi i sprzętu,</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319135C" w14:textId="0208DFE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040896A1" w14:textId="29829BCD"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887542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AB39EA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37DA41A3"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4B14E34E"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A74C84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48DEE8F" w14:textId="2E1CF064"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157</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4059925" w14:textId="7F0D5427"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Worek transportowy długi, L=1,2 m, dia=240 mm, czerwony</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5D11F4C" w14:textId="129FDD1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9</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AA6E05" w14:textId="19F2A9FB"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F4B6D4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BAB8D0F"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F4F83F6"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8867CF7"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01D51268"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7362A43" w14:textId="60CA034B"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158</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44001180" w14:textId="3D624B36"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Worek transportowy krótki L=400 mm, dia=320 mm, czerwony</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1AC2813" w14:textId="0D6FD31C"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7</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48A532B" w14:textId="1602933F"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9A5728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B27CA6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08CF36B"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3A62F81C"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B3195FF"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0DFE96A" w14:textId="3965D4A2"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159</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190A4DD5" w14:textId="7EEC37F2"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Zestaw ratunkowy - zarzutka</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B5896B2" w14:textId="7BD7829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7</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5099F03C" w14:textId="15B9EF97"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CA20D8E"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FEEDFAC"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A079037"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0F3479CE"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6668F015"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2D585C7" w14:textId="7141F635"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160</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479FA22" w14:textId="472B3D3E"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Taśma ostrzegawcza, biało-czerwona</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067DD833" w14:textId="19293CC3"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45</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4DBDB18" w14:textId="5E0CD49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170F4E6"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56FD27B"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DEA71A1"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6160921"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5B9BF82"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BE376F4" w14:textId="2D9633F5"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161</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0057203F" w14:textId="4DD0F85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Łańcuch biało-czerwony,</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297CCDCE" w14:textId="2D437C58"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10</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F0252A" w14:textId="1106024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ECE8F81"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5641A2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1C4B752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15D92053"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4A4B48ED"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4EA8815" w14:textId="13C7C1E1"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162</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24735111" w14:textId="0CE9A9E8"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Sonda do wygrodzenia miejsca pracy</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6F9BEEE" w14:textId="2E9139A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4</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1EB4C8" w14:textId="145C89F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30A5477"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E574413"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74DB8DDA"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25DDD544"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70705373"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E03CBD1" w14:textId="53B20F54"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163</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32AEE2C0" w14:textId="7B27E5E5"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Tablica do wygrodzenia miejsca pracy</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A3DA0B6" w14:textId="3D249BB9"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6</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294B5277" w14:textId="4076D263"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9A76BE2"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6E28FF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2CBA1940"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A678543"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11C2767B"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CC63572" w14:textId="6C6E21CA"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164</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7AFD0E4F" w14:textId="44AB805F"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Podstawa do wygrodzenia miejsca pracy</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591AD9DE" w14:textId="2971F310"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76250C83" w14:textId="13867126"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65DE8E4"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BBC2A80"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5CB748C4"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7E6F5FFD"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B688A" w:rsidRPr="00F71E5C" w14:paraId="3E9CFDFC" w14:textId="77777777" w:rsidTr="00EB688A">
        <w:trPr>
          <w:trHeight w:val="634"/>
        </w:trPr>
        <w:tc>
          <w:tcPr>
            <w:tcW w:w="993"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7597959" w14:textId="1EE1B724" w:rsidR="00EB688A" w:rsidRDefault="00EB688A" w:rsidP="00EB688A">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165</w:t>
            </w:r>
          </w:p>
        </w:tc>
        <w:tc>
          <w:tcPr>
            <w:tcW w:w="2485" w:type="dxa"/>
            <w:tcBorders>
              <w:top w:val="single" w:sz="4" w:space="0" w:color="auto"/>
              <w:left w:val="nil"/>
              <w:bottom w:val="single" w:sz="4" w:space="0" w:color="auto"/>
              <w:right w:val="single" w:sz="4" w:space="0" w:color="auto"/>
            </w:tcBorders>
            <w:shd w:val="clear" w:color="auto" w:fill="FFFFFF" w:themeFill="background1"/>
          </w:tcPr>
          <w:p w14:paraId="5E90FD9B" w14:textId="026891DC" w:rsidR="00EB688A" w:rsidRPr="00B82358" w:rsidRDefault="00EB688A" w:rsidP="00EB688A">
            <w:pPr>
              <w:spacing w:line="240" w:lineRule="auto"/>
              <w:jc w:val="center"/>
              <w:rPr>
                <w:rFonts w:asciiTheme="minorHAnsi" w:hAnsiTheme="minorHAnsi" w:cstheme="minorHAnsi"/>
                <w:b/>
                <w:sz w:val="20"/>
                <w:lang w:eastAsia="pl-PL"/>
              </w:rPr>
            </w:pPr>
            <w:r w:rsidRPr="00B82358">
              <w:rPr>
                <w:rFonts w:asciiTheme="minorHAnsi" w:hAnsiTheme="minorHAnsi" w:cstheme="minorHAnsi"/>
                <w:sz w:val="20"/>
              </w:rPr>
              <w:t>Słupek wygrodzeniowy z okrągłą podstawą</w:t>
            </w:r>
          </w:p>
        </w:tc>
        <w:tc>
          <w:tcPr>
            <w:tcW w:w="659" w:type="dxa"/>
            <w:tcBorders>
              <w:top w:val="single" w:sz="4" w:space="0" w:color="auto"/>
              <w:left w:val="single" w:sz="4" w:space="0" w:color="auto"/>
              <w:bottom w:val="single" w:sz="4" w:space="0" w:color="auto"/>
              <w:right w:val="single" w:sz="4" w:space="0" w:color="auto"/>
            </w:tcBorders>
            <w:shd w:val="clear" w:color="auto" w:fill="FFFFFF" w:themeFill="background1"/>
          </w:tcPr>
          <w:p w14:paraId="7B5E1EF0" w14:textId="27AF8B75"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15</w:t>
            </w:r>
          </w:p>
        </w:tc>
        <w:tc>
          <w:tcPr>
            <w:tcW w:w="1085" w:type="dxa"/>
            <w:tcBorders>
              <w:top w:val="single" w:sz="4" w:space="0" w:color="auto"/>
              <w:left w:val="single" w:sz="4" w:space="0" w:color="auto"/>
              <w:bottom w:val="single" w:sz="4" w:space="0" w:color="auto"/>
              <w:right w:val="single" w:sz="4" w:space="0" w:color="auto"/>
            </w:tcBorders>
            <w:shd w:val="clear" w:color="auto" w:fill="FFFFFF" w:themeFill="background1"/>
          </w:tcPr>
          <w:p w14:paraId="64D5D226" w14:textId="1485DA61" w:rsidR="00EB688A" w:rsidRPr="00EB688A" w:rsidRDefault="00EB688A" w:rsidP="00EB688A">
            <w:pPr>
              <w:spacing w:line="240" w:lineRule="auto"/>
              <w:jc w:val="center"/>
              <w:rPr>
                <w:rFonts w:asciiTheme="minorHAnsi" w:hAnsiTheme="minorHAnsi" w:cstheme="minorHAnsi"/>
                <w:b/>
                <w:sz w:val="20"/>
                <w:lang w:eastAsia="pl-PL"/>
              </w:rPr>
            </w:pPr>
            <w:r w:rsidRPr="00EB688A">
              <w:rPr>
                <w:rFonts w:asciiTheme="minorHAnsi" w:hAnsiTheme="minorHAnsi" w:cstheme="minorHAnsi"/>
                <w:sz w:val="20"/>
              </w:rPr>
              <w:t>szt</w:t>
            </w:r>
          </w:p>
        </w:tc>
        <w:tc>
          <w:tcPr>
            <w:tcW w:w="1414"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9EBEA78"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283"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A8F08A9" w14:textId="77777777" w:rsidR="00EB688A" w:rsidRPr="00B82358" w:rsidRDefault="00EB688A" w:rsidP="00EB688A">
            <w:pPr>
              <w:spacing w:line="240" w:lineRule="auto"/>
              <w:jc w:val="center"/>
              <w:rPr>
                <w:rFonts w:asciiTheme="minorHAnsi" w:hAnsiTheme="minorHAnsi" w:cstheme="minorHAnsi"/>
                <w:b/>
                <w:sz w:val="20"/>
                <w:lang w:eastAsia="pl-PL"/>
              </w:rPr>
            </w:pPr>
          </w:p>
        </w:tc>
        <w:tc>
          <w:tcPr>
            <w:tcW w:w="1154" w:type="dxa"/>
            <w:tcBorders>
              <w:top w:val="single" w:sz="8" w:space="0" w:color="auto"/>
              <w:left w:val="nil"/>
              <w:bottom w:val="single" w:sz="8" w:space="0" w:color="auto"/>
              <w:right w:val="single" w:sz="4" w:space="0" w:color="auto"/>
            </w:tcBorders>
            <w:shd w:val="clear" w:color="auto" w:fill="FFFFFF" w:themeFill="background1"/>
            <w:vAlign w:val="center"/>
          </w:tcPr>
          <w:p w14:paraId="0C4C1A08" w14:textId="77777777" w:rsidR="00EB688A" w:rsidRPr="00F71E5C" w:rsidRDefault="00EB688A" w:rsidP="00EB688A">
            <w:pPr>
              <w:spacing w:line="240" w:lineRule="auto"/>
              <w:ind w:left="-56"/>
              <w:jc w:val="center"/>
              <w:rPr>
                <w:rFonts w:asciiTheme="minorHAnsi" w:hAnsiTheme="minorHAnsi" w:cstheme="minorHAnsi"/>
                <w:b/>
                <w:bCs/>
                <w:sz w:val="20"/>
                <w:lang w:eastAsia="pl-PL"/>
              </w:rPr>
            </w:pPr>
          </w:p>
        </w:tc>
        <w:tc>
          <w:tcPr>
            <w:tcW w:w="1466" w:type="dxa"/>
            <w:tcBorders>
              <w:top w:val="single" w:sz="8" w:space="0" w:color="auto"/>
              <w:left w:val="nil"/>
              <w:bottom w:val="single" w:sz="8" w:space="0" w:color="auto"/>
              <w:right w:val="single" w:sz="4" w:space="0" w:color="auto"/>
            </w:tcBorders>
            <w:shd w:val="clear" w:color="auto" w:fill="FFFFFF" w:themeFill="background1"/>
            <w:vAlign w:val="center"/>
          </w:tcPr>
          <w:p w14:paraId="5E8F6831" w14:textId="77777777" w:rsidR="00EB688A" w:rsidRPr="00F71E5C" w:rsidRDefault="00EB688A" w:rsidP="00EB688A">
            <w:pPr>
              <w:spacing w:line="240" w:lineRule="auto"/>
              <w:ind w:hanging="19"/>
              <w:jc w:val="center"/>
              <w:rPr>
                <w:rFonts w:asciiTheme="minorHAnsi" w:hAnsiTheme="minorHAnsi" w:cstheme="minorHAnsi"/>
                <w:b/>
                <w:bCs/>
                <w:sz w:val="20"/>
                <w:lang w:eastAsia="pl-PL"/>
              </w:rPr>
            </w:pPr>
          </w:p>
        </w:tc>
      </w:tr>
      <w:tr w:rsidR="00E97DB1" w:rsidRPr="00D21208" w14:paraId="0F1C3769" w14:textId="77777777" w:rsidTr="00E97DB1">
        <w:trPr>
          <w:trHeight w:val="367"/>
        </w:trPr>
        <w:tc>
          <w:tcPr>
            <w:tcW w:w="6636" w:type="dxa"/>
            <w:gridSpan w:val="5"/>
            <w:tcBorders>
              <w:top w:val="single" w:sz="4" w:space="0" w:color="auto"/>
              <w:left w:val="single" w:sz="8" w:space="0" w:color="auto"/>
              <w:bottom w:val="single" w:sz="4" w:space="0" w:color="auto"/>
              <w:right w:val="single" w:sz="4" w:space="0" w:color="auto"/>
            </w:tcBorders>
            <w:shd w:val="clear" w:color="auto" w:fill="FFFFFF" w:themeFill="background1"/>
          </w:tcPr>
          <w:p w14:paraId="3E984B44" w14:textId="08E6D78C" w:rsidR="00E97DB1" w:rsidRPr="00D21208" w:rsidRDefault="00E97DB1" w:rsidP="000A5EEF">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 w:val="18"/>
                <w:szCs w:val="22"/>
                <w:lang w:eastAsia="pl-PL"/>
              </w:rPr>
              <w:t>WARTOŚĆ NETTO:</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8C3F46" w14:textId="77777777" w:rsidR="00E97DB1" w:rsidRPr="00D21208" w:rsidRDefault="00E97DB1" w:rsidP="000A5EEF">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16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45CE2" w14:textId="77777777" w:rsidR="00E97DB1" w:rsidRPr="00D21208" w:rsidRDefault="00E97DB1" w:rsidP="000A5EEF">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 w:val="18"/>
                <w:szCs w:val="22"/>
                <w:lang w:eastAsia="pl-PL"/>
              </w:rPr>
              <w:t>WARTOŚĆ BRUTTO:</w:t>
            </w:r>
          </w:p>
        </w:tc>
        <w:tc>
          <w:tcPr>
            <w:tcW w:w="146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6CA9DC" w14:textId="77777777" w:rsidR="00E97DB1" w:rsidRDefault="00E97DB1" w:rsidP="000A5EEF">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p w14:paraId="334C3F11" w14:textId="3ED15312" w:rsidR="00E97DB1" w:rsidRPr="00D21208" w:rsidRDefault="00E97DB1" w:rsidP="000A5EEF">
            <w:pPr>
              <w:spacing w:before="100" w:beforeAutospacing="1" w:after="100" w:afterAutospacing="1" w:line="240" w:lineRule="auto"/>
              <w:jc w:val="right"/>
              <w:rPr>
                <w:rFonts w:asciiTheme="minorHAnsi" w:hAnsiTheme="minorHAnsi" w:cs="Calibri"/>
                <w:b/>
                <w:szCs w:val="22"/>
                <w:lang w:eastAsia="pl-PL"/>
              </w:rPr>
            </w:pPr>
          </w:p>
        </w:tc>
      </w:tr>
    </w:tbl>
    <w:p w14:paraId="264C568A" w14:textId="32C80FA8" w:rsidR="000A5EEF" w:rsidRDefault="000A5EEF" w:rsidP="002F2397">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400D6E2F" w14:textId="77777777" w:rsidR="00E97DB1" w:rsidRPr="00E97DB1" w:rsidRDefault="00E97DB1" w:rsidP="00E97DB1"/>
    <w:p w14:paraId="59A0B4BD" w14:textId="77777777" w:rsidR="000A5EEF" w:rsidRPr="009C2468" w:rsidRDefault="000A5EEF" w:rsidP="00065ED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054290E1"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5BCAF86" w14:textId="781C950F" w:rsidR="000A5EEF" w:rsidRPr="00AC4FB9" w:rsidRDefault="000002C5" w:rsidP="000A5EEF">
      <w:pPr>
        <w:pStyle w:val="Akapitzlist"/>
        <w:numPr>
          <w:ilvl w:val="3"/>
          <w:numId w:val="11"/>
        </w:numPr>
        <w:spacing w:line="240" w:lineRule="auto"/>
        <w:ind w:left="426" w:hanging="426"/>
        <w:rPr>
          <w:rFonts w:asciiTheme="minorHAnsi" w:hAnsiTheme="minorHAnsi" w:cstheme="minorHAnsi"/>
          <w:sz w:val="20"/>
          <w:lang w:eastAsia="pl-PL"/>
        </w:rPr>
      </w:pPr>
      <w:r w:rsidRPr="000002C5">
        <w:rPr>
          <w:rFonts w:asciiTheme="minorHAnsi" w:hAnsiTheme="minorHAnsi" w:cstheme="minorHAnsi"/>
          <w:sz w:val="20"/>
        </w:rPr>
        <w:t>Nie podlegamy wykluczeniu na podstawie przesłanek określonych w pkt. 1.1. Załącznika nr 2 do SWZ. Oświadczenie/a o braku podstaw do wykluczenia na postawie przesłanek określonych w pkt. 1.1. ppkt 1)-4) Załącznika nr 2 do SWZ (zgodnie z pkt. 9.4.3.1-9.4.3.4 Procedury Zakupów PGE Dystrybucja S.A.) składamy w odrębnym oświadczeniu, które przekazujemy w załączeniu</w:t>
      </w:r>
      <w:r w:rsidR="000A5EEF">
        <w:rPr>
          <w:rFonts w:asciiTheme="minorHAnsi" w:hAnsiTheme="minorHAnsi" w:cstheme="minorHAnsi"/>
          <w:sz w:val="20"/>
          <w:lang w:eastAsia="pl-PL"/>
        </w:rPr>
        <w:t>.</w:t>
      </w:r>
    </w:p>
    <w:p w14:paraId="12A692D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B5B9F1E"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4F3FC0B"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F190A0A" w14:textId="1EE14960" w:rsidR="000A5EEF" w:rsidRPr="003B0FB4" w:rsidRDefault="000002C5" w:rsidP="000A5EEF">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002C5">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000A5EEF" w:rsidRPr="003B0FB4">
        <w:rPr>
          <w:rFonts w:asciiTheme="minorHAnsi" w:hAnsiTheme="minorHAnsi" w:cstheme="minorHAnsi"/>
          <w:color w:val="1F497D" w:themeColor="text2"/>
          <w:sz w:val="20"/>
          <w:lang w:eastAsia="pl-PL"/>
        </w:rPr>
        <w:t>.</w:t>
      </w:r>
    </w:p>
    <w:p w14:paraId="3EA2E58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0A4BE886" w14:textId="1F7309E2" w:rsidR="000A5EEF" w:rsidRPr="003B0FB4"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1D2421EA" w14:textId="77777777" w:rsidR="000A5EEF" w:rsidRPr="009C2468" w:rsidRDefault="009718D3" w:rsidP="000A5EE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Przedmiot zamówienia wykonamy siłami własnymi;</w:t>
      </w:r>
    </w:p>
    <w:p w14:paraId="441ACC5E" w14:textId="5C673EDB" w:rsidR="000A5EEF" w:rsidRPr="00675841" w:rsidRDefault="009718D3" w:rsidP="0067584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0A5EEF" w:rsidRPr="009C2468" w14:paraId="5864EF9C" w14:textId="77777777" w:rsidTr="000A5EEF">
        <w:trPr>
          <w:jc w:val="center"/>
        </w:trPr>
        <w:tc>
          <w:tcPr>
            <w:tcW w:w="429" w:type="dxa"/>
            <w:shd w:val="clear" w:color="auto" w:fill="F2F2F2" w:themeFill="background1" w:themeFillShade="F2"/>
          </w:tcPr>
          <w:p w14:paraId="531F0C70" w14:textId="77777777" w:rsidR="000A5EEF" w:rsidRPr="009C2468" w:rsidRDefault="000A5EEF" w:rsidP="000A5EE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92CF9CE"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7D783ADC"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087700C3"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0A5EEF" w:rsidRPr="009C2468" w14:paraId="5412D810" w14:textId="77777777" w:rsidTr="000A5EEF">
        <w:trPr>
          <w:jc w:val="center"/>
        </w:trPr>
        <w:tc>
          <w:tcPr>
            <w:tcW w:w="429" w:type="dxa"/>
          </w:tcPr>
          <w:p w14:paraId="33492B69"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191318AA"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0CA5EA1B" w14:textId="77777777" w:rsidR="000A5EEF" w:rsidRPr="009C2468" w:rsidRDefault="000A5EEF" w:rsidP="000A5EEF">
            <w:pPr>
              <w:spacing w:line="240" w:lineRule="exact"/>
              <w:ind w:right="-284"/>
              <w:jc w:val="center"/>
              <w:rPr>
                <w:rFonts w:asciiTheme="minorHAnsi" w:hAnsiTheme="minorHAnsi" w:cstheme="minorHAnsi"/>
              </w:rPr>
            </w:pPr>
          </w:p>
        </w:tc>
      </w:tr>
      <w:tr w:rsidR="000A5EEF" w:rsidRPr="009C2468" w14:paraId="540B1A57" w14:textId="77777777" w:rsidTr="000A5EEF">
        <w:trPr>
          <w:jc w:val="center"/>
        </w:trPr>
        <w:tc>
          <w:tcPr>
            <w:tcW w:w="429" w:type="dxa"/>
          </w:tcPr>
          <w:p w14:paraId="71F7B7E0"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4755F2F4"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475647BE" w14:textId="77777777" w:rsidR="000A5EEF" w:rsidRPr="009C2468" w:rsidRDefault="000A5EEF" w:rsidP="000A5EEF">
            <w:pPr>
              <w:spacing w:line="240" w:lineRule="exact"/>
              <w:ind w:right="-284"/>
              <w:jc w:val="center"/>
              <w:rPr>
                <w:rFonts w:asciiTheme="minorHAnsi" w:hAnsiTheme="minorHAnsi" w:cstheme="minorHAnsi"/>
              </w:rPr>
            </w:pPr>
          </w:p>
        </w:tc>
      </w:tr>
    </w:tbl>
    <w:p w14:paraId="6190B788" w14:textId="77777777" w:rsidR="000A5EEF" w:rsidRPr="00FA4CFC"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07DDBF64" w14:textId="77777777" w:rsidR="000A5EEF" w:rsidRPr="005333D6" w:rsidRDefault="000A5EEF" w:rsidP="000A5EEF">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10410C7" w14:textId="77777777" w:rsidR="000A5EEF" w:rsidRPr="005333D6" w:rsidRDefault="000A5EEF" w:rsidP="00675841">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4049DFF" w14:textId="77777777" w:rsidR="000A5EEF" w:rsidRPr="003B0FB4" w:rsidRDefault="000A5EEF" w:rsidP="00675841">
      <w:pPr>
        <w:pStyle w:val="Akapitzlist"/>
        <w:numPr>
          <w:ilvl w:val="3"/>
          <w:numId w:val="1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702E3B91" w14:textId="77777777" w:rsidR="000A5EEF" w:rsidRPr="008655D5"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8B0144D"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60793BB" w14:textId="64E3D1BD"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Wadium o wartości ………………….. zł zostało wniesione w formie …..............................</w:t>
      </w:r>
      <w:r w:rsidR="00E97DB1">
        <w:rPr>
          <w:rFonts w:asciiTheme="minorHAnsi" w:hAnsiTheme="minorHAnsi" w:cstheme="minorHAnsi"/>
          <w:sz w:val="20"/>
          <w:lang w:eastAsia="pl-PL"/>
        </w:rPr>
        <w:t>.................................</w:t>
      </w:r>
    </w:p>
    <w:p w14:paraId="7BBB4AE4" w14:textId="77777777" w:rsidR="000A5EEF"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5047D" w14:textId="057009AA" w:rsidR="000A5EEF"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1BFA0C66" w14:textId="610C3D91" w:rsidR="000A5EEF" w:rsidRPr="00675841"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2BA687D" w14:textId="77777777" w:rsidR="000A5EEF" w:rsidRPr="00F46A13" w:rsidRDefault="000A5EEF" w:rsidP="002F2397">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476F89"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38E925D" w14:textId="77777777" w:rsidR="000A5EEF" w:rsidRPr="00F46A13" w:rsidRDefault="009718D3" w:rsidP="000A5EEF">
      <w:pPr>
        <w:pStyle w:val="Akapitzlist"/>
        <w:spacing w:before="120" w:after="120" w:line="240" w:lineRule="exact"/>
        <w:ind w:left="1418" w:hanging="2"/>
        <w:rPr>
          <w:rFonts w:asciiTheme="minorHAnsi" w:hAnsiTheme="minorHAnsi" w:cstheme="minorHAnsi"/>
          <w:sz w:val="20"/>
          <w:lang w:eastAsia="pl-PL"/>
        </w:rPr>
      </w:pPr>
      <w:hyperlink r:id="rId12" w:history="1">
        <w:r w:rsidR="000A5EEF" w:rsidRPr="0085461F">
          <w:rPr>
            <w:rStyle w:val="Hipercze"/>
            <w:rFonts w:asciiTheme="minorHAnsi" w:hAnsiTheme="minorHAnsi" w:cstheme="minorHAnsi"/>
            <w:sz w:val="20"/>
          </w:rPr>
          <w:t>https://pgedystrybucja.pl/przetargi/przetargi-zakupowe</w:t>
        </w:r>
      </w:hyperlink>
      <w:r w:rsidR="000A5EEF" w:rsidRPr="00F46A13">
        <w:rPr>
          <w:rFonts w:asciiTheme="minorHAnsi" w:hAnsiTheme="minorHAnsi" w:cstheme="minorHAnsi"/>
          <w:i/>
          <w:sz w:val="20"/>
          <w:lang w:eastAsia="pl-PL"/>
        </w:rPr>
        <w:t>;</w:t>
      </w:r>
    </w:p>
    <w:p w14:paraId="6F91F171"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CE87F53" w14:textId="77777777" w:rsidR="000A5EEF" w:rsidRPr="00F46A13" w:rsidRDefault="009718D3" w:rsidP="000A5EEF">
      <w:pPr>
        <w:pStyle w:val="Akapitzlist"/>
        <w:spacing w:before="120" w:after="120" w:line="240" w:lineRule="exact"/>
        <w:ind w:left="1418" w:hanging="2"/>
        <w:rPr>
          <w:rFonts w:asciiTheme="minorHAnsi" w:hAnsiTheme="minorHAnsi" w:cstheme="minorHAnsi"/>
          <w:sz w:val="20"/>
          <w:lang w:eastAsia="pl-PL"/>
        </w:rPr>
      </w:pPr>
      <w:hyperlink r:id="rId13" w:history="1">
        <w:r w:rsidR="000A5EEF" w:rsidRPr="0085461F">
          <w:rPr>
            <w:rStyle w:val="Hipercze"/>
            <w:rFonts w:asciiTheme="minorHAnsi" w:hAnsiTheme="minorHAnsi" w:cstheme="minorHAnsi"/>
            <w:sz w:val="20"/>
          </w:rPr>
          <w:t>https://pgedystrybucja.pl/przetargi/przetargi-zakupowe</w:t>
        </w:r>
      </w:hyperlink>
      <w:r w:rsidR="000A5EEF" w:rsidRPr="00F46A13">
        <w:rPr>
          <w:rFonts w:asciiTheme="minorHAnsi" w:hAnsiTheme="minorHAnsi" w:cstheme="minorHAnsi"/>
          <w:sz w:val="20"/>
          <w:lang w:eastAsia="pl-PL"/>
        </w:rPr>
        <w:t>;</w:t>
      </w:r>
    </w:p>
    <w:p w14:paraId="7EE00E6C" w14:textId="42455489" w:rsidR="000A5EEF" w:rsidRPr="00675841" w:rsidRDefault="000A5EEF" w:rsidP="00675841">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496492E" w14:textId="5384F048"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Pr="00C33EBB">
        <w:rPr>
          <w:rFonts w:asciiTheme="minorHAnsi" w:hAnsiTheme="minorHAnsi" w:cstheme="minorHAnsi"/>
          <w:sz w:val="20"/>
          <w:szCs w:val="22"/>
        </w:rPr>
        <w:t>POST/DYS/O</w:t>
      </w:r>
      <w:r w:rsidR="000002C5">
        <w:rPr>
          <w:rFonts w:asciiTheme="minorHAnsi" w:hAnsiTheme="minorHAnsi" w:cstheme="minorHAnsi"/>
          <w:sz w:val="20"/>
          <w:szCs w:val="22"/>
        </w:rPr>
        <w:t>W/GZ/</w:t>
      </w:r>
      <w:r w:rsidR="00E97DB1">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9718D3" w:rsidRPr="004E36A2">
        <w:rPr>
          <w:rFonts w:asciiTheme="minorHAnsi" w:hAnsiTheme="minorHAnsi" w:cstheme="minorHAnsi"/>
          <w:noProof/>
          <w:sz w:val="20"/>
          <w:szCs w:val="22"/>
        </w:rPr>
        <w:t>3195</w:t>
      </w:r>
      <w:r w:rsidRPr="00C33EBB">
        <w:rPr>
          <w:rFonts w:asciiTheme="minorHAnsi" w:hAnsiTheme="minorHAnsi" w:cstheme="minorHAnsi"/>
          <w:sz w:val="20"/>
          <w:szCs w:val="22"/>
        </w:rPr>
        <w:fldChar w:fldCharType="end"/>
      </w:r>
      <w:r w:rsidR="009F4DA5">
        <w:rPr>
          <w:rFonts w:asciiTheme="minorHAnsi" w:hAnsiTheme="minorHAnsi" w:cstheme="minorHAnsi"/>
          <w:sz w:val="20"/>
          <w:szCs w:val="22"/>
        </w:rPr>
        <w:t>/2024</w:t>
      </w:r>
    </w:p>
    <w:p w14:paraId="448264F8"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5968504A"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1DD0AB1"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7EFD9AD" w14:textId="77777777" w:rsidR="000A5EEF" w:rsidRPr="009C2468" w:rsidRDefault="000A5EEF" w:rsidP="000A5EE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77EB695"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32F722E" w14:textId="77777777" w:rsidR="000A5EEF" w:rsidRPr="00FF5B17" w:rsidRDefault="000A5EEF" w:rsidP="000A5EEF">
      <w:pPr>
        <w:ind w:left="5398" w:right="68" w:hanging="153"/>
        <w:jc w:val="center"/>
        <w:rPr>
          <w:rFonts w:asciiTheme="minorHAnsi" w:hAnsiTheme="minorHAnsi" w:cstheme="minorHAnsi"/>
          <w:i/>
          <w:sz w:val="16"/>
          <w:szCs w:val="16"/>
        </w:rPr>
        <w:sectPr w:rsidR="000A5EEF" w:rsidRPr="00FF5B17" w:rsidSect="00675841">
          <w:headerReference w:type="even" r:id="rId14"/>
          <w:headerReference w:type="default" r:id="rId15"/>
          <w:footerReference w:type="even" r:id="rId16"/>
          <w:footerReference w:type="default" r:id="rId17"/>
          <w:headerReference w:type="first" r:id="rId18"/>
          <w:footerReference w:type="first" r:id="rId19"/>
          <w:pgSz w:w="11909" w:h="16834" w:code="9"/>
          <w:pgMar w:top="1135"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5E3C38E2" w14:textId="77777777" w:rsidR="000A5EEF" w:rsidRPr="009C2468" w:rsidRDefault="000A5EEF" w:rsidP="000A5EEF">
      <w:pPr>
        <w:spacing w:after="160" w:line="240" w:lineRule="exact"/>
        <w:jc w:val="left"/>
        <w:rPr>
          <w:rFonts w:asciiTheme="minorHAnsi" w:hAnsiTheme="minorHAnsi" w:cstheme="minorHAnsi"/>
          <w:sz w:val="20"/>
        </w:rPr>
      </w:pPr>
    </w:p>
    <w:p w14:paraId="2729A8BF" w14:textId="226E78A2" w:rsidR="000A5EEF" w:rsidRDefault="000A5EEF" w:rsidP="00675841">
      <w:pPr>
        <w:spacing w:after="200" w:line="276" w:lineRule="auto"/>
        <w:jc w:val="left"/>
        <w:rPr>
          <w:rFonts w:asciiTheme="minorHAnsi" w:hAnsiTheme="minorHAnsi" w:cstheme="minorHAnsi"/>
          <w:sz w:val="20"/>
        </w:rPr>
      </w:pPr>
    </w:p>
    <w:p w14:paraId="0316A8CF" w14:textId="192EF821" w:rsidR="00E97DB1" w:rsidRDefault="00E97DB1" w:rsidP="00675841">
      <w:pPr>
        <w:spacing w:after="200" w:line="276" w:lineRule="auto"/>
        <w:jc w:val="left"/>
        <w:rPr>
          <w:rFonts w:asciiTheme="minorHAnsi" w:hAnsiTheme="minorHAnsi" w:cstheme="minorHAnsi"/>
          <w:sz w:val="20"/>
        </w:rPr>
      </w:pPr>
    </w:p>
    <w:p w14:paraId="39F1B67F" w14:textId="4B489C5B" w:rsidR="00E97DB1" w:rsidRDefault="00E97DB1" w:rsidP="00675841">
      <w:pPr>
        <w:spacing w:after="200" w:line="276" w:lineRule="auto"/>
        <w:jc w:val="left"/>
        <w:rPr>
          <w:rFonts w:asciiTheme="minorHAnsi" w:hAnsiTheme="minorHAnsi" w:cstheme="minorHAnsi"/>
          <w:sz w:val="20"/>
        </w:rPr>
      </w:pPr>
    </w:p>
    <w:p w14:paraId="3BA32B39" w14:textId="3F4B0FDF" w:rsidR="00E97DB1" w:rsidRDefault="00E97DB1" w:rsidP="00675841">
      <w:pPr>
        <w:spacing w:after="200" w:line="276" w:lineRule="auto"/>
        <w:jc w:val="left"/>
        <w:rPr>
          <w:rFonts w:asciiTheme="minorHAnsi" w:hAnsiTheme="minorHAnsi" w:cstheme="minorHAnsi"/>
          <w:sz w:val="20"/>
        </w:rPr>
      </w:pPr>
    </w:p>
    <w:p w14:paraId="3DACA100" w14:textId="1F2D629D" w:rsidR="00E97DB1" w:rsidRDefault="00E97DB1" w:rsidP="00675841">
      <w:pPr>
        <w:spacing w:after="200" w:line="276" w:lineRule="auto"/>
        <w:jc w:val="left"/>
        <w:rPr>
          <w:rFonts w:asciiTheme="minorHAnsi" w:hAnsiTheme="minorHAnsi" w:cstheme="minorHAnsi"/>
          <w:sz w:val="20"/>
        </w:rPr>
      </w:pPr>
    </w:p>
    <w:p w14:paraId="2B2CF615" w14:textId="3B2FD188" w:rsidR="00E97DB1" w:rsidRDefault="00E97DB1" w:rsidP="00675841">
      <w:pPr>
        <w:spacing w:after="200" w:line="276" w:lineRule="auto"/>
        <w:jc w:val="left"/>
        <w:rPr>
          <w:rFonts w:asciiTheme="minorHAnsi" w:hAnsiTheme="minorHAnsi" w:cstheme="minorHAnsi"/>
          <w:sz w:val="20"/>
        </w:rPr>
      </w:pPr>
    </w:p>
    <w:p w14:paraId="34861643" w14:textId="672ACE1A" w:rsidR="00E97DB1" w:rsidRDefault="00E97DB1" w:rsidP="00675841">
      <w:pPr>
        <w:spacing w:after="200" w:line="276" w:lineRule="auto"/>
        <w:jc w:val="left"/>
        <w:rPr>
          <w:rFonts w:asciiTheme="minorHAnsi" w:hAnsiTheme="minorHAnsi" w:cstheme="minorHAnsi"/>
          <w:sz w:val="20"/>
        </w:rPr>
      </w:pPr>
    </w:p>
    <w:p w14:paraId="7031AC6F" w14:textId="1AACD94B" w:rsidR="00E97DB1" w:rsidRDefault="00E97DB1" w:rsidP="00675841">
      <w:pPr>
        <w:spacing w:after="200" w:line="276" w:lineRule="auto"/>
        <w:jc w:val="left"/>
        <w:rPr>
          <w:rFonts w:asciiTheme="minorHAnsi" w:hAnsiTheme="minorHAnsi" w:cstheme="minorHAnsi"/>
          <w:sz w:val="20"/>
        </w:rPr>
      </w:pPr>
    </w:p>
    <w:p w14:paraId="7418D454" w14:textId="6CFA18F4" w:rsidR="00E97DB1" w:rsidRDefault="00E97DB1" w:rsidP="00675841">
      <w:pPr>
        <w:spacing w:after="200" w:line="276" w:lineRule="auto"/>
        <w:jc w:val="left"/>
        <w:rPr>
          <w:rFonts w:asciiTheme="minorHAnsi" w:hAnsiTheme="minorHAnsi" w:cstheme="minorHAnsi"/>
          <w:sz w:val="20"/>
        </w:rPr>
      </w:pPr>
    </w:p>
    <w:p w14:paraId="519C3F37" w14:textId="42350910" w:rsidR="00E97DB1" w:rsidRDefault="00E97DB1" w:rsidP="00675841">
      <w:pPr>
        <w:spacing w:after="200" w:line="276" w:lineRule="auto"/>
        <w:jc w:val="left"/>
        <w:rPr>
          <w:rFonts w:asciiTheme="minorHAnsi" w:hAnsiTheme="minorHAnsi" w:cstheme="minorHAnsi"/>
          <w:sz w:val="20"/>
        </w:rPr>
      </w:pPr>
    </w:p>
    <w:p w14:paraId="07A97D16" w14:textId="40185EDF" w:rsidR="00E97DB1" w:rsidRDefault="00E97DB1" w:rsidP="00675841">
      <w:pPr>
        <w:spacing w:after="200" w:line="276" w:lineRule="auto"/>
        <w:jc w:val="left"/>
        <w:rPr>
          <w:rFonts w:asciiTheme="minorHAnsi" w:hAnsiTheme="minorHAnsi" w:cstheme="minorHAnsi"/>
          <w:sz w:val="20"/>
        </w:rPr>
      </w:pPr>
    </w:p>
    <w:p w14:paraId="01FC6FE0" w14:textId="579ABF6B" w:rsidR="00E97DB1" w:rsidRDefault="00E97DB1" w:rsidP="00675841">
      <w:pPr>
        <w:spacing w:after="200" w:line="276" w:lineRule="auto"/>
        <w:jc w:val="left"/>
        <w:rPr>
          <w:rFonts w:asciiTheme="minorHAnsi" w:hAnsiTheme="minorHAnsi" w:cstheme="minorHAnsi"/>
          <w:sz w:val="20"/>
        </w:rPr>
      </w:pPr>
    </w:p>
    <w:p w14:paraId="66AE4841" w14:textId="304F0350" w:rsidR="00E97DB1" w:rsidRDefault="00E97DB1" w:rsidP="00675841">
      <w:pPr>
        <w:spacing w:after="200" w:line="276" w:lineRule="auto"/>
        <w:jc w:val="left"/>
        <w:rPr>
          <w:rFonts w:asciiTheme="minorHAnsi" w:hAnsiTheme="minorHAnsi" w:cstheme="minorHAnsi"/>
          <w:sz w:val="20"/>
        </w:rPr>
      </w:pPr>
    </w:p>
    <w:p w14:paraId="623EDF24" w14:textId="6D7A173C" w:rsidR="00E97DB1" w:rsidRDefault="00E97DB1" w:rsidP="00675841">
      <w:pPr>
        <w:spacing w:after="200" w:line="276" w:lineRule="auto"/>
        <w:jc w:val="left"/>
        <w:rPr>
          <w:rFonts w:asciiTheme="minorHAnsi" w:hAnsiTheme="minorHAnsi" w:cstheme="minorHAnsi"/>
          <w:sz w:val="20"/>
        </w:rPr>
      </w:pPr>
    </w:p>
    <w:p w14:paraId="7FDA4973" w14:textId="77777777" w:rsidR="00E97DB1" w:rsidRDefault="00E97DB1" w:rsidP="00675841">
      <w:pPr>
        <w:spacing w:after="200" w:line="276" w:lineRule="auto"/>
        <w:jc w:val="left"/>
        <w:rPr>
          <w:rFonts w:asciiTheme="minorHAnsi" w:hAnsiTheme="minorHAnsi" w:cstheme="minorHAnsi"/>
          <w:sz w:val="20"/>
        </w:rPr>
        <w:sectPr w:rsidR="00E97DB1" w:rsidSect="00675841">
          <w:headerReference w:type="first" r:id="rId20"/>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043B7A90" w14:textId="2794C579" w:rsidR="000A5EEF" w:rsidRPr="009C2468" w:rsidRDefault="000A5EEF" w:rsidP="000A5EEF">
      <w:pPr>
        <w:keepNext/>
        <w:keepLines/>
        <w:shd w:val="clear" w:color="auto" w:fill="C6D9F1" w:themeFill="text2" w:themeFillTint="33"/>
        <w:spacing w:line="240" w:lineRule="exact"/>
        <w:ind w:right="1"/>
        <w:outlineLvl w:val="1"/>
        <w:rPr>
          <w:rFonts w:asciiTheme="minorHAnsi" w:hAnsiTheme="minorHAnsi" w:cstheme="minorHAnsi"/>
          <w:b/>
          <w:bCs/>
          <w:color w:val="000000"/>
          <w:sz w:val="20"/>
        </w:rPr>
      </w:pPr>
      <w:r w:rsidRPr="00D10121">
        <w:rPr>
          <w:rFonts w:asciiTheme="minorHAnsi" w:hAnsiTheme="minorHAnsi" w:cstheme="minorHAnsi"/>
          <w:b/>
          <w:bCs/>
          <w:color w:val="000000"/>
          <w:sz w:val="20"/>
          <w:shd w:val="clear" w:color="auto" w:fill="C6D9F1" w:themeFill="text2" w:themeFillTint="33"/>
        </w:rPr>
        <w:t xml:space="preserve">ZAŁĄCZNIK NR 4 DO SWZ –  </w:t>
      </w:r>
      <w:r w:rsidR="000002C5" w:rsidRPr="000002C5">
        <w:rPr>
          <w:rFonts w:asciiTheme="minorHAnsi" w:hAnsiTheme="minorHAnsi" w:cstheme="minorHAnsi"/>
          <w:b/>
          <w:bCs/>
          <w:color w:val="000000"/>
          <w:sz w:val="20"/>
          <w:shd w:val="clear" w:color="auto" w:fill="C6D9F1" w:themeFill="text2" w:themeFillTint="33"/>
        </w:rPr>
        <w:t>OŚWIADCZENIE O BRAKU PODSTAW WYKLUCZENIA NA PODSTAWIE PRZESŁANEK WSKAZANYCH W PRZEPISACH USTAWY O SZCZEGÓLNYCH ROZWIĄZANIACH W ZAKRESIE PRZECIWDZIAŁANIA WSPIERANIU AGRESJI NA UKRAINĘ ORAZ ROZPORZĄDZENIA (UE) 2022/576 Z DNIA 8 KWIETNIA 2022 R</w:t>
      </w:r>
    </w:p>
    <w:p w14:paraId="78D98B40" w14:textId="77777777" w:rsidR="000A5EEF" w:rsidRPr="009C2468" w:rsidRDefault="000A5EEF" w:rsidP="000A5EEF">
      <w:pPr>
        <w:rPr>
          <w:rFonts w:asciiTheme="minorHAnsi" w:hAnsiTheme="minorHAnsi" w:cstheme="minorHAnsi"/>
          <w:sz w:val="20"/>
        </w:rPr>
      </w:pPr>
    </w:p>
    <w:p w14:paraId="4CC00525" w14:textId="77777777" w:rsidR="000A5EEF" w:rsidRDefault="000A5EEF" w:rsidP="000A5EEF">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10175BA2" w14:textId="77777777" w:rsidTr="000A5EEF">
        <w:trPr>
          <w:trHeight w:val="1820"/>
          <w:jc w:val="center"/>
        </w:trPr>
        <w:tc>
          <w:tcPr>
            <w:tcW w:w="3965" w:type="dxa"/>
            <w:tcBorders>
              <w:right w:val="single" w:sz="4" w:space="0" w:color="auto"/>
            </w:tcBorders>
          </w:tcPr>
          <w:p w14:paraId="7D922FAF" w14:textId="77777777" w:rsidR="000A5EEF" w:rsidRPr="009B6D81" w:rsidRDefault="000A5EEF" w:rsidP="000A5EEF">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6C3C4535" w14:textId="77777777" w:rsidR="000A5EEF" w:rsidRPr="006B56FD" w:rsidRDefault="000A5EEF" w:rsidP="000A5EEF">
            <w:pPr>
              <w:ind w:right="28"/>
              <w:jc w:val="left"/>
              <w:rPr>
                <w:rFonts w:asciiTheme="minorHAnsi" w:hAnsiTheme="minorHAnsi" w:cstheme="minorHAnsi"/>
              </w:rPr>
            </w:pPr>
          </w:p>
          <w:p w14:paraId="5F37ED2D"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7F92B8FA"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3ACF42A9" w14:textId="77777777" w:rsidR="000A5EEF" w:rsidRPr="00EE1D89" w:rsidRDefault="000A5EEF" w:rsidP="000A5EEF">
            <w:pPr>
              <w:ind w:right="28"/>
              <w:jc w:val="center"/>
              <w:rPr>
                <w:rFonts w:asciiTheme="minorHAnsi" w:hAnsiTheme="minorHAnsi" w:cstheme="minorHAnsi"/>
                <w:i/>
                <w:sz w:val="20"/>
              </w:rPr>
            </w:pPr>
            <w:r w:rsidRPr="00EE1D89">
              <w:rPr>
                <w:rFonts w:asciiTheme="minorHAnsi" w:hAnsiTheme="minorHAnsi" w:cstheme="minorHAnsi"/>
                <w:i/>
                <w:sz w:val="20"/>
              </w:rPr>
              <w:t>Nazwa i adres</w:t>
            </w:r>
          </w:p>
          <w:p w14:paraId="3C3D2057" w14:textId="77777777" w:rsidR="000A5EEF" w:rsidRPr="006B56FD" w:rsidRDefault="000A5EEF" w:rsidP="000A5EEF">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100E865F"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845990C" w14:textId="77777777" w:rsidR="000A5EEF" w:rsidRPr="009B6D81" w:rsidRDefault="000A5EEF" w:rsidP="000A5EEF">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410D0D1E"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CBD14BC" w14:textId="77777777" w:rsidR="000A5EEF" w:rsidRPr="00EE1D89" w:rsidRDefault="000A5EEF" w:rsidP="000A5EEF">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6CD14C28"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34638EE5" w14:textId="77777777" w:rsidR="000A5EEF" w:rsidRPr="00EE1D89" w:rsidRDefault="000A5EEF" w:rsidP="000A5EEF">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14:paraId="6A6DC47A" w14:textId="77777777" w:rsidR="000A5EEF" w:rsidRPr="006B56FD" w:rsidRDefault="000A5EEF" w:rsidP="000A5EEF">
            <w:pPr>
              <w:spacing w:line="360" w:lineRule="auto"/>
              <w:jc w:val="center"/>
              <w:rPr>
                <w:rFonts w:asciiTheme="minorHAnsi" w:eastAsiaTheme="majorEastAsia" w:hAnsiTheme="minorHAnsi" w:cstheme="minorHAnsi"/>
                <w:i/>
                <w:iCs/>
              </w:rPr>
            </w:pPr>
          </w:p>
        </w:tc>
      </w:tr>
    </w:tbl>
    <w:p w14:paraId="6B230B20" w14:textId="77777777" w:rsidR="000A5EEF" w:rsidRDefault="000A5EEF" w:rsidP="000A5EEF">
      <w:pPr>
        <w:spacing w:after="80" w:line="240" w:lineRule="exact"/>
        <w:jc w:val="left"/>
        <w:rPr>
          <w:rFonts w:asciiTheme="minorHAnsi" w:hAnsiTheme="minorHAnsi" w:cstheme="minorHAnsi"/>
          <w:sz w:val="20"/>
        </w:rPr>
      </w:pPr>
    </w:p>
    <w:p w14:paraId="3A6EAA16" w14:textId="77777777" w:rsidR="000A5EEF" w:rsidRDefault="000A5EEF" w:rsidP="000A5EEF">
      <w:pPr>
        <w:spacing w:after="80" w:line="240" w:lineRule="exact"/>
        <w:jc w:val="left"/>
        <w:rPr>
          <w:rFonts w:asciiTheme="minorHAnsi" w:hAnsiTheme="minorHAnsi" w:cstheme="minorHAnsi"/>
          <w:sz w:val="20"/>
        </w:rPr>
      </w:pPr>
    </w:p>
    <w:p w14:paraId="427FD15A" w14:textId="77777777" w:rsidR="000A5EEF" w:rsidRDefault="000A5EEF" w:rsidP="000A5EEF">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p>
    <w:p w14:paraId="3C8F4ED9" w14:textId="07D5BF39" w:rsidR="000A5EEF" w:rsidRDefault="000002C5" w:rsidP="000002C5">
      <w:pPr>
        <w:spacing w:after="80" w:line="240" w:lineRule="exact"/>
        <w:jc w:val="center"/>
        <w:rPr>
          <w:rFonts w:asciiTheme="minorHAnsi" w:hAnsiTheme="minorHAnsi" w:cstheme="minorHAnsi"/>
          <w:sz w:val="20"/>
        </w:rPr>
      </w:pPr>
      <w:r w:rsidRPr="000002C5">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60D0BCE9" w14:textId="525910B4" w:rsidR="000A5EEF" w:rsidRDefault="000002C5" w:rsidP="000A5EEF">
      <w:pPr>
        <w:rPr>
          <w:rFonts w:asciiTheme="minorHAnsi" w:hAnsiTheme="minorHAnsi" w:cstheme="minorHAnsi"/>
          <w:sz w:val="20"/>
        </w:rPr>
      </w:pPr>
      <w:r w:rsidRPr="000002C5">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DE29D3C" w14:textId="77777777" w:rsidR="000002C5" w:rsidRPr="00181504" w:rsidRDefault="000002C5" w:rsidP="000A5EEF">
      <w:pPr>
        <w:rPr>
          <w:rFonts w:asciiTheme="minorHAnsi" w:hAnsiTheme="minorHAnsi" w:cstheme="minorHAnsi"/>
          <w:sz w:val="20"/>
        </w:rPr>
      </w:pPr>
    </w:p>
    <w:p w14:paraId="42EC2DEE" w14:textId="7C2B6058" w:rsidR="000A5EEF" w:rsidRPr="00145DCC" w:rsidRDefault="000002C5" w:rsidP="000A5EEF">
      <w:pPr>
        <w:tabs>
          <w:tab w:val="left" w:pos="3555"/>
        </w:tabs>
        <w:spacing w:after="200" w:line="240" w:lineRule="auto"/>
        <w:rPr>
          <w:rFonts w:asciiTheme="minorHAnsi" w:hAnsiTheme="minorHAnsi" w:cs="Arial"/>
          <w:bCs/>
          <w:iCs/>
          <w:sz w:val="20"/>
        </w:rPr>
      </w:pPr>
      <w:r w:rsidRPr="000002C5">
        <w:rPr>
          <w:rFonts w:asciiTheme="minorHAnsi" w:hAnsiTheme="minorHAnsi" w:cs="Arial"/>
          <w:bCs/>
          <w:iCs/>
          <w:sz w:val="20"/>
        </w:rPr>
        <w:t xml:space="preserve">Na potrzeby postępowania o udzielenie zamówienia prowadzonego </w:t>
      </w:r>
      <w:r w:rsidR="000A5EEF">
        <w:rPr>
          <w:rFonts w:asciiTheme="minorHAnsi" w:hAnsiTheme="minorHAnsi" w:cs="Arial"/>
          <w:bCs/>
          <w:iCs/>
          <w:sz w:val="20"/>
        </w:rPr>
        <w:t xml:space="preserve">nr </w:t>
      </w:r>
      <w:r w:rsidR="006D3F8B">
        <w:rPr>
          <w:rFonts w:asciiTheme="minorHAnsi" w:hAnsiTheme="minorHAnsi" w:cstheme="minorHAnsi"/>
          <w:sz w:val="20"/>
        </w:rPr>
        <w:t>POST/DYS/OW/GZ/</w:t>
      </w:r>
      <w:r w:rsidR="009F4DA5">
        <w:rPr>
          <w:rFonts w:asciiTheme="minorHAnsi" w:hAnsiTheme="minorHAnsi" w:cstheme="minorHAnsi"/>
          <w:sz w:val="20"/>
        </w:rPr>
        <w:t>0</w:t>
      </w:r>
      <w:r w:rsidR="000A5EEF" w:rsidRPr="00FA4CFC">
        <w:rPr>
          <w:rFonts w:asciiTheme="minorHAnsi" w:hAnsiTheme="minorHAnsi" w:cstheme="minorHAnsi"/>
          <w:sz w:val="20"/>
        </w:rPr>
        <w:fldChar w:fldCharType="begin"/>
      </w:r>
      <w:r w:rsidR="000A5EEF" w:rsidRPr="00FA4CFC">
        <w:rPr>
          <w:rFonts w:asciiTheme="minorHAnsi" w:hAnsiTheme="minorHAnsi" w:cstheme="minorHAnsi"/>
          <w:sz w:val="20"/>
        </w:rPr>
        <w:instrText xml:space="preserve"> MERGEFIELD "nr_postepowania" </w:instrText>
      </w:r>
      <w:r w:rsidR="000A5EEF" w:rsidRPr="00FA4CFC">
        <w:rPr>
          <w:rFonts w:asciiTheme="minorHAnsi" w:hAnsiTheme="minorHAnsi" w:cstheme="minorHAnsi"/>
          <w:sz w:val="20"/>
        </w:rPr>
        <w:fldChar w:fldCharType="separate"/>
      </w:r>
      <w:r w:rsidR="009718D3" w:rsidRPr="004E36A2">
        <w:rPr>
          <w:rFonts w:asciiTheme="minorHAnsi" w:hAnsiTheme="minorHAnsi" w:cstheme="minorHAnsi"/>
          <w:noProof/>
          <w:sz w:val="20"/>
        </w:rPr>
        <w:t>3195</w:t>
      </w:r>
      <w:r w:rsidR="000A5EEF" w:rsidRPr="00FA4CFC">
        <w:rPr>
          <w:rFonts w:asciiTheme="minorHAnsi" w:hAnsiTheme="minorHAnsi" w:cstheme="minorHAnsi"/>
          <w:sz w:val="20"/>
        </w:rPr>
        <w:fldChar w:fldCharType="end"/>
      </w:r>
      <w:r w:rsidR="009F4DA5">
        <w:rPr>
          <w:rFonts w:asciiTheme="minorHAnsi" w:hAnsiTheme="minorHAnsi" w:cstheme="minorHAnsi"/>
          <w:sz w:val="20"/>
        </w:rPr>
        <w:t>/2024</w:t>
      </w:r>
      <w:r w:rsidR="000A5EEF">
        <w:rPr>
          <w:rFonts w:asciiTheme="minorHAnsi" w:hAnsiTheme="minorHAnsi" w:cs="Arial"/>
          <w:bCs/>
          <w:iCs/>
          <w:sz w:val="20"/>
        </w:rPr>
        <w:t xml:space="preserve"> prowadzonego w trybie przetargu nieograniczonego pn.:</w:t>
      </w:r>
      <w:r w:rsidR="000A5EEF" w:rsidRPr="00181504">
        <w:rPr>
          <w:rFonts w:asciiTheme="minorHAnsi" w:hAnsiTheme="minorHAnsi" w:cs="Arial"/>
          <w:sz w:val="20"/>
        </w:rPr>
        <w:t xml:space="preserve"> </w:t>
      </w:r>
      <w:r w:rsidR="000A5EEF">
        <w:rPr>
          <w:rFonts w:asciiTheme="minorHAnsi" w:hAnsiTheme="minorHAnsi" w:cs="Arial"/>
          <w:sz w:val="20"/>
        </w:rPr>
        <w:t>„</w:t>
      </w:r>
      <w:r w:rsidR="000A5EEF">
        <w:rPr>
          <w:rFonts w:asciiTheme="minorHAnsi" w:hAnsiTheme="minorHAnsi" w:cs="Arial"/>
          <w:sz w:val="20"/>
        </w:rPr>
        <w:fldChar w:fldCharType="begin"/>
      </w:r>
      <w:r w:rsidR="000A5EEF">
        <w:rPr>
          <w:rFonts w:asciiTheme="minorHAnsi" w:hAnsiTheme="minorHAnsi" w:cs="Arial"/>
          <w:sz w:val="20"/>
        </w:rPr>
        <w:instrText xml:space="preserve"> MERGEFIELD "nazwa_post" </w:instrText>
      </w:r>
      <w:r w:rsidR="000A5EEF">
        <w:rPr>
          <w:rFonts w:asciiTheme="minorHAnsi" w:hAnsiTheme="minorHAnsi" w:cs="Arial"/>
          <w:sz w:val="20"/>
        </w:rPr>
        <w:fldChar w:fldCharType="separate"/>
      </w:r>
      <w:r w:rsidR="009718D3" w:rsidRPr="004E36A2">
        <w:rPr>
          <w:rFonts w:asciiTheme="minorHAnsi" w:hAnsiTheme="minorHAnsi" w:cs="Arial"/>
          <w:noProof/>
          <w:sz w:val="20"/>
        </w:rPr>
        <w:t>Zakup i dostawa narzędzi do PPN.</w:t>
      </w:r>
      <w:r w:rsidR="000A5EEF">
        <w:rPr>
          <w:rFonts w:asciiTheme="minorHAnsi" w:hAnsiTheme="minorHAnsi" w:cs="Arial"/>
          <w:sz w:val="20"/>
        </w:rPr>
        <w:fldChar w:fldCharType="end"/>
      </w:r>
      <w:r w:rsidR="000A5EEF">
        <w:rPr>
          <w:rFonts w:asciiTheme="minorHAnsi" w:hAnsiTheme="minorHAnsi" w:cs="Arial"/>
          <w:sz w:val="20"/>
        </w:rPr>
        <w:t>”</w:t>
      </w:r>
      <w:r w:rsidR="000A5EEF" w:rsidRPr="00145DCC">
        <w:rPr>
          <w:rFonts w:asciiTheme="minorHAnsi" w:hAnsiTheme="minorHAnsi" w:cs="Arial"/>
          <w:bCs/>
          <w:iCs/>
          <w:sz w:val="20"/>
        </w:rPr>
        <w:t xml:space="preserve">, </w:t>
      </w:r>
      <w:r w:rsidR="006D3F8B" w:rsidRPr="006D3F8B">
        <w:rPr>
          <w:rFonts w:asciiTheme="minorHAnsi" w:hAnsiTheme="minorHAnsi" w:cs="Arial"/>
          <w:bCs/>
          <w:iCs/>
          <w:sz w:val="20"/>
        </w:rPr>
        <w:t>oświadczam, co następuje</w:t>
      </w:r>
      <w:r w:rsidR="000A5EEF" w:rsidRPr="00145DCC">
        <w:rPr>
          <w:rFonts w:asciiTheme="minorHAnsi" w:hAnsiTheme="minorHAnsi" w:cs="Arial"/>
          <w:bCs/>
          <w:iCs/>
          <w:sz w:val="20"/>
        </w:rPr>
        <w:t>:</w:t>
      </w:r>
    </w:p>
    <w:p w14:paraId="61828DEF"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OŚWIADCZENIA DOTYCZĄCE WYKONAWCY:</w:t>
      </w:r>
    </w:p>
    <w:p w14:paraId="688BED2D" w14:textId="77777777" w:rsidR="006D3F8B" w:rsidRPr="006D3F8B" w:rsidRDefault="006D3F8B" w:rsidP="006D3F8B">
      <w:pPr>
        <w:numPr>
          <w:ilvl w:val="0"/>
          <w:numId w:val="34"/>
        </w:numPr>
        <w:rPr>
          <w:rFonts w:asciiTheme="minorHAnsi" w:hAnsiTheme="minorHAnsi" w:cstheme="minorHAnsi"/>
          <w:bCs/>
          <w:sz w:val="20"/>
        </w:rPr>
      </w:pPr>
      <w:r w:rsidRPr="006D3F8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D3F8B">
        <w:rPr>
          <w:rFonts w:asciiTheme="minorHAnsi" w:hAnsiTheme="minorHAnsi" w:cstheme="minorHAnsi"/>
          <w:sz w:val="20"/>
          <w:vertAlign w:val="superscript"/>
        </w:rPr>
        <w:footnoteReference w:id="8"/>
      </w:r>
    </w:p>
    <w:p w14:paraId="5B16D201" w14:textId="77777777" w:rsidR="006D3F8B" w:rsidRPr="006D3F8B" w:rsidRDefault="006D3F8B" w:rsidP="006D3F8B">
      <w:pPr>
        <w:numPr>
          <w:ilvl w:val="0"/>
          <w:numId w:val="34"/>
        </w:numPr>
        <w:rPr>
          <w:rFonts w:asciiTheme="minorHAnsi" w:hAnsiTheme="minorHAnsi" w:cstheme="minorHAnsi"/>
          <w:b/>
          <w:bCs/>
          <w:sz w:val="20"/>
        </w:rPr>
      </w:pPr>
      <w:r w:rsidRPr="006D3F8B">
        <w:rPr>
          <w:rFonts w:asciiTheme="minorHAnsi" w:hAnsiTheme="minorHAnsi" w:cstheme="minorHAnsi"/>
          <w:sz w:val="20"/>
        </w:rPr>
        <w:t>Oświadczam, że nie zachodzą w stosunku do mnie przesłanki wykluczenia z postępowania na podstawie art. 7 ust. 1 ustawy z dnia 13 kwietnia 2022 r.</w:t>
      </w:r>
      <w:r w:rsidRPr="006D3F8B">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6D3F8B">
        <w:rPr>
          <w:rFonts w:asciiTheme="minorHAnsi" w:hAnsiTheme="minorHAnsi" w:cstheme="minorHAnsi"/>
          <w:sz w:val="20"/>
        </w:rPr>
        <w:t>(Dz. U. poz. 835)</w:t>
      </w:r>
      <w:r w:rsidRPr="006D3F8B">
        <w:rPr>
          <w:rFonts w:asciiTheme="minorHAnsi" w:hAnsiTheme="minorHAnsi" w:cstheme="minorHAnsi"/>
          <w:iCs/>
          <w:sz w:val="20"/>
        </w:rPr>
        <w:t>.</w:t>
      </w:r>
      <w:r w:rsidRPr="006D3F8B">
        <w:rPr>
          <w:rFonts w:asciiTheme="minorHAnsi" w:hAnsiTheme="minorHAnsi" w:cstheme="minorHAnsi"/>
          <w:sz w:val="20"/>
          <w:vertAlign w:val="superscript"/>
        </w:rPr>
        <w:footnoteReference w:id="9"/>
      </w:r>
    </w:p>
    <w:p w14:paraId="15835778" w14:textId="77777777" w:rsidR="006D3F8B" w:rsidRPr="006D3F8B" w:rsidRDefault="006D3F8B" w:rsidP="006D3F8B">
      <w:pPr>
        <w:rPr>
          <w:rFonts w:asciiTheme="minorHAnsi" w:hAnsiTheme="minorHAnsi" w:cstheme="minorHAnsi"/>
          <w:b/>
          <w:bCs/>
          <w:sz w:val="20"/>
        </w:rPr>
      </w:pPr>
    </w:p>
    <w:p w14:paraId="6ABF47AB"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OŚWIADCZENIE DOTYCZĄCE PODWYKONAWCY, NA KTÓREGO PRZYPADA PONAD 10% WARTOŚCI ZAMÓWIENIA:</w:t>
      </w:r>
    </w:p>
    <w:p w14:paraId="472D6A59"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[UWAGA</w:t>
      </w:r>
      <w:r w:rsidRPr="006D3F8B">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3F8B">
        <w:rPr>
          <w:rFonts w:asciiTheme="minorHAnsi" w:hAnsiTheme="minorHAnsi" w:cstheme="minorHAnsi"/>
          <w:sz w:val="20"/>
        </w:rPr>
        <w:t>]</w:t>
      </w:r>
    </w:p>
    <w:p w14:paraId="3455C282"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 xml:space="preserve">Oświadczam, że w stosunku do następującego podmiotu, będącego podwykonawcą, na którego przypada ponad 10% wartości zamówienia: ……………………………………………………………………………………………….… </w:t>
      </w:r>
      <w:r w:rsidRPr="006D3F8B">
        <w:rPr>
          <w:rFonts w:asciiTheme="minorHAnsi" w:hAnsiTheme="minorHAnsi" w:cstheme="minorHAnsi"/>
          <w:i/>
          <w:sz w:val="20"/>
        </w:rPr>
        <w:t>(podać pełną nazwę/ firmę, adres, a także w zależności od podmiotu: NIP/ PESEL, KRS/ CEiDG)</w:t>
      </w:r>
      <w:r w:rsidRPr="006D3F8B">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913B776" w14:textId="77777777" w:rsidR="006D3F8B" w:rsidRPr="006D3F8B" w:rsidRDefault="006D3F8B" w:rsidP="006D3F8B">
      <w:pPr>
        <w:rPr>
          <w:rFonts w:asciiTheme="minorHAnsi" w:hAnsiTheme="minorHAnsi" w:cstheme="minorHAnsi"/>
          <w:sz w:val="20"/>
        </w:rPr>
      </w:pPr>
    </w:p>
    <w:p w14:paraId="64721995"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OŚWIADCZENIE DOTYCZĄCE DOSTAWCY, NA KTÓREGO PRZYPADA PONAD 10% WARTOŚCI ZAMÓWIENIA:</w:t>
      </w:r>
    </w:p>
    <w:p w14:paraId="084C62AB"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[UWAGA</w:t>
      </w:r>
      <w:r w:rsidRPr="006D3F8B">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6D3F8B">
        <w:rPr>
          <w:rFonts w:asciiTheme="minorHAnsi" w:hAnsiTheme="minorHAnsi" w:cstheme="minorHAnsi"/>
          <w:sz w:val="20"/>
        </w:rPr>
        <w:t>]</w:t>
      </w:r>
    </w:p>
    <w:p w14:paraId="7571DF0F"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 xml:space="preserve">Oświadczam, że w stosunku do następującego podmiotu, będącego dostawcą, na którego przypada ponad 10% wartości zamówienia: ……………………………………………………………………………………………….………..….…… </w:t>
      </w:r>
      <w:r w:rsidRPr="006D3F8B">
        <w:rPr>
          <w:rFonts w:asciiTheme="minorHAnsi" w:hAnsiTheme="minorHAnsi" w:cstheme="minorHAnsi"/>
          <w:i/>
          <w:sz w:val="20"/>
        </w:rPr>
        <w:t>(podać pełną nazwę/firmę, adres, a także w zależności od podmiotu: NIP/PESEL, KRS/CEiDG)</w:t>
      </w:r>
      <w:r w:rsidRPr="006D3F8B">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C873158" w14:textId="77777777" w:rsidR="006D3F8B" w:rsidRPr="006D3F8B" w:rsidRDefault="006D3F8B" w:rsidP="006D3F8B">
      <w:pPr>
        <w:rPr>
          <w:rFonts w:asciiTheme="minorHAnsi" w:hAnsiTheme="minorHAnsi" w:cstheme="minorHAnsi"/>
          <w:i/>
          <w:sz w:val="20"/>
        </w:rPr>
      </w:pPr>
    </w:p>
    <w:p w14:paraId="597CD036"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OŚWIADCZENIE DOTYCZĄCE PODANYCH INFORMACJI:</w:t>
      </w:r>
    </w:p>
    <w:p w14:paraId="244CA041"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AACA206" w14:textId="77777777" w:rsidR="006D3F8B" w:rsidRPr="006D3F8B" w:rsidRDefault="006D3F8B" w:rsidP="006D3F8B">
      <w:pPr>
        <w:rPr>
          <w:rFonts w:asciiTheme="minorHAnsi" w:hAnsiTheme="minorHAnsi" w:cstheme="minorHAnsi"/>
          <w:sz w:val="20"/>
        </w:rPr>
      </w:pPr>
    </w:p>
    <w:p w14:paraId="3BD093CD"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INFORMACJA DOTYCZĄCA DOSTĘPU DO PODMIOTOWYCH ŚRODKÓW DOWODOWYCH DOKUMENTÓW REJESTROWYCH/DOKUMENTÓW</w:t>
      </w:r>
      <w:r w:rsidRPr="006D3F8B">
        <w:rPr>
          <w:rFonts w:asciiTheme="minorHAnsi" w:hAnsiTheme="minorHAnsi" w:cstheme="minorHAnsi"/>
          <w:sz w:val="20"/>
        </w:rPr>
        <w:t xml:space="preserve"> </w:t>
      </w:r>
      <w:r w:rsidRPr="006D3F8B">
        <w:rPr>
          <w:rFonts w:asciiTheme="minorHAnsi" w:hAnsiTheme="minorHAnsi" w:cstheme="minorHAnsi"/>
          <w:b/>
          <w:sz w:val="20"/>
        </w:rPr>
        <w:t>OKREŚLAJĄCYCH BENEFICJENTÓW RZECZYWISTYCH WYKONAWCY:</w:t>
      </w:r>
    </w:p>
    <w:p w14:paraId="4BC2EE39"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1039D6E1"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1) .....................................................................................................................................................</w:t>
      </w:r>
    </w:p>
    <w:p w14:paraId="15F524DF"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i/>
          <w:sz w:val="20"/>
        </w:rPr>
        <w:t>(wskazać dokumenty rejestrowe podmiotowy środek dowodowy, adres internetowy, wydający urząd lub organ, dokładne dane referencyjne dokumentacji)</w:t>
      </w:r>
    </w:p>
    <w:p w14:paraId="78943C26"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2) .....................................................................................................................................................</w:t>
      </w:r>
    </w:p>
    <w:p w14:paraId="69D48666" w14:textId="77777777" w:rsidR="006D3F8B" w:rsidRPr="006D3F8B" w:rsidRDefault="006D3F8B" w:rsidP="006D3F8B">
      <w:pPr>
        <w:rPr>
          <w:rFonts w:asciiTheme="minorHAnsi" w:hAnsiTheme="minorHAnsi" w:cstheme="minorHAnsi"/>
          <w:i/>
          <w:sz w:val="20"/>
        </w:rPr>
      </w:pPr>
      <w:r w:rsidRPr="006D3F8B">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934D5FE" w14:textId="77777777" w:rsidR="006D3F8B" w:rsidRPr="006D3F8B" w:rsidRDefault="006D3F8B" w:rsidP="006D3F8B">
      <w:pPr>
        <w:spacing w:after="80" w:line="240" w:lineRule="exact"/>
        <w:ind w:left="4956" w:right="-993" w:firstLine="708"/>
        <w:rPr>
          <w:rFonts w:asciiTheme="minorHAnsi" w:hAnsiTheme="minorHAnsi" w:cstheme="minorHAnsi"/>
          <w:sz w:val="16"/>
          <w:szCs w:val="16"/>
        </w:rPr>
      </w:pPr>
      <w:r w:rsidRPr="006D3F8B">
        <w:rPr>
          <w:rFonts w:asciiTheme="minorHAnsi" w:hAnsiTheme="minorHAnsi" w:cstheme="minorHAnsi"/>
          <w:sz w:val="16"/>
          <w:szCs w:val="16"/>
        </w:rPr>
        <w:t>....................................................................................</w:t>
      </w:r>
    </w:p>
    <w:p w14:paraId="1B022A12" w14:textId="77777777" w:rsidR="006D3F8B" w:rsidRPr="006D3F8B" w:rsidRDefault="006D3F8B" w:rsidP="006D3F8B">
      <w:pPr>
        <w:ind w:left="5398" w:right="68" w:hanging="153"/>
        <w:jc w:val="center"/>
        <w:rPr>
          <w:rFonts w:asciiTheme="minorHAnsi" w:hAnsiTheme="minorHAnsi" w:cstheme="minorHAnsi"/>
          <w:i/>
          <w:sz w:val="16"/>
          <w:szCs w:val="16"/>
        </w:rPr>
      </w:pPr>
      <w:r w:rsidRPr="006D3F8B">
        <w:rPr>
          <w:rFonts w:asciiTheme="minorHAnsi" w:hAnsiTheme="minorHAnsi" w:cstheme="minorHAnsi"/>
          <w:i/>
          <w:sz w:val="16"/>
          <w:szCs w:val="16"/>
        </w:rPr>
        <w:t>Data i podpisy osób uprawnionych do składania</w:t>
      </w:r>
    </w:p>
    <w:p w14:paraId="7B09D7CF" w14:textId="058F1702" w:rsidR="000A5EEF" w:rsidRPr="006D3F8B" w:rsidRDefault="006D3F8B" w:rsidP="006D3F8B">
      <w:pPr>
        <w:ind w:left="5245"/>
        <w:rPr>
          <w:rFonts w:asciiTheme="minorHAnsi" w:hAnsiTheme="minorHAnsi" w:cstheme="minorHAnsi"/>
          <w:sz w:val="20"/>
        </w:rPr>
      </w:pPr>
      <w:r w:rsidRPr="006D3F8B">
        <w:rPr>
          <w:rFonts w:asciiTheme="minorHAnsi" w:hAnsiTheme="minorHAnsi" w:cstheme="minorHAnsi"/>
          <w:i/>
          <w:sz w:val="16"/>
          <w:szCs w:val="16"/>
        </w:rPr>
        <w:t>oświadczeń woli w imieniu Wykonawcy/</w:t>
      </w:r>
      <w:r w:rsidRPr="006D3F8B">
        <w:rPr>
          <w:rFonts w:asciiTheme="minorHAnsi" w:hAnsiTheme="minorHAnsi" w:cstheme="minorHAnsi"/>
          <w:sz w:val="20"/>
        </w:rPr>
        <w:t xml:space="preserve"> </w:t>
      </w:r>
      <w:r w:rsidRPr="006D3F8B">
        <w:rPr>
          <w:rFonts w:asciiTheme="minorHAnsi" w:hAnsiTheme="minorHAnsi" w:cstheme="minorHAnsi"/>
          <w:i/>
          <w:sz w:val="16"/>
          <w:szCs w:val="16"/>
        </w:rPr>
        <w:t>Wykonawcy wspólnie ubiegającego się o udzielenie zamówienia</w:t>
      </w:r>
      <w:r w:rsidR="000A5EEF">
        <w:rPr>
          <w:rFonts w:asciiTheme="minorHAnsi" w:hAnsiTheme="minorHAnsi" w:cstheme="minorHAnsi"/>
          <w:i/>
          <w:sz w:val="16"/>
          <w:szCs w:val="16"/>
        </w:rPr>
        <w:br w:type="page"/>
      </w:r>
    </w:p>
    <w:p w14:paraId="43A92B57" w14:textId="77777777" w:rsidR="000A5EEF" w:rsidRDefault="000A5EEF" w:rsidP="000A5EEF">
      <w:pPr>
        <w:ind w:right="68"/>
        <w:rPr>
          <w:rFonts w:asciiTheme="minorHAnsi" w:hAnsiTheme="minorHAnsi" w:cstheme="minorHAnsi"/>
          <w:i/>
          <w:sz w:val="16"/>
          <w:szCs w:val="16"/>
        </w:rPr>
        <w:sectPr w:rsidR="000A5EEF" w:rsidSect="00675841">
          <w:headerReference w:type="default" r:id="rId22"/>
          <w:footerReference w:type="default" r:id="rId23"/>
          <w:headerReference w:type="first" r:id="rId24"/>
          <w:footerReference w:type="first" r:id="rId25"/>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4BF08E48" w14:textId="77777777" w:rsidR="000A5EEF" w:rsidRPr="00A442E3" w:rsidRDefault="000A5EEF" w:rsidP="000A5EEF">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668F4CA6" w14:textId="77777777" w:rsidR="000A5EEF" w:rsidRDefault="000A5EEF" w:rsidP="000A5EEF">
      <w:pPr>
        <w:rPr>
          <w:rFonts w:asciiTheme="minorHAnsi" w:hAnsiTheme="minorHAnsi" w:cstheme="minorHAnsi"/>
          <w:sz w:val="20"/>
        </w:rPr>
      </w:pPr>
    </w:p>
    <w:p w14:paraId="227C7D1C" w14:textId="77777777" w:rsidR="000A5EEF" w:rsidRDefault="000A5EEF" w:rsidP="000A5EEF">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658C8E52" w14:textId="77777777" w:rsidTr="000A5EEF">
        <w:trPr>
          <w:trHeight w:val="1820"/>
        </w:trPr>
        <w:tc>
          <w:tcPr>
            <w:tcW w:w="3965" w:type="dxa"/>
            <w:tcBorders>
              <w:right w:val="single" w:sz="4" w:space="0" w:color="auto"/>
            </w:tcBorders>
          </w:tcPr>
          <w:p w14:paraId="1CD857DE"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2AF9812" w14:textId="77777777" w:rsidR="000A5EEF" w:rsidRPr="006B56FD" w:rsidRDefault="000A5EEF" w:rsidP="000A5EEF">
            <w:pPr>
              <w:ind w:right="28"/>
              <w:jc w:val="left"/>
              <w:rPr>
                <w:rFonts w:asciiTheme="minorHAnsi" w:hAnsiTheme="minorHAnsi" w:cstheme="minorHAnsi"/>
                <w:sz w:val="20"/>
              </w:rPr>
            </w:pPr>
          </w:p>
          <w:p w14:paraId="1569BBC4"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454FDC9"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B98C89C"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F54D22D"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40FE975"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17BF090"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C8B3F5"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40AC8A5B"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644A26C"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217C927" w14:textId="77777777" w:rsidR="000A5EEF" w:rsidRPr="006B56FD" w:rsidRDefault="000A5EEF" w:rsidP="000A5EEF">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5C3CBFA0" w14:textId="77777777" w:rsidR="000A5EEF" w:rsidRDefault="000A5EEF" w:rsidP="000A5EEF">
      <w:pPr>
        <w:rPr>
          <w:rFonts w:asciiTheme="minorHAnsi" w:hAnsiTheme="minorHAnsi" w:cstheme="minorHAnsi"/>
          <w:sz w:val="20"/>
        </w:rPr>
      </w:pPr>
    </w:p>
    <w:p w14:paraId="219033D2" w14:textId="77777777" w:rsidR="000A5EEF" w:rsidRDefault="000A5EEF" w:rsidP="000A5EEF">
      <w:pPr>
        <w:rPr>
          <w:rFonts w:asciiTheme="minorHAnsi" w:hAnsiTheme="minorHAnsi" w:cstheme="minorHAnsi"/>
          <w:sz w:val="20"/>
        </w:rPr>
      </w:pPr>
    </w:p>
    <w:p w14:paraId="3420B8D6"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665FB066" w14:textId="77777777" w:rsidR="000A5EEF" w:rsidRDefault="000A5EEF" w:rsidP="000A5EEF">
      <w:pPr>
        <w:rPr>
          <w:rFonts w:asciiTheme="minorHAnsi" w:hAnsiTheme="minorHAnsi" w:cstheme="minorHAnsi"/>
          <w:sz w:val="20"/>
        </w:rPr>
      </w:pPr>
    </w:p>
    <w:p w14:paraId="7FFF1DE8" w14:textId="77777777" w:rsidR="000A5EEF" w:rsidRPr="004B4556" w:rsidRDefault="000A5EEF" w:rsidP="000A5EEF">
      <w:pPr>
        <w:rPr>
          <w:rFonts w:asciiTheme="minorHAnsi" w:hAnsiTheme="minorHAnsi" w:cstheme="minorHAnsi"/>
          <w:sz w:val="20"/>
        </w:rPr>
      </w:pPr>
    </w:p>
    <w:p w14:paraId="792B39D9" w14:textId="6DCF0784" w:rsidR="000A5EEF" w:rsidRDefault="000A5EEF" w:rsidP="000A5EE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E97DB1">
        <w:rPr>
          <w:rFonts w:asciiTheme="minorHAnsi" w:hAnsiTheme="minorHAnsi" w:cstheme="minorHAnsi"/>
          <w:sz w:val="20"/>
          <w:szCs w:val="22"/>
        </w:rPr>
        <w:t>POST/DYS/OW/GZ/</w:t>
      </w:r>
      <w:r w:rsidR="009F4DA5">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9718D3" w:rsidRPr="004E36A2">
        <w:rPr>
          <w:rFonts w:asciiTheme="minorHAnsi" w:hAnsiTheme="minorHAnsi" w:cstheme="minorHAnsi"/>
          <w:noProof/>
          <w:sz w:val="20"/>
          <w:szCs w:val="22"/>
        </w:rPr>
        <w:t>3195</w:t>
      </w:r>
      <w:r w:rsidRPr="009E24C1">
        <w:rPr>
          <w:rFonts w:asciiTheme="minorHAnsi" w:hAnsiTheme="minorHAnsi" w:cstheme="minorHAnsi"/>
          <w:sz w:val="20"/>
          <w:szCs w:val="22"/>
        </w:rPr>
        <w:fldChar w:fldCharType="end"/>
      </w:r>
      <w:r w:rsidR="009F4DA5">
        <w:rPr>
          <w:rFonts w:asciiTheme="minorHAnsi" w:hAnsiTheme="minorHAnsi" w:cstheme="minorHAnsi"/>
          <w:sz w:val="20"/>
          <w:szCs w:val="22"/>
        </w:rPr>
        <w:t>/2024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9718D3" w:rsidRPr="004E36A2">
        <w:rPr>
          <w:rFonts w:asciiTheme="minorHAnsi" w:hAnsiTheme="minorHAnsi" w:cstheme="minorHAnsi"/>
          <w:noProof/>
          <w:sz w:val="20"/>
          <w:lang w:eastAsia="pl-PL"/>
        </w:rPr>
        <w:t>Zakup i dostawa narzędzi do PPN.</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020386">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A5741AE" w14:textId="77777777" w:rsidR="000A5EEF" w:rsidRPr="009E24C1" w:rsidRDefault="000A5EEF" w:rsidP="000A5EEF">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0A5EEF" w:rsidRPr="004B4556" w14:paraId="522E3DF7" w14:textId="77777777" w:rsidTr="000A5EEF">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07F6FD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F1D3A9" w14:textId="77777777" w:rsidR="000A5EEF" w:rsidRPr="004B4556" w:rsidRDefault="000A5EEF" w:rsidP="000A5EEF">
            <w:pPr>
              <w:jc w:val="center"/>
              <w:rPr>
                <w:rFonts w:asciiTheme="minorHAnsi" w:hAnsiTheme="minorHAnsi" w:cstheme="minorHAnsi"/>
                <w:b/>
                <w:sz w:val="20"/>
              </w:rPr>
            </w:pPr>
          </w:p>
          <w:p w14:paraId="2F51C45A"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6EE66EE2" w14:textId="77777777" w:rsidR="000A5EEF" w:rsidRPr="004B4556" w:rsidRDefault="000A5EEF" w:rsidP="000A5EEF">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1938CB2A" w14:textId="77777777" w:rsidR="000A5EEF" w:rsidRPr="004B4556" w:rsidRDefault="000A5EEF" w:rsidP="000A5EEF">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32D6D5DD" w14:textId="77777777" w:rsidR="000A5EEF" w:rsidRPr="004B4556" w:rsidRDefault="000A5EEF" w:rsidP="000A5EEF">
            <w:pPr>
              <w:jc w:val="center"/>
              <w:rPr>
                <w:rFonts w:asciiTheme="minorHAnsi" w:hAnsiTheme="minorHAnsi" w:cstheme="minorHAnsi"/>
                <w:b/>
                <w:sz w:val="20"/>
              </w:rPr>
            </w:pPr>
          </w:p>
          <w:p w14:paraId="76D73D5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3A588247"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708AB1A3" w14:textId="77777777" w:rsidR="000A5EEF" w:rsidRPr="004B4556" w:rsidRDefault="000A5EEF" w:rsidP="000A5EEF">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13CD9DDF" w14:textId="77777777" w:rsidR="000A5EEF" w:rsidRPr="004B4556" w:rsidRDefault="000A5EEF" w:rsidP="000A5EEF">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0A5EEF" w:rsidRPr="004B4556" w14:paraId="2BB320B0" w14:textId="77777777" w:rsidTr="000A5EEF">
        <w:trPr>
          <w:trHeight w:val="504"/>
          <w:tblHeader/>
        </w:trPr>
        <w:tc>
          <w:tcPr>
            <w:tcW w:w="568" w:type="dxa"/>
            <w:vMerge/>
            <w:tcBorders>
              <w:left w:val="single" w:sz="4" w:space="0" w:color="auto"/>
            </w:tcBorders>
            <w:vAlign w:val="center"/>
          </w:tcPr>
          <w:p w14:paraId="530C1149" w14:textId="77777777" w:rsidR="000A5EEF" w:rsidRPr="004B4556" w:rsidRDefault="000A5EEF" w:rsidP="000A5EEF">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10FFEE38" w14:textId="77777777" w:rsidR="000A5EEF" w:rsidRPr="004B4556" w:rsidRDefault="000A5EEF" w:rsidP="000A5EEF">
            <w:pPr>
              <w:jc w:val="center"/>
              <w:rPr>
                <w:rFonts w:asciiTheme="minorHAnsi" w:hAnsiTheme="minorHAnsi" w:cstheme="minorHAnsi"/>
                <w:i/>
                <w:sz w:val="20"/>
              </w:rPr>
            </w:pPr>
          </w:p>
        </w:tc>
        <w:tc>
          <w:tcPr>
            <w:tcW w:w="1560" w:type="dxa"/>
            <w:vMerge/>
            <w:vAlign w:val="center"/>
          </w:tcPr>
          <w:p w14:paraId="4562A5DF" w14:textId="77777777" w:rsidR="000A5EEF" w:rsidRPr="004B4556" w:rsidRDefault="000A5EEF" w:rsidP="000A5EEF">
            <w:pPr>
              <w:jc w:val="center"/>
              <w:rPr>
                <w:rFonts w:asciiTheme="minorHAnsi" w:hAnsiTheme="minorHAnsi" w:cstheme="minorHAnsi"/>
                <w:i/>
                <w:sz w:val="20"/>
              </w:rPr>
            </w:pPr>
          </w:p>
        </w:tc>
        <w:tc>
          <w:tcPr>
            <w:tcW w:w="1560" w:type="dxa"/>
            <w:vMerge/>
          </w:tcPr>
          <w:p w14:paraId="74823972" w14:textId="77777777" w:rsidR="000A5EEF" w:rsidRPr="004B4556" w:rsidRDefault="000A5EEF" w:rsidP="000A5EEF">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42E2B7A9"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0EACA1F1"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0FCD6256"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5542312B"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676513BD" w14:textId="77777777" w:rsidR="000A5EEF" w:rsidRPr="004B4556" w:rsidRDefault="000A5EEF" w:rsidP="000A5EEF">
            <w:pPr>
              <w:jc w:val="center"/>
              <w:rPr>
                <w:rFonts w:asciiTheme="minorHAnsi" w:hAnsiTheme="minorHAnsi" w:cstheme="minorHAnsi"/>
                <w:i/>
                <w:sz w:val="20"/>
              </w:rPr>
            </w:pPr>
          </w:p>
        </w:tc>
      </w:tr>
      <w:tr w:rsidR="000A5EEF" w:rsidRPr="004B4556" w14:paraId="0CC8548C" w14:textId="77777777" w:rsidTr="000A5EEF">
        <w:trPr>
          <w:trHeight w:val="843"/>
        </w:trPr>
        <w:tc>
          <w:tcPr>
            <w:tcW w:w="568" w:type="dxa"/>
            <w:vAlign w:val="center"/>
          </w:tcPr>
          <w:p w14:paraId="11F9D06A"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7BD2922"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6EDFC0C9"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8F3CB25"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5BC5021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FEEEACD"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BB29342" w14:textId="77777777" w:rsidR="000A5EEF" w:rsidRPr="004B4556" w:rsidRDefault="000A5EEF" w:rsidP="000A5EEF">
            <w:pPr>
              <w:spacing w:before="120"/>
              <w:rPr>
                <w:rFonts w:asciiTheme="minorHAnsi" w:hAnsiTheme="minorHAnsi" w:cstheme="minorHAnsi"/>
                <w:sz w:val="20"/>
              </w:rPr>
            </w:pPr>
          </w:p>
        </w:tc>
      </w:tr>
      <w:tr w:rsidR="000A5EEF" w:rsidRPr="004B4556" w14:paraId="229796F9" w14:textId="77777777" w:rsidTr="000A5EEF">
        <w:trPr>
          <w:trHeight w:val="843"/>
        </w:trPr>
        <w:tc>
          <w:tcPr>
            <w:tcW w:w="568" w:type="dxa"/>
            <w:vAlign w:val="center"/>
          </w:tcPr>
          <w:p w14:paraId="7C604537"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4C3E5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4BFFCCFE"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2F681A1F"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7BED5A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F183372"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E7AA84E" w14:textId="77777777" w:rsidR="000A5EEF" w:rsidRPr="004B4556" w:rsidRDefault="000A5EEF" w:rsidP="000A5EEF">
            <w:pPr>
              <w:spacing w:before="120"/>
              <w:rPr>
                <w:rFonts w:asciiTheme="minorHAnsi" w:hAnsiTheme="minorHAnsi" w:cstheme="minorHAnsi"/>
                <w:sz w:val="20"/>
              </w:rPr>
            </w:pPr>
          </w:p>
        </w:tc>
      </w:tr>
      <w:tr w:rsidR="000A5EEF" w:rsidRPr="004B4556" w14:paraId="6E921DC9" w14:textId="77777777" w:rsidTr="000A5EEF">
        <w:trPr>
          <w:trHeight w:val="843"/>
        </w:trPr>
        <w:tc>
          <w:tcPr>
            <w:tcW w:w="568" w:type="dxa"/>
            <w:vAlign w:val="center"/>
          </w:tcPr>
          <w:p w14:paraId="2C8791BF"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7EF0435"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57814B7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638980E"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tcBorders>
            <w:vAlign w:val="center"/>
          </w:tcPr>
          <w:p w14:paraId="142E0EAE"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45F5E886"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5E6492E" w14:textId="77777777" w:rsidR="000A5EEF" w:rsidRPr="004B4556" w:rsidRDefault="000A5EEF" w:rsidP="000A5EEF">
            <w:pPr>
              <w:spacing w:before="120"/>
              <w:rPr>
                <w:rFonts w:asciiTheme="minorHAnsi" w:hAnsiTheme="minorHAnsi" w:cstheme="minorHAnsi"/>
                <w:sz w:val="20"/>
              </w:rPr>
            </w:pPr>
          </w:p>
        </w:tc>
      </w:tr>
    </w:tbl>
    <w:p w14:paraId="768D8B12" w14:textId="77777777" w:rsidR="000A5EEF" w:rsidRPr="004B4556" w:rsidRDefault="000A5EEF" w:rsidP="000A5EEF">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2F1D36D6" w14:textId="77777777" w:rsidR="000A5EEF" w:rsidRPr="009E24C1" w:rsidRDefault="000A5EEF" w:rsidP="000A5EEF">
      <w:pPr>
        <w:spacing w:before="120"/>
        <w:ind w:left="-284" w:right="-569"/>
        <w:outlineLvl w:val="0"/>
        <w:rPr>
          <w:rFonts w:asciiTheme="minorHAnsi" w:hAnsiTheme="minorHAnsi" w:cstheme="minorHAnsi"/>
          <w:i/>
          <w:sz w:val="16"/>
          <w:szCs w:val="16"/>
        </w:rPr>
      </w:pPr>
    </w:p>
    <w:p w14:paraId="0ECD8EFB" w14:textId="77777777" w:rsidR="000A5EEF" w:rsidRPr="004B4556" w:rsidRDefault="000A5EEF" w:rsidP="000A5EEF">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7EF2E17C" w14:textId="77777777" w:rsidR="000A5EEF" w:rsidRPr="004B4556" w:rsidRDefault="000A5EEF" w:rsidP="000A5EEF">
      <w:pPr>
        <w:ind w:right="-993"/>
        <w:rPr>
          <w:rFonts w:asciiTheme="minorHAnsi" w:hAnsiTheme="minorHAnsi" w:cstheme="minorHAnsi"/>
          <w:sz w:val="20"/>
        </w:rPr>
      </w:pPr>
    </w:p>
    <w:p w14:paraId="46C15BFD" w14:textId="77777777" w:rsidR="000A5EEF" w:rsidRPr="004B4556" w:rsidRDefault="000A5EEF" w:rsidP="000A5EEF">
      <w:pPr>
        <w:ind w:right="-993"/>
        <w:rPr>
          <w:rFonts w:asciiTheme="minorHAnsi" w:hAnsiTheme="minorHAnsi" w:cstheme="minorHAnsi"/>
          <w:sz w:val="20"/>
        </w:rPr>
      </w:pPr>
    </w:p>
    <w:p w14:paraId="02F2E230"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3ADC06C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25FCFB1B"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539FA1F" w14:textId="77777777" w:rsidR="000A5EEF" w:rsidRPr="004B4556" w:rsidRDefault="000A5EEF" w:rsidP="000A5EEF">
      <w:pPr>
        <w:spacing w:line="240" w:lineRule="auto"/>
        <w:ind w:left="5954" w:right="68" w:hanging="556"/>
        <w:jc w:val="center"/>
        <w:rPr>
          <w:rFonts w:asciiTheme="minorHAnsi" w:hAnsiTheme="minorHAnsi" w:cstheme="minorHAnsi"/>
          <w:i/>
          <w:sz w:val="20"/>
        </w:rPr>
      </w:pPr>
    </w:p>
    <w:p w14:paraId="4C3D63C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6A28E3EA" w14:textId="77777777" w:rsidR="000A5EEF" w:rsidRDefault="000A5EEF" w:rsidP="000A5EEF">
      <w:pPr>
        <w:ind w:right="68"/>
        <w:rPr>
          <w:rFonts w:asciiTheme="minorHAnsi" w:hAnsiTheme="minorHAnsi" w:cstheme="minorHAnsi"/>
          <w:i/>
          <w:sz w:val="16"/>
          <w:szCs w:val="16"/>
        </w:rPr>
        <w:sectPr w:rsidR="000A5EEF" w:rsidSect="00675841">
          <w:headerReference w:type="even" r:id="rId26"/>
          <w:headerReference w:type="default" r:id="rId27"/>
          <w:footerReference w:type="even" r:id="rId28"/>
          <w:footerReference w:type="default" r:id="rId29"/>
          <w:headerReference w:type="first" r:id="rId30"/>
          <w:footerReference w:type="first" r:id="rId3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3DBC6B10" w14:textId="77777777" w:rsidR="000A5EEF" w:rsidRPr="00156D62" w:rsidRDefault="000A5EEF" w:rsidP="000A5EEF">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8"/>
      <w:bookmarkEnd w:id="9"/>
      <w:r>
        <w:rPr>
          <w:rFonts w:cstheme="minorHAnsi"/>
          <w:color w:val="000000" w:themeColor="text1"/>
          <w:sz w:val="20"/>
          <w:szCs w:val="20"/>
        </w:rPr>
        <w:t>WYKAZ OSÓB</w:t>
      </w:r>
    </w:p>
    <w:p w14:paraId="0064239A"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0A5EEF" w:rsidRPr="006B56FD" w14:paraId="05D60A56" w14:textId="77777777" w:rsidTr="000A5EEF">
        <w:trPr>
          <w:trHeight w:val="1820"/>
        </w:trPr>
        <w:tc>
          <w:tcPr>
            <w:tcW w:w="3965" w:type="dxa"/>
            <w:tcBorders>
              <w:right w:val="single" w:sz="4" w:space="0" w:color="auto"/>
            </w:tcBorders>
          </w:tcPr>
          <w:p w14:paraId="1CB675CF"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ED235C8" w14:textId="77777777" w:rsidR="000A5EEF" w:rsidRPr="006B56FD" w:rsidRDefault="000A5EEF" w:rsidP="000A5EEF">
            <w:pPr>
              <w:ind w:right="28"/>
              <w:jc w:val="left"/>
              <w:rPr>
                <w:rFonts w:asciiTheme="minorHAnsi" w:hAnsiTheme="minorHAnsi" w:cstheme="minorHAnsi"/>
                <w:sz w:val="20"/>
              </w:rPr>
            </w:pPr>
          </w:p>
          <w:p w14:paraId="016608A3"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4265F390"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5C3DA471"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DA7325"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E802217"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A8A96C"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5783846"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0013BD6F"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057034D"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5264862"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58B3D3ED" w14:textId="77777777" w:rsidR="000A5EEF" w:rsidRPr="006B56FD" w:rsidRDefault="000A5EEF" w:rsidP="000A5EEF">
            <w:pPr>
              <w:spacing w:line="360" w:lineRule="auto"/>
              <w:rPr>
                <w:rFonts w:asciiTheme="minorHAnsi" w:eastAsiaTheme="majorEastAsia" w:hAnsiTheme="minorHAnsi" w:cstheme="minorHAnsi"/>
                <w:i/>
                <w:iCs/>
                <w:sz w:val="20"/>
              </w:rPr>
            </w:pPr>
          </w:p>
        </w:tc>
      </w:tr>
    </w:tbl>
    <w:p w14:paraId="7F57338B" w14:textId="77777777" w:rsidR="000A5EEF" w:rsidRPr="00B9529B" w:rsidRDefault="000A5EEF" w:rsidP="000A5EEF">
      <w:pPr>
        <w:spacing w:before="120" w:line="276" w:lineRule="auto"/>
        <w:jc w:val="left"/>
        <w:outlineLvl w:val="0"/>
        <w:rPr>
          <w:rFonts w:asciiTheme="minorHAnsi" w:hAnsiTheme="minorHAnsi" w:cstheme="minorHAnsi"/>
          <w:b/>
          <w:sz w:val="20"/>
        </w:rPr>
      </w:pPr>
    </w:p>
    <w:p w14:paraId="4F616570" w14:textId="77777777" w:rsidR="000A5EEF" w:rsidRDefault="000A5EEF" w:rsidP="000A5EEF">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667D62F6" w14:textId="77777777" w:rsidR="000A5EEF" w:rsidRPr="009E24C1" w:rsidRDefault="000A5EEF" w:rsidP="000A5EEF">
      <w:pPr>
        <w:spacing w:before="120" w:line="276" w:lineRule="auto"/>
        <w:jc w:val="left"/>
        <w:outlineLvl w:val="0"/>
        <w:rPr>
          <w:rFonts w:asciiTheme="minorHAnsi" w:hAnsiTheme="minorHAnsi" w:cstheme="minorHAnsi"/>
          <w:b/>
          <w:sz w:val="14"/>
          <w:szCs w:val="14"/>
        </w:rPr>
      </w:pPr>
    </w:p>
    <w:p w14:paraId="734A5912" w14:textId="502204CE" w:rsidR="000A5EEF" w:rsidRDefault="000A5EEF" w:rsidP="000A5EEF">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E97DB1">
        <w:rPr>
          <w:rFonts w:asciiTheme="minorHAnsi" w:hAnsiTheme="minorHAnsi" w:cstheme="minorHAnsi"/>
          <w:sz w:val="20"/>
          <w:szCs w:val="22"/>
        </w:rPr>
        <w:t>POST/DYS/OW/GZ/</w:t>
      </w:r>
      <w:r w:rsidR="009F4DA5">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9718D3" w:rsidRPr="004E36A2">
        <w:rPr>
          <w:rFonts w:asciiTheme="minorHAnsi" w:hAnsiTheme="minorHAnsi" w:cstheme="minorHAnsi"/>
          <w:noProof/>
          <w:sz w:val="20"/>
          <w:szCs w:val="22"/>
        </w:rPr>
        <w:t>3195</w:t>
      </w:r>
      <w:r w:rsidRPr="00F66BFB">
        <w:rPr>
          <w:rFonts w:asciiTheme="minorHAnsi" w:hAnsiTheme="minorHAnsi" w:cstheme="minorHAnsi"/>
          <w:sz w:val="20"/>
          <w:szCs w:val="22"/>
        </w:rPr>
        <w:fldChar w:fldCharType="end"/>
      </w:r>
      <w:r w:rsidR="009F4DA5">
        <w:rPr>
          <w:rFonts w:asciiTheme="minorHAnsi" w:hAnsiTheme="minorHAnsi" w:cstheme="minorHAnsi"/>
          <w:sz w:val="20"/>
          <w:szCs w:val="22"/>
        </w:rPr>
        <w:t>/2024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9718D3" w:rsidRPr="004E36A2">
        <w:rPr>
          <w:rFonts w:asciiTheme="minorHAnsi" w:hAnsiTheme="minorHAnsi" w:cstheme="minorHAnsi"/>
          <w:noProof/>
          <w:sz w:val="20"/>
          <w:lang w:eastAsia="pl-PL"/>
        </w:rPr>
        <w:t>Zakup i dostawa narzędzi do PPN.</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648025A" w14:textId="77777777" w:rsidR="000A5EEF" w:rsidRPr="009E24C1" w:rsidRDefault="000A5EEF" w:rsidP="000A5EEF">
      <w:pPr>
        <w:widowControl w:val="0"/>
        <w:snapToGrid w:val="0"/>
        <w:spacing w:line="240" w:lineRule="auto"/>
        <w:ind w:left="170" w:right="170"/>
        <w:rPr>
          <w:rFonts w:asciiTheme="minorHAnsi" w:hAnsiTheme="minorHAnsi" w:cstheme="minorHAnsi"/>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020386" w:rsidRPr="00DC680A" w14:paraId="06FF0EFD" w14:textId="77777777" w:rsidTr="00020386">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D0816D7" w14:textId="77777777" w:rsidR="00020386" w:rsidRPr="00DC680A" w:rsidRDefault="00020386" w:rsidP="00020386">
            <w:pPr>
              <w:widowControl w:val="0"/>
              <w:tabs>
                <w:tab w:val="left" w:pos="415"/>
              </w:tabs>
              <w:snapToGrid w:val="0"/>
              <w:spacing w:line="240" w:lineRule="auto"/>
              <w:jc w:val="center"/>
              <w:rPr>
                <w:rFonts w:asciiTheme="minorHAnsi" w:hAnsiTheme="minorHAnsi" w:cstheme="minorHAnsi"/>
                <w:b/>
                <w:sz w:val="20"/>
                <w:lang w:eastAsia="pl-PL"/>
              </w:rPr>
            </w:pPr>
            <w:bookmarkStart w:id="10" w:name="_Toc18342848"/>
            <w:bookmarkStart w:id="11" w:name="_Toc54073231"/>
            <w:bookmarkStart w:id="12" w:name="_Toc57057714"/>
            <w:bookmarkStart w:id="13" w:name="_Toc57122890"/>
            <w:bookmarkStart w:id="14" w:name="_Toc57637479"/>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6100CE"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668E2B5" w14:textId="77777777" w:rsidR="00020386" w:rsidRPr="00DC680A" w:rsidRDefault="00020386" w:rsidP="00020386">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CE2DF8" w14:textId="77777777" w:rsidR="00020386" w:rsidRPr="00DC680A" w:rsidRDefault="00020386" w:rsidP="00020386">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C65271"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55A09B" w14:textId="7C622712" w:rsidR="00020386" w:rsidRPr="00DC680A" w:rsidRDefault="002F2397" w:rsidP="00020386">
            <w:pPr>
              <w:widowControl w:val="0"/>
              <w:snapToGrid w:val="0"/>
              <w:spacing w:line="240" w:lineRule="auto"/>
              <w:ind w:right="170"/>
              <w:jc w:val="center"/>
              <w:rPr>
                <w:rFonts w:asciiTheme="minorHAnsi" w:hAnsiTheme="minorHAnsi" w:cstheme="minorHAnsi"/>
                <w:b/>
                <w:sz w:val="20"/>
                <w:lang w:eastAsia="pl-PL"/>
              </w:rPr>
            </w:pPr>
            <w:r>
              <w:rPr>
                <w:rFonts w:asciiTheme="minorHAnsi" w:hAnsiTheme="minorHAnsi" w:cstheme="minorHAnsi"/>
                <w:b/>
                <w:sz w:val="20"/>
              </w:rPr>
              <w:t>Uwagi</w:t>
            </w:r>
          </w:p>
        </w:tc>
      </w:tr>
      <w:tr w:rsidR="00020386" w:rsidRPr="00DC680A" w14:paraId="5D1C52E9" w14:textId="77777777" w:rsidTr="00020386">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01EEA7A0"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3BA162F1"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395D8BC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4C7FBB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70FFAE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B18AFC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1FECECA3" w14:textId="77777777" w:rsidTr="00020386">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22A5AAE2"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8996BB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0C5BCCB"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CE8A0DE"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03705EC9"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08F0FB7F"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72ED1C35" w14:textId="77777777" w:rsidTr="00020386">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F3EF737"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14:paraId="0D9ED6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218BEE2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03BBAD7"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E7B82D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356C5C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477B05D1" w14:textId="77777777" w:rsidTr="00020386">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14:paraId="0D6005B5" w14:textId="15110414"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14:paraId="37C7AC5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022AAF2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8DBA6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6A345EA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762012B8"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3D199D62"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559B0F32" w14:textId="5D16847E"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14:paraId="38A2DD1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5B0777D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88E5D4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89E7B7D"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2F4317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005A4E8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75F1548" w14:textId="00C0793C"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14:paraId="65C028AC"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7E52D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E03A16B"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7C545FE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BF13A6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54AADD0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8D9C025" w14:textId="6BCDA15E" w:rsidR="00020386" w:rsidRPr="00020386" w:rsidRDefault="00020386" w:rsidP="00020386">
            <w:pPr>
              <w:widowControl w:val="0"/>
              <w:tabs>
                <w:tab w:val="left" w:pos="415"/>
              </w:tabs>
              <w:snapToGrid w:val="0"/>
              <w:spacing w:line="300" w:lineRule="auto"/>
              <w:rPr>
                <w:rFonts w:asciiTheme="minorHAnsi" w:hAnsiTheme="minorHAnsi" w:cstheme="minorHAnsi"/>
                <w:sz w:val="20"/>
                <w:lang w:eastAsia="pl-PL"/>
              </w:rPr>
            </w:pPr>
            <w:r>
              <w:rPr>
                <w:rFonts w:asciiTheme="minorHAnsi" w:hAnsiTheme="minorHAnsi" w:cstheme="minorHAnsi"/>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14:paraId="24ACFC2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B51F3D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203E46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A5F36B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1C1D8E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bl>
    <w:p w14:paraId="5BB85F3B" w14:textId="77777777" w:rsidR="00020386" w:rsidRDefault="00020386" w:rsidP="000A5EEF">
      <w:pPr>
        <w:spacing w:before="120" w:line="240" w:lineRule="auto"/>
        <w:ind w:right="-569"/>
        <w:outlineLvl w:val="0"/>
        <w:rPr>
          <w:rFonts w:asciiTheme="minorHAnsi" w:hAnsiTheme="minorHAnsi" w:cstheme="minorHAnsi"/>
          <w:i/>
          <w:sz w:val="16"/>
          <w:szCs w:val="18"/>
        </w:rPr>
      </w:pPr>
    </w:p>
    <w:bookmarkEnd w:id="10"/>
    <w:bookmarkEnd w:id="11"/>
    <w:bookmarkEnd w:id="12"/>
    <w:bookmarkEnd w:id="13"/>
    <w:bookmarkEnd w:id="14"/>
    <w:p w14:paraId="5964CA40" w14:textId="77777777" w:rsidR="00020386" w:rsidRPr="00351226" w:rsidRDefault="00020386" w:rsidP="00020386">
      <w:pPr>
        <w:spacing w:line="240" w:lineRule="auto"/>
        <w:jc w:val="left"/>
        <w:rPr>
          <w:rFonts w:asciiTheme="minorHAnsi" w:hAnsiTheme="minorHAnsi" w:cstheme="minorHAnsi"/>
          <w:snapToGrid w:val="0"/>
          <w:sz w:val="20"/>
        </w:rPr>
      </w:pPr>
    </w:p>
    <w:p w14:paraId="2F5B3F00" w14:textId="77777777" w:rsidR="000A5EEF" w:rsidRPr="009572CA" w:rsidRDefault="000A5EEF" w:rsidP="000A5EEF">
      <w:pPr>
        <w:tabs>
          <w:tab w:val="left" w:pos="-1440"/>
          <w:tab w:val="left" w:pos="-720"/>
        </w:tabs>
        <w:suppressAutoHyphens/>
        <w:spacing w:line="300" w:lineRule="auto"/>
        <w:rPr>
          <w:rFonts w:ascii="Calibri" w:hAnsi="Calibri" w:cs="Arial"/>
          <w:spacing w:val="-3"/>
          <w:sz w:val="14"/>
          <w:szCs w:val="14"/>
        </w:rPr>
      </w:pPr>
    </w:p>
    <w:p w14:paraId="5A8CC228"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65016C9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2AFEAEC"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1D4223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3230B66D" w14:textId="0766AEA9" w:rsidR="000A5EEF" w:rsidRPr="00533FAA" w:rsidRDefault="000A5EEF" w:rsidP="000A5EEF">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14:paraId="11D35169"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p w14:paraId="72E6EC81"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0ADCF1D1" w14:textId="77777777" w:rsidTr="000A5EEF">
        <w:trPr>
          <w:trHeight w:val="1820"/>
        </w:trPr>
        <w:tc>
          <w:tcPr>
            <w:tcW w:w="3965" w:type="dxa"/>
            <w:tcBorders>
              <w:right w:val="single" w:sz="4" w:space="0" w:color="auto"/>
            </w:tcBorders>
          </w:tcPr>
          <w:p w14:paraId="200BF605"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5E9D9B0" w14:textId="77777777" w:rsidR="000A5EEF" w:rsidRPr="006B56FD" w:rsidRDefault="000A5EEF" w:rsidP="000A5EEF">
            <w:pPr>
              <w:ind w:right="28"/>
              <w:jc w:val="left"/>
              <w:rPr>
                <w:rFonts w:asciiTheme="minorHAnsi" w:hAnsiTheme="minorHAnsi" w:cstheme="minorHAnsi"/>
                <w:sz w:val="20"/>
              </w:rPr>
            </w:pPr>
          </w:p>
          <w:p w14:paraId="7750ED6E"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76B19383"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57500DA"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4AE7334"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865AB8"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5333F7"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6FD4C99"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E703018"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0F1F07E" w14:textId="77777777" w:rsidR="000A5EEF"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CA40192" w14:textId="77777777" w:rsidR="000A5EEF" w:rsidRPr="006B56FD" w:rsidRDefault="000A5EEF" w:rsidP="000A5EEF">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5935A61B"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p w14:paraId="7A324913"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p w14:paraId="762A53FD" w14:textId="77777777" w:rsidR="000A5EEF" w:rsidRDefault="000A5EEF" w:rsidP="000A5EEF">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50E4F4F0" w14:textId="77777777" w:rsidR="000A5EEF" w:rsidRPr="004B4556" w:rsidRDefault="000A5EEF" w:rsidP="000A5EEF">
      <w:pPr>
        <w:tabs>
          <w:tab w:val="left" w:pos="1628"/>
        </w:tabs>
        <w:jc w:val="center"/>
        <w:rPr>
          <w:rFonts w:asciiTheme="minorHAnsi" w:hAnsiTheme="minorHAnsi" w:cstheme="minorHAnsi"/>
          <w:sz w:val="20"/>
        </w:rPr>
      </w:pPr>
    </w:p>
    <w:p w14:paraId="7A9587E8" w14:textId="77777777" w:rsidR="000A5EEF" w:rsidRPr="004B4556" w:rsidRDefault="000A5EEF" w:rsidP="000A5EEF">
      <w:pPr>
        <w:rPr>
          <w:rFonts w:asciiTheme="minorHAnsi" w:hAnsiTheme="minorHAnsi" w:cstheme="minorHAnsi"/>
          <w:sz w:val="20"/>
        </w:rPr>
      </w:pPr>
    </w:p>
    <w:p w14:paraId="558BBEA0" w14:textId="5B13CCB1" w:rsidR="000A5EEF" w:rsidRDefault="000A5EEF" w:rsidP="000A5EE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Pr="00F66BFB">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9718D3" w:rsidRPr="004E36A2">
        <w:rPr>
          <w:rFonts w:asciiTheme="minorHAnsi" w:hAnsiTheme="minorHAnsi" w:cstheme="minorHAnsi"/>
          <w:noProof/>
          <w:sz w:val="20"/>
          <w:szCs w:val="22"/>
        </w:rPr>
        <w:t>3195</w:t>
      </w:r>
      <w:r w:rsidRPr="00F66BFB">
        <w:rPr>
          <w:rFonts w:asciiTheme="minorHAnsi" w:hAnsiTheme="minorHAnsi" w:cstheme="minorHAnsi"/>
          <w:sz w:val="20"/>
          <w:szCs w:val="22"/>
        </w:rPr>
        <w:fldChar w:fldCharType="end"/>
      </w:r>
      <w:r w:rsidR="009F4DA5">
        <w:rPr>
          <w:rFonts w:asciiTheme="minorHAnsi" w:hAnsiTheme="minorHAnsi" w:cstheme="minorHAnsi"/>
          <w:sz w:val="20"/>
          <w:szCs w:val="22"/>
        </w:rPr>
        <w:t>/2024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9718D3" w:rsidRPr="004E36A2">
        <w:rPr>
          <w:rFonts w:asciiTheme="minorHAnsi" w:hAnsiTheme="minorHAnsi" w:cstheme="minorHAnsi"/>
          <w:noProof/>
          <w:sz w:val="20"/>
          <w:lang w:eastAsia="pl-PL"/>
        </w:rPr>
        <w:t>Zakup i dostawa narzędzi do PPN.</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6D1CD6F7" w14:textId="77777777" w:rsidR="000A5EEF" w:rsidRPr="00F84A5A" w:rsidRDefault="000A5EEF" w:rsidP="000A5EEF">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A5EEF" w:rsidRPr="004B4556" w14:paraId="2813A9EE" w14:textId="77777777" w:rsidTr="000A5EEF">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6FAF94" w14:textId="77777777" w:rsidR="000A5EEF" w:rsidRPr="004B4556" w:rsidRDefault="000A5EEF" w:rsidP="000A5EEF">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5AF7F56" w14:textId="77777777" w:rsidR="000A5EEF" w:rsidRPr="004B4556" w:rsidRDefault="000A5EEF" w:rsidP="000A5EEF">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38B4AD0E" w14:textId="77777777" w:rsidR="000A5EEF" w:rsidRPr="004B4556" w:rsidRDefault="000A5EEF" w:rsidP="000A5EEF">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5FCF60" w14:textId="77777777" w:rsidR="000A5EEF" w:rsidRPr="004B4556" w:rsidRDefault="000A5EEF" w:rsidP="000A5EEF">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A34ED3" w14:textId="77777777" w:rsidR="000A5EEF" w:rsidRPr="004B4556" w:rsidRDefault="000A5EEF" w:rsidP="000A5EEF">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A5EEF" w:rsidRPr="004B4556" w14:paraId="580B1D4F"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56AC88F"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3C9CD929"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843D11C"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CBA0980"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0CB2EBAC"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D70472D"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17675D45"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371E453"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513032"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403318C4" w14:textId="77777777" w:rsidTr="000A5EEF">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4707E28D"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148B167D"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6EA7607"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BBEC25C"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483009F2" w14:textId="77777777" w:rsidTr="000A5EEF">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0349ECC6"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60D2C0A"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25F59C0"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F02C443"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3471916E" w14:textId="77777777" w:rsidTr="000A5EEF">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5FA5DF4"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0F36010"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3B91A8F"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F3CA422"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r w:rsidR="000A5EEF" w:rsidRPr="004B4556" w14:paraId="5B3A6055" w14:textId="77777777" w:rsidTr="000A5EEF">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03E50414" w14:textId="77777777" w:rsidR="000A5EEF" w:rsidRPr="005B5686" w:rsidRDefault="000A5EEF" w:rsidP="000A5EE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3DA21F3" w14:textId="77777777" w:rsidR="000A5EEF" w:rsidRPr="005B5686"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25520F8" w14:textId="77777777" w:rsidR="000A5EEF" w:rsidRPr="004B4556"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6DEC50C" w14:textId="77777777" w:rsidR="000A5EEF" w:rsidRPr="004B4556" w:rsidRDefault="000A5EEF" w:rsidP="000A5EEF">
            <w:pPr>
              <w:pStyle w:val="opis"/>
              <w:spacing w:line="300" w:lineRule="auto"/>
              <w:ind w:left="0"/>
              <w:jc w:val="left"/>
              <w:rPr>
                <w:rFonts w:asciiTheme="minorHAnsi" w:hAnsiTheme="minorHAnsi" w:cstheme="minorHAnsi"/>
                <w:b/>
                <w:sz w:val="20"/>
              </w:rPr>
            </w:pPr>
          </w:p>
        </w:tc>
      </w:tr>
    </w:tbl>
    <w:p w14:paraId="698E8A32" w14:textId="77777777" w:rsidR="000A5EEF" w:rsidRPr="004B4556" w:rsidRDefault="000A5EEF" w:rsidP="000A5EEF">
      <w:pPr>
        <w:rPr>
          <w:rFonts w:asciiTheme="minorHAnsi" w:hAnsiTheme="minorHAnsi" w:cstheme="minorHAnsi"/>
          <w:sz w:val="20"/>
        </w:rPr>
      </w:pPr>
    </w:p>
    <w:p w14:paraId="1C58A0E5" w14:textId="77777777" w:rsidR="000A5EEF" w:rsidRPr="004B4556" w:rsidRDefault="000A5EEF" w:rsidP="000A5EEF">
      <w:pPr>
        <w:rPr>
          <w:rFonts w:asciiTheme="minorHAnsi" w:hAnsiTheme="minorHAnsi" w:cstheme="minorHAnsi"/>
          <w:sz w:val="20"/>
        </w:rPr>
      </w:pPr>
    </w:p>
    <w:p w14:paraId="0F2126EB" w14:textId="77777777" w:rsidR="000A5EEF" w:rsidRPr="004B4556" w:rsidRDefault="000A5EEF" w:rsidP="000A5EEF">
      <w:pPr>
        <w:rPr>
          <w:rFonts w:asciiTheme="minorHAnsi" w:hAnsiTheme="minorHAnsi" w:cstheme="minorHAnsi"/>
          <w:sz w:val="20"/>
        </w:rPr>
      </w:pPr>
    </w:p>
    <w:p w14:paraId="05DEC1EB" w14:textId="77777777" w:rsidR="000A5EEF" w:rsidRPr="009C2468" w:rsidRDefault="000A5EEF" w:rsidP="000A5EEF">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C1FEDB"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65AF106" w14:textId="77777777" w:rsidR="000A5EEF" w:rsidRDefault="000A5EEF" w:rsidP="000A5EE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9DD4860" w14:textId="77777777" w:rsidR="000A5EEF" w:rsidRDefault="000A5EEF" w:rsidP="000A5EEF">
      <w:pPr>
        <w:ind w:left="5398" w:right="68" w:hanging="153"/>
        <w:jc w:val="center"/>
        <w:rPr>
          <w:rFonts w:asciiTheme="minorHAnsi" w:hAnsiTheme="minorHAnsi" w:cstheme="minorHAnsi"/>
          <w:i/>
          <w:sz w:val="16"/>
          <w:szCs w:val="16"/>
        </w:rPr>
      </w:pPr>
    </w:p>
    <w:p w14:paraId="092E5283" w14:textId="77777777" w:rsidR="000A5EEF" w:rsidRDefault="000A5EEF" w:rsidP="000A5EEF">
      <w:pPr>
        <w:ind w:right="68"/>
        <w:jc w:val="left"/>
        <w:rPr>
          <w:rFonts w:asciiTheme="minorHAnsi" w:hAnsiTheme="minorHAnsi" w:cstheme="minorHAnsi"/>
          <w:i/>
          <w:sz w:val="16"/>
          <w:szCs w:val="16"/>
        </w:rPr>
        <w:sectPr w:rsidR="000A5EEF" w:rsidSect="000A5EEF">
          <w:headerReference w:type="default" r:id="rId32"/>
          <w:footerReference w:type="default" r:id="rId3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51201194" w14:textId="77777777" w:rsidR="000A5EEF" w:rsidRPr="009C2468" w:rsidRDefault="000A5EEF" w:rsidP="000A5EEF">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564F3820" w14:textId="77777777" w:rsidR="000A5EEF" w:rsidRPr="00E54F13" w:rsidRDefault="000A5EEF" w:rsidP="000A5EEF">
      <w:pPr>
        <w:tabs>
          <w:tab w:val="left" w:pos="2100"/>
        </w:tabs>
        <w:rPr>
          <w:rFonts w:asciiTheme="minorHAnsi" w:hAnsiTheme="minorHAnsi" w:cstheme="minorHAnsi"/>
          <w:sz w:val="20"/>
        </w:rPr>
      </w:pPr>
    </w:p>
    <w:p w14:paraId="382909E7" w14:textId="77777777" w:rsidR="000A5EEF" w:rsidRPr="00D10121" w:rsidRDefault="000A5EEF" w:rsidP="000A5EEF">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36C6C6E1" w14:textId="77777777" w:rsidTr="000A5EEF">
        <w:trPr>
          <w:trHeight w:val="1616"/>
          <w:jc w:val="center"/>
        </w:trPr>
        <w:tc>
          <w:tcPr>
            <w:tcW w:w="3965" w:type="dxa"/>
            <w:tcBorders>
              <w:right w:val="single" w:sz="4" w:space="0" w:color="auto"/>
            </w:tcBorders>
          </w:tcPr>
          <w:p w14:paraId="196DBA70" w14:textId="77777777" w:rsidR="000A5EEF" w:rsidRPr="00D10121" w:rsidRDefault="000A5EEF" w:rsidP="000A5EEF">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21961429" w14:textId="77777777" w:rsidR="000A5EEF" w:rsidRPr="00D10121" w:rsidRDefault="000A5EEF" w:rsidP="000A5EEF">
            <w:pPr>
              <w:ind w:right="28"/>
              <w:jc w:val="left"/>
              <w:rPr>
                <w:rFonts w:asciiTheme="minorHAnsi" w:hAnsiTheme="minorHAnsi" w:cstheme="minorHAnsi"/>
                <w:sz w:val="20"/>
              </w:rPr>
            </w:pPr>
          </w:p>
          <w:p w14:paraId="15902896"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5671C51A"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65A362A4" w14:textId="77777777" w:rsidR="000A5EEF" w:rsidRPr="00D10121" w:rsidRDefault="000A5EEF" w:rsidP="000A5EEF">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80C1282"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22ED268"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294A96B5"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D8456B3" w14:textId="77777777" w:rsidR="000A5EEF" w:rsidRPr="00D10121" w:rsidRDefault="000A5EEF" w:rsidP="000A5EEF">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48FEECAA"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76CA1537"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419CC88E"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p>
        </w:tc>
      </w:tr>
    </w:tbl>
    <w:p w14:paraId="02C870AC" w14:textId="77777777" w:rsidR="000A5EEF" w:rsidRDefault="000A5EEF" w:rsidP="000A5EEF">
      <w:pPr>
        <w:spacing w:after="80" w:line="240" w:lineRule="auto"/>
        <w:rPr>
          <w:rFonts w:asciiTheme="minorHAnsi" w:eastAsia="Calibri" w:hAnsiTheme="minorHAnsi" w:cstheme="minorHAnsi"/>
          <w:sz w:val="20"/>
          <w:lang w:eastAsia="pl-PL"/>
        </w:rPr>
      </w:pPr>
    </w:p>
    <w:p w14:paraId="5E971C2C" w14:textId="77777777" w:rsidR="000A5EEF" w:rsidRDefault="000A5EEF" w:rsidP="000A5EEF">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6620ABD6" w14:textId="77777777" w:rsidR="000A5EEF" w:rsidRDefault="000A5EEF" w:rsidP="000A5EEF">
      <w:pPr>
        <w:spacing w:after="80" w:line="240" w:lineRule="auto"/>
        <w:ind w:left="-142"/>
        <w:rPr>
          <w:rFonts w:asciiTheme="minorHAnsi" w:eastAsia="Calibri" w:hAnsiTheme="minorHAnsi" w:cstheme="minorHAnsi"/>
          <w:sz w:val="20"/>
          <w:lang w:eastAsia="pl-PL"/>
        </w:rPr>
      </w:pPr>
    </w:p>
    <w:p w14:paraId="0E6D1826" w14:textId="50CCA4E0" w:rsidR="000A5EEF" w:rsidRDefault="000A5EEF" w:rsidP="000A5EEF">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472810">
        <w:rPr>
          <w:rFonts w:asciiTheme="minorHAnsi" w:hAnsiTheme="minorHAnsi" w:cstheme="minorHAnsi"/>
          <w:sz w:val="20"/>
        </w:rPr>
        <w:t>POST/DYS/OW/GZ/</w:t>
      </w:r>
      <w:r w:rsidR="009F4DA5">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9718D3" w:rsidRPr="004E36A2">
        <w:rPr>
          <w:rFonts w:asciiTheme="minorHAnsi" w:hAnsiTheme="minorHAnsi" w:cstheme="minorHAnsi"/>
          <w:noProof/>
          <w:sz w:val="20"/>
        </w:rPr>
        <w:t>3195</w:t>
      </w:r>
      <w:r w:rsidRPr="009572CA">
        <w:rPr>
          <w:rFonts w:asciiTheme="minorHAnsi" w:hAnsiTheme="minorHAnsi" w:cstheme="minorHAnsi"/>
          <w:sz w:val="20"/>
        </w:rPr>
        <w:fldChar w:fldCharType="end"/>
      </w:r>
      <w:r w:rsidR="009F4DA5">
        <w:rPr>
          <w:rFonts w:asciiTheme="minorHAnsi" w:hAnsiTheme="minorHAnsi" w:cstheme="minorHAnsi"/>
          <w:sz w:val="20"/>
        </w:rPr>
        <w:t>/2024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9718D3" w:rsidRPr="004E36A2">
        <w:rPr>
          <w:rFonts w:asciiTheme="minorHAnsi" w:eastAsia="Calibri" w:hAnsiTheme="minorHAnsi" w:cstheme="minorHAnsi"/>
          <w:noProof/>
          <w:sz w:val="20"/>
          <w:lang w:eastAsia="pl-PL"/>
        </w:rPr>
        <w:t>Zakup i dostawa narzędzi do PPN.</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0A441065" w14:textId="77777777" w:rsidR="000A5EEF" w:rsidRDefault="000A5EEF" w:rsidP="000A5EEF">
      <w:pPr>
        <w:spacing w:after="80" w:line="240" w:lineRule="auto"/>
        <w:ind w:left="-142"/>
        <w:rPr>
          <w:rFonts w:asciiTheme="minorHAnsi" w:eastAsia="Calibri" w:hAnsiTheme="minorHAnsi" w:cstheme="minorHAnsi"/>
          <w:sz w:val="20"/>
          <w:lang w:eastAsia="pl-PL"/>
        </w:rPr>
      </w:pPr>
    </w:p>
    <w:p w14:paraId="7035BB12" w14:textId="77777777" w:rsidR="000A5EEF" w:rsidRDefault="000A5EEF" w:rsidP="000A5EEF">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0A5EEF" w:rsidRPr="006A2D8C" w14:paraId="5C6D66A4" w14:textId="77777777" w:rsidTr="000A5EEF">
        <w:trPr>
          <w:cantSplit/>
          <w:trHeight w:val="532"/>
        </w:trPr>
        <w:tc>
          <w:tcPr>
            <w:tcW w:w="4253" w:type="dxa"/>
            <w:shd w:val="clear" w:color="auto" w:fill="C6D9F1"/>
            <w:vAlign w:val="center"/>
          </w:tcPr>
          <w:p w14:paraId="58568D36" w14:textId="77777777" w:rsidR="000A5EEF" w:rsidRPr="006674E5" w:rsidRDefault="000A5EEF" w:rsidP="000A5EEF">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B742B36" w14:textId="77777777" w:rsidR="000A5EEF" w:rsidRPr="006674E5" w:rsidRDefault="000A5EEF" w:rsidP="000A5EEF">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02AA5AE3" w14:textId="77777777" w:rsidR="000A5EEF" w:rsidRPr="006674E5" w:rsidRDefault="000A5EEF" w:rsidP="000A5EEF">
            <w:pPr>
              <w:spacing w:line="240" w:lineRule="auto"/>
              <w:ind w:firstLine="72"/>
              <w:jc w:val="center"/>
              <w:rPr>
                <w:rFonts w:ascii="Calibri" w:hAnsi="Calibri"/>
                <w:sz w:val="20"/>
                <w:szCs w:val="22"/>
              </w:rPr>
            </w:pPr>
            <w:r w:rsidRPr="006674E5">
              <w:rPr>
                <w:rFonts w:ascii="Calibri" w:hAnsi="Calibri"/>
                <w:sz w:val="20"/>
                <w:szCs w:val="22"/>
              </w:rPr>
              <w:t>NIP/REGON</w:t>
            </w:r>
          </w:p>
        </w:tc>
      </w:tr>
      <w:tr w:rsidR="000A5EEF" w:rsidRPr="006A2D8C" w14:paraId="7E35935A" w14:textId="77777777" w:rsidTr="000A5EEF">
        <w:trPr>
          <w:cantSplit/>
          <w:trHeight w:val="145"/>
        </w:trPr>
        <w:tc>
          <w:tcPr>
            <w:tcW w:w="4253" w:type="dxa"/>
          </w:tcPr>
          <w:p w14:paraId="6C0799EA" w14:textId="77777777" w:rsidR="000A5EEF" w:rsidRPr="006A2D8C" w:rsidRDefault="000A5EEF" w:rsidP="000A5EEF">
            <w:pPr>
              <w:ind w:hanging="1418"/>
              <w:jc w:val="center"/>
              <w:rPr>
                <w:rFonts w:ascii="Calibri" w:hAnsi="Calibri"/>
                <w:szCs w:val="22"/>
              </w:rPr>
            </w:pPr>
          </w:p>
          <w:p w14:paraId="7AA88BE8" w14:textId="77777777" w:rsidR="000A5EEF" w:rsidRPr="006A2D8C" w:rsidRDefault="000A5EEF" w:rsidP="000A5EEF">
            <w:pPr>
              <w:ind w:hanging="1418"/>
              <w:rPr>
                <w:rFonts w:ascii="Calibri" w:hAnsi="Calibri"/>
                <w:szCs w:val="22"/>
              </w:rPr>
            </w:pPr>
          </w:p>
        </w:tc>
        <w:tc>
          <w:tcPr>
            <w:tcW w:w="2835" w:type="dxa"/>
          </w:tcPr>
          <w:p w14:paraId="2F0C44AF" w14:textId="77777777" w:rsidR="000A5EEF" w:rsidRPr="006A2D8C" w:rsidRDefault="000A5EEF" w:rsidP="000A5EEF">
            <w:pPr>
              <w:ind w:hanging="1418"/>
              <w:jc w:val="center"/>
              <w:rPr>
                <w:rFonts w:ascii="Calibri" w:hAnsi="Calibri"/>
                <w:szCs w:val="22"/>
              </w:rPr>
            </w:pPr>
          </w:p>
        </w:tc>
        <w:tc>
          <w:tcPr>
            <w:tcW w:w="3044" w:type="dxa"/>
          </w:tcPr>
          <w:p w14:paraId="04B3BBBA" w14:textId="77777777" w:rsidR="000A5EEF" w:rsidRPr="006A2D8C" w:rsidRDefault="000A5EEF" w:rsidP="000A5EEF">
            <w:pPr>
              <w:ind w:hanging="1418"/>
              <w:jc w:val="center"/>
              <w:rPr>
                <w:rFonts w:ascii="Calibri" w:hAnsi="Calibri"/>
                <w:szCs w:val="22"/>
              </w:rPr>
            </w:pPr>
          </w:p>
        </w:tc>
      </w:tr>
    </w:tbl>
    <w:p w14:paraId="6862DA28" w14:textId="77777777" w:rsidR="000A5EEF" w:rsidRPr="00441D1F" w:rsidRDefault="000A5EEF" w:rsidP="000A5EEF">
      <w:pPr>
        <w:spacing w:after="80" w:line="240" w:lineRule="auto"/>
        <w:ind w:left="-142"/>
        <w:rPr>
          <w:rFonts w:asciiTheme="minorHAnsi" w:eastAsia="Calibri" w:hAnsiTheme="minorHAnsi" w:cstheme="minorHAnsi"/>
          <w:sz w:val="16"/>
          <w:szCs w:val="16"/>
          <w:lang w:eastAsia="pl-PL"/>
        </w:rPr>
      </w:pPr>
    </w:p>
    <w:p w14:paraId="3358111D" w14:textId="77777777" w:rsidR="000A5EEF" w:rsidRDefault="000A5EEF" w:rsidP="000A5EEF">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0A5EEF" w:rsidRPr="009A7EAF" w14:paraId="225D6A3A" w14:textId="77777777" w:rsidTr="000A5EEF">
        <w:trPr>
          <w:trHeight w:val="1104"/>
        </w:trPr>
        <w:tc>
          <w:tcPr>
            <w:tcW w:w="1560" w:type="dxa"/>
            <w:shd w:val="clear" w:color="auto" w:fill="C6D9F1" w:themeFill="text2" w:themeFillTint="33"/>
            <w:vAlign w:val="center"/>
          </w:tcPr>
          <w:p w14:paraId="5495648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3F0EA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4820D9B4"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F4CB67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D00EF8A"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0"/>
            </w:r>
            <w:r w:rsidRPr="00D046DB">
              <w:rPr>
                <w:rFonts w:asciiTheme="minorHAnsi" w:hAnsiTheme="minorHAnsi"/>
                <w:sz w:val="18"/>
                <w:szCs w:val="18"/>
              </w:rPr>
              <w:t xml:space="preserve">) </w:t>
            </w:r>
          </w:p>
          <w:p w14:paraId="17F241B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43D01F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0A5EEF" w:rsidRPr="009A7EAF" w14:paraId="32D51AC9" w14:textId="77777777" w:rsidTr="000A5EEF">
        <w:trPr>
          <w:trHeight w:val="277"/>
        </w:trPr>
        <w:tc>
          <w:tcPr>
            <w:tcW w:w="1560" w:type="dxa"/>
            <w:vMerge w:val="restart"/>
            <w:shd w:val="clear" w:color="auto" w:fill="F2F2F2" w:themeFill="background1" w:themeFillShade="F2"/>
            <w:vAlign w:val="center"/>
          </w:tcPr>
          <w:p w14:paraId="74C0F62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29AF3FA2"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4328F634"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809" w:type="dxa"/>
          </w:tcPr>
          <w:p w14:paraId="157A0641"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2268" w:type="dxa"/>
          </w:tcPr>
          <w:p w14:paraId="054EAB88"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701" w:type="dxa"/>
          </w:tcPr>
          <w:p w14:paraId="3617318F"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r>
      <w:tr w:rsidR="000A5EEF" w:rsidRPr="009A7EAF" w14:paraId="6901ABDD" w14:textId="77777777" w:rsidTr="000A5EEF">
        <w:trPr>
          <w:trHeight w:val="318"/>
        </w:trPr>
        <w:tc>
          <w:tcPr>
            <w:tcW w:w="1560" w:type="dxa"/>
            <w:vMerge/>
            <w:shd w:val="clear" w:color="auto" w:fill="F2F2F2" w:themeFill="background1" w:themeFillShade="F2"/>
            <w:vAlign w:val="center"/>
          </w:tcPr>
          <w:p w14:paraId="347150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A3218BA"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6EEB83C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C2ADB21"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7325749A"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7EF71C3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03EF1917" w14:textId="77777777" w:rsidTr="000A5EEF">
        <w:trPr>
          <w:trHeight w:val="318"/>
        </w:trPr>
        <w:tc>
          <w:tcPr>
            <w:tcW w:w="1560" w:type="dxa"/>
            <w:vMerge/>
            <w:shd w:val="clear" w:color="auto" w:fill="F2F2F2" w:themeFill="background1" w:themeFillShade="F2"/>
            <w:vAlign w:val="center"/>
          </w:tcPr>
          <w:p w14:paraId="002B2750"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128FDC5E"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3405AD6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8D9696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27ACF6C0"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3182D9ED"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3D2A407E" w14:textId="77777777" w:rsidTr="000A5EEF">
        <w:trPr>
          <w:trHeight w:val="425"/>
        </w:trPr>
        <w:tc>
          <w:tcPr>
            <w:tcW w:w="1560" w:type="dxa"/>
            <w:vMerge w:val="restart"/>
            <w:shd w:val="clear" w:color="auto" w:fill="F2F2F2" w:themeFill="background1" w:themeFillShade="F2"/>
            <w:vAlign w:val="center"/>
          </w:tcPr>
          <w:p w14:paraId="06A23F7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196A0709"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139CA45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7B593654"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8863279"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F4B0C78"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5176420E" w14:textId="77777777" w:rsidTr="000A5EEF">
        <w:trPr>
          <w:trHeight w:val="425"/>
        </w:trPr>
        <w:tc>
          <w:tcPr>
            <w:tcW w:w="1560" w:type="dxa"/>
            <w:vMerge/>
            <w:shd w:val="clear" w:color="auto" w:fill="F2F2F2" w:themeFill="background1" w:themeFillShade="F2"/>
            <w:vAlign w:val="center"/>
          </w:tcPr>
          <w:p w14:paraId="18F9070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48E740D"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0806E38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0B536C7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1A75C4F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311EB22"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311AECDA" w14:textId="77777777" w:rsidTr="000A5EEF">
        <w:trPr>
          <w:trHeight w:val="425"/>
        </w:trPr>
        <w:tc>
          <w:tcPr>
            <w:tcW w:w="1560" w:type="dxa"/>
            <w:vMerge/>
            <w:shd w:val="clear" w:color="auto" w:fill="F2F2F2" w:themeFill="background1" w:themeFillShade="F2"/>
            <w:vAlign w:val="center"/>
          </w:tcPr>
          <w:p w14:paraId="40D0F09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AAAEB6F"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7A16D09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84D5E2A"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B22505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5E7106B3"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0D0198AF" w14:textId="77777777" w:rsidTr="000A5EEF">
        <w:trPr>
          <w:trHeight w:val="425"/>
        </w:trPr>
        <w:tc>
          <w:tcPr>
            <w:tcW w:w="1560" w:type="dxa"/>
            <w:vMerge/>
            <w:shd w:val="clear" w:color="auto" w:fill="F2F2F2" w:themeFill="background1" w:themeFillShade="F2"/>
            <w:vAlign w:val="center"/>
          </w:tcPr>
          <w:p w14:paraId="70FD294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B2590F0"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B3622AD"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6DD185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7AFCBFF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4D5D3D32" w14:textId="77777777" w:rsidR="000A5EEF" w:rsidRPr="009A7EAF" w:rsidRDefault="000A5EEF" w:rsidP="000A5EEF">
            <w:pPr>
              <w:autoSpaceDE w:val="0"/>
              <w:autoSpaceDN w:val="0"/>
              <w:adjustRightInd w:val="0"/>
              <w:spacing w:line="240" w:lineRule="auto"/>
              <w:rPr>
                <w:rFonts w:asciiTheme="minorHAnsi" w:hAnsiTheme="minorHAnsi"/>
                <w:sz w:val="20"/>
              </w:rPr>
            </w:pPr>
          </w:p>
        </w:tc>
      </w:tr>
    </w:tbl>
    <w:p w14:paraId="114B2C2C" w14:textId="77777777" w:rsidR="000A5EEF" w:rsidRPr="00034C7C" w:rsidRDefault="000A5EEF" w:rsidP="000A5EEF">
      <w:pPr>
        <w:autoSpaceDE w:val="0"/>
        <w:autoSpaceDN w:val="0"/>
        <w:adjustRightInd w:val="0"/>
        <w:spacing w:line="240" w:lineRule="auto"/>
        <w:rPr>
          <w:rFonts w:asciiTheme="minorHAnsi" w:hAnsiTheme="minorHAnsi"/>
          <w:sz w:val="16"/>
          <w:szCs w:val="16"/>
        </w:rPr>
      </w:pPr>
    </w:p>
    <w:p w14:paraId="0BEA491D" w14:textId="77777777" w:rsidR="000A5EEF" w:rsidRPr="00D10121" w:rsidRDefault="000A5EEF" w:rsidP="000A5EEF">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1"/>
      </w:r>
      <w:r w:rsidRPr="00D10121">
        <w:rPr>
          <w:rFonts w:asciiTheme="minorHAnsi" w:hAnsiTheme="minorHAnsi"/>
          <w:sz w:val="18"/>
        </w:rPr>
        <w:t>.</w:t>
      </w:r>
    </w:p>
    <w:p w14:paraId="360388B2" w14:textId="77777777" w:rsidR="000A5EEF" w:rsidRPr="00D10121" w:rsidRDefault="000A5EEF" w:rsidP="000A5EEF">
      <w:pPr>
        <w:autoSpaceDE w:val="0"/>
        <w:autoSpaceDN w:val="0"/>
        <w:adjustRightInd w:val="0"/>
        <w:spacing w:line="240" w:lineRule="auto"/>
        <w:rPr>
          <w:rFonts w:asciiTheme="minorHAnsi" w:hAnsiTheme="minorHAnsi"/>
          <w:sz w:val="18"/>
        </w:rPr>
      </w:pPr>
    </w:p>
    <w:p w14:paraId="409FE01E" w14:textId="77777777" w:rsidR="000A5EEF" w:rsidRPr="009A7EAF" w:rsidRDefault="000A5EEF" w:rsidP="000A5EEF">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5065B55D" w14:textId="77777777" w:rsidR="000A5EEF" w:rsidRPr="00C0366B" w:rsidRDefault="000A5EEF" w:rsidP="000A5EEF">
      <w:pPr>
        <w:rPr>
          <w:rFonts w:asciiTheme="minorHAnsi" w:hAnsiTheme="minorHAnsi" w:cs="Arial"/>
          <w:sz w:val="20"/>
        </w:rPr>
      </w:pPr>
    </w:p>
    <w:p w14:paraId="68EBA226" w14:textId="77777777" w:rsidR="000A5EEF" w:rsidRPr="00C0366B" w:rsidRDefault="000A5EEF" w:rsidP="000A5EEF">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32B88531" w14:textId="77777777" w:rsidR="000A5EEF" w:rsidRDefault="000A5EEF" w:rsidP="000A5EEF">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BDA662A" w14:textId="77777777" w:rsidR="000A5EEF" w:rsidRDefault="000A5EEF" w:rsidP="000A5EEF">
      <w:pPr>
        <w:spacing w:line="240" w:lineRule="auto"/>
        <w:ind w:right="68"/>
        <w:rPr>
          <w:rFonts w:ascii="Calibri" w:hAnsi="Calibri" w:cs="Calibri"/>
          <w:i/>
          <w:sz w:val="16"/>
          <w:szCs w:val="16"/>
        </w:rPr>
        <w:sectPr w:rsidR="000A5EEF" w:rsidSect="000A5EEF">
          <w:headerReference w:type="first" r:id="rId34"/>
          <w:footerReference w:type="first" r:id="rId35"/>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348E5065" w14:textId="77777777" w:rsidR="000A5EEF" w:rsidRPr="009C2468" w:rsidRDefault="000A5EEF" w:rsidP="000A5EEF">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2AF0556" w14:textId="77777777" w:rsidR="000A5EEF" w:rsidRDefault="000A5EEF" w:rsidP="000A5EEF">
      <w:pPr>
        <w:tabs>
          <w:tab w:val="left" w:pos="2100"/>
        </w:tabs>
        <w:rPr>
          <w:rFonts w:asciiTheme="minorHAnsi" w:hAnsiTheme="minorHAnsi" w:cstheme="minorHAnsi"/>
          <w:sz w:val="20"/>
        </w:rPr>
      </w:pPr>
    </w:p>
    <w:p w14:paraId="1F6C9B7F" w14:textId="77777777" w:rsidR="000A5EEF" w:rsidRDefault="000A5EEF" w:rsidP="000A5EEF">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097CB3EE" w14:textId="77777777" w:rsidTr="000A5EEF">
        <w:trPr>
          <w:trHeight w:val="1488"/>
          <w:jc w:val="center"/>
        </w:trPr>
        <w:tc>
          <w:tcPr>
            <w:tcW w:w="3965" w:type="dxa"/>
            <w:tcBorders>
              <w:right w:val="single" w:sz="4" w:space="0" w:color="auto"/>
            </w:tcBorders>
          </w:tcPr>
          <w:p w14:paraId="24961627" w14:textId="77777777" w:rsidR="000A5EEF" w:rsidRPr="00914766" w:rsidRDefault="000A5EEF" w:rsidP="000A5EEF">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2CDCA6CB" w14:textId="77777777" w:rsidR="000A5EEF" w:rsidRPr="00914766" w:rsidRDefault="000A5EEF" w:rsidP="000A5EEF">
            <w:pPr>
              <w:ind w:right="28"/>
              <w:jc w:val="left"/>
              <w:rPr>
                <w:rFonts w:asciiTheme="minorHAnsi" w:hAnsiTheme="minorHAnsi" w:cstheme="minorHAnsi"/>
                <w:sz w:val="20"/>
              </w:rPr>
            </w:pPr>
          </w:p>
          <w:p w14:paraId="27F77E4F"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5CB557E4"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33F9B2B3" w14:textId="77777777" w:rsidR="000A5EEF" w:rsidRPr="00914766" w:rsidRDefault="000A5EEF" w:rsidP="000A5EEF">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D4953F3" w14:textId="77777777" w:rsidR="000A5EEF" w:rsidRPr="00B36DC5" w:rsidRDefault="000A5EEF" w:rsidP="000A5EEF">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126395D" w14:textId="77777777" w:rsidR="000A5EEF" w:rsidRPr="006B56FD" w:rsidRDefault="000A5EEF" w:rsidP="000A5EEF">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42738571" w14:textId="77777777" w:rsidR="000A5EEF" w:rsidRDefault="000A5EEF" w:rsidP="000A5EEF">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64D32607" w14:textId="77777777" w:rsidR="000A5EEF" w:rsidRPr="00914766" w:rsidRDefault="000A5EEF" w:rsidP="000A5EEF">
            <w:pPr>
              <w:spacing w:line="360" w:lineRule="auto"/>
              <w:rPr>
                <w:rFonts w:asciiTheme="minorHAnsi" w:eastAsiaTheme="majorEastAsia" w:hAnsiTheme="minorHAnsi" w:cstheme="minorHAnsi"/>
                <w:b/>
                <w:i/>
                <w:iCs/>
                <w:sz w:val="14"/>
                <w:szCs w:val="14"/>
                <w:u w:val="single"/>
              </w:rPr>
            </w:pPr>
          </w:p>
          <w:p w14:paraId="1366BC8D"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675C372D" w14:textId="77777777" w:rsidR="000A5EEF" w:rsidRPr="00914766" w:rsidRDefault="000A5EEF" w:rsidP="000A5EEF">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57BD9DE6"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5F779E" w14:textId="77777777" w:rsidR="000A5EEF" w:rsidRPr="00724BFB" w:rsidRDefault="000A5EEF" w:rsidP="000A5EEF">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100F6889" w14:textId="77777777" w:rsidR="000A5EEF" w:rsidRDefault="000A5EEF" w:rsidP="000A5EEF">
      <w:pPr>
        <w:spacing w:after="80" w:line="240" w:lineRule="auto"/>
        <w:rPr>
          <w:rFonts w:asciiTheme="minorHAnsi" w:eastAsia="Calibri" w:hAnsiTheme="minorHAnsi" w:cstheme="minorHAnsi"/>
          <w:sz w:val="20"/>
          <w:lang w:eastAsia="pl-PL"/>
        </w:rPr>
      </w:pPr>
    </w:p>
    <w:p w14:paraId="3A2A16A7" w14:textId="77777777" w:rsidR="000A5EEF" w:rsidRDefault="000A5EEF" w:rsidP="000A5EEF">
      <w:pPr>
        <w:spacing w:after="80" w:line="240" w:lineRule="auto"/>
        <w:rPr>
          <w:rFonts w:asciiTheme="minorHAnsi" w:eastAsia="Calibri" w:hAnsiTheme="minorHAnsi" w:cstheme="minorHAnsi"/>
          <w:sz w:val="20"/>
          <w:lang w:eastAsia="pl-PL"/>
        </w:rPr>
      </w:pPr>
    </w:p>
    <w:p w14:paraId="7BB3D80F" w14:textId="77777777" w:rsidR="000A5EEF" w:rsidRPr="009C2468" w:rsidRDefault="000A5EEF" w:rsidP="000A5EEF">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3D74BE05" w14:textId="77777777" w:rsidR="000A5EEF" w:rsidRPr="009C2468" w:rsidRDefault="000A5EEF" w:rsidP="000A5EEF">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42AAA859" w14:textId="52D163E3" w:rsidR="000A5EEF" w:rsidRPr="009C2468" w:rsidRDefault="000A5EEF" w:rsidP="000A5EEF">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472810">
        <w:rPr>
          <w:rFonts w:asciiTheme="minorHAnsi" w:hAnsiTheme="minorHAnsi" w:cstheme="minorHAnsi"/>
          <w:sz w:val="20"/>
          <w:szCs w:val="22"/>
        </w:rPr>
        <w:t>POST/DYS/OW/GZ/</w:t>
      </w:r>
      <w:r w:rsidR="009F4DA5">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9718D3" w:rsidRPr="004E36A2">
        <w:rPr>
          <w:rFonts w:asciiTheme="minorHAnsi" w:hAnsiTheme="minorHAnsi" w:cstheme="minorHAnsi"/>
          <w:noProof/>
          <w:sz w:val="20"/>
          <w:szCs w:val="22"/>
        </w:rPr>
        <w:t>3195</w:t>
      </w:r>
      <w:r w:rsidRPr="00441D1F">
        <w:rPr>
          <w:rFonts w:asciiTheme="minorHAnsi" w:hAnsiTheme="minorHAnsi" w:cstheme="minorHAnsi"/>
          <w:sz w:val="20"/>
          <w:szCs w:val="22"/>
        </w:rPr>
        <w:fldChar w:fldCharType="end"/>
      </w:r>
      <w:r w:rsidR="009F4DA5">
        <w:rPr>
          <w:rFonts w:asciiTheme="minorHAnsi" w:hAnsiTheme="minorHAnsi" w:cstheme="minorHAnsi"/>
          <w:sz w:val="20"/>
          <w:szCs w:val="22"/>
        </w:rPr>
        <w:t>/2024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9718D3" w:rsidRPr="004E36A2">
        <w:rPr>
          <w:rFonts w:asciiTheme="minorHAnsi" w:eastAsia="Calibri" w:hAnsiTheme="minorHAnsi" w:cstheme="minorHAnsi"/>
          <w:noProof/>
          <w:sz w:val="20"/>
          <w:lang w:eastAsia="pl-PL"/>
        </w:rPr>
        <w:t>Zakup i dostawa narzędzi do PPN.</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280932B4"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sz w:val="20"/>
        </w:rPr>
      </w:pPr>
    </w:p>
    <w:p w14:paraId="03EAEB1A"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649F166"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DBED5A8"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D1774AE"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67E43191" w14:textId="77777777" w:rsidR="000A5EEF" w:rsidRPr="009C2468" w:rsidRDefault="000A5EEF" w:rsidP="002F2397">
      <w:pPr>
        <w:numPr>
          <w:ilvl w:val="1"/>
          <w:numId w:val="30"/>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384E7945" w14:textId="77777777" w:rsidR="000A5EEF" w:rsidRPr="009C2468" w:rsidRDefault="000A5EEF" w:rsidP="000A5EEF">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58F0DA1" w14:textId="77777777" w:rsidR="000A5EEF" w:rsidRPr="009C2468"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4C0AB0DB" w14:textId="77777777" w:rsidR="000A5EEF" w:rsidRPr="007B5C8C"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12F9374" w14:textId="77777777" w:rsidR="000A5EEF" w:rsidRPr="009C2468" w:rsidRDefault="000A5EEF" w:rsidP="000A5EEF">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0A5EEF" w:rsidRPr="009C2468" w14:paraId="7FE2058C" w14:textId="77777777" w:rsidTr="000A5EEF">
        <w:trPr>
          <w:trHeight w:val="284"/>
        </w:trPr>
        <w:tc>
          <w:tcPr>
            <w:tcW w:w="4922" w:type="dxa"/>
            <w:hideMark/>
          </w:tcPr>
          <w:p w14:paraId="2938B770" w14:textId="77777777" w:rsidR="000A5EEF" w:rsidRPr="009C2468" w:rsidRDefault="000A5EEF" w:rsidP="000A5EEF">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0A5EEF" w:rsidRPr="009C2468" w14:paraId="078FC619" w14:textId="77777777" w:rsidTr="000A5EEF">
        <w:trPr>
          <w:trHeight w:val="284"/>
        </w:trPr>
        <w:tc>
          <w:tcPr>
            <w:tcW w:w="4922" w:type="dxa"/>
            <w:hideMark/>
          </w:tcPr>
          <w:p w14:paraId="1CFBBF1A" w14:textId="77777777" w:rsidR="000A5EEF" w:rsidRDefault="000A5EEF" w:rsidP="000A5EEF">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00DF0A03" w14:textId="77777777" w:rsidR="000A5EEF" w:rsidRPr="009C2468" w:rsidRDefault="000A5EEF" w:rsidP="000A5EEF">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B72ACDA" w14:textId="7230B8D2" w:rsidR="003A645A" w:rsidRPr="004B4556" w:rsidRDefault="003A645A" w:rsidP="000A5EEF">
      <w:pPr>
        <w:spacing w:before="120" w:line="24" w:lineRule="atLeast"/>
        <w:jc w:val="left"/>
        <w:outlineLvl w:val="0"/>
        <w:rPr>
          <w:rFonts w:asciiTheme="minorHAnsi" w:hAnsiTheme="minorHAnsi" w:cstheme="minorHAnsi"/>
          <w:sz w:val="20"/>
        </w:rPr>
      </w:pPr>
    </w:p>
    <w:sectPr w:rsidR="003A645A" w:rsidRPr="004B4556" w:rsidSect="000A5EEF">
      <w:headerReference w:type="first" r:id="rId36"/>
      <w:footerReference w:type="first" r:id="rId37"/>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E022E" w14:textId="77777777" w:rsidR="00EB688A" w:rsidRDefault="00EB688A" w:rsidP="004A302B">
      <w:pPr>
        <w:spacing w:line="240" w:lineRule="auto"/>
      </w:pPr>
      <w:r>
        <w:separator/>
      </w:r>
    </w:p>
  </w:endnote>
  <w:endnote w:type="continuationSeparator" w:id="0">
    <w:p w14:paraId="5ABD2123" w14:textId="77777777" w:rsidR="00EB688A" w:rsidRDefault="00EB688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0C569" w14:textId="77777777" w:rsidR="00EB688A" w:rsidRDefault="00EB688A">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713DD" w14:textId="77777777" w:rsidR="00EB688A" w:rsidRDefault="00EB688A" w:rsidP="000A5EEF">
    <w:pPr>
      <w:pStyle w:val="Stopka"/>
      <w:jc w:val="center"/>
    </w:pPr>
  </w:p>
  <w:p w14:paraId="4C51B6F6" w14:textId="77777777" w:rsidR="00EB688A" w:rsidRPr="00DD5C5D" w:rsidRDefault="00EB688A" w:rsidP="000A5EEF">
    <w:pPr>
      <w:pStyle w:val="Nagwek"/>
      <w:rPr>
        <w:rFonts w:ascii="Calibri" w:hAnsi="Calibri"/>
        <w:bCs/>
        <w:sz w:val="16"/>
        <w:szCs w:val="16"/>
      </w:rPr>
    </w:pPr>
  </w:p>
  <w:p w14:paraId="75E4E59D" w14:textId="77777777" w:rsidR="00EB688A" w:rsidRDefault="00EB688A">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D59AB" w14:textId="77777777" w:rsidR="00EB688A" w:rsidRDefault="00EB688A">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EC384" w14:textId="77777777" w:rsidR="00EB688A" w:rsidRDefault="00EB68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791411"/>
      <w:docPartObj>
        <w:docPartGallery w:val="Page Numbers (Bottom of Page)"/>
        <w:docPartUnique/>
      </w:docPartObj>
    </w:sdtPr>
    <w:sdtEndPr>
      <w:rPr>
        <w:sz w:val="18"/>
      </w:rPr>
    </w:sdtEndPr>
    <w:sdtContent>
      <w:p w14:paraId="7287D6E0" w14:textId="797C8797" w:rsidR="00EB688A" w:rsidRPr="00065ED2" w:rsidRDefault="00EB688A">
        <w:pPr>
          <w:pStyle w:val="Stopka"/>
          <w:jc w:val="center"/>
          <w:rPr>
            <w:sz w:val="18"/>
          </w:rPr>
        </w:pPr>
        <w:r w:rsidRPr="00065ED2">
          <w:rPr>
            <w:sz w:val="18"/>
          </w:rPr>
          <w:fldChar w:fldCharType="begin"/>
        </w:r>
        <w:r w:rsidRPr="00065ED2">
          <w:rPr>
            <w:sz w:val="18"/>
          </w:rPr>
          <w:instrText>PAGE   \* MERGEFORMAT</w:instrText>
        </w:r>
        <w:r w:rsidRPr="00065ED2">
          <w:rPr>
            <w:sz w:val="18"/>
          </w:rPr>
          <w:fldChar w:fldCharType="separate"/>
        </w:r>
        <w:r w:rsidR="00996EB5">
          <w:rPr>
            <w:noProof/>
            <w:sz w:val="18"/>
          </w:rPr>
          <w:t>2</w:t>
        </w:r>
        <w:r w:rsidRPr="00065ED2">
          <w:rPr>
            <w:sz w:val="18"/>
          </w:rPr>
          <w:fldChar w:fldCharType="end"/>
        </w:r>
      </w:p>
    </w:sdtContent>
  </w:sdt>
  <w:p w14:paraId="3C3F11F7" w14:textId="77777777" w:rsidR="00EB688A" w:rsidRDefault="00EB68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14C9" w14:textId="77777777" w:rsidR="00EB688A" w:rsidRDefault="00EB688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713469"/>
      <w:docPartObj>
        <w:docPartGallery w:val="Page Numbers (Bottom of Page)"/>
        <w:docPartUnique/>
      </w:docPartObj>
    </w:sdtPr>
    <w:sdtContent>
      <w:p w14:paraId="5BF4A7A1" w14:textId="0441B5C8" w:rsidR="00EB688A" w:rsidRDefault="00EB688A">
        <w:pPr>
          <w:pStyle w:val="Stopka"/>
          <w:jc w:val="center"/>
        </w:pPr>
        <w:r>
          <w:fldChar w:fldCharType="begin"/>
        </w:r>
        <w:r>
          <w:instrText>PAGE   \* MERGEFORMAT</w:instrText>
        </w:r>
        <w:r>
          <w:fldChar w:fldCharType="separate"/>
        </w:r>
        <w:r>
          <w:rPr>
            <w:noProof/>
          </w:rPr>
          <w:t>1</w:t>
        </w:r>
        <w:r>
          <w:fldChar w:fldCharType="end"/>
        </w:r>
      </w:p>
    </w:sdtContent>
  </w:sdt>
  <w:p w14:paraId="65ACE358" w14:textId="77777777" w:rsidR="00EB688A" w:rsidRDefault="00EB688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08951"/>
      <w:docPartObj>
        <w:docPartGallery w:val="Page Numbers (Bottom of Page)"/>
        <w:docPartUnique/>
      </w:docPartObj>
    </w:sdtPr>
    <w:sdtEndPr>
      <w:rPr>
        <w:sz w:val="18"/>
      </w:rPr>
    </w:sdtEndPr>
    <w:sdtContent>
      <w:p w14:paraId="036029D4" w14:textId="4990325F" w:rsidR="00EB688A" w:rsidRPr="009D4046" w:rsidRDefault="00EB688A">
        <w:pPr>
          <w:pStyle w:val="Stopka"/>
          <w:jc w:val="center"/>
          <w:rPr>
            <w:sz w:val="18"/>
          </w:rPr>
        </w:pPr>
        <w:r w:rsidRPr="009D4046">
          <w:rPr>
            <w:sz w:val="18"/>
          </w:rPr>
          <w:fldChar w:fldCharType="begin"/>
        </w:r>
        <w:r w:rsidRPr="009D4046">
          <w:rPr>
            <w:sz w:val="18"/>
          </w:rPr>
          <w:instrText>PAGE   \* MERGEFORMAT</w:instrText>
        </w:r>
        <w:r w:rsidRPr="009D4046">
          <w:rPr>
            <w:sz w:val="18"/>
          </w:rPr>
          <w:fldChar w:fldCharType="separate"/>
        </w:r>
        <w:r w:rsidR="00996EB5">
          <w:rPr>
            <w:noProof/>
            <w:sz w:val="18"/>
          </w:rPr>
          <w:t>2</w:t>
        </w:r>
        <w:r w:rsidRPr="009D4046">
          <w:rPr>
            <w:sz w:val="18"/>
          </w:rPr>
          <w:fldChar w:fldCharType="end"/>
        </w:r>
      </w:p>
    </w:sdtContent>
  </w:sdt>
  <w:p w14:paraId="725DB282" w14:textId="77777777" w:rsidR="00EB688A" w:rsidRDefault="00EB688A">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1520F" w14:textId="77777777" w:rsidR="00EB688A" w:rsidRDefault="00EB688A">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B7036" w14:textId="77777777" w:rsidR="00EB688A" w:rsidRDefault="00EB688A">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6DD98" w14:textId="77777777" w:rsidR="00EB688A" w:rsidRPr="00DD5C5D" w:rsidRDefault="00EB688A" w:rsidP="00DD5C5D">
    <w:pPr>
      <w:pStyle w:val="Nagwek"/>
      <w:jc w:val="center"/>
      <w:rPr>
        <w:rFonts w:ascii="Calibri" w:hAnsi="Calibri"/>
        <w:bCs/>
        <w:sz w:val="16"/>
        <w:szCs w:val="16"/>
      </w:rPr>
    </w:pPr>
  </w:p>
  <w:p w14:paraId="689FC2B8" w14:textId="27612324" w:rsidR="00EB688A" w:rsidRDefault="00EB688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p>
  <w:p w14:paraId="53FDF704" w14:textId="77777777" w:rsidR="00EB688A" w:rsidRDefault="00EB688A">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7303" w14:textId="77777777" w:rsidR="00EB688A" w:rsidRDefault="00EB68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CDB1C" w14:textId="77777777" w:rsidR="00EB688A" w:rsidRDefault="00EB688A" w:rsidP="004A302B">
      <w:pPr>
        <w:spacing w:line="240" w:lineRule="auto"/>
      </w:pPr>
      <w:r>
        <w:separator/>
      </w:r>
    </w:p>
  </w:footnote>
  <w:footnote w:type="continuationSeparator" w:id="0">
    <w:p w14:paraId="084BF505" w14:textId="77777777" w:rsidR="00EB688A" w:rsidRDefault="00EB688A" w:rsidP="004A302B">
      <w:pPr>
        <w:spacing w:line="240" w:lineRule="auto"/>
      </w:pPr>
      <w:r>
        <w:continuationSeparator/>
      </w:r>
    </w:p>
  </w:footnote>
  <w:footnote w:id="1">
    <w:p w14:paraId="011353E5" w14:textId="77777777" w:rsidR="00EB688A" w:rsidRPr="00F2601C" w:rsidRDefault="00EB688A" w:rsidP="000A5EE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D861F1D" w14:textId="77777777" w:rsidR="00EB688A" w:rsidRPr="00F2601C" w:rsidRDefault="00EB688A" w:rsidP="000A5EE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7D649674" w14:textId="77777777" w:rsidR="00EB688A" w:rsidRPr="001A6201" w:rsidRDefault="00EB688A" w:rsidP="000A5EE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16ECD7F4" w14:textId="77777777" w:rsidR="00EB688A" w:rsidRPr="001A6201" w:rsidRDefault="00EB688A" w:rsidP="000A5EE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17257034" w14:textId="77777777" w:rsidR="00EB688A" w:rsidRPr="003F2EF3" w:rsidRDefault="00EB688A" w:rsidP="000A5EE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24E3616" w14:textId="77777777" w:rsidR="00EB688A" w:rsidRPr="003D4E66" w:rsidRDefault="00EB688A" w:rsidP="000A5EE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D7DB080" w14:textId="77777777" w:rsidR="00EB688A" w:rsidRDefault="00EB688A" w:rsidP="000A5EE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3E5831BF" w14:textId="77777777" w:rsidR="00EB688A" w:rsidRPr="00342E37" w:rsidRDefault="00EB688A" w:rsidP="006D3F8B">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8794AA5" w14:textId="77777777" w:rsidR="00EB688A" w:rsidRPr="00342E37" w:rsidRDefault="00EB688A" w:rsidP="006D3F8B">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31891D" w14:textId="77777777" w:rsidR="00EB688A" w:rsidRPr="00342E37" w:rsidRDefault="00EB688A" w:rsidP="006D3F8B">
      <w:pPr>
        <w:pStyle w:val="Tekstprzypisudolnego"/>
        <w:numPr>
          <w:ilvl w:val="0"/>
          <w:numId w:val="33"/>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4765E9F6" w14:textId="77777777" w:rsidR="00EB688A" w:rsidRPr="00342E37" w:rsidRDefault="00EB688A" w:rsidP="006D3F8B">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BCD66B3" w14:textId="77777777" w:rsidR="00EB688A" w:rsidRPr="00342E37" w:rsidRDefault="00EB688A" w:rsidP="006D3F8B">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1E99CD3" w14:textId="77777777" w:rsidR="00EB688A" w:rsidRPr="00342E37" w:rsidRDefault="00EB688A" w:rsidP="006D3F8B">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A31FC2D" w14:textId="77777777" w:rsidR="00EB688A" w:rsidRPr="00342E37" w:rsidRDefault="00EB688A" w:rsidP="006D3F8B">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AA44D06" w14:textId="77777777" w:rsidR="00EB688A" w:rsidRPr="00342E37" w:rsidRDefault="00EB688A" w:rsidP="006D3F8B">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C2BC7B5" w14:textId="77777777" w:rsidR="00EB688A" w:rsidRPr="00896587" w:rsidRDefault="00EB688A" w:rsidP="006D3F8B">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CD2D564" w14:textId="77777777" w:rsidR="00EB688A" w:rsidRDefault="00EB688A" w:rsidP="000A5EEF">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7F513F68" w14:textId="77777777" w:rsidR="00EB688A" w:rsidRPr="00517ECB" w:rsidRDefault="00EB688A" w:rsidP="000A5EEF">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A7011" w14:textId="77777777" w:rsidR="00EB688A" w:rsidRDefault="00EB688A">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640E1" w14:textId="77777777" w:rsidR="00EB688A" w:rsidRDefault="00EB688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013C5E3" w14:textId="77777777" w:rsidR="00EB688A" w:rsidRDefault="00EB688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19B809D" w14:textId="77777777" w:rsidR="00EB688A" w:rsidRPr="000F58B6" w:rsidRDefault="00EB688A" w:rsidP="000A5EEF">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FAA9E" w14:textId="77777777" w:rsidR="00EB688A" w:rsidRDefault="00EB688A">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038EB" w14:textId="77777777" w:rsidR="00EB688A" w:rsidRDefault="00EB68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85DD2" w14:textId="77777777" w:rsidR="00EB688A" w:rsidRPr="0072383F" w:rsidRDefault="00EB688A" w:rsidP="000A5EEF">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F5ADC" w14:textId="77777777" w:rsidR="00EB688A" w:rsidRDefault="00EB688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A4390" w14:textId="77777777" w:rsidR="00EB688A" w:rsidRDefault="00EB688A">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F51B3" w14:textId="77777777" w:rsidR="00EB688A" w:rsidRPr="0072383F" w:rsidRDefault="00EB688A" w:rsidP="000A5EEF">
    <w:pPr>
      <w:pStyle w:val="Nagwek"/>
      <w:ind w:hanging="284"/>
      <w:jc w:val="center"/>
      <w:rPr>
        <w:rFonts w:ascii="Calibri" w:hAnsi="Calibri"/>
        <w:b/>
        <w:bCs/>
        <w:szCs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1668B" w14:textId="77777777" w:rsidR="00EB688A" w:rsidRDefault="00EB688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B2352" w14:textId="77777777" w:rsidR="00EB688A" w:rsidRDefault="00EB688A">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E1E29" w14:textId="77777777" w:rsidR="00EB688A" w:rsidRDefault="00EB688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8E7D7D8" w14:textId="5D52CB9B" w:rsidR="00EB688A" w:rsidRPr="00A31C7C" w:rsidRDefault="00EB688A"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31DA33D754B84B019CEF7DA2DD317B75"/>
        </w:placeholder>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E54037C" wp14:editId="2816A0B6">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06836" w14:textId="77777777" w:rsidR="00EB688A" w:rsidRPr="000F58B6" w:rsidRDefault="00EB688A" w:rsidP="005528DB">
    <w:pPr>
      <w:pStyle w:val="Nagwek"/>
      <w:jc w:val="right"/>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50B71" w14:textId="77777777" w:rsidR="00EB688A" w:rsidRDefault="00EB68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B98E2A8"/>
    <w:lvl w:ilvl="0">
      <w:start w:val="16"/>
      <w:numFmt w:val="decimal"/>
      <w:lvlText w:val="%1."/>
      <w:lvlJc w:val="left"/>
      <w:pPr>
        <w:ind w:left="480" w:hanging="480"/>
      </w:pPr>
      <w:rPr>
        <w:rFonts w:cs="Times New Roman" w:hint="default"/>
        <w:color w:val="365F91" w:themeColor="accent1" w:themeShade="BF"/>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AF1C51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BBF2E90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59267462"/>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BB8640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7DAA7EF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CB7E25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82D8265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16861"/>
    <w:multiLevelType w:val="multilevel"/>
    <w:tmpl w:val="626897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628C0"/>
    <w:multiLevelType w:val="multilevel"/>
    <w:tmpl w:val="E77AD65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30"/>
  </w:num>
  <w:num w:numId="5">
    <w:abstractNumId w:val="13"/>
  </w:num>
  <w:num w:numId="6">
    <w:abstractNumId w:val="9"/>
  </w:num>
  <w:num w:numId="7">
    <w:abstractNumId w:val="20"/>
  </w:num>
  <w:num w:numId="8">
    <w:abstractNumId w:val="34"/>
  </w:num>
  <w:num w:numId="9">
    <w:abstractNumId w:val="8"/>
  </w:num>
  <w:num w:numId="10">
    <w:abstractNumId w:val="25"/>
  </w:num>
  <w:num w:numId="11">
    <w:abstractNumId w:val="17"/>
  </w:num>
  <w:num w:numId="12">
    <w:abstractNumId w:val="12"/>
  </w:num>
  <w:num w:numId="13">
    <w:abstractNumId w:val="6"/>
  </w:num>
  <w:num w:numId="14">
    <w:abstractNumId w:val="18"/>
  </w:num>
  <w:num w:numId="15">
    <w:abstractNumId w:val="29"/>
  </w:num>
  <w:num w:numId="16">
    <w:abstractNumId w:val="22"/>
  </w:num>
  <w:num w:numId="17">
    <w:abstractNumId w:val="35"/>
  </w:num>
  <w:num w:numId="18">
    <w:abstractNumId w:val="11"/>
  </w:num>
  <w:num w:numId="19">
    <w:abstractNumId w:val="4"/>
  </w:num>
  <w:num w:numId="20">
    <w:abstractNumId w:val="19"/>
  </w:num>
  <w:num w:numId="21">
    <w:abstractNumId w:val="21"/>
  </w:num>
  <w:num w:numId="22">
    <w:abstractNumId w:val="28"/>
  </w:num>
  <w:num w:numId="23">
    <w:abstractNumId w:val="10"/>
  </w:num>
  <w:num w:numId="24">
    <w:abstractNumId w:val="33"/>
  </w:num>
  <w:num w:numId="25">
    <w:abstractNumId w:val="32"/>
  </w:num>
  <w:num w:numId="26">
    <w:abstractNumId w:val="14"/>
  </w:num>
  <w:num w:numId="27">
    <w:abstractNumId w:val="26"/>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6"/>
  </w:num>
  <w:num w:numId="31">
    <w:abstractNumId w:val="7"/>
  </w:num>
  <w:num w:numId="32">
    <w:abstractNumId w:val="27"/>
  </w:num>
  <w:num w:numId="33">
    <w:abstractNumId w:val="31"/>
  </w:num>
  <w:num w:numId="34">
    <w:abstractNumId w:val="24"/>
  </w:num>
  <w:numIdMacAtCleanup w:val="30"/>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62538145"/>
  </wne:recipientData>
  <wne:recipientData>
    <wne:active wne:val="1"/>
    <wne:hash wne:val="-1500609902"/>
  </wne:recipientData>
  <wne:recipientData>
    <wne:active wne:val="1"/>
    <wne:hash wne:val="1132126484"/>
  </wne:recipientData>
  <wne:recipientData>
    <wne:active wne:val="1"/>
    <wne:hash wne:val="1740214597"/>
  </wne:recipientData>
  <wne:recipientData>
    <wne:active wne:val="1"/>
    <wne:hash wne:val="-1303610832"/>
  </wne:recipientData>
  <wne:recipientData>
    <wne:active wne:val="1"/>
    <wne:hash wne:val="-49468671"/>
  </wne:recipientData>
  <wne:recipientData>
    <wne:active wne:val="1"/>
    <wne:hash wne:val="336014692"/>
  </wne:recipientData>
  <wne:recipientData>
    <wne:active wne:val="1"/>
    <wne:hash wne:val="295031649"/>
  </wne:recipientData>
  <wne:recipientData>
    <wne:active wne:val="1"/>
    <wne:hash wne:val="-93993334"/>
  </wne:recipientData>
  <wne:recipientData>
    <wne:active wne:val="1"/>
    <wne:hash wne:val="586831529"/>
  </wne:recipientData>
  <wne:recipientData>
    <wne:active wne:val="1"/>
    <wne:hash wne:val="-464530510"/>
  </wne:recipientData>
  <wne:recipientData>
    <wne:active wne:val="1"/>
    <wne:hash wne:val="1643030274"/>
  </wne:recipientData>
  <wne:recipientData>
    <wne:active wne:val="1"/>
    <wne:hash wne:val="1802607005"/>
  </wne:recipientData>
  <wne:recipientData>
    <wne:active wne:val="1"/>
    <wne:hash wne:val="613407674"/>
  </wne:recipientData>
  <wne:recipientData>
    <wne:active wne:val="1"/>
    <wne:hash wne:val="158113629"/>
  </wne:recipientData>
  <wne:recipientData>
    <wne:active wne:val="1"/>
    <wne:hash wne:val="436656438"/>
  </wne:recipientData>
  <wne:recipientData>
    <wne:active wne:val="1"/>
    <wne:hash wne:val="-354604802"/>
  </wne:recipientData>
  <wne:recipientData>
    <wne:active wne:val="1"/>
    <wne:hash wne:val="1272264726"/>
  </wne:recipientData>
  <wne:recipientData>
    <wne:active wne:val="1"/>
    <wne:hash wne:val="462493138"/>
  </wne:recipientData>
  <wne:recipientData>
    <wne:active wne:val="1"/>
    <wne:hash wne:val="68486818"/>
  </wne:recipientData>
  <wne:recipientData>
    <wne:active wne:val="1"/>
    <wne:hash wne:val="2125149256"/>
  </wne:recipientData>
  <wne:recipientData>
    <wne:active wne:val="1"/>
    <wne:hash wne:val="112649456"/>
  </wne:recipientData>
  <wne:recipientData>
    <wne:active wne:val="1"/>
    <wne:hash wne:val="-628172050"/>
  </wne:recipientData>
  <wne:recipientData>
    <wne:active wne:val="1"/>
    <wne:hash wne:val="32234285"/>
  </wne:recipientData>
  <wne:recipientData>
    <wne:active wne:val="1"/>
    <wne:hash wne:val="-747153069"/>
  </wne:recipientData>
  <wne:recipientData>
    <wne:active wne:val="1"/>
    <wne:hash wne:val="-1598769589"/>
  </wne:recipientData>
  <wne:recipientData>
    <wne:active wne:val="1"/>
    <wne:hash wne:val="-287538866"/>
  </wne:recipientData>
  <wne:recipientData>
    <wne:active wne:val="1"/>
    <wne:hash wne:val="-2024662732"/>
  </wne:recipientData>
  <wne:recipientData>
    <wne:active wne:val="1"/>
    <wne:hash wne:val="202386727"/>
  </wne:recipientData>
  <wne:recipientData>
    <wne:active wne:val="1"/>
    <wne:hash wne:val="415954469"/>
  </wne:recipientData>
  <wne:recipientData>
    <wne:active wne:val="1"/>
    <wne:hash wne:val="-1577083300"/>
  </wne:recipientData>
  <wne:recipientData>
    <wne:active wne:val="1"/>
    <wne:hash wne:val="-1302146046"/>
  </wne:recipientData>
  <wne:recipientData>
    <wne:active wne:val="1"/>
    <wne:hash wne:val="787438489"/>
  </wne:recipientData>
  <wne:recipientData>
    <wne:active wne:val="1"/>
    <wne:hash wne:val="-1482274070"/>
  </wne:recipientData>
  <wne:recipientData>
    <wne:active wne:val="1"/>
    <wne:hash wne:val="595506686"/>
  </wne:recipientData>
  <wne:recipientData>
    <wne:active wne:val="1"/>
    <wne:hash wne:val="1367365359"/>
  </wne:recipientData>
  <wne:recipientData>
    <wne:active wne:val="1"/>
    <wne:hash wne:val="-1331388506"/>
  </wne:recipientData>
  <wne:recipientData>
    <wne:active wne:val="1"/>
    <wne:hash wne:val="1256732854"/>
  </wne:recipientData>
  <wne:recipientData>
    <wne:active wne:val="1"/>
    <wne:hash wne:val="361025091"/>
  </wne:recipientData>
  <wne:recipientData>
    <wne:active wne:val="1"/>
    <wne:hash wne:val="-524672191"/>
  </wne:recipientData>
  <wne:recipientData>
    <wne:active wne:val="1"/>
    <wne:hash wne:val="1107128883"/>
  </wne:recipientData>
  <wne:recipientData>
    <wne:active wne:val="1"/>
    <wne:hash wne:val="42944863"/>
  </wne:recipientData>
  <wne:recipientData>
    <wne:active wne:val="1"/>
    <wne:hash wne:val="1038078898"/>
  </wne:recipientData>
  <wne:recipientData>
    <wne:active wne:val="1"/>
    <wne:hash wne:val="-1856884850"/>
  </wne:recipientData>
  <wne:recipientData>
    <wne:active wne:val="1"/>
    <wne:hash wne:val="-1482575348"/>
  </wne:recipientData>
  <wne:recipientData>
    <wne:active wne:val="1"/>
    <wne:hash wne:val="880582767"/>
  </wne:recipientData>
  <wne:recipientData>
    <wne:active wne:val="1"/>
    <wne:hash wne:val="-765385382"/>
  </wne:recipientData>
  <wne:recipientData>
    <wne:active wne:val="1"/>
    <wne:hash wne:val="-1311246651"/>
  </wne:recipientData>
  <wne:recipientData>
    <wne:active wne:val="1"/>
    <wne:hash wne:val="-1351190865"/>
  </wne:recipientData>
  <wne:recipientData>
    <wne:active wne:val="1"/>
    <wne:hash wne:val="664881629"/>
  </wne:recipientData>
  <wne:recipientData>
    <wne:active wne:val="1"/>
    <wne:hash wne:val="1259225244"/>
  </wne:recipientData>
  <wne:recipientData>
    <wne:active wne:val="1"/>
    <wne:hash wne:val="-910197730"/>
  </wne:recipientData>
  <wne:recipientData>
    <wne:active wne:val="1"/>
    <wne:hash wne:val="1378178285"/>
  </wne:recipientData>
  <wne:recipientData>
    <wne:active wne:val="1"/>
    <wne:hash wne:val="603224744"/>
  </wne:recipientData>
  <wne:recipientData>
    <wne:active wne:val="1"/>
    <wne:hash wne:val="965390464"/>
  </wne:recipientData>
  <wne:recipientData>
    <wne:active wne:val="1"/>
    <wne:hash wne:val="4418577"/>
  </wne:recipientData>
  <wne:recipientData>
    <wne:active wne:val="1"/>
    <wne:hash wne:val="81631127"/>
  </wne:recipientData>
  <wne:recipientData>
    <wne:active wne:val="1"/>
    <wne:hash wne:val="1970296967"/>
  </wne:recipientData>
  <wne:recipientData>
    <wne:active wne:val="1"/>
    <wne:hash wne:val="2045225926"/>
  </wne:recipientData>
  <wne:recipientData>
    <wne:active wne:val="1"/>
    <wne:hash wne:val="2043301413"/>
  </wne:recipientData>
  <wne:recipientData>
    <wne:active wne:val="1"/>
    <wne:hash wne:val="655290328"/>
  </wne:recipientData>
  <wne:recipientData>
    <wne:active wne:val="1"/>
    <wne:hash wne:val="-1831150811"/>
  </wne:recipientData>
  <wne:recipientData>
    <wne:active wne:val="1"/>
    <wne:hash wne:val="1341677991"/>
  </wne:recipientData>
  <wne:recipientData>
    <wne:active wne:val="1"/>
    <wne:hash wne:val="-1308789101"/>
  </wne:recipientData>
  <wne:recipientData>
    <wne:active wne:val="1"/>
    <wne:hash wne:val="1642062425"/>
  </wne:recipientData>
  <wne:recipientData>
    <wne:active wne:val="1"/>
    <wne:hash wne:val="-1306880600"/>
  </wne:recipientData>
  <wne:recipientData>
    <wne:active wne:val="1"/>
    <wne:hash wne:val="1720577253"/>
  </wne:recipientData>
  <wne:recipientData>
    <wne:active wne:val="1"/>
    <wne:hash wne:val="-159545553"/>
  </wne:recipientData>
  <wne:recipientData>
    <wne:active wne:val="1"/>
    <wne:hash wne:val="798328833"/>
  </wne:recipientData>
  <wne:recipientData>
    <wne:active wne:val="1"/>
    <wne:hash wne:val="-1593363685"/>
  </wne:recipientData>
  <wne:recipientData>
    <wne:active wne:val="1"/>
    <wne:hash wne:val="135313260"/>
  </wne:recipientData>
  <wne:recipientData>
    <wne:active wne:val="1"/>
    <wne:hash wne:val="-2094361146"/>
  </wne:recipientData>
  <wne:recipientData>
    <wne:active wne:val="1"/>
    <wne:hash wne:val="-25011619"/>
  </wne:recipientData>
  <wne:recipientData>
    <wne:active wne:val="1"/>
    <wne:hash wne:val="-1386158727"/>
  </wne:recipientData>
  <wne:recipientData>
    <wne:active wne:val="1"/>
    <wne:hash wne:val="764128993"/>
  </wne:recipientData>
  <wne:recipientData>
    <wne:active wne:val="1"/>
    <wne:hash wne:val="-1219987438"/>
  </wne:recipientData>
  <wne:recipientData>
    <wne:active wne:val="1"/>
    <wne:hash wne:val="33187848"/>
  </wne:recipientData>
  <wne:recipientData>
    <wne:active wne:val="1"/>
    <wne:hash wne:val="-1101983594"/>
  </wne:recipientData>
  <wne:recipientData>
    <wne:active wne:val="1"/>
    <wne:hash wne:val="173130712"/>
  </wne:recipientData>
  <wne:recipientData>
    <wne:active wne:val="1"/>
    <wne:hash wne:val="-2134036546"/>
  </wne:recipientData>
  <wne:recipientData>
    <wne:active wne:val="1"/>
    <wne:hash wne:val="255822910"/>
  </wne:recipientData>
  <wne:recipientData>
    <wne:active wne:val="1"/>
    <wne:hash wne:val="1947691936"/>
  </wne:recipientData>
  <wne:recipientData>
    <wne:active wne:val="1"/>
    <wne:hash wne:val="1917231922"/>
  </wne:recipientData>
  <wne:recipientData>
    <wne:active wne:val="1"/>
    <wne:hash wne:val="1826925090"/>
  </wne:recipientData>
  <wne:recipientData>
    <wne:active wne:val="1"/>
    <wne:hash wne:val="-130267705"/>
  </wne:recipientData>
  <wne:recipientData>
    <wne:active wne:val="1"/>
    <wne:hash wne:val="626615996"/>
  </wne:recipientData>
  <wne:recipientData>
    <wne:active wne:val="1"/>
    <wne:hash wne:val="2113735144"/>
  </wne:recipientData>
  <wne:recipientData>
    <wne:active wne:val="1"/>
    <wne:hash wne:val="-53919941"/>
  </wne:recipientData>
  <wne:recipientData>
    <wne:active wne:val="1"/>
    <wne:hash wne:val="-2074925378"/>
  </wne:recipientData>
  <wne:recipientData>
    <wne:active wne:val="1"/>
    <wne:hash wne:val="-121630364"/>
  </wne:recipientData>
  <wne:recipientData>
    <wne:active wne:val="1"/>
    <wne:hash wne:val="-467098228"/>
  </wne:recipientData>
  <wne:recipientData>
    <wne:active wne:val="1"/>
    <wne:hash wne:val="-281261024"/>
  </wne:recipientData>
  <wne:recipientData>
    <wne:active wne:val="1"/>
    <wne:hash wne:val="-235209160"/>
  </wne:recipientData>
  <wne:recipientData>
    <wne:active wne:val="1"/>
    <wne:hash wne:val="-470931565"/>
  </wne:recipientData>
  <wne:recipientData>
    <wne:active wne:val="1"/>
    <wne:hash wne:val="-13613001"/>
  </wne:recipientData>
  <wne:recipientData>
    <wne:active wne:val="1"/>
    <wne:hash wne:val="-2029555875"/>
  </wne:recipientData>
  <wne:recipientData>
    <wne:active wne:val="1"/>
    <wne:hash wne:val="-587660029"/>
  </wne:recipientData>
  <wne:recipientData>
    <wne:active wne:val="1"/>
    <wne:hash wne:val="-558560246"/>
  </wne:recipientData>
  <wne:recipientData>
    <wne:active wne:val="1"/>
    <wne:hash wne:val="-1046524561"/>
  </wne:recipientData>
  <wne:recipientData>
    <wne:active wne:val="1"/>
    <wne:hash wne:val="-1421178052"/>
  </wne:recipientData>
  <wne:recipientData>
    <wne:active wne:val="1"/>
    <wne:hash wne:val="1330799622"/>
  </wne:recipientData>
  <wne:recipientData>
    <wne:active wne:val="1"/>
    <wne:hash wne:val="-1587237029"/>
  </wne:recipientData>
  <wne:recipientData>
    <wne:active wne:val="1"/>
    <wne:hash wne:val="1474459885"/>
  </wne:recipientData>
  <wne:recipientData>
    <wne:active wne:val="1"/>
    <wne:hash wne:val="1267532779"/>
  </wne:recipientData>
  <wne:recipientData>
    <wne:active wne:val="1"/>
    <wne:hash wne:val="-1967154365"/>
  </wne:recipientData>
  <wne:recipientData>
    <wne:active wne:val="1"/>
    <wne:hash wne:val="1070538949"/>
  </wne:recipientData>
  <wne:recipientData>
    <wne:active wne:val="1"/>
    <wne:hash wne:val="-2096219216"/>
  </wne:recipientData>
  <wne:recipientData>
    <wne:active wne:val="1"/>
    <wne:hash wne:val="908437114"/>
  </wne:recipientData>
  <wne:recipientData>
    <wne:active wne:val="1"/>
    <wne:hash wne:val="-1625506120"/>
  </wne:recipientData>
  <wne:recipientData>
    <wne:active wne:val="1"/>
    <wne:hash wne:val="-808948756"/>
  </wne:recipientData>
  <wne:recipientData>
    <wne:active wne:val="1"/>
    <wne:hash wne:val="-2031131313"/>
  </wne:recipientData>
  <wne:recipientData>
    <wne:active wne:val="1"/>
    <wne:hash wne:val="1433448208"/>
  </wne:recipientData>
  <wne:recipientData>
    <wne:active wne:val="1"/>
    <wne:hash wne:val="-1148269454"/>
  </wne:recipientData>
  <wne:recipientData>
    <wne:active wne:val="1"/>
    <wne:hash wne:val="1097175247"/>
  </wne:recipientData>
  <wne:recipientData>
    <wne:active wne:val="1"/>
    <wne:hash wne:val="-504985686"/>
  </wne:recipientData>
  <wne:recipientData>
    <wne:active wne:val="1"/>
    <wne:hash wne:val="-2109747652"/>
  </wne:recipientData>
  <wne:recipientData>
    <wne:active wne:val="1"/>
    <wne:hash wne:val="1758111030"/>
  </wne:recipientData>
  <wne:recipientData>
    <wne:active wne:val="1"/>
    <wne:hash wne:val="-1417887893"/>
  </wne:recipientData>
  <wne:recipientData>
    <wne:active wne:val="1"/>
    <wne:hash wne:val="739345954"/>
  </wne:recipientData>
  <wne:recipientData>
    <wne:active wne:val="1"/>
    <wne:hash wne:val="1544411802"/>
  </wne:recipientData>
  <wne:recipientData>
    <wne:active wne:val="1"/>
    <wne:hash wne:val="-121846066"/>
  </wne:recipientData>
  <wne:recipientData>
    <wne:active wne:val="1"/>
    <wne:hash wne:val="-1894942829"/>
  </wne:recipientData>
  <wne:recipientData>
    <wne:active wne:val="1"/>
    <wne:hash wne:val="148971779"/>
  </wne:recipientData>
  <wne:recipientData>
    <wne:active wne:val="1"/>
    <wne:hash wne:val="1687664009"/>
  </wne:recipientData>
  <wne:recipientData>
    <wne:active wne:val="1"/>
    <wne:hash wne:val="-427214923"/>
  </wne:recipientData>
  <wne:recipientData>
    <wne:active wne:val="1"/>
    <wne:hash wne:val="-1671041187"/>
  </wne:recipientData>
  <wne:recipientData>
    <wne:active wne:val="1"/>
    <wne:hash wne:val="-125046573"/>
  </wne:recipientData>
  <wne:recipientData>
    <wne:active wne:val="1"/>
    <wne:hash wne:val="-1615186052"/>
  </wne:recipientData>
  <wne:recipientData>
    <wne:active wne:val="1"/>
    <wne:hash wne:val="-929691996"/>
  </wne:recipientData>
  <wne:recipientData>
    <wne:active wne:val="1"/>
    <wne:hash wne:val="449497890"/>
  </wne:recipientData>
  <wne:recipientData>
    <wne:active wne:val="1"/>
    <wne:hash wne:val="1600427166"/>
  </wne:recipientData>
  <wne:recipientData>
    <wne:active wne:val="1"/>
    <wne:hash wne:val="-561601117"/>
  </wne:recipientData>
  <wne:recipientData>
    <wne:active wne:val="1"/>
    <wne:hash wne:val="551286606"/>
  </wne:recipientData>
  <wne:recipientData>
    <wne:active wne:val="1"/>
    <wne:hash wne:val="-749353481"/>
  </wne:recipientData>
  <wne:recipientData>
    <wne:active wne:val="1"/>
    <wne:hash wne:val="1004402908"/>
  </wne:recipientData>
  <wne:recipientData>
    <wne:active wne:val="1"/>
    <wne:hash wne:val="943530259"/>
  </wne:recipientData>
  <wne:recipientData>
    <wne:active wne:val="1"/>
    <wne:hash wne:val="-2095840809"/>
  </wne:recipientData>
  <wne:recipientData>
    <wne:active wne:val="1"/>
    <wne:hash wne:val="320555778"/>
  </wne:recipientData>
  <wne:recipientData>
    <wne:active wne:val="1"/>
    <wne:hash wne:val="-867264799"/>
  </wne:recipientData>
  <wne:recipientData>
    <wne:active wne:val="1"/>
    <wne:hash wne:val="1503283524"/>
  </wne:recipientData>
  <wne:recipientData>
    <wne:active wne:val="1"/>
    <wne:hash wne:val="938329952"/>
  </wne:recipientData>
  <wne:recipientData>
    <wne:active wne:val="1"/>
    <wne:hash wne:val="-250085506"/>
  </wne:recipientData>
  <wne:recipientData>
    <wne:active wne:val="1"/>
    <wne:hash wne:val="-1720265081"/>
  </wne:recipientData>
  <wne:recipientData>
    <wne:active wne:val="1"/>
    <wne:hash wne:val="-2008138166"/>
  </wne:recipientData>
  <wne:recipientData>
    <wne:active wne:val="1"/>
    <wne:hash wne:val="-1303935508"/>
  </wne:recipientData>
  <wne:recipientData>
    <wne:active wne:val="1"/>
    <wne:hash wne:val="-924481647"/>
  </wne:recipientData>
  <wne:recipientData>
    <wne:active wne:val="1"/>
    <wne:hash wne:val="-1201265252"/>
  </wne:recipientData>
  <wne:recipientData>
    <wne:active wne:val="1"/>
    <wne:hash wne:val="-1427129465"/>
  </wne:recipientData>
  <wne:recipientData>
    <wne:active wne:val="1"/>
    <wne:hash wne:val="104329268"/>
  </wne:recipientData>
  <wne:recipientData>
    <wne:active wne:val="1"/>
    <wne:hash wne:val="-2027121341"/>
  </wne:recipientData>
  <wne:recipientData>
    <wne:active wne:val="1"/>
    <wne:hash wne:val="2020212840"/>
  </wne:recipientData>
  <wne:recipientData>
    <wne:active wne:val="1"/>
    <wne:hash wne:val="1888952249"/>
  </wne:recipientData>
  <wne:recipientData>
    <wne:active wne:val="1"/>
    <wne:hash wne:val="-1896064934"/>
  </wne:recipientData>
  <wne:recipientData>
    <wne:active wne:val="1"/>
    <wne:hash wne:val="-563014148"/>
  </wne:recipientData>
  <wne:recipientData>
    <wne:active wne:val="1"/>
    <wne:hash wne:val="1326053959"/>
  </wne:recipientData>
  <wne:recipientData>
    <wne:active wne:val="1"/>
    <wne:hash wne:val="28673117"/>
  </wne:recipientData>
  <wne:recipientData>
    <wne:active wne:val="1"/>
    <wne:hash wne:val="-653189633"/>
  </wne:recipientData>
  <wne:recipientData>
    <wne:active wne:val="1"/>
    <wne:hash wne:val="102536228"/>
  </wne:recipientData>
  <wne:recipientData>
    <wne:active wne:val="1"/>
    <wne:hash wne:val="-1920131481"/>
  </wne:recipientData>
  <wne:recipientData>
    <wne:active wne:val="1"/>
    <wne:hash wne:val="-1048272563"/>
  </wne:recipientData>
  <wne:recipientData>
    <wne:active wne:val="1"/>
    <wne:hash wne:val="420648118"/>
  </wne:recipientData>
  <wne:recipientData>
    <wne:active wne:val="1"/>
    <wne:hash wne:val="1961271320"/>
  </wne:recipientData>
  <wne:recipientData>
    <wne:active wne:val="1"/>
    <wne:hash wne:val="405313484"/>
  </wne:recipientData>
  <wne:recipientData>
    <wne:active wne:val="1"/>
    <wne:hash wne:val="2004821884"/>
  </wne:recipientData>
  <wne:recipientData>
    <wne:active wne:val="1"/>
    <wne:hash wne:val="-635018587"/>
  </wne:recipientData>
  <wne:recipientData>
    <wne:active wne:val="1"/>
    <wne:hash wne:val="248279772"/>
  </wne:recipientData>
  <wne:recipientData>
    <wne:active wne:val="1"/>
    <wne:hash wne:val="-320481523"/>
  </wne:recipientData>
  <wne:recipientData>
    <wne:active wne:val="1"/>
    <wne:hash wne:val="1173020115"/>
  </wne:recipientData>
  <wne:recipientData>
    <wne:active wne:val="1"/>
    <wne:hash wne:val="-127619972"/>
  </wne:recipientData>
  <wne:recipientData>
    <wne:active wne:val="1"/>
    <wne:hash wne:val="-587728579"/>
  </wne:recipientData>
  <wne:recipientData>
    <wne:active wne:val="1"/>
    <wne:hash wne:val="-395642523"/>
  </wne:recipientData>
  <wne:recipientData>
    <wne:active wne:val="1"/>
    <wne:hash wne:val="-1302010741"/>
  </wne:recipientData>
  <wne:recipientData>
    <wne:active wne:val="1"/>
    <wne:hash wne:val="-39929416"/>
  </wne:recipientData>
  <wne:recipientData>
    <wne:active wne:val="1"/>
    <wne:hash wne:val="-1771188204"/>
  </wne:recipientData>
  <wne:recipientData>
    <wne:active wne:val="1"/>
    <wne:hash wne:val="-2113390403"/>
  </wne:recipientData>
  <wne:recipientData>
    <wne:active wne:val="1"/>
    <wne:hash wne:val="383150486"/>
  </wne:recipientData>
  <wne:recipientData>
    <wne:active wne:val="1"/>
    <wne:hash wne:val="-1957301978"/>
  </wne:recipientData>
  <wne:recipientData>
    <wne:active wne:val="1"/>
    <wne:hash wne:val="-172604983"/>
  </wne:recipientData>
  <wne:recipientData>
    <wne:active wne:val="1"/>
    <wne:hash wne:val="959557868"/>
  </wne:recipientData>
  <wne:recipientData>
    <wne:active wne:val="1"/>
    <wne:hash wne:val="64096859"/>
  </wne:recipientData>
  <wne:recipientData>
    <wne:active wne:val="1"/>
    <wne:hash wne:val="588415232"/>
  </wne:recipientData>
  <wne:recipientData>
    <wne:active wne:val="1"/>
    <wne:hash wne:val="1673523140"/>
  </wne:recipientData>
  <wne:recipientData>
    <wne:active wne:val="1"/>
    <wne:hash wne:val="966076677"/>
  </wne:recipientData>
  <wne:recipientData>
    <wne:active wne:val="1"/>
    <wne:hash wne:val="-2098381820"/>
  </wne:recipientData>
  <wne:recipientData>
    <wne:active wne:val="1"/>
    <wne:hash wne:val="98971685"/>
  </wne:recipientData>
  <wne:recipientData>
    <wne:active wne:val="1"/>
    <wne:hash wne:val="-1173888587"/>
  </wne:recipientData>
  <wne:recipientData>
    <wne:active wne:val="1"/>
    <wne:hash wne:val="326792443"/>
  </wne:recipientData>
  <wne:recipientData>
    <wne:active wne:val="1"/>
    <wne:hash wne:val="341414207"/>
  </wne:recipientData>
  <wne:recipientData>
    <wne:active wne:val="1"/>
    <wne:hash wne:val="1880285194"/>
  </wne:recipientData>
  <wne:recipientData>
    <wne:active wne:val="1"/>
    <wne:hash wne:val="-1553138640"/>
  </wne:recipientData>
  <wne:recipientData>
    <wne:active wne:val="1"/>
    <wne:hash wne:val="-304386248"/>
  </wne:recipientData>
  <wne:recipientData>
    <wne:active wne:val="1"/>
    <wne:hash wne:val="2139175340"/>
  </wne:recipientData>
  <wne:recipientData>
    <wne:active wne:val="1"/>
    <wne:hash wne:val="449013370"/>
  </wne:recipientData>
  <wne:recipientData>
    <wne:active wne:val="1"/>
    <wne:hash wne:val="1887700708"/>
  </wne:recipientData>
  <wne:recipientData>
    <wne:active wne:val="1"/>
    <wne:hash wne:val="-1668912130"/>
  </wne:recipientData>
  <wne:recipientData>
    <wne:active wne:val="1"/>
    <wne:hash wne:val="164036893"/>
  </wne:recipientData>
  <wne:recipientData>
    <wne:active wne:val="1"/>
    <wne:hash wne:val="1738374652"/>
  </wne:recipientData>
  <wne:recipientData>
    <wne:active wne:val="1"/>
    <wne:hash wne:val="19622362"/>
  </wne:recipientData>
  <wne:recipientData>
    <wne:active wne:val="1"/>
    <wne:hash wne:val="-908869787"/>
  </wne:recipientData>
  <wne:recipientData>
    <wne:active wne:val="1"/>
    <wne:hash wne:val="608726905"/>
  </wne:recipientData>
  <wne:recipientData>
    <wne:active wne:val="1"/>
    <wne:hash wne:val="1707318291"/>
  </wne:recipientData>
  <wne:recipientData>
    <wne:active wne:val="1"/>
    <wne:hash wne:val="-1515176999"/>
  </wne:recipientData>
  <wne:recipientData>
    <wne:active wne:val="1"/>
    <wne:hash wne:val="1264156918"/>
  </wne:recipientData>
  <wne:recipientData>
    <wne:active wne:val="1"/>
    <wne:hash wne:val="526776514"/>
  </wne:recipientData>
  <wne:recipientData>
    <wne:active wne:val="1"/>
    <wne:hash wne:val="-14204966"/>
  </wne:recipientData>
  <wne:recipientData>
    <wne:active wne:val="1"/>
    <wne:hash wne:val="753579020"/>
  </wne:recipientData>
  <wne:recipientData>
    <wne:active wne:val="1"/>
    <wne:hash wne:val="-1440244266"/>
  </wne:recipientData>
  <wne:recipientData>
    <wne:active wne:val="1"/>
    <wne:hash wne:val="866170384"/>
  </wne:recipientData>
  <wne:recipientData>
    <wne:active wne:val="1"/>
    <wne:hash wne:val="1675137916"/>
  </wne:recipientData>
  <wne:recipientData>
    <wne:active wne:val="1"/>
    <wne:hash wne:val="-1766627483"/>
  </wne:recipientData>
  <wne:recipientData>
    <wne:active wne:val="1"/>
    <wne:hash wne:val="339337586"/>
  </wne:recipientData>
  <wne:recipientData>
    <wne:active wne:val="1"/>
    <wne:hash wne:val="2124793560"/>
  </wne:recipientData>
  <wne:recipientData>
    <wne:active wne:val="1"/>
    <wne:hash wne:val="569743636"/>
  </wne:recipientData>
  <wne:recipientData>
    <wne:active wne:val="1"/>
    <wne:hash wne:val="-2103321689"/>
  </wne:recipientData>
  <wne:recipientData>
    <wne:active wne:val="1"/>
    <wne:hash wne:val="1263153458"/>
  </wne:recipientData>
  <wne:recipientData>
    <wne:active wne:val="1"/>
    <wne:hash wne:val="-1861194790"/>
  </wne:recipientData>
  <wne:recipientData>
    <wne:active wne:val="1"/>
    <wne:hash wne:val="-732985659"/>
  </wne:recipientData>
  <wne:recipientData>
    <wne:active wne:val="1"/>
    <wne:hash wne:val="2146839131"/>
  </wne:recipientData>
  <wne:recipientData>
    <wne:active wne:val="1"/>
    <wne:hash wne:val="-607690228"/>
  </wne:recipientData>
  <wne:recipientData>
    <wne:active wne:val="1"/>
    <wne:hash wne:val="1543513600"/>
  </wne:recipientData>
  <wne:recipientData>
    <wne:active wne:val="1"/>
    <wne:hash wne:val="2037713725"/>
  </wne:recipientData>
  <wne:recipientData>
    <wne:active wne:val="1"/>
    <wne:hash wne:val="-1882141625"/>
  </wne:recipientData>
  <wne:recipientData>
    <wne:active wne:val="1"/>
    <wne:hash wne:val="-1387094908"/>
  </wne:recipientData>
  <wne:recipientData>
    <wne:active wne:val="1"/>
    <wne:hash wne:val="-434598679"/>
  </wne:recipientData>
  <wne:recipientData>
    <wne:active wne:val="1"/>
    <wne:hash wne:val="150222563"/>
  </wne:recipientData>
  <wne:recipientData>
    <wne:active wne:val="1"/>
    <wne:hash wne:val="761077206"/>
  </wne:recipientData>
  <wne:recipientData>
    <wne:active wne:val="1"/>
    <wne:hash wne:val="-721031830"/>
  </wne:recipientData>
  <wne:recipientData>
    <wne:active wne:val="1"/>
    <wne:hash wne:val="1379576359"/>
  </wne:recipientData>
  <wne:recipientData>
    <wne:active wne:val="1"/>
    <wne:hash wne:val="-786094201"/>
  </wne:recipientData>
  <wne:recipientData>
    <wne:active wne:val="1"/>
    <wne:hash wne:val="601918137"/>
  </wne:recipientData>
  <wne:recipientData>
    <wne:active wne:val="1"/>
    <wne:hash wne:val="-657164686"/>
  </wne:recipientData>
  <wne:recipientData>
    <wne:active wne:val="1"/>
    <wne:hash wne:val="1226546186"/>
  </wne:recipientData>
  <wne:recipientData>
    <wne:active wne:val="1"/>
    <wne:hash wne:val="792397322"/>
  </wne:recipientData>
  <wne:recipientData>
    <wne:active wne:val="1"/>
    <wne:hash wne:val="-1574867432"/>
  </wne:recipientData>
  <wne:recipientData>
    <wne:active wne:val="1"/>
    <wne:hash wne:val="-1899187263"/>
  </wne:recipientData>
  <wne:recipientData>
    <wne:active wne:val="1"/>
    <wne:hash wne:val="1879680435"/>
  </wne:recipientData>
  <wne:recipientData>
    <wne:active wne:val="1"/>
    <wne:hash wne:val="951188286"/>
  </wne:recipientData>
  <wne:recipientData>
    <wne:active wne:val="1"/>
    <wne:hash wne:val="-458194010"/>
  </wne:recipientData>
  <wne:recipientData>
    <wne:active wne:val="1"/>
    <wne:hash wne:val="990916684"/>
  </wne:recipientData>
  <wne:recipientData>
    <wne:active wne:val="1"/>
    <wne:hash wne:val="-956856102"/>
  </wne:recipientData>
  <wne:recipientData>
    <wne:active wne:val="1"/>
    <wne:hash wne:val="1657104302"/>
  </wne:recipientData>
  <wne:recipientData>
    <wne:active wne:val="1"/>
    <wne:hash wne:val="-440509489"/>
  </wne:recipientData>
  <wne:recipientData>
    <wne:active wne:val="1"/>
    <wne:hash wne:val="-697333659"/>
  </wne:recipientData>
  <wne:recipientData>
    <wne:active wne:val="1"/>
    <wne:hash wne:val="-628261853"/>
  </wne:recipientData>
  <wne:recipientData>
    <wne:active wne:val="1"/>
    <wne:hash wne:val="-1981392312"/>
  </wne:recipientData>
  <wne:recipientData>
    <wne:active wne:val="1"/>
    <wne:hash wne:val="-1535667807"/>
  </wne:recipientData>
  <wne:recipientData>
    <wne:active wne:val="1"/>
    <wne:hash wne:val="516831651"/>
  </wne:recipientData>
  <wne:recipientData>
    <wne:active wne:val="1"/>
    <wne:hash wne:val="-2030143837"/>
  </wne:recipientData>
  <wne:recipientData>
    <wne:active wne:val="1"/>
    <wne:hash wne:val="281452805"/>
  </wne:recipientData>
  <wne:recipientData>
    <wne:active wne:val="1"/>
    <wne:hash wne:val="613978791"/>
  </wne:recipientData>
  <wne:recipientData>
    <wne:active wne:val="1"/>
    <wne:hash wne:val="-2009066180"/>
  </wne:recipientData>
  <wne:recipientData>
    <wne:active wne:val="1"/>
    <wne:hash wne:val="-915149522"/>
  </wne:recipientData>
  <wne:recipientData>
    <wne:active wne:val="1"/>
    <wne:hash wne:val="643508047"/>
  </wne:recipientData>
  <wne:recipientData>
    <wne:active wne:val="1"/>
    <wne:hash wne:val="-626188693"/>
  </wne:recipientData>
  <wne:recipientData>
    <wne:active wne:val="1"/>
    <wne:hash wne:val="234092317"/>
  </wne:recipientData>
  <wne:recipientData>
    <wne:active wne:val="1"/>
    <wne:hash wne:val="1048966132"/>
  </wne:recipientData>
  <wne:recipientData>
    <wne:active wne:val="1"/>
    <wne:hash wne:val="-1334743850"/>
  </wne:recipientData>
  <wne:recipientData>
    <wne:active wne:val="1"/>
    <wne:hash wne:val="1808726239"/>
  </wne:recipientData>
  <wne:recipientData>
    <wne:active wne:val="1"/>
    <wne:hash wne:val="-1574014913"/>
  </wne:recipientData>
  <wne:recipientData>
    <wne:active wne:val="1"/>
    <wne:hash wne:val="-776047685"/>
  </wne:recipientData>
  <wne:recipientData>
    <wne:active wne:val="1"/>
    <wne:hash wne:val="1375860721"/>
  </wne:recipientData>
  <wne:recipientData>
    <wne:active wne:val="1"/>
    <wne:hash wne:val="-1338646817"/>
  </wne:recipientData>
  <wne:recipientData>
    <wne:active wne:val="1"/>
    <wne:hash wne:val="-588697263"/>
  </wne:recipientData>
  <wne:recipientData>
    <wne:active wne:val="1"/>
    <wne:hash wne:val="1691444105"/>
  </wne:recipientData>
  <wne:recipientData>
    <wne:active wne:val="1"/>
    <wne:hash wne:val="1462589475"/>
  </wne:recipientData>
  <wne:recipientData>
    <wne:active wne:val="1"/>
    <wne:hash wne:val="-14359518"/>
  </wne:recipientData>
  <wne:recipientData>
    <wne:active wne:val="1"/>
    <wne:hash wne:val="-1654407140"/>
  </wne:recipientData>
  <wne:recipientData>
    <wne:active wne:val="1"/>
    <wne:hash wne:val="777503481"/>
  </wne:recipientData>
  <wne:recipientData>
    <wne:active wne:val="1"/>
    <wne:hash wne:val="-2098660829"/>
  </wne:recipientData>
  <wne:recipientData>
    <wne:active wne:val="1"/>
    <wne:hash wne:val="3050660"/>
  </wne:recipientData>
  <wne:recipientData>
    <wne:active wne:val="1"/>
    <wne:hash wne:val="-814957260"/>
  </wne:recipientData>
  <wne:recipientData>
    <wne:active wne:val="1"/>
    <wne:hash wne:val="250315667"/>
  </wne:recipientData>
  <wne:recipientData>
    <wne:active wne:val="1"/>
    <wne:hash wne:val="-588718009"/>
  </wne:recipientData>
  <wne:recipientData>
    <wne:active wne:val="1"/>
    <wne:hash wne:val="-751291618"/>
  </wne:recipientData>
  <wne:recipientData>
    <wne:active wne:val="1"/>
    <wne:hash wne:val="-1091961868"/>
  </wne:recipientData>
  <wne:recipientData>
    <wne:active wne:val="1"/>
    <wne:hash wne:val="197965268"/>
  </wne:recipientData>
  <wne:recipientData>
    <wne:active wne:val="1"/>
    <wne:hash wne:val="-712293198"/>
  </wne:recipientData>
  <wne:recipientData>
    <wne:active wne:val="1"/>
    <wne:hash wne:val="-505330416"/>
  </wne:recipientData>
  <wne:recipientData>
    <wne:active wne:val="1"/>
    <wne:hash wne:val="1472799344"/>
  </wne:recipientData>
  <wne:recipientData>
    <wne:active wne:val="1"/>
    <wne:hash wne:val="824192573"/>
  </wne:recipientData>
  <wne:recipientData>
    <wne:active wne:val="1"/>
    <wne:hash wne:val="893264379"/>
  </wne:recipientData>
  <wne:recipientData>
    <wne:active wne:val="1"/>
    <wne:hash wne:val="69152986"/>
  </wne:recipientData>
  <wne:recipientData>
    <wne:active wne:val="1"/>
    <wne:hash wne:val="-833915273"/>
  </wne:recipientData>
  <wne:recipientData>
    <wne:active wne:val="1"/>
    <wne:hash wne:val="515290400"/>
  </wne:recipientData>
  <wne:recipientData>
    <wne:active wne:val="1"/>
    <wne:hash wne:val="1936954768"/>
  </wne:recipientData>
  <wne:recipientData>
    <wne:active wne:val="1"/>
    <wne:hash wne:val="1716195310"/>
  </wne:recipientData>
  <wne:recipientData>
    <wne:active wne:val="1"/>
    <wne:hash wne:val="-1975122389"/>
  </wne:recipientData>
  <wne:recipientData>
    <wne:active wne:val="1"/>
    <wne:hash wne:val="1179773411"/>
  </wne:recipientData>
  <wne:recipientData>
    <wne:active wne:val="1"/>
    <wne:hash wne:val="175644891"/>
  </wne:recipientData>
  <wne:recipientData>
    <wne:active wne:val="1"/>
    <wne:hash wne:val="1756809227"/>
  </wne:recipientData>
  <wne:recipientData>
    <wne:active wne:val="1"/>
    <wne:hash wne:val="-1849150720"/>
  </wne:recipientData>
  <wne:recipientData>
    <wne:active wne:val="1"/>
    <wne:hash wne:val="45127692"/>
  </wne:recipientData>
  <wne:recipientData>
    <wne:active wne:val="1"/>
    <wne:hash wne:val="1601444877"/>
  </wne:recipientData>
  <wne:recipientData>
    <wne:active wne:val="1"/>
    <wne:hash wne:val="921981473"/>
  </wne:recipientData>
  <wne:recipientData>
    <wne:active wne:val="1"/>
    <wne:hash wne:val="1798944874"/>
  </wne:recipientData>
  <wne:recipientData>
    <wne:active wne:val="1"/>
    <wne:hash wne:val="746371349"/>
  </wne:recipientData>
  <wne:recipientData>
    <wne:active wne:val="1"/>
    <wne:hash wne:val="-1045467767"/>
  </wne:recipientData>
  <wne:recipientData>
    <wne:active wne:val="1"/>
    <wne:hash wne:val="3203043"/>
  </wne:recipientData>
  <wne:recipientData>
    <wne:active wne:val="1"/>
    <wne:hash wne:val="-107138864"/>
  </wne:recipientData>
  <wne:recipientData>
    <wne:active wne:val="1"/>
    <wne:hash wne:val="-1839577937"/>
  </wne:recipientData>
  <wne:recipientData>
    <wne:active wne:val="1"/>
    <wne:hash wne:val="-186221763"/>
  </wne:recipientData>
  <wne:recipientData>
    <wne:active wne:val="1"/>
    <wne:hash wne:val="-1680932951"/>
  </wne:recipientData>
  <wne:recipientData>
    <wne:active wne:val="1"/>
    <wne:hash wne:val="-915123326"/>
  </wne:recipientData>
  <wne:recipientData>
    <wne:active wne:val="1"/>
    <wne:hash wne:val="2098073499"/>
  </wne:recipientData>
  <wne:recipientData>
    <wne:active wne:val="1"/>
    <wne:hash wne:val="1298193713"/>
  </wne:recipientData>
  <wne:recipientData>
    <wne:active wne:val="1"/>
    <wne:hash wne:val="1431732017"/>
  </wne:recipientData>
  <wne:recipientData>
    <wne:active wne:val="1"/>
    <wne:hash wne:val="-140308338"/>
  </wne:recipientData>
  <wne:recipientData>
    <wne:active wne:val="1"/>
    <wne:hash wne:val="-76601975"/>
  </wne:recipientData>
  <wne:recipientData>
    <wne:active wne:val="1"/>
    <wne:hash wne:val="-146732762"/>
  </wne:recipientData>
  <wne:recipientData>
    <wne:active wne:val="1"/>
    <wne:hash wne:val="1746566429"/>
  </wne:recipientData>
  <wne:recipientData>
    <wne:active wne:val="1"/>
    <wne:hash wne:val="-637143553"/>
  </wne:recipientData>
  <wne:recipientData>
    <wne:active wne:val="1"/>
    <wne:hash wne:val="491065578"/>
  </wne:recipientData>
  <wne:recipientData>
    <wne:active wne:val="1"/>
    <wne:hash wne:val="-833806116"/>
  </wne:recipientData>
  <wne:recipientData>
    <wne:active wne:val="1"/>
    <wne:hash wne:val="-1781636290"/>
  </wne:recipientData>
  <wne:recipientData>
    <wne:active wne:val="1"/>
    <wne:hash wne:val="-353498773"/>
  </wne:recipientData>
  <wne:recipientData>
    <wne:active wne:val="1"/>
    <wne:hash wne:val="982279884"/>
  </wne:recipientData>
  <wne:recipientData>
    <wne:active wne:val="1"/>
    <wne:hash wne:val="1859998301"/>
  </wne:recipientData>
  <wne:recipientData>
    <wne:active wne:val="1"/>
    <wne:hash wne:val="-1811841806"/>
  </wne:recipientData>
  <wne:recipientData>
    <wne:active wne:val="1"/>
    <wne:hash wne:val="999166381"/>
  </wne:recipientData>
  <wne:recipientData>
    <wne:active wne:val="1"/>
    <wne:hash wne:val="1831580550"/>
  </wne:recipientData>
  <wne:recipientData>
    <wne:active wne:val="1"/>
    <wne:hash wne:val="-436026575"/>
  </wne:recipientData>
  <wne:recipientData>
    <wne:active wne:val="1"/>
    <wne:hash wne:val="497899110"/>
  </wne:recipientData>
  <wne:recipientData>
    <wne:active wne:val="1"/>
    <wne:hash wne:val="378910240"/>
  </wne:recipientData>
  <wne:recipientData>
    <wne:active wne:val="1"/>
    <wne:hash wne:val="-64834348"/>
  </wne:recipientData>
  <wne:recipientData>
    <wne:active wne:val="1"/>
    <wne:hash wne:val="-1410975270"/>
  </wne:recipientData>
  <wne:recipientData>
    <wne:active wne:val="1"/>
    <wne:hash wne:val="479292080"/>
  </wne:recipientData>
  <wne:recipientData>
    <wne:active wne:val="1"/>
    <wne:hash wne:val="-956095204"/>
  </wne:recipientData>
  <wne:recipientData>
    <wne:active wne:val="1"/>
    <wne:hash wne:val="36076958"/>
  </wne:recipientData>
  <wne:recipientData>
    <wne:active wne:val="1"/>
    <wne:hash wne:val="-1239914072"/>
  </wne:recipientData>
  <wne:recipientData>
    <wne:active wne:val="1"/>
    <wne:hash wne:val="-1274981195"/>
  </wne:recipientData>
  <wne:recipientData>
    <wne:active wne:val="1"/>
    <wne:hash wne:val="-1530834435"/>
  </wne:recipientData>
  <wne:recipientData>
    <wne:active wne:val="1"/>
    <wne:hash wne:val="89239236"/>
  </wne:recipientData>
  <wne:recipientData>
    <wne:active wne:val="1"/>
    <wne:hash wne:val="1326062990"/>
  </wne:recipientData>
  <wne:recipientData>
    <wne:active wne:val="1"/>
    <wne:hash wne:val="483081981"/>
  </wne:recipientData>
  <wne:recipientData>
    <wne:active wne:val="1"/>
    <wne:hash wne:val="1611291112"/>
  </wne:recipientData>
  <wne:recipientData>
    <wne:active wne:val="1"/>
    <wne:hash wne:val="-1727180639"/>
  </wne:recipientData>
  <wne:recipientData>
    <wne:active wne:val="1"/>
    <wne:hash wne:val="-1838332062"/>
  </wne:recipientData>
  <wne:recipientData>
    <wne:active wne:val="1"/>
    <wne:hash wne:val="2037369363"/>
  </wne:recipientData>
  <wne:recipientData>
    <wne:active wne:val="1"/>
    <wne:hash wne:val="473447306"/>
  </wne:recipientData>
  <wne:recipientData>
    <wne:active wne:val="1"/>
    <wne:hash wne:val="-1893817448"/>
  </wne:recipientData>
  <wne:recipientData>
    <wne:active wne:val="1"/>
    <wne:hash wne:val="-6190223"/>
  </wne:recipientData>
  <wne:recipientData>
    <wne:active wne:val="1"/>
    <wne:hash wne:val="1343015450"/>
  </wne:recipientData>
  <wne:recipientData>
    <wne:active wne:val="1"/>
    <wne:hash wne:val="1718127396"/>
  </wne:recipientData>
  <wne:recipientData>
    <wne:active wne:val="1"/>
    <wne:hash wne:val="-210656888"/>
  </wne:recipientData>
  <wne:recipientData>
    <wne:active wne:val="1"/>
    <wne:hash wne:val="419120991"/>
  </wne:recipientData>
  <wne:recipientData>
    <wne:active wne:val="1"/>
    <wne:hash wne:val="-1054828020"/>
  </wne:recipientData>
  <wne:recipientData>
    <wne:active wne:val="1"/>
    <wne:hash wne:val="-1349268118"/>
  </wne:recipientData>
  <wne:recipientData>
    <wne:active wne:val="1"/>
    <wne:hash wne:val="-1343307694"/>
  </wne:recipientData>
  <wne:recipientData>
    <wne:active wne:val="1"/>
    <wne:hash wne:val="1707833338"/>
  </wne:recipientData>
  <wne:recipientData>
    <wne:active wne:val="1"/>
    <wne:hash wne:val="-435225552"/>
  </wne:recipientData>
  <wne:recipientData>
    <wne:active wne:val="1"/>
    <wne:hash wne:val="-2001264291"/>
  </wne:recipientData>
  <wne:recipientData>
    <wne:active wne:val="1"/>
    <wne:hash wne:val="-73561749"/>
  </wne:recipientData>
  <wne:recipientData>
    <wne:active wne:val="1"/>
    <wne:hash wne:val="-1325607315"/>
  </wne:recipientData>
  <wne:recipientData>
    <wne:active wne:val="1"/>
    <wne:hash wne:val="-189412735"/>
  </wne:recipientData>
  <wne:recipientData>
    <wne:active wne:val="1"/>
    <wne:hash wne:val="854786135"/>
  </wne:recipientData>
  <wne:recipientData>
    <wne:active wne:val="1"/>
    <wne:hash wne:val="1400119665"/>
  </wne:recipientData>
  <wne:recipientData>
    <wne:active wne:val="1"/>
    <wne:hash wne:val="1686262946"/>
  </wne:recipientData>
  <wne:recipientData>
    <wne:active wne:val="1"/>
    <wne:hash wne:val="-1252945931"/>
  </wne:recipientData>
  <wne:recipientData>
    <wne:active wne:val="1"/>
    <wne:hash wne:val="1130260646"/>
  </wne:recipientData>
  <wne:recipientData>
    <wne:active wne:val="1"/>
    <wne:hash wne:val="-667578148"/>
  </wne:recipientData>
  <wne:recipientData>
    <wne:active wne:val="1"/>
    <wne:hash wne:val="79286663"/>
  </wne:recipientData>
  <wne:recipientData>
    <wne:active wne:val="1"/>
    <wne:hash wne:val="-2011863042"/>
  </wne:recipientData>
  <wne:recipientData>
    <wne:active wne:val="1"/>
    <wne:hash wne:val="-637325561"/>
  </wne:recipientData>
  <wne:recipientData>
    <wne:active wne:val="1"/>
    <wne:hash wne:val="152249344"/>
  </wne:recipientData>
  <wne:recipientData>
    <wne:active wne:val="1"/>
    <wne:hash wne:val="1185450448"/>
  </wne:recipientData>
  <wne:recipientData>
    <wne:active wne:val="1"/>
    <wne:hash wne:val="577682905"/>
  </wne:recipientData>
  <wne:recipientData>
    <wne:active wne:val="1"/>
    <wne:hash wne:val="820196179"/>
  </wne:recipientData>
  <wne:recipientData>
    <wne:active wne:val="1"/>
    <wne:hash wne:val="-741146503"/>
  </wne:recipientData>
  <wne:recipientData>
    <wne:active wne:val="1"/>
    <wne:hash wne:val="2036115070"/>
  </wne:recipientData>
  <wne:recipientData>
    <wne:active wne:val="1"/>
    <wne:hash wne:val="-1426438057"/>
  </wne:recipientData>
  <wne:recipientData>
    <wne:active wne:val="1"/>
    <wne:hash wne:val="1575274852"/>
  </wne:recipientData>
  <wne:recipientData>
    <wne:active wne:val="1"/>
    <wne:hash wne:val="1338161373"/>
  </wne:recipientData>
  <wne:recipientData>
    <wne:active wne:val="1"/>
    <wne:hash wne:val="1768218073"/>
  </wne:recipientData>
  <wne:recipientData>
    <wne:active wne:val="1"/>
    <wne:hash wne:val="-151148657"/>
  </wne:recipientData>
  <wne:recipientData>
    <wne:active wne:val="1"/>
    <wne:hash wne:val="552360643"/>
  </wne:recipientData>
  <wne:recipientData>
    <wne:active wne:val="1"/>
    <wne:hash wne:val="-1060563621"/>
  </wne:recipientData>
  <wne:recipientData>
    <wne:active wne:val="1"/>
    <wne:hash wne:val="530394848"/>
  </wne:recipientData>
  <wne:recipientData>
    <wne:active wne:val="1"/>
    <wne:hash wne:val="491250169"/>
  </wne:recipientData>
  <wne:recipientData>
    <wne:active wne:val="1"/>
    <wne:hash wne:val="-790520302"/>
  </wne:recipientData>
  <wne:recipientData>
    <wne:active wne:val="1"/>
    <wne:hash wne:val="478023985"/>
  </wne:recipientData>
  <wne:recipientData>
    <wne:active wne:val="1"/>
    <wne:hash wne:val="-594153970"/>
  </wne:recipientData>
  <wne:recipientData>
    <wne:active wne:val="1"/>
    <wne:hash wne:val="911709291"/>
  </wne:recipientData>
  <wne:recipientData>
    <wne:active wne:val="1"/>
    <wne:hash wne:val="1618117358"/>
  </wne:recipientData>
  <wne:recipientData>
    <wne:active wne:val="1"/>
    <wne:hash wne:val="195797709"/>
  </wne:recipientData>
  <wne:recipientData>
    <wne:active wne:val="1"/>
    <wne:hash wne:val="-1735817451"/>
  </wne:recipientData>
  <wne:recipientData>
    <wne:active wne:val="1"/>
    <wne:hash wne:val="-1337950013"/>
  </wne:recipientData>
  <wne:recipientData>
    <wne:active wne:val="1"/>
    <wne:hash wne:val="603657146"/>
  </wne:recipientData>
  <wne:recipientData>
    <wne:active wne:val="1"/>
    <wne:hash wne:val="-650657072"/>
  </wne:recipientData>
  <wne:recipientData>
    <wne:active wne:val="1"/>
    <wne:hash wne:val="-1816132318"/>
  </wne:recipientData>
  <wne:recipientData>
    <wne:active wne:val="1"/>
    <wne:hash wne:val="1495856266"/>
  </wne:recipientData>
  <wne:recipientData>
    <wne:active wne:val="1"/>
    <wne:hash wne:val="1308959837"/>
  </wne:recipientData>
  <wne:recipientData>
    <wne:active wne:val="1"/>
    <wne:hash wne:val="-363052928"/>
  </wne:recipientData>
  <wne:recipientData>
    <wne:active wne:val="1"/>
    <wne:hash wne:val="-1462971229"/>
  </wne:recipientData>
  <wne:recipientData>
    <wne:active wne:val="1"/>
    <wne:hash wne:val="-1801318904"/>
  </wne:recipientData>
  <wne:recipientData>
    <wne:active wne:val="1"/>
    <wne:hash wne:val="-452721417"/>
  </wne:recipientData>
  <wne:recipientData>
    <wne:active wne:val="1"/>
    <wne:hash wne:val="-127911942"/>
  </wne:recipientData>
  <wne:recipientData>
    <wne:active wne:val="1"/>
    <wne:hash wne:val="-1607424114"/>
  </wne:recipientData>
  <wne:recipientData>
    <wne:active wne:val="1"/>
    <wne:hash wne:val="-344002688"/>
  </wne:recipientData>
  <wne:recipientData>
    <wne:active wne:val="1"/>
    <wne:hash wne:val="-966337854"/>
  </wne:recipientData>
  <wne:recipientData>
    <wne:active wne:val="1"/>
    <wne:hash wne:val="1002876684"/>
  </wne:recipientData>
  <wne:recipientData>
    <wne:active wne:val="1"/>
    <wne:hash wne:val="-606057302"/>
  </wne:recipientData>
  <wne:recipientData>
    <wne:active wne:val="1"/>
    <wne:hash wne:val="1958463316"/>
  </wne:recipientData>
  <wne:recipientData>
    <wne:active wne:val="1"/>
    <wne:hash wne:val="-135952175"/>
  </wne:recipientData>
  <wne:recipientData>
    <wne:active wne:val="1"/>
    <wne:hash wne:val="380907467"/>
  </wne:recipientData>
  <wne:recipientData>
    <wne:active wne:val="1"/>
    <wne:hash wne:val="-615810223"/>
  </wne:recipientData>
  <wne:recipientData>
    <wne:active wne:val="1"/>
    <wne:hash wne:val="719968434"/>
  </wne:recipientData>
  <wne:recipientData>
    <wne:active wne:val="1"/>
    <wne:hash wne:val="-2059345468"/>
  </wne:recipientData>
  <wne:recipientData>
    <wne:active wne:val="1"/>
    <wne:hash wne:val="1809032886"/>
  </wne:recipientData>
  <wne:recipientData>
    <wne:active wne:val="1"/>
    <wne:hash wne:val="-2044553915"/>
  </wne:recipientData>
  <wne:recipientData>
    <wne:active wne:val="1"/>
    <wne:hash wne:val="-1913454746"/>
  </wne:recipientData>
  <wne:recipientData>
    <wne:active wne:val="1"/>
    <wne:hash wne:val="-1515634214"/>
  </wne:recipientData>
  <wne:recipientData>
    <wne:active wne:val="1"/>
    <wne:hash wne:val="1053180806"/>
  </wne:recipientData>
  <wne:recipientData>
    <wne:active wne:val="1"/>
    <wne:hash wne:val="-2141982961"/>
  </wne:recipientData>
  <wne:recipientData>
    <wne:active wne:val="1"/>
    <wne:hash wne:val="501501549"/>
  </wne:recipientData>
  <wne:recipientData>
    <wne:active wne:val="1"/>
    <wne:hash wne:val="-1955775039"/>
  </wne:recipientData>
  <wne:recipientData>
    <wne:active wne:val="1"/>
    <wne:hash wne:val="1604916867"/>
  </wne:recipientData>
  <wne:recipientData>
    <wne:active wne:val="1"/>
    <wne:hash wne:val="-295618549"/>
  </wne:recipientData>
  <wne:recipientData>
    <wne:active wne:val="1"/>
    <wne:hash wne:val="793463019"/>
  </wne:recipientData>
  <wne:recipientData>
    <wne:active wne:val="1"/>
    <wne:hash wne:val="253051026"/>
  </wne:recipientData>
  <wne:recipientData>
    <wne:active wne:val="1"/>
    <wne:hash wne:val="149254419"/>
  </wne:recipientData>
  <wne:recipientData>
    <wne:active wne:val="1"/>
    <wne:hash wne:val="1383919667"/>
  </wne:recipientData>
  <wne:recipientData>
    <wne:active wne:val="1"/>
    <wne:hash wne:val="1010541930"/>
  </wne:recipientData>
  <wne:recipientData>
    <wne:active wne:val="1"/>
    <wne:hash wne:val="423193577"/>
  </wne:recipientData>
  <wne:recipientData>
    <wne:active wne:val="1"/>
    <wne:hash wne:val="-629379948"/>
  </wne:recipientData>
  <wne:recipientData>
    <wne:active wne:val="1"/>
    <wne:hash wne:val="1063361621"/>
  </wne:recipientData>
  <wne:recipientData>
    <wne:active wne:val="1"/>
    <wne:hash wne:val="-1292366149"/>
  </wne:recipientData>
  <wne:recipientData>
    <wne:active wne:val="1"/>
    <wne:hash wne:val="-1712124743"/>
  </wne:recipientData>
  <wne:recipientData>
    <wne:active wne:val="1"/>
    <wne:hash wne:val="-1072552326"/>
  </wne:recipientData>
  <wne:recipientData>
    <wne:active wne:val="1"/>
    <wne:hash wne:val="448007309"/>
  </wne:recipientData>
  <wne:recipientData>
    <wne:active wne:val="1"/>
    <wne:hash wne:val="-822672788"/>
  </wne:recipientData>
  <wne:recipientData>
    <wne:active wne:val="1"/>
    <wne:hash wne:val="1237259958"/>
  </wne:recipientData>
  <wne:recipientData>
    <wne:active wne:val="1"/>
    <wne:hash wne:val="-1992434411"/>
  </wne:recipientData>
  <wne:recipientData>
    <wne:active wne:val="1"/>
    <wne:hash wne:val="1141183526"/>
  </wne:recipientData>
  <wne:recipientData>
    <wne:active wne:val="1"/>
    <wne:hash wne:val="-625208178"/>
  </wne:recipientData>
  <wne:recipientData>
    <wne:active wne:val="1"/>
    <wne:hash wne:val="-1353063031"/>
  </wne:recipientData>
  <wne:recipientData>
    <wne:active wne:val="1"/>
    <wne:hash wne:val="357005208"/>
  </wne:recipientData>
  <wne:recipientData>
    <wne:active wne:val="1"/>
    <wne:hash wne:val="587981498"/>
  </wne:recipientData>
  <wne:recipientData>
    <wne:active wne:val="1"/>
    <wne:hash wne:val="1446069660"/>
  </wne:recipientData>
  <wne:recipientData>
    <wne:active wne:val="1"/>
    <wne:hash wne:val="1661926939"/>
  </wne:recipientData>
  <wne:recipientData>
    <wne:active wne:val="1"/>
    <wne:hash wne:val="1206305874"/>
  </wne:recipientData>
  <wne:recipientData>
    <wne:active wne:val="1"/>
    <wne:hash wne:val="-1996230443"/>
  </wne:recipientData>
  <wne:recipientData>
    <wne:active wne:val="1"/>
    <wne:hash wne:val="-1608868697"/>
  </wne:recipientData>
  <wne:recipientData>
    <wne:active wne:val="1"/>
    <wne:hash wne:val="-1799642835"/>
  </wne:recipientData>
  <wne:recipientData>
    <wne:active wne:val="1"/>
    <wne:hash wne:val="307173716"/>
  </wne:recipientData>
  <wne:recipientData>
    <wne:active wne:val="1"/>
    <wne:hash wne:val="-449505658"/>
  </wne:recipientData>
  <wne:recipientData>
    <wne:active wne:val="1"/>
    <wne:hash wne:val="1842174001"/>
  </wne:recipientData>
  <wne:recipientData>
    <wne:active wne:val="1"/>
    <wne:hash wne:val="-1792815535"/>
  </wne:recipientData>
  <wne:recipientData>
    <wne:active wne:val="1"/>
    <wne:hash wne:val="-727339937"/>
  </wne:recipientData>
  <wne:recipientData>
    <wne:active wne:val="1"/>
    <wne:hash wne:val="-1022805784"/>
  </wne:recipientData>
  <wne:recipientData>
    <wne:active wne:val="1"/>
    <wne:hash wne:val="-348900738"/>
  </wne:recipientData>
  <wne:recipientData>
    <wne:active wne:val="1"/>
    <wne:hash wne:val="-1305841474"/>
  </wne:recipientData>
  <wne:recipientData>
    <wne:active wne:val="1"/>
    <wne:hash wne:val="2010799021"/>
  </wne:recipientData>
  <wne:recipientData>
    <wne:active wne:val="1"/>
    <wne:hash wne:val="918583932"/>
  </wne:recipientData>
  <wne:recipientData>
    <wne:active wne:val="1"/>
    <wne:hash wne:val="-2105436545"/>
  </wne:recipientData>
  <wne:recipientData>
    <wne:active wne:val="1"/>
    <wne:hash wne:val="2136679409"/>
  </wne:recipientData>
  <wne:recipientData>
    <wne:active wne:val="1"/>
    <wne:hash wne:val="1527911543"/>
  </wne:recipientData>
  <wne:recipientData>
    <wne:active wne:val="1"/>
    <wne:hash wne:val="1372732213"/>
  </wne:recipientData>
  <wne:recipientData>
    <wne:active wne:val="1"/>
    <wne:hash wne:val="1995948584"/>
  </wne:recipientData>
  <wne:recipientData>
    <wne:active wne:val="1"/>
    <wne:hash wne:val="-979571051"/>
  </wne:recipientData>
  <wne:recipientData>
    <wne:active wne:val="1"/>
    <wne:hash wne:val="-205482937"/>
  </wne:recipientData>
  <wne:recipientData>
    <wne:active wne:val="1"/>
    <wne:hash wne:val="527132476"/>
  </wne:recipientData>
  <wne:recipientData>
    <wne:active wne:val="1"/>
    <wne:hash wne:val="623779588"/>
  </wne:recipientData>
  <wne:recipientData>
    <wne:active wne:val="1"/>
    <wne:hash wne:val="1442968346"/>
  </wne:recipientData>
  <wne:recipientData>
    <wne:active wne:val="1"/>
    <wne:hash wne:val="-1388503251"/>
  </wne:recipientData>
  <wne:recipientData>
    <wne:active wne:val="1"/>
    <wne:hash wne:val="-2086687629"/>
  </wne:recipientData>
  <wne:recipientData>
    <wne:active wne:val="1"/>
    <wne:hash wne:val="-110052556"/>
  </wne:recipientData>
  <wne:recipientData>
    <wne:active wne:val="1"/>
    <wne:hash wne:val="210129766"/>
  </wne:recipientData>
  <wne:recipientData>
    <wne:active wne:val="1"/>
    <wne:hash wne:val="352362568"/>
  </wne:recipientData>
  <wne:recipientData>
    <wne:active wne:val="1"/>
    <wne:hash wne:val="-1743903499"/>
  </wne:recipientData>
  <wne:recipientData>
    <wne:active wne:val="1"/>
    <wne:hash wne:val="-1080905980"/>
  </wne:recipientData>
  <wne:recipientData>
    <wne:active wne:val="1"/>
    <wne:hash wne:val="-256299364"/>
  </wne:recipientData>
  <wne:recipientData>
    <wne:active wne:val="1"/>
    <wne:hash wne:val="2037274760"/>
  </wne:recipientData>
  <wne:recipientData>
    <wne:active wne:val="1"/>
    <wne:hash wne:val="-979410313"/>
  </wne:recipientData>
  <wne:recipientData>
    <wne:active wne:val="1"/>
    <wne:hash wne:val="-1539103202"/>
  </wne:recipientData>
  <wne:recipientData>
    <wne:active wne:val="1"/>
    <wne:hash wne:val="1386834453"/>
  </wne:recipientData>
  <wne:recipientData>
    <wne:active wne:val="1"/>
    <wne:hash wne:val="2098670392"/>
  </wne:recipientData>
  <wne:recipientData>
    <wne:active wne:val="1"/>
    <wne:hash wne:val="-22423925"/>
  </wne:recipientData>
  <wne:recipientData>
    <wne:active wne:val="1"/>
    <wne:hash wne:val="-1120863275"/>
  </wne:recipientData>
  <wne:recipientData>
    <wne:active wne:val="1"/>
    <wne:hash wne:val="663878747"/>
  </wne:recipientData>
  <wne:recipientData>
    <wne:active wne:val="1"/>
    <wne:hash wne:val="-1143064948"/>
  </wne:recipientData>
  <wne:recipientData>
    <wne:active wne:val="1"/>
    <wne:hash wne:val="-2134579836"/>
  </wne:recipientData>
  <wne:recipientData>
    <wne:active wne:val="1"/>
    <wne:hash wne:val="1035922869"/>
  </wne:recipientData>
  <wne:recipientData>
    <wne:active wne:val="1"/>
    <wne:hash wne:val="1460607168"/>
  </wne:recipientData>
  <wne:recipientData>
    <wne:active wne:val="1"/>
    <wne:hash wne:val="-222781038"/>
  </wne:recipientData>
  <wne:recipientData>
    <wne:active wne:val="1"/>
    <wne:hash wne:val="-964331078"/>
  </wne:recipientData>
  <wne:recipientData>
    <wne:active wne:val="1"/>
    <wne:hash wne:val="1688568152"/>
  </wne:recipientData>
  <wne:recipientData>
    <wne:active wne:val="1"/>
    <wne:hash wne:val="1415039570"/>
  </wne:recipientData>
  <wne:recipientData>
    <wne:active wne:val="1"/>
    <wne:hash wne:val="-1543536615"/>
  </wne:recipientData>
  <wne:recipientData>
    <wne:active wne:val="1"/>
    <wne:hash wne:val="954279759"/>
  </wne:recipientData>
  <wne:recipientData>
    <wne:active wne:val="1"/>
    <wne:hash wne:val="-2127300013"/>
  </wne:recipientData>
  <wne:recipientData>
    <wne:active wne:val="1"/>
    <wne:hash wne:val="-1590656479"/>
  </wne:recipientData>
  <wne:recipientData>
    <wne:active wne:val="1"/>
    <wne:hash wne:val="536679760"/>
  </wne:recipientData>
  <wne:recipientData>
    <wne:active wne:val="1"/>
    <wne:hash wne:val="-419234242"/>
  </wne:recipientData>
  <wne:recipientData>
    <wne:active wne:val="1"/>
    <wne:hash wne:val="798057419"/>
  </wne:recipientData>
  <wne:recipientData>
    <wne:active wne:val="1"/>
    <wne:hash wne:val="-1152461599"/>
  </wne:recipientData>
  <wne:recipientData>
    <wne:active wne:val="1"/>
    <wne:hash wne:val="894296157"/>
  </wne:recipientData>
  <wne:recipientData>
    <wne:active wne:val="1"/>
    <wne:hash wne:val="1670428845"/>
  </wne:recipientData>
  <wne:recipientData>
    <wne:active wne:val="1"/>
    <wne:hash wne:val="-1694167574"/>
  </wne:recipientData>
  <wne:recipientData>
    <wne:active wne:val="1"/>
    <wne:hash wne:val="-1534976979"/>
  </wne:recipientData>
  <wne:recipientData>
    <wne:active wne:val="1"/>
    <wne:hash wne:val="-1271181088"/>
  </wne:recipientData>
  <wne:recipientData>
    <wne:active wne:val="1"/>
    <wne:hash wne:val="741391528"/>
  </wne:recipientData>
  <wne:recipientData>
    <wne:active wne:val="1"/>
    <wne:hash wne:val="148401249"/>
  </wne:recipientData>
  <wne:recipientData>
    <wne:active wne:val="1"/>
    <wne:hash wne:val="-32893292"/>
  </wne:recipientData>
  <wne:recipientData>
    <wne:active wne:val="1"/>
    <wne:hash wne:val="506773627"/>
  </wne:recipientData>
  <wne:recipientData>
    <wne:active wne:val="1"/>
    <wne:hash wne:val="1184063925"/>
  </wne:recipientData>
  <wne:recipientData>
    <wne:active wne:val="1"/>
    <wne:hash wne:val="-2008854638"/>
  </wne:recipientData>
  <wne:recipientData>
    <wne:active wne:val="1"/>
    <wne:hash wne:val="1922637479"/>
  </wne:recipientData>
  <wne:recipientData>
    <wne:active wne:val="1"/>
    <wne:hash wne:val="-1177555955"/>
  </wne:recipientData>
  <wne:recipientData>
    <wne:active wne:val="1"/>
    <wne:hash wne:val="-737204227"/>
  </wne:recipientData>
  <wne:recipientData>
    <wne:active wne:val="1"/>
    <wne:hash wne:val="-1633083513"/>
  </wne:recipientData>
  <wne:recipientData>
    <wne:active wne:val="1"/>
    <wne:hash wne:val="-1968596455"/>
  </wne:recipientData>
  <wne:recipientData>
    <wne:active wne:val="1"/>
    <wne:hash wne:val="295232600"/>
  </wne:recipientData>
  <wne:recipientData>
    <wne:active wne:val="1"/>
    <wne:hash wne:val="-1440148840"/>
  </wne:recipientData>
  <wne:recipientData>
    <wne:active wne:val="1"/>
    <wne:hash wne:val="1420596796"/>
  </wne:recipientData>
  <wne:recipientData>
    <wne:active wne:val="1"/>
    <wne:hash wne:val="283260303"/>
  </wne:recipientData>
  <wne:recipientData>
    <wne:active wne:val="1"/>
    <wne:hash wne:val="-699133054"/>
  </wne:recipientData>
  <wne:recipientData>
    <wne:active wne:val="1"/>
    <wne:hash wne:val="1383587460"/>
  </wne:recipientData>
  <wne:recipientData>
    <wne:active wne:val="1"/>
    <wne:hash wne:val="153465246"/>
  </wne:recipientData>
  <wne:recipientData>
    <wne:active wne:val="1"/>
    <wne:hash wne:val="-2063980765"/>
  </wne:recipientData>
  <wne:recipientData>
    <wne:active wne:val="1"/>
    <wne:hash wne:val="-1412752712"/>
  </wne:recipientData>
  <wne:recipientData>
    <wne:active wne:val="1"/>
    <wne:hash wne:val="1981570342"/>
  </wne:recipientData>
  <wne:recipientData>
    <wne:active wne:val="1"/>
    <wne:hash wne:val="1868351228"/>
  </wne:recipientData>
  <wne:recipientData>
    <wne:active wne:val="1"/>
    <wne:hash wne:val="987944065"/>
  </wne:recipientData>
  <wne:recipientData>
    <wne:active wne:val="1"/>
    <wne:hash wne:val="1911373086"/>
  </wne:recipientData>
  <wne:recipientData>
    <wne:active wne:val="1"/>
    <wne:hash wne:val="-1733653607"/>
  </wne:recipientData>
  <wne:recipientData>
    <wne:active wne:val="1"/>
    <wne:hash wne:val="5970242"/>
  </wne:recipientData>
  <wne:recipientData>
    <wne:active wne:val="1"/>
    <wne:hash wne:val="1411310185"/>
  </wne:recipientData>
  <wne:recipientData>
    <wne:active wne:val="1"/>
    <wne:hash wne:val="1892494729"/>
  </wne:recipientData>
  <wne:recipientData>
    <wne:active wne:val="1"/>
    <wne:hash wne:val="1180759072"/>
  </wne:recipientData>
  <wne:recipientData>
    <wne:active wne:val="1"/>
    <wne:hash wne:val="-406105831"/>
  </wne:recipientData>
  <wne:recipientData>
    <wne:active wne:val="1"/>
    <wne:hash wne:val="-1783945752"/>
  </wne:recipientData>
  <wne:recipientData>
    <wne:active wne:val="1"/>
    <wne:hash wne:val="-1134180351"/>
  </wne:recipientData>
  <wne:recipientData>
    <wne:active wne:val="1"/>
    <wne:hash wne:val="20928881"/>
  </wne:recipientData>
  <wne:recipientData>
    <wne:active wne:val="1"/>
    <wne:hash wne:val="-1239232289"/>
  </wne:recipientData>
  <wne:recipientData>
    <wne:active wne:val="1"/>
    <wne:hash wne:val="-1828864224"/>
  </wne:recipientData>
  <wne:recipientData>
    <wne:active wne:val="1"/>
    <wne:hash wne:val="-1691128740"/>
  </wne:recipientData>
  <wne:recipientData>
    <wne:active wne:val="1"/>
    <wne:hash wne:val="-1109835910"/>
  </wne:recipientData>
  <wne:recipientData>
    <wne:active wne:val="1"/>
    <wne:hash wne:val="1657860401"/>
  </wne:recipientData>
  <wne:recipientData>
    <wne:active wne:val="1"/>
    <wne:hash wne:val="-1397771317"/>
  </wne:recipientData>
  <wne:recipientData>
    <wne:active wne:val="1"/>
    <wne:hash wne:val="-1038940209"/>
  </wne:recipientData>
  <wne:recipientData>
    <wne:active wne:val="1"/>
    <wne:hash wne:val="-1547431091"/>
  </wne:recipientData>
  <wne:recipientData>
    <wne:active wne:val="1"/>
    <wne:hash wne:val="1952989722"/>
  </wne:recipientData>
  <wne:recipientData>
    <wne:active wne:val="1"/>
    <wne:hash wne:val="-558332299"/>
  </wne:recipientData>
  <wne:recipientData>
    <wne:active wne:val="1"/>
    <wne:hash wne:val="-1157336401"/>
  </wne:recipientData>
  <wne:recipientData>
    <wne:active wne:val="1"/>
    <wne:hash wne:val="2127569158"/>
  </wne:recipientData>
  <wne:recipientData>
    <wne:active wne:val="1"/>
    <wne:hash wne:val="-1783375136"/>
  </wne:recipientData>
  <wne:recipientData>
    <wne:active wne:val="1"/>
    <wne:hash wne:val="2055581962"/>
  </wne:recipientData>
  <wne:recipientData>
    <wne:active wne:val="1"/>
    <wne:hash wne:val="-1624065772"/>
  </wne:recipientData>
  <wne:recipientData>
    <wne:active wne:val="1"/>
    <wne:hash wne:val="-987942335"/>
  </wne:recipientData>
  <wne:recipientData>
    <wne:active wne:val="1"/>
    <wne:hash wne:val="-1216302190"/>
  </wne:recipientData>
  <wne:recipientData>
    <wne:active wne:val="1"/>
    <wne:hash wne:val="-1138710817"/>
  </wne:recipientData>
  <wne:recipientData>
    <wne:active wne:val="1"/>
    <wne:hash wne:val="1538787036"/>
  </wne:recipientData>
  <wne:recipientData>
    <wne:active wne:val="1"/>
    <wne:hash wne:val="-286122079"/>
  </wne:recipientData>
  <wne:recipientData>
    <wne:active wne:val="1"/>
    <wne:hash wne:val="-509926693"/>
  </wne:recipientData>
  <wne:recipientData>
    <wne:active wne:val="1"/>
    <wne:hash wne:val="131459675"/>
  </wne:recipientData>
  <wne:recipientData>
    <wne:active wne:val="1"/>
    <wne:hash wne:val="499679140"/>
  </wne:recipientData>
  <wne:recipientData>
    <wne:active wne:val="1"/>
    <wne:hash wne:val="321051176"/>
  </wne:recipientData>
  <wne:recipientData>
    <wne:active wne:val="1"/>
    <wne:hash wne:val="-558052450"/>
  </wne:recipientData>
  <wne:recipientData>
    <wne:active wne:val="1"/>
    <wne:hash wne:val="1924352285"/>
  </wne:recipientData>
  <wne:recipientData>
    <wne:active wne:val="1"/>
    <wne:hash wne:val="-685053755"/>
  </wne:recipientData>
  <wne:recipientData>
    <wne:active wne:val="1"/>
    <wne:hash wne:val="-2118125446"/>
  </wne:recipientData>
  <wne:recipientData>
    <wne:active wne:val="1"/>
    <wne:hash wne:val="1624719943"/>
  </wne:recipientData>
  <wne:recipientData>
    <wne:active wne:val="1"/>
    <wne:hash wne:val="-1592894842"/>
  </wne:recipientData>
  <wne:recipientData>
    <wne:active wne:val="1"/>
    <wne:hash wne:val="1145942791"/>
  </wne:recipientData>
  <wne:recipientData>
    <wne:active wne:val="1"/>
    <wne:hash wne:val="486753576"/>
  </wne:recipientData>
  <wne:recipientData>
    <wne:active wne:val="1"/>
    <wne:hash wne:val="-1803450635"/>
  </wne:recipientData>
  <wne:recipientData>
    <wne:active wne:val="1"/>
    <wne:hash wne:val="286941468"/>
  </wne:recipientData>
  <wne:recipientData>
    <wne:active wne:val="1"/>
    <wne:hash wne:val="-855924295"/>
  </wne:recipientData>
  <wne:recipientData>
    <wne:active wne:val="1"/>
    <wne:hash wne:val="-1086373277"/>
  </wne:recipientData>
  <wne:recipientData>
    <wne:active wne:val="1"/>
    <wne:hash wne:val="754598496"/>
  </wne:recipientData>
  <wne:recipientData>
    <wne:active wne:val="1"/>
    <wne:hash wne:val="2077629052"/>
  </wne:recipientData>
  <wne:recipientData>
    <wne:active wne:val="1"/>
    <wne:hash wne:val="1728770070"/>
  </wne:recipientData>
  <wne:recipientData>
    <wne:active wne:val="1"/>
    <wne:hash wne:val="134082268"/>
  </wne:recipientData>
  <wne:recipientData>
    <wne:active wne:val="1"/>
    <wne:hash wne:val="-962368823"/>
  </wne:recipientData>
  <wne:recipientData>
    <wne:active wne:val="1"/>
    <wne:hash wne:val="-564254072"/>
  </wne:recipientData>
  <wne:recipientData>
    <wne:active wne:val="1"/>
    <wne:hash wne:val="-1366850421"/>
  </wne:recipientData>
  <wne:recipientData>
    <wne:active wne:val="1"/>
    <wne:hash wne:val="165517211"/>
  </wne:recipientData>
  <wne:recipientData>
    <wne:active wne:val="1"/>
    <wne:hash wne:val="1082645124"/>
  </wne:recipientData>
  <wne:recipientData>
    <wne:active wne:val="1"/>
    <wne:hash wne:val="1246599224"/>
  </wne:recipientData>
  <wne:recipientData>
    <wne:active wne:val="1"/>
    <wne:hash wne:val="870527491"/>
  </wne:recipientData>
  <wne:recipientData>
    <wne:active wne:val="1"/>
    <wne:hash wne:val="444565876"/>
  </wne:recipientData>
  <wne:recipientData>
    <wne:active wne:val="1"/>
    <wne:hash wne:val="599279213"/>
  </wne:recipientData>
  <wne:recipientData>
    <wne:active wne:val="1"/>
    <wne:hash wne:val="1974925603"/>
  </wne:recipientData>
  <wne:recipientData>
    <wne:active wne:val="1"/>
    <wne:hash wne:val="-479865023"/>
  </wne:recipientData>
  <wne:recipientData>
    <wne:active wne:val="1"/>
    <wne:hash wne:val="1849658286"/>
  </wne:recipientData>
  <wne:recipientData>
    <wne:active wne:val="1"/>
    <wne:hash wne:val="-1220299572"/>
  </wne:recipientData>
  <wne:recipientData>
    <wne:active wne:val="1"/>
    <wne:hash wne:val="264481858"/>
  </wne:recipientData>
  <wne:recipientData>
    <wne:active wne:val="1"/>
    <wne:hash wne:val="-1357877268"/>
  </wne:recipientData>
  <wne:recipientData>
    <wne:active wne:val="1"/>
    <wne:hash wne:val="248505000"/>
  </wne:recipientData>
  <wne:recipientData>
    <wne:active wne:val="1"/>
    <wne:hash wne:val="-263025456"/>
  </wne:recipientData>
  <wne:recipientData>
    <wne:active wne:val="1"/>
    <wne:hash wne:val="1706248953"/>
  </wne:recipientData>
  <wne:recipientData>
    <wne:active wne:val="1"/>
    <wne:hash wne:val="-1696255860"/>
  </wne:recipientData>
  <wne:recipientData>
    <wne:active wne:val="1"/>
    <wne:hash wne:val="1309326338"/>
  </wne:recipientData>
  <wne:recipientData>
    <wne:active wne:val="1"/>
    <wne:hash wne:val="372421598"/>
  </wne:recipientData>
  <wne:recipientData>
    <wne:active wne:val="1"/>
    <wne:hash wne:val="192730855"/>
  </wne:recipientData>
  <wne:recipientData>
    <wne:active wne:val="1"/>
    <wne:hash wne:val="538343153"/>
  </wne:recipientData>
  <wne:recipientData>
    <wne:active wne:val="1"/>
    <wne:hash wne:val="-1325816491"/>
  </wne:recipientData>
  <wne:recipientData>
    <wne:active wne:val="1"/>
    <wne:hash wne:val="192947950"/>
  </wne:recipientData>
  <wne:recipientData>
    <wne:active wne:val="1"/>
    <wne:hash wne:val="-1291013470"/>
  </wne:recipientData>
  <wne:recipientData>
    <wne:active wne:val="1"/>
    <wne:hash wne:val="-2051503444"/>
  </wne:recipientData>
  <wne:recipientData>
    <wne:active wne:val="1"/>
    <wne:hash wne:val="476766082"/>
  </wne:recipientData>
  <wne:recipientData>
    <wne:active wne:val="1"/>
    <wne:hash wne:val="553847382"/>
  </wne:recipientData>
  <wne:recipientData>
    <wne:active wne:val="1"/>
    <wne:hash wne:val="1576693534"/>
  </wne:recipientData>
  <wne:recipientData>
    <wne:active wne:val="1"/>
    <wne:hash wne:val="675486116"/>
  </wne:recipientData>
  <wne:recipientData>
    <wne:active wne:val="1"/>
    <wne:hash wne:val="1053156204"/>
  </wne:recipientData>
  <wne:recipientData>
    <wne:active wne:val="1"/>
    <wne:hash wne:val="-459138512"/>
  </wne:recipientData>
  <wne:recipientData>
    <wne:active wne:val="1"/>
    <wne:hash wne:val="-1335218589"/>
  </wne:recipientData>
  <wne:recipientData>
    <wne:active wne:val="1"/>
    <wne:hash wne:val="-1540440521"/>
  </wne:recipientData>
  <wne:recipientData>
    <wne:active wne:val="1"/>
    <wne:hash wne:val="-1589409900"/>
  </wne:recipientData>
  <wne:recipientData>
    <wne:active wne:val="1"/>
    <wne:hash wne:val="1200700555"/>
  </wne:recipientData>
  <wne:recipientData>
    <wne:active wne:val="1"/>
    <wne:hash wne:val="2124681611"/>
  </wne:recipientData>
  <wne:recipientData>
    <wne:active wne:val="1"/>
    <wne:hash wne:val="1194931522"/>
  </wne:recipientData>
  <wne:recipientData>
    <wne:active wne:val="1"/>
    <wne:hash wne:val="164488418"/>
  </wne:recipientData>
  <wne:recipientData>
    <wne:active wne:val="1"/>
    <wne:hash wne:val="-1185566951"/>
  </wne:recipientData>
  <wne:recipientData>
    <wne:active wne:val="1"/>
    <wne:hash wne:val="-1135212486"/>
  </wne:recipientData>
  <wne:recipientData>
    <wne:active wne:val="1"/>
    <wne:hash wne:val="915587591"/>
  </wne:recipientData>
  <wne:recipientData>
    <wne:active wne:val="1"/>
    <wne:hash wne:val="-292820585"/>
  </wne:recipientData>
  <wne:recipientData>
    <wne:active wne:val="1"/>
    <wne:hash wne:val="-889998582"/>
  </wne:recipientData>
  <wne:recipientData>
    <wne:active wne:val="1"/>
    <wne:hash wne:val="2141255651"/>
  </wne:recipientData>
  <wne:recipientData>
    <wne:active wne:val="1"/>
    <wne:hash wne:val="-49391213"/>
  </wne:recipientData>
  <wne:recipientData>
    <wne:active wne:val="1"/>
    <wne:hash wne:val="-1616023508"/>
  </wne:recipientData>
  <wne:recipientData>
    <wne:active wne:val="1"/>
    <wne:hash wne:val="-533477390"/>
  </wne:recipientData>
  <wne:recipientData>
    <wne:active wne:val="1"/>
    <wne:hash wne:val="-1612232073"/>
  </wne:recipientData>
  <wne:recipientData>
    <wne:active wne:val="1"/>
    <wne:hash wne:val="1829582826"/>
  </wne:recipientData>
  <wne:recipientData>
    <wne:active wne:val="1"/>
    <wne:hash wne:val="1010426093"/>
  </wne:recipientData>
  <wne:recipientData>
    <wne:active wne:val="1"/>
    <wne:hash wne:val="879148935"/>
  </wne:recipientData>
  <wne:recipientData>
    <wne:active wne:val="1"/>
    <wne:hash wne:val="263343428"/>
  </wne:recipientData>
  <wne:recipientData>
    <wne:active wne:val="1"/>
    <wne:hash wne:val="1599943674"/>
  </wne:recipientData>
  <wne:recipientData>
    <wne:active wne:val="1"/>
    <wne:hash wne:val="92366110"/>
  </wne:recipientData>
  <wne:recipientData>
    <wne:active wne:val="1"/>
    <wne:hash wne:val="1463389070"/>
  </wne:recipientData>
  <wne:recipientData>
    <wne:active wne:val="1"/>
    <wne:hash wne:val="688229953"/>
  </wne:recipientData>
  <wne:recipientData>
    <wne:active wne:val="1"/>
    <wne:hash wne:val="-1782170053"/>
  </wne:recipientData>
  <wne:recipientData>
    <wne:active wne:val="1"/>
    <wne:hash wne:val="40082097"/>
  </wne:recipientData>
  <wne:recipientData>
    <wne:active wne:val="1"/>
    <wne:hash wne:val="752925918"/>
  </wne:recipientData>
  <wne:recipientData>
    <wne:active wne:val="1"/>
    <wne:hash wne:val="-1596674084"/>
  </wne:recipientData>
  <wne:recipientData>
    <wne:active wne:val="1"/>
    <wne:hash wne:val="1107438246"/>
  </wne:recipientData>
  <wne:recipientData>
    <wne:active wne:val="1"/>
    <wne:hash wne:val="-1130428451"/>
  </wne:recipientData>
  <wne:recipientData>
    <wne:active wne:val="1"/>
    <wne:hash wne:val="1987431318"/>
  </wne:recipientData>
  <wne:recipientData>
    <wne:active wne:val="1"/>
    <wne:hash wne:val="1913101537"/>
  </wne:recipientData>
  <wne:recipientData>
    <wne:active wne:val="1"/>
    <wne:hash wne:val="-123560135"/>
  </wne:recipientData>
  <wne:recipientData>
    <wne:active wne:val="1"/>
    <wne:hash wne:val="89102913"/>
  </wne:recipientData>
  <wne:recipientData>
    <wne:active wne:val="1"/>
    <wne:hash wne:val="-2086642924"/>
  </wne:recipientData>
  <wne:recipientData>
    <wne:active wne:val="1"/>
    <wne:hash wne:val="1497296944"/>
  </wne:recipientData>
  <wne:recipientData>
    <wne:active wne:val="1"/>
    <wne:hash wne:val="-1969481869"/>
  </wne:recipientData>
  <wne:recipientData>
    <wne:active wne:val="1"/>
    <wne:hash wne:val="-531469458"/>
  </wne:recipientData>
  <wne:recipientData>
    <wne:active wne:val="1"/>
    <wne:hash wne:val="-435954020"/>
  </wne:recipientData>
  <wne:recipientData>
    <wne:active wne:val="1"/>
    <wne:hash wne:val="283317379"/>
  </wne:recipientData>
  <wne:recipientData>
    <wne:active wne:val="1"/>
    <wne:hash wne:val="323352475"/>
  </wne:recipientData>
  <wne:recipientData>
    <wne:active wne:val="1"/>
    <wne:hash wne:val="33741863"/>
  </wne:recipientData>
  <wne:recipientData>
    <wne:active wne:val="1"/>
    <wne:hash wne:val="-599764394"/>
  </wne:recipientData>
  <wne:recipientData>
    <wne:active wne:val="1"/>
    <wne:hash wne:val="571281304"/>
  </wne:recipientData>
  <wne:recipientData>
    <wne:active wne:val="1"/>
    <wne:hash wne:val="844387340"/>
  </wne:recipientData>
  <wne:recipientData>
    <wne:active wne:val="1"/>
    <wne:hash wne:val="-2103402445"/>
  </wne:recipientData>
  <wne:recipientData>
    <wne:active wne:val="1"/>
    <wne:hash wne:val="-1763938921"/>
  </wne:recipientData>
  <wne:recipientData>
    <wne:active wne:val="1"/>
    <wne:hash wne:val="-316772365"/>
  </wne:recipientData>
  <wne:recipientData>
    <wne:active wne:val="1"/>
    <wne:hash wne:val="66945370"/>
  </wne:recipientData>
  <wne:recipientData>
    <wne:active wne:val="1"/>
    <wne:hash wne:val="326660383"/>
  </wne:recipientData>
  <wne:recipientData>
    <wne:active wne:val="1"/>
    <wne:hash wne:val="1436134777"/>
  </wne:recipientData>
  <wne:recipientData>
    <wne:active wne:val="1"/>
    <wne:hash wne:val="-1095559673"/>
  </wne:recipientData>
  <wne:recipientData>
    <wne:active wne:val="1"/>
    <wne:hash wne:val="-1915525184"/>
  </wne:recipientData>
  <wne:recipientData>
    <wne:active wne:val="1"/>
    <wne:hash wne:val="1206637839"/>
  </wne:recipientData>
  <wne:recipientData>
    <wne:active wne:val="1"/>
    <wne:hash wne:val="-636274449"/>
  </wne:recipientData>
  <wne:recipientData>
    <wne:active wne:val="1"/>
    <wne:hash wne:val="-2130006045"/>
  </wne:recipientData>
  <wne:recipientData>
    <wne:active wne:val="1"/>
    <wne:hash wne:val="443040871"/>
  </wne:recipientData>
  <wne:recipientData>
    <wne:active wne:val="1"/>
    <wne:hash wne:val="-446364252"/>
  </wne:recipientData>
  <wne:recipientData>
    <wne:active wne:val="1"/>
    <wne:hash wne:val="-1524798059"/>
  </wne:recipientData>
  <wne:recipientData>
    <wne:active wne:val="1"/>
    <wne:hash wne:val="1373610624"/>
  </wne:recipientData>
  <wne:recipientData>
    <wne:active wne:val="1"/>
    <wne:hash wne:val="-434209111"/>
  </wne:recipientData>
  <wne:recipientData>
    <wne:active wne:val="1"/>
    <wne:hash wne:val="-978224690"/>
  </wne:recipientData>
  <wne:recipientData>
    <wne:active wne:val="1"/>
    <wne:hash wne:val="851635450"/>
  </wne:recipientData>
  <wne:recipientData>
    <wne:active wne:val="1"/>
    <wne:hash wne:val="-2033272414"/>
  </wne:recipientData>
  <wne:recipientData>
    <wne:active wne:val="1"/>
    <wne:hash wne:val="978741686"/>
  </wne:recipientData>
  <wne:recipientData>
    <wne:active wne:val="1"/>
    <wne:hash wne:val="-722735064"/>
  </wne:recipientData>
  <wne:recipientData>
    <wne:active wne:val="1"/>
    <wne:hash wne:val="-164638732"/>
  </wne:recipientData>
  <wne:recipientData>
    <wne:active wne:val="1"/>
    <wne:hash wne:val="-1615329312"/>
  </wne:recipientData>
  <wne:recipientData>
    <wne:active wne:val="1"/>
    <wne:hash wne:val="-915275405"/>
  </wne:recipientData>
  <wne:recipientData>
    <wne:active wne:val="1"/>
    <wne:hash wne:val="258776665"/>
  </wne:recipientData>
  <wne:recipientData>
    <wne:active wne:val="1"/>
    <wne:hash wne:val="-636610976"/>
  </wne:recipientData>
  <wne:recipientData>
    <wne:active wne:val="1"/>
    <wne:hash wne:val="442496460"/>
  </wne:recipientData>
  <wne:recipientData>
    <wne:active wne:val="1"/>
    <wne:hash wne:val="2070074170"/>
  </wne:recipientData>
  <wne:recipientData>
    <wne:active wne:val="1"/>
    <wne:hash wne:val="1400215982"/>
  </wne:recipientData>
  <wne:recipientData>
    <wne:active wne:val="1"/>
    <wne:hash wne:val="1020870244"/>
  </wne:recipientData>
  <wne:recipientData>
    <wne:active wne:val="1"/>
    <wne:hash wne:val="1275166771"/>
  </wne:recipientData>
  <wne:recipientData>
    <wne:active wne:val="1"/>
    <wne:hash wne:val="2108297075"/>
  </wne:recipientData>
  <wne:recipientData>
    <wne:active wne:val="1"/>
    <wne:hash wne:val="84829014"/>
  </wne:recipientData>
  <wne:recipientData>
    <wne:active wne:val="1"/>
    <wne:hash wne:val="-131802248"/>
  </wne:recipientData>
  <wne:recipientData>
    <wne:active wne:val="1"/>
    <wne:hash wne:val="283085264"/>
  </wne:recipientData>
  <wne:recipientData>
    <wne:active wne:val="1"/>
    <wne:hash wne:val="126004268"/>
  </wne:recipientData>
  <wne:recipientData>
    <wne:active wne:val="1"/>
    <wne:hash wne:val="-1696461963"/>
  </wne:recipientData>
  <wne:recipientData>
    <wne:active wne:val="1"/>
    <wne:hash wne:val="-1302117845"/>
  </wne:recipientData>
  <wne:recipientData>
    <wne:active wne:val="1"/>
    <wne:hash wne:val="-688754749"/>
  </wne:recipientData>
  <wne:recipientData>
    <wne:active wne:val="1"/>
    <wne:hash wne:val="-1070071616"/>
  </wne:recipientData>
  <wne:recipientData>
    <wne:active wne:val="1"/>
    <wne:hash wne:val="1482904456"/>
  </wne:recipientData>
  <wne:recipientData>
    <wne:active wne:val="1"/>
    <wne:hash wne:val="280213605"/>
  </wne:recipientData>
  <wne:recipientData>
    <wne:active wne:val="1"/>
    <wne:hash wne:val="-1420186158"/>
  </wne:recipientData>
  <wne:recipientData>
    <wne:active wne:val="1"/>
    <wne:hash wne:val="-670550023"/>
  </wne:recipientData>
  <wne:recipientData>
    <wne:active wne:val="1"/>
    <wne:hash wne:val="-844931883"/>
  </wne:recipientData>
  <wne:recipientData>
    <wne:active wne:val="1"/>
    <wne:hash wne:val="-1856660793"/>
  </wne:recipientData>
  <wne:recipientData>
    <wne:active wne:val="1"/>
    <wne:hash wne:val="238987715"/>
  </wne:recipientData>
  <wne:recipientData>
    <wne:active wne:val="1"/>
    <wne:hash wne:val="-235252041"/>
  </wne:recipientData>
  <wne:recipientData>
    <wne:active wne:val="1"/>
    <wne:hash wne:val="1053147873"/>
  </wne:recipientData>
  <wne:recipientData>
    <wne:active wne:val="1"/>
    <wne:hash wne:val="875694352"/>
  </wne:recipientData>
  <wne:recipientData>
    <wne:active wne:val="1"/>
    <wne:hash wne:val="-1669960610"/>
  </wne:recipientData>
  <wne:recipientData>
    <wne:active wne:val="1"/>
    <wne:hash wne:val="-1455625139"/>
  </wne:recipientData>
  <wne:recipientData>
    <wne:active wne:val="1"/>
    <wne:hash wne:val="-753322798"/>
  </wne:recipientData>
  <wne:recipientData>
    <wne:active wne:val="1"/>
    <wne:hash wne:val="1970315340"/>
  </wne:recipientData>
  <wne:recipientData>
    <wne:active wne:val="1"/>
    <wne:hash wne:val="882628996"/>
  </wne:recipientData>
  <wne:recipientData>
    <wne:active wne:val="1"/>
    <wne:hash wne:val="-1128736359"/>
  </wne:recipientData>
  <wne:recipientData>
    <wne:active wne:val="1"/>
    <wne:hash wne:val="1612960254"/>
  </wne:recipientData>
  <wne:recipientData>
    <wne:active wne:val="1"/>
    <wne:hash wne:val="1416203467"/>
  </wne:recipientData>
  <wne:recipientData>
    <wne:active wne:val="1"/>
    <wne:hash wne:val="914557099"/>
  </wne:recipientData>
  <wne:recipientData>
    <wne:active wne:val="1"/>
    <wne:hash wne:val="-666869355"/>
  </wne:recipientData>
  <wne:recipientData>
    <wne:active wne:val="1"/>
    <wne:hash wne:val="663016530"/>
  </wne:recipientData>
  <wne:recipientData>
    <wne:active wne:val="1"/>
    <wne:hash wne:val="-744146289"/>
  </wne:recipientData>
  <wne:recipientData>
    <wne:active wne:val="1"/>
    <wne:hash wne:val="-971624139"/>
  </wne:recipientData>
  <wne:recipientData>
    <wne:active wne:val="1"/>
    <wne:hash wne:val="-526524812"/>
  </wne:recipientData>
  <wne:recipientData>
    <wne:active wne:val="1"/>
    <wne:hash wne:val="-718198710"/>
  </wne:recipientData>
  <wne:recipientData>
    <wne:active wne:val="1"/>
    <wne:hash wne:val="1321326649"/>
  </wne:recipientData>
  <wne:recipientData>
    <wne:active wne:val="1"/>
    <wne:hash wne:val="-625627249"/>
  </wne:recipientData>
  <wne:recipientData>
    <wne:active wne:val="1"/>
    <wne:hash wne:val="-2099807632"/>
  </wne:recipientData>
  <wne:recipientData>
    <wne:active wne:val="1"/>
    <wne:hash wne:val="-1848608618"/>
  </wne:recipientData>
  <wne:recipientData>
    <wne:active wne:val="1"/>
    <wne:hash wne:val="821396190"/>
  </wne:recipientData>
  <wne:recipientData>
    <wne:active wne:val="1"/>
    <wne:hash wne:val="1699781209"/>
  </wne:recipientData>
  <wne:recipientData>
    <wne:active wne:val="1"/>
    <wne:hash wne:val="1159736715"/>
  </wne:recipientData>
  <wne:recipientData>
    <wne:active wne:val="1"/>
    <wne:hash wne:val="-741787923"/>
  </wne:recipientData>
  <wne:recipientData>
    <wne:active wne:val="1"/>
    <wne:hash wne:val="-650060800"/>
  </wne:recipientData>
  <wne:recipientData>
    <wne:active wne:val="1"/>
    <wne:hash wne:val="793419831"/>
  </wne:recipientData>
  <wne:recipientData>
    <wne:active wne:val="1"/>
    <wne:hash wne:val="539512192"/>
  </wne:recipientData>
  <wne:recipientData>
    <wne:active wne:val="1"/>
    <wne:hash wne:val="-2079040210"/>
  </wne:recipientData>
  <wne:recipientData>
    <wne:active wne:val="1"/>
    <wne:hash wne:val="-1486540751"/>
  </wne:recipientData>
  <wne:recipientData>
    <wne:active wne:val="1"/>
    <wne:hash wne:val="-710397433"/>
  </wne:recipientData>
  <wne:recipientData>
    <wne:active wne:val="1"/>
    <wne:hash wne:val="-1215569929"/>
  </wne:recipientData>
  <wne:recipientData>
    <wne:active wne:val="1"/>
    <wne:hash wne:val="1260478814"/>
  </wne:recipientData>
  <wne:recipientData>
    <wne:active wne:val="1"/>
    <wne:hash wne:val="-1902691097"/>
  </wne:recipientData>
  <wne:recipientData>
    <wne:active wne:val="1"/>
    <wne:hash wne:val="-818886378"/>
  </wne:recipientData>
  <wne:recipientData>
    <wne:active wne:val="1"/>
    <wne:hash wne:val="1681109657"/>
  </wne:recipientData>
  <wne:recipientData>
    <wne:active wne:val="1"/>
    <wne:hash wne:val="922426223"/>
  </wne:recipientData>
  <wne:recipientData>
    <wne:active wne:val="1"/>
    <wne:hash wne:val="-574860585"/>
  </wne:recipientData>
  <wne:recipientData>
    <wne:active wne:val="1"/>
    <wne:hash wne:val="1542610258"/>
  </wne:recipientData>
  <wne:recipientData>
    <wne:active wne:val="1"/>
    <wne:hash wne:val="473354057"/>
  </wne:recipientData>
  <wne:recipientData>
    <wne:active wne:val="1"/>
    <wne:hash wne:val="-493872348"/>
  </wne:recipientData>
  <wne:recipientData>
    <wne:active wne:val="1"/>
    <wne:hash wne:val="192907840"/>
  </wne:recipientData>
  <wne:recipientData>
    <wne:active wne:val="1"/>
    <wne:hash wne:val="-1749444366"/>
  </wne:recipientData>
  <wne:recipientData>
    <wne:active wne:val="1"/>
    <wne:hash wne:val="-638387393"/>
  </wne:recipientData>
  <wne:recipientData>
    <wne:active wne:val="1"/>
    <wne:hash wne:val="-2145683984"/>
  </wne:recipientData>
  <wne:recipientData>
    <wne:active wne:val="1"/>
    <wne:hash wne:val="-155022783"/>
  </wne:recipientData>
  <wne:recipientData>
    <wne:active wne:val="1"/>
    <wne:hash wne:val="-856841188"/>
  </wne:recipientData>
  <wne:recipientData>
    <wne:active wne:val="1"/>
    <wne:hash wne:val="1996856933"/>
  </wne:recipientData>
  <wne:recipientData>
    <wne:active wne:val="1"/>
    <wne:hash wne:val="511392741"/>
  </wne:recipientData>
  <wne:recipientData>
    <wne:active wne:val="1"/>
    <wne:hash wne:val="332724816"/>
  </wne:recipientData>
  <wne:recipientData>
    <wne:active wne:val="1"/>
    <wne:hash wne:val="-1124870913"/>
  </wne:recipientData>
  <wne:recipientData>
    <wne:active wne:val="1"/>
    <wne:hash wne:val="168433957"/>
  </wne:recipientData>
  <wne:recipientData>
    <wne:active wne:val="1"/>
    <wne:hash wne:val="-535782778"/>
  </wne:recipientData>
  <wne:recipientData>
    <wne:active wne:val="1"/>
    <wne:hash wne:val="1736071321"/>
  </wne:recipientData>
  <wne:recipientData>
    <wne:active wne:val="1"/>
    <wne:hash wne:val="1329579773"/>
  </wne:recipientData>
  <wne:recipientData>
    <wne:active wne:val="1"/>
    <wne:hash wne:val="-1285384018"/>
  </wne:recipientData>
  <wne:recipientData>
    <wne:active wne:val="1"/>
    <wne:hash wne:val="1390746437"/>
  </wne:recipientData>
  <wne:recipientData>
    <wne:active wne:val="1"/>
    <wne:hash wne:val="-1339593107"/>
  </wne:recipientData>
  <wne:recipientData>
    <wne:active wne:val="1"/>
    <wne:hash wne:val="2132344875"/>
  </wne:recipientData>
  <wne:recipientData>
    <wne:active wne:val="1"/>
    <wne:hash wne:val="72222166"/>
  </wne:recipientData>
  <wne:recipientData>
    <wne:active wne:val="1"/>
    <wne:hash wne:val="1968609582"/>
  </wne:recipientData>
  <wne:recipientData>
    <wne:active wne:val="1"/>
    <wne:hash wne:val="-1797746196"/>
  </wne:recipientData>
  <wne:recipientData>
    <wne:active wne:val="1"/>
    <wne:hash wne:val="-225736873"/>
  </wne:recipientData>
  <wne:recipientData>
    <wne:active wne:val="1"/>
    <wne:hash wne:val="-1136122903"/>
  </wne:recipientData>
  <wne:recipientData>
    <wne:active wne:val="1"/>
    <wne:hash wne:val="-1680595625"/>
  </wne:recipientData>
  <wne:recipientData>
    <wne:active wne:val="1"/>
    <wne:hash wne:val="1223911563"/>
  </wne:recipientData>
  <wne:recipientData>
    <wne:active wne:val="1"/>
    <wne:hash wne:val="375505251"/>
  </wne:recipientData>
  <wne:recipientData>
    <wne:active wne:val="1"/>
    <wne:hash wne:val="273104205"/>
  </wne:recipientData>
  <wne:recipientData>
    <wne:active wne:val="1"/>
    <wne:hash wne:val="-377033844"/>
  </wne:recipientData>
  <wne:recipientData>
    <wne:active wne:val="1"/>
    <wne:hash wne:val="-1198831007"/>
  </wne:recipientData>
  <wne:recipientData>
    <wne:active wne:val="1"/>
    <wne:hash wne:val="1571031016"/>
  </wne:recipientData>
  <wne:recipientData>
    <wne:active wne:val="1"/>
    <wne:hash wne:val="2076747652"/>
  </wne:recipientData>
  <wne:recipientData>
    <wne:active wne:val="1"/>
    <wne:hash wne:val="804300348"/>
  </wne:recipientData>
  <wne:recipientData>
    <wne:active wne:val="1"/>
    <wne:hash wne:val="-730756"/>
  </wne:recipientData>
  <wne:recipientData>
    <wne:active wne:val="1"/>
    <wne:hash wne:val="989827852"/>
  </wne:recipientData>
  <wne:recipientData>
    <wne:active wne:val="1"/>
    <wne:hash wne:val="-1085406875"/>
  </wne:recipientData>
  <wne:recipientData>
    <wne:active wne:val="1"/>
    <wne:hash wne:val="703196194"/>
  </wne:recipientData>
  <wne:recipientData>
    <wne:active wne:val="1"/>
    <wne:hash wne:val="434950289"/>
  </wne:recipientData>
  <wne:recipientData>
    <wne:active wne:val="1"/>
    <wne:hash wne:val="329305228"/>
  </wne:recipientData>
  <wne:recipientData>
    <wne:active wne:val="1"/>
    <wne:hash wne:val="1761116633"/>
  </wne:recipientData>
  <wne:recipientData>
    <wne:active wne:val="1"/>
    <wne:hash wne:val="-1841237157"/>
  </wne:recipientData>
  <wne:recipientData>
    <wne:active wne:val="1"/>
    <wne:hash wne:val="1853622248"/>
  </wne:recipientData>
  <wne:recipientData>
    <wne:active wne:val="1"/>
    <wne:hash wne:val="-1902139810"/>
  </wne:recipientData>
  <wne:recipientData>
    <wne:active wne:val="1"/>
    <wne:hash wne:val="1977401561"/>
  </wne:recipientData>
  <wne:recipientData>
    <wne:active wne:val="1"/>
    <wne:hash wne:val="1912772790"/>
  </wne:recipientData>
  <wne:recipientData>
    <wne:active wne:val="1"/>
    <wne:hash wne:val="975822739"/>
  </wne:recipientData>
  <wne:recipientData>
    <wne:active wne:val="1"/>
    <wne:hash wne:val="-1033991607"/>
  </wne:recipientData>
  <wne:recipientData>
    <wne:active wne:val="1"/>
    <wne:hash wne:val="-612964308"/>
  </wne:recipientData>
  <wne:recipientData>
    <wne:active wne:val="1"/>
    <wne:hash wne:val="-1872839230"/>
  </wne:recipientData>
  <wne:recipientData>
    <wne:active wne:val="1"/>
    <wne:hash wne:val="1176100479"/>
  </wne:recipientData>
  <wne:recipientData>
    <wne:active wne:val="1"/>
    <wne:hash wne:val="-1928589863"/>
  </wne:recipientData>
  <wne:recipientData>
    <wne:active wne:val="1"/>
    <wne:hash wne:val="485207053"/>
  </wne:recipientData>
  <wne:recipientData>
    <wne:active wne:val="1"/>
    <wne:hash wne:val="1694171885"/>
  </wne:recipientData>
  <wne:recipientData>
    <wne:active wne:val="1"/>
    <wne:hash wne:val="-1034436013"/>
  </wne:recipientData>
  <wne:recipientData>
    <wne:active wne:val="1"/>
    <wne:hash wne:val="-1258281038"/>
  </wne:recipientData>
  <wne:recipientData>
    <wne:active wne:val="1"/>
    <wne:hash wne:val="-1099366845"/>
  </wne:recipientData>
  <wne:recipientData>
    <wne:active wne:val="1"/>
    <wne:hash wne:val="-1054163248"/>
  </wne:recipientData>
  <wne:recipientData>
    <wne:active wne:val="1"/>
    <wne:hash wne:val="1880282446"/>
  </wne:recipientData>
  <wne:recipientData>
    <wne:active wne:val="1"/>
    <wne:hash wne:val="1892290571"/>
  </wne:recipientData>
  <wne:recipientData>
    <wne:active wne:val="1"/>
    <wne:hash wne:val="1804858009"/>
  </wne:recipientData>
  <wne:recipientData>
    <wne:active wne:val="1"/>
    <wne:hash wne:val="-1633777609"/>
  </wne:recipientData>
  <wne:recipientData>
    <wne:active wne:val="1"/>
    <wne:hash wne:val="2047657100"/>
  </wne:recipientData>
  <wne:recipientData>
    <wne:active wne:val="1"/>
    <wne:hash wne:val="-1088943615"/>
  </wne:recipientData>
  <wne:recipientData>
    <wne:active wne:val="1"/>
    <wne:hash wne:val="1498696422"/>
  </wne:recipientData>
  <wne:recipientData>
    <wne:active wne:val="1"/>
    <wne:hash wne:val="540067466"/>
  </wne:recipientData>
  <wne:recipientData>
    <wne:active wne:val="1"/>
    <wne:hash wne:val="185453696"/>
  </wne:recipientData>
  <wne:recipientData>
    <wne:active wne:val="1"/>
    <wne:hash wne:val="1761453850"/>
  </wne:recipientData>
  <wne:recipientData>
    <wne:active wne:val="1"/>
    <wne:hash wne:val="1098845609"/>
  </wne:recipientData>
  <wne:recipientData>
    <wne:active wne:val="1"/>
    <wne:hash wne:val="-1395517283"/>
  </wne:recipientData>
  <wne:recipientData>
    <wne:active wne:val="1"/>
    <wne:hash wne:val="2096910784"/>
  </wne:recipientData>
  <wne:recipientData>
    <wne:active wne:val="1"/>
    <wne:hash wne:val="1975299274"/>
  </wne:recipientData>
  <wne:recipientData>
    <wne:active wne:val="1"/>
    <wne:hash wne:val="1102616959"/>
  </wne:recipientData>
  <wne:recipientData>
    <wne:active wne:val="1"/>
    <wne:hash wne:val="-1760390656"/>
  </wne:recipientData>
  <wne:recipientData>
    <wne:active wne:val="1"/>
    <wne:hash wne:val="990934948"/>
  </wne:recipientData>
  <wne:recipientData>
    <wne:active wne:val="1"/>
    <wne:hash wne:val="963810023"/>
  </wne:recipientData>
  <wne:recipientData>
    <wne:active wne:val="1"/>
    <wne:hash wne:val="1864124048"/>
  </wne:recipientData>
  <wne:recipientData>
    <wne:active wne:val="1"/>
    <wne:hash wne:val="-1696031889"/>
  </wne:recipientData>
  <wne:recipientData>
    <wne:active wne:val="1"/>
    <wne:hash wne:val="-1869097773"/>
  </wne:recipientData>
  <wne:recipientData>
    <wne:active wne:val="1"/>
    <wne:hash wne:val="1698285194"/>
  </wne:recipientData>
  <wne:recipientData>
    <wne:active wne:val="1"/>
    <wne:hash wne:val="1712658237"/>
  </wne:recipientData>
  <wne:recipientData>
    <wne:active wne:val="1"/>
    <wne:hash wne:val="-41674487"/>
  </wne:recipientData>
  <wne:recipientData>
    <wne:active wne:val="1"/>
    <wne:hash wne:val="1741866609"/>
  </wne:recipientData>
  <wne:recipientData>
    <wne:active wne:val="1"/>
    <wne:hash wne:val="-762891335"/>
  </wne:recipientData>
  <wne:recipientData>
    <wne:active wne:val="1"/>
    <wne:hash wne:val="834451555"/>
  </wne:recipientData>
  <wne:recipientData>
    <wne:active wne:val="1"/>
    <wne:hash wne:val="1094553935"/>
  </wne:recipientData>
  <wne:recipientData>
    <wne:active wne:val="1"/>
    <wne:hash wne:val="-214912484"/>
  </wne:recipientData>
  <wne:recipientData>
    <wne:active wne:val="1"/>
    <wne:hash wne:val="911963949"/>
  </wne:recipientData>
  <wne:recipientData>
    <wne:active wne:val="1"/>
    <wne:hash wne:val="217289355"/>
  </wne:recipientData>
  <wne:recipientData>
    <wne:active wne:val="1"/>
    <wne:hash wne:val="1096367563"/>
  </wne:recipientData>
  <wne:recipientData>
    <wne:active wne:val="1"/>
    <wne:hash wne:val="1693522834"/>
  </wne:recipientData>
  <wne:recipientData>
    <wne:active wne:val="1"/>
    <wne:hash wne:val="1274490730"/>
  </wne:recipientData>
  <wne:recipientData>
    <wne:active wne:val="1"/>
    <wne:hash wne:val="-1655980974"/>
  </wne:recipientData>
  <wne:recipientData>
    <wne:active wne:val="1"/>
    <wne:hash wne:val="-1750873367"/>
  </wne:recipientData>
  <wne:recipientData>
    <wne:active wne:val="1"/>
    <wne:hash wne:val="1460622755"/>
  </wne:recipientData>
  <wne:recipientData>
    <wne:active wne:val="1"/>
    <wne:hash wne:val="132600688"/>
  </wne:recipientData>
  <wne:recipientData>
    <wne:active wne:val="1"/>
    <wne:hash wne:val="-1509885984"/>
  </wne:recipientData>
  <wne:recipientData>
    <wne:active wne:val="1"/>
    <wne:hash wne:val="1105572518"/>
  </wne:recipientData>
  <wne:recipientData>
    <wne:active wne:val="1"/>
    <wne:hash wne:val="1028498115"/>
  </wne:recipientData>
  <wne:recipientData>
    <wne:active wne:val="1"/>
    <wne:hash wne:val="1824613319"/>
  </wne:recipientData>
  <wne:recipientData>
    <wne:active wne:val="1"/>
    <wne:hash wne:val="-1415311282"/>
  </wne:recipientData>
  <wne:recipientData>
    <wne:active wne:val="1"/>
    <wne:hash wne:val="2125033137"/>
  </wne:recipientData>
  <wne:recipientData>
    <wne:active wne:val="1"/>
    <wne:hash wne:val="112800933"/>
  </wne:recipientData>
  <wne:recipientData>
    <wne:active wne:val="1"/>
    <wne:hash wne:val="322843722"/>
  </wne:recipientData>
  <wne:recipientData>
    <wne:active wne:val="1"/>
    <wne:hash wne:val="1541746207"/>
  </wne:recipientData>
  <wne:recipientData>
    <wne:active wne:val="1"/>
    <wne:hash wne:val="-2006738627"/>
  </wne:recipientData>
  <wne:recipientData>
    <wne:active wne:val="1"/>
    <wne:hash wne:val="938032344"/>
  </wne:recipientData>
  <wne:recipientData>
    <wne:active wne:val="1"/>
    <wne:hash wne:val="160846591"/>
  </wne:recipientData>
  <wne:recipientData>
    <wne:active wne:val="1"/>
    <wne:hash wne:val="-161970537"/>
  </wne:recipientData>
  <wne:recipientData>
    <wne:active wne:val="1"/>
    <wne:hash wne:val="-1336869624"/>
  </wne:recipientData>
  <wne:recipientData>
    <wne:active wne:val="1"/>
    <wne:hash wne:val="-1636822553"/>
  </wne:recipientData>
  <wne:recipientData>
    <wne:active wne:val="1"/>
    <wne:hash wne:val="-1270337669"/>
  </wne:recipientData>
  <wne:recipientData>
    <wne:active wne:val="1"/>
    <wne:hash wne:val="-634369928"/>
  </wne:recipientData>
  <wne:recipientData>
    <wne:active wne:val="1"/>
    <wne:hash wne:val="1872358153"/>
  </wne:recipientData>
  <wne:recipientData>
    <wne:active wne:val="1"/>
    <wne:hash wne:val="1588147310"/>
  </wne:recipientData>
  <wne:recipientData>
    <wne:active wne:val="1"/>
    <wne:hash wne:val="114674251"/>
  </wne:recipientData>
  <wne:recipientData>
    <wne:active wne:val="1"/>
    <wne:hash wne:val="935848765"/>
  </wne:recipientData>
  <wne:recipientData>
    <wne:active wne:val="1"/>
    <wne:hash wne:val="-1643171570"/>
  </wne:recipientData>
  <wne:recipientData>
    <wne:active wne:val="1"/>
    <wne:hash wne:val="689427209"/>
  </wne:recipientData>
  <wne:recipientData>
    <wne:active wne:val="1"/>
    <wne:hash wne:val="1076506126"/>
  </wne:recipientData>
  <wne:recipientData>
    <wne:active wne:val="1"/>
    <wne:hash wne:val="1200577205"/>
  </wne:recipientData>
  <wne:recipientData>
    <wne:active wne:val="1"/>
    <wne:hash wne:val="703048199"/>
  </wne:recipientData>
  <wne:recipientData>
    <wne:active wne:val="1"/>
    <wne:hash wne:val="-2026611811"/>
  </wne:recipientData>
  <wne:recipientData>
    <wne:active wne:val="1"/>
    <wne:hash wne:val="247700648"/>
  </wne:recipientData>
  <wne:recipientData>
    <wne:active wne:val="1"/>
    <wne:hash wne:val="193674338"/>
  </wne:recipientData>
  <wne:recipientData>
    <wne:active wne:val="1"/>
    <wne:hash wne:val="-645388495"/>
  </wne:recipientData>
  <wne:recipientData>
    <wne:active wne:val="1"/>
    <wne:hash wne:val="-1525163195"/>
  </wne:recipientData>
  <wne:recipientData>
    <wne:active wne:val="1"/>
    <wne:hash wne:val="-507974046"/>
  </wne:recipientData>
  <wne:recipientData>
    <wne:active wne:val="1"/>
    <wne:hash wne:val="-643253394"/>
  </wne:recipientData>
  <wne:recipientData>
    <wne:active wne:val="1"/>
    <wne:hash wne:val="452779420"/>
  </wne:recipientData>
  <wne:recipientData>
    <wne:active wne:val="1"/>
    <wne:hash wne:val="-1296328989"/>
  </wne:recipientData>
  <wne:recipientData>
    <wne:active wne:val="1"/>
    <wne:hash wne:val="-302221042"/>
  </wne:recipientData>
  <wne:recipientData>
    <wne:active wne:val="1"/>
    <wne:hash wne:val="-556701722"/>
  </wne:recipientData>
  <wne:recipientData>
    <wne:active wne:val="1"/>
    <wne:hash wne:val="1465223560"/>
  </wne:recipientData>
  <wne:recipientData>
    <wne:active wne:val="1"/>
    <wne:hash wne:val="1418131518"/>
  </wne:recipientData>
  <wne:recipientData>
    <wne:active wne:val="1"/>
    <wne:hash wne:val="-1847243958"/>
  </wne:recipientData>
  <wne:recipientData>
    <wne:active wne:val="1"/>
    <wne:hash wne:val="400971080"/>
  </wne:recipientData>
  <wne:recipientData>
    <wne:active wne:val="1"/>
    <wne:hash wne:val="-1133453741"/>
  </wne:recipientData>
  <wne:recipientData>
    <wne:active wne:val="1"/>
    <wne:hash wne:val="1832299587"/>
  </wne:recipientData>
  <wne:recipientData>
    <wne:active wne:val="1"/>
    <wne:hash wne:val="-139543437"/>
  </wne:recipientData>
  <wne:recipientData>
    <wne:active wne:val="1"/>
    <wne:hash wne:val="-1066476910"/>
  </wne:recipientData>
  <wne:recipientData>
    <wne:active wne:val="1"/>
    <wne:hash wne:val="1929144087"/>
  </wne:recipientData>
  <wne:recipientData>
    <wne:active wne:val="1"/>
    <wne:hash wne:val="237529419"/>
  </wne:recipientData>
  <wne:recipientData>
    <wne:active wne:val="1"/>
    <wne:hash wne:val="-1802777933"/>
  </wne:recipientData>
  <wne:recipientData>
    <wne:active wne:val="1"/>
    <wne:hash wne:val="1714684109"/>
  </wne:recipientData>
  <wne:recipientData>
    <wne:active wne:val="1"/>
    <wne:hash wne:val="-2067366755"/>
  </wne:recipientData>
  <wne:recipientData>
    <wne:active wne:val="1"/>
    <wne:hash wne:val="1689224063"/>
  </wne:recipientData>
  <wne:recipientData>
    <wne:active wne:val="1"/>
    <wne:hash wne:val="2074845550"/>
  </wne:recipientData>
  <wne:recipientData>
    <wne:active wne:val="1"/>
    <wne:hash wne:val="-1862567809"/>
  </wne:recipientData>
  <wne:recipientData>
    <wne:active wne:val="1"/>
    <wne:hash wne:val="1842500348"/>
  </wne:recipientData>
  <wne:recipientData>
    <wne:active wne:val="1"/>
    <wne:hash wne:val="-1063737252"/>
  </wne:recipientData>
  <wne:recipientData>
    <wne:active wne:val="1"/>
    <wne:hash wne:val="-1011414046"/>
  </wne:recipientData>
  <wne:recipientData>
    <wne:active wne:val="1"/>
    <wne:hash wne:val="-245949239"/>
  </wne:recipientData>
  <wne:recipientData>
    <wne:active wne:val="1"/>
    <wne:hash wne:val="-2044738786"/>
  </wne:recipientData>
  <wne:recipientData>
    <wne:active wne:val="1"/>
    <wne:hash wne:val="1440888680"/>
  </wne:recipientData>
  <wne:recipientData>
    <wne:active wne:val="1"/>
    <wne:hash wne:val="-1038514551"/>
  </wne:recipientData>
  <wne:recipientData>
    <wne:active wne:val="1"/>
    <wne:hash wne:val="930439131"/>
  </wne:recipientData>
  <wne:recipientData>
    <wne:active wne:val="1"/>
    <wne:hash wne:val="-1334840355"/>
  </wne:recipientData>
  <wne:recipientData>
    <wne:active wne:val="1"/>
    <wne:hash wne:val="936203412"/>
  </wne:recipientData>
  <wne:recipientData>
    <wne:active wne:val="1"/>
    <wne:hash wne:val="178805983"/>
  </wne:recipientData>
  <wne:recipientData>
    <wne:active wne:val="1"/>
    <wne:hash wne:val="522159379"/>
  </wne:recipientData>
  <wne:recipientData>
    <wne:active wne:val="1"/>
    <wne:hash wne:val="-1123875719"/>
  </wne:recipientData>
  <wne:recipientData>
    <wne:active wne:val="1"/>
    <wne:hash wne:val="-1474431996"/>
  </wne:recipientData>
  <wne:recipientData>
    <wne:active wne:val="1"/>
    <wne:hash wne:val="-442023156"/>
  </wne:recipientData>
  <wne:recipientData>
    <wne:active wne:val="1"/>
    <wne:hash wne:val="2072329762"/>
  </wne:recipientData>
  <wne:recipientData>
    <wne:active wne:val="1"/>
    <wne:hash wne:val="-1477795380"/>
  </wne:recipientData>
  <wne:recipientData>
    <wne:active wne:val="1"/>
    <wne:hash wne:val="1430802336"/>
  </wne:recipientData>
  <wne:recipientData>
    <wne:active wne:val="1"/>
    <wne:hash wne:val="-229793732"/>
  </wne:recipientData>
  <wne:recipientData>
    <wne:active wne:val="1"/>
    <wne:hash wne:val="933862785"/>
  </wne:recipientData>
  <wne:recipientData>
    <wne:active wne:val="1"/>
    <wne:hash wne:val="748145072"/>
  </wne:recipientData>
  <wne:recipientData>
    <wne:active wne:val="1"/>
    <wne:hash wne:val="757891263"/>
  </wne:recipientData>
  <wne:recipientData>
    <wne:active wne:val="1"/>
    <wne:hash wne:val="785783356"/>
  </wne:recipientData>
  <wne:recipientData>
    <wne:active wne:val="1"/>
    <wne:hash wne:val="-2090420222"/>
  </wne:recipientData>
  <wne:recipientData>
    <wne:active wne:val="1"/>
    <wne:hash wne:val="-474507045"/>
  </wne:recipientData>
  <wne:recipientData>
    <wne:active wne:val="1"/>
    <wne:hash wne:val="-200019261"/>
  </wne:recipientData>
  <wne:recipientData>
    <wne:active wne:val="1"/>
    <wne:hash wne:val="650567379"/>
  </wne:recipientData>
  <wne:recipientData>
    <wne:active wne:val="1"/>
    <wne:hash wne:val="-1489206261"/>
  </wne:recipientData>
  <wne:recipientData>
    <wne:active wne:val="1"/>
    <wne:hash wne:val="393289814"/>
  </wne:recipientData>
  <wne:recipientData>
    <wne:active wne:val="1"/>
    <wne:hash wne:val="-205603279"/>
  </wne:recipientData>
  <wne:recipientData>
    <wne:active wne:val="1"/>
    <wne:hash wne:val="1682610117"/>
  </wne:recipientData>
  <wne:recipientData>
    <wne:active wne:val="1"/>
    <wne:hash wne:val="711279164"/>
  </wne:recipientData>
  <wne:recipientData>
    <wne:active wne:val="1"/>
    <wne:hash wne:val="507663557"/>
  </wne:recipientData>
  <wne:recipientData>
    <wne:active wne:val="1"/>
    <wne:hash wne:val="-996949974"/>
  </wne:recipientData>
  <wne:recipientData>
    <wne:active wne:val="1"/>
    <wne:hash wne:val="2054529466"/>
  </wne:recipientData>
  <wne:recipientData>
    <wne:active wne:val="1"/>
    <wne:hash wne:val="-997990351"/>
  </wne:recipientData>
  <wne:recipientData>
    <wne:active wne:val="1"/>
    <wne:hash wne:val="-1859766325"/>
  </wne:recipientData>
  <wne:recipientData>
    <wne:active wne:val="1"/>
    <wne:hash wne:val="-1778811453"/>
  </wne:recipientData>
  <wne:recipientData>
    <wne:active wne:val="1"/>
    <wne:hash wne:val="857223069"/>
  </wne:recipientData>
  <wne:recipientData>
    <wne:active wne:val="1"/>
    <wne:hash wne:val="1272431712"/>
  </wne:recipientData>
  <wne:recipientData>
    <wne:active wne:val="1"/>
    <wne:hash wne:val="1285976880"/>
  </wne:recipientData>
  <wne:recipientData>
    <wne:active wne:val="1"/>
    <wne:hash wne:val="1697506569"/>
  </wne:recipientData>
  <wne:recipientData>
    <wne:active wne:val="1"/>
    <wne:hash wne:val="412867035"/>
  </wne:recipientData>
  <wne:recipientData>
    <wne:active wne:val="1"/>
    <wne:hash wne:val="-529456414"/>
  </wne:recipientData>
  <wne:recipientData>
    <wne:active wne:val="1"/>
    <wne:hash wne:val="-1979322992"/>
  </wne:recipientData>
  <wne:recipientData>
    <wne:active wne:val="1"/>
    <wne:hash wne:val="1877874752"/>
  </wne:recipientData>
  <wne:recipientData>
    <wne:active wne:val="1"/>
    <wne:hash wne:val="-302894829"/>
  </wne:recipientData>
  <wne:recipientData>
    <wne:active wne:val="1"/>
    <wne:hash wne:val="-2115542108"/>
  </wne:recipientData>
  <wne:recipientData>
    <wne:active wne:val="1"/>
    <wne:hash wne:val="1566529791"/>
  </wne:recipientData>
  <wne:recipientData>
    <wne:active wne:val="1"/>
    <wne:hash wne:val="1541509594"/>
  </wne:recipientData>
  <wne:recipientData>
    <wne:active wne:val="1"/>
    <wne:hash wne:val="268598163"/>
  </wne:recipientData>
  <wne:recipientData>
    <wne:active wne:val="1"/>
    <wne:hash wne:val="-1435015540"/>
  </wne:recipientData>
  <wne:recipientData>
    <wne:active wne:val="1"/>
    <wne:hash wne:val="140449202"/>
  </wne:recipientData>
  <wne:recipientData>
    <wne:active wne:val="1"/>
    <wne:hash wne:val="1719416120"/>
  </wne:recipientData>
  <wne:recipientData>
    <wne:active wne:val="1"/>
    <wne:hash wne:val="-403696440"/>
  </wne:recipientData>
  <wne:recipientData>
    <wne:active wne:val="1"/>
    <wne:hash wne:val="1825349492"/>
  </wne:recipientData>
  <wne:recipientData>
    <wne:active wne:val="1"/>
    <wne:hash wne:val="-1751942219"/>
  </wne:recipientData>
  <wne:recipientData>
    <wne:active wne:val="1"/>
    <wne:hash wne:val="534651802"/>
  </wne:recipientData>
  <wne:recipientData>
    <wne:active wne:val="1"/>
    <wne:hash wne:val="438145138"/>
  </wne:recipientData>
  <wne:recipientData>
    <wne:active wne:val="1"/>
    <wne:hash wne:val="9799073"/>
  </wne:recipientData>
  <wne:recipientData>
    <wne:active wne:val="1"/>
    <wne:hash wne:val="-942104775"/>
  </wne:recipientData>
  <wne:recipientData>
    <wne:active wne:val="1"/>
    <wne:hash wne:val="1391307623"/>
  </wne:recipientData>
  <wne:recipientData>
    <wne:active wne:val="1"/>
    <wne:hash wne:val="2076269765"/>
  </wne:recipientData>
  <wne:recipientData>
    <wne:active wne:val="1"/>
    <wne:hash wne:val="549848481"/>
  </wne:recipientData>
  <wne:recipientData>
    <wne:active wne:val="1"/>
    <wne:hash wne:val="-1991770401"/>
  </wne:recipientData>
  <wne:recipientData>
    <wne:active wne:val="1"/>
    <wne:hash wne:val="535382292"/>
  </wne:recipientData>
  <wne:recipientData>
    <wne:active wne:val="1"/>
    <wne:hash wne:val="-75594954"/>
  </wne:recipientData>
  <wne:recipientData>
    <wne:active wne:val="1"/>
    <wne:hash wne:val="-739551330"/>
  </wne:recipientData>
  <wne:recipientData>
    <wne:active wne:val="1"/>
    <wne:hash wne:val="-1945912312"/>
  </wne:recipientData>
  <wne:recipientData>
    <wne:active wne:val="1"/>
    <wne:hash wne:val="1385736139"/>
  </wne:recipientData>
  <wne:recipientData>
    <wne:active wne:val="1"/>
    <wne:hash wne:val="1917032869"/>
  </wne:recipientData>
  <wne:recipientData>
    <wne:active wne:val="1"/>
    <wne:hash wne:val="726605973"/>
  </wne:recipientData>
  <wne:recipientData>
    <wne:active wne:val="1"/>
    <wne:hash wne:val="2071660212"/>
  </wne:recipientData>
  <wne:recipientData>
    <wne:active wne:val="1"/>
    <wne:hash wne:val="-1720079789"/>
  </wne:recipientData>
  <wne:recipientData>
    <wne:active wne:val="1"/>
    <wne:hash wne:val="1499520959"/>
  </wne:recipientData>
  <wne:recipientData>
    <wne:active wne:val="1"/>
    <wne:hash wne:val="-794619673"/>
  </wne:recipientData>
  <wne:recipientData>
    <wne:active wne:val="1"/>
    <wne:hash wne:val="349931709"/>
  </wne:recipientData>
  <wne:recipientData>
    <wne:active wne:val="1"/>
    <wne:hash wne:val="312377335"/>
  </wne:recipientData>
  <wne:recipientData>
    <wne:active wne:val="1"/>
    <wne:hash wne:val="473172263"/>
  </wne:recipientData>
  <wne:recipientData>
    <wne:active wne:val="1"/>
    <wne:hash wne:val="1326604491"/>
  </wne:recipientData>
  <wne:recipientData>
    <wne:active wne:val="1"/>
    <wne:hash wne:val="106065217"/>
  </wne:recipientData>
  <wne:recipientData>
    <wne:active wne:val="1"/>
    <wne:hash wne:val="303960458"/>
  </wne:recipientData>
  <wne:recipientData>
    <wne:active wne:val="1"/>
    <wne:hash wne:val="-2028517549"/>
  </wne:recipientData>
  <wne:recipientData>
    <wne:active wne:val="1"/>
    <wne:hash wne:val="886019601"/>
  </wne:recipientData>
  <wne:recipientData>
    <wne:active wne:val="1"/>
    <wne:hash wne:val="-998733278"/>
  </wne:recipientData>
  <wne:recipientData>
    <wne:active wne:val="1"/>
    <wne:hash wne:val="2123609661"/>
  </wne:recipientData>
  <wne:recipientData>
    <wne:active wne:val="1"/>
    <wne:hash wne:val="-1541619989"/>
  </wne:recipientData>
  <wne:recipientData>
    <wne:active wne:val="1"/>
    <wne:hash wne:val="-785310241"/>
  </wne:recipientData>
  <wne:recipientData>
    <wne:active wne:val="1"/>
    <wne:hash wne:val="-151694999"/>
  </wne:recipientData>
  <wne:recipientData>
    <wne:active wne:val="1"/>
    <wne:hash wne:val="-555573874"/>
  </wne:recipientData>
  <wne:recipientData>
    <wne:active wne:val="1"/>
    <wne:hash wne:val="-887847727"/>
  </wne:recipientData>
  <wne:recipientData>
    <wne:active wne:val="1"/>
    <wne:hash wne:val="-465162689"/>
  </wne:recipientData>
  <wne:recipientData>
    <wne:active wne:val="1"/>
    <wne:hash wne:val="1282802438"/>
  </wne:recipientData>
  <wne:recipientData>
    <wne:active wne:val="1"/>
    <wne:hash wne:val="983514379"/>
  </wne:recipientData>
  <wne:recipientData>
    <wne:active wne:val="1"/>
    <wne:hash wne:val="-1047595569"/>
  </wne:recipientData>
  <wne:recipientData>
    <wne:active wne:val="1"/>
    <wne:hash wne:val="-42015849"/>
  </wne:recipientData>
  <wne:recipientData>
    <wne:active wne:val="1"/>
    <wne:hash wne:val="1069595038"/>
  </wne:recipientData>
  <wne:recipientData>
    <wne:active wne:val="1"/>
    <wne:hash wne:val="946656036"/>
  </wne:recipientData>
  <wne:recipientData>
    <wne:active wne:val="1"/>
    <wne:hash wne:val="-499546238"/>
  </wne:recipientData>
  <wne:recipientData>
    <wne:active wne:val="1"/>
    <wne:hash wne:val="-353347387"/>
  </wne:recipientData>
  <wne:recipientData>
    <wne:active wne:val="1"/>
    <wne:hash wne:val="-238743498"/>
  </wne:recipientData>
  <wne:recipientData>
    <wne:active wne:val="1"/>
    <wne:hash wne:val="1850862913"/>
  </wne:recipientData>
  <wne:recipientData>
    <wne:active wne:val="1"/>
    <wne:hash wne:val="61322824"/>
  </wne:recipientData>
  <wne:recipientData>
    <wne:active wne:val="1"/>
    <wne:hash wne:val="2083038839"/>
  </wne:recipientData>
  <wne:recipientData>
    <wne:active wne:val="1"/>
    <wne:hash wne:val="-1634059298"/>
  </wne:recipientData>
  <wne:recipientData>
    <wne:active wne:val="1"/>
    <wne:hash wne:val="-2126475390"/>
  </wne:recipientData>
  <wne:recipientData>
    <wne:active wne:val="1"/>
    <wne:hash wne:val="-2067948420"/>
  </wne:recipientData>
  <wne:recipientData>
    <wne:active wne:val="1"/>
    <wne:hash wne:val="940730170"/>
  </wne:recipientData>
  <wne:recipientData>
    <wne:active wne:val="1"/>
    <wne:hash wne:val="66582021"/>
  </wne:recipientData>
  <wne:recipientData>
    <wne:active wne:val="1"/>
    <wne:hash wne:val="-1245126581"/>
  </wne:recipientData>
  <wne:recipientData>
    <wne:active wne:val="1"/>
    <wne:hash wne:val="1918598547"/>
  </wne:recipientData>
  <wne:recipientData>
    <wne:active wne:val="1"/>
    <wne:hash wne:val="-2071091974"/>
  </wne:recipientData>
  <wne:recipientData>
    <wne:active wne:val="1"/>
    <wne:hash wne:val="1762523267"/>
  </wne:recipientData>
  <wne:recipientData>
    <wne:active wne:val="1"/>
    <wne:hash wne:val="733584382"/>
  </wne:recipientData>
  <wne:recipientData>
    <wne:active wne:val="1"/>
    <wne:hash wne:val="-1938656656"/>
  </wne:recipientData>
  <wne:recipientData>
    <wne:active wne:val="1"/>
    <wne:hash wne:val="-1782816425"/>
  </wne:recipientData>
  <wne:recipientData>
    <wne:active wne:val="1"/>
    <wne:hash wne:val="238812111"/>
  </wne:recipientData>
  <wne:recipientData>
    <wne:active wne:val="1"/>
    <wne:hash wne:val="1923446655"/>
  </wne:recipientData>
  <wne:recipientData>
    <wne:active wne:val="1"/>
    <wne:hash wne:val="1003497664"/>
  </wne:recipientData>
  <wne:recipientData>
    <wne:active wne:val="1"/>
    <wne:hash wne:val="219030043"/>
  </wne:recipientData>
  <wne:recipientData>
    <wne:active wne:val="1"/>
    <wne:hash wne:val="1405447096"/>
  </wne:recipientData>
  <wne:recipientData>
    <wne:active wne:val="1"/>
    <wne:hash wne:val="-634530038"/>
  </wne:recipientData>
  <wne:recipientData>
    <wne:active wne:val="1"/>
    <wne:hash wne:val="-1666274140"/>
  </wne:recipientData>
  <wne:recipientData>
    <wne:active wne:val="1"/>
    <wne:hash wne:val="239240199"/>
  </wne:recipientData>
  <wne:recipientData>
    <wne:active wne:val="1"/>
    <wne:hash wne:val="-361597579"/>
  </wne:recipientData>
  <wne:recipientData>
    <wne:active wne:val="1"/>
    <wne:hash wne:val="-270555837"/>
  </wne:recipientData>
  <wne:recipientData>
    <wne:active wne:val="1"/>
    <wne:hash wne:val="52903739"/>
  </wne:recipientData>
  <wne:recipientData>
    <wne:active wne:val="1"/>
    <wne:hash wne:val="-1055111007"/>
  </wne:recipientData>
  <wne:recipientData>
    <wne:active wne:val="1"/>
    <wne:hash wne:val="-1010126956"/>
  </wne:recipientData>
  <wne:recipientData>
    <wne:active wne:val="1"/>
    <wne:hash wne:val="1924941322"/>
  </wne:recipientData>
  <wne:recipientData>
    <wne:active wne:val="1"/>
    <wne:hash wne:val="901778548"/>
  </wne:recipientData>
  <wne:recipientData>
    <wne:active wne:val="1"/>
    <wne:hash wne:val="-1543953195"/>
  </wne:recipientData>
  <wne:recipientData>
    <wne:active wne:val="1"/>
    <wne:hash wne:val="113678642"/>
  </wne:recipientData>
  <wne:recipientData>
    <wne:active wne:val="1"/>
    <wne:hash wne:val="35276833"/>
  </wne:recipientData>
  <wne:recipientData>
    <wne:active wne:val="1"/>
    <wne:hash wne:val="-308266921"/>
  </wne:recipientData>
  <wne:recipientData>
    <wne:active wne:val="1"/>
    <wne:hash wne:val="1835996406"/>
  </wne:recipientData>
  <wne:recipientData>
    <wne:active wne:val="1"/>
    <wne:hash wne:val="-1654893977"/>
  </wne:recipientData>
  <wne:recipientData>
    <wne:active wne:val="1"/>
    <wne:hash wne:val="550094485"/>
  </wne:recipientData>
  <wne:recipientData>
    <wne:active wne:val="1"/>
    <wne:hash wne:val="84464058"/>
  </wne:recipientData>
  <wne:recipientData>
    <wne:active wne:val="1"/>
    <wne:hash wne:val="1389968813"/>
  </wne:recipientData>
  <wne:recipientData>
    <wne:active wne:val="1"/>
    <wne:hash wne:val="159279202"/>
  </wne:recipientData>
  <wne:recipientData>
    <wne:active wne:val="1"/>
    <wne:hash wne:val="-1163101219"/>
  </wne:recipientData>
  <wne:recipientData>
    <wne:active wne:val="1"/>
    <wne:hash wne:val="-701217175"/>
  </wne:recipientData>
  <wne:recipientData>
    <wne:active wne:val="1"/>
    <wne:hash wne:val="922540212"/>
  </wne:recipientData>
  <wne:recipientData>
    <wne:active wne:val="1"/>
    <wne:hash wne:val="-35432235"/>
  </wne:recipientData>
  <wne:recipientData>
    <wne:active wne:val="1"/>
    <wne:hash wne:val="656521459"/>
  </wne:recipientData>
  <wne:recipientData>
    <wne:active wne:val="1"/>
    <wne:hash wne:val="-945964360"/>
  </wne:recipientData>
  <wne:recipientData>
    <wne:active wne:val="1"/>
    <wne:hash wne:val="-669834776"/>
  </wne:recipientData>
  <wne:recipientData>
    <wne:active wne:val="1"/>
    <wne:hash wne:val="71602291"/>
  </wne:recipientData>
  <wne:recipientData>
    <wne:active wne:val="1"/>
    <wne:hash wne:val="-115771235"/>
  </wne:recipientData>
  <wne:recipientData>
    <wne:active wne:val="1"/>
    <wne:hash wne:val="1928394711"/>
  </wne:recipientData>
  <wne:recipientData>
    <wne:active wne:val="1"/>
    <wne:hash wne:val="290121032"/>
  </wne:recipientData>
  <wne:recipientData>
    <wne:active wne:val="1"/>
    <wne:hash wne:val="-1366428274"/>
  </wne:recipientData>
  <wne:recipientData>
    <wne:active wne:val="1"/>
    <wne:hash wne:val="-1895123582"/>
  </wne:recipientData>
  <wne:recipientData>
    <wne:active wne:val="1"/>
    <wne:hash wne:val="-39526780"/>
  </wne:recipientData>
  <wne:recipientData>
    <wne:active wne:val="1"/>
    <wne:hash wne:val="-1954125381"/>
  </wne:recipientData>
  <wne:recipientData>
    <wne:active wne:val="1"/>
    <wne:hash wne:val="1168231178"/>
  </wne:recipientData>
  <wne:recipientData>
    <wne:active wne:val="1"/>
    <wne:hash wne:val="-1186885312"/>
  </wne:recipientData>
  <wne:recipientData>
    <wne:active wne:val="1"/>
    <wne:hash wne:val="-18770834"/>
  </wne:recipientData>
  <wne:recipientData>
    <wne:active wne:val="1"/>
    <wne:hash wne:val="-302528338"/>
  </wne:recipientData>
  <wne:recipientData>
    <wne:active wne:val="1"/>
    <wne:hash wne:val="2038402647"/>
  </wne:recipientData>
  <wne:recipientData>
    <wne:active wne:val="1"/>
    <wne:hash wne:val="-896520435"/>
  </wne:recipientData>
  <wne:recipientData>
    <wne:active wne:val="1"/>
    <wne:hash wne:val="-752826756"/>
  </wne:recipientData>
  <wne:recipientData>
    <wne:active wne:val="1"/>
    <wne:hash wne:val="-1501378102"/>
  </wne:recipientData>
  <wne:recipientData>
    <wne:active wne:val="1"/>
    <wne:hash wne:val="709538097"/>
  </wne:recipientData>
  <wne:recipientData>
    <wne:active wne:val="1"/>
    <wne:hash wne:val="-1927217090"/>
  </wne:recipientData>
  <wne:recipientData>
    <wne:active wne:val="1"/>
    <wne:hash wne:val="1939170887"/>
  </wne:recipientData>
  <wne:recipientData>
    <wne:active wne:val="1"/>
    <wne:hash wne:val="814548812"/>
  </wne:recipientData>
  <wne:recipientData>
    <wne:active wne:val="1"/>
    <wne:hash wne:val="-460319159"/>
  </wne:recipientData>
  <wne:recipientData>
    <wne:active wne:val="1"/>
    <wne:hash wne:val="-570192908"/>
  </wne:recipientData>
  <wne:recipientData>
    <wne:active wne:val="1"/>
    <wne:hash wne:val="-1634234279"/>
  </wne:recipientData>
  <wne:recipientData>
    <wne:active wne:val="1"/>
    <wne:hash wne:val="-1818456180"/>
  </wne:recipientData>
  <wne:recipientData>
    <wne:active wne:val="1"/>
    <wne:hash wne:val="-1955513456"/>
  </wne:recipientData>
  <wne:recipientData>
    <wne:active wne:val="1"/>
    <wne:hash wne:val="1414274584"/>
  </wne:recipientData>
  <wne:recipientData>
    <wne:active wne:val="1"/>
    <wne:hash wne:val="-2009669031"/>
  </wne:recipientData>
  <wne:recipientData>
    <wne:active wne:val="1"/>
    <wne:hash wne:val="1068067470"/>
  </wne:recipientData>
  <wne:recipientData>
    <wne:active wne:val="1"/>
    <wne:hash wne:val="-1271037168"/>
  </wne:recipientData>
  <wne:recipientData>
    <wne:active wne:val="1"/>
    <wne:hash wne:val="-1058070742"/>
  </wne:recipientData>
  <wne:recipientData>
    <wne:active wne:val="1"/>
    <wne:hash wne:val="662720798"/>
  </wne:recipientData>
  <wne:recipientData>
    <wne:active wne:val="1"/>
    <wne:hash wne:val="-64282709"/>
  </wne:recipientData>
  <wne:recipientData>
    <wne:active wne:val="1"/>
    <wne:hash wne:val="40141008"/>
  </wne:recipientData>
  <wne:recipientData>
    <wne:active wne:val="1"/>
    <wne:hash wne:val="-733906943"/>
  </wne:recipientData>
  <wne:recipientData>
    <wne:active wne:val="1"/>
    <wne:hash wne:val="-1694087801"/>
  </wne:recipientData>
  <wne:recipientData>
    <wne:active wne:val="1"/>
    <wne:hash wne:val="-2003217267"/>
  </wne:recipientData>
  <wne:recipientData>
    <wne:active wne:val="1"/>
    <wne:hash wne:val="-1353854894"/>
  </wne:recipientData>
  <wne:recipientData>
    <wne:active wne:val="1"/>
    <wne:hash wne:val="758236079"/>
  </wne:recipientData>
  <wne:recipientData>
    <wne:active wne:val="1"/>
    <wne:hash wne:val="-652467046"/>
  </wne:recipientData>
  <wne:recipientData>
    <wne:active wne:val="1"/>
    <wne:hash wne:val="357264589"/>
  </wne:recipientData>
  <wne:recipientData>
    <wne:active wne:val="1"/>
    <wne:hash wne:val="-116256212"/>
  </wne:recipientData>
  <wne:recipientData>
    <wne:active wne:val="1"/>
    <wne:hash wne:val="-1813621587"/>
  </wne:recipientData>
  <wne:recipientData>
    <wne:active wne:val="1"/>
    <wne:hash wne:val="351390925"/>
  </wne:recipientData>
  <wne:recipientData>
    <wne:active wne:val="1"/>
    <wne:hash wne:val="-1095000995"/>
  </wne:recipientData>
  <wne:recipientData>
    <wne:active wne:val="1"/>
    <wne:hash wne:val="2055790024"/>
  </wne:recipientData>
  <wne:recipientData>
    <wne:active wne:val="1"/>
    <wne:hash wne:val="-1756909721"/>
  </wne:recipientData>
  <wne:recipientData>
    <wne:active wne:val="1"/>
    <wne:hash wne:val="-1724530642"/>
  </wne:recipientData>
  <wne:recipientData>
    <wne:active wne:val="1"/>
    <wne:hash wne:val="-1493859108"/>
  </wne:recipientData>
  <wne:recipientData>
    <wne:active wne:val="1"/>
    <wne:hash wne:val="1634719808"/>
  </wne:recipientData>
  <wne:recipientData>
    <wne:active wne:val="1"/>
    <wne:hash wne:val="-1519744912"/>
  </wne:recipientData>
  <wne:recipientData>
    <wne:active wne:val="1"/>
    <wne:hash wne:val="-566184274"/>
  </wne:recipientData>
  <wne:recipientData>
    <wne:active wne:val="1"/>
    <wne:hash wne:val="-498048469"/>
  </wne:recipientData>
  <wne:recipientData>
    <wne:active wne:val="1"/>
    <wne:hash wne:val="1267641086"/>
  </wne:recipientData>
  <wne:recipientData>
    <wne:active wne:val="1"/>
    <wne:hash wne:val="120377264"/>
  </wne:recipientData>
  <wne:recipientData>
    <wne:active wne:val="1"/>
    <wne:hash wne:val="269555548"/>
  </wne:recipientData>
  <wne:recipientData>
    <wne:active wne:val="1"/>
    <wne:hash wne:val="36433481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20157\Desktop\PRZETARGI II\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ORDER BY `Identyfikator` ASC "/>
    <w:dataSource r:id="rId1"/>
    <w:viewMergedData/>
    <w:activeRecord w:val="1089"/>
    <w:odso>
      <w:udl w:val="Provider=Microsoft.ACE.OLEDB.12.0;User ID=Admin;Data Source=C:\Users\11920157\Desktop\PRZETARGI II\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2C5"/>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386"/>
    <w:rsid w:val="0002064D"/>
    <w:rsid w:val="00020792"/>
    <w:rsid w:val="00020F62"/>
    <w:rsid w:val="000239B3"/>
    <w:rsid w:val="00023EDE"/>
    <w:rsid w:val="00025A62"/>
    <w:rsid w:val="00025FE0"/>
    <w:rsid w:val="00026466"/>
    <w:rsid w:val="000272CF"/>
    <w:rsid w:val="000273E9"/>
    <w:rsid w:val="00031ABB"/>
    <w:rsid w:val="00032E9D"/>
    <w:rsid w:val="000339B0"/>
    <w:rsid w:val="00034466"/>
    <w:rsid w:val="0003633A"/>
    <w:rsid w:val="0004020B"/>
    <w:rsid w:val="00040735"/>
    <w:rsid w:val="0004075E"/>
    <w:rsid w:val="00040E3C"/>
    <w:rsid w:val="00040EA7"/>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5ED2"/>
    <w:rsid w:val="00066400"/>
    <w:rsid w:val="00070033"/>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5EEF"/>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3E35"/>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397"/>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810"/>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A92"/>
    <w:rsid w:val="004B78BB"/>
    <w:rsid w:val="004B7C5F"/>
    <w:rsid w:val="004C009E"/>
    <w:rsid w:val="004C1C4B"/>
    <w:rsid w:val="004C485B"/>
    <w:rsid w:val="004C4A0D"/>
    <w:rsid w:val="004C5E08"/>
    <w:rsid w:val="004C779E"/>
    <w:rsid w:val="004D10E2"/>
    <w:rsid w:val="004D17D7"/>
    <w:rsid w:val="004D29D4"/>
    <w:rsid w:val="004D3DF7"/>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B11"/>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723F"/>
    <w:rsid w:val="00580F54"/>
    <w:rsid w:val="00581B05"/>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841"/>
    <w:rsid w:val="00676D80"/>
    <w:rsid w:val="0067721F"/>
    <w:rsid w:val="0068060C"/>
    <w:rsid w:val="006810E0"/>
    <w:rsid w:val="00681E01"/>
    <w:rsid w:val="00682687"/>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3F8B"/>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1CE"/>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57B"/>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56"/>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8D3"/>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6EB5"/>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046"/>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DA5"/>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106"/>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358"/>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0A02"/>
    <w:rsid w:val="00CB2C41"/>
    <w:rsid w:val="00CB30B5"/>
    <w:rsid w:val="00CB310C"/>
    <w:rsid w:val="00CB40EB"/>
    <w:rsid w:val="00CB5799"/>
    <w:rsid w:val="00CB5B28"/>
    <w:rsid w:val="00CB6674"/>
    <w:rsid w:val="00CC08B2"/>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567F"/>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57A"/>
    <w:rsid w:val="00DE4B3C"/>
    <w:rsid w:val="00DE4E27"/>
    <w:rsid w:val="00DE6F1D"/>
    <w:rsid w:val="00DE6FE6"/>
    <w:rsid w:val="00DE7991"/>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DB1"/>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88A"/>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73D"/>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8.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ntTable" Target="fontTable.xml"/></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20157\Desktop\PRZETARGI%20II\Baza%20danych.accdb" TargetMode="External"/><Relationship Id="rId1" Type="http://schemas.openxmlformats.org/officeDocument/2006/relationships/mailMergeSource" Target="file:///C:\Users\11920157\Desktop\PRZETARGI%20II\Baza%20danych.acc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1DA33D754B84B019CEF7DA2DD317B75"/>
        <w:category>
          <w:name w:val="Ogólne"/>
          <w:gallery w:val="placeholder"/>
        </w:category>
        <w:types>
          <w:type w:val="bbPlcHdr"/>
        </w:types>
        <w:behaviors>
          <w:behavior w:val="content"/>
        </w:behaviors>
        <w:guid w:val="{91154BED-9678-4765-B383-12E9F46423C1}"/>
      </w:docPartPr>
      <w:docPartBody>
        <w:p w:rsidR="008B1633" w:rsidRDefault="008B1633" w:rsidP="008B1633">
          <w:pPr>
            <w:pStyle w:val="31DA33D754B84B019CEF7DA2DD317B7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1772"/>
    <w:rsid w:val="000A3410"/>
    <w:rsid w:val="000B4E1F"/>
    <w:rsid w:val="000B5078"/>
    <w:rsid w:val="000B5F48"/>
    <w:rsid w:val="000F3FFD"/>
    <w:rsid w:val="00112677"/>
    <w:rsid w:val="001571F3"/>
    <w:rsid w:val="00165049"/>
    <w:rsid w:val="001706E3"/>
    <w:rsid w:val="00190DEC"/>
    <w:rsid w:val="001E3168"/>
    <w:rsid w:val="001F4D89"/>
    <w:rsid w:val="001F6AB2"/>
    <w:rsid w:val="002036E3"/>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600D1C"/>
    <w:rsid w:val="00604DBC"/>
    <w:rsid w:val="00657004"/>
    <w:rsid w:val="0067331D"/>
    <w:rsid w:val="00690FBB"/>
    <w:rsid w:val="006A12EA"/>
    <w:rsid w:val="006A4C38"/>
    <w:rsid w:val="006A4DB0"/>
    <w:rsid w:val="006A6AFD"/>
    <w:rsid w:val="00700E56"/>
    <w:rsid w:val="007039E9"/>
    <w:rsid w:val="00723176"/>
    <w:rsid w:val="00741F8E"/>
    <w:rsid w:val="00774C40"/>
    <w:rsid w:val="007D2B04"/>
    <w:rsid w:val="007E096F"/>
    <w:rsid w:val="007E391E"/>
    <w:rsid w:val="007F437C"/>
    <w:rsid w:val="007F5D3C"/>
    <w:rsid w:val="00832C41"/>
    <w:rsid w:val="00843AAE"/>
    <w:rsid w:val="00851466"/>
    <w:rsid w:val="00851773"/>
    <w:rsid w:val="0085262B"/>
    <w:rsid w:val="00876E33"/>
    <w:rsid w:val="008803EB"/>
    <w:rsid w:val="008B1633"/>
    <w:rsid w:val="008B7067"/>
    <w:rsid w:val="008E019D"/>
    <w:rsid w:val="008E031B"/>
    <w:rsid w:val="0091435D"/>
    <w:rsid w:val="00920F8B"/>
    <w:rsid w:val="00923549"/>
    <w:rsid w:val="009324D2"/>
    <w:rsid w:val="009B2C80"/>
    <w:rsid w:val="00A27FD0"/>
    <w:rsid w:val="00A347BC"/>
    <w:rsid w:val="00A35DF1"/>
    <w:rsid w:val="00A71B43"/>
    <w:rsid w:val="00A72EB3"/>
    <w:rsid w:val="00AC21CC"/>
    <w:rsid w:val="00AD5090"/>
    <w:rsid w:val="00B14DB9"/>
    <w:rsid w:val="00B4616D"/>
    <w:rsid w:val="00B53165"/>
    <w:rsid w:val="00B60536"/>
    <w:rsid w:val="00B90592"/>
    <w:rsid w:val="00BA657E"/>
    <w:rsid w:val="00BB6011"/>
    <w:rsid w:val="00BC642E"/>
    <w:rsid w:val="00BC6FE2"/>
    <w:rsid w:val="00C102F1"/>
    <w:rsid w:val="00C21C66"/>
    <w:rsid w:val="00C67419"/>
    <w:rsid w:val="00C80E37"/>
    <w:rsid w:val="00C849CA"/>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1DA33D754B84B019CEF7DA2DD317B75">
    <w:name w:val="31DA33D754B84B019CEF7DA2DD317B75"/>
    <w:rsid w:val="008B16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wersja edytowalna załączników.docx</dmsv2BaseFileName>
    <dmsv2BaseDisplayName xmlns="http://schemas.microsoft.com/sharepoint/v3">wersja edytowalna załączników</dmsv2BaseDisplayName>
    <dmsv2SWPP2ObjectNumber xmlns="http://schemas.microsoft.com/sharepoint/v3">POST/DYS/OW/GZ/03195/2024                         </dmsv2SWPP2ObjectNumber>
    <dmsv2SWPP2SumMD5 xmlns="http://schemas.microsoft.com/sharepoint/v3">680bb6f02b8822f62b774e8be17bf9e7</dmsv2SWPP2SumMD5>
    <dmsv2BaseMoved xmlns="http://schemas.microsoft.com/sharepoint/v3">false</dmsv2BaseMoved>
    <dmsv2BaseIsSensitive xmlns="http://schemas.microsoft.com/sharepoint/v3">true</dmsv2BaseIsSensitive>
    <dmsv2SWPP2IDSWPP2 xmlns="http://schemas.microsoft.com/sharepoint/v3">661361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21021612</dmsv2BaseClientSystemDocumentID>
    <dmsv2BaseModifiedByID xmlns="http://schemas.microsoft.com/sharepoint/v3">11920157</dmsv2BaseModifiedByID>
    <dmsv2BaseCreatedByID xmlns="http://schemas.microsoft.com/sharepoint/v3">11920157</dmsv2BaseCreatedByID>
    <dmsv2SWPP2ObjectDepartment xmlns="http://schemas.microsoft.com/sharepoint/v3">00000001000700050000000700000002</dmsv2SWPP2ObjectDepartment>
    <dmsv2SWPP2ObjectName xmlns="http://schemas.microsoft.com/sharepoint/v3">Postępowanie</dmsv2SWPP2ObjectName>
    <_dlc_DocId xmlns="a19cb1c7-c5c7-46d4-85ae-d83685407bba">AEASQFSYQUA4-848585078-598</_dlc_DocId>
    <_dlc_DocIdUrl xmlns="a19cb1c7-c5c7-46d4-85ae-d83685407bba">
      <Url>https://swpp2.dms.gkpge.pl/sites/32/_layouts/15/DocIdRedir.aspx?ID=AEASQFSYQUA4-848585078-598</Url>
      <Description>AEASQFSYQUA4-848585078-598</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B13EB8A-BC51-4418-9D04-D38FD6DF3A2D}"/>
</file>

<file path=customXml/itemProps5.xml><?xml version="1.0" encoding="utf-8"?>
<ds:datastoreItem xmlns:ds="http://schemas.openxmlformats.org/officeDocument/2006/customXml" ds:itemID="{108C3B3B-8FD7-4CD9-BB40-48823C7A6AB3}">
  <ds:schemaRefs>
    <ds:schemaRef ds:uri="http://schemas.openxmlformats.org/officeDocument/2006/bibliography"/>
  </ds:schemaRefs>
</ds:datastoreItem>
</file>

<file path=customXml/itemProps6.xml><?xml version="1.0" encoding="utf-8"?>
<ds:datastoreItem xmlns:ds="http://schemas.openxmlformats.org/officeDocument/2006/customXml" ds:itemID="{47FAA14D-3CA8-4C88-BC25-6ED225CFE057}"/>
</file>

<file path=docProps/app.xml><?xml version="1.0" encoding="utf-8"?>
<Properties xmlns="http://schemas.openxmlformats.org/officeDocument/2006/extended-properties" xmlns:vt="http://schemas.openxmlformats.org/officeDocument/2006/docPropsVTypes">
  <Template>Normal</Template>
  <TotalTime>0</TotalTime>
  <Pages>20</Pages>
  <Words>5008</Words>
  <Characters>30053</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Bakuła Anna [PGE Dystr. O.Warszawa]</cp:lastModifiedBy>
  <cp:revision>2</cp:revision>
  <cp:lastPrinted>2024-11-12T08:31:00Z</cp:lastPrinted>
  <dcterms:created xsi:type="dcterms:W3CDTF">2024-11-12T10:16:00Z</dcterms:created>
  <dcterms:modified xsi:type="dcterms:W3CDTF">2024-11-12T10:16:00Z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72f6ae17-2c6b-4ff3-b5ee-7e13bc759b6b</vt:lpwstr>
  </property>
</Properties>
</file>