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2.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header6.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10.xml" ContentType="application/vnd.openxmlformats-officedocument.wordprocessingml.header+xml"/>
  <Override PartName="/word/footer11.xml" ContentType="application/vnd.openxmlformats-officedocument.wordprocessingml.footer+xml"/>
  <Override PartName="/word/header11.xml" ContentType="application/vnd.openxmlformats-officedocument.wordprocessingml.header+xml"/>
  <Override PartName="/word/footer10.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7.xml" ContentType="application/vnd.openxmlformats-officedocument.wordprocessingml.header+xml"/>
  <Override PartName="/word/theme/theme1.xml" ContentType="application/vnd.openxmlformats-officedocument.theme+xml"/>
  <Override PartName="/word/glossary/settings.xml" ContentType="application/vnd.openxmlformats-officedocument.wordprocessingml.settings+xml"/>
  <Override PartName="/word/settings.xml" ContentType="application/vnd.openxmlformats-officedocument.wordprocessingml.settings+xml"/>
  <Override PartName="/word/glossary/document.xml" ContentType="application/vnd.openxmlformats-officedocument.wordprocessingml.document.glossary+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2.xml" ContentType="application/vnd.openxmlformats-officedocument.customXmlProperties+xml"/>
  <Override PartName="/word/glossary/webSettings.xml" ContentType="application/vnd.openxmlformats-officedocument.wordprocessingml.webSettings+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word/recipientData.xml" ContentType="application/vnd.ms-word.mailMergeRecipientData+xml"/>
  <Override PartName="/word/glossary/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149C07" w14:textId="7744C9F5" w:rsidR="003C629B" w:rsidRPr="00D10121" w:rsidRDefault="00D10121" w:rsidP="00D10121">
      <w:pPr>
        <w:shd w:val="clear" w:color="auto" w:fill="C6D9F1" w:themeFill="text2" w:themeFillTint="33"/>
        <w:rPr>
          <w:rFonts w:ascii="Calibri" w:hAnsi="Calibri" w:cs="Calibri"/>
          <w:b/>
          <w:sz w:val="20"/>
        </w:rPr>
      </w:pPr>
      <w:bookmarkStart w:id="0" w:name="_Ref528247246"/>
      <w:bookmarkStart w:id="1" w:name="_Toc528334785"/>
      <w:bookmarkStart w:id="2" w:name="_Toc19182899"/>
      <w:bookmarkStart w:id="3" w:name="_GoBack"/>
      <w:bookmarkEnd w:id="3"/>
      <w:r w:rsidRPr="00D10121">
        <w:rPr>
          <w:rFonts w:ascii="Calibri" w:hAnsi="Calibri" w:cs="Calibri"/>
          <w:b/>
          <w:sz w:val="20"/>
        </w:rPr>
        <w:t xml:space="preserve">ZAŁĄCZNIK NR 3 DO SWZ -  </w:t>
      </w:r>
      <w:bookmarkEnd w:id="0"/>
      <w:bookmarkEnd w:id="1"/>
      <w:bookmarkEnd w:id="2"/>
      <w:r w:rsidRPr="00D10121">
        <w:rPr>
          <w:rFonts w:ascii="Calibri" w:hAnsi="Calibri" w:cs="Calibri"/>
          <w:b/>
          <w:sz w:val="20"/>
        </w:rPr>
        <w:t xml:space="preserve">FORMULARZ OFERTY </w:t>
      </w:r>
    </w:p>
    <w:p w14:paraId="66B27E30" w14:textId="77777777" w:rsidR="003C629B" w:rsidRPr="009C2468" w:rsidRDefault="003C629B" w:rsidP="003C629B">
      <w:pPr>
        <w:jc w:val="right"/>
        <w:rPr>
          <w:rFonts w:asciiTheme="minorHAnsi" w:hAnsiTheme="minorHAnsi" w:cstheme="minorHAnsi"/>
          <w:b/>
          <w:sz w:val="20"/>
          <w:u w:val="single"/>
        </w:rPr>
      </w:pPr>
    </w:p>
    <w:tbl>
      <w:tblPr>
        <w:tblStyle w:val="Tabela-Siatka"/>
        <w:tblW w:w="0" w:type="auto"/>
        <w:tblInd w:w="-142" w:type="dxa"/>
        <w:tblLook w:val="04A0" w:firstRow="1" w:lastRow="0" w:firstColumn="1" w:lastColumn="0" w:noHBand="0" w:noVBand="1"/>
      </w:tblPr>
      <w:tblGrid>
        <w:gridCol w:w="3965"/>
        <w:gridCol w:w="850"/>
        <w:gridCol w:w="4134"/>
      </w:tblGrid>
      <w:tr w:rsidR="003C629B" w:rsidRPr="006B56FD" w14:paraId="1BB06B49" w14:textId="77777777" w:rsidTr="003C629B">
        <w:trPr>
          <w:trHeight w:val="1820"/>
        </w:trPr>
        <w:tc>
          <w:tcPr>
            <w:tcW w:w="3965" w:type="dxa"/>
            <w:tcBorders>
              <w:right w:val="single" w:sz="4" w:space="0" w:color="auto"/>
            </w:tcBorders>
          </w:tcPr>
          <w:p w14:paraId="689FDE16" w14:textId="77777777" w:rsidR="003C629B" w:rsidRPr="006B56FD" w:rsidRDefault="003C629B" w:rsidP="003C629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817EC59" w14:textId="77777777" w:rsidR="003C629B" w:rsidRPr="006B56FD" w:rsidRDefault="003C629B" w:rsidP="003C629B">
            <w:pPr>
              <w:ind w:right="28"/>
              <w:jc w:val="left"/>
              <w:rPr>
                <w:rFonts w:asciiTheme="minorHAnsi" w:hAnsiTheme="minorHAnsi" w:cstheme="minorHAnsi"/>
              </w:rPr>
            </w:pPr>
          </w:p>
          <w:p w14:paraId="28D303ED"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424A5CA9" w14:textId="77777777" w:rsidR="003C629B" w:rsidRPr="002A7B62" w:rsidRDefault="003C629B" w:rsidP="003C629B">
            <w:pPr>
              <w:ind w:right="28"/>
              <w:jc w:val="center"/>
              <w:rPr>
                <w:rFonts w:asciiTheme="minorHAnsi" w:hAnsiTheme="minorHAnsi" w:cstheme="minorHAnsi"/>
                <w:sz w:val="20"/>
              </w:rPr>
            </w:pPr>
            <w:r w:rsidRPr="002A7B62">
              <w:rPr>
                <w:rFonts w:asciiTheme="minorHAnsi" w:hAnsiTheme="minorHAnsi" w:cstheme="minorHAnsi"/>
                <w:sz w:val="20"/>
              </w:rPr>
              <w:t>……………………………………………….</w:t>
            </w:r>
          </w:p>
          <w:p w14:paraId="39D196C3" w14:textId="77777777" w:rsidR="003C629B" w:rsidRPr="002A7B62" w:rsidRDefault="003C629B" w:rsidP="003C629B">
            <w:pPr>
              <w:ind w:right="28"/>
              <w:jc w:val="center"/>
              <w:rPr>
                <w:rFonts w:asciiTheme="minorHAnsi" w:hAnsiTheme="minorHAnsi" w:cstheme="minorHAnsi"/>
                <w:i/>
                <w:sz w:val="20"/>
              </w:rPr>
            </w:pPr>
            <w:r w:rsidRPr="002A7B62">
              <w:rPr>
                <w:rFonts w:asciiTheme="minorHAnsi" w:hAnsiTheme="minorHAnsi" w:cstheme="minorHAnsi"/>
                <w:i/>
                <w:sz w:val="20"/>
              </w:rPr>
              <w:t>Nazwa i adres</w:t>
            </w:r>
          </w:p>
          <w:p w14:paraId="389188BD" w14:textId="77777777" w:rsidR="003C629B" w:rsidRPr="006B56FD" w:rsidRDefault="003C629B" w:rsidP="003C629B">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42378297" w14:textId="77777777" w:rsidR="003C629B" w:rsidRPr="006B56FD" w:rsidRDefault="003C629B" w:rsidP="003C629B">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6699C314" w14:textId="77777777" w:rsidR="003C629B" w:rsidRPr="006B56FD" w:rsidRDefault="003C629B" w:rsidP="003C629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3DDC98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w:t>
            </w:r>
          </w:p>
          <w:p w14:paraId="5E8841A3" w14:textId="77777777" w:rsidR="003C629B" w:rsidRPr="002A7B62" w:rsidRDefault="003C629B" w:rsidP="003C629B">
            <w:pPr>
              <w:spacing w:before="120" w:after="120" w:line="240" w:lineRule="auto"/>
              <w:contextualSpacing/>
              <w:jc w:val="center"/>
              <w:rPr>
                <w:rFonts w:asciiTheme="minorHAnsi" w:eastAsia="Calibri" w:hAnsiTheme="minorHAnsi" w:cstheme="minorHAnsi"/>
                <w:sz w:val="20"/>
              </w:rPr>
            </w:pPr>
            <w:r w:rsidRPr="002A7B62">
              <w:rPr>
                <w:rFonts w:asciiTheme="minorHAnsi" w:eastAsia="Calibri" w:hAnsiTheme="minorHAnsi" w:cstheme="minorHAnsi"/>
                <w:sz w:val="20"/>
              </w:rPr>
              <w:t>w imieniu i na rzecz której działa:</w:t>
            </w:r>
          </w:p>
          <w:p w14:paraId="2C4AFA02" w14:textId="77777777" w:rsidR="003C629B" w:rsidRPr="002A7B62" w:rsidRDefault="003C629B" w:rsidP="003C629B">
            <w:pPr>
              <w:spacing w:before="120" w:after="120" w:line="240" w:lineRule="auto"/>
              <w:contextualSpacing/>
              <w:jc w:val="center"/>
              <w:rPr>
                <w:rFonts w:asciiTheme="minorHAnsi" w:eastAsia="Calibri" w:hAnsiTheme="minorHAnsi" w:cstheme="minorHAnsi"/>
                <w:b/>
                <w:sz w:val="20"/>
              </w:rPr>
            </w:pPr>
            <w:r w:rsidRPr="002A7B62">
              <w:rPr>
                <w:rFonts w:asciiTheme="minorHAnsi" w:eastAsia="Calibri" w:hAnsiTheme="minorHAnsi" w:cstheme="minorHAnsi"/>
                <w:b/>
                <w:sz w:val="20"/>
              </w:rPr>
              <w:t>PGE Dystrybucja S.A. Oddział Warszawa</w:t>
            </w:r>
          </w:p>
          <w:p w14:paraId="5365F8DD" w14:textId="77777777" w:rsidR="003C629B" w:rsidRPr="002A7B62" w:rsidRDefault="003C629B" w:rsidP="003C629B">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0A0923D5" w14:textId="77777777" w:rsidR="003C629B" w:rsidRPr="006B56FD" w:rsidRDefault="003C629B" w:rsidP="003C629B">
            <w:pPr>
              <w:spacing w:line="360" w:lineRule="auto"/>
              <w:jc w:val="center"/>
              <w:rPr>
                <w:rFonts w:asciiTheme="minorHAnsi" w:eastAsiaTheme="majorEastAsia" w:hAnsiTheme="minorHAnsi" w:cstheme="minorHAnsi"/>
                <w:i/>
                <w:iCs/>
              </w:rPr>
            </w:pPr>
          </w:p>
        </w:tc>
      </w:tr>
    </w:tbl>
    <w:p w14:paraId="4AB9F18D" w14:textId="77777777" w:rsidR="003C629B" w:rsidRPr="00FA4CFC" w:rsidRDefault="003C629B" w:rsidP="003C629B">
      <w:pPr>
        <w:pStyle w:val="Nagwek2"/>
        <w:keepNext w:val="0"/>
        <w:keepLines w:val="0"/>
        <w:widowControl w:val="0"/>
        <w:spacing w:before="480" w:after="480" w:line="240" w:lineRule="auto"/>
        <w:ind w:left="-284"/>
        <w:jc w:val="center"/>
        <w:rPr>
          <w:rFonts w:asciiTheme="minorHAnsi" w:hAnsiTheme="minorHAnsi" w:cstheme="minorHAnsi"/>
          <w:color w:val="auto"/>
          <w:sz w:val="22"/>
          <w:lang w:eastAsia="pl-PL"/>
        </w:rPr>
      </w:pPr>
      <w:r w:rsidRPr="00FA4CFC">
        <w:rPr>
          <w:rFonts w:asciiTheme="minorHAnsi" w:hAnsiTheme="minorHAnsi" w:cstheme="minorHAnsi"/>
          <w:color w:val="auto"/>
          <w:sz w:val="22"/>
          <w:lang w:eastAsia="pl-PL"/>
        </w:rPr>
        <w:t>OFERTA</w:t>
      </w:r>
    </w:p>
    <w:p w14:paraId="5A749ADE" w14:textId="3EA1BD03" w:rsidR="003C629B" w:rsidRDefault="003C629B" w:rsidP="003C629B">
      <w:pPr>
        <w:spacing w:after="80" w:line="240" w:lineRule="exact"/>
        <w:ind w:left="-284"/>
        <w:rPr>
          <w:rFonts w:asciiTheme="minorHAnsi" w:hAnsiTheme="minorHAnsi" w:cstheme="minorHAnsi"/>
          <w:sz w:val="20"/>
        </w:rPr>
      </w:pPr>
      <w:r w:rsidRPr="00F71E5C">
        <w:rPr>
          <w:rFonts w:asciiTheme="minorHAnsi" w:hAnsiTheme="minorHAnsi" w:cstheme="minorHAnsi"/>
          <w:sz w:val="20"/>
          <w:lang w:eastAsia="pl-PL"/>
        </w:rPr>
        <w:t xml:space="preserve">Dotyczy postępowania zakupowego nr </w:t>
      </w:r>
      <w:r w:rsidR="00B704B4">
        <w:rPr>
          <w:rFonts w:asciiTheme="minorHAnsi" w:hAnsiTheme="minorHAnsi" w:cstheme="minorHAnsi"/>
          <w:sz w:val="20"/>
          <w:szCs w:val="22"/>
        </w:rPr>
        <w:t>POST/DYS/OW/GZ/</w:t>
      </w:r>
      <w:r w:rsidR="006A4AC4">
        <w:rPr>
          <w:rFonts w:asciiTheme="minorHAnsi" w:hAnsiTheme="minorHAnsi" w:cstheme="minorHAnsi"/>
          <w:sz w:val="20"/>
          <w:szCs w:val="22"/>
        </w:rPr>
        <w:t>0</w:t>
      </w:r>
      <w:r w:rsidRPr="00C33EBB">
        <w:rPr>
          <w:rFonts w:asciiTheme="minorHAnsi" w:hAnsiTheme="minorHAnsi" w:cstheme="minorHAnsi"/>
          <w:sz w:val="20"/>
          <w:szCs w:val="22"/>
        </w:rPr>
        <w:fldChar w:fldCharType="begin"/>
      </w:r>
      <w:r w:rsidRPr="00C33EBB">
        <w:rPr>
          <w:rFonts w:asciiTheme="minorHAnsi" w:hAnsiTheme="minorHAnsi" w:cstheme="minorHAnsi"/>
          <w:sz w:val="20"/>
          <w:szCs w:val="22"/>
        </w:rPr>
        <w:instrText xml:space="preserve"> MERGEFIELD "nr_postepowania" </w:instrText>
      </w:r>
      <w:r w:rsidRPr="00C33EBB">
        <w:rPr>
          <w:rFonts w:asciiTheme="minorHAnsi" w:hAnsiTheme="minorHAnsi" w:cstheme="minorHAnsi"/>
          <w:sz w:val="20"/>
          <w:szCs w:val="22"/>
        </w:rPr>
        <w:fldChar w:fldCharType="separate"/>
      </w:r>
      <w:r w:rsidR="006E0E97" w:rsidRPr="006A317D">
        <w:rPr>
          <w:rFonts w:asciiTheme="minorHAnsi" w:hAnsiTheme="minorHAnsi" w:cstheme="minorHAnsi"/>
          <w:noProof/>
          <w:sz w:val="20"/>
          <w:szCs w:val="22"/>
        </w:rPr>
        <w:t>3194</w:t>
      </w:r>
      <w:r w:rsidRPr="00C33EBB">
        <w:rPr>
          <w:rFonts w:asciiTheme="minorHAnsi" w:hAnsiTheme="minorHAnsi" w:cstheme="minorHAnsi"/>
          <w:sz w:val="20"/>
          <w:szCs w:val="22"/>
        </w:rPr>
        <w:fldChar w:fldCharType="end"/>
      </w:r>
      <w:r w:rsidRPr="00C33EBB">
        <w:rPr>
          <w:rFonts w:asciiTheme="minorHAnsi" w:hAnsiTheme="minorHAnsi" w:cstheme="minorHAnsi"/>
          <w:sz w:val="20"/>
          <w:szCs w:val="22"/>
        </w:rPr>
        <w:t>/</w:t>
      </w:r>
      <w:r w:rsidR="00BD5ED3">
        <w:rPr>
          <w:rFonts w:asciiTheme="minorHAnsi" w:hAnsiTheme="minorHAnsi" w:cstheme="minorHAnsi"/>
          <w:sz w:val="20"/>
          <w:szCs w:val="22"/>
        </w:rPr>
        <w:t>202</w:t>
      </w:r>
      <w:r w:rsidR="00C44C84">
        <w:rPr>
          <w:rFonts w:asciiTheme="minorHAnsi" w:hAnsiTheme="minorHAnsi" w:cstheme="minorHAnsi"/>
          <w:sz w:val="20"/>
          <w:szCs w:val="22"/>
        </w:rPr>
        <w:t>4</w:t>
      </w:r>
      <w:r w:rsidRPr="00F71E5C">
        <w:rPr>
          <w:rFonts w:asciiTheme="minorHAnsi" w:hAnsiTheme="minorHAnsi" w:cstheme="minorHAnsi"/>
          <w:sz w:val="20"/>
          <w:lang w:eastAsia="pl-PL"/>
        </w:rPr>
        <w:t xml:space="preserve"> prowadzonego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w:t>
      </w:r>
      <w:r>
        <w:rPr>
          <w:rFonts w:asciiTheme="minorHAnsi" w:hAnsiTheme="minorHAnsi" w:cstheme="minorHAnsi"/>
          <w:sz w:val="20"/>
          <w:lang w:eastAsia="pl-PL"/>
        </w:rPr>
        <w:t>: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6E0E97" w:rsidRPr="006A317D">
        <w:rPr>
          <w:rFonts w:asciiTheme="minorHAnsi" w:hAnsiTheme="minorHAnsi" w:cstheme="minorHAnsi"/>
          <w:noProof/>
          <w:sz w:val="20"/>
          <w:lang w:eastAsia="pl-PL"/>
        </w:rPr>
        <w:t>Realizacja robót budowlanych w zakresie przyłączenia do sieci elektroenergetycznej kontrahentów w miejscowościach Stefanowo, Gabryelin, Jeziórko, Podolszyn Nowy, Chylice-Pólko oraz Baniocha (R_24).</w:t>
      </w:r>
      <w:r>
        <w:rPr>
          <w:rFonts w:asciiTheme="minorHAnsi" w:hAnsiTheme="minorHAnsi" w:cstheme="minorHAnsi"/>
          <w:sz w:val="20"/>
          <w:lang w:eastAsia="pl-PL"/>
        </w:rPr>
        <w:fldChar w:fldCharType="end"/>
      </w:r>
      <w:r>
        <w:rPr>
          <w:rFonts w:asciiTheme="minorHAnsi" w:hAnsiTheme="minorHAnsi" w:cstheme="minorHAnsi"/>
          <w:sz w:val="20"/>
          <w:lang w:eastAsia="pl-PL"/>
        </w:rPr>
        <w:t>”</w:t>
      </w:r>
    </w:p>
    <w:p w14:paraId="46661F06" w14:textId="77777777" w:rsidR="003C629B" w:rsidRPr="00F71E5C" w:rsidRDefault="003C629B" w:rsidP="003C629B">
      <w:pPr>
        <w:spacing w:after="80" w:line="240" w:lineRule="exact"/>
        <w:ind w:left="-284"/>
        <w:rPr>
          <w:rFonts w:asciiTheme="minorHAnsi" w:hAnsiTheme="minorHAnsi" w:cstheme="minorHAnsi"/>
          <w:sz w:val="20"/>
        </w:rPr>
      </w:pPr>
    </w:p>
    <w:p w14:paraId="56C103FE" w14:textId="77777777" w:rsidR="003C629B"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D21208" w14:paraId="364D4556" w14:textId="77777777" w:rsidTr="003C629B">
        <w:trPr>
          <w:trHeight w:val="409"/>
        </w:trPr>
        <w:tc>
          <w:tcPr>
            <w:tcW w:w="2694" w:type="dxa"/>
            <w:tcBorders>
              <w:top w:val="single" w:sz="4" w:space="0" w:color="auto"/>
              <w:left w:val="single" w:sz="4" w:space="0" w:color="auto"/>
            </w:tcBorders>
            <w:shd w:val="clear" w:color="auto" w:fill="FFFFFF" w:themeFill="background1"/>
            <w:vAlign w:val="center"/>
          </w:tcPr>
          <w:p w14:paraId="45C306CF" w14:textId="77777777" w:rsidR="003C629B" w:rsidRPr="00451C10" w:rsidRDefault="003C629B" w:rsidP="003C629B">
            <w:pPr>
              <w:spacing w:before="100" w:beforeAutospacing="1" w:after="100" w:afterAutospacing="1" w:line="240" w:lineRule="auto"/>
              <w:ind w:left="1134"/>
              <w:jc w:val="center"/>
              <w:rPr>
                <w:rFonts w:asciiTheme="minorHAnsi" w:hAnsiTheme="minorHAnsi" w:cs="Arial"/>
                <w:sz w:val="20"/>
                <w:lang w:eastAsia="pl-PL"/>
              </w:rPr>
            </w:pPr>
          </w:p>
        </w:tc>
        <w:tc>
          <w:tcPr>
            <w:tcW w:w="6520" w:type="dxa"/>
            <w:shd w:val="clear" w:color="auto" w:fill="FFFFFF" w:themeFill="background1"/>
            <w:vAlign w:val="center"/>
          </w:tcPr>
          <w:p w14:paraId="65E8FD60"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sz w:val="20"/>
                <w:lang w:eastAsia="pl-PL"/>
              </w:rPr>
            </w:pPr>
            <w:r w:rsidRPr="00451C10">
              <w:rPr>
                <w:rFonts w:asciiTheme="minorHAnsi" w:hAnsiTheme="minorHAnsi" w:cs="Arial"/>
                <w:sz w:val="20"/>
                <w:lang w:eastAsia="pl-PL"/>
              </w:rPr>
              <w:t>Nazwa i adres Wykonawcy, NIP, REGON</w:t>
            </w:r>
          </w:p>
        </w:tc>
      </w:tr>
      <w:tr w:rsidR="003C629B" w:rsidRPr="00D21208" w14:paraId="44C725BE" w14:textId="77777777" w:rsidTr="003C629B">
        <w:trPr>
          <w:trHeight w:val="532"/>
        </w:trPr>
        <w:tc>
          <w:tcPr>
            <w:tcW w:w="2694" w:type="dxa"/>
            <w:vAlign w:val="center"/>
          </w:tcPr>
          <w:p w14:paraId="4D69B894" w14:textId="77777777" w:rsidR="003C629B" w:rsidRPr="00451C10" w:rsidRDefault="003C629B" w:rsidP="003C629B">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6BDAD26A" w14:textId="77777777" w:rsidR="003C629B" w:rsidRPr="00451C10" w:rsidRDefault="003C629B" w:rsidP="003C629B">
            <w:pPr>
              <w:spacing w:before="100" w:beforeAutospacing="1" w:after="100" w:afterAutospacing="1" w:line="240" w:lineRule="auto"/>
              <w:ind w:left="-70"/>
              <w:jc w:val="center"/>
              <w:rPr>
                <w:rFonts w:asciiTheme="minorHAnsi" w:hAnsiTheme="minorHAnsi" w:cs="Arial"/>
                <w:color w:val="000000"/>
                <w:sz w:val="20"/>
                <w:lang w:eastAsia="pl-PL"/>
              </w:rPr>
            </w:pPr>
          </w:p>
        </w:tc>
      </w:tr>
    </w:tbl>
    <w:p w14:paraId="26FFBFF8" w14:textId="77777777" w:rsidR="003C629B" w:rsidRPr="00F71E5C" w:rsidRDefault="003C629B" w:rsidP="003C629B">
      <w:pPr>
        <w:pStyle w:val="Akapitzlist"/>
        <w:spacing w:after="80" w:line="240" w:lineRule="exact"/>
        <w:ind w:left="0"/>
        <w:rPr>
          <w:rFonts w:asciiTheme="minorHAnsi" w:hAnsiTheme="minorHAnsi" w:cstheme="minorHAnsi"/>
          <w:b/>
          <w:sz w:val="20"/>
        </w:rPr>
      </w:pPr>
    </w:p>
    <w:p w14:paraId="3C744DAF" w14:textId="77777777" w:rsidR="003C629B" w:rsidRPr="00F71E5C" w:rsidRDefault="003C629B" w:rsidP="00EE1D89">
      <w:pPr>
        <w:pStyle w:val="Akapitzlist"/>
        <w:numPr>
          <w:ilvl w:val="5"/>
          <w:numId w:val="27"/>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286561F0" w14:textId="77777777" w:rsidTr="003C629B">
        <w:tc>
          <w:tcPr>
            <w:tcW w:w="2694" w:type="dxa"/>
            <w:shd w:val="clear" w:color="auto" w:fill="F2F2F2" w:themeFill="background1" w:themeFillShade="F2"/>
          </w:tcPr>
          <w:p w14:paraId="54D4FC14"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09D76C60"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EAD5189" w14:textId="77777777" w:rsidTr="003C629B">
        <w:tc>
          <w:tcPr>
            <w:tcW w:w="2694" w:type="dxa"/>
            <w:shd w:val="clear" w:color="auto" w:fill="F2F2F2" w:themeFill="background1" w:themeFillShade="F2"/>
          </w:tcPr>
          <w:p w14:paraId="546AFD77"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278AB0CC"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23F5329" w14:textId="77777777" w:rsidTr="003C629B">
        <w:tc>
          <w:tcPr>
            <w:tcW w:w="2694" w:type="dxa"/>
            <w:shd w:val="clear" w:color="auto" w:fill="F2F2F2" w:themeFill="background1" w:themeFillShade="F2"/>
          </w:tcPr>
          <w:p w14:paraId="2A1DBCE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51E5A6D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0A711D83" w14:textId="77777777" w:rsidTr="003C629B">
        <w:tc>
          <w:tcPr>
            <w:tcW w:w="2694" w:type="dxa"/>
            <w:shd w:val="clear" w:color="auto" w:fill="F2F2F2" w:themeFill="background1" w:themeFillShade="F2"/>
          </w:tcPr>
          <w:p w14:paraId="026634CC"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260434FA" w14:textId="77777777" w:rsidR="003C629B" w:rsidRPr="00F71E5C" w:rsidRDefault="003C629B" w:rsidP="003C629B">
            <w:pPr>
              <w:spacing w:before="100" w:line="240" w:lineRule="exact"/>
              <w:rPr>
                <w:rFonts w:asciiTheme="minorHAnsi" w:hAnsiTheme="minorHAnsi" w:cstheme="minorHAnsi"/>
                <w:sz w:val="20"/>
                <w:lang w:val="de-DE"/>
              </w:rPr>
            </w:pPr>
          </w:p>
        </w:tc>
      </w:tr>
    </w:tbl>
    <w:p w14:paraId="3085E808"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1C2352A6" w14:textId="157122C5" w:rsidR="003C629B" w:rsidRDefault="003C629B" w:rsidP="003C629B">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Pr>
          <w:rFonts w:asciiTheme="minorHAnsi" w:hAnsiTheme="minorHAnsi" w:cstheme="minorHAnsi"/>
          <w:sz w:val="20"/>
        </w:rPr>
        <w:t xml:space="preserve"> </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C629B" w:rsidRPr="00F71E5C" w14:paraId="6E2755A7" w14:textId="77777777" w:rsidTr="003C629B">
        <w:tc>
          <w:tcPr>
            <w:tcW w:w="2694" w:type="dxa"/>
            <w:shd w:val="clear" w:color="auto" w:fill="F2F2F2" w:themeFill="background1" w:themeFillShade="F2"/>
          </w:tcPr>
          <w:p w14:paraId="122678AF"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68F084E6"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651A5A84" w14:textId="77777777" w:rsidTr="003C629B">
        <w:tc>
          <w:tcPr>
            <w:tcW w:w="2694" w:type="dxa"/>
            <w:shd w:val="clear" w:color="auto" w:fill="F2F2F2" w:themeFill="background1" w:themeFillShade="F2"/>
          </w:tcPr>
          <w:p w14:paraId="760DC94C"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09F05C87"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3E07E833" w14:textId="77777777" w:rsidTr="003C629B">
        <w:tc>
          <w:tcPr>
            <w:tcW w:w="2694" w:type="dxa"/>
            <w:shd w:val="clear" w:color="auto" w:fill="F2F2F2" w:themeFill="background1" w:themeFillShade="F2"/>
          </w:tcPr>
          <w:p w14:paraId="3F0F71FD" w14:textId="77777777" w:rsidR="003C629B" w:rsidRPr="00F71E5C" w:rsidRDefault="003C629B" w:rsidP="003C629B">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4E94D04D" w14:textId="77777777" w:rsidR="003C629B" w:rsidRPr="00F71E5C" w:rsidRDefault="003C629B" w:rsidP="003C629B">
            <w:pPr>
              <w:spacing w:before="100" w:line="240" w:lineRule="exact"/>
              <w:rPr>
                <w:rFonts w:asciiTheme="minorHAnsi" w:hAnsiTheme="minorHAnsi" w:cstheme="minorHAnsi"/>
                <w:sz w:val="20"/>
              </w:rPr>
            </w:pPr>
          </w:p>
        </w:tc>
      </w:tr>
      <w:tr w:rsidR="003C629B" w:rsidRPr="00F71E5C" w14:paraId="780AEF3B" w14:textId="77777777" w:rsidTr="003C629B">
        <w:tc>
          <w:tcPr>
            <w:tcW w:w="2694" w:type="dxa"/>
            <w:shd w:val="clear" w:color="auto" w:fill="F2F2F2" w:themeFill="background1" w:themeFillShade="F2"/>
          </w:tcPr>
          <w:p w14:paraId="5063B847" w14:textId="77777777" w:rsidR="003C629B" w:rsidRPr="00F71E5C" w:rsidRDefault="003C629B" w:rsidP="003C629B">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tc>
        <w:tc>
          <w:tcPr>
            <w:tcW w:w="6520" w:type="dxa"/>
          </w:tcPr>
          <w:p w14:paraId="1CA16E23" w14:textId="77777777" w:rsidR="003C629B" w:rsidRPr="00F71E5C" w:rsidRDefault="003C629B" w:rsidP="003C629B">
            <w:pPr>
              <w:spacing w:before="100" w:line="240" w:lineRule="exact"/>
              <w:rPr>
                <w:rFonts w:asciiTheme="minorHAnsi" w:hAnsiTheme="minorHAnsi" w:cstheme="minorHAnsi"/>
                <w:sz w:val="20"/>
                <w:lang w:val="de-DE"/>
              </w:rPr>
            </w:pPr>
          </w:p>
        </w:tc>
      </w:tr>
    </w:tbl>
    <w:p w14:paraId="5688A551" w14:textId="77777777" w:rsidR="003C629B" w:rsidRDefault="003C629B" w:rsidP="003C629B">
      <w:pPr>
        <w:tabs>
          <w:tab w:val="center" w:pos="4536"/>
          <w:tab w:val="right" w:pos="9072"/>
        </w:tabs>
        <w:spacing w:line="240" w:lineRule="exact"/>
        <w:rPr>
          <w:rFonts w:asciiTheme="minorHAnsi" w:hAnsiTheme="minorHAnsi" w:cstheme="minorHAnsi"/>
          <w:sz w:val="20"/>
        </w:rPr>
      </w:pPr>
    </w:p>
    <w:p w14:paraId="533AEA11" w14:textId="57D9EC9D" w:rsidR="003C629B" w:rsidRPr="00FA4CFC" w:rsidRDefault="003C629B" w:rsidP="00FA4CFC">
      <w:pPr>
        <w:pStyle w:val="Nagwek2"/>
        <w:widowControl w:val="0"/>
        <w:numPr>
          <w:ilvl w:val="5"/>
          <w:numId w:val="27"/>
        </w:numPr>
        <w:tabs>
          <w:tab w:val="left" w:pos="284"/>
        </w:tabs>
        <w:spacing w:before="120" w:after="120" w:line="240" w:lineRule="exact"/>
        <w:ind w:left="0" w:hanging="284"/>
        <w:rPr>
          <w:rFonts w:asciiTheme="minorHAnsi" w:hAnsiTheme="minorHAnsi" w:cstheme="minorHAnsi"/>
          <w:color w:val="auto"/>
          <w:sz w:val="20"/>
        </w:rPr>
      </w:pPr>
      <w:r w:rsidRPr="00FA4CFC">
        <w:rPr>
          <w:rFonts w:asciiTheme="minorHAnsi" w:hAnsiTheme="minorHAnsi" w:cstheme="minorHAnsi"/>
          <w:color w:val="auto"/>
          <w:sz w:val="20"/>
        </w:rPr>
        <w:t>CENA OFERTY</w:t>
      </w:r>
      <w:r w:rsidRPr="00FA4CFC">
        <w:rPr>
          <w:rStyle w:val="Odwoanieprzypisudolnego"/>
          <w:rFonts w:asciiTheme="minorHAnsi" w:hAnsiTheme="minorHAnsi" w:cstheme="minorHAnsi"/>
          <w:color w:val="auto"/>
          <w:sz w:val="20"/>
        </w:rPr>
        <w:footnoteReference w:id="2"/>
      </w:r>
      <w:r w:rsidRPr="00FA4CFC">
        <w:rPr>
          <w:rFonts w:asciiTheme="minorHAnsi" w:hAnsiTheme="minorHAnsi" w:cstheme="minorHAnsi"/>
          <w:color w:val="auto"/>
          <w:sz w:val="20"/>
        </w:rPr>
        <w:t>:</w:t>
      </w:r>
    </w:p>
    <w:p w14:paraId="11346B00" w14:textId="5E6A106E" w:rsidR="00CD28F2" w:rsidRDefault="00CD28F2" w:rsidP="00221E34">
      <w:pPr>
        <w:pStyle w:val="Akapitzlist"/>
        <w:spacing w:before="100" w:beforeAutospacing="1" w:after="100" w:afterAutospacing="1" w:line="360" w:lineRule="auto"/>
        <w:ind w:left="0"/>
        <w:rPr>
          <w:rFonts w:asciiTheme="minorHAnsi" w:hAnsiTheme="minorHAnsi" w:cstheme="minorHAnsi"/>
          <w:b/>
          <w:sz w:val="20"/>
        </w:rPr>
      </w:pPr>
      <w:r>
        <w:rPr>
          <w:rFonts w:asciiTheme="minorHAnsi" w:hAnsiTheme="minorHAnsi" w:cstheme="minorHAnsi"/>
          <w:b/>
          <w:sz w:val="20"/>
        </w:rPr>
        <w:t xml:space="preserve">Zadanie 1. </w:t>
      </w:r>
      <w:r w:rsidR="00D20E61" w:rsidRPr="00D20E61">
        <w:rPr>
          <w:rFonts w:asciiTheme="minorHAnsi" w:hAnsiTheme="minorHAnsi" w:cstheme="minorHAnsi"/>
          <w:b/>
          <w:sz w:val="20"/>
        </w:rPr>
        <w:t>Realizacja robót budowlanych w zakresie przyłączenia do sieci elektroenergetycznej kontrahentów: Zadanie 1: 22-G2/S/08471, 23-G2/S/00456, 23-G2/S/00457, 23-G2/S/00458, 23-G2/S/00459, 23-G2/S/00460, 23-G2/S/00461, 23-G2/S/00462,  Stefanowo, nr dz. 14/24, 14/25, gm. Lesznowola.</w:t>
      </w:r>
    </w:p>
    <w:p w14:paraId="16327F9F" w14:textId="151055B7" w:rsidR="003C629B" w:rsidRPr="00F71E5C" w:rsidRDefault="003C629B" w:rsidP="00221E34">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2A56AA64" w14:textId="77777777" w:rsidR="003C629B" w:rsidRDefault="003C629B" w:rsidP="00221E34">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59D37792" w14:textId="730342B3" w:rsidR="003C629B" w:rsidRDefault="003C629B" w:rsidP="00221E34">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00CC65D6">
        <w:rPr>
          <w:rFonts w:asciiTheme="minorHAnsi" w:hAnsiTheme="minorHAnsi" w:cstheme="minorHAnsi"/>
          <w:sz w:val="20"/>
        </w:rPr>
        <w:t xml:space="preserve"> (słownie ...........</w:t>
      </w:r>
      <w:r w:rsidR="00221E34">
        <w:rPr>
          <w:rFonts w:asciiTheme="minorHAnsi" w:hAnsiTheme="minorHAnsi" w:cstheme="minorHAnsi"/>
          <w:sz w:val="20"/>
        </w:rPr>
        <w:t>. ……………………………………………</w:t>
      </w:r>
      <w:r w:rsidR="00CC65D6">
        <w:rPr>
          <w:rFonts w:asciiTheme="minorHAnsi" w:hAnsiTheme="minorHAnsi" w:cstheme="minorHAnsi"/>
          <w:sz w:val="20"/>
        </w:rPr>
        <w:t>……</w:t>
      </w:r>
      <w:r w:rsidR="00221E34">
        <w:rPr>
          <w:rFonts w:asciiTheme="minorHAnsi" w:hAnsiTheme="minorHAnsi" w:cstheme="minorHAnsi"/>
          <w:sz w:val="20"/>
        </w:rPr>
        <w:t>..</w:t>
      </w:r>
      <w:r w:rsidR="00221E34" w:rsidRPr="00F71E5C">
        <w:rPr>
          <w:rFonts w:asciiTheme="minorHAnsi" w:hAnsiTheme="minorHAnsi" w:cstheme="minorHAnsi"/>
          <w:sz w:val="20"/>
        </w:rPr>
        <w:t>)</w:t>
      </w:r>
    </w:p>
    <w:p w14:paraId="60F19810" w14:textId="4B823EDF" w:rsidR="00A41690" w:rsidRDefault="00A41690" w:rsidP="00CC65D6">
      <w:pPr>
        <w:spacing w:line="240" w:lineRule="auto"/>
        <w:rPr>
          <w:rFonts w:asciiTheme="minorHAnsi" w:hAnsiTheme="minorHAnsi" w:cstheme="minorHAnsi"/>
          <w:b/>
          <w:sz w:val="20"/>
        </w:rPr>
      </w:pPr>
    </w:p>
    <w:p w14:paraId="5EB2C4DB" w14:textId="77777777" w:rsidR="000B7BF5" w:rsidRDefault="000B7BF5" w:rsidP="00CC65D6">
      <w:pPr>
        <w:spacing w:line="240" w:lineRule="auto"/>
        <w:rPr>
          <w:rFonts w:asciiTheme="minorHAnsi" w:hAnsiTheme="minorHAnsi" w:cstheme="minorHAnsi"/>
          <w:b/>
          <w:sz w:val="20"/>
        </w:rPr>
      </w:pPr>
    </w:p>
    <w:p w14:paraId="00E8C670" w14:textId="5CEF1BD5" w:rsidR="00C43D0D" w:rsidRDefault="00C43D0D" w:rsidP="00CC65D6">
      <w:pPr>
        <w:spacing w:line="240" w:lineRule="auto"/>
        <w:rPr>
          <w:rFonts w:asciiTheme="minorHAnsi" w:hAnsiTheme="minorHAnsi" w:cstheme="minorHAnsi"/>
          <w:b/>
          <w:sz w:val="20"/>
        </w:rPr>
      </w:pPr>
      <w:r>
        <w:rPr>
          <w:rFonts w:asciiTheme="minorHAnsi" w:hAnsiTheme="minorHAnsi" w:cstheme="minorHAnsi"/>
          <w:b/>
          <w:sz w:val="20"/>
        </w:rPr>
        <w:t>Zadanie 2.</w:t>
      </w:r>
      <w:r w:rsidRPr="00C43D0D">
        <w:t xml:space="preserve"> </w:t>
      </w:r>
      <w:r w:rsidR="006E0E97" w:rsidRPr="006E0E97">
        <w:rPr>
          <w:rFonts w:asciiTheme="minorHAnsi" w:hAnsiTheme="minorHAnsi" w:cstheme="minorHAnsi"/>
          <w:b/>
          <w:sz w:val="20"/>
        </w:rPr>
        <w:t>Realizacja robót budowlanych w zakresie przyłączenia do sieci elektroenergetycznej kontrahentów: Zadanie 2: 22-G2/S/05380, 22-G2/S/05381, 22-G2/S/05382, 22-G2/S/05383, 22-G2/S/05384, 22-G2/S/05386, 22-G2/S/05387, 22-G2/S/05389, Gabryelin, nr dz. 285, 284, 283, 282, 281, 280, 279, 278, gm. Prażmów.</w:t>
      </w:r>
    </w:p>
    <w:p w14:paraId="0BCE5CBC" w14:textId="1E5A0974" w:rsidR="001C0B4F" w:rsidRPr="00F71E5C" w:rsidRDefault="001C0B4F" w:rsidP="001C0B4F">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06C83F6A" w14:textId="77777777" w:rsidR="001C0B4F" w:rsidRDefault="001C0B4F" w:rsidP="001C0B4F">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4B3571F1" w14:textId="77777777" w:rsidR="001C0B4F" w:rsidRDefault="001C0B4F" w:rsidP="001C0B4F">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59449605" w14:textId="4947DC9E" w:rsidR="00C43D0D" w:rsidRDefault="00C43D0D" w:rsidP="00C43D0D">
      <w:pPr>
        <w:spacing w:line="240" w:lineRule="auto"/>
        <w:rPr>
          <w:rFonts w:asciiTheme="minorHAnsi" w:hAnsiTheme="minorHAnsi" w:cstheme="minorHAnsi"/>
          <w:b/>
          <w:sz w:val="20"/>
        </w:rPr>
      </w:pPr>
      <w:r>
        <w:rPr>
          <w:rFonts w:asciiTheme="minorHAnsi" w:hAnsiTheme="minorHAnsi" w:cstheme="minorHAnsi"/>
          <w:b/>
          <w:sz w:val="20"/>
        </w:rPr>
        <w:t>Zadanie 3.</w:t>
      </w:r>
      <w:r w:rsidRPr="00C43D0D">
        <w:t xml:space="preserve"> </w:t>
      </w:r>
      <w:r w:rsidR="006E0E97" w:rsidRPr="006E0E97">
        <w:rPr>
          <w:rFonts w:asciiTheme="minorHAnsi" w:hAnsiTheme="minorHAnsi" w:cstheme="minorHAnsi"/>
          <w:b/>
          <w:sz w:val="20"/>
        </w:rPr>
        <w:t>Realizacja robót budowlanych w zakresie przyłączenia do sieci elektroenergetycznej kontrahentów: Zadanie 3: 23-G2/S/03319, Jeziórko, ul. Główna, nr dz. 113/22, 113/23, od 113/25 do 113/38, gm. Prażmów.</w:t>
      </w:r>
    </w:p>
    <w:p w14:paraId="373C1B54" w14:textId="70B1083D" w:rsidR="00C43D0D" w:rsidRPr="00F71E5C" w:rsidRDefault="00C43D0D" w:rsidP="00C43D0D">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17F1335E" w14:textId="77777777" w:rsidR="00C43D0D" w:rsidRDefault="00C43D0D" w:rsidP="00C43D0D">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1B4C6C6D" w14:textId="7F968194" w:rsidR="00C43D0D" w:rsidRDefault="00C43D0D" w:rsidP="00C43D0D">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009EEA94" w14:textId="29F9395C" w:rsidR="00DA68FD" w:rsidRDefault="00DA68FD" w:rsidP="00DA68FD">
      <w:pPr>
        <w:spacing w:line="240" w:lineRule="auto"/>
        <w:rPr>
          <w:rFonts w:asciiTheme="minorHAnsi" w:hAnsiTheme="minorHAnsi" w:cstheme="minorHAnsi"/>
          <w:b/>
          <w:sz w:val="20"/>
        </w:rPr>
      </w:pPr>
      <w:r>
        <w:rPr>
          <w:rFonts w:asciiTheme="minorHAnsi" w:hAnsiTheme="minorHAnsi" w:cstheme="minorHAnsi"/>
          <w:b/>
          <w:sz w:val="20"/>
        </w:rPr>
        <w:t>Zadanie 4.</w:t>
      </w:r>
      <w:r w:rsidRPr="00C43D0D">
        <w:t xml:space="preserve"> </w:t>
      </w:r>
      <w:r w:rsidR="006E0E97" w:rsidRPr="006E0E97">
        <w:rPr>
          <w:rFonts w:asciiTheme="minorHAnsi" w:hAnsiTheme="minorHAnsi" w:cstheme="minorHAnsi"/>
          <w:b/>
          <w:sz w:val="20"/>
        </w:rPr>
        <w:t>Realizacja robót budowlanych w zakresie przyłączenia do sieci elektroenergetycznej kontrahentów: Zadanie 4: 22-G2/S/05056, Podolszyn Nowy, ul. Cynamonowa, nr dz. 95, 76/4, 94, 86/4, 86/5, 83/8, 83/57, 83/39, gm. Raszyn.</w:t>
      </w:r>
    </w:p>
    <w:p w14:paraId="6B99CF62" w14:textId="77777777" w:rsidR="00DA68FD" w:rsidRPr="00F71E5C" w:rsidRDefault="00DA68FD" w:rsidP="00DA68FD">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06B5D579" w14:textId="77777777" w:rsidR="00DA68FD" w:rsidRDefault="00DA68FD" w:rsidP="00DA68FD">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08CB2D25" w14:textId="77777777" w:rsidR="00DA68FD" w:rsidRPr="001C0B4F" w:rsidRDefault="00DA68FD" w:rsidP="00DA68FD">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4A942EA3" w14:textId="212041BC" w:rsidR="00DA68FD" w:rsidRDefault="00DA68FD" w:rsidP="00DA68FD">
      <w:pPr>
        <w:spacing w:line="240" w:lineRule="auto"/>
        <w:rPr>
          <w:rFonts w:asciiTheme="minorHAnsi" w:hAnsiTheme="minorHAnsi" w:cstheme="minorHAnsi"/>
          <w:b/>
          <w:sz w:val="20"/>
        </w:rPr>
      </w:pPr>
      <w:r>
        <w:rPr>
          <w:rFonts w:asciiTheme="minorHAnsi" w:hAnsiTheme="minorHAnsi" w:cstheme="minorHAnsi"/>
          <w:b/>
          <w:sz w:val="20"/>
        </w:rPr>
        <w:t>Zadanie 5.</w:t>
      </w:r>
      <w:r w:rsidRPr="00C43D0D">
        <w:t xml:space="preserve"> </w:t>
      </w:r>
      <w:r w:rsidR="006E0E97" w:rsidRPr="006E0E97">
        <w:rPr>
          <w:rFonts w:asciiTheme="minorHAnsi" w:hAnsiTheme="minorHAnsi" w:cstheme="minorHAnsi"/>
          <w:b/>
          <w:sz w:val="20"/>
        </w:rPr>
        <w:t>Realizacja robót budowlanych w zakresie przyłączenia do sieci elektroenergetycznej kontrahentów: Zadanie5: 22-G2/S/04964, 22-G2/S/05028, 22-G2/S/05026, 22-G2/S/04968, 22-G2/S/04966,  23-G2/S/05840,  Chylice-Pólko, ul. Witolda i Zofii Trzeciakowskich, nr dz. 58/1, 58/2, 58/3, 58/4, 58/5, gm. Piaseczno.</w:t>
      </w:r>
    </w:p>
    <w:p w14:paraId="31CE0945" w14:textId="77777777" w:rsidR="00DA68FD" w:rsidRPr="00F71E5C" w:rsidRDefault="00DA68FD" w:rsidP="00DA68FD">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48465EAD" w14:textId="77777777" w:rsidR="00DA68FD" w:rsidRDefault="00DA68FD" w:rsidP="00DA68FD">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4EAAFF0B" w14:textId="77777777" w:rsidR="00DA68FD" w:rsidRPr="001C0B4F" w:rsidRDefault="00DA68FD" w:rsidP="00DA68FD">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4711B9EC" w14:textId="7E5EECAD" w:rsidR="00DA68FD" w:rsidRDefault="00DA68FD" w:rsidP="00DA68FD">
      <w:pPr>
        <w:spacing w:line="240" w:lineRule="auto"/>
        <w:rPr>
          <w:rFonts w:asciiTheme="minorHAnsi" w:hAnsiTheme="minorHAnsi" w:cstheme="minorHAnsi"/>
          <w:b/>
          <w:sz w:val="20"/>
        </w:rPr>
      </w:pPr>
      <w:r>
        <w:rPr>
          <w:rFonts w:asciiTheme="minorHAnsi" w:hAnsiTheme="minorHAnsi" w:cstheme="minorHAnsi"/>
          <w:b/>
          <w:sz w:val="20"/>
        </w:rPr>
        <w:t>Zadanie 6.</w:t>
      </w:r>
      <w:r w:rsidRPr="00C43D0D">
        <w:t xml:space="preserve"> </w:t>
      </w:r>
      <w:r w:rsidR="006E0E97" w:rsidRPr="006E0E97">
        <w:rPr>
          <w:rFonts w:asciiTheme="minorHAnsi" w:hAnsiTheme="minorHAnsi" w:cstheme="minorHAnsi"/>
          <w:b/>
          <w:sz w:val="20"/>
        </w:rPr>
        <w:t>Realizacja robót budowlanych w zakresie przyłączenia do sieci elektroenergetycznej kontrahentów: Zadanie 6:  Pozycja 1: 22-G2/S/06645, 22-G2/S/06452, 22-G2/S/06450, 22-G2/S/06498, 22-G2/S/06453,  22-G2/S/06455, 22-G2/S/06492,  Baniocha, ul. Skrajna, nr dz. 438/4, 438/7, 437/16, 437/4, 437/17, Pozycja 2: 22-G2/S/06457, 22-G2/S/06499, 22-G2/S/06456, 22-G2/S/06500, 22-G2/S/06458, 22-G2/S/06459, 22-G2/S/06501, 22-G2/S/06460, 22-G2/S/06461, 22-G2/S/06503, 22-G2/S/06504,  Baniocha, ul. Skrajna, nr dz. 438/5, 438/6, 438/8, 438/9, 438/11, 438/13, 438/14, 438/16, 438/18, 438/19, 438/20, gm. Góra Kalwaria</w:t>
      </w:r>
      <w:r>
        <w:rPr>
          <w:rFonts w:asciiTheme="minorHAnsi" w:hAnsiTheme="minorHAnsi" w:cstheme="minorHAnsi"/>
          <w:b/>
          <w:sz w:val="20"/>
        </w:rPr>
        <w:t>.</w:t>
      </w:r>
    </w:p>
    <w:p w14:paraId="0E166F6D" w14:textId="77777777" w:rsidR="00DA68FD" w:rsidRPr="00F71E5C" w:rsidRDefault="00DA68FD" w:rsidP="00DA68FD">
      <w:pPr>
        <w:pStyle w:val="Akapitzlist"/>
        <w:spacing w:before="100" w:beforeAutospacing="1" w:after="100" w:afterAutospacing="1" w:line="360" w:lineRule="auto"/>
        <w:ind w:left="0"/>
        <w:rPr>
          <w:rFonts w:asciiTheme="minorHAnsi" w:hAnsiTheme="minorHAnsi" w:cstheme="minorHAnsi"/>
          <w:sz w:val="20"/>
        </w:rPr>
      </w:pPr>
      <w:r>
        <w:rPr>
          <w:rFonts w:asciiTheme="minorHAnsi" w:hAnsiTheme="minorHAnsi" w:cstheme="minorHAnsi"/>
          <w:b/>
          <w:sz w:val="20"/>
        </w:rPr>
        <w:t>Ce</w:t>
      </w:r>
      <w:r w:rsidRPr="00F71E5C">
        <w:rPr>
          <w:rFonts w:asciiTheme="minorHAnsi" w:hAnsiTheme="minorHAnsi" w:cstheme="minorHAnsi"/>
          <w:b/>
          <w:sz w:val="20"/>
        </w:rPr>
        <w:t>na netto</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(słownie ......................</w:t>
      </w:r>
      <w:r>
        <w:rPr>
          <w:rFonts w:asciiTheme="minorHAnsi" w:hAnsiTheme="minorHAnsi" w:cstheme="minorHAnsi"/>
          <w:sz w:val="20"/>
        </w:rPr>
        <w:t>………………………………........</w:t>
      </w:r>
      <w:r w:rsidRPr="00F71E5C">
        <w:rPr>
          <w:rFonts w:asciiTheme="minorHAnsi" w:hAnsiTheme="minorHAnsi" w:cstheme="minorHAnsi"/>
          <w:sz w:val="20"/>
        </w:rPr>
        <w:t>)</w:t>
      </w:r>
    </w:p>
    <w:p w14:paraId="0DBD502A" w14:textId="77777777" w:rsidR="00DA68FD" w:rsidRDefault="00DA68FD" w:rsidP="00DA68FD">
      <w:pPr>
        <w:pStyle w:val="Akapitzlist"/>
        <w:spacing w:before="100" w:beforeAutospacing="1" w:after="100" w:afterAutospacing="1" w:line="360" w:lineRule="auto"/>
        <w:ind w:left="426" w:hanging="426"/>
        <w:rPr>
          <w:rFonts w:asciiTheme="minorHAnsi" w:hAnsiTheme="minorHAnsi" w:cstheme="minorHAnsi"/>
          <w:sz w:val="20"/>
        </w:rPr>
      </w:pPr>
      <w:r>
        <w:rPr>
          <w:rFonts w:asciiTheme="minorHAnsi" w:hAnsiTheme="minorHAnsi" w:cstheme="minorHAnsi"/>
          <w:b/>
          <w:sz w:val="20"/>
        </w:rPr>
        <w:t>W</w:t>
      </w:r>
      <w:r w:rsidRPr="00F71E5C">
        <w:rPr>
          <w:rFonts w:asciiTheme="minorHAnsi" w:hAnsiTheme="minorHAnsi" w:cstheme="minorHAnsi"/>
          <w:b/>
          <w:sz w:val="20"/>
        </w:rPr>
        <w:t>artość podatku VAT</w:t>
      </w:r>
      <w:r w:rsidRPr="00F71E5C">
        <w:rPr>
          <w:rFonts w:asciiTheme="minorHAnsi" w:hAnsiTheme="minorHAnsi" w:cstheme="minorHAnsi"/>
          <w:sz w:val="20"/>
        </w:rPr>
        <w:t xml:space="preserve"> .................. </w:t>
      </w:r>
      <w:r w:rsidRPr="00F71E5C">
        <w:rPr>
          <w:rFonts w:asciiTheme="minorHAnsi" w:hAnsiTheme="minorHAnsi" w:cstheme="minorHAnsi"/>
          <w:b/>
          <w:sz w:val="20"/>
        </w:rPr>
        <w:t>zł,</w:t>
      </w:r>
      <w:r w:rsidRPr="00F71E5C">
        <w:rPr>
          <w:rFonts w:asciiTheme="minorHAnsi" w:hAnsiTheme="minorHAnsi" w:cstheme="minorHAnsi"/>
          <w:sz w:val="20"/>
        </w:rPr>
        <w:t xml:space="preserve">   według stawki ……..…. %</w:t>
      </w:r>
    </w:p>
    <w:p w14:paraId="32B90B23" w14:textId="77777777" w:rsidR="00DA68FD" w:rsidRPr="001C0B4F" w:rsidRDefault="00DA68FD" w:rsidP="00DA68FD">
      <w:pPr>
        <w:pStyle w:val="Akapitzlist"/>
        <w:spacing w:before="100" w:beforeAutospacing="1" w:after="100" w:afterAutospacing="1" w:line="360" w:lineRule="auto"/>
        <w:ind w:left="0"/>
        <w:rPr>
          <w:rFonts w:asciiTheme="minorHAnsi" w:hAnsiTheme="minorHAnsi" w:cstheme="minorHAnsi"/>
          <w:sz w:val="20"/>
        </w:rPr>
      </w:pPr>
      <w:r w:rsidRPr="00F71E5C">
        <w:rPr>
          <w:rFonts w:asciiTheme="minorHAnsi" w:hAnsiTheme="minorHAnsi" w:cstheme="minorHAnsi"/>
          <w:b/>
          <w:sz w:val="20"/>
        </w:rPr>
        <w:t>Cena brutto</w:t>
      </w:r>
      <w:r w:rsidRPr="00F71E5C">
        <w:rPr>
          <w:rFonts w:asciiTheme="minorHAnsi" w:hAnsiTheme="minorHAnsi" w:cstheme="minorHAnsi"/>
          <w:sz w:val="20"/>
        </w:rPr>
        <w:t xml:space="preserve"> ................................. </w:t>
      </w:r>
      <w:r w:rsidRPr="00F71E5C">
        <w:rPr>
          <w:rFonts w:asciiTheme="minorHAnsi" w:hAnsiTheme="minorHAnsi" w:cstheme="minorHAnsi"/>
          <w:b/>
          <w:sz w:val="20"/>
        </w:rPr>
        <w:t>zł</w:t>
      </w:r>
      <w:r>
        <w:rPr>
          <w:rFonts w:asciiTheme="minorHAnsi" w:hAnsiTheme="minorHAnsi" w:cstheme="minorHAnsi"/>
          <w:sz w:val="20"/>
        </w:rPr>
        <w:t xml:space="preserve"> (słownie ............ …………………………………………………..</w:t>
      </w:r>
      <w:r w:rsidRPr="00F71E5C">
        <w:rPr>
          <w:rFonts w:asciiTheme="minorHAnsi" w:hAnsiTheme="minorHAnsi" w:cstheme="minorHAnsi"/>
          <w:sz w:val="20"/>
        </w:rPr>
        <w:t>)</w:t>
      </w:r>
    </w:p>
    <w:p w14:paraId="11BDD733" w14:textId="77777777" w:rsidR="003C629B" w:rsidRPr="00FA4CFC" w:rsidRDefault="003C629B" w:rsidP="00EE1D89">
      <w:pPr>
        <w:pStyle w:val="Nagwek2"/>
        <w:widowControl w:val="0"/>
        <w:numPr>
          <w:ilvl w:val="5"/>
          <w:numId w:val="27"/>
        </w:numPr>
        <w:spacing w:before="120" w:after="120" w:line="240" w:lineRule="exact"/>
        <w:ind w:left="426" w:hanging="426"/>
        <w:rPr>
          <w:rFonts w:asciiTheme="minorHAnsi" w:hAnsiTheme="minorHAnsi" w:cstheme="minorHAnsi"/>
          <w:color w:val="auto"/>
          <w:sz w:val="20"/>
        </w:rPr>
      </w:pPr>
      <w:r w:rsidRPr="00FA4CFC">
        <w:rPr>
          <w:rFonts w:asciiTheme="minorHAnsi" w:hAnsiTheme="minorHAnsi" w:cstheme="minorHAnsi"/>
          <w:color w:val="auto"/>
          <w:sz w:val="20"/>
        </w:rPr>
        <w:t>OŚWIADCZENIA I INFORMACJE:</w:t>
      </w:r>
    </w:p>
    <w:p w14:paraId="3AF5843D" w14:textId="77777777" w:rsidR="003C629B" w:rsidRPr="009C2468" w:rsidRDefault="003C629B" w:rsidP="003C629B">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77DEE149" w14:textId="106240F9"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D90DD6">
        <w:rPr>
          <w:rFonts w:asciiTheme="minorHAnsi" w:hAnsiTheme="minorHAnsi" w:cstheme="minorHAnsi"/>
          <w:sz w:val="20"/>
        </w:rPr>
        <w:t>W zakresie warunków udziału w p</w:t>
      </w:r>
      <w:r>
        <w:rPr>
          <w:rFonts w:asciiTheme="minorHAnsi" w:hAnsiTheme="minorHAnsi" w:cstheme="minorHAnsi"/>
          <w:sz w:val="20"/>
        </w:rPr>
        <w:t xml:space="preserve">ostępowaniu, o których mowa </w:t>
      </w:r>
      <w:r w:rsidRPr="00D90DD6">
        <w:rPr>
          <w:rFonts w:asciiTheme="minorHAnsi" w:hAnsiTheme="minorHAnsi" w:cstheme="minorHAnsi"/>
          <w:sz w:val="20"/>
        </w:rPr>
        <w:t xml:space="preserve">powyżej </w:t>
      </w:r>
      <w:r w:rsidRPr="00D90DD6">
        <w:rPr>
          <w:rFonts w:asciiTheme="minorHAnsi" w:hAnsiTheme="minorHAnsi" w:cstheme="minorHAnsi"/>
          <w:sz w:val="20"/>
        </w:rPr>
        <w:lastRenderedPageBreak/>
        <w:t>zamierzamy/nie zamierzamy</w:t>
      </w:r>
      <w:r w:rsidRPr="009C2468">
        <w:rPr>
          <w:rStyle w:val="Odwoanieprzypisudolnego"/>
          <w:rFonts w:asciiTheme="minorHAnsi" w:hAnsiTheme="minorHAnsi" w:cstheme="minorHAnsi"/>
          <w:sz w:val="20"/>
        </w:rPr>
        <w:footnoteReference w:id="3"/>
      </w:r>
      <w:r>
        <w:rPr>
          <w:rFonts w:asciiTheme="minorHAnsi" w:hAnsiTheme="minorHAnsi" w:cstheme="minorHAnsi"/>
          <w:sz w:val="20"/>
        </w:rPr>
        <w:t xml:space="preserve"> </w:t>
      </w:r>
      <w:r w:rsidRPr="00D90DD6">
        <w:rPr>
          <w:rFonts w:asciiTheme="minorHAnsi" w:hAnsiTheme="minorHAnsi" w:cstheme="minorHAnsi"/>
          <w:sz w:val="20"/>
        </w:rPr>
        <w:t xml:space="preserve"> polegać na potencjale następującego podmiotu udostępniającego zasoby, tj. ……………………………. Zobowiązanie podmiotu do udostępnienia zasobów przekazujemy w załączeniu.</w:t>
      </w:r>
    </w:p>
    <w:p w14:paraId="3C75B883" w14:textId="77777777" w:rsidR="003C629B" w:rsidRPr="00AC4FB9"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Pr>
          <w:rFonts w:asciiTheme="minorHAnsi" w:hAnsiTheme="minorHAnsi" w:cstheme="minorHAnsi"/>
          <w:sz w:val="20"/>
        </w:rPr>
        <w:t xml:space="preserve">Oświadczenie/a o braku podstaw do wykluczenia na postawie </w:t>
      </w:r>
      <w:r>
        <w:rPr>
          <w:rFonts w:asciiTheme="minorHAnsi" w:hAnsiTheme="minorHAnsi" w:cstheme="minorHAnsi"/>
          <w:sz w:val="20"/>
          <w:lang w:eastAsia="pl-PL"/>
        </w:rPr>
        <w:t>przesłanek określonych w pkt. 1.1. Załącznika nr 2 do SWZ przekazujemy w załączeniu.</w:t>
      </w:r>
    </w:p>
    <w:p w14:paraId="0B345156"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7120F840"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18E0AF4E" w14:textId="77777777" w:rsidR="003C629B" w:rsidRPr="00050548"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7EB20724" w14:textId="77777777" w:rsidR="003C629B" w:rsidRPr="003B0FB4" w:rsidRDefault="003C629B" w:rsidP="003C629B">
      <w:pPr>
        <w:pStyle w:val="Akapitzlist"/>
        <w:numPr>
          <w:ilvl w:val="3"/>
          <w:numId w:val="11"/>
        </w:numPr>
        <w:spacing w:line="240" w:lineRule="auto"/>
        <w:ind w:left="426" w:hanging="426"/>
        <w:rPr>
          <w:rFonts w:asciiTheme="minorHAnsi" w:hAnsiTheme="minorHAnsi" w:cstheme="minorHAnsi"/>
          <w:color w:val="1F497D" w:themeColor="text2"/>
          <w:sz w:val="20"/>
          <w:lang w:eastAsia="pl-PL"/>
        </w:rPr>
      </w:pPr>
      <w:r w:rsidRPr="00050548">
        <w:rPr>
          <w:rFonts w:asciiTheme="minorHAnsi" w:hAnsiTheme="minorHAnsi" w:cstheme="minorHAnsi"/>
          <w:sz w:val="20"/>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my, nasi pracownicy, współpracownicy, osoby, przy pomocy, których będziemy </w:t>
      </w:r>
      <w:r>
        <w:rPr>
          <w:rFonts w:asciiTheme="minorHAnsi" w:hAnsiTheme="minorHAnsi" w:cstheme="minorHAnsi"/>
          <w:sz w:val="20"/>
          <w:lang w:eastAsia="pl-PL"/>
        </w:rPr>
        <w:t>realizować zamówienie</w:t>
      </w:r>
      <w:r w:rsidRPr="00050548">
        <w:rPr>
          <w:rFonts w:asciiTheme="minorHAnsi" w:hAnsiTheme="minorHAnsi" w:cstheme="minorHAnsi"/>
          <w:sz w:val="20"/>
          <w:lang w:eastAsia="pl-PL"/>
        </w:rPr>
        <w:t xml:space="preserve"> lub podwykonawcy będziemy przestrzegać wszystkich obowiązujących przepisów prawa oraz postanowień wyżej wymienionych </w:t>
      </w:r>
      <w:r w:rsidRPr="003B0FB4">
        <w:rPr>
          <w:rFonts w:asciiTheme="minorHAnsi" w:hAnsiTheme="minorHAnsi" w:cstheme="minorHAnsi"/>
          <w:sz w:val="20"/>
          <w:lang w:eastAsia="pl-PL"/>
        </w:rPr>
        <w:t>dokumentów</w:t>
      </w:r>
      <w:r w:rsidRPr="003B0FB4">
        <w:rPr>
          <w:rFonts w:asciiTheme="minorHAnsi" w:hAnsiTheme="minorHAnsi" w:cstheme="minorHAnsi"/>
          <w:color w:val="1F497D" w:themeColor="text2"/>
          <w:sz w:val="20"/>
          <w:lang w:eastAsia="pl-PL"/>
        </w:rPr>
        <w:t>.</w:t>
      </w:r>
    </w:p>
    <w:p w14:paraId="0EC8FF0B" w14:textId="77777777" w:rsidR="003C629B"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4FED125A" w14:textId="76761569" w:rsidR="003C629B" w:rsidRPr="003B0FB4" w:rsidRDefault="003C629B" w:rsidP="003C629B">
      <w:pPr>
        <w:pStyle w:val="Akapitzlist"/>
        <w:numPr>
          <w:ilvl w:val="3"/>
          <w:numId w:val="11"/>
        </w:numPr>
        <w:spacing w:line="240" w:lineRule="auto"/>
        <w:ind w:left="426" w:hanging="426"/>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4"/>
      </w:r>
      <w:r>
        <w:rPr>
          <w:rFonts w:asciiTheme="minorHAnsi" w:hAnsiTheme="minorHAnsi" w:cstheme="minorHAnsi"/>
          <w:sz w:val="20"/>
        </w:rPr>
        <w:t xml:space="preserve"> [</w:t>
      </w:r>
      <w:r w:rsidRPr="00FA4CFC">
        <w:rPr>
          <w:rFonts w:asciiTheme="minorHAnsi" w:hAnsiTheme="minorHAnsi" w:cstheme="minorHAnsi"/>
          <w:sz w:val="20"/>
        </w:rPr>
        <w:t>w przypadku dopuszczenia podwykonawstwa</w:t>
      </w:r>
      <w:r>
        <w:rPr>
          <w:rFonts w:asciiTheme="minorHAnsi" w:hAnsiTheme="minorHAnsi" w:cstheme="minorHAnsi"/>
          <w:sz w:val="20"/>
        </w:rPr>
        <w:t>]</w:t>
      </w:r>
      <w:r w:rsidRPr="003B0FB4">
        <w:rPr>
          <w:rFonts w:asciiTheme="minorHAnsi" w:hAnsiTheme="minorHAnsi" w:cstheme="minorHAnsi"/>
          <w:sz w:val="20"/>
        </w:rPr>
        <w:t xml:space="preserve">: </w:t>
      </w:r>
    </w:p>
    <w:p w14:paraId="54E5D9DD" w14:textId="77777777" w:rsidR="003C629B" w:rsidRPr="009C2468" w:rsidRDefault="006D5A1E"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Przedmiot zamówienia wykonamy siłami własnymi;</w:t>
      </w:r>
    </w:p>
    <w:p w14:paraId="10E3E4F4" w14:textId="77777777" w:rsidR="003C629B" w:rsidRPr="009C2468" w:rsidRDefault="006D5A1E" w:rsidP="003C629B">
      <w:pPr>
        <w:spacing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Content>
          <w:r w:rsidR="003C629B" w:rsidRPr="009C2468">
            <w:rPr>
              <w:rFonts w:ascii="Segoe UI Symbol" w:eastAsia="MS Gothic" w:hAnsi="Segoe UI Symbol" w:cs="Segoe UI Symbol"/>
              <w:sz w:val="20"/>
            </w:rPr>
            <w:t>☐</w:t>
          </w:r>
        </w:sdtContent>
      </w:sdt>
      <w:r w:rsidR="003C629B" w:rsidRPr="009C2468">
        <w:rPr>
          <w:rFonts w:asciiTheme="minorHAnsi" w:hAnsiTheme="minorHAnsi" w:cstheme="minorHAnsi"/>
          <w:sz w:val="20"/>
        </w:rPr>
        <w:tab/>
        <w:t>Powierzymy następującym podwykonawcom realizację następujących części:</w:t>
      </w:r>
    </w:p>
    <w:p w14:paraId="11D32D2D" w14:textId="77777777" w:rsidR="003C629B" w:rsidRPr="009C2468" w:rsidRDefault="003C629B" w:rsidP="003C629B">
      <w:pPr>
        <w:spacing w:line="240" w:lineRule="exact"/>
        <w:ind w:left="709" w:right="-284"/>
        <w:jc w:val="center"/>
        <w:rPr>
          <w:rFonts w:asciiTheme="minorHAnsi" w:hAnsiTheme="minorHAnsi" w:cstheme="minorHAnsi"/>
          <w:sz w:val="20"/>
        </w:rPr>
      </w:pPr>
    </w:p>
    <w:tbl>
      <w:tblPr>
        <w:tblStyle w:val="Tabela-Siatka"/>
        <w:tblW w:w="8367" w:type="dxa"/>
        <w:jc w:val="center"/>
        <w:tblLook w:val="04A0" w:firstRow="1" w:lastRow="0" w:firstColumn="1" w:lastColumn="0" w:noHBand="0" w:noVBand="1"/>
      </w:tblPr>
      <w:tblGrid>
        <w:gridCol w:w="480"/>
        <w:gridCol w:w="3388"/>
        <w:gridCol w:w="4499"/>
      </w:tblGrid>
      <w:tr w:rsidR="003C629B" w:rsidRPr="009C2468" w14:paraId="3AAF9545" w14:textId="77777777" w:rsidTr="003C629B">
        <w:trPr>
          <w:jc w:val="center"/>
        </w:trPr>
        <w:tc>
          <w:tcPr>
            <w:tcW w:w="429" w:type="dxa"/>
            <w:shd w:val="clear" w:color="auto" w:fill="F2F2F2" w:themeFill="background1" w:themeFillShade="F2"/>
          </w:tcPr>
          <w:p w14:paraId="6D78C43A" w14:textId="77777777" w:rsidR="003C629B" w:rsidRPr="009C2468" w:rsidRDefault="003C629B" w:rsidP="003C629B">
            <w:pPr>
              <w:spacing w:line="240" w:lineRule="exact"/>
              <w:ind w:right="-284"/>
              <w:jc w:val="left"/>
              <w:rPr>
                <w:rFonts w:asciiTheme="minorHAnsi" w:hAnsiTheme="minorHAnsi" w:cstheme="minorHAnsi"/>
              </w:rPr>
            </w:pPr>
            <w:r w:rsidRPr="009C2468">
              <w:rPr>
                <w:rFonts w:asciiTheme="minorHAnsi" w:hAnsiTheme="minorHAnsi" w:cstheme="minorHAnsi"/>
              </w:rPr>
              <w:t>Lp.</w:t>
            </w:r>
          </w:p>
        </w:tc>
        <w:tc>
          <w:tcPr>
            <w:tcW w:w="3408" w:type="dxa"/>
            <w:shd w:val="clear" w:color="auto" w:fill="F2F2F2" w:themeFill="background1" w:themeFillShade="F2"/>
          </w:tcPr>
          <w:p w14:paraId="4D0CDDB4"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Nazwa i adres podwykonawcy</w:t>
            </w:r>
          </w:p>
        </w:tc>
        <w:tc>
          <w:tcPr>
            <w:tcW w:w="4530" w:type="dxa"/>
            <w:shd w:val="clear" w:color="auto" w:fill="F2F2F2" w:themeFill="background1" w:themeFillShade="F2"/>
          </w:tcPr>
          <w:p w14:paraId="01A22D51"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Zakres zamówienia, który</w:t>
            </w:r>
          </w:p>
          <w:p w14:paraId="45B1379E" w14:textId="77777777" w:rsidR="003C629B" w:rsidRPr="008D67B8" w:rsidRDefault="003C629B" w:rsidP="003C629B">
            <w:pPr>
              <w:spacing w:line="240" w:lineRule="exact"/>
              <w:ind w:right="-284"/>
              <w:jc w:val="center"/>
              <w:rPr>
                <w:rFonts w:asciiTheme="minorHAnsi" w:hAnsiTheme="minorHAnsi" w:cstheme="minorHAnsi"/>
                <w:sz w:val="20"/>
              </w:rPr>
            </w:pPr>
            <w:r w:rsidRPr="008D67B8">
              <w:rPr>
                <w:rFonts w:asciiTheme="minorHAnsi" w:hAnsiTheme="minorHAnsi" w:cstheme="minorHAnsi"/>
                <w:sz w:val="20"/>
              </w:rPr>
              <w:t>zostanie powierzony podwykonawcy</w:t>
            </w:r>
          </w:p>
        </w:tc>
      </w:tr>
      <w:tr w:rsidR="003C629B" w:rsidRPr="009C2468" w14:paraId="5155CC3F" w14:textId="77777777" w:rsidTr="003C629B">
        <w:trPr>
          <w:jc w:val="center"/>
        </w:trPr>
        <w:tc>
          <w:tcPr>
            <w:tcW w:w="429" w:type="dxa"/>
          </w:tcPr>
          <w:p w14:paraId="7CFE5A72"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44E0B436"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7B6E4B90" w14:textId="77777777" w:rsidR="003C629B" w:rsidRPr="009C2468" w:rsidRDefault="003C629B" w:rsidP="003C629B">
            <w:pPr>
              <w:spacing w:line="240" w:lineRule="exact"/>
              <w:ind w:right="-284"/>
              <w:jc w:val="center"/>
              <w:rPr>
                <w:rFonts w:asciiTheme="minorHAnsi" w:hAnsiTheme="minorHAnsi" w:cstheme="minorHAnsi"/>
              </w:rPr>
            </w:pPr>
          </w:p>
        </w:tc>
      </w:tr>
      <w:tr w:rsidR="003C629B" w:rsidRPr="009C2468" w14:paraId="25A71F14" w14:textId="77777777" w:rsidTr="003C629B">
        <w:trPr>
          <w:jc w:val="center"/>
        </w:trPr>
        <w:tc>
          <w:tcPr>
            <w:tcW w:w="429" w:type="dxa"/>
          </w:tcPr>
          <w:p w14:paraId="63896D51" w14:textId="77777777" w:rsidR="003C629B" w:rsidRPr="009C2468" w:rsidRDefault="003C629B" w:rsidP="003C629B">
            <w:pPr>
              <w:spacing w:line="240" w:lineRule="exact"/>
              <w:ind w:right="-284"/>
              <w:jc w:val="center"/>
              <w:rPr>
                <w:rFonts w:asciiTheme="minorHAnsi" w:hAnsiTheme="minorHAnsi" w:cstheme="minorHAnsi"/>
              </w:rPr>
            </w:pPr>
          </w:p>
        </w:tc>
        <w:tc>
          <w:tcPr>
            <w:tcW w:w="3408" w:type="dxa"/>
          </w:tcPr>
          <w:p w14:paraId="2A33B3DD" w14:textId="77777777" w:rsidR="003C629B" w:rsidRPr="009C2468" w:rsidRDefault="003C629B" w:rsidP="003C629B">
            <w:pPr>
              <w:spacing w:line="240" w:lineRule="exact"/>
              <w:ind w:right="-284"/>
              <w:jc w:val="center"/>
              <w:rPr>
                <w:rFonts w:asciiTheme="minorHAnsi" w:hAnsiTheme="minorHAnsi" w:cstheme="minorHAnsi"/>
              </w:rPr>
            </w:pPr>
          </w:p>
        </w:tc>
        <w:tc>
          <w:tcPr>
            <w:tcW w:w="4530" w:type="dxa"/>
          </w:tcPr>
          <w:p w14:paraId="1C87ED4B" w14:textId="77777777" w:rsidR="003C629B" w:rsidRPr="009C2468" w:rsidRDefault="003C629B" w:rsidP="003C629B">
            <w:pPr>
              <w:spacing w:line="240" w:lineRule="exact"/>
              <w:ind w:right="-284"/>
              <w:jc w:val="center"/>
              <w:rPr>
                <w:rFonts w:asciiTheme="minorHAnsi" w:hAnsiTheme="minorHAnsi" w:cstheme="minorHAnsi"/>
              </w:rPr>
            </w:pPr>
          </w:p>
        </w:tc>
      </w:tr>
    </w:tbl>
    <w:p w14:paraId="17600B06" w14:textId="77777777" w:rsidR="003C629B" w:rsidRPr="003B0FB4" w:rsidRDefault="003C629B" w:rsidP="003C629B">
      <w:pPr>
        <w:pStyle w:val="Akapitzlist"/>
        <w:spacing w:line="240" w:lineRule="auto"/>
        <w:ind w:left="426"/>
        <w:rPr>
          <w:rFonts w:asciiTheme="minorHAnsi" w:hAnsiTheme="minorHAnsi" w:cstheme="minorHAnsi"/>
          <w:sz w:val="20"/>
          <w:lang w:eastAsia="pl-PL"/>
        </w:rPr>
      </w:pPr>
    </w:p>
    <w:p w14:paraId="5A93A6F7" w14:textId="303A36A2" w:rsidR="003C629B" w:rsidRPr="00FA4CFC"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5"/>
      </w:r>
      <w:r w:rsidRPr="003B0FB4">
        <w:rPr>
          <w:rFonts w:asciiTheme="minorHAnsi" w:hAnsiTheme="minorHAnsi" w:cstheme="minorHAnsi"/>
          <w:iCs/>
          <w:sz w:val="20"/>
        </w:rPr>
        <w:t xml:space="preserve"> </w:t>
      </w:r>
      <w:r w:rsidRPr="00FA4CFC">
        <w:rPr>
          <w:rFonts w:asciiTheme="minorHAnsi" w:hAnsiTheme="minorHAnsi" w:cstheme="minorHAnsi"/>
          <w:iCs/>
          <w:sz w:val="20"/>
        </w:rPr>
        <w:t>[dotyczy wykonawców zagranicznych]:</w:t>
      </w:r>
    </w:p>
    <w:p w14:paraId="6D793E00"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5F4C71E5" w14:textId="77777777" w:rsidR="003C629B" w:rsidRPr="005333D6" w:rsidRDefault="003C629B" w:rsidP="003C629B">
      <w:pPr>
        <w:spacing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12BA4D9D"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10403756" w14:textId="77777777" w:rsidR="003C629B" w:rsidRPr="008655D5"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6"/>
      </w:r>
    </w:p>
    <w:p w14:paraId="0A9793A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7408CE26" w14:textId="7340B3CA" w:rsidR="003C629B" w:rsidRPr="006E0E97" w:rsidRDefault="003C629B" w:rsidP="003C629B">
      <w:pPr>
        <w:pStyle w:val="Akapitzlist"/>
        <w:numPr>
          <w:ilvl w:val="3"/>
          <w:numId w:val="11"/>
        </w:numPr>
        <w:spacing w:before="120" w:line="240" w:lineRule="auto"/>
        <w:ind w:left="426" w:hanging="426"/>
        <w:rPr>
          <w:rFonts w:asciiTheme="minorHAnsi" w:hAnsiTheme="minorHAnsi" w:cstheme="minorHAnsi"/>
          <w:strike/>
          <w:sz w:val="20"/>
          <w:lang w:eastAsia="pl-PL"/>
        </w:rPr>
      </w:pPr>
      <w:r w:rsidRPr="006E0E97">
        <w:rPr>
          <w:rFonts w:asciiTheme="minorHAnsi" w:hAnsiTheme="minorHAnsi" w:cstheme="minorHAnsi"/>
          <w:strike/>
          <w:sz w:val="20"/>
          <w:lang w:eastAsia="pl-PL"/>
        </w:rPr>
        <w:t>Wadium</w:t>
      </w:r>
      <w:r w:rsidR="006E0E97" w:rsidRPr="006E0E97">
        <w:rPr>
          <w:rFonts w:asciiTheme="minorHAnsi" w:hAnsiTheme="minorHAnsi" w:cstheme="minorHAnsi"/>
          <w:strike/>
          <w:sz w:val="20"/>
          <w:lang w:eastAsia="pl-PL"/>
        </w:rPr>
        <w:t xml:space="preserve"> </w:t>
      </w:r>
      <w:r w:rsidRPr="006E0E97">
        <w:rPr>
          <w:rFonts w:asciiTheme="minorHAnsi" w:hAnsiTheme="minorHAnsi" w:cstheme="minorHAnsi"/>
          <w:strike/>
          <w:sz w:val="20"/>
          <w:lang w:eastAsia="pl-PL"/>
        </w:rPr>
        <w:t xml:space="preserve">o wartości </w:t>
      </w:r>
      <w:r w:rsidR="008104EC" w:rsidRPr="006E0E97">
        <w:rPr>
          <w:rFonts w:asciiTheme="minorHAnsi" w:hAnsiTheme="minorHAnsi" w:cstheme="minorHAnsi"/>
          <w:strike/>
          <w:sz w:val="20"/>
          <w:lang w:eastAsia="pl-PL"/>
        </w:rPr>
        <w:fldChar w:fldCharType="begin"/>
      </w:r>
      <w:r w:rsidR="008104EC" w:rsidRPr="006E0E97">
        <w:rPr>
          <w:rFonts w:asciiTheme="minorHAnsi" w:hAnsiTheme="minorHAnsi" w:cstheme="minorHAnsi"/>
          <w:strike/>
          <w:sz w:val="20"/>
          <w:lang w:eastAsia="pl-PL"/>
        </w:rPr>
        <w:instrText xml:space="preserve"> MERGEFIELD wadium_wartosc </w:instrText>
      </w:r>
      <w:r w:rsidR="008104EC" w:rsidRPr="006E0E97">
        <w:rPr>
          <w:rFonts w:asciiTheme="minorHAnsi" w:hAnsiTheme="minorHAnsi" w:cstheme="minorHAnsi"/>
          <w:strike/>
          <w:sz w:val="20"/>
          <w:lang w:eastAsia="pl-PL"/>
        </w:rPr>
        <w:fldChar w:fldCharType="end"/>
      </w:r>
      <w:r w:rsidR="00E408D9" w:rsidRPr="006E0E97">
        <w:rPr>
          <w:rFonts w:asciiTheme="minorHAnsi" w:hAnsiTheme="minorHAnsi" w:cstheme="minorHAnsi"/>
          <w:strike/>
          <w:sz w:val="20"/>
          <w:lang w:eastAsia="pl-PL"/>
        </w:rPr>
        <w:t>………</w:t>
      </w:r>
      <w:r w:rsidR="00C32303" w:rsidRPr="006E0E97">
        <w:rPr>
          <w:rFonts w:asciiTheme="minorHAnsi" w:hAnsiTheme="minorHAnsi" w:cstheme="minorHAnsi"/>
          <w:strike/>
          <w:sz w:val="20"/>
          <w:lang w:eastAsia="pl-PL"/>
        </w:rPr>
        <w:t xml:space="preserve"> </w:t>
      </w:r>
      <w:r w:rsidRPr="006E0E97">
        <w:rPr>
          <w:rFonts w:asciiTheme="minorHAnsi" w:hAnsiTheme="minorHAnsi" w:cstheme="minorHAnsi"/>
          <w:strike/>
          <w:sz w:val="20"/>
          <w:lang w:eastAsia="pl-PL"/>
        </w:rPr>
        <w:t>zł zostało wniesione w formie …...........</w:t>
      </w:r>
      <w:r w:rsidR="000B7BF5" w:rsidRPr="006E0E97">
        <w:rPr>
          <w:rFonts w:asciiTheme="minorHAnsi" w:hAnsiTheme="minorHAnsi" w:cstheme="minorHAnsi"/>
          <w:strike/>
          <w:sz w:val="20"/>
          <w:lang w:eastAsia="pl-PL"/>
        </w:rPr>
        <w:t>.................</w:t>
      </w:r>
      <w:r w:rsidRPr="006E0E97">
        <w:rPr>
          <w:rFonts w:asciiTheme="minorHAnsi" w:hAnsiTheme="minorHAnsi" w:cstheme="minorHAnsi"/>
          <w:strike/>
          <w:sz w:val="20"/>
          <w:lang w:eastAsia="pl-PL"/>
        </w:rPr>
        <w:t xml:space="preserve">. </w:t>
      </w:r>
    </w:p>
    <w:p w14:paraId="0562F98B" w14:textId="77777777" w:rsidR="003C629B"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8655D5">
        <w:rPr>
          <w:rFonts w:asciiTheme="minorHAnsi" w:hAnsiTheme="minorHAnsi" w:cstheme="minorHAnsi"/>
          <w:sz w:val="20"/>
          <w:lang w:eastAsia="pl-PL"/>
        </w:rPr>
        <w:t xml:space="preserve">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w:t>
      </w:r>
      <w:r w:rsidRPr="008655D5">
        <w:rPr>
          <w:rFonts w:asciiTheme="minorHAnsi" w:hAnsiTheme="minorHAnsi" w:cstheme="minorHAnsi"/>
          <w:sz w:val="20"/>
          <w:lang w:eastAsia="pl-PL"/>
        </w:rPr>
        <w:lastRenderedPageBreak/>
        <w:t>i w sprawie swobodnego przepływu takich danych oraz uchylenia dyrektywy 95/46/WE (ogólne rozporządzenie o ochronie danych) – dalej: „RODO”, mających zastosowanie i chroniło prawa osób, których dane dotyczą.</w:t>
      </w:r>
    </w:p>
    <w:p w14:paraId="410C0D62" w14:textId="1B753E0C" w:rsidR="003C629B"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8655D5">
        <w:rPr>
          <w:rFonts w:asciiTheme="minorHAnsi" w:hAnsiTheme="minorHAnsi" w:cstheme="minorHAnsi"/>
          <w:sz w:val="20"/>
        </w:rPr>
        <w:t xml:space="preserve">Oświadczamy, że wypełniliśmy obowiązki informacyjne przewidziane w art. 13 lub art. 14 RODO  wobec osób fizycznych, od których dane osobowe bezpośrednio lub pośrednio pozyskaliśmy w celu ubiegania się o udzielenie </w:t>
      </w:r>
      <w:r>
        <w:rPr>
          <w:rFonts w:asciiTheme="minorHAnsi" w:hAnsiTheme="minorHAnsi" w:cstheme="minorHAnsi"/>
          <w:sz w:val="20"/>
        </w:rPr>
        <w:t>Zakupu</w:t>
      </w:r>
      <w:r w:rsidRPr="008655D5">
        <w:rPr>
          <w:rFonts w:asciiTheme="minorHAnsi" w:hAnsiTheme="minorHAnsi" w:cstheme="minorHAnsi"/>
          <w:sz w:val="20"/>
        </w:rPr>
        <w:t xml:space="preserve"> w niniejszym postępowaniu.</w:t>
      </w:r>
      <w:r w:rsidRPr="00F46A13">
        <w:rPr>
          <w:rStyle w:val="Odwoanieprzypisudolnego"/>
          <w:rFonts w:asciiTheme="minorHAnsi" w:hAnsiTheme="minorHAnsi" w:cstheme="minorHAnsi"/>
          <w:sz w:val="20"/>
        </w:rPr>
        <w:footnoteReference w:id="7"/>
      </w:r>
    </w:p>
    <w:p w14:paraId="066A31CF" w14:textId="3982D6CA" w:rsidR="003C629B" w:rsidRPr="004A4625" w:rsidRDefault="003C629B" w:rsidP="004A4625">
      <w:pPr>
        <w:pStyle w:val="Akapitzlist"/>
        <w:numPr>
          <w:ilvl w:val="0"/>
          <w:numId w:val="33"/>
        </w:numPr>
        <w:spacing w:before="120" w:line="240" w:lineRule="auto"/>
        <w:ind w:left="993" w:hanging="567"/>
        <w:rPr>
          <w:rFonts w:asciiTheme="minorHAnsi" w:hAnsiTheme="minorHAnsi" w:cstheme="minorHAnsi"/>
          <w:sz w:val="20"/>
        </w:rPr>
      </w:pPr>
      <w:r w:rsidRPr="004A462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3305976F" w14:textId="77777777" w:rsidR="003C629B" w:rsidRPr="00F46A13" w:rsidRDefault="003C629B" w:rsidP="00EE1D89">
      <w:pPr>
        <w:pStyle w:val="Akapitzlist"/>
        <w:numPr>
          <w:ilvl w:val="1"/>
          <w:numId w:val="28"/>
        </w:numPr>
        <w:spacing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788F50D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2D1E42CB" w14:textId="77777777" w:rsidR="003C629B" w:rsidRPr="00F46A13" w:rsidRDefault="006D5A1E" w:rsidP="003C629B">
      <w:pPr>
        <w:pStyle w:val="Akapitzlist"/>
        <w:spacing w:before="120" w:after="120" w:line="240" w:lineRule="exact"/>
        <w:ind w:left="1418" w:hanging="2"/>
        <w:rPr>
          <w:rFonts w:asciiTheme="minorHAnsi" w:hAnsiTheme="minorHAnsi" w:cstheme="minorHAnsi"/>
          <w:sz w:val="20"/>
          <w:lang w:eastAsia="pl-PL"/>
        </w:rPr>
      </w:pPr>
      <w:hyperlink r:id="rId12"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i/>
          <w:sz w:val="20"/>
          <w:lang w:eastAsia="pl-PL"/>
        </w:rPr>
        <w:t>;</w:t>
      </w:r>
    </w:p>
    <w:p w14:paraId="7CF5402E" w14:textId="77777777" w:rsidR="003C629B"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Zakupu 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67AC2E21" w14:textId="77777777" w:rsidR="003C629B" w:rsidRPr="00F46A13" w:rsidRDefault="006D5A1E" w:rsidP="003C629B">
      <w:pPr>
        <w:pStyle w:val="Akapitzlist"/>
        <w:spacing w:before="120" w:after="120" w:line="240" w:lineRule="exact"/>
        <w:ind w:left="1418" w:hanging="2"/>
        <w:rPr>
          <w:rFonts w:asciiTheme="minorHAnsi" w:hAnsiTheme="minorHAnsi" w:cstheme="minorHAnsi"/>
          <w:sz w:val="20"/>
          <w:lang w:eastAsia="pl-PL"/>
        </w:rPr>
      </w:pPr>
      <w:hyperlink r:id="rId13" w:history="1">
        <w:r w:rsidR="003C629B" w:rsidRPr="0085461F">
          <w:rPr>
            <w:rStyle w:val="Hipercze"/>
            <w:rFonts w:asciiTheme="minorHAnsi" w:hAnsiTheme="minorHAnsi" w:cstheme="minorHAnsi"/>
            <w:sz w:val="20"/>
          </w:rPr>
          <w:t>https://pgedystrybucja.pl/przetargi/przetargi-zakupowe</w:t>
        </w:r>
      </w:hyperlink>
      <w:r w:rsidR="003C629B" w:rsidRPr="00F46A13">
        <w:rPr>
          <w:rFonts w:asciiTheme="minorHAnsi" w:hAnsiTheme="minorHAnsi" w:cstheme="minorHAnsi"/>
          <w:sz w:val="20"/>
          <w:lang w:eastAsia="pl-PL"/>
        </w:rPr>
        <w:t>;</w:t>
      </w:r>
    </w:p>
    <w:p w14:paraId="537286EC" w14:textId="77777777" w:rsidR="003C629B" w:rsidRPr="00F46A13" w:rsidRDefault="003C629B" w:rsidP="00EE1D89">
      <w:pPr>
        <w:pStyle w:val="Akapitzlist"/>
        <w:numPr>
          <w:ilvl w:val="1"/>
          <w:numId w:val="28"/>
        </w:numPr>
        <w:spacing w:before="120" w:after="120" w:line="240" w:lineRule="exact"/>
        <w:ind w:left="1418" w:hanging="425"/>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6BAEEAE4" w14:textId="77777777" w:rsidR="003C629B" w:rsidRDefault="003C629B" w:rsidP="003C629B">
      <w:pPr>
        <w:pStyle w:val="Akapitzlist"/>
        <w:spacing w:before="120" w:line="240" w:lineRule="auto"/>
        <w:ind w:left="426"/>
        <w:rPr>
          <w:rFonts w:asciiTheme="minorHAnsi" w:hAnsiTheme="minorHAnsi" w:cstheme="minorHAnsi"/>
          <w:b/>
          <w:sz w:val="20"/>
          <w:lang w:eastAsia="pl-PL"/>
        </w:rPr>
      </w:pPr>
    </w:p>
    <w:p w14:paraId="307620E5" w14:textId="5B4458E8"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 xml:space="preserve">Przekazywane przez nas dane osobowe mogą być wykorzystane wyłącznie w  celach związanych z prowadzonym postępowaniem o udzielenie zamówienia niepublicznego nr </w:t>
      </w:r>
      <w:r w:rsidR="007C622D">
        <w:rPr>
          <w:rFonts w:asciiTheme="minorHAnsi" w:hAnsiTheme="minorHAnsi" w:cstheme="minorHAnsi"/>
          <w:sz w:val="20"/>
          <w:szCs w:val="22"/>
        </w:rPr>
        <w:t>POST/DYS/OW/GZ/</w:t>
      </w:r>
      <w:r w:rsidR="00E32E77">
        <w:rPr>
          <w:rFonts w:asciiTheme="minorHAnsi" w:hAnsiTheme="minorHAnsi" w:cstheme="minorHAnsi"/>
          <w:sz w:val="20"/>
          <w:szCs w:val="22"/>
        </w:rPr>
        <w:t>0</w:t>
      </w:r>
      <w:r w:rsidR="00C33EBB" w:rsidRPr="00C33EBB">
        <w:rPr>
          <w:rFonts w:asciiTheme="minorHAnsi" w:hAnsiTheme="minorHAnsi" w:cstheme="minorHAnsi"/>
          <w:sz w:val="20"/>
          <w:szCs w:val="22"/>
        </w:rPr>
        <w:fldChar w:fldCharType="begin"/>
      </w:r>
      <w:r w:rsidR="00C33EBB" w:rsidRPr="00C33EBB">
        <w:rPr>
          <w:rFonts w:asciiTheme="minorHAnsi" w:hAnsiTheme="minorHAnsi" w:cstheme="minorHAnsi"/>
          <w:sz w:val="20"/>
          <w:szCs w:val="22"/>
        </w:rPr>
        <w:instrText xml:space="preserve"> MERGEFIELD "nr_postepowania" </w:instrText>
      </w:r>
      <w:r w:rsidR="00C33EBB" w:rsidRPr="00C33EBB">
        <w:rPr>
          <w:rFonts w:asciiTheme="minorHAnsi" w:hAnsiTheme="minorHAnsi" w:cstheme="minorHAnsi"/>
          <w:sz w:val="20"/>
          <w:szCs w:val="22"/>
        </w:rPr>
        <w:fldChar w:fldCharType="separate"/>
      </w:r>
      <w:r w:rsidR="006E0E97" w:rsidRPr="006A317D">
        <w:rPr>
          <w:rFonts w:asciiTheme="minorHAnsi" w:hAnsiTheme="minorHAnsi" w:cstheme="minorHAnsi"/>
          <w:noProof/>
          <w:sz w:val="20"/>
          <w:szCs w:val="22"/>
        </w:rPr>
        <w:t>3194</w:t>
      </w:r>
      <w:r w:rsidR="00C33EBB" w:rsidRPr="00C33EBB">
        <w:rPr>
          <w:rFonts w:asciiTheme="minorHAnsi" w:hAnsiTheme="minorHAnsi" w:cstheme="minorHAnsi"/>
          <w:sz w:val="20"/>
          <w:szCs w:val="22"/>
        </w:rPr>
        <w:fldChar w:fldCharType="end"/>
      </w:r>
      <w:r w:rsidR="00C33EBB" w:rsidRPr="00C33EBB">
        <w:rPr>
          <w:rFonts w:asciiTheme="minorHAnsi" w:hAnsiTheme="minorHAnsi" w:cstheme="minorHAnsi"/>
          <w:sz w:val="20"/>
          <w:szCs w:val="22"/>
        </w:rPr>
        <w:t>/</w:t>
      </w:r>
      <w:r w:rsidR="00BD5ED3">
        <w:rPr>
          <w:rFonts w:asciiTheme="minorHAnsi" w:hAnsiTheme="minorHAnsi" w:cstheme="minorHAnsi"/>
          <w:sz w:val="20"/>
          <w:szCs w:val="22"/>
        </w:rPr>
        <w:t>202</w:t>
      </w:r>
      <w:r w:rsidR="00C44C84">
        <w:rPr>
          <w:rFonts w:asciiTheme="minorHAnsi" w:hAnsiTheme="minorHAnsi" w:cstheme="minorHAnsi"/>
          <w:sz w:val="20"/>
          <w:szCs w:val="22"/>
        </w:rPr>
        <w:t>4</w:t>
      </w:r>
    </w:p>
    <w:p w14:paraId="3ED8B29B" w14:textId="77777777" w:rsidR="003C629B" w:rsidRPr="003B0FB4" w:rsidRDefault="003C629B" w:rsidP="003C629B">
      <w:pPr>
        <w:pStyle w:val="Akapitzlist"/>
        <w:numPr>
          <w:ilvl w:val="3"/>
          <w:numId w:val="11"/>
        </w:numPr>
        <w:spacing w:before="12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1A48ADBE"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713E05CC" w14:textId="77777777" w:rsidR="003C629B" w:rsidRPr="002C2BE7" w:rsidRDefault="003C629B" w:rsidP="003C629B">
      <w:pPr>
        <w:tabs>
          <w:tab w:val="left" w:pos="426"/>
        </w:tabs>
        <w:spacing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737150A7" w14:textId="77777777" w:rsidR="003C629B" w:rsidRPr="009C2468" w:rsidRDefault="003C629B" w:rsidP="003C629B">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5D300616" w14:textId="77777777" w:rsidR="003C629B" w:rsidRDefault="003C629B" w:rsidP="003C629B">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166657BB" w14:textId="77777777" w:rsidR="003C629B" w:rsidRPr="00FF5B17" w:rsidRDefault="003C629B" w:rsidP="003C629B">
      <w:pPr>
        <w:ind w:left="5398" w:right="68" w:hanging="153"/>
        <w:jc w:val="center"/>
        <w:rPr>
          <w:rFonts w:asciiTheme="minorHAnsi" w:hAnsiTheme="minorHAnsi" w:cstheme="minorHAnsi"/>
          <w:i/>
          <w:sz w:val="16"/>
          <w:szCs w:val="16"/>
        </w:rPr>
        <w:sectPr w:rsidR="003C629B" w:rsidRPr="00FF5B17" w:rsidSect="00AE0646">
          <w:headerReference w:type="even" r:id="rId14"/>
          <w:headerReference w:type="default" r:id="rId15"/>
          <w:footerReference w:type="even" r:id="rId16"/>
          <w:footerReference w:type="default" r:id="rId17"/>
          <w:headerReference w:type="first" r:id="rId18"/>
          <w:footerReference w:type="first" r:id="rId19"/>
          <w:pgSz w:w="11909" w:h="16834" w:code="9"/>
          <w:pgMar w:top="1418" w:right="1276" w:bottom="992" w:left="1559"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docGrid w:linePitch="299"/>
        </w:sect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bookmarkEnd w:id="4"/>
    <w:bookmarkEnd w:id="5"/>
    <w:bookmarkEnd w:id="6"/>
    <w:p w14:paraId="6F405D53" w14:textId="77777777" w:rsidR="003C629B" w:rsidRPr="009C2468" w:rsidRDefault="003C629B" w:rsidP="003C629B">
      <w:pPr>
        <w:spacing w:after="160" w:line="240" w:lineRule="exact"/>
        <w:jc w:val="left"/>
        <w:rPr>
          <w:rFonts w:asciiTheme="minorHAnsi" w:hAnsiTheme="minorHAnsi" w:cstheme="minorHAnsi"/>
          <w:sz w:val="20"/>
        </w:rPr>
      </w:pPr>
    </w:p>
    <w:p w14:paraId="06CBBA33" w14:textId="302B9BB7" w:rsidR="00221E34" w:rsidRDefault="00221E34">
      <w:pPr>
        <w:spacing w:after="200" w:line="276" w:lineRule="auto"/>
        <w:jc w:val="left"/>
        <w:rPr>
          <w:rFonts w:asciiTheme="minorHAnsi" w:hAnsiTheme="minorHAnsi" w:cstheme="minorHAnsi"/>
          <w:sz w:val="20"/>
        </w:rPr>
      </w:pPr>
      <w:r>
        <w:rPr>
          <w:rFonts w:asciiTheme="minorHAnsi" w:hAnsiTheme="minorHAnsi" w:cstheme="minorHAnsi"/>
          <w:sz w:val="20"/>
        </w:rPr>
        <w:br w:type="page"/>
      </w:r>
    </w:p>
    <w:p w14:paraId="07C1AF5D" w14:textId="77777777" w:rsidR="00221E34" w:rsidRDefault="00221E34" w:rsidP="003C629B">
      <w:pPr>
        <w:spacing w:before="120" w:line="24" w:lineRule="atLeast"/>
        <w:ind w:firstLine="567"/>
        <w:jc w:val="left"/>
        <w:outlineLvl w:val="0"/>
        <w:rPr>
          <w:rFonts w:asciiTheme="minorHAnsi" w:hAnsiTheme="minorHAnsi" w:cstheme="minorHAnsi"/>
          <w:sz w:val="20"/>
        </w:rPr>
        <w:sectPr w:rsidR="00221E34" w:rsidSect="003C629B">
          <w:footerReference w:type="first" r:id="rId20"/>
          <w:type w:val="continuous"/>
          <w:pgSz w:w="11909" w:h="16834" w:code="9"/>
          <w:pgMar w:top="1134" w:right="1276"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4ADC5AA" w14:textId="77777777" w:rsidR="009144EC" w:rsidRDefault="009144EC" w:rsidP="009144EC">
      <w:pPr>
        <w:rPr>
          <w:rFonts w:asciiTheme="minorHAnsi" w:hAnsiTheme="minorHAnsi" w:cstheme="minorHAnsi"/>
          <w:sz w:val="20"/>
        </w:rPr>
      </w:pPr>
    </w:p>
    <w:p w14:paraId="2B83AD2F" w14:textId="576E0C3C" w:rsidR="007C622D" w:rsidRPr="007C622D" w:rsidRDefault="007C622D" w:rsidP="007C622D">
      <w:pPr>
        <w:rPr>
          <w:rFonts w:asciiTheme="minorHAnsi" w:hAnsiTheme="minorHAnsi" w:cstheme="minorHAnsi"/>
          <w:sz w:val="20"/>
        </w:rPr>
      </w:pPr>
      <w:r w:rsidRPr="007C622D">
        <w:rPr>
          <w:rFonts w:asciiTheme="minorHAnsi" w:hAnsiTheme="minorHAnsi" w:cstheme="minorHAnsi"/>
          <w:b/>
          <w:bCs/>
          <w:color w:val="000000"/>
          <w:sz w:val="20"/>
        </w:rPr>
        <w:t>ZAŁĄCZNIK NR 4  DO SWZ –  OŚWIADCZENIE O BRAKU PODSTAW WYKLUCZENIA NA PODSTAWIE PRZESŁANEK WSKAZANYCH W PRZEPISACH USTAWY O SZCZEGÓLNYCH ROZWIĄZANIACH W ZAKRESIE PRZECIWDZIAŁANIA WSPIERANIU AGRESJI NA UKRAINĘ ORAZ ROZPORZĄDZENIA (UE) 2022/576 Z DNIA 8 KWIETNIA 2022 R. (WZÓR)</w:t>
      </w:r>
    </w:p>
    <w:p w14:paraId="7597B0B9" w14:textId="77777777" w:rsidR="007C622D" w:rsidRPr="007C622D" w:rsidRDefault="007C622D" w:rsidP="007C622D">
      <w:pPr>
        <w:spacing w:after="80" w:line="240" w:lineRule="exact"/>
        <w:jc w:val="left"/>
        <w:rPr>
          <w:rFonts w:asciiTheme="minorHAnsi" w:hAnsiTheme="minorHAnsi" w:cstheme="minorHAnsi"/>
          <w:sz w:val="20"/>
        </w:rPr>
      </w:pPr>
    </w:p>
    <w:tbl>
      <w:tblPr>
        <w:tblStyle w:val="Tabela-Siatka1"/>
        <w:tblW w:w="0" w:type="auto"/>
        <w:jc w:val="center"/>
        <w:tblLook w:val="04A0" w:firstRow="1" w:lastRow="0" w:firstColumn="1" w:lastColumn="0" w:noHBand="0" w:noVBand="1"/>
      </w:tblPr>
      <w:tblGrid>
        <w:gridCol w:w="3965"/>
        <w:gridCol w:w="850"/>
        <w:gridCol w:w="4134"/>
      </w:tblGrid>
      <w:tr w:rsidR="007C622D" w:rsidRPr="007C622D" w14:paraId="5AA4F502" w14:textId="77777777" w:rsidTr="008104EC">
        <w:trPr>
          <w:trHeight w:val="1820"/>
          <w:jc w:val="center"/>
        </w:trPr>
        <w:tc>
          <w:tcPr>
            <w:tcW w:w="3965" w:type="dxa"/>
            <w:tcBorders>
              <w:right w:val="single" w:sz="4" w:space="0" w:color="auto"/>
            </w:tcBorders>
          </w:tcPr>
          <w:p w14:paraId="5763A271" w14:textId="77777777" w:rsidR="007C622D" w:rsidRPr="007C622D" w:rsidRDefault="007C622D" w:rsidP="007C622D">
            <w:pPr>
              <w:ind w:right="28"/>
              <w:jc w:val="left"/>
              <w:rPr>
                <w:rFonts w:asciiTheme="minorHAnsi" w:hAnsiTheme="minorHAnsi" w:cstheme="minorHAnsi"/>
                <w:b/>
                <w:i/>
                <w:iCs/>
                <w:u w:val="single"/>
              </w:rPr>
            </w:pPr>
            <w:r w:rsidRPr="007C622D">
              <w:rPr>
                <w:rFonts w:asciiTheme="minorHAnsi" w:hAnsiTheme="minorHAnsi" w:cstheme="minorHAnsi"/>
                <w:b/>
                <w:i/>
                <w:iCs/>
                <w:u w:val="single"/>
              </w:rPr>
              <w:t>Wykonawca</w:t>
            </w:r>
          </w:p>
          <w:p w14:paraId="245B9EFF" w14:textId="77777777" w:rsidR="007C622D" w:rsidRPr="007C622D" w:rsidRDefault="007C622D" w:rsidP="007C622D">
            <w:pPr>
              <w:ind w:right="28"/>
              <w:jc w:val="left"/>
              <w:rPr>
                <w:rFonts w:asciiTheme="minorHAnsi" w:hAnsiTheme="minorHAnsi" w:cstheme="minorHAnsi"/>
              </w:rPr>
            </w:pPr>
          </w:p>
          <w:p w14:paraId="69EF5D39"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1ED84394" w14:textId="77777777" w:rsidR="007C622D" w:rsidRPr="007C622D" w:rsidRDefault="007C622D" w:rsidP="007C622D">
            <w:pPr>
              <w:ind w:right="28"/>
              <w:jc w:val="center"/>
              <w:rPr>
                <w:rFonts w:asciiTheme="minorHAnsi" w:hAnsiTheme="minorHAnsi" w:cstheme="minorHAnsi"/>
              </w:rPr>
            </w:pPr>
            <w:r w:rsidRPr="007C622D">
              <w:rPr>
                <w:rFonts w:asciiTheme="minorHAnsi" w:hAnsiTheme="minorHAnsi" w:cstheme="minorHAnsi"/>
              </w:rPr>
              <w:t>……………………………………………….</w:t>
            </w:r>
          </w:p>
          <w:p w14:paraId="69A53F82" w14:textId="77777777" w:rsidR="007C622D" w:rsidRPr="007C622D" w:rsidRDefault="007C622D" w:rsidP="007C622D">
            <w:pPr>
              <w:ind w:right="28"/>
              <w:jc w:val="center"/>
              <w:rPr>
                <w:rFonts w:asciiTheme="minorHAnsi" w:hAnsiTheme="minorHAnsi" w:cstheme="minorHAnsi"/>
                <w:i/>
              </w:rPr>
            </w:pPr>
            <w:r w:rsidRPr="007C622D">
              <w:rPr>
                <w:rFonts w:asciiTheme="minorHAnsi" w:hAnsiTheme="minorHAnsi" w:cstheme="minorHAnsi"/>
                <w:i/>
              </w:rPr>
              <w:t>Nazwa i adres</w:t>
            </w:r>
          </w:p>
          <w:p w14:paraId="038247A8" w14:textId="77777777" w:rsidR="007C622D" w:rsidRPr="007C622D" w:rsidRDefault="007C622D" w:rsidP="007C622D">
            <w:pPr>
              <w:ind w:right="28"/>
              <w:jc w:val="left"/>
              <w:rPr>
                <w:rFonts w:asciiTheme="minorHAnsi" w:hAnsiTheme="minorHAnsi" w:cstheme="minorHAnsi"/>
              </w:rPr>
            </w:pPr>
          </w:p>
        </w:tc>
        <w:tc>
          <w:tcPr>
            <w:tcW w:w="850" w:type="dxa"/>
            <w:tcBorders>
              <w:top w:val="nil"/>
              <w:left w:val="single" w:sz="4" w:space="0" w:color="auto"/>
              <w:bottom w:val="nil"/>
              <w:right w:val="single" w:sz="4" w:space="0" w:color="auto"/>
            </w:tcBorders>
          </w:tcPr>
          <w:p w14:paraId="38039AF3" w14:textId="77777777" w:rsidR="007C622D" w:rsidRPr="007C622D" w:rsidRDefault="007C622D" w:rsidP="007C622D">
            <w:pPr>
              <w:spacing w:line="360" w:lineRule="auto"/>
              <w:rPr>
                <w:rFonts w:asciiTheme="minorHAnsi" w:eastAsiaTheme="majorEastAsia" w:hAnsiTheme="minorHAnsi" w:cstheme="minorHAnsi"/>
                <w:b/>
                <w:i/>
                <w:iCs/>
                <w:u w:val="single"/>
              </w:rPr>
            </w:pPr>
          </w:p>
        </w:tc>
        <w:tc>
          <w:tcPr>
            <w:tcW w:w="4134" w:type="dxa"/>
            <w:tcBorders>
              <w:left w:val="single" w:sz="4" w:space="0" w:color="auto"/>
            </w:tcBorders>
          </w:tcPr>
          <w:p w14:paraId="7D5C287A" w14:textId="77777777" w:rsidR="007C622D" w:rsidRPr="007C622D" w:rsidRDefault="007C622D" w:rsidP="007C622D">
            <w:pPr>
              <w:spacing w:line="360" w:lineRule="auto"/>
              <w:rPr>
                <w:rFonts w:asciiTheme="minorHAnsi" w:eastAsiaTheme="majorEastAsia" w:hAnsiTheme="minorHAnsi" w:cstheme="minorHAnsi"/>
                <w:b/>
                <w:i/>
                <w:iCs/>
                <w:u w:val="single"/>
              </w:rPr>
            </w:pPr>
            <w:r w:rsidRPr="007C622D">
              <w:rPr>
                <w:rFonts w:asciiTheme="minorHAnsi" w:eastAsiaTheme="majorEastAsia" w:hAnsiTheme="minorHAnsi" w:cstheme="minorHAnsi"/>
                <w:b/>
                <w:i/>
                <w:iCs/>
                <w:u w:val="single"/>
              </w:rPr>
              <w:t xml:space="preserve">Zamawiający </w:t>
            </w:r>
          </w:p>
          <w:p w14:paraId="5389C61B"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w:t>
            </w:r>
          </w:p>
          <w:p w14:paraId="6781E853" w14:textId="77777777" w:rsidR="007C622D" w:rsidRPr="007C622D" w:rsidRDefault="007C622D" w:rsidP="007C622D">
            <w:pPr>
              <w:spacing w:before="120" w:after="120" w:line="240" w:lineRule="auto"/>
              <w:contextualSpacing/>
              <w:jc w:val="center"/>
              <w:rPr>
                <w:rFonts w:asciiTheme="minorHAnsi" w:eastAsia="Calibri" w:hAnsiTheme="minorHAnsi" w:cstheme="minorHAnsi"/>
              </w:rPr>
            </w:pPr>
            <w:r w:rsidRPr="007C622D">
              <w:rPr>
                <w:rFonts w:asciiTheme="minorHAnsi" w:eastAsia="Calibri" w:hAnsiTheme="minorHAnsi" w:cstheme="minorHAnsi"/>
              </w:rPr>
              <w:t>w imieniu i na rzecz której działa:</w:t>
            </w:r>
          </w:p>
          <w:p w14:paraId="2ED0428D" w14:textId="77777777" w:rsidR="007C622D" w:rsidRPr="007C622D" w:rsidRDefault="007C622D" w:rsidP="007C622D">
            <w:pPr>
              <w:spacing w:before="120" w:after="120" w:line="240" w:lineRule="auto"/>
              <w:contextualSpacing/>
              <w:jc w:val="center"/>
              <w:rPr>
                <w:rFonts w:asciiTheme="minorHAnsi" w:eastAsia="Calibri" w:hAnsiTheme="minorHAnsi" w:cstheme="minorHAnsi"/>
                <w:b/>
              </w:rPr>
            </w:pPr>
            <w:r w:rsidRPr="007C622D">
              <w:rPr>
                <w:rFonts w:asciiTheme="minorHAnsi" w:eastAsia="Calibri" w:hAnsiTheme="minorHAnsi" w:cstheme="minorHAnsi"/>
                <w:b/>
              </w:rPr>
              <w:t>PGE Dystrybucja S.A. Oddział Warszawa</w:t>
            </w:r>
          </w:p>
          <w:p w14:paraId="112885E2" w14:textId="0695F7C3" w:rsidR="007C622D" w:rsidRPr="007C622D" w:rsidRDefault="007C622D" w:rsidP="007C622D">
            <w:pPr>
              <w:spacing w:line="360" w:lineRule="auto"/>
              <w:jc w:val="center"/>
              <w:rPr>
                <w:rFonts w:asciiTheme="minorHAnsi" w:eastAsiaTheme="majorEastAsia" w:hAnsiTheme="minorHAnsi" w:cstheme="minorHAnsi"/>
                <w:i/>
                <w:iCs/>
              </w:rPr>
            </w:pPr>
            <w:r w:rsidRPr="007C622D">
              <w:rPr>
                <w:rFonts w:asciiTheme="minorHAnsi" w:eastAsia="Calibri" w:hAnsiTheme="minorHAnsi" w:cstheme="minorHAnsi"/>
                <w:b/>
              </w:rPr>
              <w:t>ul. Marsa 95, 04-470 Warszawa</w:t>
            </w:r>
          </w:p>
        </w:tc>
      </w:tr>
    </w:tbl>
    <w:p w14:paraId="24A7782F" w14:textId="75A0A1AF" w:rsidR="007C622D" w:rsidRPr="007C622D" w:rsidRDefault="007C622D" w:rsidP="007C622D">
      <w:pPr>
        <w:spacing w:after="80" w:line="240" w:lineRule="exact"/>
        <w:jc w:val="left"/>
        <w:rPr>
          <w:rFonts w:asciiTheme="minorHAnsi" w:hAnsiTheme="minorHAnsi" w:cstheme="minorHAnsi"/>
          <w:sz w:val="20"/>
        </w:rPr>
      </w:pPr>
    </w:p>
    <w:p w14:paraId="47BA5A5F" w14:textId="77777777" w:rsidR="007C622D" w:rsidRPr="007C622D" w:rsidRDefault="007C622D" w:rsidP="007C622D">
      <w:pPr>
        <w:spacing w:after="80" w:line="240" w:lineRule="exact"/>
        <w:jc w:val="center"/>
        <w:rPr>
          <w:rFonts w:asciiTheme="minorHAnsi" w:hAnsiTheme="minorHAnsi" w:cstheme="minorHAnsi"/>
          <w:b/>
          <w:bCs/>
          <w:sz w:val="20"/>
        </w:rPr>
      </w:pPr>
      <w:r w:rsidRPr="007C622D">
        <w:rPr>
          <w:rFonts w:asciiTheme="minorHAnsi" w:hAnsiTheme="minorHAnsi" w:cstheme="minorHAnsi"/>
          <w:b/>
          <w:bCs/>
          <w:sz w:val="20"/>
        </w:rPr>
        <w:t xml:space="preserve">OŚWIADCZENIE O BRAKU PODSTAW WYKLUCZENIA </w:t>
      </w:r>
    </w:p>
    <w:p w14:paraId="5329CA4C" w14:textId="77777777" w:rsidR="007C622D" w:rsidRPr="007C622D" w:rsidRDefault="007C622D" w:rsidP="007C622D">
      <w:pPr>
        <w:spacing w:after="80" w:line="240" w:lineRule="exact"/>
        <w:jc w:val="center"/>
        <w:rPr>
          <w:rFonts w:asciiTheme="minorHAnsi" w:hAnsiTheme="minorHAnsi" w:cstheme="minorHAnsi"/>
          <w:sz w:val="20"/>
        </w:rPr>
      </w:pPr>
      <w:r w:rsidRPr="007C622D">
        <w:rPr>
          <w:rFonts w:asciiTheme="minorHAnsi" w:hAnsiTheme="minorHAnsi" w:cstheme="minorHAnsi"/>
          <w:b/>
          <w:bCs/>
          <w:color w:val="000000"/>
          <w:sz w:val="20"/>
        </w:rPr>
        <w:t>NA PODSTAWIE PRZESŁANEK WSKAZANYCH W PRZEPISACH USTAWY O SZCZEGÓLNYCH ROZWIĄZANIACH W ZAKRESIE PRZECIWDZIAŁANIA WSPIERANIU AGRESJI NA UKRAINĘ ORAZ ROZPORZĄDZENIA (UE) 2022/576 Z DNIA 8 KWIETNIA 2022 R.</w:t>
      </w:r>
    </w:p>
    <w:p w14:paraId="0542B302" w14:textId="77777777" w:rsidR="007C622D" w:rsidRPr="007C622D" w:rsidRDefault="007C622D" w:rsidP="007C622D">
      <w:pPr>
        <w:spacing w:after="80" w:line="240" w:lineRule="exact"/>
        <w:jc w:val="center"/>
        <w:rPr>
          <w:rFonts w:asciiTheme="minorHAnsi" w:hAnsiTheme="minorHAnsi" w:cstheme="minorHAnsi"/>
          <w:sz w:val="20"/>
        </w:rPr>
      </w:pPr>
    </w:p>
    <w:p w14:paraId="6ADA0EB1"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A729AA1" w14:textId="77777777" w:rsidR="007C622D" w:rsidRPr="007C622D" w:rsidRDefault="007C622D" w:rsidP="007C622D">
      <w:pPr>
        <w:rPr>
          <w:rFonts w:asciiTheme="minorHAnsi" w:hAnsiTheme="minorHAnsi" w:cstheme="minorHAnsi"/>
          <w:sz w:val="20"/>
        </w:rPr>
      </w:pPr>
    </w:p>
    <w:p w14:paraId="6BC113A2" w14:textId="44539982"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Na potrzeby postępowania o udzielenie zamówienia prowadzonego pn. </w:t>
      </w:r>
      <w:r w:rsidR="004E6D29">
        <w:rPr>
          <w:rFonts w:asciiTheme="minorHAnsi" w:hAnsiTheme="minorHAnsi" w:cstheme="minorHAnsi"/>
          <w:b/>
          <w:i/>
          <w:sz w:val="20"/>
        </w:rPr>
        <w:fldChar w:fldCharType="begin"/>
      </w:r>
      <w:r w:rsidR="004E6D29">
        <w:rPr>
          <w:rFonts w:asciiTheme="minorHAnsi" w:hAnsiTheme="minorHAnsi" w:cstheme="minorHAnsi"/>
          <w:b/>
          <w:i/>
          <w:sz w:val="20"/>
        </w:rPr>
        <w:instrText xml:space="preserve"> MERGEFIELD nazwa_post </w:instrText>
      </w:r>
      <w:r w:rsidR="004E6D29">
        <w:rPr>
          <w:rFonts w:asciiTheme="minorHAnsi" w:hAnsiTheme="minorHAnsi" w:cstheme="minorHAnsi"/>
          <w:b/>
          <w:i/>
          <w:sz w:val="20"/>
        </w:rPr>
        <w:fldChar w:fldCharType="separate"/>
      </w:r>
      <w:r w:rsidR="006E0E97" w:rsidRPr="006A317D">
        <w:rPr>
          <w:rFonts w:asciiTheme="minorHAnsi" w:hAnsiTheme="minorHAnsi" w:cstheme="minorHAnsi"/>
          <w:b/>
          <w:i/>
          <w:noProof/>
          <w:sz w:val="20"/>
        </w:rPr>
        <w:t>Realizacja robót budowlanych w zakresie przyłączenia do sieci elektroenergetycznej kontrahentów w miejscowościach Stefanowo, Gabryelin, Jeziórko, Podolszyn Nowy, Chylice-Pólko oraz Baniocha (R_24).</w:t>
      </w:r>
      <w:r w:rsidR="004E6D29">
        <w:rPr>
          <w:rFonts w:asciiTheme="minorHAnsi" w:hAnsiTheme="minorHAnsi" w:cstheme="minorHAnsi"/>
          <w:b/>
          <w:i/>
          <w:sz w:val="20"/>
        </w:rPr>
        <w:fldChar w:fldCharType="end"/>
      </w:r>
      <w:r w:rsidRPr="007C622D">
        <w:rPr>
          <w:rFonts w:asciiTheme="minorHAnsi" w:hAnsiTheme="minorHAnsi" w:cstheme="minorHAnsi"/>
          <w:sz w:val="20"/>
        </w:rPr>
        <w:t xml:space="preserve">, nr </w:t>
      </w:r>
      <w:r>
        <w:rPr>
          <w:rFonts w:asciiTheme="minorHAnsi" w:hAnsiTheme="minorHAnsi" w:cstheme="minorHAnsi"/>
          <w:b/>
          <w:sz w:val="20"/>
        </w:rPr>
        <w:t>POST/DYS/OW/GZ/</w:t>
      </w:r>
      <w:r w:rsidR="009D53A4">
        <w:rPr>
          <w:rFonts w:asciiTheme="minorHAnsi" w:hAnsiTheme="minorHAnsi" w:cstheme="minorHAnsi"/>
          <w:b/>
          <w:sz w:val="20"/>
        </w:rPr>
        <w:t>0</w:t>
      </w:r>
      <w:r w:rsidR="004E6D29">
        <w:rPr>
          <w:rFonts w:asciiTheme="minorHAnsi" w:hAnsiTheme="minorHAnsi" w:cstheme="minorHAnsi"/>
          <w:b/>
          <w:sz w:val="20"/>
        </w:rPr>
        <w:fldChar w:fldCharType="begin"/>
      </w:r>
      <w:r w:rsidR="004E6D29">
        <w:rPr>
          <w:rFonts w:asciiTheme="minorHAnsi" w:hAnsiTheme="minorHAnsi" w:cstheme="minorHAnsi"/>
          <w:b/>
          <w:sz w:val="20"/>
        </w:rPr>
        <w:instrText xml:space="preserve"> MERGEFIELD nr_postepowania </w:instrText>
      </w:r>
      <w:r w:rsidR="004E6D29">
        <w:rPr>
          <w:rFonts w:asciiTheme="minorHAnsi" w:hAnsiTheme="minorHAnsi" w:cstheme="minorHAnsi"/>
          <w:b/>
          <w:sz w:val="20"/>
        </w:rPr>
        <w:fldChar w:fldCharType="separate"/>
      </w:r>
      <w:r w:rsidR="006E0E97" w:rsidRPr="006A317D">
        <w:rPr>
          <w:rFonts w:asciiTheme="minorHAnsi" w:hAnsiTheme="minorHAnsi" w:cstheme="minorHAnsi"/>
          <w:b/>
          <w:noProof/>
          <w:sz w:val="20"/>
        </w:rPr>
        <w:t>3194</w:t>
      </w:r>
      <w:r w:rsidR="004E6D29">
        <w:rPr>
          <w:rFonts w:asciiTheme="minorHAnsi" w:hAnsiTheme="minorHAnsi" w:cstheme="minorHAnsi"/>
          <w:b/>
          <w:sz w:val="20"/>
        </w:rPr>
        <w:fldChar w:fldCharType="end"/>
      </w:r>
      <w:r w:rsidRPr="007C622D">
        <w:rPr>
          <w:rFonts w:asciiTheme="minorHAnsi" w:hAnsiTheme="minorHAnsi" w:cstheme="minorHAnsi"/>
          <w:b/>
          <w:sz w:val="20"/>
        </w:rPr>
        <w:t>/202</w:t>
      </w:r>
      <w:r w:rsidR="00260BBD">
        <w:rPr>
          <w:rFonts w:asciiTheme="minorHAnsi" w:hAnsiTheme="minorHAnsi" w:cstheme="minorHAnsi"/>
          <w:b/>
          <w:sz w:val="20"/>
        </w:rPr>
        <w:t>4</w:t>
      </w:r>
      <w:r w:rsidRPr="007C622D">
        <w:rPr>
          <w:rFonts w:asciiTheme="minorHAnsi" w:hAnsiTheme="minorHAnsi" w:cstheme="minorHAnsi"/>
          <w:b/>
          <w:sz w:val="20"/>
        </w:rPr>
        <w:t xml:space="preserve"> </w:t>
      </w:r>
      <w:r w:rsidRPr="007C622D">
        <w:rPr>
          <w:rFonts w:asciiTheme="minorHAnsi" w:hAnsiTheme="minorHAnsi" w:cstheme="minorHAnsi"/>
          <w:sz w:val="20"/>
        </w:rPr>
        <w:t xml:space="preserve"> prowadzonego przez </w:t>
      </w:r>
      <w:r w:rsidR="00B704B4">
        <w:rPr>
          <w:rFonts w:asciiTheme="minorHAnsi" w:hAnsiTheme="minorHAnsi" w:cstheme="minorHAnsi"/>
          <w:sz w:val="20"/>
        </w:rPr>
        <w:t xml:space="preserve">PGE Dystrybucja S.A. </w:t>
      </w:r>
      <w:r w:rsidR="00B704B4" w:rsidRPr="00B704B4">
        <w:rPr>
          <w:rFonts w:asciiTheme="minorHAnsi" w:hAnsiTheme="minorHAnsi" w:cstheme="minorHAnsi"/>
          <w:sz w:val="20"/>
        </w:rPr>
        <w:t>w im</w:t>
      </w:r>
      <w:r w:rsidR="00B704B4">
        <w:rPr>
          <w:rFonts w:asciiTheme="minorHAnsi" w:hAnsiTheme="minorHAnsi" w:cstheme="minorHAnsi"/>
          <w:sz w:val="20"/>
        </w:rPr>
        <w:t xml:space="preserve">ieniu i na rzecz której działa: </w:t>
      </w:r>
      <w:r w:rsidR="00B704B4" w:rsidRPr="00B704B4">
        <w:rPr>
          <w:rFonts w:asciiTheme="minorHAnsi" w:hAnsiTheme="minorHAnsi" w:cstheme="minorHAnsi"/>
          <w:sz w:val="20"/>
        </w:rPr>
        <w:t>PGE Dy</w:t>
      </w:r>
      <w:r w:rsidR="00B704B4">
        <w:rPr>
          <w:rFonts w:asciiTheme="minorHAnsi" w:hAnsiTheme="minorHAnsi" w:cstheme="minorHAnsi"/>
          <w:sz w:val="20"/>
        </w:rPr>
        <w:t xml:space="preserve">strybucja S.A. Oddział Warszawa, </w:t>
      </w:r>
      <w:r w:rsidR="00B704B4" w:rsidRPr="00B704B4">
        <w:rPr>
          <w:rFonts w:asciiTheme="minorHAnsi" w:hAnsiTheme="minorHAnsi" w:cstheme="minorHAnsi"/>
          <w:sz w:val="20"/>
        </w:rPr>
        <w:t>ul. Marsa 95, 04-470 Warszawa</w:t>
      </w:r>
      <w:r w:rsidRPr="007C622D">
        <w:rPr>
          <w:rFonts w:asciiTheme="minorHAnsi" w:hAnsiTheme="minorHAnsi" w:cstheme="minorHAnsi"/>
          <w:i/>
          <w:sz w:val="20"/>
        </w:rPr>
        <w:t xml:space="preserve">, </w:t>
      </w:r>
      <w:r w:rsidRPr="007C622D">
        <w:rPr>
          <w:rFonts w:asciiTheme="minorHAnsi" w:hAnsiTheme="minorHAnsi" w:cstheme="minorHAnsi"/>
          <w:sz w:val="20"/>
        </w:rPr>
        <w:t>oświadczam, co następuje:</w:t>
      </w:r>
    </w:p>
    <w:p w14:paraId="691B10D4"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OŚWIADCZENIA DOTYCZĄCE WYKONAWCY:</w:t>
      </w:r>
    </w:p>
    <w:p w14:paraId="4E619345" w14:textId="77777777" w:rsidR="007C622D" w:rsidRPr="007C622D" w:rsidRDefault="007C622D" w:rsidP="007C622D">
      <w:pPr>
        <w:numPr>
          <w:ilvl w:val="0"/>
          <w:numId w:val="37"/>
        </w:numPr>
        <w:rPr>
          <w:rFonts w:asciiTheme="minorHAnsi" w:hAnsiTheme="minorHAnsi" w:cstheme="minorHAnsi"/>
          <w:bCs/>
          <w:sz w:val="20"/>
        </w:rPr>
      </w:pPr>
      <w:r w:rsidRPr="007C622D">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7C622D">
        <w:rPr>
          <w:rFonts w:asciiTheme="minorHAnsi" w:hAnsiTheme="minorHAnsi" w:cstheme="minorHAnsi"/>
          <w:sz w:val="20"/>
          <w:vertAlign w:val="superscript"/>
        </w:rPr>
        <w:footnoteReference w:id="8"/>
      </w:r>
    </w:p>
    <w:p w14:paraId="6FB36A0A" w14:textId="0CC54FF3" w:rsidR="007C622D" w:rsidRPr="007C622D" w:rsidRDefault="007C622D" w:rsidP="007C622D">
      <w:pPr>
        <w:numPr>
          <w:ilvl w:val="0"/>
          <w:numId w:val="37"/>
        </w:numPr>
        <w:rPr>
          <w:rFonts w:asciiTheme="minorHAnsi" w:hAnsiTheme="minorHAnsi" w:cstheme="minorHAnsi"/>
          <w:b/>
          <w:bCs/>
          <w:sz w:val="20"/>
        </w:rPr>
      </w:pPr>
      <w:r w:rsidRPr="007C622D">
        <w:rPr>
          <w:rFonts w:asciiTheme="minorHAnsi" w:hAnsiTheme="minorHAnsi" w:cstheme="minorHAnsi"/>
          <w:sz w:val="20"/>
        </w:rPr>
        <w:t>Oświadczam, że nie zachodzą w stosunku do mnie przesłanki wykluczenia z postępowania na podstawie art. 7 ust. 1 ustawy z dnia 13 kwietnia 2022 r.</w:t>
      </w:r>
      <w:r w:rsidRPr="007C622D">
        <w:rPr>
          <w:rFonts w:asciiTheme="minorHAnsi" w:hAnsiTheme="minorHAnsi" w:cstheme="minorHAnsi"/>
          <w:iCs/>
          <w:sz w:val="20"/>
        </w:rPr>
        <w:t xml:space="preserve"> o szczególnych rozwiązaniach w zakresie przeciwdziałania wspieraniu agresji na Ukrainę oraz służących ochronie bezpieczeństwa narodowego </w:t>
      </w:r>
      <w:r w:rsidRPr="007C622D">
        <w:rPr>
          <w:rFonts w:asciiTheme="minorHAnsi" w:hAnsiTheme="minorHAnsi" w:cstheme="minorHAnsi"/>
          <w:sz w:val="20"/>
        </w:rPr>
        <w:t>(Dz. U. poz. 835)</w:t>
      </w:r>
      <w:r w:rsidRPr="007C622D">
        <w:rPr>
          <w:rFonts w:asciiTheme="minorHAnsi" w:hAnsiTheme="minorHAnsi" w:cstheme="minorHAnsi"/>
          <w:iCs/>
          <w:sz w:val="20"/>
        </w:rPr>
        <w:t>.</w:t>
      </w:r>
      <w:r w:rsidRPr="007C622D">
        <w:rPr>
          <w:rFonts w:asciiTheme="minorHAnsi" w:hAnsiTheme="minorHAnsi" w:cstheme="minorHAnsi"/>
          <w:sz w:val="20"/>
          <w:vertAlign w:val="superscript"/>
        </w:rPr>
        <w:footnoteReference w:id="9"/>
      </w:r>
    </w:p>
    <w:p w14:paraId="58AB6005" w14:textId="2683725E" w:rsidR="007C622D" w:rsidRDefault="007C622D" w:rsidP="007C622D">
      <w:pPr>
        <w:rPr>
          <w:rFonts w:asciiTheme="minorHAnsi" w:hAnsiTheme="minorHAnsi" w:cstheme="minorHAnsi"/>
          <w:sz w:val="16"/>
          <w:szCs w:val="16"/>
        </w:rPr>
      </w:pPr>
    </w:p>
    <w:p w14:paraId="67BF4616"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PODWYKONAWCY, NA KTÓREGO PRZYPADA PONAD 10% WARTOŚCI ZAMÓWIENIA:</w:t>
      </w:r>
    </w:p>
    <w:p w14:paraId="2FF09BB3"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7C622D">
        <w:rPr>
          <w:rFonts w:asciiTheme="minorHAnsi" w:hAnsiTheme="minorHAnsi" w:cstheme="minorHAnsi"/>
          <w:sz w:val="20"/>
        </w:rPr>
        <w:t>]</w:t>
      </w:r>
    </w:p>
    <w:p w14:paraId="46A94EA2" w14:textId="6B32C6AB"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podwykonawcą, na którego przypada ponad 10% wartości zamówienia: ……………………………………………………………………………………………….… </w:t>
      </w:r>
      <w:r w:rsidRPr="007C622D">
        <w:rPr>
          <w:rFonts w:asciiTheme="minorHAnsi" w:hAnsiTheme="minorHAnsi" w:cstheme="minorHAnsi"/>
          <w:i/>
          <w:sz w:val="20"/>
        </w:rPr>
        <w:t>(podać pełną nazwę/ firmę, adres, a także w zależności od podmiotu: NIP/ PESEL, KRS/ 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683A6C0C"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DOSTAWCY, NA KTÓREGO PRZYPADA PONAD 10% WARTOŚCI ZAMÓWIENIA:</w:t>
      </w:r>
    </w:p>
    <w:p w14:paraId="2450085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[UWAGA</w:t>
      </w:r>
      <w:r w:rsidRPr="007C622D">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7C622D">
        <w:rPr>
          <w:rFonts w:asciiTheme="minorHAnsi" w:hAnsiTheme="minorHAnsi" w:cstheme="minorHAnsi"/>
          <w:sz w:val="20"/>
        </w:rPr>
        <w:t>]</w:t>
      </w:r>
    </w:p>
    <w:p w14:paraId="579A5843" w14:textId="6F4A7BBD"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Oświadczam, że w stosunku do następującego podmiotu, będącego dostawcą, na którego przypada ponad 10% wartości zamówienia: ……………………………………………………………………………………………….………..….…… </w:t>
      </w:r>
      <w:r w:rsidRPr="007C622D">
        <w:rPr>
          <w:rFonts w:asciiTheme="minorHAnsi" w:hAnsiTheme="minorHAnsi" w:cstheme="minorHAnsi"/>
          <w:i/>
          <w:sz w:val="20"/>
        </w:rPr>
        <w:t>(podać pełną nazwę/firmę, adres, a także w zależności od podmiotu: NIP/PESEL, KRS/CEiDG)</w:t>
      </w:r>
      <w:r w:rsidRPr="007C622D">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738F5CE"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OŚWIADCZENIE DOTYCZĄCE PODANYCH INFORMACJI:</w:t>
      </w:r>
    </w:p>
    <w:p w14:paraId="4A6AD999" w14:textId="6F510D55"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002A9DD9" w14:textId="77777777" w:rsidR="007C622D" w:rsidRPr="007C622D" w:rsidRDefault="007C622D" w:rsidP="007C622D">
      <w:pPr>
        <w:rPr>
          <w:rFonts w:asciiTheme="minorHAnsi" w:hAnsiTheme="minorHAnsi" w:cstheme="minorHAnsi"/>
          <w:b/>
          <w:sz w:val="20"/>
        </w:rPr>
      </w:pPr>
      <w:r w:rsidRPr="007C622D">
        <w:rPr>
          <w:rFonts w:asciiTheme="minorHAnsi" w:hAnsiTheme="minorHAnsi" w:cstheme="minorHAnsi"/>
          <w:b/>
          <w:sz w:val="20"/>
        </w:rPr>
        <w:t>INFORMACJA DOTYCZĄCA DOSTĘPU DO PODMIOTOWYCH ŚRODKÓW DOWODOWYCH DOKUMENTÓW REJESTROWYCH/DOKUMENTÓW</w:t>
      </w:r>
      <w:r w:rsidRPr="007C622D">
        <w:rPr>
          <w:rFonts w:asciiTheme="minorHAnsi" w:hAnsiTheme="minorHAnsi" w:cstheme="minorHAnsi"/>
          <w:sz w:val="20"/>
        </w:rPr>
        <w:t xml:space="preserve"> </w:t>
      </w:r>
      <w:r w:rsidRPr="007C622D">
        <w:rPr>
          <w:rFonts w:asciiTheme="minorHAnsi" w:hAnsiTheme="minorHAnsi" w:cstheme="minorHAnsi"/>
          <w:b/>
          <w:sz w:val="20"/>
        </w:rPr>
        <w:t>OKREŚLAJĄCYCH BENEFICJENTÓW RZECZYWISTYCH WYKONAWCY:</w:t>
      </w:r>
    </w:p>
    <w:p w14:paraId="7DF64A7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92F59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1) .....................................................................................................................................................</w:t>
      </w:r>
    </w:p>
    <w:p w14:paraId="5CE4ABF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i/>
          <w:sz w:val="20"/>
        </w:rPr>
        <w:t>(wskazać dokumenty rejestrowe podmiotowy środek dowodowy, adres internetowy, wydający urząd lub organ, dokładne dane referencyjne dokumentacji)</w:t>
      </w:r>
    </w:p>
    <w:p w14:paraId="4BA55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2) .....................................................................................................................................................</w:t>
      </w:r>
    </w:p>
    <w:p w14:paraId="217F5717" w14:textId="77777777" w:rsidR="007C622D" w:rsidRPr="007C622D" w:rsidRDefault="007C622D" w:rsidP="007C622D">
      <w:pPr>
        <w:rPr>
          <w:rFonts w:asciiTheme="minorHAnsi" w:hAnsiTheme="minorHAnsi" w:cstheme="minorHAnsi"/>
          <w:i/>
          <w:sz w:val="20"/>
        </w:rPr>
      </w:pPr>
      <w:r w:rsidRPr="007C622D">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2D3CE28D" w14:textId="77777777" w:rsidR="007C622D" w:rsidRPr="007C622D" w:rsidRDefault="007C622D" w:rsidP="007C622D">
      <w:pPr>
        <w:spacing w:after="80" w:line="240" w:lineRule="exact"/>
        <w:ind w:left="4956"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13CC02DB"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66B76301" w14:textId="02E989FE" w:rsidR="007C622D" w:rsidRPr="007C622D" w:rsidRDefault="007C622D" w:rsidP="007C622D">
      <w:pPr>
        <w:ind w:left="5245"/>
        <w:rPr>
          <w:rFonts w:asciiTheme="minorHAnsi" w:hAnsiTheme="minorHAnsi" w:cstheme="minorHAnsi"/>
          <w:sz w:val="20"/>
        </w:rPr>
      </w:pPr>
      <w:r w:rsidRPr="007C622D">
        <w:rPr>
          <w:rFonts w:asciiTheme="minorHAnsi" w:hAnsiTheme="minorHAnsi" w:cstheme="minorHAnsi"/>
          <w:i/>
          <w:sz w:val="16"/>
          <w:szCs w:val="16"/>
        </w:rPr>
        <w:t>oświadczeń woli w imieniu Wykonawcy/</w:t>
      </w:r>
      <w:r w:rsidRPr="007C622D">
        <w:rPr>
          <w:rFonts w:asciiTheme="minorHAnsi" w:hAnsiTheme="minorHAnsi" w:cstheme="minorHAnsi"/>
          <w:sz w:val="20"/>
        </w:rPr>
        <w:t xml:space="preserve"> </w:t>
      </w:r>
      <w:r w:rsidRPr="007C622D">
        <w:rPr>
          <w:rFonts w:asciiTheme="minorHAnsi" w:hAnsiTheme="minorHAnsi" w:cstheme="minorHAnsi"/>
          <w:i/>
          <w:sz w:val="16"/>
          <w:szCs w:val="16"/>
        </w:rPr>
        <w:t>Wykonawcy wspólnie ubiegają</w:t>
      </w:r>
      <w:r>
        <w:rPr>
          <w:rFonts w:asciiTheme="minorHAnsi" w:hAnsiTheme="minorHAnsi" w:cstheme="minorHAnsi"/>
          <w:i/>
          <w:sz w:val="16"/>
          <w:szCs w:val="16"/>
        </w:rPr>
        <w:t>cego się o udzielenie zamówienia</w:t>
      </w:r>
      <w:r w:rsidRPr="007C622D">
        <w:rPr>
          <w:rFonts w:asciiTheme="minorHAnsi" w:hAnsiTheme="minorHAnsi" w:cstheme="minorHAnsi"/>
          <w:i/>
          <w:sz w:val="16"/>
          <w:szCs w:val="16"/>
        </w:rPr>
        <w:br w:type="page"/>
      </w:r>
    </w:p>
    <w:p w14:paraId="1BC7598A" w14:textId="77777777" w:rsidR="00EE1D89" w:rsidRPr="007C622D" w:rsidRDefault="00EE1D89" w:rsidP="007C622D">
      <w:pPr>
        <w:rPr>
          <w:rFonts w:asciiTheme="minorHAnsi" w:hAnsiTheme="minorHAnsi" w:cstheme="minorHAnsi"/>
          <w:sz w:val="16"/>
          <w:szCs w:val="16"/>
        </w:rPr>
        <w:sectPr w:rsidR="00EE1D89" w:rsidRPr="007C622D" w:rsidSect="007C622D">
          <w:headerReference w:type="default" r:id="rId21"/>
          <w:footerReference w:type="default" r:id="rId22"/>
          <w:headerReference w:type="first" r:id="rId23"/>
          <w:footerReference w:type="first" r:id="rId24"/>
          <w:type w:val="continuous"/>
          <w:pgSz w:w="11909" w:h="16834" w:code="9"/>
          <w:pgMar w:top="993" w:right="1276" w:bottom="992" w:left="1134" w:header="567" w:footer="374"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1DF9F37D" w14:textId="6C6E29C7" w:rsidR="00EE1D89" w:rsidRPr="00A442E3" w:rsidRDefault="00EE1D89" w:rsidP="00D10121">
      <w:pPr>
        <w:shd w:val="clear" w:color="auto" w:fill="C6D9F1" w:themeFill="text2" w:themeFillTint="33"/>
        <w:spacing w:after="200" w:line="276" w:lineRule="auto"/>
        <w:jc w:val="left"/>
        <w:rPr>
          <w:rFonts w:asciiTheme="minorHAnsi" w:hAnsiTheme="minorHAnsi" w:cstheme="minorHAnsi"/>
          <w:b/>
          <w:sz w:val="20"/>
        </w:rPr>
      </w:pPr>
      <w:r w:rsidRPr="00A442E3">
        <w:rPr>
          <w:rFonts w:asciiTheme="minorHAnsi" w:hAnsiTheme="minorHAnsi" w:cstheme="minorHAnsi"/>
          <w:b/>
          <w:sz w:val="20"/>
        </w:rPr>
        <w:lastRenderedPageBreak/>
        <w:t xml:space="preserve">ZAŁĄCZNIK NR </w:t>
      </w:r>
      <w:r>
        <w:rPr>
          <w:rFonts w:asciiTheme="minorHAnsi" w:hAnsiTheme="minorHAnsi" w:cstheme="minorHAnsi"/>
          <w:b/>
          <w:sz w:val="20"/>
        </w:rPr>
        <w:t xml:space="preserve">7 DO SWZ </w:t>
      </w:r>
      <w:r w:rsidRPr="00A442E3">
        <w:rPr>
          <w:rFonts w:asciiTheme="minorHAnsi" w:hAnsiTheme="minorHAnsi" w:cstheme="minorHAnsi"/>
          <w:b/>
          <w:sz w:val="20"/>
        </w:rPr>
        <w:t xml:space="preserve">– </w:t>
      </w:r>
      <w:r w:rsidR="00D10121">
        <w:rPr>
          <w:rFonts w:asciiTheme="minorHAnsi" w:hAnsiTheme="minorHAnsi" w:cstheme="minorHAnsi"/>
          <w:b/>
          <w:sz w:val="20"/>
        </w:rPr>
        <w:t>WYKAZ WYKONANYCH ZAMÓWIEŃ</w:t>
      </w:r>
    </w:p>
    <w:p w14:paraId="18FECFF7" w14:textId="77777777" w:rsidR="00EE1D89" w:rsidRDefault="00EE1D89" w:rsidP="00EE1D89">
      <w:pPr>
        <w:rPr>
          <w:rFonts w:asciiTheme="minorHAnsi" w:hAnsiTheme="minorHAnsi" w:cstheme="minorHAnsi"/>
          <w:sz w:val="20"/>
        </w:rPr>
      </w:pPr>
    </w:p>
    <w:p w14:paraId="027CEA23" w14:textId="77777777" w:rsidR="00EE1D89" w:rsidRDefault="00EE1D89" w:rsidP="00EE1D89">
      <w:pPr>
        <w:rPr>
          <w:rFonts w:asciiTheme="minorHAnsi" w:hAnsiTheme="minorHAnsi" w:cstheme="minorHAnsi"/>
          <w:sz w:val="20"/>
        </w:rPr>
      </w:pPr>
    </w:p>
    <w:tbl>
      <w:tblPr>
        <w:tblStyle w:val="Tabela-Siatka"/>
        <w:tblW w:w="0" w:type="auto"/>
        <w:tblInd w:w="-142" w:type="dxa"/>
        <w:tblLook w:val="04A0" w:firstRow="1" w:lastRow="0" w:firstColumn="1" w:lastColumn="0" w:noHBand="0" w:noVBand="1"/>
      </w:tblPr>
      <w:tblGrid>
        <w:gridCol w:w="3965"/>
        <w:gridCol w:w="850"/>
        <w:gridCol w:w="4134"/>
      </w:tblGrid>
      <w:tr w:rsidR="00EE1D89" w:rsidRPr="006B56FD" w14:paraId="412615C5" w14:textId="77777777" w:rsidTr="001205A3">
        <w:trPr>
          <w:trHeight w:val="1820"/>
        </w:trPr>
        <w:tc>
          <w:tcPr>
            <w:tcW w:w="3965" w:type="dxa"/>
            <w:tcBorders>
              <w:right w:val="single" w:sz="4" w:space="0" w:color="auto"/>
            </w:tcBorders>
          </w:tcPr>
          <w:p w14:paraId="0D2EE50F" w14:textId="77777777" w:rsidR="00EE1D89" w:rsidRPr="006B56FD" w:rsidRDefault="00EE1D89"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5B162799" w14:textId="77777777" w:rsidR="00EE1D89" w:rsidRPr="006B56FD" w:rsidRDefault="00EE1D89" w:rsidP="001205A3">
            <w:pPr>
              <w:ind w:right="28"/>
              <w:jc w:val="left"/>
              <w:rPr>
                <w:rFonts w:asciiTheme="minorHAnsi" w:hAnsiTheme="minorHAnsi" w:cstheme="minorHAnsi"/>
                <w:sz w:val="20"/>
              </w:rPr>
            </w:pPr>
          </w:p>
          <w:p w14:paraId="7BF9FD6C"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407C1BE2" w14:textId="77777777" w:rsidR="00EE1D89" w:rsidRPr="006B56FD" w:rsidRDefault="00EE1D89"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4468C7B" w14:textId="77777777" w:rsidR="00EE1D89" w:rsidRPr="006B56FD" w:rsidRDefault="00EE1D89"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518853A7" w14:textId="77777777" w:rsidR="00EE1D89" w:rsidRPr="006B56FD" w:rsidRDefault="00EE1D89"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5FE0901" w14:textId="77777777" w:rsidR="00EE1D89" w:rsidRPr="006B56FD" w:rsidRDefault="00EE1D89"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2DAC5550" w14:textId="77777777" w:rsidR="00EE1D89" w:rsidRPr="006B56FD" w:rsidRDefault="00EE1D89"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4751B1E8" w14:textId="77777777" w:rsidR="00EE1D89" w:rsidRPr="006B56FD"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2422F4F0" w14:textId="77777777" w:rsidR="00EE1D89" w:rsidRPr="006B56FD" w:rsidRDefault="00EE1D89"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6C1B64FD" w14:textId="77777777" w:rsidR="00EE1D89" w:rsidRPr="002A7B62" w:rsidRDefault="00EE1D89"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71FE3AE3" w14:textId="77777777" w:rsidR="00EE1D89" w:rsidRPr="006B56FD" w:rsidRDefault="00EE1D89" w:rsidP="001205A3">
            <w:pPr>
              <w:spacing w:line="360" w:lineRule="auto"/>
              <w:jc w:val="center"/>
              <w:rPr>
                <w:rFonts w:asciiTheme="minorHAnsi" w:eastAsiaTheme="majorEastAsia" w:hAnsiTheme="minorHAnsi" w:cstheme="minorHAnsi"/>
                <w:i/>
                <w:iCs/>
                <w:sz w:val="20"/>
              </w:rPr>
            </w:pPr>
            <w:r w:rsidRPr="002A7B62">
              <w:rPr>
                <w:rFonts w:asciiTheme="minorHAnsi" w:eastAsia="Calibri" w:hAnsiTheme="minorHAnsi" w:cstheme="minorHAnsi"/>
                <w:color w:val="000000"/>
                <w:sz w:val="20"/>
              </w:rPr>
              <w:t>ul. Marsa 95, 04-470 Warszawa</w:t>
            </w:r>
            <w:r w:rsidRPr="006B56FD">
              <w:rPr>
                <w:rFonts w:asciiTheme="minorHAnsi" w:eastAsia="Calibri" w:hAnsiTheme="minorHAnsi" w:cstheme="minorHAnsi"/>
                <w:color w:val="000000"/>
                <w:sz w:val="20"/>
              </w:rPr>
              <w:t xml:space="preserve"> </w:t>
            </w:r>
          </w:p>
        </w:tc>
      </w:tr>
    </w:tbl>
    <w:p w14:paraId="6D1DF16B" w14:textId="77777777" w:rsidR="00EE1D89" w:rsidRDefault="00EE1D89" w:rsidP="00EE1D89">
      <w:pPr>
        <w:rPr>
          <w:rFonts w:asciiTheme="minorHAnsi" w:hAnsiTheme="minorHAnsi" w:cstheme="minorHAnsi"/>
          <w:sz w:val="20"/>
        </w:rPr>
      </w:pPr>
    </w:p>
    <w:p w14:paraId="30C38152" w14:textId="77777777" w:rsidR="00EE1D89" w:rsidRDefault="00EE1D89" w:rsidP="00EE1D89">
      <w:pPr>
        <w:rPr>
          <w:rFonts w:asciiTheme="minorHAnsi" w:hAnsiTheme="minorHAnsi" w:cstheme="minorHAnsi"/>
          <w:sz w:val="20"/>
        </w:rPr>
      </w:pPr>
    </w:p>
    <w:p w14:paraId="5744EC8C" w14:textId="77777777" w:rsidR="00EE1D89" w:rsidRPr="004B4556" w:rsidRDefault="00EE1D89" w:rsidP="00EE1D89">
      <w:pPr>
        <w:spacing w:line="240" w:lineRule="auto"/>
        <w:jc w:val="center"/>
        <w:rPr>
          <w:rFonts w:asciiTheme="minorHAnsi" w:hAnsiTheme="minorHAnsi" w:cstheme="minorHAnsi"/>
          <w:b/>
          <w:sz w:val="20"/>
        </w:rPr>
      </w:pPr>
      <w:r w:rsidRPr="004B4556">
        <w:rPr>
          <w:rFonts w:asciiTheme="minorHAnsi" w:hAnsiTheme="minorHAnsi" w:cstheme="minorHAnsi"/>
          <w:b/>
          <w:sz w:val="20"/>
        </w:rPr>
        <w:t xml:space="preserve">WYKAZ WYKONANYCH </w:t>
      </w:r>
      <w:r>
        <w:rPr>
          <w:rFonts w:asciiTheme="minorHAnsi" w:hAnsiTheme="minorHAnsi" w:cstheme="minorHAnsi"/>
          <w:b/>
          <w:sz w:val="20"/>
        </w:rPr>
        <w:t>ZAMÓWIEŃ</w:t>
      </w:r>
      <w:r w:rsidRPr="004B4556">
        <w:rPr>
          <w:rFonts w:asciiTheme="minorHAnsi" w:hAnsiTheme="minorHAnsi" w:cstheme="minorHAnsi"/>
          <w:b/>
          <w:sz w:val="20"/>
        </w:rPr>
        <w:t xml:space="preserve"> </w:t>
      </w:r>
    </w:p>
    <w:p w14:paraId="0A3394D3" w14:textId="77777777" w:rsidR="00EE1D89" w:rsidRDefault="00EE1D89" w:rsidP="00EE1D89">
      <w:pPr>
        <w:rPr>
          <w:rFonts w:asciiTheme="minorHAnsi" w:hAnsiTheme="minorHAnsi" w:cstheme="minorHAnsi"/>
          <w:sz w:val="20"/>
        </w:rPr>
      </w:pPr>
    </w:p>
    <w:p w14:paraId="77E10D95" w14:textId="77777777" w:rsidR="00EE1D89" w:rsidRPr="004B4556" w:rsidRDefault="00EE1D89" w:rsidP="00EE1D89">
      <w:pPr>
        <w:rPr>
          <w:rFonts w:asciiTheme="minorHAnsi" w:hAnsiTheme="minorHAnsi" w:cstheme="minorHAnsi"/>
          <w:sz w:val="20"/>
        </w:rPr>
      </w:pPr>
    </w:p>
    <w:p w14:paraId="0FD31068" w14:textId="19C1798E" w:rsidR="00EE1D89" w:rsidRDefault="00EE1D89" w:rsidP="00EE1D89">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Pr="009E24C1">
        <w:rPr>
          <w:rFonts w:asciiTheme="minorHAnsi" w:hAnsiTheme="minorHAnsi" w:cstheme="minorHAnsi"/>
          <w:sz w:val="20"/>
          <w:szCs w:val="22"/>
        </w:rPr>
        <w:fldChar w:fldCharType="begin"/>
      </w:r>
      <w:r w:rsidRPr="009E24C1">
        <w:rPr>
          <w:rFonts w:asciiTheme="minorHAnsi" w:hAnsiTheme="minorHAnsi" w:cstheme="minorHAnsi"/>
          <w:sz w:val="20"/>
          <w:szCs w:val="22"/>
        </w:rPr>
        <w:instrText xml:space="preserve"> MERGEFIELD "nr_postepowania" </w:instrText>
      </w:r>
      <w:r w:rsidRPr="009E24C1">
        <w:rPr>
          <w:rFonts w:asciiTheme="minorHAnsi" w:hAnsiTheme="minorHAnsi" w:cstheme="minorHAnsi"/>
          <w:sz w:val="20"/>
          <w:szCs w:val="22"/>
        </w:rPr>
        <w:fldChar w:fldCharType="separate"/>
      </w:r>
      <w:r w:rsidR="006E0E97" w:rsidRPr="006A317D">
        <w:rPr>
          <w:rFonts w:asciiTheme="minorHAnsi" w:hAnsiTheme="minorHAnsi" w:cstheme="minorHAnsi"/>
          <w:noProof/>
          <w:sz w:val="20"/>
          <w:szCs w:val="22"/>
        </w:rPr>
        <w:t>3194</w:t>
      </w:r>
      <w:r w:rsidRPr="009E24C1">
        <w:rPr>
          <w:rFonts w:asciiTheme="minorHAnsi" w:hAnsiTheme="minorHAnsi" w:cstheme="minorHAnsi"/>
          <w:sz w:val="20"/>
          <w:szCs w:val="22"/>
        </w:rPr>
        <w:fldChar w:fldCharType="end"/>
      </w:r>
      <w:r w:rsidRPr="009E24C1">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 „</w:t>
      </w:r>
      <w:r>
        <w:rPr>
          <w:rFonts w:asciiTheme="minorHAnsi" w:hAnsiTheme="minorHAnsi" w:cstheme="minorHAnsi"/>
          <w:sz w:val="20"/>
          <w:lang w:eastAsia="pl-PL"/>
        </w:rPr>
        <w:fldChar w:fldCharType="begin"/>
      </w:r>
      <w:r>
        <w:rPr>
          <w:rFonts w:asciiTheme="minorHAnsi" w:hAnsiTheme="minorHAnsi" w:cstheme="minorHAnsi"/>
          <w:sz w:val="20"/>
          <w:lang w:eastAsia="pl-PL"/>
        </w:rPr>
        <w:instrText xml:space="preserve"> MERGEFIELD "nazwa_post" </w:instrText>
      </w:r>
      <w:r>
        <w:rPr>
          <w:rFonts w:asciiTheme="minorHAnsi" w:hAnsiTheme="minorHAnsi" w:cstheme="minorHAnsi"/>
          <w:sz w:val="20"/>
          <w:lang w:eastAsia="pl-PL"/>
        </w:rPr>
        <w:fldChar w:fldCharType="separate"/>
      </w:r>
      <w:r w:rsidR="006E0E97" w:rsidRPr="006A317D">
        <w:rPr>
          <w:rFonts w:asciiTheme="minorHAnsi" w:hAnsiTheme="minorHAnsi" w:cstheme="minorHAnsi"/>
          <w:noProof/>
          <w:sz w:val="20"/>
          <w:lang w:eastAsia="pl-PL"/>
        </w:rPr>
        <w:t>Realizacja robót budowlanych w zakresie przyłączenia do sieci elektroenergetycznej kontrahentów w miejscowościach Stefanowo, Gabryelin, Jeziórko, Podolszyn Nowy, Chylice-Pólko oraz Baniocha (R_24).</w:t>
      </w:r>
      <w:r>
        <w:rPr>
          <w:rFonts w:asciiTheme="minorHAnsi" w:hAnsiTheme="minorHAnsi" w:cstheme="minorHAnsi"/>
          <w:sz w:val="20"/>
          <w:lang w:eastAsia="pl-PL"/>
        </w:rPr>
        <w:fldChar w:fldCharType="end"/>
      </w:r>
      <w:r>
        <w:rPr>
          <w:rFonts w:asciiTheme="minorHAnsi" w:hAnsiTheme="minorHAnsi" w:cstheme="minorHAnsi"/>
          <w:sz w:val="20"/>
          <w:lang w:eastAsia="pl-PL"/>
        </w:rPr>
        <w:t>”</w:t>
      </w:r>
      <w:r w:rsidRPr="004B4556">
        <w:rPr>
          <w:rFonts w:asciiTheme="minorHAnsi" w:hAnsiTheme="minorHAnsi" w:cstheme="minorHAnsi"/>
          <w:b/>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w okresie ostatnich </w:t>
      </w:r>
      <w:r>
        <w:rPr>
          <w:rFonts w:asciiTheme="minorHAnsi" w:hAnsiTheme="minorHAnsi" w:cstheme="minorHAnsi"/>
          <w:sz w:val="20"/>
          <w:lang w:eastAsia="pl-PL"/>
        </w:rPr>
        <w:t>5</w:t>
      </w:r>
      <w:r w:rsidRPr="004B4556">
        <w:rPr>
          <w:rFonts w:asciiTheme="minorHAnsi" w:hAnsiTheme="minorHAnsi" w:cstheme="minorHAnsi"/>
          <w:sz w:val="20"/>
          <w:lang w:eastAsia="pl-PL"/>
        </w:rPr>
        <w:t xml:space="preserve"> lat przed upływem terminu składania Ofert wykonaliśmy następujące </w:t>
      </w:r>
      <w:r>
        <w:rPr>
          <w:rFonts w:asciiTheme="minorHAnsi" w:hAnsiTheme="minorHAnsi" w:cstheme="minorHAnsi"/>
          <w:sz w:val="20"/>
          <w:lang w:eastAsia="pl-PL"/>
        </w:rPr>
        <w:t>zamówienia</w:t>
      </w:r>
      <w:r w:rsidRPr="004B4556">
        <w:rPr>
          <w:rFonts w:asciiTheme="minorHAnsi" w:hAnsiTheme="minorHAnsi" w:cstheme="minorHAnsi"/>
          <w:sz w:val="20"/>
          <w:lang w:eastAsia="pl-PL"/>
        </w:rPr>
        <w:t>:</w:t>
      </w:r>
    </w:p>
    <w:p w14:paraId="07FEBE94" w14:textId="77777777" w:rsidR="00EE1D89" w:rsidRPr="009E24C1" w:rsidRDefault="00EE1D89" w:rsidP="00EE1D89">
      <w:pPr>
        <w:spacing w:after="120" w:line="240" w:lineRule="auto"/>
        <w:rPr>
          <w:rFonts w:asciiTheme="minorHAnsi" w:hAnsiTheme="minorHAnsi" w:cstheme="minorHAnsi"/>
          <w:sz w:val="16"/>
          <w:szCs w:val="16"/>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EE1D89" w:rsidRPr="004B4556" w14:paraId="2CC35243" w14:textId="77777777" w:rsidTr="001205A3">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52E1E238"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EB06FDC" w14:textId="77777777" w:rsidR="00EE1D89" w:rsidRPr="004B4556" w:rsidRDefault="00EE1D89" w:rsidP="001205A3">
            <w:pPr>
              <w:jc w:val="center"/>
              <w:rPr>
                <w:rFonts w:asciiTheme="minorHAnsi" w:hAnsiTheme="minorHAnsi" w:cstheme="minorHAnsi"/>
                <w:b/>
                <w:sz w:val="20"/>
              </w:rPr>
            </w:pPr>
          </w:p>
          <w:p w14:paraId="11C02BE2" w14:textId="77777777" w:rsidR="00EE1D89" w:rsidRPr="004B4556" w:rsidRDefault="00EE1D89" w:rsidP="001205A3">
            <w:pPr>
              <w:spacing w:line="240" w:lineRule="auto"/>
              <w:jc w:val="center"/>
              <w:rPr>
                <w:rFonts w:asciiTheme="minorHAnsi" w:hAnsiTheme="minorHAnsi" w:cstheme="minorHAnsi"/>
                <w:b/>
                <w:sz w:val="20"/>
              </w:rPr>
            </w:pPr>
            <w:r w:rsidRPr="004B4556">
              <w:rPr>
                <w:rFonts w:asciiTheme="minorHAnsi" w:hAnsiTheme="minorHAnsi" w:cstheme="minorHAnsi"/>
                <w:b/>
                <w:sz w:val="20"/>
              </w:rPr>
              <w:t>Przedmiot za</w:t>
            </w:r>
            <w:r>
              <w:rPr>
                <w:rFonts w:asciiTheme="minorHAnsi" w:hAnsiTheme="minorHAnsi" w:cstheme="minorHAnsi"/>
                <w:b/>
                <w:sz w:val="20"/>
              </w:rPr>
              <w:t>mówienia</w:t>
            </w:r>
          </w:p>
          <w:p w14:paraId="1460323B" w14:textId="77777777" w:rsidR="00EE1D89" w:rsidRPr="004B4556" w:rsidRDefault="00EE1D89" w:rsidP="001205A3">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973AC98" w14:textId="77777777" w:rsidR="00EE1D89" w:rsidRPr="004B4556" w:rsidRDefault="00EE1D89" w:rsidP="001205A3">
            <w:pPr>
              <w:jc w:val="center"/>
              <w:rPr>
                <w:rFonts w:asciiTheme="minorHAnsi" w:hAnsiTheme="minorHAnsi" w:cstheme="minorHAnsi"/>
                <w:b/>
                <w:sz w:val="20"/>
              </w:rPr>
            </w:pPr>
            <w:r>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75B10EAB" w14:textId="77777777" w:rsidR="00EE1D89" w:rsidRPr="004B4556" w:rsidRDefault="00EE1D89" w:rsidP="001205A3">
            <w:pPr>
              <w:jc w:val="center"/>
              <w:rPr>
                <w:rFonts w:asciiTheme="minorHAnsi" w:hAnsiTheme="minorHAnsi" w:cstheme="minorHAnsi"/>
                <w:b/>
                <w:sz w:val="20"/>
              </w:rPr>
            </w:pPr>
          </w:p>
          <w:p w14:paraId="248CB2F4"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Wartość zrealizowanych </w:t>
            </w:r>
            <w:r>
              <w:rPr>
                <w:rFonts w:asciiTheme="minorHAnsi" w:hAnsiTheme="minorHAnsi" w:cstheme="minorHAnsi"/>
                <w:b/>
                <w:sz w:val="20"/>
              </w:rPr>
              <w:t>zamówień</w:t>
            </w:r>
            <w:r w:rsidRPr="004B4556">
              <w:rPr>
                <w:rFonts w:asciiTheme="minorHAnsi" w:hAnsiTheme="minorHAnsi" w:cstheme="minorHAnsi"/>
                <w:b/>
                <w:sz w:val="20"/>
              </w:rPr>
              <w:t xml:space="preserve"> </w:t>
            </w:r>
          </w:p>
        </w:tc>
        <w:tc>
          <w:tcPr>
            <w:tcW w:w="2835" w:type="dxa"/>
            <w:gridSpan w:val="2"/>
            <w:tcBorders>
              <w:top w:val="single" w:sz="4" w:space="0" w:color="auto"/>
              <w:bottom w:val="single" w:sz="4" w:space="0" w:color="auto"/>
            </w:tcBorders>
            <w:shd w:val="clear" w:color="auto" w:fill="C6D9F1" w:themeFill="text2" w:themeFillTint="33"/>
            <w:vAlign w:val="center"/>
          </w:tcPr>
          <w:p w14:paraId="44BA05CB" w14:textId="77777777" w:rsidR="00EE1D89" w:rsidRPr="004B4556" w:rsidRDefault="00EE1D89" w:rsidP="001205A3">
            <w:pPr>
              <w:jc w:val="center"/>
              <w:rPr>
                <w:rFonts w:asciiTheme="minorHAnsi" w:hAnsiTheme="minorHAnsi" w:cstheme="minorHAnsi"/>
                <w:b/>
                <w:sz w:val="20"/>
              </w:rPr>
            </w:pPr>
            <w:r w:rsidRPr="004B4556">
              <w:rPr>
                <w:rFonts w:asciiTheme="minorHAnsi" w:hAnsiTheme="minorHAnsi" w:cstheme="minorHAnsi"/>
                <w:b/>
                <w:sz w:val="20"/>
              </w:rPr>
              <w:t xml:space="preserve">Termin  realizacji </w:t>
            </w:r>
            <w:r>
              <w:rPr>
                <w:rFonts w:asciiTheme="minorHAnsi" w:hAnsiTheme="minorHAnsi" w:cstheme="minorHAnsi"/>
                <w:b/>
                <w:sz w:val="20"/>
              </w:rPr>
              <w:t>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2F7D1DB4" w14:textId="77777777" w:rsidR="00EE1D89" w:rsidRPr="004B4556" w:rsidRDefault="00EE1D89" w:rsidP="001205A3">
            <w:pPr>
              <w:spacing w:line="240" w:lineRule="auto"/>
              <w:jc w:val="center"/>
              <w:rPr>
                <w:rFonts w:asciiTheme="minorHAnsi" w:hAnsiTheme="minorHAnsi" w:cstheme="minorHAnsi"/>
                <w:b/>
                <w:sz w:val="20"/>
                <w:lang w:eastAsia="pl-PL"/>
              </w:rPr>
            </w:pPr>
            <w:r w:rsidRPr="004B4556">
              <w:rPr>
                <w:rFonts w:asciiTheme="minorHAnsi" w:hAnsiTheme="minorHAnsi" w:cstheme="minorHAnsi"/>
                <w:b/>
                <w:sz w:val="20"/>
                <w:lang w:eastAsia="pl-PL"/>
              </w:rPr>
              <w:t>Nazwa Odbiorcy</w:t>
            </w:r>
          </w:p>
          <w:p w14:paraId="6DE95DE0" w14:textId="77777777" w:rsidR="00EE1D89" w:rsidRPr="004B4556" w:rsidRDefault="00EE1D89" w:rsidP="001205A3">
            <w:pPr>
              <w:spacing w:line="240" w:lineRule="auto"/>
              <w:jc w:val="center"/>
              <w:rPr>
                <w:rFonts w:asciiTheme="minorHAnsi" w:hAnsiTheme="minorHAnsi" w:cstheme="minorHAnsi"/>
                <w:i/>
                <w:sz w:val="20"/>
                <w:lang w:eastAsia="pl-PL"/>
              </w:rPr>
            </w:pPr>
            <w:r w:rsidRPr="004B4556">
              <w:rPr>
                <w:rFonts w:asciiTheme="minorHAnsi" w:hAnsiTheme="minorHAnsi" w:cstheme="minorHAnsi"/>
                <w:i/>
                <w:sz w:val="20"/>
                <w:lang w:eastAsia="pl-PL"/>
              </w:rPr>
              <w:t>(wraz z adresem i nr telefonu)</w:t>
            </w:r>
          </w:p>
        </w:tc>
      </w:tr>
      <w:tr w:rsidR="00EE1D89" w:rsidRPr="004B4556" w14:paraId="3C5A55DC" w14:textId="77777777" w:rsidTr="00EE1D89">
        <w:trPr>
          <w:trHeight w:val="504"/>
          <w:tblHeader/>
        </w:trPr>
        <w:tc>
          <w:tcPr>
            <w:tcW w:w="568" w:type="dxa"/>
            <w:vMerge/>
            <w:tcBorders>
              <w:left w:val="single" w:sz="4" w:space="0" w:color="auto"/>
            </w:tcBorders>
            <w:vAlign w:val="center"/>
          </w:tcPr>
          <w:p w14:paraId="5C379FCB" w14:textId="77777777" w:rsidR="00EE1D89" w:rsidRPr="004B4556" w:rsidRDefault="00EE1D89" w:rsidP="001205A3">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5CFA0536" w14:textId="77777777" w:rsidR="00EE1D89" w:rsidRPr="004B4556" w:rsidRDefault="00EE1D89" w:rsidP="001205A3">
            <w:pPr>
              <w:jc w:val="center"/>
              <w:rPr>
                <w:rFonts w:asciiTheme="minorHAnsi" w:hAnsiTheme="minorHAnsi" w:cstheme="minorHAnsi"/>
                <w:i/>
                <w:sz w:val="20"/>
              </w:rPr>
            </w:pPr>
          </w:p>
        </w:tc>
        <w:tc>
          <w:tcPr>
            <w:tcW w:w="1560" w:type="dxa"/>
            <w:vMerge/>
            <w:vAlign w:val="center"/>
          </w:tcPr>
          <w:p w14:paraId="7EA6D9FB" w14:textId="77777777" w:rsidR="00EE1D89" w:rsidRPr="004B4556" w:rsidRDefault="00EE1D89" w:rsidP="001205A3">
            <w:pPr>
              <w:jc w:val="center"/>
              <w:rPr>
                <w:rFonts w:asciiTheme="minorHAnsi" w:hAnsiTheme="minorHAnsi" w:cstheme="minorHAnsi"/>
                <w:i/>
                <w:sz w:val="20"/>
              </w:rPr>
            </w:pPr>
          </w:p>
        </w:tc>
        <w:tc>
          <w:tcPr>
            <w:tcW w:w="1560" w:type="dxa"/>
            <w:vMerge/>
          </w:tcPr>
          <w:p w14:paraId="62056B91" w14:textId="77777777" w:rsidR="00EE1D89" w:rsidRPr="004B4556" w:rsidRDefault="00EE1D89" w:rsidP="001205A3">
            <w:pPr>
              <w:jc w:val="center"/>
              <w:rPr>
                <w:rFonts w:asciiTheme="minorHAnsi" w:hAnsiTheme="minorHAnsi" w:cstheme="minorHAnsi"/>
                <w:i/>
                <w:sz w:val="20"/>
              </w:rPr>
            </w:pPr>
          </w:p>
        </w:tc>
        <w:tc>
          <w:tcPr>
            <w:tcW w:w="1417" w:type="dxa"/>
            <w:tcBorders>
              <w:top w:val="nil"/>
              <w:bottom w:val="single" w:sz="6" w:space="0" w:color="auto"/>
            </w:tcBorders>
            <w:shd w:val="clear" w:color="auto" w:fill="DBE5F1" w:themeFill="accent1" w:themeFillTint="33"/>
            <w:vAlign w:val="center"/>
          </w:tcPr>
          <w:p w14:paraId="04FC7D69"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6563CF8D"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Rozpoczęcia</w:t>
            </w:r>
          </w:p>
        </w:tc>
        <w:tc>
          <w:tcPr>
            <w:tcW w:w="1418" w:type="dxa"/>
            <w:tcBorders>
              <w:top w:val="nil"/>
              <w:bottom w:val="single" w:sz="6" w:space="0" w:color="auto"/>
              <w:right w:val="single" w:sz="4" w:space="0" w:color="auto"/>
            </w:tcBorders>
            <w:shd w:val="clear" w:color="auto" w:fill="DBE5F1" w:themeFill="accent1" w:themeFillTint="33"/>
            <w:vAlign w:val="center"/>
          </w:tcPr>
          <w:p w14:paraId="411E4D15"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Data</w:t>
            </w:r>
          </w:p>
          <w:p w14:paraId="427FF7F2" w14:textId="77777777" w:rsidR="00EE1D89" w:rsidRPr="004B4556" w:rsidRDefault="00EE1D89" w:rsidP="001205A3">
            <w:pPr>
              <w:jc w:val="center"/>
              <w:rPr>
                <w:rFonts w:asciiTheme="minorHAnsi" w:hAnsiTheme="minorHAnsi" w:cstheme="minorHAnsi"/>
                <w:i/>
                <w:sz w:val="20"/>
              </w:rPr>
            </w:pPr>
            <w:r w:rsidRPr="004B4556">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4257C62C" w14:textId="77777777" w:rsidR="00EE1D89" w:rsidRPr="004B4556" w:rsidRDefault="00EE1D89" w:rsidP="001205A3">
            <w:pPr>
              <w:jc w:val="center"/>
              <w:rPr>
                <w:rFonts w:asciiTheme="minorHAnsi" w:hAnsiTheme="minorHAnsi" w:cstheme="minorHAnsi"/>
                <w:i/>
                <w:sz w:val="20"/>
              </w:rPr>
            </w:pPr>
          </w:p>
        </w:tc>
      </w:tr>
      <w:tr w:rsidR="00EE1D89" w:rsidRPr="004B4556" w14:paraId="471916E7" w14:textId="77777777" w:rsidTr="00EE1D89">
        <w:trPr>
          <w:trHeight w:val="843"/>
        </w:trPr>
        <w:tc>
          <w:tcPr>
            <w:tcW w:w="568" w:type="dxa"/>
            <w:vAlign w:val="center"/>
          </w:tcPr>
          <w:p w14:paraId="709CA486"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4608D15"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471147C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7CFA8AE1"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32AEDCCA"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7958FF61"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664A2FCF" w14:textId="1D99AD54" w:rsidR="00EE1D89" w:rsidRPr="004B4556" w:rsidRDefault="00EE1D89" w:rsidP="00EE1D89">
            <w:pPr>
              <w:spacing w:before="120"/>
              <w:rPr>
                <w:rFonts w:asciiTheme="minorHAnsi" w:hAnsiTheme="minorHAnsi" w:cstheme="minorHAnsi"/>
                <w:sz w:val="20"/>
              </w:rPr>
            </w:pPr>
          </w:p>
        </w:tc>
      </w:tr>
      <w:tr w:rsidR="00EE1D89" w:rsidRPr="004B4556" w14:paraId="251A9743" w14:textId="77777777" w:rsidTr="00EE1D89">
        <w:trPr>
          <w:trHeight w:val="843"/>
        </w:trPr>
        <w:tc>
          <w:tcPr>
            <w:tcW w:w="568" w:type="dxa"/>
            <w:vAlign w:val="center"/>
          </w:tcPr>
          <w:p w14:paraId="622E4818"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2490BD07"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FB0762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0FB0BFDC"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bottom w:val="single" w:sz="6" w:space="0" w:color="auto"/>
            </w:tcBorders>
            <w:vAlign w:val="center"/>
          </w:tcPr>
          <w:p w14:paraId="0ABD15AB"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bottom w:val="single" w:sz="6" w:space="0" w:color="auto"/>
              <w:right w:val="single" w:sz="6" w:space="0" w:color="auto"/>
            </w:tcBorders>
            <w:vAlign w:val="center"/>
          </w:tcPr>
          <w:p w14:paraId="12F5042F"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5CAE485A" w14:textId="77777777" w:rsidR="00EE1D89" w:rsidRPr="004B4556" w:rsidRDefault="00EE1D89" w:rsidP="00EE1D89">
            <w:pPr>
              <w:spacing w:before="120"/>
              <w:rPr>
                <w:rFonts w:asciiTheme="minorHAnsi" w:hAnsiTheme="minorHAnsi" w:cstheme="minorHAnsi"/>
                <w:sz w:val="20"/>
              </w:rPr>
            </w:pPr>
          </w:p>
        </w:tc>
      </w:tr>
      <w:tr w:rsidR="00EE1D89" w:rsidRPr="004B4556" w14:paraId="7B0AB535" w14:textId="77777777" w:rsidTr="00EE1D89">
        <w:trPr>
          <w:trHeight w:val="843"/>
        </w:trPr>
        <w:tc>
          <w:tcPr>
            <w:tcW w:w="568" w:type="dxa"/>
            <w:vAlign w:val="center"/>
          </w:tcPr>
          <w:p w14:paraId="1E62731D" w14:textId="77777777" w:rsidR="00EE1D89" w:rsidRPr="004B4556" w:rsidRDefault="00EE1D89" w:rsidP="001205A3">
            <w:pPr>
              <w:pStyle w:val="Akapitzlist"/>
              <w:tabs>
                <w:tab w:val="left" w:pos="71"/>
              </w:tabs>
              <w:autoSpaceDE w:val="0"/>
              <w:autoSpaceDN w:val="0"/>
              <w:spacing w:before="120" w:after="200" w:line="240" w:lineRule="auto"/>
              <w:ind w:left="841"/>
              <w:rPr>
                <w:rFonts w:asciiTheme="minorHAnsi" w:hAnsiTheme="minorHAnsi" w:cstheme="minorHAnsi"/>
                <w:i/>
                <w:sz w:val="20"/>
              </w:rPr>
            </w:pPr>
          </w:p>
        </w:tc>
        <w:tc>
          <w:tcPr>
            <w:tcW w:w="1304" w:type="dxa"/>
            <w:tcBorders>
              <w:right w:val="single" w:sz="4" w:space="0" w:color="auto"/>
            </w:tcBorders>
            <w:vAlign w:val="center"/>
          </w:tcPr>
          <w:p w14:paraId="41E6E358"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51AC8F91" w14:textId="77777777" w:rsidR="00EE1D89" w:rsidRPr="004B4556" w:rsidRDefault="00EE1D89" w:rsidP="001205A3">
            <w:pPr>
              <w:spacing w:before="120"/>
              <w:jc w:val="center"/>
              <w:rPr>
                <w:rFonts w:asciiTheme="minorHAnsi" w:hAnsiTheme="minorHAnsi" w:cstheme="minorHAnsi"/>
                <w:sz w:val="20"/>
              </w:rPr>
            </w:pPr>
          </w:p>
        </w:tc>
        <w:tc>
          <w:tcPr>
            <w:tcW w:w="1560" w:type="dxa"/>
            <w:vAlign w:val="center"/>
          </w:tcPr>
          <w:p w14:paraId="640C9D64" w14:textId="77777777" w:rsidR="00EE1D89" w:rsidRPr="004B4556" w:rsidRDefault="00EE1D89" w:rsidP="001205A3">
            <w:pPr>
              <w:spacing w:before="120"/>
              <w:jc w:val="center"/>
              <w:rPr>
                <w:rFonts w:asciiTheme="minorHAnsi" w:hAnsiTheme="minorHAnsi" w:cstheme="minorHAnsi"/>
                <w:sz w:val="20"/>
              </w:rPr>
            </w:pPr>
          </w:p>
        </w:tc>
        <w:tc>
          <w:tcPr>
            <w:tcW w:w="1417" w:type="dxa"/>
            <w:tcBorders>
              <w:top w:val="single" w:sz="6" w:space="0" w:color="auto"/>
            </w:tcBorders>
            <w:vAlign w:val="center"/>
          </w:tcPr>
          <w:p w14:paraId="52FEFEDC" w14:textId="77777777" w:rsidR="00EE1D89" w:rsidRPr="004B4556" w:rsidRDefault="00EE1D89" w:rsidP="001205A3">
            <w:pPr>
              <w:spacing w:before="120"/>
              <w:jc w:val="center"/>
              <w:rPr>
                <w:rFonts w:asciiTheme="minorHAnsi" w:hAnsiTheme="minorHAnsi" w:cstheme="minorHAnsi"/>
                <w:sz w:val="20"/>
              </w:rPr>
            </w:pPr>
          </w:p>
        </w:tc>
        <w:tc>
          <w:tcPr>
            <w:tcW w:w="1418" w:type="dxa"/>
            <w:tcBorders>
              <w:top w:val="single" w:sz="6" w:space="0" w:color="auto"/>
              <w:right w:val="single" w:sz="6" w:space="0" w:color="auto"/>
            </w:tcBorders>
            <w:vAlign w:val="center"/>
          </w:tcPr>
          <w:p w14:paraId="1B842F97" w14:textId="77777777" w:rsidR="00EE1D89" w:rsidRPr="004B4556" w:rsidRDefault="00EE1D89" w:rsidP="001205A3">
            <w:pPr>
              <w:spacing w:before="120"/>
              <w:jc w:val="center"/>
              <w:rPr>
                <w:rFonts w:asciiTheme="minorHAnsi" w:hAnsiTheme="minorHAnsi" w:cstheme="minorHAnsi"/>
                <w:sz w:val="20"/>
              </w:rPr>
            </w:pPr>
          </w:p>
        </w:tc>
        <w:tc>
          <w:tcPr>
            <w:tcW w:w="1701" w:type="dxa"/>
            <w:tcBorders>
              <w:top w:val="single" w:sz="4" w:space="0" w:color="auto"/>
              <w:left w:val="single" w:sz="6" w:space="0" w:color="auto"/>
              <w:bottom w:val="single" w:sz="4" w:space="0" w:color="auto"/>
              <w:right w:val="single" w:sz="4" w:space="0" w:color="auto"/>
            </w:tcBorders>
            <w:vAlign w:val="center"/>
          </w:tcPr>
          <w:p w14:paraId="39227C63" w14:textId="77777777" w:rsidR="00EE1D89" w:rsidRPr="004B4556" w:rsidRDefault="00EE1D89" w:rsidP="00EE1D89">
            <w:pPr>
              <w:spacing w:before="120"/>
              <w:rPr>
                <w:rFonts w:asciiTheme="minorHAnsi" w:hAnsiTheme="minorHAnsi" w:cstheme="minorHAnsi"/>
                <w:sz w:val="20"/>
              </w:rPr>
            </w:pPr>
          </w:p>
        </w:tc>
      </w:tr>
    </w:tbl>
    <w:p w14:paraId="28907BAE" w14:textId="77777777" w:rsidR="00EE1D89" w:rsidRPr="004B4556" w:rsidRDefault="00EE1D89" w:rsidP="00EE1D89">
      <w:pPr>
        <w:spacing w:before="120"/>
        <w:ind w:left="-284" w:right="-569"/>
        <w:outlineLvl w:val="0"/>
        <w:rPr>
          <w:rFonts w:asciiTheme="minorHAnsi" w:hAnsiTheme="minorHAnsi" w:cstheme="minorHAnsi"/>
          <w:i/>
          <w:sz w:val="20"/>
        </w:rPr>
      </w:pPr>
      <w:r w:rsidRPr="004B4556">
        <w:rPr>
          <w:rFonts w:asciiTheme="minorHAnsi" w:hAnsiTheme="minorHAnsi" w:cstheme="minorHAnsi"/>
          <w:i/>
          <w:sz w:val="20"/>
        </w:rPr>
        <w:t>UWAGA: Należy dostosować ilość wierszy do ilości wykazywanych za</w:t>
      </w:r>
      <w:r>
        <w:rPr>
          <w:rFonts w:asciiTheme="minorHAnsi" w:hAnsiTheme="minorHAnsi" w:cstheme="minorHAnsi"/>
          <w:i/>
          <w:sz w:val="20"/>
        </w:rPr>
        <w:t>mówień</w:t>
      </w:r>
    </w:p>
    <w:p w14:paraId="49E57AEE" w14:textId="77777777" w:rsidR="00EE1D89" w:rsidRPr="009E24C1" w:rsidRDefault="00EE1D89" w:rsidP="00EE1D89">
      <w:pPr>
        <w:spacing w:before="120"/>
        <w:ind w:left="-284" w:right="-569"/>
        <w:outlineLvl w:val="0"/>
        <w:rPr>
          <w:rFonts w:asciiTheme="minorHAnsi" w:hAnsiTheme="minorHAnsi" w:cstheme="minorHAnsi"/>
          <w:i/>
          <w:sz w:val="16"/>
          <w:szCs w:val="16"/>
        </w:rPr>
      </w:pPr>
    </w:p>
    <w:p w14:paraId="03A9E98F" w14:textId="77777777" w:rsidR="00EE1D89" w:rsidRPr="004B4556" w:rsidRDefault="00EE1D89" w:rsidP="00EE1D89">
      <w:pPr>
        <w:spacing w:before="120" w:line="240" w:lineRule="auto"/>
        <w:ind w:right="28"/>
        <w:outlineLvl w:val="0"/>
        <w:rPr>
          <w:rFonts w:asciiTheme="minorHAnsi" w:hAnsiTheme="minorHAnsi" w:cstheme="minorHAnsi"/>
          <w:i/>
          <w:sz w:val="20"/>
        </w:rPr>
      </w:pPr>
      <w:r w:rsidRPr="004B4556">
        <w:rPr>
          <w:rFonts w:asciiTheme="minorHAnsi" w:hAnsiTheme="minorHAnsi" w:cstheme="minorHAnsi"/>
          <w:sz w:val="20"/>
        </w:rPr>
        <w:t xml:space="preserve">Do niniejszego wykazu dołączamy dowody potwierdzające, że ww. </w:t>
      </w:r>
      <w:r>
        <w:rPr>
          <w:rFonts w:asciiTheme="minorHAnsi" w:hAnsiTheme="minorHAnsi" w:cstheme="minorHAnsi"/>
          <w:sz w:val="20"/>
        </w:rPr>
        <w:t>zamówienia</w:t>
      </w:r>
      <w:r w:rsidRPr="004B4556">
        <w:rPr>
          <w:rFonts w:asciiTheme="minorHAnsi" w:hAnsiTheme="minorHAnsi" w:cstheme="minorHAnsi"/>
          <w:sz w:val="20"/>
        </w:rPr>
        <w:t xml:space="preserve"> zostały wykonane lub są wykonywane należycie.</w:t>
      </w:r>
    </w:p>
    <w:p w14:paraId="2871D869" w14:textId="77777777" w:rsidR="00EE1D89" w:rsidRPr="004B4556" w:rsidRDefault="00EE1D89" w:rsidP="00EE1D89">
      <w:pPr>
        <w:ind w:right="-993"/>
        <w:rPr>
          <w:rFonts w:asciiTheme="minorHAnsi" w:hAnsiTheme="minorHAnsi" w:cstheme="minorHAnsi"/>
          <w:sz w:val="20"/>
        </w:rPr>
      </w:pPr>
    </w:p>
    <w:p w14:paraId="3287F63C" w14:textId="77777777" w:rsidR="00EE1D89" w:rsidRPr="004B4556" w:rsidRDefault="00EE1D89" w:rsidP="00EE1D89">
      <w:pPr>
        <w:ind w:right="-993"/>
        <w:rPr>
          <w:rFonts w:asciiTheme="minorHAnsi" w:hAnsiTheme="minorHAnsi" w:cstheme="minorHAnsi"/>
          <w:sz w:val="20"/>
        </w:rPr>
      </w:pPr>
    </w:p>
    <w:p w14:paraId="24FE1738" w14:textId="77777777" w:rsidR="00EE1D89" w:rsidRDefault="00EE1D89" w:rsidP="00EE1D89">
      <w:pPr>
        <w:spacing w:after="80" w:line="240" w:lineRule="exact"/>
        <w:ind w:left="4690" w:right="-993" w:firstLine="708"/>
        <w:rPr>
          <w:rFonts w:asciiTheme="minorHAnsi" w:hAnsiTheme="minorHAnsi" w:cstheme="minorHAnsi"/>
          <w:sz w:val="16"/>
          <w:szCs w:val="16"/>
        </w:rPr>
      </w:pPr>
      <w:r w:rsidRPr="004B4556">
        <w:rPr>
          <w:rFonts w:asciiTheme="minorHAnsi" w:hAnsiTheme="minorHAnsi" w:cstheme="minorHAnsi"/>
          <w:sz w:val="20"/>
        </w:rPr>
        <w:t xml:space="preserve">              </w:t>
      </w:r>
      <w:r w:rsidRPr="004B4556">
        <w:rPr>
          <w:rFonts w:asciiTheme="minorHAnsi" w:hAnsiTheme="minorHAnsi" w:cstheme="minorHAnsi"/>
          <w:sz w:val="20"/>
        </w:rPr>
        <w:tab/>
        <w:t xml:space="preserve">        </w:t>
      </w:r>
      <w:r w:rsidRPr="004B4556">
        <w:rPr>
          <w:rFonts w:asciiTheme="minorHAnsi" w:hAnsiTheme="minorHAnsi" w:cstheme="minorHAnsi"/>
          <w:sz w:val="20"/>
        </w:rPr>
        <w:tab/>
        <w:t xml:space="preserve"> </w:t>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sidRPr="004B4556">
        <w:rPr>
          <w:rFonts w:asciiTheme="minorHAnsi" w:hAnsiTheme="minorHAnsi" w:cstheme="minorHAnsi"/>
          <w:sz w:val="20"/>
        </w:rPr>
        <w:t xml:space="preserve"> </w:t>
      </w:r>
      <w:r>
        <w:rPr>
          <w:rFonts w:asciiTheme="minorHAnsi" w:hAnsiTheme="minorHAnsi" w:cstheme="minorHAnsi"/>
          <w:sz w:val="16"/>
          <w:szCs w:val="16"/>
        </w:rPr>
        <w:t>........................................................................</w:t>
      </w:r>
    </w:p>
    <w:p w14:paraId="42CD7465"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5EF7113E" w14:textId="77777777" w:rsidR="00EE1D89" w:rsidRDefault="00EE1D89" w:rsidP="00EE1D89">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475D6D76" w14:textId="77777777" w:rsidR="00EE1D89" w:rsidRPr="004B4556" w:rsidRDefault="00EE1D89" w:rsidP="00EE1D89">
      <w:pPr>
        <w:spacing w:line="240" w:lineRule="auto"/>
        <w:ind w:left="5954" w:right="68" w:hanging="556"/>
        <w:jc w:val="center"/>
        <w:rPr>
          <w:rFonts w:asciiTheme="minorHAnsi" w:hAnsiTheme="minorHAnsi" w:cstheme="minorHAnsi"/>
          <w:i/>
          <w:sz w:val="20"/>
        </w:rPr>
      </w:pPr>
    </w:p>
    <w:p w14:paraId="36609B77" w14:textId="3C75D306" w:rsidR="001205A3" w:rsidRDefault="001205A3">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p>
    <w:p w14:paraId="12AA9A4D" w14:textId="77777777" w:rsidR="001205A3" w:rsidRDefault="001205A3" w:rsidP="00EE1D89">
      <w:pPr>
        <w:ind w:right="68"/>
        <w:rPr>
          <w:rFonts w:asciiTheme="minorHAnsi" w:hAnsiTheme="minorHAnsi" w:cstheme="minorHAnsi"/>
          <w:i/>
          <w:sz w:val="16"/>
          <w:szCs w:val="16"/>
        </w:rPr>
        <w:sectPr w:rsidR="001205A3" w:rsidSect="00D10121">
          <w:headerReference w:type="even" r:id="rId25"/>
          <w:headerReference w:type="default" r:id="rId26"/>
          <w:footerReference w:type="even" r:id="rId27"/>
          <w:footerReference w:type="default" r:id="rId28"/>
          <w:headerReference w:type="first" r:id="rId29"/>
          <w:footerReference w:type="first" r:id="rId30"/>
          <w:type w:val="continuous"/>
          <w:pgSz w:w="11906" w:h="16838"/>
          <w:pgMar w:top="1524" w:right="1416" w:bottom="964" w:left="1531" w:header="680" w:footer="510"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360"/>
        </w:sectPr>
      </w:pPr>
    </w:p>
    <w:p w14:paraId="493E8A73" w14:textId="4C87804D" w:rsidR="001205A3" w:rsidRPr="00156D62" w:rsidRDefault="001205A3" w:rsidP="00D10121">
      <w:pPr>
        <w:pStyle w:val="Nagwek1"/>
        <w:shd w:val="clear" w:color="auto" w:fill="C6D9F1" w:themeFill="text2" w:themeFillTint="33"/>
        <w:spacing w:before="0" w:after="200"/>
        <w:jc w:val="left"/>
        <w:rPr>
          <w:rFonts w:cstheme="minorHAnsi"/>
          <w:color w:val="000000" w:themeColor="text1"/>
          <w:sz w:val="20"/>
          <w:szCs w:val="20"/>
        </w:rPr>
      </w:pPr>
      <w:bookmarkStart w:id="8" w:name="_Toc516738908"/>
      <w:bookmarkStart w:id="9" w:name="_Toc18928752"/>
      <w:r w:rsidRPr="00156D62">
        <w:rPr>
          <w:rFonts w:cstheme="minorHAnsi"/>
          <w:color w:val="000000" w:themeColor="text1"/>
          <w:sz w:val="20"/>
          <w:szCs w:val="20"/>
        </w:rPr>
        <w:lastRenderedPageBreak/>
        <w:t xml:space="preserve">ZAŁĄCZNIK NR </w:t>
      </w:r>
      <w:r>
        <w:rPr>
          <w:rFonts w:cstheme="minorHAnsi"/>
          <w:color w:val="000000" w:themeColor="text1"/>
          <w:sz w:val="20"/>
          <w:szCs w:val="20"/>
        </w:rPr>
        <w:t>8</w:t>
      </w:r>
      <w:r w:rsidR="00914766">
        <w:rPr>
          <w:rFonts w:cstheme="minorHAnsi"/>
          <w:color w:val="000000" w:themeColor="text1"/>
          <w:sz w:val="20"/>
          <w:szCs w:val="20"/>
        </w:rPr>
        <w:t xml:space="preserve"> </w:t>
      </w:r>
      <w:r w:rsidRPr="00156D62">
        <w:rPr>
          <w:rFonts w:cstheme="minorHAnsi"/>
          <w:color w:val="000000" w:themeColor="text1"/>
          <w:sz w:val="20"/>
          <w:szCs w:val="20"/>
        </w:rPr>
        <w:t xml:space="preserve">DO SWZ – </w:t>
      </w:r>
      <w:bookmarkEnd w:id="8"/>
      <w:bookmarkEnd w:id="9"/>
      <w:r w:rsidR="00D10121">
        <w:rPr>
          <w:rFonts w:cstheme="minorHAnsi"/>
          <w:color w:val="000000" w:themeColor="text1"/>
          <w:sz w:val="20"/>
          <w:szCs w:val="20"/>
        </w:rPr>
        <w:t>WYKAZ OSÓB</w:t>
      </w:r>
    </w:p>
    <w:p w14:paraId="7F52483F" w14:textId="77777777" w:rsidR="001205A3" w:rsidRDefault="001205A3" w:rsidP="001205A3">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Look w:val="04A0" w:firstRow="1" w:lastRow="0" w:firstColumn="1" w:lastColumn="0" w:noHBand="0" w:noVBand="1"/>
      </w:tblPr>
      <w:tblGrid>
        <w:gridCol w:w="3965"/>
        <w:gridCol w:w="850"/>
        <w:gridCol w:w="4134"/>
      </w:tblGrid>
      <w:tr w:rsidR="001205A3" w:rsidRPr="006B56FD" w14:paraId="715F6784" w14:textId="77777777" w:rsidTr="001205A3">
        <w:trPr>
          <w:trHeight w:val="1820"/>
        </w:trPr>
        <w:tc>
          <w:tcPr>
            <w:tcW w:w="3965" w:type="dxa"/>
            <w:tcBorders>
              <w:right w:val="single" w:sz="4" w:space="0" w:color="auto"/>
            </w:tcBorders>
          </w:tcPr>
          <w:p w14:paraId="12AA9D5D" w14:textId="77777777" w:rsidR="001205A3" w:rsidRPr="006B56FD" w:rsidRDefault="001205A3" w:rsidP="001205A3">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3663B1A8" w14:textId="77777777" w:rsidR="001205A3" w:rsidRPr="006B56FD" w:rsidRDefault="001205A3" w:rsidP="001205A3">
            <w:pPr>
              <w:ind w:right="28"/>
              <w:jc w:val="left"/>
              <w:rPr>
                <w:rFonts w:asciiTheme="minorHAnsi" w:hAnsiTheme="minorHAnsi" w:cstheme="minorHAnsi"/>
                <w:sz w:val="20"/>
              </w:rPr>
            </w:pPr>
          </w:p>
          <w:p w14:paraId="29A34EB4"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790F0C9B" w14:textId="77777777" w:rsidR="001205A3" w:rsidRPr="006B56FD" w:rsidRDefault="001205A3" w:rsidP="001205A3">
            <w:pPr>
              <w:ind w:right="28"/>
              <w:jc w:val="center"/>
              <w:rPr>
                <w:rFonts w:asciiTheme="minorHAnsi" w:hAnsiTheme="minorHAnsi" w:cstheme="minorHAnsi"/>
                <w:sz w:val="20"/>
              </w:rPr>
            </w:pPr>
            <w:r w:rsidRPr="006B56FD">
              <w:rPr>
                <w:rFonts w:asciiTheme="minorHAnsi" w:hAnsiTheme="minorHAnsi" w:cstheme="minorHAnsi"/>
                <w:sz w:val="20"/>
              </w:rPr>
              <w:t>……………………………………………….</w:t>
            </w:r>
          </w:p>
          <w:p w14:paraId="51637F82" w14:textId="77777777" w:rsidR="001205A3" w:rsidRPr="006B56FD" w:rsidRDefault="001205A3" w:rsidP="001205A3">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711F78F6" w14:textId="77777777" w:rsidR="001205A3" w:rsidRPr="006B56FD" w:rsidRDefault="001205A3" w:rsidP="001205A3">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5F70744B" w14:textId="77777777" w:rsidR="001205A3" w:rsidRPr="006B56FD" w:rsidRDefault="001205A3" w:rsidP="001205A3">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82A560E" w14:textId="77777777" w:rsidR="001205A3" w:rsidRPr="006B56FD" w:rsidRDefault="001205A3" w:rsidP="001205A3">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0B345E1C" w14:textId="77777777" w:rsidR="001205A3" w:rsidRPr="006B56FD"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730B17EF" w14:textId="77777777" w:rsidR="001205A3" w:rsidRPr="006B56FD" w:rsidRDefault="001205A3" w:rsidP="001205A3">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0BA21BC5" w14:textId="77777777" w:rsidR="001205A3" w:rsidRPr="002A7B62" w:rsidRDefault="001205A3" w:rsidP="001205A3">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2A7B62">
              <w:rPr>
                <w:rFonts w:asciiTheme="minorHAnsi" w:eastAsia="Calibri" w:hAnsiTheme="minorHAnsi" w:cstheme="minorHAnsi"/>
                <w:b/>
                <w:sz w:val="20"/>
              </w:rPr>
              <w:t>Warszawa</w:t>
            </w:r>
          </w:p>
          <w:p w14:paraId="6510166D" w14:textId="77777777" w:rsidR="001205A3" w:rsidRPr="002A7B62" w:rsidRDefault="001205A3" w:rsidP="001205A3">
            <w:pPr>
              <w:spacing w:before="120" w:after="120" w:line="240" w:lineRule="auto"/>
              <w:contextualSpacing/>
              <w:jc w:val="center"/>
              <w:rPr>
                <w:rFonts w:asciiTheme="minorHAnsi" w:eastAsia="Calibri" w:hAnsiTheme="minorHAnsi" w:cstheme="minorHAnsi"/>
                <w:color w:val="000000"/>
                <w:sz w:val="20"/>
              </w:rPr>
            </w:pPr>
            <w:r w:rsidRPr="002A7B62">
              <w:rPr>
                <w:rFonts w:asciiTheme="minorHAnsi" w:eastAsia="Calibri" w:hAnsiTheme="minorHAnsi" w:cstheme="minorHAnsi"/>
                <w:color w:val="000000"/>
                <w:sz w:val="20"/>
              </w:rPr>
              <w:t>ul. Marsa 95, 04-470 Warszawa</w:t>
            </w:r>
          </w:p>
          <w:p w14:paraId="353946D7" w14:textId="77777777" w:rsidR="001205A3" w:rsidRPr="006B56FD" w:rsidRDefault="001205A3" w:rsidP="001205A3">
            <w:pPr>
              <w:spacing w:line="360" w:lineRule="auto"/>
              <w:rPr>
                <w:rFonts w:asciiTheme="minorHAnsi" w:eastAsiaTheme="majorEastAsia" w:hAnsiTheme="minorHAnsi" w:cstheme="minorHAnsi"/>
                <w:i/>
                <w:iCs/>
                <w:sz w:val="20"/>
              </w:rPr>
            </w:pPr>
          </w:p>
        </w:tc>
      </w:tr>
    </w:tbl>
    <w:p w14:paraId="1D28D387" w14:textId="6970CFAA" w:rsidR="001205A3" w:rsidRPr="00B9529B" w:rsidRDefault="001205A3" w:rsidP="00B9529B">
      <w:pPr>
        <w:spacing w:before="120" w:line="276" w:lineRule="auto"/>
        <w:jc w:val="left"/>
        <w:outlineLvl w:val="0"/>
        <w:rPr>
          <w:rFonts w:asciiTheme="minorHAnsi" w:hAnsiTheme="minorHAnsi" w:cstheme="minorHAnsi"/>
          <w:b/>
          <w:sz w:val="20"/>
        </w:rPr>
      </w:pPr>
    </w:p>
    <w:p w14:paraId="4247A94D" w14:textId="77777777" w:rsidR="001205A3" w:rsidRDefault="001205A3" w:rsidP="001205A3">
      <w:pPr>
        <w:pStyle w:val="Akapitzlist"/>
        <w:spacing w:before="120" w:line="276" w:lineRule="auto"/>
        <w:ind w:left="284"/>
        <w:jc w:val="center"/>
        <w:outlineLvl w:val="0"/>
        <w:rPr>
          <w:rFonts w:asciiTheme="minorHAnsi" w:hAnsiTheme="minorHAnsi" w:cstheme="minorHAnsi"/>
          <w:b/>
          <w:sz w:val="20"/>
        </w:rPr>
      </w:pPr>
      <w:r>
        <w:rPr>
          <w:rFonts w:asciiTheme="minorHAnsi" w:hAnsiTheme="minorHAnsi" w:cstheme="minorHAnsi"/>
          <w:b/>
          <w:sz w:val="20"/>
        </w:rPr>
        <w:t>WYKAZ OSÓB</w:t>
      </w:r>
    </w:p>
    <w:p w14:paraId="19445670" w14:textId="645F0368" w:rsidR="001205A3" w:rsidRPr="009E24C1" w:rsidRDefault="001205A3" w:rsidP="00B9529B">
      <w:pPr>
        <w:spacing w:before="120" w:line="276" w:lineRule="auto"/>
        <w:jc w:val="left"/>
        <w:outlineLvl w:val="0"/>
        <w:rPr>
          <w:rFonts w:asciiTheme="minorHAnsi" w:hAnsiTheme="minorHAnsi" w:cstheme="minorHAnsi"/>
          <w:b/>
          <w:sz w:val="14"/>
          <w:szCs w:val="14"/>
        </w:rPr>
      </w:pPr>
    </w:p>
    <w:p w14:paraId="4AEBFCB2" w14:textId="5A9ABA02" w:rsidR="001205A3" w:rsidRDefault="001205A3" w:rsidP="00D10121">
      <w:pPr>
        <w:widowControl w:val="0"/>
        <w:snapToGrid w:val="0"/>
        <w:spacing w:line="240" w:lineRule="auto"/>
        <w:ind w:left="170" w:right="170"/>
        <w:rPr>
          <w:rFonts w:asciiTheme="minorHAnsi" w:hAnsiTheme="minorHAnsi" w:cstheme="minorHAnsi"/>
          <w:sz w:val="20"/>
          <w:lang w:eastAsia="pl-PL"/>
        </w:rPr>
      </w:pPr>
      <w:r w:rsidRPr="00DC680A">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00D10121" w:rsidRPr="00F66BFB">
        <w:rPr>
          <w:rFonts w:asciiTheme="minorHAnsi" w:hAnsiTheme="minorHAnsi" w:cstheme="minorHAnsi"/>
          <w:sz w:val="20"/>
          <w:szCs w:val="22"/>
        </w:rPr>
        <w:fldChar w:fldCharType="begin"/>
      </w:r>
      <w:r w:rsidR="00D10121" w:rsidRPr="00F66BFB">
        <w:rPr>
          <w:rFonts w:asciiTheme="minorHAnsi" w:hAnsiTheme="minorHAnsi" w:cstheme="minorHAnsi"/>
          <w:sz w:val="20"/>
          <w:szCs w:val="22"/>
        </w:rPr>
        <w:instrText xml:space="preserve"> MERGEFIELD "nr_postepowania" </w:instrText>
      </w:r>
      <w:r w:rsidR="00D10121" w:rsidRPr="00F66BFB">
        <w:rPr>
          <w:rFonts w:asciiTheme="minorHAnsi" w:hAnsiTheme="minorHAnsi" w:cstheme="minorHAnsi"/>
          <w:sz w:val="20"/>
          <w:szCs w:val="22"/>
        </w:rPr>
        <w:fldChar w:fldCharType="separate"/>
      </w:r>
      <w:r w:rsidR="006E0E97" w:rsidRPr="006A317D">
        <w:rPr>
          <w:rFonts w:asciiTheme="minorHAnsi" w:hAnsiTheme="minorHAnsi" w:cstheme="minorHAnsi"/>
          <w:noProof/>
          <w:sz w:val="20"/>
          <w:szCs w:val="22"/>
        </w:rPr>
        <w:t>3194</w:t>
      </w:r>
      <w:r w:rsidR="00D10121" w:rsidRPr="00F66BFB">
        <w:rPr>
          <w:rFonts w:asciiTheme="minorHAnsi" w:hAnsiTheme="minorHAnsi" w:cstheme="minorHAnsi"/>
          <w:sz w:val="20"/>
          <w:szCs w:val="22"/>
        </w:rPr>
        <w:fldChar w:fldCharType="end"/>
      </w:r>
      <w:r w:rsidR="00D10121" w:rsidRPr="00F66BFB">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sidRPr="00F66BFB">
        <w:rPr>
          <w:rFonts w:asciiTheme="minorHAnsi" w:hAnsiTheme="minorHAnsi" w:cstheme="minorHAnsi"/>
          <w:lang w:eastAsia="pl-PL"/>
        </w:rPr>
        <w:t xml:space="preserve"> </w:t>
      </w:r>
      <w:r w:rsidRPr="00DC680A">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D10121">
        <w:rPr>
          <w:rFonts w:asciiTheme="minorHAnsi" w:hAnsiTheme="minorHAnsi" w:cstheme="minorHAnsi"/>
          <w:sz w:val="20"/>
          <w:lang w:eastAsia="pl-PL"/>
        </w:rPr>
        <w:t>: „</w:t>
      </w:r>
      <w:r w:rsidR="00D10121">
        <w:rPr>
          <w:rFonts w:asciiTheme="minorHAnsi" w:hAnsiTheme="minorHAnsi" w:cstheme="minorHAnsi"/>
          <w:sz w:val="20"/>
          <w:lang w:eastAsia="pl-PL"/>
        </w:rPr>
        <w:fldChar w:fldCharType="begin"/>
      </w:r>
      <w:r w:rsidR="00D10121">
        <w:rPr>
          <w:rFonts w:asciiTheme="minorHAnsi" w:hAnsiTheme="minorHAnsi" w:cstheme="minorHAnsi"/>
          <w:sz w:val="20"/>
          <w:lang w:eastAsia="pl-PL"/>
        </w:rPr>
        <w:instrText xml:space="preserve"> MERGEFIELD "nazwa_post" </w:instrText>
      </w:r>
      <w:r w:rsidR="00D10121">
        <w:rPr>
          <w:rFonts w:asciiTheme="minorHAnsi" w:hAnsiTheme="minorHAnsi" w:cstheme="minorHAnsi"/>
          <w:sz w:val="20"/>
          <w:lang w:eastAsia="pl-PL"/>
        </w:rPr>
        <w:fldChar w:fldCharType="separate"/>
      </w:r>
      <w:r w:rsidR="006E0E97" w:rsidRPr="006A317D">
        <w:rPr>
          <w:rFonts w:asciiTheme="minorHAnsi" w:hAnsiTheme="minorHAnsi" w:cstheme="minorHAnsi"/>
          <w:noProof/>
          <w:sz w:val="20"/>
          <w:lang w:eastAsia="pl-PL"/>
        </w:rPr>
        <w:t>Realizacja robót budowlanych w zakresie przyłączenia do sieci elektroenergetycznej kontrahentów w miejscowościach Stefanowo, Gabryelin, Jeziórko, Podolszyn Nowy, Chylice-Pólko oraz Baniocha (R_24).</w:t>
      </w:r>
      <w:r w:rsidR="00D10121">
        <w:rPr>
          <w:rFonts w:asciiTheme="minorHAnsi" w:hAnsiTheme="minorHAnsi" w:cstheme="minorHAnsi"/>
          <w:sz w:val="20"/>
          <w:lang w:eastAsia="pl-PL"/>
        </w:rPr>
        <w:fldChar w:fldCharType="end"/>
      </w:r>
      <w:r w:rsidR="00D10121">
        <w:rPr>
          <w:rFonts w:asciiTheme="minorHAnsi" w:hAnsiTheme="minorHAnsi" w:cstheme="minorHAnsi"/>
          <w:sz w:val="20"/>
          <w:lang w:eastAsia="pl-PL"/>
        </w:rPr>
        <w:t>”</w:t>
      </w:r>
      <w:r>
        <w:rPr>
          <w:rFonts w:asciiTheme="minorHAnsi" w:hAnsiTheme="minorHAnsi" w:cstheme="minorHAnsi"/>
          <w:sz w:val="20"/>
          <w:lang w:eastAsia="pl-PL"/>
        </w:rPr>
        <w:t>,</w:t>
      </w:r>
      <w:r w:rsidRPr="00DC680A">
        <w:rPr>
          <w:rFonts w:asciiTheme="minorHAnsi" w:hAnsiTheme="minorHAnsi" w:cstheme="minorHAnsi"/>
          <w:b/>
          <w:sz w:val="20"/>
          <w:lang w:eastAsia="pl-PL"/>
        </w:rPr>
        <w:t xml:space="preserve"> oświadczamy</w:t>
      </w:r>
      <w:r w:rsidRPr="00DC680A">
        <w:rPr>
          <w:rFonts w:asciiTheme="minorHAnsi" w:hAnsiTheme="minorHAnsi" w:cstheme="minorHAnsi"/>
          <w:sz w:val="20"/>
          <w:lang w:eastAsia="pl-PL"/>
        </w:rPr>
        <w:t>, że dysponujemy następującymi osobami zdolnymi do realizacji zadania zdolnymi</w:t>
      </w:r>
      <w:r w:rsidR="00D10121">
        <w:rPr>
          <w:rFonts w:asciiTheme="minorHAnsi" w:hAnsiTheme="minorHAnsi" w:cstheme="minorHAnsi"/>
          <w:sz w:val="20"/>
          <w:lang w:eastAsia="pl-PL"/>
        </w:rPr>
        <w:t xml:space="preserve"> do wykonana przedmiotu Zakupu:</w:t>
      </w:r>
    </w:p>
    <w:p w14:paraId="46E439E8" w14:textId="77777777" w:rsidR="001205A3" w:rsidRPr="009E24C1" w:rsidRDefault="001205A3" w:rsidP="001205A3">
      <w:pPr>
        <w:widowControl w:val="0"/>
        <w:snapToGrid w:val="0"/>
        <w:spacing w:line="240" w:lineRule="auto"/>
        <w:ind w:left="170" w:right="170"/>
        <w:rPr>
          <w:rFonts w:asciiTheme="minorHAnsi" w:hAnsiTheme="minorHAnsi" w:cstheme="minorHAnsi"/>
          <w:sz w:val="14"/>
          <w:szCs w:val="14"/>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1205A3" w:rsidRPr="00351226" w14:paraId="28218442" w14:textId="77777777" w:rsidTr="001205A3">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C8E4FE6"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3A9C037F"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0E3EE9EB" w14:textId="77777777" w:rsidR="001205A3" w:rsidRPr="00351226" w:rsidRDefault="001205A3" w:rsidP="001205A3">
            <w:pPr>
              <w:snapToGrid w:val="0"/>
              <w:spacing w:line="240" w:lineRule="auto"/>
              <w:jc w:val="center"/>
              <w:rPr>
                <w:rFonts w:ascii="Calibri" w:eastAsia="Calibri" w:hAnsi="Calibri"/>
                <w:b/>
                <w:sz w:val="16"/>
                <w:szCs w:val="18"/>
              </w:rPr>
            </w:pPr>
            <w:r w:rsidRPr="00351226">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1EA09A7D"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12537725" w14:textId="77777777" w:rsidR="001205A3" w:rsidRPr="00351226" w:rsidRDefault="001205A3" w:rsidP="001205A3">
            <w:pPr>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270E6FBB"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6FE10FA1"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Informacja o podstawie do dysponowania tymi osobami</w:t>
            </w:r>
          </w:p>
        </w:tc>
      </w:tr>
      <w:tr w:rsidR="001205A3" w:rsidRPr="00351226" w14:paraId="7D5A362A" w14:textId="77777777" w:rsidTr="001205A3">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8DB99B1" w14:textId="77777777" w:rsidR="001205A3" w:rsidRPr="00351226" w:rsidRDefault="001205A3" w:rsidP="001205A3">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BA3DA3E" w14:textId="77777777" w:rsidR="001205A3" w:rsidRPr="00351226" w:rsidRDefault="001205A3" w:rsidP="001205A3">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7F8462E" w14:textId="77777777" w:rsidR="001205A3" w:rsidRPr="00351226" w:rsidRDefault="001205A3" w:rsidP="001205A3">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7AA91B6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448CAC83" w14:textId="77777777" w:rsidR="001205A3" w:rsidRPr="00351226" w:rsidRDefault="001205A3" w:rsidP="001205A3">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63C2E7B1" w14:textId="77777777" w:rsidR="001205A3" w:rsidRPr="00351226" w:rsidRDefault="001205A3" w:rsidP="001205A3">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73F63CB" w14:textId="77777777" w:rsidR="001205A3" w:rsidRPr="00351226" w:rsidRDefault="001205A3" w:rsidP="001205A3">
            <w:pPr>
              <w:snapToGrid w:val="0"/>
              <w:spacing w:line="240" w:lineRule="auto"/>
              <w:jc w:val="center"/>
              <w:rPr>
                <w:rFonts w:ascii="Calibri" w:eastAsia="Calibri" w:hAnsi="Calibri"/>
                <w:b/>
                <w:sz w:val="16"/>
                <w:szCs w:val="18"/>
                <w:lang w:eastAsia="ar-SA"/>
              </w:rPr>
            </w:pPr>
            <w:r w:rsidRPr="00351226">
              <w:rPr>
                <w:rFonts w:ascii="Calibri" w:eastAsia="Calibri" w:hAnsi="Calibri"/>
                <w:b/>
                <w:sz w:val="16"/>
                <w:szCs w:val="18"/>
                <w:lang w:eastAsia="ar-SA"/>
              </w:rPr>
              <w:t>dysponowanie pośrednie</w:t>
            </w:r>
            <w:r w:rsidRPr="00351226">
              <w:rPr>
                <w:rFonts w:ascii="Calibri" w:eastAsia="Calibri" w:hAnsi="Calibri"/>
                <w:b/>
                <w:sz w:val="16"/>
                <w:szCs w:val="18"/>
                <w:vertAlign w:val="superscript"/>
                <w:lang w:eastAsia="ar-SA"/>
              </w:rPr>
              <w:footnoteReference w:id="10"/>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65E42B33" w14:textId="77777777" w:rsidR="001205A3" w:rsidRPr="00351226" w:rsidRDefault="001205A3" w:rsidP="001205A3">
            <w:pPr>
              <w:spacing w:line="240" w:lineRule="auto"/>
              <w:jc w:val="center"/>
              <w:rPr>
                <w:rFonts w:ascii="Calibri" w:eastAsia="Calibri" w:hAnsi="Calibri"/>
                <w:b/>
                <w:sz w:val="16"/>
                <w:szCs w:val="18"/>
              </w:rPr>
            </w:pPr>
            <w:r w:rsidRPr="00351226">
              <w:rPr>
                <w:rFonts w:ascii="Calibri" w:eastAsia="Calibri" w:hAnsi="Calibri"/>
                <w:b/>
                <w:sz w:val="16"/>
                <w:szCs w:val="18"/>
                <w:lang w:eastAsia="ar-SA"/>
              </w:rPr>
              <w:t>dysponowanie bezpośrednie</w:t>
            </w:r>
            <w:r w:rsidRPr="00351226">
              <w:rPr>
                <w:rFonts w:ascii="Calibri" w:eastAsia="Calibri" w:hAnsi="Calibri"/>
                <w:b/>
                <w:sz w:val="16"/>
                <w:szCs w:val="18"/>
                <w:vertAlign w:val="superscript"/>
                <w:lang w:eastAsia="ar-SA"/>
              </w:rPr>
              <w:footnoteReference w:id="11"/>
            </w:r>
          </w:p>
        </w:tc>
      </w:tr>
      <w:tr w:rsidR="001205A3" w:rsidRPr="00351226" w14:paraId="445989DC" w14:textId="77777777" w:rsidTr="001205A3">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8DCE604" w14:textId="77777777" w:rsidR="001205A3" w:rsidRPr="00351226" w:rsidRDefault="001205A3" w:rsidP="001205A3">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1D70EB91" w14:textId="77777777" w:rsidR="001205A3" w:rsidRPr="00351226" w:rsidRDefault="001205A3" w:rsidP="001205A3">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1009D16D" w14:textId="77777777" w:rsidR="001205A3" w:rsidRPr="00351226" w:rsidRDefault="001205A3" w:rsidP="001205A3">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63B3FB77" w14:textId="77777777" w:rsidR="001205A3" w:rsidRPr="00351226" w:rsidRDefault="001205A3" w:rsidP="001205A3">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AC2FF44" w14:textId="77777777" w:rsidR="001205A3" w:rsidRPr="00351226" w:rsidRDefault="001205A3" w:rsidP="001205A3">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75C790EB" w14:textId="77777777" w:rsidR="001205A3" w:rsidRPr="00351226" w:rsidRDefault="001205A3" w:rsidP="001205A3">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40F7093"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F5E6BC7" w14:textId="77777777" w:rsidR="001205A3" w:rsidRPr="00351226" w:rsidRDefault="001205A3" w:rsidP="001205A3">
            <w:pPr>
              <w:spacing w:line="240" w:lineRule="auto"/>
              <w:jc w:val="center"/>
              <w:rPr>
                <w:rFonts w:ascii="Calibri" w:eastAsia="Calibri" w:hAnsi="Calibri"/>
                <w:sz w:val="16"/>
              </w:rPr>
            </w:pPr>
            <w:r w:rsidRPr="00351226">
              <w:rPr>
                <w:rFonts w:ascii="Calibri" w:eastAsia="Calibri" w:hAnsi="Calibri"/>
                <w:bCs/>
                <w:i/>
                <w:sz w:val="16"/>
                <w:lang w:eastAsia="ar-SA"/>
              </w:rPr>
              <w:t>należy wskazać formę współpracy, np. umowa o pracę, umowa zlecenie, umowa o dzieło</w:t>
            </w:r>
          </w:p>
        </w:tc>
      </w:tr>
      <w:tr w:rsidR="001205A3" w:rsidRPr="00351226" w14:paraId="0BFAAEE0"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D942FD2"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FB462F"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AC04A1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4DE67BF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2D998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5666B23E"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CD0E032"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3435B8AE"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1CBAEE4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2B137BAD"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57C6D72"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7F80D6"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037E6418"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2D291BC"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32DA8CD"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9B1693D"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1EF571"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1205A3" w:rsidRPr="00351226" w14:paraId="4705EDF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54A6B6" w14:textId="77777777" w:rsidR="001205A3" w:rsidRPr="00351226" w:rsidRDefault="001205A3"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C8C6A70" w14:textId="77777777" w:rsidR="001205A3" w:rsidRPr="00351226" w:rsidRDefault="001205A3"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21DC07C2" w14:textId="77777777" w:rsidR="001205A3" w:rsidRPr="00351226" w:rsidRDefault="001205A3"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11225261"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6CBF0FDA" w14:textId="77777777" w:rsidR="001205A3" w:rsidRPr="00351226" w:rsidRDefault="001205A3"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78D01C5F" w14:textId="77777777" w:rsidR="001205A3" w:rsidRPr="00351226" w:rsidRDefault="001205A3"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2DD6437" w14:textId="77777777" w:rsidR="001205A3" w:rsidRPr="00351226" w:rsidRDefault="001205A3"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25A8DFC" w14:textId="77777777" w:rsidR="001205A3" w:rsidRPr="00351226" w:rsidRDefault="001205A3" w:rsidP="001205A3">
            <w:pPr>
              <w:spacing w:line="240" w:lineRule="auto"/>
              <w:jc w:val="center"/>
              <w:rPr>
                <w:rFonts w:ascii="Calibri Light" w:eastAsia="Calibri" w:hAnsi="Calibri Light"/>
                <w:bCs/>
                <w:i/>
                <w:sz w:val="20"/>
                <w:lang w:eastAsia="ar-SA"/>
              </w:rPr>
            </w:pPr>
          </w:p>
        </w:tc>
      </w:tr>
      <w:tr w:rsidR="00D10121" w:rsidRPr="00351226" w14:paraId="7FEA0F1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E86E9D6"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28C58B43"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D7C5EF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754B49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7A2381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54F9024"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859AC97"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633EEBD4"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0FC9C15C"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A6ED38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18B4CD5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B353A8B"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7413E772"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3AA2F17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16D946"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3F9A00E3"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220CF9F"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5470B30D"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5DDBF3B1"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A20A770"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1C4613C"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5D303B3"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B41E01E"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3F9C90"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28662CF6"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2D79B60"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2D33EB4B"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482F366B"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56477A58"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0F2D59CA"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59DA495D"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263D4A5B"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185A492C"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5AB5D4BB"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0CAEE92C" w14:textId="77777777" w:rsidR="00D10121" w:rsidRPr="00351226" w:rsidRDefault="00D10121" w:rsidP="001205A3">
            <w:pPr>
              <w:spacing w:line="240" w:lineRule="auto"/>
              <w:jc w:val="center"/>
              <w:rPr>
                <w:rFonts w:ascii="Calibri Light" w:eastAsia="Calibri" w:hAnsi="Calibri Light"/>
                <w:bCs/>
                <w:i/>
                <w:sz w:val="20"/>
                <w:lang w:eastAsia="ar-SA"/>
              </w:rPr>
            </w:pPr>
          </w:p>
        </w:tc>
      </w:tr>
      <w:tr w:rsidR="00D10121" w:rsidRPr="00351226" w14:paraId="37E2BAD6" w14:textId="77777777" w:rsidTr="001205A3">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791CD973" w14:textId="77777777" w:rsidR="00D10121" w:rsidRPr="00351226" w:rsidRDefault="00D10121" w:rsidP="001205A3">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2CEF9E6" w14:textId="77777777" w:rsidR="00D10121" w:rsidRPr="00351226" w:rsidRDefault="00D10121" w:rsidP="001205A3">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3955E6C3" w14:textId="77777777" w:rsidR="00D10121" w:rsidRPr="00351226" w:rsidRDefault="00D10121" w:rsidP="001205A3">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2F82AA7F"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42D393F1" w14:textId="77777777" w:rsidR="00D10121" w:rsidRPr="00351226" w:rsidRDefault="00D10121" w:rsidP="001205A3">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9DF5B2B" w14:textId="77777777" w:rsidR="00D10121" w:rsidRPr="00351226" w:rsidRDefault="00D10121" w:rsidP="001205A3">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18B95990" w14:textId="77777777" w:rsidR="00D10121" w:rsidRPr="00351226" w:rsidRDefault="00D10121" w:rsidP="001205A3">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19ADB418" w14:textId="77777777" w:rsidR="00D10121" w:rsidRPr="00351226" w:rsidRDefault="00D10121" w:rsidP="001205A3">
            <w:pPr>
              <w:spacing w:line="240" w:lineRule="auto"/>
              <w:jc w:val="center"/>
              <w:rPr>
                <w:rFonts w:ascii="Calibri Light" w:eastAsia="Calibri" w:hAnsi="Calibri Light"/>
                <w:bCs/>
                <w:i/>
                <w:sz w:val="20"/>
                <w:lang w:eastAsia="ar-SA"/>
              </w:rPr>
            </w:pPr>
          </w:p>
        </w:tc>
      </w:tr>
    </w:tbl>
    <w:p w14:paraId="4987DCE6" w14:textId="77777777" w:rsidR="001205A3" w:rsidRPr="00351226" w:rsidRDefault="001205A3" w:rsidP="001205A3">
      <w:pPr>
        <w:spacing w:before="120" w:line="240" w:lineRule="auto"/>
        <w:ind w:right="-569"/>
        <w:outlineLvl w:val="0"/>
        <w:rPr>
          <w:rFonts w:asciiTheme="minorHAnsi" w:hAnsiTheme="minorHAnsi" w:cstheme="minorHAnsi"/>
          <w:i/>
          <w:sz w:val="16"/>
          <w:szCs w:val="18"/>
        </w:rPr>
      </w:pPr>
      <w:bookmarkStart w:id="10" w:name="_Toc18342848"/>
      <w:bookmarkStart w:id="11" w:name="_Toc54073231"/>
      <w:bookmarkStart w:id="12" w:name="_Toc57057714"/>
      <w:bookmarkStart w:id="13" w:name="_Toc57122890"/>
      <w:bookmarkStart w:id="14" w:name="_Toc57637479"/>
      <w:r w:rsidRPr="00351226">
        <w:rPr>
          <w:rFonts w:asciiTheme="minorHAnsi" w:hAnsiTheme="minorHAnsi" w:cstheme="minorHAnsi"/>
          <w:i/>
          <w:sz w:val="16"/>
          <w:szCs w:val="18"/>
        </w:rPr>
        <w:t>UWAGA: Należy dostosować ilość wierszy do ilości wymaganych osób</w:t>
      </w:r>
      <w:bookmarkEnd w:id="10"/>
      <w:bookmarkEnd w:id="11"/>
      <w:bookmarkEnd w:id="12"/>
      <w:bookmarkEnd w:id="13"/>
      <w:bookmarkEnd w:id="14"/>
    </w:p>
    <w:p w14:paraId="7C324329" w14:textId="77777777" w:rsidR="001205A3" w:rsidRPr="00351226" w:rsidRDefault="001205A3" w:rsidP="009572CA">
      <w:pPr>
        <w:spacing w:line="240" w:lineRule="auto"/>
        <w:jc w:val="left"/>
        <w:rPr>
          <w:rFonts w:ascii="Calibri" w:eastAsia="Calibri" w:hAnsi="Calibri"/>
          <w:sz w:val="16"/>
          <w:szCs w:val="16"/>
          <w:lang w:eastAsia="pl-PL"/>
        </w:rPr>
      </w:pPr>
      <w:r w:rsidRPr="00351226">
        <w:rPr>
          <w:rFonts w:ascii="Calibri" w:eastAsia="Calibri" w:hAnsi="Calibri"/>
          <w:sz w:val="16"/>
          <w:szCs w:val="16"/>
          <w:lang w:eastAsia="pl-PL"/>
        </w:rPr>
        <w:t>W przypadku, gdy Wykonawca będzie samodzielnie świadczył usługi – należy wpisać dane Wykonawcy</w:t>
      </w:r>
    </w:p>
    <w:p w14:paraId="2F477368" w14:textId="77777777" w:rsidR="001205A3" w:rsidRPr="00D10121" w:rsidRDefault="001205A3" w:rsidP="001205A3">
      <w:pPr>
        <w:autoSpaceDE w:val="0"/>
        <w:autoSpaceDN w:val="0"/>
        <w:spacing w:line="240" w:lineRule="auto"/>
        <w:rPr>
          <w:rFonts w:asciiTheme="minorHAnsi" w:eastAsia="Calibri" w:hAnsiTheme="minorHAnsi" w:cstheme="minorHAnsi"/>
          <w:sz w:val="14"/>
          <w:szCs w:val="14"/>
          <w:lang w:eastAsia="pl-PL"/>
        </w:rPr>
      </w:pPr>
    </w:p>
    <w:p w14:paraId="63232BD4" w14:textId="77777777" w:rsidR="001205A3" w:rsidRPr="00351226" w:rsidRDefault="001205A3" w:rsidP="001205A3">
      <w:pPr>
        <w:autoSpaceDE w:val="0"/>
        <w:autoSpaceDN w:val="0"/>
        <w:spacing w:line="240" w:lineRule="auto"/>
        <w:rPr>
          <w:rFonts w:asciiTheme="minorHAnsi" w:eastAsia="Calibri" w:hAnsiTheme="minorHAnsi" w:cstheme="minorHAnsi"/>
          <w:snapToGrid w:val="0"/>
          <w:sz w:val="20"/>
        </w:rPr>
      </w:pPr>
      <w:r w:rsidRPr="00351226">
        <w:rPr>
          <w:rFonts w:asciiTheme="minorHAnsi" w:eastAsia="Calibri" w:hAnsiTheme="minorHAnsi" w:cstheme="minorHAnsi"/>
          <w:sz w:val="20"/>
          <w:lang w:eastAsia="pl-PL"/>
        </w:rPr>
        <w:t>Jednocześnie o</w:t>
      </w:r>
      <w:r w:rsidRPr="00351226">
        <w:rPr>
          <w:rFonts w:asciiTheme="minorHAnsi" w:eastAsia="Calibri" w:hAnsiTheme="minorHAnsi" w:cstheme="minorHAnsi"/>
          <w:snapToGrid w:val="0"/>
          <w:sz w:val="20"/>
        </w:rPr>
        <w:t xml:space="preserve">świadczam/y niniejszym, iż osoby które zostaną skierowane do realizacji zamówienia: </w:t>
      </w:r>
    </w:p>
    <w:p w14:paraId="5755560E"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lang w:eastAsia="pl-PL"/>
        </w:rPr>
        <w:t>zostaną poinformowane o wymogach dotyczących sposobu realizacji Umowy,</w:t>
      </w:r>
    </w:p>
    <w:p w14:paraId="7FD34274" w14:textId="77777777" w:rsidR="001205A3" w:rsidRPr="00351226" w:rsidRDefault="001205A3" w:rsidP="001205A3">
      <w:pPr>
        <w:numPr>
          <w:ilvl w:val="2"/>
          <w:numId w:val="30"/>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351226">
        <w:rPr>
          <w:rFonts w:asciiTheme="minorHAnsi" w:hAnsiTheme="minorHAnsi" w:cstheme="minorHAnsi"/>
          <w:snapToGrid w:val="0"/>
          <w:sz w:val="20"/>
        </w:rPr>
        <w:t>zostaną poinformowane o przetwarzaniu ich danych osobowych przez PGE Dystrybucja S.A.</w:t>
      </w:r>
    </w:p>
    <w:p w14:paraId="66A96781" w14:textId="77777777" w:rsidR="001205A3" w:rsidRPr="009572CA" w:rsidRDefault="001205A3" w:rsidP="001205A3">
      <w:pPr>
        <w:tabs>
          <w:tab w:val="left" w:pos="-1440"/>
          <w:tab w:val="left" w:pos="-720"/>
        </w:tabs>
        <w:suppressAutoHyphens/>
        <w:spacing w:line="300" w:lineRule="auto"/>
        <w:rPr>
          <w:rFonts w:ascii="Calibri" w:hAnsi="Calibri" w:cs="Arial"/>
          <w:spacing w:val="-3"/>
          <w:sz w:val="14"/>
          <w:szCs w:val="14"/>
        </w:rPr>
      </w:pPr>
    </w:p>
    <w:p w14:paraId="0BF4BA60" w14:textId="77777777" w:rsidR="001205A3" w:rsidRDefault="001205A3" w:rsidP="001205A3">
      <w:pPr>
        <w:spacing w:after="80" w:line="240" w:lineRule="exact"/>
        <w:ind w:left="4690" w:right="-993" w:firstLine="708"/>
        <w:rPr>
          <w:rFonts w:asciiTheme="minorHAnsi" w:hAnsiTheme="minorHAnsi" w:cstheme="minorHAnsi"/>
          <w:sz w:val="16"/>
          <w:szCs w:val="16"/>
        </w:rPr>
      </w:pPr>
      <w:r w:rsidRPr="00DC680A">
        <w:rPr>
          <w:rFonts w:asciiTheme="minorHAnsi" w:hAnsiTheme="minorHAnsi" w:cstheme="minorHAnsi"/>
          <w:sz w:val="20"/>
        </w:rPr>
        <w:tab/>
        <w:t xml:space="preserve">              </w:t>
      </w:r>
      <w:r w:rsidRPr="00DC680A">
        <w:rPr>
          <w:rFonts w:asciiTheme="minorHAnsi" w:hAnsiTheme="minorHAnsi" w:cstheme="minorHAnsi"/>
          <w:sz w:val="20"/>
        </w:rPr>
        <w:tab/>
        <w:t xml:space="preserve">        </w:t>
      </w:r>
      <w:r w:rsidRPr="00DC680A">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20"/>
        </w:rPr>
        <w:tab/>
      </w:r>
      <w:r>
        <w:rPr>
          <w:rFonts w:asciiTheme="minorHAnsi" w:hAnsiTheme="minorHAnsi" w:cstheme="minorHAnsi"/>
          <w:sz w:val="16"/>
          <w:szCs w:val="16"/>
        </w:rPr>
        <w:t>..........................................................................</w:t>
      </w:r>
    </w:p>
    <w:p w14:paraId="469EA7AD" w14:textId="77777777" w:rsidR="001205A3" w:rsidRDefault="001205A3" w:rsidP="001205A3">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Data i podpisy osób uprawnionych do składania</w:t>
      </w:r>
    </w:p>
    <w:p w14:paraId="07F9EA42" w14:textId="77777777" w:rsidR="00034C7C" w:rsidRDefault="001205A3" w:rsidP="00D10121">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oświadczeń woli w imieniu Wykonawcy</w:t>
      </w:r>
    </w:p>
    <w:p w14:paraId="5506FA6C" w14:textId="0861E5C8" w:rsidR="00034C7C" w:rsidRPr="00A41690" w:rsidRDefault="00034C7C" w:rsidP="00A41690">
      <w:pPr>
        <w:spacing w:after="200" w:line="276" w:lineRule="auto"/>
        <w:jc w:val="left"/>
        <w:rPr>
          <w:rFonts w:asciiTheme="minorHAnsi" w:hAnsiTheme="minorHAnsi" w:cstheme="minorHAnsi"/>
          <w:i/>
          <w:sz w:val="16"/>
          <w:szCs w:val="16"/>
        </w:rPr>
      </w:pPr>
      <w:r>
        <w:rPr>
          <w:rFonts w:asciiTheme="minorHAnsi" w:hAnsiTheme="minorHAnsi" w:cstheme="minorHAnsi"/>
          <w:i/>
          <w:sz w:val="16"/>
          <w:szCs w:val="16"/>
        </w:rPr>
        <w:br w:type="page"/>
      </w:r>
      <w:r w:rsidRPr="00A41690">
        <w:rPr>
          <w:rFonts w:cstheme="minorHAnsi"/>
          <w:color w:val="000000" w:themeColor="text1"/>
          <w:sz w:val="20"/>
        </w:rPr>
        <w:lastRenderedPageBreak/>
        <w:t>ZAŁĄCZNIK NR 9 DO SWZ – WYKAZ POTENCJAŁU TECHNICZNEGO</w:t>
      </w:r>
      <w:r>
        <w:rPr>
          <w:rFonts w:cstheme="minorHAnsi"/>
          <w:color w:val="000000" w:themeColor="text1"/>
          <w:sz w:val="20"/>
        </w:rPr>
        <w:t xml:space="preserve"> </w:t>
      </w:r>
    </w:p>
    <w:p w14:paraId="07C1DE39"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3376F425"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tbl>
      <w:tblPr>
        <w:tblStyle w:val="Tabela-Siatka"/>
        <w:tblW w:w="0" w:type="auto"/>
        <w:tblInd w:w="-142" w:type="dxa"/>
        <w:tblLook w:val="04A0" w:firstRow="1" w:lastRow="0" w:firstColumn="1" w:lastColumn="0" w:noHBand="0" w:noVBand="1"/>
      </w:tblPr>
      <w:tblGrid>
        <w:gridCol w:w="3965"/>
        <w:gridCol w:w="850"/>
        <w:gridCol w:w="4134"/>
      </w:tblGrid>
      <w:tr w:rsidR="00034C7C" w:rsidRPr="006B56FD" w14:paraId="5F7C1D4E" w14:textId="77777777" w:rsidTr="00034C7C">
        <w:trPr>
          <w:trHeight w:val="1820"/>
        </w:trPr>
        <w:tc>
          <w:tcPr>
            <w:tcW w:w="3965" w:type="dxa"/>
            <w:tcBorders>
              <w:right w:val="single" w:sz="4" w:space="0" w:color="auto"/>
            </w:tcBorders>
          </w:tcPr>
          <w:p w14:paraId="7580F532" w14:textId="77777777" w:rsidR="00034C7C" w:rsidRPr="006B56FD" w:rsidRDefault="00034C7C" w:rsidP="00034C7C">
            <w:pPr>
              <w:ind w:right="28"/>
              <w:jc w:val="left"/>
              <w:rPr>
                <w:rFonts w:asciiTheme="minorHAnsi" w:hAnsiTheme="minorHAnsi" w:cstheme="minorHAnsi"/>
                <w:b/>
                <w:i/>
                <w:iCs/>
                <w:sz w:val="20"/>
                <w:u w:val="single"/>
              </w:rPr>
            </w:pPr>
            <w:r w:rsidRPr="006B56FD">
              <w:rPr>
                <w:rFonts w:asciiTheme="minorHAnsi" w:hAnsiTheme="minorHAnsi" w:cstheme="minorHAnsi"/>
                <w:b/>
                <w:i/>
                <w:iCs/>
                <w:sz w:val="20"/>
                <w:u w:val="single"/>
              </w:rPr>
              <w:t>Wykonawca</w:t>
            </w:r>
          </w:p>
          <w:p w14:paraId="6F4B837C" w14:textId="77777777" w:rsidR="00034C7C" w:rsidRPr="006B56FD" w:rsidRDefault="00034C7C" w:rsidP="00034C7C">
            <w:pPr>
              <w:ind w:right="28"/>
              <w:jc w:val="left"/>
              <w:rPr>
                <w:rFonts w:asciiTheme="minorHAnsi" w:hAnsiTheme="minorHAnsi" w:cstheme="minorHAnsi"/>
                <w:sz w:val="20"/>
              </w:rPr>
            </w:pPr>
          </w:p>
          <w:p w14:paraId="3F0023D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036C737C" w14:textId="77777777" w:rsidR="00034C7C" w:rsidRPr="006B56FD" w:rsidRDefault="00034C7C" w:rsidP="00034C7C">
            <w:pPr>
              <w:ind w:right="28"/>
              <w:jc w:val="center"/>
              <w:rPr>
                <w:rFonts w:asciiTheme="minorHAnsi" w:hAnsiTheme="minorHAnsi" w:cstheme="minorHAnsi"/>
                <w:sz w:val="20"/>
              </w:rPr>
            </w:pPr>
            <w:r w:rsidRPr="006B56FD">
              <w:rPr>
                <w:rFonts w:asciiTheme="minorHAnsi" w:hAnsiTheme="minorHAnsi" w:cstheme="minorHAnsi"/>
                <w:sz w:val="20"/>
              </w:rPr>
              <w:t>……………………………………………….</w:t>
            </w:r>
          </w:p>
          <w:p w14:paraId="7297173D" w14:textId="77777777" w:rsidR="00034C7C" w:rsidRPr="006B56FD" w:rsidRDefault="00034C7C" w:rsidP="00034C7C">
            <w:pPr>
              <w:ind w:right="28"/>
              <w:jc w:val="center"/>
              <w:rPr>
                <w:rFonts w:asciiTheme="minorHAnsi" w:hAnsiTheme="minorHAnsi" w:cstheme="minorHAnsi"/>
                <w:i/>
                <w:sz w:val="20"/>
              </w:rPr>
            </w:pPr>
            <w:r w:rsidRPr="006B56FD">
              <w:rPr>
                <w:rFonts w:asciiTheme="minorHAnsi" w:hAnsiTheme="minorHAnsi" w:cstheme="minorHAnsi"/>
                <w:i/>
                <w:sz w:val="20"/>
              </w:rPr>
              <w:t>Nazwa i adres</w:t>
            </w:r>
          </w:p>
          <w:p w14:paraId="29636C08" w14:textId="77777777" w:rsidR="00034C7C" w:rsidRPr="006B56FD" w:rsidRDefault="00034C7C" w:rsidP="00034C7C">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663445E5" w14:textId="77777777" w:rsidR="00034C7C" w:rsidRPr="006B56FD" w:rsidRDefault="00034C7C" w:rsidP="00034C7C">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6A5DF8" w14:textId="77777777" w:rsidR="00034C7C" w:rsidRPr="006B56FD" w:rsidRDefault="00034C7C" w:rsidP="00034C7C">
            <w:pPr>
              <w:spacing w:line="360" w:lineRule="auto"/>
              <w:rPr>
                <w:rFonts w:asciiTheme="minorHAnsi" w:eastAsiaTheme="majorEastAsia" w:hAnsiTheme="minorHAnsi" w:cstheme="minorHAnsi"/>
                <w:b/>
                <w:i/>
                <w:iCs/>
                <w:sz w:val="20"/>
                <w:u w:val="single"/>
              </w:rPr>
            </w:pPr>
            <w:r w:rsidRPr="006B56FD">
              <w:rPr>
                <w:rFonts w:asciiTheme="minorHAnsi" w:eastAsiaTheme="majorEastAsia" w:hAnsiTheme="minorHAnsi" w:cstheme="minorHAnsi"/>
                <w:b/>
                <w:i/>
                <w:iCs/>
                <w:sz w:val="20"/>
                <w:u w:val="single"/>
              </w:rPr>
              <w:t xml:space="preserve">Zamawiający </w:t>
            </w:r>
          </w:p>
          <w:p w14:paraId="51A3F5FE" w14:textId="77777777" w:rsidR="00034C7C" w:rsidRPr="006B56FD"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PGE Dystrybucja S.A.</w:t>
            </w:r>
          </w:p>
          <w:p w14:paraId="1A20F7B4" w14:textId="77777777" w:rsidR="00034C7C" w:rsidRPr="006B56FD" w:rsidRDefault="00034C7C" w:rsidP="00034C7C">
            <w:pPr>
              <w:spacing w:before="120" w:after="120" w:line="240" w:lineRule="auto"/>
              <w:contextualSpacing/>
              <w:jc w:val="center"/>
              <w:rPr>
                <w:rFonts w:asciiTheme="minorHAnsi" w:eastAsia="Calibri" w:hAnsiTheme="minorHAnsi" w:cstheme="minorHAnsi"/>
                <w:sz w:val="20"/>
              </w:rPr>
            </w:pPr>
            <w:r w:rsidRPr="006B56FD">
              <w:rPr>
                <w:rFonts w:asciiTheme="minorHAnsi" w:eastAsia="Calibri" w:hAnsiTheme="minorHAnsi" w:cstheme="minorHAnsi"/>
                <w:sz w:val="20"/>
              </w:rPr>
              <w:t>w imieniu i na rzecz której działa:</w:t>
            </w:r>
          </w:p>
          <w:p w14:paraId="7DCB737A" w14:textId="77777777" w:rsidR="00034C7C" w:rsidRDefault="00034C7C" w:rsidP="00034C7C">
            <w:pPr>
              <w:spacing w:before="120" w:after="120" w:line="240" w:lineRule="auto"/>
              <w:contextualSpacing/>
              <w:jc w:val="center"/>
              <w:rPr>
                <w:rFonts w:asciiTheme="minorHAnsi" w:eastAsia="Calibri" w:hAnsiTheme="minorHAnsi" w:cstheme="minorHAnsi"/>
                <w:b/>
                <w:sz w:val="20"/>
              </w:rPr>
            </w:pPr>
            <w:r w:rsidRPr="006B56FD">
              <w:rPr>
                <w:rFonts w:asciiTheme="minorHAnsi" w:eastAsia="Calibri" w:hAnsiTheme="minorHAnsi" w:cstheme="minorHAnsi"/>
                <w:b/>
                <w:sz w:val="20"/>
              </w:rPr>
              <w:t xml:space="preserve">PGE Dystrybucja S.A. Oddział </w:t>
            </w:r>
            <w:r w:rsidRPr="00F95D22">
              <w:rPr>
                <w:rFonts w:asciiTheme="minorHAnsi" w:eastAsia="Calibri" w:hAnsiTheme="minorHAnsi" w:cstheme="minorHAnsi"/>
                <w:b/>
                <w:sz w:val="20"/>
              </w:rPr>
              <w:t xml:space="preserve">Warszawa, </w:t>
            </w:r>
          </w:p>
          <w:p w14:paraId="011A0D47" w14:textId="77777777" w:rsidR="00034C7C" w:rsidRPr="006B56FD" w:rsidRDefault="00034C7C" w:rsidP="00034C7C">
            <w:pPr>
              <w:spacing w:before="120" w:after="120" w:line="240" w:lineRule="auto"/>
              <w:contextualSpacing/>
              <w:jc w:val="center"/>
              <w:rPr>
                <w:rFonts w:asciiTheme="minorHAnsi" w:eastAsiaTheme="majorEastAsia" w:hAnsiTheme="minorHAnsi" w:cstheme="minorHAnsi"/>
                <w:i/>
                <w:iCs/>
                <w:sz w:val="20"/>
              </w:rPr>
            </w:pPr>
            <w:r w:rsidRPr="00F95D22">
              <w:rPr>
                <w:rFonts w:asciiTheme="minorHAnsi" w:eastAsia="Calibri" w:hAnsiTheme="minorHAnsi" w:cstheme="minorHAnsi"/>
                <w:b/>
                <w:sz w:val="20"/>
              </w:rPr>
              <w:t>ul. Marsa 95, 04-470 Warszawa</w:t>
            </w:r>
          </w:p>
        </w:tc>
      </w:tr>
    </w:tbl>
    <w:p w14:paraId="377D223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5697487D" w14:textId="77777777" w:rsidR="00034C7C" w:rsidRDefault="00034C7C" w:rsidP="00034C7C">
      <w:pPr>
        <w:pStyle w:val="Akapitzlist"/>
        <w:spacing w:before="120" w:line="276" w:lineRule="auto"/>
        <w:ind w:left="284"/>
        <w:jc w:val="left"/>
        <w:outlineLvl w:val="0"/>
        <w:rPr>
          <w:rFonts w:asciiTheme="minorHAnsi" w:hAnsiTheme="minorHAnsi" w:cstheme="minorHAnsi"/>
          <w:b/>
          <w:sz w:val="20"/>
        </w:rPr>
      </w:pPr>
    </w:p>
    <w:p w14:paraId="04C4C472" w14:textId="77777777" w:rsidR="00034C7C" w:rsidRDefault="00034C7C" w:rsidP="00034C7C">
      <w:pPr>
        <w:tabs>
          <w:tab w:val="left" w:pos="1628"/>
        </w:tabs>
        <w:jc w:val="center"/>
        <w:rPr>
          <w:rFonts w:asciiTheme="minorHAnsi" w:hAnsiTheme="minorHAnsi" w:cstheme="minorHAnsi"/>
          <w:b/>
          <w:sz w:val="20"/>
        </w:rPr>
      </w:pPr>
      <w:r w:rsidRPr="004B4556">
        <w:rPr>
          <w:rFonts w:asciiTheme="minorHAnsi" w:hAnsiTheme="minorHAnsi" w:cstheme="minorHAnsi"/>
          <w:b/>
          <w:sz w:val="20"/>
        </w:rPr>
        <w:t>WYKAZ POTENCJAŁU TECHNICZNEGO</w:t>
      </w:r>
    </w:p>
    <w:p w14:paraId="0BB10583" w14:textId="77777777" w:rsidR="00034C7C" w:rsidRPr="004B4556" w:rsidRDefault="00034C7C" w:rsidP="00034C7C">
      <w:pPr>
        <w:tabs>
          <w:tab w:val="left" w:pos="1628"/>
        </w:tabs>
        <w:jc w:val="center"/>
        <w:rPr>
          <w:rFonts w:asciiTheme="minorHAnsi" w:hAnsiTheme="minorHAnsi" w:cstheme="minorHAnsi"/>
          <w:sz w:val="20"/>
        </w:rPr>
      </w:pPr>
    </w:p>
    <w:p w14:paraId="212D19A1" w14:textId="77777777" w:rsidR="00034C7C" w:rsidRPr="004B4556" w:rsidRDefault="00034C7C" w:rsidP="00034C7C">
      <w:pPr>
        <w:rPr>
          <w:rFonts w:asciiTheme="minorHAnsi" w:hAnsiTheme="minorHAnsi" w:cstheme="minorHAnsi"/>
          <w:sz w:val="20"/>
        </w:rPr>
      </w:pPr>
    </w:p>
    <w:p w14:paraId="5A3D0150" w14:textId="6363E50D" w:rsidR="00034C7C" w:rsidRDefault="00034C7C" w:rsidP="00034C7C">
      <w:pPr>
        <w:spacing w:after="120" w:line="240" w:lineRule="auto"/>
        <w:rPr>
          <w:rFonts w:asciiTheme="minorHAnsi" w:hAnsiTheme="minorHAnsi" w:cstheme="minorHAnsi"/>
          <w:sz w:val="20"/>
          <w:lang w:eastAsia="pl-PL"/>
        </w:rPr>
      </w:pPr>
      <w:r w:rsidRPr="004B4556">
        <w:rPr>
          <w:rFonts w:asciiTheme="minorHAnsi" w:hAnsiTheme="minorHAnsi" w:cstheme="minorHAnsi"/>
          <w:sz w:val="20"/>
          <w:lang w:eastAsia="pl-PL"/>
        </w:rPr>
        <w:t xml:space="preserve">Składając Ofertę w postępowaniu zakupowym </w:t>
      </w:r>
      <w:r>
        <w:rPr>
          <w:rFonts w:asciiTheme="minorHAnsi" w:hAnsiTheme="minorHAnsi" w:cstheme="minorHAnsi"/>
          <w:sz w:val="20"/>
          <w:lang w:eastAsia="pl-PL"/>
        </w:rPr>
        <w:t xml:space="preserve">nr </w:t>
      </w:r>
      <w:r w:rsidR="007C622D">
        <w:rPr>
          <w:rFonts w:asciiTheme="minorHAnsi" w:hAnsiTheme="minorHAnsi" w:cstheme="minorHAnsi"/>
          <w:sz w:val="20"/>
          <w:szCs w:val="22"/>
        </w:rPr>
        <w:t>POST/DYS/OW/GZ/</w:t>
      </w:r>
      <w:r w:rsidR="00260BBD">
        <w:rPr>
          <w:rFonts w:asciiTheme="minorHAnsi" w:hAnsiTheme="minorHAnsi" w:cstheme="minorHAnsi"/>
          <w:sz w:val="20"/>
          <w:szCs w:val="22"/>
        </w:rPr>
        <w:t>0</w:t>
      </w:r>
      <w:r w:rsidR="00F84A5A" w:rsidRPr="00F66BFB">
        <w:rPr>
          <w:rFonts w:asciiTheme="minorHAnsi" w:hAnsiTheme="minorHAnsi" w:cstheme="minorHAnsi"/>
          <w:sz w:val="20"/>
          <w:szCs w:val="22"/>
        </w:rPr>
        <w:fldChar w:fldCharType="begin"/>
      </w:r>
      <w:r w:rsidR="00F84A5A" w:rsidRPr="00F66BFB">
        <w:rPr>
          <w:rFonts w:asciiTheme="minorHAnsi" w:hAnsiTheme="minorHAnsi" w:cstheme="minorHAnsi"/>
          <w:sz w:val="20"/>
          <w:szCs w:val="22"/>
        </w:rPr>
        <w:instrText xml:space="preserve"> MERGEFIELD "nr_postepowania" </w:instrText>
      </w:r>
      <w:r w:rsidR="00F84A5A" w:rsidRPr="00F66BFB">
        <w:rPr>
          <w:rFonts w:asciiTheme="minorHAnsi" w:hAnsiTheme="minorHAnsi" w:cstheme="minorHAnsi"/>
          <w:sz w:val="20"/>
          <w:szCs w:val="22"/>
        </w:rPr>
        <w:fldChar w:fldCharType="separate"/>
      </w:r>
      <w:r w:rsidR="006E0E97" w:rsidRPr="006A317D">
        <w:rPr>
          <w:rFonts w:asciiTheme="minorHAnsi" w:hAnsiTheme="minorHAnsi" w:cstheme="minorHAnsi"/>
          <w:noProof/>
          <w:sz w:val="20"/>
          <w:szCs w:val="22"/>
        </w:rPr>
        <w:t>3194</w:t>
      </w:r>
      <w:r w:rsidR="00F84A5A" w:rsidRPr="00F66BFB">
        <w:rPr>
          <w:rFonts w:asciiTheme="minorHAnsi" w:hAnsiTheme="minorHAnsi" w:cstheme="minorHAnsi"/>
          <w:sz w:val="20"/>
          <w:szCs w:val="22"/>
        </w:rPr>
        <w:fldChar w:fldCharType="end"/>
      </w:r>
      <w:r w:rsidR="00F84A5A" w:rsidRPr="00F66BFB">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prowadzonym w trybie przetargu nieograniczonego </w:t>
      </w:r>
      <w:r>
        <w:rPr>
          <w:rFonts w:asciiTheme="minorHAnsi" w:hAnsiTheme="minorHAnsi" w:cstheme="minorHAnsi"/>
          <w:sz w:val="20"/>
          <w:lang w:eastAsia="pl-PL"/>
        </w:rPr>
        <w:t>pn.</w:t>
      </w:r>
      <w:r w:rsidR="00F84A5A">
        <w:rPr>
          <w:rFonts w:asciiTheme="minorHAnsi" w:hAnsiTheme="minorHAnsi" w:cstheme="minorHAnsi"/>
          <w:sz w:val="20"/>
          <w:lang w:eastAsia="pl-PL"/>
        </w:rPr>
        <w:t>: „</w:t>
      </w:r>
      <w:r w:rsidR="00F84A5A">
        <w:rPr>
          <w:rFonts w:asciiTheme="minorHAnsi" w:hAnsiTheme="minorHAnsi" w:cstheme="minorHAnsi"/>
          <w:sz w:val="20"/>
          <w:lang w:eastAsia="pl-PL"/>
        </w:rPr>
        <w:fldChar w:fldCharType="begin"/>
      </w:r>
      <w:r w:rsidR="00F84A5A">
        <w:rPr>
          <w:rFonts w:asciiTheme="minorHAnsi" w:hAnsiTheme="minorHAnsi" w:cstheme="minorHAnsi"/>
          <w:sz w:val="20"/>
          <w:lang w:eastAsia="pl-PL"/>
        </w:rPr>
        <w:instrText xml:space="preserve"> MERGEFIELD "nazwa_post" </w:instrText>
      </w:r>
      <w:r w:rsidR="00F84A5A">
        <w:rPr>
          <w:rFonts w:asciiTheme="minorHAnsi" w:hAnsiTheme="minorHAnsi" w:cstheme="minorHAnsi"/>
          <w:sz w:val="20"/>
          <w:lang w:eastAsia="pl-PL"/>
        </w:rPr>
        <w:fldChar w:fldCharType="separate"/>
      </w:r>
      <w:r w:rsidR="006E0E97" w:rsidRPr="006A317D">
        <w:rPr>
          <w:rFonts w:asciiTheme="minorHAnsi" w:hAnsiTheme="minorHAnsi" w:cstheme="minorHAnsi"/>
          <w:noProof/>
          <w:sz w:val="20"/>
          <w:lang w:eastAsia="pl-PL"/>
        </w:rPr>
        <w:t>Realizacja robót budowlanych w zakresie przyłączenia do sieci elektroenergetycznej kontrahentów w miejscowościach Stefanowo, Gabryelin, Jeziórko, Podolszyn Nowy, Chylice-Pólko oraz Baniocha (R_24).</w:t>
      </w:r>
      <w:r w:rsidR="00F84A5A">
        <w:rPr>
          <w:rFonts w:asciiTheme="minorHAnsi" w:hAnsiTheme="minorHAnsi" w:cstheme="minorHAnsi"/>
          <w:sz w:val="20"/>
          <w:lang w:eastAsia="pl-PL"/>
        </w:rPr>
        <w:fldChar w:fldCharType="end"/>
      </w:r>
      <w:r w:rsidR="00F84A5A">
        <w:rPr>
          <w:rFonts w:asciiTheme="minorHAnsi" w:hAnsiTheme="minorHAnsi" w:cstheme="minorHAnsi"/>
          <w:sz w:val="20"/>
          <w:lang w:eastAsia="pl-PL"/>
        </w:rPr>
        <w:t>”</w:t>
      </w:r>
      <w:r>
        <w:rPr>
          <w:rFonts w:asciiTheme="minorHAnsi" w:hAnsiTheme="minorHAnsi" w:cstheme="minorHAnsi"/>
          <w:sz w:val="20"/>
        </w:rPr>
        <w:t xml:space="preserve">, </w:t>
      </w:r>
      <w:r w:rsidRPr="004B4556">
        <w:rPr>
          <w:rFonts w:asciiTheme="minorHAnsi" w:hAnsiTheme="minorHAnsi" w:cstheme="minorHAnsi"/>
          <w:b/>
          <w:sz w:val="20"/>
          <w:lang w:eastAsia="pl-PL"/>
        </w:rPr>
        <w:t>oświadczamy</w:t>
      </w:r>
      <w:r w:rsidRPr="004B4556">
        <w:rPr>
          <w:rFonts w:asciiTheme="minorHAnsi" w:hAnsiTheme="minorHAnsi" w:cstheme="minorHAnsi"/>
          <w:sz w:val="20"/>
          <w:lang w:eastAsia="pl-PL"/>
        </w:rPr>
        <w:t xml:space="preserve">, </w:t>
      </w:r>
      <w:r w:rsidRPr="004B4556">
        <w:rPr>
          <w:rFonts w:asciiTheme="minorHAnsi" w:hAnsiTheme="minorHAnsi" w:cstheme="minorHAnsi"/>
          <w:bCs/>
          <w:sz w:val="20"/>
          <w:lang w:eastAsia="pl-PL"/>
        </w:rPr>
        <w:t>że</w:t>
      </w:r>
      <w:r w:rsidRPr="004B4556">
        <w:rPr>
          <w:rFonts w:asciiTheme="minorHAnsi" w:hAnsiTheme="minorHAnsi" w:cstheme="minorHAnsi"/>
          <w:sz w:val="20"/>
          <w:lang w:eastAsia="pl-PL"/>
        </w:rPr>
        <w:t xml:space="preserve"> dysponujemy specjalistycznym sprzętem </w:t>
      </w:r>
      <w:r w:rsidRPr="00F56F35">
        <w:rPr>
          <w:rFonts w:asciiTheme="minorHAnsi" w:hAnsiTheme="minorHAnsi" w:cstheme="minorHAnsi"/>
          <w:sz w:val="20"/>
          <w:lang w:eastAsia="pl-PL"/>
        </w:rPr>
        <w:t>lub</w:t>
      </w:r>
      <w:r>
        <w:rPr>
          <w:rFonts w:asciiTheme="minorHAnsi" w:hAnsiTheme="minorHAnsi" w:cstheme="minorHAnsi"/>
          <w:sz w:val="20"/>
          <w:lang w:eastAsia="pl-PL"/>
        </w:rPr>
        <w:t xml:space="preserve"> </w:t>
      </w:r>
      <w:r w:rsidRPr="004B4556">
        <w:rPr>
          <w:rFonts w:asciiTheme="minorHAnsi" w:hAnsiTheme="minorHAnsi" w:cstheme="minorHAnsi"/>
          <w:sz w:val="20"/>
          <w:lang w:eastAsia="pl-PL"/>
        </w:rPr>
        <w:t xml:space="preserve">aparaturą do realizacji czynności </w:t>
      </w:r>
      <w:r>
        <w:rPr>
          <w:rFonts w:asciiTheme="minorHAnsi" w:hAnsiTheme="minorHAnsi" w:cstheme="minorHAnsi"/>
          <w:sz w:val="20"/>
          <w:lang w:eastAsia="pl-PL"/>
        </w:rPr>
        <w:t xml:space="preserve">objętych przedmiotem zamówienia, </w:t>
      </w:r>
      <w:r w:rsidRPr="004B4556">
        <w:rPr>
          <w:rFonts w:asciiTheme="minorHAnsi" w:hAnsiTheme="minorHAnsi" w:cstheme="minorHAnsi"/>
          <w:sz w:val="20"/>
          <w:lang w:eastAsia="pl-PL"/>
        </w:rPr>
        <w:t>jak niżej:</w:t>
      </w:r>
    </w:p>
    <w:p w14:paraId="7168535E" w14:textId="77777777" w:rsidR="00034C7C" w:rsidRPr="00F84A5A" w:rsidRDefault="00034C7C" w:rsidP="00034C7C">
      <w:pPr>
        <w:spacing w:after="120" w:line="240" w:lineRule="auto"/>
        <w:rPr>
          <w:rFonts w:asciiTheme="minorHAnsi" w:hAnsiTheme="minorHAnsi" w:cstheme="minorHAnsi"/>
          <w:sz w:val="16"/>
          <w:szCs w:val="16"/>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4368"/>
        <w:gridCol w:w="2073"/>
        <w:gridCol w:w="2002"/>
      </w:tblGrid>
      <w:tr w:rsidR="00034C7C" w:rsidRPr="004B4556" w14:paraId="4C0B6D24" w14:textId="77777777" w:rsidTr="00034C7C">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A534046" w14:textId="77777777" w:rsidR="00034C7C" w:rsidRPr="004B4556" w:rsidRDefault="00034C7C" w:rsidP="00034C7C">
            <w:pPr>
              <w:pStyle w:val="opis"/>
              <w:tabs>
                <w:tab w:val="left" w:pos="415"/>
              </w:tab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6D59278" w14:textId="77777777" w:rsidR="00034C7C" w:rsidRPr="004B4556" w:rsidRDefault="00034C7C" w:rsidP="00034C7C">
            <w:pPr>
              <w:pStyle w:val="opis"/>
              <w:spacing w:line="240" w:lineRule="auto"/>
              <w:ind w:left="-51" w:right="85"/>
              <w:jc w:val="center"/>
              <w:rPr>
                <w:rFonts w:asciiTheme="minorHAnsi" w:hAnsiTheme="minorHAnsi" w:cstheme="minorHAnsi"/>
                <w:b/>
                <w:bCs/>
                <w:sz w:val="20"/>
              </w:rPr>
            </w:pPr>
            <w:r w:rsidRPr="004B4556">
              <w:rPr>
                <w:rFonts w:asciiTheme="minorHAnsi" w:hAnsiTheme="minorHAnsi" w:cstheme="minorHAnsi"/>
                <w:b/>
                <w:sz w:val="20"/>
              </w:rPr>
              <w:t>Wykaz</w:t>
            </w:r>
            <w:r w:rsidRPr="004B4556">
              <w:rPr>
                <w:rFonts w:asciiTheme="minorHAnsi" w:hAnsiTheme="minorHAnsi" w:cstheme="minorHAnsi"/>
                <w:b/>
                <w:bCs/>
                <w:sz w:val="20"/>
              </w:rPr>
              <w:t xml:space="preserve"> narzędzi / sprzętu / aparatury / wyposażenia zakładu / urządzeń technicznych  </w:t>
            </w:r>
          </w:p>
          <w:p w14:paraId="7A610C03" w14:textId="77777777" w:rsidR="00034C7C" w:rsidRPr="004B4556" w:rsidRDefault="00034C7C" w:rsidP="00034C7C">
            <w:pPr>
              <w:pStyle w:val="opis"/>
              <w:spacing w:line="240" w:lineRule="auto"/>
              <w:ind w:left="-51" w:right="85"/>
              <w:jc w:val="center"/>
              <w:rPr>
                <w:rFonts w:asciiTheme="minorHAnsi" w:hAnsiTheme="minorHAnsi" w:cstheme="minorHAnsi"/>
                <w:b/>
                <w:sz w:val="20"/>
              </w:rPr>
            </w:pPr>
            <w:r w:rsidRPr="004B4556">
              <w:rPr>
                <w:rFonts w:asciiTheme="minorHAnsi" w:hAnsiTheme="minorHAnsi" w:cstheme="minorHAnsi"/>
                <w:b/>
                <w:bCs/>
                <w:sz w:val="20"/>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816CA32"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sidRPr="004B4556">
              <w:rPr>
                <w:rFonts w:asciiTheme="minorHAnsi" w:hAnsiTheme="minorHAnsi" w:cstheme="minorHAnsi"/>
                <w:b/>
                <w:sz w:val="20"/>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D57CACA" w14:textId="77777777" w:rsidR="00034C7C" w:rsidRPr="004B4556" w:rsidRDefault="00034C7C" w:rsidP="00034C7C">
            <w:pPr>
              <w:pStyle w:val="opis"/>
              <w:spacing w:line="240" w:lineRule="auto"/>
              <w:ind w:left="0" w:right="0"/>
              <w:jc w:val="center"/>
              <w:rPr>
                <w:rFonts w:asciiTheme="minorHAnsi" w:hAnsiTheme="minorHAnsi" w:cstheme="minorHAnsi"/>
                <w:b/>
                <w:sz w:val="20"/>
              </w:rPr>
            </w:pPr>
            <w:r>
              <w:rPr>
                <w:rFonts w:asciiTheme="minorHAnsi" w:hAnsiTheme="minorHAnsi" w:cstheme="minorHAnsi"/>
                <w:b/>
                <w:sz w:val="20"/>
              </w:rPr>
              <w:t>uwagi</w:t>
            </w:r>
          </w:p>
        </w:tc>
      </w:tr>
      <w:tr w:rsidR="00034C7C" w:rsidRPr="004B4556" w14:paraId="27DED1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D66DC09"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sidRPr="005B5686">
              <w:rPr>
                <w:rFonts w:asciiTheme="minorHAnsi" w:hAnsiTheme="minorHAnsi" w:cstheme="minorHAnsi"/>
                <w:sz w:val="20"/>
              </w:rPr>
              <w:t>1</w:t>
            </w:r>
          </w:p>
        </w:tc>
        <w:tc>
          <w:tcPr>
            <w:tcW w:w="4368" w:type="dxa"/>
            <w:tcBorders>
              <w:top w:val="single" w:sz="4" w:space="0" w:color="auto"/>
              <w:left w:val="single" w:sz="4" w:space="0" w:color="auto"/>
              <w:bottom w:val="single" w:sz="4" w:space="0" w:color="auto"/>
              <w:right w:val="single" w:sz="4" w:space="0" w:color="auto"/>
            </w:tcBorders>
            <w:vAlign w:val="center"/>
          </w:tcPr>
          <w:p w14:paraId="1E143CEF"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9725373"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01F82638"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7AF13BE" w14:textId="77777777" w:rsidTr="00034C7C">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2A211DA0" w14:textId="77777777" w:rsidR="00034C7C" w:rsidRPr="005B5686" w:rsidRDefault="00034C7C"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4368" w:type="dxa"/>
            <w:tcBorders>
              <w:top w:val="single" w:sz="4" w:space="0" w:color="auto"/>
              <w:left w:val="single" w:sz="4" w:space="0" w:color="auto"/>
              <w:bottom w:val="single" w:sz="4" w:space="0" w:color="auto"/>
              <w:right w:val="single" w:sz="4" w:space="0" w:color="auto"/>
            </w:tcBorders>
            <w:vAlign w:val="center"/>
          </w:tcPr>
          <w:p w14:paraId="537A4510"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14B84AA9"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D14F2AF"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59F9A00" w14:textId="77777777" w:rsidTr="00034C7C">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029536B8" w14:textId="7485955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4368" w:type="dxa"/>
            <w:tcBorders>
              <w:top w:val="single" w:sz="4" w:space="0" w:color="auto"/>
              <w:left w:val="single" w:sz="4" w:space="0" w:color="auto"/>
              <w:bottom w:val="single" w:sz="4" w:space="0" w:color="auto"/>
              <w:right w:val="single" w:sz="4" w:space="0" w:color="auto"/>
            </w:tcBorders>
            <w:vAlign w:val="center"/>
          </w:tcPr>
          <w:p w14:paraId="3160EA64"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6E0CC4FC"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7AEDF366"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296FCB50" w14:textId="77777777" w:rsidTr="00034C7C">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26E3B4EA" w14:textId="43BEBE76"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4368" w:type="dxa"/>
            <w:tcBorders>
              <w:top w:val="single" w:sz="4" w:space="0" w:color="auto"/>
              <w:left w:val="single" w:sz="4" w:space="0" w:color="auto"/>
              <w:bottom w:val="single" w:sz="4" w:space="0" w:color="auto"/>
              <w:right w:val="single" w:sz="4" w:space="0" w:color="auto"/>
            </w:tcBorders>
            <w:vAlign w:val="center"/>
          </w:tcPr>
          <w:p w14:paraId="08A0305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046BC125"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34DD50C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12231B42" w14:textId="77777777" w:rsidTr="00034C7C">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40D795AD" w14:textId="079D93F4"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4368" w:type="dxa"/>
            <w:tcBorders>
              <w:top w:val="single" w:sz="4" w:space="0" w:color="auto"/>
              <w:left w:val="single" w:sz="4" w:space="0" w:color="auto"/>
              <w:bottom w:val="single" w:sz="4" w:space="0" w:color="auto"/>
              <w:right w:val="single" w:sz="4" w:space="0" w:color="auto"/>
            </w:tcBorders>
            <w:vAlign w:val="center"/>
          </w:tcPr>
          <w:p w14:paraId="2995F0FB"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784A8C92"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5EFFB081"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r w:rsidR="00034C7C" w:rsidRPr="004B4556" w14:paraId="02638BF4" w14:textId="77777777" w:rsidTr="00034C7C">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67D97702" w14:textId="4341BE60" w:rsidR="00034C7C" w:rsidRPr="005B5686" w:rsidRDefault="00F84A5A" w:rsidP="00034C7C">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4368" w:type="dxa"/>
            <w:tcBorders>
              <w:top w:val="single" w:sz="4" w:space="0" w:color="auto"/>
              <w:left w:val="single" w:sz="4" w:space="0" w:color="auto"/>
              <w:bottom w:val="single" w:sz="4" w:space="0" w:color="auto"/>
              <w:right w:val="single" w:sz="4" w:space="0" w:color="auto"/>
            </w:tcBorders>
            <w:vAlign w:val="center"/>
          </w:tcPr>
          <w:p w14:paraId="1CB7853C" w14:textId="77777777" w:rsidR="00034C7C" w:rsidRPr="005B5686" w:rsidRDefault="00034C7C" w:rsidP="00034C7C">
            <w:pPr>
              <w:pStyle w:val="opis"/>
              <w:spacing w:line="300" w:lineRule="auto"/>
              <w:ind w:left="0"/>
              <w:jc w:val="left"/>
              <w:rPr>
                <w:rFonts w:asciiTheme="minorHAnsi" w:hAnsiTheme="minorHAnsi" w:cstheme="minorHAnsi"/>
                <w:sz w:val="20"/>
              </w:rPr>
            </w:pPr>
          </w:p>
        </w:tc>
        <w:tc>
          <w:tcPr>
            <w:tcW w:w="2073" w:type="dxa"/>
            <w:tcBorders>
              <w:top w:val="single" w:sz="4" w:space="0" w:color="auto"/>
              <w:left w:val="single" w:sz="4" w:space="0" w:color="auto"/>
              <w:bottom w:val="single" w:sz="4" w:space="0" w:color="auto"/>
              <w:right w:val="single" w:sz="4" w:space="0" w:color="auto"/>
            </w:tcBorders>
            <w:vAlign w:val="center"/>
          </w:tcPr>
          <w:p w14:paraId="477F0BCA" w14:textId="77777777" w:rsidR="00034C7C" w:rsidRPr="004B4556" w:rsidRDefault="00034C7C" w:rsidP="00034C7C">
            <w:pPr>
              <w:pStyle w:val="opis"/>
              <w:spacing w:line="300" w:lineRule="auto"/>
              <w:ind w:left="0"/>
              <w:jc w:val="left"/>
              <w:rPr>
                <w:rFonts w:asciiTheme="minorHAnsi" w:hAnsiTheme="minorHAnsi" w:cstheme="minorHAnsi"/>
                <w:b/>
                <w:sz w:val="20"/>
              </w:rPr>
            </w:pPr>
          </w:p>
        </w:tc>
        <w:tc>
          <w:tcPr>
            <w:tcW w:w="2002" w:type="dxa"/>
            <w:tcBorders>
              <w:top w:val="single" w:sz="4" w:space="0" w:color="auto"/>
              <w:left w:val="single" w:sz="4" w:space="0" w:color="auto"/>
              <w:bottom w:val="single" w:sz="4" w:space="0" w:color="auto"/>
              <w:right w:val="single" w:sz="4" w:space="0" w:color="auto"/>
            </w:tcBorders>
            <w:vAlign w:val="center"/>
          </w:tcPr>
          <w:p w14:paraId="6FF418AD" w14:textId="77777777" w:rsidR="00034C7C" w:rsidRPr="004B4556" w:rsidRDefault="00034C7C" w:rsidP="00034C7C">
            <w:pPr>
              <w:pStyle w:val="opis"/>
              <w:spacing w:line="300" w:lineRule="auto"/>
              <w:ind w:left="0"/>
              <w:jc w:val="left"/>
              <w:rPr>
                <w:rFonts w:asciiTheme="minorHAnsi" w:hAnsiTheme="minorHAnsi" w:cstheme="minorHAnsi"/>
                <w:b/>
                <w:sz w:val="20"/>
              </w:rPr>
            </w:pPr>
          </w:p>
        </w:tc>
      </w:tr>
    </w:tbl>
    <w:p w14:paraId="3FFCC0B8" w14:textId="77777777" w:rsidR="00034C7C" w:rsidRPr="004B4556" w:rsidRDefault="00034C7C" w:rsidP="00034C7C">
      <w:pPr>
        <w:rPr>
          <w:rFonts w:asciiTheme="minorHAnsi" w:hAnsiTheme="minorHAnsi" w:cstheme="minorHAnsi"/>
          <w:sz w:val="20"/>
        </w:rPr>
      </w:pPr>
    </w:p>
    <w:p w14:paraId="5E7A2BB6" w14:textId="77777777" w:rsidR="00034C7C" w:rsidRPr="004B4556" w:rsidRDefault="00034C7C" w:rsidP="00034C7C">
      <w:pPr>
        <w:rPr>
          <w:rFonts w:asciiTheme="minorHAnsi" w:hAnsiTheme="minorHAnsi" w:cstheme="minorHAnsi"/>
          <w:sz w:val="20"/>
        </w:rPr>
      </w:pPr>
    </w:p>
    <w:p w14:paraId="0FEBBFEF" w14:textId="77777777" w:rsidR="00034C7C" w:rsidRPr="004B4556" w:rsidRDefault="00034C7C" w:rsidP="00034C7C">
      <w:pPr>
        <w:rPr>
          <w:rFonts w:asciiTheme="minorHAnsi" w:hAnsiTheme="minorHAnsi" w:cstheme="minorHAnsi"/>
          <w:sz w:val="20"/>
        </w:rPr>
      </w:pPr>
    </w:p>
    <w:p w14:paraId="622EECFE" w14:textId="77777777" w:rsidR="00034C7C" w:rsidRPr="009C2468" w:rsidRDefault="00034C7C" w:rsidP="00034C7C">
      <w:pPr>
        <w:spacing w:after="8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3D46BCD1" w14:textId="77777777" w:rsidR="00034C7C" w:rsidRDefault="00034C7C" w:rsidP="00034C7C">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5DC67105" w14:textId="77777777" w:rsidR="00034C7C" w:rsidRDefault="00034C7C" w:rsidP="00034C7C">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20EAB784" w14:textId="77777777" w:rsidR="00034C7C" w:rsidRDefault="00034C7C" w:rsidP="00034C7C">
      <w:pPr>
        <w:ind w:left="5398" w:right="68" w:hanging="153"/>
        <w:jc w:val="center"/>
        <w:rPr>
          <w:rFonts w:asciiTheme="minorHAnsi" w:hAnsiTheme="minorHAnsi" w:cstheme="minorHAnsi"/>
          <w:i/>
          <w:sz w:val="16"/>
          <w:szCs w:val="16"/>
        </w:rPr>
      </w:pPr>
    </w:p>
    <w:p w14:paraId="16E1C0B5" w14:textId="7709FB9F" w:rsidR="00D10121" w:rsidRDefault="00D10121" w:rsidP="00034C7C">
      <w:pPr>
        <w:ind w:right="68"/>
        <w:jc w:val="left"/>
        <w:rPr>
          <w:rFonts w:asciiTheme="minorHAnsi" w:hAnsiTheme="minorHAnsi" w:cstheme="minorHAnsi"/>
          <w:i/>
          <w:sz w:val="16"/>
          <w:szCs w:val="16"/>
        </w:rPr>
        <w:sectPr w:rsidR="00D10121" w:rsidSect="00D10121">
          <w:headerReference w:type="default" r:id="rId31"/>
          <w:footerReference w:type="default" r:id="rId32"/>
          <w:type w:val="continuous"/>
          <w:pgSz w:w="11909" w:h="16834"/>
          <w:pgMar w:top="1134" w:right="1277" w:bottom="993" w:left="1560" w:header="567" w:footer="57"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sectPr>
      </w:pPr>
      <w:r>
        <w:rPr>
          <w:rFonts w:asciiTheme="minorHAnsi" w:hAnsiTheme="minorHAnsi" w:cstheme="minorHAnsi"/>
          <w:i/>
          <w:sz w:val="16"/>
          <w:szCs w:val="16"/>
        </w:rPr>
        <w:br w:type="page"/>
      </w:r>
    </w:p>
    <w:p w14:paraId="50EADF64" w14:textId="260FDB05" w:rsidR="00D10121" w:rsidRPr="009C2468" w:rsidRDefault="00D10121" w:rsidP="00D10121">
      <w:pPr>
        <w:keepNext/>
        <w:keepLines/>
        <w:shd w:val="clear" w:color="auto" w:fill="C6D9F1" w:themeFill="text2" w:themeFillTint="33"/>
        <w:spacing w:line="240" w:lineRule="auto"/>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sidR="00441D1F">
        <w:rPr>
          <w:rFonts w:asciiTheme="minorHAnsi" w:hAnsiTheme="minorHAnsi" w:cstheme="minorHAnsi"/>
          <w:b/>
          <w:bCs/>
          <w:color w:val="000000"/>
          <w:sz w:val="20"/>
        </w:rPr>
        <w:t>10</w:t>
      </w:r>
      <w:r>
        <w:rPr>
          <w:rFonts w:asciiTheme="minorHAnsi" w:hAnsiTheme="minorHAnsi" w:cstheme="minorHAnsi"/>
          <w:b/>
          <w:bCs/>
          <w:color w:val="000000"/>
          <w:sz w:val="20"/>
        </w:rPr>
        <w:t xml:space="preserve"> DO SWZ</w:t>
      </w:r>
      <w:r w:rsidRPr="009C2468">
        <w:rPr>
          <w:rFonts w:asciiTheme="minorHAnsi" w:hAnsiTheme="minorHAnsi" w:cstheme="minorHAnsi"/>
          <w:b/>
          <w:bCs/>
          <w:color w:val="000000"/>
          <w:sz w:val="20"/>
        </w:rPr>
        <w:t xml:space="preserve"> – </w:t>
      </w:r>
      <w:r w:rsidR="00F84A5A">
        <w:rPr>
          <w:rFonts w:asciiTheme="minorHAnsi" w:hAnsiTheme="minorHAnsi" w:cstheme="minorHAnsi"/>
          <w:b/>
          <w:bCs/>
          <w:color w:val="000000"/>
          <w:sz w:val="20"/>
        </w:rPr>
        <w:t>ZOBOWIĄZANIE PODMIOTU DO UDOSTĘ</w:t>
      </w:r>
      <w:r>
        <w:rPr>
          <w:rFonts w:asciiTheme="minorHAnsi" w:hAnsiTheme="minorHAnsi" w:cstheme="minorHAnsi"/>
          <w:b/>
          <w:bCs/>
          <w:color w:val="000000"/>
          <w:sz w:val="20"/>
        </w:rPr>
        <w:t>PNIENIA ZASOBÓW</w:t>
      </w:r>
      <w:r w:rsidR="00065AFA">
        <w:rPr>
          <w:rFonts w:asciiTheme="minorHAnsi" w:hAnsiTheme="minorHAnsi" w:cstheme="minorHAnsi"/>
          <w:b/>
          <w:bCs/>
          <w:color w:val="000000"/>
          <w:sz w:val="20"/>
        </w:rPr>
        <w:t xml:space="preserve"> </w:t>
      </w:r>
    </w:p>
    <w:p w14:paraId="5D88F08B" w14:textId="77777777" w:rsidR="00D10121" w:rsidRPr="00E54F13" w:rsidRDefault="00D10121" w:rsidP="00D10121">
      <w:pPr>
        <w:tabs>
          <w:tab w:val="left" w:pos="2100"/>
        </w:tabs>
        <w:rPr>
          <w:rFonts w:asciiTheme="minorHAnsi" w:hAnsiTheme="minorHAnsi" w:cstheme="minorHAnsi"/>
          <w:sz w:val="20"/>
        </w:rPr>
      </w:pPr>
    </w:p>
    <w:p w14:paraId="6980EFF1" w14:textId="77777777" w:rsidR="00D10121" w:rsidRPr="00D10121" w:rsidRDefault="00D10121" w:rsidP="00D10121">
      <w:pPr>
        <w:tabs>
          <w:tab w:val="left" w:pos="540"/>
        </w:tabs>
        <w:spacing w:line="240" w:lineRule="auto"/>
        <w:jc w:val="center"/>
        <w:rPr>
          <w:rFonts w:ascii="Calibri" w:hAnsi="Calibri"/>
          <w:b/>
          <w:sz w:val="4"/>
          <w:szCs w:val="4"/>
        </w:rPr>
      </w:pPr>
    </w:p>
    <w:tbl>
      <w:tblPr>
        <w:tblStyle w:val="Tabela-Siatka"/>
        <w:tblW w:w="0" w:type="auto"/>
        <w:jc w:val="center"/>
        <w:tblLook w:val="04A0" w:firstRow="1" w:lastRow="0" w:firstColumn="1" w:lastColumn="0" w:noHBand="0" w:noVBand="1"/>
      </w:tblPr>
      <w:tblGrid>
        <w:gridCol w:w="3965"/>
        <w:gridCol w:w="850"/>
        <w:gridCol w:w="4134"/>
      </w:tblGrid>
      <w:tr w:rsidR="00D10121" w:rsidRPr="006B56FD" w14:paraId="2FAE7AE2" w14:textId="77777777" w:rsidTr="00D10121">
        <w:trPr>
          <w:trHeight w:val="1616"/>
          <w:jc w:val="center"/>
        </w:trPr>
        <w:tc>
          <w:tcPr>
            <w:tcW w:w="3965" w:type="dxa"/>
            <w:tcBorders>
              <w:right w:val="single" w:sz="4" w:space="0" w:color="auto"/>
            </w:tcBorders>
          </w:tcPr>
          <w:p w14:paraId="1281DC87" w14:textId="77777777" w:rsidR="00D10121" w:rsidRPr="00D10121" w:rsidRDefault="00D10121" w:rsidP="00904746">
            <w:pPr>
              <w:ind w:right="28"/>
              <w:jc w:val="left"/>
              <w:rPr>
                <w:rFonts w:asciiTheme="minorHAnsi" w:hAnsiTheme="minorHAnsi" w:cstheme="minorHAnsi"/>
                <w:b/>
                <w:i/>
                <w:iCs/>
                <w:sz w:val="20"/>
                <w:u w:val="single"/>
              </w:rPr>
            </w:pPr>
            <w:r w:rsidRPr="00D10121">
              <w:rPr>
                <w:rFonts w:asciiTheme="minorHAnsi" w:hAnsiTheme="minorHAnsi" w:cstheme="minorHAnsi"/>
                <w:b/>
                <w:i/>
                <w:iCs/>
                <w:sz w:val="20"/>
                <w:u w:val="single"/>
              </w:rPr>
              <w:t>Wykonawca</w:t>
            </w:r>
          </w:p>
          <w:p w14:paraId="1AF5D0B5" w14:textId="77777777" w:rsidR="00D10121" w:rsidRPr="00D10121" w:rsidRDefault="00D10121" w:rsidP="00904746">
            <w:pPr>
              <w:ind w:right="28"/>
              <w:jc w:val="left"/>
              <w:rPr>
                <w:rFonts w:asciiTheme="minorHAnsi" w:hAnsiTheme="minorHAnsi" w:cstheme="minorHAnsi"/>
                <w:sz w:val="20"/>
              </w:rPr>
            </w:pPr>
          </w:p>
          <w:p w14:paraId="635462EE"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376420A0" w14:textId="77777777" w:rsidR="00D10121" w:rsidRPr="00D10121" w:rsidRDefault="00D10121" w:rsidP="00904746">
            <w:pPr>
              <w:ind w:right="28"/>
              <w:jc w:val="center"/>
              <w:rPr>
                <w:rFonts w:asciiTheme="minorHAnsi" w:hAnsiTheme="minorHAnsi" w:cstheme="minorHAnsi"/>
                <w:sz w:val="20"/>
              </w:rPr>
            </w:pPr>
            <w:r w:rsidRPr="00D10121">
              <w:rPr>
                <w:rFonts w:asciiTheme="minorHAnsi" w:hAnsiTheme="minorHAnsi" w:cstheme="minorHAnsi"/>
                <w:sz w:val="20"/>
              </w:rPr>
              <w:t>……………………………………………….</w:t>
            </w:r>
          </w:p>
          <w:p w14:paraId="17445DA3" w14:textId="77777777" w:rsidR="00D10121" w:rsidRPr="00D10121" w:rsidRDefault="00D10121" w:rsidP="00904746">
            <w:pPr>
              <w:ind w:right="28"/>
              <w:jc w:val="center"/>
              <w:rPr>
                <w:rFonts w:asciiTheme="minorHAnsi" w:hAnsiTheme="minorHAnsi" w:cstheme="minorHAnsi"/>
                <w:i/>
                <w:sz w:val="20"/>
              </w:rPr>
            </w:pPr>
            <w:r w:rsidRPr="00D10121">
              <w:rPr>
                <w:rFonts w:asciiTheme="minorHAnsi" w:hAnsiTheme="minorHAnsi" w:cstheme="minorHAnsi"/>
                <w:i/>
                <w:sz w:val="20"/>
              </w:rPr>
              <w:t>Nazwa i adres</w:t>
            </w:r>
          </w:p>
        </w:tc>
        <w:tc>
          <w:tcPr>
            <w:tcW w:w="850" w:type="dxa"/>
            <w:tcBorders>
              <w:top w:val="nil"/>
              <w:left w:val="single" w:sz="4" w:space="0" w:color="auto"/>
              <w:bottom w:val="nil"/>
              <w:right w:val="single" w:sz="4" w:space="0" w:color="auto"/>
            </w:tcBorders>
          </w:tcPr>
          <w:p w14:paraId="34C902F1"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  </w:t>
            </w:r>
          </w:p>
        </w:tc>
        <w:tc>
          <w:tcPr>
            <w:tcW w:w="4134" w:type="dxa"/>
            <w:tcBorders>
              <w:left w:val="single" w:sz="4" w:space="0" w:color="auto"/>
            </w:tcBorders>
          </w:tcPr>
          <w:p w14:paraId="1E82B164" w14:textId="77777777" w:rsidR="00D10121" w:rsidRPr="00D10121" w:rsidRDefault="00D10121" w:rsidP="00904746">
            <w:pPr>
              <w:spacing w:line="360" w:lineRule="auto"/>
              <w:rPr>
                <w:rFonts w:asciiTheme="minorHAnsi" w:eastAsiaTheme="majorEastAsia" w:hAnsiTheme="minorHAnsi" w:cstheme="minorHAnsi"/>
                <w:b/>
                <w:i/>
                <w:iCs/>
                <w:sz w:val="20"/>
                <w:u w:val="single"/>
              </w:rPr>
            </w:pPr>
            <w:r w:rsidRPr="00D10121">
              <w:rPr>
                <w:rFonts w:asciiTheme="minorHAnsi" w:eastAsiaTheme="majorEastAsia" w:hAnsiTheme="minorHAnsi" w:cstheme="minorHAnsi"/>
                <w:b/>
                <w:i/>
                <w:iCs/>
                <w:sz w:val="20"/>
                <w:u w:val="single"/>
              </w:rPr>
              <w:t xml:space="preserve">Zamawiający </w:t>
            </w:r>
          </w:p>
          <w:p w14:paraId="16DC1B01"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w:t>
            </w:r>
          </w:p>
          <w:p w14:paraId="1504A864" w14:textId="77777777" w:rsidR="00D10121" w:rsidRPr="00D10121" w:rsidRDefault="00D10121" w:rsidP="00904746">
            <w:pPr>
              <w:spacing w:before="120" w:after="120" w:line="240" w:lineRule="auto"/>
              <w:contextualSpacing/>
              <w:jc w:val="center"/>
              <w:rPr>
                <w:rFonts w:asciiTheme="minorHAnsi" w:eastAsia="Calibri" w:hAnsiTheme="minorHAnsi" w:cstheme="minorHAnsi"/>
                <w:sz w:val="20"/>
              </w:rPr>
            </w:pPr>
            <w:r w:rsidRPr="00D10121">
              <w:rPr>
                <w:rFonts w:asciiTheme="minorHAnsi" w:eastAsia="Calibri" w:hAnsiTheme="minorHAnsi" w:cstheme="minorHAnsi"/>
                <w:sz w:val="20"/>
              </w:rPr>
              <w:t>w imieniu i na rzecz której działa:</w:t>
            </w:r>
          </w:p>
          <w:p w14:paraId="6EBCD28D" w14:textId="77777777" w:rsidR="00D10121" w:rsidRPr="00D10121" w:rsidRDefault="00D10121" w:rsidP="00904746">
            <w:pPr>
              <w:spacing w:before="120" w:after="120" w:line="240" w:lineRule="auto"/>
              <w:contextualSpacing/>
              <w:jc w:val="center"/>
              <w:rPr>
                <w:rFonts w:asciiTheme="minorHAnsi" w:eastAsia="Calibri" w:hAnsiTheme="minorHAnsi" w:cstheme="minorHAnsi"/>
                <w:b/>
                <w:sz w:val="20"/>
              </w:rPr>
            </w:pPr>
            <w:r w:rsidRPr="00D10121">
              <w:rPr>
                <w:rFonts w:asciiTheme="minorHAnsi" w:eastAsia="Calibri" w:hAnsiTheme="minorHAnsi" w:cstheme="minorHAnsi"/>
                <w:b/>
                <w:sz w:val="20"/>
              </w:rPr>
              <w:t>PGE Dystrybucja S.A. Oddział Warszawa</w:t>
            </w:r>
          </w:p>
          <w:p w14:paraId="5CE65D56"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r w:rsidRPr="00D10121">
              <w:rPr>
                <w:rFonts w:asciiTheme="minorHAnsi" w:eastAsia="Calibri" w:hAnsiTheme="minorHAnsi" w:cstheme="minorHAnsi"/>
                <w:color w:val="000000"/>
                <w:sz w:val="20"/>
              </w:rPr>
              <w:t>ul. Marsa 95, 04-470 Warszawa</w:t>
            </w:r>
          </w:p>
          <w:p w14:paraId="0C979EA9" w14:textId="77777777" w:rsidR="00D10121" w:rsidRPr="00D10121" w:rsidRDefault="00D10121" w:rsidP="00904746">
            <w:pPr>
              <w:spacing w:before="120" w:after="120" w:line="240" w:lineRule="auto"/>
              <w:contextualSpacing/>
              <w:jc w:val="center"/>
              <w:rPr>
                <w:rFonts w:asciiTheme="minorHAnsi" w:eastAsia="Calibri" w:hAnsiTheme="minorHAnsi" w:cstheme="minorHAnsi"/>
                <w:color w:val="000000"/>
                <w:sz w:val="20"/>
              </w:rPr>
            </w:pPr>
          </w:p>
        </w:tc>
      </w:tr>
    </w:tbl>
    <w:p w14:paraId="53AD0080" w14:textId="77777777" w:rsidR="00D10121" w:rsidRDefault="00D10121" w:rsidP="00D10121">
      <w:pPr>
        <w:spacing w:after="80" w:line="240" w:lineRule="auto"/>
        <w:rPr>
          <w:rFonts w:asciiTheme="minorHAnsi" w:eastAsia="Calibri" w:hAnsiTheme="minorHAnsi" w:cstheme="minorHAnsi"/>
          <w:sz w:val="20"/>
          <w:lang w:eastAsia="pl-PL"/>
        </w:rPr>
      </w:pPr>
    </w:p>
    <w:p w14:paraId="2EF90485" w14:textId="77777777" w:rsidR="00D10121" w:rsidRDefault="00D10121" w:rsidP="00D10121">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222F29E0" w14:textId="77777777" w:rsidR="00D10121" w:rsidRDefault="00D10121" w:rsidP="00D10121">
      <w:pPr>
        <w:spacing w:after="80" w:line="240" w:lineRule="auto"/>
        <w:ind w:left="-142"/>
        <w:rPr>
          <w:rFonts w:asciiTheme="minorHAnsi" w:eastAsia="Calibri" w:hAnsiTheme="minorHAnsi" w:cstheme="minorHAnsi"/>
          <w:sz w:val="20"/>
          <w:lang w:eastAsia="pl-PL"/>
        </w:rPr>
      </w:pPr>
    </w:p>
    <w:p w14:paraId="06663BC3" w14:textId="08CB38EA" w:rsidR="00D10121" w:rsidRDefault="00D10121" w:rsidP="00D10121">
      <w:pPr>
        <w:spacing w:after="80" w:line="240" w:lineRule="auto"/>
        <w:ind w:left="-142"/>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sidRPr="009572CA">
        <w:rPr>
          <w:rFonts w:asciiTheme="minorHAnsi" w:eastAsia="Calibri" w:hAnsiTheme="minorHAnsi" w:cstheme="minorHAnsi"/>
          <w:sz w:val="20"/>
          <w:lang w:eastAsia="pl-PL"/>
        </w:rPr>
        <w:t xml:space="preserve">nr </w:t>
      </w:r>
      <w:r w:rsidR="007C622D">
        <w:rPr>
          <w:rFonts w:asciiTheme="minorHAnsi" w:hAnsiTheme="minorHAnsi" w:cstheme="minorHAnsi"/>
          <w:sz w:val="20"/>
        </w:rPr>
        <w:t>POST/DYS/OW/GZ/</w:t>
      </w:r>
      <w:r w:rsidR="009D53A4">
        <w:rPr>
          <w:rFonts w:asciiTheme="minorHAnsi" w:hAnsiTheme="minorHAnsi" w:cstheme="minorHAnsi"/>
          <w:sz w:val="20"/>
        </w:rPr>
        <w:t>0</w:t>
      </w:r>
      <w:r w:rsidRPr="009572CA">
        <w:rPr>
          <w:rFonts w:asciiTheme="minorHAnsi" w:hAnsiTheme="minorHAnsi" w:cstheme="minorHAnsi"/>
          <w:sz w:val="20"/>
        </w:rPr>
        <w:fldChar w:fldCharType="begin"/>
      </w:r>
      <w:r w:rsidRPr="009572CA">
        <w:rPr>
          <w:rFonts w:asciiTheme="minorHAnsi" w:hAnsiTheme="minorHAnsi" w:cstheme="minorHAnsi"/>
          <w:sz w:val="20"/>
        </w:rPr>
        <w:instrText xml:space="preserve"> MERGEFIELD "nr_postepowania" </w:instrText>
      </w:r>
      <w:r w:rsidRPr="009572CA">
        <w:rPr>
          <w:rFonts w:asciiTheme="minorHAnsi" w:hAnsiTheme="minorHAnsi" w:cstheme="minorHAnsi"/>
          <w:sz w:val="20"/>
        </w:rPr>
        <w:fldChar w:fldCharType="separate"/>
      </w:r>
      <w:r w:rsidR="006E0E97" w:rsidRPr="006A317D">
        <w:rPr>
          <w:rFonts w:asciiTheme="minorHAnsi" w:hAnsiTheme="minorHAnsi" w:cstheme="minorHAnsi"/>
          <w:noProof/>
          <w:sz w:val="20"/>
        </w:rPr>
        <w:t>3194</w:t>
      </w:r>
      <w:r w:rsidRPr="009572CA">
        <w:rPr>
          <w:rFonts w:asciiTheme="minorHAnsi" w:hAnsiTheme="minorHAnsi" w:cstheme="minorHAnsi"/>
          <w:sz w:val="20"/>
        </w:rPr>
        <w:fldChar w:fldCharType="end"/>
      </w:r>
      <w:r w:rsidRPr="009572CA">
        <w:rPr>
          <w:rFonts w:asciiTheme="minorHAnsi" w:hAnsiTheme="minorHAnsi" w:cstheme="minorHAnsi"/>
          <w:sz w:val="20"/>
        </w:rPr>
        <w:t>/</w:t>
      </w:r>
      <w:r w:rsidR="00BD5ED3">
        <w:rPr>
          <w:rFonts w:asciiTheme="minorHAnsi" w:hAnsiTheme="minorHAnsi" w:cstheme="minorHAnsi"/>
          <w:sz w:val="20"/>
        </w:rPr>
        <w:t>202</w:t>
      </w:r>
      <w:r w:rsidR="00260BBD">
        <w:rPr>
          <w:rFonts w:asciiTheme="minorHAnsi" w:hAnsiTheme="minorHAnsi" w:cstheme="minorHAnsi"/>
          <w:sz w:val="20"/>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6E0E97" w:rsidRPr="006A317D">
        <w:rPr>
          <w:rFonts w:asciiTheme="minorHAnsi" w:eastAsia="Calibri" w:hAnsiTheme="minorHAnsi" w:cstheme="minorHAnsi"/>
          <w:noProof/>
          <w:sz w:val="20"/>
          <w:lang w:eastAsia="pl-PL"/>
        </w:rPr>
        <w:t>Realizacja robót budowlanych w zakresie przyłączenia do sieci elektroenergetycznej kontrahentów w miejscowościach Stefanowo, Gabryelin, Jeziórko, Podolszyn Nowy, Chylice-Pólko oraz Baniocha (R_24).</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p>
    <w:p w14:paraId="385436E8" w14:textId="77777777" w:rsidR="00D10121" w:rsidRDefault="00D10121" w:rsidP="00D10121">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D10121" w:rsidRPr="006A2D8C" w14:paraId="2C6FA374" w14:textId="77777777" w:rsidTr="00904746">
        <w:trPr>
          <w:cantSplit/>
          <w:trHeight w:val="532"/>
        </w:trPr>
        <w:tc>
          <w:tcPr>
            <w:tcW w:w="4253" w:type="dxa"/>
            <w:shd w:val="clear" w:color="auto" w:fill="C6D9F1"/>
            <w:vAlign w:val="center"/>
          </w:tcPr>
          <w:p w14:paraId="11CB3D53" w14:textId="77777777" w:rsidR="00D10121" w:rsidRPr="006674E5" w:rsidRDefault="00D10121" w:rsidP="00904746">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3CFC40DD" w14:textId="77777777" w:rsidR="00D10121" w:rsidRPr="006674E5" w:rsidRDefault="00D10121" w:rsidP="00904746">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34514277" w14:textId="77777777" w:rsidR="00D10121" w:rsidRPr="006674E5" w:rsidRDefault="00D10121" w:rsidP="00904746">
            <w:pPr>
              <w:spacing w:line="240" w:lineRule="auto"/>
              <w:ind w:firstLine="72"/>
              <w:jc w:val="center"/>
              <w:rPr>
                <w:rFonts w:ascii="Calibri" w:hAnsi="Calibri"/>
                <w:sz w:val="20"/>
                <w:szCs w:val="22"/>
              </w:rPr>
            </w:pPr>
            <w:r w:rsidRPr="006674E5">
              <w:rPr>
                <w:rFonts w:ascii="Calibri" w:hAnsi="Calibri"/>
                <w:sz w:val="20"/>
                <w:szCs w:val="22"/>
              </w:rPr>
              <w:t>NIP/REGON</w:t>
            </w:r>
          </w:p>
        </w:tc>
      </w:tr>
      <w:tr w:rsidR="00D10121" w:rsidRPr="006A2D8C" w14:paraId="472B18AF" w14:textId="77777777" w:rsidTr="00904746">
        <w:trPr>
          <w:cantSplit/>
          <w:trHeight w:val="145"/>
        </w:trPr>
        <w:tc>
          <w:tcPr>
            <w:tcW w:w="4253" w:type="dxa"/>
          </w:tcPr>
          <w:p w14:paraId="51DE52E9" w14:textId="77777777" w:rsidR="00D10121" w:rsidRPr="006A2D8C" w:rsidRDefault="00D10121" w:rsidP="00904746">
            <w:pPr>
              <w:ind w:hanging="1418"/>
              <w:jc w:val="center"/>
              <w:rPr>
                <w:rFonts w:ascii="Calibri" w:hAnsi="Calibri"/>
                <w:szCs w:val="22"/>
              </w:rPr>
            </w:pPr>
          </w:p>
          <w:p w14:paraId="591F9035" w14:textId="77777777" w:rsidR="00D10121" w:rsidRPr="006A2D8C" w:rsidRDefault="00D10121" w:rsidP="00904746">
            <w:pPr>
              <w:ind w:hanging="1418"/>
              <w:rPr>
                <w:rFonts w:ascii="Calibri" w:hAnsi="Calibri"/>
                <w:szCs w:val="22"/>
              </w:rPr>
            </w:pPr>
          </w:p>
        </w:tc>
        <w:tc>
          <w:tcPr>
            <w:tcW w:w="2835" w:type="dxa"/>
          </w:tcPr>
          <w:p w14:paraId="2AEC19BF" w14:textId="77777777" w:rsidR="00D10121" w:rsidRPr="006A2D8C" w:rsidRDefault="00D10121" w:rsidP="00904746">
            <w:pPr>
              <w:ind w:hanging="1418"/>
              <w:jc w:val="center"/>
              <w:rPr>
                <w:rFonts w:ascii="Calibri" w:hAnsi="Calibri"/>
                <w:szCs w:val="22"/>
              </w:rPr>
            </w:pPr>
          </w:p>
        </w:tc>
        <w:tc>
          <w:tcPr>
            <w:tcW w:w="3044" w:type="dxa"/>
          </w:tcPr>
          <w:p w14:paraId="3EA47BB8" w14:textId="77777777" w:rsidR="00D10121" w:rsidRPr="006A2D8C" w:rsidRDefault="00D10121" w:rsidP="00904746">
            <w:pPr>
              <w:ind w:hanging="1418"/>
              <w:jc w:val="center"/>
              <w:rPr>
                <w:rFonts w:ascii="Calibri" w:hAnsi="Calibri"/>
                <w:szCs w:val="22"/>
              </w:rPr>
            </w:pPr>
          </w:p>
        </w:tc>
      </w:tr>
    </w:tbl>
    <w:p w14:paraId="5B5EDF6B" w14:textId="77777777" w:rsidR="00D10121" w:rsidRPr="00441D1F" w:rsidRDefault="00D10121" w:rsidP="00D10121">
      <w:pPr>
        <w:spacing w:after="80" w:line="240" w:lineRule="auto"/>
        <w:ind w:left="-142"/>
        <w:rPr>
          <w:rFonts w:asciiTheme="minorHAnsi" w:eastAsia="Calibri" w:hAnsiTheme="minorHAnsi" w:cstheme="minorHAnsi"/>
          <w:sz w:val="16"/>
          <w:szCs w:val="16"/>
          <w:lang w:eastAsia="pl-PL"/>
        </w:rPr>
      </w:pPr>
    </w:p>
    <w:p w14:paraId="61ADF0A6" w14:textId="77777777" w:rsidR="00D10121" w:rsidRDefault="00D10121" w:rsidP="00D10121">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D10121" w:rsidRPr="009A7EAF" w14:paraId="617ADA5E" w14:textId="77777777" w:rsidTr="00904746">
        <w:trPr>
          <w:trHeight w:val="1104"/>
        </w:trPr>
        <w:tc>
          <w:tcPr>
            <w:tcW w:w="1560" w:type="dxa"/>
            <w:shd w:val="clear" w:color="auto" w:fill="C6D9F1" w:themeFill="text2" w:themeFillTint="33"/>
            <w:vAlign w:val="center"/>
          </w:tcPr>
          <w:p w14:paraId="68F5F5E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3EE7AACF" w14:textId="716EAE15" w:rsidR="00D10121" w:rsidRPr="00D046DB" w:rsidRDefault="00D10121" w:rsidP="0086098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0086098B">
              <w:rPr>
                <w:rFonts w:asciiTheme="minorHAnsi" w:hAnsiTheme="minorHAnsi" w:cstheme="minorHAnsi"/>
                <w:i/>
                <w:sz w:val="18"/>
                <w:szCs w:val="18"/>
              </w:rPr>
              <w:t>)</w:t>
            </w:r>
          </w:p>
        </w:tc>
        <w:tc>
          <w:tcPr>
            <w:tcW w:w="992" w:type="dxa"/>
            <w:shd w:val="clear" w:color="auto" w:fill="C6D9F1" w:themeFill="text2" w:themeFillTint="33"/>
            <w:vAlign w:val="center"/>
          </w:tcPr>
          <w:p w14:paraId="5890A5C2"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4033E628"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22116ED7"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2"/>
            </w:r>
            <w:r w:rsidRPr="00D046DB">
              <w:rPr>
                <w:rFonts w:asciiTheme="minorHAnsi" w:hAnsiTheme="minorHAnsi"/>
                <w:sz w:val="18"/>
                <w:szCs w:val="18"/>
              </w:rPr>
              <w:t xml:space="preserve">) </w:t>
            </w:r>
          </w:p>
          <w:p w14:paraId="11D5ED93"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5707CE1C"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Usług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D10121" w:rsidRPr="009A7EAF" w14:paraId="5904BE7F" w14:textId="77777777" w:rsidTr="00904746">
        <w:trPr>
          <w:trHeight w:val="277"/>
        </w:trPr>
        <w:tc>
          <w:tcPr>
            <w:tcW w:w="1560" w:type="dxa"/>
            <w:vMerge w:val="restart"/>
            <w:shd w:val="clear" w:color="auto" w:fill="F2F2F2" w:themeFill="background1" w:themeFillShade="F2"/>
            <w:vAlign w:val="center"/>
          </w:tcPr>
          <w:p w14:paraId="41182BF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 lub finansowa</w:t>
            </w:r>
          </w:p>
        </w:tc>
        <w:tc>
          <w:tcPr>
            <w:tcW w:w="1735" w:type="dxa"/>
            <w:shd w:val="clear" w:color="auto" w:fill="F2F2F2" w:themeFill="background1" w:themeFillShade="F2"/>
            <w:vAlign w:val="center"/>
          </w:tcPr>
          <w:p w14:paraId="575B0761"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A3708FA"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809" w:type="dxa"/>
          </w:tcPr>
          <w:p w14:paraId="0C60388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2268" w:type="dxa"/>
          </w:tcPr>
          <w:p w14:paraId="6264BD53"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c>
          <w:tcPr>
            <w:tcW w:w="1701" w:type="dxa"/>
          </w:tcPr>
          <w:p w14:paraId="4DBFFAC9" w14:textId="77777777" w:rsidR="00D10121" w:rsidRPr="009A7EAF" w:rsidRDefault="00D10121" w:rsidP="00904746">
            <w:pPr>
              <w:autoSpaceDE w:val="0"/>
              <w:autoSpaceDN w:val="0"/>
              <w:adjustRightInd w:val="0"/>
              <w:spacing w:line="240" w:lineRule="auto"/>
              <w:jc w:val="center"/>
              <w:rPr>
                <w:rFonts w:asciiTheme="minorHAnsi" w:hAnsiTheme="minorHAnsi"/>
                <w:i/>
                <w:sz w:val="20"/>
              </w:rPr>
            </w:pPr>
          </w:p>
        </w:tc>
      </w:tr>
      <w:tr w:rsidR="00D10121" w:rsidRPr="009A7EAF" w14:paraId="6AD44123" w14:textId="77777777" w:rsidTr="00904746">
        <w:trPr>
          <w:trHeight w:val="318"/>
        </w:trPr>
        <w:tc>
          <w:tcPr>
            <w:tcW w:w="1560" w:type="dxa"/>
            <w:vMerge/>
            <w:shd w:val="clear" w:color="auto" w:fill="F2F2F2" w:themeFill="background1" w:themeFillShade="F2"/>
            <w:vAlign w:val="center"/>
          </w:tcPr>
          <w:p w14:paraId="260CE0E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571DFFA6"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Środki finansowe / zdolność kredytowa</w:t>
            </w:r>
          </w:p>
        </w:tc>
        <w:tc>
          <w:tcPr>
            <w:tcW w:w="992" w:type="dxa"/>
          </w:tcPr>
          <w:p w14:paraId="34E56071"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5EB1A06C"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5F64331D"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2209BE3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63F50FD7" w14:textId="77777777" w:rsidTr="00904746">
        <w:trPr>
          <w:trHeight w:val="318"/>
        </w:trPr>
        <w:tc>
          <w:tcPr>
            <w:tcW w:w="1560" w:type="dxa"/>
            <w:vMerge/>
            <w:shd w:val="clear" w:color="auto" w:fill="F2F2F2" w:themeFill="background1" w:themeFillShade="F2"/>
            <w:vAlign w:val="center"/>
          </w:tcPr>
          <w:p w14:paraId="6BD3DC24"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39B137C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Roczny przychód/ Sprawozdanie</w:t>
            </w:r>
          </w:p>
        </w:tc>
        <w:tc>
          <w:tcPr>
            <w:tcW w:w="992" w:type="dxa"/>
          </w:tcPr>
          <w:p w14:paraId="5EB6B4DF"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809" w:type="dxa"/>
          </w:tcPr>
          <w:p w14:paraId="2245C37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2268" w:type="dxa"/>
          </w:tcPr>
          <w:p w14:paraId="6967F6F4"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c>
          <w:tcPr>
            <w:tcW w:w="1701" w:type="dxa"/>
          </w:tcPr>
          <w:p w14:paraId="5479E939" w14:textId="77777777" w:rsidR="00D10121" w:rsidRPr="009A7EAF" w:rsidRDefault="00D10121" w:rsidP="00904746">
            <w:pPr>
              <w:autoSpaceDE w:val="0"/>
              <w:autoSpaceDN w:val="0"/>
              <w:adjustRightInd w:val="0"/>
              <w:spacing w:line="240" w:lineRule="auto"/>
              <w:jc w:val="center"/>
              <w:rPr>
                <w:rFonts w:asciiTheme="minorHAnsi" w:hAnsiTheme="minorHAnsi"/>
                <w:sz w:val="20"/>
              </w:rPr>
            </w:pPr>
          </w:p>
        </w:tc>
      </w:tr>
      <w:tr w:rsidR="00D10121" w:rsidRPr="009A7EAF" w14:paraId="7E20E76D" w14:textId="77777777" w:rsidTr="00904746">
        <w:trPr>
          <w:trHeight w:val="425"/>
        </w:trPr>
        <w:tc>
          <w:tcPr>
            <w:tcW w:w="1560" w:type="dxa"/>
            <w:vMerge w:val="restart"/>
            <w:shd w:val="clear" w:color="auto" w:fill="F2F2F2" w:themeFill="background1" w:themeFillShade="F2"/>
            <w:vAlign w:val="center"/>
          </w:tcPr>
          <w:p w14:paraId="4B6D86AB"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43D4269D"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3CDA1C5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167F18FE"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24EE8FC2"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F0DC3E4"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6687E7AC" w14:textId="77777777" w:rsidTr="00904746">
        <w:trPr>
          <w:trHeight w:val="425"/>
        </w:trPr>
        <w:tc>
          <w:tcPr>
            <w:tcW w:w="1560" w:type="dxa"/>
            <w:vMerge/>
            <w:shd w:val="clear" w:color="auto" w:fill="F2F2F2" w:themeFill="background1" w:themeFillShade="F2"/>
            <w:vAlign w:val="center"/>
          </w:tcPr>
          <w:p w14:paraId="4F5B4C7D"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7C92360B"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10302DA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353F147"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665BFE91"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241EF58"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429A1D3D" w14:textId="77777777" w:rsidTr="00904746">
        <w:trPr>
          <w:trHeight w:val="425"/>
        </w:trPr>
        <w:tc>
          <w:tcPr>
            <w:tcW w:w="1560" w:type="dxa"/>
            <w:vMerge/>
            <w:shd w:val="clear" w:color="auto" w:fill="F2F2F2" w:themeFill="background1" w:themeFillShade="F2"/>
            <w:vAlign w:val="center"/>
          </w:tcPr>
          <w:p w14:paraId="06CF901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3D8B88C"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0C2CB10C"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2990D933"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34E94A14"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74CB9EDB" w14:textId="77777777" w:rsidR="00D10121" w:rsidRPr="009A7EAF" w:rsidRDefault="00D10121" w:rsidP="00904746">
            <w:pPr>
              <w:autoSpaceDE w:val="0"/>
              <w:autoSpaceDN w:val="0"/>
              <w:adjustRightInd w:val="0"/>
              <w:spacing w:line="240" w:lineRule="auto"/>
              <w:rPr>
                <w:rFonts w:asciiTheme="minorHAnsi" w:hAnsiTheme="minorHAnsi"/>
                <w:sz w:val="20"/>
              </w:rPr>
            </w:pPr>
          </w:p>
        </w:tc>
      </w:tr>
      <w:tr w:rsidR="00D10121" w:rsidRPr="009A7EAF" w14:paraId="33B38EC7" w14:textId="77777777" w:rsidTr="00904746">
        <w:trPr>
          <w:trHeight w:val="425"/>
        </w:trPr>
        <w:tc>
          <w:tcPr>
            <w:tcW w:w="1560" w:type="dxa"/>
            <w:vMerge/>
            <w:shd w:val="clear" w:color="auto" w:fill="F2F2F2" w:themeFill="background1" w:themeFillShade="F2"/>
            <w:vAlign w:val="center"/>
          </w:tcPr>
          <w:p w14:paraId="2D60735F" w14:textId="77777777" w:rsidR="00D10121" w:rsidRPr="00D046DB" w:rsidRDefault="00D10121" w:rsidP="00904746">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6836BE8E" w14:textId="77777777" w:rsidR="00D10121" w:rsidRPr="00D046DB" w:rsidRDefault="00D10121" w:rsidP="00904746">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techniczny</w:t>
            </w:r>
          </w:p>
        </w:tc>
        <w:tc>
          <w:tcPr>
            <w:tcW w:w="992" w:type="dxa"/>
          </w:tcPr>
          <w:p w14:paraId="17392C8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809" w:type="dxa"/>
          </w:tcPr>
          <w:p w14:paraId="076DC97B"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2268" w:type="dxa"/>
          </w:tcPr>
          <w:p w14:paraId="19D71B06" w14:textId="77777777" w:rsidR="00D10121" w:rsidRPr="009A7EAF" w:rsidRDefault="00D10121" w:rsidP="00904746">
            <w:pPr>
              <w:autoSpaceDE w:val="0"/>
              <w:autoSpaceDN w:val="0"/>
              <w:adjustRightInd w:val="0"/>
              <w:spacing w:line="240" w:lineRule="auto"/>
              <w:rPr>
                <w:rFonts w:asciiTheme="minorHAnsi" w:hAnsiTheme="minorHAnsi"/>
                <w:sz w:val="20"/>
              </w:rPr>
            </w:pPr>
          </w:p>
        </w:tc>
        <w:tc>
          <w:tcPr>
            <w:tcW w:w="1701" w:type="dxa"/>
          </w:tcPr>
          <w:p w14:paraId="6C347684" w14:textId="77777777" w:rsidR="00D10121" w:rsidRPr="009A7EAF" w:rsidRDefault="00D10121" w:rsidP="00904746">
            <w:pPr>
              <w:autoSpaceDE w:val="0"/>
              <w:autoSpaceDN w:val="0"/>
              <w:adjustRightInd w:val="0"/>
              <w:spacing w:line="240" w:lineRule="auto"/>
              <w:rPr>
                <w:rFonts w:asciiTheme="minorHAnsi" w:hAnsiTheme="minorHAnsi"/>
                <w:sz w:val="20"/>
              </w:rPr>
            </w:pPr>
          </w:p>
        </w:tc>
      </w:tr>
    </w:tbl>
    <w:p w14:paraId="0A7946A2" w14:textId="77777777" w:rsidR="00D10121" w:rsidRPr="00034C7C" w:rsidRDefault="00D10121" w:rsidP="00D10121">
      <w:pPr>
        <w:autoSpaceDE w:val="0"/>
        <w:autoSpaceDN w:val="0"/>
        <w:adjustRightInd w:val="0"/>
        <w:spacing w:line="240" w:lineRule="auto"/>
        <w:rPr>
          <w:rFonts w:asciiTheme="minorHAnsi" w:hAnsiTheme="minorHAnsi"/>
          <w:sz w:val="16"/>
          <w:szCs w:val="16"/>
        </w:rPr>
      </w:pPr>
    </w:p>
    <w:p w14:paraId="69975C43" w14:textId="77777777" w:rsidR="00D10121" w:rsidRPr="00D10121" w:rsidRDefault="00D10121" w:rsidP="00D10121">
      <w:pPr>
        <w:autoSpaceDE w:val="0"/>
        <w:autoSpaceDN w:val="0"/>
        <w:adjustRightInd w:val="0"/>
        <w:spacing w:line="240" w:lineRule="auto"/>
        <w:rPr>
          <w:rFonts w:asciiTheme="minorHAnsi" w:hAnsiTheme="minorHAnsi"/>
          <w:sz w:val="18"/>
        </w:rPr>
      </w:pPr>
      <w:r w:rsidRPr="00D10121">
        <w:rPr>
          <w:rFonts w:asciiTheme="minorHAnsi" w:hAnsiTheme="minorHAnsi"/>
          <w:sz w:val="18"/>
        </w:rPr>
        <w:t xml:space="preserve">Ponadto </w:t>
      </w:r>
      <w:r w:rsidRPr="00D10121">
        <w:rPr>
          <w:rFonts w:asciiTheme="minorHAnsi" w:hAnsiTheme="minorHAnsi"/>
          <w:b/>
          <w:sz w:val="18"/>
        </w:rPr>
        <w:t>OŚWIADCZAMY</w:t>
      </w:r>
      <w:r w:rsidRPr="00D10121">
        <w:rPr>
          <w:rFonts w:asciiTheme="minorHAnsi" w:hAnsiTheme="minorHAnsi"/>
          <w:sz w:val="18"/>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D10121">
        <w:rPr>
          <w:rFonts w:asciiTheme="minorHAnsi" w:hAnsiTheme="minorHAnsi"/>
          <w:sz w:val="18"/>
          <w:vertAlign w:val="superscript"/>
        </w:rPr>
        <w:footnoteReference w:id="13"/>
      </w:r>
      <w:r w:rsidRPr="00D10121">
        <w:rPr>
          <w:rFonts w:asciiTheme="minorHAnsi" w:hAnsiTheme="minorHAnsi"/>
          <w:sz w:val="18"/>
        </w:rPr>
        <w:t>.</w:t>
      </w:r>
    </w:p>
    <w:p w14:paraId="6EBB6502" w14:textId="77777777" w:rsidR="00D10121" w:rsidRPr="00D10121" w:rsidRDefault="00D10121" w:rsidP="00D10121">
      <w:pPr>
        <w:autoSpaceDE w:val="0"/>
        <w:autoSpaceDN w:val="0"/>
        <w:adjustRightInd w:val="0"/>
        <w:spacing w:line="240" w:lineRule="auto"/>
        <w:rPr>
          <w:rFonts w:asciiTheme="minorHAnsi" w:hAnsiTheme="minorHAnsi"/>
          <w:sz w:val="18"/>
        </w:rPr>
      </w:pPr>
    </w:p>
    <w:p w14:paraId="261EE26F" w14:textId="77777777" w:rsidR="00D10121" w:rsidRPr="009A7EAF" w:rsidRDefault="00D10121" w:rsidP="00D10121">
      <w:pPr>
        <w:autoSpaceDE w:val="0"/>
        <w:autoSpaceDN w:val="0"/>
        <w:adjustRightInd w:val="0"/>
        <w:spacing w:line="240" w:lineRule="auto"/>
        <w:rPr>
          <w:rFonts w:asciiTheme="minorHAnsi" w:hAnsiTheme="minorHAnsi"/>
          <w:i/>
          <w:sz w:val="20"/>
        </w:rPr>
      </w:pPr>
      <w:r w:rsidRPr="00D10121">
        <w:rPr>
          <w:rFonts w:asciiTheme="minorHAnsi" w:hAnsiTheme="minorHAnsi"/>
          <w:i/>
          <w:sz w:val="18"/>
        </w:rPr>
        <w:t>Uwaga: Prosimy nie modyfikować pól tabeli oznaczonych kolorem szarym. Podmiot trzeci uzupełnia jedynie te pola (wiersze tabeli), w odniesieniu do których udostępnia zasoby. Pozostałe wiersze należy przekreślić, pozostawić puste lub usunąć</w:t>
      </w:r>
      <w:r w:rsidRPr="009A7EAF">
        <w:rPr>
          <w:rFonts w:asciiTheme="minorHAnsi" w:hAnsiTheme="minorHAnsi"/>
          <w:i/>
          <w:sz w:val="20"/>
        </w:rPr>
        <w:t>.</w:t>
      </w:r>
    </w:p>
    <w:p w14:paraId="09E17499" w14:textId="77777777" w:rsidR="00D10121" w:rsidRPr="00C0366B" w:rsidRDefault="00D10121" w:rsidP="00D10121">
      <w:pPr>
        <w:rPr>
          <w:rFonts w:asciiTheme="minorHAnsi" w:hAnsiTheme="minorHAnsi" w:cs="Arial"/>
          <w:sz w:val="20"/>
        </w:rPr>
      </w:pPr>
    </w:p>
    <w:p w14:paraId="2942D4DF" w14:textId="77777777" w:rsidR="00D10121" w:rsidRPr="00C0366B" w:rsidRDefault="00D10121" w:rsidP="00D10121">
      <w:pPr>
        <w:ind w:right="-993"/>
        <w:rPr>
          <w:rFonts w:ascii="Calibri" w:hAnsi="Calibri" w:cs="Calibri"/>
          <w:sz w:val="20"/>
        </w:rPr>
      </w:pP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Pr>
          <w:rFonts w:ascii="Calibri" w:hAnsi="Calibri" w:cs="Calibri"/>
          <w:sz w:val="20"/>
        </w:rPr>
        <w:tab/>
      </w:r>
      <w:r w:rsidRPr="00C0366B">
        <w:rPr>
          <w:rFonts w:ascii="Calibri" w:hAnsi="Calibri" w:cs="Calibri"/>
          <w:sz w:val="20"/>
        </w:rPr>
        <w:tab/>
        <w:t xml:space="preserve">              </w:t>
      </w:r>
      <w:r w:rsidRPr="00C0366B">
        <w:rPr>
          <w:rFonts w:ascii="Calibri" w:hAnsi="Calibri" w:cs="Calibri"/>
          <w:sz w:val="20"/>
        </w:rPr>
        <w:tab/>
        <w:t xml:space="preserve">        </w:t>
      </w:r>
      <w:r>
        <w:rPr>
          <w:rFonts w:ascii="Calibri" w:hAnsi="Calibri" w:cs="Calibri"/>
          <w:sz w:val="20"/>
        </w:rPr>
        <w:tab/>
      </w:r>
      <w:r w:rsidRPr="00C0366B">
        <w:rPr>
          <w:rFonts w:ascii="Calibri" w:hAnsi="Calibri" w:cs="Calibri"/>
          <w:sz w:val="20"/>
        </w:rPr>
        <w:t xml:space="preserve"> …….………..…................................</w:t>
      </w:r>
    </w:p>
    <w:p w14:paraId="4E875463" w14:textId="7878CABD" w:rsidR="00EE1D89" w:rsidRDefault="00D10121" w:rsidP="00D10121">
      <w:pPr>
        <w:spacing w:line="240" w:lineRule="auto"/>
        <w:ind w:left="5670" w:right="68"/>
        <w:jc w:val="center"/>
        <w:rPr>
          <w:rFonts w:ascii="Calibri" w:hAnsi="Calibri" w:cs="Calibri"/>
          <w:b/>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660525F9" w14:textId="77777777" w:rsidR="00914766" w:rsidRDefault="00914766" w:rsidP="00D10121">
      <w:pPr>
        <w:spacing w:line="240" w:lineRule="auto"/>
        <w:ind w:right="68"/>
        <w:rPr>
          <w:rFonts w:ascii="Calibri" w:hAnsi="Calibri" w:cs="Calibri"/>
          <w:i/>
          <w:sz w:val="16"/>
          <w:szCs w:val="16"/>
        </w:rPr>
        <w:sectPr w:rsidR="00914766" w:rsidSect="00D10121">
          <w:headerReference w:type="first" r:id="rId33"/>
          <w:footerReference w:type="first" r:id="rId34"/>
          <w:type w:val="continuous"/>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pPr>
    </w:p>
    <w:p w14:paraId="774177AA" w14:textId="00C45F4F" w:rsidR="00914766" w:rsidRPr="009C2468" w:rsidRDefault="00914766" w:rsidP="00914766">
      <w:pPr>
        <w:keepNext/>
        <w:keepLines/>
        <w:shd w:val="clear" w:color="auto" w:fill="C6D9F1" w:themeFill="text2" w:themeFillTint="33"/>
        <w:spacing w:line="240" w:lineRule="auto"/>
        <w:ind w:right="1"/>
        <w:outlineLvl w:val="1"/>
        <w:rPr>
          <w:rFonts w:asciiTheme="minorHAnsi" w:hAnsiTheme="minorHAnsi" w:cstheme="minorHAnsi"/>
          <w:b/>
          <w:bCs/>
          <w:color w:val="000000"/>
          <w:sz w:val="20"/>
        </w:rPr>
      </w:pPr>
      <w:r w:rsidRPr="009C2468">
        <w:rPr>
          <w:rFonts w:asciiTheme="minorHAnsi" w:hAnsiTheme="minorHAnsi" w:cstheme="minorHAnsi"/>
          <w:b/>
          <w:bCs/>
          <w:color w:val="000000"/>
          <w:sz w:val="20"/>
        </w:rPr>
        <w:lastRenderedPageBreak/>
        <w:t xml:space="preserve">ZAŁĄCZNIK NR </w:t>
      </w:r>
      <w:r>
        <w:rPr>
          <w:rFonts w:asciiTheme="minorHAnsi" w:hAnsiTheme="minorHAnsi" w:cstheme="minorHAnsi"/>
          <w:b/>
          <w:bCs/>
          <w:color w:val="000000"/>
          <w:sz w:val="20"/>
        </w:rPr>
        <w:t>1</w:t>
      </w:r>
      <w:r w:rsidR="00441D1F">
        <w:rPr>
          <w:rFonts w:asciiTheme="minorHAnsi" w:hAnsiTheme="minorHAnsi" w:cstheme="minorHAnsi"/>
          <w:b/>
          <w:bCs/>
          <w:color w:val="000000"/>
          <w:sz w:val="20"/>
        </w:rPr>
        <w:t>1</w:t>
      </w:r>
      <w:r w:rsidRPr="009C2468">
        <w:rPr>
          <w:rFonts w:asciiTheme="minorHAnsi" w:hAnsiTheme="minorHAnsi" w:cstheme="minorHAnsi"/>
          <w:b/>
          <w:bCs/>
          <w:color w:val="000000"/>
          <w:sz w:val="20"/>
        </w:rPr>
        <w:t xml:space="preserve"> </w:t>
      </w:r>
      <w:r>
        <w:rPr>
          <w:rFonts w:asciiTheme="minorHAnsi" w:hAnsiTheme="minorHAnsi" w:cstheme="minorHAnsi"/>
          <w:b/>
          <w:bCs/>
          <w:color w:val="000000"/>
          <w:sz w:val="20"/>
        </w:rPr>
        <w:t xml:space="preserve">DO SWZ </w:t>
      </w:r>
      <w:r w:rsidRPr="009C2468">
        <w:rPr>
          <w:rFonts w:asciiTheme="minorHAnsi" w:hAnsiTheme="minorHAnsi" w:cstheme="minorHAnsi"/>
          <w:b/>
          <w:bCs/>
          <w:color w:val="000000"/>
          <w:sz w:val="20"/>
        </w:rPr>
        <w:t>– OŚWI</w:t>
      </w:r>
      <w:r w:rsidR="00F26C5F">
        <w:rPr>
          <w:rFonts w:asciiTheme="minorHAnsi" w:hAnsiTheme="minorHAnsi" w:cstheme="minorHAnsi"/>
          <w:b/>
          <w:bCs/>
          <w:color w:val="000000"/>
          <w:sz w:val="20"/>
        </w:rPr>
        <w:t>ADCZENIE O ZACHOWANIU POUFNOŚCI</w:t>
      </w:r>
    </w:p>
    <w:p w14:paraId="259899B0" w14:textId="77777777" w:rsidR="00914766" w:rsidRDefault="00914766" w:rsidP="00914766">
      <w:pPr>
        <w:tabs>
          <w:tab w:val="left" w:pos="2100"/>
        </w:tabs>
        <w:rPr>
          <w:rFonts w:asciiTheme="minorHAnsi" w:hAnsiTheme="minorHAnsi" w:cstheme="minorHAnsi"/>
          <w:sz w:val="20"/>
        </w:rPr>
      </w:pPr>
    </w:p>
    <w:p w14:paraId="6A4CC230" w14:textId="77777777" w:rsidR="00914766" w:rsidRDefault="00914766" w:rsidP="00914766">
      <w:pPr>
        <w:tabs>
          <w:tab w:val="left" w:pos="2100"/>
        </w:tabs>
        <w:rPr>
          <w:rFonts w:asciiTheme="minorHAnsi" w:hAnsiTheme="minorHAnsi" w:cstheme="minorHAnsi"/>
          <w:sz w:val="20"/>
        </w:rPr>
      </w:pPr>
    </w:p>
    <w:tbl>
      <w:tblPr>
        <w:tblStyle w:val="Tabela-Siatka"/>
        <w:tblW w:w="0" w:type="auto"/>
        <w:jc w:val="center"/>
        <w:tblLook w:val="04A0" w:firstRow="1" w:lastRow="0" w:firstColumn="1" w:lastColumn="0" w:noHBand="0" w:noVBand="1"/>
      </w:tblPr>
      <w:tblGrid>
        <w:gridCol w:w="3965"/>
        <w:gridCol w:w="850"/>
        <w:gridCol w:w="4134"/>
      </w:tblGrid>
      <w:tr w:rsidR="00914766" w:rsidRPr="006B56FD" w14:paraId="5E13DAA8" w14:textId="77777777" w:rsidTr="00914766">
        <w:trPr>
          <w:trHeight w:val="1488"/>
          <w:jc w:val="center"/>
        </w:trPr>
        <w:tc>
          <w:tcPr>
            <w:tcW w:w="3965" w:type="dxa"/>
            <w:tcBorders>
              <w:right w:val="single" w:sz="4" w:space="0" w:color="auto"/>
            </w:tcBorders>
          </w:tcPr>
          <w:p w14:paraId="1DC28FB2" w14:textId="77777777" w:rsidR="00914766" w:rsidRPr="00914766" w:rsidRDefault="00914766" w:rsidP="00914766">
            <w:pPr>
              <w:ind w:right="28"/>
              <w:jc w:val="left"/>
              <w:rPr>
                <w:rFonts w:asciiTheme="minorHAnsi" w:hAnsiTheme="minorHAnsi" w:cstheme="minorHAnsi"/>
                <w:b/>
                <w:i/>
                <w:iCs/>
                <w:sz w:val="20"/>
                <w:u w:val="single"/>
              </w:rPr>
            </w:pPr>
            <w:r w:rsidRPr="00914766">
              <w:rPr>
                <w:rFonts w:asciiTheme="minorHAnsi" w:hAnsiTheme="minorHAnsi" w:cstheme="minorHAnsi"/>
                <w:b/>
                <w:i/>
                <w:iCs/>
                <w:sz w:val="20"/>
                <w:u w:val="single"/>
              </w:rPr>
              <w:t>Wykonawca</w:t>
            </w:r>
          </w:p>
          <w:p w14:paraId="4C0F547D" w14:textId="77777777" w:rsidR="00914766" w:rsidRPr="00914766" w:rsidRDefault="00914766" w:rsidP="00914766">
            <w:pPr>
              <w:ind w:right="28"/>
              <w:jc w:val="left"/>
              <w:rPr>
                <w:rFonts w:asciiTheme="minorHAnsi" w:hAnsiTheme="minorHAnsi" w:cstheme="minorHAnsi"/>
                <w:sz w:val="20"/>
              </w:rPr>
            </w:pPr>
          </w:p>
          <w:p w14:paraId="03291B6D"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5B0DDA2C" w14:textId="77777777" w:rsidR="00914766" w:rsidRPr="00914766" w:rsidRDefault="00914766" w:rsidP="00914766">
            <w:pPr>
              <w:ind w:right="28"/>
              <w:jc w:val="center"/>
              <w:rPr>
                <w:rFonts w:asciiTheme="minorHAnsi" w:hAnsiTheme="minorHAnsi" w:cstheme="minorHAnsi"/>
                <w:sz w:val="20"/>
              </w:rPr>
            </w:pPr>
            <w:r w:rsidRPr="00914766">
              <w:rPr>
                <w:rFonts w:asciiTheme="minorHAnsi" w:hAnsiTheme="minorHAnsi" w:cstheme="minorHAnsi"/>
                <w:sz w:val="20"/>
              </w:rPr>
              <w:t>……………………………………………….</w:t>
            </w:r>
          </w:p>
          <w:p w14:paraId="3D779EF5" w14:textId="77777777" w:rsidR="00914766" w:rsidRPr="00914766" w:rsidRDefault="00914766" w:rsidP="00914766">
            <w:pPr>
              <w:ind w:right="28"/>
              <w:jc w:val="center"/>
              <w:rPr>
                <w:rFonts w:asciiTheme="minorHAnsi" w:hAnsiTheme="minorHAnsi" w:cstheme="minorHAnsi"/>
                <w:i/>
                <w:sz w:val="20"/>
              </w:rPr>
            </w:pPr>
            <w:r w:rsidRPr="00914766">
              <w:rPr>
                <w:rFonts w:asciiTheme="minorHAnsi" w:hAnsiTheme="minorHAnsi" w:cstheme="minorHAnsi"/>
                <w:i/>
                <w:sz w:val="20"/>
              </w:rPr>
              <w:t>Nazwa i adres</w:t>
            </w:r>
          </w:p>
          <w:p w14:paraId="3119E6BC" w14:textId="472001B3" w:rsidR="00914766" w:rsidRPr="00B36DC5" w:rsidRDefault="00914766" w:rsidP="00914766">
            <w:pPr>
              <w:ind w:right="28"/>
              <w:jc w:val="center"/>
              <w:rPr>
                <w:rFonts w:asciiTheme="minorHAnsi" w:hAnsiTheme="minorHAnsi" w:cstheme="minorHAnsi"/>
                <w:b/>
                <w:i/>
              </w:rPr>
            </w:pPr>
            <w:r w:rsidRPr="00914766">
              <w:rPr>
                <w:rFonts w:asciiTheme="minorHAnsi" w:hAnsiTheme="minorHAnsi" w:cstheme="minorHAnsi"/>
                <w:b/>
                <w:i/>
                <w:sz w:val="20"/>
              </w:rPr>
              <w:t>Adres email: …………………………</w:t>
            </w:r>
            <w:r>
              <w:rPr>
                <w:rFonts w:asciiTheme="minorHAnsi" w:hAnsiTheme="minorHAnsi" w:cstheme="minorHAnsi"/>
                <w:b/>
                <w:i/>
                <w:sz w:val="20"/>
              </w:rPr>
              <w:t>……………</w:t>
            </w:r>
            <w:r w:rsidRPr="00914766">
              <w:rPr>
                <w:rFonts w:asciiTheme="minorHAnsi" w:hAnsiTheme="minorHAnsi" w:cstheme="minorHAnsi"/>
                <w:b/>
                <w:i/>
                <w:sz w:val="20"/>
              </w:rPr>
              <w:t xml:space="preserve"> (na który przesłane zostaną informacje poufne)</w:t>
            </w:r>
          </w:p>
        </w:tc>
        <w:tc>
          <w:tcPr>
            <w:tcW w:w="850" w:type="dxa"/>
            <w:tcBorders>
              <w:top w:val="nil"/>
              <w:left w:val="single" w:sz="4" w:space="0" w:color="auto"/>
              <w:bottom w:val="nil"/>
              <w:right w:val="single" w:sz="4" w:space="0" w:color="auto"/>
            </w:tcBorders>
          </w:tcPr>
          <w:p w14:paraId="49B589F2" w14:textId="77777777" w:rsidR="00914766" w:rsidRPr="006B56FD" w:rsidRDefault="00914766" w:rsidP="00914766">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left w:val="single" w:sz="4" w:space="0" w:color="auto"/>
            </w:tcBorders>
          </w:tcPr>
          <w:p w14:paraId="5479E5F9" w14:textId="5111ADAE" w:rsidR="00914766" w:rsidRDefault="00914766" w:rsidP="00914766">
            <w:pPr>
              <w:spacing w:line="360" w:lineRule="auto"/>
              <w:rPr>
                <w:rFonts w:asciiTheme="minorHAnsi" w:eastAsiaTheme="majorEastAsia" w:hAnsiTheme="minorHAnsi" w:cstheme="minorHAnsi"/>
                <w:b/>
                <w:i/>
                <w:iCs/>
                <w:sz w:val="20"/>
                <w:u w:val="single"/>
              </w:rPr>
            </w:pPr>
            <w:r w:rsidRPr="00914766">
              <w:rPr>
                <w:rFonts w:asciiTheme="minorHAnsi" w:eastAsiaTheme="majorEastAsia" w:hAnsiTheme="minorHAnsi" w:cstheme="minorHAnsi"/>
                <w:b/>
                <w:i/>
                <w:iCs/>
                <w:sz w:val="20"/>
                <w:u w:val="single"/>
              </w:rPr>
              <w:t xml:space="preserve">Zamawiający </w:t>
            </w:r>
          </w:p>
          <w:p w14:paraId="2E40BAF6" w14:textId="77777777" w:rsidR="00914766" w:rsidRPr="00914766" w:rsidRDefault="00914766" w:rsidP="00914766">
            <w:pPr>
              <w:spacing w:line="360" w:lineRule="auto"/>
              <w:rPr>
                <w:rFonts w:asciiTheme="minorHAnsi" w:eastAsiaTheme="majorEastAsia" w:hAnsiTheme="minorHAnsi" w:cstheme="minorHAnsi"/>
                <w:b/>
                <w:i/>
                <w:iCs/>
                <w:sz w:val="14"/>
                <w:szCs w:val="14"/>
                <w:u w:val="single"/>
              </w:rPr>
            </w:pPr>
          </w:p>
          <w:p w14:paraId="63787239"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w:t>
            </w:r>
          </w:p>
          <w:p w14:paraId="1EC2DCB6" w14:textId="77777777" w:rsidR="00914766" w:rsidRPr="00914766" w:rsidRDefault="00914766" w:rsidP="00914766">
            <w:pPr>
              <w:spacing w:before="120" w:after="120" w:line="240" w:lineRule="auto"/>
              <w:contextualSpacing/>
              <w:jc w:val="center"/>
              <w:rPr>
                <w:rFonts w:asciiTheme="minorHAnsi" w:eastAsia="Calibri" w:hAnsiTheme="minorHAnsi" w:cstheme="minorHAnsi"/>
                <w:sz w:val="20"/>
              </w:rPr>
            </w:pPr>
            <w:r w:rsidRPr="00914766">
              <w:rPr>
                <w:rFonts w:asciiTheme="minorHAnsi" w:eastAsia="Calibri" w:hAnsiTheme="minorHAnsi" w:cstheme="minorHAnsi"/>
                <w:sz w:val="20"/>
              </w:rPr>
              <w:t>w imieniu i na rzecz której działa:</w:t>
            </w:r>
          </w:p>
          <w:p w14:paraId="3499EA17" w14:textId="77777777" w:rsidR="00914766" w:rsidRPr="00914766" w:rsidRDefault="00914766" w:rsidP="00914766">
            <w:pPr>
              <w:spacing w:before="120" w:after="120" w:line="240" w:lineRule="auto"/>
              <w:contextualSpacing/>
              <w:jc w:val="center"/>
              <w:rPr>
                <w:rFonts w:asciiTheme="minorHAnsi" w:eastAsia="Calibri" w:hAnsiTheme="minorHAnsi" w:cstheme="minorHAnsi"/>
                <w:b/>
                <w:sz w:val="20"/>
              </w:rPr>
            </w:pPr>
            <w:r w:rsidRPr="00914766">
              <w:rPr>
                <w:rFonts w:asciiTheme="minorHAnsi" w:eastAsia="Calibri" w:hAnsiTheme="minorHAnsi" w:cstheme="minorHAnsi"/>
                <w:b/>
                <w:sz w:val="20"/>
              </w:rPr>
              <w:t>PGE Dystrybucja S.A. Oddział Warszawa</w:t>
            </w:r>
          </w:p>
          <w:p w14:paraId="0FB64222" w14:textId="77777777" w:rsidR="00914766" w:rsidRPr="00724BFB" w:rsidRDefault="00914766" w:rsidP="00914766">
            <w:pPr>
              <w:spacing w:before="120" w:after="120" w:line="240" w:lineRule="auto"/>
              <w:contextualSpacing/>
              <w:jc w:val="center"/>
              <w:rPr>
                <w:rFonts w:asciiTheme="minorHAnsi" w:eastAsia="Calibri" w:hAnsiTheme="minorHAnsi" w:cstheme="minorHAnsi"/>
                <w:color w:val="000000"/>
              </w:rPr>
            </w:pPr>
            <w:r w:rsidRPr="00914766">
              <w:rPr>
                <w:rFonts w:asciiTheme="minorHAnsi" w:eastAsia="Calibri" w:hAnsiTheme="minorHAnsi" w:cstheme="minorHAnsi"/>
                <w:color w:val="000000"/>
                <w:sz w:val="20"/>
              </w:rPr>
              <w:t>ul. Marsa 95, 04-470 Warszawa</w:t>
            </w:r>
          </w:p>
        </w:tc>
      </w:tr>
    </w:tbl>
    <w:p w14:paraId="3AB843BC" w14:textId="77777777" w:rsidR="00914766" w:rsidRDefault="00914766" w:rsidP="00914766">
      <w:pPr>
        <w:spacing w:after="80" w:line="240" w:lineRule="auto"/>
        <w:rPr>
          <w:rFonts w:asciiTheme="minorHAnsi" w:eastAsia="Calibri" w:hAnsiTheme="minorHAnsi" w:cstheme="minorHAnsi"/>
          <w:sz w:val="20"/>
          <w:lang w:eastAsia="pl-PL"/>
        </w:rPr>
      </w:pPr>
    </w:p>
    <w:p w14:paraId="4A0B61EE" w14:textId="77777777" w:rsidR="00914766" w:rsidRDefault="00914766" w:rsidP="00914766">
      <w:pPr>
        <w:spacing w:after="80" w:line="240" w:lineRule="auto"/>
        <w:rPr>
          <w:rFonts w:asciiTheme="minorHAnsi" w:eastAsia="Calibri" w:hAnsiTheme="minorHAnsi" w:cstheme="minorHAnsi"/>
          <w:sz w:val="20"/>
          <w:lang w:eastAsia="pl-PL"/>
        </w:rPr>
      </w:pPr>
    </w:p>
    <w:p w14:paraId="31B8D11C" w14:textId="77777777" w:rsidR="00914766" w:rsidRPr="009C2468" w:rsidRDefault="00914766" w:rsidP="00914766">
      <w:pPr>
        <w:autoSpaceDE w:val="0"/>
        <w:autoSpaceDN w:val="0"/>
        <w:adjustRightInd w:val="0"/>
        <w:spacing w:before="120" w:after="120" w:line="240" w:lineRule="auto"/>
        <w:jc w:val="center"/>
        <w:outlineLvl w:val="0"/>
        <w:rPr>
          <w:rFonts w:asciiTheme="minorHAnsi" w:eastAsia="Calibri" w:hAnsiTheme="minorHAnsi" w:cstheme="minorHAnsi"/>
          <w:sz w:val="20"/>
        </w:rPr>
      </w:pPr>
      <w:r w:rsidRPr="009C2468">
        <w:rPr>
          <w:rFonts w:asciiTheme="minorHAnsi" w:eastAsia="Calibri" w:hAnsiTheme="minorHAnsi" w:cstheme="minorHAnsi"/>
          <w:b/>
          <w:bCs/>
          <w:sz w:val="20"/>
        </w:rPr>
        <w:t xml:space="preserve">OŚWIADCZENIE O ZACHOWANIU POUFNOŚCI </w:t>
      </w:r>
    </w:p>
    <w:p w14:paraId="1A3AFD5C" w14:textId="77777777" w:rsidR="00914766" w:rsidRPr="009C2468" w:rsidRDefault="00914766" w:rsidP="00914766">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64167242" w14:textId="6B72B095" w:rsidR="00914766" w:rsidRPr="009C2468" w:rsidRDefault="00914766" w:rsidP="00914766">
      <w:pPr>
        <w:spacing w:after="80" w:line="240" w:lineRule="auto"/>
        <w:rPr>
          <w:rFonts w:asciiTheme="minorHAnsi" w:eastAsia="Calibri" w:hAnsiTheme="minorHAnsi" w:cstheme="minorHAnsi"/>
          <w:sz w:val="20"/>
          <w:lang w:eastAsia="pl-PL"/>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 xml:space="preserve">nr </w:t>
      </w:r>
      <w:r w:rsidR="007C622D">
        <w:rPr>
          <w:rFonts w:asciiTheme="minorHAnsi" w:hAnsiTheme="minorHAnsi" w:cstheme="minorHAnsi"/>
          <w:sz w:val="20"/>
          <w:szCs w:val="22"/>
        </w:rPr>
        <w:t>POST/DYS/OW/GZ/</w:t>
      </w:r>
      <w:r w:rsidR="009D53A4">
        <w:rPr>
          <w:rFonts w:asciiTheme="minorHAnsi" w:hAnsiTheme="minorHAnsi" w:cstheme="minorHAnsi"/>
          <w:sz w:val="20"/>
          <w:szCs w:val="22"/>
        </w:rPr>
        <w:t>0</w:t>
      </w:r>
      <w:r w:rsidRPr="00441D1F">
        <w:rPr>
          <w:rFonts w:asciiTheme="minorHAnsi" w:hAnsiTheme="minorHAnsi" w:cstheme="minorHAnsi"/>
          <w:sz w:val="20"/>
          <w:szCs w:val="22"/>
        </w:rPr>
        <w:fldChar w:fldCharType="begin"/>
      </w:r>
      <w:r w:rsidRPr="00441D1F">
        <w:rPr>
          <w:rFonts w:asciiTheme="minorHAnsi" w:hAnsiTheme="minorHAnsi" w:cstheme="minorHAnsi"/>
          <w:sz w:val="20"/>
          <w:szCs w:val="22"/>
        </w:rPr>
        <w:instrText xml:space="preserve"> MERGEFIELD "nr_postepowania" </w:instrText>
      </w:r>
      <w:r w:rsidRPr="00441D1F">
        <w:rPr>
          <w:rFonts w:asciiTheme="minorHAnsi" w:hAnsiTheme="minorHAnsi" w:cstheme="minorHAnsi"/>
          <w:sz w:val="20"/>
          <w:szCs w:val="22"/>
        </w:rPr>
        <w:fldChar w:fldCharType="separate"/>
      </w:r>
      <w:r w:rsidR="006E0E97" w:rsidRPr="006A317D">
        <w:rPr>
          <w:rFonts w:asciiTheme="minorHAnsi" w:hAnsiTheme="minorHAnsi" w:cstheme="minorHAnsi"/>
          <w:noProof/>
          <w:sz w:val="20"/>
          <w:szCs w:val="22"/>
        </w:rPr>
        <w:t>3194</w:t>
      </w:r>
      <w:r w:rsidRPr="00441D1F">
        <w:rPr>
          <w:rFonts w:asciiTheme="minorHAnsi" w:hAnsiTheme="minorHAnsi" w:cstheme="minorHAnsi"/>
          <w:sz w:val="20"/>
          <w:szCs w:val="22"/>
        </w:rPr>
        <w:fldChar w:fldCharType="end"/>
      </w:r>
      <w:r w:rsidRPr="00441D1F">
        <w:rPr>
          <w:rFonts w:asciiTheme="minorHAnsi" w:hAnsiTheme="minorHAnsi" w:cstheme="minorHAnsi"/>
          <w:sz w:val="20"/>
          <w:szCs w:val="22"/>
        </w:rPr>
        <w:t>/</w:t>
      </w:r>
      <w:r w:rsidR="00BD5ED3">
        <w:rPr>
          <w:rFonts w:asciiTheme="minorHAnsi" w:hAnsiTheme="minorHAnsi" w:cstheme="minorHAnsi"/>
          <w:sz w:val="20"/>
          <w:szCs w:val="22"/>
        </w:rPr>
        <w:t>202</w:t>
      </w:r>
      <w:r w:rsidR="00260BBD">
        <w:rPr>
          <w:rFonts w:asciiTheme="minorHAnsi" w:hAnsiTheme="minorHAnsi" w:cstheme="minorHAnsi"/>
          <w:sz w:val="20"/>
          <w:szCs w:val="22"/>
        </w:rPr>
        <w:t>4</w:t>
      </w:r>
      <w:r>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w:t>
      </w:r>
      <w:r>
        <w:rPr>
          <w:rFonts w:asciiTheme="minorHAnsi" w:eastAsia="Calibri" w:hAnsiTheme="minorHAnsi" w:cstheme="minorHAnsi"/>
          <w:sz w:val="20"/>
          <w:lang w:eastAsia="pl-PL"/>
        </w:rPr>
        <w:t>: „</w:t>
      </w:r>
      <w:r>
        <w:rPr>
          <w:rFonts w:asciiTheme="minorHAnsi" w:eastAsia="Calibri" w:hAnsiTheme="minorHAnsi" w:cstheme="minorHAnsi"/>
          <w:sz w:val="20"/>
          <w:lang w:eastAsia="pl-PL"/>
        </w:rPr>
        <w:fldChar w:fldCharType="begin"/>
      </w:r>
      <w:r>
        <w:rPr>
          <w:rFonts w:asciiTheme="minorHAnsi" w:eastAsia="Calibri" w:hAnsiTheme="minorHAnsi" w:cstheme="minorHAnsi"/>
          <w:sz w:val="20"/>
          <w:lang w:eastAsia="pl-PL"/>
        </w:rPr>
        <w:instrText xml:space="preserve"> MERGEFIELD "nazwa_post" </w:instrText>
      </w:r>
      <w:r>
        <w:rPr>
          <w:rFonts w:asciiTheme="minorHAnsi" w:eastAsia="Calibri" w:hAnsiTheme="minorHAnsi" w:cstheme="minorHAnsi"/>
          <w:sz w:val="20"/>
          <w:lang w:eastAsia="pl-PL"/>
        </w:rPr>
        <w:fldChar w:fldCharType="separate"/>
      </w:r>
      <w:r w:rsidR="006E0E97" w:rsidRPr="006A317D">
        <w:rPr>
          <w:rFonts w:asciiTheme="minorHAnsi" w:eastAsia="Calibri" w:hAnsiTheme="minorHAnsi" w:cstheme="minorHAnsi"/>
          <w:noProof/>
          <w:sz w:val="20"/>
          <w:lang w:eastAsia="pl-PL"/>
        </w:rPr>
        <w:t>Realizacja robót budowlanych w zakresie przyłączenia do sieci elektroenergetycznej kontrahentów w miejscowościach Stefanowo, Gabryelin, Jeziórko, Podolszyn Nowy, Chylice-Pólko oraz Baniocha (R_24).</w:t>
      </w:r>
      <w:r>
        <w:rPr>
          <w:rFonts w:asciiTheme="minorHAnsi" w:eastAsia="Calibri" w:hAnsiTheme="minorHAnsi" w:cstheme="minorHAnsi"/>
          <w:sz w:val="20"/>
          <w:lang w:eastAsia="pl-PL"/>
        </w:rPr>
        <w:fldChar w:fldCharType="end"/>
      </w:r>
      <w:r>
        <w:rPr>
          <w:rFonts w:asciiTheme="minorHAnsi" w:eastAsia="Calibri" w:hAnsiTheme="minorHAnsi" w:cstheme="minorHAnsi"/>
          <w:sz w:val="20"/>
          <w:lang w:eastAsia="pl-PL"/>
        </w:rPr>
        <w:t>”</w:t>
      </w:r>
      <w:r w:rsidRPr="009C2468">
        <w:rPr>
          <w:rFonts w:asciiTheme="minorHAnsi" w:eastAsia="Calibri" w:hAnsiTheme="minorHAnsi" w:cstheme="minorHAnsi"/>
          <w:sz w:val="20"/>
          <w:lang w:eastAsia="pl-PL"/>
        </w:rPr>
        <w:t xml:space="preserve">  </w:t>
      </w:r>
    </w:p>
    <w:p w14:paraId="4C2A44E3"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sz w:val="20"/>
        </w:rPr>
      </w:pPr>
    </w:p>
    <w:p w14:paraId="0CA19C6C" w14:textId="77777777" w:rsidR="00914766" w:rsidRPr="009C2468" w:rsidRDefault="00914766" w:rsidP="00914766">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9C2468">
        <w:rPr>
          <w:rFonts w:asciiTheme="minorHAnsi" w:eastAsia="Calibri" w:hAnsiTheme="minorHAnsi" w:cstheme="minorHAnsi"/>
          <w:sz w:val="20"/>
        </w:rPr>
        <w:t>M</w:t>
      </w:r>
      <w:r w:rsidRPr="009C2468">
        <w:rPr>
          <w:rFonts w:asciiTheme="minorHAnsi" w:eastAsia="Calibri" w:hAnsiTheme="minorHAnsi" w:cstheme="minorHAnsi"/>
          <w:color w:val="000000"/>
          <w:sz w:val="20"/>
        </w:rPr>
        <w:t>ając na uwadze</w:t>
      </w:r>
      <w:r w:rsidRPr="009C2468">
        <w:rPr>
          <w:rFonts w:asciiTheme="minorHAnsi" w:eastAsia="Calibri" w:hAnsiTheme="minorHAnsi" w:cstheme="minorHAnsi"/>
          <w:sz w:val="20"/>
        </w:rPr>
        <w:t xml:space="preserve"> potrzebę zapewnienia ochrony i bezpieczeństwa informacji przekazywanych przez Zamawiającego, oświadczamy niniejszym, iż </w:t>
      </w:r>
      <w:r w:rsidRPr="009C2468">
        <w:rPr>
          <w:rFonts w:asciiTheme="minorHAnsi" w:eastAsia="Calibri" w:hAnsiTheme="minorHAnsi" w:cstheme="minorHAnsi"/>
          <w:b/>
          <w:sz w:val="20"/>
        </w:rPr>
        <w:t>zobowiązujemy się do zachowania w poufności informacji</w:t>
      </w:r>
      <w:r>
        <w:rPr>
          <w:rFonts w:asciiTheme="minorHAnsi" w:eastAsia="Calibri" w:hAnsiTheme="minorHAnsi" w:cstheme="minorHAnsi"/>
          <w:b/>
          <w:sz w:val="20"/>
        </w:rPr>
        <w:t xml:space="preserve"> poufnych</w:t>
      </w:r>
      <w:r w:rsidRPr="009C2468">
        <w:rPr>
          <w:rFonts w:asciiTheme="minorHAnsi" w:eastAsia="Calibri" w:hAnsiTheme="minorHAnsi" w:cstheme="minorHAnsi"/>
          <w:b/>
          <w:sz w:val="20"/>
        </w:rPr>
        <w:t xml:space="preserve"> uzyskanych od Zamawiającego w trakcie prowadzonego postępowania, zarówno w formie pisemnej, dokumentowej</w:t>
      </w:r>
      <w:r>
        <w:rPr>
          <w:rFonts w:asciiTheme="minorHAnsi" w:eastAsia="Calibri" w:hAnsiTheme="minorHAnsi" w:cstheme="minorHAnsi"/>
          <w:b/>
          <w:sz w:val="20"/>
        </w:rPr>
        <w:t>, elektronicznej jak i ustnej,</w:t>
      </w:r>
      <w:r w:rsidRPr="009C2468">
        <w:rPr>
          <w:rFonts w:asciiTheme="minorHAnsi" w:eastAsia="Calibri" w:hAnsiTheme="minorHAnsi" w:cstheme="minorHAnsi"/>
          <w:b/>
          <w:sz w:val="20"/>
        </w:rPr>
        <w:t xml:space="preserve"> a w szczególności do: </w:t>
      </w:r>
    </w:p>
    <w:p w14:paraId="2EFA9A8D"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5F07D95B"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 xml:space="preserve">Zapewnienia wyżej wymienionym informacjom ochrony przed nieuprawnionym ujawnieniem, upublicznieniem, udostępnieniem lub utratą;  </w:t>
      </w:r>
    </w:p>
    <w:p w14:paraId="4B2A527F" w14:textId="77777777" w:rsidR="00914766" w:rsidRPr="009C2468" w:rsidRDefault="00914766" w:rsidP="00914766">
      <w:pPr>
        <w:numPr>
          <w:ilvl w:val="1"/>
          <w:numId w:val="31"/>
        </w:numPr>
        <w:autoSpaceDE w:val="0"/>
        <w:autoSpaceDN w:val="0"/>
        <w:adjustRightInd w:val="0"/>
        <w:spacing w:before="120" w:after="120" w:line="240" w:lineRule="auto"/>
        <w:ind w:left="357"/>
        <w:rPr>
          <w:rFonts w:asciiTheme="minorHAnsi" w:eastAsia="Calibri" w:hAnsiTheme="minorHAnsi" w:cstheme="minorHAnsi"/>
          <w:sz w:val="20"/>
        </w:rPr>
      </w:pPr>
      <w:r w:rsidRPr="009C2468">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31ABB531" w14:textId="23BF61B7" w:rsidR="00914766" w:rsidRPr="009C2468" w:rsidRDefault="00914766" w:rsidP="00914766">
      <w:pPr>
        <w:numPr>
          <w:ilvl w:val="1"/>
          <w:numId w:val="31"/>
        </w:numPr>
        <w:autoSpaceDE w:val="0"/>
        <w:autoSpaceDN w:val="0"/>
        <w:adjustRightInd w:val="0"/>
        <w:spacing w:before="120" w:after="120" w:line="240" w:lineRule="auto"/>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Zapłacenia na rzecz PGE Dystrybucja S.A. kary umownej </w:t>
      </w:r>
      <w:r w:rsidR="00F26C5F">
        <w:rPr>
          <w:rFonts w:asciiTheme="minorHAnsi" w:eastAsia="Calibri" w:hAnsiTheme="minorHAnsi" w:cstheme="minorHAnsi"/>
          <w:sz w:val="20"/>
        </w:rPr>
        <w:t>określonej w umowie</w:t>
      </w:r>
      <w:r w:rsidRPr="009C2468">
        <w:rPr>
          <w:rFonts w:asciiTheme="minorHAnsi" w:eastAsia="Calibri" w:hAnsiTheme="minorHAnsi" w:cstheme="minorHAnsi"/>
          <w:sz w:val="20"/>
        </w:rPr>
        <w:t xml:space="preserve"> w przypadku naruszenia zobowiązań niniejszego Oświadczenia o zachowaniu poufności i nieujawnianiu informacji. Zapłata kary umownej nie wyłącza prawa Zamawiającego do dochodzenia odszkodowania na zasadach ogólnych.</w:t>
      </w:r>
    </w:p>
    <w:p w14:paraId="2352F796" w14:textId="77777777" w:rsidR="00914766" w:rsidRPr="009C2468" w:rsidRDefault="00914766" w:rsidP="00914766">
      <w:pPr>
        <w:autoSpaceDE w:val="0"/>
        <w:autoSpaceDN w:val="0"/>
        <w:adjustRightInd w:val="0"/>
        <w:spacing w:before="120" w:after="120" w:line="240" w:lineRule="auto"/>
        <w:ind w:left="360"/>
        <w:contextualSpacing/>
        <w:rPr>
          <w:rFonts w:asciiTheme="minorHAnsi" w:eastAsia="Calibri" w:hAnsiTheme="minorHAnsi" w:cstheme="minorHAnsi"/>
          <w:sz w:val="20"/>
        </w:rPr>
      </w:pPr>
      <w:r w:rsidRPr="009C2468">
        <w:rPr>
          <w:rFonts w:asciiTheme="minorHAnsi" w:eastAsia="Calibri" w:hAnsiTheme="minorHAnsi" w:cstheme="minorHAnsi"/>
          <w:sz w:val="20"/>
        </w:rPr>
        <w:t xml:space="preserve"> </w:t>
      </w:r>
    </w:p>
    <w:p w14:paraId="40F106B7" w14:textId="77777777" w:rsidR="00914766" w:rsidRPr="009C2468"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Zobowiązujemy się dochować powyższych wymogów zarówno w trakcie prowadzenia postępowania, jak i po jego zakończeniu.</w:t>
      </w:r>
    </w:p>
    <w:p w14:paraId="799B706C" w14:textId="77777777" w:rsidR="00914766" w:rsidRPr="007B5C8C" w:rsidRDefault="00914766" w:rsidP="00914766">
      <w:pPr>
        <w:autoSpaceDE w:val="0"/>
        <w:autoSpaceDN w:val="0"/>
        <w:adjustRightInd w:val="0"/>
        <w:spacing w:before="120" w:after="120" w:line="240" w:lineRule="auto"/>
        <w:rPr>
          <w:rFonts w:asciiTheme="minorHAnsi" w:eastAsia="Calibri" w:hAnsiTheme="minorHAnsi" w:cstheme="minorHAnsi"/>
          <w:sz w:val="20"/>
        </w:rPr>
      </w:pPr>
      <w:r w:rsidRPr="009C2468">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r w:rsidRPr="007B5C8C">
        <w:rPr>
          <w:rFonts w:asciiTheme="minorHAnsi" w:eastAsia="Calibri" w:hAnsiTheme="minorHAnsi" w:cstheme="minorHAnsi"/>
          <w:sz w:val="20"/>
        </w:rPr>
        <w:t>.).</w:t>
      </w:r>
    </w:p>
    <w:p w14:paraId="5B34C62F" w14:textId="77777777" w:rsidR="00914766" w:rsidRPr="009C2468" w:rsidRDefault="00914766" w:rsidP="00914766">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14766" w:rsidRPr="009C2468" w14:paraId="35320666" w14:textId="77777777" w:rsidTr="00914766">
        <w:trPr>
          <w:trHeight w:val="284"/>
        </w:trPr>
        <w:tc>
          <w:tcPr>
            <w:tcW w:w="4922" w:type="dxa"/>
            <w:hideMark/>
          </w:tcPr>
          <w:p w14:paraId="12A3E918" w14:textId="77777777" w:rsidR="00914766" w:rsidRPr="009C2468" w:rsidRDefault="00914766" w:rsidP="00914766">
            <w:pPr>
              <w:tabs>
                <w:tab w:val="left" w:pos="-360"/>
              </w:tabs>
              <w:spacing w:line="240" w:lineRule="auto"/>
              <w:jc w:val="center"/>
              <w:rPr>
                <w:rFonts w:asciiTheme="minorHAnsi" w:hAnsiTheme="minorHAnsi" w:cstheme="minorHAnsi"/>
                <w:sz w:val="20"/>
                <w:lang w:eastAsia="pl-PL"/>
              </w:rPr>
            </w:pPr>
            <w:r w:rsidRPr="009C2468">
              <w:rPr>
                <w:rFonts w:asciiTheme="minorHAnsi" w:hAnsiTheme="minorHAnsi" w:cstheme="minorHAnsi"/>
                <w:sz w:val="20"/>
                <w:lang w:eastAsia="pl-PL"/>
              </w:rPr>
              <w:t>…………………..……………................................</w:t>
            </w:r>
          </w:p>
        </w:tc>
      </w:tr>
      <w:tr w:rsidR="00914766" w:rsidRPr="009C2468" w14:paraId="2E28AAF6" w14:textId="77777777" w:rsidTr="00914766">
        <w:trPr>
          <w:trHeight w:val="284"/>
        </w:trPr>
        <w:tc>
          <w:tcPr>
            <w:tcW w:w="4922" w:type="dxa"/>
            <w:hideMark/>
          </w:tcPr>
          <w:p w14:paraId="5B2C583C" w14:textId="77777777" w:rsidR="00914766" w:rsidRDefault="00914766" w:rsidP="00914766">
            <w:pPr>
              <w:tabs>
                <w:tab w:val="left" w:pos="-360"/>
              </w:tabs>
              <w:spacing w:line="240" w:lineRule="auto"/>
              <w:jc w:val="center"/>
              <w:rPr>
                <w:rFonts w:asciiTheme="minorHAnsi" w:hAnsiTheme="minorHAnsi" w:cstheme="minorHAnsi"/>
                <w:i/>
                <w:sz w:val="16"/>
                <w:szCs w:val="16"/>
                <w:lang w:eastAsia="pl-PL"/>
              </w:rPr>
            </w:pPr>
            <w:r>
              <w:rPr>
                <w:rFonts w:asciiTheme="minorHAnsi" w:hAnsiTheme="minorHAnsi" w:cstheme="minorHAnsi"/>
                <w:i/>
                <w:sz w:val="16"/>
                <w:szCs w:val="16"/>
                <w:lang w:eastAsia="pl-PL"/>
              </w:rPr>
              <w:t>P</w:t>
            </w:r>
            <w:r w:rsidRPr="009C2468">
              <w:rPr>
                <w:rFonts w:asciiTheme="minorHAnsi" w:hAnsiTheme="minorHAnsi" w:cstheme="minorHAnsi"/>
                <w:i/>
                <w:sz w:val="16"/>
                <w:szCs w:val="16"/>
                <w:lang w:eastAsia="pl-PL"/>
              </w:rPr>
              <w:t>odpis osoby/osób umocowanych do składania</w:t>
            </w:r>
          </w:p>
          <w:p w14:paraId="4F41E630" w14:textId="77777777" w:rsidR="00914766" w:rsidRPr="009C2468" w:rsidRDefault="00914766" w:rsidP="00914766">
            <w:pPr>
              <w:tabs>
                <w:tab w:val="left" w:pos="-360"/>
              </w:tabs>
              <w:spacing w:line="240" w:lineRule="auto"/>
              <w:jc w:val="center"/>
              <w:rPr>
                <w:rFonts w:asciiTheme="minorHAnsi" w:hAnsiTheme="minorHAnsi" w:cstheme="minorHAnsi"/>
                <w:i/>
                <w:sz w:val="20"/>
                <w:lang w:eastAsia="pl-PL"/>
              </w:rPr>
            </w:pPr>
            <w:r w:rsidRPr="009C2468">
              <w:rPr>
                <w:rFonts w:asciiTheme="minorHAnsi" w:hAnsiTheme="minorHAnsi" w:cstheme="minorHAnsi"/>
                <w:i/>
                <w:sz w:val="16"/>
                <w:szCs w:val="16"/>
                <w:lang w:eastAsia="pl-PL"/>
              </w:rPr>
              <w:t xml:space="preserve"> oświ</w:t>
            </w:r>
            <w:r>
              <w:rPr>
                <w:rFonts w:asciiTheme="minorHAnsi" w:hAnsiTheme="minorHAnsi" w:cstheme="minorHAnsi"/>
                <w:i/>
                <w:sz w:val="16"/>
                <w:szCs w:val="16"/>
                <w:lang w:eastAsia="pl-PL"/>
              </w:rPr>
              <w:t>adczeń woli w imieniu Wykonawcy</w:t>
            </w:r>
            <w:r w:rsidRPr="009C2468">
              <w:rPr>
                <w:rFonts w:asciiTheme="minorHAnsi" w:hAnsiTheme="minorHAnsi" w:cstheme="minorHAnsi"/>
                <w:i/>
                <w:sz w:val="20"/>
                <w:lang w:eastAsia="pl-PL"/>
              </w:rPr>
              <w:t xml:space="preserve">  </w:t>
            </w:r>
          </w:p>
        </w:tc>
      </w:tr>
    </w:tbl>
    <w:p w14:paraId="69336BF1" w14:textId="6658FEA7" w:rsidR="00914766" w:rsidRDefault="00914766" w:rsidP="00914766">
      <w:pPr>
        <w:tabs>
          <w:tab w:val="left" w:pos="2100"/>
        </w:tabs>
        <w:rPr>
          <w:rFonts w:asciiTheme="minorHAnsi" w:hAnsiTheme="minorHAnsi" w:cstheme="minorHAnsi"/>
          <w:sz w:val="20"/>
        </w:rPr>
      </w:pPr>
    </w:p>
    <w:p w14:paraId="7F2E37F6" w14:textId="1C014AB6" w:rsidR="007C622D" w:rsidRDefault="007C622D" w:rsidP="00914766">
      <w:pPr>
        <w:tabs>
          <w:tab w:val="left" w:pos="2100"/>
        </w:tabs>
        <w:rPr>
          <w:rFonts w:asciiTheme="minorHAnsi" w:hAnsiTheme="minorHAnsi" w:cstheme="minorHAnsi"/>
          <w:sz w:val="20"/>
        </w:rPr>
      </w:pPr>
    </w:p>
    <w:p w14:paraId="789BF2D1" w14:textId="11BF3FCD" w:rsidR="007C622D" w:rsidRDefault="007C622D" w:rsidP="00914766">
      <w:pPr>
        <w:tabs>
          <w:tab w:val="left" w:pos="2100"/>
        </w:tabs>
        <w:rPr>
          <w:rFonts w:asciiTheme="minorHAnsi" w:hAnsiTheme="minorHAnsi" w:cstheme="minorHAnsi"/>
          <w:sz w:val="20"/>
        </w:rPr>
      </w:pPr>
    </w:p>
    <w:p w14:paraId="70FF6952" w14:textId="1178646E" w:rsidR="007C622D" w:rsidRDefault="007C622D" w:rsidP="00914766">
      <w:pPr>
        <w:tabs>
          <w:tab w:val="left" w:pos="2100"/>
        </w:tabs>
        <w:rPr>
          <w:rFonts w:asciiTheme="minorHAnsi" w:hAnsiTheme="minorHAnsi" w:cstheme="minorHAnsi"/>
          <w:sz w:val="20"/>
        </w:rPr>
      </w:pPr>
    </w:p>
    <w:p w14:paraId="52B18A54" w14:textId="0014A577" w:rsidR="007C622D" w:rsidRDefault="007C622D" w:rsidP="00914766">
      <w:pPr>
        <w:tabs>
          <w:tab w:val="left" w:pos="2100"/>
        </w:tabs>
        <w:rPr>
          <w:rFonts w:asciiTheme="minorHAnsi" w:hAnsiTheme="minorHAnsi" w:cstheme="minorHAnsi"/>
          <w:sz w:val="20"/>
        </w:rPr>
      </w:pPr>
    </w:p>
    <w:p w14:paraId="331C7DC1" w14:textId="67111F71" w:rsidR="007C622D" w:rsidRDefault="007C622D" w:rsidP="00914766">
      <w:pPr>
        <w:tabs>
          <w:tab w:val="left" w:pos="2100"/>
        </w:tabs>
        <w:rPr>
          <w:rFonts w:asciiTheme="minorHAnsi" w:hAnsiTheme="minorHAnsi" w:cstheme="minorHAnsi"/>
          <w:sz w:val="20"/>
        </w:rPr>
      </w:pPr>
    </w:p>
    <w:p w14:paraId="16F020B9" w14:textId="1524178D" w:rsidR="007C622D" w:rsidRDefault="007C622D" w:rsidP="00914766">
      <w:pPr>
        <w:tabs>
          <w:tab w:val="left" w:pos="2100"/>
        </w:tabs>
        <w:rPr>
          <w:rFonts w:asciiTheme="minorHAnsi" w:hAnsiTheme="minorHAnsi" w:cstheme="minorHAnsi"/>
          <w:sz w:val="20"/>
        </w:rPr>
      </w:pPr>
    </w:p>
    <w:p w14:paraId="0DC57E61" w14:textId="179A2873" w:rsidR="007C622D" w:rsidRPr="007C622D" w:rsidRDefault="007C622D" w:rsidP="007C622D">
      <w:pPr>
        <w:keepNext/>
        <w:keepLines/>
        <w:shd w:val="clear" w:color="auto" w:fill="C6D9F1" w:themeFill="text2" w:themeFillTint="33"/>
        <w:spacing w:before="480"/>
        <w:outlineLvl w:val="0"/>
        <w:rPr>
          <w:rFonts w:asciiTheme="minorHAnsi" w:eastAsiaTheme="majorEastAsia" w:hAnsiTheme="minorHAnsi" w:cstheme="minorHAnsi"/>
          <w:b/>
          <w:bCs/>
          <w:color w:val="000000" w:themeColor="text1"/>
          <w:sz w:val="20"/>
        </w:rPr>
      </w:pPr>
      <w:r>
        <w:rPr>
          <w:rFonts w:asciiTheme="minorHAnsi" w:eastAsiaTheme="majorEastAsia" w:hAnsiTheme="minorHAnsi" w:cstheme="minorHAnsi"/>
          <w:b/>
          <w:bCs/>
          <w:color w:val="000000" w:themeColor="text1"/>
          <w:sz w:val="20"/>
        </w:rPr>
        <w:lastRenderedPageBreak/>
        <w:t>ZAŁĄCZNIK NR 12</w:t>
      </w:r>
      <w:r w:rsidRPr="007C622D">
        <w:rPr>
          <w:rFonts w:asciiTheme="minorHAnsi" w:eastAsiaTheme="majorEastAsia" w:hAnsiTheme="minorHAnsi" w:cstheme="minorHAnsi"/>
          <w:b/>
          <w:bCs/>
          <w:color w:val="000000" w:themeColor="text1"/>
          <w:sz w:val="20"/>
        </w:rPr>
        <w:t xml:space="preserve"> DO SWZ – ANKIETA WERYFIKACJI WYKONAWCY W ZAKRESIE ZAPEWNIENIA GWARANCJI BEZPIECZEŃSTWA PRZETWARZANIA DANYCH OSOBOWYCH</w:t>
      </w:r>
    </w:p>
    <w:p w14:paraId="6C8E0FFA"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107CCC4"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tbl>
      <w:tblPr>
        <w:tblStyle w:val="Tabela-Siatka2"/>
        <w:tblW w:w="0" w:type="auto"/>
        <w:tblInd w:w="-142" w:type="dxa"/>
        <w:tblLook w:val="04A0" w:firstRow="1" w:lastRow="0" w:firstColumn="1" w:lastColumn="0" w:noHBand="0" w:noVBand="1"/>
      </w:tblPr>
      <w:tblGrid>
        <w:gridCol w:w="3965"/>
        <w:gridCol w:w="850"/>
        <w:gridCol w:w="4134"/>
      </w:tblGrid>
      <w:tr w:rsidR="007C622D" w:rsidRPr="007C622D" w14:paraId="5BF65A89" w14:textId="77777777" w:rsidTr="008104EC">
        <w:trPr>
          <w:trHeight w:val="1820"/>
        </w:trPr>
        <w:tc>
          <w:tcPr>
            <w:tcW w:w="3965" w:type="dxa"/>
            <w:tcBorders>
              <w:right w:val="single" w:sz="4" w:space="0" w:color="auto"/>
            </w:tcBorders>
          </w:tcPr>
          <w:p w14:paraId="43473C77" w14:textId="77777777" w:rsidR="007C622D" w:rsidRPr="007C622D" w:rsidRDefault="007C622D" w:rsidP="007C622D">
            <w:pPr>
              <w:ind w:right="28"/>
              <w:jc w:val="left"/>
              <w:rPr>
                <w:rFonts w:asciiTheme="minorHAnsi" w:hAnsiTheme="minorHAnsi" w:cstheme="minorHAnsi"/>
                <w:b/>
                <w:i/>
                <w:iCs/>
                <w:sz w:val="20"/>
                <w:u w:val="single"/>
              </w:rPr>
            </w:pPr>
            <w:r w:rsidRPr="007C622D">
              <w:rPr>
                <w:rFonts w:asciiTheme="minorHAnsi" w:hAnsiTheme="minorHAnsi" w:cstheme="minorHAnsi"/>
                <w:b/>
                <w:i/>
                <w:iCs/>
                <w:sz w:val="20"/>
                <w:u w:val="single"/>
              </w:rPr>
              <w:t>Wykonawca (podmiot przetwarzający)</w:t>
            </w:r>
          </w:p>
          <w:p w14:paraId="1EE78317" w14:textId="77777777" w:rsidR="007C622D" w:rsidRPr="007C622D" w:rsidRDefault="007C622D" w:rsidP="007C622D">
            <w:pPr>
              <w:ind w:right="28"/>
              <w:jc w:val="left"/>
              <w:rPr>
                <w:rFonts w:asciiTheme="minorHAnsi" w:hAnsiTheme="minorHAnsi" w:cstheme="minorHAnsi"/>
                <w:sz w:val="20"/>
              </w:rPr>
            </w:pPr>
          </w:p>
          <w:p w14:paraId="329CC560"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434CBA4F" w14:textId="77777777" w:rsidR="007C622D" w:rsidRPr="007C622D" w:rsidRDefault="007C622D" w:rsidP="007C622D">
            <w:pPr>
              <w:ind w:right="28"/>
              <w:jc w:val="center"/>
              <w:rPr>
                <w:rFonts w:asciiTheme="minorHAnsi" w:hAnsiTheme="minorHAnsi" w:cstheme="minorHAnsi"/>
                <w:sz w:val="20"/>
              </w:rPr>
            </w:pPr>
            <w:r w:rsidRPr="007C622D">
              <w:rPr>
                <w:rFonts w:asciiTheme="minorHAnsi" w:hAnsiTheme="minorHAnsi" w:cstheme="minorHAnsi"/>
                <w:sz w:val="20"/>
              </w:rPr>
              <w:t>……………………………………………….</w:t>
            </w:r>
          </w:p>
          <w:p w14:paraId="719438A5" w14:textId="77777777" w:rsidR="007C622D" w:rsidRPr="007C622D" w:rsidRDefault="007C622D" w:rsidP="007C622D">
            <w:pPr>
              <w:ind w:right="28"/>
              <w:jc w:val="center"/>
              <w:rPr>
                <w:rFonts w:asciiTheme="minorHAnsi" w:hAnsiTheme="minorHAnsi" w:cstheme="minorHAnsi"/>
                <w:i/>
                <w:sz w:val="20"/>
              </w:rPr>
            </w:pPr>
            <w:r w:rsidRPr="007C622D">
              <w:rPr>
                <w:rFonts w:asciiTheme="minorHAnsi" w:hAnsiTheme="minorHAnsi" w:cstheme="minorHAnsi"/>
                <w:i/>
                <w:sz w:val="20"/>
              </w:rPr>
              <w:t>Nazwa i adres</w:t>
            </w:r>
          </w:p>
          <w:p w14:paraId="5E4E0AE0" w14:textId="77777777" w:rsidR="007C622D" w:rsidRPr="007C622D" w:rsidRDefault="007C622D" w:rsidP="007C622D">
            <w:pPr>
              <w:ind w:right="28"/>
              <w:jc w:val="left"/>
              <w:rPr>
                <w:rFonts w:asciiTheme="minorHAnsi" w:hAnsiTheme="minorHAnsi" w:cstheme="minorHAnsi"/>
                <w:sz w:val="20"/>
              </w:rPr>
            </w:pPr>
          </w:p>
        </w:tc>
        <w:tc>
          <w:tcPr>
            <w:tcW w:w="850" w:type="dxa"/>
            <w:tcBorders>
              <w:top w:val="nil"/>
              <w:left w:val="single" w:sz="4" w:space="0" w:color="auto"/>
              <w:bottom w:val="nil"/>
              <w:right w:val="single" w:sz="4" w:space="0" w:color="auto"/>
            </w:tcBorders>
          </w:tcPr>
          <w:p w14:paraId="730413CE" w14:textId="77777777" w:rsidR="007C622D" w:rsidRPr="007C622D" w:rsidRDefault="007C622D" w:rsidP="007C622D">
            <w:pPr>
              <w:spacing w:line="360" w:lineRule="auto"/>
              <w:rPr>
                <w:rFonts w:asciiTheme="minorHAnsi" w:eastAsiaTheme="majorEastAsia" w:hAnsiTheme="minorHAnsi" w:cstheme="minorHAnsi"/>
                <w:b/>
                <w:i/>
                <w:iCs/>
                <w:sz w:val="20"/>
                <w:u w:val="single"/>
              </w:rPr>
            </w:pPr>
          </w:p>
        </w:tc>
        <w:tc>
          <w:tcPr>
            <w:tcW w:w="4134" w:type="dxa"/>
            <w:tcBorders>
              <w:left w:val="single" w:sz="4" w:space="0" w:color="auto"/>
            </w:tcBorders>
          </w:tcPr>
          <w:p w14:paraId="7E78BD45" w14:textId="77777777" w:rsidR="007C622D" w:rsidRPr="007C622D" w:rsidRDefault="007C622D" w:rsidP="007C622D">
            <w:pPr>
              <w:spacing w:line="360" w:lineRule="auto"/>
              <w:rPr>
                <w:rFonts w:asciiTheme="minorHAnsi" w:eastAsiaTheme="majorEastAsia" w:hAnsiTheme="minorHAnsi" w:cstheme="minorHAnsi"/>
                <w:b/>
                <w:i/>
                <w:iCs/>
                <w:sz w:val="20"/>
                <w:u w:val="single"/>
              </w:rPr>
            </w:pPr>
            <w:r w:rsidRPr="007C622D">
              <w:rPr>
                <w:rFonts w:asciiTheme="minorHAnsi" w:eastAsiaTheme="majorEastAsia" w:hAnsiTheme="minorHAnsi" w:cstheme="minorHAnsi"/>
                <w:b/>
                <w:i/>
                <w:iCs/>
                <w:sz w:val="20"/>
                <w:u w:val="single"/>
              </w:rPr>
              <w:t xml:space="preserve">Zamawiający </w:t>
            </w:r>
          </w:p>
          <w:p w14:paraId="7901EE95"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w:t>
            </w:r>
          </w:p>
          <w:p w14:paraId="5A2AC755" w14:textId="77777777" w:rsidR="007C622D" w:rsidRPr="007C622D" w:rsidRDefault="007C622D" w:rsidP="007C622D">
            <w:pPr>
              <w:spacing w:before="120" w:after="120" w:line="240" w:lineRule="auto"/>
              <w:contextualSpacing/>
              <w:jc w:val="center"/>
              <w:rPr>
                <w:rFonts w:asciiTheme="minorHAnsi" w:eastAsia="Calibri" w:hAnsiTheme="minorHAnsi" w:cstheme="minorHAnsi"/>
                <w:sz w:val="20"/>
              </w:rPr>
            </w:pPr>
            <w:r w:rsidRPr="007C622D">
              <w:rPr>
                <w:rFonts w:asciiTheme="minorHAnsi" w:eastAsia="Calibri" w:hAnsiTheme="minorHAnsi" w:cstheme="minorHAnsi"/>
                <w:sz w:val="20"/>
              </w:rPr>
              <w:t>w imieniu i na rzecz której działa:</w:t>
            </w:r>
          </w:p>
          <w:p w14:paraId="009AA861" w14:textId="77777777" w:rsidR="007C622D" w:rsidRPr="007C622D" w:rsidRDefault="007C622D" w:rsidP="007C622D">
            <w:pPr>
              <w:spacing w:before="120" w:after="120" w:line="240" w:lineRule="auto"/>
              <w:contextualSpacing/>
              <w:jc w:val="center"/>
              <w:rPr>
                <w:rFonts w:asciiTheme="minorHAnsi" w:eastAsia="Calibri" w:hAnsiTheme="minorHAnsi" w:cstheme="minorHAnsi"/>
                <w:b/>
                <w:sz w:val="20"/>
              </w:rPr>
            </w:pPr>
            <w:r w:rsidRPr="007C622D">
              <w:rPr>
                <w:rFonts w:asciiTheme="minorHAnsi" w:eastAsia="Calibri" w:hAnsiTheme="minorHAnsi" w:cstheme="minorHAnsi"/>
                <w:b/>
                <w:sz w:val="20"/>
              </w:rPr>
              <w:t>PGE Dystrybucja S.A. Oddział Warszawa</w:t>
            </w:r>
          </w:p>
          <w:p w14:paraId="317E790B" w14:textId="483A46F6" w:rsidR="007C622D" w:rsidRPr="007C622D" w:rsidRDefault="007C622D" w:rsidP="007C622D">
            <w:pPr>
              <w:spacing w:line="360" w:lineRule="auto"/>
              <w:jc w:val="center"/>
              <w:rPr>
                <w:rFonts w:asciiTheme="minorHAnsi" w:eastAsiaTheme="majorEastAsia" w:hAnsiTheme="minorHAnsi" w:cstheme="minorHAnsi"/>
                <w:i/>
                <w:iCs/>
                <w:sz w:val="20"/>
              </w:rPr>
            </w:pPr>
            <w:r w:rsidRPr="007C622D">
              <w:rPr>
                <w:rFonts w:asciiTheme="minorHAnsi" w:eastAsia="Calibri" w:hAnsiTheme="minorHAnsi" w:cstheme="minorHAnsi"/>
                <w:b/>
                <w:sz w:val="20"/>
              </w:rPr>
              <w:t>ul. Marsa 95, 04-470 Warszawa</w:t>
            </w:r>
          </w:p>
        </w:tc>
      </w:tr>
    </w:tbl>
    <w:p w14:paraId="14FC14CF"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25B71747" w14:textId="77777777" w:rsidR="007C622D" w:rsidRPr="007C622D" w:rsidRDefault="007C622D" w:rsidP="007C622D">
      <w:pPr>
        <w:spacing w:before="120" w:line="276" w:lineRule="auto"/>
        <w:ind w:left="284"/>
        <w:contextualSpacing/>
        <w:jc w:val="left"/>
        <w:outlineLvl w:val="0"/>
        <w:rPr>
          <w:rFonts w:asciiTheme="minorHAnsi" w:hAnsiTheme="minorHAnsi" w:cstheme="minorHAnsi"/>
          <w:b/>
          <w:sz w:val="20"/>
        </w:rPr>
      </w:pPr>
    </w:p>
    <w:p w14:paraId="7C04BC9B" w14:textId="77777777" w:rsidR="007C622D" w:rsidRPr="007C622D" w:rsidRDefault="007C622D" w:rsidP="007C622D">
      <w:pPr>
        <w:tabs>
          <w:tab w:val="left" w:pos="1628"/>
        </w:tabs>
        <w:jc w:val="center"/>
        <w:rPr>
          <w:rFonts w:asciiTheme="minorHAnsi" w:hAnsiTheme="minorHAnsi" w:cstheme="minorHAnsi"/>
          <w:b/>
          <w:sz w:val="20"/>
        </w:rPr>
      </w:pPr>
      <w:r w:rsidRPr="007C622D">
        <w:rPr>
          <w:rFonts w:asciiTheme="minorHAnsi" w:hAnsiTheme="minorHAnsi" w:cstheme="minorHAnsi"/>
          <w:b/>
          <w:sz w:val="20"/>
        </w:rPr>
        <w:t>ANKIETA WERYFIKACJI WYKONAWCY W ZAKRESIE ZAPEWNIENIA GWARANCJI BEZPIECZEŃSTWA PRZETWARZANIA DANYCH OSOBOWYCH</w:t>
      </w:r>
    </w:p>
    <w:p w14:paraId="5CC480E4" w14:textId="77777777" w:rsidR="007C622D" w:rsidRPr="007C622D" w:rsidRDefault="007C622D" w:rsidP="007C622D">
      <w:pPr>
        <w:rPr>
          <w:rFonts w:asciiTheme="minorHAnsi" w:hAnsiTheme="minorHAnsi" w:cstheme="minorHAnsi"/>
          <w:sz w:val="20"/>
        </w:rPr>
      </w:pPr>
    </w:p>
    <w:p w14:paraId="79918AF5" w14:textId="77777777" w:rsidR="007C622D" w:rsidRPr="007C622D" w:rsidRDefault="007C622D" w:rsidP="007C622D">
      <w:pPr>
        <w:rPr>
          <w:rFonts w:asciiTheme="minorHAnsi" w:hAnsiTheme="minorHAnsi" w:cstheme="minorHAnsi"/>
          <w:sz w:val="20"/>
        </w:rPr>
      </w:pPr>
    </w:p>
    <w:p w14:paraId="5F8CDAEE" w14:textId="3F5FECEB" w:rsidR="007C622D" w:rsidRPr="007C622D" w:rsidRDefault="007C622D" w:rsidP="007C622D">
      <w:pPr>
        <w:spacing w:after="120" w:line="240" w:lineRule="auto"/>
        <w:rPr>
          <w:rFonts w:asciiTheme="minorHAnsi" w:hAnsiTheme="minorHAnsi" w:cstheme="minorHAnsi"/>
          <w:sz w:val="20"/>
          <w:lang w:eastAsia="pl-PL"/>
        </w:rPr>
      </w:pPr>
      <w:r w:rsidRPr="007C622D">
        <w:rPr>
          <w:rFonts w:asciiTheme="minorHAnsi" w:hAnsiTheme="minorHAnsi" w:cstheme="minorHAnsi"/>
          <w:sz w:val="20"/>
          <w:lang w:eastAsia="pl-PL"/>
        </w:rPr>
        <w:t xml:space="preserve">W związku z Ofertą Wykonawcy złożoną w postępowaniu zakupowym nr </w:t>
      </w:r>
      <w:r>
        <w:rPr>
          <w:rFonts w:asciiTheme="minorHAnsi" w:hAnsiTheme="minorHAnsi" w:cstheme="minorHAnsi"/>
          <w:sz w:val="20"/>
          <w:lang w:eastAsia="pl-PL"/>
        </w:rPr>
        <w:t>POST/DYS/OW/GZ/</w:t>
      </w:r>
      <w:r w:rsidR="009D53A4">
        <w:rPr>
          <w:rFonts w:asciiTheme="minorHAnsi" w:hAnsiTheme="minorHAnsi" w:cstheme="minorHAnsi"/>
          <w:sz w:val="20"/>
          <w:lang w:eastAsia="pl-PL"/>
        </w:rPr>
        <w:t>0</w:t>
      </w:r>
      <w:r w:rsidR="004E6D29">
        <w:rPr>
          <w:rFonts w:asciiTheme="minorHAnsi" w:hAnsiTheme="minorHAnsi" w:cstheme="minorHAnsi"/>
          <w:sz w:val="20"/>
          <w:lang w:eastAsia="pl-PL"/>
        </w:rPr>
        <w:fldChar w:fldCharType="begin"/>
      </w:r>
      <w:r w:rsidR="004E6D29">
        <w:rPr>
          <w:rFonts w:asciiTheme="minorHAnsi" w:hAnsiTheme="minorHAnsi" w:cstheme="minorHAnsi"/>
          <w:sz w:val="20"/>
          <w:lang w:eastAsia="pl-PL"/>
        </w:rPr>
        <w:instrText xml:space="preserve"> MERGEFIELD nr_postepowania </w:instrText>
      </w:r>
      <w:r w:rsidR="004E6D29">
        <w:rPr>
          <w:rFonts w:asciiTheme="minorHAnsi" w:hAnsiTheme="minorHAnsi" w:cstheme="minorHAnsi"/>
          <w:sz w:val="20"/>
          <w:lang w:eastAsia="pl-PL"/>
        </w:rPr>
        <w:fldChar w:fldCharType="separate"/>
      </w:r>
      <w:r w:rsidR="006E0E97" w:rsidRPr="006A317D">
        <w:rPr>
          <w:rFonts w:asciiTheme="minorHAnsi" w:hAnsiTheme="minorHAnsi" w:cstheme="minorHAnsi"/>
          <w:noProof/>
          <w:sz w:val="20"/>
          <w:lang w:eastAsia="pl-PL"/>
        </w:rPr>
        <w:t>3194</w:t>
      </w:r>
      <w:r w:rsidR="004E6D29">
        <w:rPr>
          <w:rFonts w:asciiTheme="minorHAnsi" w:hAnsiTheme="minorHAnsi" w:cstheme="minorHAnsi"/>
          <w:sz w:val="20"/>
          <w:lang w:eastAsia="pl-PL"/>
        </w:rPr>
        <w:fldChar w:fldCharType="end"/>
      </w:r>
      <w:r w:rsidRPr="007C622D">
        <w:rPr>
          <w:rFonts w:asciiTheme="minorHAnsi" w:hAnsiTheme="minorHAnsi" w:cstheme="minorHAnsi"/>
          <w:sz w:val="20"/>
          <w:lang w:eastAsia="pl-PL"/>
        </w:rPr>
        <w:t>/202</w:t>
      </w:r>
      <w:r w:rsidR="00260BBD">
        <w:rPr>
          <w:rFonts w:asciiTheme="minorHAnsi" w:hAnsiTheme="minorHAnsi" w:cstheme="minorHAnsi"/>
          <w:sz w:val="20"/>
          <w:lang w:eastAsia="pl-PL"/>
        </w:rPr>
        <w:t>4</w:t>
      </w:r>
      <w:r w:rsidRPr="007C622D">
        <w:rPr>
          <w:rFonts w:asciiTheme="minorHAnsi" w:hAnsiTheme="minorHAnsi" w:cstheme="minorHAnsi"/>
          <w:sz w:val="20"/>
          <w:lang w:eastAsia="pl-PL"/>
        </w:rPr>
        <w:t xml:space="preserve">  prowadzonym w trybie przetargu nieograniczonego pn. </w:t>
      </w:r>
      <w:r w:rsidR="00442C8C">
        <w:rPr>
          <w:rFonts w:asciiTheme="minorHAnsi" w:hAnsiTheme="minorHAnsi" w:cstheme="minorHAnsi"/>
          <w:sz w:val="20"/>
        </w:rPr>
        <w:fldChar w:fldCharType="begin"/>
      </w:r>
      <w:r w:rsidR="00442C8C">
        <w:rPr>
          <w:rFonts w:asciiTheme="minorHAnsi" w:hAnsiTheme="minorHAnsi" w:cstheme="minorHAnsi"/>
          <w:sz w:val="20"/>
        </w:rPr>
        <w:instrText xml:space="preserve"> MERGEFIELD nazwa_post </w:instrText>
      </w:r>
      <w:r w:rsidR="00442C8C">
        <w:rPr>
          <w:rFonts w:asciiTheme="minorHAnsi" w:hAnsiTheme="minorHAnsi" w:cstheme="minorHAnsi"/>
          <w:sz w:val="20"/>
        </w:rPr>
        <w:fldChar w:fldCharType="separate"/>
      </w:r>
      <w:r w:rsidR="006E0E97" w:rsidRPr="006A317D">
        <w:rPr>
          <w:rFonts w:asciiTheme="minorHAnsi" w:hAnsiTheme="minorHAnsi" w:cstheme="minorHAnsi"/>
          <w:noProof/>
          <w:sz w:val="20"/>
        </w:rPr>
        <w:t>Realizacja robót budowlanych w zakresie przyłączenia do sieci elektroenergetycznej kontrahentów w miejscowościach Stefanowo, Gabryelin, Jeziórko, Podolszyn Nowy, Chylice-Pólko oraz Baniocha (R_24).</w:t>
      </w:r>
      <w:r w:rsidR="00442C8C">
        <w:rPr>
          <w:rFonts w:asciiTheme="minorHAnsi" w:hAnsiTheme="minorHAnsi" w:cstheme="minorHAnsi"/>
          <w:sz w:val="20"/>
        </w:rPr>
        <w:fldChar w:fldCharType="end"/>
      </w:r>
      <w:r w:rsidRPr="007C622D">
        <w:rPr>
          <w:rFonts w:asciiTheme="minorHAnsi" w:hAnsiTheme="minorHAnsi" w:cstheme="minorHAnsi"/>
          <w:sz w:val="20"/>
        </w:rPr>
        <w:t>, po</w:t>
      </w:r>
      <w:r w:rsidRPr="007C622D">
        <w:rPr>
          <w:rFonts w:asciiTheme="minorHAnsi" w:hAnsiTheme="minorHAnsi" w:cstheme="minorHAnsi"/>
          <w:sz w:val="20"/>
          <w:lang w:eastAsia="pl-PL"/>
        </w:rPr>
        <w:t>niżej wskazujemy informacje dotyczące zapewnienia gwarancji bezpieczeństwa przetwarzania danych osobowych:</w:t>
      </w:r>
    </w:p>
    <w:p w14:paraId="39B7B51A" w14:textId="77777777" w:rsidR="007C622D" w:rsidRPr="007C622D" w:rsidRDefault="007C622D" w:rsidP="007C622D">
      <w:pPr>
        <w:widowControl w:val="0"/>
        <w:snapToGrid w:val="0"/>
        <w:spacing w:line="240" w:lineRule="auto"/>
        <w:ind w:right="170"/>
        <w:rPr>
          <w:rFonts w:asciiTheme="minorHAnsi" w:hAnsiTheme="minorHAnsi" w:cstheme="minorHAnsi"/>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7C622D" w:rsidRPr="007C622D" w14:paraId="25E1EFDD" w14:textId="77777777" w:rsidTr="008104EC">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57AB7BB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i/>
                <w:sz w:val="20"/>
                <w:lang w:eastAsia="pl-PL"/>
              </w:rPr>
            </w:pPr>
            <w:r w:rsidRPr="007C622D">
              <w:rPr>
                <w:rFonts w:asciiTheme="minorHAnsi" w:hAnsiTheme="minorHAnsi" w:cstheme="minorHAnsi"/>
                <w:i/>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8B5EA14" w14:textId="77777777" w:rsidR="007C622D" w:rsidRPr="007C622D" w:rsidRDefault="007C622D" w:rsidP="007C622D">
            <w:pPr>
              <w:widowControl w:val="0"/>
              <w:snapToGrid w:val="0"/>
              <w:spacing w:line="300" w:lineRule="auto"/>
              <w:ind w:right="170"/>
              <w:jc w:val="center"/>
              <w:rPr>
                <w:rFonts w:asciiTheme="minorHAnsi" w:hAnsiTheme="minorHAnsi" w:cstheme="minorHAnsi"/>
                <w:i/>
                <w:sz w:val="20"/>
                <w:lang w:eastAsia="pl-PL"/>
              </w:rPr>
            </w:pPr>
            <w:r w:rsidRPr="007C622D">
              <w:rPr>
                <w:rFonts w:asciiTheme="minorHAnsi" w:hAnsiTheme="minorHAnsi" w:cstheme="minorHAnsi"/>
                <w:i/>
                <w:sz w:val="20"/>
                <w:lang w:eastAsia="pl-PL"/>
              </w:rPr>
              <w:t>Wymagany przez Zmawiającego zakres informacji / Informacje Wykonawcy (podmiotu przetwarzającego dane osobowe)</w:t>
            </w:r>
          </w:p>
        </w:tc>
      </w:tr>
      <w:tr w:rsidR="007C622D" w:rsidRPr="007C622D" w14:paraId="11C915F5" w14:textId="77777777" w:rsidTr="008104EC">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7BBA8A8"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254217C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Pełna nazwa podmiotu przetwarzającego dane osobowe:</w:t>
            </w:r>
          </w:p>
          <w:p w14:paraId="7397634A"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FDBFE68" w14:textId="77777777" w:rsidTr="008104EC">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C061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676248AA"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Adres siedziby podmiotu przetwarzającego - prosimy o podanie adresu siedziby z CEIDG lub KRS:</w:t>
            </w:r>
          </w:p>
          <w:p w14:paraId="408A975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F1F7108" w14:textId="77777777" w:rsidTr="008104EC">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55BB988C"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18D8189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Prosimy o podanie krótkiego opisu charakterystyki prowadzonej działalności przez podmiot przetwarzający - w kilku zdaniach: </w:t>
            </w:r>
          </w:p>
          <w:p w14:paraId="35350C23"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52200E49" w14:textId="77777777" w:rsidTr="008104EC">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4402357"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2B987582"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wyznaczył Inspektora Ochrony Danych Osobowych lub osobę odpowiedzialna za ochronę danych osobowych? Prosimy o wskazanie danych teleadresowych (telefon, email):</w:t>
            </w:r>
          </w:p>
          <w:p w14:paraId="12E0B8D9"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97AB13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2D0DBD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118F82D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prowadzi rejestr kategorii czynności przetwarzania zawierający wszystkie informacje wskazane w art. 30 RODO?*</w:t>
            </w:r>
          </w:p>
          <w:p w14:paraId="499BCFA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3AEBBB54"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2EE03A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300F8BDE"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opracował polityki/procedury w zakresie ochrony danych osobowych?*</w:t>
            </w:r>
          </w:p>
          <w:p w14:paraId="5F7587E8"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71D1542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7E5C8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0AAFBCA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pracownicy podmiotu przetwarzającego zostali przeszkoleni w zakresie ochrony danych osobowych oraz czy posiadają upoważnienia do przetwarzania danych osobowych? </w:t>
            </w:r>
          </w:p>
          <w:p w14:paraId="12E4E27B" w14:textId="77777777" w:rsidR="007C622D" w:rsidRPr="007C622D" w:rsidRDefault="007C622D" w:rsidP="007C622D">
            <w:pPr>
              <w:widowControl w:val="0"/>
              <w:snapToGrid w:val="0"/>
              <w:spacing w:line="300" w:lineRule="auto"/>
              <w:ind w:right="170"/>
              <w:jc w:val="left"/>
              <w:rPr>
                <w:rFonts w:asciiTheme="minorHAnsi" w:hAnsiTheme="minorHAnsi" w:cstheme="minorHAnsi"/>
                <w:sz w:val="20"/>
                <w:lang w:eastAsia="pl-PL"/>
              </w:rPr>
            </w:pPr>
            <w:r w:rsidRPr="007C622D">
              <w:rPr>
                <w:rFonts w:asciiTheme="minorHAnsi" w:hAnsiTheme="minorHAnsi" w:cstheme="minorHAnsi"/>
                <w:sz w:val="20"/>
                <w:lang w:eastAsia="pl-PL"/>
              </w:rPr>
              <w:t>...</w:t>
            </w:r>
          </w:p>
        </w:tc>
      </w:tr>
      <w:tr w:rsidR="007C622D" w:rsidRPr="007C622D" w14:paraId="1EC22BEC"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697091F"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91D2931" w14:textId="789C4B43" w:rsidR="007C622D" w:rsidRPr="007C622D" w:rsidRDefault="007C622D" w:rsidP="00065AFA">
            <w:pPr>
              <w:rPr>
                <w:rFonts w:asciiTheme="minorHAnsi" w:hAnsiTheme="minorHAnsi" w:cstheme="minorHAnsi"/>
                <w:sz w:val="20"/>
              </w:rPr>
            </w:pPr>
            <w:r w:rsidRPr="007C622D">
              <w:rPr>
                <w:rFonts w:asciiTheme="minorHAnsi" w:hAnsiTheme="minorHAnsi" w:cstheme="minorHAnsi"/>
                <w:sz w:val="20"/>
              </w:rPr>
              <w:t>Czy pracownicy podmiotu zostali zobowiązani do zachowania poufności przetwarzanych danych osobowych?</w:t>
            </w:r>
          </w:p>
        </w:tc>
      </w:tr>
      <w:tr w:rsidR="007C622D" w:rsidRPr="007C622D" w14:paraId="34D3B362"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1A1BBE8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3568E097"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zastosował środki kontroli fizycznej lub technicznej dostępu do budynków własnych/wynajmowanych lub wynajmowanej powierzchni w celu minimalizacji ryzyka utraty danych osobowych?</w:t>
            </w:r>
          </w:p>
          <w:p w14:paraId="137CC664"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B485026"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8959443"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D65AA2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Czy podmiot przetwarzający korzysta wyłącznie z licencjonowanych programów/systemów teleinformatycznych?</w:t>
            </w:r>
          </w:p>
          <w:p w14:paraId="203C7B0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B6758C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03799C6"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012FDD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53A13B28"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3F0FAD97"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6C4BB2D"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744DB03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tworzy kopie zapasowe dla systemów teleinformatycznych? </w:t>
            </w:r>
          </w:p>
          <w:p w14:paraId="636F475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489EAADA"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5783586A"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4E3BD30"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Czy podmiot przetwarzający umożliwia realizację prawa jednostki zgodnie z RODO? </w:t>
            </w:r>
          </w:p>
          <w:p w14:paraId="0FDDBCBF"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62658729"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A0D4145"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398D9FE6"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 xml:space="preserve">W jaki sposób postępuje podmiot przetwarzając w sytuacji naruszenia ochrony danych osobowych? Czy naruszenie zgłaszane jest do Urzędu Ochrony Danych oraz/lub administratora danych (Zamawiającego)? </w:t>
            </w:r>
          </w:p>
          <w:p w14:paraId="093C1E5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r w:rsidR="007C622D" w:rsidRPr="007C622D" w14:paraId="27BEA4F0" w14:textId="77777777" w:rsidTr="008104EC">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BFF24A1" w14:textId="77777777" w:rsidR="007C622D" w:rsidRPr="007C622D" w:rsidRDefault="007C622D" w:rsidP="007C622D">
            <w:pPr>
              <w:widowControl w:val="0"/>
              <w:tabs>
                <w:tab w:val="left" w:pos="415"/>
              </w:tabs>
              <w:snapToGrid w:val="0"/>
              <w:spacing w:line="300" w:lineRule="auto"/>
              <w:jc w:val="center"/>
              <w:rPr>
                <w:rFonts w:asciiTheme="minorHAnsi" w:hAnsiTheme="minorHAnsi" w:cstheme="minorHAnsi"/>
                <w:sz w:val="20"/>
                <w:lang w:eastAsia="pl-PL"/>
              </w:rPr>
            </w:pPr>
            <w:r w:rsidRPr="007C622D">
              <w:rPr>
                <w:rFonts w:asciiTheme="minorHAnsi" w:hAnsiTheme="minorHAnsi" w:cstheme="minorHAnsi"/>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362D348B"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Prosimy o wskazanie danych osoby wypełniającej ankietę (imię, nazwisko, stanowisko, telefon, adres email):</w:t>
            </w:r>
          </w:p>
          <w:p w14:paraId="7F457C4D"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w:t>
            </w:r>
          </w:p>
        </w:tc>
      </w:tr>
    </w:tbl>
    <w:p w14:paraId="57CA548B" w14:textId="77777777" w:rsidR="007C622D" w:rsidRPr="007C622D" w:rsidRDefault="007C622D" w:rsidP="007C622D">
      <w:pPr>
        <w:rPr>
          <w:rFonts w:asciiTheme="minorHAnsi" w:hAnsiTheme="minorHAnsi" w:cstheme="minorHAnsi"/>
          <w:sz w:val="20"/>
        </w:rPr>
      </w:pPr>
    </w:p>
    <w:p w14:paraId="081A2BAC" w14:textId="77777777" w:rsidR="007C622D" w:rsidRPr="007C622D" w:rsidRDefault="007C622D" w:rsidP="007C622D">
      <w:pPr>
        <w:rPr>
          <w:rFonts w:asciiTheme="minorHAnsi" w:hAnsiTheme="minorHAnsi" w:cstheme="minorHAnsi"/>
          <w:sz w:val="20"/>
        </w:rPr>
      </w:pPr>
      <w:r w:rsidRPr="007C622D">
        <w:rPr>
          <w:rFonts w:asciiTheme="minorHAnsi" w:hAnsiTheme="minorHAnsi" w:cstheme="minorHAnsi"/>
          <w:sz w:val="20"/>
        </w:rPr>
        <w:t>*Zamawiający może zażądać przedstawienia ww. dokumentów.</w:t>
      </w:r>
    </w:p>
    <w:p w14:paraId="6F0A0A6C" w14:textId="77777777" w:rsidR="007C622D" w:rsidRPr="007C622D" w:rsidRDefault="007C622D" w:rsidP="007C622D">
      <w:pPr>
        <w:rPr>
          <w:rFonts w:asciiTheme="minorHAnsi" w:hAnsiTheme="minorHAnsi" w:cstheme="minorHAnsi"/>
          <w:sz w:val="20"/>
        </w:rPr>
      </w:pPr>
    </w:p>
    <w:p w14:paraId="6F3EC020" w14:textId="77777777" w:rsidR="007C622D" w:rsidRPr="007C622D" w:rsidRDefault="007C622D" w:rsidP="007C622D">
      <w:pPr>
        <w:rPr>
          <w:rFonts w:asciiTheme="minorHAnsi" w:hAnsiTheme="minorHAnsi" w:cstheme="minorHAnsi"/>
          <w:sz w:val="20"/>
        </w:rPr>
      </w:pPr>
    </w:p>
    <w:p w14:paraId="555D853C" w14:textId="77777777" w:rsidR="007C622D" w:rsidRPr="007C622D" w:rsidRDefault="007C622D" w:rsidP="007C622D">
      <w:pPr>
        <w:rPr>
          <w:rFonts w:asciiTheme="minorHAnsi" w:hAnsiTheme="minorHAnsi" w:cstheme="minorHAnsi"/>
          <w:sz w:val="20"/>
        </w:rPr>
      </w:pPr>
    </w:p>
    <w:p w14:paraId="7FCD2124" w14:textId="77777777" w:rsidR="007C622D" w:rsidRPr="007C622D" w:rsidRDefault="007C622D" w:rsidP="007C622D">
      <w:pPr>
        <w:spacing w:after="80" w:line="240" w:lineRule="exact"/>
        <w:ind w:left="4690" w:right="-993" w:firstLine="708"/>
        <w:rPr>
          <w:rFonts w:asciiTheme="minorHAnsi" w:hAnsiTheme="minorHAnsi" w:cstheme="minorHAnsi"/>
          <w:sz w:val="16"/>
          <w:szCs w:val="16"/>
        </w:rPr>
      </w:pPr>
      <w:r w:rsidRPr="007C622D">
        <w:rPr>
          <w:rFonts w:asciiTheme="minorHAnsi" w:hAnsiTheme="minorHAnsi" w:cstheme="minorHAnsi"/>
          <w:sz w:val="16"/>
          <w:szCs w:val="16"/>
        </w:rPr>
        <w:t>...................................................................................</w:t>
      </w:r>
    </w:p>
    <w:p w14:paraId="7B7D53D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Data i podpisy osób uprawnionych do składania</w:t>
      </w:r>
    </w:p>
    <w:p w14:paraId="12056EF1" w14:textId="77777777" w:rsidR="007C622D" w:rsidRPr="007C622D" w:rsidRDefault="007C622D" w:rsidP="007C622D">
      <w:pPr>
        <w:ind w:left="5398" w:right="68" w:hanging="153"/>
        <w:jc w:val="center"/>
        <w:rPr>
          <w:rFonts w:asciiTheme="minorHAnsi" w:hAnsiTheme="minorHAnsi" w:cstheme="minorHAnsi"/>
          <w:i/>
          <w:sz w:val="16"/>
          <w:szCs w:val="16"/>
        </w:rPr>
      </w:pPr>
      <w:r w:rsidRPr="007C622D">
        <w:rPr>
          <w:rFonts w:asciiTheme="minorHAnsi" w:hAnsiTheme="minorHAnsi" w:cstheme="minorHAnsi"/>
          <w:i/>
          <w:sz w:val="16"/>
          <w:szCs w:val="16"/>
        </w:rPr>
        <w:t>oświadczeń woli w imieniu Wykonawcy</w:t>
      </w:r>
    </w:p>
    <w:p w14:paraId="757DCA52" w14:textId="77777777" w:rsidR="007C622D" w:rsidRPr="007C622D" w:rsidRDefault="007C622D" w:rsidP="007C622D">
      <w:pPr>
        <w:ind w:left="5398" w:right="68" w:hanging="153"/>
        <w:jc w:val="center"/>
        <w:rPr>
          <w:rFonts w:asciiTheme="minorHAnsi" w:hAnsiTheme="minorHAnsi" w:cstheme="minorHAnsi"/>
          <w:i/>
          <w:sz w:val="16"/>
          <w:szCs w:val="16"/>
        </w:rPr>
      </w:pPr>
    </w:p>
    <w:p w14:paraId="75C7A386" w14:textId="77777777" w:rsidR="007C622D" w:rsidRPr="007C622D" w:rsidRDefault="007C622D" w:rsidP="007C622D">
      <w:pPr>
        <w:ind w:right="68"/>
        <w:rPr>
          <w:rFonts w:asciiTheme="minorHAnsi" w:hAnsiTheme="minorHAnsi" w:cstheme="minorHAnsi"/>
          <w:i/>
          <w:sz w:val="16"/>
          <w:szCs w:val="16"/>
        </w:rPr>
      </w:pPr>
    </w:p>
    <w:p w14:paraId="06D92FB6" w14:textId="77777777" w:rsidR="007C622D" w:rsidRPr="007C622D" w:rsidRDefault="007C622D" w:rsidP="007C622D">
      <w:pPr>
        <w:spacing w:line="240" w:lineRule="auto"/>
        <w:ind w:right="68"/>
        <w:rPr>
          <w:rFonts w:ascii="Calibri" w:hAnsi="Calibri" w:cs="Calibri"/>
          <w:i/>
          <w:sz w:val="16"/>
          <w:szCs w:val="16"/>
        </w:rPr>
      </w:pPr>
    </w:p>
    <w:p w14:paraId="2F16F928" w14:textId="1F612D27" w:rsidR="007C622D" w:rsidRDefault="007C622D" w:rsidP="00914766">
      <w:pPr>
        <w:tabs>
          <w:tab w:val="left" w:pos="2100"/>
        </w:tabs>
        <w:rPr>
          <w:rFonts w:asciiTheme="minorHAnsi" w:hAnsiTheme="minorHAnsi" w:cstheme="minorHAnsi"/>
          <w:sz w:val="20"/>
        </w:rPr>
      </w:pPr>
    </w:p>
    <w:p w14:paraId="6E0DFECB" w14:textId="29F4927B" w:rsidR="007C622D" w:rsidRDefault="007C622D" w:rsidP="00914766">
      <w:pPr>
        <w:tabs>
          <w:tab w:val="left" w:pos="2100"/>
        </w:tabs>
        <w:rPr>
          <w:rFonts w:asciiTheme="minorHAnsi" w:hAnsiTheme="minorHAnsi" w:cstheme="minorHAnsi"/>
          <w:sz w:val="20"/>
        </w:rPr>
      </w:pPr>
    </w:p>
    <w:p w14:paraId="26A43F58" w14:textId="77FD544E" w:rsidR="007C622D" w:rsidRDefault="007C622D" w:rsidP="00914766">
      <w:pPr>
        <w:tabs>
          <w:tab w:val="left" w:pos="2100"/>
        </w:tabs>
        <w:rPr>
          <w:rFonts w:asciiTheme="minorHAnsi" w:hAnsiTheme="minorHAnsi" w:cstheme="minorHAnsi"/>
          <w:sz w:val="20"/>
        </w:rPr>
      </w:pPr>
    </w:p>
    <w:p w14:paraId="4C9839A2" w14:textId="06E7DB17" w:rsidR="007C622D" w:rsidRDefault="007C622D" w:rsidP="00914766">
      <w:pPr>
        <w:tabs>
          <w:tab w:val="left" w:pos="2100"/>
        </w:tabs>
        <w:rPr>
          <w:rFonts w:asciiTheme="minorHAnsi" w:hAnsiTheme="minorHAnsi" w:cstheme="minorHAnsi"/>
          <w:sz w:val="20"/>
        </w:rPr>
      </w:pPr>
    </w:p>
    <w:p w14:paraId="07CCAFAA" w14:textId="527BC9F9" w:rsidR="007C622D" w:rsidRDefault="007C622D" w:rsidP="00914766">
      <w:pPr>
        <w:tabs>
          <w:tab w:val="left" w:pos="2100"/>
        </w:tabs>
        <w:rPr>
          <w:rFonts w:asciiTheme="minorHAnsi" w:hAnsiTheme="minorHAnsi" w:cstheme="minorHAnsi"/>
          <w:sz w:val="20"/>
        </w:rPr>
      </w:pPr>
    </w:p>
    <w:p w14:paraId="72003EA7" w14:textId="0E708DC6" w:rsidR="007C622D" w:rsidRDefault="007C622D" w:rsidP="00914766">
      <w:pPr>
        <w:tabs>
          <w:tab w:val="left" w:pos="2100"/>
        </w:tabs>
        <w:rPr>
          <w:rFonts w:asciiTheme="minorHAnsi" w:hAnsiTheme="minorHAnsi" w:cstheme="minorHAnsi"/>
          <w:sz w:val="20"/>
        </w:rPr>
      </w:pPr>
    </w:p>
    <w:p w14:paraId="0EFB9736" w14:textId="64E4A185" w:rsidR="007C622D" w:rsidRDefault="007C622D" w:rsidP="00914766">
      <w:pPr>
        <w:tabs>
          <w:tab w:val="left" w:pos="2100"/>
        </w:tabs>
        <w:rPr>
          <w:rFonts w:asciiTheme="minorHAnsi" w:hAnsiTheme="minorHAnsi" w:cstheme="minorHAnsi"/>
          <w:sz w:val="20"/>
        </w:rPr>
      </w:pPr>
    </w:p>
    <w:p w14:paraId="32156048" w14:textId="791B7262" w:rsidR="007C622D" w:rsidRDefault="007C622D" w:rsidP="00914766">
      <w:pPr>
        <w:tabs>
          <w:tab w:val="left" w:pos="2100"/>
        </w:tabs>
        <w:rPr>
          <w:rFonts w:asciiTheme="minorHAnsi" w:hAnsiTheme="minorHAnsi" w:cstheme="minorHAnsi"/>
          <w:sz w:val="20"/>
        </w:rPr>
      </w:pPr>
    </w:p>
    <w:p w14:paraId="2D001DB4" w14:textId="78803EDB" w:rsidR="007C622D" w:rsidRDefault="007C622D" w:rsidP="00914766">
      <w:pPr>
        <w:tabs>
          <w:tab w:val="left" w:pos="2100"/>
        </w:tabs>
        <w:rPr>
          <w:rFonts w:asciiTheme="minorHAnsi" w:hAnsiTheme="minorHAnsi" w:cstheme="minorHAnsi"/>
          <w:sz w:val="20"/>
        </w:rPr>
      </w:pPr>
    </w:p>
    <w:p w14:paraId="6AF847CD" w14:textId="77777777" w:rsidR="007C622D" w:rsidRDefault="007C622D" w:rsidP="00914766">
      <w:pPr>
        <w:tabs>
          <w:tab w:val="left" w:pos="2100"/>
        </w:tabs>
        <w:rPr>
          <w:rFonts w:asciiTheme="minorHAnsi" w:hAnsiTheme="minorHAnsi" w:cstheme="minorHAnsi"/>
          <w:sz w:val="20"/>
        </w:rPr>
      </w:pPr>
    </w:p>
    <w:p w14:paraId="06ADC011" w14:textId="73FE20E9" w:rsidR="00D10121" w:rsidRPr="00D10121" w:rsidRDefault="00D10121" w:rsidP="00914766">
      <w:pPr>
        <w:spacing w:line="240" w:lineRule="auto"/>
        <w:ind w:right="68"/>
        <w:rPr>
          <w:rFonts w:ascii="Calibri" w:hAnsi="Calibri" w:cs="Calibri"/>
          <w:i/>
          <w:sz w:val="16"/>
          <w:szCs w:val="16"/>
        </w:rPr>
      </w:pPr>
    </w:p>
    <w:sectPr w:rsidR="00D10121" w:rsidRPr="00D10121" w:rsidSect="00914766">
      <w:headerReference w:type="first" r:id="rId35"/>
      <w:footerReference w:type="first" r:id="rId36"/>
      <w:pgSz w:w="11909" w:h="16834" w:code="9"/>
      <w:pgMar w:top="1134" w:right="852" w:bottom="992" w:left="1134" w:header="567" w:footer="376" w:gutter="0"/>
      <w:pgBorders w:offsetFrom="page">
        <w:top w:val="twistedLines1" w:sz="5" w:space="24" w:color="auto"/>
        <w:left w:val="twistedLines1" w:sz="5" w:space="24" w:color="auto"/>
        <w:bottom w:val="twistedLines1" w:sz="5" w:space="24" w:color="auto"/>
        <w:right w:val="twistedLines1" w:sz="5" w:space="24" w:color="auto"/>
      </w:pgBorders>
      <w:pgNumType w:start="1"/>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6C1D3E" w14:textId="77777777" w:rsidR="009A2B12" w:rsidRDefault="009A2B12" w:rsidP="004A302B">
      <w:pPr>
        <w:spacing w:line="240" w:lineRule="auto"/>
      </w:pPr>
      <w:r>
        <w:separator/>
      </w:r>
    </w:p>
  </w:endnote>
  <w:endnote w:type="continuationSeparator" w:id="0">
    <w:p w14:paraId="2141A6FD" w14:textId="77777777" w:rsidR="009A2B12" w:rsidRDefault="009A2B12"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10EFE8" w14:textId="77777777" w:rsidR="009A2B12" w:rsidRDefault="009A2B12">
    <w:pPr>
      <w:pStyle w:val="Stopka"/>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4C406F" w14:textId="0190BC29" w:rsidR="009A2B12" w:rsidRDefault="009A2B12" w:rsidP="00D10121">
    <w:pPr>
      <w:pStyle w:val="Stopka"/>
      <w:jc w:val="center"/>
    </w:pPr>
  </w:p>
  <w:p w14:paraId="47E480D8" w14:textId="77777777" w:rsidR="009A2B12" w:rsidRPr="00DD5C5D" w:rsidRDefault="009A2B12" w:rsidP="00D10121">
    <w:pPr>
      <w:pStyle w:val="Nagwek"/>
      <w:rPr>
        <w:rFonts w:ascii="Calibri" w:hAnsi="Calibri"/>
        <w:bCs/>
        <w:sz w:val="16"/>
        <w:szCs w:val="16"/>
      </w:rPr>
    </w:pPr>
  </w:p>
  <w:p w14:paraId="5825A4B2" w14:textId="77777777" w:rsidR="009A2B12" w:rsidRDefault="009A2B12">
    <w:pPr>
      <w:pStyle w:val="Stopka"/>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4DB749" w14:textId="77777777" w:rsidR="009A2B12" w:rsidRDefault="009A2B12">
    <w:pPr>
      <w:pStyle w:val="Stopka"/>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2A129D" w14:textId="77777777" w:rsidR="009A2B12" w:rsidRDefault="009A2B1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3F0BC" w14:textId="77777777" w:rsidR="009A2B12" w:rsidRPr="0072383F" w:rsidRDefault="009A2B12" w:rsidP="003C629B">
    <w:pPr>
      <w:pStyle w:val="Nagwek"/>
      <w:jc w:val="center"/>
      <w:rPr>
        <w:rFonts w:ascii="Calibri" w:hAnsi="Calibri"/>
        <w:b/>
        <w:szCs w:val="16"/>
      </w:rPr>
    </w:pPr>
    <w:r w:rsidRPr="0072383F">
      <w:rPr>
        <w:rFonts w:ascii="Calibri" w:hAnsi="Calibri"/>
        <w:b/>
        <w:szCs w:val="16"/>
      </w:rPr>
      <w:ptab w:relativeTo="margin" w:alignment="center" w:leader="none"/>
    </w:r>
  </w:p>
  <w:p w14:paraId="57546911" w14:textId="7CC1CB44" w:rsidR="009A2B12" w:rsidRPr="00221E34" w:rsidRDefault="009A2B12"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774D5D">
      <w:rPr>
        <w:rFonts w:ascii="Calibri" w:hAnsi="Calibri"/>
        <w:b/>
        <w:bCs/>
        <w:noProof/>
        <w:sz w:val="16"/>
        <w:szCs w:val="16"/>
      </w:rPr>
      <w:t>1</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3</w:t>
    </w:r>
  </w:p>
  <w:p w14:paraId="05A9A549" w14:textId="77777777" w:rsidR="009A2B12" w:rsidRDefault="009A2B12" w:rsidP="003C629B">
    <w:pPr>
      <w:pStyle w:val="Stopka"/>
      <w:jc w:val="center"/>
    </w:pPr>
  </w:p>
  <w:p w14:paraId="58369837" w14:textId="77777777" w:rsidR="009A2B12" w:rsidRDefault="009A2B12">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3AB8C0" w14:textId="77777777" w:rsidR="009A2B12" w:rsidRDefault="009A2B12">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72703447"/>
      <w:docPartObj>
        <w:docPartGallery w:val="Page Numbers (Bottom of Page)"/>
        <w:docPartUnique/>
      </w:docPartObj>
    </w:sdtPr>
    <w:sdtContent>
      <w:sdt>
        <w:sdtPr>
          <w:id w:val="1728636285"/>
          <w:docPartObj>
            <w:docPartGallery w:val="Page Numbers (Top of Page)"/>
            <w:docPartUnique/>
          </w:docPartObj>
        </w:sdtPr>
        <w:sdtContent>
          <w:p w14:paraId="6B2E0BCA" w14:textId="7A72AC85" w:rsidR="009A2B12" w:rsidRPr="002A7B62" w:rsidRDefault="009A2B12"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Pr>
                <w:rFonts w:asciiTheme="minorHAnsi" w:hAnsiTheme="minorHAnsi" w:cstheme="minorHAnsi"/>
                <w:b/>
                <w:bCs/>
                <w:noProof/>
                <w:sz w:val="16"/>
                <w:szCs w:val="16"/>
              </w:rPr>
              <w:t>4</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60872304" w14:textId="77777777" w:rsidR="009A2B12" w:rsidRDefault="009A2B12">
    <w:pPr>
      <w:pStyle w:val="Stopka"/>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EA7801" w14:textId="77777777" w:rsidR="009A2B12" w:rsidRPr="0072383F" w:rsidRDefault="009A2B12" w:rsidP="003C629B">
    <w:pPr>
      <w:pStyle w:val="Nagwek"/>
      <w:jc w:val="center"/>
      <w:rPr>
        <w:rFonts w:ascii="Calibri" w:hAnsi="Calibri"/>
        <w:b/>
        <w:szCs w:val="16"/>
      </w:rPr>
    </w:pPr>
    <w:r w:rsidRPr="0072383F">
      <w:rPr>
        <w:rFonts w:ascii="Calibri" w:hAnsi="Calibri"/>
        <w:b/>
        <w:szCs w:val="16"/>
      </w:rPr>
      <w:ptab w:relativeTo="margin" w:alignment="center" w:leader="none"/>
    </w:r>
  </w:p>
  <w:p w14:paraId="270AC037" w14:textId="3A5A7B38" w:rsidR="009A2B12" w:rsidRPr="00221E34" w:rsidRDefault="009A2B12" w:rsidP="00EE1D89">
    <w:pPr>
      <w:pStyle w:val="Nagwek"/>
      <w:jc w:val="center"/>
      <w:rPr>
        <w:rFonts w:ascii="Calibri" w:hAnsi="Calibri"/>
        <w:b/>
        <w:bCs/>
        <w:sz w:val="16"/>
        <w:szCs w:val="16"/>
      </w:rPr>
    </w:pPr>
    <w:r w:rsidRPr="00221E34">
      <w:rPr>
        <w:rFonts w:ascii="Calibri" w:hAnsi="Calibri"/>
        <w:sz w:val="16"/>
        <w:szCs w:val="16"/>
      </w:rPr>
      <w:t xml:space="preserve">Strona </w:t>
    </w:r>
    <w:r w:rsidRPr="00221E34">
      <w:rPr>
        <w:rFonts w:ascii="Calibri" w:hAnsi="Calibri"/>
        <w:b/>
        <w:bCs/>
        <w:sz w:val="16"/>
        <w:szCs w:val="16"/>
      </w:rPr>
      <w:fldChar w:fldCharType="begin"/>
    </w:r>
    <w:r w:rsidRPr="00221E34">
      <w:rPr>
        <w:rFonts w:ascii="Calibri" w:hAnsi="Calibri"/>
        <w:b/>
        <w:bCs/>
        <w:sz w:val="16"/>
        <w:szCs w:val="16"/>
      </w:rPr>
      <w:instrText>PAGE</w:instrText>
    </w:r>
    <w:r w:rsidRPr="00221E34">
      <w:rPr>
        <w:rFonts w:ascii="Calibri" w:hAnsi="Calibri"/>
        <w:b/>
        <w:bCs/>
        <w:sz w:val="16"/>
        <w:szCs w:val="16"/>
      </w:rPr>
      <w:fldChar w:fldCharType="separate"/>
    </w:r>
    <w:r w:rsidR="00774D5D">
      <w:rPr>
        <w:rFonts w:ascii="Calibri" w:hAnsi="Calibri"/>
        <w:b/>
        <w:bCs/>
        <w:noProof/>
        <w:sz w:val="16"/>
        <w:szCs w:val="16"/>
      </w:rPr>
      <w:t>2</w:t>
    </w:r>
    <w:r w:rsidRPr="00221E34">
      <w:rPr>
        <w:rFonts w:ascii="Calibri" w:hAnsi="Calibri"/>
        <w:b/>
        <w:bCs/>
        <w:sz w:val="16"/>
        <w:szCs w:val="16"/>
      </w:rPr>
      <w:fldChar w:fldCharType="end"/>
    </w:r>
    <w:r w:rsidRPr="00221E34">
      <w:rPr>
        <w:rFonts w:ascii="Calibri" w:hAnsi="Calibri"/>
        <w:sz w:val="16"/>
        <w:szCs w:val="16"/>
      </w:rPr>
      <w:t xml:space="preserve"> z </w:t>
    </w:r>
    <w:r>
      <w:rPr>
        <w:rFonts w:ascii="Calibri" w:hAnsi="Calibri"/>
        <w:b/>
        <w:bCs/>
        <w:sz w:val="16"/>
        <w:szCs w:val="16"/>
      </w:rPr>
      <w:t>2</w:t>
    </w:r>
  </w:p>
  <w:p w14:paraId="627CCF93" w14:textId="77777777" w:rsidR="009A2B12" w:rsidRDefault="009A2B12" w:rsidP="003C629B">
    <w:pPr>
      <w:pStyle w:val="Stopka"/>
      <w:jc w:val="center"/>
    </w:pPr>
  </w:p>
  <w:p w14:paraId="6934332F" w14:textId="77777777" w:rsidR="009A2B12" w:rsidRDefault="009A2B12">
    <w:pPr>
      <w:pStyle w:val="Stopka"/>
    </w:pPr>
  </w:p>
  <w:p w14:paraId="0E7E20E5" w14:textId="77777777" w:rsidR="009A2B12" w:rsidRDefault="009A2B12"/>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93560848"/>
      <w:docPartObj>
        <w:docPartGallery w:val="Page Numbers (Bottom of Page)"/>
        <w:docPartUnique/>
      </w:docPartObj>
    </w:sdtPr>
    <w:sdtContent>
      <w:sdt>
        <w:sdtPr>
          <w:id w:val="859784156"/>
          <w:docPartObj>
            <w:docPartGallery w:val="Page Numbers (Top of Page)"/>
            <w:docPartUnique/>
          </w:docPartObj>
        </w:sdtPr>
        <w:sdtContent>
          <w:p w14:paraId="51720463" w14:textId="396C32C1" w:rsidR="009A2B12" w:rsidRPr="002A7B62" w:rsidRDefault="009A2B12" w:rsidP="002A7B62">
            <w:pPr>
              <w:pStyle w:val="Stopka"/>
              <w:jc w:val="center"/>
              <w:rPr>
                <w:rFonts w:asciiTheme="minorHAnsi" w:hAnsiTheme="minorHAnsi" w:cstheme="minorHAnsi"/>
                <w:b/>
                <w:bCs/>
                <w:sz w:val="16"/>
                <w:szCs w:val="16"/>
              </w:rPr>
            </w:pPr>
            <w:r w:rsidRPr="00020CF8">
              <w:rPr>
                <w:rFonts w:asciiTheme="minorHAnsi" w:hAnsiTheme="minorHAnsi" w:cstheme="minorHAnsi"/>
                <w:sz w:val="16"/>
                <w:szCs w:val="16"/>
              </w:rPr>
              <w:t xml:space="preserve">Strona </w:t>
            </w:r>
            <w:r w:rsidRPr="00020CF8">
              <w:rPr>
                <w:rFonts w:asciiTheme="minorHAnsi" w:hAnsiTheme="minorHAnsi" w:cstheme="minorHAnsi"/>
                <w:b/>
                <w:bCs/>
                <w:sz w:val="16"/>
                <w:szCs w:val="16"/>
              </w:rPr>
              <w:fldChar w:fldCharType="begin"/>
            </w:r>
            <w:r w:rsidRPr="00020CF8">
              <w:rPr>
                <w:rFonts w:asciiTheme="minorHAnsi" w:hAnsiTheme="minorHAnsi" w:cstheme="minorHAnsi"/>
                <w:b/>
                <w:bCs/>
                <w:sz w:val="16"/>
                <w:szCs w:val="16"/>
              </w:rPr>
              <w:instrText>PAGE</w:instrText>
            </w:r>
            <w:r w:rsidRPr="00020CF8">
              <w:rPr>
                <w:rFonts w:asciiTheme="minorHAnsi" w:hAnsiTheme="minorHAnsi" w:cstheme="minorHAnsi"/>
                <w:b/>
                <w:bCs/>
                <w:sz w:val="16"/>
                <w:szCs w:val="16"/>
              </w:rPr>
              <w:fldChar w:fldCharType="separate"/>
            </w:r>
            <w:r w:rsidR="00774D5D">
              <w:rPr>
                <w:rFonts w:asciiTheme="minorHAnsi" w:hAnsiTheme="minorHAnsi" w:cstheme="minorHAnsi"/>
                <w:b/>
                <w:bCs/>
                <w:noProof/>
                <w:sz w:val="16"/>
                <w:szCs w:val="16"/>
              </w:rPr>
              <w:t>1</w:t>
            </w:r>
            <w:r w:rsidRPr="00020CF8">
              <w:rPr>
                <w:rFonts w:asciiTheme="minorHAnsi" w:hAnsiTheme="minorHAnsi" w:cstheme="minorHAnsi"/>
                <w:b/>
                <w:bCs/>
                <w:sz w:val="16"/>
                <w:szCs w:val="16"/>
              </w:rPr>
              <w:fldChar w:fldCharType="end"/>
            </w:r>
            <w:r w:rsidRPr="00020CF8">
              <w:rPr>
                <w:rFonts w:asciiTheme="minorHAnsi" w:hAnsiTheme="minorHAnsi" w:cstheme="minorHAnsi"/>
                <w:sz w:val="16"/>
                <w:szCs w:val="16"/>
              </w:rPr>
              <w:t xml:space="preserve"> z </w:t>
            </w:r>
            <w:r>
              <w:rPr>
                <w:rFonts w:asciiTheme="minorHAnsi" w:hAnsiTheme="minorHAnsi" w:cstheme="minorHAnsi"/>
                <w:b/>
                <w:bCs/>
                <w:sz w:val="16"/>
                <w:szCs w:val="16"/>
              </w:rPr>
              <w:t>2</w:t>
            </w:r>
          </w:p>
        </w:sdtContent>
      </w:sdt>
    </w:sdtContent>
  </w:sdt>
  <w:p w14:paraId="1E1F3A6F" w14:textId="77777777" w:rsidR="009A2B12" w:rsidRDefault="009A2B12">
    <w:pPr>
      <w:pStyle w:val="Stopka"/>
    </w:pPr>
  </w:p>
  <w:p w14:paraId="47495F07" w14:textId="77777777" w:rsidR="009A2B12" w:rsidRDefault="009A2B12"/>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29DB34" w14:textId="77777777" w:rsidR="009A2B12" w:rsidRDefault="009A2B12">
    <w:pPr>
      <w:pStyle w:val="Stopka"/>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B5CD5E" w14:textId="77777777" w:rsidR="009A2B12" w:rsidRPr="00DD5C5D" w:rsidRDefault="009A2B12" w:rsidP="00DD5C5D">
    <w:pPr>
      <w:pStyle w:val="Nagwek"/>
      <w:jc w:val="center"/>
      <w:rPr>
        <w:rFonts w:ascii="Calibri" w:hAnsi="Calibri"/>
        <w:bCs/>
        <w:sz w:val="16"/>
        <w:szCs w:val="16"/>
      </w:rPr>
    </w:pPr>
  </w:p>
  <w:p w14:paraId="6C945248" w14:textId="47388FDD" w:rsidR="009A2B12" w:rsidRDefault="009A2B12"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Pr>
        <w:rFonts w:ascii="Calibri" w:hAnsi="Calibri"/>
        <w:bCs/>
        <w:noProof/>
        <w:sz w:val="16"/>
        <w:szCs w:val="16"/>
      </w:rPr>
      <w:t>4</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Pr>
        <w:rFonts w:ascii="Calibri" w:hAnsi="Calibri"/>
        <w:bCs/>
        <w:noProof/>
        <w:sz w:val="16"/>
        <w:szCs w:val="16"/>
      </w:rPr>
      <w:t>27</w:t>
    </w:r>
    <w:r w:rsidRPr="00DD5C5D">
      <w:rPr>
        <w:rFonts w:ascii="Calibri" w:hAnsi="Calibri"/>
        <w:bCs/>
        <w:sz w:val="16"/>
        <w:szCs w:val="16"/>
      </w:rPr>
      <w:fldChar w:fldCharType="end"/>
    </w:r>
  </w:p>
  <w:p w14:paraId="11258AC5" w14:textId="77777777" w:rsidR="009A2B12" w:rsidRDefault="009A2B12">
    <w:pPr>
      <w:pStyle w:val="Stopka"/>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1412C7" w14:textId="77777777" w:rsidR="009A2B12" w:rsidRDefault="009A2B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30CA8E" w14:textId="77777777" w:rsidR="009A2B12" w:rsidRDefault="009A2B12" w:rsidP="004A302B">
      <w:pPr>
        <w:spacing w:line="240" w:lineRule="auto"/>
      </w:pPr>
      <w:r>
        <w:separator/>
      </w:r>
    </w:p>
  </w:footnote>
  <w:footnote w:type="continuationSeparator" w:id="0">
    <w:p w14:paraId="5D5278D6" w14:textId="77777777" w:rsidR="009A2B12" w:rsidRDefault="009A2B12" w:rsidP="004A302B">
      <w:pPr>
        <w:spacing w:line="240" w:lineRule="auto"/>
      </w:pPr>
      <w:r>
        <w:continuationSeparator/>
      </w:r>
    </w:p>
  </w:footnote>
  <w:footnote w:id="1">
    <w:p w14:paraId="1349226E" w14:textId="77777777" w:rsidR="009A2B12" w:rsidRPr="00F2601C" w:rsidRDefault="009A2B12" w:rsidP="003C629B">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77BA9160" w14:textId="77777777" w:rsidR="009A2B12" w:rsidRPr="00F2601C" w:rsidRDefault="009A2B12" w:rsidP="003C629B">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3">
    <w:p w14:paraId="4B6811A7" w14:textId="77777777" w:rsidR="009A2B12" w:rsidRPr="001A6201" w:rsidRDefault="009A2B12" w:rsidP="003C629B">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4">
    <w:p w14:paraId="7279FE38" w14:textId="77777777" w:rsidR="009A2B12" w:rsidRPr="001A6201" w:rsidRDefault="009A2B12" w:rsidP="003C629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4D1AA048" w14:textId="77777777" w:rsidR="009A2B12" w:rsidRPr="003F2EF3" w:rsidRDefault="009A2B12" w:rsidP="003C629B">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Właściwe zakreślić. Brak zakreślenia będzie rozumiany jako brak powstania u Zamawiającego obowiązku podatkowego zgodnie z przepisami o podatku od towarów i usług</w:t>
      </w:r>
    </w:p>
  </w:footnote>
  <w:footnote w:id="6">
    <w:p w14:paraId="1183C067" w14:textId="77777777" w:rsidR="009A2B12" w:rsidRPr="003D4E66" w:rsidRDefault="009A2B12" w:rsidP="003C629B">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7">
    <w:p w14:paraId="0678E585" w14:textId="77777777" w:rsidR="009A2B12" w:rsidRDefault="009A2B12" w:rsidP="003C629B">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8">
    <w:p w14:paraId="253E4CB0" w14:textId="77777777" w:rsidR="009A2B12" w:rsidRPr="00B704B4" w:rsidRDefault="009A2B12" w:rsidP="007C622D">
      <w:pPr>
        <w:pStyle w:val="Tekstprzypisudolnego"/>
        <w:jc w:val="both"/>
        <w:rPr>
          <w:rFonts w:ascii="Verdana" w:hAnsi="Verdana" w:cs="Arial"/>
          <w:sz w:val="12"/>
          <w:szCs w:val="12"/>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B704B4">
        <w:rPr>
          <w:rFonts w:ascii="Verdana" w:hAnsi="Verdana" w:cs="Arial"/>
          <w:sz w:val="12"/>
          <w:szCs w:val="12"/>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210C06C" w14:textId="77777777" w:rsidR="009A2B12" w:rsidRPr="00B704B4" w:rsidRDefault="009A2B12"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obywateli rosyjskich lub osób fizycznych lub prawnych, podmiotów lub organów z siedzibą w Rosji;</w:t>
      </w:r>
    </w:p>
    <w:p w14:paraId="37B2C9D3" w14:textId="77777777" w:rsidR="009A2B12" w:rsidRPr="00B704B4" w:rsidRDefault="009A2B12" w:rsidP="007C622D">
      <w:pPr>
        <w:pStyle w:val="Tekstprzypisudolnego"/>
        <w:numPr>
          <w:ilvl w:val="0"/>
          <w:numId w:val="36"/>
        </w:numPr>
        <w:rPr>
          <w:rFonts w:ascii="Verdana" w:hAnsi="Verdana" w:cs="Arial"/>
          <w:sz w:val="12"/>
          <w:szCs w:val="12"/>
        </w:rPr>
      </w:pPr>
      <w:bookmarkStart w:id="7" w:name="_Hlk102557314"/>
      <w:r w:rsidRPr="00B704B4">
        <w:rPr>
          <w:rFonts w:ascii="Verdana" w:hAnsi="Verdana" w:cs="Arial"/>
          <w:sz w:val="12"/>
          <w:szCs w:val="12"/>
        </w:rPr>
        <w:t>osób prawnych, podmiotów lub organów, do których prawa własności bezpośrednio lub pośrednio w ponad 50 % należą do podmiotu, o którym mowa w lit. a) niniejszego ustępu; lub</w:t>
      </w:r>
      <w:bookmarkEnd w:id="7"/>
    </w:p>
    <w:p w14:paraId="60F56E47" w14:textId="77777777" w:rsidR="009A2B12" w:rsidRPr="00B704B4" w:rsidRDefault="009A2B12" w:rsidP="007C622D">
      <w:pPr>
        <w:pStyle w:val="Tekstprzypisudolnego"/>
        <w:numPr>
          <w:ilvl w:val="0"/>
          <w:numId w:val="36"/>
        </w:numPr>
        <w:rPr>
          <w:rFonts w:ascii="Verdana" w:hAnsi="Verdana" w:cs="Arial"/>
          <w:sz w:val="12"/>
          <w:szCs w:val="12"/>
        </w:rPr>
      </w:pPr>
      <w:r w:rsidRPr="00B704B4">
        <w:rPr>
          <w:rFonts w:ascii="Verdana" w:hAnsi="Verdana" w:cs="Arial"/>
          <w:sz w:val="12"/>
          <w:szCs w:val="12"/>
        </w:rPr>
        <w:t>osób fizycznych lub prawnych, podmiotów lub organów działających w imieniu lub pod kierunkiem podmiotu, o którym mowa w lit. a) lub b) niniejszego ustępu,</w:t>
      </w:r>
    </w:p>
    <w:p w14:paraId="429496B3" w14:textId="77777777" w:rsidR="009A2B12" w:rsidRPr="00B704B4" w:rsidRDefault="009A2B12" w:rsidP="007C622D">
      <w:pPr>
        <w:pStyle w:val="Tekstprzypisudolnego"/>
        <w:jc w:val="both"/>
        <w:rPr>
          <w:rFonts w:ascii="Verdana" w:hAnsi="Verdana" w:cs="Arial"/>
          <w:sz w:val="12"/>
          <w:szCs w:val="12"/>
        </w:rPr>
      </w:pPr>
      <w:r w:rsidRPr="00B704B4">
        <w:rPr>
          <w:rFonts w:ascii="Verdana" w:hAnsi="Verdana" w:cs="Arial"/>
          <w:sz w:val="12"/>
          <w:szCs w:val="12"/>
        </w:rPr>
        <w:t>w tym podwykonawców, dostawców lub podmiotów, na których zdolności polega się w rozumieniu dyrektyw w sprawie zamówień publicznych, w przypadku gdy przypada na nich ponad 10 % wartości zamówienia.</w:t>
      </w:r>
    </w:p>
  </w:footnote>
  <w:footnote w:id="9">
    <w:p w14:paraId="596622FF" w14:textId="77777777" w:rsidR="009A2B12" w:rsidRPr="00B704B4" w:rsidRDefault="009A2B12" w:rsidP="007C622D">
      <w:pPr>
        <w:rPr>
          <w:rFonts w:ascii="Verdana" w:hAnsi="Verdana" w:cs="Arial"/>
          <w:color w:val="222222"/>
          <w:sz w:val="12"/>
          <w:szCs w:val="12"/>
        </w:rPr>
      </w:pPr>
      <w:r w:rsidRPr="00B704B4">
        <w:rPr>
          <w:rStyle w:val="Odwoanieprzypisudolnego"/>
          <w:rFonts w:ascii="Arial" w:hAnsi="Arial" w:cs="Arial"/>
          <w:sz w:val="12"/>
          <w:szCs w:val="12"/>
        </w:rPr>
        <w:footnoteRef/>
      </w:r>
      <w:r w:rsidRPr="00B704B4">
        <w:rPr>
          <w:rFonts w:ascii="Arial" w:hAnsi="Arial" w:cs="Arial"/>
          <w:sz w:val="12"/>
          <w:szCs w:val="12"/>
        </w:rPr>
        <w:t xml:space="preserve"> </w:t>
      </w:r>
      <w:r w:rsidRPr="00B704B4">
        <w:rPr>
          <w:rFonts w:ascii="Verdana" w:hAnsi="Verdana" w:cs="Arial"/>
          <w:color w:val="222222"/>
          <w:sz w:val="12"/>
          <w:szCs w:val="12"/>
        </w:rPr>
        <w:t xml:space="preserve">Zgodnie z treścią art. 7 ust. 1 ustawy z dnia 13 kwietnia 2022 r. </w:t>
      </w:r>
      <w:r w:rsidRPr="00B704B4">
        <w:rPr>
          <w:rFonts w:ascii="Verdana" w:hAnsi="Verdana" w:cs="Arial"/>
          <w:i/>
          <w:iCs/>
          <w:color w:val="222222"/>
          <w:sz w:val="12"/>
          <w:szCs w:val="12"/>
        </w:rPr>
        <w:t xml:space="preserve">o szczególnych rozwiązaniach w zakresie przeciwdziałania wspieraniu agresji na Ukrainę oraz służących ochronie bezpieczeństwa narodowego,  </w:t>
      </w:r>
      <w:r w:rsidRPr="00B704B4">
        <w:rPr>
          <w:rFonts w:ascii="Verdana" w:hAnsi="Verdana" w:cs="Arial"/>
          <w:color w:val="222222"/>
          <w:sz w:val="12"/>
          <w:szCs w:val="12"/>
        </w:rPr>
        <w:t xml:space="preserve">z </w:t>
      </w:r>
      <w:r w:rsidRPr="00B704B4">
        <w:rPr>
          <w:rFonts w:ascii="Verdana" w:hAnsi="Verdana" w:cs="Arial"/>
          <w:color w:val="222222"/>
          <w:sz w:val="12"/>
          <w:szCs w:val="12"/>
          <w:lang w:eastAsia="pl-PL"/>
        </w:rPr>
        <w:t>postępowania o udzielenie zamówienia publicznego lub konkursu prowadzonego na podstawie Ustawy PZP wyklucza się:</w:t>
      </w:r>
    </w:p>
    <w:p w14:paraId="3E5985E6" w14:textId="77777777" w:rsidR="009A2B12" w:rsidRPr="00B704B4" w:rsidRDefault="009A2B12" w:rsidP="007C622D">
      <w:pPr>
        <w:rPr>
          <w:rFonts w:ascii="Verdana" w:hAnsi="Verdana" w:cs="Arial"/>
          <w:color w:val="222222"/>
          <w:sz w:val="12"/>
          <w:szCs w:val="12"/>
          <w:lang w:eastAsia="pl-PL"/>
        </w:rPr>
      </w:pPr>
      <w:r w:rsidRPr="00B704B4">
        <w:rPr>
          <w:rFonts w:ascii="Verdana" w:hAnsi="Verdana" w:cs="Arial"/>
          <w:color w:val="222222"/>
          <w:sz w:val="12"/>
          <w:szCs w:val="12"/>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0B72ACAA" w14:textId="77777777" w:rsidR="009A2B12" w:rsidRPr="00342E37" w:rsidRDefault="009A2B12" w:rsidP="007C622D">
      <w:pPr>
        <w:rPr>
          <w:rFonts w:ascii="Verdana" w:hAnsi="Verdana" w:cs="Arial"/>
          <w:color w:val="222222"/>
          <w:sz w:val="14"/>
          <w:szCs w:val="14"/>
        </w:rPr>
      </w:pPr>
      <w:r w:rsidRPr="00B704B4">
        <w:rPr>
          <w:rFonts w:ascii="Verdana" w:hAnsi="Verdana" w:cs="Arial"/>
          <w:color w:val="222222"/>
          <w:sz w:val="12"/>
          <w:szCs w:val="12"/>
        </w:rPr>
        <w:t xml:space="preserve">2) </w:t>
      </w:r>
      <w:r w:rsidRPr="00B704B4">
        <w:rPr>
          <w:rFonts w:ascii="Verdana" w:hAnsi="Verdana" w:cs="Arial"/>
          <w:color w:val="222222"/>
          <w:sz w:val="12"/>
          <w:szCs w:val="12"/>
          <w:lang w:eastAsia="pl-PL"/>
        </w:rPr>
        <w:t>wykonawcę oraz uczestnika konkursu, którego beneficjentem rzeczywistym w rozumieniu ustawy z dnia 1 marca 2018 r. o przeciwdziałaniu praniu pieniędzy oraz finansowaniu terroryzmu (Dz. U. z 2022 r. poz. 593 i 655) jest osoba wymieniona w wykazach</w:t>
      </w:r>
      <w:r w:rsidRPr="00342E37">
        <w:rPr>
          <w:rFonts w:ascii="Verdana" w:hAnsi="Verdana" w:cs="Arial"/>
          <w:color w:val="222222"/>
          <w:sz w:val="14"/>
          <w:szCs w:val="14"/>
          <w:lang w:eastAsia="pl-PL"/>
        </w:rPr>
        <w:t xml:space="preserve">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9569CA5" w14:textId="77777777" w:rsidR="009A2B12" w:rsidRPr="00896587" w:rsidRDefault="009A2B12" w:rsidP="007C622D">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0">
    <w:p w14:paraId="675D7485" w14:textId="77777777" w:rsidR="009A2B12" w:rsidRPr="00CF2D59" w:rsidRDefault="009A2B12" w:rsidP="001205A3">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1">
    <w:p w14:paraId="074C0389" w14:textId="77777777" w:rsidR="009A2B12" w:rsidRDefault="009A2B12" w:rsidP="001205A3">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2">
    <w:p w14:paraId="25B1E7AE" w14:textId="77777777" w:rsidR="009A2B12" w:rsidRDefault="009A2B12" w:rsidP="00D10121">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3">
    <w:p w14:paraId="3511BBCE" w14:textId="77777777" w:rsidR="009A2B12" w:rsidRPr="00517ECB" w:rsidRDefault="009A2B12" w:rsidP="00D10121">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9D856" w14:textId="77777777" w:rsidR="009A2B12" w:rsidRDefault="009A2B12">
    <w:pPr>
      <w:pStyle w:val="Nagwek"/>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CF606" w14:textId="77777777" w:rsidR="009A2B12" w:rsidRDefault="009A2B12">
    <w:pPr>
      <w:pStyle w:val="Nagwek"/>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231AA7" w14:textId="77777777" w:rsidR="009A2B12" w:rsidRDefault="009A2B1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6D20A5" w14:textId="75092C77" w:rsidR="009A2B12" w:rsidRPr="0072383F" w:rsidRDefault="009A2B12" w:rsidP="003C629B">
    <w:pPr>
      <w:pStyle w:val="Nagwek"/>
      <w:ind w:hanging="284"/>
      <w:jc w:val="center"/>
      <w:rPr>
        <w:rFonts w:ascii="Calibri" w:hAnsi="Calibri"/>
        <w:b/>
        <w:bCs/>
        <w:szCs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C49564" w14:textId="77777777" w:rsidR="009A2B12" w:rsidRDefault="009A2B12">
    <w:pPr>
      <w:pStyle w:val="Nagwek"/>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F455C6" w14:textId="77777777" w:rsidR="009A2B12" w:rsidRPr="0072383F" w:rsidRDefault="009A2B12" w:rsidP="003C629B">
    <w:pPr>
      <w:pStyle w:val="Nagwek"/>
      <w:ind w:hanging="284"/>
      <w:jc w:val="center"/>
      <w:rPr>
        <w:rFonts w:ascii="Calibri" w:hAnsi="Calibri"/>
        <w:b/>
        <w:bCs/>
        <w:szCs w:val="16"/>
      </w:rPr>
    </w:pPr>
  </w:p>
  <w:p w14:paraId="3CD10257" w14:textId="77777777" w:rsidR="009A2B12" w:rsidRDefault="009A2B12"/>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66592C" w14:textId="77777777" w:rsidR="009A2B12" w:rsidRDefault="009A2B12">
    <w:pPr>
      <w:pStyle w:val="Nagwek"/>
    </w:pPr>
  </w:p>
  <w:p w14:paraId="7E71CC68" w14:textId="77777777" w:rsidR="009A2B12" w:rsidRDefault="009A2B12"/>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3D1DF5" w14:textId="77777777" w:rsidR="009A2B12" w:rsidRDefault="009A2B12">
    <w:pPr>
      <w:pStyle w:val="Nagwek"/>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0F674" w14:textId="77777777" w:rsidR="009A2B12" w:rsidRDefault="009A2B12"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36FBA1FF" w14:textId="33566198" w:rsidR="009A2B12" w:rsidRPr="00A31C7C" w:rsidRDefault="009A2B12"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sz w:val="18"/>
        <w:szCs w:val="18"/>
      </w:rPr>
      <w:t xml:space="preserve">Postępowanie zakupowe nr </w:t>
    </w:r>
    <w:sdt>
      <w:sdtPr>
        <w:rPr>
          <w:rFonts w:asciiTheme="minorHAnsi" w:hAnsiTheme="minorHAnsi" w:cstheme="minorHAnsi"/>
          <w:sz w:val="18"/>
          <w:szCs w:val="18"/>
        </w:rPr>
        <w:alias w:val="Podtytuł"/>
        <w:id w:val="77807653"/>
        <w:placeholder>
          <w:docPart w:val="758E846813684B2E87C734096ACEC727"/>
        </w:placeholder>
        <w:dataBinding w:prefixMappings="xmlns:ns0='http://schemas.openxmlformats.org/package/2006/metadata/core-properties' xmlns:ns1='http://purl.org/dc/elements/1.1/'" w:xpath="/ns0:coreProperties[1]/ns1:subject[1]" w:storeItemID="{6C3C8BC8-F283-45AE-878A-BAB7291924A1}"/>
        <w:text/>
      </w:sdtPr>
      <w:sdtContent>
        <w:r>
          <w:rPr>
            <w:rFonts w:asciiTheme="minorHAnsi" w:hAnsiTheme="minorHAnsi" w:cstheme="minorHAnsi"/>
            <w:sz w:val="18"/>
            <w:szCs w:val="18"/>
          </w:rPr>
          <w:t>POST/DYS/OW/GZ/01/2022</w:t>
        </w:r>
      </w:sdtContent>
    </w:sdt>
    <w:r w:rsidRPr="00A31C7C">
      <w:rPr>
        <w:rFonts w:asciiTheme="minorHAnsi" w:hAnsiTheme="minorHAnsi" w:cstheme="minorHAnsi"/>
        <w:color w:val="4F81BD" w:themeColor="accent1"/>
      </w:rPr>
      <w:tab/>
    </w:r>
    <w:r w:rsidRPr="00A31C7C">
      <w:rPr>
        <w:rFonts w:asciiTheme="minorHAnsi" w:hAnsiTheme="minorHAnsi" w:cstheme="minorHAnsi"/>
        <w:noProof/>
        <w:lang w:eastAsia="pl-PL"/>
      </w:rPr>
      <w:drawing>
        <wp:anchor distT="0" distB="0" distL="114300" distR="114300" simplePos="0" relativeHeight="251666432" behindDoc="0" locked="1" layoutInCell="1" allowOverlap="1" wp14:anchorId="02DB745F" wp14:editId="380C06F3">
          <wp:simplePos x="0" y="0"/>
          <wp:positionH relativeFrom="column">
            <wp:posOffset>-281305</wp:posOffset>
          </wp:positionH>
          <wp:positionV relativeFrom="paragraph">
            <wp:posOffset>-300355</wp:posOffset>
          </wp:positionV>
          <wp:extent cx="753110" cy="533400"/>
          <wp:effectExtent l="0" t="0" r="8890" b="0"/>
          <wp:wrapNone/>
          <wp:docPr id="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E829604" w14:textId="77777777" w:rsidR="009A2B12" w:rsidRPr="000F58B6" w:rsidRDefault="009A2B12" w:rsidP="005528DB">
    <w:pPr>
      <w:pStyle w:val="Nagwek"/>
      <w:jc w:val="right"/>
      <w:rPr>
        <w:rFonts w:asciiTheme="minorHAnsi" w:hAnsiTheme="minorHAnsi" w:cstheme="minorHAnsi"/>
        <w:sz w:val="16"/>
        <w:szCs w:val="16"/>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4FE2F9" w14:textId="77777777" w:rsidR="009A2B12" w:rsidRDefault="009A2B12">
    <w:pPr>
      <w:pStyle w:val="Nagwek"/>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3063DB" w14:textId="77777777" w:rsidR="009A2B12" w:rsidRDefault="009A2B12"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7D738E2A" w14:textId="77777777" w:rsidR="009A2B12" w:rsidRDefault="009A2B12" w:rsidP="00A65996">
    <w:pPr>
      <w:pStyle w:val="Nagwek"/>
      <w:tabs>
        <w:tab w:val="clear" w:pos="4536"/>
        <w:tab w:val="clear" w:pos="9072"/>
        <w:tab w:val="left" w:pos="5265"/>
      </w:tabs>
      <w:spacing w:after="120" w:line="276" w:lineRule="auto"/>
      <w:ind w:firstLine="1134"/>
      <w:rPr>
        <w:rFonts w:ascii="Calibri" w:hAnsi="Calibri" w:cs="Calibri"/>
        <w:sz w:val="18"/>
        <w:szCs w:val="18"/>
      </w:rPr>
    </w:pPr>
  </w:p>
  <w:p w14:paraId="5521D7A5" w14:textId="77777777" w:rsidR="009A2B12" w:rsidRPr="000F58B6" w:rsidRDefault="009A2B12" w:rsidP="001205A3">
    <w:pPr>
      <w:pStyle w:val="Nagwek"/>
      <w:tabs>
        <w:tab w:val="clear" w:pos="4536"/>
        <w:tab w:val="clear" w:pos="9072"/>
        <w:tab w:val="left" w:pos="5265"/>
      </w:tabs>
      <w:spacing w:after="120" w:line="276" w:lineRule="auto"/>
      <w:ind w:firstLine="1134"/>
      <w:rPr>
        <w:rFonts w:asciiTheme="minorHAnsi" w:hAnsiTheme="minorHAnsi" w:cstheme="minorHAnsi"/>
        <w:sz w:val="16"/>
        <w:szCs w:val="16"/>
      </w:rPr>
    </w:pPr>
    <w:r w:rsidRPr="00A31C7C">
      <w:rPr>
        <w:rFonts w:asciiTheme="minorHAnsi" w:hAnsiTheme="minorHAnsi" w:cstheme="minorHAnsi"/>
        <w:color w:val="4F81BD" w:themeColor="accent1"/>
      </w:rP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940FF2"/>
    <w:multiLevelType w:val="multilevel"/>
    <w:tmpl w:val="6880688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 w15:restartNumberingAfterBreak="0">
    <w:nsid w:val="10B401DC"/>
    <w:multiLevelType w:val="multilevel"/>
    <w:tmpl w:val="D952D4DE"/>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58D6A56"/>
    <w:multiLevelType w:val="hybridMultilevel"/>
    <w:tmpl w:val="70A4A6F8"/>
    <w:lvl w:ilvl="0" w:tplc="9A3451BE">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9A63BE3"/>
    <w:multiLevelType w:val="multilevel"/>
    <w:tmpl w:val="771CDAC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0" w15:restartNumberingAfterBreak="0">
    <w:nsid w:val="1D96407B"/>
    <w:multiLevelType w:val="multilevel"/>
    <w:tmpl w:val="B562F714"/>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29002FB"/>
    <w:multiLevelType w:val="multilevel"/>
    <w:tmpl w:val="DEB0882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375E4338"/>
    <w:multiLevelType w:val="hybridMultilevel"/>
    <w:tmpl w:val="E8BC11E2"/>
    <w:lvl w:ilvl="0" w:tplc="0415000B">
      <w:start w:val="1"/>
      <w:numFmt w:val="bullet"/>
      <w:lvlText w:val=""/>
      <w:lvlJc w:val="left"/>
      <w:pPr>
        <w:ind w:left="1429" w:hanging="360"/>
      </w:pPr>
      <w:rPr>
        <w:rFonts w:ascii="Wingdings" w:hAnsi="Wingdings"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7"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A490A53"/>
    <w:multiLevelType w:val="multilevel"/>
    <w:tmpl w:val="47061ACA"/>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trike w:val="0"/>
        <w:sz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3EB26BF"/>
    <w:multiLevelType w:val="hybridMultilevel"/>
    <w:tmpl w:val="BBF09AAE"/>
    <w:lvl w:ilvl="0" w:tplc="97E4751C">
      <w:start w:val="1"/>
      <w:numFmt w:val="decimal"/>
      <w:lvlText w:val="14.%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5" w15:restartNumberingAfterBreak="0">
    <w:nsid w:val="588A6ADB"/>
    <w:multiLevelType w:val="multilevel"/>
    <w:tmpl w:val="E17AA62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9683A2C"/>
    <w:multiLevelType w:val="hybridMultilevel"/>
    <w:tmpl w:val="C60EB25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2" w15:restartNumberingAfterBreak="0">
    <w:nsid w:val="6851457B"/>
    <w:multiLevelType w:val="multilevel"/>
    <w:tmpl w:val="A76414BC"/>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7BC16861"/>
    <w:multiLevelType w:val="multilevel"/>
    <w:tmpl w:val="3ED6E95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7BC628C0"/>
    <w:multiLevelType w:val="multilevel"/>
    <w:tmpl w:val="81749EA6"/>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7"/>
  </w:num>
  <w:num w:numId="2">
    <w:abstractNumId w:val="5"/>
  </w:num>
  <w:num w:numId="3">
    <w:abstractNumId w:val="3"/>
  </w:num>
  <w:num w:numId="4">
    <w:abstractNumId w:val="32"/>
  </w:num>
  <w:num w:numId="5">
    <w:abstractNumId w:val="15"/>
  </w:num>
  <w:num w:numId="6">
    <w:abstractNumId w:val="10"/>
  </w:num>
  <w:num w:numId="7">
    <w:abstractNumId w:val="22"/>
  </w:num>
  <w:num w:numId="8">
    <w:abstractNumId w:val="37"/>
  </w:num>
  <w:num w:numId="9">
    <w:abstractNumId w:val="9"/>
  </w:num>
  <w:num w:numId="10">
    <w:abstractNumId w:val="28"/>
  </w:num>
  <w:num w:numId="11">
    <w:abstractNumId w:val="19"/>
  </w:num>
  <w:num w:numId="12">
    <w:abstractNumId w:val="14"/>
  </w:num>
  <w:num w:numId="13">
    <w:abstractNumId w:val="6"/>
  </w:num>
  <w:num w:numId="14">
    <w:abstractNumId w:val="20"/>
  </w:num>
  <w:num w:numId="15">
    <w:abstractNumId w:val="31"/>
  </w:num>
  <w:num w:numId="16">
    <w:abstractNumId w:val="25"/>
  </w:num>
  <w:num w:numId="17">
    <w:abstractNumId w:val="38"/>
  </w:num>
  <w:num w:numId="18">
    <w:abstractNumId w:val="13"/>
  </w:num>
  <w:num w:numId="19">
    <w:abstractNumId w:val="4"/>
  </w:num>
  <w:num w:numId="20">
    <w:abstractNumId w:val="21"/>
  </w:num>
  <w:num w:numId="21">
    <w:abstractNumId w:val="24"/>
  </w:num>
  <w:num w:numId="22">
    <w:abstractNumId w:val="30"/>
  </w:num>
  <w:num w:numId="23">
    <w:abstractNumId w:val="11"/>
  </w:num>
  <w:num w:numId="24">
    <w:abstractNumId w:val="36"/>
  </w:num>
  <w:num w:numId="25">
    <w:abstractNumId w:val="35"/>
  </w:num>
  <w:num w:numId="26">
    <w:abstractNumId w:val="16"/>
  </w:num>
  <w:num w:numId="27">
    <w:abstractNumId w:val="29"/>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num>
  <w:num w:numId="30">
    <w:abstractNumId w:val="33"/>
  </w:num>
  <w:num w:numId="31">
    <w:abstractNumId w:val="18"/>
  </w:num>
  <w:num w:numId="32">
    <w:abstractNumId w:val="8"/>
  </w:num>
  <w:num w:numId="33">
    <w:abstractNumId w:val="23"/>
  </w:num>
  <w:num w:numId="34">
    <w:abstractNumId w:val="7"/>
  </w:num>
  <w:num w:numId="35">
    <w:abstractNumId w:val="12"/>
  </w:num>
  <w:num w:numId="36">
    <w:abstractNumId w:val="34"/>
  </w:num>
  <w:num w:numId="37">
    <w:abstractNumId w:val="27"/>
  </w:num>
  <w:num w:numId="38">
    <w:abstractNumId w:val="2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lvlOverride w:ilvl="0">
      <w:startOverride w:val="4"/>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9"/>
</w:numbering>
</file>

<file path=word/recipientData.xml><?xml version="1.0" encoding="utf-8"?>
<wne:recipi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e:recipientData>
    <wne:active wne:val="1"/>
    <wne:hash wne:val="-1730745601"/>
  </wne:recipientData>
  <wne:recipientData>
    <wne:active wne:val="1"/>
    <wne:hash wne:val="1817841806"/>
  </wne:recipientData>
  <wne:recipientData>
    <wne:active wne:val="1"/>
    <wne:hash wne:val="-1393942124"/>
  </wne:recipientData>
  <wne:recipientData>
    <wne:active wne:val="1"/>
    <wne:hash wne:val="-1000796122"/>
  </wne:recipientData>
  <wne:recipientData>
    <wne:active wne:val="1"/>
    <wne:hash wne:val="904646708"/>
  </wne:recipientData>
  <wne:recipientData>
    <wne:active wne:val="1"/>
    <wne:hash wne:val="-1570032066"/>
  </wne:recipientData>
  <wne:recipientData>
    <wne:active wne:val="1"/>
    <wne:hash wne:val="132174404"/>
  </wne:recipientData>
  <wne:recipientData>
    <wne:active wne:val="1"/>
    <wne:hash wne:val="-907463473"/>
  </wne:recipientData>
  <wne:recipientData>
    <wne:active wne:val="1"/>
    <wne:hash wne:val="118895274"/>
  </wne:recipientData>
  <wne:recipientData>
    <wne:active wne:val="1"/>
    <wne:hash wne:val="535672023"/>
  </wne:recipientData>
  <wne:recipientData>
    <wne:active wne:val="1"/>
    <wne:hash wne:val="-465058350"/>
  </wne:recipientData>
  <wne:recipientData>
    <wne:active wne:val="1"/>
    <wne:hash wne:val="-951068871"/>
  </wne:recipientData>
  <wne:recipientData>
    <wne:active wne:val="1"/>
    <wne:hash wne:val="908536003"/>
  </wne:recipientData>
  <wne:recipientData>
    <wne:active wne:val="1"/>
    <wne:hash wne:val="90762872"/>
  </wne:recipientData>
  <wne:recipientData>
    <wne:active wne:val="1"/>
    <wne:hash wne:val="-743381076"/>
  </wne:recipientData>
  <wne:recipientData>
    <wne:active wne:val="1"/>
    <wne:hash wne:val="-1186423597"/>
  </wne:recipientData>
  <wne:recipientData>
    <wne:active wne:val="1"/>
    <wne:hash wne:val="182202536"/>
  </wne:recipientData>
  <wne:recipientData>
    <wne:active wne:val="1"/>
    <wne:hash wne:val="112563032"/>
  </wne:recipientData>
  <wne:recipientData>
    <wne:active wne:val="1"/>
    <wne:hash wne:val="-1113410782"/>
  </wne:recipientData>
  <wne:recipientData>
    <wne:active wne:val="1"/>
    <wne:hash wne:val="1129126525"/>
  </wne:recipientData>
  <wne:recipientData>
    <wne:active wne:val="1"/>
    <wne:hash wne:val="1528612473"/>
  </wne:recipientData>
  <wne:recipientData>
    <wne:active wne:val="1"/>
    <wne:hash wne:val="-1332559612"/>
  </wne:recipientData>
  <wne:recipientData>
    <wne:active wne:val="1"/>
    <wne:hash wne:val="941804102"/>
  </wne:recipientData>
  <wne:recipientData>
    <wne:active wne:val="1"/>
    <wne:hash wne:val="1929982091"/>
  </wne:recipientData>
  <wne:recipientData>
    <wne:active wne:val="1"/>
    <wne:hash wne:val="1498977363"/>
  </wne:recipientData>
  <wne:recipientData>
    <wne:active wne:val="1"/>
    <wne:hash wne:val="-1411870246"/>
  </wne:recipientData>
  <wne:recipientData>
    <wne:active wne:val="1"/>
    <wne:hash wne:val="1946334892"/>
  </wne:recipientData>
  <wne:recipientData>
    <wne:active wne:val="1"/>
    <wne:hash wne:val="1182708534"/>
  </wne:recipientData>
  <wne:recipientData>
    <wne:active wne:val="1"/>
    <wne:hash wne:val="1852473109"/>
  </wne:recipientData>
  <wne:recipientData>
    <wne:active wne:val="1"/>
    <wne:hash wne:val="916962367"/>
  </wne:recipientData>
  <wne:recipientData>
    <wne:active wne:val="1"/>
    <wne:hash wne:val="1789964409"/>
  </wne:recipientData>
  <wne:recipientData>
    <wne:active wne:val="1"/>
    <wne:hash wne:val="-1092388464"/>
  </wne:recipientData>
  <wne:recipientData>
    <wne:active wne:val="1"/>
    <wne:hash wne:val="1412755887"/>
  </wne:recipientData>
  <wne:recipientData>
    <wne:active wne:val="1"/>
    <wne:hash wne:val="733309694"/>
  </wne:recipientData>
  <wne:recipientData>
    <wne:active wne:val="1"/>
    <wne:hash wne:val="2075747768"/>
  </wne:recipientData>
  <wne:recipientData>
    <wne:active wne:val="1"/>
    <wne:hash wne:val="-46962845"/>
  </wne:recipientData>
  <wne:recipientData>
    <wne:active wne:val="1"/>
    <wne:hash wne:val="1275707939"/>
  </wne:recipientData>
  <wne:recipientData>
    <wne:active wne:val="1"/>
    <wne:hash wne:val="-684315805"/>
  </wne:recipientData>
  <wne:recipientData>
    <wne:active wne:val="1"/>
    <wne:hash wne:val="-2056692059"/>
  </wne:recipientData>
  <wne:recipientData>
    <wne:active wne:val="1"/>
    <wne:hash wne:val="1934980981"/>
  </wne:recipientData>
  <wne:recipientData>
    <wne:active wne:val="1"/>
    <wne:hash wne:val="-607128756"/>
  </wne:recipientData>
  <wne:recipientData>
    <wne:active wne:val="1"/>
    <wne:hash wne:val="788402190"/>
  </wne:recipientData>
  <wne:recipientData>
    <wne:active wne:val="1"/>
    <wne:hash wne:val="1338917467"/>
  </wne:recipientData>
  <wne:recipientData>
    <wne:active wne:val="1"/>
    <wne:hash wne:val="307589446"/>
  </wne:recipientData>
  <wne:recipientData>
    <wne:active wne:val="1"/>
    <wne:hash wne:val="-1687489777"/>
  </wne:recipientData>
  <wne:recipientData>
    <wne:active wne:val="1"/>
    <wne:hash wne:val="-1486789146"/>
  </wne:recipientData>
  <wne:recipientData>
    <wne:active wne:val="1"/>
    <wne:hash wne:val="1666667585"/>
  </wne:recipientData>
  <wne:recipientData>
    <wne:active wne:val="1"/>
    <wne:hash wne:val="1790975705"/>
  </wne:recipientData>
  <wne:recipientData>
    <wne:active wne:val="1"/>
    <wne:hash wne:val="1418484724"/>
  </wne:recipientData>
  <wne:recipientData>
    <wne:active wne:val="1"/>
    <wne:hash wne:val="232391848"/>
  </wne:recipientData>
  <wne:recipientData>
    <wne:active wne:val="1"/>
    <wne:hash wne:val="-1519346062"/>
  </wne:recipientData>
  <wne:recipientData>
    <wne:active wne:val="1"/>
    <wne:hash wne:val="1005354327"/>
  </wne:recipientData>
  <wne:recipientData>
    <wne:active wne:val="1"/>
    <wne:hash wne:val="-805733328"/>
  </wne:recipientData>
  <wne:recipientData>
    <wne:active wne:val="1"/>
    <wne:hash wne:val="-311348774"/>
  </wne:recipientData>
  <wne:recipientData>
    <wne:active wne:val="1"/>
    <wne:hash wne:val="-1537165451"/>
  </wne:recipientData>
  <wne:recipientData>
    <wne:active wne:val="1"/>
    <wne:hash wne:val="-1867252062"/>
  </wne:recipientData>
  <wne:recipientData>
    <wne:active wne:val="1"/>
    <wne:hash wne:val="888793682"/>
  </wne:recipientData>
  <wne:recipientData>
    <wne:active wne:val="1"/>
    <wne:hash wne:val="-1822698394"/>
  </wne:recipientData>
  <wne:recipientData>
    <wne:active wne:val="1"/>
    <wne:hash wne:val="-1390776863"/>
  </wne:recipientData>
  <wne:recipientData>
    <wne:active wne:val="1"/>
    <wne:hash wne:val="449918743"/>
  </wne:recipientData>
  <wne:recipientData>
    <wne:active wne:val="1"/>
    <wne:hash wne:val="-1106660197"/>
  </wne:recipientData>
  <wne:recipientData>
    <wne:active wne:val="1"/>
    <wne:hash wne:val="-963248290"/>
  </wne:recipientData>
  <wne:recipientData>
    <wne:active wne:val="1"/>
    <wne:hash wne:val="955119307"/>
  </wne:recipientData>
  <wne:recipientData>
    <wne:active wne:val="1"/>
    <wne:hash wne:val="1588706569"/>
  </wne:recipientData>
  <wne:recipientData>
    <wne:active wne:val="1"/>
    <wne:hash wne:val="1933781862"/>
  </wne:recipientData>
  <wne:recipientData>
    <wne:active wne:val="1"/>
    <wne:hash wne:val="816141613"/>
  </wne:recipientData>
  <wne:recipientData>
    <wne:active wne:val="1"/>
    <wne:hash wne:val="8770955"/>
  </wne:recipientData>
  <wne:recipientData>
    <wne:active wne:val="1"/>
    <wne:hash wne:val="871915137"/>
  </wne:recipientData>
  <wne:recipientData>
    <wne:active wne:val="1"/>
    <wne:hash wne:val="-868699189"/>
  </wne:recipientData>
  <wne:recipientData>
    <wne:active wne:val="1"/>
    <wne:hash wne:val="-1916441018"/>
  </wne:recipientData>
  <wne:recipientData>
    <wne:active wne:val="1"/>
    <wne:hash wne:val="-1022029678"/>
  </wne:recipientData>
  <wne:recipientData>
    <wne:active wne:val="1"/>
    <wne:hash wne:val="-286790233"/>
  </wne:recipientData>
  <wne:recipientData>
    <wne:active wne:val="1"/>
    <wne:hash wne:val="845268133"/>
  </wne:recipientData>
  <wne:recipientData>
    <wne:active wne:val="1"/>
    <wne:hash wne:val="-239318785"/>
  </wne:recipientData>
  <wne:recipientData>
    <wne:active wne:val="1"/>
    <wne:hash wne:val="710060111"/>
  </wne:recipientData>
  <wne:recipientData>
    <wne:active wne:val="1"/>
    <wne:hash wne:val="1778935539"/>
  </wne:recipientData>
  <wne:recipientData>
    <wne:active wne:val="1"/>
    <wne:hash wne:val="-46820823"/>
  </wne:recipientData>
  <wne:recipientData>
    <wne:active wne:val="1"/>
    <wne:hash wne:val="-758952649"/>
  </wne:recipientData>
  <wne:recipientData>
    <wne:active wne:val="1"/>
    <wne:hash wne:val="-870287939"/>
  </wne:recipientData>
  <wne:recipientData>
    <wne:active wne:val="1"/>
    <wne:hash wne:val="2081367885"/>
  </wne:recipientData>
  <wne:recipientData>
    <wne:active wne:val="1"/>
    <wne:hash wne:val="274464847"/>
  </wne:recipientData>
  <wne:recipientData>
    <wne:active wne:val="1"/>
    <wne:hash wne:val="1773924718"/>
  </wne:recipientData>
  <wne:recipientData>
    <wne:active wne:val="1"/>
    <wne:hash wne:val="-1431289161"/>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ailMerge>
    <w:mainDocumentType w:val="formLetters"/>
    <w:linkToQuery/>
    <w:dataType w:val="native"/>
    <w:connectString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dane do postepowan` "/>
    <w:dataSource r:id="rId1"/>
    <w:viewMergedData/>
    <w:activeRecord w:val="103"/>
    <w:odso>
      <w:udl w:val="Provider=Microsoft.ACE.OLEDB.12.0;User ID=Admin;Data Source=C:\Users\11906285\Documents\ZAMÓWIENIA\POSTĘPOWAMIA OD 01.2022\PI\Baza danych_2024.mdb;Mode=Read;Extended Properties=&quot;&quot;;Jet OLEDB:System database=&quot;&quot;;Jet OLEDB:Registry Path=&quot;&quot;;Jet OLEDB:Engine Type=5;Jet OLEDB:Database Locking Mode=1;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dane do postepowan"/>
      <w:src r:id="rId2"/>
      <w:colDelim w:val="9"/>
      <w:type w:val="database"/>
      <w:fHdr/>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fieldMapData>
        <w:column w:val="0"/>
        <w:lid w:val="pl-PL"/>
      </w:fieldMapData>
      <w:recipientData r:id="rId3"/>
    </w:odso>
  </w:mailMerge>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3DD"/>
    <w:rsid w:val="000104A1"/>
    <w:rsid w:val="00011179"/>
    <w:rsid w:val="000113F5"/>
    <w:rsid w:val="00011427"/>
    <w:rsid w:val="0001198D"/>
    <w:rsid w:val="00012F79"/>
    <w:rsid w:val="00012FB0"/>
    <w:rsid w:val="00013600"/>
    <w:rsid w:val="00013A2B"/>
    <w:rsid w:val="00014410"/>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4C7C"/>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57E"/>
    <w:rsid w:val="00050E52"/>
    <w:rsid w:val="00051197"/>
    <w:rsid w:val="000518A3"/>
    <w:rsid w:val="00053279"/>
    <w:rsid w:val="000532AE"/>
    <w:rsid w:val="00055178"/>
    <w:rsid w:val="00056DB4"/>
    <w:rsid w:val="00057E00"/>
    <w:rsid w:val="00062C54"/>
    <w:rsid w:val="00064A47"/>
    <w:rsid w:val="00064F26"/>
    <w:rsid w:val="00065AFA"/>
    <w:rsid w:val="00066400"/>
    <w:rsid w:val="00071FE3"/>
    <w:rsid w:val="00072501"/>
    <w:rsid w:val="00072BE1"/>
    <w:rsid w:val="000747E2"/>
    <w:rsid w:val="00074AA8"/>
    <w:rsid w:val="00076214"/>
    <w:rsid w:val="00077597"/>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7143"/>
    <w:rsid w:val="000B7BF5"/>
    <w:rsid w:val="000C0044"/>
    <w:rsid w:val="000C16FD"/>
    <w:rsid w:val="000C246E"/>
    <w:rsid w:val="000C2E11"/>
    <w:rsid w:val="000C35AB"/>
    <w:rsid w:val="000C3A88"/>
    <w:rsid w:val="000C5FE9"/>
    <w:rsid w:val="000C6B4C"/>
    <w:rsid w:val="000C7F24"/>
    <w:rsid w:val="000C7F71"/>
    <w:rsid w:val="000D0C0F"/>
    <w:rsid w:val="000D106A"/>
    <w:rsid w:val="000D116D"/>
    <w:rsid w:val="000D1591"/>
    <w:rsid w:val="000D1629"/>
    <w:rsid w:val="000D16B0"/>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53E"/>
    <w:rsid w:val="000F77CE"/>
    <w:rsid w:val="00100052"/>
    <w:rsid w:val="0010053E"/>
    <w:rsid w:val="001007C3"/>
    <w:rsid w:val="00101C1B"/>
    <w:rsid w:val="00101D38"/>
    <w:rsid w:val="00101F51"/>
    <w:rsid w:val="00103712"/>
    <w:rsid w:val="001050AB"/>
    <w:rsid w:val="00105610"/>
    <w:rsid w:val="0010631A"/>
    <w:rsid w:val="0010683E"/>
    <w:rsid w:val="001116B5"/>
    <w:rsid w:val="00111DCA"/>
    <w:rsid w:val="00112269"/>
    <w:rsid w:val="00112825"/>
    <w:rsid w:val="00116321"/>
    <w:rsid w:val="00117691"/>
    <w:rsid w:val="0011796C"/>
    <w:rsid w:val="001205A3"/>
    <w:rsid w:val="001212B3"/>
    <w:rsid w:val="001228DC"/>
    <w:rsid w:val="00122C4C"/>
    <w:rsid w:val="0012465E"/>
    <w:rsid w:val="0012511B"/>
    <w:rsid w:val="001270AE"/>
    <w:rsid w:val="00131A23"/>
    <w:rsid w:val="001324E6"/>
    <w:rsid w:val="001325C6"/>
    <w:rsid w:val="00133DB1"/>
    <w:rsid w:val="001355C1"/>
    <w:rsid w:val="00137254"/>
    <w:rsid w:val="001402AB"/>
    <w:rsid w:val="001407D1"/>
    <w:rsid w:val="00141F28"/>
    <w:rsid w:val="00142662"/>
    <w:rsid w:val="00143271"/>
    <w:rsid w:val="00145336"/>
    <w:rsid w:val="00145825"/>
    <w:rsid w:val="001476A0"/>
    <w:rsid w:val="00150013"/>
    <w:rsid w:val="001510C5"/>
    <w:rsid w:val="00151B6F"/>
    <w:rsid w:val="0015214C"/>
    <w:rsid w:val="00153E5E"/>
    <w:rsid w:val="001549EF"/>
    <w:rsid w:val="0015504B"/>
    <w:rsid w:val="001558D8"/>
    <w:rsid w:val="001567FB"/>
    <w:rsid w:val="00156D62"/>
    <w:rsid w:val="0015712B"/>
    <w:rsid w:val="001575B5"/>
    <w:rsid w:val="00157C01"/>
    <w:rsid w:val="00161CAB"/>
    <w:rsid w:val="001630E0"/>
    <w:rsid w:val="00165652"/>
    <w:rsid w:val="00166625"/>
    <w:rsid w:val="00166E39"/>
    <w:rsid w:val="00167D1F"/>
    <w:rsid w:val="00171C78"/>
    <w:rsid w:val="001728F5"/>
    <w:rsid w:val="00173A31"/>
    <w:rsid w:val="001741FB"/>
    <w:rsid w:val="00174BE0"/>
    <w:rsid w:val="001753CE"/>
    <w:rsid w:val="00175CDB"/>
    <w:rsid w:val="00176B3E"/>
    <w:rsid w:val="001804D0"/>
    <w:rsid w:val="00184C77"/>
    <w:rsid w:val="00184E77"/>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0B4F"/>
    <w:rsid w:val="001C2D48"/>
    <w:rsid w:val="001C4D26"/>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579C"/>
    <w:rsid w:val="001E5A5A"/>
    <w:rsid w:val="001E6355"/>
    <w:rsid w:val="001E7056"/>
    <w:rsid w:val="001F0CCF"/>
    <w:rsid w:val="001F0E64"/>
    <w:rsid w:val="001F1A05"/>
    <w:rsid w:val="001F31EA"/>
    <w:rsid w:val="001F4478"/>
    <w:rsid w:val="001F4658"/>
    <w:rsid w:val="001F4BA5"/>
    <w:rsid w:val="001F5E59"/>
    <w:rsid w:val="001F60DA"/>
    <w:rsid w:val="001F6AB5"/>
    <w:rsid w:val="001F72C0"/>
    <w:rsid w:val="001F7A3D"/>
    <w:rsid w:val="001F7BE8"/>
    <w:rsid w:val="002000A2"/>
    <w:rsid w:val="00201A92"/>
    <w:rsid w:val="00203292"/>
    <w:rsid w:val="00203373"/>
    <w:rsid w:val="00203C4B"/>
    <w:rsid w:val="00204C16"/>
    <w:rsid w:val="0020505A"/>
    <w:rsid w:val="002073F1"/>
    <w:rsid w:val="00210945"/>
    <w:rsid w:val="00210E7D"/>
    <w:rsid w:val="00211C1B"/>
    <w:rsid w:val="002124EA"/>
    <w:rsid w:val="00214CE9"/>
    <w:rsid w:val="0021629D"/>
    <w:rsid w:val="00216F55"/>
    <w:rsid w:val="0021765C"/>
    <w:rsid w:val="002214EC"/>
    <w:rsid w:val="00221E34"/>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32C3"/>
    <w:rsid w:val="00253B26"/>
    <w:rsid w:val="002548AD"/>
    <w:rsid w:val="00255149"/>
    <w:rsid w:val="00260BBD"/>
    <w:rsid w:val="00261683"/>
    <w:rsid w:val="00262365"/>
    <w:rsid w:val="0026273C"/>
    <w:rsid w:val="00262836"/>
    <w:rsid w:val="002633C2"/>
    <w:rsid w:val="002636E1"/>
    <w:rsid w:val="00264972"/>
    <w:rsid w:val="00265C9F"/>
    <w:rsid w:val="00266A3E"/>
    <w:rsid w:val="00266DF8"/>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41EE"/>
    <w:rsid w:val="002A5BC6"/>
    <w:rsid w:val="002A6128"/>
    <w:rsid w:val="002A7B62"/>
    <w:rsid w:val="002B0BCD"/>
    <w:rsid w:val="002B0F0A"/>
    <w:rsid w:val="002B0F7D"/>
    <w:rsid w:val="002B28AF"/>
    <w:rsid w:val="002B2A7B"/>
    <w:rsid w:val="002B2E35"/>
    <w:rsid w:val="002B3312"/>
    <w:rsid w:val="002B47EA"/>
    <w:rsid w:val="002B4BFC"/>
    <w:rsid w:val="002B4D64"/>
    <w:rsid w:val="002B5817"/>
    <w:rsid w:val="002B62C6"/>
    <w:rsid w:val="002B6F98"/>
    <w:rsid w:val="002B7808"/>
    <w:rsid w:val="002B7865"/>
    <w:rsid w:val="002C107F"/>
    <w:rsid w:val="002C3573"/>
    <w:rsid w:val="002C62F5"/>
    <w:rsid w:val="002C6CE5"/>
    <w:rsid w:val="002C78E4"/>
    <w:rsid w:val="002C7E68"/>
    <w:rsid w:val="002D0C23"/>
    <w:rsid w:val="002D431C"/>
    <w:rsid w:val="002D58A4"/>
    <w:rsid w:val="002D5B69"/>
    <w:rsid w:val="002D6DB5"/>
    <w:rsid w:val="002E2F38"/>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7EB"/>
    <w:rsid w:val="0031587F"/>
    <w:rsid w:val="00316FB4"/>
    <w:rsid w:val="00321DD5"/>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191"/>
    <w:rsid w:val="003545BD"/>
    <w:rsid w:val="003551FC"/>
    <w:rsid w:val="00355A11"/>
    <w:rsid w:val="00355D67"/>
    <w:rsid w:val="00356F74"/>
    <w:rsid w:val="00360A08"/>
    <w:rsid w:val="00360B7D"/>
    <w:rsid w:val="003629C9"/>
    <w:rsid w:val="00363403"/>
    <w:rsid w:val="00363D12"/>
    <w:rsid w:val="00364149"/>
    <w:rsid w:val="0036497F"/>
    <w:rsid w:val="003663AF"/>
    <w:rsid w:val="0036696B"/>
    <w:rsid w:val="003669AE"/>
    <w:rsid w:val="00367795"/>
    <w:rsid w:val="003700A0"/>
    <w:rsid w:val="00370364"/>
    <w:rsid w:val="0037037C"/>
    <w:rsid w:val="00372458"/>
    <w:rsid w:val="00372DD7"/>
    <w:rsid w:val="00374571"/>
    <w:rsid w:val="00375E4D"/>
    <w:rsid w:val="003766F7"/>
    <w:rsid w:val="00376B53"/>
    <w:rsid w:val="00377017"/>
    <w:rsid w:val="0038146C"/>
    <w:rsid w:val="00381560"/>
    <w:rsid w:val="00382199"/>
    <w:rsid w:val="00383177"/>
    <w:rsid w:val="0038440E"/>
    <w:rsid w:val="00385471"/>
    <w:rsid w:val="0038622B"/>
    <w:rsid w:val="003868FF"/>
    <w:rsid w:val="003876F1"/>
    <w:rsid w:val="0039187A"/>
    <w:rsid w:val="00391DE1"/>
    <w:rsid w:val="00392A83"/>
    <w:rsid w:val="00393905"/>
    <w:rsid w:val="00395D26"/>
    <w:rsid w:val="00395FB1"/>
    <w:rsid w:val="0039667B"/>
    <w:rsid w:val="00397F6C"/>
    <w:rsid w:val="003A0ADD"/>
    <w:rsid w:val="003A0EEA"/>
    <w:rsid w:val="003A12B0"/>
    <w:rsid w:val="003A2794"/>
    <w:rsid w:val="003A39FA"/>
    <w:rsid w:val="003A645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29B"/>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3FB9"/>
    <w:rsid w:val="00406A25"/>
    <w:rsid w:val="00407783"/>
    <w:rsid w:val="00410115"/>
    <w:rsid w:val="004105E9"/>
    <w:rsid w:val="00412994"/>
    <w:rsid w:val="00412E59"/>
    <w:rsid w:val="004134E4"/>
    <w:rsid w:val="004141C8"/>
    <w:rsid w:val="00414B45"/>
    <w:rsid w:val="00414D79"/>
    <w:rsid w:val="00415DEF"/>
    <w:rsid w:val="00417649"/>
    <w:rsid w:val="0042201D"/>
    <w:rsid w:val="00424019"/>
    <w:rsid w:val="00424039"/>
    <w:rsid w:val="00424458"/>
    <w:rsid w:val="0042597D"/>
    <w:rsid w:val="0042678F"/>
    <w:rsid w:val="00431240"/>
    <w:rsid w:val="00431F11"/>
    <w:rsid w:val="00434676"/>
    <w:rsid w:val="00434782"/>
    <w:rsid w:val="0043615D"/>
    <w:rsid w:val="004364BD"/>
    <w:rsid w:val="00441005"/>
    <w:rsid w:val="00441640"/>
    <w:rsid w:val="00441D1F"/>
    <w:rsid w:val="00442C8C"/>
    <w:rsid w:val="0044403C"/>
    <w:rsid w:val="0044467A"/>
    <w:rsid w:val="00444E99"/>
    <w:rsid w:val="00446AD8"/>
    <w:rsid w:val="00447F18"/>
    <w:rsid w:val="00450155"/>
    <w:rsid w:val="00450710"/>
    <w:rsid w:val="00451434"/>
    <w:rsid w:val="0045249D"/>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62FE"/>
    <w:rsid w:val="00476F5C"/>
    <w:rsid w:val="00477D82"/>
    <w:rsid w:val="004813B1"/>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05"/>
    <w:rsid w:val="00495CA3"/>
    <w:rsid w:val="00496F80"/>
    <w:rsid w:val="00497A26"/>
    <w:rsid w:val="004A0A4D"/>
    <w:rsid w:val="004A0E3C"/>
    <w:rsid w:val="004A1835"/>
    <w:rsid w:val="004A2897"/>
    <w:rsid w:val="004A299F"/>
    <w:rsid w:val="004A2CE2"/>
    <w:rsid w:val="004A302B"/>
    <w:rsid w:val="004A3344"/>
    <w:rsid w:val="004A3C45"/>
    <w:rsid w:val="004A41E8"/>
    <w:rsid w:val="004A4625"/>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0F59"/>
    <w:rsid w:val="004C1C4B"/>
    <w:rsid w:val="004C485B"/>
    <w:rsid w:val="004C4A0D"/>
    <w:rsid w:val="004C5D8F"/>
    <w:rsid w:val="004C5E08"/>
    <w:rsid w:val="004C6C10"/>
    <w:rsid w:val="004D17D7"/>
    <w:rsid w:val="004D29D4"/>
    <w:rsid w:val="004D3DF7"/>
    <w:rsid w:val="004D5611"/>
    <w:rsid w:val="004D5FFD"/>
    <w:rsid w:val="004D64B6"/>
    <w:rsid w:val="004D6AB7"/>
    <w:rsid w:val="004D7365"/>
    <w:rsid w:val="004E1DB2"/>
    <w:rsid w:val="004E1F8C"/>
    <w:rsid w:val="004E41B6"/>
    <w:rsid w:val="004E4323"/>
    <w:rsid w:val="004E4393"/>
    <w:rsid w:val="004E469B"/>
    <w:rsid w:val="004E48E9"/>
    <w:rsid w:val="004E528A"/>
    <w:rsid w:val="004E6D29"/>
    <w:rsid w:val="004E75D3"/>
    <w:rsid w:val="004F0088"/>
    <w:rsid w:val="004F0094"/>
    <w:rsid w:val="004F0173"/>
    <w:rsid w:val="004F0448"/>
    <w:rsid w:val="004F10E0"/>
    <w:rsid w:val="004F35DA"/>
    <w:rsid w:val="004F392B"/>
    <w:rsid w:val="004F3D3C"/>
    <w:rsid w:val="004F4963"/>
    <w:rsid w:val="004F59F5"/>
    <w:rsid w:val="004F5B37"/>
    <w:rsid w:val="004F5F13"/>
    <w:rsid w:val="004F6F2C"/>
    <w:rsid w:val="004F75CF"/>
    <w:rsid w:val="004F7C92"/>
    <w:rsid w:val="004F7CF9"/>
    <w:rsid w:val="0050273F"/>
    <w:rsid w:val="00502BB1"/>
    <w:rsid w:val="00502D83"/>
    <w:rsid w:val="0050326B"/>
    <w:rsid w:val="00503485"/>
    <w:rsid w:val="00503960"/>
    <w:rsid w:val="005051E6"/>
    <w:rsid w:val="005113C7"/>
    <w:rsid w:val="00512BA4"/>
    <w:rsid w:val="0051308E"/>
    <w:rsid w:val="0051539A"/>
    <w:rsid w:val="00515E39"/>
    <w:rsid w:val="00517D03"/>
    <w:rsid w:val="00517E8A"/>
    <w:rsid w:val="0052002C"/>
    <w:rsid w:val="00520339"/>
    <w:rsid w:val="00520846"/>
    <w:rsid w:val="005216AC"/>
    <w:rsid w:val="00521BBD"/>
    <w:rsid w:val="00522178"/>
    <w:rsid w:val="00522C32"/>
    <w:rsid w:val="00524108"/>
    <w:rsid w:val="005246E5"/>
    <w:rsid w:val="00527036"/>
    <w:rsid w:val="00527343"/>
    <w:rsid w:val="00527EE9"/>
    <w:rsid w:val="005301AB"/>
    <w:rsid w:val="005319E7"/>
    <w:rsid w:val="00531DDD"/>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2276"/>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25BB"/>
    <w:rsid w:val="00574607"/>
    <w:rsid w:val="005760EF"/>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425B"/>
    <w:rsid w:val="005D56A1"/>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2A4"/>
    <w:rsid w:val="005F4537"/>
    <w:rsid w:val="005F6B3C"/>
    <w:rsid w:val="00600D6A"/>
    <w:rsid w:val="0060143F"/>
    <w:rsid w:val="00601EF6"/>
    <w:rsid w:val="00603E00"/>
    <w:rsid w:val="00604135"/>
    <w:rsid w:val="00605B20"/>
    <w:rsid w:val="00605F3B"/>
    <w:rsid w:val="00606149"/>
    <w:rsid w:val="00606B27"/>
    <w:rsid w:val="006070A3"/>
    <w:rsid w:val="0061135A"/>
    <w:rsid w:val="0061269F"/>
    <w:rsid w:val="00612D80"/>
    <w:rsid w:val="00613414"/>
    <w:rsid w:val="00615A31"/>
    <w:rsid w:val="00615E00"/>
    <w:rsid w:val="00616F3C"/>
    <w:rsid w:val="00617104"/>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850"/>
    <w:rsid w:val="00633BBD"/>
    <w:rsid w:val="00637544"/>
    <w:rsid w:val="00643663"/>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6A1"/>
    <w:rsid w:val="0066308D"/>
    <w:rsid w:val="00663728"/>
    <w:rsid w:val="0066557A"/>
    <w:rsid w:val="00666793"/>
    <w:rsid w:val="0066743F"/>
    <w:rsid w:val="0066752C"/>
    <w:rsid w:val="00667625"/>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8F1"/>
    <w:rsid w:val="00686B76"/>
    <w:rsid w:val="00687290"/>
    <w:rsid w:val="00687695"/>
    <w:rsid w:val="006876EC"/>
    <w:rsid w:val="00687974"/>
    <w:rsid w:val="0069061E"/>
    <w:rsid w:val="00691B97"/>
    <w:rsid w:val="00692EDC"/>
    <w:rsid w:val="0069326C"/>
    <w:rsid w:val="00693E6D"/>
    <w:rsid w:val="00694082"/>
    <w:rsid w:val="006943E3"/>
    <w:rsid w:val="0069462B"/>
    <w:rsid w:val="00694A69"/>
    <w:rsid w:val="00696835"/>
    <w:rsid w:val="0069688C"/>
    <w:rsid w:val="00697668"/>
    <w:rsid w:val="006976F9"/>
    <w:rsid w:val="00697A24"/>
    <w:rsid w:val="006A1242"/>
    <w:rsid w:val="006A28A2"/>
    <w:rsid w:val="006A3305"/>
    <w:rsid w:val="006A3621"/>
    <w:rsid w:val="006A3F7F"/>
    <w:rsid w:val="006A4A5A"/>
    <w:rsid w:val="006A4AC4"/>
    <w:rsid w:val="006A5561"/>
    <w:rsid w:val="006A59F7"/>
    <w:rsid w:val="006B0C89"/>
    <w:rsid w:val="006B3F08"/>
    <w:rsid w:val="006B43F2"/>
    <w:rsid w:val="006B4440"/>
    <w:rsid w:val="006B46CD"/>
    <w:rsid w:val="006B7D80"/>
    <w:rsid w:val="006C0240"/>
    <w:rsid w:val="006C042A"/>
    <w:rsid w:val="006C098A"/>
    <w:rsid w:val="006C32B1"/>
    <w:rsid w:val="006C32D7"/>
    <w:rsid w:val="006C33CB"/>
    <w:rsid w:val="006C4030"/>
    <w:rsid w:val="006C4B6B"/>
    <w:rsid w:val="006C55D8"/>
    <w:rsid w:val="006C63E4"/>
    <w:rsid w:val="006C6DDE"/>
    <w:rsid w:val="006D3AF0"/>
    <w:rsid w:val="006D3DE6"/>
    <w:rsid w:val="006D5A1E"/>
    <w:rsid w:val="006D630C"/>
    <w:rsid w:val="006D75E6"/>
    <w:rsid w:val="006D77AB"/>
    <w:rsid w:val="006E09F7"/>
    <w:rsid w:val="006E0E97"/>
    <w:rsid w:val="006E25E8"/>
    <w:rsid w:val="006E349D"/>
    <w:rsid w:val="006E4A5C"/>
    <w:rsid w:val="006E5C2B"/>
    <w:rsid w:val="006E7435"/>
    <w:rsid w:val="006E7C7F"/>
    <w:rsid w:val="006F166E"/>
    <w:rsid w:val="006F2267"/>
    <w:rsid w:val="006F2D30"/>
    <w:rsid w:val="006F326D"/>
    <w:rsid w:val="006F43C7"/>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6CF5"/>
    <w:rsid w:val="0070703A"/>
    <w:rsid w:val="00707281"/>
    <w:rsid w:val="00710DC5"/>
    <w:rsid w:val="00711C68"/>
    <w:rsid w:val="00711D36"/>
    <w:rsid w:val="007121CE"/>
    <w:rsid w:val="00712338"/>
    <w:rsid w:val="007140FB"/>
    <w:rsid w:val="00715485"/>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6633"/>
    <w:rsid w:val="00737EE5"/>
    <w:rsid w:val="00741AF7"/>
    <w:rsid w:val="00742E71"/>
    <w:rsid w:val="00743EAC"/>
    <w:rsid w:val="00744148"/>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42B7"/>
    <w:rsid w:val="00774D5D"/>
    <w:rsid w:val="00774DBC"/>
    <w:rsid w:val="00776657"/>
    <w:rsid w:val="0078041D"/>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22D"/>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DC1"/>
    <w:rsid w:val="007F0664"/>
    <w:rsid w:val="007F174A"/>
    <w:rsid w:val="007F396E"/>
    <w:rsid w:val="007F3DB0"/>
    <w:rsid w:val="007F4D3D"/>
    <w:rsid w:val="007F4E41"/>
    <w:rsid w:val="007F66B9"/>
    <w:rsid w:val="00800A7F"/>
    <w:rsid w:val="00801C80"/>
    <w:rsid w:val="00801CE4"/>
    <w:rsid w:val="008021D1"/>
    <w:rsid w:val="00803284"/>
    <w:rsid w:val="008045FB"/>
    <w:rsid w:val="008048D1"/>
    <w:rsid w:val="00804A9E"/>
    <w:rsid w:val="00805091"/>
    <w:rsid w:val="00805F17"/>
    <w:rsid w:val="00806642"/>
    <w:rsid w:val="008104EC"/>
    <w:rsid w:val="00811E78"/>
    <w:rsid w:val="00811F87"/>
    <w:rsid w:val="00812F97"/>
    <w:rsid w:val="00812FA4"/>
    <w:rsid w:val="008149F6"/>
    <w:rsid w:val="008151CA"/>
    <w:rsid w:val="00816FAF"/>
    <w:rsid w:val="00817450"/>
    <w:rsid w:val="00821056"/>
    <w:rsid w:val="0082172A"/>
    <w:rsid w:val="00821E64"/>
    <w:rsid w:val="00822410"/>
    <w:rsid w:val="00822D63"/>
    <w:rsid w:val="0082382A"/>
    <w:rsid w:val="00824CAE"/>
    <w:rsid w:val="008254B7"/>
    <w:rsid w:val="00827409"/>
    <w:rsid w:val="00827FDC"/>
    <w:rsid w:val="0083049F"/>
    <w:rsid w:val="008308E2"/>
    <w:rsid w:val="00834C85"/>
    <w:rsid w:val="0083668F"/>
    <w:rsid w:val="008369B1"/>
    <w:rsid w:val="008400BD"/>
    <w:rsid w:val="00840711"/>
    <w:rsid w:val="00840780"/>
    <w:rsid w:val="00842EE7"/>
    <w:rsid w:val="0084352F"/>
    <w:rsid w:val="00843752"/>
    <w:rsid w:val="00843B83"/>
    <w:rsid w:val="00843C00"/>
    <w:rsid w:val="0084500A"/>
    <w:rsid w:val="008456B3"/>
    <w:rsid w:val="00845D38"/>
    <w:rsid w:val="00846B6B"/>
    <w:rsid w:val="00846BC6"/>
    <w:rsid w:val="00851089"/>
    <w:rsid w:val="0085191A"/>
    <w:rsid w:val="00852219"/>
    <w:rsid w:val="008527CA"/>
    <w:rsid w:val="008530CC"/>
    <w:rsid w:val="00857C86"/>
    <w:rsid w:val="0086098B"/>
    <w:rsid w:val="0086173D"/>
    <w:rsid w:val="008617F6"/>
    <w:rsid w:val="0086255D"/>
    <w:rsid w:val="00862D0A"/>
    <w:rsid w:val="00865E3B"/>
    <w:rsid w:val="00865F25"/>
    <w:rsid w:val="00867C48"/>
    <w:rsid w:val="00867D83"/>
    <w:rsid w:val="008700D0"/>
    <w:rsid w:val="0087290E"/>
    <w:rsid w:val="0087310E"/>
    <w:rsid w:val="00876028"/>
    <w:rsid w:val="008761DC"/>
    <w:rsid w:val="00876BC6"/>
    <w:rsid w:val="00877A05"/>
    <w:rsid w:val="00877F1D"/>
    <w:rsid w:val="00880069"/>
    <w:rsid w:val="00880C90"/>
    <w:rsid w:val="00881138"/>
    <w:rsid w:val="00883CD6"/>
    <w:rsid w:val="00883EF2"/>
    <w:rsid w:val="0088627F"/>
    <w:rsid w:val="008862DB"/>
    <w:rsid w:val="0088718A"/>
    <w:rsid w:val="00887458"/>
    <w:rsid w:val="00891A91"/>
    <w:rsid w:val="00891C1E"/>
    <w:rsid w:val="00891CCA"/>
    <w:rsid w:val="00892191"/>
    <w:rsid w:val="00895EED"/>
    <w:rsid w:val="00896B16"/>
    <w:rsid w:val="0089774F"/>
    <w:rsid w:val="00897864"/>
    <w:rsid w:val="00897D75"/>
    <w:rsid w:val="008A115B"/>
    <w:rsid w:val="008A14AF"/>
    <w:rsid w:val="008A1D50"/>
    <w:rsid w:val="008A23F4"/>
    <w:rsid w:val="008A58C7"/>
    <w:rsid w:val="008A5A8C"/>
    <w:rsid w:val="008A5C73"/>
    <w:rsid w:val="008A64BE"/>
    <w:rsid w:val="008A736E"/>
    <w:rsid w:val="008B1B02"/>
    <w:rsid w:val="008B1FD5"/>
    <w:rsid w:val="008B4363"/>
    <w:rsid w:val="008B4FBD"/>
    <w:rsid w:val="008B5203"/>
    <w:rsid w:val="008B6029"/>
    <w:rsid w:val="008B65BB"/>
    <w:rsid w:val="008B69B1"/>
    <w:rsid w:val="008B7004"/>
    <w:rsid w:val="008B7D9C"/>
    <w:rsid w:val="008C1260"/>
    <w:rsid w:val="008C127F"/>
    <w:rsid w:val="008C201E"/>
    <w:rsid w:val="008C21CF"/>
    <w:rsid w:val="008C4E2E"/>
    <w:rsid w:val="008C6568"/>
    <w:rsid w:val="008C65B6"/>
    <w:rsid w:val="008C65F4"/>
    <w:rsid w:val="008D0E90"/>
    <w:rsid w:val="008D1D7D"/>
    <w:rsid w:val="008D2147"/>
    <w:rsid w:val="008D2B6F"/>
    <w:rsid w:val="008D67B8"/>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3A1F"/>
    <w:rsid w:val="008F4401"/>
    <w:rsid w:val="008F5F40"/>
    <w:rsid w:val="008F657F"/>
    <w:rsid w:val="008F6C61"/>
    <w:rsid w:val="00901F83"/>
    <w:rsid w:val="00902F35"/>
    <w:rsid w:val="00903DD6"/>
    <w:rsid w:val="00904746"/>
    <w:rsid w:val="00904D37"/>
    <w:rsid w:val="009057E4"/>
    <w:rsid w:val="00907400"/>
    <w:rsid w:val="009076D4"/>
    <w:rsid w:val="00910808"/>
    <w:rsid w:val="00910827"/>
    <w:rsid w:val="00911A6A"/>
    <w:rsid w:val="00911FFB"/>
    <w:rsid w:val="009135F5"/>
    <w:rsid w:val="00913DE7"/>
    <w:rsid w:val="0091448F"/>
    <w:rsid w:val="009144EC"/>
    <w:rsid w:val="00914766"/>
    <w:rsid w:val="009175F7"/>
    <w:rsid w:val="00920172"/>
    <w:rsid w:val="009205CA"/>
    <w:rsid w:val="00920BDB"/>
    <w:rsid w:val="00921547"/>
    <w:rsid w:val="0092165D"/>
    <w:rsid w:val="009220A1"/>
    <w:rsid w:val="00922502"/>
    <w:rsid w:val="00923566"/>
    <w:rsid w:val="009235A1"/>
    <w:rsid w:val="00923BE8"/>
    <w:rsid w:val="009244D3"/>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72CA"/>
    <w:rsid w:val="009613E2"/>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9FF"/>
    <w:rsid w:val="00991AA8"/>
    <w:rsid w:val="009927F3"/>
    <w:rsid w:val="00994027"/>
    <w:rsid w:val="00994D34"/>
    <w:rsid w:val="00995AB2"/>
    <w:rsid w:val="00995F52"/>
    <w:rsid w:val="009969CD"/>
    <w:rsid w:val="00996C00"/>
    <w:rsid w:val="00997487"/>
    <w:rsid w:val="009A0821"/>
    <w:rsid w:val="009A0E43"/>
    <w:rsid w:val="009A0F79"/>
    <w:rsid w:val="009A2B12"/>
    <w:rsid w:val="009A2F3A"/>
    <w:rsid w:val="009A39C5"/>
    <w:rsid w:val="009A3A3B"/>
    <w:rsid w:val="009A409A"/>
    <w:rsid w:val="009A4EA9"/>
    <w:rsid w:val="009A4F7F"/>
    <w:rsid w:val="009A7022"/>
    <w:rsid w:val="009A73BF"/>
    <w:rsid w:val="009B1350"/>
    <w:rsid w:val="009B2C02"/>
    <w:rsid w:val="009B3788"/>
    <w:rsid w:val="009B3C0A"/>
    <w:rsid w:val="009B3C31"/>
    <w:rsid w:val="009B5EB1"/>
    <w:rsid w:val="009B67E2"/>
    <w:rsid w:val="009B6D81"/>
    <w:rsid w:val="009B75CC"/>
    <w:rsid w:val="009C05FD"/>
    <w:rsid w:val="009C1121"/>
    <w:rsid w:val="009C1762"/>
    <w:rsid w:val="009C1CD6"/>
    <w:rsid w:val="009C2FBD"/>
    <w:rsid w:val="009C3596"/>
    <w:rsid w:val="009C65C0"/>
    <w:rsid w:val="009C6C90"/>
    <w:rsid w:val="009C6E43"/>
    <w:rsid w:val="009D05C5"/>
    <w:rsid w:val="009D1C99"/>
    <w:rsid w:val="009D1EEC"/>
    <w:rsid w:val="009D3A3A"/>
    <w:rsid w:val="009D3B7C"/>
    <w:rsid w:val="009D4299"/>
    <w:rsid w:val="009D53A4"/>
    <w:rsid w:val="009D56D8"/>
    <w:rsid w:val="009D6F12"/>
    <w:rsid w:val="009E00A8"/>
    <w:rsid w:val="009E0849"/>
    <w:rsid w:val="009E0A55"/>
    <w:rsid w:val="009E1F91"/>
    <w:rsid w:val="009E219F"/>
    <w:rsid w:val="009E24C1"/>
    <w:rsid w:val="009E3AE6"/>
    <w:rsid w:val="009E50F7"/>
    <w:rsid w:val="009E5331"/>
    <w:rsid w:val="009E6603"/>
    <w:rsid w:val="009E7EE6"/>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1EBA"/>
    <w:rsid w:val="00A21F91"/>
    <w:rsid w:val="00A2200A"/>
    <w:rsid w:val="00A228C3"/>
    <w:rsid w:val="00A22CCC"/>
    <w:rsid w:val="00A22D17"/>
    <w:rsid w:val="00A247B3"/>
    <w:rsid w:val="00A24A10"/>
    <w:rsid w:val="00A27132"/>
    <w:rsid w:val="00A31242"/>
    <w:rsid w:val="00A316C7"/>
    <w:rsid w:val="00A31C7C"/>
    <w:rsid w:val="00A3222A"/>
    <w:rsid w:val="00A33FF3"/>
    <w:rsid w:val="00A34673"/>
    <w:rsid w:val="00A348BC"/>
    <w:rsid w:val="00A371F7"/>
    <w:rsid w:val="00A37C90"/>
    <w:rsid w:val="00A403BC"/>
    <w:rsid w:val="00A41690"/>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4E06"/>
    <w:rsid w:val="00A6585C"/>
    <w:rsid w:val="00A65996"/>
    <w:rsid w:val="00A66077"/>
    <w:rsid w:val="00A66216"/>
    <w:rsid w:val="00A667A7"/>
    <w:rsid w:val="00A672D5"/>
    <w:rsid w:val="00A6777B"/>
    <w:rsid w:val="00A7047F"/>
    <w:rsid w:val="00A7083F"/>
    <w:rsid w:val="00A70FDA"/>
    <w:rsid w:val="00A712F7"/>
    <w:rsid w:val="00A715A8"/>
    <w:rsid w:val="00A719F5"/>
    <w:rsid w:val="00A725C9"/>
    <w:rsid w:val="00A72EE0"/>
    <w:rsid w:val="00A735EB"/>
    <w:rsid w:val="00A73AF6"/>
    <w:rsid w:val="00A73E2F"/>
    <w:rsid w:val="00A76C91"/>
    <w:rsid w:val="00A770B1"/>
    <w:rsid w:val="00A81930"/>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23B8"/>
    <w:rsid w:val="00A92AC0"/>
    <w:rsid w:val="00A93740"/>
    <w:rsid w:val="00A93AC0"/>
    <w:rsid w:val="00A95464"/>
    <w:rsid w:val="00A96D95"/>
    <w:rsid w:val="00AA063E"/>
    <w:rsid w:val="00AA06CD"/>
    <w:rsid w:val="00AA09DA"/>
    <w:rsid w:val="00AA35C5"/>
    <w:rsid w:val="00AA381F"/>
    <w:rsid w:val="00AA68A1"/>
    <w:rsid w:val="00AB1632"/>
    <w:rsid w:val="00AB5736"/>
    <w:rsid w:val="00AB585D"/>
    <w:rsid w:val="00AB5E75"/>
    <w:rsid w:val="00AB62CD"/>
    <w:rsid w:val="00AB68B1"/>
    <w:rsid w:val="00AB69BA"/>
    <w:rsid w:val="00AB6A7B"/>
    <w:rsid w:val="00AB6DE4"/>
    <w:rsid w:val="00AB6F87"/>
    <w:rsid w:val="00AC0757"/>
    <w:rsid w:val="00AC0B63"/>
    <w:rsid w:val="00AC13BD"/>
    <w:rsid w:val="00AC230B"/>
    <w:rsid w:val="00AC2669"/>
    <w:rsid w:val="00AC37C8"/>
    <w:rsid w:val="00AD0BC7"/>
    <w:rsid w:val="00AD2645"/>
    <w:rsid w:val="00AD47D7"/>
    <w:rsid w:val="00AD6553"/>
    <w:rsid w:val="00AE0646"/>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1CC6"/>
    <w:rsid w:val="00B029AB"/>
    <w:rsid w:val="00B030AF"/>
    <w:rsid w:val="00B048B8"/>
    <w:rsid w:val="00B04BD8"/>
    <w:rsid w:val="00B06158"/>
    <w:rsid w:val="00B0654D"/>
    <w:rsid w:val="00B065BF"/>
    <w:rsid w:val="00B06E16"/>
    <w:rsid w:val="00B06E1D"/>
    <w:rsid w:val="00B06EE1"/>
    <w:rsid w:val="00B11056"/>
    <w:rsid w:val="00B12412"/>
    <w:rsid w:val="00B126F2"/>
    <w:rsid w:val="00B128B6"/>
    <w:rsid w:val="00B1308A"/>
    <w:rsid w:val="00B137F8"/>
    <w:rsid w:val="00B154E2"/>
    <w:rsid w:val="00B16FD2"/>
    <w:rsid w:val="00B1702B"/>
    <w:rsid w:val="00B20A96"/>
    <w:rsid w:val="00B21F82"/>
    <w:rsid w:val="00B22FAE"/>
    <w:rsid w:val="00B23DB2"/>
    <w:rsid w:val="00B241AF"/>
    <w:rsid w:val="00B30852"/>
    <w:rsid w:val="00B31C62"/>
    <w:rsid w:val="00B32391"/>
    <w:rsid w:val="00B33C61"/>
    <w:rsid w:val="00B346DC"/>
    <w:rsid w:val="00B352D2"/>
    <w:rsid w:val="00B35536"/>
    <w:rsid w:val="00B357E8"/>
    <w:rsid w:val="00B35860"/>
    <w:rsid w:val="00B35A0F"/>
    <w:rsid w:val="00B35DFE"/>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5D9"/>
    <w:rsid w:val="00B655CD"/>
    <w:rsid w:val="00B65C83"/>
    <w:rsid w:val="00B70431"/>
    <w:rsid w:val="00B704B4"/>
    <w:rsid w:val="00B70639"/>
    <w:rsid w:val="00B7138B"/>
    <w:rsid w:val="00B715BF"/>
    <w:rsid w:val="00B71AAA"/>
    <w:rsid w:val="00B72385"/>
    <w:rsid w:val="00B728DB"/>
    <w:rsid w:val="00B736D2"/>
    <w:rsid w:val="00B74282"/>
    <w:rsid w:val="00B76269"/>
    <w:rsid w:val="00B76BE1"/>
    <w:rsid w:val="00B76D93"/>
    <w:rsid w:val="00B77125"/>
    <w:rsid w:val="00B824CA"/>
    <w:rsid w:val="00B83212"/>
    <w:rsid w:val="00B8478F"/>
    <w:rsid w:val="00B85E16"/>
    <w:rsid w:val="00B86C4B"/>
    <w:rsid w:val="00B871B6"/>
    <w:rsid w:val="00B875B6"/>
    <w:rsid w:val="00B87F81"/>
    <w:rsid w:val="00B93631"/>
    <w:rsid w:val="00B93845"/>
    <w:rsid w:val="00B9399E"/>
    <w:rsid w:val="00B94436"/>
    <w:rsid w:val="00B94FCA"/>
    <w:rsid w:val="00B9529B"/>
    <w:rsid w:val="00B96ADB"/>
    <w:rsid w:val="00B975D9"/>
    <w:rsid w:val="00BA0450"/>
    <w:rsid w:val="00BA045A"/>
    <w:rsid w:val="00BA3624"/>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73E1"/>
    <w:rsid w:val="00BD0EF5"/>
    <w:rsid w:val="00BD26CD"/>
    <w:rsid w:val="00BD2CCB"/>
    <w:rsid w:val="00BD59C6"/>
    <w:rsid w:val="00BD59CB"/>
    <w:rsid w:val="00BD5D16"/>
    <w:rsid w:val="00BD5ED3"/>
    <w:rsid w:val="00BD6E85"/>
    <w:rsid w:val="00BD783C"/>
    <w:rsid w:val="00BE01FB"/>
    <w:rsid w:val="00BE04DA"/>
    <w:rsid w:val="00BE062D"/>
    <w:rsid w:val="00BE0E10"/>
    <w:rsid w:val="00BE0FF4"/>
    <w:rsid w:val="00BE1195"/>
    <w:rsid w:val="00BE1821"/>
    <w:rsid w:val="00BE1D94"/>
    <w:rsid w:val="00BE3807"/>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6719"/>
    <w:rsid w:val="00C26B00"/>
    <w:rsid w:val="00C26E7A"/>
    <w:rsid w:val="00C31911"/>
    <w:rsid w:val="00C32303"/>
    <w:rsid w:val="00C32775"/>
    <w:rsid w:val="00C33958"/>
    <w:rsid w:val="00C339E1"/>
    <w:rsid w:val="00C33BAA"/>
    <w:rsid w:val="00C33EBB"/>
    <w:rsid w:val="00C35B29"/>
    <w:rsid w:val="00C36255"/>
    <w:rsid w:val="00C36FD6"/>
    <w:rsid w:val="00C412D6"/>
    <w:rsid w:val="00C41484"/>
    <w:rsid w:val="00C428BE"/>
    <w:rsid w:val="00C431AC"/>
    <w:rsid w:val="00C43D0D"/>
    <w:rsid w:val="00C44C84"/>
    <w:rsid w:val="00C4527C"/>
    <w:rsid w:val="00C46600"/>
    <w:rsid w:val="00C46734"/>
    <w:rsid w:val="00C467E6"/>
    <w:rsid w:val="00C46EC5"/>
    <w:rsid w:val="00C46F6A"/>
    <w:rsid w:val="00C475B2"/>
    <w:rsid w:val="00C475CF"/>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73794"/>
    <w:rsid w:val="00C74010"/>
    <w:rsid w:val="00C74A32"/>
    <w:rsid w:val="00C754D0"/>
    <w:rsid w:val="00C75D4B"/>
    <w:rsid w:val="00C75EB0"/>
    <w:rsid w:val="00C76DD0"/>
    <w:rsid w:val="00C80221"/>
    <w:rsid w:val="00C80612"/>
    <w:rsid w:val="00C80756"/>
    <w:rsid w:val="00C81070"/>
    <w:rsid w:val="00C86884"/>
    <w:rsid w:val="00C87108"/>
    <w:rsid w:val="00C87D63"/>
    <w:rsid w:val="00C9208B"/>
    <w:rsid w:val="00C9366C"/>
    <w:rsid w:val="00C94218"/>
    <w:rsid w:val="00C942E7"/>
    <w:rsid w:val="00C95549"/>
    <w:rsid w:val="00C95BBA"/>
    <w:rsid w:val="00C95F22"/>
    <w:rsid w:val="00CA101E"/>
    <w:rsid w:val="00CA26B1"/>
    <w:rsid w:val="00CA3532"/>
    <w:rsid w:val="00CA4469"/>
    <w:rsid w:val="00CA44E3"/>
    <w:rsid w:val="00CA4D3A"/>
    <w:rsid w:val="00CA6A35"/>
    <w:rsid w:val="00CA6BB0"/>
    <w:rsid w:val="00CB2C41"/>
    <w:rsid w:val="00CB30B5"/>
    <w:rsid w:val="00CB310C"/>
    <w:rsid w:val="00CB40EB"/>
    <w:rsid w:val="00CB5799"/>
    <w:rsid w:val="00CB5B28"/>
    <w:rsid w:val="00CB6674"/>
    <w:rsid w:val="00CC1799"/>
    <w:rsid w:val="00CC431F"/>
    <w:rsid w:val="00CC5DD7"/>
    <w:rsid w:val="00CC65D6"/>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8F2"/>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9AD"/>
    <w:rsid w:val="00CF2163"/>
    <w:rsid w:val="00CF24CA"/>
    <w:rsid w:val="00CF32DA"/>
    <w:rsid w:val="00CF3DA1"/>
    <w:rsid w:val="00CF4791"/>
    <w:rsid w:val="00CF55D9"/>
    <w:rsid w:val="00CF5FF9"/>
    <w:rsid w:val="00CF6DCD"/>
    <w:rsid w:val="00CF74E7"/>
    <w:rsid w:val="00D00395"/>
    <w:rsid w:val="00D03C01"/>
    <w:rsid w:val="00D041BB"/>
    <w:rsid w:val="00D04E35"/>
    <w:rsid w:val="00D054C9"/>
    <w:rsid w:val="00D06E24"/>
    <w:rsid w:val="00D072C7"/>
    <w:rsid w:val="00D07D6F"/>
    <w:rsid w:val="00D10121"/>
    <w:rsid w:val="00D1015A"/>
    <w:rsid w:val="00D10625"/>
    <w:rsid w:val="00D10928"/>
    <w:rsid w:val="00D11B2C"/>
    <w:rsid w:val="00D1428B"/>
    <w:rsid w:val="00D14A49"/>
    <w:rsid w:val="00D160AA"/>
    <w:rsid w:val="00D202A1"/>
    <w:rsid w:val="00D20E61"/>
    <w:rsid w:val="00D20EA1"/>
    <w:rsid w:val="00D21C61"/>
    <w:rsid w:val="00D2236D"/>
    <w:rsid w:val="00D22439"/>
    <w:rsid w:val="00D245A7"/>
    <w:rsid w:val="00D30647"/>
    <w:rsid w:val="00D3114C"/>
    <w:rsid w:val="00D319DD"/>
    <w:rsid w:val="00D33389"/>
    <w:rsid w:val="00D35265"/>
    <w:rsid w:val="00D374E7"/>
    <w:rsid w:val="00D4011E"/>
    <w:rsid w:val="00D41914"/>
    <w:rsid w:val="00D42C86"/>
    <w:rsid w:val="00D42F0B"/>
    <w:rsid w:val="00D42FAF"/>
    <w:rsid w:val="00D46A1C"/>
    <w:rsid w:val="00D477A5"/>
    <w:rsid w:val="00D52AB1"/>
    <w:rsid w:val="00D5515E"/>
    <w:rsid w:val="00D568D6"/>
    <w:rsid w:val="00D60F88"/>
    <w:rsid w:val="00D61407"/>
    <w:rsid w:val="00D63620"/>
    <w:rsid w:val="00D64745"/>
    <w:rsid w:val="00D648A8"/>
    <w:rsid w:val="00D649DA"/>
    <w:rsid w:val="00D64B22"/>
    <w:rsid w:val="00D654CA"/>
    <w:rsid w:val="00D65598"/>
    <w:rsid w:val="00D66C82"/>
    <w:rsid w:val="00D671CB"/>
    <w:rsid w:val="00D67713"/>
    <w:rsid w:val="00D7038C"/>
    <w:rsid w:val="00D70CC8"/>
    <w:rsid w:val="00D71A4B"/>
    <w:rsid w:val="00D725B4"/>
    <w:rsid w:val="00D72799"/>
    <w:rsid w:val="00D72840"/>
    <w:rsid w:val="00D729C2"/>
    <w:rsid w:val="00D73AE7"/>
    <w:rsid w:val="00D76C57"/>
    <w:rsid w:val="00D76ECA"/>
    <w:rsid w:val="00D81B30"/>
    <w:rsid w:val="00D81C42"/>
    <w:rsid w:val="00D81CB9"/>
    <w:rsid w:val="00D821A3"/>
    <w:rsid w:val="00D83D8E"/>
    <w:rsid w:val="00D8519B"/>
    <w:rsid w:val="00D86054"/>
    <w:rsid w:val="00D860E1"/>
    <w:rsid w:val="00D86300"/>
    <w:rsid w:val="00D86504"/>
    <w:rsid w:val="00D86F81"/>
    <w:rsid w:val="00D8712F"/>
    <w:rsid w:val="00D87EFA"/>
    <w:rsid w:val="00D90546"/>
    <w:rsid w:val="00D914CE"/>
    <w:rsid w:val="00D914F4"/>
    <w:rsid w:val="00D936DC"/>
    <w:rsid w:val="00DA07F7"/>
    <w:rsid w:val="00DA1A9E"/>
    <w:rsid w:val="00DA1B76"/>
    <w:rsid w:val="00DA3029"/>
    <w:rsid w:val="00DA3E03"/>
    <w:rsid w:val="00DA64E0"/>
    <w:rsid w:val="00DA68FD"/>
    <w:rsid w:val="00DA7E70"/>
    <w:rsid w:val="00DB07BC"/>
    <w:rsid w:val="00DB196C"/>
    <w:rsid w:val="00DB19A3"/>
    <w:rsid w:val="00DB27AE"/>
    <w:rsid w:val="00DB29B5"/>
    <w:rsid w:val="00DB3A64"/>
    <w:rsid w:val="00DB41E9"/>
    <w:rsid w:val="00DB4253"/>
    <w:rsid w:val="00DB4991"/>
    <w:rsid w:val="00DB550F"/>
    <w:rsid w:val="00DB5B6D"/>
    <w:rsid w:val="00DB6176"/>
    <w:rsid w:val="00DB7B88"/>
    <w:rsid w:val="00DC051A"/>
    <w:rsid w:val="00DC0FD4"/>
    <w:rsid w:val="00DC1404"/>
    <w:rsid w:val="00DC15C7"/>
    <w:rsid w:val="00DC251C"/>
    <w:rsid w:val="00DC296B"/>
    <w:rsid w:val="00DC3D3A"/>
    <w:rsid w:val="00DC5CD7"/>
    <w:rsid w:val="00DC6072"/>
    <w:rsid w:val="00DC7794"/>
    <w:rsid w:val="00DC77A2"/>
    <w:rsid w:val="00DC7E8A"/>
    <w:rsid w:val="00DD0ABE"/>
    <w:rsid w:val="00DD144B"/>
    <w:rsid w:val="00DD2B14"/>
    <w:rsid w:val="00DD3A50"/>
    <w:rsid w:val="00DD3A74"/>
    <w:rsid w:val="00DD48B1"/>
    <w:rsid w:val="00DD4A4D"/>
    <w:rsid w:val="00DD50A8"/>
    <w:rsid w:val="00DD51C4"/>
    <w:rsid w:val="00DD56DF"/>
    <w:rsid w:val="00DD5C5D"/>
    <w:rsid w:val="00DD70FD"/>
    <w:rsid w:val="00DE096E"/>
    <w:rsid w:val="00DE0DEB"/>
    <w:rsid w:val="00DE2281"/>
    <w:rsid w:val="00DE42CA"/>
    <w:rsid w:val="00DE457A"/>
    <w:rsid w:val="00DE4B3C"/>
    <w:rsid w:val="00DE4E27"/>
    <w:rsid w:val="00DE6F1D"/>
    <w:rsid w:val="00DE6FE6"/>
    <w:rsid w:val="00DF0B36"/>
    <w:rsid w:val="00DF0E2C"/>
    <w:rsid w:val="00DF1ECB"/>
    <w:rsid w:val="00DF1F03"/>
    <w:rsid w:val="00DF28FE"/>
    <w:rsid w:val="00DF3D54"/>
    <w:rsid w:val="00DF3F8F"/>
    <w:rsid w:val="00DF42CB"/>
    <w:rsid w:val="00DF532E"/>
    <w:rsid w:val="00DF5E70"/>
    <w:rsid w:val="00DF789D"/>
    <w:rsid w:val="00E0012E"/>
    <w:rsid w:val="00E00A67"/>
    <w:rsid w:val="00E00DC3"/>
    <w:rsid w:val="00E00FB9"/>
    <w:rsid w:val="00E00FC6"/>
    <w:rsid w:val="00E01856"/>
    <w:rsid w:val="00E01E29"/>
    <w:rsid w:val="00E03CC7"/>
    <w:rsid w:val="00E04E4D"/>
    <w:rsid w:val="00E0598A"/>
    <w:rsid w:val="00E05E09"/>
    <w:rsid w:val="00E065F4"/>
    <w:rsid w:val="00E07D2A"/>
    <w:rsid w:val="00E11515"/>
    <w:rsid w:val="00E11AF4"/>
    <w:rsid w:val="00E12255"/>
    <w:rsid w:val="00E2007B"/>
    <w:rsid w:val="00E204A0"/>
    <w:rsid w:val="00E20550"/>
    <w:rsid w:val="00E22087"/>
    <w:rsid w:val="00E22097"/>
    <w:rsid w:val="00E24724"/>
    <w:rsid w:val="00E249A6"/>
    <w:rsid w:val="00E24AAC"/>
    <w:rsid w:val="00E25B9B"/>
    <w:rsid w:val="00E2673C"/>
    <w:rsid w:val="00E272C0"/>
    <w:rsid w:val="00E27692"/>
    <w:rsid w:val="00E27911"/>
    <w:rsid w:val="00E3070A"/>
    <w:rsid w:val="00E31920"/>
    <w:rsid w:val="00E3276D"/>
    <w:rsid w:val="00E32E77"/>
    <w:rsid w:val="00E337BA"/>
    <w:rsid w:val="00E33B67"/>
    <w:rsid w:val="00E342DD"/>
    <w:rsid w:val="00E35051"/>
    <w:rsid w:val="00E35257"/>
    <w:rsid w:val="00E356AB"/>
    <w:rsid w:val="00E36AC5"/>
    <w:rsid w:val="00E372A5"/>
    <w:rsid w:val="00E37346"/>
    <w:rsid w:val="00E378B9"/>
    <w:rsid w:val="00E408D9"/>
    <w:rsid w:val="00E408DF"/>
    <w:rsid w:val="00E41D99"/>
    <w:rsid w:val="00E42220"/>
    <w:rsid w:val="00E427BD"/>
    <w:rsid w:val="00E42B47"/>
    <w:rsid w:val="00E42C4A"/>
    <w:rsid w:val="00E4311B"/>
    <w:rsid w:val="00E44732"/>
    <w:rsid w:val="00E44BB1"/>
    <w:rsid w:val="00E46CD9"/>
    <w:rsid w:val="00E47BF9"/>
    <w:rsid w:val="00E5047C"/>
    <w:rsid w:val="00E507A1"/>
    <w:rsid w:val="00E51651"/>
    <w:rsid w:val="00E52B74"/>
    <w:rsid w:val="00E52E88"/>
    <w:rsid w:val="00E54216"/>
    <w:rsid w:val="00E5431E"/>
    <w:rsid w:val="00E54B4B"/>
    <w:rsid w:val="00E54BCD"/>
    <w:rsid w:val="00E55254"/>
    <w:rsid w:val="00E554AA"/>
    <w:rsid w:val="00E559F6"/>
    <w:rsid w:val="00E563DF"/>
    <w:rsid w:val="00E5646E"/>
    <w:rsid w:val="00E5684A"/>
    <w:rsid w:val="00E57950"/>
    <w:rsid w:val="00E61A45"/>
    <w:rsid w:val="00E6298A"/>
    <w:rsid w:val="00E6349E"/>
    <w:rsid w:val="00E640E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7161"/>
    <w:rsid w:val="00E974F2"/>
    <w:rsid w:val="00E97A2C"/>
    <w:rsid w:val="00E97E5E"/>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1FF"/>
    <w:rsid w:val="00EB3B09"/>
    <w:rsid w:val="00EB430C"/>
    <w:rsid w:val="00EB51A7"/>
    <w:rsid w:val="00EB7AC1"/>
    <w:rsid w:val="00EC0935"/>
    <w:rsid w:val="00EC165E"/>
    <w:rsid w:val="00EC33C8"/>
    <w:rsid w:val="00EC4992"/>
    <w:rsid w:val="00EC4E3D"/>
    <w:rsid w:val="00EC6C1E"/>
    <w:rsid w:val="00EC6FDB"/>
    <w:rsid w:val="00ED0661"/>
    <w:rsid w:val="00ED0668"/>
    <w:rsid w:val="00ED39EF"/>
    <w:rsid w:val="00ED3C0A"/>
    <w:rsid w:val="00ED53E3"/>
    <w:rsid w:val="00ED5F43"/>
    <w:rsid w:val="00ED6499"/>
    <w:rsid w:val="00ED73DC"/>
    <w:rsid w:val="00ED7F10"/>
    <w:rsid w:val="00EE07DB"/>
    <w:rsid w:val="00EE1D89"/>
    <w:rsid w:val="00EE20A5"/>
    <w:rsid w:val="00EE2117"/>
    <w:rsid w:val="00EE30D7"/>
    <w:rsid w:val="00EE3DB1"/>
    <w:rsid w:val="00EE4B8A"/>
    <w:rsid w:val="00EE5EE8"/>
    <w:rsid w:val="00EE5F45"/>
    <w:rsid w:val="00EE76C8"/>
    <w:rsid w:val="00EE7E0A"/>
    <w:rsid w:val="00EF20BE"/>
    <w:rsid w:val="00EF5836"/>
    <w:rsid w:val="00EF7DD4"/>
    <w:rsid w:val="00F00B3C"/>
    <w:rsid w:val="00F0112B"/>
    <w:rsid w:val="00F011BC"/>
    <w:rsid w:val="00F023E1"/>
    <w:rsid w:val="00F11525"/>
    <w:rsid w:val="00F1450E"/>
    <w:rsid w:val="00F158A3"/>
    <w:rsid w:val="00F165ED"/>
    <w:rsid w:val="00F16DCF"/>
    <w:rsid w:val="00F2017D"/>
    <w:rsid w:val="00F2052C"/>
    <w:rsid w:val="00F226AB"/>
    <w:rsid w:val="00F24980"/>
    <w:rsid w:val="00F24C61"/>
    <w:rsid w:val="00F259B6"/>
    <w:rsid w:val="00F26C5F"/>
    <w:rsid w:val="00F27232"/>
    <w:rsid w:val="00F30FC5"/>
    <w:rsid w:val="00F3118B"/>
    <w:rsid w:val="00F32B78"/>
    <w:rsid w:val="00F32E7B"/>
    <w:rsid w:val="00F35535"/>
    <w:rsid w:val="00F37412"/>
    <w:rsid w:val="00F3754A"/>
    <w:rsid w:val="00F40A58"/>
    <w:rsid w:val="00F41FEB"/>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BFB"/>
    <w:rsid w:val="00F66F89"/>
    <w:rsid w:val="00F7076A"/>
    <w:rsid w:val="00F70E05"/>
    <w:rsid w:val="00F72182"/>
    <w:rsid w:val="00F721EA"/>
    <w:rsid w:val="00F725A5"/>
    <w:rsid w:val="00F72718"/>
    <w:rsid w:val="00F72AE2"/>
    <w:rsid w:val="00F72BB8"/>
    <w:rsid w:val="00F72FC7"/>
    <w:rsid w:val="00F73B45"/>
    <w:rsid w:val="00F740C2"/>
    <w:rsid w:val="00F748F0"/>
    <w:rsid w:val="00F7567D"/>
    <w:rsid w:val="00F756D9"/>
    <w:rsid w:val="00F77176"/>
    <w:rsid w:val="00F77AE4"/>
    <w:rsid w:val="00F77ECA"/>
    <w:rsid w:val="00F8074B"/>
    <w:rsid w:val="00F81D3D"/>
    <w:rsid w:val="00F82E88"/>
    <w:rsid w:val="00F83AC8"/>
    <w:rsid w:val="00F83E46"/>
    <w:rsid w:val="00F8416F"/>
    <w:rsid w:val="00F84A5A"/>
    <w:rsid w:val="00F84A8F"/>
    <w:rsid w:val="00F85A34"/>
    <w:rsid w:val="00F85AF4"/>
    <w:rsid w:val="00F90D38"/>
    <w:rsid w:val="00F92418"/>
    <w:rsid w:val="00F94B64"/>
    <w:rsid w:val="00F95D6C"/>
    <w:rsid w:val="00F963B0"/>
    <w:rsid w:val="00F9796B"/>
    <w:rsid w:val="00F97A80"/>
    <w:rsid w:val="00FA0252"/>
    <w:rsid w:val="00FA08C4"/>
    <w:rsid w:val="00FA0E61"/>
    <w:rsid w:val="00FA2E02"/>
    <w:rsid w:val="00FA4CFC"/>
    <w:rsid w:val="00FA57A9"/>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0CB8"/>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1399"/>
    <w:rsid w:val="00FE31CC"/>
    <w:rsid w:val="00FE3525"/>
    <w:rsid w:val="00FE3B17"/>
    <w:rsid w:val="00FE3DCB"/>
    <w:rsid w:val="00FE458C"/>
    <w:rsid w:val="00FE7EF9"/>
    <w:rsid w:val="00FE7F2A"/>
    <w:rsid w:val="00FF0185"/>
    <w:rsid w:val="00FF101A"/>
    <w:rsid w:val="00FF1D31"/>
    <w:rsid w:val="00FF2724"/>
    <w:rsid w:val="00FF3953"/>
    <w:rsid w:val="00FF3ADE"/>
    <w:rsid w:val="00FF46A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54D2"/>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0"/>
      </w:numPr>
    </w:pPr>
  </w:style>
  <w:style w:type="numbering" w:customStyle="1" w:styleId="Zaimportowanystyl2">
    <w:name w:val="Zaimportowany styl 2"/>
    <w:rsid w:val="00B72385"/>
    <w:pPr>
      <w:numPr>
        <w:numId w:val="21"/>
      </w:numPr>
    </w:pPr>
  </w:style>
  <w:style w:type="numbering" w:customStyle="1" w:styleId="Zaimportowanystyl3">
    <w:name w:val="Zaimportowany styl 3"/>
    <w:rsid w:val="00B72385"/>
    <w:pPr>
      <w:numPr>
        <w:numId w:val="22"/>
      </w:numPr>
    </w:pPr>
  </w:style>
  <w:style w:type="numbering" w:customStyle="1" w:styleId="Zaimportowanystyl4">
    <w:name w:val="Zaimportowany styl 4"/>
    <w:rsid w:val="00B72385"/>
    <w:pPr>
      <w:numPr>
        <w:numId w:val="23"/>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7C62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889610087">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518931389">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26" Type="http://schemas.openxmlformats.org/officeDocument/2006/relationships/header" Target="header7.xml"/><Relationship Id="rId39" Type="http://schemas.openxmlformats.org/officeDocument/2006/relationships/theme" Target="theme/theme1.xml"/><Relationship Id="rId21" Type="http://schemas.openxmlformats.org/officeDocument/2006/relationships/header" Target="header4.xml"/><Relationship Id="rId34" Type="http://schemas.openxmlformats.org/officeDocument/2006/relationships/footer" Target="footer1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5" Type="http://schemas.openxmlformats.org/officeDocument/2006/relationships/header" Target="header6.xml"/><Relationship Id="rId33" Type="http://schemas.openxmlformats.org/officeDocument/2006/relationships/header" Target="header10.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4.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6.xml"/><Relationship Id="rId32" Type="http://schemas.openxmlformats.org/officeDocument/2006/relationships/footer" Target="footer10.xml"/><Relationship Id="rId37" Type="http://schemas.openxmlformats.org/officeDocument/2006/relationships/fontTable" Target="fontTable.xml"/><Relationship Id="rId40" Type="http://schemas.openxmlformats.org/officeDocument/2006/relationships/customXml" Target="../customXml/item6.xml"/><Relationship Id="rId5" Type="http://schemas.openxmlformats.org/officeDocument/2006/relationships/customXml" Target="../customXml/item5.xml"/><Relationship Id="rId15" Type="http://schemas.openxmlformats.org/officeDocument/2006/relationships/header" Target="header2.xml"/><Relationship Id="rId23" Type="http://schemas.openxmlformats.org/officeDocument/2006/relationships/header" Target="header5.xml"/><Relationship Id="rId28" Type="http://schemas.openxmlformats.org/officeDocument/2006/relationships/footer" Target="footer8.xml"/><Relationship Id="rId36" Type="http://schemas.openxmlformats.org/officeDocument/2006/relationships/footer" Target="footer12.xml"/><Relationship Id="rId10" Type="http://schemas.openxmlformats.org/officeDocument/2006/relationships/footnotes" Target="footnotes.xml"/><Relationship Id="rId19" Type="http://schemas.openxmlformats.org/officeDocument/2006/relationships/footer" Target="foot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footer" Target="footer7.xml"/><Relationship Id="rId30" Type="http://schemas.openxmlformats.org/officeDocument/2006/relationships/footer" Target="footer9.xml"/><Relationship Id="rId35" Type="http://schemas.openxmlformats.org/officeDocument/2006/relationships/header" Target="header11.xml"/><Relationship Id="rId8" Type="http://schemas.openxmlformats.org/officeDocument/2006/relationships/settings" Target="settings.xml"/><Relationship Id="rId3" Type="http://schemas.openxmlformats.org/officeDocument/2006/relationships/customXml" Target="../customXml/item3.xml"/></Relationships>
</file>

<file path=word/_rels/header7.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C:\Users\11906285\Documents\ZAM&#211;WIENIA\POST&#280;POWAMIA%20OD%2001.2022\PI\Baza%20danych_2024.mdb" TargetMode="External"/><Relationship Id="rId1" Type="http://schemas.openxmlformats.org/officeDocument/2006/relationships/mailMergeSource" Target="file:///C:\Users\11906285\Documents\ZAM&#211;WIENIA\POST&#280;POWAMIA%20OD%2001.2022\PI\Baza%20danych_2024.mdb"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58E846813684B2E87C734096ACEC727"/>
        <w:category>
          <w:name w:val="Ogólne"/>
          <w:gallery w:val="placeholder"/>
        </w:category>
        <w:types>
          <w:type w:val="bbPlcHdr"/>
        </w:types>
        <w:behaviors>
          <w:behavior w:val="content"/>
        </w:behaviors>
        <w:guid w:val="{D2048063-837F-4076-B090-85544D95493B}"/>
      </w:docPartPr>
      <w:docPartBody>
        <w:p w:rsidR="00DA0DD7" w:rsidRDefault="00584919" w:rsidP="00584919">
          <w:pPr>
            <w:pStyle w:val="758E846813684B2E87C734096ACEC727"/>
          </w:pPr>
          <w:r>
            <w:rPr>
              <w:color w:val="5B9BD5" w:themeColor="accent1"/>
            </w:rPr>
            <w:t>[Wpisz podtytuł dokumentu]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Verdana">
    <w:altName w:val="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73FEC"/>
    <w:rsid w:val="00092C4D"/>
    <w:rsid w:val="00093F96"/>
    <w:rsid w:val="000A1772"/>
    <w:rsid w:val="000A3410"/>
    <w:rsid w:val="000B4E1F"/>
    <w:rsid w:val="000B5078"/>
    <w:rsid w:val="000B5F48"/>
    <w:rsid w:val="000F3FFD"/>
    <w:rsid w:val="0010147C"/>
    <w:rsid w:val="00107872"/>
    <w:rsid w:val="00110E7A"/>
    <w:rsid w:val="00112677"/>
    <w:rsid w:val="00121F39"/>
    <w:rsid w:val="001C7176"/>
    <w:rsid w:val="001E3168"/>
    <w:rsid w:val="001F4D89"/>
    <w:rsid w:val="001F6AB2"/>
    <w:rsid w:val="002036E3"/>
    <w:rsid w:val="0023348E"/>
    <w:rsid w:val="00263FCB"/>
    <w:rsid w:val="0027219B"/>
    <w:rsid w:val="0027490D"/>
    <w:rsid w:val="002A14E2"/>
    <w:rsid w:val="002A5475"/>
    <w:rsid w:val="002D0025"/>
    <w:rsid w:val="002D5E73"/>
    <w:rsid w:val="002D7537"/>
    <w:rsid w:val="002E672A"/>
    <w:rsid w:val="002F5A2D"/>
    <w:rsid w:val="003041B8"/>
    <w:rsid w:val="00305222"/>
    <w:rsid w:val="00334924"/>
    <w:rsid w:val="00337C7B"/>
    <w:rsid w:val="00341F66"/>
    <w:rsid w:val="00361D44"/>
    <w:rsid w:val="0038682C"/>
    <w:rsid w:val="003B38A0"/>
    <w:rsid w:val="003B4965"/>
    <w:rsid w:val="003C4DB9"/>
    <w:rsid w:val="003D3C04"/>
    <w:rsid w:val="003E5D9A"/>
    <w:rsid w:val="003F09C6"/>
    <w:rsid w:val="003F28CC"/>
    <w:rsid w:val="00411585"/>
    <w:rsid w:val="00411C41"/>
    <w:rsid w:val="0046204C"/>
    <w:rsid w:val="00466F50"/>
    <w:rsid w:val="00471F6E"/>
    <w:rsid w:val="00474BC4"/>
    <w:rsid w:val="004755AE"/>
    <w:rsid w:val="00486F64"/>
    <w:rsid w:val="00496BD7"/>
    <w:rsid w:val="004A4ED0"/>
    <w:rsid w:val="004B30AB"/>
    <w:rsid w:val="004F0378"/>
    <w:rsid w:val="00504382"/>
    <w:rsid w:val="00504B11"/>
    <w:rsid w:val="00507D73"/>
    <w:rsid w:val="00544AD1"/>
    <w:rsid w:val="005501CF"/>
    <w:rsid w:val="00572957"/>
    <w:rsid w:val="00584919"/>
    <w:rsid w:val="005A14F1"/>
    <w:rsid w:val="005A3D79"/>
    <w:rsid w:val="005A7CF4"/>
    <w:rsid w:val="005B35FD"/>
    <w:rsid w:val="005B5BB2"/>
    <w:rsid w:val="005C354C"/>
    <w:rsid w:val="005C7AA8"/>
    <w:rsid w:val="00600D1C"/>
    <w:rsid w:val="00604DBC"/>
    <w:rsid w:val="00657004"/>
    <w:rsid w:val="0067331D"/>
    <w:rsid w:val="00674AE9"/>
    <w:rsid w:val="00690FBB"/>
    <w:rsid w:val="006A12EA"/>
    <w:rsid w:val="006A4C38"/>
    <w:rsid w:val="006A4DB0"/>
    <w:rsid w:val="006A6AFD"/>
    <w:rsid w:val="006B4F4D"/>
    <w:rsid w:val="00700E56"/>
    <w:rsid w:val="007039E9"/>
    <w:rsid w:val="00723176"/>
    <w:rsid w:val="00724E8E"/>
    <w:rsid w:val="007613B7"/>
    <w:rsid w:val="00774C40"/>
    <w:rsid w:val="007C7BCD"/>
    <w:rsid w:val="007D2B04"/>
    <w:rsid w:val="007E096F"/>
    <w:rsid w:val="007E391E"/>
    <w:rsid w:val="007F437C"/>
    <w:rsid w:val="007F5D3C"/>
    <w:rsid w:val="00832C41"/>
    <w:rsid w:val="00843AAE"/>
    <w:rsid w:val="00847108"/>
    <w:rsid w:val="00851773"/>
    <w:rsid w:val="0085262B"/>
    <w:rsid w:val="00876E33"/>
    <w:rsid w:val="008803EB"/>
    <w:rsid w:val="008E019D"/>
    <w:rsid w:val="008E031B"/>
    <w:rsid w:val="0091435D"/>
    <w:rsid w:val="00920F8B"/>
    <w:rsid w:val="00923549"/>
    <w:rsid w:val="009324D2"/>
    <w:rsid w:val="00932F05"/>
    <w:rsid w:val="00952CD8"/>
    <w:rsid w:val="009B2C80"/>
    <w:rsid w:val="009D3B3A"/>
    <w:rsid w:val="009F0CBB"/>
    <w:rsid w:val="00A00EEA"/>
    <w:rsid w:val="00A27FD0"/>
    <w:rsid w:val="00A347BC"/>
    <w:rsid w:val="00A35DF1"/>
    <w:rsid w:val="00A71B43"/>
    <w:rsid w:val="00A72EB3"/>
    <w:rsid w:val="00AC1621"/>
    <w:rsid w:val="00AD5090"/>
    <w:rsid w:val="00AF32F2"/>
    <w:rsid w:val="00B132BE"/>
    <w:rsid w:val="00B14DB9"/>
    <w:rsid w:val="00B4616D"/>
    <w:rsid w:val="00B53165"/>
    <w:rsid w:val="00B60536"/>
    <w:rsid w:val="00B90592"/>
    <w:rsid w:val="00BA657E"/>
    <w:rsid w:val="00BB6011"/>
    <w:rsid w:val="00BC0C1E"/>
    <w:rsid w:val="00BC642E"/>
    <w:rsid w:val="00BC6FE2"/>
    <w:rsid w:val="00C102F1"/>
    <w:rsid w:val="00C67419"/>
    <w:rsid w:val="00C80E37"/>
    <w:rsid w:val="00C849CA"/>
    <w:rsid w:val="00CA4EBC"/>
    <w:rsid w:val="00CD6EC5"/>
    <w:rsid w:val="00D34CE5"/>
    <w:rsid w:val="00D405FD"/>
    <w:rsid w:val="00D54E76"/>
    <w:rsid w:val="00D70111"/>
    <w:rsid w:val="00D84B3B"/>
    <w:rsid w:val="00DA0DD7"/>
    <w:rsid w:val="00DB34D2"/>
    <w:rsid w:val="00DB544B"/>
    <w:rsid w:val="00DB73BB"/>
    <w:rsid w:val="00DC7A68"/>
    <w:rsid w:val="00DD6B38"/>
    <w:rsid w:val="00DF269A"/>
    <w:rsid w:val="00DF40DA"/>
    <w:rsid w:val="00E35FDA"/>
    <w:rsid w:val="00E709D5"/>
    <w:rsid w:val="00E76B96"/>
    <w:rsid w:val="00E825E6"/>
    <w:rsid w:val="00E91008"/>
    <w:rsid w:val="00ED5DD4"/>
    <w:rsid w:val="00EE39C7"/>
    <w:rsid w:val="00EF5F32"/>
    <w:rsid w:val="00F335AA"/>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paragraph" w:customStyle="1" w:styleId="76C5B2C98ACE4750A914C23F2F4EB02D">
    <w:name w:val="76C5B2C98ACE4750A914C23F2F4EB02D"/>
    <w:rsid w:val="00674AE9"/>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POST_03194_2024 załaczniki.docx</dmsv2BaseFileName>
    <dmsv2BaseDisplayName xmlns="http://schemas.microsoft.com/sharepoint/v3">POST_03194_2024 załaczniki</dmsv2BaseDisplayName>
    <dmsv2SWPP2ObjectNumber xmlns="http://schemas.microsoft.com/sharepoint/v3">POST/DYS/OW/GZ/03194/2024                         </dmsv2SWPP2ObjectNumber>
    <dmsv2SWPP2SumMD5 xmlns="http://schemas.microsoft.com/sharepoint/v3">121a5eac180e2a69d83b21331f352f20</dmsv2SWPP2SumMD5>
    <dmsv2BaseMoved xmlns="http://schemas.microsoft.com/sharepoint/v3">false</dmsv2BaseMoved>
    <dmsv2BaseIsSensitive xmlns="http://schemas.microsoft.com/sharepoint/v3">true</dmsv2BaseIsSensitive>
    <dmsv2SWPP2IDSWPP2 xmlns="http://schemas.microsoft.com/sharepoint/v3">661360</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20983834</dmsv2BaseClientSystemDocumentID>
    <dmsv2BaseModifiedByID xmlns="http://schemas.microsoft.com/sharepoint/v3">11906285</dmsv2BaseModifiedByID>
    <dmsv2BaseCreatedByID xmlns="http://schemas.microsoft.com/sharepoint/v3">11906285</dmsv2BaseCreatedByID>
    <dmsv2SWPP2ObjectDepartment xmlns="http://schemas.microsoft.com/sharepoint/v3">00000001000700050000000c00000002</dmsv2SWPP2ObjectDepartment>
    <dmsv2SWPP2ObjectName xmlns="http://schemas.microsoft.com/sharepoint/v3">Postępowanie</dmsv2SWPP2ObjectName>
    <_dlc_DocId xmlns="a19cb1c7-c5c7-46d4-85ae-d83685407bba">AEASQFSYQUA4-921679528-6319</_dlc_DocId>
    <_dlc_DocIdUrl xmlns="a19cb1c7-c5c7-46d4-85ae-d83685407bba">
      <Url>https://swpp2.dms.gkpge.pl/sites/32/_layouts/15/DocIdRedir.aspx?ID=AEASQFSYQUA4-921679528-6319</Url>
      <Description>AEASQFSYQUA4-921679528-6319</Description>
    </_dlc_DocIdUrl>
  </documentManagement>
</p:properties>
</file>

<file path=customXml/item2.xml>��< ? x m l   v e r s i o n = " 1 . 0 "   e n c o d i n g = " u t f - 1 6 " ? > < A r r a y O f D o c u m e n t L i n k   x m l n s : x s i = " h t t p : / / w w w . w 3 . o r g / 2 0 0 1 / X M L S c h e m a - i n s t a n c e "   x m l n s : x s d = " h t t p : / / w w w . w 3 . o r g / 2 0 0 1 / X M L S c h e m a " / > 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efb9c7a9-fb7a-49d0-ad5d-64d3cce8bf9e"/>
    <ds:schemaRef ds:uri="fa87e474-2c2a-4570-a952-e5d0e470b777"/>
    <ds:schemaRef ds:uri="e98d7501-42e4-4a2d-b641-b529e1ab1d6e"/>
    <ds:schemaRef ds:uri="http://www.w3.org/XML/1998/namespace"/>
  </ds:schemaRefs>
</ds:datastoreItem>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DF811B9A-2D9D-4698-994C-6DA8550B336E}"/>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FFA3F903-5F3B-4CC0-AFDC-F2FCB9B3887B}">
  <ds:schemaRefs>
    <ds:schemaRef ds:uri="http://schemas.openxmlformats.org/officeDocument/2006/bibliography"/>
  </ds:schemaRefs>
</ds:datastoreItem>
</file>

<file path=customXml/itemProps6.xml><?xml version="1.0" encoding="utf-8"?>
<ds:datastoreItem xmlns:ds="http://schemas.openxmlformats.org/officeDocument/2006/customXml" ds:itemID="{AF51FEB3-962A-4F46-8982-15B8C984732E}"/>
</file>

<file path=docProps/app.xml><?xml version="1.0" encoding="utf-8"?>
<Properties xmlns="http://schemas.openxmlformats.org/officeDocument/2006/extended-properties" xmlns:vt="http://schemas.openxmlformats.org/officeDocument/2006/docPropsVTypes">
  <Template>Normal</Template>
  <TotalTime>0</TotalTime>
  <Pages>13</Pages>
  <Words>4336</Words>
  <Characters>26021</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30297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POST/DYS/OW/GZ/01/2022</dc:subject>
  <dc:creator>Kurpiewska Katarzyna [PGE S.A.]</dc:creator>
  <cp:lastModifiedBy>Hruban Gabriel [PGE Dystr. O.Warszawa]</cp:lastModifiedBy>
  <cp:revision>2</cp:revision>
  <cp:lastPrinted>2024-11-05T09:38:00Z</cp:lastPrinted>
  <dcterms:created xsi:type="dcterms:W3CDTF">2024-11-05T09:43:00Z</dcterms:created>
  <dcterms:modified xsi:type="dcterms:W3CDTF">2024-11-05T09:43:00Z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4245e2f7-33f3-4ead-aabe-5d72a8700a03</vt:lpwstr>
  </property>
</Properties>
</file>