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9F8771D"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026E56">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E794940"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B82BDF" w:rsidRPr="000A0CFC">
        <w:rPr>
          <w:rFonts w:asciiTheme="minorHAnsi" w:hAnsiTheme="minorHAnsi" w:cstheme="minorHAnsi"/>
          <w:b/>
          <w:noProof/>
          <w:sz w:val="20"/>
          <w:lang w:eastAsia="pl-PL"/>
        </w:rPr>
        <w:t>POST/DYS/OW/GZ/03188/2024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B82BDF" w:rsidRPr="000A0CFC">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Jeziorna obszar nr R8 Gmina Raszyn</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F0EEE3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26E5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26E5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6E5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3188_zał nr 11 do SWZ.docx</dmsv2BaseFileName>
    <dmsv2BaseDisplayName xmlns="http://schemas.microsoft.com/sharepoint/v3">3188_zał nr 11 do SWZ</dmsv2BaseDisplayName>
    <dmsv2SWPP2ObjectNumber xmlns="http://schemas.microsoft.com/sharepoint/v3">POST/DYS/OW/GZ/03188/2024                         </dmsv2SWPP2ObjectNumber>
    <dmsv2SWPP2SumMD5 xmlns="http://schemas.microsoft.com/sharepoint/v3">01dc1874b9c1ef0124190c04224e4f00</dmsv2SWPP2SumMD5>
    <dmsv2BaseMoved xmlns="http://schemas.microsoft.com/sharepoint/v3">false</dmsv2BaseMoved>
    <dmsv2BaseIsSensitive xmlns="http://schemas.microsoft.com/sharepoint/v3">true</dmsv2BaseIsSensitive>
    <dmsv2SWPP2IDSWPP2 xmlns="http://schemas.microsoft.com/sharepoint/v3">661248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20976359</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AEASQFSYQUA4-921679528-2677</_dlc_DocId>
    <_dlc_DocIdUrl xmlns="a19cb1c7-c5c7-46d4-85ae-d83685407bba">
      <Url>https://swpp2.dms.gkpge.pl/sites/32/_layouts/15/DocIdRedir.aspx?ID=AEASQFSYQUA4-921679528-2677</Url>
      <Description>AEASQFSYQUA4-921679528-2677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447CBE3-A047-416A-BB36-EB6147846C3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EB86A67-8F1D-4E48-82F1-B74C43718FE4}">
  <ds:schemaRefs>
    <ds:schemaRef ds:uri="http://schemas.openxmlformats.org/officeDocument/2006/bibliography"/>
  </ds:schemaRefs>
</ds:datastoreItem>
</file>

<file path=customXml/itemProps6.xml><?xml version="1.0" encoding="utf-8"?>
<ds:datastoreItem xmlns:ds="http://schemas.openxmlformats.org/officeDocument/2006/customXml" ds:itemID="{156612AA-B7AF-4ABD-B8CE-33AC9F8AD4BC}"/>
</file>

<file path=docProps/app.xml><?xml version="1.0" encoding="utf-8"?>
<Properties xmlns="http://schemas.openxmlformats.org/officeDocument/2006/extended-properties" xmlns:vt="http://schemas.openxmlformats.org/officeDocument/2006/docPropsVTypes">
  <Template>Normal</Template>
  <TotalTime>1</TotalTime>
  <Pages>2</Pages>
  <Words>513</Words>
  <Characters>3079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2024-11-04T12:33:00Z</dcterms:created>
  <dcterms:modified xsi:type="dcterms:W3CDTF">2024-11-04T12:36:00Z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4e0d910d-97aa-46f0-86c4-9b373deac9d6</vt:lpwstr>
  </property>
</Properties>
</file>