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470350C"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42682B">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AB16394"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752C5F" w:rsidRPr="000A0CFC">
        <w:rPr>
          <w:rFonts w:asciiTheme="minorHAnsi" w:hAnsiTheme="minorHAnsi" w:cstheme="minorHAnsi"/>
          <w:b/>
          <w:noProof/>
          <w:sz w:val="20"/>
          <w:lang w:eastAsia="pl-PL"/>
        </w:rPr>
        <w:t>POST/DYS/OW/GZ/03186/2024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752C5F" w:rsidRPr="000A0CFC">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Jeziorna obszar nr R10 Miasto i Gmina Tarczyn</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BFB916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2682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2682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2C"/>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682B"/>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69B3"/>
    <w:rsid w:val="0056761A"/>
    <w:rsid w:val="00567E87"/>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627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159"/>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3186_zał nr 11 do SWZ.docx</dmsv2BaseFileName>
    <dmsv2BaseDisplayName xmlns="http://schemas.microsoft.com/sharepoint/v3">3186_zał nr 11 do SWZ</dmsv2BaseDisplayName>
    <dmsv2SWPP2ObjectNumber xmlns="http://schemas.microsoft.com/sharepoint/v3">POST/DYS/OW/GZ/03186/2024                         </dmsv2SWPP2ObjectNumber>
    <dmsv2SWPP2SumMD5 xmlns="http://schemas.microsoft.com/sharepoint/v3">540972c9af1d8d24de2a8ddab2d0c8ff</dmsv2SWPP2SumMD5>
    <dmsv2BaseMoved xmlns="http://schemas.microsoft.com/sharepoint/v3">false</dmsv2BaseMoved>
    <dmsv2BaseIsSensitive xmlns="http://schemas.microsoft.com/sharepoint/v3">true</dmsv2BaseIsSensitive>
    <dmsv2SWPP2IDSWPP2 xmlns="http://schemas.microsoft.com/sharepoint/v3">661246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20976310</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AEASQFSYQUA4-921679528-2771</_dlc_DocId>
    <_dlc_DocIdUrl xmlns="a19cb1c7-c5c7-46d4-85ae-d83685407bba">
      <Url>https://swpp2.dms.gkpge.pl/sites/32/_layouts/15/DocIdRedir.aspx?ID=AEASQFSYQUA4-921679528-2771</Url>
      <Description>AEASQFSYQUA4-921679528-2771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7F1E75D-C955-48CB-BEDA-D1EAC91A7D70}"/>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fa87e474-2c2a-4570-a952-e5d0e470b777"/>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efb9c7a9-fb7a-49d0-ad5d-64d3cce8bf9e"/>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12C174B-FE94-4B5D-A6F1-3F5C4346CB12}">
  <ds:schemaRefs>
    <ds:schemaRef ds:uri="http://schemas.openxmlformats.org/officeDocument/2006/bibliography"/>
  </ds:schemaRefs>
</ds:datastoreItem>
</file>

<file path=customXml/itemProps6.xml><?xml version="1.0" encoding="utf-8"?>
<ds:datastoreItem xmlns:ds="http://schemas.openxmlformats.org/officeDocument/2006/customXml" ds:itemID="{3F443A46-EAC9-4F08-A905-3497054EB941}"/>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3090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2024-11-04T12:31:00Z</dcterms:created>
  <dcterms:modified xsi:type="dcterms:W3CDTF">2024-11-04T12:35:00Z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573141ae-c078-465f-8b63-f022278bd1e4</vt:lpwstr>
  </property>
</Properties>
</file>