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614D3" w14:textId="0EB35917"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bookmarkStart w:id="0" w:name="_GoBack"/>
      <w:bookmarkEnd w:id="0"/>
    </w:p>
    <w:p w14:paraId="39149C07" w14:textId="26A15A54" w:rsidR="003C629B" w:rsidRPr="00D10121" w:rsidRDefault="00303A8F" w:rsidP="00D10121">
      <w:pPr>
        <w:shd w:val="clear" w:color="auto" w:fill="C6D9F1" w:themeFill="text2" w:themeFillTint="33"/>
        <w:rPr>
          <w:rFonts w:ascii="Calibri" w:hAnsi="Calibri" w:cs="Calibri"/>
          <w:b/>
          <w:sz w:val="20"/>
        </w:rPr>
      </w:pPr>
      <w:bookmarkStart w:id="1" w:name="_Ref528247246"/>
      <w:bookmarkStart w:id="2" w:name="_Toc528334785"/>
      <w:bookmarkStart w:id="3" w:name="_Toc19182899"/>
      <w:r>
        <w:rPr>
          <w:rFonts w:ascii="Calibri" w:hAnsi="Calibri" w:cs="Calibri"/>
          <w:b/>
          <w:sz w:val="20"/>
        </w:rPr>
        <w:t>Z</w:t>
      </w:r>
      <w:r w:rsidR="00D10121" w:rsidRPr="00D10121">
        <w:rPr>
          <w:rFonts w:ascii="Calibri" w:hAnsi="Calibri" w:cs="Calibri"/>
          <w:b/>
          <w:sz w:val="20"/>
        </w:rPr>
        <w:t xml:space="preserve">AŁĄCZNIK NR 3 DO SWZ -  </w:t>
      </w:r>
      <w:bookmarkEnd w:id="1"/>
      <w:bookmarkEnd w:id="2"/>
      <w:bookmarkEnd w:id="3"/>
      <w:r w:rsidR="00D10121"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C629B">
      <w:pPr>
        <w:tabs>
          <w:tab w:val="left" w:pos="5739"/>
        </w:tabs>
        <w:spacing w:after="80" w:line="240" w:lineRule="auto"/>
        <w:ind w:left="-284"/>
        <w:contextualSpacing/>
        <w:rPr>
          <w:rFonts w:asciiTheme="minorHAnsi" w:hAnsiTheme="minorHAnsi" w:cstheme="minorHAnsi"/>
          <w:b/>
          <w:sz w:val="20"/>
        </w:rPr>
      </w:pPr>
    </w:p>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7934C8CB" w:rsidR="003C629B" w:rsidRPr="00A73082" w:rsidRDefault="003C629B" w:rsidP="00A73082">
      <w:pPr>
        <w:spacing w:after="80" w:line="240" w:lineRule="exact"/>
        <w:ind w:left="-284"/>
        <w:rPr>
          <w:rFonts w:asciiTheme="minorHAnsi" w:hAnsiTheme="minorHAnsi" w:cstheme="minorHAnsi"/>
          <w:sz w:val="20"/>
          <w:szCs w:val="22"/>
        </w:rPr>
      </w:pPr>
      <w:r w:rsidRPr="00F71E5C">
        <w:rPr>
          <w:rFonts w:asciiTheme="minorHAnsi" w:hAnsiTheme="minorHAnsi" w:cstheme="minorHAnsi"/>
          <w:sz w:val="20"/>
          <w:lang w:eastAsia="pl-PL"/>
        </w:rPr>
        <w:t xml:space="preserve">Dotyczy postępowania zakupowego nr </w:t>
      </w:r>
      <w:r w:rsidRPr="00C33EBB">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90709B" w:rsidRPr="009800BF">
        <w:rPr>
          <w:rFonts w:asciiTheme="minorHAnsi" w:hAnsiTheme="minorHAnsi" w:cstheme="minorHAnsi"/>
          <w:noProof/>
          <w:sz w:val="20"/>
          <w:szCs w:val="22"/>
        </w:rPr>
        <w:t>3179</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A73082">
        <w:rPr>
          <w:rFonts w:asciiTheme="minorHAnsi" w:hAnsiTheme="minorHAnsi" w:cstheme="minorHAnsi"/>
          <w:sz w:val="20"/>
          <w:szCs w:val="22"/>
        </w:rPr>
        <w:t>2024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0709B" w:rsidRPr="009800BF">
        <w:rPr>
          <w:rFonts w:asciiTheme="minorHAnsi" w:hAnsiTheme="minorHAnsi" w:cstheme="minorHAnsi"/>
          <w:noProof/>
          <w:sz w:val="20"/>
          <w:lang w:eastAsia="pl-PL"/>
        </w:rPr>
        <w:t>Roboty budowlane w zakresie budowy przyłącza kablowego w podziale na 2 zadania: ZADANIE 1 - w m. Brzozówka 17A, gm. Czosnów; ZADANIE 2 - w m. Kobyłka, ul. Napoleona</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173745">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BBD9C53" w14:textId="032DE9D2" w:rsidR="002E60EA" w:rsidRDefault="002E60EA" w:rsidP="00221E34">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ZADANIE 1</w:t>
      </w:r>
    </w:p>
    <w:p w14:paraId="16327F9F" w14:textId="21F76A81"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429370A7"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4DAE2216" w14:textId="542E44A1" w:rsidR="002E60EA" w:rsidRDefault="002E60EA" w:rsidP="002E60EA">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lastRenderedPageBreak/>
        <w:t>ZADANIE 2</w:t>
      </w:r>
    </w:p>
    <w:p w14:paraId="2C5E87C6" w14:textId="77777777" w:rsidR="002E60EA" w:rsidRPr="00F71E5C" w:rsidRDefault="002E60EA" w:rsidP="002E60EA">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418B9258" w14:textId="77777777" w:rsidR="002E60EA" w:rsidRDefault="002E60EA" w:rsidP="002E60E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6DCCF9D" w14:textId="227A0486" w:rsidR="004623AF" w:rsidRDefault="002E60EA" w:rsidP="002E60EA">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8A6DEF"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8A6DEF"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t>
      </w:r>
      <w:r w:rsidRPr="008655D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27D09600" w:rsidR="003C629B" w:rsidRPr="002E60EA"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2E60EA">
        <w:rPr>
          <w:rFonts w:asciiTheme="minorHAnsi" w:hAnsiTheme="minorHAnsi" w:cstheme="minorHAnsi"/>
          <w:strike/>
          <w:sz w:val="20"/>
          <w:lang w:eastAsia="pl-PL"/>
        </w:rPr>
        <w:t>Wadium o wartości ………………….. zł zostało wniesione w formie …............................................</w:t>
      </w:r>
      <w:r w:rsidR="004623AF" w:rsidRPr="002E60EA">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8A6DEF"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8A6DEF"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21FEE265"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2E60EA">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90709B" w:rsidRPr="009800BF">
        <w:rPr>
          <w:rFonts w:asciiTheme="minorHAnsi" w:hAnsiTheme="minorHAnsi" w:cstheme="minorHAnsi"/>
          <w:noProof/>
          <w:sz w:val="20"/>
          <w:szCs w:val="22"/>
        </w:rPr>
        <w:t>3179</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2E60EA">
        <w:rPr>
          <w:rFonts w:asciiTheme="minorHAnsi" w:hAnsiTheme="minorHAnsi" w:cstheme="minorHAnsi"/>
          <w:sz w:val="20"/>
          <w:szCs w:val="22"/>
        </w:rPr>
        <w:t>2024</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Default="009144EC" w:rsidP="009144EC">
      <w:pPr>
        <w:rPr>
          <w:rFonts w:asciiTheme="minorHAnsi" w:hAnsiTheme="minorHAnsi" w:cstheme="minorHAnsi"/>
          <w:sz w:val="20"/>
        </w:rPr>
      </w:pPr>
    </w:p>
    <w:p w14:paraId="2B83AD2F" w14:textId="41870F46"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690CE6">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5329CA4C" w14:textId="77777777" w:rsidR="007C622D" w:rsidRPr="007C622D" w:rsidRDefault="007C622D" w:rsidP="007C622D">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542B302" w14:textId="77777777" w:rsidR="007C622D" w:rsidRPr="007C622D" w:rsidRDefault="007C622D" w:rsidP="007C622D">
      <w:pPr>
        <w:spacing w:after="80" w:line="240" w:lineRule="exact"/>
        <w:jc w:val="center"/>
        <w:rPr>
          <w:rFonts w:asciiTheme="minorHAnsi" w:hAnsiTheme="minorHAnsi" w:cstheme="minorHAnsi"/>
          <w:sz w:val="20"/>
        </w:rPr>
      </w:pPr>
    </w:p>
    <w:p w14:paraId="6ADA0EB1"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C622D" w:rsidRDefault="007C622D" w:rsidP="007C622D">
      <w:pPr>
        <w:rPr>
          <w:rFonts w:asciiTheme="minorHAnsi" w:hAnsiTheme="minorHAnsi" w:cstheme="minorHAnsi"/>
          <w:sz w:val="20"/>
        </w:rPr>
      </w:pPr>
    </w:p>
    <w:p w14:paraId="6BC113A2" w14:textId="31AC0C7C"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Na potrzeby postępowania o udzielenie zamówienia prowadzonego pn. </w:t>
      </w:r>
      <w:r w:rsidR="002E60EA" w:rsidRPr="002E60EA">
        <w:rPr>
          <w:rFonts w:asciiTheme="minorHAnsi" w:hAnsiTheme="minorHAnsi" w:cstheme="minorHAnsi"/>
          <w:b/>
          <w:i/>
          <w:sz w:val="20"/>
        </w:rPr>
        <w:t>Roboty budowlane w zakresie budowy przyłącza kablowego w podziale na 2 zadania: ZADANIE 1 - w m. Brzozówka 17A, gm. Czosnów; ZADANIE 2 - w m. Kobyłka, ul. Napoleona</w:t>
      </w:r>
      <w:r w:rsidRPr="007C622D">
        <w:rPr>
          <w:rFonts w:asciiTheme="minorHAnsi" w:hAnsiTheme="minorHAnsi" w:cstheme="minorHAnsi"/>
          <w:sz w:val="20"/>
        </w:rPr>
        <w:t xml:space="preserve">, nr </w:t>
      </w:r>
      <w:r>
        <w:rPr>
          <w:rFonts w:asciiTheme="minorHAnsi" w:hAnsiTheme="minorHAnsi" w:cstheme="minorHAnsi"/>
          <w:b/>
          <w:sz w:val="20"/>
        </w:rPr>
        <w:t>POST/DYS/OW/GZ/</w:t>
      </w:r>
      <w:r w:rsidR="002E60EA">
        <w:rPr>
          <w:rFonts w:asciiTheme="minorHAnsi" w:hAnsiTheme="minorHAnsi" w:cstheme="minorHAnsi"/>
          <w:b/>
          <w:sz w:val="20"/>
        </w:rPr>
        <w:t>03179/2024</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3E2822">
        <w:rPr>
          <w:rFonts w:asciiTheme="minorHAnsi" w:hAnsiTheme="minorHAnsi" w:cstheme="minorHAnsi"/>
          <w:sz w:val="20"/>
        </w:rPr>
        <w:t xml:space="preserve">PGE Dystrybucja S.A. </w:t>
      </w:r>
      <w:r w:rsidR="003E2822" w:rsidRPr="003E2822">
        <w:rPr>
          <w:rFonts w:asciiTheme="minorHAnsi" w:hAnsiTheme="minorHAnsi" w:cstheme="minorHAnsi"/>
          <w:sz w:val="20"/>
        </w:rPr>
        <w:t>w im</w:t>
      </w:r>
      <w:r w:rsidR="003E2822">
        <w:rPr>
          <w:rFonts w:asciiTheme="minorHAnsi" w:hAnsiTheme="minorHAnsi" w:cstheme="minorHAnsi"/>
          <w:sz w:val="20"/>
        </w:rPr>
        <w:t xml:space="preserve">ieniu i na rzecz której działa: </w:t>
      </w:r>
      <w:r w:rsidR="003E2822" w:rsidRPr="003E2822">
        <w:rPr>
          <w:rFonts w:asciiTheme="minorHAnsi" w:hAnsiTheme="minorHAnsi" w:cstheme="minorHAnsi"/>
          <w:sz w:val="20"/>
        </w:rPr>
        <w:t>PGE Dy</w:t>
      </w:r>
      <w:r w:rsidR="003E2822">
        <w:rPr>
          <w:rFonts w:asciiTheme="minorHAnsi" w:hAnsiTheme="minorHAnsi" w:cstheme="minorHAnsi"/>
          <w:sz w:val="20"/>
        </w:rPr>
        <w:t xml:space="preserve">strybucja S.A. Oddział Warszawa, </w:t>
      </w:r>
      <w:r w:rsidR="003E2822" w:rsidRPr="003E2822">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PODWYKONAWCY, NA KTÓREGO PRZYPADA PONAD 10% WARTOŚCI ZAMÓWIENIA:</w:t>
      </w:r>
    </w:p>
    <w:p w14:paraId="2FF09BB3"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622D">
        <w:rPr>
          <w:rFonts w:asciiTheme="minorHAnsi" w:hAnsiTheme="minorHAnsi" w:cstheme="minorHAnsi"/>
          <w:sz w:val="20"/>
        </w:rPr>
        <w:t>]</w:t>
      </w:r>
    </w:p>
    <w:p w14:paraId="46A94EA2" w14:textId="6B32C6AB"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podwykonawcą, na którego przypada ponad 10% wartości zamówienia: ……………………………………………………………………………………………….… </w:t>
      </w:r>
      <w:r w:rsidRPr="007C622D">
        <w:rPr>
          <w:rFonts w:asciiTheme="minorHAnsi" w:hAnsiTheme="minorHAnsi" w:cstheme="minorHAnsi"/>
          <w:i/>
          <w:sz w:val="20"/>
        </w:rPr>
        <w:t>(podać pełną nazwę/ firmę, adres, a także w zależności od podmiotu: NIP/ PESEL, KRS/ 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3A6C0C"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DOSTAWCY, NA KTÓREGO PRZYPADA PONAD 10% WARTOŚCI ZAMÓWIENIA:</w:t>
      </w:r>
    </w:p>
    <w:p w14:paraId="2450085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C622D">
        <w:rPr>
          <w:rFonts w:asciiTheme="minorHAnsi" w:hAnsiTheme="minorHAnsi" w:cstheme="minorHAnsi"/>
          <w:sz w:val="20"/>
        </w:rPr>
        <w:t>]</w:t>
      </w:r>
    </w:p>
    <w:p w14:paraId="579A5843" w14:textId="6F4A7BBD"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dostawcą, na którego przypada ponad 10% wartości zamówienia: ……………………………………………………………………………………………….………..….…… </w:t>
      </w:r>
      <w:r w:rsidRPr="007C622D">
        <w:rPr>
          <w:rFonts w:asciiTheme="minorHAnsi" w:hAnsiTheme="minorHAnsi" w:cstheme="minorHAnsi"/>
          <w:i/>
          <w:sz w:val="20"/>
        </w:rPr>
        <w:t>(podać pełną nazwę/firmę, adres, a także w zależności od podmiotu: NIP/PESEL, KRS/CEiDG)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738F5CE"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PODANYCH INFORMACJI:</w:t>
      </w:r>
    </w:p>
    <w:p w14:paraId="4A6AD999" w14:textId="6F510D5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INFORMACJA DOTYCZĄCA DOSTĘPU DO PODMIOTOWYCH ŚRODKÓW DOWODOWYCH DOKUMENTÓW REJESTROWYCH/DOKUMENTÓW</w:t>
      </w:r>
      <w:r w:rsidRPr="007C622D">
        <w:rPr>
          <w:rFonts w:asciiTheme="minorHAnsi" w:hAnsiTheme="minorHAnsi" w:cstheme="minorHAnsi"/>
          <w:sz w:val="20"/>
        </w:rPr>
        <w:t xml:space="preserve"> </w:t>
      </w:r>
      <w:r w:rsidRPr="007C622D">
        <w:rPr>
          <w:rFonts w:asciiTheme="minorHAnsi" w:hAnsiTheme="minorHAnsi" w:cstheme="minorHAnsi"/>
          <w:b/>
          <w:sz w:val="20"/>
        </w:rPr>
        <w:t>OKREŚLAJĄCYCH BENEFICJENTÓW RZECZYWISTYCH WYKONAWCY:</w:t>
      </w:r>
    </w:p>
    <w:p w14:paraId="7DF64A7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1) .....................................................................................................................................................</w:t>
      </w:r>
    </w:p>
    <w:p w14:paraId="5CE4ABF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2) .....................................................................................................................................................</w:t>
      </w:r>
    </w:p>
    <w:p w14:paraId="217F5717" w14:textId="77777777" w:rsidR="007C622D" w:rsidRPr="007C622D" w:rsidRDefault="007C622D" w:rsidP="007C622D">
      <w:pPr>
        <w:rPr>
          <w:rFonts w:asciiTheme="minorHAnsi" w:hAnsiTheme="minorHAnsi" w:cstheme="minorHAnsi"/>
          <w:i/>
          <w:sz w:val="20"/>
        </w:rPr>
      </w:pPr>
      <w:r w:rsidRPr="007C62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43207313"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E60EA">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90709B" w:rsidRPr="009800BF">
        <w:rPr>
          <w:rFonts w:asciiTheme="minorHAnsi" w:hAnsiTheme="minorHAnsi" w:cstheme="minorHAnsi"/>
          <w:noProof/>
          <w:sz w:val="20"/>
          <w:szCs w:val="22"/>
        </w:rPr>
        <w:t>3179</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2E60EA">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0709B" w:rsidRPr="009800BF">
        <w:rPr>
          <w:rFonts w:asciiTheme="minorHAnsi" w:hAnsiTheme="minorHAnsi" w:cstheme="minorHAnsi"/>
          <w:noProof/>
          <w:sz w:val="20"/>
          <w:lang w:eastAsia="pl-PL"/>
        </w:rPr>
        <w:t>Roboty budowlane w zakresie budowy przyłącza kablowego w podziale na 2 zadania: ZADANIE 1 - w m. Brzozówka 17A, gm. Czosnów; ZADANIE 2 - w m. Kobyłka, ul. Napoleona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5F4BD71F"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E60EA">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90709B" w:rsidRPr="009800BF">
        <w:rPr>
          <w:rFonts w:asciiTheme="minorHAnsi" w:hAnsiTheme="minorHAnsi" w:cstheme="minorHAnsi"/>
          <w:noProof/>
          <w:sz w:val="20"/>
          <w:szCs w:val="22"/>
        </w:rPr>
        <w:t>3179</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2E60EA">
        <w:rPr>
          <w:rFonts w:asciiTheme="minorHAnsi" w:hAnsiTheme="minorHAnsi" w:cstheme="minorHAnsi"/>
          <w:sz w:val="20"/>
          <w:szCs w:val="22"/>
        </w:rPr>
        <w:t>2024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90709B" w:rsidRPr="009800BF">
        <w:rPr>
          <w:rFonts w:asciiTheme="minorHAnsi" w:hAnsiTheme="minorHAnsi" w:cstheme="minorHAnsi"/>
          <w:noProof/>
          <w:sz w:val="20"/>
          <w:lang w:eastAsia="pl-PL"/>
        </w:rPr>
        <w:t>Roboty budowlane w zakresie budowy przyłącza kablowego w podziale na 2 zadania: ZADANIE 1 - w m. Brzozówka 17A, gm. Czosnów; ZADANIE 2 - w m. Kobyłka, ul. Napoleona</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506FA6C" w14:textId="6AB5E65A" w:rsidR="00034C7C" w:rsidRPr="00533FAA" w:rsidRDefault="00034C7C" w:rsidP="00034C7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2E60EA">
        <w:rPr>
          <w:rFonts w:cstheme="minorHAnsi"/>
          <w:color w:val="000000" w:themeColor="text1"/>
          <w:sz w:val="20"/>
          <w:szCs w:val="20"/>
        </w:rPr>
        <w:t>– nie dotyczy</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Pr="002E60EA" w:rsidRDefault="00034C7C" w:rsidP="00034C7C">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2E60EA" w14:paraId="5F7C1D4E" w14:textId="77777777" w:rsidTr="00034C7C">
        <w:trPr>
          <w:trHeight w:val="1820"/>
        </w:trPr>
        <w:tc>
          <w:tcPr>
            <w:tcW w:w="3965" w:type="dxa"/>
            <w:tcBorders>
              <w:right w:val="single" w:sz="4" w:space="0" w:color="auto"/>
            </w:tcBorders>
          </w:tcPr>
          <w:p w14:paraId="7580F532" w14:textId="77777777" w:rsidR="00034C7C" w:rsidRPr="002E60EA" w:rsidRDefault="00034C7C" w:rsidP="00034C7C">
            <w:pPr>
              <w:ind w:right="28"/>
              <w:jc w:val="left"/>
              <w:rPr>
                <w:rFonts w:asciiTheme="minorHAnsi" w:hAnsiTheme="minorHAnsi" w:cstheme="minorHAnsi"/>
                <w:b/>
                <w:i/>
                <w:iCs/>
                <w:strike/>
                <w:sz w:val="20"/>
                <w:u w:val="single"/>
              </w:rPr>
            </w:pPr>
            <w:r w:rsidRPr="002E60EA">
              <w:rPr>
                <w:rFonts w:asciiTheme="minorHAnsi" w:hAnsiTheme="minorHAnsi" w:cstheme="minorHAnsi"/>
                <w:b/>
                <w:i/>
                <w:iCs/>
                <w:strike/>
                <w:sz w:val="20"/>
                <w:u w:val="single"/>
              </w:rPr>
              <w:t>Wykonawca</w:t>
            </w:r>
          </w:p>
          <w:p w14:paraId="6F4B837C" w14:textId="77777777" w:rsidR="00034C7C" w:rsidRPr="002E60EA" w:rsidRDefault="00034C7C" w:rsidP="00034C7C">
            <w:pPr>
              <w:ind w:right="28"/>
              <w:jc w:val="left"/>
              <w:rPr>
                <w:rFonts w:asciiTheme="minorHAnsi" w:hAnsiTheme="minorHAnsi" w:cstheme="minorHAnsi"/>
                <w:strike/>
                <w:sz w:val="20"/>
              </w:rPr>
            </w:pPr>
          </w:p>
          <w:p w14:paraId="3F0023DC" w14:textId="77777777" w:rsidR="00034C7C" w:rsidRPr="002E60EA" w:rsidRDefault="00034C7C" w:rsidP="00034C7C">
            <w:pPr>
              <w:ind w:right="28"/>
              <w:jc w:val="center"/>
              <w:rPr>
                <w:rFonts w:asciiTheme="minorHAnsi" w:hAnsiTheme="minorHAnsi" w:cstheme="minorHAnsi"/>
                <w:strike/>
                <w:sz w:val="20"/>
              </w:rPr>
            </w:pPr>
            <w:r w:rsidRPr="002E60EA">
              <w:rPr>
                <w:rFonts w:asciiTheme="minorHAnsi" w:hAnsiTheme="minorHAnsi" w:cstheme="minorHAnsi"/>
                <w:strike/>
                <w:sz w:val="20"/>
              </w:rPr>
              <w:t>…………………………………………………</w:t>
            </w:r>
          </w:p>
          <w:p w14:paraId="036C737C" w14:textId="77777777" w:rsidR="00034C7C" w:rsidRPr="002E60EA" w:rsidRDefault="00034C7C" w:rsidP="00034C7C">
            <w:pPr>
              <w:ind w:right="28"/>
              <w:jc w:val="center"/>
              <w:rPr>
                <w:rFonts w:asciiTheme="minorHAnsi" w:hAnsiTheme="minorHAnsi" w:cstheme="minorHAnsi"/>
                <w:strike/>
                <w:sz w:val="20"/>
              </w:rPr>
            </w:pPr>
            <w:r w:rsidRPr="002E60EA">
              <w:rPr>
                <w:rFonts w:asciiTheme="minorHAnsi" w:hAnsiTheme="minorHAnsi" w:cstheme="minorHAnsi"/>
                <w:strike/>
                <w:sz w:val="20"/>
              </w:rPr>
              <w:t>……………………………………………….</w:t>
            </w:r>
          </w:p>
          <w:p w14:paraId="7297173D" w14:textId="77777777" w:rsidR="00034C7C" w:rsidRPr="002E60EA" w:rsidRDefault="00034C7C" w:rsidP="00034C7C">
            <w:pPr>
              <w:ind w:right="28"/>
              <w:jc w:val="center"/>
              <w:rPr>
                <w:rFonts w:asciiTheme="minorHAnsi" w:hAnsiTheme="minorHAnsi" w:cstheme="minorHAnsi"/>
                <w:i/>
                <w:strike/>
                <w:sz w:val="20"/>
              </w:rPr>
            </w:pPr>
            <w:r w:rsidRPr="002E60EA">
              <w:rPr>
                <w:rFonts w:asciiTheme="minorHAnsi" w:hAnsiTheme="minorHAnsi" w:cstheme="minorHAnsi"/>
                <w:i/>
                <w:strike/>
                <w:sz w:val="20"/>
              </w:rPr>
              <w:t>Nazwa i adres</w:t>
            </w:r>
          </w:p>
          <w:p w14:paraId="29636C08" w14:textId="77777777" w:rsidR="00034C7C" w:rsidRPr="002E60EA" w:rsidRDefault="00034C7C" w:rsidP="00034C7C">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663445E5" w14:textId="77777777" w:rsidR="00034C7C" w:rsidRPr="002E60EA" w:rsidRDefault="00034C7C" w:rsidP="00034C7C">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7E6A5DF8" w14:textId="77777777" w:rsidR="00034C7C" w:rsidRPr="002E60EA" w:rsidRDefault="00034C7C" w:rsidP="00034C7C">
            <w:pPr>
              <w:spacing w:line="360" w:lineRule="auto"/>
              <w:rPr>
                <w:rFonts w:asciiTheme="minorHAnsi" w:eastAsiaTheme="majorEastAsia" w:hAnsiTheme="minorHAnsi" w:cstheme="minorHAnsi"/>
                <w:b/>
                <w:i/>
                <w:iCs/>
                <w:strike/>
                <w:sz w:val="20"/>
                <w:u w:val="single"/>
              </w:rPr>
            </w:pPr>
            <w:r w:rsidRPr="002E60EA">
              <w:rPr>
                <w:rFonts w:asciiTheme="minorHAnsi" w:eastAsiaTheme="majorEastAsia" w:hAnsiTheme="minorHAnsi" w:cstheme="minorHAnsi"/>
                <w:b/>
                <w:i/>
                <w:iCs/>
                <w:strike/>
                <w:sz w:val="20"/>
                <w:u w:val="single"/>
              </w:rPr>
              <w:t xml:space="preserve">Zamawiający </w:t>
            </w:r>
          </w:p>
          <w:p w14:paraId="51A3F5FE" w14:textId="77777777" w:rsidR="00034C7C" w:rsidRPr="002E60EA" w:rsidRDefault="00034C7C" w:rsidP="00034C7C">
            <w:pPr>
              <w:spacing w:before="120" w:after="120" w:line="240" w:lineRule="auto"/>
              <w:contextualSpacing/>
              <w:jc w:val="center"/>
              <w:rPr>
                <w:rFonts w:asciiTheme="minorHAnsi" w:eastAsia="Calibri" w:hAnsiTheme="minorHAnsi" w:cstheme="minorHAnsi"/>
                <w:b/>
                <w:strike/>
                <w:sz w:val="20"/>
              </w:rPr>
            </w:pPr>
            <w:r w:rsidRPr="002E60EA">
              <w:rPr>
                <w:rFonts w:asciiTheme="minorHAnsi" w:eastAsia="Calibri" w:hAnsiTheme="minorHAnsi" w:cstheme="minorHAnsi"/>
                <w:b/>
                <w:strike/>
                <w:sz w:val="20"/>
              </w:rPr>
              <w:t>PGE Dystrybucja S.A.</w:t>
            </w:r>
          </w:p>
          <w:p w14:paraId="1A20F7B4" w14:textId="77777777" w:rsidR="00034C7C" w:rsidRPr="002E60EA" w:rsidRDefault="00034C7C" w:rsidP="00034C7C">
            <w:pPr>
              <w:spacing w:before="120" w:after="120" w:line="240" w:lineRule="auto"/>
              <w:contextualSpacing/>
              <w:jc w:val="center"/>
              <w:rPr>
                <w:rFonts w:asciiTheme="minorHAnsi" w:eastAsia="Calibri" w:hAnsiTheme="minorHAnsi" w:cstheme="minorHAnsi"/>
                <w:strike/>
                <w:sz w:val="20"/>
              </w:rPr>
            </w:pPr>
            <w:r w:rsidRPr="002E60EA">
              <w:rPr>
                <w:rFonts w:asciiTheme="minorHAnsi" w:eastAsia="Calibri" w:hAnsiTheme="minorHAnsi" w:cstheme="minorHAnsi"/>
                <w:strike/>
                <w:sz w:val="20"/>
              </w:rPr>
              <w:t>w imieniu i na rzecz której działa:</w:t>
            </w:r>
          </w:p>
          <w:p w14:paraId="7DCB737A" w14:textId="77777777" w:rsidR="00034C7C" w:rsidRPr="002E60EA" w:rsidRDefault="00034C7C" w:rsidP="00034C7C">
            <w:pPr>
              <w:spacing w:before="120" w:after="120" w:line="240" w:lineRule="auto"/>
              <w:contextualSpacing/>
              <w:jc w:val="center"/>
              <w:rPr>
                <w:rFonts w:asciiTheme="minorHAnsi" w:eastAsia="Calibri" w:hAnsiTheme="minorHAnsi" w:cstheme="minorHAnsi"/>
                <w:b/>
                <w:strike/>
                <w:sz w:val="20"/>
              </w:rPr>
            </w:pPr>
            <w:r w:rsidRPr="002E60EA">
              <w:rPr>
                <w:rFonts w:asciiTheme="minorHAnsi" w:eastAsia="Calibri" w:hAnsiTheme="minorHAnsi" w:cstheme="minorHAnsi"/>
                <w:b/>
                <w:strike/>
                <w:sz w:val="20"/>
              </w:rPr>
              <w:t xml:space="preserve">PGE Dystrybucja S.A. Oddział Warszawa, </w:t>
            </w:r>
          </w:p>
          <w:p w14:paraId="011A0D47" w14:textId="77777777" w:rsidR="00034C7C" w:rsidRPr="002E60EA" w:rsidRDefault="00034C7C" w:rsidP="00034C7C">
            <w:pPr>
              <w:spacing w:before="120" w:after="120" w:line="240" w:lineRule="auto"/>
              <w:contextualSpacing/>
              <w:jc w:val="center"/>
              <w:rPr>
                <w:rFonts w:asciiTheme="minorHAnsi" w:eastAsiaTheme="majorEastAsia" w:hAnsiTheme="minorHAnsi" w:cstheme="minorHAnsi"/>
                <w:i/>
                <w:iCs/>
                <w:strike/>
                <w:sz w:val="20"/>
              </w:rPr>
            </w:pPr>
            <w:r w:rsidRPr="002E60EA">
              <w:rPr>
                <w:rFonts w:asciiTheme="minorHAnsi" w:eastAsia="Calibri" w:hAnsiTheme="minorHAnsi" w:cstheme="minorHAnsi"/>
                <w:b/>
                <w:strike/>
                <w:sz w:val="20"/>
              </w:rPr>
              <w:t>ul. Marsa 95, 04-470 Warszawa</w:t>
            </w:r>
          </w:p>
        </w:tc>
      </w:tr>
    </w:tbl>
    <w:p w14:paraId="377D223D" w14:textId="77777777" w:rsidR="00034C7C" w:rsidRPr="002E60EA" w:rsidRDefault="00034C7C" w:rsidP="00034C7C">
      <w:pPr>
        <w:pStyle w:val="Akapitzlist"/>
        <w:spacing w:before="120" w:line="276" w:lineRule="auto"/>
        <w:ind w:left="284"/>
        <w:jc w:val="left"/>
        <w:outlineLvl w:val="0"/>
        <w:rPr>
          <w:rFonts w:asciiTheme="minorHAnsi" w:hAnsiTheme="minorHAnsi" w:cstheme="minorHAnsi"/>
          <w:b/>
          <w:strike/>
          <w:sz w:val="20"/>
        </w:rPr>
      </w:pPr>
    </w:p>
    <w:p w14:paraId="5697487D" w14:textId="77777777" w:rsidR="00034C7C" w:rsidRPr="002E60EA" w:rsidRDefault="00034C7C" w:rsidP="00034C7C">
      <w:pPr>
        <w:pStyle w:val="Akapitzlist"/>
        <w:spacing w:before="120" w:line="276" w:lineRule="auto"/>
        <w:ind w:left="284"/>
        <w:jc w:val="left"/>
        <w:outlineLvl w:val="0"/>
        <w:rPr>
          <w:rFonts w:asciiTheme="minorHAnsi" w:hAnsiTheme="minorHAnsi" w:cstheme="minorHAnsi"/>
          <w:b/>
          <w:strike/>
          <w:sz w:val="20"/>
        </w:rPr>
      </w:pPr>
    </w:p>
    <w:p w14:paraId="04C4C472" w14:textId="77777777" w:rsidR="00034C7C" w:rsidRPr="002E60EA" w:rsidRDefault="00034C7C" w:rsidP="00034C7C">
      <w:pPr>
        <w:tabs>
          <w:tab w:val="left" w:pos="1628"/>
        </w:tabs>
        <w:jc w:val="center"/>
        <w:rPr>
          <w:rFonts w:asciiTheme="minorHAnsi" w:hAnsiTheme="minorHAnsi" w:cstheme="minorHAnsi"/>
          <w:b/>
          <w:strike/>
          <w:sz w:val="20"/>
        </w:rPr>
      </w:pPr>
      <w:r w:rsidRPr="002E60EA">
        <w:rPr>
          <w:rFonts w:asciiTheme="minorHAnsi" w:hAnsiTheme="minorHAnsi" w:cstheme="minorHAnsi"/>
          <w:b/>
          <w:strike/>
          <w:sz w:val="20"/>
        </w:rPr>
        <w:t>WYKAZ POTENCJAŁU TECHNICZNEGO</w:t>
      </w:r>
    </w:p>
    <w:p w14:paraId="0BB10583" w14:textId="77777777" w:rsidR="00034C7C" w:rsidRPr="002E60EA" w:rsidRDefault="00034C7C" w:rsidP="00034C7C">
      <w:pPr>
        <w:tabs>
          <w:tab w:val="left" w:pos="1628"/>
        </w:tabs>
        <w:jc w:val="center"/>
        <w:rPr>
          <w:rFonts w:asciiTheme="minorHAnsi" w:hAnsiTheme="minorHAnsi" w:cstheme="minorHAnsi"/>
          <w:strike/>
          <w:sz w:val="20"/>
        </w:rPr>
      </w:pPr>
    </w:p>
    <w:p w14:paraId="212D19A1" w14:textId="77777777" w:rsidR="00034C7C" w:rsidRPr="002E60EA" w:rsidRDefault="00034C7C" w:rsidP="00034C7C">
      <w:pPr>
        <w:rPr>
          <w:rFonts w:asciiTheme="minorHAnsi" w:hAnsiTheme="minorHAnsi" w:cstheme="minorHAnsi"/>
          <w:strike/>
          <w:sz w:val="20"/>
        </w:rPr>
      </w:pPr>
    </w:p>
    <w:p w14:paraId="5A3D0150" w14:textId="5773F435" w:rsidR="00034C7C" w:rsidRPr="002E60EA" w:rsidRDefault="00034C7C" w:rsidP="00034C7C">
      <w:pPr>
        <w:spacing w:after="120" w:line="240" w:lineRule="auto"/>
        <w:rPr>
          <w:rFonts w:asciiTheme="minorHAnsi" w:hAnsiTheme="minorHAnsi" w:cstheme="minorHAnsi"/>
          <w:strike/>
          <w:sz w:val="20"/>
          <w:lang w:eastAsia="pl-PL"/>
        </w:rPr>
      </w:pPr>
      <w:r w:rsidRPr="002E60EA">
        <w:rPr>
          <w:rFonts w:asciiTheme="minorHAnsi" w:hAnsiTheme="minorHAnsi" w:cstheme="minorHAnsi"/>
          <w:strike/>
          <w:sz w:val="20"/>
          <w:lang w:eastAsia="pl-PL"/>
        </w:rPr>
        <w:t xml:space="preserve">Składając Ofertę w postępowaniu zakupowym nr </w:t>
      </w:r>
      <w:r w:rsidR="007C622D" w:rsidRPr="002E60EA">
        <w:rPr>
          <w:rFonts w:asciiTheme="minorHAnsi" w:hAnsiTheme="minorHAnsi" w:cstheme="minorHAnsi"/>
          <w:strike/>
          <w:sz w:val="20"/>
          <w:szCs w:val="22"/>
        </w:rPr>
        <w:t>POST/DYS/OW/GZ/</w:t>
      </w:r>
      <w:r w:rsidR="002E60EA" w:rsidRPr="002E60EA">
        <w:rPr>
          <w:rFonts w:asciiTheme="minorHAnsi" w:hAnsiTheme="minorHAnsi" w:cstheme="minorHAnsi"/>
          <w:strike/>
          <w:sz w:val="20"/>
          <w:szCs w:val="22"/>
        </w:rPr>
        <w:t>0</w:t>
      </w:r>
      <w:r w:rsidR="00F84A5A" w:rsidRPr="002E60EA">
        <w:rPr>
          <w:rFonts w:asciiTheme="minorHAnsi" w:hAnsiTheme="minorHAnsi" w:cstheme="minorHAnsi"/>
          <w:strike/>
          <w:sz w:val="20"/>
          <w:szCs w:val="22"/>
        </w:rPr>
        <w:fldChar w:fldCharType="begin"/>
      </w:r>
      <w:r w:rsidR="00F84A5A" w:rsidRPr="002E60EA">
        <w:rPr>
          <w:rFonts w:asciiTheme="minorHAnsi" w:hAnsiTheme="minorHAnsi" w:cstheme="minorHAnsi"/>
          <w:strike/>
          <w:sz w:val="20"/>
          <w:szCs w:val="22"/>
        </w:rPr>
        <w:instrText xml:space="preserve"> MERGEFIELD "nr_postepowania" </w:instrText>
      </w:r>
      <w:r w:rsidR="00F84A5A" w:rsidRPr="002E60EA">
        <w:rPr>
          <w:rFonts w:asciiTheme="minorHAnsi" w:hAnsiTheme="minorHAnsi" w:cstheme="minorHAnsi"/>
          <w:strike/>
          <w:sz w:val="20"/>
          <w:szCs w:val="22"/>
        </w:rPr>
        <w:fldChar w:fldCharType="separate"/>
      </w:r>
      <w:r w:rsidR="0090709B" w:rsidRPr="002E60EA">
        <w:rPr>
          <w:rFonts w:asciiTheme="minorHAnsi" w:hAnsiTheme="minorHAnsi" w:cstheme="minorHAnsi"/>
          <w:strike/>
          <w:noProof/>
          <w:sz w:val="20"/>
          <w:szCs w:val="22"/>
        </w:rPr>
        <w:t>3179</w:t>
      </w:r>
      <w:r w:rsidR="00F84A5A" w:rsidRPr="002E60EA">
        <w:rPr>
          <w:rFonts w:asciiTheme="minorHAnsi" w:hAnsiTheme="minorHAnsi" w:cstheme="minorHAnsi"/>
          <w:strike/>
          <w:sz w:val="20"/>
          <w:szCs w:val="22"/>
        </w:rPr>
        <w:fldChar w:fldCharType="end"/>
      </w:r>
      <w:r w:rsidR="00F84A5A" w:rsidRPr="002E60EA">
        <w:rPr>
          <w:rFonts w:asciiTheme="minorHAnsi" w:hAnsiTheme="minorHAnsi" w:cstheme="minorHAnsi"/>
          <w:strike/>
          <w:sz w:val="20"/>
          <w:szCs w:val="22"/>
        </w:rPr>
        <w:t>/</w:t>
      </w:r>
      <w:r w:rsidR="002E60EA" w:rsidRPr="002E60EA">
        <w:rPr>
          <w:rFonts w:asciiTheme="minorHAnsi" w:hAnsiTheme="minorHAnsi" w:cstheme="minorHAnsi"/>
          <w:strike/>
          <w:sz w:val="20"/>
          <w:szCs w:val="22"/>
        </w:rPr>
        <w:t>2024</w:t>
      </w:r>
      <w:r w:rsidRPr="002E60EA">
        <w:rPr>
          <w:rFonts w:asciiTheme="minorHAnsi" w:hAnsiTheme="minorHAnsi" w:cstheme="minorHAnsi"/>
          <w:strike/>
          <w:sz w:val="20"/>
          <w:lang w:eastAsia="pl-PL"/>
        </w:rPr>
        <w:t xml:space="preserve"> prowadzonym w trybie przetargu nieograniczonego pn.</w:t>
      </w:r>
      <w:r w:rsidR="00F84A5A" w:rsidRPr="002E60EA">
        <w:rPr>
          <w:rFonts w:asciiTheme="minorHAnsi" w:hAnsiTheme="minorHAnsi" w:cstheme="minorHAnsi"/>
          <w:strike/>
          <w:sz w:val="20"/>
          <w:lang w:eastAsia="pl-PL"/>
        </w:rPr>
        <w:t>: „</w:t>
      </w:r>
      <w:r w:rsidR="00F84A5A" w:rsidRPr="002E60EA">
        <w:rPr>
          <w:rFonts w:asciiTheme="minorHAnsi" w:hAnsiTheme="minorHAnsi" w:cstheme="minorHAnsi"/>
          <w:strike/>
          <w:sz w:val="20"/>
          <w:lang w:eastAsia="pl-PL"/>
        </w:rPr>
        <w:fldChar w:fldCharType="begin"/>
      </w:r>
      <w:r w:rsidR="00F84A5A" w:rsidRPr="002E60EA">
        <w:rPr>
          <w:rFonts w:asciiTheme="minorHAnsi" w:hAnsiTheme="minorHAnsi" w:cstheme="minorHAnsi"/>
          <w:strike/>
          <w:sz w:val="20"/>
          <w:lang w:eastAsia="pl-PL"/>
        </w:rPr>
        <w:instrText xml:space="preserve"> MERGEFIELD "nazwa_post" </w:instrText>
      </w:r>
      <w:r w:rsidR="00F84A5A" w:rsidRPr="002E60EA">
        <w:rPr>
          <w:rFonts w:asciiTheme="minorHAnsi" w:hAnsiTheme="minorHAnsi" w:cstheme="minorHAnsi"/>
          <w:strike/>
          <w:sz w:val="20"/>
          <w:lang w:eastAsia="pl-PL"/>
        </w:rPr>
        <w:fldChar w:fldCharType="separate"/>
      </w:r>
      <w:r w:rsidR="0090709B" w:rsidRPr="002E60EA">
        <w:rPr>
          <w:rFonts w:asciiTheme="minorHAnsi" w:hAnsiTheme="minorHAnsi" w:cstheme="minorHAnsi"/>
          <w:strike/>
          <w:noProof/>
          <w:sz w:val="20"/>
          <w:lang w:eastAsia="pl-PL"/>
        </w:rPr>
        <w:t>Roboty budowlane w zakresie budowy przyłącza kablowego w podziale na 2 zadania: ZADANIE 1 - w m. Brzozówka 17A, gm. Czosnów; ZADANIE 2 - w m. Kobyłka, ul. Napoleona</w:t>
      </w:r>
      <w:r w:rsidR="00F84A5A" w:rsidRPr="002E60EA">
        <w:rPr>
          <w:rFonts w:asciiTheme="minorHAnsi" w:hAnsiTheme="minorHAnsi" w:cstheme="minorHAnsi"/>
          <w:strike/>
          <w:sz w:val="20"/>
          <w:lang w:eastAsia="pl-PL"/>
        </w:rPr>
        <w:fldChar w:fldCharType="end"/>
      </w:r>
      <w:r w:rsidR="00F84A5A" w:rsidRPr="002E60EA">
        <w:rPr>
          <w:rFonts w:asciiTheme="minorHAnsi" w:hAnsiTheme="minorHAnsi" w:cstheme="minorHAnsi"/>
          <w:strike/>
          <w:sz w:val="20"/>
          <w:lang w:eastAsia="pl-PL"/>
        </w:rPr>
        <w:t>”</w:t>
      </w:r>
      <w:r w:rsidRPr="002E60EA">
        <w:rPr>
          <w:rFonts w:asciiTheme="minorHAnsi" w:hAnsiTheme="minorHAnsi" w:cstheme="minorHAnsi"/>
          <w:strike/>
          <w:sz w:val="20"/>
        </w:rPr>
        <w:t xml:space="preserve">, </w:t>
      </w:r>
      <w:r w:rsidRPr="002E60EA">
        <w:rPr>
          <w:rFonts w:asciiTheme="minorHAnsi" w:hAnsiTheme="minorHAnsi" w:cstheme="minorHAnsi"/>
          <w:b/>
          <w:strike/>
          <w:sz w:val="20"/>
          <w:lang w:eastAsia="pl-PL"/>
        </w:rPr>
        <w:t>oświadczamy</w:t>
      </w:r>
      <w:r w:rsidRPr="002E60EA">
        <w:rPr>
          <w:rFonts w:asciiTheme="minorHAnsi" w:hAnsiTheme="minorHAnsi" w:cstheme="minorHAnsi"/>
          <w:strike/>
          <w:sz w:val="20"/>
          <w:lang w:eastAsia="pl-PL"/>
        </w:rPr>
        <w:t xml:space="preserve">, </w:t>
      </w:r>
      <w:r w:rsidRPr="002E60EA">
        <w:rPr>
          <w:rFonts w:asciiTheme="minorHAnsi" w:hAnsiTheme="minorHAnsi" w:cstheme="minorHAnsi"/>
          <w:bCs/>
          <w:strike/>
          <w:sz w:val="20"/>
          <w:lang w:eastAsia="pl-PL"/>
        </w:rPr>
        <w:t>że</w:t>
      </w:r>
      <w:r w:rsidRPr="002E60EA">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7168535E" w14:textId="77777777" w:rsidR="00034C7C" w:rsidRPr="002E60EA" w:rsidRDefault="00034C7C" w:rsidP="00034C7C">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2E60EA"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2E60EA" w:rsidRDefault="00034C7C" w:rsidP="00034C7C">
            <w:pPr>
              <w:pStyle w:val="opis"/>
              <w:tabs>
                <w:tab w:val="left" w:pos="415"/>
              </w:tabs>
              <w:spacing w:line="240" w:lineRule="auto"/>
              <w:ind w:left="0" w:right="0"/>
              <w:jc w:val="center"/>
              <w:rPr>
                <w:rFonts w:asciiTheme="minorHAnsi" w:hAnsiTheme="minorHAnsi" w:cstheme="minorHAnsi"/>
                <w:b/>
                <w:strike/>
                <w:sz w:val="20"/>
              </w:rPr>
            </w:pPr>
            <w:r w:rsidRPr="002E60EA">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2E60EA" w:rsidRDefault="00034C7C" w:rsidP="00034C7C">
            <w:pPr>
              <w:pStyle w:val="opis"/>
              <w:spacing w:line="240" w:lineRule="auto"/>
              <w:ind w:left="-51" w:right="85"/>
              <w:jc w:val="center"/>
              <w:rPr>
                <w:rFonts w:asciiTheme="minorHAnsi" w:hAnsiTheme="minorHAnsi" w:cstheme="minorHAnsi"/>
                <w:b/>
                <w:bCs/>
                <w:strike/>
                <w:sz w:val="20"/>
              </w:rPr>
            </w:pPr>
            <w:r w:rsidRPr="002E60EA">
              <w:rPr>
                <w:rFonts w:asciiTheme="minorHAnsi" w:hAnsiTheme="minorHAnsi" w:cstheme="minorHAnsi"/>
                <w:b/>
                <w:strike/>
                <w:sz w:val="20"/>
              </w:rPr>
              <w:t>Wykaz</w:t>
            </w:r>
            <w:r w:rsidRPr="002E60EA">
              <w:rPr>
                <w:rFonts w:asciiTheme="minorHAnsi" w:hAnsiTheme="minorHAnsi" w:cstheme="minorHAnsi"/>
                <w:b/>
                <w:bCs/>
                <w:strike/>
                <w:sz w:val="20"/>
              </w:rPr>
              <w:t xml:space="preserve"> narzędzi / sprzętu / aparatury / wyposażenia zakładu / urządzeń technicznych  </w:t>
            </w:r>
          </w:p>
          <w:p w14:paraId="7A610C03" w14:textId="77777777" w:rsidR="00034C7C" w:rsidRPr="002E60EA" w:rsidRDefault="00034C7C" w:rsidP="00034C7C">
            <w:pPr>
              <w:pStyle w:val="opis"/>
              <w:spacing w:line="240" w:lineRule="auto"/>
              <w:ind w:left="-51" w:right="85"/>
              <w:jc w:val="center"/>
              <w:rPr>
                <w:rFonts w:asciiTheme="minorHAnsi" w:hAnsiTheme="minorHAnsi" w:cstheme="minorHAnsi"/>
                <w:b/>
                <w:strike/>
                <w:sz w:val="20"/>
              </w:rPr>
            </w:pPr>
            <w:r w:rsidRPr="002E60EA">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2E60EA" w:rsidRDefault="00034C7C" w:rsidP="00034C7C">
            <w:pPr>
              <w:pStyle w:val="opis"/>
              <w:spacing w:line="240" w:lineRule="auto"/>
              <w:ind w:left="0" w:right="0"/>
              <w:jc w:val="center"/>
              <w:rPr>
                <w:rFonts w:asciiTheme="minorHAnsi" w:hAnsiTheme="minorHAnsi" w:cstheme="minorHAnsi"/>
                <w:b/>
                <w:strike/>
                <w:sz w:val="20"/>
              </w:rPr>
            </w:pPr>
            <w:r w:rsidRPr="002E60EA">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2E60EA" w:rsidRDefault="00034C7C" w:rsidP="00034C7C">
            <w:pPr>
              <w:pStyle w:val="opis"/>
              <w:spacing w:line="240" w:lineRule="auto"/>
              <w:ind w:left="0" w:right="0"/>
              <w:jc w:val="center"/>
              <w:rPr>
                <w:rFonts w:asciiTheme="minorHAnsi" w:hAnsiTheme="minorHAnsi" w:cstheme="minorHAnsi"/>
                <w:b/>
                <w:strike/>
                <w:sz w:val="20"/>
              </w:rPr>
            </w:pPr>
            <w:r w:rsidRPr="002E60EA">
              <w:rPr>
                <w:rFonts w:asciiTheme="minorHAnsi" w:hAnsiTheme="minorHAnsi" w:cstheme="minorHAnsi"/>
                <w:b/>
                <w:strike/>
                <w:sz w:val="20"/>
              </w:rPr>
              <w:t>uwagi</w:t>
            </w:r>
          </w:p>
        </w:tc>
      </w:tr>
      <w:tr w:rsidR="00034C7C" w:rsidRPr="002E60EA"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2E60EA" w:rsidRDefault="00034C7C" w:rsidP="00034C7C">
            <w:pPr>
              <w:pStyle w:val="opis"/>
              <w:tabs>
                <w:tab w:val="left" w:pos="415"/>
              </w:tabs>
              <w:spacing w:line="300" w:lineRule="auto"/>
              <w:ind w:left="0" w:right="0"/>
              <w:jc w:val="center"/>
              <w:rPr>
                <w:rFonts w:asciiTheme="minorHAnsi" w:hAnsiTheme="minorHAnsi" w:cstheme="minorHAnsi"/>
                <w:strike/>
                <w:sz w:val="20"/>
              </w:rPr>
            </w:pPr>
            <w:r w:rsidRPr="002E60EA">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2E60EA"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r>
      <w:tr w:rsidR="00034C7C" w:rsidRPr="002E60EA"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2E60EA" w:rsidRDefault="00034C7C" w:rsidP="00034C7C">
            <w:pPr>
              <w:pStyle w:val="opis"/>
              <w:tabs>
                <w:tab w:val="left" w:pos="415"/>
              </w:tabs>
              <w:spacing w:line="300" w:lineRule="auto"/>
              <w:ind w:left="0" w:right="0"/>
              <w:jc w:val="center"/>
              <w:rPr>
                <w:rFonts w:asciiTheme="minorHAnsi" w:hAnsiTheme="minorHAnsi" w:cstheme="minorHAnsi"/>
                <w:strike/>
                <w:sz w:val="20"/>
              </w:rPr>
            </w:pPr>
            <w:r w:rsidRPr="002E60EA">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2E60EA"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r>
      <w:tr w:rsidR="00034C7C" w:rsidRPr="002E60EA"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2E60EA"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E60EA">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2E60EA"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r>
      <w:tr w:rsidR="00034C7C" w:rsidRPr="002E60EA"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2E60EA"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E60EA">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2E60EA"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r>
      <w:tr w:rsidR="00034C7C" w:rsidRPr="002E60EA"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2E60EA"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E60EA">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2E60EA"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r>
      <w:tr w:rsidR="00034C7C" w:rsidRPr="002E60EA"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2E60EA"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E60EA">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2E60EA"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2E60EA" w:rsidRDefault="00034C7C" w:rsidP="00034C7C">
            <w:pPr>
              <w:pStyle w:val="opis"/>
              <w:spacing w:line="300" w:lineRule="auto"/>
              <w:ind w:left="0"/>
              <w:jc w:val="left"/>
              <w:rPr>
                <w:rFonts w:asciiTheme="minorHAnsi" w:hAnsiTheme="minorHAnsi" w:cstheme="minorHAnsi"/>
                <w:b/>
                <w:strike/>
                <w:sz w:val="20"/>
              </w:rPr>
            </w:pPr>
          </w:p>
        </w:tc>
      </w:tr>
    </w:tbl>
    <w:p w14:paraId="3FFCC0B8" w14:textId="77777777" w:rsidR="00034C7C" w:rsidRPr="002E60EA" w:rsidRDefault="00034C7C" w:rsidP="00034C7C">
      <w:pPr>
        <w:rPr>
          <w:rFonts w:asciiTheme="minorHAnsi" w:hAnsiTheme="minorHAnsi" w:cstheme="minorHAnsi"/>
          <w:strike/>
          <w:sz w:val="20"/>
        </w:rPr>
      </w:pPr>
    </w:p>
    <w:p w14:paraId="5E7A2BB6" w14:textId="77777777" w:rsidR="00034C7C" w:rsidRPr="002E60EA" w:rsidRDefault="00034C7C" w:rsidP="00034C7C">
      <w:pPr>
        <w:rPr>
          <w:rFonts w:asciiTheme="minorHAnsi" w:hAnsiTheme="minorHAnsi" w:cstheme="minorHAnsi"/>
          <w:strike/>
          <w:sz w:val="20"/>
        </w:rPr>
      </w:pPr>
    </w:p>
    <w:p w14:paraId="0FEBBFEF" w14:textId="77777777" w:rsidR="00034C7C" w:rsidRPr="002E60EA" w:rsidRDefault="00034C7C" w:rsidP="00034C7C">
      <w:pPr>
        <w:rPr>
          <w:rFonts w:asciiTheme="minorHAnsi" w:hAnsiTheme="minorHAnsi" w:cstheme="minorHAnsi"/>
          <w:strike/>
          <w:sz w:val="20"/>
        </w:rPr>
      </w:pPr>
    </w:p>
    <w:p w14:paraId="622EECFE" w14:textId="77777777" w:rsidR="00034C7C" w:rsidRPr="002E60EA" w:rsidRDefault="00034C7C" w:rsidP="00034C7C">
      <w:pPr>
        <w:spacing w:after="80" w:line="240" w:lineRule="exact"/>
        <w:ind w:left="4690" w:right="-993" w:firstLine="708"/>
        <w:rPr>
          <w:rFonts w:asciiTheme="minorHAnsi" w:hAnsiTheme="minorHAnsi" w:cstheme="minorHAnsi"/>
          <w:strike/>
          <w:sz w:val="16"/>
          <w:szCs w:val="16"/>
        </w:rPr>
      </w:pPr>
      <w:r w:rsidRPr="002E60EA">
        <w:rPr>
          <w:rFonts w:asciiTheme="minorHAnsi" w:hAnsiTheme="minorHAnsi" w:cstheme="minorHAnsi"/>
          <w:strike/>
          <w:sz w:val="16"/>
          <w:szCs w:val="16"/>
        </w:rPr>
        <w:t>...................................................................................</w:t>
      </w:r>
    </w:p>
    <w:p w14:paraId="3D46BCD1" w14:textId="77777777" w:rsidR="00034C7C" w:rsidRPr="002E60EA" w:rsidRDefault="00034C7C" w:rsidP="00034C7C">
      <w:pPr>
        <w:ind w:left="5398" w:right="68" w:hanging="153"/>
        <w:jc w:val="center"/>
        <w:rPr>
          <w:rFonts w:asciiTheme="minorHAnsi" w:hAnsiTheme="minorHAnsi" w:cstheme="minorHAnsi"/>
          <w:i/>
          <w:strike/>
          <w:sz w:val="16"/>
          <w:szCs w:val="16"/>
        </w:rPr>
      </w:pPr>
      <w:r w:rsidRPr="002E60EA">
        <w:rPr>
          <w:rFonts w:asciiTheme="minorHAnsi" w:hAnsiTheme="minorHAnsi" w:cstheme="minorHAnsi"/>
          <w:i/>
          <w:strike/>
          <w:sz w:val="16"/>
          <w:szCs w:val="16"/>
        </w:rPr>
        <w:t>Data i podpisy osób uprawnionych do składania</w:t>
      </w:r>
    </w:p>
    <w:p w14:paraId="5DC67105" w14:textId="77777777" w:rsidR="00034C7C" w:rsidRPr="002E60EA" w:rsidRDefault="00034C7C" w:rsidP="00034C7C">
      <w:pPr>
        <w:ind w:left="5398" w:right="68" w:hanging="153"/>
        <w:jc w:val="center"/>
        <w:rPr>
          <w:rFonts w:asciiTheme="minorHAnsi" w:hAnsiTheme="minorHAnsi" w:cstheme="minorHAnsi"/>
          <w:i/>
          <w:strike/>
          <w:sz w:val="16"/>
          <w:szCs w:val="16"/>
        </w:rPr>
      </w:pPr>
      <w:r w:rsidRPr="002E60EA">
        <w:rPr>
          <w:rFonts w:asciiTheme="minorHAnsi" w:hAnsiTheme="minorHAnsi" w:cstheme="minorHAnsi"/>
          <w:i/>
          <w:strike/>
          <w:sz w:val="16"/>
          <w:szCs w:val="16"/>
        </w:rPr>
        <w:t>oświadczeń woli w imieniu Wykonawcy</w:t>
      </w:r>
    </w:p>
    <w:p w14:paraId="20EAB784" w14:textId="77777777" w:rsidR="00034C7C" w:rsidRPr="002E60EA" w:rsidRDefault="00034C7C" w:rsidP="00034C7C">
      <w:pPr>
        <w:ind w:left="5398" w:right="68" w:hanging="153"/>
        <w:jc w:val="center"/>
        <w:rPr>
          <w:rFonts w:asciiTheme="minorHAnsi" w:hAnsiTheme="minorHAnsi" w:cstheme="minorHAnsi"/>
          <w:i/>
          <w:strike/>
          <w:sz w:val="16"/>
          <w:szCs w:val="16"/>
        </w:rPr>
      </w:pPr>
    </w:p>
    <w:p w14:paraId="16E1C0B5" w14:textId="7709FB9F" w:rsidR="00D10121" w:rsidRPr="002E60EA" w:rsidRDefault="00D10121" w:rsidP="00034C7C">
      <w:pPr>
        <w:ind w:right="68"/>
        <w:jc w:val="left"/>
        <w:rPr>
          <w:rFonts w:asciiTheme="minorHAnsi" w:hAnsiTheme="minorHAnsi" w:cstheme="minorHAnsi"/>
          <w:i/>
          <w:strike/>
          <w:sz w:val="16"/>
          <w:szCs w:val="16"/>
        </w:rPr>
        <w:sectPr w:rsidR="00D10121" w:rsidRPr="002E60EA"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2E60EA">
        <w:rPr>
          <w:rFonts w:asciiTheme="minorHAnsi" w:hAnsiTheme="minorHAnsi" w:cstheme="minorHAnsi"/>
          <w:i/>
          <w:strike/>
          <w:sz w:val="16"/>
          <w:szCs w:val="16"/>
        </w:rPr>
        <w:br w:type="page"/>
      </w:r>
    </w:p>
    <w:p w14:paraId="50EADF64" w14:textId="10FD1DE7"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2E60EA">
        <w:rPr>
          <w:rFonts w:asciiTheme="minorHAnsi" w:hAnsiTheme="minorHAnsi" w:cstheme="minorHAnsi"/>
          <w:b/>
          <w:bCs/>
          <w:color w:val="000000"/>
          <w:sz w:val="20"/>
        </w:rPr>
        <w:t xml:space="preserve"> – nie dotyczy</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2E60EA" w:rsidRDefault="00D10121" w:rsidP="00D10121">
      <w:pPr>
        <w:tabs>
          <w:tab w:val="left" w:pos="540"/>
        </w:tabs>
        <w:spacing w:line="240" w:lineRule="auto"/>
        <w:jc w:val="center"/>
        <w:rPr>
          <w:rFonts w:ascii="Calibri" w:hAnsi="Calibri"/>
          <w:b/>
          <w:strike/>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2E60EA" w14:paraId="2FAE7AE2" w14:textId="77777777" w:rsidTr="00D10121">
        <w:trPr>
          <w:trHeight w:val="1616"/>
          <w:jc w:val="center"/>
        </w:trPr>
        <w:tc>
          <w:tcPr>
            <w:tcW w:w="3965" w:type="dxa"/>
            <w:tcBorders>
              <w:right w:val="single" w:sz="4" w:space="0" w:color="auto"/>
            </w:tcBorders>
          </w:tcPr>
          <w:p w14:paraId="1281DC87" w14:textId="77777777" w:rsidR="00D10121" w:rsidRPr="002E60EA" w:rsidRDefault="00D10121" w:rsidP="00904746">
            <w:pPr>
              <w:ind w:right="28"/>
              <w:jc w:val="left"/>
              <w:rPr>
                <w:rFonts w:asciiTheme="minorHAnsi" w:hAnsiTheme="minorHAnsi" w:cstheme="minorHAnsi"/>
                <w:b/>
                <w:i/>
                <w:iCs/>
                <w:strike/>
                <w:sz w:val="20"/>
                <w:u w:val="single"/>
              </w:rPr>
            </w:pPr>
            <w:r w:rsidRPr="002E60EA">
              <w:rPr>
                <w:rFonts w:asciiTheme="minorHAnsi" w:hAnsiTheme="minorHAnsi" w:cstheme="minorHAnsi"/>
                <w:b/>
                <w:i/>
                <w:iCs/>
                <w:strike/>
                <w:sz w:val="20"/>
                <w:u w:val="single"/>
              </w:rPr>
              <w:t>Wykonawca</w:t>
            </w:r>
          </w:p>
          <w:p w14:paraId="1AF5D0B5" w14:textId="77777777" w:rsidR="00D10121" w:rsidRPr="002E60EA" w:rsidRDefault="00D10121" w:rsidP="00904746">
            <w:pPr>
              <w:ind w:right="28"/>
              <w:jc w:val="left"/>
              <w:rPr>
                <w:rFonts w:asciiTheme="minorHAnsi" w:hAnsiTheme="minorHAnsi" w:cstheme="minorHAnsi"/>
                <w:strike/>
                <w:sz w:val="20"/>
              </w:rPr>
            </w:pPr>
          </w:p>
          <w:p w14:paraId="635462EE" w14:textId="77777777" w:rsidR="00D10121" w:rsidRPr="002E60EA" w:rsidRDefault="00D10121" w:rsidP="00904746">
            <w:pPr>
              <w:ind w:right="28"/>
              <w:jc w:val="center"/>
              <w:rPr>
                <w:rFonts w:asciiTheme="minorHAnsi" w:hAnsiTheme="minorHAnsi" w:cstheme="minorHAnsi"/>
                <w:strike/>
                <w:sz w:val="20"/>
              </w:rPr>
            </w:pPr>
            <w:r w:rsidRPr="002E60EA">
              <w:rPr>
                <w:rFonts w:asciiTheme="minorHAnsi" w:hAnsiTheme="minorHAnsi" w:cstheme="minorHAnsi"/>
                <w:strike/>
                <w:sz w:val="20"/>
              </w:rPr>
              <w:t>…………………………………………………</w:t>
            </w:r>
          </w:p>
          <w:p w14:paraId="376420A0" w14:textId="77777777" w:rsidR="00D10121" w:rsidRPr="002E60EA" w:rsidRDefault="00D10121" w:rsidP="00904746">
            <w:pPr>
              <w:ind w:right="28"/>
              <w:jc w:val="center"/>
              <w:rPr>
                <w:rFonts w:asciiTheme="minorHAnsi" w:hAnsiTheme="minorHAnsi" w:cstheme="minorHAnsi"/>
                <w:strike/>
                <w:sz w:val="20"/>
              </w:rPr>
            </w:pPr>
            <w:r w:rsidRPr="002E60EA">
              <w:rPr>
                <w:rFonts w:asciiTheme="minorHAnsi" w:hAnsiTheme="minorHAnsi" w:cstheme="minorHAnsi"/>
                <w:strike/>
                <w:sz w:val="20"/>
              </w:rPr>
              <w:t>……………………………………………….</w:t>
            </w:r>
          </w:p>
          <w:p w14:paraId="17445DA3" w14:textId="77777777" w:rsidR="00D10121" w:rsidRPr="002E60EA" w:rsidRDefault="00D10121" w:rsidP="00904746">
            <w:pPr>
              <w:ind w:right="28"/>
              <w:jc w:val="center"/>
              <w:rPr>
                <w:rFonts w:asciiTheme="minorHAnsi" w:hAnsiTheme="minorHAnsi" w:cstheme="minorHAnsi"/>
                <w:i/>
                <w:strike/>
                <w:sz w:val="20"/>
              </w:rPr>
            </w:pPr>
            <w:r w:rsidRPr="002E60EA">
              <w:rPr>
                <w:rFonts w:asciiTheme="minorHAnsi" w:hAnsiTheme="minorHAnsi" w:cstheme="minorHAnsi"/>
                <w:i/>
                <w:strike/>
                <w:sz w:val="20"/>
              </w:rPr>
              <w:t>Nazwa i adres</w:t>
            </w:r>
          </w:p>
        </w:tc>
        <w:tc>
          <w:tcPr>
            <w:tcW w:w="850" w:type="dxa"/>
            <w:tcBorders>
              <w:top w:val="nil"/>
              <w:left w:val="single" w:sz="4" w:space="0" w:color="auto"/>
              <w:bottom w:val="nil"/>
              <w:right w:val="single" w:sz="4" w:space="0" w:color="auto"/>
            </w:tcBorders>
          </w:tcPr>
          <w:p w14:paraId="34C902F1" w14:textId="77777777" w:rsidR="00D10121" w:rsidRPr="002E60EA" w:rsidRDefault="00D10121" w:rsidP="00904746">
            <w:pPr>
              <w:spacing w:line="360" w:lineRule="auto"/>
              <w:rPr>
                <w:rFonts w:asciiTheme="minorHAnsi" w:eastAsiaTheme="majorEastAsia" w:hAnsiTheme="minorHAnsi" w:cstheme="minorHAnsi"/>
                <w:b/>
                <w:i/>
                <w:iCs/>
                <w:strike/>
                <w:sz w:val="20"/>
                <w:u w:val="single"/>
              </w:rPr>
            </w:pPr>
            <w:r w:rsidRPr="002E60EA">
              <w:rPr>
                <w:rFonts w:asciiTheme="minorHAnsi" w:eastAsiaTheme="majorEastAsia" w:hAnsiTheme="minorHAnsi" w:cstheme="minorHAnsi"/>
                <w:b/>
                <w:i/>
                <w:iCs/>
                <w:strike/>
                <w:sz w:val="20"/>
                <w:u w:val="single"/>
              </w:rPr>
              <w:t xml:space="preserve">  </w:t>
            </w:r>
          </w:p>
        </w:tc>
        <w:tc>
          <w:tcPr>
            <w:tcW w:w="4134" w:type="dxa"/>
            <w:tcBorders>
              <w:left w:val="single" w:sz="4" w:space="0" w:color="auto"/>
            </w:tcBorders>
          </w:tcPr>
          <w:p w14:paraId="1E82B164" w14:textId="77777777" w:rsidR="00D10121" w:rsidRPr="002E60EA" w:rsidRDefault="00D10121" w:rsidP="00904746">
            <w:pPr>
              <w:spacing w:line="360" w:lineRule="auto"/>
              <w:rPr>
                <w:rFonts w:asciiTheme="minorHAnsi" w:eastAsiaTheme="majorEastAsia" w:hAnsiTheme="minorHAnsi" w:cstheme="minorHAnsi"/>
                <w:b/>
                <w:i/>
                <w:iCs/>
                <w:strike/>
                <w:sz w:val="20"/>
                <w:u w:val="single"/>
              </w:rPr>
            </w:pPr>
            <w:r w:rsidRPr="002E60EA">
              <w:rPr>
                <w:rFonts w:asciiTheme="minorHAnsi" w:eastAsiaTheme="majorEastAsia" w:hAnsiTheme="minorHAnsi" w:cstheme="minorHAnsi"/>
                <w:b/>
                <w:i/>
                <w:iCs/>
                <w:strike/>
                <w:sz w:val="20"/>
                <w:u w:val="single"/>
              </w:rPr>
              <w:t xml:space="preserve">Zamawiający </w:t>
            </w:r>
          </w:p>
          <w:p w14:paraId="16DC1B01" w14:textId="77777777" w:rsidR="00D10121" w:rsidRPr="002E60EA" w:rsidRDefault="00D10121" w:rsidP="00904746">
            <w:pPr>
              <w:spacing w:before="120" w:after="120" w:line="240" w:lineRule="auto"/>
              <w:contextualSpacing/>
              <w:jc w:val="center"/>
              <w:rPr>
                <w:rFonts w:asciiTheme="minorHAnsi" w:eastAsia="Calibri" w:hAnsiTheme="minorHAnsi" w:cstheme="minorHAnsi"/>
                <w:b/>
                <w:strike/>
                <w:sz w:val="20"/>
              </w:rPr>
            </w:pPr>
            <w:r w:rsidRPr="002E60EA">
              <w:rPr>
                <w:rFonts w:asciiTheme="minorHAnsi" w:eastAsia="Calibri" w:hAnsiTheme="minorHAnsi" w:cstheme="minorHAnsi"/>
                <w:b/>
                <w:strike/>
                <w:sz w:val="20"/>
              </w:rPr>
              <w:t>PGE Dystrybucja S.A.</w:t>
            </w:r>
          </w:p>
          <w:p w14:paraId="1504A864" w14:textId="77777777" w:rsidR="00D10121" w:rsidRPr="002E60EA" w:rsidRDefault="00D10121" w:rsidP="00904746">
            <w:pPr>
              <w:spacing w:before="120" w:after="120" w:line="240" w:lineRule="auto"/>
              <w:contextualSpacing/>
              <w:jc w:val="center"/>
              <w:rPr>
                <w:rFonts w:asciiTheme="minorHAnsi" w:eastAsia="Calibri" w:hAnsiTheme="minorHAnsi" w:cstheme="minorHAnsi"/>
                <w:strike/>
                <w:sz w:val="20"/>
              </w:rPr>
            </w:pPr>
            <w:r w:rsidRPr="002E60EA">
              <w:rPr>
                <w:rFonts w:asciiTheme="minorHAnsi" w:eastAsia="Calibri" w:hAnsiTheme="minorHAnsi" w:cstheme="minorHAnsi"/>
                <w:strike/>
                <w:sz w:val="20"/>
              </w:rPr>
              <w:t>w imieniu i na rzecz której działa:</w:t>
            </w:r>
          </w:p>
          <w:p w14:paraId="6EBCD28D" w14:textId="77777777" w:rsidR="00D10121" w:rsidRPr="002E60EA" w:rsidRDefault="00D10121" w:rsidP="00904746">
            <w:pPr>
              <w:spacing w:before="120" w:after="120" w:line="240" w:lineRule="auto"/>
              <w:contextualSpacing/>
              <w:jc w:val="center"/>
              <w:rPr>
                <w:rFonts w:asciiTheme="minorHAnsi" w:eastAsia="Calibri" w:hAnsiTheme="minorHAnsi" w:cstheme="minorHAnsi"/>
                <w:b/>
                <w:strike/>
                <w:sz w:val="20"/>
              </w:rPr>
            </w:pPr>
            <w:r w:rsidRPr="002E60EA">
              <w:rPr>
                <w:rFonts w:asciiTheme="minorHAnsi" w:eastAsia="Calibri" w:hAnsiTheme="minorHAnsi" w:cstheme="minorHAnsi"/>
                <w:b/>
                <w:strike/>
                <w:sz w:val="20"/>
              </w:rPr>
              <w:t>PGE Dystrybucja S.A. Oddział Warszawa</w:t>
            </w:r>
          </w:p>
          <w:p w14:paraId="5CE65D56" w14:textId="77777777" w:rsidR="00D10121" w:rsidRPr="002E60EA" w:rsidRDefault="00D10121" w:rsidP="00904746">
            <w:pPr>
              <w:spacing w:before="120" w:after="120" w:line="240" w:lineRule="auto"/>
              <w:contextualSpacing/>
              <w:jc w:val="center"/>
              <w:rPr>
                <w:rFonts w:asciiTheme="minorHAnsi" w:eastAsia="Calibri" w:hAnsiTheme="minorHAnsi" w:cstheme="minorHAnsi"/>
                <w:strike/>
                <w:color w:val="000000"/>
                <w:sz w:val="20"/>
              </w:rPr>
            </w:pPr>
            <w:r w:rsidRPr="002E60EA">
              <w:rPr>
                <w:rFonts w:asciiTheme="minorHAnsi" w:eastAsia="Calibri" w:hAnsiTheme="minorHAnsi" w:cstheme="minorHAnsi"/>
                <w:strike/>
                <w:color w:val="000000"/>
                <w:sz w:val="20"/>
              </w:rPr>
              <w:t>ul. Marsa 95, 04-470 Warszawa</w:t>
            </w:r>
          </w:p>
          <w:p w14:paraId="0C979EA9" w14:textId="77777777" w:rsidR="00D10121" w:rsidRPr="002E60EA" w:rsidRDefault="00D10121" w:rsidP="00904746">
            <w:pPr>
              <w:spacing w:before="120" w:after="120" w:line="240" w:lineRule="auto"/>
              <w:contextualSpacing/>
              <w:jc w:val="center"/>
              <w:rPr>
                <w:rFonts w:asciiTheme="minorHAnsi" w:eastAsia="Calibri" w:hAnsiTheme="minorHAnsi" w:cstheme="minorHAnsi"/>
                <w:strike/>
                <w:color w:val="000000"/>
                <w:sz w:val="20"/>
              </w:rPr>
            </w:pPr>
          </w:p>
        </w:tc>
      </w:tr>
    </w:tbl>
    <w:p w14:paraId="53AD0080" w14:textId="77777777" w:rsidR="00D10121" w:rsidRPr="002E60EA" w:rsidRDefault="00D10121" w:rsidP="00D10121">
      <w:pPr>
        <w:spacing w:after="80" w:line="240" w:lineRule="auto"/>
        <w:rPr>
          <w:rFonts w:asciiTheme="minorHAnsi" w:eastAsia="Calibri" w:hAnsiTheme="minorHAnsi" w:cstheme="minorHAnsi"/>
          <w:strike/>
          <w:sz w:val="20"/>
          <w:lang w:eastAsia="pl-PL"/>
        </w:rPr>
      </w:pPr>
    </w:p>
    <w:p w14:paraId="2EF90485" w14:textId="77777777" w:rsidR="00D10121" w:rsidRPr="002E60EA" w:rsidRDefault="00D10121" w:rsidP="00D10121">
      <w:pPr>
        <w:spacing w:after="80" w:line="240" w:lineRule="auto"/>
        <w:jc w:val="center"/>
        <w:rPr>
          <w:rFonts w:asciiTheme="minorHAnsi" w:eastAsia="Calibri" w:hAnsiTheme="minorHAnsi" w:cstheme="minorHAnsi"/>
          <w:strike/>
          <w:sz w:val="20"/>
          <w:lang w:eastAsia="pl-PL"/>
        </w:rPr>
      </w:pPr>
      <w:r w:rsidRPr="002E60EA">
        <w:rPr>
          <w:rFonts w:asciiTheme="minorHAnsi" w:eastAsia="Calibri" w:hAnsiTheme="minorHAnsi" w:cstheme="minorHAnsi"/>
          <w:b/>
          <w:bCs/>
          <w:strike/>
          <w:sz w:val="20"/>
          <w:lang w:eastAsia="pl-PL"/>
        </w:rPr>
        <w:t>ZOBOWIĄZANIE PODMIOTU DO UDOSTĘPNENIA ZASOBÓW</w:t>
      </w:r>
    </w:p>
    <w:p w14:paraId="222F29E0" w14:textId="77777777" w:rsidR="00D10121" w:rsidRPr="002E60EA" w:rsidRDefault="00D10121" w:rsidP="00D10121">
      <w:pPr>
        <w:spacing w:after="80" w:line="240" w:lineRule="auto"/>
        <w:ind w:left="-142"/>
        <w:rPr>
          <w:rFonts w:asciiTheme="minorHAnsi" w:eastAsia="Calibri" w:hAnsiTheme="minorHAnsi" w:cstheme="minorHAnsi"/>
          <w:strike/>
          <w:sz w:val="20"/>
          <w:lang w:eastAsia="pl-PL"/>
        </w:rPr>
      </w:pPr>
    </w:p>
    <w:p w14:paraId="06663BC3" w14:textId="5C6BB512" w:rsidR="00D10121" w:rsidRPr="002E60EA" w:rsidRDefault="00D10121" w:rsidP="00D10121">
      <w:pPr>
        <w:spacing w:after="80" w:line="240" w:lineRule="auto"/>
        <w:ind w:left="-142"/>
        <w:rPr>
          <w:rFonts w:asciiTheme="minorHAnsi" w:eastAsia="Calibri" w:hAnsiTheme="minorHAnsi" w:cstheme="minorHAnsi"/>
          <w:strike/>
          <w:sz w:val="20"/>
          <w:lang w:eastAsia="pl-PL"/>
        </w:rPr>
      </w:pPr>
      <w:r w:rsidRPr="002E60EA">
        <w:rPr>
          <w:rFonts w:asciiTheme="minorHAnsi" w:eastAsia="Calibri" w:hAnsiTheme="minorHAnsi" w:cstheme="minorHAnsi"/>
          <w:strike/>
          <w:sz w:val="20"/>
          <w:lang w:eastAsia="pl-PL"/>
        </w:rPr>
        <w:t xml:space="preserve">Dotyczy postępowania zakupowego nr </w:t>
      </w:r>
      <w:r w:rsidR="007C622D" w:rsidRPr="002E60EA">
        <w:rPr>
          <w:rFonts w:asciiTheme="minorHAnsi" w:hAnsiTheme="minorHAnsi" w:cstheme="minorHAnsi"/>
          <w:strike/>
          <w:sz w:val="20"/>
        </w:rPr>
        <w:t>POST/DYS/OW/GZ/</w:t>
      </w:r>
      <w:r w:rsidRPr="002E60EA">
        <w:rPr>
          <w:rFonts w:asciiTheme="minorHAnsi" w:hAnsiTheme="minorHAnsi" w:cstheme="minorHAnsi"/>
          <w:strike/>
          <w:sz w:val="20"/>
        </w:rPr>
        <w:fldChar w:fldCharType="begin"/>
      </w:r>
      <w:r w:rsidRPr="002E60EA">
        <w:rPr>
          <w:rFonts w:asciiTheme="minorHAnsi" w:hAnsiTheme="minorHAnsi" w:cstheme="minorHAnsi"/>
          <w:strike/>
          <w:sz w:val="20"/>
        </w:rPr>
        <w:instrText xml:space="preserve"> MERGEFIELD "nr_postepowania" </w:instrText>
      </w:r>
      <w:r w:rsidRPr="002E60EA">
        <w:rPr>
          <w:rFonts w:asciiTheme="minorHAnsi" w:hAnsiTheme="minorHAnsi" w:cstheme="minorHAnsi"/>
          <w:strike/>
          <w:sz w:val="20"/>
        </w:rPr>
        <w:fldChar w:fldCharType="separate"/>
      </w:r>
      <w:r w:rsidR="0090709B" w:rsidRPr="002E60EA">
        <w:rPr>
          <w:rFonts w:asciiTheme="minorHAnsi" w:hAnsiTheme="minorHAnsi" w:cstheme="minorHAnsi"/>
          <w:strike/>
          <w:noProof/>
          <w:sz w:val="20"/>
        </w:rPr>
        <w:t>3179</w:t>
      </w:r>
      <w:r w:rsidRPr="002E60EA">
        <w:rPr>
          <w:rFonts w:asciiTheme="minorHAnsi" w:hAnsiTheme="minorHAnsi" w:cstheme="minorHAnsi"/>
          <w:strike/>
          <w:sz w:val="20"/>
        </w:rPr>
        <w:fldChar w:fldCharType="end"/>
      </w:r>
      <w:r w:rsidRPr="002E60EA">
        <w:rPr>
          <w:rFonts w:asciiTheme="minorHAnsi" w:hAnsiTheme="minorHAnsi" w:cstheme="minorHAnsi"/>
          <w:strike/>
          <w:sz w:val="20"/>
        </w:rPr>
        <w:t>/</w:t>
      </w:r>
      <w:r w:rsidR="00BD5ED3" w:rsidRPr="002E60EA">
        <w:rPr>
          <w:rFonts w:asciiTheme="minorHAnsi" w:hAnsiTheme="minorHAnsi" w:cstheme="minorHAnsi"/>
          <w:strike/>
          <w:sz w:val="20"/>
        </w:rPr>
        <w:t>2022</w:t>
      </w:r>
      <w:r w:rsidRPr="002E60EA">
        <w:rPr>
          <w:rFonts w:asciiTheme="minorHAnsi" w:eastAsia="Calibri" w:hAnsiTheme="minorHAnsi" w:cstheme="minorHAnsi"/>
          <w:strike/>
          <w:sz w:val="20"/>
          <w:lang w:eastAsia="pl-PL"/>
        </w:rPr>
        <w:t xml:space="preserve"> prowadzonego w trybie przetargu nieograniczonego pn.: „</w:t>
      </w:r>
      <w:r w:rsidRPr="002E60EA">
        <w:rPr>
          <w:rFonts w:asciiTheme="minorHAnsi" w:eastAsia="Calibri" w:hAnsiTheme="minorHAnsi" w:cstheme="minorHAnsi"/>
          <w:strike/>
          <w:sz w:val="20"/>
          <w:lang w:eastAsia="pl-PL"/>
        </w:rPr>
        <w:fldChar w:fldCharType="begin"/>
      </w:r>
      <w:r w:rsidRPr="002E60EA">
        <w:rPr>
          <w:rFonts w:asciiTheme="minorHAnsi" w:eastAsia="Calibri" w:hAnsiTheme="minorHAnsi" w:cstheme="minorHAnsi"/>
          <w:strike/>
          <w:sz w:val="20"/>
          <w:lang w:eastAsia="pl-PL"/>
        </w:rPr>
        <w:instrText xml:space="preserve"> MERGEFIELD "nazwa_post" </w:instrText>
      </w:r>
      <w:r w:rsidRPr="002E60EA">
        <w:rPr>
          <w:rFonts w:asciiTheme="minorHAnsi" w:eastAsia="Calibri" w:hAnsiTheme="minorHAnsi" w:cstheme="minorHAnsi"/>
          <w:strike/>
          <w:sz w:val="20"/>
          <w:lang w:eastAsia="pl-PL"/>
        </w:rPr>
        <w:fldChar w:fldCharType="separate"/>
      </w:r>
      <w:r w:rsidR="0090709B" w:rsidRPr="002E60EA">
        <w:rPr>
          <w:rFonts w:asciiTheme="minorHAnsi" w:eastAsia="Calibri" w:hAnsiTheme="minorHAnsi" w:cstheme="minorHAnsi"/>
          <w:strike/>
          <w:noProof/>
          <w:sz w:val="20"/>
          <w:lang w:eastAsia="pl-PL"/>
        </w:rPr>
        <w:t>Roboty budowlane w zakresie budowy przyłącza kablowego w podziale na 2 zadania: ZADANIE 1 - w m. Brzozówka 17A, gm. Czosnów; ZADANIE 2 - w m. Kobyłka, ul. Napoleona</w:t>
      </w:r>
      <w:r w:rsidRPr="002E60EA">
        <w:rPr>
          <w:rFonts w:asciiTheme="minorHAnsi" w:eastAsia="Calibri" w:hAnsiTheme="minorHAnsi" w:cstheme="minorHAnsi"/>
          <w:strike/>
          <w:sz w:val="20"/>
          <w:lang w:eastAsia="pl-PL"/>
        </w:rPr>
        <w:fldChar w:fldCharType="end"/>
      </w:r>
      <w:r w:rsidRPr="002E60EA">
        <w:rPr>
          <w:rFonts w:asciiTheme="minorHAnsi" w:eastAsia="Calibri" w:hAnsiTheme="minorHAnsi" w:cstheme="minorHAnsi"/>
          <w:strike/>
          <w:sz w:val="20"/>
          <w:lang w:eastAsia="pl-PL"/>
        </w:rPr>
        <w:t>”</w:t>
      </w:r>
    </w:p>
    <w:p w14:paraId="1B0F62F6" w14:textId="77777777" w:rsidR="00D10121" w:rsidRPr="002E60EA" w:rsidRDefault="00D10121" w:rsidP="00D10121">
      <w:pPr>
        <w:spacing w:after="80" w:line="240" w:lineRule="auto"/>
        <w:ind w:left="-142"/>
        <w:rPr>
          <w:rFonts w:asciiTheme="minorHAnsi" w:eastAsia="Calibri" w:hAnsiTheme="minorHAnsi" w:cstheme="minorHAnsi"/>
          <w:strike/>
          <w:sz w:val="20"/>
          <w:lang w:eastAsia="pl-PL"/>
        </w:rPr>
      </w:pPr>
    </w:p>
    <w:p w14:paraId="385436E8" w14:textId="77777777" w:rsidR="00D10121" w:rsidRPr="002E60EA" w:rsidRDefault="00D10121" w:rsidP="00D10121">
      <w:pPr>
        <w:spacing w:after="80" w:line="240" w:lineRule="auto"/>
        <w:ind w:left="-142"/>
        <w:rPr>
          <w:rFonts w:asciiTheme="minorHAnsi" w:eastAsia="Calibri" w:hAnsiTheme="minorHAnsi" w:cstheme="minorHAnsi"/>
          <w:strike/>
          <w:sz w:val="20"/>
          <w:lang w:eastAsia="pl-PL"/>
        </w:rPr>
      </w:pPr>
      <w:r w:rsidRPr="002E60EA">
        <w:rPr>
          <w:rFonts w:asciiTheme="minorHAnsi" w:eastAsia="Calibri" w:hAnsiTheme="minorHAnsi" w:cstheme="minorHAnsi"/>
          <w:b/>
          <w:strike/>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2E60EA" w14:paraId="2C6FA374" w14:textId="77777777" w:rsidTr="00904746">
        <w:trPr>
          <w:cantSplit/>
          <w:trHeight w:val="532"/>
        </w:trPr>
        <w:tc>
          <w:tcPr>
            <w:tcW w:w="4253" w:type="dxa"/>
            <w:shd w:val="clear" w:color="auto" w:fill="C6D9F1"/>
            <w:vAlign w:val="center"/>
          </w:tcPr>
          <w:p w14:paraId="11CB3D53" w14:textId="77777777" w:rsidR="00D10121" w:rsidRPr="002E60EA" w:rsidRDefault="00D10121" w:rsidP="00904746">
            <w:pPr>
              <w:spacing w:line="240" w:lineRule="auto"/>
              <w:jc w:val="center"/>
              <w:rPr>
                <w:rFonts w:ascii="Calibri" w:hAnsi="Calibri"/>
                <w:strike/>
                <w:sz w:val="20"/>
                <w:szCs w:val="22"/>
              </w:rPr>
            </w:pPr>
            <w:r w:rsidRPr="002E60EA">
              <w:rPr>
                <w:rFonts w:ascii="Calibri" w:hAnsi="Calibri"/>
                <w:strike/>
                <w:sz w:val="20"/>
                <w:szCs w:val="22"/>
              </w:rPr>
              <w:t>Pełna nazwa podmiotu oddającego do dyspozycji niezbędne zasoby</w:t>
            </w:r>
          </w:p>
        </w:tc>
        <w:tc>
          <w:tcPr>
            <w:tcW w:w="2835" w:type="dxa"/>
            <w:shd w:val="clear" w:color="auto" w:fill="C6D9F1"/>
            <w:vAlign w:val="center"/>
          </w:tcPr>
          <w:p w14:paraId="3CFC40DD" w14:textId="77777777" w:rsidR="00D10121" w:rsidRPr="002E60EA" w:rsidRDefault="00D10121" w:rsidP="00904746">
            <w:pPr>
              <w:spacing w:line="240" w:lineRule="auto"/>
              <w:ind w:left="214" w:hanging="142"/>
              <w:jc w:val="center"/>
              <w:rPr>
                <w:rFonts w:ascii="Calibri" w:hAnsi="Calibri"/>
                <w:strike/>
                <w:sz w:val="20"/>
                <w:szCs w:val="22"/>
              </w:rPr>
            </w:pPr>
            <w:r w:rsidRPr="002E60EA">
              <w:rPr>
                <w:rFonts w:ascii="Calibri" w:hAnsi="Calibri"/>
                <w:strike/>
                <w:sz w:val="20"/>
                <w:szCs w:val="22"/>
              </w:rPr>
              <w:t>Adres podmiotu</w:t>
            </w:r>
          </w:p>
        </w:tc>
        <w:tc>
          <w:tcPr>
            <w:tcW w:w="3044" w:type="dxa"/>
            <w:shd w:val="clear" w:color="auto" w:fill="C6D9F1"/>
            <w:vAlign w:val="center"/>
          </w:tcPr>
          <w:p w14:paraId="34514277" w14:textId="77777777" w:rsidR="00D10121" w:rsidRPr="002E60EA" w:rsidRDefault="00D10121" w:rsidP="00904746">
            <w:pPr>
              <w:spacing w:line="240" w:lineRule="auto"/>
              <w:ind w:firstLine="72"/>
              <w:jc w:val="center"/>
              <w:rPr>
                <w:rFonts w:ascii="Calibri" w:hAnsi="Calibri"/>
                <w:strike/>
                <w:sz w:val="20"/>
                <w:szCs w:val="22"/>
              </w:rPr>
            </w:pPr>
            <w:r w:rsidRPr="002E60EA">
              <w:rPr>
                <w:rFonts w:ascii="Calibri" w:hAnsi="Calibri"/>
                <w:strike/>
                <w:sz w:val="20"/>
                <w:szCs w:val="22"/>
              </w:rPr>
              <w:t>NIP/REGON</w:t>
            </w:r>
          </w:p>
        </w:tc>
      </w:tr>
      <w:tr w:rsidR="00D10121" w:rsidRPr="002E60EA" w14:paraId="472B18AF" w14:textId="77777777" w:rsidTr="00904746">
        <w:trPr>
          <w:cantSplit/>
          <w:trHeight w:val="145"/>
        </w:trPr>
        <w:tc>
          <w:tcPr>
            <w:tcW w:w="4253" w:type="dxa"/>
          </w:tcPr>
          <w:p w14:paraId="51DE52E9" w14:textId="77777777" w:rsidR="00D10121" w:rsidRPr="002E60EA" w:rsidRDefault="00D10121" w:rsidP="00904746">
            <w:pPr>
              <w:ind w:hanging="1418"/>
              <w:jc w:val="center"/>
              <w:rPr>
                <w:rFonts w:ascii="Calibri" w:hAnsi="Calibri"/>
                <w:strike/>
                <w:szCs w:val="22"/>
              </w:rPr>
            </w:pPr>
          </w:p>
          <w:p w14:paraId="591F9035" w14:textId="77777777" w:rsidR="00D10121" w:rsidRPr="002E60EA" w:rsidRDefault="00D10121" w:rsidP="00904746">
            <w:pPr>
              <w:ind w:hanging="1418"/>
              <w:rPr>
                <w:rFonts w:ascii="Calibri" w:hAnsi="Calibri"/>
                <w:strike/>
                <w:szCs w:val="22"/>
              </w:rPr>
            </w:pPr>
          </w:p>
        </w:tc>
        <w:tc>
          <w:tcPr>
            <w:tcW w:w="2835" w:type="dxa"/>
          </w:tcPr>
          <w:p w14:paraId="2AEC19BF" w14:textId="77777777" w:rsidR="00D10121" w:rsidRPr="002E60EA" w:rsidRDefault="00D10121" w:rsidP="00904746">
            <w:pPr>
              <w:ind w:hanging="1418"/>
              <w:jc w:val="center"/>
              <w:rPr>
                <w:rFonts w:ascii="Calibri" w:hAnsi="Calibri"/>
                <w:strike/>
                <w:szCs w:val="22"/>
              </w:rPr>
            </w:pPr>
          </w:p>
        </w:tc>
        <w:tc>
          <w:tcPr>
            <w:tcW w:w="3044" w:type="dxa"/>
          </w:tcPr>
          <w:p w14:paraId="3EA47BB8" w14:textId="77777777" w:rsidR="00D10121" w:rsidRPr="002E60EA" w:rsidRDefault="00D10121" w:rsidP="00904746">
            <w:pPr>
              <w:ind w:hanging="1418"/>
              <w:jc w:val="center"/>
              <w:rPr>
                <w:rFonts w:ascii="Calibri" w:hAnsi="Calibri"/>
                <w:strike/>
                <w:szCs w:val="22"/>
              </w:rPr>
            </w:pPr>
          </w:p>
        </w:tc>
      </w:tr>
    </w:tbl>
    <w:p w14:paraId="5B5EDF6B" w14:textId="77777777" w:rsidR="00D10121" w:rsidRPr="002E60EA" w:rsidRDefault="00D10121" w:rsidP="00D10121">
      <w:pPr>
        <w:spacing w:after="80" w:line="240" w:lineRule="auto"/>
        <w:ind w:left="-142"/>
        <w:rPr>
          <w:rFonts w:asciiTheme="minorHAnsi" w:eastAsia="Calibri" w:hAnsiTheme="minorHAnsi" w:cstheme="minorHAnsi"/>
          <w:strike/>
          <w:sz w:val="16"/>
          <w:szCs w:val="16"/>
          <w:lang w:eastAsia="pl-PL"/>
        </w:rPr>
      </w:pPr>
    </w:p>
    <w:p w14:paraId="61ADF0A6" w14:textId="77777777" w:rsidR="00D10121" w:rsidRPr="002E60EA" w:rsidRDefault="00D10121" w:rsidP="00D10121">
      <w:pPr>
        <w:spacing w:after="80" w:line="240" w:lineRule="auto"/>
        <w:ind w:left="-142"/>
        <w:rPr>
          <w:rFonts w:asciiTheme="minorHAnsi" w:hAnsiTheme="minorHAnsi"/>
          <w:strike/>
          <w:sz w:val="20"/>
        </w:rPr>
      </w:pPr>
      <w:r w:rsidRPr="002E60EA">
        <w:rPr>
          <w:rFonts w:asciiTheme="minorHAnsi" w:eastAsia="Calibri" w:hAnsiTheme="minorHAnsi" w:cstheme="minorHAnsi"/>
          <w:b/>
          <w:strike/>
          <w:sz w:val="20"/>
          <w:lang w:eastAsia="pl-PL"/>
        </w:rPr>
        <w:t>Oświadczamy</w:t>
      </w:r>
      <w:r w:rsidRPr="002E60EA">
        <w:rPr>
          <w:rFonts w:asciiTheme="minorHAnsi" w:hAnsiTheme="minorHAnsi"/>
          <w:strike/>
          <w:sz w:val="20"/>
        </w:rPr>
        <w:t>, że zobowiązujemy się do oddania Wykonawcy ………………………………….……... (</w:t>
      </w:r>
      <w:r w:rsidRPr="002E60EA">
        <w:rPr>
          <w:rFonts w:asciiTheme="minorHAnsi" w:hAnsiTheme="minorHAnsi"/>
          <w:i/>
          <w:strike/>
          <w:sz w:val="20"/>
        </w:rPr>
        <w:t>nazwa Wykonawcy</w:t>
      </w:r>
      <w:r w:rsidRPr="002E60EA">
        <w:rPr>
          <w:rFonts w:asciiTheme="minorHAnsi" w:hAnsiTheme="minorHAnsi"/>
          <w:strike/>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2E60EA" w14:paraId="617ADA5E" w14:textId="77777777" w:rsidTr="00904746">
        <w:trPr>
          <w:trHeight w:val="1104"/>
        </w:trPr>
        <w:tc>
          <w:tcPr>
            <w:tcW w:w="1560" w:type="dxa"/>
            <w:shd w:val="clear" w:color="auto" w:fill="C6D9F1" w:themeFill="text2" w:themeFillTint="33"/>
            <w:vAlign w:val="center"/>
          </w:tcPr>
          <w:p w14:paraId="68F5F5E8"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2E60EA" w:rsidRDefault="00D10121" w:rsidP="0086098B">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 xml:space="preserve">Rodzaj zasobu </w:t>
            </w:r>
            <w:r w:rsidRPr="002E60EA">
              <w:rPr>
                <w:rFonts w:asciiTheme="minorHAnsi" w:hAnsiTheme="minorHAnsi" w:cstheme="minorHAnsi"/>
                <w:i/>
                <w:strike/>
                <w:sz w:val="18"/>
                <w:szCs w:val="18"/>
              </w:rPr>
              <w:t>(</w:t>
            </w:r>
            <w:r w:rsidRPr="002E60EA">
              <w:rPr>
                <w:rFonts w:asciiTheme="minorHAnsi" w:hAnsiTheme="minorHAnsi"/>
                <w:i/>
                <w:strike/>
                <w:sz w:val="18"/>
                <w:szCs w:val="18"/>
              </w:rPr>
              <w:t>jeśli dotyczy</w:t>
            </w:r>
            <w:r w:rsidR="0086098B" w:rsidRPr="002E60EA">
              <w:rPr>
                <w:rFonts w:asciiTheme="minorHAnsi" w:hAnsiTheme="minorHAnsi" w:cstheme="minorHAnsi"/>
                <w:i/>
                <w:strike/>
                <w:sz w:val="18"/>
                <w:szCs w:val="18"/>
              </w:rPr>
              <w:t>)</w:t>
            </w:r>
          </w:p>
        </w:tc>
        <w:tc>
          <w:tcPr>
            <w:tcW w:w="992" w:type="dxa"/>
            <w:shd w:val="clear" w:color="auto" w:fill="C6D9F1" w:themeFill="text2" w:themeFillTint="33"/>
            <w:vAlign w:val="center"/>
          </w:tcPr>
          <w:p w14:paraId="5890A5C2"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Zakres udostępnianych zasobów</w:t>
            </w:r>
          </w:p>
        </w:tc>
        <w:tc>
          <w:tcPr>
            <w:tcW w:w="1809" w:type="dxa"/>
            <w:shd w:val="clear" w:color="auto" w:fill="C6D9F1" w:themeFill="text2" w:themeFillTint="33"/>
            <w:vAlign w:val="center"/>
          </w:tcPr>
          <w:p w14:paraId="4033E628"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Czy zasoby są udostępniane na cały okres realizacji Zakupu/Umowy (TAK/NIE</w:t>
            </w:r>
            <w:r w:rsidRPr="002E60EA">
              <w:rPr>
                <w:rFonts w:asciiTheme="minorHAnsi" w:hAnsiTheme="minorHAnsi"/>
                <w:strike/>
                <w:sz w:val="18"/>
                <w:szCs w:val="18"/>
                <w:vertAlign w:val="superscript"/>
              </w:rPr>
              <w:footnoteReference w:id="12"/>
            </w:r>
            <w:r w:rsidRPr="002E60EA">
              <w:rPr>
                <w:rFonts w:asciiTheme="minorHAnsi" w:hAnsiTheme="minorHAnsi"/>
                <w:strike/>
                <w:sz w:val="18"/>
                <w:szCs w:val="18"/>
              </w:rPr>
              <w:t xml:space="preserve">) </w:t>
            </w:r>
          </w:p>
          <w:p w14:paraId="11D5ED93"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Okres udostępnienia zasobów</w:t>
            </w:r>
          </w:p>
        </w:tc>
        <w:tc>
          <w:tcPr>
            <w:tcW w:w="1701" w:type="dxa"/>
            <w:shd w:val="clear" w:color="auto" w:fill="C6D9F1" w:themeFill="text2" w:themeFillTint="33"/>
          </w:tcPr>
          <w:p w14:paraId="5707CE1C"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 xml:space="preserve">Udział oraz zakres Podmiotu udostępniającego zasoby w realizacji Usług </w:t>
            </w:r>
            <w:r w:rsidRPr="002E60EA">
              <w:rPr>
                <w:rFonts w:asciiTheme="minorHAnsi" w:hAnsiTheme="minorHAnsi" w:cstheme="minorHAnsi"/>
                <w:i/>
                <w:strike/>
                <w:sz w:val="18"/>
                <w:szCs w:val="18"/>
              </w:rPr>
              <w:t>(</w:t>
            </w:r>
            <w:r w:rsidRPr="002E60EA">
              <w:rPr>
                <w:rFonts w:asciiTheme="minorHAnsi" w:hAnsiTheme="minorHAnsi"/>
                <w:i/>
                <w:strike/>
                <w:sz w:val="18"/>
                <w:szCs w:val="18"/>
              </w:rPr>
              <w:t>jeśli dotyczy</w:t>
            </w:r>
            <w:r w:rsidRPr="002E60EA">
              <w:rPr>
                <w:rFonts w:asciiTheme="minorHAnsi" w:hAnsiTheme="minorHAnsi" w:cstheme="minorHAnsi"/>
                <w:i/>
                <w:strike/>
                <w:sz w:val="18"/>
                <w:szCs w:val="18"/>
              </w:rPr>
              <w:t>)</w:t>
            </w:r>
          </w:p>
        </w:tc>
      </w:tr>
      <w:tr w:rsidR="00D10121" w:rsidRPr="002E60EA"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Sytuacja ekonomiczna lub finansowa</w:t>
            </w:r>
          </w:p>
        </w:tc>
        <w:tc>
          <w:tcPr>
            <w:tcW w:w="1735" w:type="dxa"/>
            <w:shd w:val="clear" w:color="auto" w:fill="F2F2F2" w:themeFill="background1" w:themeFillShade="F2"/>
            <w:vAlign w:val="center"/>
          </w:tcPr>
          <w:p w14:paraId="575B0761"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Polisa OC</w:t>
            </w:r>
          </w:p>
        </w:tc>
        <w:tc>
          <w:tcPr>
            <w:tcW w:w="992" w:type="dxa"/>
          </w:tcPr>
          <w:p w14:paraId="5A3708FA" w14:textId="77777777" w:rsidR="00D10121" w:rsidRPr="002E60EA" w:rsidRDefault="00D10121" w:rsidP="00904746">
            <w:pPr>
              <w:autoSpaceDE w:val="0"/>
              <w:autoSpaceDN w:val="0"/>
              <w:adjustRightInd w:val="0"/>
              <w:spacing w:line="240" w:lineRule="auto"/>
              <w:jc w:val="center"/>
              <w:rPr>
                <w:rFonts w:asciiTheme="minorHAnsi" w:hAnsiTheme="minorHAnsi"/>
                <w:i/>
                <w:strike/>
                <w:sz w:val="20"/>
              </w:rPr>
            </w:pPr>
          </w:p>
        </w:tc>
        <w:tc>
          <w:tcPr>
            <w:tcW w:w="1809" w:type="dxa"/>
          </w:tcPr>
          <w:p w14:paraId="0C603883" w14:textId="77777777" w:rsidR="00D10121" w:rsidRPr="002E60EA" w:rsidRDefault="00D10121" w:rsidP="00904746">
            <w:pPr>
              <w:autoSpaceDE w:val="0"/>
              <w:autoSpaceDN w:val="0"/>
              <w:adjustRightInd w:val="0"/>
              <w:spacing w:line="240" w:lineRule="auto"/>
              <w:jc w:val="center"/>
              <w:rPr>
                <w:rFonts w:asciiTheme="minorHAnsi" w:hAnsiTheme="minorHAnsi"/>
                <w:i/>
                <w:strike/>
                <w:sz w:val="20"/>
              </w:rPr>
            </w:pPr>
          </w:p>
        </w:tc>
        <w:tc>
          <w:tcPr>
            <w:tcW w:w="2268" w:type="dxa"/>
          </w:tcPr>
          <w:p w14:paraId="6264BD53" w14:textId="77777777" w:rsidR="00D10121" w:rsidRPr="002E60EA" w:rsidRDefault="00D10121" w:rsidP="00904746">
            <w:pPr>
              <w:autoSpaceDE w:val="0"/>
              <w:autoSpaceDN w:val="0"/>
              <w:adjustRightInd w:val="0"/>
              <w:spacing w:line="240" w:lineRule="auto"/>
              <w:jc w:val="center"/>
              <w:rPr>
                <w:rFonts w:asciiTheme="minorHAnsi" w:hAnsiTheme="minorHAnsi"/>
                <w:i/>
                <w:strike/>
                <w:sz w:val="20"/>
              </w:rPr>
            </w:pPr>
          </w:p>
        </w:tc>
        <w:tc>
          <w:tcPr>
            <w:tcW w:w="1701" w:type="dxa"/>
          </w:tcPr>
          <w:p w14:paraId="4DBFFAC9" w14:textId="77777777" w:rsidR="00D10121" w:rsidRPr="002E60EA" w:rsidRDefault="00D10121" w:rsidP="00904746">
            <w:pPr>
              <w:autoSpaceDE w:val="0"/>
              <w:autoSpaceDN w:val="0"/>
              <w:adjustRightInd w:val="0"/>
              <w:spacing w:line="240" w:lineRule="auto"/>
              <w:jc w:val="center"/>
              <w:rPr>
                <w:rFonts w:asciiTheme="minorHAnsi" w:hAnsiTheme="minorHAnsi"/>
                <w:i/>
                <w:strike/>
                <w:sz w:val="20"/>
              </w:rPr>
            </w:pPr>
          </w:p>
        </w:tc>
      </w:tr>
      <w:tr w:rsidR="00D10121" w:rsidRPr="002E60EA"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571DFFA6"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Środki finansowe / zdolność kredytowa</w:t>
            </w:r>
          </w:p>
        </w:tc>
        <w:tc>
          <w:tcPr>
            <w:tcW w:w="992" w:type="dxa"/>
          </w:tcPr>
          <w:p w14:paraId="34E56071"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c>
          <w:tcPr>
            <w:tcW w:w="1809" w:type="dxa"/>
          </w:tcPr>
          <w:p w14:paraId="5EB1A06C"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c>
          <w:tcPr>
            <w:tcW w:w="2268" w:type="dxa"/>
          </w:tcPr>
          <w:p w14:paraId="5F64331D"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c>
          <w:tcPr>
            <w:tcW w:w="1701" w:type="dxa"/>
          </w:tcPr>
          <w:p w14:paraId="2209BE3F"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r>
      <w:tr w:rsidR="00D10121" w:rsidRPr="002E60EA"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39B137CE"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Roczny przychód/ Sprawozdanie</w:t>
            </w:r>
          </w:p>
        </w:tc>
        <w:tc>
          <w:tcPr>
            <w:tcW w:w="992" w:type="dxa"/>
          </w:tcPr>
          <w:p w14:paraId="5EB6B4DF"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c>
          <w:tcPr>
            <w:tcW w:w="1809" w:type="dxa"/>
          </w:tcPr>
          <w:p w14:paraId="2245C374"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c>
          <w:tcPr>
            <w:tcW w:w="2268" w:type="dxa"/>
          </w:tcPr>
          <w:p w14:paraId="6967F6F4"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c>
          <w:tcPr>
            <w:tcW w:w="1701" w:type="dxa"/>
          </w:tcPr>
          <w:p w14:paraId="5479E939" w14:textId="77777777" w:rsidR="00D10121" w:rsidRPr="002E60EA" w:rsidRDefault="00D10121" w:rsidP="00904746">
            <w:pPr>
              <w:autoSpaceDE w:val="0"/>
              <w:autoSpaceDN w:val="0"/>
              <w:adjustRightInd w:val="0"/>
              <w:spacing w:line="240" w:lineRule="auto"/>
              <w:jc w:val="center"/>
              <w:rPr>
                <w:rFonts w:asciiTheme="minorHAnsi" w:hAnsiTheme="minorHAnsi"/>
                <w:strike/>
                <w:sz w:val="20"/>
              </w:rPr>
            </w:pPr>
          </w:p>
        </w:tc>
      </w:tr>
      <w:tr w:rsidR="00D10121" w:rsidRPr="002E60EA"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r w:rsidRPr="002E60EA">
              <w:rPr>
                <w:rFonts w:asciiTheme="minorHAnsi" w:hAnsiTheme="minorHAnsi"/>
                <w:strike/>
                <w:sz w:val="18"/>
                <w:szCs w:val="18"/>
              </w:rPr>
              <w:t>Zdolność techniczna lub zawodowa</w:t>
            </w:r>
          </w:p>
        </w:tc>
        <w:tc>
          <w:tcPr>
            <w:tcW w:w="1735" w:type="dxa"/>
            <w:shd w:val="clear" w:color="auto" w:fill="F2F2F2" w:themeFill="background1" w:themeFillShade="F2"/>
            <w:vAlign w:val="center"/>
          </w:tcPr>
          <w:p w14:paraId="43D4269D"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Wykształcenie/kwalifikacje zawodowe</w:t>
            </w:r>
          </w:p>
        </w:tc>
        <w:tc>
          <w:tcPr>
            <w:tcW w:w="992" w:type="dxa"/>
          </w:tcPr>
          <w:p w14:paraId="3CDA1C5E"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809" w:type="dxa"/>
          </w:tcPr>
          <w:p w14:paraId="167F18FE"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2268" w:type="dxa"/>
          </w:tcPr>
          <w:p w14:paraId="24EE8FC2"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701" w:type="dxa"/>
          </w:tcPr>
          <w:p w14:paraId="6F0DC3E4"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r>
      <w:tr w:rsidR="00D10121" w:rsidRPr="002E60EA"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7C92360B"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Doświadczenie</w:t>
            </w:r>
          </w:p>
        </w:tc>
        <w:tc>
          <w:tcPr>
            <w:tcW w:w="992" w:type="dxa"/>
          </w:tcPr>
          <w:p w14:paraId="10302DA6"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809" w:type="dxa"/>
          </w:tcPr>
          <w:p w14:paraId="2353F147"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2268" w:type="dxa"/>
          </w:tcPr>
          <w:p w14:paraId="665BFE91"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701" w:type="dxa"/>
          </w:tcPr>
          <w:p w14:paraId="7241EF58"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r>
      <w:tr w:rsidR="00D10121" w:rsidRPr="002E60EA"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63D8B88C"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Potencjał osobowy</w:t>
            </w:r>
          </w:p>
        </w:tc>
        <w:tc>
          <w:tcPr>
            <w:tcW w:w="992" w:type="dxa"/>
          </w:tcPr>
          <w:p w14:paraId="0C2CB10C"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809" w:type="dxa"/>
          </w:tcPr>
          <w:p w14:paraId="2990D933"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2268" w:type="dxa"/>
          </w:tcPr>
          <w:p w14:paraId="34E94A14"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701" w:type="dxa"/>
          </w:tcPr>
          <w:p w14:paraId="74CB9EDB"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r>
      <w:tr w:rsidR="00D10121" w:rsidRPr="002E60EA"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2E60EA"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6836BE8E" w14:textId="77777777" w:rsidR="00D10121" w:rsidRPr="002E60EA" w:rsidRDefault="00D10121" w:rsidP="00904746">
            <w:pPr>
              <w:autoSpaceDE w:val="0"/>
              <w:autoSpaceDN w:val="0"/>
              <w:adjustRightInd w:val="0"/>
              <w:spacing w:line="240" w:lineRule="auto"/>
              <w:jc w:val="center"/>
              <w:rPr>
                <w:rFonts w:asciiTheme="minorHAnsi" w:hAnsiTheme="minorHAnsi"/>
                <w:i/>
                <w:strike/>
                <w:sz w:val="18"/>
                <w:szCs w:val="18"/>
              </w:rPr>
            </w:pPr>
            <w:r w:rsidRPr="002E60EA">
              <w:rPr>
                <w:rFonts w:asciiTheme="minorHAnsi" w:hAnsiTheme="minorHAnsi"/>
                <w:i/>
                <w:strike/>
                <w:sz w:val="18"/>
                <w:szCs w:val="18"/>
              </w:rPr>
              <w:t>Potencjał techniczny</w:t>
            </w:r>
          </w:p>
        </w:tc>
        <w:tc>
          <w:tcPr>
            <w:tcW w:w="992" w:type="dxa"/>
          </w:tcPr>
          <w:p w14:paraId="17392C86"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809" w:type="dxa"/>
          </w:tcPr>
          <w:p w14:paraId="076DC97B"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2268" w:type="dxa"/>
          </w:tcPr>
          <w:p w14:paraId="19D71B06"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c>
          <w:tcPr>
            <w:tcW w:w="1701" w:type="dxa"/>
          </w:tcPr>
          <w:p w14:paraId="6C347684" w14:textId="77777777" w:rsidR="00D10121" w:rsidRPr="002E60EA" w:rsidRDefault="00D10121" w:rsidP="00904746">
            <w:pPr>
              <w:autoSpaceDE w:val="0"/>
              <w:autoSpaceDN w:val="0"/>
              <w:adjustRightInd w:val="0"/>
              <w:spacing w:line="240" w:lineRule="auto"/>
              <w:rPr>
                <w:rFonts w:asciiTheme="minorHAnsi" w:hAnsiTheme="minorHAnsi"/>
                <w:strike/>
                <w:sz w:val="20"/>
              </w:rPr>
            </w:pPr>
          </w:p>
        </w:tc>
      </w:tr>
    </w:tbl>
    <w:p w14:paraId="0A7946A2" w14:textId="77777777" w:rsidR="00D10121" w:rsidRPr="002E60EA" w:rsidRDefault="00D10121" w:rsidP="00D10121">
      <w:pPr>
        <w:autoSpaceDE w:val="0"/>
        <w:autoSpaceDN w:val="0"/>
        <w:adjustRightInd w:val="0"/>
        <w:spacing w:line="240" w:lineRule="auto"/>
        <w:rPr>
          <w:rFonts w:asciiTheme="minorHAnsi" w:hAnsiTheme="minorHAnsi"/>
          <w:strike/>
          <w:sz w:val="16"/>
          <w:szCs w:val="16"/>
        </w:rPr>
      </w:pPr>
    </w:p>
    <w:p w14:paraId="69975C43" w14:textId="77777777" w:rsidR="00D10121" w:rsidRPr="002E60EA" w:rsidRDefault="00D10121" w:rsidP="00D10121">
      <w:pPr>
        <w:autoSpaceDE w:val="0"/>
        <w:autoSpaceDN w:val="0"/>
        <w:adjustRightInd w:val="0"/>
        <w:spacing w:line="240" w:lineRule="auto"/>
        <w:rPr>
          <w:rFonts w:asciiTheme="minorHAnsi" w:hAnsiTheme="minorHAnsi"/>
          <w:strike/>
          <w:sz w:val="18"/>
        </w:rPr>
      </w:pPr>
      <w:r w:rsidRPr="002E60EA">
        <w:rPr>
          <w:rFonts w:asciiTheme="minorHAnsi" w:hAnsiTheme="minorHAnsi"/>
          <w:strike/>
          <w:sz w:val="18"/>
        </w:rPr>
        <w:t xml:space="preserve">Ponadto </w:t>
      </w:r>
      <w:r w:rsidRPr="002E60EA">
        <w:rPr>
          <w:rFonts w:asciiTheme="minorHAnsi" w:hAnsiTheme="minorHAnsi"/>
          <w:b/>
          <w:strike/>
          <w:sz w:val="18"/>
        </w:rPr>
        <w:t>OŚWIADCZAMY</w:t>
      </w:r>
      <w:r w:rsidRPr="002E60EA">
        <w:rPr>
          <w:rFonts w:asciiTheme="minorHAnsi" w:hAnsiTheme="minorHAnsi"/>
          <w:strike/>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2E60EA">
        <w:rPr>
          <w:rFonts w:asciiTheme="minorHAnsi" w:hAnsiTheme="minorHAnsi"/>
          <w:strike/>
          <w:sz w:val="18"/>
          <w:vertAlign w:val="superscript"/>
        </w:rPr>
        <w:footnoteReference w:id="13"/>
      </w:r>
      <w:r w:rsidRPr="002E60EA">
        <w:rPr>
          <w:rFonts w:asciiTheme="minorHAnsi" w:hAnsiTheme="minorHAnsi"/>
          <w:strike/>
          <w:sz w:val="18"/>
        </w:rPr>
        <w:t>.</w:t>
      </w:r>
    </w:p>
    <w:p w14:paraId="6EBB6502" w14:textId="77777777" w:rsidR="00D10121" w:rsidRPr="002E60EA" w:rsidRDefault="00D10121" w:rsidP="00D10121">
      <w:pPr>
        <w:autoSpaceDE w:val="0"/>
        <w:autoSpaceDN w:val="0"/>
        <w:adjustRightInd w:val="0"/>
        <w:spacing w:line="240" w:lineRule="auto"/>
        <w:rPr>
          <w:rFonts w:asciiTheme="minorHAnsi" w:hAnsiTheme="minorHAnsi"/>
          <w:strike/>
          <w:sz w:val="18"/>
        </w:rPr>
      </w:pPr>
    </w:p>
    <w:p w14:paraId="261EE26F" w14:textId="77777777" w:rsidR="00D10121" w:rsidRPr="002E60EA" w:rsidRDefault="00D10121" w:rsidP="00D10121">
      <w:pPr>
        <w:autoSpaceDE w:val="0"/>
        <w:autoSpaceDN w:val="0"/>
        <w:adjustRightInd w:val="0"/>
        <w:spacing w:line="240" w:lineRule="auto"/>
        <w:rPr>
          <w:rFonts w:asciiTheme="minorHAnsi" w:hAnsiTheme="minorHAnsi"/>
          <w:i/>
          <w:strike/>
          <w:sz w:val="20"/>
        </w:rPr>
      </w:pPr>
      <w:r w:rsidRPr="002E60EA">
        <w:rPr>
          <w:rFonts w:asciiTheme="minorHAnsi" w:hAnsiTheme="minorHAnsi"/>
          <w:i/>
          <w:strike/>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2E60EA">
        <w:rPr>
          <w:rFonts w:asciiTheme="minorHAnsi" w:hAnsiTheme="minorHAnsi"/>
          <w:i/>
          <w:strike/>
          <w:sz w:val="20"/>
        </w:rPr>
        <w:t>.</w:t>
      </w:r>
    </w:p>
    <w:p w14:paraId="09E17499" w14:textId="77777777" w:rsidR="00D10121" w:rsidRPr="002E60EA" w:rsidRDefault="00D10121" w:rsidP="00D10121">
      <w:pPr>
        <w:rPr>
          <w:rFonts w:asciiTheme="minorHAnsi" w:hAnsiTheme="minorHAnsi" w:cs="Arial"/>
          <w:strike/>
          <w:sz w:val="20"/>
        </w:rPr>
      </w:pPr>
    </w:p>
    <w:p w14:paraId="2942D4DF" w14:textId="77777777" w:rsidR="00D10121" w:rsidRPr="002E60EA" w:rsidRDefault="00D10121" w:rsidP="00D10121">
      <w:pPr>
        <w:ind w:right="-993"/>
        <w:rPr>
          <w:rFonts w:ascii="Calibri" w:hAnsi="Calibri" w:cs="Calibri"/>
          <w:strike/>
          <w:sz w:val="20"/>
        </w:rPr>
      </w:pPr>
      <w:r w:rsidRPr="002E60EA">
        <w:rPr>
          <w:rFonts w:ascii="Calibri" w:hAnsi="Calibri" w:cs="Calibri"/>
          <w:strike/>
          <w:sz w:val="20"/>
        </w:rPr>
        <w:tab/>
      </w:r>
      <w:r w:rsidRPr="002E60EA">
        <w:rPr>
          <w:rFonts w:ascii="Calibri" w:hAnsi="Calibri" w:cs="Calibri"/>
          <w:strike/>
          <w:sz w:val="20"/>
        </w:rPr>
        <w:tab/>
      </w:r>
      <w:r w:rsidRPr="002E60EA">
        <w:rPr>
          <w:rFonts w:ascii="Calibri" w:hAnsi="Calibri" w:cs="Calibri"/>
          <w:strike/>
          <w:sz w:val="20"/>
        </w:rPr>
        <w:tab/>
      </w:r>
      <w:r w:rsidRPr="002E60EA">
        <w:rPr>
          <w:rFonts w:ascii="Calibri" w:hAnsi="Calibri" w:cs="Calibri"/>
          <w:strike/>
          <w:sz w:val="20"/>
        </w:rPr>
        <w:tab/>
      </w:r>
      <w:r w:rsidRPr="002E60EA">
        <w:rPr>
          <w:rFonts w:ascii="Calibri" w:hAnsi="Calibri" w:cs="Calibri"/>
          <w:strike/>
          <w:sz w:val="20"/>
        </w:rPr>
        <w:tab/>
      </w:r>
      <w:r w:rsidRPr="002E60EA">
        <w:rPr>
          <w:rFonts w:ascii="Calibri" w:hAnsi="Calibri" w:cs="Calibri"/>
          <w:strike/>
          <w:sz w:val="20"/>
        </w:rPr>
        <w:tab/>
      </w:r>
      <w:r w:rsidRPr="002E60EA">
        <w:rPr>
          <w:rFonts w:ascii="Calibri" w:hAnsi="Calibri" w:cs="Calibri"/>
          <w:strike/>
          <w:sz w:val="20"/>
        </w:rPr>
        <w:tab/>
        <w:t xml:space="preserve">              </w:t>
      </w:r>
      <w:r w:rsidRPr="002E60EA">
        <w:rPr>
          <w:rFonts w:ascii="Calibri" w:hAnsi="Calibri" w:cs="Calibri"/>
          <w:strike/>
          <w:sz w:val="20"/>
        </w:rPr>
        <w:tab/>
        <w:t xml:space="preserve">        </w:t>
      </w:r>
      <w:r w:rsidRPr="002E60EA">
        <w:rPr>
          <w:rFonts w:ascii="Calibri" w:hAnsi="Calibri" w:cs="Calibri"/>
          <w:strike/>
          <w:sz w:val="20"/>
        </w:rPr>
        <w:tab/>
        <w:t xml:space="preserve"> …….………..…................................</w:t>
      </w:r>
    </w:p>
    <w:p w14:paraId="4E875463" w14:textId="7878CABD" w:rsidR="00EE1D89" w:rsidRPr="002E60EA" w:rsidRDefault="00D10121" w:rsidP="00D10121">
      <w:pPr>
        <w:spacing w:line="240" w:lineRule="auto"/>
        <w:ind w:left="5670" w:right="68"/>
        <w:jc w:val="center"/>
        <w:rPr>
          <w:rFonts w:ascii="Calibri" w:hAnsi="Calibri" w:cs="Calibri"/>
          <w:b/>
          <w:i/>
          <w:strike/>
          <w:sz w:val="16"/>
          <w:szCs w:val="16"/>
        </w:rPr>
      </w:pPr>
      <w:r w:rsidRPr="002E60EA">
        <w:rPr>
          <w:rFonts w:ascii="Calibri" w:hAnsi="Calibri" w:cs="Calibri"/>
          <w:i/>
          <w:strike/>
          <w:sz w:val="16"/>
          <w:szCs w:val="16"/>
        </w:rPr>
        <w:t xml:space="preserve">Data i podpis osoby/osób umocowanej(ych) do złożenia podpisu </w:t>
      </w:r>
      <w:r w:rsidRPr="002E60EA">
        <w:rPr>
          <w:rFonts w:ascii="Calibri" w:hAnsi="Calibri" w:cs="Calibri"/>
          <w:b/>
          <w:i/>
          <w:strike/>
          <w:sz w:val="16"/>
          <w:szCs w:val="16"/>
        </w:rPr>
        <w:t>w imieniu Podmiotu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678961E4"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2E60EA">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90709B" w:rsidRPr="009800BF">
        <w:rPr>
          <w:rFonts w:asciiTheme="minorHAnsi" w:hAnsiTheme="minorHAnsi" w:cstheme="minorHAnsi"/>
          <w:noProof/>
          <w:sz w:val="20"/>
          <w:szCs w:val="22"/>
        </w:rPr>
        <w:t>3179</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2E60EA">
        <w:rPr>
          <w:rFonts w:asciiTheme="minorHAnsi" w:hAnsiTheme="minorHAnsi" w:cstheme="minorHAnsi"/>
          <w:sz w:val="20"/>
          <w:szCs w:val="22"/>
        </w:rPr>
        <w:t>2024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90709B" w:rsidRPr="009800BF">
        <w:rPr>
          <w:rFonts w:asciiTheme="minorHAnsi" w:eastAsia="Calibri" w:hAnsiTheme="minorHAnsi" w:cstheme="minorHAnsi"/>
          <w:noProof/>
          <w:sz w:val="20"/>
          <w:lang w:eastAsia="pl-PL"/>
        </w:rPr>
        <w:t>Roboty budowlane w zakresie budowy przyłącza kablowego w podziale na 2 zadania: ZADANIE 1 - w m. Brzozówka 17A, gm. Czosnów; ZADANIE 2 - w m. Kobyłka, ul. Napoleona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16F020B9" w14:textId="1524178D" w:rsidR="007C622D" w:rsidRDefault="007C622D" w:rsidP="00914766">
      <w:pPr>
        <w:tabs>
          <w:tab w:val="left" w:pos="2100"/>
        </w:tabs>
        <w:rPr>
          <w:rFonts w:asciiTheme="minorHAnsi" w:hAnsiTheme="minorHAnsi" w:cstheme="minorHAnsi"/>
          <w:sz w:val="20"/>
        </w:rPr>
      </w:pPr>
    </w:p>
    <w:p w14:paraId="24A8347F" w14:textId="63F2AF6C" w:rsidR="007C622D" w:rsidRDefault="007C622D" w:rsidP="00914766">
      <w:pPr>
        <w:tabs>
          <w:tab w:val="left" w:pos="2100"/>
        </w:tabs>
        <w:rPr>
          <w:rFonts w:asciiTheme="minorHAnsi" w:hAnsiTheme="minorHAnsi" w:cstheme="minorHAnsi"/>
          <w:sz w:val="20"/>
        </w:rPr>
      </w:pPr>
    </w:p>
    <w:p w14:paraId="0DC57E61" w14:textId="179A2873"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690CE6">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7C622D" w:rsidRDefault="007C622D" w:rsidP="007C622D">
      <w:pPr>
        <w:rPr>
          <w:rFonts w:asciiTheme="minorHAnsi" w:hAnsiTheme="minorHAnsi" w:cstheme="minorHAnsi"/>
          <w:sz w:val="20"/>
        </w:rPr>
      </w:pPr>
    </w:p>
    <w:p w14:paraId="79918AF5" w14:textId="77777777" w:rsidR="007C622D" w:rsidRPr="007C622D" w:rsidRDefault="007C622D" w:rsidP="007C622D">
      <w:pPr>
        <w:rPr>
          <w:rFonts w:asciiTheme="minorHAnsi" w:hAnsiTheme="minorHAnsi" w:cstheme="minorHAnsi"/>
          <w:sz w:val="20"/>
        </w:rPr>
      </w:pPr>
    </w:p>
    <w:p w14:paraId="5F8CDAEE" w14:textId="554AA203"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2E60EA">
        <w:rPr>
          <w:rFonts w:asciiTheme="minorHAnsi" w:hAnsiTheme="minorHAnsi" w:cstheme="minorHAnsi"/>
          <w:sz w:val="20"/>
          <w:lang w:eastAsia="pl-PL"/>
        </w:rPr>
        <w:t>03179/2024</w:t>
      </w:r>
      <w:r w:rsidRPr="007C622D">
        <w:rPr>
          <w:rFonts w:asciiTheme="minorHAnsi" w:hAnsiTheme="minorHAnsi" w:cstheme="minorHAnsi"/>
          <w:sz w:val="20"/>
          <w:lang w:eastAsia="pl-PL"/>
        </w:rPr>
        <w:t xml:space="preserve">  prowadzonym w trybie przetargu nieograniczonego pn. </w:t>
      </w:r>
      <w:r w:rsidR="002E60EA">
        <w:rPr>
          <w:rFonts w:asciiTheme="minorHAnsi" w:hAnsiTheme="minorHAnsi" w:cstheme="minorHAnsi"/>
          <w:sz w:val="20"/>
          <w:lang w:eastAsia="pl-PL"/>
        </w:rPr>
        <w:t>„</w:t>
      </w:r>
      <w:r w:rsidR="002E60EA" w:rsidRPr="002E60EA">
        <w:rPr>
          <w:rFonts w:asciiTheme="minorHAnsi" w:hAnsiTheme="minorHAnsi" w:cstheme="minorHAnsi"/>
          <w:sz w:val="20"/>
        </w:rPr>
        <w:t>Roboty budowlane w zakresie budowy przyłącza kablowego w podziale na 2 zadania: ZADANIE 1 - w m. Brzozówka 17A, gm. Czosnów; ZADANIE 2 - w m. Kobyłka, ul. Napoleona</w:t>
      </w:r>
      <w:r w:rsidR="002E60EA">
        <w:rPr>
          <w:rFonts w:asciiTheme="minorHAnsi" w:hAnsiTheme="minorHAnsi" w:cstheme="minorHAnsi"/>
          <w:sz w:val="20"/>
        </w:rPr>
        <w:t>”</w:t>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690CE6">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690CE6">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690CE6">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690CE6">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690CE6">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B45A02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p w14:paraId="691D2931"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4D3B362"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690CE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28B49" w14:textId="77777777" w:rsidR="008A6DEF" w:rsidRDefault="008A6DEF" w:rsidP="004A302B">
      <w:pPr>
        <w:spacing w:line="240" w:lineRule="auto"/>
      </w:pPr>
      <w:r>
        <w:separator/>
      </w:r>
    </w:p>
  </w:endnote>
  <w:endnote w:type="continuationSeparator" w:id="0">
    <w:p w14:paraId="4110594C" w14:textId="77777777" w:rsidR="008A6DEF" w:rsidRDefault="008A6DE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EB31FF" w:rsidRDefault="00EB31FF">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EB31FF" w:rsidRDefault="00EB31FF" w:rsidP="00D10121">
    <w:pPr>
      <w:pStyle w:val="Stopka"/>
      <w:jc w:val="center"/>
    </w:pPr>
  </w:p>
  <w:p w14:paraId="47E480D8" w14:textId="77777777" w:rsidR="00EB31FF" w:rsidRPr="00DD5C5D" w:rsidRDefault="00EB31FF" w:rsidP="00D10121">
    <w:pPr>
      <w:pStyle w:val="Nagwek"/>
      <w:rPr>
        <w:rFonts w:ascii="Calibri" w:hAnsi="Calibri"/>
        <w:bCs/>
        <w:sz w:val="16"/>
        <w:szCs w:val="16"/>
      </w:rPr>
    </w:pPr>
  </w:p>
  <w:p w14:paraId="5825A4B2" w14:textId="77777777" w:rsidR="00EB31FF" w:rsidRDefault="00EB31FF">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EB31FF" w:rsidRDefault="00EB31FF">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EB31FF" w:rsidRDefault="00EB31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EB31FF" w:rsidRPr="0072383F" w:rsidRDefault="00EB31FF"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21104F5B" w:rsidR="00EB31FF" w:rsidRPr="00221E34" w:rsidRDefault="00EB31FF"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03A8F">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EB31FF" w:rsidRDefault="00EB31FF" w:rsidP="003C629B">
    <w:pPr>
      <w:pStyle w:val="Stopka"/>
      <w:jc w:val="center"/>
    </w:pPr>
  </w:p>
  <w:p w14:paraId="58369837" w14:textId="77777777" w:rsidR="00EB31FF" w:rsidRDefault="00EB31F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EB31FF" w:rsidRDefault="00EB31F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265AA3C7" w:rsidR="00EB31FF" w:rsidRPr="002A7B62" w:rsidRDefault="00EB31FF"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03A8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EB31FF" w:rsidRDefault="00EB31F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EB31FF" w:rsidRPr="0072383F" w:rsidRDefault="00EB31FF"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29CB8B71" w:rsidR="00EB31FF" w:rsidRPr="00221E34" w:rsidRDefault="00EB31FF"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03A8F">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EB31FF" w:rsidRDefault="00EB31FF" w:rsidP="003C629B">
    <w:pPr>
      <w:pStyle w:val="Stopka"/>
      <w:jc w:val="center"/>
    </w:pPr>
  </w:p>
  <w:p w14:paraId="6934332F" w14:textId="77777777" w:rsidR="00EB31FF" w:rsidRDefault="00EB31FF">
    <w:pPr>
      <w:pStyle w:val="Stopka"/>
    </w:pPr>
  </w:p>
  <w:p w14:paraId="0E7E20E5" w14:textId="77777777" w:rsidR="006F39A0" w:rsidRDefault="006F39A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7400BC85" w:rsidR="00EB31FF" w:rsidRPr="002A7B62" w:rsidRDefault="00EB31FF"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03A8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EB31FF" w:rsidRDefault="00EB31FF">
    <w:pPr>
      <w:pStyle w:val="Stopka"/>
    </w:pPr>
  </w:p>
  <w:p w14:paraId="47495F07" w14:textId="77777777" w:rsidR="006F39A0" w:rsidRDefault="006F39A0"/>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EB31FF" w:rsidRDefault="00EB31FF">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EB31FF" w:rsidRPr="00DD5C5D" w:rsidRDefault="00EB31FF" w:rsidP="00DD5C5D">
    <w:pPr>
      <w:pStyle w:val="Nagwek"/>
      <w:jc w:val="center"/>
      <w:rPr>
        <w:rFonts w:ascii="Calibri" w:hAnsi="Calibri"/>
        <w:bCs/>
        <w:sz w:val="16"/>
        <w:szCs w:val="16"/>
      </w:rPr>
    </w:pPr>
  </w:p>
  <w:p w14:paraId="6C945248" w14:textId="28A769F9" w:rsidR="00EB31FF" w:rsidRDefault="00EB31FF"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B008B">
      <w:rPr>
        <w:rFonts w:ascii="Calibri" w:hAnsi="Calibri"/>
        <w:bCs/>
        <w:noProof/>
        <w:sz w:val="16"/>
        <w:szCs w:val="16"/>
      </w:rPr>
      <w:t>24</w:t>
    </w:r>
    <w:r w:rsidRPr="00DD5C5D">
      <w:rPr>
        <w:rFonts w:ascii="Calibri" w:hAnsi="Calibri"/>
        <w:bCs/>
        <w:sz w:val="16"/>
        <w:szCs w:val="16"/>
      </w:rPr>
      <w:fldChar w:fldCharType="end"/>
    </w:r>
  </w:p>
  <w:p w14:paraId="11258AC5" w14:textId="77777777" w:rsidR="00EB31FF" w:rsidRDefault="00EB31FF">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EB31FF" w:rsidRDefault="00EB31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4E73" w14:textId="77777777" w:rsidR="008A6DEF" w:rsidRDefault="008A6DEF" w:rsidP="004A302B">
      <w:pPr>
        <w:spacing w:line="240" w:lineRule="auto"/>
      </w:pPr>
      <w:r>
        <w:separator/>
      </w:r>
    </w:p>
  </w:footnote>
  <w:footnote w:type="continuationSeparator" w:id="0">
    <w:p w14:paraId="18E18352" w14:textId="77777777" w:rsidR="008A6DEF" w:rsidRDefault="008A6DEF" w:rsidP="004A302B">
      <w:pPr>
        <w:spacing w:line="240" w:lineRule="auto"/>
      </w:pPr>
      <w:r>
        <w:continuationSeparator/>
      </w:r>
    </w:p>
  </w:footnote>
  <w:footnote w:id="1">
    <w:p w14:paraId="1349226E" w14:textId="77777777" w:rsidR="00EB31FF" w:rsidRPr="00F2601C" w:rsidRDefault="00EB31FF"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EB31FF" w:rsidRPr="00F2601C" w:rsidRDefault="00EB31FF"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EB31FF" w:rsidRPr="001A6201" w:rsidRDefault="00EB31FF"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EB31FF" w:rsidRPr="001A6201" w:rsidRDefault="00EB31FF"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EB31FF" w:rsidRPr="003F2EF3" w:rsidRDefault="00EB31FF"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EB31FF" w:rsidRPr="003D4E66" w:rsidRDefault="00EB31FF"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EB31FF" w:rsidRDefault="00EB31FF"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7C622D" w:rsidRPr="00342E37" w:rsidRDefault="007C622D" w:rsidP="007C622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7C622D" w:rsidRPr="00342E37" w:rsidRDefault="007C622D" w:rsidP="007C622D">
      <w:pPr>
        <w:pStyle w:val="Tekstprzypisudolnego"/>
        <w:numPr>
          <w:ilvl w:val="0"/>
          <w:numId w:val="3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37B2C9D3" w14:textId="77777777" w:rsidR="007C622D" w:rsidRPr="00342E37" w:rsidRDefault="007C622D" w:rsidP="007C622D">
      <w:pPr>
        <w:pStyle w:val="Tekstprzypisudolnego"/>
        <w:numPr>
          <w:ilvl w:val="0"/>
          <w:numId w:val="36"/>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60F56E47" w14:textId="77777777" w:rsidR="007C622D" w:rsidRPr="00342E37" w:rsidRDefault="007C622D" w:rsidP="007C622D">
      <w:pPr>
        <w:pStyle w:val="Tekstprzypisudolnego"/>
        <w:numPr>
          <w:ilvl w:val="0"/>
          <w:numId w:val="3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29496B3" w14:textId="77777777" w:rsidR="007C622D" w:rsidRPr="00342E37" w:rsidRDefault="007C622D" w:rsidP="007C622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7C622D" w:rsidRPr="00342E37" w:rsidRDefault="007C622D" w:rsidP="007C622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985E6" w14:textId="77777777" w:rsidR="007C622D" w:rsidRPr="00342E37" w:rsidRDefault="007C622D" w:rsidP="007C622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7C622D" w:rsidRPr="00342E37" w:rsidRDefault="007C622D" w:rsidP="007C622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7C622D" w:rsidRPr="00896587" w:rsidRDefault="007C622D"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EB31FF" w:rsidRPr="00CF2D59" w:rsidRDefault="00EB31FF"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EB31FF" w:rsidRDefault="00EB31FF"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EB31FF" w:rsidRDefault="00EB31FF"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EB31FF" w:rsidRPr="00517ECB" w:rsidRDefault="00EB31FF"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EB31FF" w:rsidRDefault="00EB31FF">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EB31FF" w:rsidRDefault="00EB31FF">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EB31FF" w:rsidRDefault="00EB31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EB31FF" w:rsidRPr="0072383F" w:rsidRDefault="00EB31FF"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EB31FF" w:rsidRDefault="00EB31F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EB31FF" w:rsidRPr="0072383F" w:rsidRDefault="00EB31FF" w:rsidP="003C629B">
    <w:pPr>
      <w:pStyle w:val="Nagwek"/>
      <w:ind w:hanging="284"/>
      <w:jc w:val="center"/>
      <w:rPr>
        <w:rFonts w:ascii="Calibri" w:hAnsi="Calibri"/>
        <w:b/>
        <w:bCs/>
        <w:szCs w:val="16"/>
      </w:rPr>
    </w:pPr>
  </w:p>
  <w:p w14:paraId="3CD10257" w14:textId="77777777" w:rsidR="006F39A0" w:rsidRDefault="006F39A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EB31FF" w:rsidRDefault="00EB31FF">
    <w:pPr>
      <w:pStyle w:val="Nagwek"/>
    </w:pPr>
  </w:p>
  <w:p w14:paraId="7E71CC68" w14:textId="77777777" w:rsidR="006F39A0" w:rsidRDefault="006F39A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EB31FF" w:rsidRDefault="00EB31FF">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EB31FF" w:rsidRDefault="00EB31F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EB31FF" w:rsidRPr="00A31C7C" w:rsidRDefault="00EB31FF"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w:t>
        </w:r>
        <w:r w:rsidR="00BD5ED3">
          <w:rPr>
            <w:rFonts w:asciiTheme="minorHAnsi" w:hAnsiTheme="minorHAnsi" w:cstheme="minorHAnsi"/>
            <w:sz w:val="18"/>
            <w:szCs w:val="18"/>
          </w:rPr>
          <w:t>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EB31FF" w:rsidRPr="000F58B6" w:rsidRDefault="00EB31FF"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EB31FF" w:rsidRDefault="00EB31FF">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EB31FF" w:rsidRDefault="00EB31F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EB31FF" w:rsidRDefault="00EB31F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EB31FF" w:rsidRPr="000F58B6" w:rsidRDefault="00EB31FF"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74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08B"/>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2F0"/>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0EA"/>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A8F"/>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8AA"/>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6DB"/>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2822"/>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23AF"/>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39A0"/>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1EF"/>
    <w:rsid w:val="007C622D"/>
    <w:rsid w:val="007C63BF"/>
    <w:rsid w:val="007C6AB4"/>
    <w:rsid w:val="007C6ECD"/>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089"/>
    <w:rsid w:val="0085191A"/>
    <w:rsid w:val="00852219"/>
    <w:rsid w:val="008527CA"/>
    <w:rsid w:val="008530CC"/>
    <w:rsid w:val="00857C86"/>
    <w:rsid w:val="0086098B"/>
    <w:rsid w:val="0086173D"/>
    <w:rsid w:val="008617F6"/>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2C8B"/>
    <w:rsid w:val="008A58C7"/>
    <w:rsid w:val="008A5A8C"/>
    <w:rsid w:val="008A5C73"/>
    <w:rsid w:val="008A64BE"/>
    <w:rsid w:val="008A6DEF"/>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09B"/>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7CC"/>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337A"/>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082"/>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2FE6"/>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5781"/>
    <w:rsid w:val="00AE6E5A"/>
    <w:rsid w:val="00AE7004"/>
    <w:rsid w:val="00AE76C3"/>
    <w:rsid w:val="00AF203D"/>
    <w:rsid w:val="00AF2794"/>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5ED3"/>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775"/>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559"/>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1B86"/>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2953"/>
    <w:rsid w:val="00D245A7"/>
    <w:rsid w:val="00D3114C"/>
    <w:rsid w:val="00D319DD"/>
    <w:rsid w:val="00D33389"/>
    <w:rsid w:val="00D35265"/>
    <w:rsid w:val="00D374E7"/>
    <w:rsid w:val="00D4011E"/>
    <w:rsid w:val="00D41914"/>
    <w:rsid w:val="00D42C86"/>
    <w:rsid w:val="00D42F0B"/>
    <w:rsid w:val="00D42FAF"/>
    <w:rsid w:val="00D44EC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14B"/>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4DCF"/>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443"/>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24383"/>
    <w:rsid w:val="0046204C"/>
    <w:rsid w:val="00466F50"/>
    <w:rsid w:val="00474BC4"/>
    <w:rsid w:val="004755AE"/>
    <w:rsid w:val="00486F64"/>
    <w:rsid w:val="00496BD7"/>
    <w:rsid w:val="004A4ED0"/>
    <w:rsid w:val="004B30AB"/>
    <w:rsid w:val="004F0378"/>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74AE9"/>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52EA6"/>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03179_2024 załaczniki.docx</dmsv2BaseFileName>
    <dmsv2BaseDisplayName xmlns="http://schemas.microsoft.com/sharepoint/v3">03179_2024 załaczniki</dmsv2BaseDisplayName>
    <dmsv2SWPP2ObjectNumber xmlns="http://schemas.microsoft.com/sharepoint/v3">POST/DYS/OW/GZ/03179/2024                         </dmsv2SWPP2ObjectNumber>
    <dmsv2SWPP2SumMD5 xmlns="http://schemas.microsoft.com/sharepoint/v3">c1af932b773f6df4282af94042605347</dmsv2SWPP2SumMD5>
    <dmsv2BaseMoved xmlns="http://schemas.microsoft.com/sharepoint/v3">false</dmsv2BaseMoved>
    <dmsv2BaseIsSensitive xmlns="http://schemas.microsoft.com/sharepoint/v3">true</dmsv2BaseIsSensitive>
    <dmsv2SWPP2IDSWPP2 xmlns="http://schemas.microsoft.com/sharepoint/v3">661198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20973948</dmsv2BaseClientSystemDocumentID>
    <dmsv2BaseModifiedByID xmlns="http://schemas.microsoft.com/sharepoint/v3">11920212</dmsv2BaseModifiedByID>
    <dmsv2BaseCreatedByID xmlns="http://schemas.microsoft.com/sharepoint/v3">11920212</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AEASQFSYQUA4-921679528-1174</_dlc_DocId>
    <_dlc_DocIdUrl xmlns="a19cb1c7-c5c7-46d4-85ae-d83685407bba">
      <Url>https://swpp2.dms.gkpge.pl/sites/32/_layouts/15/DocIdRedir.aspx?ID=AEASQFSYQUA4-921679528-1174</Url>
      <Description>AEASQFSYQUA4-921679528-1174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507C3C9F-F62D-4D36-97BD-8683FD3D6883}"/>
</file>

<file path=customXml/itemProps5.xml><?xml version="1.0" encoding="utf-8"?>
<ds:datastoreItem xmlns:ds="http://schemas.openxmlformats.org/officeDocument/2006/customXml" ds:itemID="{91F2EBD8-3CAF-4D09-BDCE-9D8B39419BE8}">
  <ds:schemaRefs>
    <ds:schemaRef ds:uri="http://schemas.openxmlformats.org/officeDocument/2006/bibliography"/>
  </ds:schemaRefs>
</ds:datastoreItem>
</file>

<file path=customXml/itemProps6.xml><?xml version="1.0" encoding="utf-8"?>
<ds:datastoreItem xmlns:ds="http://schemas.openxmlformats.org/officeDocument/2006/customXml" ds:itemID="{B55FD696-9EDD-4B8A-B64A-109701A639A2}"/>
</file>

<file path=docProps/app.xml><?xml version="1.0" encoding="utf-8"?>
<Properties xmlns="http://schemas.openxmlformats.org/officeDocument/2006/extended-properties" xmlns:vt="http://schemas.openxmlformats.org/officeDocument/2006/docPropsVTypes">
  <Template>Normal</Template>
  <TotalTime>19</TotalTime>
  <Pages>12</Pages>
  <Words>3936</Words>
  <Characters>23622</Characters>
  <Application>Microsoft Office Word</Application>
  <DocSecurity>0</DocSecurity>
  <Lines>196</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Małkińska Aneta [PGE Dystr. O.Warszawa]</cp:lastModifiedBy>
  <cp:revision>16</cp:revision>
  <cp:lastPrinted>2024-11-04T10:47:00Z</cp:lastPrinted>
  <dcterms:created xsi:type="dcterms:W3CDTF">2024-11-04T10:19:00Z</dcterms:created>
  <dcterms:modified xsi:type="dcterms:W3CDTF">2024-11-04T11:18:00Z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4e4ad6c4-e3f7-41d0-8139-8f2d236e62de</vt:lpwstr>
  </property>
</Properties>
</file>