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4177AA" w14:textId="00C45F4F" w:rsidR="00914766" w:rsidRPr="009C2468" w:rsidRDefault="00914766" w:rsidP="00914766">
      <w:pPr>
        <w:keepNext/>
        <w:keepLines/>
        <w:shd w:val="clear" w:color="auto" w:fill="C6D9F1" w:themeFill="text2" w:themeFillTint="33"/>
        <w:spacing w:line="240" w:lineRule="auto"/>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Pr>
          <w:rFonts w:asciiTheme="minorHAnsi" w:hAnsiTheme="minorHAnsi" w:cstheme="minorHAnsi"/>
          <w:b/>
          <w:bCs/>
          <w:color w:val="000000"/>
          <w:sz w:val="20"/>
        </w:rPr>
        <w:t>1</w:t>
      </w:r>
      <w:r w:rsidR="00441D1F">
        <w:rPr>
          <w:rFonts w:asciiTheme="minorHAnsi" w:hAnsiTheme="minorHAnsi" w:cstheme="minorHAnsi"/>
          <w:b/>
          <w:bCs/>
          <w:color w:val="000000"/>
          <w:sz w:val="20"/>
        </w:rPr>
        <w:t>1</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OŚWI</w:t>
      </w:r>
      <w:r w:rsidR="00F26C5F">
        <w:rPr>
          <w:rFonts w:asciiTheme="minorHAnsi" w:hAnsiTheme="minorHAnsi" w:cstheme="minorHAnsi"/>
          <w:b/>
          <w:bCs/>
          <w:color w:val="000000"/>
          <w:sz w:val="20"/>
        </w:rPr>
        <w:t>ADCZENIE O ZACHOWANIU POUFNOŚCI</w:t>
      </w:r>
    </w:p>
    <w:p w14:paraId="259899B0" w14:textId="77777777" w:rsidR="00914766" w:rsidRDefault="00914766" w:rsidP="00914766">
      <w:pPr>
        <w:tabs>
          <w:tab w:val="left" w:pos="2100"/>
        </w:tabs>
        <w:rPr>
          <w:rFonts w:asciiTheme="minorHAnsi" w:hAnsiTheme="minorHAnsi" w:cstheme="minorHAnsi"/>
          <w:sz w:val="20"/>
        </w:rPr>
      </w:pPr>
    </w:p>
    <w:p w14:paraId="6A4CC230" w14:textId="77777777" w:rsidR="00914766" w:rsidRDefault="00914766" w:rsidP="00914766">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914766" w:rsidRPr="006B56FD" w14:paraId="5E13DAA8" w14:textId="77777777" w:rsidTr="00914766">
        <w:trPr>
          <w:trHeight w:val="1488"/>
          <w:jc w:val="center"/>
        </w:trPr>
        <w:tc>
          <w:tcPr>
            <w:tcW w:w="3965" w:type="dxa"/>
            <w:tcBorders>
              <w:right w:val="single" w:sz="4" w:space="0" w:color="auto"/>
            </w:tcBorders>
          </w:tcPr>
          <w:p w14:paraId="1DC28FB2" w14:textId="77777777" w:rsidR="00914766" w:rsidRPr="00914766" w:rsidRDefault="00914766" w:rsidP="00914766">
            <w:pPr>
              <w:ind w:right="28"/>
              <w:jc w:val="left"/>
              <w:rPr>
                <w:rFonts w:asciiTheme="minorHAnsi" w:hAnsiTheme="minorHAnsi" w:cstheme="minorHAnsi"/>
                <w:b/>
                <w:i/>
                <w:iCs/>
                <w:sz w:val="20"/>
                <w:u w:val="single"/>
              </w:rPr>
            </w:pPr>
            <w:r w:rsidRPr="00914766">
              <w:rPr>
                <w:rFonts w:asciiTheme="minorHAnsi" w:hAnsiTheme="minorHAnsi" w:cstheme="minorHAnsi"/>
                <w:b/>
                <w:i/>
                <w:iCs/>
                <w:sz w:val="20"/>
                <w:u w:val="single"/>
              </w:rPr>
              <w:t>Wykonawca</w:t>
            </w:r>
          </w:p>
          <w:p w14:paraId="4C0F547D" w14:textId="77777777" w:rsidR="00914766" w:rsidRPr="00914766" w:rsidRDefault="00914766" w:rsidP="00914766">
            <w:pPr>
              <w:ind w:right="28"/>
              <w:jc w:val="left"/>
              <w:rPr>
                <w:rFonts w:asciiTheme="minorHAnsi" w:hAnsiTheme="minorHAnsi" w:cstheme="minorHAnsi"/>
                <w:sz w:val="20"/>
              </w:rPr>
            </w:pPr>
          </w:p>
          <w:p w14:paraId="03291B6D" w14:textId="77777777" w:rsidR="00914766" w:rsidRPr="00914766" w:rsidRDefault="00914766" w:rsidP="00914766">
            <w:pPr>
              <w:ind w:right="28"/>
              <w:jc w:val="center"/>
              <w:rPr>
                <w:rFonts w:asciiTheme="minorHAnsi" w:hAnsiTheme="minorHAnsi" w:cstheme="minorHAnsi"/>
                <w:sz w:val="20"/>
              </w:rPr>
            </w:pPr>
            <w:r w:rsidRPr="00914766">
              <w:rPr>
                <w:rFonts w:asciiTheme="minorHAnsi" w:hAnsiTheme="minorHAnsi" w:cstheme="minorHAnsi"/>
                <w:sz w:val="20"/>
              </w:rPr>
              <w:t>…………………………………………………</w:t>
            </w:r>
          </w:p>
          <w:p w14:paraId="5B0DDA2C" w14:textId="77777777" w:rsidR="00914766" w:rsidRPr="00914766" w:rsidRDefault="00914766" w:rsidP="00914766">
            <w:pPr>
              <w:ind w:right="28"/>
              <w:jc w:val="center"/>
              <w:rPr>
                <w:rFonts w:asciiTheme="minorHAnsi" w:hAnsiTheme="minorHAnsi" w:cstheme="minorHAnsi"/>
                <w:sz w:val="20"/>
              </w:rPr>
            </w:pPr>
            <w:r w:rsidRPr="00914766">
              <w:rPr>
                <w:rFonts w:asciiTheme="minorHAnsi" w:hAnsiTheme="minorHAnsi" w:cstheme="minorHAnsi"/>
                <w:sz w:val="20"/>
              </w:rPr>
              <w:t>……………………………………………….</w:t>
            </w:r>
          </w:p>
          <w:p w14:paraId="3D779EF5" w14:textId="77777777" w:rsidR="00914766" w:rsidRPr="00914766" w:rsidRDefault="00914766" w:rsidP="00914766">
            <w:pPr>
              <w:ind w:right="28"/>
              <w:jc w:val="center"/>
              <w:rPr>
                <w:rFonts w:asciiTheme="minorHAnsi" w:hAnsiTheme="minorHAnsi" w:cstheme="minorHAnsi"/>
                <w:i/>
                <w:sz w:val="20"/>
              </w:rPr>
            </w:pPr>
            <w:r w:rsidRPr="00914766">
              <w:rPr>
                <w:rFonts w:asciiTheme="minorHAnsi" w:hAnsiTheme="minorHAnsi" w:cstheme="minorHAnsi"/>
                <w:i/>
                <w:sz w:val="20"/>
              </w:rPr>
              <w:t>Nazwa i adres</w:t>
            </w:r>
          </w:p>
          <w:p w14:paraId="3119E6BC" w14:textId="472001B3" w:rsidR="00914766" w:rsidRPr="00B36DC5" w:rsidRDefault="00914766" w:rsidP="00914766">
            <w:pPr>
              <w:ind w:right="28"/>
              <w:jc w:val="center"/>
              <w:rPr>
                <w:rFonts w:asciiTheme="minorHAnsi" w:hAnsiTheme="minorHAnsi" w:cstheme="minorHAnsi"/>
                <w:b/>
                <w:i/>
              </w:rPr>
            </w:pPr>
            <w:r w:rsidRPr="00914766">
              <w:rPr>
                <w:rFonts w:asciiTheme="minorHAnsi" w:hAnsiTheme="minorHAnsi" w:cstheme="minorHAnsi"/>
                <w:b/>
                <w:i/>
                <w:sz w:val="20"/>
              </w:rPr>
              <w:t>Adres email: …………………………</w:t>
            </w:r>
            <w:r>
              <w:rPr>
                <w:rFonts w:asciiTheme="minorHAnsi" w:hAnsiTheme="minorHAnsi" w:cstheme="minorHAnsi"/>
                <w:b/>
                <w:i/>
                <w:sz w:val="20"/>
              </w:rPr>
              <w:t>……………</w:t>
            </w:r>
            <w:r w:rsidRPr="00914766">
              <w:rPr>
                <w:rFonts w:asciiTheme="minorHAnsi" w:hAnsiTheme="minorHAnsi" w:cstheme="minorHAnsi"/>
                <w:b/>
                <w:i/>
                <w:sz w:val="20"/>
              </w:rPr>
              <w:t xml:space="preserve"> (na który przesłane zostaną informacje poufne)</w:t>
            </w:r>
          </w:p>
        </w:tc>
        <w:tc>
          <w:tcPr>
            <w:tcW w:w="850" w:type="dxa"/>
            <w:tcBorders>
              <w:top w:val="nil"/>
              <w:left w:val="single" w:sz="4" w:space="0" w:color="auto"/>
              <w:bottom w:val="nil"/>
              <w:right w:val="single" w:sz="4" w:space="0" w:color="auto"/>
            </w:tcBorders>
          </w:tcPr>
          <w:p w14:paraId="49B589F2" w14:textId="77777777" w:rsidR="00914766" w:rsidRPr="006B56FD" w:rsidRDefault="00914766" w:rsidP="00914766">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5479E5F9" w14:textId="5111ADAE" w:rsidR="00914766" w:rsidRDefault="00914766" w:rsidP="00914766">
            <w:pPr>
              <w:spacing w:line="360" w:lineRule="auto"/>
              <w:rPr>
                <w:rFonts w:asciiTheme="minorHAnsi" w:eastAsiaTheme="majorEastAsia" w:hAnsiTheme="minorHAnsi" w:cstheme="minorHAnsi"/>
                <w:b/>
                <w:i/>
                <w:iCs/>
                <w:sz w:val="20"/>
                <w:u w:val="single"/>
              </w:rPr>
            </w:pPr>
            <w:r w:rsidRPr="00914766">
              <w:rPr>
                <w:rFonts w:asciiTheme="minorHAnsi" w:eastAsiaTheme="majorEastAsia" w:hAnsiTheme="minorHAnsi" w:cstheme="minorHAnsi"/>
                <w:b/>
                <w:i/>
                <w:iCs/>
                <w:sz w:val="20"/>
                <w:u w:val="single"/>
              </w:rPr>
              <w:t xml:space="preserve">Zamawiający </w:t>
            </w:r>
          </w:p>
          <w:p w14:paraId="2E40BAF6" w14:textId="77777777" w:rsidR="00914766" w:rsidRPr="00914766" w:rsidRDefault="00914766" w:rsidP="00914766">
            <w:pPr>
              <w:spacing w:line="360" w:lineRule="auto"/>
              <w:rPr>
                <w:rFonts w:asciiTheme="minorHAnsi" w:eastAsiaTheme="majorEastAsia" w:hAnsiTheme="minorHAnsi" w:cstheme="minorHAnsi"/>
                <w:b/>
                <w:i/>
                <w:iCs/>
                <w:sz w:val="14"/>
                <w:szCs w:val="14"/>
                <w:u w:val="single"/>
              </w:rPr>
            </w:pPr>
          </w:p>
          <w:p w14:paraId="63787239" w14:textId="77777777" w:rsidR="00914766" w:rsidRPr="00914766" w:rsidRDefault="00914766" w:rsidP="00914766">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w:t>
            </w:r>
          </w:p>
          <w:p w14:paraId="1EC2DCB6" w14:textId="77777777" w:rsidR="00914766" w:rsidRPr="00914766" w:rsidRDefault="00914766" w:rsidP="00914766">
            <w:pPr>
              <w:spacing w:before="120" w:after="120" w:line="240" w:lineRule="auto"/>
              <w:contextualSpacing/>
              <w:jc w:val="center"/>
              <w:rPr>
                <w:rFonts w:asciiTheme="minorHAnsi" w:eastAsia="Calibri" w:hAnsiTheme="minorHAnsi" w:cstheme="minorHAnsi"/>
                <w:sz w:val="20"/>
              </w:rPr>
            </w:pPr>
            <w:r w:rsidRPr="00914766">
              <w:rPr>
                <w:rFonts w:asciiTheme="minorHAnsi" w:eastAsia="Calibri" w:hAnsiTheme="minorHAnsi" w:cstheme="minorHAnsi"/>
                <w:sz w:val="20"/>
              </w:rPr>
              <w:t>w imieniu i na rzecz której działa:</w:t>
            </w:r>
          </w:p>
          <w:p w14:paraId="3499EA17" w14:textId="77777777" w:rsidR="00914766" w:rsidRPr="00914766" w:rsidRDefault="00914766" w:rsidP="00914766">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 Oddział Warszawa</w:t>
            </w:r>
          </w:p>
          <w:p w14:paraId="0FB64222" w14:textId="77777777" w:rsidR="00914766" w:rsidRPr="00724BFB" w:rsidRDefault="00914766" w:rsidP="00914766">
            <w:pPr>
              <w:spacing w:before="120" w:after="120" w:line="240" w:lineRule="auto"/>
              <w:contextualSpacing/>
              <w:jc w:val="center"/>
              <w:rPr>
                <w:rFonts w:asciiTheme="minorHAnsi" w:eastAsia="Calibri" w:hAnsiTheme="minorHAnsi" w:cstheme="minorHAnsi"/>
                <w:color w:val="000000"/>
              </w:rPr>
            </w:pPr>
            <w:r w:rsidRPr="00914766">
              <w:rPr>
                <w:rFonts w:asciiTheme="minorHAnsi" w:eastAsia="Calibri" w:hAnsiTheme="minorHAnsi" w:cstheme="minorHAnsi"/>
                <w:color w:val="000000"/>
                <w:sz w:val="20"/>
              </w:rPr>
              <w:t>ul. Marsa 95, 04-470 Warszawa</w:t>
            </w:r>
          </w:p>
        </w:tc>
      </w:tr>
    </w:tbl>
    <w:p w14:paraId="3AB843BC" w14:textId="77777777" w:rsidR="00914766" w:rsidRDefault="00914766" w:rsidP="00914766">
      <w:pPr>
        <w:spacing w:after="80" w:line="240" w:lineRule="auto"/>
        <w:rPr>
          <w:rFonts w:asciiTheme="minorHAnsi" w:eastAsia="Calibri" w:hAnsiTheme="minorHAnsi" w:cstheme="minorHAnsi"/>
          <w:sz w:val="20"/>
          <w:lang w:eastAsia="pl-PL"/>
        </w:rPr>
      </w:pPr>
    </w:p>
    <w:p w14:paraId="4A0B61EE" w14:textId="77777777" w:rsidR="00914766" w:rsidRDefault="00914766" w:rsidP="00914766">
      <w:pPr>
        <w:spacing w:after="80" w:line="240" w:lineRule="auto"/>
        <w:rPr>
          <w:rFonts w:asciiTheme="minorHAnsi" w:eastAsia="Calibri" w:hAnsiTheme="minorHAnsi" w:cstheme="minorHAnsi"/>
          <w:sz w:val="20"/>
          <w:lang w:eastAsia="pl-PL"/>
        </w:rPr>
      </w:pPr>
    </w:p>
    <w:p w14:paraId="31B8D11C" w14:textId="77777777" w:rsidR="00914766" w:rsidRPr="009C2468" w:rsidRDefault="00914766" w:rsidP="00914766">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14:paraId="1A3AFD5C" w14:textId="77777777" w:rsidR="00914766" w:rsidRPr="009C2468" w:rsidRDefault="00914766" w:rsidP="00914766">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4C2A44E3" w14:textId="00D01D4F" w:rsidR="00914766" w:rsidRPr="006F4102" w:rsidRDefault="00793ECF" w:rsidP="006F4102">
      <w:pPr>
        <w:spacing w:after="80" w:line="240" w:lineRule="auto"/>
        <w:rPr>
          <w:rFonts w:asciiTheme="minorHAnsi" w:eastAsia="Calibri" w:hAnsiTheme="minorHAnsi" w:cstheme="minorHAnsi"/>
          <w:b/>
          <w: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Pr>
          <w:rFonts w:asciiTheme="minorHAnsi" w:eastAsia="Calibri" w:hAnsiTheme="minorHAnsi" w:cstheme="minorHAnsi"/>
          <w:sz w:val="20"/>
          <w:lang w:eastAsia="pl-PL"/>
        </w:rPr>
        <w:t xml:space="preserve">nr </w:t>
      </w:r>
      <w:r w:rsidR="004E31DC" w:rsidRPr="004E31DC">
        <w:rPr>
          <w:rFonts w:asciiTheme="minorHAnsi" w:hAnsiTheme="minorHAnsi" w:cstheme="minorHAnsi"/>
          <w:b/>
          <w:sz w:val="20"/>
          <w:szCs w:val="22"/>
        </w:rPr>
        <w:t>POST/DYS/OW/GZ/0</w:t>
      </w:r>
      <w:r w:rsidR="003170A0">
        <w:rPr>
          <w:rFonts w:asciiTheme="minorHAnsi" w:hAnsiTheme="minorHAnsi" w:cstheme="minorHAnsi"/>
          <w:b/>
          <w:sz w:val="20"/>
          <w:szCs w:val="22"/>
        </w:rPr>
        <w:t>3</w:t>
      </w:r>
      <w:r w:rsidR="00234C87">
        <w:rPr>
          <w:rFonts w:asciiTheme="minorHAnsi" w:hAnsiTheme="minorHAnsi" w:cstheme="minorHAnsi"/>
          <w:b/>
          <w:sz w:val="20"/>
          <w:szCs w:val="22"/>
        </w:rPr>
        <w:t>1</w:t>
      </w:r>
      <w:r w:rsidR="001D0502">
        <w:rPr>
          <w:rFonts w:asciiTheme="minorHAnsi" w:hAnsiTheme="minorHAnsi" w:cstheme="minorHAnsi"/>
          <w:b/>
          <w:sz w:val="20"/>
          <w:szCs w:val="22"/>
        </w:rPr>
        <w:t>77</w:t>
      </w:r>
      <w:r w:rsidR="004E31DC" w:rsidRPr="004E31DC">
        <w:rPr>
          <w:rFonts w:asciiTheme="minorHAnsi" w:hAnsiTheme="minorHAnsi" w:cstheme="minorHAnsi"/>
          <w:b/>
          <w:sz w:val="20"/>
          <w:szCs w:val="22"/>
        </w:rPr>
        <w:t>/2024</w:t>
      </w:r>
      <w:r w:rsidR="009015B8">
        <w:rPr>
          <w:rFonts w:asciiTheme="minorHAnsi" w:hAnsiTheme="minorHAnsi" w:cstheme="minorHAnsi"/>
          <w:b/>
          <w:sz w:val="20"/>
          <w:szCs w:val="22"/>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sidR="000A5E47">
        <w:rPr>
          <w:rFonts w:asciiTheme="minorHAnsi" w:eastAsia="Calibri" w:hAnsiTheme="minorHAnsi" w:cstheme="minorHAnsi"/>
          <w:sz w:val="20"/>
          <w:lang w:eastAsia="pl-PL"/>
        </w:rPr>
        <w:t xml:space="preserve">: </w:t>
      </w:r>
      <w:r w:rsidR="001D0502" w:rsidRPr="001D0502">
        <w:rPr>
          <w:rFonts w:asciiTheme="minorHAnsi" w:eastAsia="Calibri" w:hAnsiTheme="minorHAnsi" w:cstheme="minorHAnsi"/>
          <w:b/>
          <w:i/>
          <w:sz w:val="20"/>
          <w:lang w:eastAsia="pl-PL"/>
        </w:rPr>
        <w:t>Roboty budowlane w celu przyłączenia do sieci elektroenergetycznej Kontrahenta w miejscowości Kąty Wielgi dz. nr 456/3 gm. Strachówka</w:t>
      </w:r>
      <w:bookmarkStart w:id="0" w:name="_GoBack"/>
      <w:bookmarkEnd w:id="0"/>
    </w:p>
    <w:p w14:paraId="0CA19C6C" w14:textId="77777777" w:rsidR="00914766" w:rsidRPr="009C2468" w:rsidRDefault="00914766" w:rsidP="00914766">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9C2468">
        <w:rPr>
          <w:rFonts w:asciiTheme="minorHAnsi" w:eastAsia="Calibri" w:hAnsiTheme="minorHAnsi" w:cstheme="minorHAnsi"/>
          <w:sz w:val="20"/>
        </w:rPr>
        <w:t>M</w:t>
      </w:r>
      <w:r w:rsidRPr="009C2468">
        <w:rPr>
          <w:rFonts w:asciiTheme="minorHAnsi" w:eastAsia="Calibri" w:hAnsiTheme="minorHAnsi" w:cstheme="minorHAnsi"/>
          <w:color w:val="000000"/>
          <w:sz w:val="20"/>
        </w:rPr>
        <w:t>ając na uwadze</w:t>
      </w:r>
      <w:r w:rsidRPr="009C2468">
        <w:rPr>
          <w:rFonts w:asciiTheme="minorHAnsi" w:eastAsia="Calibri" w:hAnsiTheme="minorHAnsi" w:cstheme="minorHAnsi"/>
          <w:sz w:val="20"/>
        </w:rPr>
        <w:t xml:space="preserve"> potrzebę zapewnienia ochrony i bezpieczeństwa informacji przekazywanych przez Zamawiającego, oświadczamy niniejszym, iż </w:t>
      </w:r>
      <w:r w:rsidRPr="009C2468">
        <w:rPr>
          <w:rFonts w:asciiTheme="minorHAnsi" w:eastAsia="Calibri" w:hAnsiTheme="minorHAnsi" w:cstheme="minorHAnsi"/>
          <w:b/>
          <w:sz w:val="20"/>
        </w:rPr>
        <w:t>zobowiązujemy się do zachowania w poufności informacji</w:t>
      </w:r>
      <w:r>
        <w:rPr>
          <w:rFonts w:asciiTheme="minorHAnsi" w:eastAsia="Calibri" w:hAnsiTheme="minorHAnsi" w:cstheme="minorHAnsi"/>
          <w:b/>
          <w:sz w:val="20"/>
        </w:rPr>
        <w:t xml:space="preserve"> poufnych</w:t>
      </w:r>
      <w:r w:rsidRPr="009C2468">
        <w:rPr>
          <w:rFonts w:asciiTheme="minorHAnsi" w:eastAsia="Calibri" w:hAnsiTheme="minorHAnsi" w:cstheme="minorHAnsi"/>
          <w:b/>
          <w:sz w:val="20"/>
        </w:rPr>
        <w:t xml:space="preserve"> uzyskanych od Zamawiającego w trakcie prowadzonego postępowania, zarówno w formie pisemnej, dokumentowej</w:t>
      </w:r>
      <w:r>
        <w:rPr>
          <w:rFonts w:asciiTheme="minorHAnsi" w:eastAsia="Calibri" w:hAnsiTheme="minorHAnsi" w:cstheme="minorHAnsi"/>
          <w:b/>
          <w:sz w:val="20"/>
        </w:rPr>
        <w:t>, elektronicznej jak i ustnej,</w:t>
      </w:r>
      <w:r w:rsidRPr="009C2468">
        <w:rPr>
          <w:rFonts w:asciiTheme="minorHAnsi" w:eastAsia="Calibri" w:hAnsiTheme="minorHAnsi" w:cstheme="minorHAnsi"/>
          <w:b/>
          <w:sz w:val="20"/>
        </w:rPr>
        <w:t xml:space="preserve"> a w szczególności do: </w:t>
      </w:r>
    </w:p>
    <w:p w14:paraId="2EFA9A8D" w14:textId="77777777" w:rsidR="00914766" w:rsidRPr="009C2468"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5F07D95B" w14:textId="77777777" w:rsidR="00914766" w:rsidRPr="009C2468"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14:paraId="4B2A527F" w14:textId="77777777" w:rsidR="00914766" w:rsidRPr="009C2468"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31ABB531" w14:textId="23BF61B7" w:rsidR="00914766" w:rsidRPr="009C2468" w:rsidRDefault="00914766" w:rsidP="00914766">
      <w:pPr>
        <w:numPr>
          <w:ilvl w:val="1"/>
          <w:numId w:val="31"/>
        </w:numPr>
        <w:autoSpaceDE w:val="0"/>
        <w:autoSpaceDN w:val="0"/>
        <w:adjustRightInd w:val="0"/>
        <w:spacing w:before="120" w:after="120" w:line="240" w:lineRule="auto"/>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Zapłacenia na rzecz PGE Dystrybucja S.A. kary umownej </w:t>
      </w:r>
      <w:r w:rsidR="00F26C5F">
        <w:rPr>
          <w:rFonts w:asciiTheme="minorHAnsi" w:eastAsia="Calibri" w:hAnsiTheme="minorHAnsi" w:cstheme="minorHAnsi"/>
          <w:sz w:val="20"/>
        </w:rPr>
        <w:t>określonej w umowie</w:t>
      </w:r>
      <w:r w:rsidRPr="009C2468">
        <w:rPr>
          <w:rFonts w:asciiTheme="minorHAnsi" w:eastAsia="Calibri" w:hAnsiTheme="minorHAns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2352F796" w14:textId="77777777" w:rsidR="00914766" w:rsidRPr="009C2468" w:rsidRDefault="00914766" w:rsidP="00914766">
      <w:pPr>
        <w:autoSpaceDE w:val="0"/>
        <w:autoSpaceDN w:val="0"/>
        <w:adjustRightInd w:val="0"/>
        <w:spacing w:before="120" w:after="120" w:line="240" w:lineRule="auto"/>
        <w:ind w:left="360"/>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 </w:t>
      </w:r>
    </w:p>
    <w:p w14:paraId="40F106B7" w14:textId="77777777" w:rsidR="00914766" w:rsidRPr="009C2468" w:rsidRDefault="00914766" w:rsidP="00914766">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Zobowiązujemy się dochować powyższych wymogów zarówno w trakcie prowadzenia postępowania, jak i po jego zakończeniu.</w:t>
      </w:r>
    </w:p>
    <w:p w14:paraId="799B706C" w14:textId="77777777" w:rsidR="00914766" w:rsidRPr="007B5C8C" w:rsidRDefault="00914766" w:rsidP="00914766">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9C2468">
        <w:rPr>
          <w:rFonts w:asciiTheme="minorHAnsi" w:eastAsia="Calibri" w:hAnsiTheme="minorHAnsi" w:cstheme="minorHAnsi"/>
          <w:sz w:val="20"/>
        </w:rPr>
        <w:t>t.j</w:t>
      </w:r>
      <w:proofErr w:type="spellEnd"/>
      <w:r w:rsidRPr="009C2468">
        <w:rPr>
          <w:rFonts w:asciiTheme="minorHAnsi" w:eastAsia="Calibri" w:hAnsiTheme="minorHAnsi" w:cstheme="minorHAnsi"/>
          <w:sz w:val="20"/>
        </w:rPr>
        <w:t>. Dz. U. 2020, poz. 1913 ze zm</w:t>
      </w:r>
      <w:r w:rsidRPr="007B5C8C">
        <w:rPr>
          <w:rFonts w:asciiTheme="minorHAnsi" w:eastAsia="Calibri" w:hAnsiTheme="minorHAnsi" w:cstheme="minorHAnsi"/>
          <w:sz w:val="20"/>
        </w:rPr>
        <w:t>.).</w:t>
      </w:r>
    </w:p>
    <w:p w14:paraId="5B34C62F" w14:textId="77777777" w:rsidR="00914766" w:rsidRPr="009C2468" w:rsidRDefault="00914766" w:rsidP="00914766">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914766" w:rsidRPr="009C2468" w14:paraId="35320666" w14:textId="77777777" w:rsidTr="00914766">
        <w:trPr>
          <w:trHeight w:val="284"/>
        </w:trPr>
        <w:tc>
          <w:tcPr>
            <w:tcW w:w="4922" w:type="dxa"/>
            <w:hideMark/>
          </w:tcPr>
          <w:p w14:paraId="12A3E918" w14:textId="77777777" w:rsidR="00914766" w:rsidRPr="009C2468" w:rsidRDefault="00914766" w:rsidP="00914766">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914766" w:rsidRPr="009C2468" w14:paraId="2E28AAF6" w14:textId="77777777" w:rsidTr="00914766">
        <w:trPr>
          <w:trHeight w:val="284"/>
        </w:trPr>
        <w:tc>
          <w:tcPr>
            <w:tcW w:w="4922" w:type="dxa"/>
            <w:hideMark/>
          </w:tcPr>
          <w:p w14:paraId="5B2C583C" w14:textId="77777777" w:rsidR="00914766" w:rsidRDefault="00914766" w:rsidP="00914766">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Pr="009C2468">
              <w:rPr>
                <w:rFonts w:asciiTheme="minorHAnsi" w:hAnsiTheme="minorHAnsi" w:cstheme="minorHAnsi"/>
                <w:i/>
                <w:sz w:val="16"/>
                <w:szCs w:val="16"/>
                <w:lang w:eastAsia="pl-PL"/>
              </w:rPr>
              <w:t>odpis osoby/osób umocowanych do składania</w:t>
            </w:r>
          </w:p>
          <w:p w14:paraId="4F41E630" w14:textId="77777777" w:rsidR="00914766" w:rsidRPr="009C2468" w:rsidRDefault="00914766" w:rsidP="00914766">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14:paraId="69336BF1" w14:textId="77777777" w:rsidR="00914766" w:rsidRDefault="00914766" w:rsidP="00914766">
      <w:pPr>
        <w:tabs>
          <w:tab w:val="left" w:pos="2100"/>
        </w:tabs>
        <w:rPr>
          <w:rFonts w:asciiTheme="minorHAnsi" w:hAnsiTheme="minorHAnsi" w:cstheme="minorHAnsi"/>
          <w:sz w:val="20"/>
        </w:rPr>
      </w:pPr>
    </w:p>
    <w:p w14:paraId="06ADC011" w14:textId="2E9F9186" w:rsidR="00C35DCC" w:rsidRDefault="00C35DCC">
      <w:pPr>
        <w:spacing w:after="200" w:line="276" w:lineRule="auto"/>
        <w:jc w:val="left"/>
        <w:rPr>
          <w:rFonts w:ascii="Calibri" w:hAnsi="Calibri" w:cs="Calibri"/>
          <w:i/>
          <w:sz w:val="16"/>
          <w:szCs w:val="16"/>
        </w:rPr>
      </w:pPr>
    </w:p>
    <w:sectPr w:rsidR="00C35DCC" w:rsidSect="00914766">
      <w:headerReference w:type="first" r:id="rId12"/>
      <w:footerReference w:type="first" r:id="rId13"/>
      <w:pgSz w:w="11909" w:h="16834" w:code="9"/>
      <w:pgMar w:top="1134"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24FDE4" w14:textId="77777777" w:rsidR="00CE3A0D" w:rsidRDefault="00CE3A0D" w:rsidP="004A302B">
      <w:pPr>
        <w:spacing w:line="240" w:lineRule="auto"/>
      </w:pPr>
      <w:r>
        <w:separator/>
      </w:r>
    </w:p>
  </w:endnote>
  <w:endnote w:type="continuationSeparator" w:id="0">
    <w:p w14:paraId="2E9A5D46" w14:textId="77777777" w:rsidR="00CE3A0D" w:rsidRDefault="00CE3A0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A129D" w14:textId="77777777" w:rsidR="00CE3A0D" w:rsidRDefault="00CE3A0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28260" w14:textId="77777777" w:rsidR="00CE3A0D" w:rsidRDefault="00CE3A0D" w:rsidP="004A302B">
      <w:pPr>
        <w:spacing w:line="240" w:lineRule="auto"/>
      </w:pPr>
      <w:r>
        <w:separator/>
      </w:r>
    </w:p>
  </w:footnote>
  <w:footnote w:type="continuationSeparator" w:id="0">
    <w:p w14:paraId="1962B698" w14:textId="77777777" w:rsidR="00CE3A0D" w:rsidRDefault="00CE3A0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31AA7" w14:textId="77777777" w:rsidR="00CE3A0D" w:rsidRDefault="00CE3A0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6880688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D952D4D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A63BE3"/>
    <w:multiLevelType w:val="multilevel"/>
    <w:tmpl w:val="771CDAC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B562F714"/>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DEB0882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A490A53"/>
    <w:multiLevelType w:val="multilevel"/>
    <w:tmpl w:val="D1425EA4"/>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88A6ADB"/>
    <w:multiLevelType w:val="multilevel"/>
    <w:tmpl w:val="E17AA6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1" w15:restartNumberingAfterBreak="0">
    <w:nsid w:val="6851457B"/>
    <w:multiLevelType w:val="multilevel"/>
    <w:tmpl w:val="A76414B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5"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BC16861"/>
    <w:multiLevelType w:val="multilevel"/>
    <w:tmpl w:val="3ED6E9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BC628C0"/>
    <w:multiLevelType w:val="multilevel"/>
    <w:tmpl w:val="81749EA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5"/>
  </w:num>
  <w:num w:numId="3">
    <w:abstractNumId w:val="3"/>
  </w:num>
  <w:num w:numId="4">
    <w:abstractNumId w:val="31"/>
  </w:num>
  <w:num w:numId="5">
    <w:abstractNumId w:val="14"/>
  </w:num>
  <w:num w:numId="6">
    <w:abstractNumId w:val="9"/>
  </w:num>
  <w:num w:numId="7">
    <w:abstractNumId w:val="21"/>
  </w:num>
  <w:num w:numId="8">
    <w:abstractNumId w:val="36"/>
  </w:num>
  <w:num w:numId="9">
    <w:abstractNumId w:val="8"/>
  </w:num>
  <w:num w:numId="10">
    <w:abstractNumId w:val="27"/>
  </w:num>
  <w:num w:numId="11">
    <w:abstractNumId w:val="18"/>
  </w:num>
  <w:num w:numId="12">
    <w:abstractNumId w:val="13"/>
  </w:num>
  <w:num w:numId="13">
    <w:abstractNumId w:val="6"/>
  </w:num>
  <w:num w:numId="14">
    <w:abstractNumId w:val="19"/>
  </w:num>
  <w:num w:numId="15">
    <w:abstractNumId w:val="30"/>
  </w:num>
  <w:num w:numId="16">
    <w:abstractNumId w:val="24"/>
  </w:num>
  <w:num w:numId="17">
    <w:abstractNumId w:val="37"/>
  </w:num>
  <w:num w:numId="18">
    <w:abstractNumId w:val="12"/>
  </w:num>
  <w:num w:numId="19">
    <w:abstractNumId w:val="4"/>
  </w:num>
  <w:num w:numId="20">
    <w:abstractNumId w:val="20"/>
  </w:num>
  <w:num w:numId="21">
    <w:abstractNumId w:val="23"/>
  </w:num>
  <w:num w:numId="22">
    <w:abstractNumId w:val="29"/>
  </w:num>
  <w:num w:numId="23">
    <w:abstractNumId w:val="10"/>
  </w:num>
  <w:num w:numId="24">
    <w:abstractNumId w:val="35"/>
  </w:num>
  <w:num w:numId="25">
    <w:abstractNumId w:val="34"/>
  </w:num>
  <w:num w:numId="26">
    <w:abstractNumId w:val="15"/>
  </w:num>
  <w:num w:numId="27">
    <w:abstractNumId w:val="28"/>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2"/>
  </w:num>
  <w:num w:numId="31">
    <w:abstractNumId w:val="17"/>
  </w:num>
  <w:num w:numId="32">
    <w:abstractNumId w:val="7"/>
  </w:num>
  <w:num w:numId="33">
    <w:abstractNumId w:val="22"/>
  </w:num>
  <w:num w:numId="34">
    <w:abstractNumId w:val="11"/>
  </w:num>
  <w:num w:numId="35">
    <w:abstractNumId w:val="33"/>
  </w:num>
  <w:num w:numId="36">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mailMerge>
    <w:mainDocumentType w:val="formLetters"/>
    <w:linkToQuery/>
    <w:dataType w:val="native"/>
    <w:connectString w:val="Provider=Microsoft.ACE.OLEDB.12.0;User ID=Admin;Data Source=C:\Users\11900189\Desktop\Baza danych — kopia.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postepowanie`"/>
    <w:viewMergedData/>
    <w:activeRecord w:val="1378"/>
    <w:odso>
      <w:udl w:val="Provider=Microsoft.ACE.OLEDB.12.0;User ID=Admin;Data Source=C:\Users\11900189\Desktop\Baza danych — kopia.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postepowanie"/>
      <w:src r:id="rId1"/>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odso>
  </w:mailMerge>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4C7C"/>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5DE7"/>
    <w:rsid w:val="00096F2D"/>
    <w:rsid w:val="00097236"/>
    <w:rsid w:val="000A072E"/>
    <w:rsid w:val="000A2912"/>
    <w:rsid w:val="000A2EBE"/>
    <w:rsid w:val="000A31C6"/>
    <w:rsid w:val="000A38FC"/>
    <w:rsid w:val="000A3D72"/>
    <w:rsid w:val="000A46EB"/>
    <w:rsid w:val="000A488B"/>
    <w:rsid w:val="000A4933"/>
    <w:rsid w:val="000A5E47"/>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917"/>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1DCA"/>
    <w:rsid w:val="00112269"/>
    <w:rsid w:val="00112825"/>
    <w:rsid w:val="00116321"/>
    <w:rsid w:val="00117691"/>
    <w:rsid w:val="0011796C"/>
    <w:rsid w:val="001205A3"/>
    <w:rsid w:val="001212B3"/>
    <w:rsid w:val="001228DC"/>
    <w:rsid w:val="00122C4C"/>
    <w:rsid w:val="0012465E"/>
    <w:rsid w:val="0012511B"/>
    <w:rsid w:val="00126BE9"/>
    <w:rsid w:val="001270AE"/>
    <w:rsid w:val="00131A23"/>
    <w:rsid w:val="001324E6"/>
    <w:rsid w:val="001325C6"/>
    <w:rsid w:val="001355C1"/>
    <w:rsid w:val="00137254"/>
    <w:rsid w:val="001402AB"/>
    <w:rsid w:val="001407D1"/>
    <w:rsid w:val="001417C6"/>
    <w:rsid w:val="00141F28"/>
    <w:rsid w:val="00142662"/>
    <w:rsid w:val="00143271"/>
    <w:rsid w:val="00145336"/>
    <w:rsid w:val="00145825"/>
    <w:rsid w:val="00150013"/>
    <w:rsid w:val="00151B6F"/>
    <w:rsid w:val="0015214C"/>
    <w:rsid w:val="00153E5E"/>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02"/>
    <w:rsid w:val="001D054B"/>
    <w:rsid w:val="001D2EAF"/>
    <w:rsid w:val="001D348E"/>
    <w:rsid w:val="001D3607"/>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214EC"/>
    <w:rsid w:val="00221E34"/>
    <w:rsid w:val="00221F2B"/>
    <w:rsid w:val="00222F9F"/>
    <w:rsid w:val="002230B5"/>
    <w:rsid w:val="002240E4"/>
    <w:rsid w:val="00224766"/>
    <w:rsid w:val="00224A6A"/>
    <w:rsid w:val="00224BA8"/>
    <w:rsid w:val="00224D3C"/>
    <w:rsid w:val="00224F23"/>
    <w:rsid w:val="00226040"/>
    <w:rsid w:val="00226CF8"/>
    <w:rsid w:val="00231021"/>
    <w:rsid w:val="00231BF0"/>
    <w:rsid w:val="002330DA"/>
    <w:rsid w:val="0023336C"/>
    <w:rsid w:val="002337D5"/>
    <w:rsid w:val="00233C69"/>
    <w:rsid w:val="00234000"/>
    <w:rsid w:val="002342F7"/>
    <w:rsid w:val="00234C8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1683"/>
    <w:rsid w:val="00262365"/>
    <w:rsid w:val="0026273C"/>
    <w:rsid w:val="00262836"/>
    <w:rsid w:val="002633C2"/>
    <w:rsid w:val="002636E1"/>
    <w:rsid w:val="00264972"/>
    <w:rsid w:val="00265C9F"/>
    <w:rsid w:val="00266DF8"/>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32"/>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A7B62"/>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166"/>
    <w:rsid w:val="0031343F"/>
    <w:rsid w:val="003135F5"/>
    <w:rsid w:val="00314589"/>
    <w:rsid w:val="003157EB"/>
    <w:rsid w:val="0031587F"/>
    <w:rsid w:val="00316FB4"/>
    <w:rsid w:val="003170A0"/>
    <w:rsid w:val="00321DD5"/>
    <w:rsid w:val="00325A22"/>
    <w:rsid w:val="00325F85"/>
    <w:rsid w:val="00326AC6"/>
    <w:rsid w:val="00327148"/>
    <w:rsid w:val="00327759"/>
    <w:rsid w:val="003314B4"/>
    <w:rsid w:val="0033270E"/>
    <w:rsid w:val="00333C26"/>
    <w:rsid w:val="00334A4C"/>
    <w:rsid w:val="003354D2"/>
    <w:rsid w:val="00335E18"/>
    <w:rsid w:val="00337033"/>
    <w:rsid w:val="00337F58"/>
    <w:rsid w:val="003406D3"/>
    <w:rsid w:val="00340759"/>
    <w:rsid w:val="003416DA"/>
    <w:rsid w:val="00341A18"/>
    <w:rsid w:val="00341AAC"/>
    <w:rsid w:val="00345B10"/>
    <w:rsid w:val="003472D6"/>
    <w:rsid w:val="00350BB2"/>
    <w:rsid w:val="00350D63"/>
    <w:rsid w:val="00350E02"/>
    <w:rsid w:val="003536F1"/>
    <w:rsid w:val="00354191"/>
    <w:rsid w:val="003545BD"/>
    <w:rsid w:val="003551FC"/>
    <w:rsid w:val="00355A11"/>
    <w:rsid w:val="00355D67"/>
    <w:rsid w:val="00356F74"/>
    <w:rsid w:val="00360A08"/>
    <w:rsid w:val="00360B7D"/>
    <w:rsid w:val="003629C9"/>
    <w:rsid w:val="00364149"/>
    <w:rsid w:val="0036497F"/>
    <w:rsid w:val="00365A7E"/>
    <w:rsid w:val="003663AF"/>
    <w:rsid w:val="0036696B"/>
    <w:rsid w:val="003669AE"/>
    <w:rsid w:val="00367795"/>
    <w:rsid w:val="003700A0"/>
    <w:rsid w:val="00370364"/>
    <w:rsid w:val="0037037C"/>
    <w:rsid w:val="00372458"/>
    <w:rsid w:val="00372DD7"/>
    <w:rsid w:val="00374571"/>
    <w:rsid w:val="00375E4D"/>
    <w:rsid w:val="003766F7"/>
    <w:rsid w:val="00376B53"/>
    <w:rsid w:val="00377017"/>
    <w:rsid w:val="0038146C"/>
    <w:rsid w:val="00381EB4"/>
    <w:rsid w:val="00382199"/>
    <w:rsid w:val="00383177"/>
    <w:rsid w:val="0038440E"/>
    <w:rsid w:val="00385471"/>
    <w:rsid w:val="0038622B"/>
    <w:rsid w:val="003868FF"/>
    <w:rsid w:val="003876F1"/>
    <w:rsid w:val="0039187A"/>
    <w:rsid w:val="00391DE1"/>
    <w:rsid w:val="00392A83"/>
    <w:rsid w:val="00393905"/>
    <w:rsid w:val="00395D26"/>
    <w:rsid w:val="00395FB1"/>
    <w:rsid w:val="0039667B"/>
    <w:rsid w:val="00397F6C"/>
    <w:rsid w:val="003A0ADD"/>
    <w:rsid w:val="003A0EEA"/>
    <w:rsid w:val="003A12B0"/>
    <w:rsid w:val="003A2794"/>
    <w:rsid w:val="003A39FA"/>
    <w:rsid w:val="003A645A"/>
    <w:rsid w:val="003A6522"/>
    <w:rsid w:val="003A7E89"/>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29B"/>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F08"/>
    <w:rsid w:val="00406A25"/>
    <w:rsid w:val="00407783"/>
    <w:rsid w:val="00410115"/>
    <w:rsid w:val="004105E9"/>
    <w:rsid w:val="00412994"/>
    <w:rsid w:val="00412E59"/>
    <w:rsid w:val="004134E4"/>
    <w:rsid w:val="004141C8"/>
    <w:rsid w:val="00414B45"/>
    <w:rsid w:val="00414D79"/>
    <w:rsid w:val="00414E1F"/>
    <w:rsid w:val="00415733"/>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005"/>
    <w:rsid w:val="00441640"/>
    <w:rsid w:val="00441D1F"/>
    <w:rsid w:val="0044403C"/>
    <w:rsid w:val="0044467A"/>
    <w:rsid w:val="00444E99"/>
    <w:rsid w:val="00446AD8"/>
    <w:rsid w:val="00447F18"/>
    <w:rsid w:val="00450155"/>
    <w:rsid w:val="00450710"/>
    <w:rsid w:val="00451434"/>
    <w:rsid w:val="00453FF7"/>
    <w:rsid w:val="00454EA7"/>
    <w:rsid w:val="00456174"/>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13B1"/>
    <w:rsid w:val="00483F54"/>
    <w:rsid w:val="0048437E"/>
    <w:rsid w:val="004859BD"/>
    <w:rsid w:val="00485DB0"/>
    <w:rsid w:val="00486109"/>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625"/>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D8F"/>
    <w:rsid w:val="004C5E08"/>
    <w:rsid w:val="004C6C10"/>
    <w:rsid w:val="004D17D7"/>
    <w:rsid w:val="004D29D4"/>
    <w:rsid w:val="004D3DF7"/>
    <w:rsid w:val="004D5611"/>
    <w:rsid w:val="004D5FFD"/>
    <w:rsid w:val="004D64B6"/>
    <w:rsid w:val="004D6AB7"/>
    <w:rsid w:val="004D7365"/>
    <w:rsid w:val="004E1F8C"/>
    <w:rsid w:val="004E31D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1BBD"/>
    <w:rsid w:val="00522178"/>
    <w:rsid w:val="00522C32"/>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6F5"/>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2DE"/>
    <w:rsid w:val="00582BCB"/>
    <w:rsid w:val="005834AF"/>
    <w:rsid w:val="00583908"/>
    <w:rsid w:val="005843BB"/>
    <w:rsid w:val="005845F2"/>
    <w:rsid w:val="00585723"/>
    <w:rsid w:val="0058589F"/>
    <w:rsid w:val="00585EFB"/>
    <w:rsid w:val="00585F01"/>
    <w:rsid w:val="00590042"/>
    <w:rsid w:val="00590E7F"/>
    <w:rsid w:val="00590EFC"/>
    <w:rsid w:val="00592A10"/>
    <w:rsid w:val="00593215"/>
    <w:rsid w:val="0059385C"/>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D6D"/>
    <w:rsid w:val="005C1E38"/>
    <w:rsid w:val="005C23BF"/>
    <w:rsid w:val="005C318B"/>
    <w:rsid w:val="005C489F"/>
    <w:rsid w:val="005C49E1"/>
    <w:rsid w:val="005C58F1"/>
    <w:rsid w:val="005C6440"/>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3414"/>
    <w:rsid w:val="00615A31"/>
    <w:rsid w:val="00615E00"/>
    <w:rsid w:val="00616F3C"/>
    <w:rsid w:val="00617104"/>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6A1"/>
    <w:rsid w:val="0066308D"/>
    <w:rsid w:val="00663728"/>
    <w:rsid w:val="0066557A"/>
    <w:rsid w:val="00666793"/>
    <w:rsid w:val="0066743F"/>
    <w:rsid w:val="0066752C"/>
    <w:rsid w:val="00667625"/>
    <w:rsid w:val="00670205"/>
    <w:rsid w:val="00670A6B"/>
    <w:rsid w:val="00670BFB"/>
    <w:rsid w:val="0067145B"/>
    <w:rsid w:val="00673E6B"/>
    <w:rsid w:val="00674AFB"/>
    <w:rsid w:val="0067570D"/>
    <w:rsid w:val="00676D80"/>
    <w:rsid w:val="0067721F"/>
    <w:rsid w:val="0068060C"/>
    <w:rsid w:val="006810E0"/>
    <w:rsid w:val="00681E01"/>
    <w:rsid w:val="00682A4B"/>
    <w:rsid w:val="00685B7C"/>
    <w:rsid w:val="0068638D"/>
    <w:rsid w:val="006868F1"/>
    <w:rsid w:val="00687290"/>
    <w:rsid w:val="00687695"/>
    <w:rsid w:val="006876EC"/>
    <w:rsid w:val="00687974"/>
    <w:rsid w:val="0069061E"/>
    <w:rsid w:val="00691B97"/>
    <w:rsid w:val="00692EDC"/>
    <w:rsid w:val="0069326C"/>
    <w:rsid w:val="00693E6D"/>
    <w:rsid w:val="00694082"/>
    <w:rsid w:val="006943E3"/>
    <w:rsid w:val="0069462B"/>
    <w:rsid w:val="00694A69"/>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8A9"/>
    <w:rsid w:val="006D3AF0"/>
    <w:rsid w:val="006D3DE6"/>
    <w:rsid w:val="006D630C"/>
    <w:rsid w:val="006D75E6"/>
    <w:rsid w:val="006D77AB"/>
    <w:rsid w:val="006E09F7"/>
    <w:rsid w:val="006E25E8"/>
    <w:rsid w:val="006E349D"/>
    <w:rsid w:val="006E4A5C"/>
    <w:rsid w:val="006E5C2B"/>
    <w:rsid w:val="006E7435"/>
    <w:rsid w:val="006E7C7F"/>
    <w:rsid w:val="006F166E"/>
    <w:rsid w:val="006F2267"/>
    <w:rsid w:val="006F2D30"/>
    <w:rsid w:val="006F326D"/>
    <w:rsid w:val="006F4102"/>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6E97"/>
    <w:rsid w:val="007706BE"/>
    <w:rsid w:val="00771351"/>
    <w:rsid w:val="0077226B"/>
    <w:rsid w:val="00772F7B"/>
    <w:rsid w:val="007742B7"/>
    <w:rsid w:val="00774DBC"/>
    <w:rsid w:val="0077583A"/>
    <w:rsid w:val="0078041D"/>
    <w:rsid w:val="00782340"/>
    <w:rsid w:val="0078319C"/>
    <w:rsid w:val="00783534"/>
    <w:rsid w:val="00785158"/>
    <w:rsid w:val="00787A76"/>
    <w:rsid w:val="00787A90"/>
    <w:rsid w:val="0079066D"/>
    <w:rsid w:val="00790730"/>
    <w:rsid w:val="00791272"/>
    <w:rsid w:val="007913F6"/>
    <w:rsid w:val="00792212"/>
    <w:rsid w:val="00792F1C"/>
    <w:rsid w:val="00793ECF"/>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0888"/>
    <w:rsid w:val="007C17A8"/>
    <w:rsid w:val="007C2C06"/>
    <w:rsid w:val="007C2F05"/>
    <w:rsid w:val="007C39CE"/>
    <w:rsid w:val="007C4756"/>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96E"/>
    <w:rsid w:val="007F3DB0"/>
    <w:rsid w:val="007F4D3D"/>
    <w:rsid w:val="007F4E41"/>
    <w:rsid w:val="007F66B9"/>
    <w:rsid w:val="00800A7F"/>
    <w:rsid w:val="00801C80"/>
    <w:rsid w:val="00801CE4"/>
    <w:rsid w:val="008021D1"/>
    <w:rsid w:val="00803284"/>
    <w:rsid w:val="008045FB"/>
    <w:rsid w:val="008048D1"/>
    <w:rsid w:val="00804A9E"/>
    <w:rsid w:val="00805091"/>
    <w:rsid w:val="00805F17"/>
    <w:rsid w:val="00806642"/>
    <w:rsid w:val="008117B0"/>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5F39"/>
    <w:rsid w:val="00846BC6"/>
    <w:rsid w:val="0085191A"/>
    <w:rsid w:val="00852219"/>
    <w:rsid w:val="008522B4"/>
    <w:rsid w:val="008527CA"/>
    <w:rsid w:val="008530CC"/>
    <w:rsid w:val="00857C86"/>
    <w:rsid w:val="0086098B"/>
    <w:rsid w:val="0086173D"/>
    <w:rsid w:val="00862D0A"/>
    <w:rsid w:val="00865E3B"/>
    <w:rsid w:val="00865F25"/>
    <w:rsid w:val="00867C48"/>
    <w:rsid w:val="00867D83"/>
    <w:rsid w:val="008700D0"/>
    <w:rsid w:val="008720B1"/>
    <w:rsid w:val="0087290E"/>
    <w:rsid w:val="0087310E"/>
    <w:rsid w:val="00876028"/>
    <w:rsid w:val="008761DC"/>
    <w:rsid w:val="00876BC6"/>
    <w:rsid w:val="00877A05"/>
    <w:rsid w:val="00877F1D"/>
    <w:rsid w:val="00880069"/>
    <w:rsid w:val="00880C90"/>
    <w:rsid w:val="00881138"/>
    <w:rsid w:val="00883CD6"/>
    <w:rsid w:val="00883EF2"/>
    <w:rsid w:val="0088627F"/>
    <w:rsid w:val="008862DB"/>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B02"/>
    <w:rsid w:val="008B1FD5"/>
    <w:rsid w:val="008B223A"/>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7B8"/>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3A1F"/>
    <w:rsid w:val="008F4401"/>
    <w:rsid w:val="008F5B26"/>
    <w:rsid w:val="008F5F40"/>
    <w:rsid w:val="008F657F"/>
    <w:rsid w:val="008F6C61"/>
    <w:rsid w:val="009015B8"/>
    <w:rsid w:val="00901F83"/>
    <w:rsid w:val="00902F35"/>
    <w:rsid w:val="00903DD6"/>
    <w:rsid w:val="00904746"/>
    <w:rsid w:val="00904D37"/>
    <w:rsid w:val="00907400"/>
    <w:rsid w:val="009076D4"/>
    <w:rsid w:val="00910808"/>
    <w:rsid w:val="00910827"/>
    <w:rsid w:val="00911A6A"/>
    <w:rsid w:val="00911FFB"/>
    <w:rsid w:val="009135F5"/>
    <w:rsid w:val="00913DE7"/>
    <w:rsid w:val="0091448F"/>
    <w:rsid w:val="00914766"/>
    <w:rsid w:val="009175F7"/>
    <w:rsid w:val="00920172"/>
    <w:rsid w:val="009205CA"/>
    <w:rsid w:val="00920BDB"/>
    <w:rsid w:val="00921547"/>
    <w:rsid w:val="0092165D"/>
    <w:rsid w:val="009220A1"/>
    <w:rsid w:val="00922502"/>
    <w:rsid w:val="00923566"/>
    <w:rsid w:val="009235A1"/>
    <w:rsid w:val="00923BE8"/>
    <w:rsid w:val="009244D3"/>
    <w:rsid w:val="00926866"/>
    <w:rsid w:val="00927900"/>
    <w:rsid w:val="009309A0"/>
    <w:rsid w:val="00931A94"/>
    <w:rsid w:val="00934474"/>
    <w:rsid w:val="0093545B"/>
    <w:rsid w:val="009357A8"/>
    <w:rsid w:val="0093600E"/>
    <w:rsid w:val="009369F8"/>
    <w:rsid w:val="00936DF0"/>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72CA"/>
    <w:rsid w:val="009613E2"/>
    <w:rsid w:val="00964788"/>
    <w:rsid w:val="009648AE"/>
    <w:rsid w:val="00964A1F"/>
    <w:rsid w:val="00964E5B"/>
    <w:rsid w:val="009652C4"/>
    <w:rsid w:val="009653CD"/>
    <w:rsid w:val="00967011"/>
    <w:rsid w:val="00967132"/>
    <w:rsid w:val="00967DB1"/>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9FF"/>
    <w:rsid w:val="00991AA8"/>
    <w:rsid w:val="009927F3"/>
    <w:rsid w:val="00994027"/>
    <w:rsid w:val="00995AB2"/>
    <w:rsid w:val="00995F52"/>
    <w:rsid w:val="009969CD"/>
    <w:rsid w:val="00996C00"/>
    <w:rsid w:val="00997487"/>
    <w:rsid w:val="009A0821"/>
    <w:rsid w:val="009A0E43"/>
    <w:rsid w:val="009A0F79"/>
    <w:rsid w:val="009A2CD4"/>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81"/>
    <w:rsid w:val="009B75CC"/>
    <w:rsid w:val="009C05FD"/>
    <w:rsid w:val="009C1121"/>
    <w:rsid w:val="009C1762"/>
    <w:rsid w:val="009C1CD6"/>
    <w:rsid w:val="009C2FBD"/>
    <w:rsid w:val="009C3596"/>
    <w:rsid w:val="009C65C0"/>
    <w:rsid w:val="009C6C90"/>
    <w:rsid w:val="009C6E43"/>
    <w:rsid w:val="009D05C5"/>
    <w:rsid w:val="009D1C99"/>
    <w:rsid w:val="009D1EEC"/>
    <w:rsid w:val="009D3A3A"/>
    <w:rsid w:val="009D4299"/>
    <w:rsid w:val="009D56D8"/>
    <w:rsid w:val="009D6F12"/>
    <w:rsid w:val="009E00A8"/>
    <w:rsid w:val="009E0849"/>
    <w:rsid w:val="009E0A55"/>
    <w:rsid w:val="009E1F91"/>
    <w:rsid w:val="009E219F"/>
    <w:rsid w:val="009E24C1"/>
    <w:rsid w:val="009E3AE6"/>
    <w:rsid w:val="009E50F7"/>
    <w:rsid w:val="009E5331"/>
    <w:rsid w:val="009E6603"/>
    <w:rsid w:val="009F0540"/>
    <w:rsid w:val="009F064A"/>
    <w:rsid w:val="009F24E3"/>
    <w:rsid w:val="009F3904"/>
    <w:rsid w:val="009F3FBA"/>
    <w:rsid w:val="009F4ED6"/>
    <w:rsid w:val="009F5A16"/>
    <w:rsid w:val="009F66C9"/>
    <w:rsid w:val="009F6CAA"/>
    <w:rsid w:val="00A00DF5"/>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8B8"/>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E06"/>
    <w:rsid w:val="00A6585C"/>
    <w:rsid w:val="00A65996"/>
    <w:rsid w:val="00A66077"/>
    <w:rsid w:val="00A667A7"/>
    <w:rsid w:val="00A672D5"/>
    <w:rsid w:val="00A6777B"/>
    <w:rsid w:val="00A7047F"/>
    <w:rsid w:val="00A7083F"/>
    <w:rsid w:val="00A70FDA"/>
    <w:rsid w:val="00A712F7"/>
    <w:rsid w:val="00A715A8"/>
    <w:rsid w:val="00A719F5"/>
    <w:rsid w:val="00A725C9"/>
    <w:rsid w:val="00A72EE0"/>
    <w:rsid w:val="00A735EB"/>
    <w:rsid w:val="00A73AF6"/>
    <w:rsid w:val="00A73E2F"/>
    <w:rsid w:val="00A76C91"/>
    <w:rsid w:val="00A770B1"/>
    <w:rsid w:val="00A81930"/>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6D95"/>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0646"/>
    <w:rsid w:val="00AE19DD"/>
    <w:rsid w:val="00AE1D6E"/>
    <w:rsid w:val="00AE25E7"/>
    <w:rsid w:val="00AE2ABB"/>
    <w:rsid w:val="00AE2DAA"/>
    <w:rsid w:val="00AE2DB8"/>
    <w:rsid w:val="00AE30F2"/>
    <w:rsid w:val="00AE354C"/>
    <w:rsid w:val="00AE36CA"/>
    <w:rsid w:val="00AE500B"/>
    <w:rsid w:val="00AE56CC"/>
    <w:rsid w:val="00AE6E5A"/>
    <w:rsid w:val="00AE7004"/>
    <w:rsid w:val="00AE76C3"/>
    <w:rsid w:val="00AF1F55"/>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4A60"/>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45A"/>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529B"/>
    <w:rsid w:val="00B96ADB"/>
    <w:rsid w:val="00B975D9"/>
    <w:rsid w:val="00BA0450"/>
    <w:rsid w:val="00BA045A"/>
    <w:rsid w:val="00BA3B10"/>
    <w:rsid w:val="00BA43C0"/>
    <w:rsid w:val="00BA5A5C"/>
    <w:rsid w:val="00BA5B0D"/>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0FA"/>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26E7A"/>
    <w:rsid w:val="00C31911"/>
    <w:rsid w:val="00C32775"/>
    <w:rsid w:val="00C339E1"/>
    <w:rsid w:val="00C33BAA"/>
    <w:rsid w:val="00C33EBB"/>
    <w:rsid w:val="00C35B29"/>
    <w:rsid w:val="00C35DCC"/>
    <w:rsid w:val="00C35E43"/>
    <w:rsid w:val="00C36255"/>
    <w:rsid w:val="00C36FD6"/>
    <w:rsid w:val="00C412D6"/>
    <w:rsid w:val="00C41484"/>
    <w:rsid w:val="00C428BE"/>
    <w:rsid w:val="00C431AC"/>
    <w:rsid w:val="00C4527C"/>
    <w:rsid w:val="00C46600"/>
    <w:rsid w:val="00C46734"/>
    <w:rsid w:val="00C467E6"/>
    <w:rsid w:val="00C46EC5"/>
    <w:rsid w:val="00C46F6A"/>
    <w:rsid w:val="00C475CF"/>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208B"/>
    <w:rsid w:val="00C9366C"/>
    <w:rsid w:val="00C94218"/>
    <w:rsid w:val="00C942E7"/>
    <w:rsid w:val="00C95072"/>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A0D"/>
    <w:rsid w:val="00CE3C25"/>
    <w:rsid w:val="00CE3E76"/>
    <w:rsid w:val="00CE4C16"/>
    <w:rsid w:val="00CE69C1"/>
    <w:rsid w:val="00CE736D"/>
    <w:rsid w:val="00CE79AD"/>
    <w:rsid w:val="00CF2163"/>
    <w:rsid w:val="00CF24CA"/>
    <w:rsid w:val="00CF32DA"/>
    <w:rsid w:val="00CF3DA1"/>
    <w:rsid w:val="00CF4791"/>
    <w:rsid w:val="00CF55D9"/>
    <w:rsid w:val="00CF5FF9"/>
    <w:rsid w:val="00CF6DCD"/>
    <w:rsid w:val="00CF74E7"/>
    <w:rsid w:val="00D00395"/>
    <w:rsid w:val="00D03C01"/>
    <w:rsid w:val="00D041BB"/>
    <w:rsid w:val="00D04E35"/>
    <w:rsid w:val="00D054C9"/>
    <w:rsid w:val="00D06E24"/>
    <w:rsid w:val="00D072C7"/>
    <w:rsid w:val="00D07D6F"/>
    <w:rsid w:val="00D10121"/>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1914"/>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CE"/>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3D3A"/>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4AA"/>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A7A"/>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0DF"/>
    <w:rsid w:val="00E97161"/>
    <w:rsid w:val="00E974F2"/>
    <w:rsid w:val="00E97A2C"/>
    <w:rsid w:val="00E97E5E"/>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1FF"/>
    <w:rsid w:val="00EB3B09"/>
    <w:rsid w:val="00EB430C"/>
    <w:rsid w:val="00EB51A7"/>
    <w:rsid w:val="00EB7AC1"/>
    <w:rsid w:val="00EC0935"/>
    <w:rsid w:val="00EC165E"/>
    <w:rsid w:val="00EC33C8"/>
    <w:rsid w:val="00EC4992"/>
    <w:rsid w:val="00EC4E3D"/>
    <w:rsid w:val="00EC4F38"/>
    <w:rsid w:val="00EC6C1E"/>
    <w:rsid w:val="00EC6FDB"/>
    <w:rsid w:val="00ED0661"/>
    <w:rsid w:val="00ED0668"/>
    <w:rsid w:val="00ED3444"/>
    <w:rsid w:val="00ED39EF"/>
    <w:rsid w:val="00ED3C0A"/>
    <w:rsid w:val="00ED53E3"/>
    <w:rsid w:val="00ED5F43"/>
    <w:rsid w:val="00ED6499"/>
    <w:rsid w:val="00ED73DC"/>
    <w:rsid w:val="00ED7F10"/>
    <w:rsid w:val="00EE07DB"/>
    <w:rsid w:val="00EE1D89"/>
    <w:rsid w:val="00EE20A5"/>
    <w:rsid w:val="00EE2117"/>
    <w:rsid w:val="00EE30D7"/>
    <w:rsid w:val="00EE3DB1"/>
    <w:rsid w:val="00EE4B8A"/>
    <w:rsid w:val="00EE5F45"/>
    <w:rsid w:val="00EE76C8"/>
    <w:rsid w:val="00EE7E0A"/>
    <w:rsid w:val="00EF20BE"/>
    <w:rsid w:val="00EF5836"/>
    <w:rsid w:val="00EF7DD4"/>
    <w:rsid w:val="00F00B3C"/>
    <w:rsid w:val="00F0112B"/>
    <w:rsid w:val="00F011BC"/>
    <w:rsid w:val="00F023E1"/>
    <w:rsid w:val="00F11525"/>
    <w:rsid w:val="00F1450E"/>
    <w:rsid w:val="00F158A3"/>
    <w:rsid w:val="00F165ED"/>
    <w:rsid w:val="00F16686"/>
    <w:rsid w:val="00F16DCF"/>
    <w:rsid w:val="00F2017D"/>
    <w:rsid w:val="00F2052C"/>
    <w:rsid w:val="00F226AB"/>
    <w:rsid w:val="00F24980"/>
    <w:rsid w:val="00F24C61"/>
    <w:rsid w:val="00F259B6"/>
    <w:rsid w:val="00F26C5F"/>
    <w:rsid w:val="00F30FC5"/>
    <w:rsid w:val="00F3118B"/>
    <w:rsid w:val="00F32B78"/>
    <w:rsid w:val="00F32E7B"/>
    <w:rsid w:val="00F35535"/>
    <w:rsid w:val="00F37412"/>
    <w:rsid w:val="00F3754A"/>
    <w:rsid w:val="00F40A58"/>
    <w:rsid w:val="00F41FEB"/>
    <w:rsid w:val="00F42885"/>
    <w:rsid w:val="00F43AAF"/>
    <w:rsid w:val="00F43C4D"/>
    <w:rsid w:val="00F451AA"/>
    <w:rsid w:val="00F45C0D"/>
    <w:rsid w:val="00F46B8A"/>
    <w:rsid w:val="00F47B9F"/>
    <w:rsid w:val="00F5061C"/>
    <w:rsid w:val="00F50C8A"/>
    <w:rsid w:val="00F528DE"/>
    <w:rsid w:val="00F52D80"/>
    <w:rsid w:val="00F54843"/>
    <w:rsid w:val="00F549DA"/>
    <w:rsid w:val="00F54B34"/>
    <w:rsid w:val="00F54CDE"/>
    <w:rsid w:val="00F550EE"/>
    <w:rsid w:val="00F554BC"/>
    <w:rsid w:val="00F5666F"/>
    <w:rsid w:val="00F576DA"/>
    <w:rsid w:val="00F5775A"/>
    <w:rsid w:val="00F578F4"/>
    <w:rsid w:val="00F60279"/>
    <w:rsid w:val="00F61833"/>
    <w:rsid w:val="00F6231E"/>
    <w:rsid w:val="00F62CAB"/>
    <w:rsid w:val="00F62D7D"/>
    <w:rsid w:val="00F63F16"/>
    <w:rsid w:val="00F641C9"/>
    <w:rsid w:val="00F644E7"/>
    <w:rsid w:val="00F647F7"/>
    <w:rsid w:val="00F65AD5"/>
    <w:rsid w:val="00F65AE5"/>
    <w:rsid w:val="00F66199"/>
    <w:rsid w:val="00F66BFB"/>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5A"/>
    <w:rsid w:val="00F84A8F"/>
    <w:rsid w:val="00F85A34"/>
    <w:rsid w:val="00F85AF4"/>
    <w:rsid w:val="00F87E50"/>
    <w:rsid w:val="00F90D38"/>
    <w:rsid w:val="00F94B64"/>
    <w:rsid w:val="00F95D6C"/>
    <w:rsid w:val="00F963B0"/>
    <w:rsid w:val="00F9796B"/>
    <w:rsid w:val="00F97A80"/>
    <w:rsid w:val="00FA0252"/>
    <w:rsid w:val="00FA08C4"/>
    <w:rsid w:val="00FA0E61"/>
    <w:rsid w:val="00FA1489"/>
    <w:rsid w:val="00FA2E02"/>
    <w:rsid w:val="00FA4CFC"/>
    <w:rsid w:val="00FA6002"/>
    <w:rsid w:val="00FA676C"/>
    <w:rsid w:val="00FA6F13"/>
    <w:rsid w:val="00FA7AC9"/>
    <w:rsid w:val="00FA7CCA"/>
    <w:rsid w:val="00FB1946"/>
    <w:rsid w:val="00FB37FC"/>
    <w:rsid w:val="00FB3915"/>
    <w:rsid w:val="00FB3DBE"/>
    <w:rsid w:val="00FB4510"/>
    <w:rsid w:val="00FB56BE"/>
    <w:rsid w:val="00FB69EB"/>
    <w:rsid w:val="00FB7499"/>
    <w:rsid w:val="00FC04C8"/>
    <w:rsid w:val="00FC0721"/>
    <w:rsid w:val="00FC15AF"/>
    <w:rsid w:val="00FC2A18"/>
    <w:rsid w:val="00FC31A7"/>
    <w:rsid w:val="00FC31D1"/>
    <w:rsid w:val="00FC348A"/>
    <w:rsid w:val="00FC3700"/>
    <w:rsid w:val="00FC3FF3"/>
    <w:rsid w:val="00FC61B0"/>
    <w:rsid w:val="00FC6BA9"/>
    <w:rsid w:val="00FD0793"/>
    <w:rsid w:val="00FD0E4B"/>
    <w:rsid w:val="00FD0E80"/>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953"/>
    <w:rsid w:val="00FF46AE"/>
    <w:rsid w:val="00FF4DA7"/>
    <w:rsid w:val="00FF592D"/>
    <w:rsid w:val="00FF6148"/>
    <w:rsid w:val="00FF66DA"/>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67942025">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mailMergeSource" Target="file:///C:\Users\11909851\Desktop\PRZETARGI\Baza%20danych.accdb"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11 – Oświadczenie o zachowaniu poufności.docx</dmsv2BaseFileName>
    <dmsv2BaseDisplayName xmlns="http://schemas.microsoft.com/sharepoint/v3">Załącznik nr 11 – Oświadczenie o zachowaniu poufności</dmsv2BaseDisplayName>
    <dmsv2SWPP2ObjectNumber xmlns="http://schemas.microsoft.com/sharepoint/v3">POST/DYS/OW/GZ/03177/2024                         </dmsv2SWPP2ObjectNumber>
    <dmsv2SWPP2SumMD5 xmlns="http://schemas.microsoft.com/sharepoint/v3">9230403c0ccb74bd77b64bcae124d531</dmsv2SWPP2SumMD5>
    <dmsv2BaseMoved xmlns="http://schemas.microsoft.com/sharepoint/v3">false</dmsv2BaseMoved>
    <dmsv2BaseIsSensitive xmlns="http://schemas.microsoft.com/sharepoint/v3">true</dmsv2BaseIsSensitive>
    <dmsv2SWPP2IDSWPP2 xmlns="http://schemas.microsoft.com/sharepoint/v3">661196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20976787</dmsv2BaseClientSystemDocumentID>
    <dmsv2BaseModifiedByID xmlns="http://schemas.microsoft.com/sharepoint/v3">11909851</dmsv2BaseModifiedByID>
    <dmsv2BaseCreatedByID xmlns="http://schemas.microsoft.com/sharepoint/v3">11909851</dmsv2BaseCreatedByID>
    <dmsv2SWPP2ObjectDepartment xmlns="http://schemas.microsoft.com/sharepoint/v3">00000001000700050000000f00000004</dmsv2SWPP2ObjectDepartment>
    <dmsv2SWPP2ObjectName xmlns="http://schemas.microsoft.com/sharepoint/v3">Postępowanie</dmsv2SWPP2ObjectName>
    <_dlc_DocId xmlns="a19cb1c7-c5c7-46d4-85ae-d83685407bba">AEASQFSYQUA4-921679528-3123</_dlc_DocId>
    <_dlc_DocIdUrl xmlns="a19cb1c7-c5c7-46d4-85ae-d83685407bba">
      <Url>https://swpp2.dms.gkpge.pl/sites/32/_layouts/15/DocIdRedir.aspx?ID=AEASQFSYQUA4-921679528-3123</Url>
      <Description>AEASQFSYQUA4-921679528-3123</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1412C1DA-E1FF-44BD-B1C8-CF92ECCB0A9B}"/>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e98d7501-42e4-4a2d-b641-b529e1ab1d6e"/>
    <ds:schemaRef ds:uri="http://www.w3.org/XML/1998/namespace"/>
    <ds:schemaRef ds:uri="http://purl.org/dc/dcmitype/"/>
  </ds:schemaRefs>
</ds:datastoreItem>
</file>

<file path=customXml/itemProps5.xml><?xml version="1.0" encoding="utf-8"?>
<ds:datastoreItem xmlns:ds="http://schemas.openxmlformats.org/officeDocument/2006/customXml" ds:itemID="{AB7E8BE1-25D7-426B-B26E-B76ECFDA12EF}">
  <ds:schemaRefs>
    <ds:schemaRef ds:uri="http://schemas.openxmlformats.org/officeDocument/2006/bibliography"/>
  </ds:schemaRefs>
</ds:datastoreItem>
</file>

<file path=customXml/itemProps6.xml><?xml version="1.0" encoding="utf-8"?>
<ds:datastoreItem xmlns:ds="http://schemas.openxmlformats.org/officeDocument/2006/customXml" ds:itemID="{976510B3-9348-4F37-ADF5-7F56ED73AB18}"/>
</file>

<file path=docProps/app.xml><?xml version="1.0" encoding="utf-8"?>
<Properties xmlns="http://schemas.openxmlformats.org/officeDocument/2006/extended-properties" xmlns:vt="http://schemas.openxmlformats.org/officeDocument/2006/docPropsVTypes">
  <Template>Normal</Template>
  <TotalTime>2</TotalTime>
  <Pages>1</Pages>
  <Words>337</Words>
  <Characters>2023</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POST/DYS/OW/GZ/01/2021</dc:subject>
  <dc:creator>Kurpiewska Katarzyna [PGE S.A.]</dc:creator>
  <cp:lastModifiedBy>Matuszewski Paweł [PGE Dystr. O.Warszawa]</cp:lastModifiedBy>
  <cp:revision>5</cp:revision>
  <cp:lastPrinted>2023-01-17T06:52:00Z</cp:lastPrinted>
  <dcterms:created xsi:type="dcterms:W3CDTF">2024-10-17T12:41:00Z</dcterms:created>
  <dcterms:modified xsi:type="dcterms:W3CDTF">2024-11-04T12:38:00Z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29aefa06-e1a0-497d-bfcf-9598b1bb921d</vt:lpwstr>
  </property>
</Properties>
</file>