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7CCA3" w14:textId="41A60EA0" w:rsidR="00D9616B" w:rsidRPr="00D10121" w:rsidRDefault="00D9616B" w:rsidP="00D9616B">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r w:rsidR="00BA1D22">
        <w:rPr>
          <w:rFonts w:ascii="Calibri" w:hAnsi="Calibri" w:cs="Calibri"/>
          <w:b/>
          <w:sz w:val="20"/>
        </w:rPr>
        <w:t xml:space="preserve">   </w:t>
      </w:r>
    </w:p>
    <w:p w14:paraId="2A8259EA" w14:textId="77777777" w:rsidR="00D9616B" w:rsidRPr="009C2468" w:rsidRDefault="00D9616B" w:rsidP="00D9616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D9616B" w:rsidRPr="006B56FD" w14:paraId="22C43AC1" w14:textId="77777777" w:rsidTr="00E71CF0">
        <w:trPr>
          <w:trHeight w:val="1820"/>
        </w:trPr>
        <w:tc>
          <w:tcPr>
            <w:tcW w:w="3965" w:type="dxa"/>
            <w:tcBorders>
              <w:right w:val="single" w:sz="4" w:space="0" w:color="auto"/>
            </w:tcBorders>
          </w:tcPr>
          <w:p w14:paraId="65C03189" w14:textId="77777777" w:rsidR="00D9616B" w:rsidRPr="006B56FD" w:rsidRDefault="00D9616B" w:rsidP="00E71CF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9393235" w14:textId="77777777" w:rsidR="00D9616B" w:rsidRPr="006B56FD" w:rsidRDefault="00D9616B" w:rsidP="00E71CF0">
            <w:pPr>
              <w:ind w:right="28"/>
              <w:jc w:val="left"/>
              <w:rPr>
                <w:rFonts w:asciiTheme="minorHAnsi" w:hAnsiTheme="minorHAnsi" w:cstheme="minorHAnsi"/>
              </w:rPr>
            </w:pPr>
          </w:p>
          <w:p w14:paraId="4247E223" w14:textId="77777777" w:rsidR="00D9616B" w:rsidRPr="002A7B62" w:rsidRDefault="00D9616B" w:rsidP="00E71CF0">
            <w:pPr>
              <w:ind w:right="28"/>
              <w:jc w:val="center"/>
              <w:rPr>
                <w:rFonts w:asciiTheme="minorHAnsi" w:hAnsiTheme="minorHAnsi" w:cstheme="minorHAnsi"/>
                <w:sz w:val="20"/>
              </w:rPr>
            </w:pPr>
            <w:r w:rsidRPr="002A7B62">
              <w:rPr>
                <w:rFonts w:asciiTheme="minorHAnsi" w:hAnsiTheme="minorHAnsi" w:cstheme="minorHAnsi"/>
                <w:sz w:val="20"/>
              </w:rPr>
              <w:t>…………………………………………………</w:t>
            </w:r>
          </w:p>
          <w:p w14:paraId="5ABB2C1C" w14:textId="77777777" w:rsidR="00D9616B" w:rsidRPr="002A7B62" w:rsidRDefault="00D9616B" w:rsidP="00E71CF0">
            <w:pPr>
              <w:ind w:right="28"/>
              <w:jc w:val="center"/>
              <w:rPr>
                <w:rFonts w:asciiTheme="minorHAnsi" w:hAnsiTheme="minorHAnsi" w:cstheme="minorHAnsi"/>
                <w:sz w:val="20"/>
              </w:rPr>
            </w:pPr>
            <w:r w:rsidRPr="002A7B62">
              <w:rPr>
                <w:rFonts w:asciiTheme="minorHAnsi" w:hAnsiTheme="minorHAnsi" w:cstheme="minorHAnsi"/>
                <w:sz w:val="20"/>
              </w:rPr>
              <w:t>……………………………………………….</w:t>
            </w:r>
          </w:p>
          <w:p w14:paraId="59980E61" w14:textId="77777777" w:rsidR="00D9616B" w:rsidRPr="002A7B62" w:rsidRDefault="00D9616B" w:rsidP="00E71CF0">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396C81C5" w14:textId="77777777" w:rsidR="00D9616B" w:rsidRPr="006B56FD" w:rsidRDefault="00D9616B" w:rsidP="00E71CF0">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12BB36F0" w14:textId="77777777" w:rsidR="00D9616B" w:rsidRPr="006B56FD" w:rsidRDefault="00D9616B" w:rsidP="00E71CF0">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33375CE5" w14:textId="77777777" w:rsidR="00D9616B" w:rsidRPr="006B56FD" w:rsidRDefault="00D9616B" w:rsidP="00E71CF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DF39082" w14:textId="77777777" w:rsidR="00D9616B" w:rsidRPr="002A7B62" w:rsidRDefault="00D9616B" w:rsidP="00E71CF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33FBCAD5" w14:textId="77777777" w:rsidR="00D9616B" w:rsidRPr="002A7B62" w:rsidRDefault="00D9616B" w:rsidP="00E71CF0">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5DA10DBE" w14:textId="77777777" w:rsidR="00D9616B" w:rsidRPr="002A7B62" w:rsidRDefault="00D9616B" w:rsidP="00E71CF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06990CFD" w14:textId="77777777" w:rsidR="00D9616B" w:rsidRPr="002A7B62" w:rsidRDefault="00D9616B" w:rsidP="00E71CF0">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8940D05" w14:textId="77777777" w:rsidR="00D9616B" w:rsidRPr="006B56FD" w:rsidRDefault="00D9616B" w:rsidP="00E71CF0">
            <w:pPr>
              <w:spacing w:line="360" w:lineRule="auto"/>
              <w:jc w:val="center"/>
              <w:rPr>
                <w:rFonts w:asciiTheme="minorHAnsi" w:eastAsiaTheme="majorEastAsia" w:hAnsiTheme="minorHAnsi" w:cstheme="minorHAnsi"/>
                <w:i/>
                <w:iCs/>
              </w:rPr>
            </w:pPr>
          </w:p>
        </w:tc>
      </w:tr>
    </w:tbl>
    <w:p w14:paraId="5D0ED1F5" w14:textId="77777777" w:rsidR="00D9616B" w:rsidRDefault="00D9616B" w:rsidP="00D9616B">
      <w:pPr>
        <w:tabs>
          <w:tab w:val="left" w:pos="5739"/>
        </w:tabs>
        <w:spacing w:line="240" w:lineRule="auto"/>
        <w:ind w:left="-284"/>
        <w:contextualSpacing/>
        <w:rPr>
          <w:rFonts w:asciiTheme="minorHAnsi" w:hAnsiTheme="minorHAnsi" w:cstheme="minorHAnsi"/>
          <w:b/>
          <w:sz w:val="20"/>
        </w:rPr>
      </w:pPr>
    </w:p>
    <w:p w14:paraId="1C9987A9" w14:textId="77777777" w:rsidR="00D9616B" w:rsidRPr="00FA4CFC" w:rsidRDefault="00D9616B" w:rsidP="00D9616B">
      <w:pPr>
        <w:pStyle w:val="Nagwek2"/>
        <w:keepNext w:val="0"/>
        <w:keepLines w:val="0"/>
        <w:widowControl w:val="0"/>
        <w:spacing w:before="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48F62833" w14:textId="3D82CFF7" w:rsidR="00D9616B" w:rsidRPr="00F71E5C" w:rsidRDefault="00D9616B" w:rsidP="00D9616B">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503E18" w:rsidRPr="00503E18">
        <w:rPr>
          <w:rFonts w:asciiTheme="minorHAnsi" w:hAnsiTheme="minorHAnsi" w:cstheme="minorHAnsi"/>
          <w:b/>
          <w:sz w:val="20"/>
          <w:szCs w:val="22"/>
        </w:rPr>
        <w:t>POST/DYS/OW/GZ/0</w:t>
      </w:r>
      <w:r w:rsidR="00473001">
        <w:rPr>
          <w:rFonts w:asciiTheme="minorHAnsi" w:hAnsiTheme="minorHAnsi" w:cstheme="minorHAnsi"/>
          <w:b/>
          <w:sz w:val="20"/>
          <w:szCs w:val="22"/>
        </w:rPr>
        <w:t>2</w:t>
      </w:r>
      <w:r w:rsidR="00423C67">
        <w:rPr>
          <w:rFonts w:asciiTheme="minorHAnsi" w:hAnsiTheme="minorHAnsi" w:cstheme="minorHAnsi"/>
          <w:b/>
          <w:sz w:val="20"/>
          <w:szCs w:val="22"/>
        </w:rPr>
        <w:t>855</w:t>
      </w:r>
      <w:r w:rsidR="00503E18" w:rsidRPr="00503E18">
        <w:rPr>
          <w:rFonts w:asciiTheme="minorHAnsi" w:hAnsiTheme="minorHAnsi" w:cstheme="minorHAnsi"/>
          <w:b/>
          <w:sz w:val="20"/>
          <w:szCs w:val="22"/>
        </w:rPr>
        <w:t>/2024</w:t>
      </w:r>
      <w:r w:rsidR="00503E18">
        <w:rPr>
          <w:rFonts w:asciiTheme="minorHAnsi" w:hAnsiTheme="minorHAnsi" w:cstheme="minorHAnsi"/>
          <w:b/>
          <w:sz w:val="20"/>
          <w:szCs w:val="22"/>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sidR="00423C67" w:rsidRPr="00423C67">
        <w:rPr>
          <w:rFonts w:asciiTheme="minorHAnsi" w:hAnsiTheme="minorHAnsi" w:cstheme="minorHAnsi"/>
          <w:b/>
          <w:sz w:val="20"/>
          <w:lang w:eastAsia="pl-PL"/>
        </w:rPr>
        <w:t>Inwestycje rekonstrukcyjne na linii 110kV Wołomin - Wołomin Słoneczna</w:t>
      </w:r>
      <w:r>
        <w:rPr>
          <w:rFonts w:asciiTheme="minorHAnsi" w:hAnsiTheme="minorHAnsi" w:cstheme="minorHAnsi"/>
          <w:sz w:val="20"/>
          <w:lang w:eastAsia="pl-PL"/>
        </w:rPr>
        <w:t>”</w:t>
      </w:r>
    </w:p>
    <w:p w14:paraId="26710325" w14:textId="77777777" w:rsidR="00D9616B" w:rsidRDefault="00D9616B" w:rsidP="00D9616B">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D21208" w14:paraId="7D0452B7" w14:textId="77777777" w:rsidTr="00E71CF0">
        <w:trPr>
          <w:trHeight w:val="409"/>
        </w:trPr>
        <w:tc>
          <w:tcPr>
            <w:tcW w:w="2694" w:type="dxa"/>
            <w:tcBorders>
              <w:top w:val="single" w:sz="4" w:space="0" w:color="auto"/>
              <w:left w:val="single" w:sz="4" w:space="0" w:color="auto"/>
            </w:tcBorders>
            <w:shd w:val="clear" w:color="auto" w:fill="FFFFFF" w:themeFill="background1"/>
            <w:vAlign w:val="center"/>
          </w:tcPr>
          <w:p w14:paraId="58927B61" w14:textId="77777777" w:rsidR="00D9616B" w:rsidRPr="00451C10" w:rsidRDefault="00D9616B" w:rsidP="00E71CF0">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6942962" w14:textId="77777777" w:rsidR="00D9616B" w:rsidRPr="00451C10" w:rsidRDefault="00D9616B" w:rsidP="00E71CF0">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D9616B" w:rsidRPr="00D21208" w14:paraId="4C62C0C8" w14:textId="77777777" w:rsidTr="00E71CF0">
        <w:trPr>
          <w:trHeight w:val="532"/>
        </w:trPr>
        <w:tc>
          <w:tcPr>
            <w:tcW w:w="2694" w:type="dxa"/>
            <w:vAlign w:val="center"/>
          </w:tcPr>
          <w:p w14:paraId="29E62693" w14:textId="77777777" w:rsidR="00D9616B" w:rsidRPr="00451C10" w:rsidRDefault="00D9616B" w:rsidP="00E71CF0">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7D62A50C" w14:textId="77777777" w:rsidR="00D9616B" w:rsidRPr="00451C10" w:rsidRDefault="00D9616B" w:rsidP="00E71CF0">
            <w:pPr>
              <w:spacing w:before="100" w:beforeAutospacing="1" w:after="100" w:afterAutospacing="1" w:line="240" w:lineRule="auto"/>
              <w:ind w:left="-70"/>
              <w:jc w:val="center"/>
              <w:rPr>
                <w:rFonts w:asciiTheme="minorHAnsi" w:hAnsiTheme="minorHAnsi" w:cs="Arial"/>
                <w:color w:val="000000"/>
                <w:sz w:val="20"/>
                <w:lang w:eastAsia="pl-PL"/>
              </w:rPr>
            </w:pPr>
          </w:p>
        </w:tc>
      </w:tr>
    </w:tbl>
    <w:p w14:paraId="038AA994" w14:textId="77777777" w:rsidR="00D9616B" w:rsidRPr="00F71E5C" w:rsidRDefault="00D9616B" w:rsidP="00D9616B">
      <w:pPr>
        <w:pStyle w:val="Akapitzlist"/>
        <w:spacing w:after="80" w:line="240" w:lineRule="exact"/>
        <w:ind w:left="0"/>
        <w:rPr>
          <w:rFonts w:asciiTheme="minorHAnsi" w:hAnsiTheme="minorHAnsi" w:cstheme="minorHAnsi"/>
          <w:b/>
          <w:sz w:val="20"/>
        </w:rPr>
      </w:pPr>
    </w:p>
    <w:p w14:paraId="79983BF9" w14:textId="77777777" w:rsidR="00D9616B" w:rsidRPr="00F71E5C" w:rsidRDefault="00D9616B" w:rsidP="00D9616B">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F71E5C" w14:paraId="364CFEE7" w14:textId="77777777" w:rsidTr="00E71CF0">
        <w:tc>
          <w:tcPr>
            <w:tcW w:w="2694" w:type="dxa"/>
            <w:shd w:val="clear" w:color="auto" w:fill="F2F2F2" w:themeFill="background1" w:themeFillShade="F2"/>
          </w:tcPr>
          <w:p w14:paraId="6041BBE9" w14:textId="77777777" w:rsidR="00D9616B" w:rsidRPr="00F71E5C" w:rsidRDefault="00D9616B" w:rsidP="00E71CF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54D2CE9B" w14:textId="77777777" w:rsidR="00D9616B" w:rsidRPr="00F71E5C" w:rsidRDefault="00D9616B" w:rsidP="00E71CF0">
            <w:pPr>
              <w:spacing w:before="100" w:line="240" w:lineRule="exact"/>
              <w:rPr>
                <w:rFonts w:asciiTheme="minorHAnsi" w:hAnsiTheme="minorHAnsi" w:cstheme="minorHAnsi"/>
                <w:sz w:val="20"/>
              </w:rPr>
            </w:pPr>
          </w:p>
        </w:tc>
      </w:tr>
      <w:tr w:rsidR="00D9616B" w:rsidRPr="00F71E5C" w14:paraId="53804682" w14:textId="77777777" w:rsidTr="00E71CF0">
        <w:tc>
          <w:tcPr>
            <w:tcW w:w="2694" w:type="dxa"/>
            <w:shd w:val="clear" w:color="auto" w:fill="F2F2F2" w:themeFill="background1" w:themeFillShade="F2"/>
          </w:tcPr>
          <w:p w14:paraId="42DBC1A7" w14:textId="77777777" w:rsidR="00D9616B" w:rsidRPr="00F71E5C" w:rsidRDefault="00D9616B" w:rsidP="00E71CF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3A1066D" w14:textId="77777777" w:rsidR="00D9616B" w:rsidRPr="00F71E5C" w:rsidRDefault="00D9616B" w:rsidP="00E71CF0">
            <w:pPr>
              <w:spacing w:before="100" w:line="240" w:lineRule="exact"/>
              <w:rPr>
                <w:rFonts w:asciiTheme="minorHAnsi" w:hAnsiTheme="minorHAnsi" w:cstheme="minorHAnsi"/>
                <w:sz w:val="20"/>
              </w:rPr>
            </w:pPr>
          </w:p>
        </w:tc>
      </w:tr>
      <w:tr w:rsidR="00D9616B" w:rsidRPr="00F71E5C" w14:paraId="12C6B0D2" w14:textId="77777777" w:rsidTr="00E71CF0">
        <w:tc>
          <w:tcPr>
            <w:tcW w:w="2694" w:type="dxa"/>
            <w:shd w:val="clear" w:color="auto" w:fill="F2F2F2" w:themeFill="background1" w:themeFillShade="F2"/>
          </w:tcPr>
          <w:p w14:paraId="7B1DCAEE" w14:textId="77777777" w:rsidR="00D9616B" w:rsidRPr="00F71E5C" w:rsidRDefault="00D9616B" w:rsidP="00E71CF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0FF0745" w14:textId="77777777" w:rsidR="00D9616B" w:rsidRPr="00F71E5C" w:rsidRDefault="00D9616B" w:rsidP="00E71CF0">
            <w:pPr>
              <w:spacing w:before="100" w:line="240" w:lineRule="exact"/>
              <w:rPr>
                <w:rFonts w:asciiTheme="minorHAnsi" w:hAnsiTheme="minorHAnsi" w:cstheme="minorHAnsi"/>
                <w:sz w:val="20"/>
              </w:rPr>
            </w:pPr>
          </w:p>
        </w:tc>
      </w:tr>
      <w:tr w:rsidR="00D9616B" w:rsidRPr="00F71E5C" w14:paraId="4EF5C932" w14:textId="77777777" w:rsidTr="00E71CF0">
        <w:tc>
          <w:tcPr>
            <w:tcW w:w="2694" w:type="dxa"/>
            <w:shd w:val="clear" w:color="auto" w:fill="F2F2F2" w:themeFill="background1" w:themeFillShade="F2"/>
          </w:tcPr>
          <w:p w14:paraId="6B7A1817" w14:textId="77777777" w:rsidR="00D9616B" w:rsidRPr="00F71E5C" w:rsidRDefault="00D9616B" w:rsidP="00E71CF0">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45FB2636" w14:textId="77777777" w:rsidR="00D9616B" w:rsidRPr="00F71E5C" w:rsidRDefault="00D9616B" w:rsidP="00E71CF0">
            <w:pPr>
              <w:spacing w:before="100" w:line="240" w:lineRule="exact"/>
              <w:rPr>
                <w:rFonts w:asciiTheme="minorHAnsi" w:hAnsiTheme="minorHAnsi" w:cstheme="minorHAnsi"/>
                <w:sz w:val="20"/>
                <w:lang w:val="de-DE"/>
              </w:rPr>
            </w:pPr>
          </w:p>
        </w:tc>
      </w:tr>
    </w:tbl>
    <w:p w14:paraId="46346C5D" w14:textId="77777777" w:rsidR="00D9616B" w:rsidRDefault="00D9616B" w:rsidP="00D9616B">
      <w:pPr>
        <w:tabs>
          <w:tab w:val="center" w:pos="4536"/>
          <w:tab w:val="right" w:pos="9072"/>
        </w:tabs>
        <w:spacing w:line="240" w:lineRule="exact"/>
        <w:rPr>
          <w:rFonts w:asciiTheme="minorHAnsi" w:hAnsiTheme="minorHAnsi" w:cstheme="minorHAnsi"/>
          <w:sz w:val="20"/>
        </w:rPr>
      </w:pPr>
    </w:p>
    <w:p w14:paraId="642E0685" w14:textId="77777777" w:rsidR="00D9616B" w:rsidRDefault="00D9616B" w:rsidP="00D9616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F71E5C" w14:paraId="09EC1A29" w14:textId="77777777" w:rsidTr="00E71CF0">
        <w:tc>
          <w:tcPr>
            <w:tcW w:w="2694" w:type="dxa"/>
            <w:shd w:val="clear" w:color="auto" w:fill="F2F2F2" w:themeFill="background1" w:themeFillShade="F2"/>
          </w:tcPr>
          <w:p w14:paraId="54BD1B3E" w14:textId="77777777" w:rsidR="00D9616B" w:rsidRPr="00F71E5C" w:rsidRDefault="00D9616B" w:rsidP="00E71CF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75CB0E2F" w14:textId="77777777" w:rsidR="00D9616B" w:rsidRPr="00F71E5C" w:rsidRDefault="00D9616B" w:rsidP="00E71CF0">
            <w:pPr>
              <w:spacing w:before="100" w:line="240" w:lineRule="exact"/>
              <w:rPr>
                <w:rFonts w:asciiTheme="minorHAnsi" w:hAnsiTheme="minorHAnsi" w:cstheme="minorHAnsi"/>
                <w:sz w:val="20"/>
              </w:rPr>
            </w:pPr>
          </w:p>
        </w:tc>
      </w:tr>
      <w:tr w:rsidR="00D9616B" w:rsidRPr="00F71E5C" w14:paraId="09FC96BA" w14:textId="77777777" w:rsidTr="00E71CF0">
        <w:tc>
          <w:tcPr>
            <w:tcW w:w="2694" w:type="dxa"/>
            <w:shd w:val="clear" w:color="auto" w:fill="F2F2F2" w:themeFill="background1" w:themeFillShade="F2"/>
          </w:tcPr>
          <w:p w14:paraId="41B45EC0" w14:textId="77777777" w:rsidR="00D9616B" w:rsidRPr="00F71E5C" w:rsidRDefault="00D9616B" w:rsidP="00E71CF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3FA3CD02" w14:textId="77777777" w:rsidR="00D9616B" w:rsidRPr="00F71E5C" w:rsidRDefault="00D9616B" w:rsidP="00E71CF0">
            <w:pPr>
              <w:spacing w:before="100" w:line="240" w:lineRule="exact"/>
              <w:rPr>
                <w:rFonts w:asciiTheme="minorHAnsi" w:hAnsiTheme="minorHAnsi" w:cstheme="minorHAnsi"/>
                <w:sz w:val="20"/>
              </w:rPr>
            </w:pPr>
          </w:p>
        </w:tc>
      </w:tr>
      <w:tr w:rsidR="00D9616B" w:rsidRPr="00F71E5C" w14:paraId="301BA982" w14:textId="77777777" w:rsidTr="00E71CF0">
        <w:tc>
          <w:tcPr>
            <w:tcW w:w="2694" w:type="dxa"/>
            <w:shd w:val="clear" w:color="auto" w:fill="F2F2F2" w:themeFill="background1" w:themeFillShade="F2"/>
          </w:tcPr>
          <w:p w14:paraId="3A2F1E9C" w14:textId="77777777" w:rsidR="00D9616B" w:rsidRPr="00F71E5C" w:rsidRDefault="00D9616B" w:rsidP="00E71CF0">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3CB613A0" w14:textId="77777777" w:rsidR="00D9616B" w:rsidRPr="00F71E5C" w:rsidRDefault="00D9616B" w:rsidP="00E71CF0">
            <w:pPr>
              <w:spacing w:before="100" w:line="240" w:lineRule="exact"/>
              <w:rPr>
                <w:rFonts w:asciiTheme="minorHAnsi" w:hAnsiTheme="minorHAnsi" w:cstheme="minorHAnsi"/>
                <w:sz w:val="20"/>
              </w:rPr>
            </w:pPr>
          </w:p>
        </w:tc>
      </w:tr>
      <w:tr w:rsidR="00D9616B" w:rsidRPr="00F71E5C" w14:paraId="1DE8DB2F" w14:textId="77777777" w:rsidTr="00E71CF0">
        <w:tc>
          <w:tcPr>
            <w:tcW w:w="2694" w:type="dxa"/>
            <w:shd w:val="clear" w:color="auto" w:fill="F2F2F2" w:themeFill="background1" w:themeFillShade="F2"/>
          </w:tcPr>
          <w:p w14:paraId="3042A589" w14:textId="77777777" w:rsidR="00D9616B" w:rsidRPr="00F71E5C" w:rsidRDefault="00D9616B" w:rsidP="00E71CF0">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07D55349" w14:textId="77777777" w:rsidR="00D9616B" w:rsidRPr="00F71E5C" w:rsidRDefault="00D9616B" w:rsidP="00E71CF0">
            <w:pPr>
              <w:spacing w:before="100" w:line="240" w:lineRule="exact"/>
              <w:rPr>
                <w:rFonts w:asciiTheme="minorHAnsi" w:hAnsiTheme="minorHAnsi" w:cstheme="minorHAnsi"/>
                <w:sz w:val="20"/>
                <w:lang w:val="de-DE"/>
              </w:rPr>
            </w:pPr>
          </w:p>
        </w:tc>
      </w:tr>
    </w:tbl>
    <w:p w14:paraId="092D4E61" w14:textId="77777777" w:rsidR="00D9616B" w:rsidRDefault="00D9616B" w:rsidP="00D9616B">
      <w:pPr>
        <w:tabs>
          <w:tab w:val="center" w:pos="4536"/>
          <w:tab w:val="right" w:pos="9072"/>
        </w:tabs>
        <w:spacing w:line="240" w:lineRule="exact"/>
        <w:rPr>
          <w:rFonts w:asciiTheme="minorHAnsi" w:hAnsiTheme="minorHAnsi" w:cstheme="minorHAnsi"/>
          <w:sz w:val="20"/>
        </w:rPr>
      </w:pPr>
    </w:p>
    <w:p w14:paraId="2A248A79" w14:textId="77777777" w:rsidR="00D9616B" w:rsidRPr="00381EB4" w:rsidRDefault="00D9616B" w:rsidP="00D9616B">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56E11661" w14:textId="77777777" w:rsidR="00D9616B" w:rsidRPr="00F71E5C" w:rsidRDefault="00D9616B" w:rsidP="00D9616B">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14245996" w14:textId="77777777" w:rsidR="00D9616B" w:rsidRDefault="00D9616B" w:rsidP="00D9616B">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18D9ADF" w14:textId="77777777" w:rsidR="00D9616B" w:rsidRPr="00F71E5C" w:rsidRDefault="00D9616B" w:rsidP="00D9616B">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407B2C83" w14:textId="77777777" w:rsidR="00D9616B" w:rsidRPr="00FA4CFC" w:rsidRDefault="00D9616B" w:rsidP="00D9616B">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50676CB7" w14:textId="77777777" w:rsidR="00D9616B" w:rsidRPr="009C2468" w:rsidRDefault="00D9616B" w:rsidP="00D9616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2AC27B21" w14:textId="77777777" w:rsidR="00D9616B" w:rsidRDefault="00D9616B" w:rsidP="00D9616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01FA61E1" w14:textId="77777777" w:rsidR="00D9616B" w:rsidRPr="00C35DCC" w:rsidRDefault="00D9616B" w:rsidP="00D9616B">
      <w:pPr>
        <w:pStyle w:val="Akapitzlist"/>
        <w:numPr>
          <w:ilvl w:val="3"/>
          <w:numId w:val="11"/>
        </w:numPr>
        <w:spacing w:line="240" w:lineRule="auto"/>
        <w:ind w:left="426" w:hanging="426"/>
        <w:rPr>
          <w:rFonts w:asciiTheme="minorHAnsi" w:hAnsiTheme="minorHAnsi" w:cstheme="minorHAnsi"/>
          <w:sz w:val="20"/>
          <w:lang w:eastAsia="pl-PL"/>
        </w:rPr>
      </w:pPr>
      <w:r w:rsidRPr="00C35DCC">
        <w:rPr>
          <w:rFonts w:ascii="Calibri" w:hAnsi="Calibri" w:cs="Calibri"/>
          <w:sz w:val="20"/>
        </w:rPr>
        <w:lastRenderedPageBreak/>
        <w:t xml:space="preserve">Nie podlegamy wykluczeniu na podstawie przesłanek określonych w pkt. 1.1. Załącznika nr 2 do SWZ. Oświadczenie/a o braku podstaw do wykluczenia na postawie </w:t>
      </w:r>
      <w:r w:rsidRPr="00C35DCC">
        <w:rPr>
          <w:rFonts w:ascii="Calibri" w:hAnsi="Calibri" w:cs="Calibri"/>
          <w:sz w:val="20"/>
          <w:lang w:eastAsia="pl-PL"/>
        </w:rPr>
        <w:t>przesłanek określonych w pkt. 1.1. ppkt 1)-4) Załącznika nr 2 do SWZ (zgodnie z pkt. 9.4.3.1-9.4.3.4 Procedury Zakupów PGE Dystrybucja S.A.) składamy w odrębnym oświadczeniu, które przekazujemy w załączeniu.</w:t>
      </w:r>
    </w:p>
    <w:p w14:paraId="7D89B3C0" w14:textId="77777777" w:rsidR="00D9616B" w:rsidRDefault="00D9616B" w:rsidP="00D9616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C1C3BE" w14:textId="77777777" w:rsidR="00D9616B" w:rsidRPr="00050548" w:rsidRDefault="00D9616B" w:rsidP="00D9616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27F054B" w14:textId="77777777" w:rsidR="00D9616B" w:rsidRPr="00050548" w:rsidRDefault="00D9616B" w:rsidP="00D9616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DFB1412" w14:textId="77777777" w:rsidR="00D9616B" w:rsidRPr="003B0FB4" w:rsidRDefault="00D9616B" w:rsidP="00D9616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C35DCC">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Pr="003B0FB4">
        <w:rPr>
          <w:rFonts w:asciiTheme="minorHAnsi" w:hAnsiTheme="minorHAnsi" w:cstheme="minorHAnsi"/>
          <w:color w:val="1F497D" w:themeColor="text2"/>
          <w:sz w:val="20"/>
          <w:lang w:eastAsia="pl-PL"/>
        </w:rPr>
        <w:t>.</w:t>
      </w:r>
    </w:p>
    <w:p w14:paraId="743DB9E6" w14:textId="77777777" w:rsidR="00D9616B" w:rsidRDefault="00D9616B" w:rsidP="00D9616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7F1191B4" w14:textId="77777777" w:rsidR="00D9616B" w:rsidRPr="003B0FB4" w:rsidRDefault="00D9616B" w:rsidP="00D9616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600FAEFC" w14:textId="77777777" w:rsidR="00D9616B" w:rsidRPr="009C2468" w:rsidRDefault="00423C67" w:rsidP="00D9616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D9616B" w:rsidRPr="009C2468">
            <w:rPr>
              <w:rFonts w:ascii="Segoe UI Symbol" w:eastAsia="MS Gothic" w:hAnsi="Segoe UI Symbol" w:cs="Segoe UI Symbol"/>
              <w:sz w:val="20"/>
            </w:rPr>
            <w:t>☐</w:t>
          </w:r>
        </w:sdtContent>
      </w:sdt>
      <w:r w:rsidR="00D9616B" w:rsidRPr="009C2468">
        <w:rPr>
          <w:rFonts w:asciiTheme="minorHAnsi" w:hAnsiTheme="minorHAnsi" w:cstheme="minorHAnsi"/>
          <w:sz w:val="20"/>
        </w:rPr>
        <w:tab/>
        <w:t>Przedmiot zamówienia wykonamy siłami własnymi;</w:t>
      </w:r>
    </w:p>
    <w:p w14:paraId="54B8D87B" w14:textId="77777777" w:rsidR="00D9616B" w:rsidRPr="009C2468" w:rsidRDefault="00423C67" w:rsidP="00D9616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D9616B" w:rsidRPr="009C2468">
            <w:rPr>
              <w:rFonts w:ascii="Segoe UI Symbol" w:eastAsia="MS Gothic" w:hAnsi="Segoe UI Symbol" w:cs="Segoe UI Symbol"/>
              <w:sz w:val="20"/>
            </w:rPr>
            <w:t>☐</w:t>
          </w:r>
        </w:sdtContent>
      </w:sdt>
      <w:r w:rsidR="00D9616B" w:rsidRPr="009C2468">
        <w:rPr>
          <w:rFonts w:asciiTheme="minorHAnsi" w:hAnsiTheme="minorHAnsi" w:cstheme="minorHAnsi"/>
          <w:sz w:val="20"/>
        </w:rPr>
        <w:tab/>
        <w:t>Powierzymy następującym podwykonawcom realizację następujących części:</w:t>
      </w:r>
    </w:p>
    <w:p w14:paraId="5255C5D7" w14:textId="77777777" w:rsidR="00D9616B" w:rsidRPr="009C2468" w:rsidRDefault="00D9616B" w:rsidP="00D9616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D9616B" w:rsidRPr="009C2468" w14:paraId="0592276C" w14:textId="77777777" w:rsidTr="00E71CF0">
        <w:trPr>
          <w:jc w:val="center"/>
        </w:trPr>
        <w:tc>
          <w:tcPr>
            <w:tcW w:w="429" w:type="dxa"/>
            <w:shd w:val="clear" w:color="auto" w:fill="F2F2F2" w:themeFill="background1" w:themeFillShade="F2"/>
          </w:tcPr>
          <w:p w14:paraId="3F93BD2B" w14:textId="77777777" w:rsidR="00D9616B" w:rsidRPr="009C2468" w:rsidRDefault="00D9616B" w:rsidP="00E71CF0">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21CD0253" w14:textId="77777777" w:rsidR="00D9616B" w:rsidRPr="008D67B8" w:rsidRDefault="00D9616B" w:rsidP="00E71CF0">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50DEEC9D" w14:textId="77777777" w:rsidR="00D9616B" w:rsidRPr="008D67B8" w:rsidRDefault="00D9616B" w:rsidP="00E71CF0">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1328214C" w14:textId="77777777" w:rsidR="00D9616B" w:rsidRPr="008D67B8" w:rsidRDefault="00D9616B" w:rsidP="00E71CF0">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D9616B" w:rsidRPr="009C2468" w14:paraId="3E849BDC" w14:textId="77777777" w:rsidTr="00E71CF0">
        <w:trPr>
          <w:jc w:val="center"/>
        </w:trPr>
        <w:tc>
          <w:tcPr>
            <w:tcW w:w="429" w:type="dxa"/>
          </w:tcPr>
          <w:p w14:paraId="52FF004C" w14:textId="77777777" w:rsidR="00D9616B" w:rsidRPr="009C2468" w:rsidRDefault="00D9616B" w:rsidP="00E71CF0">
            <w:pPr>
              <w:spacing w:line="240" w:lineRule="exact"/>
              <w:ind w:right="-284"/>
              <w:jc w:val="center"/>
              <w:rPr>
                <w:rFonts w:asciiTheme="minorHAnsi" w:hAnsiTheme="minorHAnsi" w:cstheme="minorHAnsi"/>
              </w:rPr>
            </w:pPr>
          </w:p>
        </w:tc>
        <w:tc>
          <w:tcPr>
            <w:tcW w:w="3408" w:type="dxa"/>
          </w:tcPr>
          <w:p w14:paraId="1BBB47F1" w14:textId="77777777" w:rsidR="00D9616B" w:rsidRPr="009C2468" w:rsidRDefault="00D9616B" w:rsidP="00E71CF0">
            <w:pPr>
              <w:spacing w:line="240" w:lineRule="exact"/>
              <w:ind w:right="-284"/>
              <w:jc w:val="center"/>
              <w:rPr>
                <w:rFonts w:asciiTheme="minorHAnsi" w:hAnsiTheme="minorHAnsi" w:cstheme="minorHAnsi"/>
              </w:rPr>
            </w:pPr>
          </w:p>
        </w:tc>
        <w:tc>
          <w:tcPr>
            <w:tcW w:w="4530" w:type="dxa"/>
          </w:tcPr>
          <w:p w14:paraId="7AC3A457" w14:textId="77777777" w:rsidR="00D9616B" w:rsidRPr="009C2468" w:rsidRDefault="00D9616B" w:rsidP="00E71CF0">
            <w:pPr>
              <w:spacing w:line="240" w:lineRule="exact"/>
              <w:ind w:right="-284"/>
              <w:jc w:val="center"/>
              <w:rPr>
                <w:rFonts w:asciiTheme="minorHAnsi" w:hAnsiTheme="minorHAnsi" w:cstheme="minorHAnsi"/>
              </w:rPr>
            </w:pPr>
          </w:p>
        </w:tc>
      </w:tr>
      <w:tr w:rsidR="00D9616B" w:rsidRPr="009C2468" w14:paraId="666DECB0" w14:textId="77777777" w:rsidTr="00E71CF0">
        <w:trPr>
          <w:jc w:val="center"/>
        </w:trPr>
        <w:tc>
          <w:tcPr>
            <w:tcW w:w="429" w:type="dxa"/>
          </w:tcPr>
          <w:p w14:paraId="005C2350" w14:textId="77777777" w:rsidR="00D9616B" w:rsidRPr="009C2468" w:rsidRDefault="00D9616B" w:rsidP="00E71CF0">
            <w:pPr>
              <w:spacing w:line="240" w:lineRule="exact"/>
              <w:ind w:right="-284"/>
              <w:jc w:val="center"/>
              <w:rPr>
                <w:rFonts w:asciiTheme="minorHAnsi" w:hAnsiTheme="minorHAnsi" w:cstheme="minorHAnsi"/>
              </w:rPr>
            </w:pPr>
          </w:p>
        </w:tc>
        <w:tc>
          <w:tcPr>
            <w:tcW w:w="3408" w:type="dxa"/>
          </w:tcPr>
          <w:p w14:paraId="69C3661D" w14:textId="77777777" w:rsidR="00D9616B" w:rsidRPr="009C2468" w:rsidRDefault="00D9616B" w:rsidP="00E71CF0">
            <w:pPr>
              <w:spacing w:line="240" w:lineRule="exact"/>
              <w:ind w:right="-284"/>
              <w:jc w:val="center"/>
              <w:rPr>
                <w:rFonts w:asciiTheme="minorHAnsi" w:hAnsiTheme="minorHAnsi" w:cstheme="minorHAnsi"/>
              </w:rPr>
            </w:pPr>
          </w:p>
        </w:tc>
        <w:tc>
          <w:tcPr>
            <w:tcW w:w="4530" w:type="dxa"/>
          </w:tcPr>
          <w:p w14:paraId="08314D44" w14:textId="77777777" w:rsidR="00D9616B" w:rsidRPr="009C2468" w:rsidRDefault="00D9616B" w:rsidP="00E71CF0">
            <w:pPr>
              <w:spacing w:line="240" w:lineRule="exact"/>
              <w:ind w:right="-284"/>
              <w:jc w:val="center"/>
              <w:rPr>
                <w:rFonts w:asciiTheme="minorHAnsi" w:hAnsiTheme="minorHAnsi" w:cstheme="minorHAnsi"/>
              </w:rPr>
            </w:pPr>
          </w:p>
        </w:tc>
      </w:tr>
    </w:tbl>
    <w:p w14:paraId="221E049D" w14:textId="77777777" w:rsidR="00D9616B" w:rsidRPr="003B0FB4" w:rsidRDefault="00D9616B" w:rsidP="00D9616B">
      <w:pPr>
        <w:pStyle w:val="Akapitzlist"/>
        <w:spacing w:line="240" w:lineRule="auto"/>
        <w:ind w:left="426"/>
        <w:rPr>
          <w:rFonts w:asciiTheme="minorHAnsi" w:hAnsiTheme="minorHAnsi" w:cstheme="minorHAnsi"/>
          <w:sz w:val="20"/>
          <w:lang w:eastAsia="pl-PL"/>
        </w:rPr>
      </w:pPr>
    </w:p>
    <w:p w14:paraId="74A3CB5B" w14:textId="77777777" w:rsidR="00D9616B" w:rsidRPr="00FA4CFC" w:rsidRDefault="00D9616B" w:rsidP="00D9616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4ABD5779" w14:textId="77777777" w:rsidR="00D9616B" w:rsidRPr="005333D6" w:rsidRDefault="00D9616B" w:rsidP="00D9616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CD188B5" w14:textId="77777777" w:rsidR="00D9616B" w:rsidRPr="005333D6" w:rsidRDefault="00D9616B" w:rsidP="00D9616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6D767A18" w14:textId="77777777" w:rsidR="00D9616B" w:rsidRPr="003B0FB4" w:rsidRDefault="00D9616B" w:rsidP="00D9616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7536CB99" w14:textId="77777777" w:rsidR="00D9616B" w:rsidRPr="008655D5" w:rsidRDefault="00D9616B" w:rsidP="00D9616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22DA78A" w14:textId="77777777" w:rsidR="00D9616B" w:rsidRPr="003B0FB4" w:rsidRDefault="00D9616B" w:rsidP="00D9616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C8135D2" w14:textId="2CBF9D5C" w:rsidR="00D9616B" w:rsidRPr="003A7D77" w:rsidRDefault="00D9616B" w:rsidP="00D9616B">
      <w:pPr>
        <w:pStyle w:val="Akapitzlist"/>
        <w:numPr>
          <w:ilvl w:val="3"/>
          <w:numId w:val="11"/>
        </w:numPr>
        <w:spacing w:before="120" w:line="240" w:lineRule="auto"/>
        <w:ind w:left="426" w:hanging="426"/>
        <w:rPr>
          <w:rFonts w:asciiTheme="minorHAnsi" w:hAnsiTheme="minorHAnsi" w:cstheme="minorHAnsi"/>
          <w:strike/>
          <w:sz w:val="20"/>
          <w:lang w:eastAsia="pl-PL"/>
        </w:rPr>
      </w:pPr>
      <w:r w:rsidRPr="003A7D77">
        <w:rPr>
          <w:rFonts w:asciiTheme="minorHAnsi" w:hAnsiTheme="minorHAnsi" w:cstheme="minorHAnsi"/>
          <w:strike/>
          <w:sz w:val="20"/>
          <w:lang w:eastAsia="pl-PL"/>
        </w:rPr>
        <w:t xml:space="preserve">Wadium o wartości </w:t>
      </w:r>
      <w:r w:rsidR="003A7D77" w:rsidRPr="003A7D77">
        <w:rPr>
          <w:rFonts w:asciiTheme="minorHAnsi" w:hAnsiTheme="minorHAnsi" w:cstheme="minorHAnsi"/>
          <w:strike/>
          <w:sz w:val="20"/>
          <w:lang w:eastAsia="pl-PL"/>
        </w:rPr>
        <w:t>……</w:t>
      </w:r>
      <w:r w:rsidRPr="003A7D77">
        <w:rPr>
          <w:rFonts w:asciiTheme="minorHAnsi" w:hAnsiTheme="minorHAnsi" w:cstheme="minorHAnsi"/>
          <w:strike/>
          <w:sz w:val="20"/>
          <w:lang w:eastAsia="pl-PL"/>
        </w:rPr>
        <w:t xml:space="preserve"> zostało wniesione w formie ….................................................................</w:t>
      </w:r>
    </w:p>
    <w:p w14:paraId="43FA8737" w14:textId="77777777" w:rsidR="00D9616B" w:rsidRDefault="00D9616B" w:rsidP="00D9616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w:t>
      </w:r>
      <w:r w:rsidRPr="008655D5">
        <w:rPr>
          <w:rFonts w:asciiTheme="minorHAnsi" w:hAnsiTheme="minorHAnsi" w:cstheme="minorHAnsi"/>
          <w:sz w:val="20"/>
          <w:lang w:eastAsia="pl-PL"/>
        </w:rPr>
        <w:lastRenderedPageBreak/>
        <w:t>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D221F38" w14:textId="77777777" w:rsidR="00D9616B" w:rsidRDefault="00D9616B" w:rsidP="00D9616B">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2114AA2C" w14:textId="77777777" w:rsidR="00D9616B" w:rsidRPr="004A4625" w:rsidRDefault="00D9616B" w:rsidP="00D9616B">
      <w:pPr>
        <w:pStyle w:val="Akapitzlist"/>
        <w:numPr>
          <w:ilvl w:val="0"/>
          <w:numId w:val="33"/>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0D11328" w14:textId="77777777" w:rsidR="00D9616B" w:rsidRPr="00F46A13" w:rsidRDefault="00D9616B" w:rsidP="00D9616B">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5FD8AFB5" w14:textId="77777777" w:rsidR="00D9616B" w:rsidRDefault="00D9616B" w:rsidP="00D9616B">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6D9AC37" w14:textId="77777777" w:rsidR="00D9616B" w:rsidRPr="00F46A13" w:rsidRDefault="00423C67" w:rsidP="00D9616B">
      <w:pPr>
        <w:pStyle w:val="Akapitzlist"/>
        <w:spacing w:before="120" w:after="120" w:line="240" w:lineRule="exact"/>
        <w:ind w:left="1418" w:hanging="2"/>
        <w:rPr>
          <w:rFonts w:asciiTheme="minorHAnsi" w:hAnsiTheme="minorHAnsi" w:cstheme="minorHAnsi"/>
          <w:sz w:val="20"/>
          <w:lang w:eastAsia="pl-PL"/>
        </w:rPr>
      </w:pPr>
      <w:hyperlink r:id="rId12" w:history="1">
        <w:r w:rsidR="00D9616B" w:rsidRPr="0085461F">
          <w:rPr>
            <w:rStyle w:val="Hipercze"/>
            <w:rFonts w:asciiTheme="minorHAnsi" w:hAnsiTheme="minorHAnsi" w:cstheme="minorHAnsi"/>
            <w:sz w:val="20"/>
          </w:rPr>
          <w:t>https://pgedystrybucja.pl/przetargi/przetargi-zakupowe</w:t>
        </w:r>
      </w:hyperlink>
      <w:r w:rsidR="00D9616B" w:rsidRPr="00F46A13">
        <w:rPr>
          <w:rFonts w:asciiTheme="minorHAnsi" w:hAnsiTheme="minorHAnsi" w:cstheme="minorHAnsi"/>
          <w:i/>
          <w:sz w:val="20"/>
          <w:lang w:eastAsia="pl-PL"/>
        </w:rPr>
        <w:t>;</w:t>
      </w:r>
    </w:p>
    <w:p w14:paraId="37B07E51" w14:textId="77777777" w:rsidR="00D9616B" w:rsidRDefault="00D9616B" w:rsidP="00D9616B">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08EAB615" w14:textId="77777777" w:rsidR="00D9616B" w:rsidRPr="00F46A13" w:rsidRDefault="00423C67" w:rsidP="00D9616B">
      <w:pPr>
        <w:pStyle w:val="Akapitzlist"/>
        <w:spacing w:before="120" w:after="120" w:line="240" w:lineRule="exact"/>
        <w:ind w:left="1418" w:hanging="2"/>
        <w:rPr>
          <w:rFonts w:asciiTheme="minorHAnsi" w:hAnsiTheme="minorHAnsi" w:cstheme="minorHAnsi"/>
          <w:sz w:val="20"/>
          <w:lang w:eastAsia="pl-PL"/>
        </w:rPr>
      </w:pPr>
      <w:hyperlink r:id="rId13" w:history="1">
        <w:r w:rsidR="00D9616B" w:rsidRPr="0085461F">
          <w:rPr>
            <w:rStyle w:val="Hipercze"/>
            <w:rFonts w:asciiTheme="minorHAnsi" w:hAnsiTheme="minorHAnsi" w:cstheme="minorHAnsi"/>
            <w:sz w:val="20"/>
          </w:rPr>
          <w:t>https://pgedystrybucja.pl/przetargi/przetargi-zakupowe</w:t>
        </w:r>
      </w:hyperlink>
      <w:r w:rsidR="00D9616B" w:rsidRPr="00F46A13">
        <w:rPr>
          <w:rFonts w:asciiTheme="minorHAnsi" w:hAnsiTheme="minorHAnsi" w:cstheme="minorHAnsi"/>
          <w:sz w:val="20"/>
          <w:lang w:eastAsia="pl-PL"/>
        </w:rPr>
        <w:t>;</w:t>
      </w:r>
    </w:p>
    <w:p w14:paraId="2F57F023" w14:textId="77777777" w:rsidR="00D9616B" w:rsidRPr="00F46A13" w:rsidRDefault="00D9616B" w:rsidP="00D9616B">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BA44482" w14:textId="77777777" w:rsidR="00D9616B" w:rsidRDefault="00D9616B" w:rsidP="00C43D5D">
      <w:pPr>
        <w:pStyle w:val="Akapitzlist"/>
        <w:spacing w:before="120" w:line="240" w:lineRule="auto"/>
        <w:ind w:left="426" w:hanging="426"/>
        <w:rPr>
          <w:rFonts w:asciiTheme="minorHAnsi" w:hAnsiTheme="minorHAnsi" w:cstheme="minorHAnsi"/>
          <w:b/>
          <w:sz w:val="20"/>
          <w:lang w:eastAsia="pl-PL"/>
        </w:rPr>
      </w:pPr>
    </w:p>
    <w:p w14:paraId="47E5083E" w14:textId="1ABB6FB1" w:rsidR="00D9616B" w:rsidRPr="003B0FB4" w:rsidRDefault="00D9616B" w:rsidP="00882BA5">
      <w:pPr>
        <w:pStyle w:val="Akapitzlist"/>
        <w:numPr>
          <w:ilvl w:val="3"/>
          <w:numId w:val="11"/>
        </w:numPr>
        <w:spacing w:before="120" w:line="240" w:lineRule="auto"/>
        <w:ind w:left="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882BA5" w:rsidRPr="00882BA5">
        <w:rPr>
          <w:rFonts w:asciiTheme="minorHAnsi" w:hAnsiTheme="minorHAnsi" w:cstheme="minorHAnsi"/>
          <w:sz w:val="20"/>
          <w:szCs w:val="22"/>
        </w:rPr>
        <w:t>POST/DYS/OW/GZ/0</w:t>
      </w:r>
      <w:r w:rsidR="00473001">
        <w:rPr>
          <w:rFonts w:asciiTheme="minorHAnsi" w:hAnsiTheme="minorHAnsi" w:cstheme="minorHAnsi"/>
          <w:sz w:val="20"/>
          <w:szCs w:val="22"/>
        </w:rPr>
        <w:t>2</w:t>
      </w:r>
      <w:r w:rsidR="00423C67">
        <w:rPr>
          <w:rFonts w:asciiTheme="minorHAnsi" w:hAnsiTheme="minorHAnsi" w:cstheme="minorHAnsi"/>
          <w:sz w:val="20"/>
          <w:szCs w:val="22"/>
        </w:rPr>
        <w:t>855</w:t>
      </w:r>
      <w:bookmarkStart w:id="3" w:name="_GoBack"/>
      <w:bookmarkEnd w:id="3"/>
      <w:r w:rsidR="00882BA5" w:rsidRPr="00882BA5">
        <w:rPr>
          <w:rFonts w:asciiTheme="minorHAnsi" w:hAnsiTheme="minorHAnsi" w:cstheme="minorHAnsi"/>
          <w:sz w:val="20"/>
          <w:szCs w:val="22"/>
        </w:rPr>
        <w:t>/202</w:t>
      </w:r>
      <w:r w:rsidR="00503E18">
        <w:rPr>
          <w:rFonts w:asciiTheme="minorHAnsi" w:hAnsiTheme="minorHAnsi" w:cstheme="minorHAnsi"/>
          <w:sz w:val="20"/>
          <w:szCs w:val="22"/>
        </w:rPr>
        <w:t>4</w:t>
      </w:r>
    </w:p>
    <w:p w14:paraId="387A0445" w14:textId="77777777" w:rsidR="00D9616B" w:rsidRPr="003B0FB4" w:rsidRDefault="00D9616B" w:rsidP="00D9616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3C02AB6D" w14:textId="77777777" w:rsidR="00D9616B" w:rsidRPr="002C2BE7" w:rsidRDefault="00D9616B" w:rsidP="00D9616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4D773EB4" w14:textId="77777777" w:rsidR="00D9616B" w:rsidRPr="002C2BE7" w:rsidRDefault="00D9616B" w:rsidP="00D9616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A0AED0A" w14:textId="77777777" w:rsidR="00503E18" w:rsidRDefault="00503E18" w:rsidP="00D9616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p>
    <w:p w14:paraId="2F0F9C1C" w14:textId="77777777" w:rsidR="00503E18" w:rsidRDefault="00503E18" w:rsidP="00D9616B">
      <w:pPr>
        <w:spacing w:after="80" w:line="240" w:lineRule="exact"/>
        <w:ind w:left="4690" w:right="-993" w:firstLine="708"/>
        <w:rPr>
          <w:rFonts w:asciiTheme="minorHAnsi" w:hAnsiTheme="minorHAnsi" w:cstheme="minorHAnsi"/>
          <w:sz w:val="16"/>
          <w:szCs w:val="16"/>
        </w:rPr>
      </w:pPr>
    </w:p>
    <w:p w14:paraId="24366474" w14:textId="77777777" w:rsidR="00503E18" w:rsidRDefault="00503E18" w:rsidP="00D9616B">
      <w:pPr>
        <w:spacing w:after="80" w:line="240" w:lineRule="exact"/>
        <w:ind w:left="4690" w:right="-993" w:firstLine="708"/>
        <w:rPr>
          <w:rFonts w:asciiTheme="minorHAnsi" w:hAnsiTheme="minorHAnsi" w:cstheme="minorHAnsi"/>
          <w:sz w:val="16"/>
          <w:szCs w:val="16"/>
        </w:rPr>
      </w:pPr>
    </w:p>
    <w:p w14:paraId="72AD4B84" w14:textId="6202E5CA" w:rsidR="00D9616B" w:rsidRPr="009C2468" w:rsidRDefault="00D9616B" w:rsidP="00D9616B">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D36F5C5" w14:textId="77777777" w:rsidR="00D9616B" w:rsidRDefault="00D9616B" w:rsidP="00D9616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07F7948" w14:textId="77777777" w:rsidR="00D9616B" w:rsidRPr="00FF5B17" w:rsidRDefault="00D9616B" w:rsidP="00D9616B">
      <w:pPr>
        <w:ind w:left="5398" w:right="68" w:hanging="153"/>
        <w:jc w:val="center"/>
        <w:rPr>
          <w:rFonts w:asciiTheme="minorHAnsi" w:hAnsiTheme="minorHAnsi" w:cstheme="minorHAnsi"/>
          <w:i/>
          <w:sz w:val="16"/>
          <w:szCs w:val="16"/>
        </w:rPr>
        <w:sectPr w:rsidR="00D9616B" w:rsidRPr="00FF5B17"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755C9C97" w14:textId="77777777" w:rsidR="00D9616B" w:rsidRPr="009C2468" w:rsidRDefault="00D9616B" w:rsidP="00D9616B">
      <w:pPr>
        <w:spacing w:after="160" w:line="240" w:lineRule="exact"/>
        <w:jc w:val="left"/>
        <w:rPr>
          <w:rFonts w:asciiTheme="minorHAnsi" w:hAnsiTheme="minorHAnsi" w:cstheme="minorHAnsi"/>
          <w:sz w:val="20"/>
        </w:rPr>
      </w:pPr>
    </w:p>
    <w:p w14:paraId="06CBBA33" w14:textId="160024F9" w:rsidR="00221E34" w:rsidRPr="00D9616B" w:rsidRDefault="00221E34" w:rsidP="00D9616B"/>
    <w:sectPr w:rsidR="00221E34" w:rsidRPr="00D9616B" w:rsidSect="008701F9">
      <w:headerReference w:type="first" r:id="rId20"/>
      <w:footerReference w:type="first" r:id="rId21"/>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2916CC" w:rsidRDefault="002916CC" w:rsidP="004A302B">
      <w:pPr>
        <w:spacing w:line="240" w:lineRule="auto"/>
      </w:pPr>
      <w:r>
        <w:separator/>
      </w:r>
    </w:p>
  </w:endnote>
  <w:endnote w:type="continuationSeparator" w:id="0">
    <w:p w14:paraId="2E9A5D46" w14:textId="77777777" w:rsidR="002916CC" w:rsidRDefault="002916C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504BD" w14:textId="77777777" w:rsidR="00D9616B" w:rsidRDefault="00D961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4EE66" w14:textId="77777777" w:rsidR="00D9616B" w:rsidRPr="0072383F" w:rsidRDefault="00D9616B" w:rsidP="003C629B">
    <w:pPr>
      <w:pStyle w:val="Nagwek"/>
      <w:jc w:val="center"/>
      <w:rPr>
        <w:rFonts w:ascii="Calibri" w:hAnsi="Calibri"/>
        <w:b/>
        <w:szCs w:val="16"/>
      </w:rPr>
    </w:pPr>
    <w:r w:rsidRPr="0072383F">
      <w:rPr>
        <w:rFonts w:ascii="Calibri" w:hAnsi="Calibri"/>
        <w:b/>
        <w:szCs w:val="16"/>
      </w:rPr>
      <w:ptab w:relativeTo="margin" w:alignment="center" w:leader="none"/>
    </w:r>
  </w:p>
  <w:p w14:paraId="138A9167" w14:textId="5B339899" w:rsidR="00D9616B" w:rsidRPr="00221E34" w:rsidRDefault="00D9616B"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423C67">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45F8E7CC" w14:textId="77777777" w:rsidR="00D9616B" w:rsidRDefault="00D9616B" w:rsidP="003C629B">
    <w:pPr>
      <w:pStyle w:val="Stopka"/>
      <w:jc w:val="center"/>
    </w:pPr>
  </w:p>
  <w:p w14:paraId="78E14C9B" w14:textId="77777777" w:rsidR="00D9616B" w:rsidRDefault="00D9616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6D70A" w14:textId="77777777" w:rsidR="00D9616B" w:rsidRDefault="00D9616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2916CC" w:rsidRDefault="002916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2916CC" w:rsidRDefault="002916CC" w:rsidP="004A302B">
      <w:pPr>
        <w:spacing w:line="240" w:lineRule="auto"/>
      </w:pPr>
      <w:r>
        <w:separator/>
      </w:r>
    </w:p>
  </w:footnote>
  <w:footnote w:type="continuationSeparator" w:id="0">
    <w:p w14:paraId="1962B698" w14:textId="77777777" w:rsidR="002916CC" w:rsidRDefault="002916CC" w:rsidP="004A302B">
      <w:pPr>
        <w:spacing w:line="240" w:lineRule="auto"/>
      </w:pPr>
      <w:r>
        <w:continuationSeparator/>
      </w:r>
    </w:p>
  </w:footnote>
  <w:footnote w:id="1">
    <w:p w14:paraId="7CF03A19" w14:textId="77777777" w:rsidR="00D9616B" w:rsidRPr="00F2601C" w:rsidRDefault="00D9616B" w:rsidP="00D9616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6F1CAFE" w14:textId="77777777" w:rsidR="00D9616B" w:rsidRPr="00F2601C" w:rsidRDefault="00D9616B" w:rsidP="00D9616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25053A22" w14:textId="77777777" w:rsidR="00D9616B" w:rsidRPr="001A6201" w:rsidRDefault="00D9616B" w:rsidP="00D9616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5493E53F" w14:textId="77777777" w:rsidR="00D9616B" w:rsidRPr="001A6201" w:rsidRDefault="00D9616B" w:rsidP="00D9616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8CE72E2" w14:textId="77777777" w:rsidR="00D9616B" w:rsidRPr="003F2EF3" w:rsidRDefault="00D9616B" w:rsidP="00D9616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331A2F81" w14:textId="77777777" w:rsidR="00D9616B" w:rsidRPr="003D4E66" w:rsidRDefault="00D9616B" w:rsidP="00D9616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E9D34D1" w14:textId="77777777" w:rsidR="00D9616B" w:rsidRDefault="00D9616B" w:rsidP="00D9616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FFE4F" w14:textId="77777777" w:rsidR="00D9616B" w:rsidRDefault="00D961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413D" w14:textId="77777777" w:rsidR="00D9616B" w:rsidRPr="0072383F" w:rsidRDefault="00D9616B"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B23C1" w14:textId="77777777" w:rsidR="00D9616B" w:rsidRDefault="00D9616B">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2916CC" w:rsidRDefault="002916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07B4"/>
    <w:rsid w:val="000E1EA0"/>
    <w:rsid w:val="000E3A9E"/>
    <w:rsid w:val="000E5D5A"/>
    <w:rsid w:val="000E730F"/>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233E"/>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2C0A"/>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16C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D77"/>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16F0"/>
    <w:rsid w:val="003D482E"/>
    <w:rsid w:val="003D495E"/>
    <w:rsid w:val="003D4C53"/>
    <w:rsid w:val="003D4D8D"/>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3C67"/>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001"/>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3E18"/>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0F15"/>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209"/>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7DE"/>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9E7"/>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7CA"/>
    <w:rsid w:val="008530CC"/>
    <w:rsid w:val="00857C86"/>
    <w:rsid w:val="0086098B"/>
    <w:rsid w:val="0086173D"/>
    <w:rsid w:val="00862D0A"/>
    <w:rsid w:val="00865E3B"/>
    <w:rsid w:val="00865F25"/>
    <w:rsid w:val="00867C48"/>
    <w:rsid w:val="00867D83"/>
    <w:rsid w:val="008700D0"/>
    <w:rsid w:val="008701F9"/>
    <w:rsid w:val="0087290E"/>
    <w:rsid w:val="0087310E"/>
    <w:rsid w:val="00876028"/>
    <w:rsid w:val="008761DC"/>
    <w:rsid w:val="00876BC6"/>
    <w:rsid w:val="00877A05"/>
    <w:rsid w:val="00877F1D"/>
    <w:rsid w:val="00880069"/>
    <w:rsid w:val="00880C90"/>
    <w:rsid w:val="00881138"/>
    <w:rsid w:val="00882BA5"/>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CAD"/>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0A1B"/>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497"/>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2DF8"/>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1D22"/>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3D5D"/>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3F"/>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9616B"/>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1B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Formularz Oferty.docx</dmsv2BaseFileName>
    <dmsv2BaseDisplayName xmlns="http://schemas.microsoft.com/sharepoint/v3">Załącznik nr 3 – Formularz Oferty</dmsv2BaseDisplayName>
    <dmsv2SWPP2ObjectNumber xmlns="http://schemas.microsoft.com/sharepoint/v3">POST/DYS/OW/GZ/02855/2024                         </dmsv2SWPP2ObjectNumber>
    <dmsv2SWPP2SumMD5 xmlns="http://schemas.microsoft.com/sharepoint/v3">c5846ec31bb99d61ab9058431dc87c02</dmsv2SWPP2SumMD5>
    <dmsv2BaseMoved xmlns="http://schemas.microsoft.com/sharepoint/v3">false</dmsv2BaseMoved>
    <dmsv2BaseIsSensitive xmlns="http://schemas.microsoft.com/sharepoint/v3">true</dmsv2BaseIsSensitive>
    <dmsv2SWPP2IDSWPP2 xmlns="http://schemas.microsoft.com/sharepoint/v3">657664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20656414</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0000000100070005000000090004</dmsv2SWPP2ObjectDepartment>
    <dmsv2SWPP2ObjectName xmlns="http://schemas.microsoft.com/sharepoint/v3">Postępowanie</dmsv2SWPP2ObjectName>
    <_dlc_DocId xmlns="a19cb1c7-c5c7-46d4-85ae-d83685407bba">ZKQJDXMXURTQ-1645358399-13346</_dlc_DocId>
    <_dlc_DocIdUrl xmlns="a19cb1c7-c5c7-46d4-85ae-d83685407bba">
      <Url>https://swpp2.dms.gkpge.pl/sites/31/_layouts/15/DocIdRedir.aspx?ID=ZKQJDXMXURTQ-1645358399-13346</Url>
      <Description>ZKQJDXMXURTQ-1645358399-13346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A469C2-B158-4D8C-8477-3F9E57BC0A21}"/>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FF0984D-465E-4635-8E95-F3B6B671E713}">
  <ds:schemaRefs>
    <ds:schemaRef ds:uri="http://schemas.openxmlformats.org/officeDocument/2006/bibliography"/>
  </ds:schemaRefs>
</ds:datastoreItem>
</file>

<file path=customXml/itemProps6.xml><?xml version="1.0" encoding="utf-8"?>
<ds:datastoreItem xmlns:ds="http://schemas.openxmlformats.org/officeDocument/2006/customXml" ds:itemID="{7DB46A7F-D433-40BA-9FD1-03086564A39E}"/>
</file>

<file path=docProps/app.xml><?xml version="1.0" encoding="utf-8"?>
<Properties xmlns="http://schemas.openxmlformats.org/officeDocument/2006/extended-properties" xmlns:vt="http://schemas.openxmlformats.org/officeDocument/2006/docPropsVTypes">
  <Template>Normal</Template>
  <TotalTime>0</TotalTime>
  <Pages>3</Pages>
  <Words>1259</Words>
  <Characters>7555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3</cp:revision>
  <cp:lastPrinted>2023-01-31T13:28:00Z</cp:lastPrinted>
  <dcterms:created xsi:type="dcterms:W3CDTF">2024-07-25T13:22:00Z</dcterms:created>
  <dcterms:modified xsi:type="dcterms:W3CDTF">2024-09-30T09:56:00Z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7524b364-af0a-4c37-9501-f80cb60af30a</vt:lpwstr>
  </property>
</Properties>
</file>