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30BC0FC5"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AA4A7C" w:rsidRPr="00430022">
        <w:rPr>
          <w:rFonts w:asciiTheme="minorHAnsi" w:hAnsiTheme="minorHAnsi" w:cstheme="minorHAnsi"/>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5020D906" w14:textId="5716097C" w:rsidR="00783751" w:rsidRDefault="004D34D0" w:rsidP="00801EEE">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1A3F0D" w:rsidRPr="001A3F0D">
        <w:rPr>
          <w:rFonts w:asciiTheme="minorHAnsi" w:hAnsiTheme="minorHAnsi" w:cstheme="minorHAnsi"/>
          <w:b/>
          <w:sz w:val="20"/>
        </w:rPr>
        <w:t>Opracowanie dokumentacji formalno-prawnej w zakresie przyłączenia do sieci elektroenergetycznej kontrahentów</w:t>
      </w:r>
      <w:r w:rsidR="001A3F0D">
        <w:rPr>
          <w:rFonts w:asciiTheme="minorHAnsi" w:hAnsiTheme="minorHAnsi" w:cstheme="minorHAnsi"/>
          <w:b/>
          <w:sz w:val="20"/>
        </w:rPr>
        <w:t xml:space="preserve">: </w:t>
      </w:r>
      <w:r w:rsidR="001A3F0D" w:rsidRPr="001A3F0D">
        <w:rPr>
          <w:rFonts w:asciiTheme="minorHAnsi" w:hAnsiTheme="minorHAnsi" w:cstheme="minorHAnsi"/>
          <w:b/>
          <w:sz w:val="20"/>
        </w:rPr>
        <w:t>24-G2/S/03168, 24-G2/S/03169, Słomin, ul. Szyszkowa, nr dz. 273/16-273/18, 273/10-273/12, gm. Raszyn</w:t>
      </w:r>
      <w:r w:rsidR="00671919" w:rsidRPr="00671919">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9F687F7" w14:textId="06A4A52E" w:rsidR="00FF0D4B" w:rsidRDefault="00403EDB" w:rsidP="00205E62">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801EEE">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140755CA" w14:textId="1CD74048" w:rsidR="00783751" w:rsidRDefault="00783751" w:rsidP="00FF0D4B">
      <w:pPr>
        <w:spacing w:line="240" w:lineRule="auto"/>
        <w:rPr>
          <w:rFonts w:asciiTheme="minorHAnsi" w:hAnsiTheme="minorHAnsi" w:cstheme="minorHAnsi"/>
          <w:b/>
          <w:sz w:val="20"/>
        </w:rPr>
      </w:pPr>
    </w:p>
    <w:p w14:paraId="08C9D803" w14:textId="77777777" w:rsidR="00783751" w:rsidRPr="00D95EE9" w:rsidRDefault="00783751"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7155EDA9"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1A3F0D" w:rsidRPr="001A3F0D">
        <w:rPr>
          <w:rFonts w:asciiTheme="minorHAnsi" w:hAnsiTheme="minorHAnsi" w:cstheme="minorHAnsi"/>
          <w:b/>
          <w:sz w:val="20"/>
        </w:rPr>
        <w:t>Opracowanie dokumentacji formalno-prawnej w zakresie przyłączenia do sieci elektroenergetycznej kontrahentów:</w:t>
      </w:r>
      <w:r w:rsidR="001A3F0D" w:rsidRPr="001A3F0D">
        <w:rPr>
          <w:rFonts w:ascii="Arial" w:hAnsi="Arial" w:cs="Arial"/>
          <w:color w:val="000000"/>
          <w:sz w:val="18"/>
          <w:szCs w:val="18"/>
          <w:shd w:val="clear" w:color="auto" w:fill="FDFDFD"/>
        </w:rPr>
        <w:t xml:space="preserve"> </w:t>
      </w:r>
      <w:r w:rsidR="001A3F0D" w:rsidRPr="001A3F0D">
        <w:rPr>
          <w:rFonts w:asciiTheme="minorHAnsi" w:hAnsiTheme="minorHAnsi" w:cstheme="minorHAnsi"/>
          <w:b/>
          <w:sz w:val="20"/>
        </w:rPr>
        <w:t>23-G2/S/05845, 23-G2/S/05850, 23-G2/S/05844, 23-G2/S/05851, 23-G2/S/05843, 23-G2/S/05852, 23-G2/S/05842, 23-G2/S/05853, 23-G2/S/05854, Chylice – Pólko, nr dz. 55/1, 55/3, 55/2, 55/4, 55/5, 55/6, 55/7, 55/9, 55/8, 55/10, 55/11, 55/13, 55/14, 55/12, 55/15, 55/16, 56/1, gm. Piaseczno</w:t>
      </w:r>
      <w:r w:rsidR="00671919" w:rsidRPr="00671919">
        <w:rPr>
          <w:rFonts w:asciiTheme="minorHAnsi" w:hAnsiTheme="minorHAnsi" w:cstheme="minorHAnsi"/>
          <w:b/>
          <w:sz w:val="20"/>
        </w:rPr>
        <w:t>.</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77777777"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546E3AF0"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1A3F0D" w:rsidRPr="001A3F0D">
        <w:rPr>
          <w:rFonts w:asciiTheme="minorHAnsi" w:hAnsiTheme="minorHAnsi" w:cstheme="minorHAnsi"/>
          <w:b/>
          <w:sz w:val="20"/>
        </w:rPr>
        <w:t>Opracowanie dokumentacji formalno-prawnej w zakresie przyłączenia do sieci elektroenergetycznej kontrahentów:</w:t>
      </w:r>
      <w:r w:rsidR="001A3F0D">
        <w:rPr>
          <w:rFonts w:asciiTheme="minorHAnsi" w:hAnsiTheme="minorHAnsi" w:cstheme="minorHAnsi"/>
          <w:b/>
          <w:sz w:val="20"/>
        </w:rPr>
        <w:t xml:space="preserve"> </w:t>
      </w:r>
      <w:r w:rsidR="001A3F0D" w:rsidRPr="001A3F0D">
        <w:rPr>
          <w:rFonts w:asciiTheme="minorHAnsi" w:hAnsiTheme="minorHAnsi" w:cstheme="minorHAnsi"/>
          <w:b/>
          <w:sz w:val="20"/>
        </w:rPr>
        <w:t>24-G2/S/02339, Zamienie, nr dz. 22/14, gm. Lesznowola</w:t>
      </w:r>
      <w:r w:rsidR="00671919" w:rsidRPr="00671919">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77777777"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63E85D94" w14:textId="7559FA3C"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1A3F0D" w:rsidRPr="001A3F0D">
        <w:rPr>
          <w:rFonts w:asciiTheme="minorHAnsi" w:hAnsiTheme="minorHAnsi" w:cstheme="minorHAnsi"/>
          <w:b/>
          <w:sz w:val="20"/>
        </w:rPr>
        <w:t>Opracowanie dokumentacji formalno-prawnej w zakresie przyłączenia do sieci elektroenergetycznej kontrahentów:</w:t>
      </w:r>
      <w:r w:rsidR="001A3F0D">
        <w:rPr>
          <w:rFonts w:asciiTheme="minorHAnsi" w:hAnsiTheme="minorHAnsi" w:cstheme="minorHAnsi"/>
          <w:b/>
          <w:sz w:val="20"/>
        </w:rPr>
        <w:t xml:space="preserve"> </w:t>
      </w:r>
      <w:r w:rsidR="001A3F0D" w:rsidRPr="001A3F0D">
        <w:rPr>
          <w:rFonts w:asciiTheme="minorHAnsi" w:hAnsiTheme="minorHAnsi" w:cstheme="minorHAnsi"/>
          <w:b/>
          <w:sz w:val="20"/>
        </w:rPr>
        <w:t>24-G2/S/03034, Sękocin Nowy, nr dz. 179/1, gm. Raszyn</w:t>
      </w:r>
      <w:r w:rsidR="00671919" w:rsidRPr="00671919">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77777777"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4380F48E" w14:textId="3638B884" w:rsidR="00872477" w:rsidRDefault="00872477" w:rsidP="00872477">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5 </w:t>
      </w:r>
      <w:r w:rsidR="001A3F0D" w:rsidRPr="001A3F0D">
        <w:rPr>
          <w:rFonts w:asciiTheme="minorHAnsi" w:hAnsiTheme="minorHAnsi" w:cstheme="minorHAnsi"/>
          <w:b/>
          <w:sz w:val="20"/>
        </w:rPr>
        <w:t>Opracowanie dokumentacji formalno-prawnej w zakresie przyłączenia do sieci elektroenergetycznej kontrahentów:</w:t>
      </w:r>
      <w:r w:rsidR="001A3F0D" w:rsidRPr="001A3F0D">
        <w:rPr>
          <w:rFonts w:ascii="Arial" w:hAnsi="Arial" w:cs="Arial"/>
          <w:color w:val="000000"/>
          <w:sz w:val="18"/>
          <w:szCs w:val="18"/>
          <w:shd w:val="clear" w:color="auto" w:fill="FDFDFD"/>
        </w:rPr>
        <w:t xml:space="preserve"> </w:t>
      </w:r>
      <w:r w:rsidR="001A3F0D" w:rsidRPr="001A3F0D">
        <w:rPr>
          <w:rFonts w:asciiTheme="minorHAnsi" w:hAnsiTheme="minorHAnsi" w:cstheme="minorHAnsi"/>
          <w:b/>
          <w:sz w:val="20"/>
        </w:rPr>
        <w:t>24-G2/S/01489, 24-G2/S/01491, 24-G2/S/01492, 22-G2/S/06179, 22-G2/S/06181, 22-G2/S/06193, Słomin, nr dz. 273/49-273/55, 273/6, gm. Raszyn</w:t>
      </w:r>
      <w:r w:rsidR="00671919" w:rsidRPr="00671919">
        <w:rPr>
          <w:rFonts w:asciiTheme="minorHAnsi" w:hAnsiTheme="minorHAnsi" w:cstheme="minorHAnsi"/>
          <w:b/>
          <w:sz w:val="20"/>
        </w:rPr>
        <w:t>.</w:t>
      </w:r>
    </w:p>
    <w:p w14:paraId="4532D10A" w14:textId="77777777" w:rsidR="00872477" w:rsidRPr="00F71E5C" w:rsidRDefault="00872477" w:rsidP="00872477">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498A4439" w14:textId="77777777" w:rsidR="00872477" w:rsidRDefault="00872477" w:rsidP="00872477">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8682582" w14:textId="77777777" w:rsidR="00872477" w:rsidRDefault="00872477" w:rsidP="00872477">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E73CE29" w14:textId="77777777" w:rsidR="00872477" w:rsidRDefault="00872477" w:rsidP="00872477">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72477" w:rsidRPr="0056648C" w14:paraId="13756653" w14:textId="77777777" w:rsidTr="00872477">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B8BDE2" w14:textId="77777777" w:rsidR="00872477" w:rsidRPr="00205E62" w:rsidRDefault="00872477" w:rsidP="00872477">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594969" w14:textId="77777777" w:rsidR="00872477" w:rsidRPr="00205E62" w:rsidRDefault="00872477" w:rsidP="00872477">
            <w:pPr>
              <w:pStyle w:val="Bezodstpw"/>
              <w:jc w:val="center"/>
              <w:rPr>
                <w:rFonts w:ascii="Calibri" w:hAnsi="Calibri" w:cs="Calibri"/>
                <w:b/>
                <w:sz w:val="16"/>
              </w:rPr>
            </w:pPr>
            <w:r w:rsidRPr="00205E62">
              <w:rPr>
                <w:rFonts w:ascii="Calibri" w:hAnsi="Calibri" w:cs="Calibri"/>
                <w:b/>
                <w:sz w:val="16"/>
              </w:rPr>
              <w:t>Cena netto</w:t>
            </w:r>
          </w:p>
          <w:p w14:paraId="216237D5" w14:textId="77777777" w:rsidR="00872477" w:rsidRPr="00205E62" w:rsidRDefault="00872477" w:rsidP="00872477">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04B56D" w14:textId="77777777" w:rsidR="00872477" w:rsidRPr="00205E62" w:rsidRDefault="00872477" w:rsidP="00872477">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B108A3" w14:textId="77777777" w:rsidR="00872477" w:rsidRPr="00205E62" w:rsidRDefault="00872477" w:rsidP="00872477">
            <w:pPr>
              <w:pStyle w:val="Bezodstpw"/>
              <w:jc w:val="center"/>
              <w:rPr>
                <w:b/>
                <w:sz w:val="16"/>
              </w:rPr>
            </w:pPr>
            <w:r w:rsidRPr="00205E62">
              <w:rPr>
                <w:b/>
                <w:sz w:val="16"/>
              </w:rPr>
              <w:t>Podatek VAT</w:t>
            </w:r>
          </w:p>
          <w:p w14:paraId="25A54097" w14:textId="77777777" w:rsidR="00872477" w:rsidRPr="00205E62" w:rsidRDefault="00872477" w:rsidP="00872477">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AB9F7F" w14:textId="77777777" w:rsidR="00872477" w:rsidRPr="00205E62" w:rsidRDefault="00872477" w:rsidP="00872477">
            <w:pPr>
              <w:pStyle w:val="Bezodstpw"/>
              <w:jc w:val="center"/>
              <w:rPr>
                <w:b/>
                <w:sz w:val="16"/>
              </w:rPr>
            </w:pPr>
            <w:r w:rsidRPr="00205E62">
              <w:rPr>
                <w:b/>
                <w:sz w:val="16"/>
              </w:rPr>
              <w:t>Cena brutto</w:t>
            </w:r>
          </w:p>
          <w:p w14:paraId="06129F49" w14:textId="77777777" w:rsidR="00872477" w:rsidRPr="00205E62" w:rsidRDefault="00872477" w:rsidP="00872477">
            <w:pPr>
              <w:pStyle w:val="Bezodstpw"/>
              <w:jc w:val="center"/>
              <w:rPr>
                <w:b/>
                <w:sz w:val="16"/>
              </w:rPr>
            </w:pPr>
            <w:r w:rsidRPr="00205E62">
              <w:rPr>
                <w:b/>
                <w:sz w:val="16"/>
              </w:rPr>
              <w:t>[zł]</w:t>
            </w:r>
          </w:p>
        </w:tc>
      </w:tr>
      <w:tr w:rsidR="00872477" w:rsidRPr="0056648C" w14:paraId="58B985C2" w14:textId="77777777" w:rsidTr="00872477">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9E3377A" w14:textId="77777777" w:rsidR="00872477" w:rsidRPr="00205E62" w:rsidRDefault="00872477" w:rsidP="00872477">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CD3F513" w14:textId="77777777" w:rsidR="00872477" w:rsidRPr="00205E62" w:rsidRDefault="00872477" w:rsidP="00872477">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2A6DA4C2"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4B566B8F"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4D6938EC"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r>
      <w:tr w:rsidR="00872477" w:rsidRPr="0056648C" w14:paraId="5A5A295E" w14:textId="77777777" w:rsidTr="00872477">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4D3D04" w14:textId="77777777" w:rsidR="00872477" w:rsidRPr="00205E62" w:rsidRDefault="00872477" w:rsidP="00872477">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0E2A9E9E" w14:textId="77777777" w:rsidR="00872477" w:rsidRPr="00205E62" w:rsidRDefault="00872477" w:rsidP="00872477">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13D6E9"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828755F"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2B975A" w14:textId="77777777" w:rsidR="00872477" w:rsidRPr="00205E62" w:rsidRDefault="00872477" w:rsidP="00872477">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F83E37"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F83E37"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F83E37"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F83E37"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2796468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1A56657A"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AA4A7C" w:rsidRPr="00430022">
        <w:rPr>
          <w:rFonts w:asciiTheme="minorHAnsi" w:hAnsiTheme="minorHAnsi" w:cstheme="minorHAnsi"/>
          <w:b/>
          <w:i/>
          <w:noProof/>
          <w:sz w:val="20"/>
        </w:rPr>
        <w:t>Opracowanie dokumentacji formalno-prawnej w zakresie przyłączenia do sieci elektroenergetycznej kontrahentów w podziale na 5 części w miejscowościach: Słomin, Chylice-Pólko, Zamienie, Sękocin Nowy, Słomin (P9_2024 RE Jeziorna).</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AA4A7C" w:rsidRPr="00430022">
        <w:rPr>
          <w:rFonts w:asciiTheme="minorHAnsi" w:hAnsiTheme="minorHAnsi" w:cstheme="minorHAnsi"/>
          <w:b/>
          <w:noProof/>
          <w:sz w:val="20"/>
        </w:rPr>
        <w:t>2851</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3BF70C93"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AA4A7C" w:rsidRPr="00430022">
        <w:rPr>
          <w:rFonts w:asciiTheme="minorHAnsi" w:hAnsiTheme="minorHAnsi" w:cstheme="minorHAnsi"/>
          <w:b/>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52070A6B"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AA4A7C" w:rsidRPr="00430022">
        <w:rPr>
          <w:rFonts w:asciiTheme="minorHAnsi" w:hAnsiTheme="minorHAnsi" w:cstheme="minorHAnsi"/>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168760A2"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AA4A7C" w:rsidRPr="00430022">
        <w:rPr>
          <w:rFonts w:asciiTheme="minorHAnsi" w:hAnsiTheme="minorHAnsi" w:cstheme="minorHAnsi"/>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2F31E47" w14:textId="1CFDF4D6"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AA4A7C" w:rsidRPr="00430022">
        <w:rPr>
          <w:rFonts w:asciiTheme="minorHAnsi" w:hAnsiTheme="minorHAnsi" w:cstheme="minorHAnsi"/>
          <w:noProof/>
          <w:sz w:val="20"/>
        </w:rPr>
        <w:t>2851</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AA4A7C" w:rsidRPr="00430022">
        <w:rPr>
          <w:rFonts w:asciiTheme="minorHAnsi" w:eastAsia="Calibri" w:hAnsiTheme="minorHAnsi" w:cstheme="minorHAnsi"/>
          <w:b/>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7F33D23" w:rsidR="008F407A"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597D3D0F" w14:textId="77777777" w:rsidR="003C3A46" w:rsidRPr="00985990" w:rsidRDefault="003C3A46" w:rsidP="00985990">
      <w:pPr>
        <w:spacing w:line="240" w:lineRule="auto"/>
        <w:ind w:left="5670" w:right="68"/>
        <w:jc w:val="center"/>
        <w:rPr>
          <w:rFonts w:ascii="Calibri" w:hAnsi="Calibri" w:cs="Calibri"/>
          <w:b/>
          <w:i/>
          <w:sz w:val="16"/>
          <w:szCs w:val="16"/>
        </w:rPr>
      </w:pP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2D3252B7"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AA4A7C" w:rsidRPr="00430022">
        <w:rPr>
          <w:rFonts w:asciiTheme="minorHAnsi" w:hAnsiTheme="minorHAnsi" w:cstheme="minorHAnsi"/>
          <w:noProof/>
          <w:sz w:val="20"/>
          <w:szCs w:val="22"/>
        </w:rPr>
        <w:t>2851</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AA4A7C" w:rsidRPr="00430022">
        <w:rPr>
          <w:rFonts w:asciiTheme="minorHAnsi" w:eastAsia="Calibri" w:hAnsiTheme="minorHAnsi" w:cstheme="minorHAnsi"/>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3AD91E44"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AA4A7C" w:rsidRPr="00430022">
        <w:rPr>
          <w:rFonts w:asciiTheme="minorHAnsi" w:hAnsiTheme="minorHAnsi" w:cstheme="minorHAnsi"/>
          <w:noProof/>
          <w:sz w:val="20"/>
          <w:lang w:eastAsia="pl-PL"/>
        </w:rPr>
        <w:t>2851</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AA4A7C" w:rsidRPr="00430022">
        <w:rPr>
          <w:rFonts w:asciiTheme="minorHAnsi" w:hAnsiTheme="minorHAnsi" w:cstheme="minorHAnsi"/>
          <w:b/>
          <w:noProof/>
          <w:sz w:val="20"/>
          <w:lang w:eastAsia="pl-PL"/>
        </w:rPr>
        <w:t>Opracowanie dokumentacji formalno-prawnej w zakresie przyłączenia do sieci elektroenergetycznej kontrahentów w podziale na 5 części w miejscowościach: Słomin, Chylice-Pólko, Zamienie, Sękocin Nowy, Słomin (P9_2024 RE Jeziorna).</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330F9E" w:rsidRDefault="00330F9E" w:rsidP="004A302B">
      <w:pPr>
        <w:spacing w:line="240" w:lineRule="auto"/>
      </w:pPr>
      <w:r>
        <w:separator/>
      </w:r>
    </w:p>
  </w:endnote>
  <w:endnote w:type="continuationSeparator" w:id="0">
    <w:p w14:paraId="6CB966EC" w14:textId="77777777" w:rsidR="00330F9E" w:rsidRDefault="00330F9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330F9E" w:rsidRDefault="00330F9E">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330F9E" w:rsidRDefault="00330F9E">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330F9E" w:rsidRDefault="00330F9E" w:rsidP="008F407A">
    <w:pPr>
      <w:pStyle w:val="Stopka"/>
      <w:jc w:val="center"/>
    </w:pPr>
  </w:p>
  <w:p w14:paraId="462EFD56" w14:textId="77777777" w:rsidR="00330F9E" w:rsidRPr="00DD5C5D" w:rsidRDefault="00330F9E" w:rsidP="008F407A">
    <w:pPr>
      <w:pStyle w:val="Nagwek"/>
      <w:rPr>
        <w:rFonts w:ascii="Calibri" w:hAnsi="Calibri"/>
        <w:bCs/>
        <w:sz w:val="16"/>
        <w:szCs w:val="16"/>
      </w:rPr>
    </w:pPr>
  </w:p>
  <w:p w14:paraId="13B9B3F3" w14:textId="77777777" w:rsidR="00330F9E" w:rsidRDefault="00330F9E">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330F9E" w:rsidRDefault="00330F9E"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1C762DEA" w:rsidR="00330F9E" w:rsidRPr="00130A72" w:rsidRDefault="00330F9E">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F83E37">
          <w:rPr>
            <w:noProof/>
            <w:sz w:val="18"/>
          </w:rPr>
          <w:t>1</w:t>
        </w:r>
        <w:r w:rsidRPr="00130A72">
          <w:rPr>
            <w:sz w:val="18"/>
          </w:rPr>
          <w:fldChar w:fldCharType="end"/>
        </w:r>
      </w:p>
    </w:sdtContent>
  </w:sdt>
  <w:p w14:paraId="556CD6BA" w14:textId="77777777" w:rsidR="00330F9E" w:rsidRDefault="00330F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330F9E" w:rsidRDefault="00330F9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330F9E" w:rsidRPr="00923647" w:rsidRDefault="00330F9E">
        <w:pPr>
          <w:pStyle w:val="Stopka"/>
          <w:jc w:val="center"/>
          <w:rPr>
            <w:sz w:val="18"/>
          </w:rPr>
        </w:pPr>
        <w:r>
          <w:rPr>
            <w:sz w:val="18"/>
          </w:rPr>
          <w:t>2</w:t>
        </w:r>
      </w:p>
    </w:sdtContent>
  </w:sdt>
  <w:p w14:paraId="00B051B7" w14:textId="77777777" w:rsidR="00330F9E" w:rsidRDefault="00330F9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330F9E" w:rsidRPr="00130A72" w:rsidRDefault="00330F9E">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330F9E" w:rsidRDefault="00330F9E">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330F9E" w:rsidRPr="0072383F" w:rsidRDefault="00330F9E"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6864839F" w:rsidR="00330F9E" w:rsidRPr="00221E34" w:rsidRDefault="00330F9E"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83E37">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330F9E" w:rsidRDefault="00330F9E" w:rsidP="008F407A">
    <w:pPr>
      <w:pStyle w:val="Stopka"/>
      <w:jc w:val="center"/>
    </w:pPr>
  </w:p>
  <w:p w14:paraId="7B59D545" w14:textId="77777777" w:rsidR="00330F9E" w:rsidRDefault="00330F9E">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491A5325" w:rsidR="00330F9E" w:rsidRPr="002A7B62" w:rsidRDefault="00330F9E"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83E37">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330F9E" w:rsidRDefault="00330F9E">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330F9E" w:rsidRDefault="00330F9E">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330F9E" w:rsidRPr="00DD5C5D" w:rsidRDefault="00330F9E" w:rsidP="00DD5C5D">
    <w:pPr>
      <w:pStyle w:val="Nagwek"/>
      <w:jc w:val="center"/>
      <w:rPr>
        <w:rFonts w:ascii="Calibri" w:hAnsi="Calibri"/>
        <w:bCs/>
        <w:sz w:val="16"/>
        <w:szCs w:val="16"/>
      </w:rPr>
    </w:pPr>
  </w:p>
  <w:p w14:paraId="5C94CC50" w14:textId="7D1FC75C" w:rsidR="00330F9E" w:rsidRDefault="00330F9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A062C">
      <w:rPr>
        <w:rFonts w:ascii="Calibri" w:hAnsi="Calibri"/>
        <w:bCs/>
        <w:noProof/>
        <w:sz w:val="16"/>
        <w:szCs w:val="16"/>
      </w:rPr>
      <w:t>27</w:t>
    </w:r>
    <w:r w:rsidRPr="00DD5C5D">
      <w:rPr>
        <w:rFonts w:ascii="Calibri" w:hAnsi="Calibri"/>
        <w:bCs/>
        <w:sz w:val="16"/>
        <w:szCs w:val="16"/>
      </w:rPr>
      <w:fldChar w:fldCharType="end"/>
    </w:r>
  </w:p>
  <w:p w14:paraId="536F1179" w14:textId="77777777" w:rsidR="00330F9E" w:rsidRDefault="00330F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330F9E" w:rsidRDefault="00330F9E" w:rsidP="004A302B">
      <w:pPr>
        <w:spacing w:line="240" w:lineRule="auto"/>
      </w:pPr>
      <w:r>
        <w:separator/>
      </w:r>
    </w:p>
  </w:footnote>
  <w:footnote w:type="continuationSeparator" w:id="0">
    <w:p w14:paraId="515B868C" w14:textId="77777777" w:rsidR="00330F9E" w:rsidRDefault="00330F9E" w:rsidP="004A302B">
      <w:pPr>
        <w:spacing w:line="240" w:lineRule="auto"/>
      </w:pPr>
      <w:r>
        <w:continuationSeparator/>
      </w:r>
    </w:p>
  </w:footnote>
  <w:footnote w:id="1">
    <w:p w14:paraId="556BD105" w14:textId="77777777" w:rsidR="00330F9E" w:rsidRPr="00F2601C" w:rsidRDefault="00330F9E"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330F9E" w:rsidRPr="00F2601C" w:rsidRDefault="00330F9E"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330F9E" w:rsidRPr="001A6201" w:rsidRDefault="00330F9E"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330F9E" w:rsidRPr="001A6201" w:rsidRDefault="00330F9E"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330F9E" w:rsidRPr="003F2EF3" w:rsidRDefault="00330F9E"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330F9E" w:rsidRPr="003D4E66" w:rsidRDefault="00330F9E"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330F9E" w:rsidRDefault="00330F9E"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330F9E" w:rsidRPr="00342E37" w:rsidRDefault="00330F9E"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330F9E" w:rsidRPr="00342E37" w:rsidRDefault="00330F9E"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330F9E" w:rsidRPr="00342E37" w:rsidRDefault="00330F9E"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330F9E" w:rsidRPr="00342E37" w:rsidRDefault="00330F9E"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330F9E" w:rsidRPr="00342E37" w:rsidRDefault="00330F9E"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330F9E" w:rsidRPr="00342E37" w:rsidRDefault="00330F9E"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330F9E" w:rsidRPr="00342E37" w:rsidRDefault="00330F9E"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330F9E" w:rsidRPr="00342E37" w:rsidRDefault="00330F9E"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330F9E" w:rsidRPr="00896587" w:rsidRDefault="00330F9E"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330F9E" w:rsidRPr="00CF2D59" w:rsidRDefault="00330F9E"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330F9E" w:rsidRDefault="00330F9E"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330F9E" w:rsidRDefault="00330F9E"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330F9E" w:rsidRPr="00517ECB" w:rsidRDefault="00330F9E"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330F9E" w:rsidRDefault="00330F9E">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330F9E" w:rsidRDefault="00330F9E">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330F9E" w:rsidRDefault="00330F9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330F9E" w:rsidRDefault="00330F9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330F9E" w:rsidRPr="000F58B6" w:rsidRDefault="00330F9E"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330F9E" w:rsidRDefault="00330F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330F9E" w:rsidRPr="0072383F" w:rsidRDefault="00330F9E"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330F9E" w:rsidRDefault="00330F9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330F9E" w:rsidRPr="0072383F" w:rsidRDefault="00330F9E"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330F9E" w:rsidRDefault="00330F9E">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330F9E" w:rsidRPr="0072383F" w:rsidRDefault="00330F9E"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330F9E" w:rsidRDefault="00330F9E">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330F9E" w:rsidRDefault="00330F9E">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330F9E" w:rsidRDefault="00330F9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330F9E" w:rsidRPr="00A31C7C" w:rsidRDefault="00330F9E"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330F9E" w:rsidRPr="000F58B6" w:rsidRDefault="00330F9E"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417215762"/>
  </wne:recipientData>
  <wne:recipientData>
    <wne:active wne:val="1"/>
    <wne:hash wne:val="1363798917"/>
  </wne:recipientData>
  <wne:recipientData>
    <wne:active wne:val="1"/>
    <wne:hash wne:val="1350742332"/>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93"/>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F89"/>
    <w:rsid w:val="00165652"/>
    <w:rsid w:val="00165A88"/>
    <w:rsid w:val="00166625"/>
    <w:rsid w:val="00166E39"/>
    <w:rsid w:val="00167D1F"/>
    <w:rsid w:val="00171C78"/>
    <w:rsid w:val="001728F5"/>
    <w:rsid w:val="00173A31"/>
    <w:rsid w:val="001741FB"/>
    <w:rsid w:val="00174BE0"/>
    <w:rsid w:val="00175CDB"/>
    <w:rsid w:val="00176B3E"/>
    <w:rsid w:val="001777E3"/>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3F0D"/>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A56"/>
    <w:rsid w:val="001E4CB1"/>
    <w:rsid w:val="001E579C"/>
    <w:rsid w:val="001E5A5A"/>
    <w:rsid w:val="001E6355"/>
    <w:rsid w:val="001E7056"/>
    <w:rsid w:val="001F0CCF"/>
    <w:rsid w:val="001F0E64"/>
    <w:rsid w:val="001F1A05"/>
    <w:rsid w:val="001F2BE6"/>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3A1"/>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4E09"/>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0F9E"/>
    <w:rsid w:val="0033270E"/>
    <w:rsid w:val="00333C26"/>
    <w:rsid w:val="00334A4C"/>
    <w:rsid w:val="003354D2"/>
    <w:rsid w:val="00335E18"/>
    <w:rsid w:val="00337033"/>
    <w:rsid w:val="00337F58"/>
    <w:rsid w:val="00340759"/>
    <w:rsid w:val="003416DA"/>
    <w:rsid w:val="00341A18"/>
    <w:rsid w:val="00341AAC"/>
    <w:rsid w:val="003451E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3A46"/>
    <w:rsid w:val="003C4B65"/>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27"/>
    <w:rsid w:val="00495CA3"/>
    <w:rsid w:val="00496F80"/>
    <w:rsid w:val="00497849"/>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B68"/>
    <w:rsid w:val="00597C07"/>
    <w:rsid w:val="005A062C"/>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1919"/>
    <w:rsid w:val="00673E6B"/>
    <w:rsid w:val="00674AFB"/>
    <w:rsid w:val="0067570D"/>
    <w:rsid w:val="00676D80"/>
    <w:rsid w:val="0067721F"/>
    <w:rsid w:val="0068060C"/>
    <w:rsid w:val="006810E0"/>
    <w:rsid w:val="00681E01"/>
    <w:rsid w:val="00682A4B"/>
    <w:rsid w:val="00684DDE"/>
    <w:rsid w:val="00685B7C"/>
    <w:rsid w:val="0068638D"/>
    <w:rsid w:val="006868F1"/>
    <w:rsid w:val="00687290"/>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79A"/>
    <w:rsid w:val="00774DBC"/>
    <w:rsid w:val="0078041D"/>
    <w:rsid w:val="00780A94"/>
    <w:rsid w:val="00782340"/>
    <w:rsid w:val="0078319C"/>
    <w:rsid w:val="00783534"/>
    <w:rsid w:val="00783751"/>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1EEE"/>
    <w:rsid w:val="008021D1"/>
    <w:rsid w:val="00803284"/>
    <w:rsid w:val="008045FB"/>
    <w:rsid w:val="008048D1"/>
    <w:rsid w:val="00804A9E"/>
    <w:rsid w:val="00805091"/>
    <w:rsid w:val="00805F17"/>
    <w:rsid w:val="00806642"/>
    <w:rsid w:val="00811E78"/>
    <w:rsid w:val="00811F87"/>
    <w:rsid w:val="00812F97"/>
    <w:rsid w:val="00812FA4"/>
    <w:rsid w:val="00813C4E"/>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76F3"/>
    <w:rsid w:val="00857C86"/>
    <w:rsid w:val="0086173D"/>
    <w:rsid w:val="00862D0A"/>
    <w:rsid w:val="00864CDC"/>
    <w:rsid w:val="00865E3B"/>
    <w:rsid w:val="00865F25"/>
    <w:rsid w:val="00867C48"/>
    <w:rsid w:val="00867D83"/>
    <w:rsid w:val="008700D0"/>
    <w:rsid w:val="00872477"/>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06"/>
    <w:rsid w:val="009510B5"/>
    <w:rsid w:val="009512ED"/>
    <w:rsid w:val="00951880"/>
    <w:rsid w:val="0095231D"/>
    <w:rsid w:val="009524CA"/>
    <w:rsid w:val="00955B2D"/>
    <w:rsid w:val="00956311"/>
    <w:rsid w:val="009613E2"/>
    <w:rsid w:val="00961637"/>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7465"/>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4A7C"/>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0F77"/>
    <w:rsid w:val="00B41674"/>
    <w:rsid w:val="00B4174F"/>
    <w:rsid w:val="00B425A6"/>
    <w:rsid w:val="00B42A00"/>
    <w:rsid w:val="00B42E50"/>
    <w:rsid w:val="00B43BD7"/>
    <w:rsid w:val="00B43F40"/>
    <w:rsid w:val="00B4512C"/>
    <w:rsid w:val="00B454A4"/>
    <w:rsid w:val="00B45FA6"/>
    <w:rsid w:val="00B4637C"/>
    <w:rsid w:val="00B46ABA"/>
    <w:rsid w:val="00B46D2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624E"/>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95EE9"/>
    <w:rsid w:val="00DA07F7"/>
    <w:rsid w:val="00DA1A9E"/>
    <w:rsid w:val="00DA1B76"/>
    <w:rsid w:val="00DA3029"/>
    <w:rsid w:val="00DA3E03"/>
    <w:rsid w:val="00DA64E0"/>
    <w:rsid w:val="00DA6B52"/>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22C0"/>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B8A"/>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50"/>
    <w:rsid w:val="00ED0661"/>
    <w:rsid w:val="00ED0668"/>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37"/>
    <w:rsid w:val="00F83E46"/>
    <w:rsid w:val="00F8416F"/>
    <w:rsid w:val="00F84A8F"/>
    <w:rsid w:val="00F85A34"/>
    <w:rsid w:val="00F85AF4"/>
    <w:rsid w:val="00F90D38"/>
    <w:rsid w:val="00F9206B"/>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004073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21125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53852413">
      <w:bodyDiv w:val="1"/>
      <w:marLeft w:val="0"/>
      <w:marRight w:val="0"/>
      <w:marTop w:val="0"/>
      <w:marBottom w:val="0"/>
      <w:divBdr>
        <w:top w:val="none" w:sz="0" w:space="0" w:color="auto"/>
        <w:left w:val="none" w:sz="0" w:space="0" w:color="auto"/>
        <w:bottom w:val="none" w:sz="0" w:space="0" w:color="auto"/>
        <w:right w:val="none" w:sz="0" w:space="0" w:color="auto"/>
      </w:divBdr>
    </w:div>
    <w:div w:id="1263949903">
      <w:bodyDiv w:val="1"/>
      <w:marLeft w:val="0"/>
      <w:marRight w:val="0"/>
      <w:marTop w:val="0"/>
      <w:marBottom w:val="0"/>
      <w:divBdr>
        <w:top w:val="none" w:sz="0" w:space="0" w:color="auto"/>
        <w:left w:val="none" w:sz="0" w:space="0" w:color="auto"/>
        <w:bottom w:val="none" w:sz="0" w:space="0" w:color="auto"/>
        <w:right w:val="none" w:sz="0" w:space="0" w:color="auto"/>
      </w:divBdr>
    </w:div>
    <w:div w:id="1627661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7D33"/>
    <w:rsid w:val="00033D2F"/>
    <w:rsid w:val="00035FD2"/>
    <w:rsid w:val="00042B6F"/>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77445"/>
    <w:rsid w:val="001E3168"/>
    <w:rsid w:val="001F4D89"/>
    <w:rsid w:val="001F6AB2"/>
    <w:rsid w:val="002036E3"/>
    <w:rsid w:val="00263FCB"/>
    <w:rsid w:val="0027219B"/>
    <w:rsid w:val="0027490D"/>
    <w:rsid w:val="002A5475"/>
    <w:rsid w:val="002B0EA3"/>
    <w:rsid w:val="002D0025"/>
    <w:rsid w:val="002D5E73"/>
    <w:rsid w:val="002D7537"/>
    <w:rsid w:val="002E672A"/>
    <w:rsid w:val="00305222"/>
    <w:rsid w:val="00324823"/>
    <w:rsid w:val="00334924"/>
    <w:rsid w:val="00337C7B"/>
    <w:rsid w:val="00341F66"/>
    <w:rsid w:val="00342D1C"/>
    <w:rsid w:val="003530DC"/>
    <w:rsid w:val="00361D44"/>
    <w:rsid w:val="003738F3"/>
    <w:rsid w:val="0038682C"/>
    <w:rsid w:val="003B4965"/>
    <w:rsid w:val="003C1A32"/>
    <w:rsid w:val="003C4DB9"/>
    <w:rsid w:val="003D3C04"/>
    <w:rsid w:val="003F09C6"/>
    <w:rsid w:val="003F28CC"/>
    <w:rsid w:val="00411585"/>
    <w:rsid w:val="00411C41"/>
    <w:rsid w:val="0046204C"/>
    <w:rsid w:val="00466F50"/>
    <w:rsid w:val="004755AE"/>
    <w:rsid w:val="00486F64"/>
    <w:rsid w:val="00496BD7"/>
    <w:rsid w:val="004B30AB"/>
    <w:rsid w:val="00504382"/>
    <w:rsid w:val="00504B11"/>
    <w:rsid w:val="00506851"/>
    <w:rsid w:val="005501CF"/>
    <w:rsid w:val="00572957"/>
    <w:rsid w:val="00584919"/>
    <w:rsid w:val="005A14F1"/>
    <w:rsid w:val="005A7CF4"/>
    <w:rsid w:val="005B35FD"/>
    <w:rsid w:val="005B5BB2"/>
    <w:rsid w:val="005C354C"/>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C4AB2"/>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211AE"/>
    <w:rsid w:val="00B4616D"/>
    <w:rsid w:val="00B53165"/>
    <w:rsid w:val="00B60536"/>
    <w:rsid w:val="00B90592"/>
    <w:rsid w:val="00BA657E"/>
    <w:rsid w:val="00BB6011"/>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6164A"/>
    <w:rsid w:val="00E6213B"/>
    <w:rsid w:val="00E72BDF"/>
    <w:rsid w:val="00E76B96"/>
    <w:rsid w:val="00E825E6"/>
    <w:rsid w:val="00E91008"/>
    <w:rsid w:val="00EA2757"/>
    <w:rsid w:val="00EB040A"/>
    <w:rsid w:val="00ED5DD4"/>
    <w:rsid w:val="00EE39C7"/>
    <w:rsid w:val="00EF5F32"/>
    <w:rsid w:val="00F2182E"/>
    <w:rsid w:val="00F741AB"/>
    <w:rsid w:val="00F8384E"/>
    <w:rsid w:val="00FA63EF"/>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POST_02851_2024 załączniki.docx</dmsv2BaseFileName>
    <dmsv2BaseDisplayName xmlns="http://schemas.microsoft.com/sharepoint/v3">POST_02851_2024 załączniki</dmsv2BaseDisplayName>
    <dmsv2SWPP2ObjectNumber xmlns="http://schemas.microsoft.com/sharepoint/v3">POST/DYS/OW/GZ/02851/2024                         </dmsv2SWPP2ObjectNumber>
    <dmsv2SWPP2SumMD5 xmlns="http://schemas.microsoft.com/sharepoint/v3">214a1eeb725031a870c5c8d1a1bcf979</dmsv2SWPP2SumMD5>
    <dmsv2BaseMoved xmlns="http://schemas.microsoft.com/sharepoint/v3">false</dmsv2BaseMoved>
    <dmsv2BaseIsSensitive xmlns="http://schemas.microsoft.com/sharepoint/v3">true</dmsv2BaseIsSensitive>
    <dmsv2SWPP2IDSWPP2 xmlns="http://schemas.microsoft.com/sharepoint/v3">657632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20653999</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ZKQJDXMXURTQ-1645358399-11907</_dlc_DocId>
    <_dlc_DocIdUrl xmlns="a19cb1c7-c5c7-46d4-85ae-d83685407bba">
      <Url>https://swpp2.dms.gkpge.pl/sites/31/_layouts/15/DocIdRedir.aspx?ID=ZKQJDXMXURTQ-1645358399-11907</Url>
      <Description>ZKQJDXMXURTQ-1645358399-11907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994FA3E-43B0-4284-B210-E88AEA99869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080811B-EF06-4FDD-8C62-5825C46DB489}">
  <ds:schemaRefs>
    <ds:schemaRef ds:uri="http://schemas.openxmlformats.org/officeDocument/2006/bibliography"/>
  </ds:schemaRefs>
</ds:datastoreItem>
</file>

<file path=customXml/itemProps6.xml><?xml version="1.0" encoding="utf-8"?>
<ds:datastoreItem xmlns:ds="http://schemas.openxmlformats.org/officeDocument/2006/customXml" ds:itemID="{B6EDCDCD-4851-44F1-BF37-1E041672E62C}"/>
</file>

<file path=docProps/app.xml><?xml version="1.0" encoding="utf-8"?>
<Properties xmlns="http://schemas.openxmlformats.org/officeDocument/2006/extended-properties" xmlns:vt="http://schemas.openxmlformats.org/officeDocument/2006/docPropsVTypes">
  <Template>Normal</Template>
  <TotalTime>0</TotalTime>
  <Pages>13</Pages>
  <Words>4407</Words>
  <Characters>26444</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2024-09-30T07:34:00Z</cp:lastPrinted>
  <dcterms:created xsi:type="dcterms:W3CDTF">2024-09-30T07:36:00Z</dcterms:created>
  <dcterms:modified xsi:type="dcterms:W3CDTF">2024-09-30T07:36:00Z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6e8e2097-ace3-46c2-a8df-94d3eb24ec97</vt:lpwstr>
  </property>
</Properties>
</file>