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029135CC"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A414D5">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40FCA4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006084" w:rsidRPr="00BF522A">
        <w:rPr>
          <w:rFonts w:asciiTheme="minorHAnsi" w:hAnsiTheme="minorHAnsi" w:cstheme="minorHAnsi"/>
          <w:b/>
          <w:noProof/>
          <w:sz w:val="20"/>
          <w:lang w:eastAsia="pl-PL"/>
        </w:rPr>
        <w:t>POST/DYS/OW/GZ/02848/2024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006084" w:rsidRPr="00BF52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Legionowo obszar nr R28: Miasto i Gmina Radzymin, Wólka Radzymińska</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5FA1B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14D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14D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14D5"/>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2848_zał nr 11 do SWZ.docx</dmsv2BaseFileName>
    <dmsv2BaseDisplayName xmlns="http://schemas.microsoft.com/sharepoint/v3">2848_zał nr 11 do SWZ</dmsv2BaseDisplayName>
    <dmsv2SWPP2ObjectNumber xmlns="http://schemas.microsoft.com/sharepoint/v3">POST/DYS/OW/GZ/02848/2024                         </dmsv2SWPP2ObjectNumber>
    <dmsv2SWPP2SumMD5 xmlns="http://schemas.microsoft.com/sharepoint/v3">16fa319df9372df8931e4fcb5c869f30</dmsv2SWPP2SumMD5>
    <dmsv2BaseMoved xmlns="http://schemas.microsoft.com/sharepoint/v3">false</dmsv2BaseMoved>
    <dmsv2BaseIsSensitive xmlns="http://schemas.microsoft.com/sharepoint/v3">true</dmsv2BaseIsSensitive>
    <dmsv2SWPP2IDSWPP2 xmlns="http://schemas.microsoft.com/sharepoint/v3">657626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20699862</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ZKQJDXMXURTQ-1688516315-6765</_dlc_DocId>
    <_dlc_DocIdUrl xmlns="a19cb1c7-c5c7-46d4-85ae-d83685407bba">
      <Url>https://swpp2.dms.gkpge.pl/sites/31/_layouts/15/DocIdRedir.aspx?ID=ZKQJDXMXURTQ-1688516315-6765</Url>
      <Description>ZKQJDXMXURTQ-1688516315-6765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DA86118-0C79-4A31-888F-1EDB49910AF9}"/>
</file>

<file path=customXml/itemProps5.xml><?xml version="1.0" encoding="utf-8"?>
<ds:datastoreItem xmlns:ds="http://schemas.openxmlformats.org/officeDocument/2006/customXml" ds:itemID="{35723F4E-F8BF-44AF-BF8C-C51CADEA57F6}">
  <ds:schemaRefs>
    <ds:schemaRef ds:uri="http://schemas.openxmlformats.org/officeDocument/2006/bibliography"/>
  </ds:schemaRefs>
</ds:datastoreItem>
</file>

<file path=customXml/itemProps6.xml><?xml version="1.0" encoding="utf-8"?>
<ds:datastoreItem xmlns:ds="http://schemas.openxmlformats.org/officeDocument/2006/customXml" ds:itemID="{50FBE02D-17A3-4D7B-9A6E-0D0BA26D994C}"/>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3109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2024-10-04T07:24:00Z</dcterms:created>
  <dcterms:modified xsi:type="dcterms:W3CDTF">2024-10-04T07:39:00Z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3c27e1f8-27fd-4816-8cb0-d12877f473dc</vt:lpwstr>
  </property>
</Properties>
</file>