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12FBB65"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14482B">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75E9A3A"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6B54C5" w:rsidRPr="00BF522A">
        <w:rPr>
          <w:rFonts w:asciiTheme="minorHAnsi" w:hAnsiTheme="minorHAnsi" w:cstheme="minorHAnsi"/>
          <w:b/>
          <w:noProof/>
          <w:sz w:val="20"/>
          <w:lang w:eastAsia="pl-PL"/>
        </w:rPr>
        <w:t>POST/DYS/OW/GZ/02847/2024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6B54C5" w:rsidRPr="00BF522A">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Legionowo obszar nr R23: Miasto i Gmina Serock, Gmina Pokrzywnica</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B3CEE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4482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4482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482B"/>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2847_zał nr 11 do SWZ.docx</dmsv2BaseFileName>
    <dmsv2BaseDisplayName xmlns="http://schemas.microsoft.com/sharepoint/v3">2847_zał nr 11 do SWZ</dmsv2BaseDisplayName>
    <dmsv2SWPP2ObjectNumber xmlns="http://schemas.microsoft.com/sharepoint/v3">POST/DYS/OW/GZ/02847/2024                         </dmsv2SWPP2ObjectNumber>
    <dmsv2SWPP2SumMD5 xmlns="http://schemas.microsoft.com/sharepoint/v3">8245545aea086a972d13344fb0d31630</dmsv2SWPP2SumMD5>
    <dmsv2BaseMoved xmlns="http://schemas.microsoft.com/sharepoint/v3">false</dmsv2BaseMoved>
    <dmsv2BaseIsSensitive xmlns="http://schemas.microsoft.com/sharepoint/v3">true</dmsv2BaseIsSensitive>
    <dmsv2SWPP2IDSWPP2 xmlns="http://schemas.microsoft.com/sharepoint/v3">657625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20699849</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ZKQJDXMXURTQ-1688516315-6770</_dlc_DocId>
    <_dlc_DocIdUrl xmlns="a19cb1c7-c5c7-46d4-85ae-d83685407bba">
      <Url>https://swpp2.dms.gkpge.pl/sites/31/_layouts/15/DocIdRedir.aspx?ID=ZKQJDXMXURTQ-1688516315-6770</Url>
      <Description>ZKQJDXMXURTQ-1688516315-6770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fa87e474-2c2a-4570-a952-e5d0e470b777"/>
    <ds:schemaRef ds:uri="http://schemas.microsoft.com/office/2006/documentManagement/types"/>
    <ds:schemaRef ds:uri="http://schemas.openxmlformats.org/package/2006/metadata/core-properties"/>
    <ds:schemaRef ds:uri="e98d7501-42e4-4a2d-b641-b529e1ab1d6e"/>
    <ds:schemaRef ds:uri="http://purl.org/dc/elements/1.1/"/>
    <ds:schemaRef ds:uri="http://schemas.microsoft.com/office/2006/metadata/properties"/>
    <ds:schemaRef ds:uri="http://schemas.microsoft.com/office/infopath/2007/PartnerControls"/>
    <ds:schemaRef ds:uri="efb9c7a9-fb7a-49d0-ad5d-64d3cce8bf9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51918347-66A0-429E-A4B3-F7FF1AC991D0}"/>
</file>

<file path=customXml/itemProps5.xml><?xml version="1.0" encoding="utf-8"?>
<ds:datastoreItem xmlns:ds="http://schemas.openxmlformats.org/officeDocument/2006/customXml" ds:itemID="{CDE893A2-DCB2-4363-8617-0C07B5237085}">
  <ds:schemaRefs>
    <ds:schemaRef ds:uri="http://schemas.openxmlformats.org/officeDocument/2006/bibliography"/>
  </ds:schemaRefs>
</ds:datastoreItem>
</file>

<file path=customXml/itemProps6.xml><?xml version="1.0" encoding="utf-8"?>
<ds:datastoreItem xmlns:ds="http://schemas.openxmlformats.org/officeDocument/2006/customXml" ds:itemID="{797A5910-187B-4C9B-A29B-91B865A46715}"/>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3108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2024-10-04T07:23:00Z</dcterms:created>
  <dcterms:modified xsi:type="dcterms:W3CDTF">2024-10-04T07:37:00Z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1fdf924e-b909-454a-8b65-8ee8999dc15e</vt:lpwstr>
  </property>
</Properties>
</file>