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B959B0" w:rsidP="004C2721">
      <w:pPr>
        <w:ind w:left="709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B959B0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C6130D" w:rsidRPr="00BF522A">
        <w:rPr>
          <w:rFonts w:asciiTheme="minorHAnsi" w:hAnsiTheme="minorHAnsi" w:cstheme="minorHAnsi"/>
          <w:b/>
          <w:noProof/>
        </w:rPr>
        <w:t>POST/DYS/OW/GZ/02844/2024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C6130D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R50: Gminy: Adamów, Serokomla, Ulan, Krzywda, Wojcieszków, Kock, Wiśniew, Borki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C6130D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R50: Gminy: Adamów, Serokomla, Ulan, Krzywda, Wojcieszków, Kock, Wiśniew, Borki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C6130D" w:rsidRPr="00BF522A">
        <w:rPr>
          <w:rFonts w:asciiTheme="minorHAnsi" w:hAnsiTheme="minorHAnsi" w:cstheme="minorHAnsi"/>
          <w:b/>
          <w:noProof/>
        </w:rPr>
        <w:t>26.04.2026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C6130D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R50: Gminy: Adamów, Serokomla, Ulan, Krzywda, Wojcieszków, Kock, Wiśniew, Borki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C6130D" w:rsidRPr="00BF522A">
        <w:rPr>
          <w:rFonts w:asciiTheme="minorHAnsi" w:hAnsiTheme="minorHAnsi" w:cstheme="minorHAnsi"/>
          <w:b/>
          <w:noProof/>
        </w:rPr>
        <w:t>26.04.2026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6130D" w:rsidRPr="00BF522A">
        <w:rPr>
          <w:rFonts w:asciiTheme="minorHAnsi" w:hAnsiTheme="minorHAnsi" w:cstheme="minorHAnsi"/>
          <w:b/>
          <w:noProof/>
        </w:rPr>
        <w:t>POST/DYS/OW/GZ/02844/2024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C6130D" w:rsidRPr="00BF522A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R50: Gminy: Adamów, Serokomla, Ulan, Krzywda, Wojcieszków, Kock, Wiśniew, Borki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6130D" w:rsidRPr="00BF522A">
        <w:rPr>
          <w:rFonts w:asciiTheme="minorHAnsi" w:hAnsiTheme="minorHAnsi" w:cstheme="minorHAnsi"/>
          <w:b/>
          <w:noProof/>
        </w:rPr>
        <w:t>POST/DYS/OW/GZ/02844/2024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6130D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R50: Gminy: Adamów, Serokomla, Ulan, Krzywda, Wojcieszków, Kock, Wiśniew, Borki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6130D" w:rsidRPr="00BF522A">
        <w:rPr>
          <w:rFonts w:asciiTheme="minorHAnsi" w:hAnsiTheme="minorHAnsi" w:cstheme="minorHAnsi"/>
          <w:b/>
          <w:noProof/>
        </w:rPr>
        <w:t>POST/DYS/OW/GZ/02844/2024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6130D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R50: Gminy: Adamów, Serokomla, Ulan, Krzywda, Wojcieszków, Kock, Wiśniew, Borki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7DF1"/>
    <w:rsid w:val="00436FC6"/>
    <w:rsid w:val="00437516"/>
    <w:rsid w:val="00440786"/>
    <w:rsid w:val="004412FE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39F6"/>
    <w:rsid w:val="00683B29"/>
    <w:rsid w:val="0068541D"/>
    <w:rsid w:val="006875D4"/>
    <w:rsid w:val="006902F1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3BD0"/>
    <w:rsid w:val="00794CE1"/>
    <w:rsid w:val="00795BF5"/>
    <w:rsid w:val="007A0723"/>
    <w:rsid w:val="007A0B6C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59B0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4C837C1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2844_zał nr 4, 6, 7, 8 do SWZ.docx</dmsv2BaseFileName>
    <dmsv2BaseDisplayName xmlns="http://schemas.microsoft.com/sharepoint/v3">2844_zał nr 4, 6, 7, 8 do SWZ</dmsv2BaseDisplayName>
    <dmsv2SWPP2ObjectNumber xmlns="http://schemas.microsoft.com/sharepoint/v3">POST/DYS/OW/GZ/02844/2024                         </dmsv2SWPP2ObjectNumber>
    <dmsv2SWPP2SumMD5 xmlns="http://schemas.microsoft.com/sharepoint/v3">c1a9d290cade77d671853a99e09e0baa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657622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20699812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ZKQJDXMXURTQ-1688516315-6727</_dlc_DocId>
    <_dlc_DocIdUrl xmlns="a19cb1c7-c5c7-46d4-85ae-d83685407bba">
      <Url>https://swpp2.dms.gkpge.pl/sites/31/_layouts/15/DocIdRedir.aspx?ID=ZKQJDXMXURTQ-1688516315-6727</Url>
      <Description>ZKQJDXMXURTQ-1688516315-6727</Description>
    </_dlc_DocIdUrl>
  </documentManagement>
</p:properties>
</file>

<file path=customXml/itemProps1.xml><?xml version="1.0" encoding="utf-8"?>
<ds:datastoreItem xmlns:ds="http://schemas.openxmlformats.org/officeDocument/2006/customXml" ds:itemID="{CB7AFB9F-A892-4383-80D8-0E7104F9B9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21FBD1-1B5B-4195-B12D-94F760408CA7}"/>
</file>

<file path=customXml/itemProps3.xml><?xml version="1.0" encoding="utf-8"?>
<ds:datastoreItem xmlns:ds="http://schemas.openxmlformats.org/officeDocument/2006/customXml" ds:itemID="{DF7CDBB1-DF01-4DEE-B583-2A7F021691E4}"/>
</file>

<file path=customXml/itemProps4.xml><?xml version="1.0" encoding="utf-8"?>
<ds:datastoreItem xmlns:ds="http://schemas.openxmlformats.org/officeDocument/2006/customXml" ds:itemID="{C4F7D9D9-DA1C-498E-B187-0443C2A63912}"/>
</file>

<file path=customXml/itemProps5.xml><?xml version="1.0" encoding="utf-8"?>
<ds:datastoreItem xmlns:ds="http://schemas.openxmlformats.org/officeDocument/2006/customXml" ds:itemID="{E7D10222-FA82-4114-921F-586D54637C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5009</Words>
  <Characters>30058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34998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2024-10-04T07:19:00Z</dcterms:created>
  <dcterms:modified xsi:type="dcterms:W3CDTF">2024-10-04T07:34:00Z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de680d04-6261-4843-935e-5601e961b46e</vt:lpwstr>
  </property>
</Properties>
</file>