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7CCA3" w14:textId="41A60EA0" w:rsidR="00D9616B" w:rsidRPr="000B67C5" w:rsidRDefault="00D9616B" w:rsidP="00D9616B">
      <w:pPr>
        <w:shd w:val="clear" w:color="auto" w:fill="C6D9F1" w:themeFill="text2" w:themeFillTint="33"/>
        <w:rPr>
          <w:rFonts w:asciiTheme="minorHAnsi" w:hAnsiTheme="minorHAnsi" w:cstheme="minorHAnsi"/>
          <w:b/>
          <w:sz w:val="20"/>
        </w:rPr>
      </w:pPr>
      <w:bookmarkStart w:id="0" w:name="_Ref528247246"/>
      <w:bookmarkStart w:id="1" w:name="_Toc528334785"/>
      <w:bookmarkStart w:id="2" w:name="_Toc19182899"/>
      <w:r w:rsidRPr="000B67C5">
        <w:rPr>
          <w:rFonts w:asciiTheme="minorHAnsi" w:hAnsiTheme="minorHAnsi" w:cstheme="minorHAnsi"/>
          <w:b/>
          <w:sz w:val="20"/>
        </w:rPr>
        <w:t xml:space="preserve">ZAŁĄCZNIK NR 3 DO SWZ -  </w:t>
      </w:r>
      <w:bookmarkEnd w:id="0"/>
      <w:bookmarkEnd w:id="1"/>
      <w:bookmarkEnd w:id="2"/>
      <w:r w:rsidRPr="000B67C5">
        <w:rPr>
          <w:rFonts w:asciiTheme="minorHAnsi" w:hAnsiTheme="minorHAnsi" w:cstheme="minorHAnsi"/>
          <w:b/>
          <w:sz w:val="20"/>
        </w:rPr>
        <w:t xml:space="preserve">FORMULARZ OFERTY </w:t>
      </w:r>
      <w:r w:rsidR="00BA1D22" w:rsidRPr="000B67C5">
        <w:rPr>
          <w:rFonts w:asciiTheme="minorHAnsi" w:hAnsiTheme="minorHAnsi" w:cstheme="minorHAnsi"/>
          <w:b/>
          <w:sz w:val="20"/>
        </w:rPr>
        <w:t xml:space="preserve">   </w:t>
      </w:r>
    </w:p>
    <w:p w14:paraId="2A8259EA" w14:textId="77777777" w:rsidR="00D9616B" w:rsidRPr="000B67C5" w:rsidRDefault="00D9616B" w:rsidP="00D9616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D9616B" w:rsidRPr="000B67C5" w14:paraId="22C43AC1" w14:textId="77777777" w:rsidTr="00E71CF0">
        <w:trPr>
          <w:trHeight w:val="1820"/>
        </w:trPr>
        <w:tc>
          <w:tcPr>
            <w:tcW w:w="3965" w:type="dxa"/>
            <w:tcBorders>
              <w:right w:val="single" w:sz="4" w:space="0" w:color="auto"/>
            </w:tcBorders>
          </w:tcPr>
          <w:p w14:paraId="65C03189" w14:textId="77777777" w:rsidR="00D9616B" w:rsidRPr="000B67C5" w:rsidRDefault="00D9616B" w:rsidP="00E71CF0">
            <w:pPr>
              <w:ind w:right="28"/>
              <w:jc w:val="left"/>
              <w:rPr>
                <w:rFonts w:asciiTheme="minorHAnsi" w:hAnsiTheme="minorHAnsi" w:cstheme="minorHAnsi"/>
                <w:b/>
                <w:i/>
                <w:iCs/>
                <w:sz w:val="20"/>
                <w:u w:val="single"/>
              </w:rPr>
            </w:pPr>
            <w:r w:rsidRPr="000B67C5">
              <w:rPr>
                <w:rFonts w:asciiTheme="minorHAnsi" w:hAnsiTheme="minorHAnsi" w:cstheme="minorHAnsi"/>
                <w:b/>
                <w:i/>
                <w:iCs/>
                <w:sz w:val="20"/>
                <w:u w:val="single"/>
              </w:rPr>
              <w:t>Wykonawca</w:t>
            </w:r>
          </w:p>
          <w:p w14:paraId="19393235" w14:textId="77777777" w:rsidR="00D9616B" w:rsidRPr="000B67C5" w:rsidRDefault="00D9616B" w:rsidP="00E71CF0">
            <w:pPr>
              <w:ind w:right="28"/>
              <w:jc w:val="left"/>
              <w:rPr>
                <w:rFonts w:asciiTheme="minorHAnsi" w:hAnsiTheme="minorHAnsi" w:cstheme="minorHAnsi"/>
                <w:sz w:val="20"/>
              </w:rPr>
            </w:pPr>
          </w:p>
          <w:p w14:paraId="4247E223" w14:textId="77777777" w:rsidR="00D9616B" w:rsidRPr="000B67C5" w:rsidRDefault="00D9616B" w:rsidP="00E71CF0">
            <w:pPr>
              <w:ind w:right="28"/>
              <w:jc w:val="center"/>
              <w:rPr>
                <w:rFonts w:asciiTheme="minorHAnsi" w:hAnsiTheme="minorHAnsi" w:cstheme="minorHAnsi"/>
                <w:sz w:val="20"/>
              </w:rPr>
            </w:pPr>
            <w:r w:rsidRPr="000B67C5">
              <w:rPr>
                <w:rFonts w:asciiTheme="minorHAnsi" w:hAnsiTheme="minorHAnsi" w:cstheme="minorHAnsi"/>
                <w:sz w:val="20"/>
              </w:rPr>
              <w:t>…………………………………………………</w:t>
            </w:r>
          </w:p>
          <w:p w14:paraId="5ABB2C1C" w14:textId="77777777" w:rsidR="00D9616B" w:rsidRPr="000B67C5" w:rsidRDefault="00D9616B" w:rsidP="00E71CF0">
            <w:pPr>
              <w:ind w:right="28"/>
              <w:jc w:val="center"/>
              <w:rPr>
                <w:rFonts w:asciiTheme="minorHAnsi" w:hAnsiTheme="minorHAnsi" w:cstheme="minorHAnsi"/>
                <w:sz w:val="20"/>
              </w:rPr>
            </w:pPr>
            <w:r w:rsidRPr="000B67C5">
              <w:rPr>
                <w:rFonts w:asciiTheme="minorHAnsi" w:hAnsiTheme="minorHAnsi" w:cstheme="minorHAnsi"/>
                <w:sz w:val="20"/>
              </w:rPr>
              <w:t>……………………………………………….</w:t>
            </w:r>
          </w:p>
          <w:p w14:paraId="59980E61" w14:textId="77777777" w:rsidR="00D9616B" w:rsidRPr="000B67C5" w:rsidRDefault="00D9616B" w:rsidP="00E71CF0">
            <w:pPr>
              <w:ind w:right="28"/>
              <w:jc w:val="center"/>
              <w:rPr>
                <w:rFonts w:asciiTheme="minorHAnsi" w:hAnsiTheme="minorHAnsi" w:cstheme="minorHAnsi"/>
                <w:i/>
                <w:sz w:val="20"/>
              </w:rPr>
            </w:pPr>
            <w:r w:rsidRPr="000B67C5">
              <w:rPr>
                <w:rFonts w:asciiTheme="minorHAnsi" w:hAnsiTheme="minorHAnsi" w:cstheme="minorHAnsi"/>
                <w:i/>
                <w:sz w:val="20"/>
              </w:rPr>
              <w:t>Nazwa i adres</w:t>
            </w:r>
          </w:p>
          <w:p w14:paraId="396C81C5" w14:textId="77777777" w:rsidR="00D9616B" w:rsidRPr="000B67C5" w:rsidRDefault="00D9616B" w:rsidP="00E71CF0">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2BB36F0" w14:textId="77777777" w:rsidR="00D9616B" w:rsidRPr="000B67C5" w:rsidRDefault="00D9616B" w:rsidP="00E71CF0">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33375CE5" w14:textId="77777777" w:rsidR="00D9616B" w:rsidRPr="000B67C5" w:rsidRDefault="00D9616B" w:rsidP="00E71CF0">
            <w:pPr>
              <w:spacing w:line="360" w:lineRule="auto"/>
              <w:rPr>
                <w:rFonts w:asciiTheme="minorHAnsi" w:eastAsiaTheme="majorEastAsia" w:hAnsiTheme="minorHAnsi" w:cstheme="minorHAnsi"/>
                <w:b/>
                <w:i/>
                <w:iCs/>
                <w:sz w:val="20"/>
                <w:u w:val="single"/>
              </w:rPr>
            </w:pPr>
            <w:r w:rsidRPr="000B67C5">
              <w:rPr>
                <w:rFonts w:asciiTheme="minorHAnsi" w:eastAsiaTheme="majorEastAsia" w:hAnsiTheme="minorHAnsi" w:cstheme="minorHAnsi"/>
                <w:b/>
                <w:i/>
                <w:iCs/>
                <w:sz w:val="20"/>
                <w:u w:val="single"/>
              </w:rPr>
              <w:t xml:space="preserve">Zamawiający </w:t>
            </w:r>
          </w:p>
          <w:p w14:paraId="6DF39082" w14:textId="77777777" w:rsidR="00D9616B" w:rsidRPr="000B67C5" w:rsidRDefault="00D9616B" w:rsidP="00E71CF0">
            <w:pPr>
              <w:spacing w:before="120" w:after="120" w:line="240" w:lineRule="auto"/>
              <w:contextualSpacing/>
              <w:jc w:val="center"/>
              <w:rPr>
                <w:rFonts w:asciiTheme="minorHAnsi" w:eastAsia="Calibri" w:hAnsiTheme="minorHAnsi" w:cstheme="minorHAnsi"/>
                <w:b/>
                <w:sz w:val="20"/>
              </w:rPr>
            </w:pPr>
            <w:r w:rsidRPr="000B67C5">
              <w:rPr>
                <w:rFonts w:asciiTheme="minorHAnsi" w:eastAsia="Calibri" w:hAnsiTheme="minorHAnsi" w:cstheme="minorHAnsi"/>
                <w:b/>
                <w:sz w:val="20"/>
              </w:rPr>
              <w:t>PGE Dystrybucja S.A.</w:t>
            </w:r>
          </w:p>
          <w:p w14:paraId="33FBCAD5" w14:textId="77777777" w:rsidR="00D9616B" w:rsidRPr="000B67C5" w:rsidRDefault="00D9616B" w:rsidP="00E71CF0">
            <w:pPr>
              <w:spacing w:before="120" w:after="120" w:line="240" w:lineRule="auto"/>
              <w:contextualSpacing/>
              <w:jc w:val="center"/>
              <w:rPr>
                <w:rFonts w:asciiTheme="minorHAnsi" w:eastAsia="Calibri" w:hAnsiTheme="minorHAnsi" w:cstheme="minorHAnsi"/>
                <w:sz w:val="20"/>
              </w:rPr>
            </w:pPr>
            <w:r w:rsidRPr="000B67C5">
              <w:rPr>
                <w:rFonts w:asciiTheme="minorHAnsi" w:eastAsia="Calibri" w:hAnsiTheme="minorHAnsi" w:cstheme="minorHAnsi"/>
                <w:sz w:val="20"/>
              </w:rPr>
              <w:t>w imieniu i na rzecz której działa:</w:t>
            </w:r>
          </w:p>
          <w:p w14:paraId="5DA10DBE" w14:textId="77777777" w:rsidR="00D9616B" w:rsidRPr="000B67C5" w:rsidRDefault="00D9616B" w:rsidP="00E71CF0">
            <w:pPr>
              <w:spacing w:before="120" w:after="120" w:line="240" w:lineRule="auto"/>
              <w:contextualSpacing/>
              <w:jc w:val="center"/>
              <w:rPr>
                <w:rFonts w:asciiTheme="minorHAnsi" w:eastAsia="Calibri" w:hAnsiTheme="minorHAnsi" w:cstheme="minorHAnsi"/>
                <w:b/>
                <w:sz w:val="20"/>
              </w:rPr>
            </w:pPr>
            <w:r w:rsidRPr="000B67C5">
              <w:rPr>
                <w:rFonts w:asciiTheme="minorHAnsi" w:eastAsia="Calibri" w:hAnsiTheme="minorHAnsi" w:cstheme="minorHAnsi"/>
                <w:b/>
                <w:sz w:val="20"/>
              </w:rPr>
              <w:t>PGE Dystrybucja S.A. Oddział Warszawa</w:t>
            </w:r>
          </w:p>
          <w:p w14:paraId="06990CFD" w14:textId="77777777" w:rsidR="00D9616B" w:rsidRPr="000B67C5" w:rsidRDefault="00D9616B" w:rsidP="00E71CF0">
            <w:pPr>
              <w:spacing w:before="120" w:after="120" w:line="240" w:lineRule="auto"/>
              <w:contextualSpacing/>
              <w:jc w:val="center"/>
              <w:rPr>
                <w:rFonts w:asciiTheme="minorHAnsi" w:eastAsia="Calibri" w:hAnsiTheme="minorHAnsi" w:cstheme="minorHAnsi"/>
                <w:color w:val="000000"/>
                <w:sz w:val="20"/>
              </w:rPr>
            </w:pPr>
            <w:r w:rsidRPr="000B67C5">
              <w:rPr>
                <w:rFonts w:asciiTheme="minorHAnsi" w:eastAsia="Calibri" w:hAnsiTheme="minorHAnsi" w:cstheme="minorHAnsi"/>
                <w:color w:val="000000"/>
                <w:sz w:val="20"/>
              </w:rPr>
              <w:t>ul. Marsa 95, 04-470 Warszawa</w:t>
            </w:r>
          </w:p>
          <w:p w14:paraId="38940D05" w14:textId="77777777" w:rsidR="00D9616B" w:rsidRPr="000B67C5" w:rsidRDefault="00D9616B" w:rsidP="00E71CF0">
            <w:pPr>
              <w:spacing w:line="360" w:lineRule="auto"/>
              <w:jc w:val="center"/>
              <w:rPr>
                <w:rFonts w:asciiTheme="minorHAnsi" w:eastAsiaTheme="majorEastAsia" w:hAnsiTheme="minorHAnsi" w:cstheme="minorHAnsi"/>
                <w:i/>
                <w:iCs/>
                <w:sz w:val="20"/>
              </w:rPr>
            </w:pPr>
          </w:p>
        </w:tc>
      </w:tr>
    </w:tbl>
    <w:p w14:paraId="5D0ED1F5" w14:textId="77777777" w:rsidR="00D9616B" w:rsidRPr="000B67C5" w:rsidRDefault="00D9616B" w:rsidP="00D9616B">
      <w:pPr>
        <w:tabs>
          <w:tab w:val="left" w:pos="5739"/>
        </w:tabs>
        <w:spacing w:line="240" w:lineRule="auto"/>
        <w:ind w:left="-284"/>
        <w:contextualSpacing/>
        <w:rPr>
          <w:rFonts w:asciiTheme="minorHAnsi" w:hAnsiTheme="minorHAnsi" w:cstheme="minorHAnsi"/>
          <w:b/>
          <w:sz w:val="20"/>
        </w:rPr>
      </w:pPr>
    </w:p>
    <w:p w14:paraId="1C9987A9" w14:textId="23859185" w:rsidR="00D9616B" w:rsidRPr="000B67C5" w:rsidRDefault="00D9616B" w:rsidP="00D9616B">
      <w:pPr>
        <w:pStyle w:val="Nagwek2"/>
        <w:keepNext w:val="0"/>
        <w:keepLines w:val="0"/>
        <w:widowControl w:val="0"/>
        <w:spacing w:before="0" w:line="240" w:lineRule="auto"/>
        <w:ind w:left="-284"/>
        <w:jc w:val="center"/>
        <w:rPr>
          <w:rFonts w:asciiTheme="minorHAnsi" w:hAnsiTheme="minorHAnsi" w:cstheme="minorHAnsi"/>
          <w:color w:val="auto"/>
          <w:sz w:val="20"/>
          <w:szCs w:val="20"/>
          <w:lang w:eastAsia="pl-PL"/>
        </w:rPr>
      </w:pPr>
      <w:r w:rsidRPr="000B67C5">
        <w:rPr>
          <w:rFonts w:asciiTheme="minorHAnsi" w:hAnsiTheme="minorHAnsi" w:cstheme="minorHAnsi"/>
          <w:color w:val="auto"/>
          <w:sz w:val="20"/>
          <w:szCs w:val="20"/>
          <w:lang w:eastAsia="pl-PL"/>
        </w:rPr>
        <w:t>OFERTA</w:t>
      </w:r>
    </w:p>
    <w:p w14:paraId="562C5F0D" w14:textId="77777777" w:rsidR="005658B5" w:rsidRPr="000B67C5" w:rsidRDefault="005658B5" w:rsidP="005658B5">
      <w:pPr>
        <w:rPr>
          <w:rFonts w:asciiTheme="minorHAnsi" w:hAnsiTheme="minorHAnsi" w:cstheme="minorHAnsi"/>
          <w:sz w:val="20"/>
          <w:lang w:eastAsia="pl-PL"/>
        </w:rPr>
      </w:pPr>
    </w:p>
    <w:p w14:paraId="48F62833" w14:textId="1998251A" w:rsidR="00D9616B" w:rsidRPr="000B67C5" w:rsidRDefault="00D9616B" w:rsidP="00D9616B">
      <w:pPr>
        <w:spacing w:after="80" w:line="240" w:lineRule="exact"/>
        <w:ind w:left="-284"/>
        <w:rPr>
          <w:rFonts w:asciiTheme="minorHAnsi" w:hAnsiTheme="minorHAnsi" w:cstheme="minorHAnsi"/>
          <w:sz w:val="20"/>
          <w:lang w:eastAsia="pl-PL"/>
        </w:rPr>
      </w:pPr>
      <w:r w:rsidRPr="000B67C5">
        <w:rPr>
          <w:rFonts w:asciiTheme="minorHAnsi" w:hAnsiTheme="minorHAnsi" w:cstheme="minorHAnsi"/>
          <w:sz w:val="20"/>
          <w:lang w:eastAsia="pl-PL"/>
        </w:rPr>
        <w:t xml:space="preserve">Dotyczy postępowania zakupowego nr </w:t>
      </w:r>
      <w:r w:rsidR="005C4C14" w:rsidRPr="000B67C5">
        <w:rPr>
          <w:rFonts w:asciiTheme="minorHAnsi" w:hAnsiTheme="minorHAnsi" w:cstheme="minorHAnsi"/>
          <w:b/>
          <w:sz w:val="20"/>
        </w:rPr>
        <w:t>POST/DYS/OW/GZ/0271</w:t>
      </w:r>
      <w:r w:rsidR="00F04303" w:rsidRPr="000B67C5">
        <w:rPr>
          <w:rFonts w:asciiTheme="minorHAnsi" w:hAnsiTheme="minorHAnsi" w:cstheme="minorHAnsi"/>
          <w:b/>
          <w:sz w:val="20"/>
        </w:rPr>
        <w:t>7</w:t>
      </w:r>
      <w:r w:rsidR="005C4C14" w:rsidRPr="000B67C5">
        <w:rPr>
          <w:rFonts w:asciiTheme="minorHAnsi" w:hAnsiTheme="minorHAnsi" w:cstheme="minorHAnsi"/>
          <w:b/>
          <w:sz w:val="20"/>
        </w:rPr>
        <w:t>/2024</w:t>
      </w:r>
      <w:r w:rsidR="0012461F" w:rsidRPr="000B67C5">
        <w:rPr>
          <w:rFonts w:asciiTheme="minorHAnsi" w:hAnsiTheme="minorHAnsi" w:cstheme="minorHAnsi"/>
          <w:b/>
          <w:sz w:val="20"/>
        </w:rPr>
        <w:t xml:space="preserve"> </w:t>
      </w:r>
      <w:r w:rsidRPr="000B67C5">
        <w:rPr>
          <w:rFonts w:asciiTheme="minorHAnsi" w:hAnsiTheme="minorHAnsi" w:cstheme="minorHAnsi"/>
          <w:sz w:val="20"/>
          <w:lang w:eastAsia="pl-PL"/>
        </w:rPr>
        <w:t>prowadzonego w trybie przetargu nieograniczonego pn.: „</w:t>
      </w:r>
      <w:r w:rsidR="00F04303" w:rsidRPr="000B67C5">
        <w:rPr>
          <w:rFonts w:asciiTheme="minorHAnsi" w:hAnsiTheme="minorHAnsi" w:cstheme="minorHAnsi"/>
          <w:b/>
          <w:sz w:val="20"/>
          <w:lang w:eastAsia="pl-PL"/>
        </w:rPr>
        <w:t>Sukcesywne i awaryjne dostawy paliwa "arktycznego" do agregatów prądotwórczych</w:t>
      </w:r>
      <w:r w:rsidRPr="000B67C5">
        <w:rPr>
          <w:rFonts w:asciiTheme="minorHAnsi" w:hAnsiTheme="minorHAnsi" w:cstheme="minorHAnsi"/>
          <w:sz w:val="20"/>
          <w:lang w:eastAsia="pl-PL"/>
        </w:rPr>
        <w:t>”</w:t>
      </w:r>
    </w:p>
    <w:p w14:paraId="6EEF0B88" w14:textId="77777777" w:rsidR="005658B5" w:rsidRPr="000B67C5" w:rsidRDefault="005658B5" w:rsidP="00D9616B">
      <w:pPr>
        <w:spacing w:after="80" w:line="240" w:lineRule="exact"/>
        <w:ind w:left="-284"/>
        <w:rPr>
          <w:rFonts w:asciiTheme="minorHAnsi" w:hAnsiTheme="minorHAnsi" w:cstheme="minorHAnsi"/>
          <w:sz w:val="20"/>
        </w:rPr>
      </w:pPr>
    </w:p>
    <w:p w14:paraId="26710325" w14:textId="77777777" w:rsidR="00D9616B" w:rsidRPr="000B67C5" w:rsidRDefault="00D9616B" w:rsidP="00D9616B">
      <w:pPr>
        <w:pStyle w:val="Akapitzlist"/>
        <w:numPr>
          <w:ilvl w:val="5"/>
          <w:numId w:val="27"/>
        </w:numPr>
        <w:spacing w:after="80" w:line="240" w:lineRule="exact"/>
        <w:ind w:left="0" w:hanging="284"/>
        <w:rPr>
          <w:rFonts w:asciiTheme="minorHAnsi" w:hAnsiTheme="minorHAnsi" w:cstheme="minorHAnsi"/>
          <w:b/>
          <w:sz w:val="20"/>
        </w:rPr>
      </w:pPr>
      <w:r w:rsidRPr="000B67C5">
        <w:rPr>
          <w:rFonts w:asciiTheme="minorHAnsi" w:hAnsiTheme="minorHAnsi" w:cstheme="minorHAnsi"/>
          <w:b/>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0B67C5" w14:paraId="7D0452B7" w14:textId="77777777" w:rsidTr="00E71CF0">
        <w:trPr>
          <w:trHeight w:val="409"/>
        </w:trPr>
        <w:tc>
          <w:tcPr>
            <w:tcW w:w="2694" w:type="dxa"/>
            <w:tcBorders>
              <w:top w:val="single" w:sz="4" w:space="0" w:color="auto"/>
              <w:left w:val="single" w:sz="4" w:space="0" w:color="auto"/>
            </w:tcBorders>
            <w:shd w:val="clear" w:color="auto" w:fill="FFFFFF" w:themeFill="background1"/>
            <w:vAlign w:val="center"/>
          </w:tcPr>
          <w:p w14:paraId="58927B61" w14:textId="77777777" w:rsidR="00D9616B" w:rsidRPr="000B67C5" w:rsidRDefault="00D9616B" w:rsidP="00E71CF0">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6942962" w14:textId="77777777" w:rsidR="00D9616B" w:rsidRPr="000B67C5" w:rsidRDefault="00D9616B" w:rsidP="00E71CF0">
            <w:pPr>
              <w:spacing w:before="100" w:beforeAutospacing="1" w:after="100" w:afterAutospacing="1" w:line="240" w:lineRule="auto"/>
              <w:ind w:left="-70"/>
              <w:jc w:val="center"/>
              <w:rPr>
                <w:rFonts w:asciiTheme="minorHAnsi" w:hAnsiTheme="minorHAnsi" w:cstheme="minorHAnsi"/>
                <w:sz w:val="20"/>
                <w:lang w:eastAsia="pl-PL"/>
              </w:rPr>
            </w:pPr>
            <w:r w:rsidRPr="000B67C5">
              <w:rPr>
                <w:rFonts w:asciiTheme="minorHAnsi" w:hAnsiTheme="minorHAnsi" w:cstheme="minorHAnsi"/>
                <w:sz w:val="20"/>
                <w:lang w:eastAsia="pl-PL"/>
              </w:rPr>
              <w:t>Nazwa i adres Wykonawcy, NIP, REGON</w:t>
            </w:r>
          </w:p>
        </w:tc>
      </w:tr>
      <w:tr w:rsidR="00D9616B" w:rsidRPr="000B67C5" w14:paraId="4C62C0C8" w14:textId="77777777" w:rsidTr="00E71CF0">
        <w:trPr>
          <w:trHeight w:val="532"/>
        </w:trPr>
        <w:tc>
          <w:tcPr>
            <w:tcW w:w="2694" w:type="dxa"/>
            <w:vAlign w:val="center"/>
          </w:tcPr>
          <w:p w14:paraId="29E62693" w14:textId="77777777" w:rsidR="00D9616B" w:rsidRPr="000B67C5" w:rsidRDefault="00D9616B" w:rsidP="00E71CF0">
            <w:pPr>
              <w:spacing w:before="100" w:beforeAutospacing="1" w:after="100" w:afterAutospacing="1" w:line="240" w:lineRule="auto"/>
              <w:jc w:val="center"/>
              <w:rPr>
                <w:rFonts w:asciiTheme="minorHAnsi" w:hAnsiTheme="minorHAnsi" w:cstheme="minorHAnsi"/>
                <w:b/>
                <w:sz w:val="20"/>
                <w:lang w:eastAsia="pl-PL"/>
              </w:rPr>
            </w:pPr>
            <w:r w:rsidRPr="000B67C5">
              <w:rPr>
                <w:rFonts w:asciiTheme="minorHAnsi" w:hAnsiTheme="minorHAnsi" w:cstheme="minorHAnsi"/>
                <w:b/>
                <w:sz w:val="20"/>
                <w:lang w:eastAsia="pl-PL"/>
              </w:rPr>
              <w:t>Wykonawca</w:t>
            </w:r>
            <w:r w:rsidRPr="000B67C5">
              <w:rPr>
                <w:rFonts w:asciiTheme="minorHAnsi" w:hAnsiTheme="minorHAnsi" w:cstheme="minorHAnsi"/>
                <w:b/>
                <w:sz w:val="20"/>
                <w:vertAlign w:val="superscript"/>
                <w:lang w:eastAsia="pl-PL"/>
              </w:rPr>
              <w:footnoteReference w:id="1"/>
            </w:r>
          </w:p>
        </w:tc>
        <w:tc>
          <w:tcPr>
            <w:tcW w:w="6520" w:type="dxa"/>
            <w:vAlign w:val="center"/>
          </w:tcPr>
          <w:p w14:paraId="7D62A50C" w14:textId="77777777" w:rsidR="00D9616B" w:rsidRPr="000B67C5" w:rsidRDefault="00D9616B" w:rsidP="00E71CF0">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038AA994" w14:textId="77777777" w:rsidR="00D9616B" w:rsidRPr="000B67C5" w:rsidRDefault="00D9616B" w:rsidP="00D9616B">
      <w:pPr>
        <w:pStyle w:val="Akapitzlist"/>
        <w:spacing w:after="80" w:line="240" w:lineRule="exact"/>
        <w:ind w:left="0"/>
        <w:rPr>
          <w:rFonts w:asciiTheme="minorHAnsi" w:hAnsiTheme="minorHAnsi" w:cstheme="minorHAnsi"/>
          <w:b/>
          <w:sz w:val="20"/>
        </w:rPr>
      </w:pPr>
    </w:p>
    <w:p w14:paraId="79983BF9" w14:textId="77777777" w:rsidR="00D9616B" w:rsidRPr="000B67C5" w:rsidRDefault="00D9616B" w:rsidP="00D9616B">
      <w:pPr>
        <w:pStyle w:val="Akapitzlist"/>
        <w:numPr>
          <w:ilvl w:val="5"/>
          <w:numId w:val="27"/>
        </w:numPr>
        <w:spacing w:after="80" w:line="240" w:lineRule="exact"/>
        <w:ind w:left="0" w:hanging="284"/>
        <w:rPr>
          <w:rFonts w:asciiTheme="minorHAnsi" w:hAnsiTheme="minorHAnsi" w:cstheme="minorHAnsi"/>
          <w:b/>
          <w:sz w:val="20"/>
        </w:rPr>
      </w:pPr>
      <w:r w:rsidRPr="000B67C5">
        <w:rPr>
          <w:rFonts w:asciiTheme="minorHAnsi" w:hAnsiTheme="minorHAnsi" w:cstheme="minorHAnsi"/>
          <w:b/>
          <w:sz w:val="20"/>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0B67C5" w14:paraId="364CFEE7" w14:textId="77777777" w:rsidTr="00E71CF0">
        <w:tc>
          <w:tcPr>
            <w:tcW w:w="2694" w:type="dxa"/>
            <w:shd w:val="clear" w:color="auto" w:fill="F2F2F2" w:themeFill="background1" w:themeFillShade="F2"/>
          </w:tcPr>
          <w:p w14:paraId="6041BBE9" w14:textId="77777777" w:rsidR="00D9616B" w:rsidRPr="000B67C5" w:rsidRDefault="00D9616B" w:rsidP="00E71CF0">
            <w:pPr>
              <w:spacing w:before="100" w:line="240" w:lineRule="exact"/>
              <w:jc w:val="center"/>
              <w:rPr>
                <w:rFonts w:asciiTheme="minorHAnsi" w:hAnsiTheme="minorHAnsi" w:cstheme="minorHAnsi"/>
                <w:b/>
                <w:sz w:val="20"/>
              </w:rPr>
            </w:pPr>
            <w:r w:rsidRPr="000B67C5">
              <w:rPr>
                <w:rFonts w:asciiTheme="minorHAnsi" w:hAnsiTheme="minorHAnsi" w:cstheme="minorHAnsi"/>
                <w:b/>
                <w:sz w:val="20"/>
              </w:rPr>
              <w:t>Imię i nazwisko</w:t>
            </w:r>
          </w:p>
        </w:tc>
        <w:tc>
          <w:tcPr>
            <w:tcW w:w="6520" w:type="dxa"/>
          </w:tcPr>
          <w:p w14:paraId="54D2CE9B" w14:textId="77777777" w:rsidR="00D9616B" w:rsidRPr="000B67C5" w:rsidRDefault="00D9616B" w:rsidP="00E71CF0">
            <w:pPr>
              <w:spacing w:before="100" w:line="240" w:lineRule="exact"/>
              <w:rPr>
                <w:rFonts w:asciiTheme="minorHAnsi" w:hAnsiTheme="minorHAnsi" w:cstheme="minorHAnsi"/>
                <w:sz w:val="20"/>
              </w:rPr>
            </w:pPr>
          </w:p>
        </w:tc>
      </w:tr>
      <w:tr w:rsidR="00D9616B" w:rsidRPr="000B67C5" w14:paraId="53804682" w14:textId="77777777" w:rsidTr="00E71CF0">
        <w:tc>
          <w:tcPr>
            <w:tcW w:w="2694" w:type="dxa"/>
            <w:shd w:val="clear" w:color="auto" w:fill="F2F2F2" w:themeFill="background1" w:themeFillShade="F2"/>
          </w:tcPr>
          <w:p w14:paraId="42DBC1A7" w14:textId="77777777" w:rsidR="00D9616B" w:rsidRPr="000B67C5" w:rsidRDefault="00D9616B" w:rsidP="00E71CF0">
            <w:pPr>
              <w:spacing w:before="100" w:line="240" w:lineRule="exact"/>
              <w:jc w:val="center"/>
              <w:rPr>
                <w:rFonts w:asciiTheme="minorHAnsi" w:hAnsiTheme="minorHAnsi" w:cstheme="minorHAnsi"/>
                <w:b/>
                <w:sz w:val="20"/>
              </w:rPr>
            </w:pPr>
            <w:r w:rsidRPr="000B67C5">
              <w:rPr>
                <w:rFonts w:asciiTheme="minorHAnsi" w:hAnsiTheme="minorHAnsi" w:cstheme="minorHAnsi"/>
                <w:b/>
                <w:sz w:val="20"/>
              </w:rPr>
              <w:t>Firma i adres</w:t>
            </w:r>
          </w:p>
        </w:tc>
        <w:tc>
          <w:tcPr>
            <w:tcW w:w="6520" w:type="dxa"/>
          </w:tcPr>
          <w:p w14:paraId="03A1066D" w14:textId="77777777" w:rsidR="00D9616B" w:rsidRPr="000B67C5" w:rsidRDefault="00D9616B" w:rsidP="00E71CF0">
            <w:pPr>
              <w:spacing w:before="100" w:line="240" w:lineRule="exact"/>
              <w:rPr>
                <w:rFonts w:asciiTheme="minorHAnsi" w:hAnsiTheme="minorHAnsi" w:cstheme="minorHAnsi"/>
                <w:sz w:val="20"/>
              </w:rPr>
            </w:pPr>
          </w:p>
        </w:tc>
      </w:tr>
      <w:tr w:rsidR="00D9616B" w:rsidRPr="000B67C5" w14:paraId="12C6B0D2" w14:textId="77777777" w:rsidTr="00E71CF0">
        <w:tc>
          <w:tcPr>
            <w:tcW w:w="2694" w:type="dxa"/>
            <w:shd w:val="clear" w:color="auto" w:fill="F2F2F2" w:themeFill="background1" w:themeFillShade="F2"/>
          </w:tcPr>
          <w:p w14:paraId="7B1DCAEE" w14:textId="77777777" w:rsidR="00D9616B" w:rsidRPr="000B67C5" w:rsidRDefault="00D9616B" w:rsidP="00E71CF0">
            <w:pPr>
              <w:spacing w:before="100" w:line="240" w:lineRule="exact"/>
              <w:jc w:val="center"/>
              <w:rPr>
                <w:rFonts w:asciiTheme="minorHAnsi" w:hAnsiTheme="minorHAnsi" w:cstheme="minorHAnsi"/>
                <w:b/>
                <w:sz w:val="20"/>
              </w:rPr>
            </w:pPr>
            <w:r w:rsidRPr="000B67C5">
              <w:rPr>
                <w:rFonts w:asciiTheme="minorHAnsi" w:hAnsiTheme="minorHAnsi" w:cstheme="minorHAnsi"/>
                <w:b/>
                <w:sz w:val="20"/>
              </w:rPr>
              <w:t>Telefon</w:t>
            </w:r>
          </w:p>
        </w:tc>
        <w:tc>
          <w:tcPr>
            <w:tcW w:w="6520" w:type="dxa"/>
          </w:tcPr>
          <w:p w14:paraId="40FF0745" w14:textId="77777777" w:rsidR="00D9616B" w:rsidRPr="000B67C5" w:rsidRDefault="00D9616B" w:rsidP="00E71CF0">
            <w:pPr>
              <w:spacing w:before="100" w:line="240" w:lineRule="exact"/>
              <w:rPr>
                <w:rFonts w:asciiTheme="minorHAnsi" w:hAnsiTheme="minorHAnsi" w:cstheme="minorHAnsi"/>
                <w:sz w:val="20"/>
              </w:rPr>
            </w:pPr>
          </w:p>
        </w:tc>
      </w:tr>
      <w:tr w:rsidR="00D9616B" w:rsidRPr="000B67C5" w14:paraId="4EF5C932" w14:textId="77777777" w:rsidTr="00E71CF0">
        <w:tc>
          <w:tcPr>
            <w:tcW w:w="2694" w:type="dxa"/>
            <w:shd w:val="clear" w:color="auto" w:fill="F2F2F2" w:themeFill="background1" w:themeFillShade="F2"/>
          </w:tcPr>
          <w:p w14:paraId="6B7A1817" w14:textId="77777777" w:rsidR="00D9616B" w:rsidRPr="000B67C5" w:rsidRDefault="00D9616B" w:rsidP="00E71CF0">
            <w:pPr>
              <w:spacing w:before="100" w:line="240" w:lineRule="exact"/>
              <w:jc w:val="center"/>
              <w:rPr>
                <w:rFonts w:asciiTheme="minorHAnsi" w:hAnsiTheme="minorHAnsi" w:cstheme="minorHAnsi"/>
                <w:b/>
                <w:sz w:val="20"/>
                <w:lang w:val="de-DE"/>
              </w:rPr>
            </w:pPr>
            <w:proofErr w:type="spellStart"/>
            <w:r w:rsidRPr="000B67C5">
              <w:rPr>
                <w:rFonts w:asciiTheme="minorHAnsi" w:hAnsiTheme="minorHAnsi" w:cstheme="minorHAnsi"/>
                <w:b/>
                <w:sz w:val="20"/>
                <w:lang w:val="de-DE"/>
              </w:rPr>
              <w:t>e-mail</w:t>
            </w:r>
            <w:proofErr w:type="spellEnd"/>
          </w:p>
        </w:tc>
        <w:tc>
          <w:tcPr>
            <w:tcW w:w="6520" w:type="dxa"/>
          </w:tcPr>
          <w:p w14:paraId="45FB2636" w14:textId="77777777" w:rsidR="00D9616B" w:rsidRPr="000B67C5" w:rsidRDefault="00D9616B" w:rsidP="00E71CF0">
            <w:pPr>
              <w:spacing w:before="100" w:line="240" w:lineRule="exact"/>
              <w:rPr>
                <w:rFonts w:asciiTheme="minorHAnsi" w:hAnsiTheme="minorHAnsi" w:cstheme="minorHAnsi"/>
                <w:sz w:val="20"/>
                <w:lang w:val="de-DE"/>
              </w:rPr>
            </w:pPr>
          </w:p>
        </w:tc>
      </w:tr>
    </w:tbl>
    <w:p w14:paraId="46346C5D" w14:textId="77777777" w:rsidR="00D9616B" w:rsidRPr="000B67C5" w:rsidRDefault="00D9616B" w:rsidP="00D9616B">
      <w:pPr>
        <w:tabs>
          <w:tab w:val="center" w:pos="4536"/>
          <w:tab w:val="right" w:pos="9072"/>
        </w:tabs>
        <w:spacing w:line="240" w:lineRule="exact"/>
        <w:rPr>
          <w:rFonts w:asciiTheme="minorHAnsi" w:hAnsiTheme="minorHAnsi" w:cstheme="minorHAnsi"/>
          <w:sz w:val="20"/>
        </w:rPr>
      </w:pPr>
    </w:p>
    <w:p w14:paraId="642E0685" w14:textId="77777777" w:rsidR="00D9616B" w:rsidRPr="000B67C5" w:rsidRDefault="00D9616B" w:rsidP="00D9616B">
      <w:pPr>
        <w:tabs>
          <w:tab w:val="center" w:pos="4536"/>
          <w:tab w:val="right" w:pos="9072"/>
        </w:tabs>
        <w:spacing w:line="240" w:lineRule="exact"/>
        <w:rPr>
          <w:rFonts w:asciiTheme="minorHAnsi" w:hAnsiTheme="minorHAnsi" w:cstheme="minorHAnsi"/>
          <w:sz w:val="20"/>
        </w:rPr>
      </w:pPr>
      <w:r w:rsidRPr="000B67C5">
        <w:rPr>
          <w:rFonts w:asciiTheme="minorHAnsi" w:hAnsiTheme="minorHAnsi" w:cstheme="minorHAnsi"/>
          <w:b/>
          <w:sz w:val="20"/>
        </w:rPr>
        <w:t>OSOBA UPRAWNIONA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D9616B" w:rsidRPr="000B67C5" w14:paraId="09EC1A29" w14:textId="77777777" w:rsidTr="00E71CF0">
        <w:tc>
          <w:tcPr>
            <w:tcW w:w="2694" w:type="dxa"/>
            <w:shd w:val="clear" w:color="auto" w:fill="F2F2F2" w:themeFill="background1" w:themeFillShade="F2"/>
          </w:tcPr>
          <w:p w14:paraId="54BD1B3E" w14:textId="77777777" w:rsidR="00D9616B" w:rsidRPr="000B67C5" w:rsidRDefault="00D9616B" w:rsidP="00E71CF0">
            <w:pPr>
              <w:spacing w:before="100" w:line="240" w:lineRule="exact"/>
              <w:jc w:val="center"/>
              <w:rPr>
                <w:rFonts w:asciiTheme="minorHAnsi" w:hAnsiTheme="minorHAnsi" w:cstheme="minorHAnsi"/>
                <w:b/>
                <w:sz w:val="20"/>
              </w:rPr>
            </w:pPr>
            <w:r w:rsidRPr="000B67C5">
              <w:rPr>
                <w:rFonts w:asciiTheme="minorHAnsi" w:hAnsiTheme="minorHAnsi" w:cstheme="minorHAnsi"/>
                <w:b/>
                <w:sz w:val="20"/>
              </w:rPr>
              <w:t>Imię i nazwisko</w:t>
            </w:r>
          </w:p>
        </w:tc>
        <w:tc>
          <w:tcPr>
            <w:tcW w:w="6520" w:type="dxa"/>
          </w:tcPr>
          <w:p w14:paraId="75CB0E2F" w14:textId="77777777" w:rsidR="00D9616B" w:rsidRPr="000B67C5" w:rsidRDefault="00D9616B" w:rsidP="00E71CF0">
            <w:pPr>
              <w:spacing w:before="100" w:line="240" w:lineRule="exact"/>
              <w:rPr>
                <w:rFonts w:asciiTheme="minorHAnsi" w:hAnsiTheme="minorHAnsi" w:cstheme="minorHAnsi"/>
                <w:sz w:val="20"/>
              </w:rPr>
            </w:pPr>
          </w:p>
        </w:tc>
      </w:tr>
      <w:tr w:rsidR="00D9616B" w:rsidRPr="000B67C5" w14:paraId="09FC96BA" w14:textId="77777777" w:rsidTr="00E71CF0">
        <w:tc>
          <w:tcPr>
            <w:tcW w:w="2694" w:type="dxa"/>
            <w:shd w:val="clear" w:color="auto" w:fill="F2F2F2" w:themeFill="background1" w:themeFillShade="F2"/>
          </w:tcPr>
          <w:p w14:paraId="41B45EC0" w14:textId="77777777" w:rsidR="00D9616B" w:rsidRPr="000B67C5" w:rsidRDefault="00D9616B" w:rsidP="00E71CF0">
            <w:pPr>
              <w:spacing w:before="100" w:line="240" w:lineRule="exact"/>
              <w:jc w:val="center"/>
              <w:rPr>
                <w:rFonts w:asciiTheme="minorHAnsi" w:hAnsiTheme="minorHAnsi" w:cstheme="minorHAnsi"/>
                <w:b/>
                <w:sz w:val="20"/>
              </w:rPr>
            </w:pPr>
            <w:r w:rsidRPr="000B67C5">
              <w:rPr>
                <w:rFonts w:asciiTheme="minorHAnsi" w:hAnsiTheme="minorHAnsi" w:cstheme="minorHAnsi"/>
                <w:b/>
                <w:sz w:val="20"/>
              </w:rPr>
              <w:t>Firma i adres</w:t>
            </w:r>
          </w:p>
        </w:tc>
        <w:tc>
          <w:tcPr>
            <w:tcW w:w="6520" w:type="dxa"/>
          </w:tcPr>
          <w:p w14:paraId="3FA3CD02" w14:textId="77777777" w:rsidR="00D9616B" w:rsidRPr="000B67C5" w:rsidRDefault="00D9616B" w:rsidP="00E71CF0">
            <w:pPr>
              <w:spacing w:before="100" w:line="240" w:lineRule="exact"/>
              <w:rPr>
                <w:rFonts w:asciiTheme="minorHAnsi" w:hAnsiTheme="minorHAnsi" w:cstheme="minorHAnsi"/>
                <w:sz w:val="20"/>
              </w:rPr>
            </w:pPr>
          </w:p>
        </w:tc>
      </w:tr>
      <w:tr w:rsidR="00D9616B" w:rsidRPr="000B67C5" w14:paraId="301BA982" w14:textId="77777777" w:rsidTr="00E71CF0">
        <w:tc>
          <w:tcPr>
            <w:tcW w:w="2694" w:type="dxa"/>
            <w:shd w:val="clear" w:color="auto" w:fill="F2F2F2" w:themeFill="background1" w:themeFillShade="F2"/>
          </w:tcPr>
          <w:p w14:paraId="3A2F1E9C" w14:textId="77777777" w:rsidR="00D9616B" w:rsidRPr="000B67C5" w:rsidRDefault="00D9616B" w:rsidP="00E71CF0">
            <w:pPr>
              <w:spacing w:before="100" w:line="240" w:lineRule="exact"/>
              <w:jc w:val="center"/>
              <w:rPr>
                <w:rFonts w:asciiTheme="minorHAnsi" w:hAnsiTheme="minorHAnsi" w:cstheme="minorHAnsi"/>
                <w:b/>
                <w:sz w:val="20"/>
              </w:rPr>
            </w:pPr>
            <w:r w:rsidRPr="000B67C5">
              <w:rPr>
                <w:rFonts w:asciiTheme="minorHAnsi" w:hAnsiTheme="minorHAnsi" w:cstheme="minorHAnsi"/>
                <w:b/>
                <w:sz w:val="20"/>
              </w:rPr>
              <w:t>Telefon</w:t>
            </w:r>
          </w:p>
        </w:tc>
        <w:tc>
          <w:tcPr>
            <w:tcW w:w="6520" w:type="dxa"/>
          </w:tcPr>
          <w:p w14:paraId="3CB613A0" w14:textId="77777777" w:rsidR="00D9616B" w:rsidRPr="000B67C5" w:rsidRDefault="00D9616B" w:rsidP="00E71CF0">
            <w:pPr>
              <w:spacing w:before="100" w:line="240" w:lineRule="exact"/>
              <w:rPr>
                <w:rFonts w:asciiTheme="minorHAnsi" w:hAnsiTheme="minorHAnsi" w:cstheme="minorHAnsi"/>
                <w:sz w:val="20"/>
              </w:rPr>
            </w:pPr>
          </w:p>
        </w:tc>
      </w:tr>
      <w:tr w:rsidR="00D9616B" w:rsidRPr="000B67C5" w14:paraId="1DE8DB2F" w14:textId="77777777" w:rsidTr="00E71CF0">
        <w:tc>
          <w:tcPr>
            <w:tcW w:w="2694" w:type="dxa"/>
            <w:shd w:val="clear" w:color="auto" w:fill="F2F2F2" w:themeFill="background1" w:themeFillShade="F2"/>
          </w:tcPr>
          <w:p w14:paraId="3042A589" w14:textId="77777777" w:rsidR="00D9616B" w:rsidRPr="000B67C5" w:rsidRDefault="00D9616B" w:rsidP="00E71CF0">
            <w:pPr>
              <w:spacing w:before="100" w:line="240" w:lineRule="exact"/>
              <w:jc w:val="center"/>
              <w:rPr>
                <w:rFonts w:asciiTheme="minorHAnsi" w:hAnsiTheme="minorHAnsi" w:cstheme="minorHAnsi"/>
                <w:b/>
                <w:sz w:val="20"/>
                <w:lang w:val="de-DE"/>
              </w:rPr>
            </w:pPr>
            <w:proofErr w:type="spellStart"/>
            <w:r w:rsidRPr="000B67C5">
              <w:rPr>
                <w:rFonts w:asciiTheme="minorHAnsi" w:hAnsiTheme="minorHAnsi" w:cstheme="minorHAnsi"/>
                <w:b/>
                <w:sz w:val="20"/>
                <w:lang w:val="de-DE"/>
              </w:rPr>
              <w:t>e-mail</w:t>
            </w:r>
            <w:proofErr w:type="spellEnd"/>
          </w:p>
        </w:tc>
        <w:tc>
          <w:tcPr>
            <w:tcW w:w="6520" w:type="dxa"/>
          </w:tcPr>
          <w:p w14:paraId="07D55349" w14:textId="77777777" w:rsidR="00D9616B" w:rsidRPr="000B67C5" w:rsidRDefault="00D9616B" w:rsidP="00E71CF0">
            <w:pPr>
              <w:spacing w:before="100" w:line="240" w:lineRule="exact"/>
              <w:rPr>
                <w:rFonts w:asciiTheme="minorHAnsi" w:hAnsiTheme="minorHAnsi" w:cstheme="minorHAnsi"/>
                <w:sz w:val="20"/>
                <w:lang w:val="de-DE"/>
              </w:rPr>
            </w:pPr>
          </w:p>
        </w:tc>
      </w:tr>
    </w:tbl>
    <w:p w14:paraId="092D4E61" w14:textId="77777777" w:rsidR="00D9616B" w:rsidRPr="000B67C5" w:rsidRDefault="00D9616B" w:rsidP="00D9616B">
      <w:pPr>
        <w:tabs>
          <w:tab w:val="center" w:pos="4536"/>
          <w:tab w:val="right" w:pos="9072"/>
        </w:tabs>
        <w:spacing w:line="240" w:lineRule="exact"/>
        <w:rPr>
          <w:rFonts w:asciiTheme="minorHAnsi" w:hAnsiTheme="minorHAnsi" w:cstheme="minorHAnsi"/>
          <w:sz w:val="20"/>
        </w:rPr>
      </w:pPr>
    </w:p>
    <w:p w14:paraId="2A248A79" w14:textId="639A59B7" w:rsidR="00D9616B" w:rsidRPr="000B67C5" w:rsidRDefault="00D9616B" w:rsidP="00D9616B">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szCs w:val="20"/>
        </w:rPr>
      </w:pPr>
      <w:r w:rsidRPr="000B67C5">
        <w:rPr>
          <w:rFonts w:asciiTheme="minorHAnsi" w:hAnsiTheme="minorHAnsi" w:cstheme="minorHAnsi"/>
          <w:color w:val="auto"/>
          <w:sz w:val="20"/>
          <w:szCs w:val="20"/>
        </w:rPr>
        <w:t>CENA OFERTY</w:t>
      </w:r>
      <w:r w:rsidRPr="000B67C5">
        <w:rPr>
          <w:rStyle w:val="Odwoanieprzypisudolnego"/>
          <w:rFonts w:asciiTheme="minorHAnsi" w:hAnsiTheme="minorHAnsi" w:cstheme="minorHAnsi"/>
          <w:color w:val="auto"/>
          <w:sz w:val="20"/>
          <w:szCs w:val="20"/>
        </w:rPr>
        <w:footnoteReference w:id="2"/>
      </w:r>
      <w:r w:rsidRPr="000B67C5">
        <w:rPr>
          <w:rFonts w:asciiTheme="minorHAnsi" w:hAnsiTheme="minorHAnsi" w:cstheme="minorHAnsi"/>
          <w:color w:val="auto"/>
          <w:sz w:val="20"/>
          <w:szCs w:val="20"/>
        </w:rPr>
        <w:t>:</w:t>
      </w:r>
    </w:p>
    <w:p w14:paraId="5415A9C4" w14:textId="77777777" w:rsidR="00A9627C" w:rsidRPr="000B67C5" w:rsidRDefault="00A9627C" w:rsidP="00A9627C">
      <w:pPr>
        <w:pStyle w:val="Akapitzlist"/>
        <w:spacing w:line="240" w:lineRule="auto"/>
        <w:ind w:left="-567"/>
        <w:contextualSpacing w:val="0"/>
        <w:jc w:val="left"/>
        <w:rPr>
          <w:rFonts w:asciiTheme="minorHAnsi" w:hAnsiTheme="minorHAnsi" w:cstheme="minorHAnsi"/>
          <w:b/>
          <w:bCs/>
          <w:color w:val="000000"/>
          <w:sz w:val="20"/>
        </w:rPr>
      </w:pPr>
      <w:r w:rsidRPr="000B67C5">
        <w:rPr>
          <w:rFonts w:asciiTheme="minorHAnsi" w:hAnsiTheme="minorHAnsi" w:cstheme="minorHAnsi"/>
          <w:b/>
          <w:bCs/>
          <w:color w:val="000000"/>
          <w:sz w:val="20"/>
        </w:rPr>
        <w:t xml:space="preserve">              </w:t>
      </w:r>
    </w:p>
    <w:p w14:paraId="48249598" w14:textId="68729811" w:rsidR="00F04303" w:rsidRPr="000B67C5" w:rsidRDefault="00F04303" w:rsidP="00F04303">
      <w:pPr>
        <w:pStyle w:val="Akapitzlist"/>
        <w:spacing w:line="240" w:lineRule="auto"/>
        <w:ind w:left="0"/>
        <w:contextualSpacing w:val="0"/>
        <w:rPr>
          <w:rFonts w:asciiTheme="minorHAnsi" w:hAnsiTheme="minorHAnsi" w:cstheme="minorHAnsi"/>
          <w:b/>
          <w:sz w:val="20"/>
        </w:rPr>
      </w:pPr>
      <w:r w:rsidRPr="000B67C5">
        <w:rPr>
          <w:rFonts w:asciiTheme="minorHAnsi" w:hAnsiTheme="minorHAnsi" w:cstheme="minorHAnsi"/>
          <w:b/>
          <w:sz w:val="20"/>
        </w:rPr>
        <w:t xml:space="preserve">Ceną zakupu paliwa będzie cena jednostkowa netto </w:t>
      </w:r>
      <w:proofErr w:type="spellStart"/>
      <w:r w:rsidRPr="000B67C5">
        <w:rPr>
          <w:rFonts w:asciiTheme="minorHAnsi" w:hAnsiTheme="minorHAnsi" w:cstheme="minorHAnsi"/>
          <w:b/>
          <w:sz w:val="20"/>
        </w:rPr>
        <w:t>Ck</w:t>
      </w:r>
      <w:proofErr w:type="spellEnd"/>
      <w:r w:rsidRPr="000B67C5">
        <w:rPr>
          <w:rFonts w:asciiTheme="minorHAnsi" w:hAnsiTheme="minorHAnsi" w:cstheme="minorHAnsi"/>
          <w:b/>
          <w:sz w:val="20"/>
        </w:rPr>
        <w:t xml:space="preserve"> w złotych za litr będącą w stałej uzgodnionej z Zamawiającym relacji do cen producenta PKN ORLEN S.A. tj. </w:t>
      </w:r>
      <w:proofErr w:type="spellStart"/>
      <w:r w:rsidRPr="000B67C5">
        <w:rPr>
          <w:rFonts w:asciiTheme="minorHAnsi" w:hAnsiTheme="minorHAnsi" w:cstheme="minorHAnsi"/>
          <w:b/>
          <w:sz w:val="20"/>
        </w:rPr>
        <w:t>Ck</w:t>
      </w:r>
      <w:proofErr w:type="spellEnd"/>
      <w:r w:rsidRPr="000B67C5">
        <w:rPr>
          <w:rFonts w:asciiTheme="minorHAnsi" w:hAnsiTheme="minorHAnsi" w:cstheme="minorHAnsi"/>
          <w:b/>
          <w:sz w:val="20"/>
        </w:rPr>
        <w:t xml:space="preserve"> = </w:t>
      </w:r>
      <w:proofErr w:type="spellStart"/>
      <w:r w:rsidRPr="000B67C5">
        <w:rPr>
          <w:rFonts w:asciiTheme="minorHAnsi" w:hAnsiTheme="minorHAnsi" w:cstheme="minorHAnsi"/>
          <w:b/>
          <w:sz w:val="20"/>
        </w:rPr>
        <w:t>Cpkn</w:t>
      </w:r>
      <w:proofErr w:type="spellEnd"/>
      <w:r w:rsidRPr="000B67C5">
        <w:rPr>
          <w:rFonts w:asciiTheme="minorHAnsi" w:hAnsiTheme="minorHAnsi" w:cstheme="minorHAnsi"/>
          <w:b/>
          <w:sz w:val="20"/>
        </w:rPr>
        <w:t xml:space="preserve"> –  R (stały opust w wysokości …. % od ceny wyrażonej w zł/l) w dniu zakupu.  </w:t>
      </w:r>
    </w:p>
    <w:p w14:paraId="0F40AE81" w14:textId="77777777" w:rsidR="00F04303" w:rsidRPr="000B67C5" w:rsidRDefault="00F04303" w:rsidP="00F04303">
      <w:pPr>
        <w:pStyle w:val="Akapitzlist"/>
        <w:spacing w:line="240" w:lineRule="auto"/>
        <w:ind w:left="0"/>
        <w:contextualSpacing w:val="0"/>
        <w:rPr>
          <w:rFonts w:asciiTheme="minorHAnsi" w:hAnsiTheme="minorHAnsi" w:cstheme="minorHAnsi"/>
          <w:b/>
          <w:sz w:val="20"/>
        </w:rPr>
      </w:pPr>
    </w:p>
    <w:p w14:paraId="5E596E9C" w14:textId="77777777" w:rsidR="00F04303" w:rsidRPr="000B67C5" w:rsidRDefault="00F04303" w:rsidP="00F04303">
      <w:pPr>
        <w:pStyle w:val="Akapitzlist"/>
        <w:spacing w:line="240" w:lineRule="auto"/>
        <w:ind w:left="425"/>
        <w:contextualSpacing w:val="0"/>
        <w:rPr>
          <w:rFonts w:asciiTheme="minorHAnsi" w:hAnsiTheme="minorHAnsi" w:cstheme="minorHAnsi"/>
          <w:sz w:val="20"/>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63"/>
        <w:gridCol w:w="1927"/>
        <w:gridCol w:w="1928"/>
        <w:gridCol w:w="1928"/>
      </w:tblGrid>
      <w:tr w:rsidR="00F04303" w:rsidRPr="000B67C5" w14:paraId="4D33D253" w14:textId="77777777" w:rsidTr="00C57943">
        <w:trPr>
          <w:trHeight w:val="1021"/>
        </w:trPr>
        <w:tc>
          <w:tcPr>
            <w:tcW w:w="534" w:type="dxa"/>
            <w:shd w:val="clear" w:color="auto" w:fill="auto"/>
            <w:vAlign w:val="center"/>
          </w:tcPr>
          <w:p w14:paraId="3E8BD4CA" w14:textId="77777777" w:rsidR="00F04303" w:rsidRPr="000B67C5" w:rsidRDefault="00F04303" w:rsidP="00C57943">
            <w:pPr>
              <w:pStyle w:val="Tekstpodstawowy"/>
              <w:spacing w:line="240" w:lineRule="auto"/>
              <w:jc w:val="center"/>
              <w:rPr>
                <w:rFonts w:asciiTheme="minorHAnsi" w:hAnsiTheme="minorHAnsi" w:cstheme="minorHAnsi"/>
                <w:b/>
                <w:sz w:val="20"/>
              </w:rPr>
            </w:pPr>
            <w:r w:rsidRPr="000B67C5">
              <w:rPr>
                <w:rFonts w:asciiTheme="minorHAnsi" w:hAnsiTheme="minorHAnsi" w:cstheme="minorHAnsi"/>
                <w:b/>
                <w:sz w:val="20"/>
              </w:rPr>
              <w:t>Lp.</w:t>
            </w:r>
          </w:p>
        </w:tc>
        <w:tc>
          <w:tcPr>
            <w:tcW w:w="2863" w:type="dxa"/>
            <w:shd w:val="clear" w:color="auto" w:fill="auto"/>
          </w:tcPr>
          <w:p w14:paraId="156F2ACB" w14:textId="77777777" w:rsidR="00F04303" w:rsidRPr="000B67C5" w:rsidRDefault="00F04303" w:rsidP="00C57943">
            <w:pPr>
              <w:pStyle w:val="Tekstpodstawowy"/>
              <w:spacing w:line="240" w:lineRule="auto"/>
              <w:rPr>
                <w:rFonts w:asciiTheme="minorHAnsi" w:hAnsiTheme="minorHAnsi" w:cstheme="minorHAnsi"/>
                <w:b/>
                <w:sz w:val="20"/>
              </w:rPr>
            </w:pPr>
            <w:r w:rsidRPr="000B67C5">
              <w:rPr>
                <w:rFonts w:asciiTheme="minorHAnsi" w:hAnsiTheme="minorHAnsi" w:cstheme="minorHAnsi"/>
                <w:b/>
                <w:sz w:val="20"/>
              </w:rPr>
              <w:t>Oferowany stały opust w wysokości ….. % od ceny wyrażonej w zł/l od cen producenta PKN ORLEN S.A.  (%)</w:t>
            </w:r>
          </w:p>
        </w:tc>
        <w:tc>
          <w:tcPr>
            <w:tcW w:w="1927" w:type="dxa"/>
            <w:shd w:val="clear" w:color="auto" w:fill="auto"/>
            <w:vAlign w:val="center"/>
          </w:tcPr>
          <w:p w14:paraId="041AAD29" w14:textId="77777777" w:rsidR="00F04303" w:rsidRPr="000B67C5" w:rsidRDefault="00F04303" w:rsidP="00C57943">
            <w:pPr>
              <w:pStyle w:val="Tekstpodstawowy"/>
              <w:spacing w:line="240" w:lineRule="auto"/>
              <w:jc w:val="center"/>
              <w:rPr>
                <w:rFonts w:asciiTheme="minorHAnsi" w:hAnsiTheme="minorHAnsi" w:cstheme="minorHAnsi"/>
                <w:b/>
                <w:sz w:val="20"/>
              </w:rPr>
            </w:pPr>
            <w:r w:rsidRPr="000B67C5">
              <w:rPr>
                <w:rFonts w:asciiTheme="minorHAnsi" w:hAnsiTheme="minorHAnsi" w:cstheme="minorHAnsi"/>
                <w:b/>
                <w:sz w:val="20"/>
              </w:rPr>
              <w:t xml:space="preserve">Wynagrodzenie miesięczne z tytułu „Gotowości” </w:t>
            </w:r>
          </w:p>
          <w:p w14:paraId="64C96651" w14:textId="5C2EA271" w:rsidR="00F04303" w:rsidRPr="000B67C5" w:rsidRDefault="00F04303" w:rsidP="00C57943">
            <w:pPr>
              <w:pStyle w:val="Tekstpodstawowy"/>
              <w:spacing w:line="240" w:lineRule="auto"/>
              <w:jc w:val="center"/>
              <w:rPr>
                <w:rFonts w:asciiTheme="minorHAnsi" w:hAnsiTheme="minorHAnsi" w:cstheme="minorHAnsi"/>
                <w:b/>
                <w:sz w:val="20"/>
              </w:rPr>
            </w:pPr>
            <w:r w:rsidRPr="000B67C5">
              <w:rPr>
                <w:rFonts w:asciiTheme="minorHAnsi" w:hAnsiTheme="minorHAnsi" w:cstheme="minorHAnsi"/>
                <w:b/>
                <w:sz w:val="20"/>
              </w:rPr>
              <w:t>Cena netto (PLN)</w:t>
            </w:r>
          </w:p>
        </w:tc>
        <w:tc>
          <w:tcPr>
            <w:tcW w:w="1928" w:type="dxa"/>
            <w:shd w:val="clear" w:color="auto" w:fill="auto"/>
            <w:vAlign w:val="center"/>
          </w:tcPr>
          <w:p w14:paraId="1D671096" w14:textId="77777777" w:rsidR="00F04303" w:rsidRPr="000B67C5" w:rsidRDefault="00F04303" w:rsidP="00C57943">
            <w:pPr>
              <w:pStyle w:val="Tekstpodstawowy"/>
              <w:spacing w:line="240" w:lineRule="auto"/>
              <w:jc w:val="center"/>
              <w:rPr>
                <w:rFonts w:asciiTheme="minorHAnsi" w:hAnsiTheme="minorHAnsi" w:cstheme="minorHAnsi"/>
                <w:b/>
                <w:sz w:val="20"/>
              </w:rPr>
            </w:pPr>
            <w:r w:rsidRPr="000B67C5">
              <w:rPr>
                <w:rFonts w:asciiTheme="minorHAnsi" w:hAnsiTheme="minorHAnsi" w:cstheme="minorHAnsi"/>
                <w:b/>
                <w:sz w:val="20"/>
              </w:rPr>
              <w:t>Wartość podatku</w:t>
            </w:r>
          </w:p>
          <w:p w14:paraId="15F41832" w14:textId="77777777" w:rsidR="00F04303" w:rsidRPr="000B67C5" w:rsidRDefault="00F04303" w:rsidP="00C57943">
            <w:pPr>
              <w:pStyle w:val="Tekstpodstawowy"/>
              <w:spacing w:line="240" w:lineRule="auto"/>
              <w:jc w:val="center"/>
              <w:rPr>
                <w:rFonts w:asciiTheme="minorHAnsi" w:hAnsiTheme="minorHAnsi" w:cstheme="minorHAnsi"/>
                <w:b/>
                <w:sz w:val="20"/>
              </w:rPr>
            </w:pPr>
            <w:r w:rsidRPr="000B67C5">
              <w:rPr>
                <w:rFonts w:asciiTheme="minorHAnsi" w:hAnsiTheme="minorHAnsi" w:cstheme="minorHAnsi"/>
                <w:b/>
                <w:sz w:val="20"/>
              </w:rPr>
              <w:t>VAT</w:t>
            </w:r>
          </w:p>
        </w:tc>
        <w:tc>
          <w:tcPr>
            <w:tcW w:w="1928" w:type="dxa"/>
            <w:shd w:val="clear" w:color="auto" w:fill="auto"/>
            <w:vAlign w:val="center"/>
          </w:tcPr>
          <w:p w14:paraId="13560045" w14:textId="77777777" w:rsidR="00F04303" w:rsidRPr="000B67C5" w:rsidRDefault="00F04303" w:rsidP="00F04303">
            <w:pPr>
              <w:pStyle w:val="Tekstpodstawowy"/>
              <w:spacing w:line="240" w:lineRule="auto"/>
              <w:jc w:val="center"/>
              <w:rPr>
                <w:rFonts w:asciiTheme="minorHAnsi" w:hAnsiTheme="minorHAnsi" w:cstheme="minorHAnsi"/>
                <w:b/>
                <w:sz w:val="20"/>
              </w:rPr>
            </w:pPr>
            <w:r w:rsidRPr="000B67C5">
              <w:rPr>
                <w:rFonts w:asciiTheme="minorHAnsi" w:hAnsiTheme="minorHAnsi" w:cstheme="minorHAnsi"/>
                <w:b/>
                <w:sz w:val="20"/>
              </w:rPr>
              <w:t xml:space="preserve">Wynagrodzenie miesięczne z tytułu „Gotowości” </w:t>
            </w:r>
          </w:p>
          <w:p w14:paraId="5050F780" w14:textId="2CBFB4CE" w:rsidR="00F04303" w:rsidRPr="000B67C5" w:rsidRDefault="00F04303" w:rsidP="00F04303">
            <w:pPr>
              <w:pStyle w:val="Tekstpodstawowy"/>
              <w:spacing w:line="240" w:lineRule="auto"/>
              <w:jc w:val="center"/>
              <w:rPr>
                <w:rFonts w:asciiTheme="minorHAnsi" w:hAnsiTheme="minorHAnsi" w:cstheme="minorHAnsi"/>
                <w:b/>
                <w:sz w:val="20"/>
              </w:rPr>
            </w:pPr>
            <w:r w:rsidRPr="000B67C5">
              <w:rPr>
                <w:rFonts w:asciiTheme="minorHAnsi" w:hAnsiTheme="minorHAnsi" w:cstheme="minorHAnsi"/>
                <w:b/>
                <w:sz w:val="20"/>
              </w:rPr>
              <w:t xml:space="preserve">Cena </w:t>
            </w:r>
            <w:r w:rsidRPr="000B67C5">
              <w:rPr>
                <w:rFonts w:asciiTheme="minorHAnsi" w:hAnsiTheme="minorHAnsi" w:cstheme="minorHAnsi"/>
                <w:b/>
                <w:sz w:val="20"/>
              </w:rPr>
              <w:t>brutto</w:t>
            </w:r>
            <w:r w:rsidRPr="000B67C5">
              <w:rPr>
                <w:rFonts w:asciiTheme="minorHAnsi" w:hAnsiTheme="minorHAnsi" w:cstheme="minorHAnsi"/>
                <w:b/>
                <w:sz w:val="20"/>
              </w:rPr>
              <w:t xml:space="preserve"> (PLN)</w:t>
            </w:r>
          </w:p>
        </w:tc>
      </w:tr>
      <w:tr w:rsidR="00F04303" w:rsidRPr="000B67C5" w14:paraId="3D03CA81" w14:textId="77777777" w:rsidTr="00C57943">
        <w:trPr>
          <w:trHeight w:val="696"/>
        </w:trPr>
        <w:tc>
          <w:tcPr>
            <w:tcW w:w="534" w:type="dxa"/>
            <w:shd w:val="clear" w:color="auto" w:fill="auto"/>
            <w:vAlign w:val="center"/>
          </w:tcPr>
          <w:p w14:paraId="58189869" w14:textId="77777777" w:rsidR="00F04303" w:rsidRPr="000B67C5" w:rsidRDefault="00F04303" w:rsidP="00C57943">
            <w:pPr>
              <w:pStyle w:val="Tekstpodstawowy"/>
              <w:spacing w:line="240" w:lineRule="auto"/>
              <w:jc w:val="left"/>
              <w:rPr>
                <w:rFonts w:asciiTheme="minorHAnsi" w:hAnsiTheme="minorHAnsi" w:cstheme="minorHAnsi"/>
                <w:b/>
                <w:sz w:val="20"/>
              </w:rPr>
            </w:pPr>
            <w:r w:rsidRPr="000B67C5">
              <w:rPr>
                <w:rFonts w:asciiTheme="minorHAnsi" w:hAnsiTheme="minorHAnsi" w:cstheme="minorHAnsi"/>
                <w:b/>
                <w:sz w:val="20"/>
              </w:rPr>
              <w:t>1.</w:t>
            </w:r>
          </w:p>
        </w:tc>
        <w:tc>
          <w:tcPr>
            <w:tcW w:w="2863" w:type="dxa"/>
            <w:shd w:val="clear" w:color="auto" w:fill="auto"/>
            <w:vAlign w:val="center"/>
          </w:tcPr>
          <w:p w14:paraId="429BE151" w14:textId="77777777" w:rsidR="00F04303" w:rsidRPr="000B67C5" w:rsidRDefault="00F04303" w:rsidP="00C57943">
            <w:pPr>
              <w:pStyle w:val="Tekstpodstawowy"/>
              <w:spacing w:line="240" w:lineRule="auto"/>
              <w:jc w:val="center"/>
              <w:rPr>
                <w:rFonts w:asciiTheme="minorHAnsi" w:hAnsiTheme="minorHAnsi" w:cstheme="minorHAnsi"/>
                <w:b/>
                <w:sz w:val="20"/>
              </w:rPr>
            </w:pPr>
            <w:r w:rsidRPr="000B67C5">
              <w:rPr>
                <w:rFonts w:asciiTheme="minorHAnsi" w:hAnsiTheme="minorHAnsi" w:cstheme="minorHAnsi"/>
                <w:b/>
                <w:sz w:val="20"/>
              </w:rPr>
              <w:t>………………… %</w:t>
            </w:r>
          </w:p>
        </w:tc>
        <w:tc>
          <w:tcPr>
            <w:tcW w:w="1927" w:type="dxa"/>
            <w:shd w:val="clear" w:color="auto" w:fill="auto"/>
            <w:vAlign w:val="center"/>
          </w:tcPr>
          <w:p w14:paraId="711FACDA" w14:textId="77777777" w:rsidR="00F04303" w:rsidRPr="000B67C5" w:rsidRDefault="00F04303" w:rsidP="00C57943">
            <w:pPr>
              <w:pStyle w:val="Tekstpodstawowy"/>
              <w:spacing w:line="240" w:lineRule="auto"/>
              <w:jc w:val="center"/>
              <w:rPr>
                <w:rFonts w:asciiTheme="minorHAnsi" w:hAnsiTheme="minorHAnsi" w:cstheme="minorHAnsi"/>
                <w:b/>
                <w:sz w:val="20"/>
              </w:rPr>
            </w:pPr>
          </w:p>
        </w:tc>
        <w:tc>
          <w:tcPr>
            <w:tcW w:w="1928" w:type="dxa"/>
            <w:shd w:val="clear" w:color="auto" w:fill="auto"/>
            <w:vAlign w:val="center"/>
          </w:tcPr>
          <w:p w14:paraId="67370B86" w14:textId="77777777" w:rsidR="00F04303" w:rsidRPr="000B67C5" w:rsidRDefault="00F04303" w:rsidP="00C57943">
            <w:pPr>
              <w:pStyle w:val="Tekstpodstawowy"/>
              <w:spacing w:line="240" w:lineRule="auto"/>
              <w:jc w:val="center"/>
              <w:rPr>
                <w:rFonts w:asciiTheme="minorHAnsi" w:hAnsiTheme="minorHAnsi" w:cstheme="minorHAnsi"/>
                <w:b/>
                <w:sz w:val="20"/>
              </w:rPr>
            </w:pPr>
          </w:p>
        </w:tc>
        <w:tc>
          <w:tcPr>
            <w:tcW w:w="1928" w:type="dxa"/>
            <w:shd w:val="clear" w:color="auto" w:fill="auto"/>
            <w:vAlign w:val="center"/>
          </w:tcPr>
          <w:p w14:paraId="45C1F5E9" w14:textId="77777777" w:rsidR="00F04303" w:rsidRPr="000B67C5" w:rsidRDefault="00F04303" w:rsidP="00C57943">
            <w:pPr>
              <w:pStyle w:val="Tekstpodstawowy"/>
              <w:spacing w:line="240" w:lineRule="auto"/>
              <w:jc w:val="center"/>
              <w:rPr>
                <w:rFonts w:asciiTheme="minorHAnsi" w:hAnsiTheme="minorHAnsi" w:cstheme="minorHAnsi"/>
                <w:b/>
                <w:sz w:val="20"/>
              </w:rPr>
            </w:pPr>
          </w:p>
        </w:tc>
      </w:tr>
    </w:tbl>
    <w:p w14:paraId="004CE804" w14:textId="77777777" w:rsidR="00A9627C" w:rsidRPr="000B67C5" w:rsidRDefault="00A9627C" w:rsidP="00A9627C">
      <w:pPr>
        <w:spacing w:line="240" w:lineRule="auto"/>
        <w:rPr>
          <w:rFonts w:asciiTheme="minorHAnsi" w:hAnsiTheme="minorHAnsi" w:cstheme="minorHAnsi"/>
          <w:sz w:val="20"/>
        </w:rPr>
      </w:pPr>
      <w:bookmarkStart w:id="3" w:name="_GoBack"/>
      <w:bookmarkEnd w:id="3"/>
    </w:p>
    <w:p w14:paraId="407B2C83" w14:textId="77777777" w:rsidR="00D9616B" w:rsidRPr="000B67C5" w:rsidRDefault="00D9616B" w:rsidP="00D9616B">
      <w:pPr>
        <w:pStyle w:val="Nagwek2"/>
        <w:widowControl w:val="0"/>
        <w:numPr>
          <w:ilvl w:val="5"/>
          <w:numId w:val="27"/>
        </w:numPr>
        <w:spacing w:before="120" w:after="120" w:line="240" w:lineRule="exact"/>
        <w:ind w:left="426" w:hanging="426"/>
        <w:rPr>
          <w:rFonts w:asciiTheme="minorHAnsi" w:hAnsiTheme="minorHAnsi" w:cstheme="minorHAnsi"/>
          <w:color w:val="auto"/>
          <w:sz w:val="20"/>
          <w:szCs w:val="20"/>
        </w:rPr>
      </w:pPr>
      <w:r w:rsidRPr="000B67C5">
        <w:rPr>
          <w:rFonts w:asciiTheme="minorHAnsi" w:hAnsiTheme="minorHAnsi" w:cstheme="minorHAnsi"/>
          <w:color w:val="auto"/>
          <w:sz w:val="20"/>
          <w:szCs w:val="20"/>
        </w:rPr>
        <w:lastRenderedPageBreak/>
        <w:t>OŚWIADCZENIA I INFORMACJE:</w:t>
      </w:r>
    </w:p>
    <w:p w14:paraId="50676CB7" w14:textId="45B58A71" w:rsidR="00D9616B" w:rsidRPr="000B67C5" w:rsidRDefault="00D9616B" w:rsidP="007B7482">
      <w:pPr>
        <w:pStyle w:val="Akapitzlist"/>
        <w:spacing w:before="120" w:after="120" w:line="240" w:lineRule="exact"/>
        <w:ind w:left="0"/>
        <w:rPr>
          <w:rFonts w:asciiTheme="minorHAnsi" w:hAnsiTheme="minorHAnsi" w:cstheme="minorHAnsi"/>
          <w:sz w:val="20"/>
        </w:rPr>
      </w:pPr>
      <w:r w:rsidRPr="000B67C5">
        <w:rPr>
          <w:rFonts w:asciiTheme="minorHAnsi" w:hAnsiTheme="minorHAnsi" w:cstheme="minorHAnsi"/>
          <w:b/>
          <w:sz w:val="20"/>
        </w:rPr>
        <w:t>My, niżej podpisani, niniejszym oświadczamy, co następuje</w:t>
      </w:r>
      <w:r w:rsidRPr="000B67C5">
        <w:rPr>
          <w:rFonts w:asciiTheme="minorHAnsi" w:hAnsiTheme="minorHAnsi" w:cstheme="minorHAnsi"/>
          <w:sz w:val="20"/>
        </w:rPr>
        <w:t>:</w:t>
      </w:r>
    </w:p>
    <w:p w14:paraId="608CFB26" w14:textId="77777777" w:rsidR="005C4C14" w:rsidRPr="000B67C5" w:rsidRDefault="005C4C14" w:rsidP="007B7482">
      <w:pPr>
        <w:pStyle w:val="Akapitzlist"/>
        <w:spacing w:before="120" w:after="120" w:line="240" w:lineRule="exact"/>
        <w:ind w:left="0"/>
        <w:rPr>
          <w:rFonts w:asciiTheme="minorHAnsi" w:hAnsiTheme="minorHAnsi" w:cstheme="minorHAnsi"/>
          <w:sz w:val="20"/>
        </w:rPr>
      </w:pPr>
    </w:p>
    <w:p w14:paraId="2E633C1B" w14:textId="77777777" w:rsidR="005C237F" w:rsidRPr="000B67C5" w:rsidRDefault="00D9616B" w:rsidP="005C237F">
      <w:pPr>
        <w:pStyle w:val="Akapitzlist"/>
        <w:numPr>
          <w:ilvl w:val="3"/>
          <w:numId w:val="11"/>
        </w:numPr>
        <w:spacing w:before="120" w:after="120" w:line="240" w:lineRule="auto"/>
        <w:ind w:left="426" w:hanging="284"/>
        <w:rPr>
          <w:rFonts w:asciiTheme="minorHAnsi" w:hAnsiTheme="minorHAnsi" w:cstheme="minorHAnsi"/>
          <w:sz w:val="20"/>
          <w:lang w:eastAsia="pl-PL"/>
        </w:rPr>
      </w:pPr>
      <w:r w:rsidRPr="000B67C5">
        <w:rPr>
          <w:rFonts w:asciiTheme="minorHAnsi" w:hAnsiTheme="minorHAnsi" w:cstheme="minorHAnsi"/>
          <w:sz w:val="20"/>
          <w:lang w:eastAsia="pl-PL"/>
        </w:rPr>
        <w:t>Spełniamy warunki udziału w postępowaniu wskazane w pkt. 1.2 Załącznika nr 2 do SWZ, jeśli Zamawiający wskazał takie warunki</w:t>
      </w:r>
      <w:r w:rsidR="00532A92" w:rsidRPr="000B67C5">
        <w:rPr>
          <w:rFonts w:asciiTheme="minorHAnsi" w:hAnsiTheme="minorHAnsi" w:cstheme="minorHAnsi"/>
          <w:sz w:val="20"/>
          <w:lang w:eastAsia="pl-PL"/>
        </w:rPr>
        <w:t xml:space="preserve"> tj. </w:t>
      </w:r>
      <w:r w:rsidR="00532A92" w:rsidRPr="000B67C5">
        <w:rPr>
          <w:rFonts w:asciiTheme="minorHAnsi" w:hAnsiTheme="minorHAnsi" w:cstheme="minorHAnsi"/>
          <w:b/>
          <w:sz w:val="20"/>
          <w:lang w:eastAsia="pl-PL"/>
        </w:rPr>
        <w:t>posiadamy</w:t>
      </w:r>
      <w:r w:rsidR="00532A92" w:rsidRPr="000B67C5">
        <w:rPr>
          <w:rFonts w:asciiTheme="minorHAnsi" w:hAnsiTheme="minorHAnsi" w:cstheme="minorHAnsi"/>
          <w:b/>
          <w:sz w:val="20"/>
          <w:lang w:eastAsia="pl-PL"/>
        </w:rPr>
        <w:t xml:space="preserve"> aktualn</w:t>
      </w:r>
      <w:r w:rsidR="00532A92" w:rsidRPr="000B67C5">
        <w:rPr>
          <w:rFonts w:asciiTheme="minorHAnsi" w:hAnsiTheme="minorHAnsi" w:cstheme="minorHAnsi"/>
          <w:b/>
          <w:sz w:val="20"/>
          <w:lang w:eastAsia="pl-PL"/>
        </w:rPr>
        <w:t>ą</w:t>
      </w:r>
      <w:r w:rsidR="00532A92" w:rsidRPr="000B67C5">
        <w:rPr>
          <w:rFonts w:asciiTheme="minorHAnsi" w:hAnsiTheme="minorHAnsi" w:cstheme="minorHAnsi"/>
          <w:b/>
          <w:sz w:val="20"/>
          <w:lang w:eastAsia="pl-PL"/>
        </w:rPr>
        <w:t xml:space="preserve"> koncesj</w:t>
      </w:r>
      <w:r w:rsidR="00532A92" w:rsidRPr="000B67C5">
        <w:rPr>
          <w:rFonts w:asciiTheme="minorHAnsi" w:hAnsiTheme="minorHAnsi" w:cstheme="minorHAnsi"/>
          <w:b/>
          <w:sz w:val="20"/>
          <w:lang w:eastAsia="pl-PL"/>
        </w:rPr>
        <w:t>ę</w:t>
      </w:r>
      <w:r w:rsidR="00532A92" w:rsidRPr="000B67C5">
        <w:rPr>
          <w:rFonts w:asciiTheme="minorHAnsi" w:hAnsiTheme="minorHAnsi" w:cstheme="minorHAnsi"/>
          <w:b/>
          <w:sz w:val="20"/>
          <w:lang w:eastAsia="pl-PL"/>
        </w:rPr>
        <w:t xml:space="preserve"> na obrót paliwami ciekłymi w zakresie oleju napędowego arktycznego o kodach CN: 2710 19 43, 2710 20 11</w:t>
      </w:r>
      <w:r w:rsidR="00532A92" w:rsidRPr="000B67C5">
        <w:rPr>
          <w:rFonts w:asciiTheme="minorHAnsi" w:hAnsiTheme="minorHAnsi" w:cstheme="minorHAnsi"/>
          <w:b/>
          <w:sz w:val="20"/>
          <w:lang w:eastAsia="pl-PL"/>
        </w:rPr>
        <w:t>, prowadzimy działalności w tym zakresie minimum 2 lata.</w:t>
      </w:r>
    </w:p>
    <w:p w14:paraId="2AC27B21" w14:textId="4E5071DC" w:rsidR="00D9616B" w:rsidRPr="000B67C5" w:rsidRDefault="00D9616B" w:rsidP="005C237F">
      <w:pPr>
        <w:pStyle w:val="Akapitzlist"/>
        <w:spacing w:before="120" w:after="120" w:line="240" w:lineRule="auto"/>
        <w:ind w:left="426"/>
        <w:rPr>
          <w:rFonts w:asciiTheme="minorHAnsi" w:hAnsiTheme="minorHAnsi" w:cstheme="minorHAnsi"/>
          <w:sz w:val="20"/>
          <w:lang w:eastAsia="pl-PL"/>
        </w:rPr>
      </w:pPr>
      <w:r w:rsidRPr="000B67C5">
        <w:rPr>
          <w:rFonts w:asciiTheme="minorHAnsi" w:hAnsiTheme="minorHAnsi" w:cstheme="minorHAnsi"/>
          <w:sz w:val="20"/>
        </w:rPr>
        <w:t>W zakresie warunków udziału w postępowaniu, o których mowa powyżej zamierzamy/nie zamierzamy</w:t>
      </w:r>
      <w:r w:rsidRPr="000B67C5">
        <w:rPr>
          <w:rStyle w:val="Odwoanieprzypisudolnego"/>
          <w:rFonts w:asciiTheme="minorHAnsi" w:hAnsiTheme="minorHAnsi" w:cstheme="minorHAnsi"/>
          <w:sz w:val="20"/>
        </w:rPr>
        <w:footnoteReference w:id="3"/>
      </w:r>
      <w:r w:rsidRPr="000B67C5">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1FA61E1" w14:textId="77777777" w:rsidR="00D9616B" w:rsidRPr="000B67C5" w:rsidRDefault="00D9616B" w:rsidP="005C4C14">
      <w:pPr>
        <w:pStyle w:val="Akapitzlist"/>
        <w:numPr>
          <w:ilvl w:val="3"/>
          <w:numId w:val="11"/>
        </w:numPr>
        <w:spacing w:before="120" w:after="120" w:line="240" w:lineRule="auto"/>
        <w:ind w:left="425" w:hanging="425"/>
        <w:rPr>
          <w:rFonts w:asciiTheme="minorHAnsi" w:hAnsiTheme="minorHAnsi" w:cstheme="minorHAnsi"/>
          <w:sz w:val="20"/>
          <w:lang w:eastAsia="pl-PL"/>
        </w:rPr>
      </w:pPr>
      <w:r w:rsidRPr="000B67C5">
        <w:rPr>
          <w:rFonts w:asciiTheme="minorHAnsi" w:hAnsiTheme="minorHAnsi" w:cstheme="minorHAnsi"/>
          <w:sz w:val="20"/>
        </w:rPr>
        <w:t xml:space="preserve">Nie podlegamy wykluczeniu na podstawie przesłanek określonych w pkt. 1.1. Załącznika nr 2 do SWZ. Oświadczenie/a o braku podstaw do wykluczenia na postawie </w:t>
      </w:r>
      <w:r w:rsidRPr="000B67C5">
        <w:rPr>
          <w:rFonts w:asciiTheme="minorHAnsi" w:hAnsiTheme="minorHAnsi" w:cstheme="minorHAnsi"/>
          <w:sz w:val="20"/>
          <w:lang w:eastAsia="pl-PL"/>
        </w:rPr>
        <w:t xml:space="preserve">przesłanek określonych w pkt. 1.1. </w:t>
      </w:r>
      <w:proofErr w:type="spellStart"/>
      <w:r w:rsidRPr="000B67C5">
        <w:rPr>
          <w:rFonts w:asciiTheme="minorHAnsi" w:hAnsiTheme="minorHAnsi" w:cstheme="minorHAnsi"/>
          <w:sz w:val="20"/>
          <w:lang w:eastAsia="pl-PL"/>
        </w:rPr>
        <w:t>ppkt</w:t>
      </w:r>
      <w:proofErr w:type="spellEnd"/>
      <w:r w:rsidRPr="000B67C5">
        <w:rPr>
          <w:rFonts w:asciiTheme="minorHAnsi" w:hAnsiTheme="minorHAnsi" w:cstheme="minorHAnsi"/>
          <w:sz w:val="20"/>
          <w:lang w:eastAsia="pl-PL"/>
        </w:rPr>
        <w:t xml:space="preserve"> 1)-4) Załącznika nr 2 do SWZ (zgodnie z pkt. 9.4.3.1-9.4.3.4 Procedury Zakupów PGE Dystrybucja S.A.) składamy w odrębnym oświadczeniu, które przekazujemy w załączeniu.</w:t>
      </w:r>
    </w:p>
    <w:p w14:paraId="7D89B3C0" w14:textId="77777777" w:rsidR="00D9616B" w:rsidRPr="000B67C5" w:rsidRDefault="00D9616B" w:rsidP="005C4C14">
      <w:pPr>
        <w:pStyle w:val="Akapitzlist"/>
        <w:numPr>
          <w:ilvl w:val="3"/>
          <w:numId w:val="11"/>
        </w:numPr>
        <w:spacing w:before="120" w:after="120" w:line="240" w:lineRule="auto"/>
        <w:ind w:left="425" w:hanging="425"/>
        <w:rPr>
          <w:rFonts w:asciiTheme="minorHAnsi" w:hAnsiTheme="minorHAnsi" w:cstheme="minorHAnsi"/>
          <w:sz w:val="20"/>
          <w:lang w:eastAsia="pl-PL"/>
        </w:rPr>
      </w:pPr>
      <w:r w:rsidRPr="000B67C5">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C1C3BE" w14:textId="77777777" w:rsidR="00D9616B" w:rsidRPr="000B67C5" w:rsidRDefault="00D9616B" w:rsidP="005C4C14">
      <w:pPr>
        <w:pStyle w:val="Akapitzlist"/>
        <w:numPr>
          <w:ilvl w:val="3"/>
          <w:numId w:val="11"/>
        </w:numPr>
        <w:spacing w:before="120" w:after="120" w:line="240" w:lineRule="auto"/>
        <w:ind w:left="425" w:hanging="425"/>
        <w:rPr>
          <w:rFonts w:asciiTheme="minorHAnsi" w:hAnsiTheme="minorHAnsi" w:cstheme="minorHAnsi"/>
          <w:sz w:val="20"/>
          <w:lang w:eastAsia="pl-PL"/>
        </w:rPr>
      </w:pPr>
      <w:r w:rsidRPr="000B67C5">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727F054B" w14:textId="77777777" w:rsidR="00D9616B" w:rsidRPr="000B67C5" w:rsidRDefault="00D9616B" w:rsidP="005C4C14">
      <w:pPr>
        <w:pStyle w:val="Akapitzlist"/>
        <w:numPr>
          <w:ilvl w:val="3"/>
          <w:numId w:val="11"/>
        </w:numPr>
        <w:spacing w:before="120" w:after="120" w:line="240" w:lineRule="auto"/>
        <w:ind w:left="425" w:hanging="425"/>
        <w:rPr>
          <w:rFonts w:asciiTheme="minorHAnsi" w:hAnsiTheme="minorHAnsi" w:cstheme="minorHAnsi"/>
          <w:sz w:val="20"/>
          <w:lang w:eastAsia="pl-PL"/>
        </w:rPr>
      </w:pPr>
      <w:r w:rsidRPr="000B67C5">
        <w:rPr>
          <w:rFonts w:asciiTheme="minorHAnsi" w:hAnsiTheme="minorHAnsi" w:cstheme="minorHAnsi"/>
          <w:sz w:val="20"/>
        </w:rPr>
        <w:t>Oświadczamy, że niedoszacowanie, pominięcie lub brak należytego rozpoznania przez nas zakresu przedmiotu Zamówienia nie jest podstawą do żądania zmiany ceny.</w:t>
      </w:r>
    </w:p>
    <w:p w14:paraId="0DFB1412" w14:textId="77777777" w:rsidR="00D9616B" w:rsidRPr="000B67C5" w:rsidRDefault="00D9616B" w:rsidP="005C4C14">
      <w:pPr>
        <w:pStyle w:val="Akapitzlist"/>
        <w:numPr>
          <w:ilvl w:val="3"/>
          <w:numId w:val="11"/>
        </w:numPr>
        <w:spacing w:before="120" w:after="120" w:line="240" w:lineRule="auto"/>
        <w:ind w:left="425" w:hanging="425"/>
        <w:rPr>
          <w:rFonts w:asciiTheme="minorHAnsi" w:hAnsiTheme="minorHAnsi" w:cstheme="minorHAnsi"/>
          <w:color w:val="1F497D" w:themeColor="text2"/>
          <w:sz w:val="20"/>
          <w:lang w:eastAsia="pl-PL"/>
        </w:rPr>
      </w:pPr>
      <w:r w:rsidRPr="000B67C5">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 staranności, aby nasi pracownicy, współpracownicy, podwykonawcy lub  osoby, przy pomocy, których będziemy świadczyć usługi/dostawy/roboty budowlane przestrzegali postanowień wyżej wymienionych dokumentów</w:t>
      </w:r>
      <w:r w:rsidRPr="000B67C5">
        <w:rPr>
          <w:rFonts w:asciiTheme="minorHAnsi" w:hAnsiTheme="minorHAnsi" w:cstheme="minorHAnsi"/>
          <w:color w:val="1F497D" w:themeColor="text2"/>
          <w:sz w:val="20"/>
          <w:lang w:eastAsia="pl-PL"/>
        </w:rPr>
        <w:t>.</w:t>
      </w:r>
    </w:p>
    <w:p w14:paraId="743DB9E6" w14:textId="77777777" w:rsidR="00D9616B" w:rsidRPr="000B67C5" w:rsidRDefault="00D9616B" w:rsidP="005C4C14">
      <w:pPr>
        <w:pStyle w:val="Akapitzlist"/>
        <w:numPr>
          <w:ilvl w:val="3"/>
          <w:numId w:val="11"/>
        </w:numPr>
        <w:spacing w:before="120" w:after="120" w:line="240" w:lineRule="auto"/>
        <w:ind w:left="425" w:hanging="425"/>
        <w:rPr>
          <w:rFonts w:asciiTheme="minorHAnsi" w:hAnsiTheme="minorHAnsi" w:cstheme="minorHAnsi"/>
          <w:sz w:val="20"/>
          <w:lang w:eastAsia="pl-PL"/>
        </w:rPr>
      </w:pPr>
      <w:r w:rsidRPr="000B67C5">
        <w:rPr>
          <w:rFonts w:asciiTheme="minorHAnsi" w:hAnsiTheme="minorHAnsi" w:cstheme="minorHAnsi"/>
          <w:sz w:val="20"/>
          <w:lang w:eastAsia="pl-PL"/>
        </w:rPr>
        <w:t>Otrzymaliśmy konieczne informacje do przygotowania Oferty i wykonania Zakupu.</w:t>
      </w:r>
    </w:p>
    <w:p w14:paraId="7F1191B4" w14:textId="77777777" w:rsidR="00D9616B" w:rsidRPr="000B67C5" w:rsidRDefault="00D9616B" w:rsidP="005C4C14">
      <w:pPr>
        <w:pStyle w:val="Akapitzlist"/>
        <w:numPr>
          <w:ilvl w:val="3"/>
          <w:numId w:val="11"/>
        </w:numPr>
        <w:spacing w:before="120" w:after="120" w:line="240" w:lineRule="auto"/>
        <w:ind w:left="425" w:hanging="425"/>
        <w:rPr>
          <w:rFonts w:asciiTheme="minorHAnsi" w:hAnsiTheme="minorHAnsi" w:cstheme="minorHAnsi"/>
          <w:sz w:val="20"/>
          <w:lang w:eastAsia="pl-PL"/>
        </w:rPr>
      </w:pPr>
      <w:r w:rsidRPr="000B67C5">
        <w:rPr>
          <w:rFonts w:asciiTheme="minorHAnsi" w:hAnsiTheme="minorHAnsi" w:cstheme="minorHAnsi"/>
          <w:sz w:val="20"/>
        </w:rPr>
        <w:t>Oświadczamy, że</w:t>
      </w:r>
      <w:r w:rsidRPr="000B67C5">
        <w:rPr>
          <w:rStyle w:val="Odwoanieprzypisudolnego"/>
          <w:rFonts w:asciiTheme="minorHAnsi" w:hAnsiTheme="minorHAnsi" w:cstheme="minorHAnsi"/>
          <w:sz w:val="20"/>
        </w:rPr>
        <w:footnoteReference w:id="4"/>
      </w:r>
      <w:r w:rsidRPr="000B67C5">
        <w:rPr>
          <w:rFonts w:asciiTheme="minorHAnsi" w:hAnsiTheme="minorHAnsi" w:cstheme="minorHAnsi"/>
          <w:sz w:val="20"/>
        </w:rPr>
        <w:t xml:space="preserve"> [w przypadku dopuszczenia podwykonawstwa]: </w:t>
      </w:r>
    </w:p>
    <w:p w14:paraId="600FAEFC" w14:textId="77777777" w:rsidR="00D9616B" w:rsidRPr="000B67C5" w:rsidRDefault="000B67C5" w:rsidP="005C4C14">
      <w:pPr>
        <w:spacing w:before="120" w:after="120" w:line="240" w:lineRule="auto"/>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D9616B" w:rsidRPr="000B67C5">
            <w:rPr>
              <w:rFonts w:ascii="Segoe UI Symbol" w:eastAsia="MS Gothic" w:hAnsi="Segoe UI Symbol" w:cs="Segoe UI Symbol"/>
              <w:sz w:val="20"/>
            </w:rPr>
            <w:t>☐</w:t>
          </w:r>
        </w:sdtContent>
      </w:sdt>
      <w:r w:rsidR="00D9616B" w:rsidRPr="000B67C5">
        <w:rPr>
          <w:rFonts w:asciiTheme="minorHAnsi" w:hAnsiTheme="minorHAnsi" w:cstheme="minorHAnsi"/>
          <w:sz w:val="20"/>
        </w:rPr>
        <w:tab/>
        <w:t>Przedmiot zamówienia wykonamy siłami własnymi;</w:t>
      </w:r>
    </w:p>
    <w:p w14:paraId="54B8D87B" w14:textId="77777777" w:rsidR="00D9616B" w:rsidRPr="000B67C5" w:rsidRDefault="000B67C5" w:rsidP="005C4C14">
      <w:pPr>
        <w:spacing w:before="120" w:after="120" w:line="240" w:lineRule="auto"/>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D9616B" w:rsidRPr="000B67C5">
            <w:rPr>
              <w:rFonts w:ascii="Segoe UI Symbol" w:eastAsia="MS Gothic" w:hAnsi="Segoe UI Symbol" w:cs="Segoe UI Symbol"/>
              <w:sz w:val="20"/>
            </w:rPr>
            <w:t>☐</w:t>
          </w:r>
        </w:sdtContent>
      </w:sdt>
      <w:r w:rsidR="00D9616B" w:rsidRPr="000B67C5">
        <w:rPr>
          <w:rFonts w:asciiTheme="minorHAnsi" w:hAnsiTheme="minorHAnsi" w:cstheme="minorHAnsi"/>
          <w:sz w:val="20"/>
        </w:rPr>
        <w:tab/>
        <w:t>Powierzymy następującym podwykonawcom realizację następujących części:</w:t>
      </w:r>
    </w:p>
    <w:p w14:paraId="5255C5D7" w14:textId="77777777" w:rsidR="00D9616B" w:rsidRPr="000B67C5" w:rsidRDefault="00D9616B" w:rsidP="007B7482">
      <w:pPr>
        <w:spacing w:before="120" w:after="120"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D9616B" w:rsidRPr="000B67C5" w14:paraId="0592276C" w14:textId="77777777" w:rsidTr="005C237F">
        <w:trPr>
          <w:jc w:val="center"/>
        </w:trPr>
        <w:tc>
          <w:tcPr>
            <w:tcW w:w="456" w:type="dxa"/>
            <w:shd w:val="clear" w:color="auto" w:fill="F2F2F2" w:themeFill="background1" w:themeFillShade="F2"/>
          </w:tcPr>
          <w:p w14:paraId="3F93BD2B" w14:textId="77777777" w:rsidR="00D9616B" w:rsidRPr="000B67C5" w:rsidRDefault="00D9616B" w:rsidP="007B7482">
            <w:pPr>
              <w:spacing w:before="120" w:after="120" w:line="240" w:lineRule="exact"/>
              <w:ind w:right="-284"/>
              <w:jc w:val="left"/>
              <w:rPr>
                <w:rFonts w:asciiTheme="minorHAnsi" w:hAnsiTheme="minorHAnsi" w:cstheme="minorHAnsi"/>
                <w:sz w:val="20"/>
              </w:rPr>
            </w:pPr>
            <w:r w:rsidRPr="000B67C5">
              <w:rPr>
                <w:rFonts w:asciiTheme="minorHAnsi" w:hAnsiTheme="minorHAnsi" w:cstheme="minorHAnsi"/>
                <w:sz w:val="20"/>
              </w:rPr>
              <w:t>Lp.</w:t>
            </w:r>
          </w:p>
        </w:tc>
        <w:tc>
          <w:tcPr>
            <w:tcW w:w="3398" w:type="dxa"/>
            <w:shd w:val="clear" w:color="auto" w:fill="F2F2F2" w:themeFill="background1" w:themeFillShade="F2"/>
          </w:tcPr>
          <w:p w14:paraId="21CD0253" w14:textId="77777777" w:rsidR="00D9616B" w:rsidRPr="000B67C5" w:rsidRDefault="00D9616B" w:rsidP="007B7482">
            <w:pPr>
              <w:spacing w:before="120" w:after="120" w:line="240" w:lineRule="exact"/>
              <w:ind w:right="-284"/>
              <w:jc w:val="center"/>
              <w:rPr>
                <w:rFonts w:asciiTheme="minorHAnsi" w:hAnsiTheme="minorHAnsi" w:cstheme="minorHAnsi"/>
                <w:sz w:val="20"/>
              </w:rPr>
            </w:pPr>
            <w:r w:rsidRPr="000B67C5">
              <w:rPr>
                <w:rFonts w:asciiTheme="minorHAnsi" w:hAnsiTheme="minorHAnsi" w:cstheme="minorHAnsi"/>
                <w:sz w:val="20"/>
              </w:rPr>
              <w:t>Nazwa i adres podwykonawcy</w:t>
            </w:r>
          </w:p>
        </w:tc>
        <w:tc>
          <w:tcPr>
            <w:tcW w:w="4513" w:type="dxa"/>
            <w:shd w:val="clear" w:color="auto" w:fill="F2F2F2" w:themeFill="background1" w:themeFillShade="F2"/>
          </w:tcPr>
          <w:p w14:paraId="50DEEC9D" w14:textId="77777777" w:rsidR="00D9616B" w:rsidRPr="000B67C5" w:rsidRDefault="00D9616B" w:rsidP="007B7482">
            <w:pPr>
              <w:spacing w:before="120" w:after="120" w:line="240" w:lineRule="exact"/>
              <w:ind w:right="-284"/>
              <w:jc w:val="center"/>
              <w:rPr>
                <w:rFonts w:asciiTheme="minorHAnsi" w:hAnsiTheme="minorHAnsi" w:cstheme="minorHAnsi"/>
                <w:sz w:val="20"/>
              </w:rPr>
            </w:pPr>
            <w:r w:rsidRPr="000B67C5">
              <w:rPr>
                <w:rFonts w:asciiTheme="minorHAnsi" w:hAnsiTheme="minorHAnsi" w:cstheme="minorHAnsi"/>
                <w:sz w:val="20"/>
              </w:rPr>
              <w:t>Zakres zamówienia, który</w:t>
            </w:r>
          </w:p>
          <w:p w14:paraId="1328214C" w14:textId="77777777" w:rsidR="00D9616B" w:rsidRPr="000B67C5" w:rsidRDefault="00D9616B" w:rsidP="007B7482">
            <w:pPr>
              <w:spacing w:before="120" w:after="120" w:line="240" w:lineRule="exact"/>
              <w:ind w:right="-284"/>
              <w:jc w:val="center"/>
              <w:rPr>
                <w:rFonts w:asciiTheme="minorHAnsi" w:hAnsiTheme="minorHAnsi" w:cstheme="minorHAnsi"/>
                <w:sz w:val="20"/>
              </w:rPr>
            </w:pPr>
            <w:r w:rsidRPr="000B67C5">
              <w:rPr>
                <w:rFonts w:asciiTheme="minorHAnsi" w:hAnsiTheme="minorHAnsi" w:cstheme="minorHAnsi"/>
                <w:sz w:val="20"/>
              </w:rPr>
              <w:t>zostanie powierzony podwykonawcy</w:t>
            </w:r>
          </w:p>
        </w:tc>
      </w:tr>
      <w:tr w:rsidR="00D9616B" w:rsidRPr="000B67C5" w14:paraId="3E849BDC" w14:textId="77777777" w:rsidTr="005C237F">
        <w:trPr>
          <w:jc w:val="center"/>
        </w:trPr>
        <w:tc>
          <w:tcPr>
            <w:tcW w:w="456" w:type="dxa"/>
          </w:tcPr>
          <w:p w14:paraId="52FF004C" w14:textId="77777777" w:rsidR="00D9616B" w:rsidRPr="000B67C5" w:rsidRDefault="00D9616B" w:rsidP="007B7482">
            <w:pPr>
              <w:spacing w:before="120" w:after="120" w:line="240" w:lineRule="exact"/>
              <w:ind w:right="-284"/>
              <w:jc w:val="center"/>
              <w:rPr>
                <w:rFonts w:asciiTheme="minorHAnsi" w:hAnsiTheme="minorHAnsi" w:cstheme="minorHAnsi"/>
                <w:sz w:val="20"/>
              </w:rPr>
            </w:pPr>
          </w:p>
        </w:tc>
        <w:tc>
          <w:tcPr>
            <w:tcW w:w="3398" w:type="dxa"/>
          </w:tcPr>
          <w:p w14:paraId="1BBB47F1" w14:textId="77777777" w:rsidR="00D9616B" w:rsidRPr="000B67C5" w:rsidRDefault="00D9616B" w:rsidP="007B7482">
            <w:pPr>
              <w:spacing w:before="120" w:after="120" w:line="240" w:lineRule="exact"/>
              <w:ind w:right="-284"/>
              <w:jc w:val="center"/>
              <w:rPr>
                <w:rFonts w:asciiTheme="minorHAnsi" w:hAnsiTheme="minorHAnsi" w:cstheme="minorHAnsi"/>
                <w:sz w:val="20"/>
              </w:rPr>
            </w:pPr>
          </w:p>
        </w:tc>
        <w:tc>
          <w:tcPr>
            <w:tcW w:w="4513" w:type="dxa"/>
          </w:tcPr>
          <w:p w14:paraId="7AC3A457" w14:textId="77777777" w:rsidR="00D9616B" w:rsidRPr="000B67C5" w:rsidRDefault="00D9616B" w:rsidP="007B7482">
            <w:pPr>
              <w:spacing w:before="120" w:after="120" w:line="240" w:lineRule="exact"/>
              <w:ind w:right="-284"/>
              <w:jc w:val="center"/>
              <w:rPr>
                <w:rFonts w:asciiTheme="minorHAnsi" w:hAnsiTheme="minorHAnsi" w:cstheme="minorHAnsi"/>
                <w:sz w:val="20"/>
              </w:rPr>
            </w:pPr>
          </w:p>
        </w:tc>
      </w:tr>
    </w:tbl>
    <w:p w14:paraId="221E049D" w14:textId="77777777" w:rsidR="00D9616B" w:rsidRPr="000B67C5" w:rsidRDefault="00D9616B" w:rsidP="007B7482">
      <w:pPr>
        <w:pStyle w:val="Akapitzlist"/>
        <w:spacing w:before="120" w:after="120" w:line="240" w:lineRule="auto"/>
        <w:ind w:left="426"/>
        <w:rPr>
          <w:rFonts w:asciiTheme="minorHAnsi" w:hAnsiTheme="minorHAnsi" w:cstheme="minorHAnsi"/>
          <w:sz w:val="20"/>
          <w:lang w:eastAsia="pl-PL"/>
        </w:rPr>
      </w:pPr>
    </w:p>
    <w:p w14:paraId="74A3CB5B" w14:textId="77777777" w:rsidR="00D9616B" w:rsidRPr="000B67C5"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0B67C5">
        <w:rPr>
          <w:rFonts w:asciiTheme="minorHAnsi" w:hAnsiTheme="minorHAnsi" w:cstheme="minorHAnsi"/>
          <w:iCs/>
          <w:sz w:val="20"/>
        </w:rPr>
        <w:t>Wybór naszej Oferty</w:t>
      </w:r>
      <w:r w:rsidRPr="000B67C5">
        <w:rPr>
          <w:rFonts w:asciiTheme="minorHAnsi" w:hAnsiTheme="minorHAnsi" w:cstheme="minorHAnsi"/>
          <w:iCs/>
          <w:sz w:val="20"/>
          <w:vertAlign w:val="superscript"/>
        </w:rPr>
        <w:footnoteReference w:id="5"/>
      </w:r>
      <w:r w:rsidRPr="000B67C5">
        <w:rPr>
          <w:rFonts w:asciiTheme="minorHAnsi" w:hAnsiTheme="minorHAnsi" w:cstheme="minorHAnsi"/>
          <w:iCs/>
          <w:sz w:val="20"/>
        </w:rPr>
        <w:t xml:space="preserve"> [dotyczy wykonawców zagranicznych]:</w:t>
      </w:r>
    </w:p>
    <w:p w14:paraId="4ABD5779" w14:textId="77777777" w:rsidR="00D9616B" w:rsidRPr="000B67C5" w:rsidRDefault="00D9616B" w:rsidP="007B7482">
      <w:pPr>
        <w:spacing w:before="120" w:after="120" w:line="240" w:lineRule="exact"/>
        <w:ind w:left="709" w:hanging="283"/>
        <w:rPr>
          <w:rFonts w:asciiTheme="minorHAnsi" w:hAnsiTheme="minorHAnsi" w:cstheme="minorHAnsi"/>
          <w:iCs/>
          <w:sz w:val="20"/>
        </w:rPr>
      </w:pPr>
      <w:r w:rsidRPr="000B67C5">
        <w:rPr>
          <w:rFonts w:ascii="Segoe UI Symbol" w:hAnsi="Segoe UI Symbol" w:cs="Segoe UI Symbol"/>
          <w:iCs/>
          <w:sz w:val="20"/>
        </w:rPr>
        <w:t>☐</w:t>
      </w:r>
      <w:r w:rsidRPr="000B67C5">
        <w:rPr>
          <w:rFonts w:asciiTheme="minorHAnsi" w:hAnsiTheme="minorHAnsi" w:cstheme="minorHAnsi"/>
          <w:iCs/>
          <w:sz w:val="20"/>
        </w:rPr>
        <w:t xml:space="preserve">  </w:t>
      </w:r>
      <w:r w:rsidRPr="000B67C5">
        <w:rPr>
          <w:rFonts w:asciiTheme="minorHAnsi" w:hAnsiTheme="minorHAnsi" w:cstheme="minorHAnsi"/>
          <w:iCs/>
          <w:sz w:val="20"/>
        </w:rPr>
        <w:tab/>
        <w:t>nie będzie prowadzić do powstania u Zamawiającego obowiązku podatkowego.</w:t>
      </w:r>
    </w:p>
    <w:p w14:paraId="5CD188B5" w14:textId="77777777" w:rsidR="00D9616B" w:rsidRPr="000B67C5" w:rsidRDefault="00D9616B" w:rsidP="007B7482">
      <w:pPr>
        <w:spacing w:before="120" w:after="120" w:line="240" w:lineRule="exact"/>
        <w:ind w:left="709" w:hanging="283"/>
        <w:rPr>
          <w:rFonts w:asciiTheme="minorHAnsi" w:hAnsiTheme="minorHAnsi" w:cstheme="minorHAnsi"/>
          <w:iCs/>
          <w:sz w:val="20"/>
        </w:rPr>
      </w:pPr>
      <w:r w:rsidRPr="000B67C5">
        <w:rPr>
          <w:rFonts w:ascii="Segoe UI Symbol" w:hAnsi="Segoe UI Symbol" w:cs="Segoe UI Symbol"/>
          <w:iCs/>
          <w:sz w:val="20"/>
        </w:rPr>
        <w:t>☐</w:t>
      </w:r>
      <w:r w:rsidRPr="000B67C5">
        <w:rPr>
          <w:rFonts w:asciiTheme="minorHAnsi" w:hAnsiTheme="minorHAnsi" w:cstheme="minorHAnsi"/>
          <w:iCs/>
          <w:sz w:val="20"/>
        </w:rPr>
        <w:t xml:space="preserve">  </w:t>
      </w:r>
      <w:r w:rsidRPr="000B67C5">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D767A18" w14:textId="77777777" w:rsidR="00D9616B" w:rsidRPr="000B67C5"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0B67C5">
        <w:rPr>
          <w:rFonts w:asciiTheme="minorHAnsi" w:hAnsiTheme="minorHAnsi" w:cstheme="minorHAnsi"/>
          <w:sz w:val="20"/>
          <w:lang w:eastAsia="pl-PL"/>
        </w:rPr>
        <w:t>Uważamy się za związanych niniejszą Ofertą przez okres wskazany w pkt 11.1. SWZ.</w:t>
      </w:r>
    </w:p>
    <w:p w14:paraId="7536CB99" w14:textId="77777777" w:rsidR="00D9616B" w:rsidRPr="000B67C5"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0B67C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B67C5">
        <w:rPr>
          <w:rFonts w:asciiTheme="minorHAnsi" w:hAnsiTheme="minorHAnsi" w:cstheme="minorHAnsi"/>
          <w:i/>
          <w:sz w:val="20"/>
        </w:rPr>
        <w:t xml:space="preserve">(jeżeli Wykonawca zastrzega tajemnicę przedsiębiorstwa zobowiązany jest do wykazania, iż zastrzeżone </w:t>
      </w:r>
      <w:r w:rsidRPr="000B67C5">
        <w:rPr>
          <w:rFonts w:asciiTheme="minorHAnsi" w:hAnsiTheme="minorHAnsi" w:cstheme="minorHAnsi"/>
          <w:i/>
          <w:sz w:val="20"/>
        </w:rPr>
        <w:lastRenderedPageBreak/>
        <w:t>informacje stanowią tajemnicę przedsiębiorstwa w rozumieniu art. 11 ust. 2 ustawy z dnia 16 kwietnia 1993 r. o zwalczaniu nieuczciwej konkurencji).</w:t>
      </w:r>
      <w:r w:rsidRPr="000B67C5">
        <w:rPr>
          <w:rStyle w:val="Odwoanieprzypisudolnego"/>
          <w:rFonts w:asciiTheme="minorHAnsi" w:hAnsiTheme="minorHAnsi" w:cstheme="minorHAnsi"/>
          <w:i/>
          <w:sz w:val="20"/>
        </w:rPr>
        <w:footnoteReference w:id="6"/>
      </w:r>
    </w:p>
    <w:p w14:paraId="522DA78A" w14:textId="77777777" w:rsidR="00D9616B" w:rsidRPr="000B67C5"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0B67C5">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C8135D2" w14:textId="6F6470B5" w:rsidR="00D9616B" w:rsidRPr="000B67C5" w:rsidRDefault="00D9616B" w:rsidP="007B7482">
      <w:pPr>
        <w:pStyle w:val="Akapitzlist"/>
        <w:numPr>
          <w:ilvl w:val="3"/>
          <w:numId w:val="11"/>
        </w:numPr>
        <w:spacing w:before="120" w:after="120" w:line="240" w:lineRule="auto"/>
        <w:ind w:left="426" w:hanging="426"/>
        <w:rPr>
          <w:rFonts w:asciiTheme="minorHAnsi" w:hAnsiTheme="minorHAnsi" w:cstheme="minorHAnsi"/>
          <w:strike/>
          <w:sz w:val="20"/>
          <w:lang w:eastAsia="pl-PL"/>
        </w:rPr>
      </w:pPr>
      <w:r w:rsidRPr="000B67C5">
        <w:rPr>
          <w:rFonts w:asciiTheme="minorHAnsi" w:hAnsiTheme="minorHAnsi" w:cstheme="minorHAnsi"/>
          <w:strike/>
          <w:sz w:val="20"/>
          <w:lang w:eastAsia="pl-PL"/>
        </w:rPr>
        <w:t xml:space="preserve">Wadium o wartości  </w:t>
      </w:r>
      <w:r w:rsidR="0012461F" w:rsidRPr="000B67C5">
        <w:rPr>
          <w:rFonts w:asciiTheme="minorHAnsi" w:hAnsiTheme="minorHAnsi" w:cstheme="minorHAnsi"/>
          <w:strike/>
          <w:sz w:val="20"/>
          <w:lang w:eastAsia="pl-PL"/>
        </w:rPr>
        <w:t>………</w:t>
      </w:r>
      <w:r w:rsidRPr="000B67C5">
        <w:rPr>
          <w:rFonts w:asciiTheme="minorHAnsi" w:hAnsiTheme="minorHAnsi" w:cstheme="minorHAnsi"/>
          <w:strike/>
          <w:sz w:val="20"/>
          <w:lang w:eastAsia="pl-PL"/>
        </w:rPr>
        <w:t>zostało wniesione w formie ….................................................................</w:t>
      </w:r>
    </w:p>
    <w:p w14:paraId="43FA8737" w14:textId="77777777" w:rsidR="00D9616B" w:rsidRPr="000B67C5"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0B67C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D221F38" w14:textId="77777777" w:rsidR="00D9616B" w:rsidRPr="000B67C5" w:rsidRDefault="00D9616B" w:rsidP="007B7482">
      <w:pPr>
        <w:pStyle w:val="Akapitzlist"/>
        <w:numPr>
          <w:ilvl w:val="0"/>
          <w:numId w:val="33"/>
        </w:numPr>
        <w:spacing w:before="120" w:after="120" w:line="240" w:lineRule="auto"/>
        <w:ind w:left="993" w:hanging="567"/>
        <w:rPr>
          <w:rFonts w:asciiTheme="minorHAnsi" w:hAnsiTheme="minorHAnsi" w:cstheme="minorHAnsi"/>
          <w:sz w:val="20"/>
        </w:rPr>
      </w:pPr>
      <w:r w:rsidRPr="000B67C5">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0B67C5">
        <w:rPr>
          <w:rStyle w:val="Odwoanieprzypisudolnego"/>
          <w:rFonts w:asciiTheme="minorHAnsi" w:hAnsiTheme="minorHAnsi" w:cstheme="minorHAnsi"/>
          <w:sz w:val="20"/>
        </w:rPr>
        <w:footnoteReference w:id="7"/>
      </w:r>
    </w:p>
    <w:p w14:paraId="2114AA2C" w14:textId="77777777" w:rsidR="00D9616B" w:rsidRPr="000B67C5" w:rsidRDefault="00D9616B" w:rsidP="007B7482">
      <w:pPr>
        <w:pStyle w:val="Akapitzlist"/>
        <w:numPr>
          <w:ilvl w:val="0"/>
          <w:numId w:val="33"/>
        </w:numPr>
        <w:spacing w:before="120" w:after="120" w:line="240" w:lineRule="auto"/>
        <w:ind w:left="993" w:hanging="567"/>
        <w:rPr>
          <w:rFonts w:asciiTheme="minorHAnsi" w:hAnsiTheme="minorHAnsi" w:cstheme="minorHAnsi"/>
          <w:sz w:val="20"/>
        </w:rPr>
      </w:pPr>
      <w:r w:rsidRPr="000B67C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0D11328" w14:textId="77777777" w:rsidR="00D9616B" w:rsidRPr="000B67C5"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0B67C5">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FD8AFB5" w14:textId="77777777" w:rsidR="00D9616B" w:rsidRPr="000B67C5"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0B67C5">
        <w:rPr>
          <w:rFonts w:asciiTheme="minorHAnsi" w:hAnsiTheme="minorHAnsi" w:cstheme="minorHAnsi"/>
          <w:sz w:val="20"/>
          <w:lang w:eastAsia="pl-PL"/>
        </w:rPr>
        <w:t>Zapoznaliśmy się z klauzulą informacyjną dotyczącą przetwarzania danych osobowych osób fizycznych zamieszczoną na stronie internetowej:</w:t>
      </w:r>
    </w:p>
    <w:p w14:paraId="16D9AC37" w14:textId="77777777" w:rsidR="00D9616B" w:rsidRPr="000B67C5" w:rsidRDefault="000B67C5" w:rsidP="007B7482">
      <w:pPr>
        <w:pStyle w:val="Akapitzlist"/>
        <w:spacing w:before="120" w:after="120" w:line="240" w:lineRule="exact"/>
        <w:ind w:left="1418" w:hanging="2"/>
        <w:rPr>
          <w:rFonts w:asciiTheme="minorHAnsi" w:hAnsiTheme="minorHAnsi" w:cstheme="minorHAnsi"/>
          <w:sz w:val="20"/>
          <w:lang w:eastAsia="pl-PL"/>
        </w:rPr>
      </w:pPr>
      <w:hyperlink r:id="rId12" w:history="1">
        <w:r w:rsidR="00D9616B" w:rsidRPr="000B67C5">
          <w:rPr>
            <w:rStyle w:val="Hipercze"/>
            <w:rFonts w:asciiTheme="minorHAnsi" w:hAnsiTheme="minorHAnsi" w:cstheme="minorHAnsi"/>
            <w:sz w:val="20"/>
          </w:rPr>
          <w:t>https://pgedystrybucja.pl/przetargi/przetargi-zakupowe</w:t>
        </w:r>
      </w:hyperlink>
      <w:r w:rsidR="00D9616B" w:rsidRPr="000B67C5">
        <w:rPr>
          <w:rFonts w:asciiTheme="minorHAnsi" w:hAnsiTheme="minorHAnsi" w:cstheme="minorHAnsi"/>
          <w:i/>
          <w:sz w:val="20"/>
          <w:lang w:eastAsia="pl-PL"/>
        </w:rPr>
        <w:t>;</w:t>
      </w:r>
    </w:p>
    <w:p w14:paraId="37B07E51" w14:textId="77777777" w:rsidR="00D9616B" w:rsidRPr="000B67C5"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0B67C5">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08EAB615" w14:textId="77777777" w:rsidR="00D9616B" w:rsidRPr="000B67C5" w:rsidRDefault="000B67C5" w:rsidP="007B7482">
      <w:pPr>
        <w:pStyle w:val="Akapitzlist"/>
        <w:spacing w:before="120" w:after="120" w:line="240" w:lineRule="exact"/>
        <w:ind w:left="1418" w:hanging="2"/>
        <w:rPr>
          <w:rFonts w:asciiTheme="minorHAnsi" w:hAnsiTheme="minorHAnsi" w:cstheme="minorHAnsi"/>
          <w:sz w:val="20"/>
          <w:lang w:eastAsia="pl-PL"/>
        </w:rPr>
      </w:pPr>
      <w:hyperlink r:id="rId13" w:history="1">
        <w:r w:rsidR="00D9616B" w:rsidRPr="000B67C5">
          <w:rPr>
            <w:rStyle w:val="Hipercze"/>
            <w:rFonts w:asciiTheme="minorHAnsi" w:hAnsiTheme="minorHAnsi" w:cstheme="minorHAnsi"/>
            <w:sz w:val="20"/>
          </w:rPr>
          <w:t>https://pgedystrybucja.pl/przetargi/przetargi-zakupowe</w:t>
        </w:r>
      </w:hyperlink>
      <w:r w:rsidR="00D9616B" w:rsidRPr="000B67C5">
        <w:rPr>
          <w:rFonts w:asciiTheme="minorHAnsi" w:hAnsiTheme="minorHAnsi" w:cstheme="minorHAnsi"/>
          <w:sz w:val="20"/>
          <w:lang w:eastAsia="pl-PL"/>
        </w:rPr>
        <w:t>;</w:t>
      </w:r>
    </w:p>
    <w:p w14:paraId="2F57F023" w14:textId="77777777" w:rsidR="00D9616B" w:rsidRPr="000B67C5" w:rsidRDefault="00D9616B" w:rsidP="007B7482">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0B67C5">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BA44482" w14:textId="77777777" w:rsidR="00D9616B" w:rsidRPr="000B67C5" w:rsidRDefault="00D9616B" w:rsidP="007B7482">
      <w:pPr>
        <w:pStyle w:val="Akapitzlist"/>
        <w:spacing w:before="120" w:after="120" w:line="240" w:lineRule="auto"/>
        <w:ind w:left="426" w:hanging="426"/>
        <w:rPr>
          <w:rFonts w:asciiTheme="minorHAnsi" w:hAnsiTheme="minorHAnsi" w:cstheme="minorHAnsi"/>
          <w:b/>
          <w:sz w:val="20"/>
          <w:lang w:eastAsia="pl-PL"/>
        </w:rPr>
      </w:pPr>
    </w:p>
    <w:p w14:paraId="47E5083E" w14:textId="41B891F6" w:rsidR="00D9616B" w:rsidRPr="000B67C5"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0B67C5">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A9627C" w:rsidRPr="000B67C5">
        <w:rPr>
          <w:rFonts w:asciiTheme="minorHAnsi" w:hAnsiTheme="minorHAnsi" w:cstheme="minorHAnsi"/>
          <w:sz w:val="20"/>
        </w:rPr>
        <w:t>POST/DYS/OW/GZ/0</w:t>
      </w:r>
      <w:r w:rsidR="005C4C14" w:rsidRPr="000B67C5">
        <w:rPr>
          <w:rFonts w:asciiTheme="minorHAnsi" w:hAnsiTheme="minorHAnsi" w:cstheme="minorHAnsi"/>
          <w:sz w:val="20"/>
        </w:rPr>
        <w:t>271</w:t>
      </w:r>
      <w:r w:rsidR="00F04303" w:rsidRPr="000B67C5">
        <w:rPr>
          <w:rFonts w:asciiTheme="minorHAnsi" w:hAnsiTheme="minorHAnsi" w:cstheme="minorHAnsi"/>
          <w:sz w:val="20"/>
        </w:rPr>
        <w:t>7</w:t>
      </w:r>
      <w:r w:rsidR="00A9627C" w:rsidRPr="000B67C5">
        <w:rPr>
          <w:rFonts w:asciiTheme="minorHAnsi" w:hAnsiTheme="minorHAnsi" w:cstheme="minorHAnsi"/>
          <w:sz w:val="20"/>
        </w:rPr>
        <w:t>/2024</w:t>
      </w:r>
    </w:p>
    <w:p w14:paraId="387A0445" w14:textId="77777777" w:rsidR="00D9616B" w:rsidRPr="000B67C5" w:rsidRDefault="00D9616B" w:rsidP="007B7482">
      <w:pPr>
        <w:pStyle w:val="Akapitzlist"/>
        <w:numPr>
          <w:ilvl w:val="3"/>
          <w:numId w:val="11"/>
        </w:numPr>
        <w:spacing w:before="120" w:after="120" w:line="240" w:lineRule="auto"/>
        <w:ind w:left="426" w:hanging="426"/>
        <w:rPr>
          <w:rFonts w:asciiTheme="minorHAnsi" w:hAnsiTheme="minorHAnsi" w:cstheme="minorHAnsi"/>
          <w:sz w:val="20"/>
          <w:lang w:eastAsia="pl-PL"/>
        </w:rPr>
      </w:pPr>
      <w:r w:rsidRPr="000B67C5">
        <w:rPr>
          <w:rFonts w:asciiTheme="minorHAnsi" w:hAnsiTheme="minorHAnsi" w:cstheme="minorHAnsi"/>
          <w:sz w:val="20"/>
          <w:lang w:eastAsia="pl-PL"/>
        </w:rPr>
        <w:t>Do niniejszej oferty są dołączone następujące załączniki:</w:t>
      </w:r>
    </w:p>
    <w:p w14:paraId="3C02AB6D" w14:textId="77777777" w:rsidR="00D9616B" w:rsidRPr="000B67C5" w:rsidRDefault="00D9616B" w:rsidP="00D9616B">
      <w:pPr>
        <w:tabs>
          <w:tab w:val="left" w:pos="426"/>
        </w:tabs>
        <w:spacing w:line="240" w:lineRule="auto"/>
        <w:ind w:firstLine="426"/>
        <w:jc w:val="left"/>
        <w:rPr>
          <w:rFonts w:asciiTheme="minorHAnsi" w:hAnsiTheme="minorHAnsi" w:cstheme="minorHAnsi"/>
          <w:bCs/>
          <w:sz w:val="20"/>
        </w:rPr>
      </w:pPr>
      <w:r w:rsidRPr="000B67C5">
        <w:rPr>
          <w:rFonts w:asciiTheme="minorHAnsi" w:hAnsiTheme="minorHAnsi" w:cstheme="minorHAnsi"/>
          <w:bCs/>
          <w:sz w:val="20"/>
        </w:rPr>
        <w:t>Załącznik nr 1 - …………</w:t>
      </w:r>
    </w:p>
    <w:p w14:paraId="4D773EB4" w14:textId="77777777" w:rsidR="00D9616B" w:rsidRPr="000B67C5" w:rsidRDefault="00D9616B" w:rsidP="00D9616B">
      <w:pPr>
        <w:tabs>
          <w:tab w:val="left" w:pos="426"/>
        </w:tabs>
        <w:spacing w:line="240" w:lineRule="auto"/>
        <w:ind w:firstLine="426"/>
        <w:jc w:val="left"/>
        <w:rPr>
          <w:rFonts w:asciiTheme="minorHAnsi" w:hAnsiTheme="minorHAnsi" w:cstheme="minorHAnsi"/>
          <w:bCs/>
          <w:sz w:val="20"/>
        </w:rPr>
      </w:pPr>
      <w:r w:rsidRPr="000B67C5">
        <w:rPr>
          <w:rFonts w:asciiTheme="minorHAnsi" w:hAnsiTheme="minorHAnsi" w:cstheme="minorHAnsi"/>
          <w:bCs/>
          <w:sz w:val="20"/>
        </w:rPr>
        <w:t>Załącznik nr 2 - …………</w:t>
      </w:r>
    </w:p>
    <w:p w14:paraId="7736B5FD" w14:textId="0526C171" w:rsidR="00A9627C" w:rsidRPr="000B67C5" w:rsidRDefault="00A9627C" w:rsidP="00D9616B">
      <w:pPr>
        <w:spacing w:after="80" w:line="240" w:lineRule="exact"/>
        <w:ind w:left="4690" w:right="-993" w:firstLine="708"/>
        <w:rPr>
          <w:rFonts w:asciiTheme="minorHAnsi" w:hAnsiTheme="minorHAnsi" w:cstheme="minorHAnsi"/>
          <w:sz w:val="20"/>
        </w:rPr>
      </w:pPr>
      <w:bookmarkStart w:id="4" w:name="_Ref528247260"/>
      <w:bookmarkStart w:id="5" w:name="_Toc528334789"/>
      <w:bookmarkStart w:id="6" w:name="_Toc19182901"/>
    </w:p>
    <w:p w14:paraId="3AD7C2D3" w14:textId="77777777" w:rsidR="005658B5" w:rsidRPr="000B67C5" w:rsidRDefault="005658B5" w:rsidP="00D9616B">
      <w:pPr>
        <w:spacing w:after="80" w:line="240" w:lineRule="exact"/>
        <w:ind w:left="4690" w:right="-993" w:firstLine="708"/>
        <w:rPr>
          <w:rFonts w:asciiTheme="minorHAnsi" w:hAnsiTheme="minorHAnsi" w:cstheme="minorHAnsi"/>
          <w:sz w:val="20"/>
        </w:rPr>
      </w:pPr>
    </w:p>
    <w:p w14:paraId="156DF770" w14:textId="77777777" w:rsidR="00A9627C" w:rsidRPr="000B67C5" w:rsidRDefault="00A9627C" w:rsidP="00D9616B">
      <w:pPr>
        <w:spacing w:after="80" w:line="240" w:lineRule="exact"/>
        <w:ind w:left="4690" w:right="-993" w:firstLine="708"/>
        <w:rPr>
          <w:rFonts w:asciiTheme="minorHAnsi" w:hAnsiTheme="minorHAnsi" w:cstheme="minorHAnsi"/>
          <w:sz w:val="20"/>
        </w:rPr>
      </w:pPr>
    </w:p>
    <w:p w14:paraId="72AD4B84" w14:textId="08F0B575" w:rsidR="00D9616B" w:rsidRPr="000B67C5" w:rsidRDefault="00D9616B" w:rsidP="00D9616B">
      <w:pPr>
        <w:spacing w:after="80" w:line="240" w:lineRule="exact"/>
        <w:ind w:left="4690" w:right="-993" w:firstLine="708"/>
        <w:rPr>
          <w:rFonts w:asciiTheme="minorHAnsi" w:hAnsiTheme="minorHAnsi" w:cstheme="minorHAnsi"/>
          <w:sz w:val="20"/>
        </w:rPr>
      </w:pPr>
      <w:r w:rsidRPr="000B67C5">
        <w:rPr>
          <w:rFonts w:asciiTheme="minorHAnsi" w:hAnsiTheme="minorHAnsi" w:cstheme="minorHAnsi"/>
          <w:sz w:val="20"/>
        </w:rPr>
        <w:t>...................................................................................</w:t>
      </w:r>
    </w:p>
    <w:p w14:paraId="7D36F5C5" w14:textId="77777777" w:rsidR="00D9616B" w:rsidRPr="000B67C5" w:rsidRDefault="00D9616B" w:rsidP="00D9616B">
      <w:pPr>
        <w:ind w:left="5398" w:right="68" w:hanging="153"/>
        <w:jc w:val="center"/>
        <w:rPr>
          <w:rFonts w:asciiTheme="minorHAnsi" w:hAnsiTheme="minorHAnsi" w:cstheme="minorHAnsi"/>
          <w:i/>
          <w:sz w:val="20"/>
        </w:rPr>
      </w:pPr>
      <w:r w:rsidRPr="000B67C5">
        <w:rPr>
          <w:rFonts w:asciiTheme="minorHAnsi" w:hAnsiTheme="minorHAnsi" w:cstheme="minorHAnsi"/>
          <w:i/>
          <w:sz w:val="20"/>
        </w:rPr>
        <w:t>Data i podpisy osób uprawnionych do składania</w:t>
      </w:r>
    </w:p>
    <w:p w14:paraId="06CBBA33" w14:textId="36BA446D" w:rsidR="00221E34" w:rsidRPr="000B67C5" w:rsidRDefault="00D9616B" w:rsidP="00A9627C">
      <w:pPr>
        <w:ind w:left="5398" w:right="68" w:hanging="153"/>
        <w:jc w:val="center"/>
        <w:rPr>
          <w:rFonts w:asciiTheme="minorHAnsi" w:hAnsiTheme="minorHAnsi" w:cstheme="minorHAnsi"/>
          <w:sz w:val="20"/>
        </w:rPr>
      </w:pPr>
      <w:r w:rsidRPr="000B67C5">
        <w:rPr>
          <w:rFonts w:asciiTheme="minorHAnsi" w:hAnsiTheme="minorHAnsi" w:cstheme="minorHAnsi"/>
          <w:i/>
          <w:sz w:val="20"/>
        </w:rPr>
        <w:t>oświadczeń woli w imieniu Wykonawcy</w:t>
      </w:r>
      <w:bookmarkEnd w:id="4"/>
      <w:bookmarkEnd w:id="5"/>
      <w:bookmarkEnd w:id="6"/>
    </w:p>
    <w:sectPr w:rsidR="00221E34" w:rsidRPr="000B67C5" w:rsidSect="005C4C14">
      <w:type w:val="continuous"/>
      <w:pgSz w:w="11909" w:h="16834" w:code="9"/>
      <w:pgMar w:top="1134" w:right="1276" w:bottom="992" w:left="1134" w:header="284"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4FDE4" w14:textId="77777777" w:rsidR="002916CC" w:rsidRDefault="002916CC" w:rsidP="004A302B">
      <w:pPr>
        <w:spacing w:line="240" w:lineRule="auto"/>
      </w:pPr>
      <w:r>
        <w:separator/>
      </w:r>
    </w:p>
  </w:endnote>
  <w:endnote w:type="continuationSeparator" w:id="0">
    <w:p w14:paraId="2E9A5D46" w14:textId="77777777" w:rsidR="002916CC" w:rsidRDefault="002916C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28260" w14:textId="77777777" w:rsidR="002916CC" w:rsidRDefault="002916CC" w:rsidP="004A302B">
      <w:pPr>
        <w:spacing w:line="240" w:lineRule="auto"/>
      </w:pPr>
      <w:r>
        <w:separator/>
      </w:r>
    </w:p>
  </w:footnote>
  <w:footnote w:type="continuationSeparator" w:id="0">
    <w:p w14:paraId="1962B698" w14:textId="77777777" w:rsidR="002916CC" w:rsidRDefault="002916CC" w:rsidP="004A302B">
      <w:pPr>
        <w:spacing w:line="240" w:lineRule="auto"/>
      </w:pPr>
      <w:r>
        <w:continuationSeparator/>
      </w:r>
    </w:p>
  </w:footnote>
  <w:footnote w:id="1">
    <w:p w14:paraId="7CF03A19" w14:textId="77777777" w:rsidR="00D9616B" w:rsidRPr="00F2601C" w:rsidRDefault="00D9616B" w:rsidP="00D9616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6F1CAFE" w14:textId="77777777" w:rsidR="00D9616B" w:rsidRPr="00F2601C" w:rsidRDefault="00D9616B" w:rsidP="00D9616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25053A22" w14:textId="77777777" w:rsidR="00D9616B" w:rsidRPr="001A6201" w:rsidRDefault="00D9616B" w:rsidP="00D9616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5493E53F" w14:textId="77777777" w:rsidR="00D9616B" w:rsidRPr="001A6201" w:rsidRDefault="00D9616B" w:rsidP="00D9616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8CE72E2" w14:textId="77777777" w:rsidR="00D9616B" w:rsidRPr="003F2EF3" w:rsidRDefault="00D9616B" w:rsidP="00D9616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331A2F81" w14:textId="77777777" w:rsidR="00D9616B" w:rsidRPr="003D4E66" w:rsidRDefault="00D9616B" w:rsidP="00D9616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E9D34D1" w14:textId="77777777" w:rsidR="00D9616B" w:rsidRDefault="00D9616B" w:rsidP="00D9616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A490A53"/>
    <w:multiLevelType w:val="multilevel"/>
    <w:tmpl w:val="D1425EA4"/>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5"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5"/>
  </w:num>
  <w:num w:numId="3">
    <w:abstractNumId w:val="3"/>
  </w:num>
  <w:num w:numId="4">
    <w:abstractNumId w:val="31"/>
  </w:num>
  <w:num w:numId="5">
    <w:abstractNumId w:val="14"/>
  </w:num>
  <w:num w:numId="6">
    <w:abstractNumId w:val="9"/>
  </w:num>
  <w:num w:numId="7">
    <w:abstractNumId w:val="21"/>
  </w:num>
  <w:num w:numId="8">
    <w:abstractNumId w:val="36"/>
  </w:num>
  <w:num w:numId="9">
    <w:abstractNumId w:val="8"/>
  </w:num>
  <w:num w:numId="10">
    <w:abstractNumId w:val="27"/>
  </w:num>
  <w:num w:numId="11">
    <w:abstractNumId w:val="18"/>
  </w:num>
  <w:num w:numId="12">
    <w:abstractNumId w:val="13"/>
  </w:num>
  <w:num w:numId="13">
    <w:abstractNumId w:val="6"/>
  </w:num>
  <w:num w:numId="14">
    <w:abstractNumId w:val="19"/>
  </w:num>
  <w:num w:numId="15">
    <w:abstractNumId w:val="30"/>
  </w:num>
  <w:num w:numId="16">
    <w:abstractNumId w:val="24"/>
  </w:num>
  <w:num w:numId="17">
    <w:abstractNumId w:val="37"/>
  </w:num>
  <w:num w:numId="18">
    <w:abstractNumId w:val="12"/>
  </w:num>
  <w:num w:numId="19">
    <w:abstractNumId w:val="4"/>
  </w:num>
  <w:num w:numId="20">
    <w:abstractNumId w:val="20"/>
  </w:num>
  <w:num w:numId="21">
    <w:abstractNumId w:val="23"/>
  </w:num>
  <w:num w:numId="22">
    <w:abstractNumId w:val="29"/>
  </w:num>
  <w:num w:numId="23">
    <w:abstractNumId w:val="10"/>
  </w:num>
  <w:num w:numId="24">
    <w:abstractNumId w:val="35"/>
  </w:num>
  <w:num w:numId="25">
    <w:abstractNumId w:val="34"/>
  </w:num>
  <w:num w:numId="26">
    <w:abstractNumId w:val="15"/>
  </w:num>
  <w:num w:numId="27">
    <w:abstractNumId w:val="28"/>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2"/>
  </w:num>
  <w:num w:numId="31">
    <w:abstractNumId w:val="17"/>
  </w:num>
  <w:num w:numId="32">
    <w:abstractNumId w:val="7"/>
  </w:num>
  <w:num w:numId="33">
    <w:abstractNumId w:val="22"/>
  </w:num>
  <w:num w:numId="34">
    <w:abstractNumId w:val="11"/>
  </w:num>
  <w:num w:numId="35">
    <w:abstractNumId w:val="33"/>
  </w:num>
  <w:num w:numId="3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5DE7"/>
    <w:rsid w:val="00096F2D"/>
    <w:rsid w:val="00097236"/>
    <w:rsid w:val="000A072E"/>
    <w:rsid w:val="000A2EBE"/>
    <w:rsid w:val="000A31C6"/>
    <w:rsid w:val="000A38FC"/>
    <w:rsid w:val="000A3D72"/>
    <w:rsid w:val="000A46EB"/>
    <w:rsid w:val="000A488B"/>
    <w:rsid w:val="000A4933"/>
    <w:rsid w:val="000A6207"/>
    <w:rsid w:val="000B20CA"/>
    <w:rsid w:val="000B2838"/>
    <w:rsid w:val="000B3117"/>
    <w:rsid w:val="000B36E9"/>
    <w:rsid w:val="000B4623"/>
    <w:rsid w:val="000B5CB4"/>
    <w:rsid w:val="000B67C5"/>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07B4"/>
    <w:rsid w:val="000E1EA0"/>
    <w:rsid w:val="000E3A9E"/>
    <w:rsid w:val="000E5D5A"/>
    <w:rsid w:val="000E76A0"/>
    <w:rsid w:val="000E7C91"/>
    <w:rsid w:val="000F0FF6"/>
    <w:rsid w:val="000F3815"/>
    <w:rsid w:val="000F58B6"/>
    <w:rsid w:val="000F5917"/>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1F"/>
    <w:rsid w:val="0012465E"/>
    <w:rsid w:val="0012511B"/>
    <w:rsid w:val="00126BE9"/>
    <w:rsid w:val="001270AE"/>
    <w:rsid w:val="00131A23"/>
    <w:rsid w:val="001324E6"/>
    <w:rsid w:val="001325C6"/>
    <w:rsid w:val="001355C1"/>
    <w:rsid w:val="00137254"/>
    <w:rsid w:val="001402AB"/>
    <w:rsid w:val="001407D1"/>
    <w:rsid w:val="00141F28"/>
    <w:rsid w:val="00142662"/>
    <w:rsid w:val="00143271"/>
    <w:rsid w:val="00145336"/>
    <w:rsid w:val="00145825"/>
    <w:rsid w:val="00150013"/>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2C0A"/>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912"/>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E34"/>
    <w:rsid w:val="00221F2B"/>
    <w:rsid w:val="00222F9F"/>
    <w:rsid w:val="002230B5"/>
    <w:rsid w:val="002240E4"/>
    <w:rsid w:val="00224766"/>
    <w:rsid w:val="00224BA8"/>
    <w:rsid w:val="00224D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C35"/>
    <w:rsid w:val="00243D0F"/>
    <w:rsid w:val="002441E1"/>
    <w:rsid w:val="00244260"/>
    <w:rsid w:val="00245BB3"/>
    <w:rsid w:val="00245F53"/>
    <w:rsid w:val="00247908"/>
    <w:rsid w:val="0024792E"/>
    <w:rsid w:val="002511EE"/>
    <w:rsid w:val="002532C3"/>
    <w:rsid w:val="00253B26"/>
    <w:rsid w:val="002548AD"/>
    <w:rsid w:val="00255149"/>
    <w:rsid w:val="00261683"/>
    <w:rsid w:val="00262365"/>
    <w:rsid w:val="0026273C"/>
    <w:rsid w:val="00262836"/>
    <w:rsid w:val="002633C2"/>
    <w:rsid w:val="002636E1"/>
    <w:rsid w:val="00264972"/>
    <w:rsid w:val="00265C9F"/>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16C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A7B62"/>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166"/>
    <w:rsid w:val="0031343F"/>
    <w:rsid w:val="003135F5"/>
    <w:rsid w:val="00314589"/>
    <w:rsid w:val="003157EB"/>
    <w:rsid w:val="0031587F"/>
    <w:rsid w:val="00316FB4"/>
    <w:rsid w:val="00321DD5"/>
    <w:rsid w:val="003223E3"/>
    <w:rsid w:val="00325A22"/>
    <w:rsid w:val="00325F85"/>
    <w:rsid w:val="00326AC6"/>
    <w:rsid w:val="00327148"/>
    <w:rsid w:val="00327759"/>
    <w:rsid w:val="0033270E"/>
    <w:rsid w:val="00333C26"/>
    <w:rsid w:val="00334A4C"/>
    <w:rsid w:val="003354D2"/>
    <w:rsid w:val="00335E18"/>
    <w:rsid w:val="00337033"/>
    <w:rsid w:val="00337F58"/>
    <w:rsid w:val="003406D3"/>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EB4"/>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A7E89"/>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16F0"/>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F08"/>
    <w:rsid w:val="00406A25"/>
    <w:rsid w:val="00407783"/>
    <w:rsid w:val="00410115"/>
    <w:rsid w:val="004105E9"/>
    <w:rsid w:val="00412994"/>
    <w:rsid w:val="00412E59"/>
    <w:rsid w:val="004134E4"/>
    <w:rsid w:val="004141C8"/>
    <w:rsid w:val="00414B45"/>
    <w:rsid w:val="00414D79"/>
    <w:rsid w:val="00414E1F"/>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403C"/>
    <w:rsid w:val="0044467A"/>
    <w:rsid w:val="00444E99"/>
    <w:rsid w:val="00446AD8"/>
    <w:rsid w:val="00447F18"/>
    <w:rsid w:val="00450155"/>
    <w:rsid w:val="00450710"/>
    <w:rsid w:val="00451434"/>
    <w:rsid w:val="00453FF7"/>
    <w:rsid w:val="00454EA7"/>
    <w:rsid w:val="00456174"/>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3F54"/>
    <w:rsid w:val="0048437E"/>
    <w:rsid w:val="004859BD"/>
    <w:rsid w:val="00485DB0"/>
    <w:rsid w:val="00486109"/>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2659"/>
    <w:rsid w:val="00532A92"/>
    <w:rsid w:val="00533129"/>
    <w:rsid w:val="00533E90"/>
    <w:rsid w:val="00534AA5"/>
    <w:rsid w:val="0053751B"/>
    <w:rsid w:val="00537956"/>
    <w:rsid w:val="00540974"/>
    <w:rsid w:val="00540CDC"/>
    <w:rsid w:val="00541F0C"/>
    <w:rsid w:val="005434FF"/>
    <w:rsid w:val="005466F5"/>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8B5"/>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0F15"/>
    <w:rsid w:val="00592A10"/>
    <w:rsid w:val="00593215"/>
    <w:rsid w:val="0059385C"/>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D6D"/>
    <w:rsid w:val="005C1E38"/>
    <w:rsid w:val="005C237F"/>
    <w:rsid w:val="005C23BF"/>
    <w:rsid w:val="005C318B"/>
    <w:rsid w:val="005C489F"/>
    <w:rsid w:val="005C49E1"/>
    <w:rsid w:val="005C4C14"/>
    <w:rsid w:val="005C58F1"/>
    <w:rsid w:val="005C6440"/>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1209"/>
    <w:rsid w:val="006C32B1"/>
    <w:rsid w:val="006C32D7"/>
    <w:rsid w:val="006C33CB"/>
    <w:rsid w:val="006C4030"/>
    <w:rsid w:val="006C4B6B"/>
    <w:rsid w:val="006C55D8"/>
    <w:rsid w:val="006C63E4"/>
    <w:rsid w:val="006C6DDE"/>
    <w:rsid w:val="006D3AF0"/>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7DE"/>
    <w:rsid w:val="007742B7"/>
    <w:rsid w:val="00774DBC"/>
    <w:rsid w:val="0077583A"/>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482"/>
    <w:rsid w:val="007B7AD1"/>
    <w:rsid w:val="007C0213"/>
    <w:rsid w:val="007C0845"/>
    <w:rsid w:val="007C0888"/>
    <w:rsid w:val="007C17A8"/>
    <w:rsid w:val="007C2C06"/>
    <w:rsid w:val="007C2F05"/>
    <w:rsid w:val="007C39CE"/>
    <w:rsid w:val="007C4756"/>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9E7"/>
    <w:rsid w:val="007F3DB0"/>
    <w:rsid w:val="007F4D3D"/>
    <w:rsid w:val="007F4E41"/>
    <w:rsid w:val="007F66B9"/>
    <w:rsid w:val="00800A7F"/>
    <w:rsid w:val="00801094"/>
    <w:rsid w:val="00801C80"/>
    <w:rsid w:val="00801CE4"/>
    <w:rsid w:val="008021D1"/>
    <w:rsid w:val="00803284"/>
    <w:rsid w:val="008045FB"/>
    <w:rsid w:val="008048D1"/>
    <w:rsid w:val="00804A9E"/>
    <w:rsid w:val="00805091"/>
    <w:rsid w:val="00805F17"/>
    <w:rsid w:val="00806642"/>
    <w:rsid w:val="008117B0"/>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5F39"/>
    <w:rsid w:val="00846BC6"/>
    <w:rsid w:val="0085191A"/>
    <w:rsid w:val="00852219"/>
    <w:rsid w:val="008527CA"/>
    <w:rsid w:val="008530CC"/>
    <w:rsid w:val="00857C86"/>
    <w:rsid w:val="0086098B"/>
    <w:rsid w:val="0086173D"/>
    <w:rsid w:val="00862D0A"/>
    <w:rsid w:val="00865E3B"/>
    <w:rsid w:val="00865F25"/>
    <w:rsid w:val="00867C48"/>
    <w:rsid w:val="00867D83"/>
    <w:rsid w:val="008700D0"/>
    <w:rsid w:val="008701F9"/>
    <w:rsid w:val="0087290E"/>
    <w:rsid w:val="0087310E"/>
    <w:rsid w:val="00873748"/>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CAD"/>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0A1B"/>
    <w:rsid w:val="00901F83"/>
    <w:rsid w:val="00902F35"/>
    <w:rsid w:val="00903DD6"/>
    <w:rsid w:val="00904746"/>
    <w:rsid w:val="00904D37"/>
    <w:rsid w:val="00907400"/>
    <w:rsid w:val="009076D4"/>
    <w:rsid w:val="00910808"/>
    <w:rsid w:val="00910827"/>
    <w:rsid w:val="00911A6A"/>
    <w:rsid w:val="00911FFB"/>
    <w:rsid w:val="009135F5"/>
    <w:rsid w:val="00913DE7"/>
    <w:rsid w:val="0091448F"/>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6DF0"/>
    <w:rsid w:val="00937989"/>
    <w:rsid w:val="00937D51"/>
    <w:rsid w:val="00940033"/>
    <w:rsid w:val="009413F6"/>
    <w:rsid w:val="00941F93"/>
    <w:rsid w:val="0094230B"/>
    <w:rsid w:val="0094278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D9D"/>
    <w:rsid w:val="00964E5B"/>
    <w:rsid w:val="009652C4"/>
    <w:rsid w:val="009653CD"/>
    <w:rsid w:val="00967011"/>
    <w:rsid w:val="00967132"/>
    <w:rsid w:val="00967DB1"/>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4299"/>
    <w:rsid w:val="009D56D8"/>
    <w:rsid w:val="009D6F12"/>
    <w:rsid w:val="009E00A8"/>
    <w:rsid w:val="009E0849"/>
    <w:rsid w:val="009E0A55"/>
    <w:rsid w:val="009E1F91"/>
    <w:rsid w:val="009E219F"/>
    <w:rsid w:val="009E24C1"/>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B8"/>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27C"/>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4A60"/>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0497"/>
    <w:rsid w:val="00B41674"/>
    <w:rsid w:val="00B4174F"/>
    <w:rsid w:val="00B425A6"/>
    <w:rsid w:val="00B42A00"/>
    <w:rsid w:val="00B42E50"/>
    <w:rsid w:val="00B43BD7"/>
    <w:rsid w:val="00B43F40"/>
    <w:rsid w:val="00B4512C"/>
    <w:rsid w:val="00B454A4"/>
    <w:rsid w:val="00B45FA6"/>
    <w:rsid w:val="00B4637C"/>
    <w:rsid w:val="00B4645A"/>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2DF8"/>
    <w:rsid w:val="00B83212"/>
    <w:rsid w:val="00B8478F"/>
    <w:rsid w:val="00B85E16"/>
    <w:rsid w:val="00B86C4B"/>
    <w:rsid w:val="00B871B6"/>
    <w:rsid w:val="00B875B6"/>
    <w:rsid w:val="00B93631"/>
    <w:rsid w:val="00B93845"/>
    <w:rsid w:val="00B9399E"/>
    <w:rsid w:val="00B94436"/>
    <w:rsid w:val="00B94FCA"/>
    <w:rsid w:val="00B9529B"/>
    <w:rsid w:val="00B96ADB"/>
    <w:rsid w:val="00B975D9"/>
    <w:rsid w:val="00BA0450"/>
    <w:rsid w:val="00BA045A"/>
    <w:rsid w:val="00BA1D22"/>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AC1"/>
    <w:rsid w:val="00BD2CCB"/>
    <w:rsid w:val="00BD59CB"/>
    <w:rsid w:val="00BD5D16"/>
    <w:rsid w:val="00BD6E85"/>
    <w:rsid w:val="00BD70FA"/>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E7A"/>
    <w:rsid w:val="00C31911"/>
    <w:rsid w:val="00C32775"/>
    <w:rsid w:val="00C339E1"/>
    <w:rsid w:val="00C33BAA"/>
    <w:rsid w:val="00C33EBB"/>
    <w:rsid w:val="00C35B29"/>
    <w:rsid w:val="00C35DCC"/>
    <w:rsid w:val="00C35E43"/>
    <w:rsid w:val="00C36255"/>
    <w:rsid w:val="00C36FD6"/>
    <w:rsid w:val="00C412D6"/>
    <w:rsid w:val="00C41484"/>
    <w:rsid w:val="00C428BE"/>
    <w:rsid w:val="00C431AC"/>
    <w:rsid w:val="00C43D5D"/>
    <w:rsid w:val="00C4527C"/>
    <w:rsid w:val="00C46600"/>
    <w:rsid w:val="00C46734"/>
    <w:rsid w:val="00C467E6"/>
    <w:rsid w:val="00C46EC5"/>
    <w:rsid w:val="00C46F6A"/>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07D7"/>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A0D"/>
    <w:rsid w:val="00CE3C25"/>
    <w:rsid w:val="00CE3E76"/>
    <w:rsid w:val="00CE4C16"/>
    <w:rsid w:val="00CE69C1"/>
    <w:rsid w:val="00CE736D"/>
    <w:rsid w:val="00CE79AD"/>
    <w:rsid w:val="00CF2163"/>
    <w:rsid w:val="00CF243F"/>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CE"/>
    <w:rsid w:val="00D914F4"/>
    <w:rsid w:val="00D936DC"/>
    <w:rsid w:val="00D9616B"/>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A7A"/>
    <w:rsid w:val="00E75DF0"/>
    <w:rsid w:val="00E7632B"/>
    <w:rsid w:val="00E770AB"/>
    <w:rsid w:val="00E801DE"/>
    <w:rsid w:val="00E81367"/>
    <w:rsid w:val="00E8230E"/>
    <w:rsid w:val="00E82DF1"/>
    <w:rsid w:val="00E831C3"/>
    <w:rsid w:val="00E85104"/>
    <w:rsid w:val="00E85487"/>
    <w:rsid w:val="00E85FEA"/>
    <w:rsid w:val="00E862B8"/>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4F38"/>
    <w:rsid w:val="00EC6C1E"/>
    <w:rsid w:val="00EC6FDB"/>
    <w:rsid w:val="00ED0661"/>
    <w:rsid w:val="00ED0668"/>
    <w:rsid w:val="00ED3444"/>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F45"/>
    <w:rsid w:val="00EE76C8"/>
    <w:rsid w:val="00EE7E0A"/>
    <w:rsid w:val="00EF20BE"/>
    <w:rsid w:val="00EF5836"/>
    <w:rsid w:val="00EF7DD4"/>
    <w:rsid w:val="00F00B3C"/>
    <w:rsid w:val="00F0112B"/>
    <w:rsid w:val="00F011BC"/>
    <w:rsid w:val="00F023E1"/>
    <w:rsid w:val="00F04303"/>
    <w:rsid w:val="00F11525"/>
    <w:rsid w:val="00F1450E"/>
    <w:rsid w:val="00F158A3"/>
    <w:rsid w:val="00F165ED"/>
    <w:rsid w:val="00F16686"/>
    <w:rsid w:val="00F16DCF"/>
    <w:rsid w:val="00F2017D"/>
    <w:rsid w:val="00F2052C"/>
    <w:rsid w:val="00F226AB"/>
    <w:rsid w:val="00F24980"/>
    <w:rsid w:val="00F24C61"/>
    <w:rsid w:val="00F259B6"/>
    <w:rsid w:val="00F26C5F"/>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31E"/>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87E50"/>
    <w:rsid w:val="00F90D38"/>
    <w:rsid w:val="00F94B64"/>
    <w:rsid w:val="00F95D6C"/>
    <w:rsid w:val="00F963B0"/>
    <w:rsid w:val="00F9796B"/>
    <w:rsid w:val="00F97A80"/>
    <w:rsid w:val="00FA0252"/>
    <w:rsid w:val="00FA08C4"/>
    <w:rsid w:val="00FA0E61"/>
    <w:rsid w:val="00FA2E02"/>
    <w:rsid w:val="00FA4CFC"/>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700"/>
    <w:rsid w:val="00FC3FF3"/>
    <w:rsid w:val="00FC61B0"/>
    <w:rsid w:val="00FC6BA9"/>
    <w:rsid w:val="00FD0793"/>
    <w:rsid w:val="00FD0E4B"/>
    <w:rsid w:val="00FD0E80"/>
    <w:rsid w:val="00FD11B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6794202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Formularz Oferty.docx</dmsv2BaseFileName>
    <dmsv2BaseDisplayName xmlns="http://schemas.microsoft.com/sharepoint/v3">Załącznik nr 3 – Formularz Oferty</dmsv2BaseDisplayName>
    <dmsv2SWPP2ObjectNumber xmlns="http://schemas.microsoft.com/sharepoint/v3">POST/DYS/OW/GZ/02717/2024                         </dmsv2SWPP2ObjectNumber>
    <dmsv2SWPP2SumMD5 xmlns="http://schemas.microsoft.com/sharepoint/v3">7f3b38094858d79334d3059cbd35f660</dmsv2SWPP2SumMD5>
    <dmsv2BaseMoved xmlns="http://schemas.microsoft.com/sharepoint/v3">false</dmsv2BaseMoved>
    <dmsv2BaseIsSensitive xmlns="http://schemas.microsoft.com/sharepoint/v3">true</dmsv2BaseIsSensitive>
    <dmsv2SWPP2IDSWPP2 xmlns="http://schemas.microsoft.com/sharepoint/v3">656000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20538913</dmsv2BaseClientSystemDocumentID>
    <dmsv2BaseModifiedByID xmlns="http://schemas.microsoft.com/sharepoint/v3">11909851</dmsv2BaseModifiedByID>
    <dmsv2BaseCreatedByID xmlns="http://schemas.microsoft.com/sharepoint/v3">11909851</dmsv2BaseCreatedByID>
    <dmsv2SWPP2ObjectDepartment xmlns="http://schemas.microsoft.com/sharepoint/v3">00000001000700050000000700000003</dmsv2SWPP2ObjectDepartment>
    <dmsv2SWPP2ObjectName xmlns="http://schemas.microsoft.com/sharepoint/v3">Postępowanie</dmsv2SWPP2ObjectName>
    <_dlc_DocId xmlns="a19cb1c7-c5c7-46d4-85ae-d83685407bba">ZKQJDXMXURTQ-23589584-8995</_dlc_DocId>
    <_dlc_DocIdUrl xmlns="a19cb1c7-c5c7-46d4-85ae-d83685407bba">
      <Url>https://swpp2.dms.gkpge.pl/sites/31/_layouts/15/DocIdRedir.aspx?ID=ZKQJDXMXURTQ-23589584-8995</Url>
      <Description>ZKQJDXMXURTQ-23589584-8995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elements/1.1/"/>
    <ds:schemaRef ds:uri="http://schemas.openxmlformats.org/package/2006/metadata/core-properties"/>
    <ds:schemaRef ds:uri="e98d7501-42e4-4a2d-b641-b529e1ab1d6e"/>
    <ds:schemaRef ds:uri="http://schemas.microsoft.com/office/infopath/2007/PartnerControls"/>
    <ds:schemaRef ds:uri="http://purl.org/dc/term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C0B3721-3590-4548-89CA-FA183C4C32BA}"/>
</file>

<file path=customXml/itemProps5.xml><?xml version="1.0" encoding="utf-8"?>
<ds:datastoreItem xmlns:ds="http://schemas.openxmlformats.org/officeDocument/2006/customXml" ds:itemID="{72D2952D-BDB5-4C88-B535-5A215F94C6B4}">
  <ds:schemaRefs>
    <ds:schemaRef ds:uri="http://schemas.openxmlformats.org/officeDocument/2006/bibliography"/>
  </ds:schemaRefs>
</ds:datastoreItem>
</file>

<file path=customXml/itemProps6.xml><?xml version="1.0" encoding="utf-8"?>
<ds:datastoreItem xmlns:ds="http://schemas.openxmlformats.org/officeDocument/2006/customXml" ds:itemID="{123257EC-0E0F-4566-BFED-6A869A4E3D0C}"/>
</file>

<file path=docProps/app.xml><?xml version="1.0" encoding="utf-8"?>
<Properties xmlns="http://schemas.openxmlformats.org/officeDocument/2006/extended-properties" xmlns:vt="http://schemas.openxmlformats.org/officeDocument/2006/docPropsVTypes">
  <Template>Normal</Template>
  <TotalTime>100</TotalTime>
  <Pages>3</Pages>
  <Words>1286</Words>
  <Characters>7720</Characters>
  <Application>Microsoft Office Word</Application>
  <DocSecurity>0</DocSecurity>
  <Lines>64</Lines>
  <Paragraphs>17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POST/DYS/OW/GZ/01/2021</dc:subject>
  <dc:creator>Kurpiewska Katarzyna [PGE S.A.]</dc:creator>
  <cp:lastModifiedBy>Matuszewski Paweł [PGE Dystr. O.Warszawa]</cp:lastModifiedBy>
  <cp:revision>22</cp:revision>
  <cp:lastPrinted>2023-01-31T13:28:00Z</cp:lastPrinted>
  <dcterms:created xsi:type="dcterms:W3CDTF">2023-04-27T14:08:00Z</dcterms:created>
  <dcterms:modified xsi:type="dcterms:W3CDTF">2024-09-12T11:58:00Z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30433dce-ae22-40e7-9d9c-4bdfa14eff0b</vt:lpwstr>
  </property>
</Properties>
</file>