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2.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7.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recipientData.xml" ContentType="application/vnd.ms-word.mailMergeRecipientData+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49C07" w14:textId="7744C9F5" w:rsidR="003C629B" w:rsidRPr="00D10121" w:rsidRDefault="00D10121" w:rsidP="00D10121">
      <w:pPr>
        <w:shd w:val="clear" w:color="auto" w:fill="C6D9F1" w:themeFill="text2" w:themeFillTint="33"/>
        <w:rPr>
          <w:rFonts w:ascii="Calibri" w:hAnsi="Calibri" w:cs="Calibri"/>
          <w:b/>
          <w:sz w:val="20"/>
        </w:rPr>
      </w:pPr>
      <w:bookmarkStart w:id="0" w:name="_Ref528247246"/>
      <w:bookmarkStart w:id="1" w:name="_Toc528334785"/>
      <w:bookmarkStart w:id="2" w:name="_Toc19182899"/>
      <w:bookmarkStart w:id="3" w:name="_GoBack"/>
      <w:bookmarkEnd w:id="3"/>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14:paraId="66B27E30" w14:textId="77777777" w:rsidR="003C629B" w:rsidRPr="009C2468" w:rsidRDefault="003C629B" w:rsidP="003C629B">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3C629B" w:rsidRPr="006B56FD" w14:paraId="1BB06B49" w14:textId="77777777" w:rsidTr="003C629B">
        <w:trPr>
          <w:trHeight w:val="1820"/>
        </w:trPr>
        <w:tc>
          <w:tcPr>
            <w:tcW w:w="3965" w:type="dxa"/>
            <w:tcBorders>
              <w:right w:val="single" w:sz="4" w:space="0" w:color="auto"/>
            </w:tcBorders>
          </w:tcPr>
          <w:p w14:paraId="689FDE16" w14:textId="77777777" w:rsidR="003C629B" w:rsidRPr="006B56FD" w:rsidRDefault="003C629B" w:rsidP="003C629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817EC59" w14:textId="77777777" w:rsidR="003C629B" w:rsidRPr="006B56FD" w:rsidRDefault="003C629B" w:rsidP="003C629B">
            <w:pPr>
              <w:ind w:right="28"/>
              <w:jc w:val="left"/>
              <w:rPr>
                <w:rFonts w:asciiTheme="minorHAnsi" w:hAnsiTheme="minorHAnsi" w:cstheme="minorHAnsi"/>
              </w:rPr>
            </w:pPr>
          </w:p>
          <w:p w14:paraId="28D303ED" w14:textId="77777777" w:rsidR="003C629B" w:rsidRPr="002A7B62" w:rsidRDefault="003C629B" w:rsidP="003C629B">
            <w:pPr>
              <w:ind w:right="28"/>
              <w:jc w:val="center"/>
              <w:rPr>
                <w:rFonts w:asciiTheme="minorHAnsi" w:hAnsiTheme="minorHAnsi" w:cstheme="minorHAnsi"/>
                <w:sz w:val="20"/>
              </w:rPr>
            </w:pPr>
            <w:r w:rsidRPr="002A7B62">
              <w:rPr>
                <w:rFonts w:asciiTheme="minorHAnsi" w:hAnsiTheme="minorHAnsi" w:cstheme="minorHAnsi"/>
                <w:sz w:val="20"/>
              </w:rPr>
              <w:t>…………………………………………………</w:t>
            </w:r>
          </w:p>
          <w:p w14:paraId="424A5CA9" w14:textId="77777777" w:rsidR="003C629B" w:rsidRPr="002A7B62" w:rsidRDefault="003C629B" w:rsidP="003C629B">
            <w:pPr>
              <w:ind w:right="28"/>
              <w:jc w:val="center"/>
              <w:rPr>
                <w:rFonts w:asciiTheme="minorHAnsi" w:hAnsiTheme="minorHAnsi" w:cstheme="minorHAnsi"/>
                <w:sz w:val="20"/>
              </w:rPr>
            </w:pPr>
            <w:r w:rsidRPr="002A7B62">
              <w:rPr>
                <w:rFonts w:asciiTheme="minorHAnsi" w:hAnsiTheme="minorHAnsi" w:cstheme="minorHAnsi"/>
                <w:sz w:val="20"/>
              </w:rPr>
              <w:t>……………………………………………….</w:t>
            </w:r>
          </w:p>
          <w:p w14:paraId="39D196C3" w14:textId="77777777" w:rsidR="003C629B" w:rsidRPr="002A7B62" w:rsidRDefault="003C629B" w:rsidP="003C629B">
            <w:pPr>
              <w:ind w:right="28"/>
              <w:jc w:val="center"/>
              <w:rPr>
                <w:rFonts w:asciiTheme="minorHAnsi" w:hAnsiTheme="minorHAnsi" w:cstheme="minorHAnsi"/>
                <w:i/>
                <w:sz w:val="20"/>
              </w:rPr>
            </w:pPr>
            <w:r w:rsidRPr="002A7B62">
              <w:rPr>
                <w:rFonts w:asciiTheme="minorHAnsi" w:hAnsiTheme="minorHAnsi" w:cstheme="minorHAnsi"/>
                <w:i/>
                <w:sz w:val="20"/>
              </w:rPr>
              <w:t>Nazwa i adres</w:t>
            </w:r>
          </w:p>
          <w:p w14:paraId="389188BD" w14:textId="77777777" w:rsidR="003C629B" w:rsidRPr="006B56FD" w:rsidRDefault="003C629B" w:rsidP="003C629B">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2378297" w14:textId="77777777" w:rsidR="003C629B" w:rsidRPr="006B56FD" w:rsidRDefault="003C629B" w:rsidP="003C629B">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6699C314" w14:textId="77777777" w:rsidR="003C629B" w:rsidRPr="006B56FD" w:rsidRDefault="003C629B" w:rsidP="003C629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3DDC982" w14:textId="77777777" w:rsidR="003C629B" w:rsidRPr="002A7B62" w:rsidRDefault="003C629B" w:rsidP="003C629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5E8841A3" w14:textId="77777777" w:rsidR="003C629B" w:rsidRPr="002A7B62" w:rsidRDefault="003C629B" w:rsidP="003C629B">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2C4AFA02" w14:textId="77777777" w:rsidR="003C629B" w:rsidRPr="002A7B62" w:rsidRDefault="003C629B" w:rsidP="003C629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5365F8DD" w14:textId="77777777" w:rsidR="003C629B" w:rsidRPr="002A7B62" w:rsidRDefault="003C629B" w:rsidP="003C629B">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0A0923D5" w14:textId="77777777" w:rsidR="003C629B" w:rsidRPr="006B56FD" w:rsidRDefault="003C629B" w:rsidP="003C629B">
            <w:pPr>
              <w:spacing w:line="360" w:lineRule="auto"/>
              <w:jc w:val="center"/>
              <w:rPr>
                <w:rFonts w:asciiTheme="minorHAnsi" w:eastAsiaTheme="majorEastAsia" w:hAnsiTheme="minorHAnsi" w:cstheme="minorHAnsi"/>
                <w:i/>
                <w:iCs/>
              </w:rPr>
            </w:pPr>
          </w:p>
        </w:tc>
      </w:tr>
    </w:tbl>
    <w:p w14:paraId="4AB9F18D" w14:textId="77777777" w:rsidR="003C629B" w:rsidRPr="00FA4CFC" w:rsidRDefault="003C629B" w:rsidP="003C629B">
      <w:pPr>
        <w:pStyle w:val="Nagwek2"/>
        <w:keepNext w:val="0"/>
        <w:keepLines w:val="0"/>
        <w:widowControl w:val="0"/>
        <w:spacing w:before="480" w:after="48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14:paraId="5A749ADE" w14:textId="53D21FE0" w:rsidR="003C629B" w:rsidRDefault="003C629B" w:rsidP="003C629B">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sidR="00B704B4">
        <w:rPr>
          <w:rFonts w:asciiTheme="minorHAnsi" w:hAnsiTheme="minorHAnsi" w:cstheme="minorHAnsi"/>
          <w:sz w:val="20"/>
          <w:szCs w:val="22"/>
        </w:rPr>
        <w:t>POST/DYS/OW/GZ/</w:t>
      </w:r>
      <w:r w:rsidR="006A4AC4">
        <w:rPr>
          <w:rFonts w:asciiTheme="minorHAnsi" w:hAnsiTheme="minorHAnsi" w:cstheme="minorHAnsi"/>
          <w:sz w:val="20"/>
          <w:szCs w:val="22"/>
        </w:rPr>
        <w:t>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923A36" w:rsidRPr="001E4E5D">
        <w:rPr>
          <w:rFonts w:asciiTheme="minorHAnsi" w:hAnsiTheme="minorHAnsi" w:cstheme="minorHAnsi"/>
          <w:noProof/>
          <w:sz w:val="20"/>
          <w:szCs w:val="22"/>
        </w:rPr>
        <w:t>2711</w:t>
      </w:r>
      <w:r w:rsidRPr="00C33EBB">
        <w:rPr>
          <w:rFonts w:asciiTheme="minorHAnsi" w:hAnsiTheme="minorHAnsi" w:cstheme="minorHAnsi"/>
          <w:sz w:val="20"/>
          <w:szCs w:val="22"/>
        </w:rPr>
        <w:fldChar w:fldCharType="end"/>
      </w:r>
      <w:r w:rsidRPr="00C33EBB">
        <w:rPr>
          <w:rFonts w:asciiTheme="minorHAnsi" w:hAnsiTheme="minorHAnsi" w:cstheme="minorHAnsi"/>
          <w:sz w:val="20"/>
          <w:szCs w:val="22"/>
        </w:rPr>
        <w:t>/</w:t>
      </w:r>
      <w:r w:rsidR="00BD5ED3">
        <w:rPr>
          <w:rFonts w:asciiTheme="minorHAnsi" w:hAnsiTheme="minorHAnsi" w:cstheme="minorHAnsi"/>
          <w:sz w:val="20"/>
          <w:szCs w:val="22"/>
        </w:rPr>
        <w:t>202</w:t>
      </w:r>
      <w:r w:rsidR="00C44C84">
        <w:rPr>
          <w:rFonts w:asciiTheme="minorHAnsi" w:hAnsiTheme="minorHAnsi" w:cstheme="minorHAnsi"/>
          <w:sz w:val="20"/>
          <w:szCs w:val="22"/>
        </w:rPr>
        <w:t>4</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923A36" w:rsidRPr="001E4E5D">
        <w:rPr>
          <w:rFonts w:asciiTheme="minorHAnsi" w:hAnsiTheme="minorHAnsi" w:cstheme="minorHAnsi"/>
          <w:noProof/>
          <w:sz w:val="20"/>
          <w:lang w:eastAsia="pl-PL"/>
        </w:rPr>
        <w:t>RBI- Roboty budowlane Zad.1. 23/07185- Marki, ul. Środkowa, 73/11, gm. Marki Zad.2. 22/00617; 22/05113, 21/12793, 22/01161, 22/02759, 22/05115, 22/05118, 22/05153, 22/05154, 22/05155, 22/05156, 22/05157, 22/05158, 22/05159, 22/05160, 22/05161, 22/05162, 22/05163, 22/05164, 22/05165, 22/05169, 22/05170, 22/05179, 22/05180, 22/05181, 22/05182, 22/05184, 22/05186, 22/05200, 22/05201; Dosin.</w:t>
      </w:r>
      <w:r>
        <w:rPr>
          <w:rFonts w:asciiTheme="minorHAnsi" w:hAnsiTheme="minorHAnsi" w:cstheme="minorHAnsi"/>
          <w:sz w:val="20"/>
          <w:lang w:eastAsia="pl-PL"/>
        </w:rPr>
        <w:fldChar w:fldCharType="end"/>
      </w:r>
      <w:r>
        <w:rPr>
          <w:rFonts w:asciiTheme="minorHAnsi" w:hAnsiTheme="minorHAnsi" w:cstheme="minorHAnsi"/>
          <w:sz w:val="20"/>
          <w:lang w:eastAsia="pl-PL"/>
        </w:rPr>
        <w:t>”</w:t>
      </w:r>
    </w:p>
    <w:p w14:paraId="46661F06" w14:textId="77777777" w:rsidR="003C629B" w:rsidRPr="00F71E5C" w:rsidRDefault="003C629B" w:rsidP="003C629B">
      <w:pPr>
        <w:spacing w:after="80" w:line="240" w:lineRule="exact"/>
        <w:ind w:left="-284"/>
        <w:rPr>
          <w:rFonts w:asciiTheme="minorHAnsi" w:hAnsiTheme="minorHAnsi" w:cstheme="minorHAnsi"/>
          <w:sz w:val="20"/>
        </w:rPr>
      </w:pPr>
    </w:p>
    <w:p w14:paraId="56C103FE" w14:textId="77777777" w:rsidR="003C629B"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D21208" w14:paraId="364D4556" w14:textId="77777777" w:rsidTr="003C629B">
        <w:trPr>
          <w:trHeight w:val="409"/>
        </w:trPr>
        <w:tc>
          <w:tcPr>
            <w:tcW w:w="2694" w:type="dxa"/>
            <w:tcBorders>
              <w:top w:val="single" w:sz="4" w:space="0" w:color="auto"/>
              <w:left w:val="single" w:sz="4" w:space="0" w:color="auto"/>
            </w:tcBorders>
            <w:shd w:val="clear" w:color="auto" w:fill="FFFFFF" w:themeFill="background1"/>
            <w:vAlign w:val="center"/>
          </w:tcPr>
          <w:p w14:paraId="45C306CF" w14:textId="77777777" w:rsidR="003C629B" w:rsidRPr="00451C10" w:rsidRDefault="003C629B" w:rsidP="003C629B">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65E8FD60" w14:textId="77777777" w:rsidR="003C629B" w:rsidRPr="00451C10" w:rsidRDefault="003C629B" w:rsidP="003C629B">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3C629B" w:rsidRPr="00D21208" w14:paraId="44C725BE" w14:textId="77777777" w:rsidTr="003C629B">
        <w:trPr>
          <w:trHeight w:val="532"/>
        </w:trPr>
        <w:tc>
          <w:tcPr>
            <w:tcW w:w="2694" w:type="dxa"/>
            <w:vAlign w:val="center"/>
          </w:tcPr>
          <w:p w14:paraId="4D69B894" w14:textId="77777777" w:rsidR="003C629B" w:rsidRPr="00451C10" w:rsidRDefault="003C629B" w:rsidP="003C629B">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6BDAD26A" w14:textId="77777777" w:rsidR="003C629B" w:rsidRPr="00451C10" w:rsidRDefault="003C629B" w:rsidP="003C629B">
            <w:pPr>
              <w:spacing w:before="100" w:beforeAutospacing="1" w:after="100" w:afterAutospacing="1" w:line="240" w:lineRule="auto"/>
              <w:ind w:left="-70"/>
              <w:jc w:val="center"/>
              <w:rPr>
                <w:rFonts w:asciiTheme="minorHAnsi" w:hAnsiTheme="minorHAnsi" w:cs="Arial"/>
                <w:color w:val="000000"/>
                <w:sz w:val="20"/>
                <w:lang w:eastAsia="pl-PL"/>
              </w:rPr>
            </w:pPr>
          </w:p>
        </w:tc>
      </w:tr>
    </w:tbl>
    <w:p w14:paraId="26FFBFF8" w14:textId="77777777" w:rsidR="003C629B" w:rsidRPr="00F71E5C" w:rsidRDefault="003C629B" w:rsidP="003C629B">
      <w:pPr>
        <w:pStyle w:val="Akapitzlist"/>
        <w:spacing w:after="80" w:line="240" w:lineRule="exact"/>
        <w:ind w:left="0"/>
        <w:rPr>
          <w:rFonts w:asciiTheme="minorHAnsi" w:hAnsiTheme="minorHAnsi" w:cstheme="minorHAnsi"/>
          <w:b/>
          <w:sz w:val="20"/>
        </w:rPr>
      </w:pPr>
    </w:p>
    <w:p w14:paraId="3C744DAF" w14:textId="77777777" w:rsidR="003C629B" w:rsidRPr="00F71E5C"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F71E5C" w14:paraId="286561F0" w14:textId="77777777" w:rsidTr="003C629B">
        <w:tc>
          <w:tcPr>
            <w:tcW w:w="2694" w:type="dxa"/>
            <w:shd w:val="clear" w:color="auto" w:fill="F2F2F2" w:themeFill="background1" w:themeFillShade="F2"/>
          </w:tcPr>
          <w:p w14:paraId="54D4FC14"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09D76C60"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0EAD5189" w14:textId="77777777" w:rsidTr="003C629B">
        <w:tc>
          <w:tcPr>
            <w:tcW w:w="2694" w:type="dxa"/>
            <w:shd w:val="clear" w:color="auto" w:fill="F2F2F2" w:themeFill="background1" w:themeFillShade="F2"/>
          </w:tcPr>
          <w:p w14:paraId="546AFD77"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78AB0CC"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723F5329" w14:textId="77777777" w:rsidTr="003C629B">
        <w:tc>
          <w:tcPr>
            <w:tcW w:w="2694" w:type="dxa"/>
            <w:shd w:val="clear" w:color="auto" w:fill="F2F2F2" w:themeFill="background1" w:themeFillShade="F2"/>
          </w:tcPr>
          <w:p w14:paraId="2A1DBCED"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1E5A6DD"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0A711D83" w14:textId="77777777" w:rsidTr="003C629B">
        <w:tc>
          <w:tcPr>
            <w:tcW w:w="2694" w:type="dxa"/>
            <w:shd w:val="clear" w:color="auto" w:fill="F2F2F2" w:themeFill="background1" w:themeFillShade="F2"/>
          </w:tcPr>
          <w:p w14:paraId="026634CC" w14:textId="77777777" w:rsidR="003C629B" w:rsidRPr="00F71E5C" w:rsidRDefault="003C629B" w:rsidP="003C629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260434FA" w14:textId="77777777" w:rsidR="003C629B" w:rsidRPr="00F71E5C" w:rsidRDefault="003C629B" w:rsidP="003C629B">
            <w:pPr>
              <w:spacing w:before="100" w:line="240" w:lineRule="exact"/>
              <w:rPr>
                <w:rFonts w:asciiTheme="minorHAnsi" w:hAnsiTheme="minorHAnsi" w:cstheme="minorHAnsi"/>
                <w:sz w:val="20"/>
                <w:lang w:val="de-DE"/>
              </w:rPr>
            </w:pPr>
          </w:p>
        </w:tc>
      </w:tr>
    </w:tbl>
    <w:p w14:paraId="3085E808" w14:textId="77777777" w:rsidR="003C629B" w:rsidRDefault="003C629B" w:rsidP="003C629B">
      <w:pPr>
        <w:tabs>
          <w:tab w:val="center" w:pos="4536"/>
          <w:tab w:val="right" w:pos="9072"/>
        </w:tabs>
        <w:spacing w:line="240" w:lineRule="exact"/>
        <w:rPr>
          <w:rFonts w:asciiTheme="minorHAnsi" w:hAnsiTheme="minorHAnsi" w:cstheme="minorHAnsi"/>
          <w:sz w:val="20"/>
        </w:rPr>
      </w:pPr>
    </w:p>
    <w:p w14:paraId="1C2352A6" w14:textId="157122C5" w:rsidR="003C629B" w:rsidRDefault="003C629B" w:rsidP="003C629B">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F71E5C" w14:paraId="6E2755A7" w14:textId="77777777" w:rsidTr="003C629B">
        <w:tc>
          <w:tcPr>
            <w:tcW w:w="2694" w:type="dxa"/>
            <w:shd w:val="clear" w:color="auto" w:fill="F2F2F2" w:themeFill="background1" w:themeFillShade="F2"/>
          </w:tcPr>
          <w:p w14:paraId="122678AF"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68F084E6"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651A5A84" w14:textId="77777777" w:rsidTr="003C629B">
        <w:tc>
          <w:tcPr>
            <w:tcW w:w="2694" w:type="dxa"/>
            <w:shd w:val="clear" w:color="auto" w:fill="F2F2F2" w:themeFill="background1" w:themeFillShade="F2"/>
          </w:tcPr>
          <w:p w14:paraId="760DC94C"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09F05C87"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3E07E833" w14:textId="77777777" w:rsidTr="003C629B">
        <w:tc>
          <w:tcPr>
            <w:tcW w:w="2694" w:type="dxa"/>
            <w:shd w:val="clear" w:color="auto" w:fill="F2F2F2" w:themeFill="background1" w:themeFillShade="F2"/>
          </w:tcPr>
          <w:p w14:paraId="3F0F71FD"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4E94D04D"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780AEF3B" w14:textId="77777777" w:rsidTr="003C629B">
        <w:tc>
          <w:tcPr>
            <w:tcW w:w="2694" w:type="dxa"/>
            <w:shd w:val="clear" w:color="auto" w:fill="F2F2F2" w:themeFill="background1" w:themeFillShade="F2"/>
          </w:tcPr>
          <w:p w14:paraId="5063B847" w14:textId="77777777" w:rsidR="003C629B" w:rsidRPr="00F71E5C" w:rsidRDefault="003C629B" w:rsidP="003C629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1CA16E23" w14:textId="77777777" w:rsidR="003C629B" w:rsidRPr="00F71E5C" w:rsidRDefault="003C629B" w:rsidP="003C629B">
            <w:pPr>
              <w:spacing w:before="100" w:line="240" w:lineRule="exact"/>
              <w:rPr>
                <w:rFonts w:asciiTheme="minorHAnsi" w:hAnsiTheme="minorHAnsi" w:cstheme="minorHAnsi"/>
                <w:sz w:val="20"/>
                <w:lang w:val="de-DE"/>
              </w:rPr>
            </w:pPr>
          </w:p>
        </w:tc>
      </w:tr>
    </w:tbl>
    <w:p w14:paraId="5688A551" w14:textId="77777777" w:rsidR="003C629B" w:rsidRDefault="003C629B" w:rsidP="003C629B">
      <w:pPr>
        <w:tabs>
          <w:tab w:val="center" w:pos="4536"/>
          <w:tab w:val="right" w:pos="9072"/>
        </w:tabs>
        <w:spacing w:line="240" w:lineRule="exact"/>
        <w:rPr>
          <w:rFonts w:asciiTheme="minorHAnsi" w:hAnsiTheme="minorHAnsi" w:cstheme="minorHAnsi"/>
          <w:sz w:val="20"/>
        </w:rPr>
      </w:pPr>
    </w:p>
    <w:p w14:paraId="533AEA11" w14:textId="57D9EC9D" w:rsidR="003C629B" w:rsidRPr="00FA4CFC" w:rsidRDefault="003C629B" w:rsidP="00FA4CFC">
      <w:pPr>
        <w:pStyle w:val="Nagwek2"/>
        <w:widowControl w:val="0"/>
        <w:numPr>
          <w:ilvl w:val="5"/>
          <w:numId w:val="27"/>
        </w:numPr>
        <w:tabs>
          <w:tab w:val="left" w:pos="284"/>
        </w:tabs>
        <w:spacing w:before="120" w:after="12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11346B00" w14:textId="5DACD05E" w:rsidR="00CD28F2" w:rsidRDefault="00CD28F2" w:rsidP="00221E34">
      <w:pPr>
        <w:pStyle w:val="Akapitzlist"/>
        <w:spacing w:before="100" w:beforeAutospacing="1" w:after="100" w:afterAutospacing="1" w:line="360" w:lineRule="auto"/>
        <w:ind w:left="0"/>
        <w:rPr>
          <w:rFonts w:asciiTheme="minorHAnsi" w:hAnsiTheme="minorHAnsi" w:cstheme="minorHAnsi"/>
          <w:b/>
          <w:sz w:val="20"/>
        </w:rPr>
      </w:pPr>
      <w:r>
        <w:rPr>
          <w:rFonts w:asciiTheme="minorHAnsi" w:hAnsiTheme="minorHAnsi" w:cstheme="minorHAnsi"/>
          <w:b/>
          <w:sz w:val="20"/>
        </w:rPr>
        <w:t xml:space="preserve">Zadanie 1. </w:t>
      </w:r>
      <w:r w:rsidR="00B74AE0" w:rsidRPr="00B74AE0">
        <w:rPr>
          <w:rFonts w:asciiTheme="minorHAnsi" w:hAnsiTheme="minorHAnsi" w:cstheme="minorHAnsi"/>
          <w:b/>
          <w:sz w:val="20"/>
        </w:rPr>
        <w:t xml:space="preserve">Roboty budowlane: </w:t>
      </w:r>
      <w:r w:rsidR="00923A36" w:rsidRPr="00923A36">
        <w:rPr>
          <w:rFonts w:asciiTheme="minorHAnsi" w:hAnsiTheme="minorHAnsi" w:cstheme="minorHAnsi"/>
          <w:b/>
          <w:sz w:val="20"/>
        </w:rPr>
        <w:t>Zad.1. RBI- Roboty budowlane -wymiana transformatora na stacji nr 12-0674 na 250 kVA (Transf. dostarcza Wykonawca), budowa linii kablowej nN YAKXs 4x240 mm2 o dł. 440(447)m do ZK3/28SL, Marki, Środkowa, 73/11, gm. Marki (23-G3/S/07185).</w:t>
      </w:r>
    </w:p>
    <w:p w14:paraId="16327F9F" w14:textId="151055B7" w:rsidR="003C629B" w:rsidRPr="00F71E5C" w:rsidRDefault="003C629B" w:rsidP="00221E34">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Pr="00F71E5C">
        <w:rPr>
          <w:rFonts w:asciiTheme="minorHAnsi" w:hAnsiTheme="minorHAnsi" w:cstheme="minorHAnsi"/>
          <w:sz w:val="20"/>
        </w:rPr>
        <w:t>)</w:t>
      </w:r>
    </w:p>
    <w:p w14:paraId="2A56AA64" w14:textId="77777777" w:rsidR="003C629B" w:rsidRDefault="003C629B" w:rsidP="00221E34">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9D37792" w14:textId="730342B3" w:rsidR="003C629B" w:rsidRDefault="003C629B" w:rsidP="00221E34">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lastRenderedPageBreak/>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00CC65D6">
        <w:rPr>
          <w:rFonts w:asciiTheme="minorHAnsi" w:hAnsiTheme="minorHAnsi" w:cstheme="minorHAnsi"/>
          <w:sz w:val="20"/>
        </w:rPr>
        <w:t xml:space="preserve"> (słownie ...........</w:t>
      </w:r>
      <w:r w:rsidR="00221E34">
        <w:rPr>
          <w:rFonts w:asciiTheme="minorHAnsi" w:hAnsiTheme="minorHAnsi" w:cstheme="minorHAnsi"/>
          <w:sz w:val="20"/>
        </w:rPr>
        <w:t>. ……………………………………………</w:t>
      </w:r>
      <w:r w:rsidR="00CC65D6">
        <w:rPr>
          <w:rFonts w:asciiTheme="minorHAnsi" w:hAnsiTheme="minorHAnsi" w:cstheme="minorHAnsi"/>
          <w:sz w:val="20"/>
        </w:rPr>
        <w:t>……</w:t>
      </w:r>
      <w:r w:rsidR="00221E34">
        <w:rPr>
          <w:rFonts w:asciiTheme="minorHAnsi" w:hAnsiTheme="minorHAnsi" w:cstheme="minorHAnsi"/>
          <w:sz w:val="20"/>
        </w:rPr>
        <w:t>..</w:t>
      </w:r>
      <w:r w:rsidR="00221E34" w:rsidRPr="00F71E5C">
        <w:rPr>
          <w:rFonts w:asciiTheme="minorHAnsi" w:hAnsiTheme="minorHAnsi" w:cstheme="minorHAnsi"/>
          <w:sz w:val="20"/>
        </w:rPr>
        <w:t>)</w:t>
      </w:r>
    </w:p>
    <w:p w14:paraId="60F19810" w14:textId="5109D2CC" w:rsidR="00A41690" w:rsidRDefault="00A41690" w:rsidP="00CC65D6">
      <w:pPr>
        <w:spacing w:line="240" w:lineRule="auto"/>
        <w:rPr>
          <w:rFonts w:asciiTheme="minorHAnsi" w:hAnsiTheme="minorHAnsi" w:cstheme="minorHAnsi"/>
          <w:b/>
          <w:sz w:val="20"/>
        </w:rPr>
      </w:pPr>
    </w:p>
    <w:p w14:paraId="00E8C670" w14:textId="430F4E69" w:rsidR="00C43D0D" w:rsidRDefault="00C43D0D" w:rsidP="00CC65D6">
      <w:pPr>
        <w:spacing w:line="240" w:lineRule="auto"/>
        <w:rPr>
          <w:rFonts w:asciiTheme="minorHAnsi" w:hAnsiTheme="minorHAnsi" w:cstheme="minorHAnsi"/>
          <w:b/>
          <w:sz w:val="20"/>
        </w:rPr>
      </w:pPr>
      <w:r>
        <w:rPr>
          <w:rFonts w:asciiTheme="minorHAnsi" w:hAnsiTheme="minorHAnsi" w:cstheme="minorHAnsi"/>
          <w:b/>
          <w:sz w:val="20"/>
        </w:rPr>
        <w:t>Zadanie 2.</w:t>
      </w:r>
      <w:r w:rsidRPr="00C43D0D">
        <w:t xml:space="preserve"> </w:t>
      </w:r>
      <w:r w:rsidR="00B74AE0" w:rsidRPr="00B74AE0">
        <w:rPr>
          <w:rFonts w:asciiTheme="minorHAnsi" w:hAnsiTheme="minorHAnsi" w:cstheme="minorHAnsi"/>
          <w:b/>
          <w:sz w:val="20"/>
        </w:rPr>
        <w:t xml:space="preserve">Roboty budowlane: </w:t>
      </w:r>
      <w:r w:rsidR="00923A36" w:rsidRPr="00923A36">
        <w:rPr>
          <w:rFonts w:asciiTheme="minorHAnsi" w:hAnsiTheme="minorHAnsi" w:cstheme="minorHAnsi"/>
          <w:b/>
          <w:sz w:val="20"/>
        </w:rPr>
        <w:t>Zad.2. 22/00617; 22/05113, 21/12793, 22/01161, 22/02759, 22/05115, 22/05118, 22/05153, 22/05154, 22/05155, 22/05156, 22/05157, 22/05158, 22/05159, 22/05160, 22/05161, 22/05162, 22/05163, 22/05164, 22/05165, 22/05169, 22/05170, 22/05179, 22/05180, 22/05181, 22/05182, 22/05184, 22/05186, 22/05200, 22/05201; Dosin, nr dz. dz. 4/9- 4/24; 4/29- 4/41; 4/9- 4/24; 4/47; 4/48; gm. Serock</w:t>
      </w:r>
      <w:r w:rsidR="00B74AE0" w:rsidRPr="00B74AE0">
        <w:rPr>
          <w:rFonts w:asciiTheme="minorHAnsi" w:hAnsiTheme="minorHAnsi" w:cstheme="minorHAnsi"/>
          <w:b/>
          <w:sz w:val="20"/>
        </w:rPr>
        <w:t>.</w:t>
      </w:r>
    </w:p>
    <w:p w14:paraId="0BCE5CBC" w14:textId="1E5A0974" w:rsidR="001C0B4F" w:rsidRPr="00F71E5C" w:rsidRDefault="001C0B4F" w:rsidP="001C0B4F">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Pr="00F71E5C">
        <w:rPr>
          <w:rFonts w:asciiTheme="minorHAnsi" w:hAnsiTheme="minorHAnsi" w:cstheme="minorHAnsi"/>
          <w:sz w:val="20"/>
        </w:rPr>
        <w:t>)</w:t>
      </w:r>
    </w:p>
    <w:p w14:paraId="06C83F6A" w14:textId="77777777" w:rsidR="001C0B4F" w:rsidRDefault="001C0B4F" w:rsidP="001C0B4F">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4B3571F1" w14:textId="77777777" w:rsidR="001C0B4F" w:rsidRDefault="001C0B4F" w:rsidP="001C0B4F">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Pr>
          <w:rFonts w:asciiTheme="minorHAnsi" w:hAnsiTheme="minorHAnsi" w:cstheme="minorHAnsi"/>
          <w:sz w:val="20"/>
        </w:rPr>
        <w:t xml:space="preserve"> (słownie ............ …………………………………………………..</w:t>
      </w:r>
      <w:r w:rsidRPr="00F71E5C">
        <w:rPr>
          <w:rFonts w:asciiTheme="minorHAnsi" w:hAnsiTheme="minorHAnsi" w:cstheme="minorHAnsi"/>
          <w:sz w:val="20"/>
        </w:rPr>
        <w:t>)</w:t>
      </w:r>
    </w:p>
    <w:p w14:paraId="11BDD733" w14:textId="77777777" w:rsidR="003C629B" w:rsidRPr="00FA4CFC" w:rsidRDefault="003C629B" w:rsidP="00EE1D89">
      <w:pPr>
        <w:pStyle w:val="Nagwek2"/>
        <w:widowControl w:val="0"/>
        <w:numPr>
          <w:ilvl w:val="5"/>
          <w:numId w:val="27"/>
        </w:numPr>
        <w:spacing w:before="120" w:after="120" w:line="240" w:lineRule="exact"/>
        <w:ind w:left="426" w:hanging="426"/>
        <w:rPr>
          <w:rFonts w:asciiTheme="minorHAnsi" w:hAnsiTheme="minorHAnsi" w:cstheme="minorHAnsi"/>
          <w:color w:val="auto"/>
          <w:sz w:val="20"/>
        </w:rPr>
      </w:pPr>
      <w:r w:rsidRPr="00FA4CFC">
        <w:rPr>
          <w:rFonts w:asciiTheme="minorHAnsi" w:hAnsiTheme="minorHAnsi" w:cstheme="minorHAnsi"/>
          <w:color w:val="auto"/>
          <w:sz w:val="20"/>
        </w:rPr>
        <w:t>OŚWIADCZENIA I INFORMACJE:</w:t>
      </w:r>
    </w:p>
    <w:p w14:paraId="3AF5843D" w14:textId="77777777" w:rsidR="003C629B" w:rsidRPr="009C2468" w:rsidRDefault="003C629B" w:rsidP="003C629B">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7DEE149" w14:textId="106240F9"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3C75B883" w14:textId="77777777" w:rsidR="003C629B" w:rsidRPr="00AC4FB9"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Oświadczenie/a o braku podstaw do wykluczenia na postawie </w:t>
      </w:r>
      <w:r>
        <w:rPr>
          <w:rFonts w:asciiTheme="minorHAnsi" w:hAnsiTheme="minorHAnsi" w:cstheme="minorHAnsi"/>
          <w:sz w:val="20"/>
          <w:lang w:eastAsia="pl-PL"/>
        </w:rPr>
        <w:t>przesłanek określonych w pkt. 1.1. Załącznika nr 2 do SWZ przekazujemy w załączeniu.</w:t>
      </w:r>
    </w:p>
    <w:p w14:paraId="0B345156" w14:textId="77777777"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7120F840" w14:textId="77777777" w:rsidR="003C629B" w:rsidRPr="0005054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8E0AF4E" w14:textId="77777777" w:rsidR="003C629B" w:rsidRPr="0005054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7EB20724" w14:textId="77777777" w:rsidR="003C629B" w:rsidRPr="003B0FB4" w:rsidRDefault="003C629B" w:rsidP="003C629B">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my, nasi pracownicy, współpracownicy, osoby, przy pomocy, których będziemy </w:t>
      </w:r>
      <w:r>
        <w:rPr>
          <w:rFonts w:asciiTheme="minorHAnsi" w:hAnsiTheme="minorHAnsi" w:cstheme="minorHAnsi"/>
          <w:sz w:val="20"/>
          <w:lang w:eastAsia="pl-PL"/>
        </w:rPr>
        <w:t>realizować zamówienie</w:t>
      </w:r>
      <w:r w:rsidRPr="00050548">
        <w:rPr>
          <w:rFonts w:asciiTheme="minorHAnsi" w:hAnsiTheme="minorHAnsi" w:cstheme="minorHAnsi"/>
          <w:sz w:val="20"/>
          <w:lang w:eastAsia="pl-PL"/>
        </w:rPr>
        <w:t xml:space="preserve"> lub podwykonawcy 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F497D" w:themeColor="text2"/>
          <w:sz w:val="20"/>
          <w:lang w:eastAsia="pl-PL"/>
        </w:rPr>
        <w:t>.</w:t>
      </w:r>
    </w:p>
    <w:p w14:paraId="0EC8FF0B" w14:textId="77777777"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FED125A" w14:textId="76761569" w:rsidR="003C629B" w:rsidRPr="003B0FB4"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54E5D9DD" w14:textId="77777777" w:rsidR="003C629B" w:rsidRPr="009C2468" w:rsidRDefault="00923A36"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Content>
          <w:r w:rsidR="003C629B" w:rsidRPr="009C2468">
            <w:rPr>
              <w:rFonts w:ascii="Segoe UI Symbol" w:eastAsia="MS Gothic" w:hAnsi="Segoe UI Symbol" w:cs="Segoe UI Symbol"/>
              <w:sz w:val="20"/>
            </w:rPr>
            <w:t>☐</w:t>
          </w:r>
        </w:sdtContent>
      </w:sdt>
      <w:r w:rsidR="003C629B" w:rsidRPr="009C2468">
        <w:rPr>
          <w:rFonts w:asciiTheme="minorHAnsi" w:hAnsiTheme="minorHAnsi" w:cstheme="minorHAnsi"/>
          <w:sz w:val="20"/>
        </w:rPr>
        <w:tab/>
        <w:t>Przedmiot zamówienia wykonamy siłami własnymi;</w:t>
      </w:r>
    </w:p>
    <w:p w14:paraId="10E3E4F4" w14:textId="77777777" w:rsidR="003C629B" w:rsidRPr="009C2468" w:rsidRDefault="00923A36"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Content>
          <w:r w:rsidR="003C629B" w:rsidRPr="009C2468">
            <w:rPr>
              <w:rFonts w:ascii="Segoe UI Symbol" w:eastAsia="MS Gothic" w:hAnsi="Segoe UI Symbol" w:cs="Segoe UI Symbol"/>
              <w:sz w:val="20"/>
            </w:rPr>
            <w:t>☐</w:t>
          </w:r>
        </w:sdtContent>
      </w:sdt>
      <w:r w:rsidR="003C629B" w:rsidRPr="009C2468">
        <w:rPr>
          <w:rFonts w:asciiTheme="minorHAnsi" w:hAnsiTheme="minorHAnsi" w:cstheme="minorHAnsi"/>
          <w:sz w:val="20"/>
        </w:rPr>
        <w:tab/>
        <w:t>Powierzymy następującym podwykonawcom realizację następujących części:</w:t>
      </w:r>
    </w:p>
    <w:p w14:paraId="11D32D2D" w14:textId="77777777" w:rsidR="003C629B" w:rsidRPr="009C2468" w:rsidRDefault="003C629B" w:rsidP="003C629B">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8"/>
        <w:gridCol w:w="4499"/>
      </w:tblGrid>
      <w:tr w:rsidR="003C629B" w:rsidRPr="009C2468" w14:paraId="3AAF9545" w14:textId="77777777" w:rsidTr="003C629B">
        <w:trPr>
          <w:jc w:val="center"/>
        </w:trPr>
        <w:tc>
          <w:tcPr>
            <w:tcW w:w="429" w:type="dxa"/>
            <w:shd w:val="clear" w:color="auto" w:fill="F2F2F2" w:themeFill="background1" w:themeFillShade="F2"/>
          </w:tcPr>
          <w:p w14:paraId="6D78C43A" w14:textId="77777777" w:rsidR="003C629B" w:rsidRPr="009C2468" w:rsidRDefault="003C629B" w:rsidP="003C629B">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D0CDDB4"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01A22D51"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45B1379E"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3C629B" w:rsidRPr="009C2468" w14:paraId="5155CC3F" w14:textId="77777777" w:rsidTr="003C629B">
        <w:trPr>
          <w:jc w:val="center"/>
        </w:trPr>
        <w:tc>
          <w:tcPr>
            <w:tcW w:w="429" w:type="dxa"/>
          </w:tcPr>
          <w:p w14:paraId="7CFE5A72" w14:textId="77777777" w:rsidR="003C629B" w:rsidRPr="009C2468" w:rsidRDefault="003C629B" w:rsidP="003C629B">
            <w:pPr>
              <w:spacing w:line="240" w:lineRule="exact"/>
              <w:ind w:right="-284"/>
              <w:jc w:val="center"/>
              <w:rPr>
                <w:rFonts w:asciiTheme="minorHAnsi" w:hAnsiTheme="minorHAnsi" w:cstheme="minorHAnsi"/>
              </w:rPr>
            </w:pPr>
          </w:p>
        </w:tc>
        <w:tc>
          <w:tcPr>
            <w:tcW w:w="3408" w:type="dxa"/>
          </w:tcPr>
          <w:p w14:paraId="44E0B436" w14:textId="77777777" w:rsidR="003C629B" w:rsidRPr="009C2468" w:rsidRDefault="003C629B" w:rsidP="003C629B">
            <w:pPr>
              <w:spacing w:line="240" w:lineRule="exact"/>
              <w:ind w:right="-284"/>
              <w:jc w:val="center"/>
              <w:rPr>
                <w:rFonts w:asciiTheme="minorHAnsi" w:hAnsiTheme="minorHAnsi" w:cstheme="minorHAnsi"/>
              </w:rPr>
            </w:pPr>
          </w:p>
        </w:tc>
        <w:tc>
          <w:tcPr>
            <w:tcW w:w="4530" w:type="dxa"/>
          </w:tcPr>
          <w:p w14:paraId="7B6E4B90" w14:textId="77777777" w:rsidR="003C629B" w:rsidRPr="009C2468" w:rsidRDefault="003C629B" w:rsidP="003C629B">
            <w:pPr>
              <w:spacing w:line="240" w:lineRule="exact"/>
              <w:ind w:right="-284"/>
              <w:jc w:val="center"/>
              <w:rPr>
                <w:rFonts w:asciiTheme="minorHAnsi" w:hAnsiTheme="minorHAnsi" w:cstheme="minorHAnsi"/>
              </w:rPr>
            </w:pPr>
          </w:p>
        </w:tc>
      </w:tr>
      <w:tr w:rsidR="003C629B" w:rsidRPr="009C2468" w14:paraId="25A71F14" w14:textId="77777777" w:rsidTr="003C629B">
        <w:trPr>
          <w:jc w:val="center"/>
        </w:trPr>
        <w:tc>
          <w:tcPr>
            <w:tcW w:w="429" w:type="dxa"/>
          </w:tcPr>
          <w:p w14:paraId="63896D51" w14:textId="77777777" w:rsidR="003C629B" w:rsidRPr="009C2468" w:rsidRDefault="003C629B" w:rsidP="003C629B">
            <w:pPr>
              <w:spacing w:line="240" w:lineRule="exact"/>
              <w:ind w:right="-284"/>
              <w:jc w:val="center"/>
              <w:rPr>
                <w:rFonts w:asciiTheme="minorHAnsi" w:hAnsiTheme="minorHAnsi" w:cstheme="minorHAnsi"/>
              </w:rPr>
            </w:pPr>
          </w:p>
        </w:tc>
        <w:tc>
          <w:tcPr>
            <w:tcW w:w="3408" w:type="dxa"/>
          </w:tcPr>
          <w:p w14:paraId="2A33B3DD" w14:textId="77777777" w:rsidR="003C629B" w:rsidRPr="009C2468" w:rsidRDefault="003C629B" w:rsidP="003C629B">
            <w:pPr>
              <w:spacing w:line="240" w:lineRule="exact"/>
              <w:ind w:right="-284"/>
              <w:jc w:val="center"/>
              <w:rPr>
                <w:rFonts w:asciiTheme="minorHAnsi" w:hAnsiTheme="minorHAnsi" w:cstheme="minorHAnsi"/>
              </w:rPr>
            </w:pPr>
          </w:p>
        </w:tc>
        <w:tc>
          <w:tcPr>
            <w:tcW w:w="4530" w:type="dxa"/>
          </w:tcPr>
          <w:p w14:paraId="1C87ED4B" w14:textId="77777777" w:rsidR="003C629B" w:rsidRPr="009C2468" w:rsidRDefault="003C629B" w:rsidP="003C629B">
            <w:pPr>
              <w:spacing w:line="240" w:lineRule="exact"/>
              <w:ind w:right="-284"/>
              <w:jc w:val="center"/>
              <w:rPr>
                <w:rFonts w:asciiTheme="minorHAnsi" w:hAnsiTheme="minorHAnsi" w:cstheme="minorHAnsi"/>
              </w:rPr>
            </w:pPr>
          </w:p>
        </w:tc>
      </w:tr>
    </w:tbl>
    <w:p w14:paraId="17600B06" w14:textId="77777777" w:rsidR="003C629B" w:rsidRPr="003B0FB4" w:rsidRDefault="003C629B" w:rsidP="003C629B">
      <w:pPr>
        <w:pStyle w:val="Akapitzlist"/>
        <w:spacing w:line="240" w:lineRule="auto"/>
        <w:ind w:left="426"/>
        <w:rPr>
          <w:rFonts w:asciiTheme="minorHAnsi" w:hAnsiTheme="minorHAnsi" w:cstheme="minorHAnsi"/>
          <w:sz w:val="20"/>
          <w:lang w:eastAsia="pl-PL"/>
        </w:rPr>
      </w:pPr>
    </w:p>
    <w:p w14:paraId="5A93A6F7" w14:textId="303A36A2" w:rsidR="003C629B" w:rsidRPr="00FA4CFC"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6D793E00" w14:textId="77777777" w:rsidR="003C629B" w:rsidRPr="005333D6" w:rsidRDefault="003C629B" w:rsidP="003C629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5F4C71E5" w14:textId="77777777" w:rsidR="003C629B" w:rsidRPr="005333D6" w:rsidRDefault="003C629B" w:rsidP="003C629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12BA4D9D"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Uważamy się za związanych niniejszą Ofertą przez okres wskazany w pkt 11.1. SWZ.</w:t>
      </w:r>
    </w:p>
    <w:p w14:paraId="10403756" w14:textId="77777777" w:rsidR="003C629B" w:rsidRPr="008655D5"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0A9793AB"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7408CE26" w14:textId="25AF890B" w:rsidR="003C629B" w:rsidRPr="00D92577" w:rsidRDefault="003C629B" w:rsidP="003C629B">
      <w:pPr>
        <w:pStyle w:val="Akapitzlist"/>
        <w:numPr>
          <w:ilvl w:val="3"/>
          <w:numId w:val="11"/>
        </w:numPr>
        <w:spacing w:before="120" w:line="240" w:lineRule="auto"/>
        <w:ind w:left="426" w:hanging="426"/>
        <w:rPr>
          <w:rFonts w:asciiTheme="minorHAnsi" w:hAnsiTheme="minorHAnsi" w:cstheme="minorHAnsi"/>
          <w:strike/>
          <w:sz w:val="20"/>
          <w:lang w:eastAsia="pl-PL"/>
        </w:rPr>
      </w:pPr>
      <w:r w:rsidRPr="00D92577">
        <w:rPr>
          <w:rFonts w:asciiTheme="minorHAnsi" w:hAnsiTheme="minorHAnsi" w:cstheme="minorHAnsi"/>
          <w:strike/>
          <w:sz w:val="20"/>
          <w:lang w:eastAsia="pl-PL"/>
        </w:rPr>
        <w:t>Wadium</w:t>
      </w:r>
      <w:r w:rsidR="00736633" w:rsidRPr="00D92577">
        <w:rPr>
          <w:rFonts w:asciiTheme="minorHAnsi" w:hAnsiTheme="minorHAnsi" w:cstheme="minorHAnsi"/>
          <w:strike/>
          <w:sz w:val="20"/>
          <w:lang w:eastAsia="pl-PL"/>
        </w:rPr>
        <w:t xml:space="preserve"> dla zadania nr 4 </w:t>
      </w:r>
      <w:r w:rsidRPr="00D92577">
        <w:rPr>
          <w:rFonts w:asciiTheme="minorHAnsi" w:hAnsiTheme="minorHAnsi" w:cstheme="minorHAnsi"/>
          <w:strike/>
          <w:sz w:val="20"/>
          <w:lang w:eastAsia="pl-PL"/>
        </w:rPr>
        <w:t xml:space="preserve">o wartości </w:t>
      </w:r>
      <w:r w:rsidR="008104EC" w:rsidRPr="00D92577">
        <w:rPr>
          <w:rFonts w:asciiTheme="minorHAnsi" w:hAnsiTheme="minorHAnsi" w:cstheme="minorHAnsi"/>
          <w:strike/>
          <w:sz w:val="20"/>
          <w:lang w:eastAsia="pl-PL"/>
        </w:rPr>
        <w:fldChar w:fldCharType="begin"/>
      </w:r>
      <w:r w:rsidR="008104EC" w:rsidRPr="00D92577">
        <w:rPr>
          <w:rFonts w:asciiTheme="minorHAnsi" w:hAnsiTheme="minorHAnsi" w:cstheme="minorHAnsi"/>
          <w:strike/>
          <w:sz w:val="20"/>
          <w:lang w:eastAsia="pl-PL"/>
        </w:rPr>
        <w:instrText xml:space="preserve"> MERGEFIELD wadium_wartosc </w:instrText>
      </w:r>
      <w:r w:rsidR="008104EC" w:rsidRPr="00D92577">
        <w:rPr>
          <w:rFonts w:asciiTheme="minorHAnsi" w:hAnsiTheme="minorHAnsi" w:cstheme="minorHAnsi"/>
          <w:strike/>
          <w:sz w:val="20"/>
          <w:lang w:eastAsia="pl-PL"/>
        </w:rPr>
        <w:fldChar w:fldCharType="end"/>
      </w:r>
      <w:r w:rsidR="00736633" w:rsidRPr="00D92577">
        <w:rPr>
          <w:rFonts w:asciiTheme="minorHAnsi" w:hAnsiTheme="minorHAnsi" w:cstheme="minorHAnsi"/>
          <w:strike/>
          <w:sz w:val="20"/>
          <w:lang w:eastAsia="pl-PL"/>
        </w:rPr>
        <w:t>,00</w:t>
      </w:r>
      <w:r w:rsidR="00E408D9" w:rsidRPr="00D92577">
        <w:rPr>
          <w:rFonts w:asciiTheme="minorHAnsi" w:hAnsiTheme="minorHAnsi" w:cstheme="minorHAnsi"/>
          <w:strike/>
          <w:sz w:val="20"/>
          <w:lang w:eastAsia="pl-PL"/>
        </w:rPr>
        <w:t>………</w:t>
      </w:r>
      <w:r w:rsidR="00C32303" w:rsidRPr="00D92577">
        <w:rPr>
          <w:rFonts w:asciiTheme="minorHAnsi" w:hAnsiTheme="minorHAnsi" w:cstheme="minorHAnsi"/>
          <w:strike/>
          <w:sz w:val="20"/>
          <w:lang w:eastAsia="pl-PL"/>
        </w:rPr>
        <w:t xml:space="preserve"> </w:t>
      </w:r>
      <w:r w:rsidR="00D92577" w:rsidRPr="00D92577">
        <w:rPr>
          <w:rFonts w:asciiTheme="minorHAnsi" w:hAnsiTheme="minorHAnsi" w:cstheme="minorHAnsi"/>
          <w:strike/>
          <w:sz w:val="20"/>
          <w:lang w:eastAsia="pl-PL"/>
        </w:rPr>
        <w:t xml:space="preserve"> </w:t>
      </w:r>
      <w:r w:rsidRPr="00D92577">
        <w:rPr>
          <w:rFonts w:asciiTheme="minorHAnsi" w:hAnsiTheme="minorHAnsi" w:cstheme="minorHAnsi"/>
          <w:strike/>
          <w:sz w:val="20"/>
          <w:lang w:eastAsia="pl-PL"/>
        </w:rPr>
        <w:t xml:space="preserve">zł zostało wniesione w formie …............................................ </w:t>
      </w:r>
    </w:p>
    <w:p w14:paraId="0562F98B" w14:textId="77777777" w:rsidR="003C629B"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10C0D62" w14:textId="1B753E0C" w:rsidR="003C629B" w:rsidRDefault="003C629B" w:rsidP="004A4625">
      <w:pPr>
        <w:pStyle w:val="Akapitzlist"/>
        <w:numPr>
          <w:ilvl w:val="0"/>
          <w:numId w:val="33"/>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066A31CF" w14:textId="3982D6CA" w:rsidR="003C629B" w:rsidRPr="004A4625" w:rsidRDefault="003C629B" w:rsidP="004A4625">
      <w:pPr>
        <w:pStyle w:val="Akapitzlist"/>
        <w:numPr>
          <w:ilvl w:val="0"/>
          <w:numId w:val="33"/>
        </w:numPr>
        <w:spacing w:before="120" w:line="240" w:lineRule="auto"/>
        <w:ind w:left="993" w:hanging="567"/>
        <w:rPr>
          <w:rFonts w:asciiTheme="minorHAnsi" w:hAnsiTheme="minorHAnsi" w:cstheme="minorHAnsi"/>
          <w:sz w:val="20"/>
        </w:rPr>
      </w:pPr>
      <w:r w:rsidRPr="004A462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305976F" w14:textId="77777777" w:rsidR="003C629B" w:rsidRPr="00F46A13" w:rsidRDefault="003C629B" w:rsidP="00EE1D89">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788F50DE" w14:textId="77777777" w:rsidR="003C629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2D1E42CB" w14:textId="77777777" w:rsidR="003C629B" w:rsidRPr="00F46A13" w:rsidRDefault="00923A36" w:rsidP="003C629B">
      <w:pPr>
        <w:pStyle w:val="Akapitzlist"/>
        <w:spacing w:before="120" w:after="120" w:line="240" w:lineRule="exact"/>
        <w:ind w:left="1418" w:hanging="2"/>
        <w:rPr>
          <w:rFonts w:asciiTheme="minorHAnsi" w:hAnsiTheme="minorHAnsi" w:cstheme="minorHAnsi"/>
          <w:sz w:val="20"/>
          <w:lang w:eastAsia="pl-PL"/>
        </w:rPr>
      </w:pPr>
      <w:hyperlink r:id="rId12" w:history="1">
        <w:r w:rsidR="003C629B" w:rsidRPr="0085461F">
          <w:rPr>
            <w:rStyle w:val="Hipercze"/>
            <w:rFonts w:asciiTheme="minorHAnsi" w:hAnsiTheme="minorHAnsi" w:cstheme="minorHAnsi"/>
            <w:sz w:val="20"/>
          </w:rPr>
          <w:t>https://pgedystrybucja.pl/przetargi/przetargi-zakupowe</w:t>
        </w:r>
      </w:hyperlink>
      <w:r w:rsidR="003C629B" w:rsidRPr="00F46A13">
        <w:rPr>
          <w:rFonts w:asciiTheme="minorHAnsi" w:hAnsiTheme="minorHAnsi" w:cstheme="minorHAnsi"/>
          <w:i/>
          <w:sz w:val="20"/>
          <w:lang w:eastAsia="pl-PL"/>
        </w:rPr>
        <w:t>;</w:t>
      </w:r>
    </w:p>
    <w:p w14:paraId="7CF5402E" w14:textId="77777777" w:rsidR="003C629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67AC2E21" w14:textId="77777777" w:rsidR="003C629B" w:rsidRPr="00F46A13" w:rsidRDefault="00923A36" w:rsidP="003C629B">
      <w:pPr>
        <w:pStyle w:val="Akapitzlist"/>
        <w:spacing w:before="120" w:after="120" w:line="240" w:lineRule="exact"/>
        <w:ind w:left="1418" w:hanging="2"/>
        <w:rPr>
          <w:rFonts w:asciiTheme="minorHAnsi" w:hAnsiTheme="minorHAnsi" w:cstheme="minorHAnsi"/>
          <w:sz w:val="20"/>
          <w:lang w:eastAsia="pl-PL"/>
        </w:rPr>
      </w:pPr>
      <w:hyperlink r:id="rId13" w:history="1">
        <w:r w:rsidR="003C629B" w:rsidRPr="0085461F">
          <w:rPr>
            <w:rStyle w:val="Hipercze"/>
            <w:rFonts w:asciiTheme="minorHAnsi" w:hAnsiTheme="minorHAnsi" w:cstheme="minorHAnsi"/>
            <w:sz w:val="20"/>
          </w:rPr>
          <w:t>https://pgedystrybucja.pl/przetargi/przetargi-zakupowe</w:t>
        </w:r>
      </w:hyperlink>
      <w:r w:rsidR="003C629B" w:rsidRPr="00F46A13">
        <w:rPr>
          <w:rFonts w:asciiTheme="minorHAnsi" w:hAnsiTheme="minorHAnsi" w:cstheme="minorHAnsi"/>
          <w:sz w:val="20"/>
          <w:lang w:eastAsia="pl-PL"/>
        </w:rPr>
        <w:t>;</w:t>
      </w:r>
    </w:p>
    <w:p w14:paraId="537286EC" w14:textId="77777777" w:rsidR="003C629B" w:rsidRPr="00F46A13"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BAEEAE4" w14:textId="77777777" w:rsidR="003C629B" w:rsidRDefault="003C629B" w:rsidP="003C629B">
      <w:pPr>
        <w:pStyle w:val="Akapitzlist"/>
        <w:spacing w:before="120" w:line="240" w:lineRule="auto"/>
        <w:ind w:left="426"/>
        <w:rPr>
          <w:rFonts w:asciiTheme="minorHAnsi" w:hAnsiTheme="minorHAnsi" w:cstheme="minorHAnsi"/>
          <w:b/>
          <w:sz w:val="20"/>
          <w:lang w:eastAsia="pl-PL"/>
        </w:rPr>
      </w:pPr>
    </w:p>
    <w:p w14:paraId="307620E5" w14:textId="794A6D20"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007C622D">
        <w:rPr>
          <w:rFonts w:asciiTheme="minorHAnsi" w:hAnsiTheme="minorHAnsi" w:cstheme="minorHAnsi"/>
          <w:sz w:val="20"/>
          <w:szCs w:val="22"/>
        </w:rPr>
        <w:t>POST/DYS/OW/GZ/</w:t>
      </w:r>
      <w:r w:rsidR="00E32E77">
        <w:rPr>
          <w:rFonts w:asciiTheme="minorHAnsi" w:hAnsiTheme="minorHAnsi" w:cstheme="minorHAnsi"/>
          <w:sz w:val="20"/>
          <w:szCs w:val="22"/>
        </w:rPr>
        <w:t>0</w:t>
      </w:r>
      <w:r w:rsidR="00C33EBB" w:rsidRPr="00C33EBB">
        <w:rPr>
          <w:rFonts w:asciiTheme="minorHAnsi" w:hAnsiTheme="minorHAnsi" w:cstheme="minorHAnsi"/>
          <w:sz w:val="20"/>
          <w:szCs w:val="22"/>
        </w:rPr>
        <w:fldChar w:fldCharType="begin"/>
      </w:r>
      <w:r w:rsidR="00C33EBB" w:rsidRPr="00C33EBB">
        <w:rPr>
          <w:rFonts w:asciiTheme="minorHAnsi" w:hAnsiTheme="minorHAnsi" w:cstheme="minorHAnsi"/>
          <w:sz w:val="20"/>
          <w:szCs w:val="22"/>
        </w:rPr>
        <w:instrText xml:space="preserve"> MERGEFIELD "nr_postepowania" </w:instrText>
      </w:r>
      <w:r w:rsidR="00C33EBB" w:rsidRPr="00C33EBB">
        <w:rPr>
          <w:rFonts w:asciiTheme="minorHAnsi" w:hAnsiTheme="minorHAnsi" w:cstheme="minorHAnsi"/>
          <w:sz w:val="20"/>
          <w:szCs w:val="22"/>
        </w:rPr>
        <w:fldChar w:fldCharType="separate"/>
      </w:r>
      <w:r w:rsidR="00923A36" w:rsidRPr="001E4E5D">
        <w:rPr>
          <w:rFonts w:asciiTheme="minorHAnsi" w:hAnsiTheme="minorHAnsi" w:cstheme="minorHAnsi"/>
          <w:noProof/>
          <w:sz w:val="20"/>
          <w:szCs w:val="22"/>
        </w:rPr>
        <w:t>2711</w:t>
      </w:r>
      <w:r w:rsidR="00C33EBB" w:rsidRPr="00C33EBB">
        <w:rPr>
          <w:rFonts w:asciiTheme="minorHAnsi" w:hAnsiTheme="minorHAnsi" w:cstheme="minorHAnsi"/>
          <w:sz w:val="20"/>
          <w:szCs w:val="22"/>
        </w:rPr>
        <w:fldChar w:fldCharType="end"/>
      </w:r>
      <w:r w:rsidR="00C33EBB" w:rsidRPr="00C33EBB">
        <w:rPr>
          <w:rFonts w:asciiTheme="minorHAnsi" w:hAnsiTheme="minorHAnsi" w:cstheme="minorHAnsi"/>
          <w:sz w:val="20"/>
          <w:szCs w:val="22"/>
        </w:rPr>
        <w:t>/</w:t>
      </w:r>
      <w:r w:rsidR="00BD5ED3">
        <w:rPr>
          <w:rFonts w:asciiTheme="minorHAnsi" w:hAnsiTheme="minorHAnsi" w:cstheme="minorHAnsi"/>
          <w:sz w:val="20"/>
          <w:szCs w:val="22"/>
        </w:rPr>
        <w:t>202</w:t>
      </w:r>
      <w:r w:rsidR="00C44C84">
        <w:rPr>
          <w:rFonts w:asciiTheme="minorHAnsi" w:hAnsiTheme="minorHAnsi" w:cstheme="minorHAnsi"/>
          <w:sz w:val="20"/>
          <w:szCs w:val="22"/>
        </w:rPr>
        <w:t>4</w:t>
      </w:r>
    </w:p>
    <w:p w14:paraId="3ED8B29B"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1A48ADBE" w14:textId="77777777" w:rsidR="003C629B" w:rsidRPr="002C2BE7" w:rsidRDefault="003C629B" w:rsidP="003C629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713E05CC" w14:textId="77777777" w:rsidR="003C629B" w:rsidRPr="002C2BE7" w:rsidRDefault="003C629B" w:rsidP="003C629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737150A7" w14:textId="77777777" w:rsidR="003C629B" w:rsidRPr="009C2468" w:rsidRDefault="003C629B" w:rsidP="003C629B">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lastRenderedPageBreak/>
        <w:t>...............</w:t>
      </w:r>
      <w:r>
        <w:rPr>
          <w:rFonts w:asciiTheme="minorHAnsi" w:hAnsiTheme="minorHAnsi" w:cstheme="minorHAnsi"/>
          <w:sz w:val="16"/>
          <w:szCs w:val="16"/>
        </w:rPr>
        <w:t>.........................</w:t>
      </w:r>
      <w:r w:rsidRPr="009C2468">
        <w:rPr>
          <w:rFonts w:asciiTheme="minorHAnsi" w:hAnsiTheme="minorHAnsi" w:cstheme="minorHAnsi"/>
          <w:sz w:val="16"/>
          <w:szCs w:val="16"/>
        </w:rPr>
        <w:t>...........................................</w:t>
      </w:r>
    </w:p>
    <w:p w14:paraId="5D300616" w14:textId="77777777" w:rsidR="003C629B" w:rsidRDefault="003C629B" w:rsidP="003C629B">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6657BB" w14:textId="77777777" w:rsidR="003C629B" w:rsidRPr="00FF5B17" w:rsidRDefault="003C629B" w:rsidP="003C629B">
      <w:pPr>
        <w:ind w:left="5398" w:right="68" w:hanging="153"/>
        <w:jc w:val="center"/>
        <w:rPr>
          <w:rFonts w:asciiTheme="minorHAnsi" w:hAnsiTheme="minorHAnsi" w:cstheme="minorHAnsi"/>
          <w:i/>
          <w:sz w:val="16"/>
          <w:szCs w:val="16"/>
        </w:rPr>
        <w:sectPr w:rsidR="003C629B" w:rsidRPr="00FF5B17" w:rsidSect="00AE0646">
          <w:headerReference w:type="even" r:id="rId14"/>
          <w:headerReference w:type="default" r:id="rId15"/>
          <w:footerReference w:type="even" r:id="rId16"/>
          <w:footerReference w:type="default" r:id="rId17"/>
          <w:headerReference w:type="first" r:id="rId18"/>
          <w:footerReference w:type="first" r:id="rId19"/>
          <w:pgSz w:w="11909" w:h="16834" w:code="9"/>
          <w:pgMar w:top="1418" w:right="1276" w:bottom="992" w:left="1559"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bookmarkEnd w:id="4"/>
    <w:bookmarkEnd w:id="5"/>
    <w:bookmarkEnd w:id="6"/>
    <w:p w14:paraId="6F405D53" w14:textId="77777777" w:rsidR="003C629B" w:rsidRPr="009C2468" w:rsidRDefault="003C629B" w:rsidP="003C629B">
      <w:pPr>
        <w:spacing w:after="160" w:line="240" w:lineRule="exact"/>
        <w:jc w:val="left"/>
        <w:rPr>
          <w:rFonts w:asciiTheme="minorHAnsi" w:hAnsiTheme="minorHAnsi" w:cstheme="minorHAnsi"/>
          <w:sz w:val="20"/>
        </w:rPr>
      </w:pPr>
    </w:p>
    <w:p w14:paraId="06CBBA33" w14:textId="302B9BB7" w:rsidR="00221E34" w:rsidRDefault="00221E34">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07C1AF5D" w14:textId="77777777" w:rsidR="00221E34" w:rsidRDefault="00221E34" w:rsidP="003C629B">
      <w:pPr>
        <w:spacing w:before="120" w:line="24" w:lineRule="atLeast"/>
        <w:ind w:firstLine="567"/>
        <w:jc w:val="left"/>
        <w:outlineLvl w:val="0"/>
        <w:rPr>
          <w:rFonts w:asciiTheme="minorHAnsi" w:hAnsiTheme="minorHAnsi" w:cstheme="minorHAnsi"/>
          <w:sz w:val="20"/>
        </w:rPr>
        <w:sectPr w:rsidR="00221E34" w:rsidSect="003C629B">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p>
    <w:p w14:paraId="14ADC5AA" w14:textId="77777777" w:rsidR="009144EC" w:rsidRDefault="009144EC" w:rsidP="009144EC">
      <w:pPr>
        <w:rPr>
          <w:rFonts w:asciiTheme="minorHAnsi" w:hAnsiTheme="minorHAnsi" w:cstheme="minorHAnsi"/>
          <w:sz w:val="20"/>
        </w:rPr>
      </w:pPr>
    </w:p>
    <w:p w14:paraId="2B83AD2F" w14:textId="576E0C3C" w:rsidR="007C622D" w:rsidRPr="007C622D" w:rsidRDefault="007C622D" w:rsidP="007C622D">
      <w:pPr>
        <w:rPr>
          <w:rFonts w:asciiTheme="minorHAnsi" w:hAnsiTheme="minorHAnsi" w:cstheme="minorHAnsi"/>
          <w:sz w:val="20"/>
        </w:rPr>
      </w:pPr>
      <w:r w:rsidRPr="007C622D">
        <w:rPr>
          <w:rFonts w:asciiTheme="minorHAnsi" w:hAnsiTheme="minorHAnsi" w:cstheme="minorHAnsi"/>
          <w:b/>
          <w:bCs/>
          <w:color w:val="000000"/>
          <w:sz w:val="20"/>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7597B0B9" w14:textId="77777777" w:rsidR="007C622D" w:rsidRPr="007C622D" w:rsidRDefault="007C622D" w:rsidP="007C622D">
      <w:pPr>
        <w:spacing w:after="80" w:line="240" w:lineRule="exact"/>
        <w:jc w:val="left"/>
        <w:rPr>
          <w:rFonts w:asciiTheme="minorHAnsi" w:hAnsiTheme="minorHAnsi" w:cstheme="minorHAnsi"/>
          <w:sz w:val="20"/>
        </w:rPr>
      </w:pPr>
    </w:p>
    <w:tbl>
      <w:tblPr>
        <w:tblStyle w:val="Tabela-Siatka1"/>
        <w:tblW w:w="0" w:type="auto"/>
        <w:jc w:val="center"/>
        <w:tblLook w:val="04A0" w:firstRow="1" w:lastRow="0" w:firstColumn="1" w:lastColumn="0" w:noHBand="0" w:noVBand="1"/>
      </w:tblPr>
      <w:tblGrid>
        <w:gridCol w:w="3965"/>
        <w:gridCol w:w="850"/>
        <w:gridCol w:w="4134"/>
      </w:tblGrid>
      <w:tr w:rsidR="007C622D" w:rsidRPr="007C622D" w14:paraId="5AA4F502" w14:textId="77777777" w:rsidTr="008104EC">
        <w:trPr>
          <w:trHeight w:val="1820"/>
          <w:jc w:val="center"/>
        </w:trPr>
        <w:tc>
          <w:tcPr>
            <w:tcW w:w="3965" w:type="dxa"/>
            <w:tcBorders>
              <w:right w:val="single" w:sz="4" w:space="0" w:color="auto"/>
            </w:tcBorders>
          </w:tcPr>
          <w:p w14:paraId="5763A271" w14:textId="77777777" w:rsidR="007C622D" w:rsidRPr="007C622D" w:rsidRDefault="007C622D" w:rsidP="007C622D">
            <w:pPr>
              <w:ind w:right="28"/>
              <w:jc w:val="left"/>
              <w:rPr>
                <w:rFonts w:asciiTheme="minorHAnsi" w:hAnsiTheme="minorHAnsi" w:cstheme="minorHAnsi"/>
                <w:b/>
                <w:i/>
                <w:iCs/>
                <w:u w:val="single"/>
              </w:rPr>
            </w:pPr>
            <w:r w:rsidRPr="007C622D">
              <w:rPr>
                <w:rFonts w:asciiTheme="minorHAnsi" w:hAnsiTheme="minorHAnsi" w:cstheme="minorHAnsi"/>
                <w:b/>
                <w:i/>
                <w:iCs/>
                <w:u w:val="single"/>
              </w:rPr>
              <w:t>Wykonawca</w:t>
            </w:r>
          </w:p>
          <w:p w14:paraId="245B9EFF" w14:textId="77777777" w:rsidR="007C622D" w:rsidRPr="007C622D" w:rsidRDefault="007C622D" w:rsidP="007C622D">
            <w:pPr>
              <w:ind w:right="28"/>
              <w:jc w:val="left"/>
              <w:rPr>
                <w:rFonts w:asciiTheme="minorHAnsi" w:hAnsiTheme="minorHAnsi" w:cstheme="minorHAnsi"/>
              </w:rPr>
            </w:pPr>
          </w:p>
          <w:p w14:paraId="69EF5D39" w14:textId="77777777" w:rsidR="007C622D" w:rsidRPr="007C622D" w:rsidRDefault="007C622D" w:rsidP="007C622D">
            <w:pPr>
              <w:ind w:right="28"/>
              <w:jc w:val="center"/>
              <w:rPr>
                <w:rFonts w:asciiTheme="minorHAnsi" w:hAnsiTheme="minorHAnsi" w:cstheme="minorHAnsi"/>
              </w:rPr>
            </w:pPr>
            <w:r w:rsidRPr="007C622D">
              <w:rPr>
                <w:rFonts w:asciiTheme="minorHAnsi" w:hAnsiTheme="minorHAnsi" w:cstheme="minorHAnsi"/>
              </w:rPr>
              <w:t>…………………………………………………</w:t>
            </w:r>
          </w:p>
          <w:p w14:paraId="1ED84394" w14:textId="77777777" w:rsidR="007C622D" w:rsidRPr="007C622D" w:rsidRDefault="007C622D" w:rsidP="007C622D">
            <w:pPr>
              <w:ind w:right="28"/>
              <w:jc w:val="center"/>
              <w:rPr>
                <w:rFonts w:asciiTheme="minorHAnsi" w:hAnsiTheme="minorHAnsi" w:cstheme="minorHAnsi"/>
              </w:rPr>
            </w:pPr>
            <w:r w:rsidRPr="007C622D">
              <w:rPr>
                <w:rFonts w:asciiTheme="minorHAnsi" w:hAnsiTheme="minorHAnsi" w:cstheme="minorHAnsi"/>
              </w:rPr>
              <w:t>……………………………………………….</w:t>
            </w:r>
          </w:p>
          <w:p w14:paraId="69A53F82" w14:textId="77777777" w:rsidR="007C622D" w:rsidRPr="007C622D" w:rsidRDefault="007C622D" w:rsidP="007C622D">
            <w:pPr>
              <w:ind w:right="28"/>
              <w:jc w:val="center"/>
              <w:rPr>
                <w:rFonts w:asciiTheme="minorHAnsi" w:hAnsiTheme="minorHAnsi" w:cstheme="minorHAnsi"/>
                <w:i/>
              </w:rPr>
            </w:pPr>
            <w:r w:rsidRPr="007C622D">
              <w:rPr>
                <w:rFonts w:asciiTheme="minorHAnsi" w:hAnsiTheme="minorHAnsi" w:cstheme="minorHAnsi"/>
                <w:i/>
              </w:rPr>
              <w:t>Nazwa i adres</w:t>
            </w:r>
          </w:p>
          <w:p w14:paraId="038247A8" w14:textId="77777777" w:rsidR="007C622D" w:rsidRPr="007C622D" w:rsidRDefault="007C622D" w:rsidP="007C622D">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38039AF3" w14:textId="77777777" w:rsidR="007C622D" w:rsidRPr="007C622D" w:rsidRDefault="007C622D" w:rsidP="007C622D">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7D5C287A" w14:textId="77777777" w:rsidR="007C622D" w:rsidRPr="007C622D" w:rsidRDefault="007C622D" w:rsidP="007C622D">
            <w:pPr>
              <w:spacing w:line="360" w:lineRule="auto"/>
              <w:rPr>
                <w:rFonts w:asciiTheme="minorHAnsi" w:eastAsiaTheme="majorEastAsia" w:hAnsiTheme="minorHAnsi" w:cstheme="minorHAnsi"/>
                <w:b/>
                <w:i/>
                <w:iCs/>
                <w:u w:val="single"/>
              </w:rPr>
            </w:pPr>
            <w:r w:rsidRPr="007C622D">
              <w:rPr>
                <w:rFonts w:asciiTheme="minorHAnsi" w:eastAsiaTheme="majorEastAsia" w:hAnsiTheme="minorHAnsi" w:cstheme="minorHAnsi"/>
                <w:b/>
                <w:i/>
                <w:iCs/>
                <w:u w:val="single"/>
              </w:rPr>
              <w:t xml:space="preserve">Zamawiający </w:t>
            </w:r>
          </w:p>
          <w:p w14:paraId="5389C61B" w14:textId="77777777" w:rsidR="007C622D" w:rsidRPr="007C622D" w:rsidRDefault="007C622D" w:rsidP="007C622D">
            <w:pPr>
              <w:spacing w:before="120" w:after="120" w:line="240" w:lineRule="auto"/>
              <w:contextualSpacing/>
              <w:jc w:val="center"/>
              <w:rPr>
                <w:rFonts w:asciiTheme="minorHAnsi" w:eastAsia="Calibri" w:hAnsiTheme="minorHAnsi" w:cstheme="minorHAnsi"/>
                <w:b/>
              </w:rPr>
            </w:pPr>
            <w:r w:rsidRPr="007C622D">
              <w:rPr>
                <w:rFonts w:asciiTheme="minorHAnsi" w:eastAsia="Calibri" w:hAnsiTheme="minorHAnsi" w:cstheme="minorHAnsi"/>
                <w:b/>
              </w:rPr>
              <w:t>PGE Dystrybucja S.A.</w:t>
            </w:r>
          </w:p>
          <w:p w14:paraId="6781E853" w14:textId="77777777" w:rsidR="007C622D" w:rsidRPr="007C622D" w:rsidRDefault="007C622D" w:rsidP="007C622D">
            <w:pPr>
              <w:spacing w:before="120" w:after="120" w:line="240" w:lineRule="auto"/>
              <w:contextualSpacing/>
              <w:jc w:val="center"/>
              <w:rPr>
                <w:rFonts w:asciiTheme="minorHAnsi" w:eastAsia="Calibri" w:hAnsiTheme="minorHAnsi" w:cstheme="minorHAnsi"/>
              </w:rPr>
            </w:pPr>
            <w:r w:rsidRPr="007C622D">
              <w:rPr>
                <w:rFonts w:asciiTheme="minorHAnsi" w:eastAsia="Calibri" w:hAnsiTheme="minorHAnsi" w:cstheme="minorHAnsi"/>
              </w:rPr>
              <w:t>w imieniu i na rzecz której działa:</w:t>
            </w:r>
          </w:p>
          <w:p w14:paraId="2ED0428D" w14:textId="77777777" w:rsidR="007C622D" w:rsidRPr="007C622D" w:rsidRDefault="007C622D" w:rsidP="007C622D">
            <w:pPr>
              <w:spacing w:before="120" w:after="120" w:line="240" w:lineRule="auto"/>
              <w:contextualSpacing/>
              <w:jc w:val="center"/>
              <w:rPr>
                <w:rFonts w:asciiTheme="minorHAnsi" w:eastAsia="Calibri" w:hAnsiTheme="minorHAnsi" w:cstheme="minorHAnsi"/>
                <w:b/>
              </w:rPr>
            </w:pPr>
            <w:r w:rsidRPr="007C622D">
              <w:rPr>
                <w:rFonts w:asciiTheme="minorHAnsi" w:eastAsia="Calibri" w:hAnsiTheme="minorHAnsi" w:cstheme="minorHAnsi"/>
                <w:b/>
              </w:rPr>
              <w:t>PGE Dystrybucja S.A. Oddział Warszawa</w:t>
            </w:r>
          </w:p>
          <w:p w14:paraId="112885E2" w14:textId="0695F7C3" w:rsidR="007C622D" w:rsidRPr="007C622D" w:rsidRDefault="007C622D" w:rsidP="007C622D">
            <w:pPr>
              <w:spacing w:line="360" w:lineRule="auto"/>
              <w:jc w:val="center"/>
              <w:rPr>
                <w:rFonts w:asciiTheme="minorHAnsi" w:eastAsiaTheme="majorEastAsia" w:hAnsiTheme="minorHAnsi" w:cstheme="minorHAnsi"/>
                <w:i/>
                <w:iCs/>
              </w:rPr>
            </w:pPr>
            <w:r w:rsidRPr="007C622D">
              <w:rPr>
                <w:rFonts w:asciiTheme="minorHAnsi" w:eastAsia="Calibri" w:hAnsiTheme="minorHAnsi" w:cstheme="minorHAnsi"/>
                <w:b/>
              </w:rPr>
              <w:t>ul. Marsa 95, 04-470 Warszawa</w:t>
            </w:r>
          </w:p>
        </w:tc>
      </w:tr>
    </w:tbl>
    <w:p w14:paraId="24A7782F" w14:textId="75A0A1AF" w:rsidR="007C622D" w:rsidRPr="007C622D" w:rsidRDefault="007C622D" w:rsidP="007C622D">
      <w:pPr>
        <w:spacing w:after="80" w:line="240" w:lineRule="exact"/>
        <w:jc w:val="left"/>
        <w:rPr>
          <w:rFonts w:asciiTheme="minorHAnsi" w:hAnsiTheme="minorHAnsi" w:cstheme="minorHAnsi"/>
          <w:sz w:val="20"/>
        </w:rPr>
      </w:pPr>
    </w:p>
    <w:p w14:paraId="47BA5A5F" w14:textId="77777777" w:rsidR="007C622D" w:rsidRPr="007C622D" w:rsidRDefault="007C622D" w:rsidP="007C622D">
      <w:pPr>
        <w:spacing w:after="80" w:line="240" w:lineRule="exact"/>
        <w:jc w:val="center"/>
        <w:rPr>
          <w:rFonts w:asciiTheme="minorHAnsi" w:hAnsiTheme="minorHAnsi" w:cstheme="minorHAnsi"/>
          <w:b/>
          <w:bCs/>
          <w:sz w:val="20"/>
        </w:rPr>
      </w:pPr>
      <w:r w:rsidRPr="007C622D">
        <w:rPr>
          <w:rFonts w:asciiTheme="minorHAnsi" w:hAnsiTheme="minorHAnsi" w:cstheme="minorHAnsi"/>
          <w:b/>
          <w:bCs/>
          <w:sz w:val="20"/>
        </w:rPr>
        <w:t xml:space="preserve">OŚWIADCZENIE O BRAKU PODSTAW WYKLUCZENIA </w:t>
      </w:r>
    </w:p>
    <w:p w14:paraId="5329CA4C" w14:textId="77777777" w:rsidR="007C622D" w:rsidRPr="007C622D" w:rsidRDefault="007C622D" w:rsidP="007C622D">
      <w:pPr>
        <w:spacing w:after="80" w:line="240" w:lineRule="exact"/>
        <w:jc w:val="center"/>
        <w:rPr>
          <w:rFonts w:asciiTheme="minorHAnsi" w:hAnsiTheme="minorHAnsi" w:cstheme="minorHAnsi"/>
          <w:sz w:val="20"/>
        </w:rPr>
      </w:pPr>
      <w:r w:rsidRPr="007C622D">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0542B302" w14:textId="77777777" w:rsidR="007C622D" w:rsidRPr="007C622D" w:rsidRDefault="007C622D" w:rsidP="007C622D">
      <w:pPr>
        <w:spacing w:after="80" w:line="240" w:lineRule="exact"/>
        <w:jc w:val="center"/>
        <w:rPr>
          <w:rFonts w:asciiTheme="minorHAnsi" w:hAnsiTheme="minorHAnsi" w:cstheme="minorHAnsi"/>
          <w:sz w:val="20"/>
        </w:rPr>
      </w:pPr>
    </w:p>
    <w:p w14:paraId="6ADA0EB1"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A729AA1" w14:textId="77777777" w:rsidR="007C622D" w:rsidRPr="007C622D" w:rsidRDefault="007C622D" w:rsidP="007C622D">
      <w:pPr>
        <w:rPr>
          <w:rFonts w:asciiTheme="minorHAnsi" w:hAnsiTheme="minorHAnsi" w:cstheme="minorHAnsi"/>
          <w:sz w:val="20"/>
        </w:rPr>
      </w:pPr>
    </w:p>
    <w:p w14:paraId="6BC113A2" w14:textId="06E3E685"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Na potrzeby postępowania o udzielenie zamówienia prowadzonego pn. </w:t>
      </w:r>
      <w:r w:rsidR="004E6D29">
        <w:rPr>
          <w:rFonts w:asciiTheme="minorHAnsi" w:hAnsiTheme="minorHAnsi" w:cstheme="minorHAnsi"/>
          <w:b/>
          <w:i/>
          <w:sz w:val="20"/>
        </w:rPr>
        <w:fldChar w:fldCharType="begin"/>
      </w:r>
      <w:r w:rsidR="004E6D29">
        <w:rPr>
          <w:rFonts w:asciiTheme="minorHAnsi" w:hAnsiTheme="minorHAnsi" w:cstheme="minorHAnsi"/>
          <w:b/>
          <w:i/>
          <w:sz w:val="20"/>
        </w:rPr>
        <w:instrText xml:space="preserve"> MERGEFIELD nazwa_post </w:instrText>
      </w:r>
      <w:r w:rsidR="004E6D29">
        <w:rPr>
          <w:rFonts w:asciiTheme="minorHAnsi" w:hAnsiTheme="minorHAnsi" w:cstheme="minorHAnsi"/>
          <w:b/>
          <w:i/>
          <w:sz w:val="20"/>
        </w:rPr>
        <w:fldChar w:fldCharType="separate"/>
      </w:r>
      <w:r w:rsidR="00923A36" w:rsidRPr="001E4E5D">
        <w:rPr>
          <w:rFonts w:asciiTheme="minorHAnsi" w:hAnsiTheme="minorHAnsi" w:cstheme="minorHAnsi"/>
          <w:b/>
          <w:i/>
          <w:noProof/>
          <w:sz w:val="20"/>
        </w:rPr>
        <w:t>RBI- Roboty budowlane Zad.1. 23/07185- Marki, ul. Środkowa, 73/11, gm. Marki Zad.2. 22/00617; 22/05113, 21/12793, 22/01161, 22/02759, 22/05115, 22/05118, 22/05153, 22/05154, 22/05155, 22/05156, 22/05157, 22/05158, 22/05159, 22/05160, 22/05161, 22/05162, 22/05163, 22/05164, 22/05165, 22/05169, 22/05170, 22/05179, 22/05180, 22/05181, 22/05182, 22/05184, 22/05186, 22/05200, 22/05201; Dosin.</w:t>
      </w:r>
      <w:r w:rsidR="004E6D29">
        <w:rPr>
          <w:rFonts w:asciiTheme="minorHAnsi" w:hAnsiTheme="minorHAnsi" w:cstheme="minorHAnsi"/>
          <w:b/>
          <w:i/>
          <w:sz w:val="20"/>
        </w:rPr>
        <w:fldChar w:fldCharType="end"/>
      </w:r>
      <w:r w:rsidRPr="007C622D">
        <w:rPr>
          <w:rFonts w:asciiTheme="minorHAnsi" w:hAnsiTheme="minorHAnsi" w:cstheme="minorHAnsi"/>
          <w:sz w:val="20"/>
        </w:rPr>
        <w:t xml:space="preserve">, nr </w:t>
      </w:r>
      <w:r>
        <w:rPr>
          <w:rFonts w:asciiTheme="minorHAnsi" w:hAnsiTheme="minorHAnsi" w:cstheme="minorHAnsi"/>
          <w:b/>
          <w:sz w:val="20"/>
        </w:rPr>
        <w:t>POST/DYS/OW/GZ/</w:t>
      </w:r>
      <w:r w:rsidR="009D53A4">
        <w:rPr>
          <w:rFonts w:asciiTheme="minorHAnsi" w:hAnsiTheme="minorHAnsi" w:cstheme="minorHAnsi"/>
          <w:b/>
          <w:sz w:val="20"/>
        </w:rPr>
        <w:t>0</w:t>
      </w:r>
      <w:r w:rsidR="004E6D29">
        <w:rPr>
          <w:rFonts w:asciiTheme="minorHAnsi" w:hAnsiTheme="minorHAnsi" w:cstheme="minorHAnsi"/>
          <w:b/>
          <w:sz w:val="20"/>
        </w:rPr>
        <w:fldChar w:fldCharType="begin"/>
      </w:r>
      <w:r w:rsidR="004E6D29">
        <w:rPr>
          <w:rFonts w:asciiTheme="minorHAnsi" w:hAnsiTheme="minorHAnsi" w:cstheme="minorHAnsi"/>
          <w:b/>
          <w:sz w:val="20"/>
        </w:rPr>
        <w:instrText xml:space="preserve"> MERGEFIELD nr_postepowania </w:instrText>
      </w:r>
      <w:r w:rsidR="004E6D29">
        <w:rPr>
          <w:rFonts w:asciiTheme="minorHAnsi" w:hAnsiTheme="minorHAnsi" w:cstheme="minorHAnsi"/>
          <w:b/>
          <w:sz w:val="20"/>
        </w:rPr>
        <w:fldChar w:fldCharType="separate"/>
      </w:r>
      <w:r w:rsidR="00923A36" w:rsidRPr="001E4E5D">
        <w:rPr>
          <w:rFonts w:asciiTheme="minorHAnsi" w:hAnsiTheme="minorHAnsi" w:cstheme="minorHAnsi"/>
          <w:b/>
          <w:noProof/>
          <w:sz w:val="20"/>
        </w:rPr>
        <w:t>2711</w:t>
      </w:r>
      <w:r w:rsidR="004E6D29">
        <w:rPr>
          <w:rFonts w:asciiTheme="minorHAnsi" w:hAnsiTheme="minorHAnsi" w:cstheme="minorHAnsi"/>
          <w:b/>
          <w:sz w:val="20"/>
        </w:rPr>
        <w:fldChar w:fldCharType="end"/>
      </w:r>
      <w:r w:rsidRPr="007C622D">
        <w:rPr>
          <w:rFonts w:asciiTheme="minorHAnsi" w:hAnsiTheme="minorHAnsi" w:cstheme="minorHAnsi"/>
          <w:b/>
          <w:sz w:val="20"/>
        </w:rPr>
        <w:t>/202</w:t>
      </w:r>
      <w:r w:rsidR="00260BBD">
        <w:rPr>
          <w:rFonts w:asciiTheme="minorHAnsi" w:hAnsiTheme="minorHAnsi" w:cstheme="minorHAnsi"/>
          <w:b/>
          <w:sz w:val="20"/>
        </w:rPr>
        <w:t>4</w:t>
      </w:r>
      <w:r w:rsidRPr="007C622D">
        <w:rPr>
          <w:rFonts w:asciiTheme="minorHAnsi" w:hAnsiTheme="minorHAnsi" w:cstheme="minorHAnsi"/>
          <w:b/>
          <w:sz w:val="20"/>
        </w:rPr>
        <w:t xml:space="preserve"> </w:t>
      </w:r>
      <w:r w:rsidRPr="007C622D">
        <w:rPr>
          <w:rFonts w:asciiTheme="minorHAnsi" w:hAnsiTheme="minorHAnsi" w:cstheme="minorHAnsi"/>
          <w:sz w:val="20"/>
        </w:rPr>
        <w:t xml:space="preserve"> prowadzonego przez </w:t>
      </w:r>
      <w:r w:rsidR="00B704B4">
        <w:rPr>
          <w:rFonts w:asciiTheme="minorHAnsi" w:hAnsiTheme="minorHAnsi" w:cstheme="minorHAnsi"/>
          <w:sz w:val="20"/>
        </w:rPr>
        <w:t xml:space="preserve">PGE Dystrybucja S.A. </w:t>
      </w:r>
      <w:r w:rsidR="00B704B4" w:rsidRPr="00B704B4">
        <w:rPr>
          <w:rFonts w:asciiTheme="minorHAnsi" w:hAnsiTheme="minorHAnsi" w:cstheme="minorHAnsi"/>
          <w:sz w:val="20"/>
        </w:rPr>
        <w:t>w im</w:t>
      </w:r>
      <w:r w:rsidR="00B704B4">
        <w:rPr>
          <w:rFonts w:asciiTheme="minorHAnsi" w:hAnsiTheme="minorHAnsi" w:cstheme="minorHAnsi"/>
          <w:sz w:val="20"/>
        </w:rPr>
        <w:t xml:space="preserve">ieniu i na rzecz której działa: </w:t>
      </w:r>
      <w:r w:rsidR="00B704B4" w:rsidRPr="00B704B4">
        <w:rPr>
          <w:rFonts w:asciiTheme="minorHAnsi" w:hAnsiTheme="minorHAnsi" w:cstheme="minorHAnsi"/>
          <w:sz w:val="20"/>
        </w:rPr>
        <w:t>PGE Dy</w:t>
      </w:r>
      <w:r w:rsidR="00B704B4">
        <w:rPr>
          <w:rFonts w:asciiTheme="minorHAnsi" w:hAnsiTheme="minorHAnsi" w:cstheme="minorHAnsi"/>
          <w:sz w:val="20"/>
        </w:rPr>
        <w:t xml:space="preserve">strybucja S.A. Oddział Warszawa, </w:t>
      </w:r>
      <w:r w:rsidR="00B704B4" w:rsidRPr="00B704B4">
        <w:rPr>
          <w:rFonts w:asciiTheme="minorHAnsi" w:hAnsiTheme="minorHAnsi" w:cstheme="minorHAnsi"/>
          <w:sz w:val="20"/>
        </w:rPr>
        <w:t>ul. Marsa 95, 04-470 Warszawa</w:t>
      </w:r>
      <w:r w:rsidRPr="007C622D">
        <w:rPr>
          <w:rFonts w:asciiTheme="minorHAnsi" w:hAnsiTheme="minorHAnsi" w:cstheme="minorHAnsi"/>
          <w:i/>
          <w:sz w:val="20"/>
        </w:rPr>
        <w:t xml:space="preserve">, </w:t>
      </w:r>
      <w:r w:rsidRPr="007C622D">
        <w:rPr>
          <w:rFonts w:asciiTheme="minorHAnsi" w:hAnsiTheme="minorHAnsi" w:cstheme="minorHAnsi"/>
          <w:sz w:val="20"/>
        </w:rPr>
        <w:t>oświadczam, co następuje:</w:t>
      </w:r>
    </w:p>
    <w:p w14:paraId="691B10D4" w14:textId="77777777" w:rsidR="007C622D" w:rsidRPr="007C622D" w:rsidRDefault="007C622D" w:rsidP="007C622D">
      <w:pPr>
        <w:rPr>
          <w:rFonts w:asciiTheme="minorHAnsi" w:hAnsiTheme="minorHAnsi" w:cstheme="minorHAnsi"/>
          <w:b/>
          <w:sz w:val="20"/>
        </w:rPr>
      </w:pPr>
      <w:r w:rsidRPr="007C622D">
        <w:rPr>
          <w:rFonts w:asciiTheme="minorHAnsi" w:hAnsiTheme="minorHAnsi" w:cstheme="minorHAnsi"/>
          <w:b/>
          <w:sz w:val="20"/>
        </w:rPr>
        <w:t>OŚWIADCZENIA DOTYCZĄCE WYKONAWCY:</w:t>
      </w:r>
    </w:p>
    <w:p w14:paraId="4E619345" w14:textId="77777777" w:rsidR="007C622D" w:rsidRPr="007C622D" w:rsidRDefault="007C622D" w:rsidP="007C622D">
      <w:pPr>
        <w:numPr>
          <w:ilvl w:val="0"/>
          <w:numId w:val="37"/>
        </w:numPr>
        <w:rPr>
          <w:rFonts w:asciiTheme="minorHAnsi" w:hAnsiTheme="minorHAnsi" w:cstheme="minorHAnsi"/>
          <w:bCs/>
          <w:sz w:val="20"/>
        </w:rPr>
      </w:pPr>
      <w:r w:rsidRPr="007C622D">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7C622D">
        <w:rPr>
          <w:rFonts w:asciiTheme="minorHAnsi" w:hAnsiTheme="minorHAnsi" w:cstheme="minorHAnsi"/>
          <w:sz w:val="20"/>
          <w:vertAlign w:val="superscript"/>
        </w:rPr>
        <w:footnoteReference w:id="8"/>
      </w:r>
    </w:p>
    <w:p w14:paraId="6FB36A0A" w14:textId="0CC54FF3" w:rsidR="007C622D" w:rsidRPr="007C622D" w:rsidRDefault="007C622D" w:rsidP="007C622D">
      <w:pPr>
        <w:numPr>
          <w:ilvl w:val="0"/>
          <w:numId w:val="37"/>
        </w:numPr>
        <w:rPr>
          <w:rFonts w:asciiTheme="minorHAnsi" w:hAnsiTheme="minorHAnsi" w:cstheme="minorHAnsi"/>
          <w:b/>
          <w:bCs/>
          <w:sz w:val="20"/>
        </w:rPr>
      </w:pPr>
      <w:r w:rsidRPr="007C622D">
        <w:rPr>
          <w:rFonts w:asciiTheme="minorHAnsi" w:hAnsiTheme="minorHAnsi" w:cstheme="minorHAnsi"/>
          <w:sz w:val="20"/>
        </w:rPr>
        <w:t>Oświadczam, że nie zachodzą w stosunku do mnie przesłanki wykluczenia z postępowania na podstawie art. 7 ust. 1 ustawy z dnia 13 kwietnia 2022 r.</w:t>
      </w:r>
      <w:r w:rsidRPr="007C622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7C622D">
        <w:rPr>
          <w:rFonts w:asciiTheme="minorHAnsi" w:hAnsiTheme="minorHAnsi" w:cstheme="minorHAnsi"/>
          <w:sz w:val="20"/>
        </w:rPr>
        <w:t>(Dz. U. poz. 835)</w:t>
      </w:r>
      <w:r w:rsidRPr="007C622D">
        <w:rPr>
          <w:rFonts w:asciiTheme="minorHAnsi" w:hAnsiTheme="minorHAnsi" w:cstheme="minorHAnsi"/>
          <w:iCs/>
          <w:sz w:val="20"/>
        </w:rPr>
        <w:t>.</w:t>
      </w:r>
      <w:r w:rsidRPr="007C622D">
        <w:rPr>
          <w:rFonts w:asciiTheme="minorHAnsi" w:hAnsiTheme="minorHAnsi" w:cstheme="minorHAnsi"/>
          <w:sz w:val="20"/>
          <w:vertAlign w:val="superscript"/>
        </w:rPr>
        <w:footnoteReference w:id="9"/>
      </w:r>
    </w:p>
    <w:p w14:paraId="58AB6005" w14:textId="2683725E" w:rsidR="007C622D" w:rsidRDefault="007C622D" w:rsidP="007C622D">
      <w:pPr>
        <w:rPr>
          <w:rFonts w:asciiTheme="minorHAnsi" w:hAnsiTheme="minorHAnsi" w:cstheme="minorHAnsi"/>
          <w:sz w:val="16"/>
          <w:szCs w:val="16"/>
        </w:rPr>
      </w:pPr>
    </w:p>
    <w:p w14:paraId="67BF4616" w14:textId="77777777" w:rsidR="007C622D" w:rsidRPr="007C622D" w:rsidRDefault="007C622D" w:rsidP="007C622D">
      <w:pPr>
        <w:rPr>
          <w:rFonts w:asciiTheme="minorHAnsi" w:hAnsiTheme="minorHAnsi" w:cstheme="minorHAnsi"/>
          <w:b/>
          <w:sz w:val="20"/>
        </w:rPr>
      </w:pPr>
      <w:r w:rsidRPr="007C622D">
        <w:rPr>
          <w:rFonts w:asciiTheme="minorHAnsi" w:hAnsiTheme="minorHAnsi" w:cstheme="minorHAnsi"/>
          <w:b/>
          <w:sz w:val="20"/>
        </w:rPr>
        <w:t>OŚWIADCZENIE DOTYCZĄCE PODWYKONAWCY, NA KTÓREGO PRZYPADA PONAD 10% WARTOŚCI ZAMÓWIENIA:</w:t>
      </w:r>
    </w:p>
    <w:p w14:paraId="2FF09BB3"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[UWAGA</w:t>
      </w:r>
      <w:r w:rsidRPr="007C622D">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C622D">
        <w:rPr>
          <w:rFonts w:asciiTheme="minorHAnsi" w:hAnsiTheme="minorHAnsi" w:cstheme="minorHAnsi"/>
          <w:sz w:val="20"/>
        </w:rPr>
        <w:t>]</w:t>
      </w:r>
    </w:p>
    <w:p w14:paraId="46A94EA2" w14:textId="6B32C6AB"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Oświadczam, że w stosunku do następującego podmiotu, będącego podwykonawcą, na którego przypada ponad 10% wartości zamówienia: ……………………………………………………………………………………………….… </w:t>
      </w:r>
      <w:r w:rsidRPr="007C622D">
        <w:rPr>
          <w:rFonts w:asciiTheme="minorHAnsi" w:hAnsiTheme="minorHAnsi" w:cstheme="minorHAnsi"/>
          <w:i/>
          <w:sz w:val="20"/>
        </w:rPr>
        <w:t>(podać pełną nazwę/ firmę, adres, a także w zależności od podmiotu: NIP/ PESEL, KRS/ CEiDG)</w:t>
      </w:r>
      <w:r w:rsidRPr="007C622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683A6C0C" w14:textId="77777777" w:rsidR="007C622D" w:rsidRPr="007C622D" w:rsidRDefault="007C622D" w:rsidP="007C622D">
      <w:pPr>
        <w:rPr>
          <w:rFonts w:asciiTheme="minorHAnsi" w:hAnsiTheme="minorHAnsi" w:cstheme="minorHAnsi"/>
          <w:b/>
          <w:sz w:val="20"/>
        </w:rPr>
      </w:pPr>
      <w:r w:rsidRPr="007C622D">
        <w:rPr>
          <w:rFonts w:asciiTheme="minorHAnsi" w:hAnsiTheme="minorHAnsi" w:cstheme="minorHAnsi"/>
          <w:b/>
          <w:sz w:val="20"/>
        </w:rPr>
        <w:t>OŚWIADCZENIE DOTYCZĄCE DOSTAWCY, NA KTÓREGO PRZYPADA PONAD 10% WARTOŚCI ZAMÓWIENIA:</w:t>
      </w:r>
    </w:p>
    <w:p w14:paraId="24500857"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[UWAGA</w:t>
      </w:r>
      <w:r w:rsidRPr="007C622D">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C622D">
        <w:rPr>
          <w:rFonts w:asciiTheme="minorHAnsi" w:hAnsiTheme="minorHAnsi" w:cstheme="minorHAnsi"/>
          <w:sz w:val="20"/>
        </w:rPr>
        <w:t>]</w:t>
      </w:r>
    </w:p>
    <w:p w14:paraId="579A5843" w14:textId="6F4A7BBD"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Oświadczam, że w stosunku do następującego podmiotu, będącego dostawcą, na którego przypada ponad 10% wartości zamówienia: ……………………………………………………………………………………………….………..….…… </w:t>
      </w:r>
      <w:r w:rsidRPr="007C622D">
        <w:rPr>
          <w:rFonts w:asciiTheme="minorHAnsi" w:hAnsiTheme="minorHAnsi" w:cstheme="minorHAnsi"/>
          <w:i/>
          <w:sz w:val="20"/>
        </w:rPr>
        <w:t>(podać pełną nazwę/firmę, adres, a także w zależności od podmiotu: NIP/PESEL, KRS/CEiDG)</w:t>
      </w:r>
      <w:r w:rsidRPr="007C622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738F5CE" w14:textId="77777777" w:rsidR="007C622D" w:rsidRPr="007C622D" w:rsidRDefault="007C622D" w:rsidP="007C622D">
      <w:pPr>
        <w:rPr>
          <w:rFonts w:asciiTheme="minorHAnsi" w:hAnsiTheme="minorHAnsi" w:cstheme="minorHAnsi"/>
          <w:b/>
          <w:sz w:val="20"/>
        </w:rPr>
      </w:pPr>
      <w:r w:rsidRPr="007C622D">
        <w:rPr>
          <w:rFonts w:asciiTheme="minorHAnsi" w:hAnsiTheme="minorHAnsi" w:cstheme="minorHAnsi"/>
          <w:b/>
          <w:sz w:val="20"/>
        </w:rPr>
        <w:t>OŚWIADCZENIE DOTYCZĄCE PODANYCH INFORMACJI:</w:t>
      </w:r>
    </w:p>
    <w:p w14:paraId="4A6AD999" w14:textId="6F510D55"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02A9DD9" w14:textId="77777777" w:rsidR="007C622D" w:rsidRPr="007C622D" w:rsidRDefault="007C622D" w:rsidP="007C622D">
      <w:pPr>
        <w:rPr>
          <w:rFonts w:asciiTheme="minorHAnsi" w:hAnsiTheme="minorHAnsi" w:cstheme="minorHAnsi"/>
          <w:b/>
          <w:sz w:val="20"/>
        </w:rPr>
      </w:pPr>
      <w:r w:rsidRPr="007C622D">
        <w:rPr>
          <w:rFonts w:asciiTheme="minorHAnsi" w:hAnsiTheme="minorHAnsi" w:cstheme="minorHAnsi"/>
          <w:b/>
          <w:sz w:val="20"/>
        </w:rPr>
        <w:t>INFORMACJA DOTYCZĄCA DOSTĘPU DO PODMIOTOWYCH ŚRODKÓW DOWODOWYCH DOKUMENTÓW REJESTROWYCH/DOKUMENTÓW</w:t>
      </w:r>
      <w:r w:rsidRPr="007C622D">
        <w:rPr>
          <w:rFonts w:asciiTheme="minorHAnsi" w:hAnsiTheme="minorHAnsi" w:cstheme="minorHAnsi"/>
          <w:sz w:val="20"/>
        </w:rPr>
        <w:t xml:space="preserve"> </w:t>
      </w:r>
      <w:r w:rsidRPr="007C622D">
        <w:rPr>
          <w:rFonts w:asciiTheme="minorHAnsi" w:hAnsiTheme="minorHAnsi" w:cstheme="minorHAnsi"/>
          <w:b/>
          <w:sz w:val="20"/>
        </w:rPr>
        <w:t>OKREŚLAJĄCYCH BENEFICJENTÓW RZECZYWISTYCH WYKONAWCY:</w:t>
      </w:r>
    </w:p>
    <w:p w14:paraId="7DF64A72"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92F598"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1) .....................................................................................................................................................</w:t>
      </w:r>
    </w:p>
    <w:p w14:paraId="5CE4ABF2"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i/>
          <w:sz w:val="20"/>
        </w:rPr>
        <w:t>(wskazać dokumenty rejestrowe podmiotowy środek dowodowy, adres internetowy, wydający urząd lub organ, dokładne dane referencyjne dokumentacji)</w:t>
      </w:r>
    </w:p>
    <w:p w14:paraId="4BA55A20"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2) .....................................................................................................................................................</w:t>
      </w:r>
    </w:p>
    <w:p w14:paraId="217F5717" w14:textId="77777777" w:rsidR="007C622D" w:rsidRPr="007C622D" w:rsidRDefault="007C622D" w:rsidP="007C622D">
      <w:pPr>
        <w:rPr>
          <w:rFonts w:asciiTheme="minorHAnsi" w:hAnsiTheme="minorHAnsi" w:cstheme="minorHAnsi"/>
          <w:i/>
          <w:sz w:val="20"/>
        </w:rPr>
      </w:pPr>
      <w:r w:rsidRPr="007C622D">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2D3CE28D" w14:textId="77777777" w:rsidR="007C622D" w:rsidRPr="007C622D" w:rsidRDefault="007C622D" w:rsidP="007C622D">
      <w:pPr>
        <w:spacing w:after="80" w:line="240" w:lineRule="exact"/>
        <w:ind w:left="4956" w:right="-993" w:firstLine="708"/>
        <w:rPr>
          <w:rFonts w:asciiTheme="minorHAnsi" w:hAnsiTheme="minorHAnsi" w:cstheme="minorHAnsi"/>
          <w:sz w:val="16"/>
          <w:szCs w:val="16"/>
        </w:rPr>
      </w:pPr>
      <w:r w:rsidRPr="007C622D">
        <w:rPr>
          <w:rFonts w:asciiTheme="minorHAnsi" w:hAnsiTheme="minorHAnsi" w:cstheme="minorHAnsi"/>
          <w:sz w:val="16"/>
          <w:szCs w:val="16"/>
        </w:rPr>
        <w:t>....................................................................................</w:t>
      </w:r>
    </w:p>
    <w:p w14:paraId="13CC02DB" w14:textId="77777777" w:rsidR="007C622D" w:rsidRPr="007C622D" w:rsidRDefault="007C622D" w:rsidP="007C622D">
      <w:pPr>
        <w:ind w:left="5398" w:right="68" w:hanging="153"/>
        <w:jc w:val="center"/>
        <w:rPr>
          <w:rFonts w:asciiTheme="minorHAnsi" w:hAnsiTheme="minorHAnsi" w:cstheme="minorHAnsi"/>
          <w:i/>
          <w:sz w:val="16"/>
          <w:szCs w:val="16"/>
        </w:rPr>
      </w:pPr>
      <w:r w:rsidRPr="007C622D">
        <w:rPr>
          <w:rFonts w:asciiTheme="minorHAnsi" w:hAnsiTheme="minorHAnsi" w:cstheme="minorHAnsi"/>
          <w:i/>
          <w:sz w:val="16"/>
          <w:szCs w:val="16"/>
        </w:rPr>
        <w:t>Data i podpisy osób uprawnionych do składania</w:t>
      </w:r>
    </w:p>
    <w:p w14:paraId="66B76301" w14:textId="02E989FE" w:rsidR="007C622D" w:rsidRPr="007C622D" w:rsidRDefault="007C622D" w:rsidP="007C622D">
      <w:pPr>
        <w:ind w:left="5245"/>
        <w:rPr>
          <w:rFonts w:asciiTheme="minorHAnsi" w:hAnsiTheme="minorHAnsi" w:cstheme="minorHAnsi"/>
          <w:sz w:val="20"/>
        </w:rPr>
      </w:pPr>
      <w:r w:rsidRPr="007C622D">
        <w:rPr>
          <w:rFonts w:asciiTheme="minorHAnsi" w:hAnsiTheme="minorHAnsi" w:cstheme="minorHAnsi"/>
          <w:i/>
          <w:sz w:val="16"/>
          <w:szCs w:val="16"/>
        </w:rPr>
        <w:t>oświadczeń woli w imieniu Wykonawcy/</w:t>
      </w:r>
      <w:r w:rsidRPr="007C622D">
        <w:rPr>
          <w:rFonts w:asciiTheme="minorHAnsi" w:hAnsiTheme="minorHAnsi" w:cstheme="minorHAnsi"/>
          <w:sz w:val="20"/>
        </w:rPr>
        <w:t xml:space="preserve"> </w:t>
      </w:r>
      <w:r w:rsidRPr="007C622D">
        <w:rPr>
          <w:rFonts w:asciiTheme="minorHAnsi" w:hAnsiTheme="minorHAnsi" w:cstheme="minorHAnsi"/>
          <w:i/>
          <w:sz w:val="16"/>
          <w:szCs w:val="16"/>
        </w:rPr>
        <w:t>Wykonawcy wspólnie ubiegają</w:t>
      </w:r>
      <w:r>
        <w:rPr>
          <w:rFonts w:asciiTheme="minorHAnsi" w:hAnsiTheme="minorHAnsi" w:cstheme="minorHAnsi"/>
          <w:i/>
          <w:sz w:val="16"/>
          <w:szCs w:val="16"/>
        </w:rPr>
        <w:t>cego się o udzielenie zamówienia</w:t>
      </w:r>
      <w:r w:rsidRPr="007C622D">
        <w:rPr>
          <w:rFonts w:asciiTheme="minorHAnsi" w:hAnsiTheme="minorHAnsi" w:cstheme="minorHAnsi"/>
          <w:i/>
          <w:sz w:val="16"/>
          <w:szCs w:val="16"/>
        </w:rPr>
        <w:br w:type="page"/>
      </w:r>
    </w:p>
    <w:p w14:paraId="1BC7598A" w14:textId="77777777" w:rsidR="00EE1D89" w:rsidRPr="007C622D" w:rsidRDefault="00EE1D89" w:rsidP="007C622D">
      <w:pPr>
        <w:rPr>
          <w:rFonts w:asciiTheme="minorHAnsi" w:hAnsiTheme="minorHAnsi" w:cstheme="minorHAnsi"/>
          <w:sz w:val="16"/>
          <w:szCs w:val="16"/>
        </w:rPr>
        <w:sectPr w:rsidR="00EE1D89" w:rsidRPr="007C622D" w:rsidSect="007C622D">
          <w:headerReference w:type="default" r:id="rId21"/>
          <w:footerReference w:type="default" r:id="rId22"/>
          <w:headerReference w:type="first" r:id="rId23"/>
          <w:footerReference w:type="first" r:id="rId24"/>
          <w:type w:val="continuous"/>
          <w:pgSz w:w="11909" w:h="16834" w:code="9"/>
          <w:pgMar w:top="993"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1DF9F37D" w14:textId="6C6E29C7" w:rsidR="00EE1D89" w:rsidRPr="00A442E3" w:rsidRDefault="00EE1D89" w:rsidP="00D10121">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sidR="00D10121">
        <w:rPr>
          <w:rFonts w:asciiTheme="minorHAnsi" w:hAnsiTheme="minorHAnsi" w:cstheme="minorHAnsi"/>
          <w:b/>
          <w:sz w:val="20"/>
        </w:rPr>
        <w:t>WYKAZ WYKONANYCH ZAMÓWIEŃ</w:t>
      </w:r>
    </w:p>
    <w:p w14:paraId="18FECFF7" w14:textId="77777777" w:rsidR="00EE1D89" w:rsidRDefault="00EE1D89" w:rsidP="00EE1D89">
      <w:pPr>
        <w:rPr>
          <w:rFonts w:asciiTheme="minorHAnsi" w:hAnsiTheme="minorHAnsi" w:cstheme="minorHAnsi"/>
          <w:sz w:val="20"/>
        </w:rPr>
      </w:pPr>
    </w:p>
    <w:p w14:paraId="027CEA23" w14:textId="77777777" w:rsidR="00EE1D89" w:rsidRDefault="00EE1D89" w:rsidP="00EE1D89">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E1D89" w:rsidRPr="006B56FD" w14:paraId="412615C5" w14:textId="77777777" w:rsidTr="001205A3">
        <w:trPr>
          <w:trHeight w:val="1820"/>
        </w:trPr>
        <w:tc>
          <w:tcPr>
            <w:tcW w:w="3965" w:type="dxa"/>
            <w:tcBorders>
              <w:right w:val="single" w:sz="4" w:space="0" w:color="auto"/>
            </w:tcBorders>
          </w:tcPr>
          <w:p w14:paraId="0D2EE50F" w14:textId="77777777" w:rsidR="00EE1D89" w:rsidRPr="006B56FD" w:rsidRDefault="00EE1D89"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5B162799" w14:textId="77777777" w:rsidR="00EE1D89" w:rsidRPr="006B56FD" w:rsidRDefault="00EE1D89" w:rsidP="001205A3">
            <w:pPr>
              <w:ind w:right="28"/>
              <w:jc w:val="left"/>
              <w:rPr>
                <w:rFonts w:asciiTheme="minorHAnsi" w:hAnsiTheme="minorHAnsi" w:cstheme="minorHAnsi"/>
                <w:sz w:val="20"/>
              </w:rPr>
            </w:pPr>
          </w:p>
          <w:p w14:paraId="7BF9FD6C" w14:textId="77777777" w:rsidR="00EE1D89" w:rsidRPr="006B56FD" w:rsidRDefault="00EE1D89"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407C1BE2" w14:textId="77777777" w:rsidR="00EE1D89" w:rsidRPr="006B56FD" w:rsidRDefault="00EE1D89"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74468C7B" w14:textId="77777777" w:rsidR="00EE1D89" w:rsidRPr="006B56FD" w:rsidRDefault="00EE1D89" w:rsidP="001205A3">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518853A7" w14:textId="77777777" w:rsidR="00EE1D89" w:rsidRPr="006B56FD" w:rsidRDefault="00EE1D89" w:rsidP="001205A3">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5FE0901" w14:textId="77777777" w:rsidR="00EE1D89" w:rsidRPr="006B56FD" w:rsidRDefault="00EE1D89"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DAC5550" w14:textId="77777777" w:rsidR="00EE1D89" w:rsidRPr="006B56FD" w:rsidRDefault="00EE1D89"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751B1E8" w14:textId="77777777" w:rsidR="00EE1D89" w:rsidRPr="006B56FD"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2422F4F0" w14:textId="77777777" w:rsidR="00EE1D89" w:rsidRPr="006B56FD" w:rsidRDefault="00EE1D89"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6C1B64FD" w14:textId="77777777" w:rsidR="00EE1D89" w:rsidRPr="002A7B62"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71FE3AE3" w14:textId="77777777" w:rsidR="00EE1D89" w:rsidRPr="006B56FD" w:rsidRDefault="00EE1D89" w:rsidP="001205A3">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6D1DF16B" w14:textId="77777777" w:rsidR="00EE1D89" w:rsidRDefault="00EE1D89" w:rsidP="00EE1D89">
      <w:pPr>
        <w:rPr>
          <w:rFonts w:asciiTheme="minorHAnsi" w:hAnsiTheme="minorHAnsi" w:cstheme="minorHAnsi"/>
          <w:sz w:val="20"/>
        </w:rPr>
      </w:pPr>
    </w:p>
    <w:p w14:paraId="30C38152" w14:textId="77777777" w:rsidR="00EE1D89" w:rsidRDefault="00EE1D89" w:rsidP="00EE1D89">
      <w:pPr>
        <w:rPr>
          <w:rFonts w:asciiTheme="minorHAnsi" w:hAnsiTheme="minorHAnsi" w:cstheme="minorHAnsi"/>
          <w:sz w:val="20"/>
        </w:rPr>
      </w:pPr>
    </w:p>
    <w:p w14:paraId="5744EC8C" w14:textId="77777777" w:rsidR="00EE1D89" w:rsidRPr="004B4556" w:rsidRDefault="00EE1D89" w:rsidP="00EE1D89">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0A3394D3" w14:textId="77777777" w:rsidR="00EE1D89" w:rsidRDefault="00EE1D89" w:rsidP="00EE1D89">
      <w:pPr>
        <w:rPr>
          <w:rFonts w:asciiTheme="minorHAnsi" w:hAnsiTheme="minorHAnsi" w:cstheme="minorHAnsi"/>
          <w:sz w:val="20"/>
        </w:rPr>
      </w:pPr>
    </w:p>
    <w:p w14:paraId="77E10D95" w14:textId="77777777" w:rsidR="00EE1D89" w:rsidRPr="004B4556" w:rsidRDefault="00EE1D89" w:rsidP="00EE1D89">
      <w:pPr>
        <w:rPr>
          <w:rFonts w:asciiTheme="minorHAnsi" w:hAnsiTheme="minorHAnsi" w:cstheme="minorHAnsi"/>
          <w:sz w:val="20"/>
        </w:rPr>
      </w:pPr>
    </w:p>
    <w:p w14:paraId="0FD31068" w14:textId="3C697ADD" w:rsidR="00EE1D89" w:rsidRDefault="00EE1D89" w:rsidP="00EE1D89">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7C622D">
        <w:rPr>
          <w:rFonts w:asciiTheme="minorHAnsi" w:hAnsiTheme="minorHAnsi" w:cstheme="minorHAnsi"/>
          <w:sz w:val="20"/>
          <w:szCs w:val="22"/>
        </w:rPr>
        <w:t>POST/DYS/OW/GZ/</w:t>
      </w:r>
      <w:r w:rsidR="009D53A4">
        <w:rPr>
          <w:rFonts w:asciiTheme="minorHAnsi" w:hAnsiTheme="minorHAnsi" w:cstheme="minorHAnsi"/>
          <w:sz w:val="20"/>
          <w:szCs w:val="22"/>
        </w:rPr>
        <w:t>0</w:t>
      </w:r>
      <w:r w:rsidRPr="009E24C1">
        <w:rPr>
          <w:rFonts w:asciiTheme="minorHAnsi" w:hAnsiTheme="minorHAnsi" w:cstheme="minorHAnsi"/>
          <w:sz w:val="20"/>
          <w:szCs w:val="22"/>
        </w:rPr>
        <w:fldChar w:fldCharType="begin"/>
      </w:r>
      <w:r w:rsidRPr="009E24C1">
        <w:rPr>
          <w:rFonts w:asciiTheme="minorHAnsi" w:hAnsiTheme="minorHAnsi" w:cstheme="minorHAnsi"/>
          <w:sz w:val="20"/>
          <w:szCs w:val="22"/>
        </w:rPr>
        <w:instrText xml:space="preserve"> MERGEFIELD "nr_postepowania" </w:instrText>
      </w:r>
      <w:r w:rsidRPr="009E24C1">
        <w:rPr>
          <w:rFonts w:asciiTheme="minorHAnsi" w:hAnsiTheme="minorHAnsi" w:cstheme="minorHAnsi"/>
          <w:sz w:val="20"/>
          <w:szCs w:val="22"/>
        </w:rPr>
        <w:fldChar w:fldCharType="separate"/>
      </w:r>
      <w:r w:rsidR="00923A36" w:rsidRPr="001E4E5D">
        <w:rPr>
          <w:rFonts w:asciiTheme="minorHAnsi" w:hAnsiTheme="minorHAnsi" w:cstheme="minorHAnsi"/>
          <w:noProof/>
          <w:sz w:val="20"/>
          <w:szCs w:val="22"/>
        </w:rPr>
        <w:t>2711</w:t>
      </w:r>
      <w:r w:rsidRPr="009E24C1">
        <w:rPr>
          <w:rFonts w:asciiTheme="minorHAnsi" w:hAnsiTheme="minorHAnsi" w:cstheme="minorHAnsi"/>
          <w:sz w:val="20"/>
          <w:szCs w:val="22"/>
        </w:rPr>
        <w:fldChar w:fldCharType="end"/>
      </w:r>
      <w:r w:rsidRPr="009E24C1">
        <w:rPr>
          <w:rFonts w:asciiTheme="minorHAnsi" w:hAnsiTheme="minorHAnsi" w:cstheme="minorHAnsi"/>
          <w:sz w:val="20"/>
          <w:szCs w:val="22"/>
        </w:rPr>
        <w:t>/</w:t>
      </w:r>
      <w:r w:rsidR="00BD5ED3">
        <w:rPr>
          <w:rFonts w:asciiTheme="minorHAnsi" w:hAnsiTheme="minorHAnsi" w:cstheme="minorHAnsi"/>
          <w:sz w:val="20"/>
          <w:szCs w:val="22"/>
        </w:rPr>
        <w:t>202</w:t>
      </w:r>
      <w:r w:rsidR="00260BBD">
        <w:rPr>
          <w:rFonts w:asciiTheme="minorHAnsi" w:hAnsiTheme="minorHAnsi" w:cstheme="minorHAnsi"/>
          <w:sz w:val="20"/>
          <w:szCs w:val="22"/>
        </w:rPr>
        <w:t>4</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923A36" w:rsidRPr="001E4E5D">
        <w:rPr>
          <w:rFonts w:asciiTheme="minorHAnsi" w:hAnsiTheme="minorHAnsi" w:cstheme="minorHAnsi"/>
          <w:noProof/>
          <w:sz w:val="20"/>
          <w:lang w:eastAsia="pl-PL"/>
        </w:rPr>
        <w:t>RBI- Roboty budowlane Zad.1. 23/07185- Marki, ul. Środkowa, 73/11, gm. Marki Zad.2. 22/00617; 22/05113, 21/12793, 22/01161, 22/02759, 22/05115, 22/05118, 22/05153, 22/05154, 22/05155, 22/05156, 22/05157, 22/05158, 22/05159, 22/05160, 22/05161, 22/05162, 22/05163, 22/05164, 22/05165, 22/05169, 22/05170, 22/05179, 22/05180, 22/05181, 22/05182, 22/05184, 22/05186, 22/05200, 22/05201; Dosin.</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Pr>
          <w:rFonts w:asciiTheme="minorHAnsi" w:hAnsiTheme="minorHAnsi" w:cstheme="minorHAnsi"/>
          <w:sz w:val="20"/>
          <w:lang w:eastAsia="pl-PL"/>
        </w:rPr>
        <w:t>5</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07FEBE94" w14:textId="77777777" w:rsidR="00EE1D89" w:rsidRPr="009E24C1" w:rsidRDefault="00EE1D89" w:rsidP="00EE1D89">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EE1D89" w:rsidRPr="004B4556" w14:paraId="2CC35243" w14:textId="77777777" w:rsidTr="001205A3">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2E1E238"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EB06FDC" w14:textId="77777777" w:rsidR="00EE1D89" w:rsidRPr="004B4556" w:rsidRDefault="00EE1D89" w:rsidP="001205A3">
            <w:pPr>
              <w:jc w:val="center"/>
              <w:rPr>
                <w:rFonts w:asciiTheme="minorHAnsi" w:hAnsiTheme="minorHAnsi" w:cstheme="minorHAnsi"/>
                <w:b/>
                <w:sz w:val="20"/>
              </w:rPr>
            </w:pPr>
          </w:p>
          <w:p w14:paraId="11C02BE2" w14:textId="77777777" w:rsidR="00EE1D89" w:rsidRPr="004B4556" w:rsidRDefault="00EE1D89" w:rsidP="001205A3">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1460323B" w14:textId="77777777" w:rsidR="00EE1D89" w:rsidRPr="004B4556" w:rsidRDefault="00EE1D89" w:rsidP="001205A3">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973AC98" w14:textId="77777777" w:rsidR="00EE1D89" w:rsidRPr="004B4556" w:rsidRDefault="00EE1D89" w:rsidP="001205A3">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75B10EAB" w14:textId="77777777" w:rsidR="00EE1D89" w:rsidRPr="004B4556" w:rsidRDefault="00EE1D89" w:rsidP="001205A3">
            <w:pPr>
              <w:jc w:val="center"/>
              <w:rPr>
                <w:rFonts w:asciiTheme="minorHAnsi" w:hAnsiTheme="minorHAnsi" w:cstheme="minorHAnsi"/>
                <w:b/>
                <w:sz w:val="20"/>
              </w:rPr>
            </w:pPr>
          </w:p>
          <w:p w14:paraId="248CB2F4"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44BA05CB"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2F7D1DB4" w14:textId="77777777" w:rsidR="00EE1D89" w:rsidRPr="004B4556" w:rsidRDefault="00EE1D89" w:rsidP="001205A3">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DE95DE0" w14:textId="77777777" w:rsidR="00EE1D89" w:rsidRPr="004B4556" w:rsidRDefault="00EE1D89" w:rsidP="001205A3">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EE1D89" w:rsidRPr="004B4556" w14:paraId="3C5A55DC" w14:textId="77777777" w:rsidTr="00EE1D89">
        <w:trPr>
          <w:trHeight w:val="504"/>
          <w:tblHeader/>
        </w:trPr>
        <w:tc>
          <w:tcPr>
            <w:tcW w:w="568" w:type="dxa"/>
            <w:vMerge/>
            <w:tcBorders>
              <w:left w:val="single" w:sz="4" w:space="0" w:color="auto"/>
            </w:tcBorders>
            <w:vAlign w:val="center"/>
          </w:tcPr>
          <w:p w14:paraId="5C379FCB" w14:textId="77777777" w:rsidR="00EE1D89" w:rsidRPr="004B4556" w:rsidRDefault="00EE1D89" w:rsidP="001205A3">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5CFA0536" w14:textId="77777777" w:rsidR="00EE1D89" w:rsidRPr="004B4556" w:rsidRDefault="00EE1D89" w:rsidP="001205A3">
            <w:pPr>
              <w:jc w:val="center"/>
              <w:rPr>
                <w:rFonts w:asciiTheme="minorHAnsi" w:hAnsiTheme="minorHAnsi" w:cstheme="minorHAnsi"/>
                <w:i/>
                <w:sz w:val="20"/>
              </w:rPr>
            </w:pPr>
          </w:p>
        </w:tc>
        <w:tc>
          <w:tcPr>
            <w:tcW w:w="1560" w:type="dxa"/>
            <w:vMerge/>
            <w:vAlign w:val="center"/>
          </w:tcPr>
          <w:p w14:paraId="7EA6D9FB" w14:textId="77777777" w:rsidR="00EE1D89" w:rsidRPr="004B4556" w:rsidRDefault="00EE1D89" w:rsidP="001205A3">
            <w:pPr>
              <w:jc w:val="center"/>
              <w:rPr>
                <w:rFonts w:asciiTheme="minorHAnsi" w:hAnsiTheme="minorHAnsi" w:cstheme="minorHAnsi"/>
                <w:i/>
                <w:sz w:val="20"/>
              </w:rPr>
            </w:pPr>
          </w:p>
        </w:tc>
        <w:tc>
          <w:tcPr>
            <w:tcW w:w="1560" w:type="dxa"/>
            <w:vMerge/>
          </w:tcPr>
          <w:p w14:paraId="62056B91" w14:textId="77777777" w:rsidR="00EE1D89" w:rsidRPr="004B4556" w:rsidRDefault="00EE1D89" w:rsidP="001205A3">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04FC7D69"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6563CF8D"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411E4D15"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427FF7F2"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257C62C" w14:textId="77777777" w:rsidR="00EE1D89" w:rsidRPr="004B4556" w:rsidRDefault="00EE1D89" w:rsidP="001205A3">
            <w:pPr>
              <w:jc w:val="center"/>
              <w:rPr>
                <w:rFonts w:asciiTheme="minorHAnsi" w:hAnsiTheme="minorHAnsi" w:cstheme="minorHAnsi"/>
                <w:i/>
                <w:sz w:val="20"/>
              </w:rPr>
            </w:pPr>
          </w:p>
        </w:tc>
      </w:tr>
      <w:tr w:rsidR="00EE1D89" w:rsidRPr="004B4556" w14:paraId="471916E7" w14:textId="77777777" w:rsidTr="00EE1D89">
        <w:trPr>
          <w:trHeight w:val="843"/>
        </w:trPr>
        <w:tc>
          <w:tcPr>
            <w:tcW w:w="568" w:type="dxa"/>
            <w:vAlign w:val="center"/>
          </w:tcPr>
          <w:p w14:paraId="709CA486"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4608D15"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471147C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7CFA8AE1"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32AEDCCA"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7958FF61"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664A2FCF" w14:textId="1D99AD54" w:rsidR="00EE1D89" w:rsidRPr="004B4556" w:rsidRDefault="00EE1D89" w:rsidP="00EE1D89">
            <w:pPr>
              <w:spacing w:before="120"/>
              <w:rPr>
                <w:rFonts w:asciiTheme="minorHAnsi" w:hAnsiTheme="minorHAnsi" w:cstheme="minorHAnsi"/>
                <w:sz w:val="20"/>
              </w:rPr>
            </w:pPr>
          </w:p>
        </w:tc>
      </w:tr>
      <w:tr w:rsidR="00EE1D89" w:rsidRPr="004B4556" w14:paraId="251A9743" w14:textId="77777777" w:rsidTr="00EE1D89">
        <w:trPr>
          <w:trHeight w:val="843"/>
        </w:trPr>
        <w:tc>
          <w:tcPr>
            <w:tcW w:w="568" w:type="dxa"/>
            <w:vAlign w:val="center"/>
          </w:tcPr>
          <w:p w14:paraId="622E4818"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490BD07"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FB0762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0FB0BFDC"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0ABD15AB"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12F5042F"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5CAE485A" w14:textId="77777777" w:rsidR="00EE1D89" w:rsidRPr="004B4556" w:rsidRDefault="00EE1D89" w:rsidP="00EE1D89">
            <w:pPr>
              <w:spacing w:before="120"/>
              <w:rPr>
                <w:rFonts w:asciiTheme="minorHAnsi" w:hAnsiTheme="minorHAnsi" w:cstheme="minorHAnsi"/>
                <w:sz w:val="20"/>
              </w:rPr>
            </w:pPr>
          </w:p>
        </w:tc>
      </w:tr>
      <w:tr w:rsidR="00EE1D89" w:rsidRPr="004B4556" w14:paraId="7B0AB535" w14:textId="77777777" w:rsidTr="00EE1D89">
        <w:trPr>
          <w:trHeight w:val="843"/>
        </w:trPr>
        <w:tc>
          <w:tcPr>
            <w:tcW w:w="568" w:type="dxa"/>
            <w:vAlign w:val="center"/>
          </w:tcPr>
          <w:p w14:paraId="1E62731D"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1E6E358"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1AC8F9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640C9D64"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tcBorders>
            <w:vAlign w:val="center"/>
          </w:tcPr>
          <w:p w14:paraId="52FEFEDC"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1B842F97"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39227C63" w14:textId="77777777" w:rsidR="00EE1D89" w:rsidRPr="004B4556" w:rsidRDefault="00EE1D89" w:rsidP="00EE1D89">
            <w:pPr>
              <w:spacing w:before="120"/>
              <w:rPr>
                <w:rFonts w:asciiTheme="minorHAnsi" w:hAnsiTheme="minorHAnsi" w:cstheme="minorHAnsi"/>
                <w:sz w:val="20"/>
              </w:rPr>
            </w:pPr>
          </w:p>
        </w:tc>
      </w:tr>
    </w:tbl>
    <w:p w14:paraId="28907BAE" w14:textId="77777777" w:rsidR="00EE1D89" w:rsidRPr="004B4556" w:rsidRDefault="00EE1D89" w:rsidP="00EE1D89">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49E57AEE" w14:textId="77777777" w:rsidR="00EE1D89" w:rsidRPr="009E24C1" w:rsidRDefault="00EE1D89" w:rsidP="00EE1D89">
      <w:pPr>
        <w:spacing w:before="120"/>
        <w:ind w:left="-284" w:right="-569"/>
        <w:outlineLvl w:val="0"/>
        <w:rPr>
          <w:rFonts w:asciiTheme="minorHAnsi" w:hAnsiTheme="minorHAnsi" w:cstheme="minorHAnsi"/>
          <w:i/>
          <w:sz w:val="16"/>
          <w:szCs w:val="16"/>
        </w:rPr>
      </w:pPr>
    </w:p>
    <w:p w14:paraId="03A9E98F" w14:textId="77777777" w:rsidR="00EE1D89" w:rsidRPr="004B4556" w:rsidRDefault="00EE1D89" w:rsidP="00EE1D89">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2871D869" w14:textId="77777777" w:rsidR="00EE1D89" w:rsidRPr="004B4556" w:rsidRDefault="00EE1D89" w:rsidP="00EE1D89">
      <w:pPr>
        <w:ind w:right="-993"/>
        <w:rPr>
          <w:rFonts w:asciiTheme="minorHAnsi" w:hAnsiTheme="minorHAnsi" w:cstheme="minorHAnsi"/>
          <w:sz w:val="20"/>
        </w:rPr>
      </w:pPr>
    </w:p>
    <w:p w14:paraId="3287F63C" w14:textId="77777777" w:rsidR="00EE1D89" w:rsidRPr="004B4556" w:rsidRDefault="00EE1D89" w:rsidP="00EE1D89">
      <w:pPr>
        <w:ind w:right="-993"/>
        <w:rPr>
          <w:rFonts w:asciiTheme="minorHAnsi" w:hAnsiTheme="minorHAnsi" w:cstheme="minorHAnsi"/>
          <w:sz w:val="20"/>
        </w:rPr>
      </w:pPr>
    </w:p>
    <w:p w14:paraId="24FE1738" w14:textId="77777777" w:rsidR="00EE1D89" w:rsidRDefault="00EE1D89" w:rsidP="00EE1D89">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42CD7465" w14:textId="77777777" w:rsidR="00EE1D89" w:rsidRDefault="00EE1D89" w:rsidP="00EE1D8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5EF7113E" w14:textId="77777777" w:rsidR="00EE1D89" w:rsidRDefault="00EE1D89" w:rsidP="00EE1D8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475D6D76" w14:textId="77777777" w:rsidR="00EE1D89" w:rsidRPr="004B4556" w:rsidRDefault="00EE1D89" w:rsidP="00EE1D89">
      <w:pPr>
        <w:spacing w:line="240" w:lineRule="auto"/>
        <w:ind w:left="5954" w:right="68" w:hanging="556"/>
        <w:jc w:val="center"/>
        <w:rPr>
          <w:rFonts w:asciiTheme="minorHAnsi" w:hAnsiTheme="minorHAnsi" w:cstheme="minorHAnsi"/>
          <w:i/>
          <w:sz w:val="20"/>
        </w:rPr>
      </w:pPr>
    </w:p>
    <w:p w14:paraId="36609B77" w14:textId="3C75D306" w:rsidR="001205A3" w:rsidRDefault="001205A3">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12AA9A4D" w14:textId="77777777" w:rsidR="001205A3" w:rsidRDefault="001205A3" w:rsidP="00EE1D89">
      <w:pPr>
        <w:ind w:right="68"/>
        <w:rPr>
          <w:rFonts w:asciiTheme="minorHAnsi" w:hAnsiTheme="minorHAnsi" w:cstheme="minorHAnsi"/>
          <w:i/>
          <w:sz w:val="16"/>
          <w:szCs w:val="16"/>
        </w:rPr>
        <w:sectPr w:rsidR="001205A3" w:rsidSect="00D10121">
          <w:headerReference w:type="even" r:id="rId25"/>
          <w:headerReference w:type="default" r:id="rId26"/>
          <w:footerReference w:type="even" r:id="rId27"/>
          <w:footerReference w:type="default" r:id="rId28"/>
          <w:headerReference w:type="first" r:id="rId29"/>
          <w:footerReference w:type="first" r:id="rId30"/>
          <w:type w:val="continuous"/>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pPr>
    </w:p>
    <w:p w14:paraId="493E8A73" w14:textId="4C87804D" w:rsidR="001205A3" w:rsidRPr="00156D62" w:rsidRDefault="001205A3" w:rsidP="00D10121">
      <w:pPr>
        <w:pStyle w:val="Nagwek1"/>
        <w:shd w:val="clear" w:color="auto" w:fill="C6D9F1" w:themeFill="text2" w:themeFillTint="33"/>
        <w:spacing w:before="0" w:after="200"/>
        <w:jc w:val="left"/>
        <w:rPr>
          <w:rFonts w:cstheme="minorHAnsi"/>
          <w:color w:val="000000" w:themeColor="text1"/>
          <w:sz w:val="20"/>
          <w:szCs w:val="20"/>
        </w:rPr>
      </w:pPr>
      <w:bookmarkStart w:id="8" w:name="_Toc516738908"/>
      <w:bookmarkStart w:id="9" w:name="_Toc18928752"/>
      <w:r w:rsidRPr="00156D62">
        <w:rPr>
          <w:rFonts w:cstheme="minorHAnsi"/>
          <w:color w:val="000000" w:themeColor="text1"/>
          <w:sz w:val="20"/>
          <w:szCs w:val="20"/>
        </w:rPr>
        <w:lastRenderedPageBreak/>
        <w:t xml:space="preserve">ZAŁĄCZNIK NR </w:t>
      </w:r>
      <w:r>
        <w:rPr>
          <w:rFonts w:cstheme="minorHAnsi"/>
          <w:color w:val="000000" w:themeColor="text1"/>
          <w:sz w:val="20"/>
          <w:szCs w:val="20"/>
        </w:rPr>
        <w:t>8</w:t>
      </w:r>
      <w:r w:rsidR="00914766">
        <w:rPr>
          <w:rFonts w:cstheme="minorHAnsi"/>
          <w:color w:val="000000" w:themeColor="text1"/>
          <w:sz w:val="20"/>
          <w:szCs w:val="20"/>
        </w:rPr>
        <w:t xml:space="preserve"> </w:t>
      </w:r>
      <w:r w:rsidRPr="00156D62">
        <w:rPr>
          <w:rFonts w:cstheme="minorHAnsi"/>
          <w:color w:val="000000" w:themeColor="text1"/>
          <w:sz w:val="20"/>
          <w:szCs w:val="20"/>
        </w:rPr>
        <w:t xml:space="preserve">DO SWZ – </w:t>
      </w:r>
      <w:bookmarkEnd w:id="8"/>
      <w:bookmarkEnd w:id="9"/>
      <w:r w:rsidR="00D10121">
        <w:rPr>
          <w:rFonts w:cstheme="minorHAnsi"/>
          <w:color w:val="000000" w:themeColor="text1"/>
          <w:sz w:val="20"/>
          <w:szCs w:val="20"/>
        </w:rPr>
        <w:t>WYKAZ OSÓB</w:t>
      </w:r>
    </w:p>
    <w:p w14:paraId="7F52483F" w14:textId="77777777" w:rsidR="001205A3" w:rsidRDefault="001205A3" w:rsidP="001205A3">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1205A3" w:rsidRPr="006B56FD" w14:paraId="715F6784" w14:textId="77777777" w:rsidTr="001205A3">
        <w:trPr>
          <w:trHeight w:val="1820"/>
        </w:trPr>
        <w:tc>
          <w:tcPr>
            <w:tcW w:w="3965" w:type="dxa"/>
            <w:tcBorders>
              <w:right w:val="single" w:sz="4" w:space="0" w:color="auto"/>
            </w:tcBorders>
          </w:tcPr>
          <w:p w14:paraId="12AA9D5D" w14:textId="77777777" w:rsidR="001205A3" w:rsidRPr="006B56FD" w:rsidRDefault="001205A3"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663B1A8" w14:textId="77777777" w:rsidR="001205A3" w:rsidRPr="006B56FD" w:rsidRDefault="001205A3" w:rsidP="001205A3">
            <w:pPr>
              <w:ind w:right="28"/>
              <w:jc w:val="left"/>
              <w:rPr>
                <w:rFonts w:asciiTheme="minorHAnsi" w:hAnsiTheme="minorHAnsi" w:cstheme="minorHAnsi"/>
                <w:sz w:val="20"/>
              </w:rPr>
            </w:pPr>
          </w:p>
          <w:p w14:paraId="29A34EB4" w14:textId="77777777" w:rsidR="001205A3" w:rsidRPr="006B56FD" w:rsidRDefault="001205A3"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790F0C9B" w14:textId="77777777" w:rsidR="001205A3" w:rsidRPr="006B56FD" w:rsidRDefault="001205A3"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51637F82" w14:textId="77777777" w:rsidR="001205A3" w:rsidRPr="006B56FD" w:rsidRDefault="001205A3" w:rsidP="001205A3">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711F78F6" w14:textId="77777777" w:rsidR="001205A3" w:rsidRPr="006B56FD" w:rsidRDefault="001205A3" w:rsidP="001205A3">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F70744B" w14:textId="77777777" w:rsidR="001205A3" w:rsidRPr="006B56FD" w:rsidRDefault="001205A3"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82A560E" w14:textId="77777777" w:rsidR="001205A3" w:rsidRPr="006B56FD" w:rsidRDefault="001205A3"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345E1C" w14:textId="77777777" w:rsidR="001205A3" w:rsidRPr="006B56FD"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30B17EF" w14:textId="77777777" w:rsidR="001205A3" w:rsidRPr="006B56FD" w:rsidRDefault="001205A3"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0BA21BC5" w14:textId="77777777" w:rsidR="001205A3" w:rsidRPr="002A7B62"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6510166D" w14:textId="77777777" w:rsidR="001205A3" w:rsidRPr="002A7B62" w:rsidRDefault="001205A3" w:rsidP="001205A3">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353946D7" w14:textId="77777777" w:rsidR="001205A3" w:rsidRPr="006B56FD" w:rsidRDefault="001205A3" w:rsidP="001205A3">
            <w:pPr>
              <w:spacing w:line="360" w:lineRule="auto"/>
              <w:rPr>
                <w:rFonts w:asciiTheme="minorHAnsi" w:eastAsiaTheme="majorEastAsia" w:hAnsiTheme="minorHAnsi" w:cstheme="minorHAnsi"/>
                <w:i/>
                <w:iCs/>
                <w:sz w:val="20"/>
              </w:rPr>
            </w:pPr>
          </w:p>
        </w:tc>
      </w:tr>
    </w:tbl>
    <w:p w14:paraId="1D28D387" w14:textId="6970CFAA" w:rsidR="001205A3" w:rsidRPr="00B9529B" w:rsidRDefault="001205A3" w:rsidP="00B9529B">
      <w:pPr>
        <w:spacing w:before="120" w:line="276" w:lineRule="auto"/>
        <w:jc w:val="left"/>
        <w:outlineLvl w:val="0"/>
        <w:rPr>
          <w:rFonts w:asciiTheme="minorHAnsi" w:hAnsiTheme="minorHAnsi" w:cstheme="minorHAnsi"/>
          <w:b/>
          <w:sz w:val="20"/>
        </w:rPr>
      </w:pPr>
    </w:p>
    <w:p w14:paraId="4247A94D" w14:textId="77777777" w:rsidR="001205A3" w:rsidRDefault="001205A3" w:rsidP="001205A3">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19445670" w14:textId="645F0368" w:rsidR="001205A3" w:rsidRPr="009E24C1" w:rsidRDefault="001205A3" w:rsidP="00B9529B">
      <w:pPr>
        <w:spacing w:before="120" w:line="276" w:lineRule="auto"/>
        <w:jc w:val="left"/>
        <w:outlineLvl w:val="0"/>
        <w:rPr>
          <w:rFonts w:asciiTheme="minorHAnsi" w:hAnsiTheme="minorHAnsi" w:cstheme="minorHAnsi"/>
          <w:b/>
          <w:sz w:val="14"/>
          <w:szCs w:val="14"/>
        </w:rPr>
      </w:pPr>
    </w:p>
    <w:p w14:paraId="4AEBFCB2" w14:textId="0BAF10A6" w:rsidR="001205A3" w:rsidRDefault="001205A3" w:rsidP="00D10121">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7C622D">
        <w:rPr>
          <w:rFonts w:asciiTheme="minorHAnsi" w:hAnsiTheme="minorHAnsi" w:cstheme="minorHAnsi"/>
          <w:sz w:val="20"/>
          <w:szCs w:val="22"/>
        </w:rPr>
        <w:t>POST/DYS/OW/GZ/</w:t>
      </w:r>
      <w:r w:rsidR="009D53A4">
        <w:rPr>
          <w:rFonts w:asciiTheme="minorHAnsi" w:hAnsiTheme="minorHAnsi" w:cstheme="minorHAnsi"/>
          <w:sz w:val="20"/>
          <w:szCs w:val="22"/>
        </w:rPr>
        <w:t>0</w:t>
      </w:r>
      <w:r w:rsidR="00D10121" w:rsidRPr="00F66BFB">
        <w:rPr>
          <w:rFonts w:asciiTheme="minorHAnsi" w:hAnsiTheme="minorHAnsi" w:cstheme="minorHAnsi"/>
          <w:sz w:val="20"/>
          <w:szCs w:val="22"/>
        </w:rPr>
        <w:fldChar w:fldCharType="begin"/>
      </w:r>
      <w:r w:rsidR="00D10121" w:rsidRPr="00F66BFB">
        <w:rPr>
          <w:rFonts w:asciiTheme="minorHAnsi" w:hAnsiTheme="minorHAnsi" w:cstheme="minorHAnsi"/>
          <w:sz w:val="20"/>
          <w:szCs w:val="22"/>
        </w:rPr>
        <w:instrText xml:space="preserve"> MERGEFIELD "nr_postepowania" </w:instrText>
      </w:r>
      <w:r w:rsidR="00D10121" w:rsidRPr="00F66BFB">
        <w:rPr>
          <w:rFonts w:asciiTheme="minorHAnsi" w:hAnsiTheme="minorHAnsi" w:cstheme="minorHAnsi"/>
          <w:sz w:val="20"/>
          <w:szCs w:val="22"/>
        </w:rPr>
        <w:fldChar w:fldCharType="separate"/>
      </w:r>
      <w:r w:rsidR="00923A36" w:rsidRPr="001E4E5D">
        <w:rPr>
          <w:rFonts w:asciiTheme="minorHAnsi" w:hAnsiTheme="minorHAnsi" w:cstheme="minorHAnsi"/>
          <w:noProof/>
          <w:sz w:val="20"/>
          <w:szCs w:val="22"/>
        </w:rPr>
        <w:t>2711</w:t>
      </w:r>
      <w:r w:rsidR="00D10121" w:rsidRPr="00F66BFB">
        <w:rPr>
          <w:rFonts w:asciiTheme="minorHAnsi" w:hAnsiTheme="minorHAnsi" w:cstheme="minorHAnsi"/>
          <w:sz w:val="20"/>
          <w:szCs w:val="22"/>
        </w:rPr>
        <w:fldChar w:fldCharType="end"/>
      </w:r>
      <w:r w:rsidR="00D10121" w:rsidRPr="00F66BFB">
        <w:rPr>
          <w:rFonts w:asciiTheme="minorHAnsi" w:hAnsiTheme="minorHAnsi" w:cstheme="minorHAnsi"/>
          <w:sz w:val="20"/>
          <w:szCs w:val="22"/>
        </w:rPr>
        <w:t>/</w:t>
      </w:r>
      <w:r w:rsidR="00BD5ED3">
        <w:rPr>
          <w:rFonts w:asciiTheme="minorHAnsi" w:hAnsiTheme="minorHAnsi" w:cstheme="minorHAnsi"/>
          <w:sz w:val="20"/>
          <w:szCs w:val="22"/>
        </w:rPr>
        <w:t>202</w:t>
      </w:r>
      <w:r w:rsidR="00260BBD">
        <w:rPr>
          <w:rFonts w:asciiTheme="minorHAnsi" w:hAnsiTheme="minorHAnsi" w:cstheme="minorHAnsi"/>
          <w:sz w:val="20"/>
          <w:szCs w:val="22"/>
        </w:rPr>
        <w:t>4</w:t>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00D10121">
        <w:rPr>
          <w:rFonts w:asciiTheme="minorHAnsi" w:hAnsiTheme="minorHAnsi" w:cstheme="minorHAnsi"/>
          <w:sz w:val="20"/>
          <w:lang w:eastAsia="pl-PL"/>
        </w:rPr>
        <w:t>: „</w:t>
      </w:r>
      <w:r w:rsidR="00D10121">
        <w:rPr>
          <w:rFonts w:asciiTheme="minorHAnsi" w:hAnsiTheme="minorHAnsi" w:cstheme="minorHAnsi"/>
          <w:sz w:val="20"/>
          <w:lang w:eastAsia="pl-PL"/>
        </w:rPr>
        <w:fldChar w:fldCharType="begin"/>
      </w:r>
      <w:r w:rsidR="00D10121">
        <w:rPr>
          <w:rFonts w:asciiTheme="minorHAnsi" w:hAnsiTheme="minorHAnsi" w:cstheme="minorHAnsi"/>
          <w:sz w:val="20"/>
          <w:lang w:eastAsia="pl-PL"/>
        </w:rPr>
        <w:instrText xml:space="preserve"> MERGEFIELD "nazwa_post" </w:instrText>
      </w:r>
      <w:r w:rsidR="00D10121">
        <w:rPr>
          <w:rFonts w:asciiTheme="minorHAnsi" w:hAnsiTheme="minorHAnsi" w:cstheme="minorHAnsi"/>
          <w:sz w:val="20"/>
          <w:lang w:eastAsia="pl-PL"/>
        </w:rPr>
        <w:fldChar w:fldCharType="separate"/>
      </w:r>
      <w:r w:rsidR="00923A36" w:rsidRPr="001E4E5D">
        <w:rPr>
          <w:rFonts w:asciiTheme="minorHAnsi" w:hAnsiTheme="minorHAnsi" w:cstheme="minorHAnsi"/>
          <w:noProof/>
          <w:sz w:val="20"/>
          <w:lang w:eastAsia="pl-PL"/>
        </w:rPr>
        <w:t>RBI- Roboty budowlane Zad.1. 23/07185- Marki, ul. Środkowa, 73/11, gm. Marki Zad.2. 22/00617; 22/05113, 21/12793, 22/01161, 22/02759, 22/05115, 22/05118, 22/05153, 22/05154, 22/05155, 22/05156, 22/05157, 22/05158, 22/05159, 22/05160, 22/05161, 22/05162, 22/05163, 22/05164, 22/05165, 22/05169, 22/05170, 22/05179, 22/05180, 22/05181, 22/05182, 22/05184, 22/05186, 22/05200, 22/05201; Dosin.</w:t>
      </w:r>
      <w:r w:rsidR="00D10121">
        <w:rPr>
          <w:rFonts w:asciiTheme="minorHAnsi" w:hAnsiTheme="minorHAnsi" w:cstheme="minorHAnsi"/>
          <w:sz w:val="20"/>
          <w:lang w:eastAsia="pl-PL"/>
        </w:rPr>
        <w:fldChar w:fldCharType="end"/>
      </w:r>
      <w:r w:rsidR="00D10121">
        <w:rPr>
          <w:rFonts w:asciiTheme="minorHAnsi" w:hAnsiTheme="minorHAnsi" w:cstheme="minorHAnsi"/>
          <w:sz w:val="20"/>
          <w:lang w:eastAsia="pl-PL"/>
        </w:rPr>
        <w:t>”</w:t>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sidR="00D10121">
        <w:rPr>
          <w:rFonts w:asciiTheme="minorHAnsi" w:hAnsiTheme="minorHAnsi" w:cstheme="minorHAnsi"/>
          <w:sz w:val="20"/>
          <w:lang w:eastAsia="pl-PL"/>
        </w:rPr>
        <w:t xml:space="preserve"> do wykonana przedmiotu Zakupu:</w:t>
      </w:r>
    </w:p>
    <w:p w14:paraId="46E439E8" w14:textId="77777777" w:rsidR="001205A3" w:rsidRPr="009E24C1" w:rsidRDefault="001205A3" w:rsidP="001205A3">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1205A3" w:rsidRPr="00351226" w14:paraId="28218442" w14:textId="77777777" w:rsidTr="001205A3">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C8E4FE6"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A9C037F"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0E3EE9EB" w14:textId="77777777" w:rsidR="001205A3" w:rsidRPr="00351226" w:rsidRDefault="001205A3" w:rsidP="001205A3">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1EA09A7D"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12537725"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70E6FBB"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6FE10FA1"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1205A3" w:rsidRPr="00351226" w14:paraId="7D5A362A" w14:textId="77777777" w:rsidTr="001205A3">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8DB99B1" w14:textId="77777777" w:rsidR="001205A3" w:rsidRPr="00351226" w:rsidRDefault="001205A3" w:rsidP="001205A3">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BA3DA3E" w14:textId="77777777" w:rsidR="001205A3" w:rsidRPr="00351226" w:rsidRDefault="001205A3" w:rsidP="001205A3">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7F8462E" w14:textId="77777777" w:rsidR="001205A3" w:rsidRPr="00351226" w:rsidRDefault="001205A3" w:rsidP="001205A3">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7AA91B6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448CAC8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3C2E7B1" w14:textId="77777777" w:rsidR="001205A3" w:rsidRPr="00351226" w:rsidRDefault="001205A3" w:rsidP="001205A3">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73F63CB" w14:textId="77777777" w:rsidR="001205A3" w:rsidRPr="00351226" w:rsidRDefault="001205A3" w:rsidP="001205A3">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0"/>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5E42B33"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11"/>
            </w:r>
          </w:p>
        </w:tc>
      </w:tr>
      <w:tr w:rsidR="001205A3" w:rsidRPr="00351226" w14:paraId="445989DC" w14:textId="77777777" w:rsidTr="001205A3">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8DCE604" w14:textId="77777777" w:rsidR="001205A3" w:rsidRPr="00351226" w:rsidRDefault="001205A3" w:rsidP="001205A3">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D70EB91" w14:textId="77777777" w:rsidR="001205A3" w:rsidRPr="00351226" w:rsidRDefault="001205A3" w:rsidP="001205A3">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009D16D" w14:textId="77777777" w:rsidR="001205A3" w:rsidRPr="00351226" w:rsidRDefault="001205A3" w:rsidP="001205A3">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3B3FB77" w14:textId="77777777" w:rsidR="001205A3" w:rsidRPr="00351226" w:rsidRDefault="001205A3" w:rsidP="001205A3">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AC2FF44" w14:textId="77777777" w:rsidR="001205A3" w:rsidRPr="00351226" w:rsidRDefault="001205A3" w:rsidP="001205A3">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5C790EB" w14:textId="77777777" w:rsidR="001205A3" w:rsidRPr="00351226" w:rsidRDefault="001205A3" w:rsidP="001205A3">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40F7093"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F5E6BC7"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1205A3" w:rsidRPr="00351226" w14:paraId="0BFAAEE0"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D942FD2"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8FB462F"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AC04A1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DE67BF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2D998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666B23E"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CD0E032"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435B8AE"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1CBAEE4C"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B137BAD"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57C6D72"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7F80D6"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37E6418"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2D291BC"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2DA8CD"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9B1693D"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1EF571"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4705EDFD"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54A6B6"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C8C6A70"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1DC07C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122526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CBF0FDA"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8D01C5F"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2DD6437"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25A8DFC"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D10121" w:rsidRPr="00351226" w14:paraId="7FEA0F16"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E86E9D6"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8C58B43"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D7C5EF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754B49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7A2381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54F9024"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59AC97"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33EEBD4"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0FC9C15C"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6ED381"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8B4CD5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B353A8B"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413E772"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AA2F17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16D946"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F9A00E3"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220CF9F"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5470B30D"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DDBF3B1"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A20A77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C4613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5D303B3"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B41E01E"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3F9C90"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8662CF6"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2D79B60"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2D33EB4B"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82F366B"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6477A58"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F2D59CA"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9DA495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63D4A5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5A492C"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AB5D4BB"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CAEE92C"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37E2BAD6"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91CD973"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2CEF9E6"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955E6C3"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F82AA7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2D393F1"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DF5B2B"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8B95990"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9ADB418" w14:textId="77777777" w:rsidR="00D10121" w:rsidRPr="00351226" w:rsidRDefault="00D10121" w:rsidP="001205A3">
            <w:pPr>
              <w:spacing w:line="240" w:lineRule="auto"/>
              <w:jc w:val="center"/>
              <w:rPr>
                <w:rFonts w:ascii="Calibri Light" w:eastAsia="Calibri" w:hAnsi="Calibri Light"/>
                <w:bCs/>
                <w:i/>
                <w:sz w:val="20"/>
                <w:lang w:eastAsia="ar-SA"/>
              </w:rPr>
            </w:pPr>
          </w:p>
        </w:tc>
      </w:tr>
    </w:tbl>
    <w:p w14:paraId="4987DCE6" w14:textId="77777777" w:rsidR="001205A3" w:rsidRPr="00351226" w:rsidRDefault="001205A3" w:rsidP="001205A3">
      <w:pPr>
        <w:spacing w:before="120" w:line="240" w:lineRule="auto"/>
        <w:ind w:right="-569"/>
        <w:outlineLvl w:val="0"/>
        <w:rPr>
          <w:rFonts w:asciiTheme="minorHAnsi" w:hAnsiTheme="minorHAnsi" w:cstheme="minorHAnsi"/>
          <w:i/>
          <w:sz w:val="16"/>
          <w:szCs w:val="18"/>
        </w:rPr>
      </w:pPr>
      <w:bookmarkStart w:id="10" w:name="_Toc18342848"/>
      <w:bookmarkStart w:id="11" w:name="_Toc54073231"/>
      <w:bookmarkStart w:id="12" w:name="_Toc57057714"/>
      <w:bookmarkStart w:id="13" w:name="_Toc57122890"/>
      <w:bookmarkStart w:id="14" w:name="_Toc57637479"/>
      <w:r w:rsidRPr="00351226">
        <w:rPr>
          <w:rFonts w:asciiTheme="minorHAnsi" w:hAnsiTheme="minorHAnsi" w:cstheme="minorHAnsi"/>
          <w:i/>
          <w:sz w:val="16"/>
          <w:szCs w:val="18"/>
        </w:rPr>
        <w:t>UWAGA: Należy dostosować ilość wierszy do ilości wymaganych osób</w:t>
      </w:r>
      <w:bookmarkEnd w:id="10"/>
      <w:bookmarkEnd w:id="11"/>
      <w:bookmarkEnd w:id="12"/>
      <w:bookmarkEnd w:id="13"/>
      <w:bookmarkEnd w:id="14"/>
    </w:p>
    <w:p w14:paraId="7C324329" w14:textId="77777777" w:rsidR="001205A3" w:rsidRPr="00351226" w:rsidRDefault="001205A3" w:rsidP="009572CA">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F477368" w14:textId="77777777" w:rsidR="001205A3" w:rsidRPr="00D10121" w:rsidRDefault="001205A3" w:rsidP="001205A3">
      <w:pPr>
        <w:autoSpaceDE w:val="0"/>
        <w:autoSpaceDN w:val="0"/>
        <w:spacing w:line="240" w:lineRule="auto"/>
        <w:rPr>
          <w:rFonts w:asciiTheme="minorHAnsi" w:eastAsia="Calibri" w:hAnsiTheme="minorHAnsi" w:cstheme="minorHAnsi"/>
          <w:sz w:val="14"/>
          <w:szCs w:val="14"/>
          <w:lang w:eastAsia="pl-PL"/>
        </w:rPr>
      </w:pPr>
    </w:p>
    <w:p w14:paraId="63232BD4" w14:textId="77777777" w:rsidR="001205A3" w:rsidRPr="00351226" w:rsidRDefault="001205A3" w:rsidP="001205A3">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5755560E"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7FD34274"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66A96781" w14:textId="77777777" w:rsidR="001205A3" w:rsidRPr="009572CA" w:rsidRDefault="001205A3" w:rsidP="001205A3">
      <w:pPr>
        <w:tabs>
          <w:tab w:val="left" w:pos="-1440"/>
          <w:tab w:val="left" w:pos="-720"/>
        </w:tabs>
        <w:suppressAutoHyphens/>
        <w:spacing w:line="300" w:lineRule="auto"/>
        <w:rPr>
          <w:rFonts w:ascii="Calibri" w:hAnsi="Calibri" w:cs="Arial"/>
          <w:spacing w:val="-3"/>
          <w:sz w:val="14"/>
          <w:szCs w:val="14"/>
        </w:rPr>
      </w:pPr>
    </w:p>
    <w:p w14:paraId="0BF4BA60" w14:textId="77777777" w:rsidR="001205A3" w:rsidRDefault="001205A3" w:rsidP="001205A3">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469EA7AD" w14:textId="77777777" w:rsidR="001205A3" w:rsidRDefault="001205A3" w:rsidP="001205A3">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7F9EA42" w14:textId="77777777" w:rsidR="00034C7C" w:rsidRDefault="001205A3" w:rsidP="00D1012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5506FA6C" w14:textId="0861E5C8" w:rsidR="00034C7C" w:rsidRPr="00A41690" w:rsidRDefault="00034C7C" w:rsidP="00A41690">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r w:rsidRPr="00A41690">
        <w:rPr>
          <w:rFonts w:cstheme="minorHAnsi"/>
          <w:color w:val="000000" w:themeColor="text1"/>
          <w:sz w:val="20"/>
        </w:rPr>
        <w:lastRenderedPageBreak/>
        <w:t>ZAŁĄCZNIK NR 9 DO SWZ – WYKAZ POTENCJAŁU TECHNICZNEGO</w:t>
      </w:r>
      <w:r>
        <w:rPr>
          <w:rFonts w:cstheme="minorHAnsi"/>
          <w:color w:val="000000" w:themeColor="text1"/>
          <w:sz w:val="20"/>
        </w:rPr>
        <w:t xml:space="preserve"> </w:t>
      </w:r>
    </w:p>
    <w:p w14:paraId="07C1DE39"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p w14:paraId="3376F425"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034C7C" w:rsidRPr="006B56FD" w14:paraId="5F7C1D4E" w14:textId="77777777" w:rsidTr="00034C7C">
        <w:trPr>
          <w:trHeight w:val="1820"/>
        </w:trPr>
        <w:tc>
          <w:tcPr>
            <w:tcW w:w="3965" w:type="dxa"/>
            <w:tcBorders>
              <w:right w:val="single" w:sz="4" w:space="0" w:color="auto"/>
            </w:tcBorders>
          </w:tcPr>
          <w:p w14:paraId="7580F532" w14:textId="77777777" w:rsidR="00034C7C" w:rsidRPr="006B56FD" w:rsidRDefault="00034C7C" w:rsidP="00034C7C">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F4B837C" w14:textId="77777777" w:rsidR="00034C7C" w:rsidRPr="006B56FD" w:rsidRDefault="00034C7C" w:rsidP="00034C7C">
            <w:pPr>
              <w:ind w:right="28"/>
              <w:jc w:val="left"/>
              <w:rPr>
                <w:rFonts w:asciiTheme="minorHAnsi" w:hAnsiTheme="minorHAnsi" w:cstheme="minorHAnsi"/>
                <w:sz w:val="20"/>
              </w:rPr>
            </w:pPr>
          </w:p>
          <w:p w14:paraId="3F0023DC" w14:textId="77777777" w:rsidR="00034C7C" w:rsidRPr="006B56FD" w:rsidRDefault="00034C7C" w:rsidP="00034C7C">
            <w:pPr>
              <w:ind w:right="28"/>
              <w:jc w:val="center"/>
              <w:rPr>
                <w:rFonts w:asciiTheme="minorHAnsi" w:hAnsiTheme="minorHAnsi" w:cstheme="minorHAnsi"/>
                <w:sz w:val="20"/>
              </w:rPr>
            </w:pPr>
            <w:r w:rsidRPr="006B56FD">
              <w:rPr>
                <w:rFonts w:asciiTheme="minorHAnsi" w:hAnsiTheme="minorHAnsi" w:cstheme="minorHAnsi"/>
                <w:sz w:val="20"/>
              </w:rPr>
              <w:t>…………………………………………………</w:t>
            </w:r>
          </w:p>
          <w:p w14:paraId="036C737C" w14:textId="77777777" w:rsidR="00034C7C" w:rsidRPr="006B56FD" w:rsidRDefault="00034C7C" w:rsidP="00034C7C">
            <w:pPr>
              <w:ind w:right="28"/>
              <w:jc w:val="center"/>
              <w:rPr>
                <w:rFonts w:asciiTheme="minorHAnsi" w:hAnsiTheme="minorHAnsi" w:cstheme="minorHAnsi"/>
                <w:sz w:val="20"/>
              </w:rPr>
            </w:pPr>
            <w:r w:rsidRPr="006B56FD">
              <w:rPr>
                <w:rFonts w:asciiTheme="minorHAnsi" w:hAnsiTheme="minorHAnsi" w:cstheme="minorHAnsi"/>
                <w:sz w:val="20"/>
              </w:rPr>
              <w:t>……………………………………………….</w:t>
            </w:r>
          </w:p>
          <w:p w14:paraId="7297173D" w14:textId="77777777" w:rsidR="00034C7C" w:rsidRPr="006B56FD" w:rsidRDefault="00034C7C" w:rsidP="00034C7C">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29636C08" w14:textId="77777777" w:rsidR="00034C7C" w:rsidRPr="006B56FD" w:rsidRDefault="00034C7C" w:rsidP="00034C7C">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663445E5" w14:textId="77777777" w:rsidR="00034C7C" w:rsidRPr="006B56FD" w:rsidRDefault="00034C7C" w:rsidP="00034C7C">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E6A5DF8" w14:textId="77777777" w:rsidR="00034C7C" w:rsidRPr="006B56FD" w:rsidRDefault="00034C7C" w:rsidP="00034C7C">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51A3F5FE" w14:textId="77777777" w:rsidR="00034C7C" w:rsidRPr="006B56FD" w:rsidRDefault="00034C7C" w:rsidP="00034C7C">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1A20F7B4" w14:textId="77777777" w:rsidR="00034C7C" w:rsidRPr="006B56FD" w:rsidRDefault="00034C7C" w:rsidP="00034C7C">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7DCB737A" w14:textId="77777777" w:rsidR="00034C7C" w:rsidRDefault="00034C7C" w:rsidP="00034C7C">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F95D22">
              <w:rPr>
                <w:rFonts w:asciiTheme="minorHAnsi" w:eastAsia="Calibri" w:hAnsiTheme="minorHAnsi" w:cstheme="minorHAnsi"/>
                <w:b/>
                <w:sz w:val="20"/>
              </w:rPr>
              <w:t xml:space="preserve">Warszawa, </w:t>
            </w:r>
          </w:p>
          <w:p w14:paraId="011A0D47" w14:textId="77777777" w:rsidR="00034C7C" w:rsidRPr="006B56FD" w:rsidRDefault="00034C7C" w:rsidP="00034C7C">
            <w:pPr>
              <w:spacing w:before="120" w:after="120" w:line="240" w:lineRule="auto"/>
              <w:contextualSpacing/>
              <w:jc w:val="center"/>
              <w:rPr>
                <w:rFonts w:asciiTheme="minorHAnsi" w:eastAsiaTheme="majorEastAsia" w:hAnsiTheme="minorHAnsi" w:cstheme="minorHAnsi"/>
                <w:i/>
                <w:iCs/>
                <w:sz w:val="20"/>
              </w:rPr>
            </w:pPr>
            <w:r w:rsidRPr="00F95D22">
              <w:rPr>
                <w:rFonts w:asciiTheme="minorHAnsi" w:eastAsia="Calibri" w:hAnsiTheme="minorHAnsi" w:cstheme="minorHAnsi"/>
                <w:b/>
                <w:sz w:val="20"/>
              </w:rPr>
              <w:t>ul. Marsa 95, 04-470 Warszawa</w:t>
            </w:r>
          </w:p>
        </w:tc>
      </w:tr>
    </w:tbl>
    <w:p w14:paraId="377D223D"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p w14:paraId="5697487D"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p w14:paraId="04C4C472" w14:textId="77777777" w:rsidR="00034C7C" w:rsidRDefault="00034C7C" w:rsidP="00034C7C">
      <w:pPr>
        <w:tabs>
          <w:tab w:val="left" w:pos="1628"/>
        </w:tabs>
        <w:jc w:val="center"/>
        <w:rPr>
          <w:rFonts w:asciiTheme="minorHAnsi" w:hAnsiTheme="minorHAnsi" w:cstheme="minorHAnsi"/>
          <w:b/>
          <w:sz w:val="20"/>
        </w:rPr>
      </w:pPr>
      <w:r w:rsidRPr="004B4556">
        <w:rPr>
          <w:rFonts w:asciiTheme="minorHAnsi" w:hAnsiTheme="minorHAnsi" w:cstheme="minorHAnsi"/>
          <w:b/>
          <w:sz w:val="20"/>
        </w:rPr>
        <w:t>WYKAZ POTENCJAŁU TECHNICZNEGO</w:t>
      </w:r>
    </w:p>
    <w:p w14:paraId="0BB10583" w14:textId="77777777" w:rsidR="00034C7C" w:rsidRPr="004B4556" w:rsidRDefault="00034C7C" w:rsidP="00034C7C">
      <w:pPr>
        <w:tabs>
          <w:tab w:val="left" w:pos="1628"/>
        </w:tabs>
        <w:jc w:val="center"/>
        <w:rPr>
          <w:rFonts w:asciiTheme="minorHAnsi" w:hAnsiTheme="minorHAnsi" w:cstheme="minorHAnsi"/>
          <w:sz w:val="20"/>
        </w:rPr>
      </w:pPr>
    </w:p>
    <w:p w14:paraId="212D19A1" w14:textId="77777777" w:rsidR="00034C7C" w:rsidRPr="004B4556" w:rsidRDefault="00034C7C" w:rsidP="00034C7C">
      <w:pPr>
        <w:rPr>
          <w:rFonts w:asciiTheme="minorHAnsi" w:hAnsiTheme="minorHAnsi" w:cstheme="minorHAnsi"/>
          <w:sz w:val="20"/>
        </w:rPr>
      </w:pPr>
    </w:p>
    <w:p w14:paraId="5A3D0150" w14:textId="1EB16433" w:rsidR="00034C7C" w:rsidRDefault="00034C7C" w:rsidP="00034C7C">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7C622D">
        <w:rPr>
          <w:rFonts w:asciiTheme="minorHAnsi" w:hAnsiTheme="minorHAnsi" w:cstheme="minorHAnsi"/>
          <w:sz w:val="20"/>
          <w:szCs w:val="22"/>
        </w:rPr>
        <w:t>POST/DYS/OW/GZ/</w:t>
      </w:r>
      <w:r w:rsidR="00260BBD">
        <w:rPr>
          <w:rFonts w:asciiTheme="minorHAnsi" w:hAnsiTheme="minorHAnsi" w:cstheme="minorHAnsi"/>
          <w:sz w:val="20"/>
          <w:szCs w:val="22"/>
        </w:rPr>
        <w:t>0</w:t>
      </w:r>
      <w:r w:rsidR="00F84A5A" w:rsidRPr="00F66BFB">
        <w:rPr>
          <w:rFonts w:asciiTheme="minorHAnsi" w:hAnsiTheme="minorHAnsi" w:cstheme="minorHAnsi"/>
          <w:sz w:val="20"/>
          <w:szCs w:val="22"/>
        </w:rPr>
        <w:fldChar w:fldCharType="begin"/>
      </w:r>
      <w:r w:rsidR="00F84A5A" w:rsidRPr="00F66BFB">
        <w:rPr>
          <w:rFonts w:asciiTheme="minorHAnsi" w:hAnsiTheme="minorHAnsi" w:cstheme="minorHAnsi"/>
          <w:sz w:val="20"/>
          <w:szCs w:val="22"/>
        </w:rPr>
        <w:instrText xml:space="preserve"> MERGEFIELD "nr_postepowania" </w:instrText>
      </w:r>
      <w:r w:rsidR="00F84A5A" w:rsidRPr="00F66BFB">
        <w:rPr>
          <w:rFonts w:asciiTheme="minorHAnsi" w:hAnsiTheme="minorHAnsi" w:cstheme="minorHAnsi"/>
          <w:sz w:val="20"/>
          <w:szCs w:val="22"/>
        </w:rPr>
        <w:fldChar w:fldCharType="separate"/>
      </w:r>
      <w:r w:rsidR="00923A36" w:rsidRPr="001E4E5D">
        <w:rPr>
          <w:rFonts w:asciiTheme="minorHAnsi" w:hAnsiTheme="minorHAnsi" w:cstheme="minorHAnsi"/>
          <w:noProof/>
          <w:sz w:val="20"/>
          <w:szCs w:val="22"/>
        </w:rPr>
        <w:t>2711</w:t>
      </w:r>
      <w:r w:rsidR="00F84A5A" w:rsidRPr="00F66BFB">
        <w:rPr>
          <w:rFonts w:asciiTheme="minorHAnsi" w:hAnsiTheme="minorHAnsi" w:cstheme="minorHAnsi"/>
          <w:sz w:val="20"/>
          <w:szCs w:val="22"/>
        </w:rPr>
        <w:fldChar w:fldCharType="end"/>
      </w:r>
      <w:r w:rsidR="00F84A5A" w:rsidRPr="00F66BFB">
        <w:rPr>
          <w:rFonts w:asciiTheme="minorHAnsi" w:hAnsiTheme="minorHAnsi" w:cstheme="minorHAnsi"/>
          <w:sz w:val="20"/>
          <w:szCs w:val="22"/>
        </w:rPr>
        <w:t>/</w:t>
      </w:r>
      <w:r w:rsidR="00BD5ED3">
        <w:rPr>
          <w:rFonts w:asciiTheme="minorHAnsi" w:hAnsiTheme="minorHAnsi" w:cstheme="minorHAnsi"/>
          <w:sz w:val="20"/>
          <w:szCs w:val="22"/>
        </w:rPr>
        <w:t>202</w:t>
      </w:r>
      <w:r w:rsidR="00260BBD">
        <w:rPr>
          <w:rFonts w:asciiTheme="minorHAnsi" w:hAnsiTheme="minorHAnsi" w:cstheme="minorHAnsi"/>
          <w:sz w:val="20"/>
          <w:szCs w:val="22"/>
        </w:rPr>
        <w:t>4</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00F84A5A">
        <w:rPr>
          <w:rFonts w:asciiTheme="minorHAnsi" w:hAnsiTheme="minorHAnsi" w:cstheme="minorHAnsi"/>
          <w:sz w:val="20"/>
          <w:lang w:eastAsia="pl-PL"/>
        </w:rPr>
        <w:t>: „</w:t>
      </w:r>
      <w:r w:rsidR="00F84A5A">
        <w:rPr>
          <w:rFonts w:asciiTheme="minorHAnsi" w:hAnsiTheme="minorHAnsi" w:cstheme="minorHAnsi"/>
          <w:sz w:val="20"/>
          <w:lang w:eastAsia="pl-PL"/>
        </w:rPr>
        <w:fldChar w:fldCharType="begin"/>
      </w:r>
      <w:r w:rsidR="00F84A5A">
        <w:rPr>
          <w:rFonts w:asciiTheme="minorHAnsi" w:hAnsiTheme="minorHAnsi" w:cstheme="minorHAnsi"/>
          <w:sz w:val="20"/>
          <w:lang w:eastAsia="pl-PL"/>
        </w:rPr>
        <w:instrText xml:space="preserve"> MERGEFIELD "nazwa_post" </w:instrText>
      </w:r>
      <w:r w:rsidR="00F84A5A">
        <w:rPr>
          <w:rFonts w:asciiTheme="minorHAnsi" w:hAnsiTheme="minorHAnsi" w:cstheme="minorHAnsi"/>
          <w:sz w:val="20"/>
          <w:lang w:eastAsia="pl-PL"/>
        </w:rPr>
        <w:fldChar w:fldCharType="separate"/>
      </w:r>
      <w:r w:rsidR="00923A36" w:rsidRPr="001E4E5D">
        <w:rPr>
          <w:rFonts w:asciiTheme="minorHAnsi" w:hAnsiTheme="minorHAnsi" w:cstheme="minorHAnsi"/>
          <w:noProof/>
          <w:sz w:val="20"/>
          <w:lang w:eastAsia="pl-PL"/>
        </w:rPr>
        <w:t>RBI- Roboty budowlane Zad.1. 23/07185- Marki, ul. Środkowa, 73/11, gm. Marki Zad.2. 22/00617; 22/05113, 21/12793, 22/01161, 22/02759, 22/05115, 22/05118, 22/05153, 22/05154, 22/05155, 22/05156, 22/05157, 22/05158, 22/05159, 22/05160, 22/05161, 22/05162, 22/05163, 22/05164, 22/05165, 22/05169, 22/05170, 22/05179, 22/05180, 22/05181, 22/05182, 22/05184, 22/05186, 22/05200, 22/05201; Dosin.</w:t>
      </w:r>
      <w:r w:rsidR="00F84A5A">
        <w:rPr>
          <w:rFonts w:asciiTheme="minorHAnsi" w:hAnsiTheme="minorHAnsi" w:cstheme="minorHAnsi"/>
          <w:sz w:val="20"/>
          <w:lang w:eastAsia="pl-PL"/>
        </w:rPr>
        <w:fldChar w:fldCharType="end"/>
      </w:r>
      <w:r w:rsidR="00F84A5A">
        <w:rPr>
          <w:rFonts w:asciiTheme="minorHAnsi" w:hAnsiTheme="minorHAnsi" w:cstheme="minorHAnsi"/>
          <w:sz w:val="20"/>
          <w:lang w:eastAsia="pl-PL"/>
        </w:rPr>
        <w:t>”</w:t>
      </w:r>
      <w:r>
        <w:rPr>
          <w:rFonts w:asciiTheme="minorHAnsi" w:hAnsiTheme="minorHAnsi" w:cstheme="minorHAnsi"/>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dysponujemy specjalistycznym sprzętem </w:t>
      </w:r>
      <w:r w:rsidRPr="00F56F35">
        <w:rPr>
          <w:rFonts w:asciiTheme="minorHAnsi" w:hAnsiTheme="minorHAnsi" w:cstheme="minorHAnsi"/>
          <w:sz w:val="20"/>
          <w:lang w:eastAsia="pl-PL"/>
        </w:rPr>
        <w:t>lub</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aparaturą do realizacji czynności </w:t>
      </w:r>
      <w:r>
        <w:rPr>
          <w:rFonts w:asciiTheme="minorHAnsi" w:hAnsiTheme="minorHAnsi" w:cstheme="minorHAnsi"/>
          <w:sz w:val="20"/>
          <w:lang w:eastAsia="pl-PL"/>
        </w:rPr>
        <w:t xml:space="preserve">objętych przedmiotem zamówienia, </w:t>
      </w:r>
      <w:r w:rsidRPr="004B4556">
        <w:rPr>
          <w:rFonts w:asciiTheme="minorHAnsi" w:hAnsiTheme="minorHAnsi" w:cstheme="minorHAnsi"/>
          <w:sz w:val="20"/>
          <w:lang w:eastAsia="pl-PL"/>
        </w:rPr>
        <w:t>jak niżej:</w:t>
      </w:r>
    </w:p>
    <w:p w14:paraId="7168535E" w14:textId="77777777" w:rsidR="00034C7C" w:rsidRPr="00F84A5A" w:rsidRDefault="00034C7C" w:rsidP="00034C7C">
      <w:pPr>
        <w:spacing w:after="120" w:line="240" w:lineRule="auto"/>
        <w:rPr>
          <w:rFonts w:asciiTheme="minorHAnsi" w:hAnsiTheme="minorHAns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034C7C" w:rsidRPr="004B4556" w14:paraId="4C0B6D24" w14:textId="77777777" w:rsidTr="00034C7C">
        <w:trPr>
          <w:jc w:val="cent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A534046" w14:textId="77777777" w:rsidR="00034C7C" w:rsidRPr="004B4556" w:rsidRDefault="00034C7C" w:rsidP="00034C7C">
            <w:pPr>
              <w:pStyle w:val="opis"/>
              <w:tabs>
                <w:tab w:val="left" w:pos="415"/>
              </w:tab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6D59278" w14:textId="77777777" w:rsidR="00034C7C" w:rsidRPr="004B4556" w:rsidRDefault="00034C7C" w:rsidP="00034C7C">
            <w:pPr>
              <w:pStyle w:val="opis"/>
              <w:spacing w:line="240" w:lineRule="auto"/>
              <w:ind w:left="-51" w:right="85"/>
              <w:jc w:val="center"/>
              <w:rPr>
                <w:rFonts w:asciiTheme="minorHAnsi" w:hAnsiTheme="minorHAnsi" w:cstheme="minorHAnsi"/>
                <w:b/>
                <w:bCs/>
                <w:sz w:val="20"/>
              </w:rPr>
            </w:pPr>
            <w:r w:rsidRPr="004B4556">
              <w:rPr>
                <w:rFonts w:asciiTheme="minorHAnsi" w:hAnsiTheme="minorHAnsi" w:cstheme="minorHAnsi"/>
                <w:b/>
                <w:sz w:val="20"/>
              </w:rPr>
              <w:t>Wykaz</w:t>
            </w:r>
            <w:r w:rsidRPr="004B4556">
              <w:rPr>
                <w:rFonts w:asciiTheme="minorHAnsi" w:hAnsiTheme="minorHAnsi" w:cstheme="minorHAnsi"/>
                <w:b/>
                <w:bCs/>
                <w:sz w:val="20"/>
              </w:rPr>
              <w:t xml:space="preserve"> narzędzi / sprzętu / aparatury / wyposażenia zakładu / urządzeń technicznych  </w:t>
            </w:r>
          </w:p>
          <w:p w14:paraId="7A610C03" w14:textId="77777777" w:rsidR="00034C7C" w:rsidRPr="004B4556" w:rsidRDefault="00034C7C" w:rsidP="00034C7C">
            <w:pPr>
              <w:pStyle w:val="opis"/>
              <w:spacing w:line="240" w:lineRule="auto"/>
              <w:ind w:left="-51" w:right="85"/>
              <w:jc w:val="center"/>
              <w:rPr>
                <w:rFonts w:asciiTheme="minorHAnsi" w:hAnsiTheme="minorHAnsi" w:cstheme="minorHAnsi"/>
                <w:b/>
                <w:sz w:val="20"/>
              </w:rPr>
            </w:pPr>
            <w:r w:rsidRPr="004B4556">
              <w:rPr>
                <w:rFonts w:asciiTheme="minorHAnsi" w:hAnsiTheme="minorHAnsi" w:cstheme="minorHAnsi"/>
                <w:b/>
                <w:bCs/>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816CA32" w14:textId="77777777" w:rsidR="00034C7C" w:rsidRPr="004B4556" w:rsidRDefault="00034C7C" w:rsidP="00034C7C">
            <w:pPr>
              <w:pStyle w:val="opi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D57CACA" w14:textId="77777777" w:rsidR="00034C7C" w:rsidRPr="004B4556" w:rsidRDefault="00034C7C" w:rsidP="00034C7C">
            <w:pPr>
              <w:pStyle w:val="opis"/>
              <w:spacing w:line="240" w:lineRule="auto"/>
              <w:ind w:left="0" w:right="0"/>
              <w:jc w:val="center"/>
              <w:rPr>
                <w:rFonts w:asciiTheme="minorHAnsi" w:hAnsiTheme="minorHAnsi" w:cstheme="minorHAnsi"/>
                <w:b/>
                <w:sz w:val="20"/>
              </w:rPr>
            </w:pPr>
            <w:r>
              <w:rPr>
                <w:rFonts w:asciiTheme="minorHAnsi" w:hAnsiTheme="minorHAnsi" w:cstheme="minorHAnsi"/>
                <w:b/>
                <w:sz w:val="20"/>
              </w:rPr>
              <w:t>uwagi</w:t>
            </w:r>
          </w:p>
        </w:tc>
      </w:tr>
      <w:tr w:rsidR="00034C7C" w:rsidRPr="004B4556" w14:paraId="27DED1BE" w14:textId="77777777" w:rsidTr="00034C7C">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6D66DC09" w14:textId="77777777" w:rsidR="00034C7C" w:rsidRPr="005B5686" w:rsidRDefault="00034C7C" w:rsidP="00034C7C">
            <w:pPr>
              <w:pStyle w:val="opis"/>
              <w:tabs>
                <w:tab w:val="left" w:pos="415"/>
              </w:tabs>
              <w:spacing w:line="300" w:lineRule="auto"/>
              <w:ind w:left="0" w:right="0"/>
              <w:jc w:val="center"/>
              <w:rPr>
                <w:rFonts w:asciiTheme="minorHAnsi" w:hAnsiTheme="minorHAnsi" w:cstheme="minorHAnsi"/>
                <w:sz w:val="20"/>
              </w:rPr>
            </w:pPr>
            <w:r w:rsidRPr="005B5686">
              <w:rPr>
                <w:rFonts w:asciiTheme="minorHAnsi" w:hAnsiTheme="minorHAns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1E143CEF"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9725373"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1F82638"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27AF13BE" w14:textId="77777777" w:rsidTr="00034C7C">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2A211DA0" w14:textId="77777777" w:rsidR="00034C7C" w:rsidRPr="005B5686" w:rsidRDefault="00034C7C"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537A4510"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14B84AA9"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D14F2AF"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159F9A00" w14:textId="77777777" w:rsidTr="00034C7C">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029536B8" w14:textId="74859554" w:rsidR="00034C7C" w:rsidRPr="005B5686" w:rsidRDefault="00F84A5A"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3160EA64"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E0CC4FC"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AEDF366"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296FCB50" w14:textId="77777777" w:rsidTr="00034C7C">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26E3B4EA" w14:textId="43BEBE76" w:rsidR="00034C7C" w:rsidRPr="005B5686" w:rsidRDefault="00F84A5A"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08A0305B"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46BC125"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4DD50C1"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12231B42" w14:textId="77777777" w:rsidTr="00034C7C">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40D795AD" w14:textId="079D93F4" w:rsidR="00034C7C" w:rsidRPr="005B5686" w:rsidRDefault="00F84A5A"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2995F0FB"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84A8C92"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5EFFB081"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02638BF4" w14:textId="77777777" w:rsidTr="00034C7C">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67D97702" w14:textId="4341BE60" w:rsidR="00034C7C" w:rsidRPr="005B5686" w:rsidRDefault="00F84A5A"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1CB7853C"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77F0BCA"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6FF418AD"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bl>
    <w:p w14:paraId="3FFCC0B8" w14:textId="77777777" w:rsidR="00034C7C" w:rsidRPr="004B4556" w:rsidRDefault="00034C7C" w:rsidP="00034C7C">
      <w:pPr>
        <w:rPr>
          <w:rFonts w:asciiTheme="minorHAnsi" w:hAnsiTheme="minorHAnsi" w:cstheme="minorHAnsi"/>
          <w:sz w:val="20"/>
        </w:rPr>
      </w:pPr>
    </w:p>
    <w:p w14:paraId="5E7A2BB6" w14:textId="77777777" w:rsidR="00034C7C" w:rsidRPr="004B4556" w:rsidRDefault="00034C7C" w:rsidP="00034C7C">
      <w:pPr>
        <w:rPr>
          <w:rFonts w:asciiTheme="minorHAnsi" w:hAnsiTheme="minorHAnsi" w:cstheme="minorHAnsi"/>
          <w:sz w:val="20"/>
        </w:rPr>
      </w:pPr>
    </w:p>
    <w:p w14:paraId="0FEBBFEF" w14:textId="77777777" w:rsidR="00034C7C" w:rsidRPr="004B4556" w:rsidRDefault="00034C7C" w:rsidP="00034C7C">
      <w:pPr>
        <w:rPr>
          <w:rFonts w:asciiTheme="minorHAnsi" w:hAnsiTheme="minorHAnsi" w:cstheme="minorHAnsi"/>
          <w:sz w:val="20"/>
        </w:rPr>
      </w:pPr>
    </w:p>
    <w:p w14:paraId="622EECFE" w14:textId="77777777" w:rsidR="00034C7C" w:rsidRPr="009C2468" w:rsidRDefault="00034C7C" w:rsidP="00034C7C">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D46BCD1" w14:textId="77777777" w:rsidR="00034C7C" w:rsidRDefault="00034C7C" w:rsidP="00034C7C">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5DC67105" w14:textId="77777777" w:rsidR="00034C7C" w:rsidRDefault="00034C7C" w:rsidP="00034C7C">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20EAB784" w14:textId="77777777" w:rsidR="00034C7C" w:rsidRDefault="00034C7C" w:rsidP="00034C7C">
      <w:pPr>
        <w:ind w:left="5398" w:right="68" w:hanging="153"/>
        <w:jc w:val="center"/>
        <w:rPr>
          <w:rFonts w:asciiTheme="minorHAnsi" w:hAnsiTheme="minorHAnsi" w:cstheme="minorHAnsi"/>
          <w:i/>
          <w:sz w:val="16"/>
          <w:szCs w:val="16"/>
        </w:rPr>
      </w:pPr>
    </w:p>
    <w:p w14:paraId="16E1C0B5" w14:textId="7709FB9F" w:rsidR="00D10121" w:rsidRDefault="00D10121" w:rsidP="00034C7C">
      <w:pPr>
        <w:ind w:right="68"/>
        <w:jc w:val="left"/>
        <w:rPr>
          <w:rFonts w:asciiTheme="minorHAnsi" w:hAnsiTheme="minorHAnsi" w:cstheme="minorHAnsi"/>
          <w:i/>
          <w:sz w:val="16"/>
          <w:szCs w:val="16"/>
        </w:rPr>
        <w:sectPr w:rsidR="00D10121" w:rsidSect="00D10121">
          <w:headerReference w:type="default" r:id="rId31"/>
          <w:footerReference w:type="default" r:id="rId32"/>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pPr>
      <w:r>
        <w:rPr>
          <w:rFonts w:asciiTheme="minorHAnsi" w:hAnsiTheme="minorHAnsi" w:cstheme="minorHAnsi"/>
          <w:i/>
          <w:sz w:val="16"/>
          <w:szCs w:val="16"/>
        </w:rPr>
        <w:br w:type="page"/>
      </w:r>
    </w:p>
    <w:p w14:paraId="50EADF64" w14:textId="260FDB05" w:rsidR="00D10121" w:rsidRPr="009C2468" w:rsidRDefault="00D10121" w:rsidP="00D10121">
      <w:pPr>
        <w:keepNext/>
        <w:keepLines/>
        <w:shd w:val="clear" w:color="auto" w:fill="C6D9F1"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sidR="00441D1F">
        <w:rPr>
          <w:rFonts w:asciiTheme="minorHAnsi" w:hAnsiTheme="minorHAnsi" w:cstheme="minorHAnsi"/>
          <w:b/>
          <w:bCs/>
          <w:color w:val="000000"/>
          <w:sz w:val="20"/>
        </w:rPr>
        <w:t>10</w:t>
      </w:r>
      <w:r>
        <w:rPr>
          <w:rFonts w:asciiTheme="minorHAnsi" w:hAnsiTheme="minorHAnsi" w:cstheme="minorHAnsi"/>
          <w:b/>
          <w:bCs/>
          <w:color w:val="000000"/>
          <w:sz w:val="20"/>
        </w:rPr>
        <w:t xml:space="preserve"> DO SWZ</w:t>
      </w:r>
      <w:r w:rsidRPr="009C2468">
        <w:rPr>
          <w:rFonts w:asciiTheme="minorHAnsi" w:hAnsiTheme="minorHAnsi" w:cstheme="minorHAnsi"/>
          <w:b/>
          <w:bCs/>
          <w:color w:val="000000"/>
          <w:sz w:val="20"/>
        </w:rPr>
        <w:t xml:space="preserve"> – </w:t>
      </w:r>
      <w:r w:rsidR="00F84A5A">
        <w:rPr>
          <w:rFonts w:asciiTheme="minorHAnsi" w:hAnsiTheme="minorHAnsi" w:cstheme="minorHAnsi"/>
          <w:b/>
          <w:bCs/>
          <w:color w:val="000000"/>
          <w:sz w:val="20"/>
        </w:rPr>
        <w:t>ZOBOWIĄZANIE PODMIOTU DO UDOSTĘ</w:t>
      </w:r>
      <w:r>
        <w:rPr>
          <w:rFonts w:asciiTheme="minorHAnsi" w:hAnsiTheme="minorHAnsi" w:cstheme="minorHAnsi"/>
          <w:b/>
          <w:bCs/>
          <w:color w:val="000000"/>
          <w:sz w:val="20"/>
        </w:rPr>
        <w:t>PNIENIA ZASOBÓW</w:t>
      </w:r>
      <w:r w:rsidR="00065AFA">
        <w:rPr>
          <w:rFonts w:asciiTheme="minorHAnsi" w:hAnsiTheme="minorHAnsi" w:cstheme="minorHAnsi"/>
          <w:b/>
          <w:bCs/>
          <w:color w:val="000000"/>
          <w:sz w:val="20"/>
        </w:rPr>
        <w:t xml:space="preserve"> </w:t>
      </w:r>
    </w:p>
    <w:p w14:paraId="5D88F08B" w14:textId="77777777" w:rsidR="00D10121" w:rsidRPr="00E54F13" w:rsidRDefault="00D10121" w:rsidP="00D10121">
      <w:pPr>
        <w:tabs>
          <w:tab w:val="left" w:pos="2100"/>
        </w:tabs>
        <w:rPr>
          <w:rFonts w:asciiTheme="minorHAnsi" w:hAnsiTheme="minorHAnsi" w:cstheme="minorHAnsi"/>
          <w:sz w:val="20"/>
        </w:rPr>
      </w:pPr>
    </w:p>
    <w:p w14:paraId="6980EFF1" w14:textId="77777777" w:rsidR="00D10121" w:rsidRPr="00D10121" w:rsidRDefault="00D10121" w:rsidP="00D10121">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D10121" w:rsidRPr="006B56FD" w14:paraId="2FAE7AE2" w14:textId="77777777" w:rsidTr="00D10121">
        <w:trPr>
          <w:trHeight w:val="1616"/>
          <w:jc w:val="center"/>
        </w:trPr>
        <w:tc>
          <w:tcPr>
            <w:tcW w:w="3965" w:type="dxa"/>
            <w:tcBorders>
              <w:right w:val="single" w:sz="4" w:space="0" w:color="auto"/>
            </w:tcBorders>
          </w:tcPr>
          <w:p w14:paraId="1281DC87" w14:textId="77777777" w:rsidR="00D10121" w:rsidRPr="00D10121" w:rsidRDefault="00D10121" w:rsidP="00904746">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14:paraId="1AF5D0B5" w14:textId="77777777" w:rsidR="00D10121" w:rsidRPr="00D10121" w:rsidRDefault="00D10121" w:rsidP="00904746">
            <w:pPr>
              <w:ind w:right="28"/>
              <w:jc w:val="left"/>
              <w:rPr>
                <w:rFonts w:asciiTheme="minorHAnsi" w:hAnsiTheme="minorHAnsi" w:cstheme="minorHAnsi"/>
                <w:sz w:val="20"/>
              </w:rPr>
            </w:pPr>
          </w:p>
          <w:p w14:paraId="635462EE" w14:textId="77777777" w:rsidR="00D10121" w:rsidRPr="00D10121" w:rsidRDefault="00D10121" w:rsidP="00904746">
            <w:pPr>
              <w:ind w:right="28"/>
              <w:jc w:val="center"/>
              <w:rPr>
                <w:rFonts w:asciiTheme="minorHAnsi" w:hAnsiTheme="minorHAnsi" w:cstheme="minorHAnsi"/>
                <w:sz w:val="20"/>
              </w:rPr>
            </w:pPr>
            <w:r w:rsidRPr="00D10121">
              <w:rPr>
                <w:rFonts w:asciiTheme="minorHAnsi" w:hAnsiTheme="minorHAnsi" w:cstheme="minorHAnsi"/>
                <w:sz w:val="20"/>
              </w:rPr>
              <w:t>…………………………………………………</w:t>
            </w:r>
          </w:p>
          <w:p w14:paraId="376420A0" w14:textId="77777777" w:rsidR="00D10121" w:rsidRPr="00D10121" w:rsidRDefault="00D10121" w:rsidP="00904746">
            <w:pPr>
              <w:ind w:right="28"/>
              <w:jc w:val="center"/>
              <w:rPr>
                <w:rFonts w:asciiTheme="minorHAnsi" w:hAnsiTheme="minorHAnsi" w:cstheme="minorHAnsi"/>
                <w:sz w:val="20"/>
              </w:rPr>
            </w:pPr>
            <w:r w:rsidRPr="00D10121">
              <w:rPr>
                <w:rFonts w:asciiTheme="minorHAnsi" w:hAnsiTheme="minorHAnsi" w:cstheme="minorHAnsi"/>
                <w:sz w:val="20"/>
              </w:rPr>
              <w:t>……………………………………………….</w:t>
            </w:r>
          </w:p>
          <w:p w14:paraId="17445DA3" w14:textId="77777777" w:rsidR="00D10121" w:rsidRPr="00D10121" w:rsidRDefault="00D10121" w:rsidP="00904746">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34C902F1" w14:textId="77777777" w:rsidR="00D10121" w:rsidRPr="00D10121" w:rsidRDefault="00D10121" w:rsidP="00904746">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14:paraId="1E82B164" w14:textId="77777777" w:rsidR="00D10121" w:rsidRPr="00D10121" w:rsidRDefault="00D10121" w:rsidP="00904746">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14:paraId="16DC1B01" w14:textId="77777777" w:rsidR="00D10121" w:rsidRPr="00D10121" w:rsidRDefault="00D10121" w:rsidP="00904746">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14:paraId="1504A864" w14:textId="77777777" w:rsidR="00D10121" w:rsidRPr="00D10121" w:rsidRDefault="00D10121" w:rsidP="00904746">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14:paraId="6EBCD28D" w14:textId="77777777" w:rsidR="00D10121" w:rsidRPr="00D10121" w:rsidRDefault="00D10121" w:rsidP="00904746">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14:paraId="5CE65D56" w14:textId="77777777" w:rsidR="00D10121" w:rsidRPr="00D10121" w:rsidRDefault="00D10121" w:rsidP="00904746">
            <w:pPr>
              <w:spacing w:before="120" w:after="120" w:line="240" w:lineRule="auto"/>
              <w:contextualSpacing/>
              <w:jc w:val="center"/>
              <w:rPr>
                <w:rFonts w:asciiTheme="minorHAnsi" w:eastAsia="Calibri" w:hAnsiTheme="minorHAnsi" w:cstheme="minorHAnsi"/>
                <w:color w:val="000000"/>
                <w:sz w:val="20"/>
              </w:rPr>
            </w:pPr>
            <w:r w:rsidRPr="00D10121">
              <w:rPr>
                <w:rFonts w:asciiTheme="minorHAnsi" w:eastAsia="Calibri" w:hAnsiTheme="minorHAnsi" w:cstheme="minorHAnsi"/>
                <w:color w:val="000000"/>
                <w:sz w:val="20"/>
              </w:rPr>
              <w:t>ul. Marsa 95, 04-470 Warszawa</w:t>
            </w:r>
          </w:p>
          <w:p w14:paraId="0C979EA9" w14:textId="77777777" w:rsidR="00D10121" w:rsidRPr="00D10121" w:rsidRDefault="00D10121" w:rsidP="00904746">
            <w:pPr>
              <w:spacing w:before="120" w:after="120" w:line="240" w:lineRule="auto"/>
              <w:contextualSpacing/>
              <w:jc w:val="center"/>
              <w:rPr>
                <w:rFonts w:asciiTheme="minorHAnsi" w:eastAsia="Calibri" w:hAnsiTheme="minorHAnsi" w:cstheme="minorHAnsi"/>
                <w:color w:val="000000"/>
                <w:sz w:val="20"/>
              </w:rPr>
            </w:pPr>
          </w:p>
        </w:tc>
      </w:tr>
    </w:tbl>
    <w:p w14:paraId="53AD0080" w14:textId="77777777" w:rsidR="00D10121" w:rsidRDefault="00D10121" w:rsidP="00D10121">
      <w:pPr>
        <w:spacing w:after="80" w:line="240" w:lineRule="auto"/>
        <w:rPr>
          <w:rFonts w:asciiTheme="minorHAnsi" w:eastAsia="Calibri" w:hAnsiTheme="minorHAnsi" w:cstheme="minorHAnsi"/>
          <w:sz w:val="20"/>
          <w:lang w:eastAsia="pl-PL"/>
        </w:rPr>
      </w:pPr>
    </w:p>
    <w:p w14:paraId="2EF90485" w14:textId="77777777" w:rsidR="00D10121" w:rsidRDefault="00D10121" w:rsidP="00D10121">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222F29E0" w14:textId="77777777" w:rsidR="00D10121" w:rsidRDefault="00D10121" w:rsidP="00D10121">
      <w:pPr>
        <w:spacing w:after="80" w:line="240" w:lineRule="auto"/>
        <w:ind w:left="-142"/>
        <w:rPr>
          <w:rFonts w:asciiTheme="minorHAnsi" w:eastAsia="Calibri" w:hAnsiTheme="minorHAnsi" w:cstheme="minorHAnsi"/>
          <w:sz w:val="20"/>
          <w:lang w:eastAsia="pl-PL"/>
        </w:rPr>
      </w:pPr>
    </w:p>
    <w:p w14:paraId="06663BC3" w14:textId="3A036478" w:rsidR="00D10121" w:rsidRDefault="00D10121" w:rsidP="00D10121">
      <w:pPr>
        <w:spacing w:after="80" w:line="240" w:lineRule="auto"/>
        <w:ind w:left="-142"/>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572CA">
        <w:rPr>
          <w:rFonts w:asciiTheme="minorHAnsi" w:eastAsia="Calibri" w:hAnsiTheme="minorHAnsi" w:cstheme="minorHAnsi"/>
          <w:sz w:val="20"/>
          <w:lang w:eastAsia="pl-PL"/>
        </w:rPr>
        <w:t xml:space="preserve">nr </w:t>
      </w:r>
      <w:r w:rsidR="007C622D">
        <w:rPr>
          <w:rFonts w:asciiTheme="minorHAnsi" w:hAnsiTheme="minorHAnsi" w:cstheme="minorHAnsi"/>
          <w:sz w:val="20"/>
        </w:rPr>
        <w:t>POST/DYS/OW/GZ/</w:t>
      </w:r>
      <w:r w:rsidR="009D53A4">
        <w:rPr>
          <w:rFonts w:asciiTheme="minorHAnsi" w:hAnsiTheme="minorHAnsi" w:cstheme="minorHAnsi"/>
          <w:sz w:val="20"/>
        </w:rPr>
        <w:t>0</w:t>
      </w:r>
      <w:r w:rsidRPr="009572CA">
        <w:rPr>
          <w:rFonts w:asciiTheme="minorHAnsi" w:hAnsiTheme="minorHAnsi" w:cstheme="minorHAnsi"/>
          <w:sz w:val="20"/>
        </w:rPr>
        <w:fldChar w:fldCharType="begin"/>
      </w:r>
      <w:r w:rsidRPr="009572CA">
        <w:rPr>
          <w:rFonts w:asciiTheme="minorHAnsi" w:hAnsiTheme="minorHAnsi" w:cstheme="minorHAnsi"/>
          <w:sz w:val="20"/>
        </w:rPr>
        <w:instrText xml:space="preserve"> MERGEFIELD "nr_postepowania" </w:instrText>
      </w:r>
      <w:r w:rsidRPr="009572CA">
        <w:rPr>
          <w:rFonts w:asciiTheme="minorHAnsi" w:hAnsiTheme="minorHAnsi" w:cstheme="minorHAnsi"/>
          <w:sz w:val="20"/>
        </w:rPr>
        <w:fldChar w:fldCharType="separate"/>
      </w:r>
      <w:r w:rsidR="00923A36" w:rsidRPr="001E4E5D">
        <w:rPr>
          <w:rFonts w:asciiTheme="minorHAnsi" w:hAnsiTheme="minorHAnsi" w:cstheme="minorHAnsi"/>
          <w:noProof/>
          <w:sz w:val="20"/>
        </w:rPr>
        <w:t>2711</w:t>
      </w:r>
      <w:r w:rsidRPr="009572CA">
        <w:rPr>
          <w:rFonts w:asciiTheme="minorHAnsi" w:hAnsiTheme="minorHAnsi" w:cstheme="minorHAnsi"/>
          <w:sz w:val="20"/>
        </w:rPr>
        <w:fldChar w:fldCharType="end"/>
      </w:r>
      <w:r w:rsidRPr="009572CA">
        <w:rPr>
          <w:rFonts w:asciiTheme="minorHAnsi" w:hAnsiTheme="minorHAnsi" w:cstheme="minorHAnsi"/>
          <w:sz w:val="20"/>
        </w:rPr>
        <w:t>/</w:t>
      </w:r>
      <w:r w:rsidR="00BD5ED3">
        <w:rPr>
          <w:rFonts w:asciiTheme="minorHAnsi" w:hAnsiTheme="minorHAnsi" w:cstheme="minorHAnsi"/>
          <w:sz w:val="20"/>
        </w:rPr>
        <w:t>202</w:t>
      </w:r>
      <w:r w:rsidR="00260BBD">
        <w:rPr>
          <w:rFonts w:asciiTheme="minorHAnsi" w:hAnsiTheme="minorHAnsi" w:cstheme="minorHAnsi"/>
          <w:sz w:val="20"/>
        </w:rPr>
        <w:t>4</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923A36" w:rsidRPr="001E4E5D">
        <w:rPr>
          <w:rFonts w:asciiTheme="minorHAnsi" w:eastAsia="Calibri" w:hAnsiTheme="minorHAnsi" w:cstheme="minorHAnsi"/>
          <w:noProof/>
          <w:sz w:val="20"/>
          <w:lang w:eastAsia="pl-PL"/>
        </w:rPr>
        <w:t>RBI- Roboty budowlane Zad.1. 23/07185- Marki, ul. Środkowa, 73/11, gm. Marki Zad.2. 22/00617; 22/05113, 21/12793, 22/01161, 22/02759, 22/05115, 22/05118, 22/05153, 22/05154, 22/05155, 22/05156, 22/05157, 22/05158, 22/05159, 22/05160, 22/05161, 22/05162, 22/05163, 22/05164, 22/05165, 22/05169, 22/05170, 22/05179, 22/05180, 22/05181, 22/05182, 22/05184, 22/05186, 22/05200, 22/05201; Dosin.</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p>
    <w:p w14:paraId="385436E8" w14:textId="77777777" w:rsidR="00D10121" w:rsidRDefault="00D10121" w:rsidP="00D10121">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D10121" w:rsidRPr="006A2D8C" w14:paraId="2C6FA374" w14:textId="77777777" w:rsidTr="00904746">
        <w:trPr>
          <w:cantSplit/>
          <w:trHeight w:val="532"/>
        </w:trPr>
        <w:tc>
          <w:tcPr>
            <w:tcW w:w="4253" w:type="dxa"/>
            <w:shd w:val="clear" w:color="auto" w:fill="C6D9F1"/>
            <w:vAlign w:val="center"/>
          </w:tcPr>
          <w:p w14:paraId="11CB3D53" w14:textId="77777777" w:rsidR="00D10121" w:rsidRPr="006674E5" w:rsidRDefault="00D10121" w:rsidP="00904746">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3CFC40DD" w14:textId="77777777" w:rsidR="00D10121" w:rsidRPr="006674E5" w:rsidRDefault="00D10121" w:rsidP="00904746">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34514277" w14:textId="77777777" w:rsidR="00D10121" w:rsidRPr="006674E5" w:rsidRDefault="00D10121" w:rsidP="00904746">
            <w:pPr>
              <w:spacing w:line="240" w:lineRule="auto"/>
              <w:ind w:firstLine="72"/>
              <w:jc w:val="center"/>
              <w:rPr>
                <w:rFonts w:ascii="Calibri" w:hAnsi="Calibri"/>
                <w:sz w:val="20"/>
                <w:szCs w:val="22"/>
              </w:rPr>
            </w:pPr>
            <w:r w:rsidRPr="006674E5">
              <w:rPr>
                <w:rFonts w:ascii="Calibri" w:hAnsi="Calibri"/>
                <w:sz w:val="20"/>
                <w:szCs w:val="22"/>
              </w:rPr>
              <w:t>NIP/REGON</w:t>
            </w:r>
          </w:p>
        </w:tc>
      </w:tr>
      <w:tr w:rsidR="00D10121" w:rsidRPr="006A2D8C" w14:paraId="472B18AF" w14:textId="77777777" w:rsidTr="00904746">
        <w:trPr>
          <w:cantSplit/>
          <w:trHeight w:val="145"/>
        </w:trPr>
        <w:tc>
          <w:tcPr>
            <w:tcW w:w="4253" w:type="dxa"/>
          </w:tcPr>
          <w:p w14:paraId="51DE52E9" w14:textId="77777777" w:rsidR="00D10121" w:rsidRPr="006A2D8C" w:rsidRDefault="00D10121" w:rsidP="00904746">
            <w:pPr>
              <w:ind w:hanging="1418"/>
              <w:jc w:val="center"/>
              <w:rPr>
                <w:rFonts w:ascii="Calibri" w:hAnsi="Calibri"/>
                <w:szCs w:val="22"/>
              </w:rPr>
            </w:pPr>
          </w:p>
          <w:p w14:paraId="591F9035" w14:textId="77777777" w:rsidR="00D10121" w:rsidRPr="006A2D8C" w:rsidRDefault="00D10121" w:rsidP="00904746">
            <w:pPr>
              <w:ind w:hanging="1418"/>
              <w:rPr>
                <w:rFonts w:ascii="Calibri" w:hAnsi="Calibri"/>
                <w:szCs w:val="22"/>
              </w:rPr>
            </w:pPr>
          </w:p>
        </w:tc>
        <w:tc>
          <w:tcPr>
            <w:tcW w:w="2835" w:type="dxa"/>
          </w:tcPr>
          <w:p w14:paraId="2AEC19BF" w14:textId="77777777" w:rsidR="00D10121" w:rsidRPr="006A2D8C" w:rsidRDefault="00D10121" w:rsidP="00904746">
            <w:pPr>
              <w:ind w:hanging="1418"/>
              <w:jc w:val="center"/>
              <w:rPr>
                <w:rFonts w:ascii="Calibri" w:hAnsi="Calibri"/>
                <w:szCs w:val="22"/>
              </w:rPr>
            </w:pPr>
          </w:p>
        </w:tc>
        <w:tc>
          <w:tcPr>
            <w:tcW w:w="3044" w:type="dxa"/>
          </w:tcPr>
          <w:p w14:paraId="3EA47BB8" w14:textId="77777777" w:rsidR="00D10121" w:rsidRPr="006A2D8C" w:rsidRDefault="00D10121" w:rsidP="00904746">
            <w:pPr>
              <w:ind w:hanging="1418"/>
              <w:jc w:val="center"/>
              <w:rPr>
                <w:rFonts w:ascii="Calibri" w:hAnsi="Calibri"/>
                <w:szCs w:val="22"/>
              </w:rPr>
            </w:pPr>
          </w:p>
        </w:tc>
      </w:tr>
    </w:tbl>
    <w:p w14:paraId="5B5EDF6B" w14:textId="77777777" w:rsidR="00D10121" w:rsidRPr="00441D1F" w:rsidRDefault="00D10121" w:rsidP="00D10121">
      <w:pPr>
        <w:spacing w:after="80" w:line="240" w:lineRule="auto"/>
        <w:ind w:left="-142"/>
        <w:rPr>
          <w:rFonts w:asciiTheme="minorHAnsi" w:eastAsia="Calibri" w:hAnsiTheme="minorHAnsi" w:cstheme="minorHAnsi"/>
          <w:sz w:val="16"/>
          <w:szCs w:val="16"/>
          <w:lang w:eastAsia="pl-PL"/>
        </w:rPr>
      </w:pPr>
    </w:p>
    <w:p w14:paraId="61ADF0A6" w14:textId="77777777" w:rsidR="00D10121" w:rsidRDefault="00D10121" w:rsidP="00D10121">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D10121" w:rsidRPr="009A7EAF" w14:paraId="617ADA5E" w14:textId="77777777" w:rsidTr="00904746">
        <w:trPr>
          <w:trHeight w:val="1104"/>
        </w:trPr>
        <w:tc>
          <w:tcPr>
            <w:tcW w:w="1560" w:type="dxa"/>
            <w:shd w:val="clear" w:color="auto" w:fill="C6D9F1" w:themeFill="text2" w:themeFillTint="33"/>
            <w:vAlign w:val="center"/>
          </w:tcPr>
          <w:p w14:paraId="68F5F5E8"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3EE7AACF" w14:textId="716EAE15" w:rsidR="00D10121" w:rsidRPr="00D046DB" w:rsidRDefault="00D10121" w:rsidP="0086098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0086098B">
              <w:rPr>
                <w:rFonts w:asciiTheme="minorHAnsi" w:hAnsiTheme="minorHAnsi" w:cstheme="minorHAnsi"/>
                <w:i/>
                <w:sz w:val="18"/>
                <w:szCs w:val="18"/>
              </w:rPr>
              <w:t>)</w:t>
            </w:r>
          </w:p>
        </w:tc>
        <w:tc>
          <w:tcPr>
            <w:tcW w:w="992" w:type="dxa"/>
            <w:shd w:val="clear" w:color="auto" w:fill="C6D9F1" w:themeFill="text2" w:themeFillTint="33"/>
            <w:vAlign w:val="center"/>
          </w:tcPr>
          <w:p w14:paraId="5890A5C2"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4033E628"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22116ED7"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2"/>
            </w:r>
            <w:r w:rsidRPr="00D046DB">
              <w:rPr>
                <w:rFonts w:asciiTheme="minorHAnsi" w:hAnsiTheme="minorHAnsi"/>
                <w:sz w:val="18"/>
                <w:szCs w:val="18"/>
              </w:rPr>
              <w:t xml:space="preserve">) </w:t>
            </w:r>
          </w:p>
          <w:p w14:paraId="11D5ED93"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5707CE1C"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Usług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D10121" w:rsidRPr="009A7EAF" w14:paraId="5904BE7F" w14:textId="77777777" w:rsidTr="00904746">
        <w:trPr>
          <w:trHeight w:val="277"/>
        </w:trPr>
        <w:tc>
          <w:tcPr>
            <w:tcW w:w="1560" w:type="dxa"/>
            <w:vMerge w:val="restart"/>
            <w:shd w:val="clear" w:color="auto" w:fill="F2F2F2" w:themeFill="background1" w:themeFillShade="F2"/>
            <w:vAlign w:val="center"/>
          </w:tcPr>
          <w:p w14:paraId="41182BF4"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 lub finansowa</w:t>
            </w:r>
          </w:p>
        </w:tc>
        <w:tc>
          <w:tcPr>
            <w:tcW w:w="1735" w:type="dxa"/>
            <w:shd w:val="clear" w:color="auto" w:fill="F2F2F2" w:themeFill="background1" w:themeFillShade="F2"/>
            <w:vAlign w:val="center"/>
          </w:tcPr>
          <w:p w14:paraId="575B0761"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5A3708FA"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1809" w:type="dxa"/>
          </w:tcPr>
          <w:p w14:paraId="0C603883"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2268" w:type="dxa"/>
          </w:tcPr>
          <w:p w14:paraId="6264BD53"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1701" w:type="dxa"/>
          </w:tcPr>
          <w:p w14:paraId="4DBFFAC9"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r>
      <w:tr w:rsidR="00D10121" w:rsidRPr="009A7EAF" w14:paraId="6AD44123" w14:textId="77777777" w:rsidTr="00904746">
        <w:trPr>
          <w:trHeight w:val="318"/>
        </w:trPr>
        <w:tc>
          <w:tcPr>
            <w:tcW w:w="1560" w:type="dxa"/>
            <w:vMerge/>
            <w:shd w:val="clear" w:color="auto" w:fill="F2F2F2" w:themeFill="background1" w:themeFillShade="F2"/>
            <w:vAlign w:val="center"/>
          </w:tcPr>
          <w:p w14:paraId="260CE0E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571DFFA6"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Środki finansowe / zdolność kredytowa</w:t>
            </w:r>
          </w:p>
        </w:tc>
        <w:tc>
          <w:tcPr>
            <w:tcW w:w="992" w:type="dxa"/>
          </w:tcPr>
          <w:p w14:paraId="34E56071"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809" w:type="dxa"/>
          </w:tcPr>
          <w:p w14:paraId="5EB1A06C"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2268" w:type="dxa"/>
          </w:tcPr>
          <w:p w14:paraId="5F64331D"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701" w:type="dxa"/>
          </w:tcPr>
          <w:p w14:paraId="2209BE3F"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r>
      <w:tr w:rsidR="00D10121" w:rsidRPr="009A7EAF" w14:paraId="63F50FD7" w14:textId="77777777" w:rsidTr="00904746">
        <w:trPr>
          <w:trHeight w:val="318"/>
        </w:trPr>
        <w:tc>
          <w:tcPr>
            <w:tcW w:w="1560" w:type="dxa"/>
            <w:vMerge/>
            <w:shd w:val="clear" w:color="auto" w:fill="F2F2F2" w:themeFill="background1" w:themeFillShade="F2"/>
            <w:vAlign w:val="center"/>
          </w:tcPr>
          <w:p w14:paraId="6BD3DC24"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39B137CE"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Roczny przychód/ Sprawozdanie</w:t>
            </w:r>
          </w:p>
        </w:tc>
        <w:tc>
          <w:tcPr>
            <w:tcW w:w="992" w:type="dxa"/>
          </w:tcPr>
          <w:p w14:paraId="5EB6B4DF"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809" w:type="dxa"/>
          </w:tcPr>
          <w:p w14:paraId="2245C374"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2268" w:type="dxa"/>
          </w:tcPr>
          <w:p w14:paraId="6967F6F4"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701" w:type="dxa"/>
          </w:tcPr>
          <w:p w14:paraId="5479E939"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r>
      <w:tr w:rsidR="00D10121" w:rsidRPr="009A7EAF" w14:paraId="7E20E76D" w14:textId="77777777" w:rsidTr="00904746">
        <w:trPr>
          <w:trHeight w:val="425"/>
        </w:trPr>
        <w:tc>
          <w:tcPr>
            <w:tcW w:w="1560" w:type="dxa"/>
            <w:vMerge w:val="restart"/>
            <w:shd w:val="clear" w:color="auto" w:fill="F2F2F2" w:themeFill="background1" w:themeFillShade="F2"/>
            <w:vAlign w:val="center"/>
          </w:tcPr>
          <w:p w14:paraId="4B6D86AB"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43D4269D"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3CDA1C5E"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167F18FE"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24EE8FC2"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6F0DC3E4"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6687E7AC" w14:textId="77777777" w:rsidTr="00904746">
        <w:trPr>
          <w:trHeight w:val="425"/>
        </w:trPr>
        <w:tc>
          <w:tcPr>
            <w:tcW w:w="1560" w:type="dxa"/>
            <w:vMerge/>
            <w:shd w:val="clear" w:color="auto" w:fill="F2F2F2" w:themeFill="background1" w:themeFillShade="F2"/>
            <w:vAlign w:val="center"/>
          </w:tcPr>
          <w:p w14:paraId="4F5B4C7D"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7C92360B"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10302DA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2353F147"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665BFE91"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7241EF58"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429A1D3D" w14:textId="77777777" w:rsidTr="00904746">
        <w:trPr>
          <w:trHeight w:val="425"/>
        </w:trPr>
        <w:tc>
          <w:tcPr>
            <w:tcW w:w="1560" w:type="dxa"/>
            <w:vMerge/>
            <w:shd w:val="clear" w:color="auto" w:fill="F2F2F2" w:themeFill="background1" w:themeFillShade="F2"/>
            <w:vAlign w:val="center"/>
          </w:tcPr>
          <w:p w14:paraId="06CF901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3D8B88C"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0C2CB10C"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2990D933"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34E94A14"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74CB9EDB"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33B38EC7" w14:textId="77777777" w:rsidTr="00904746">
        <w:trPr>
          <w:trHeight w:val="425"/>
        </w:trPr>
        <w:tc>
          <w:tcPr>
            <w:tcW w:w="1560" w:type="dxa"/>
            <w:vMerge/>
            <w:shd w:val="clear" w:color="auto" w:fill="F2F2F2" w:themeFill="background1" w:themeFillShade="F2"/>
            <w:vAlign w:val="center"/>
          </w:tcPr>
          <w:p w14:paraId="2D60735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836BE8E"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techniczny</w:t>
            </w:r>
          </w:p>
        </w:tc>
        <w:tc>
          <w:tcPr>
            <w:tcW w:w="992" w:type="dxa"/>
          </w:tcPr>
          <w:p w14:paraId="17392C8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076DC97B"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19D71B0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6C347684" w14:textId="77777777" w:rsidR="00D10121" w:rsidRPr="009A7EAF" w:rsidRDefault="00D10121" w:rsidP="00904746">
            <w:pPr>
              <w:autoSpaceDE w:val="0"/>
              <w:autoSpaceDN w:val="0"/>
              <w:adjustRightInd w:val="0"/>
              <w:spacing w:line="240" w:lineRule="auto"/>
              <w:rPr>
                <w:rFonts w:asciiTheme="minorHAnsi" w:hAnsiTheme="minorHAnsi"/>
                <w:sz w:val="20"/>
              </w:rPr>
            </w:pPr>
          </w:p>
        </w:tc>
      </w:tr>
    </w:tbl>
    <w:p w14:paraId="0A7946A2" w14:textId="77777777" w:rsidR="00D10121" w:rsidRPr="00034C7C" w:rsidRDefault="00D10121" w:rsidP="00D10121">
      <w:pPr>
        <w:autoSpaceDE w:val="0"/>
        <w:autoSpaceDN w:val="0"/>
        <w:adjustRightInd w:val="0"/>
        <w:spacing w:line="240" w:lineRule="auto"/>
        <w:rPr>
          <w:rFonts w:asciiTheme="minorHAnsi" w:hAnsiTheme="minorHAnsi"/>
          <w:sz w:val="16"/>
          <w:szCs w:val="16"/>
        </w:rPr>
      </w:pPr>
    </w:p>
    <w:p w14:paraId="69975C43" w14:textId="77777777" w:rsidR="00D10121" w:rsidRPr="00D10121" w:rsidRDefault="00D10121" w:rsidP="00D10121">
      <w:pPr>
        <w:autoSpaceDE w:val="0"/>
        <w:autoSpaceDN w:val="0"/>
        <w:adjustRightInd w:val="0"/>
        <w:spacing w:line="240" w:lineRule="auto"/>
        <w:rPr>
          <w:rFonts w:asciiTheme="minorHAnsi" w:hAnsiTheme="minorHAnsi"/>
          <w:sz w:val="18"/>
        </w:rPr>
      </w:pPr>
      <w:r w:rsidRPr="00D10121">
        <w:rPr>
          <w:rFonts w:asciiTheme="minorHAnsi" w:hAnsiTheme="minorHAnsi"/>
          <w:sz w:val="18"/>
        </w:rPr>
        <w:t xml:space="preserve">Ponadto </w:t>
      </w:r>
      <w:r w:rsidRPr="00D10121">
        <w:rPr>
          <w:rFonts w:asciiTheme="minorHAnsi" w:hAnsiTheme="minorHAnsi"/>
          <w:b/>
          <w:sz w:val="18"/>
        </w:rPr>
        <w:t>OŚWIADCZAMY</w:t>
      </w:r>
      <w:r w:rsidRPr="00D10121">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10121">
        <w:rPr>
          <w:rFonts w:asciiTheme="minorHAnsi" w:hAnsiTheme="minorHAnsi"/>
          <w:sz w:val="18"/>
          <w:vertAlign w:val="superscript"/>
        </w:rPr>
        <w:footnoteReference w:id="13"/>
      </w:r>
      <w:r w:rsidRPr="00D10121">
        <w:rPr>
          <w:rFonts w:asciiTheme="minorHAnsi" w:hAnsiTheme="minorHAnsi"/>
          <w:sz w:val="18"/>
        </w:rPr>
        <w:t>.</w:t>
      </w:r>
    </w:p>
    <w:p w14:paraId="6EBB6502" w14:textId="77777777" w:rsidR="00D10121" w:rsidRPr="00D10121" w:rsidRDefault="00D10121" w:rsidP="00D10121">
      <w:pPr>
        <w:autoSpaceDE w:val="0"/>
        <w:autoSpaceDN w:val="0"/>
        <w:adjustRightInd w:val="0"/>
        <w:spacing w:line="240" w:lineRule="auto"/>
        <w:rPr>
          <w:rFonts w:asciiTheme="minorHAnsi" w:hAnsiTheme="minorHAnsi"/>
          <w:sz w:val="18"/>
        </w:rPr>
      </w:pPr>
    </w:p>
    <w:p w14:paraId="261EE26F" w14:textId="77777777" w:rsidR="00D10121" w:rsidRPr="009A7EAF" w:rsidRDefault="00D10121" w:rsidP="00D10121">
      <w:pPr>
        <w:autoSpaceDE w:val="0"/>
        <w:autoSpaceDN w:val="0"/>
        <w:adjustRightInd w:val="0"/>
        <w:spacing w:line="240" w:lineRule="auto"/>
        <w:rPr>
          <w:rFonts w:asciiTheme="minorHAnsi" w:hAnsiTheme="minorHAnsi"/>
          <w:i/>
          <w:sz w:val="20"/>
        </w:rPr>
      </w:pPr>
      <w:r w:rsidRPr="00D10121">
        <w:rPr>
          <w:rFonts w:asciiTheme="minorHAnsi" w:hAnsiTheme="minorHAnsi"/>
          <w:i/>
          <w:sz w:val="18"/>
        </w:rPr>
        <w:t>Uwaga: Prosimy nie modyfikować pól tabeli oznaczonych kolorem szarym. Podmiot trzeci uzupełnia jedynie te pola (wiersze tabeli), w odniesieniu do których udostępnia zasoby. Pozostałe wiersze należy przekreślić, pozostawić puste lub usunąć</w:t>
      </w:r>
      <w:r w:rsidRPr="009A7EAF">
        <w:rPr>
          <w:rFonts w:asciiTheme="minorHAnsi" w:hAnsiTheme="minorHAnsi"/>
          <w:i/>
          <w:sz w:val="20"/>
        </w:rPr>
        <w:t>.</w:t>
      </w:r>
    </w:p>
    <w:p w14:paraId="09E17499" w14:textId="77777777" w:rsidR="00D10121" w:rsidRPr="00C0366B" w:rsidRDefault="00D10121" w:rsidP="00D10121">
      <w:pPr>
        <w:rPr>
          <w:rFonts w:asciiTheme="minorHAnsi" w:hAnsiTheme="minorHAnsi" w:cs="Arial"/>
          <w:sz w:val="20"/>
        </w:rPr>
      </w:pPr>
    </w:p>
    <w:p w14:paraId="2942D4DF" w14:textId="77777777" w:rsidR="00D10121" w:rsidRPr="00C0366B" w:rsidRDefault="00D10121" w:rsidP="00D10121">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14:paraId="4E875463" w14:textId="7878CABD" w:rsidR="00EE1D89" w:rsidRDefault="00D10121" w:rsidP="00D10121">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 xml:space="preserve">umocowanej(ych)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660525F9" w14:textId="77777777" w:rsidR="00914766" w:rsidRDefault="00914766" w:rsidP="00D10121">
      <w:pPr>
        <w:spacing w:line="240" w:lineRule="auto"/>
        <w:ind w:right="68"/>
        <w:rPr>
          <w:rFonts w:ascii="Calibri" w:hAnsi="Calibri" w:cs="Calibri"/>
          <w:i/>
          <w:sz w:val="16"/>
          <w:szCs w:val="16"/>
        </w:rPr>
        <w:sectPr w:rsidR="00914766" w:rsidSect="00D10121">
          <w:headerReference w:type="first" r:id="rId33"/>
          <w:footerReference w:type="first" r:id="rId34"/>
          <w:type w:val="continuous"/>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774177AA" w14:textId="00C45F4F" w:rsidR="00914766" w:rsidRPr="009C2468" w:rsidRDefault="00914766" w:rsidP="00914766">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w:t>
      </w:r>
      <w:r w:rsidR="00441D1F">
        <w:rPr>
          <w:rFonts w:asciiTheme="minorHAnsi" w:hAnsiTheme="minorHAnsi" w:cstheme="minorHAnsi"/>
          <w:b/>
          <w:bCs/>
          <w:color w:val="000000"/>
          <w:sz w:val="20"/>
        </w:rPr>
        <w:t>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sidR="00F26C5F">
        <w:rPr>
          <w:rFonts w:asciiTheme="minorHAnsi" w:hAnsiTheme="minorHAnsi" w:cstheme="minorHAnsi"/>
          <w:b/>
          <w:bCs/>
          <w:color w:val="000000"/>
          <w:sz w:val="20"/>
        </w:rPr>
        <w:t>ADCZENIE O ZACHOWANIU POUFNOŚCI</w:t>
      </w:r>
    </w:p>
    <w:p w14:paraId="259899B0" w14:textId="77777777" w:rsidR="00914766" w:rsidRDefault="00914766" w:rsidP="00914766">
      <w:pPr>
        <w:tabs>
          <w:tab w:val="left" w:pos="2100"/>
        </w:tabs>
        <w:rPr>
          <w:rFonts w:asciiTheme="minorHAnsi" w:hAnsiTheme="minorHAnsi" w:cstheme="minorHAnsi"/>
          <w:sz w:val="20"/>
        </w:rPr>
      </w:pPr>
    </w:p>
    <w:p w14:paraId="6A4CC230" w14:textId="77777777" w:rsidR="00914766" w:rsidRDefault="00914766" w:rsidP="00914766">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914766" w:rsidRPr="006B56FD" w14:paraId="5E13DAA8" w14:textId="77777777" w:rsidTr="00914766">
        <w:trPr>
          <w:trHeight w:val="1488"/>
          <w:jc w:val="center"/>
        </w:trPr>
        <w:tc>
          <w:tcPr>
            <w:tcW w:w="3965" w:type="dxa"/>
            <w:tcBorders>
              <w:right w:val="single" w:sz="4" w:space="0" w:color="auto"/>
            </w:tcBorders>
          </w:tcPr>
          <w:p w14:paraId="1DC28FB2" w14:textId="77777777" w:rsidR="00914766" w:rsidRPr="00914766" w:rsidRDefault="00914766" w:rsidP="00914766">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14:paraId="4C0F547D" w14:textId="77777777" w:rsidR="00914766" w:rsidRPr="00914766" w:rsidRDefault="00914766" w:rsidP="00914766">
            <w:pPr>
              <w:ind w:right="28"/>
              <w:jc w:val="left"/>
              <w:rPr>
                <w:rFonts w:asciiTheme="minorHAnsi" w:hAnsiTheme="minorHAnsi" w:cstheme="minorHAnsi"/>
                <w:sz w:val="20"/>
              </w:rPr>
            </w:pPr>
          </w:p>
          <w:p w14:paraId="03291B6D" w14:textId="77777777" w:rsidR="00914766" w:rsidRPr="00914766" w:rsidRDefault="00914766" w:rsidP="00914766">
            <w:pPr>
              <w:ind w:right="28"/>
              <w:jc w:val="center"/>
              <w:rPr>
                <w:rFonts w:asciiTheme="minorHAnsi" w:hAnsiTheme="minorHAnsi" w:cstheme="minorHAnsi"/>
                <w:sz w:val="20"/>
              </w:rPr>
            </w:pPr>
            <w:r w:rsidRPr="00914766">
              <w:rPr>
                <w:rFonts w:asciiTheme="minorHAnsi" w:hAnsiTheme="minorHAnsi" w:cstheme="minorHAnsi"/>
                <w:sz w:val="20"/>
              </w:rPr>
              <w:t>…………………………………………………</w:t>
            </w:r>
          </w:p>
          <w:p w14:paraId="5B0DDA2C" w14:textId="77777777" w:rsidR="00914766" w:rsidRPr="00914766" w:rsidRDefault="00914766" w:rsidP="00914766">
            <w:pPr>
              <w:ind w:right="28"/>
              <w:jc w:val="center"/>
              <w:rPr>
                <w:rFonts w:asciiTheme="minorHAnsi" w:hAnsiTheme="minorHAnsi" w:cstheme="minorHAnsi"/>
                <w:sz w:val="20"/>
              </w:rPr>
            </w:pPr>
            <w:r w:rsidRPr="00914766">
              <w:rPr>
                <w:rFonts w:asciiTheme="minorHAnsi" w:hAnsiTheme="minorHAnsi" w:cstheme="minorHAnsi"/>
                <w:sz w:val="20"/>
              </w:rPr>
              <w:t>……………………………………………….</w:t>
            </w:r>
          </w:p>
          <w:p w14:paraId="3D779EF5" w14:textId="77777777" w:rsidR="00914766" w:rsidRPr="00914766" w:rsidRDefault="00914766" w:rsidP="00914766">
            <w:pPr>
              <w:ind w:right="28"/>
              <w:jc w:val="center"/>
              <w:rPr>
                <w:rFonts w:asciiTheme="minorHAnsi" w:hAnsiTheme="minorHAnsi" w:cstheme="minorHAnsi"/>
                <w:i/>
                <w:sz w:val="20"/>
              </w:rPr>
            </w:pPr>
            <w:r w:rsidRPr="00914766">
              <w:rPr>
                <w:rFonts w:asciiTheme="minorHAnsi" w:hAnsiTheme="minorHAnsi" w:cstheme="minorHAnsi"/>
                <w:i/>
                <w:sz w:val="20"/>
              </w:rPr>
              <w:t>Nazwa i adres</w:t>
            </w:r>
          </w:p>
          <w:p w14:paraId="3119E6BC" w14:textId="472001B3" w:rsidR="00914766" w:rsidRPr="00B36DC5" w:rsidRDefault="00914766" w:rsidP="00914766">
            <w:pPr>
              <w:ind w:right="28"/>
              <w:jc w:val="center"/>
              <w:rPr>
                <w:rFonts w:asciiTheme="minorHAnsi" w:hAnsiTheme="minorHAnsi" w:cstheme="minorHAnsi"/>
                <w:b/>
                <w:i/>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(na który przesłane zostaną informacje poufne)</w:t>
            </w:r>
          </w:p>
        </w:tc>
        <w:tc>
          <w:tcPr>
            <w:tcW w:w="850" w:type="dxa"/>
            <w:tcBorders>
              <w:top w:val="nil"/>
              <w:left w:val="single" w:sz="4" w:space="0" w:color="auto"/>
              <w:bottom w:val="nil"/>
              <w:right w:val="single" w:sz="4" w:space="0" w:color="auto"/>
            </w:tcBorders>
          </w:tcPr>
          <w:p w14:paraId="49B589F2" w14:textId="77777777" w:rsidR="00914766" w:rsidRPr="006B56FD" w:rsidRDefault="00914766" w:rsidP="00914766">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5479E5F9" w14:textId="5111ADAE" w:rsidR="00914766" w:rsidRDefault="00914766" w:rsidP="00914766">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14:paraId="2E40BAF6" w14:textId="77777777" w:rsidR="00914766" w:rsidRPr="00914766" w:rsidRDefault="00914766" w:rsidP="00914766">
            <w:pPr>
              <w:spacing w:line="360" w:lineRule="auto"/>
              <w:rPr>
                <w:rFonts w:asciiTheme="minorHAnsi" w:eastAsiaTheme="majorEastAsia" w:hAnsiTheme="minorHAnsi" w:cstheme="minorHAnsi"/>
                <w:b/>
                <w:i/>
                <w:iCs/>
                <w:sz w:val="14"/>
                <w:szCs w:val="14"/>
                <w:u w:val="single"/>
              </w:rPr>
            </w:pPr>
          </w:p>
          <w:p w14:paraId="63787239" w14:textId="77777777" w:rsidR="00914766" w:rsidRPr="00914766" w:rsidRDefault="00914766" w:rsidP="0091476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1EC2DCB6" w14:textId="77777777" w:rsidR="00914766" w:rsidRPr="00914766" w:rsidRDefault="00914766" w:rsidP="00914766">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3499EA17" w14:textId="77777777" w:rsidR="00914766" w:rsidRPr="00914766" w:rsidRDefault="00914766" w:rsidP="0091476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0FB64222" w14:textId="77777777" w:rsidR="00914766" w:rsidRPr="00724BFB" w:rsidRDefault="00914766" w:rsidP="00914766">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14:paraId="3AB843BC" w14:textId="77777777" w:rsidR="00914766" w:rsidRDefault="00914766" w:rsidP="00914766">
      <w:pPr>
        <w:spacing w:after="80" w:line="240" w:lineRule="auto"/>
        <w:rPr>
          <w:rFonts w:asciiTheme="minorHAnsi" w:eastAsia="Calibri" w:hAnsiTheme="minorHAnsi" w:cstheme="minorHAnsi"/>
          <w:sz w:val="20"/>
          <w:lang w:eastAsia="pl-PL"/>
        </w:rPr>
      </w:pPr>
    </w:p>
    <w:p w14:paraId="4A0B61EE" w14:textId="77777777" w:rsidR="00914766" w:rsidRDefault="00914766" w:rsidP="00914766">
      <w:pPr>
        <w:spacing w:after="80" w:line="240" w:lineRule="auto"/>
        <w:rPr>
          <w:rFonts w:asciiTheme="minorHAnsi" w:eastAsia="Calibri" w:hAnsiTheme="minorHAnsi" w:cstheme="minorHAnsi"/>
          <w:sz w:val="20"/>
          <w:lang w:eastAsia="pl-PL"/>
        </w:rPr>
      </w:pPr>
    </w:p>
    <w:p w14:paraId="31B8D11C" w14:textId="77777777" w:rsidR="00914766" w:rsidRPr="009C2468" w:rsidRDefault="00914766" w:rsidP="00914766">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1A3AFD5C" w14:textId="77777777" w:rsidR="00914766" w:rsidRPr="009C2468" w:rsidRDefault="00914766" w:rsidP="00914766">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64167242" w14:textId="03B2A9ED" w:rsidR="00914766" w:rsidRPr="009C2468" w:rsidRDefault="00914766" w:rsidP="00914766">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sidR="007C622D">
        <w:rPr>
          <w:rFonts w:asciiTheme="minorHAnsi" w:hAnsiTheme="minorHAnsi" w:cstheme="minorHAnsi"/>
          <w:sz w:val="20"/>
          <w:szCs w:val="22"/>
        </w:rPr>
        <w:t>POST/DYS/OW/GZ/</w:t>
      </w:r>
      <w:r w:rsidR="009D53A4">
        <w:rPr>
          <w:rFonts w:asciiTheme="minorHAnsi" w:hAnsiTheme="minorHAnsi" w:cstheme="minorHAnsi"/>
          <w:sz w:val="20"/>
          <w:szCs w:val="22"/>
        </w:rPr>
        <w:t>0</w:t>
      </w:r>
      <w:r w:rsidRPr="00441D1F">
        <w:rPr>
          <w:rFonts w:asciiTheme="minorHAnsi" w:hAnsiTheme="minorHAnsi" w:cstheme="minorHAnsi"/>
          <w:sz w:val="20"/>
          <w:szCs w:val="22"/>
        </w:rPr>
        <w:fldChar w:fldCharType="begin"/>
      </w:r>
      <w:r w:rsidRPr="00441D1F">
        <w:rPr>
          <w:rFonts w:asciiTheme="minorHAnsi" w:hAnsiTheme="minorHAnsi" w:cstheme="minorHAnsi"/>
          <w:sz w:val="20"/>
          <w:szCs w:val="22"/>
        </w:rPr>
        <w:instrText xml:space="preserve"> MERGEFIELD "nr_postepowania" </w:instrText>
      </w:r>
      <w:r w:rsidRPr="00441D1F">
        <w:rPr>
          <w:rFonts w:asciiTheme="minorHAnsi" w:hAnsiTheme="minorHAnsi" w:cstheme="minorHAnsi"/>
          <w:sz w:val="20"/>
          <w:szCs w:val="22"/>
        </w:rPr>
        <w:fldChar w:fldCharType="separate"/>
      </w:r>
      <w:r w:rsidR="00923A36" w:rsidRPr="001E4E5D">
        <w:rPr>
          <w:rFonts w:asciiTheme="minorHAnsi" w:hAnsiTheme="minorHAnsi" w:cstheme="minorHAnsi"/>
          <w:noProof/>
          <w:sz w:val="20"/>
          <w:szCs w:val="22"/>
        </w:rPr>
        <w:t>2711</w:t>
      </w:r>
      <w:r w:rsidRPr="00441D1F">
        <w:rPr>
          <w:rFonts w:asciiTheme="minorHAnsi" w:hAnsiTheme="minorHAnsi" w:cstheme="minorHAnsi"/>
          <w:sz w:val="20"/>
          <w:szCs w:val="22"/>
        </w:rPr>
        <w:fldChar w:fldCharType="end"/>
      </w:r>
      <w:r w:rsidRPr="00441D1F">
        <w:rPr>
          <w:rFonts w:asciiTheme="minorHAnsi" w:hAnsiTheme="minorHAnsi" w:cstheme="minorHAnsi"/>
          <w:sz w:val="20"/>
          <w:szCs w:val="22"/>
        </w:rPr>
        <w:t>/</w:t>
      </w:r>
      <w:r w:rsidR="00BD5ED3">
        <w:rPr>
          <w:rFonts w:asciiTheme="minorHAnsi" w:hAnsiTheme="minorHAnsi" w:cstheme="minorHAnsi"/>
          <w:sz w:val="20"/>
          <w:szCs w:val="22"/>
        </w:rPr>
        <w:t>202</w:t>
      </w:r>
      <w:r w:rsidR="00260BBD">
        <w:rPr>
          <w:rFonts w:asciiTheme="minorHAnsi" w:hAnsiTheme="minorHAnsi" w:cstheme="minorHAnsi"/>
          <w:sz w:val="20"/>
          <w:szCs w:val="22"/>
        </w:rPr>
        <w:t>4</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923A36" w:rsidRPr="001E4E5D">
        <w:rPr>
          <w:rFonts w:asciiTheme="minorHAnsi" w:eastAsia="Calibri" w:hAnsiTheme="minorHAnsi" w:cstheme="minorHAnsi"/>
          <w:noProof/>
          <w:sz w:val="20"/>
          <w:lang w:eastAsia="pl-PL"/>
        </w:rPr>
        <w:t>RBI- Roboty budowlane Zad.1. 23/07185- Marki, ul. Środkowa, 73/11, gm. Marki Zad.2. 22/00617; 22/05113, 21/12793, 22/01161, 22/02759, 22/05115, 22/05118, 22/05153, 22/05154, 22/05155, 22/05156, 22/05157, 22/05158, 22/05159, 22/05160, 22/05161, 22/05162, 22/05163, 22/05164, 22/05165, 22/05169, 22/05170, 22/05179, 22/05180, 22/05181, 22/05182, 22/05184, 22/05186, 22/05200, 22/05201; Dosin.</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r w:rsidRPr="009C2468">
        <w:rPr>
          <w:rFonts w:asciiTheme="minorHAnsi" w:eastAsia="Calibri" w:hAnsiTheme="minorHAnsi" w:cstheme="minorHAnsi"/>
          <w:sz w:val="20"/>
          <w:lang w:eastAsia="pl-PL"/>
        </w:rPr>
        <w:t xml:space="preserve">  </w:t>
      </w:r>
    </w:p>
    <w:p w14:paraId="4C2A44E3" w14:textId="77777777" w:rsidR="00914766" w:rsidRPr="009C2468" w:rsidRDefault="00914766" w:rsidP="00914766">
      <w:pPr>
        <w:autoSpaceDE w:val="0"/>
        <w:autoSpaceDN w:val="0"/>
        <w:adjustRightInd w:val="0"/>
        <w:spacing w:before="120" w:after="120" w:line="240" w:lineRule="auto"/>
        <w:outlineLvl w:val="0"/>
        <w:rPr>
          <w:rFonts w:asciiTheme="minorHAnsi" w:eastAsia="Calibri" w:hAnsiTheme="minorHAnsi" w:cstheme="minorHAnsi"/>
          <w:sz w:val="20"/>
        </w:rPr>
      </w:pPr>
    </w:p>
    <w:p w14:paraId="0CA19C6C" w14:textId="77777777" w:rsidR="00914766" w:rsidRPr="009C2468" w:rsidRDefault="00914766" w:rsidP="00914766">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2EFA9A8D"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5F07D95B"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4B2A527F"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31ABB531" w14:textId="23BF61B7" w:rsidR="00914766" w:rsidRPr="009C2468" w:rsidRDefault="00914766" w:rsidP="00914766">
      <w:pPr>
        <w:numPr>
          <w:ilvl w:val="1"/>
          <w:numId w:val="31"/>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sidR="00F26C5F">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2352F796" w14:textId="77777777" w:rsidR="00914766" w:rsidRPr="009C2468" w:rsidRDefault="00914766" w:rsidP="00914766">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40F106B7" w14:textId="77777777" w:rsidR="00914766" w:rsidRPr="009C2468"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14:paraId="799B706C" w14:textId="77777777" w:rsidR="00914766" w:rsidRPr="007B5C8C"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asciiTheme="minorHAnsi" w:eastAsia="Calibri" w:hAnsiTheme="minorHAnsi" w:cstheme="minorHAnsi"/>
          <w:sz w:val="20"/>
        </w:rPr>
        <w:t>.).</w:t>
      </w:r>
    </w:p>
    <w:p w14:paraId="5B34C62F" w14:textId="77777777" w:rsidR="00914766" w:rsidRPr="009C2468" w:rsidRDefault="00914766" w:rsidP="00914766">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914766" w:rsidRPr="009C2468" w14:paraId="35320666" w14:textId="77777777" w:rsidTr="00914766">
        <w:trPr>
          <w:trHeight w:val="284"/>
        </w:trPr>
        <w:tc>
          <w:tcPr>
            <w:tcW w:w="4922" w:type="dxa"/>
            <w:hideMark/>
          </w:tcPr>
          <w:p w14:paraId="12A3E918" w14:textId="77777777" w:rsidR="00914766" w:rsidRPr="009C2468" w:rsidRDefault="00914766" w:rsidP="00914766">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914766" w:rsidRPr="009C2468" w14:paraId="2E28AAF6" w14:textId="77777777" w:rsidTr="00914766">
        <w:trPr>
          <w:trHeight w:val="284"/>
        </w:trPr>
        <w:tc>
          <w:tcPr>
            <w:tcW w:w="4922" w:type="dxa"/>
            <w:hideMark/>
          </w:tcPr>
          <w:p w14:paraId="5B2C583C" w14:textId="77777777" w:rsidR="00914766" w:rsidRDefault="00914766" w:rsidP="00914766">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14:paraId="4F41E630" w14:textId="77777777" w:rsidR="00914766" w:rsidRPr="009C2468" w:rsidRDefault="00914766" w:rsidP="00914766">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69336BF1" w14:textId="6658FEA7" w:rsidR="00914766" w:rsidRDefault="00914766" w:rsidP="00914766">
      <w:pPr>
        <w:tabs>
          <w:tab w:val="left" w:pos="2100"/>
        </w:tabs>
        <w:rPr>
          <w:rFonts w:asciiTheme="minorHAnsi" w:hAnsiTheme="minorHAnsi" w:cstheme="minorHAnsi"/>
          <w:sz w:val="20"/>
        </w:rPr>
      </w:pPr>
    </w:p>
    <w:p w14:paraId="7F2E37F6" w14:textId="1C014AB6" w:rsidR="007C622D" w:rsidRDefault="007C622D" w:rsidP="00914766">
      <w:pPr>
        <w:tabs>
          <w:tab w:val="left" w:pos="2100"/>
        </w:tabs>
        <w:rPr>
          <w:rFonts w:asciiTheme="minorHAnsi" w:hAnsiTheme="minorHAnsi" w:cstheme="minorHAnsi"/>
          <w:sz w:val="20"/>
        </w:rPr>
      </w:pPr>
    </w:p>
    <w:p w14:paraId="789BF2D1" w14:textId="11BF3FCD" w:rsidR="007C622D" w:rsidRDefault="007C622D" w:rsidP="00914766">
      <w:pPr>
        <w:tabs>
          <w:tab w:val="left" w:pos="2100"/>
        </w:tabs>
        <w:rPr>
          <w:rFonts w:asciiTheme="minorHAnsi" w:hAnsiTheme="minorHAnsi" w:cstheme="minorHAnsi"/>
          <w:sz w:val="20"/>
        </w:rPr>
      </w:pPr>
    </w:p>
    <w:p w14:paraId="70FF6952" w14:textId="1178646E" w:rsidR="007C622D" w:rsidRDefault="007C622D" w:rsidP="00914766">
      <w:pPr>
        <w:tabs>
          <w:tab w:val="left" w:pos="2100"/>
        </w:tabs>
        <w:rPr>
          <w:rFonts w:asciiTheme="minorHAnsi" w:hAnsiTheme="minorHAnsi" w:cstheme="minorHAnsi"/>
          <w:sz w:val="20"/>
        </w:rPr>
      </w:pPr>
    </w:p>
    <w:p w14:paraId="52B18A54" w14:textId="0014A577" w:rsidR="007C622D" w:rsidRDefault="007C622D" w:rsidP="00914766">
      <w:pPr>
        <w:tabs>
          <w:tab w:val="left" w:pos="2100"/>
        </w:tabs>
        <w:rPr>
          <w:rFonts w:asciiTheme="minorHAnsi" w:hAnsiTheme="minorHAnsi" w:cstheme="minorHAnsi"/>
          <w:sz w:val="20"/>
        </w:rPr>
      </w:pPr>
    </w:p>
    <w:p w14:paraId="331C7DC1" w14:textId="67111F71" w:rsidR="007C622D" w:rsidRDefault="007C622D" w:rsidP="00914766">
      <w:pPr>
        <w:tabs>
          <w:tab w:val="left" w:pos="2100"/>
        </w:tabs>
        <w:rPr>
          <w:rFonts w:asciiTheme="minorHAnsi" w:hAnsiTheme="minorHAnsi" w:cstheme="minorHAnsi"/>
          <w:sz w:val="20"/>
        </w:rPr>
      </w:pPr>
    </w:p>
    <w:p w14:paraId="16F020B9" w14:textId="1524178D" w:rsidR="007C622D" w:rsidRDefault="007C622D" w:rsidP="00914766">
      <w:pPr>
        <w:tabs>
          <w:tab w:val="left" w:pos="2100"/>
        </w:tabs>
        <w:rPr>
          <w:rFonts w:asciiTheme="minorHAnsi" w:hAnsiTheme="minorHAnsi" w:cstheme="minorHAnsi"/>
          <w:sz w:val="20"/>
        </w:rPr>
      </w:pPr>
    </w:p>
    <w:p w14:paraId="0DC57E61" w14:textId="179A2873" w:rsidR="007C622D" w:rsidRPr="007C622D" w:rsidRDefault="007C622D" w:rsidP="007C622D">
      <w:pPr>
        <w:keepNext/>
        <w:keepLines/>
        <w:shd w:val="clear" w:color="auto" w:fill="C6D9F1" w:themeFill="text2" w:themeFillTint="33"/>
        <w:spacing w:before="480"/>
        <w:outlineLvl w:val="0"/>
        <w:rPr>
          <w:rFonts w:asciiTheme="minorHAnsi" w:eastAsiaTheme="majorEastAsia" w:hAnsiTheme="minorHAnsi" w:cstheme="minorHAnsi"/>
          <w:b/>
          <w:bCs/>
          <w:color w:val="000000" w:themeColor="text1"/>
          <w:sz w:val="20"/>
        </w:rPr>
      </w:pPr>
      <w:r>
        <w:rPr>
          <w:rFonts w:asciiTheme="minorHAnsi" w:eastAsiaTheme="majorEastAsia" w:hAnsiTheme="minorHAnsi" w:cstheme="minorHAnsi"/>
          <w:b/>
          <w:bCs/>
          <w:color w:val="000000" w:themeColor="text1"/>
          <w:sz w:val="20"/>
        </w:rPr>
        <w:lastRenderedPageBreak/>
        <w:t>ZAŁĄCZNIK NR 12</w:t>
      </w:r>
      <w:r w:rsidRPr="007C622D">
        <w:rPr>
          <w:rFonts w:asciiTheme="minorHAnsi" w:eastAsiaTheme="majorEastAsia" w:hAnsiTheme="minorHAnsi" w:cstheme="minorHAnsi"/>
          <w:b/>
          <w:bCs/>
          <w:color w:val="000000" w:themeColor="text1"/>
          <w:sz w:val="20"/>
        </w:rPr>
        <w:t xml:space="preserve"> DO SWZ – ANKIETA WERYFIKACJI WYKONAWCY W ZAKRESIE ZAPEWNIENIA GWARANCJI BEZPIECZEŃSTWA PRZETWARZANIA DANYCH OSOBOWYCH</w:t>
      </w:r>
    </w:p>
    <w:p w14:paraId="6C8E0FFA" w14:textId="77777777" w:rsidR="007C622D" w:rsidRPr="007C622D" w:rsidRDefault="007C622D" w:rsidP="007C622D">
      <w:pPr>
        <w:spacing w:before="120" w:line="276" w:lineRule="auto"/>
        <w:ind w:left="284"/>
        <w:contextualSpacing/>
        <w:jc w:val="left"/>
        <w:outlineLvl w:val="0"/>
        <w:rPr>
          <w:rFonts w:asciiTheme="minorHAnsi" w:hAnsiTheme="minorHAnsi" w:cstheme="minorHAnsi"/>
          <w:b/>
          <w:sz w:val="20"/>
        </w:rPr>
      </w:pPr>
    </w:p>
    <w:p w14:paraId="2107CCC4" w14:textId="77777777" w:rsidR="007C622D" w:rsidRPr="007C622D" w:rsidRDefault="007C622D" w:rsidP="007C622D">
      <w:pPr>
        <w:spacing w:before="120" w:line="276" w:lineRule="auto"/>
        <w:ind w:left="284"/>
        <w:contextualSpacing/>
        <w:jc w:val="left"/>
        <w:outlineLvl w:val="0"/>
        <w:rPr>
          <w:rFonts w:asciiTheme="minorHAnsi" w:hAnsiTheme="minorHAnsi" w:cstheme="minorHAnsi"/>
          <w:b/>
          <w:sz w:val="20"/>
        </w:rPr>
      </w:pPr>
    </w:p>
    <w:tbl>
      <w:tblPr>
        <w:tblStyle w:val="Tabela-Siatka2"/>
        <w:tblW w:w="0" w:type="auto"/>
        <w:tblInd w:w="-142" w:type="dxa"/>
        <w:tblLook w:val="04A0" w:firstRow="1" w:lastRow="0" w:firstColumn="1" w:lastColumn="0" w:noHBand="0" w:noVBand="1"/>
      </w:tblPr>
      <w:tblGrid>
        <w:gridCol w:w="3965"/>
        <w:gridCol w:w="850"/>
        <w:gridCol w:w="4134"/>
      </w:tblGrid>
      <w:tr w:rsidR="007C622D" w:rsidRPr="007C622D" w14:paraId="5BF65A89" w14:textId="77777777" w:rsidTr="008104EC">
        <w:trPr>
          <w:trHeight w:val="1820"/>
        </w:trPr>
        <w:tc>
          <w:tcPr>
            <w:tcW w:w="3965" w:type="dxa"/>
            <w:tcBorders>
              <w:right w:val="single" w:sz="4" w:space="0" w:color="auto"/>
            </w:tcBorders>
          </w:tcPr>
          <w:p w14:paraId="43473C77" w14:textId="77777777" w:rsidR="007C622D" w:rsidRPr="007C622D" w:rsidRDefault="007C622D" w:rsidP="007C622D">
            <w:pPr>
              <w:ind w:right="28"/>
              <w:jc w:val="left"/>
              <w:rPr>
                <w:rFonts w:asciiTheme="minorHAnsi" w:hAnsiTheme="minorHAnsi" w:cstheme="minorHAnsi"/>
                <w:b/>
                <w:i/>
                <w:iCs/>
                <w:sz w:val="20"/>
                <w:u w:val="single"/>
              </w:rPr>
            </w:pPr>
            <w:r w:rsidRPr="007C622D">
              <w:rPr>
                <w:rFonts w:asciiTheme="minorHAnsi" w:hAnsiTheme="minorHAnsi" w:cstheme="minorHAnsi"/>
                <w:b/>
                <w:i/>
                <w:iCs/>
                <w:sz w:val="20"/>
                <w:u w:val="single"/>
              </w:rPr>
              <w:t>Wykonawca (podmiot przetwarzający)</w:t>
            </w:r>
          </w:p>
          <w:p w14:paraId="1EE78317" w14:textId="77777777" w:rsidR="007C622D" w:rsidRPr="007C622D" w:rsidRDefault="007C622D" w:rsidP="007C622D">
            <w:pPr>
              <w:ind w:right="28"/>
              <w:jc w:val="left"/>
              <w:rPr>
                <w:rFonts w:asciiTheme="minorHAnsi" w:hAnsiTheme="minorHAnsi" w:cstheme="minorHAnsi"/>
                <w:sz w:val="20"/>
              </w:rPr>
            </w:pPr>
          </w:p>
          <w:p w14:paraId="329CC560" w14:textId="77777777" w:rsidR="007C622D" w:rsidRPr="007C622D" w:rsidRDefault="007C622D" w:rsidP="007C622D">
            <w:pPr>
              <w:ind w:right="28"/>
              <w:jc w:val="center"/>
              <w:rPr>
                <w:rFonts w:asciiTheme="minorHAnsi" w:hAnsiTheme="minorHAnsi" w:cstheme="minorHAnsi"/>
                <w:sz w:val="20"/>
              </w:rPr>
            </w:pPr>
            <w:r w:rsidRPr="007C622D">
              <w:rPr>
                <w:rFonts w:asciiTheme="minorHAnsi" w:hAnsiTheme="minorHAnsi" w:cstheme="minorHAnsi"/>
                <w:sz w:val="20"/>
              </w:rPr>
              <w:t>…………………………………………………</w:t>
            </w:r>
          </w:p>
          <w:p w14:paraId="434CBA4F" w14:textId="77777777" w:rsidR="007C622D" w:rsidRPr="007C622D" w:rsidRDefault="007C622D" w:rsidP="007C622D">
            <w:pPr>
              <w:ind w:right="28"/>
              <w:jc w:val="center"/>
              <w:rPr>
                <w:rFonts w:asciiTheme="minorHAnsi" w:hAnsiTheme="minorHAnsi" w:cstheme="minorHAnsi"/>
                <w:sz w:val="20"/>
              </w:rPr>
            </w:pPr>
            <w:r w:rsidRPr="007C622D">
              <w:rPr>
                <w:rFonts w:asciiTheme="minorHAnsi" w:hAnsiTheme="minorHAnsi" w:cstheme="minorHAnsi"/>
                <w:sz w:val="20"/>
              </w:rPr>
              <w:t>……………………………………………….</w:t>
            </w:r>
          </w:p>
          <w:p w14:paraId="719438A5" w14:textId="77777777" w:rsidR="007C622D" w:rsidRPr="007C622D" w:rsidRDefault="007C622D" w:rsidP="007C622D">
            <w:pPr>
              <w:ind w:right="28"/>
              <w:jc w:val="center"/>
              <w:rPr>
                <w:rFonts w:asciiTheme="minorHAnsi" w:hAnsiTheme="minorHAnsi" w:cstheme="minorHAnsi"/>
                <w:i/>
                <w:sz w:val="20"/>
              </w:rPr>
            </w:pPr>
            <w:r w:rsidRPr="007C622D">
              <w:rPr>
                <w:rFonts w:asciiTheme="minorHAnsi" w:hAnsiTheme="minorHAnsi" w:cstheme="minorHAnsi"/>
                <w:i/>
                <w:sz w:val="20"/>
              </w:rPr>
              <w:t>Nazwa i adres</w:t>
            </w:r>
          </w:p>
          <w:p w14:paraId="5E4E0AE0" w14:textId="77777777" w:rsidR="007C622D" w:rsidRPr="007C622D" w:rsidRDefault="007C622D" w:rsidP="007C622D">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30413CE" w14:textId="77777777" w:rsidR="007C622D" w:rsidRPr="007C622D" w:rsidRDefault="007C622D" w:rsidP="007C622D">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E78BD45" w14:textId="77777777" w:rsidR="007C622D" w:rsidRPr="007C622D" w:rsidRDefault="007C622D" w:rsidP="007C622D">
            <w:pPr>
              <w:spacing w:line="360" w:lineRule="auto"/>
              <w:rPr>
                <w:rFonts w:asciiTheme="minorHAnsi" w:eastAsiaTheme="majorEastAsia" w:hAnsiTheme="minorHAnsi" w:cstheme="minorHAnsi"/>
                <w:b/>
                <w:i/>
                <w:iCs/>
                <w:sz w:val="20"/>
                <w:u w:val="single"/>
              </w:rPr>
            </w:pPr>
            <w:r w:rsidRPr="007C622D">
              <w:rPr>
                <w:rFonts w:asciiTheme="minorHAnsi" w:eastAsiaTheme="majorEastAsia" w:hAnsiTheme="minorHAnsi" w:cstheme="minorHAnsi"/>
                <w:b/>
                <w:i/>
                <w:iCs/>
                <w:sz w:val="20"/>
                <w:u w:val="single"/>
              </w:rPr>
              <w:t xml:space="preserve">Zamawiający </w:t>
            </w:r>
          </w:p>
          <w:p w14:paraId="7901EE95" w14:textId="77777777" w:rsidR="007C622D" w:rsidRPr="007C622D" w:rsidRDefault="007C622D" w:rsidP="007C622D">
            <w:pPr>
              <w:spacing w:before="120" w:after="120" w:line="240" w:lineRule="auto"/>
              <w:contextualSpacing/>
              <w:jc w:val="center"/>
              <w:rPr>
                <w:rFonts w:asciiTheme="minorHAnsi" w:eastAsia="Calibri" w:hAnsiTheme="minorHAnsi" w:cstheme="minorHAnsi"/>
                <w:b/>
                <w:sz w:val="20"/>
              </w:rPr>
            </w:pPr>
            <w:r w:rsidRPr="007C622D">
              <w:rPr>
                <w:rFonts w:asciiTheme="minorHAnsi" w:eastAsia="Calibri" w:hAnsiTheme="minorHAnsi" w:cstheme="minorHAnsi"/>
                <w:b/>
                <w:sz w:val="20"/>
              </w:rPr>
              <w:t>PGE Dystrybucja S.A.</w:t>
            </w:r>
          </w:p>
          <w:p w14:paraId="5A2AC755" w14:textId="77777777" w:rsidR="007C622D" w:rsidRPr="007C622D" w:rsidRDefault="007C622D" w:rsidP="007C622D">
            <w:pPr>
              <w:spacing w:before="120" w:after="120" w:line="240" w:lineRule="auto"/>
              <w:contextualSpacing/>
              <w:jc w:val="center"/>
              <w:rPr>
                <w:rFonts w:asciiTheme="minorHAnsi" w:eastAsia="Calibri" w:hAnsiTheme="minorHAnsi" w:cstheme="minorHAnsi"/>
                <w:sz w:val="20"/>
              </w:rPr>
            </w:pPr>
            <w:r w:rsidRPr="007C622D">
              <w:rPr>
                <w:rFonts w:asciiTheme="minorHAnsi" w:eastAsia="Calibri" w:hAnsiTheme="minorHAnsi" w:cstheme="minorHAnsi"/>
                <w:sz w:val="20"/>
              </w:rPr>
              <w:t>w imieniu i na rzecz której działa:</w:t>
            </w:r>
          </w:p>
          <w:p w14:paraId="009AA861" w14:textId="77777777" w:rsidR="007C622D" w:rsidRPr="007C622D" w:rsidRDefault="007C622D" w:rsidP="007C622D">
            <w:pPr>
              <w:spacing w:before="120" w:after="120" w:line="240" w:lineRule="auto"/>
              <w:contextualSpacing/>
              <w:jc w:val="center"/>
              <w:rPr>
                <w:rFonts w:asciiTheme="minorHAnsi" w:eastAsia="Calibri" w:hAnsiTheme="minorHAnsi" w:cstheme="minorHAnsi"/>
                <w:b/>
                <w:sz w:val="20"/>
              </w:rPr>
            </w:pPr>
            <w:r w:rsidRPr="007C622D">
              <w:rPr>
                <w:rFonts w:asciiTheme="minorHAnsi" w:eastAsia="Calibri" w:hAnsiTheme="minorHAnsi" w:cstheme="minorHAnsi"/>
                <w:b/>
                <w:sz w:val="20"/>
              </w:rPr>
              <w:t>PGE Dystrybucja S.A. Oddział Warszawa</w:t>
            </w:r>
          </w:p>
          <w:p w14:paraId="317E790B" w14:textId="483A46F6" w:rsidR="007C622D" w:rsidRPr="007C622D" w:rsidRDefault="007C622D" w:rsidP="007C622D">
            <w:pPr>
              <w:spacing w:line="360" w:lineRule="auto"/>
              <w:jc w:val="center"/>
              <w:rPr>
                <w:rFonts w:asciiTheme="minorHAnsi" w:eastAsiaTheme="majorEastAsia" w:hAnsiTheme="minorHAnsi" w:cstheme="minorHAnsi"/>
                <w:i/>
                <w:iCs/>
                <w:sz w:val="20"/>
              </w:rPr>
            </w:pPr>
            <w:r w:rsidRPr="007C622D">
              <w:rPr>
                <w:rFonts w:asciiTheme="minorHAnsi" w:eastAsia="Calibri" w:hAnsiTheme="minorHAnsi" w:cstheme="minorHAnsi"/>
                <w:b/>
                <w:sz w:val="20"/>
              </w:rPr>
              <w:t>ul. Marsa 95, 04-470 Warszawa</w:t>
            </w:r>
          </w:p>
        </w:tc>
      </w:tr>
    </w:tbl>
    <w:p w14:paraId="14FC14CF" w14:textId="77777777" w:rsidR="007C622D" w:rsidRPr="007C622D" w:rsidRDefault="007C622D" w:rsidP="007C622D">
      <w:pPr>
        <w:spacing w:before="120" w:line="276" w:lineRule="auto"/>
        <w:ind w:left="284"/>
        <w:contextualSpacing/>
        <w:jc w:val="left"/>
        <w:outlineLvl w:val="0"/>
        <w:rPr>
          <w:rFonts w:asciiTheme="minorHAnsi" w:hAnsiTheme="minorHAnsi" w:cstheme="minorHAnsi"/>
          <w:b/>
          <w:sz w:val="20"/>
        </w:rPr>
      </w:pPr>
    </w:p>
    <w:p w14:paraId="25B71747" w14:textId="77777777" w:rsidR="007C622D" w:rsidRPr="007C622D" w:rsidRDefault="007C622D" w:rsidP="007C622D">
      <w:pPr>
        <w:spacing w:before="120" w:line="276" w:lineRule="auto"/>
        <w:ind w:left="284"/>
        <w:contextualSpacing/>
        <w:jc w:val="left"/>
        <w:outlineLvl w:val="0"/>
        <w:rPr>
          <w:rFonts w:asciiTheme="minorHAnsi" w:hAnsiTheme="minorHAnsi" w:cstheme="minorHAnsi"/>
          <w:b/>
          <w:sz w:val="20"/>
        </w:rPr>
      </w:pPr>
    </w:p>
    <w:p w14:paraId="7C04BC9B" w14:textId="77777777" w:rsidR="007C622D" w:rsidRPr="007C622D" w:rsidRDefault="007C622D" w:rsidP="007C622D">
      <w:pPr>
        <w:tabs>
          <w:tab w:val="left" w:pos="1628"/>
        </w:tabs>
        <w:jc w:val="center"/>
        <w:rPr>
          <w:rFonts w:asciiTheme="minorHAnsi" w:hAnsiTheme="minorHAnsi" w:cstheme="minorHAnsi"/>
          <w:b/>
          <w:sz w:val="20"/>
        </w:rPr>
      </w:pPr>
      <w:r w:rsidRPr="007C622D">
        <w:rPr>
          <w:rFonts w:asciiTheme="minorHAnsi" w:hAnsiTheme="minorHAnsi" w:cstheme="minorHAnsi"/>
          <w:b/>
          <w:sz w:val="20"/>
        </w:rPr>
        <w:t>ANKIETA WERYFIKACJI WYKONAWCY W ZAKRESIE ZAPEWNIENIA GWARANCJI BEZPIECZEŃSTWA PRZETWARZANIA DANYCH OSOBOWYCH</w:t>
      </w:r>
    </w:p>
    <w:p w14:paraId="5CC480E4" w14:textId="77777777" w:rsidR="007C622D" w:rsidRPr="007C622D" w:rsidRDefault="007C622D" w:rsidP="007C622D">
      <w:pPr>
        <w:rPr>
          <w:rFonts w:asciiTheme="minorHAnsi" w:hAnsiTheme="minorHAnsi" w:cstheme="minorHAnsi"/>
          <w:sz w:val="20"/>
        </w:rPr>
      </w:pPr>
    </w:p>
    <w:p w14:paraId="79918AF5" w14:textId="77777777" w:rsidR="007C622D" w:rsidRPr="007C622D" w:rsidRDefault="007C622D" w:rsidP="007C622D">
      <w:pPr>
        <w:rPr>
          <w:rFonts w:asciiTheme="minorHAnsi" w:hAnsiTheme="minorHAnsi" w:cstheme="minorHAnsi"/>
          <w:sz w:val="20"/>
        </w:rPr>
      </w:pPr>
    </w:p>
    <w:p w14:paraId="5F8CDAEE" w14:textId="080025DE" w:rsidR="007C622D" w:rsidRPr="007C622D" w:rsidRDefault="007C622D" w:rsidP="007C622D">
      <w:pPr>
        <w:spacing w:after="120" w:line="240" w:lineRule="auto"/>
        <w:rPr>
          <w:rFonts w:asciiTheme="minorHAnsi" w:hAnsiTheme="minorHAnsi" w:cstheme="minorHAnsi"/>
          <w:sz w:val="20"/>
          <w:lang w:eastAsia="pl-PL"/>
        </w:rPr>
      </w:pPr>
      <w:r w:rsidRPr="007C622D">
        <w:rPr>
          <w:rFonts w:asciiTheme="minorHAnsi" w:hAnsiTheme="minorHAnsi" w:cstheme="minorHAnsi"/>
          <w:sz w:val="20"/>
          <w:lang w:eastAsia="pl-PL"/>
        </w:rPr>
        <w:t xml:space="preserve">W związku z Ofertą Wykonawcy złożoną w postępowaniu zakupowym nr </w:t>
      </w:r>
      <w:r>
        <w:rPr>
          <w:rFonts w:asciiTheme="minorHAnsi" w:hAnsiTheme="minorHAnsi" w:cstheme="minorHAnsi"/>
          <w:sz w:val="20"/>
          <w:lang w:eastAsia="pl-PL"/>
        </w:rPr>
        <w:t>POST/DYS/OW/GZ/</w:t>
      </w:r>
      <w:r w:rsidR="009D53A4">
        <w:rPr>
          <w:rFonts w:asciiTheme="minorHAnsi" w:hAnsiTheme="minorHAnsi" w:cstheme="minorHAnsi"/>
          <w:sz w:val="20"/>
          <w:lang w:eastAsia="pl-PL"/>
        </w:rPr>
        <w:t>0</w:t>
      </w:r>
      <w:r w:rsidR="004E6D29">
        <w:rPr>
          <w:rFonts w:asciiTheme="minorHAnsi" w:hAnsiTheme="minorHAnsi" w:cstheme="minorHAnsi"/>
          <w:sz w:val="20"/>
          <w:lang w:eastAsia="pl-PL"/>
        </w:rPr>
        <w:fldChar w:fldCharType="begin"/>
      </w:r>
      <w:r w:rsidR="004E6D29">
        <w:rPr>
          <w:rFonts w:asciiTheme="minorHAnsi" w:hAnsiTheme="minorHAnsi" w:cstheme="minorHAnsi"/>
          <w:sz w:val="20"/>
          <w:lang w:eastAsia="pl-PL"/>
        </w:rPr>
        <w:instrText xml:space="preserve"> MERGEFIELD nr_postepowania </w:instrText>
      </w:r>
      <w:r w:rsidR="004E6D29">
        <w:rPr>
          <w:rFonts w:asciiTheme="minorHAnsi" w:hAnsiTheme="minorHAnsi" w:cstheme="minorHAnsi"/>
          <w:sz w:val="20"/>
          <w:lang w:eastAsia="pl-PL"/>
        </w:rPr>
        <w:fldChar w:fldCharType="separate"/>
      </w:r>
      <w:r w:rsidR="00923A36" w:rsidRPr="001E4E5D">
        <w:rPr>
          <w:rFonts w:asciiTheme="minorHAnsi" w:hAnsiTheme="minorHAnsi" w:cstheme="minorHAnsi"/>
          <w:noProof/>
          <w:sz w:val="20"/>
          <w:lang w:eastAsia="pl-PL"/>
        </w:rPr>
        <w:t>2711</w:t>
      </w:r>
      <w:r w:rsidR="004E6D29">
        <w:rPr>
          <w:rFonts w:asciiTheme="minorHAnsi" w:hAnsiTheme="minorHAnsi" w:cstheme="minorHAnsi"/>
          <w:sz w:val="20"/>
          <w:lang w:eastAsia="pl-PL"/>
        </w:rPr>
        <w:fldChar w:fldCharType="end"/>
      </w:r>
      <w:r w:rsidRPr="007C622D">
        <w:rPr>
          <w:rFonts w:asciiTheme="minorHAnsi" w:hAnsiTheme="minorHAnsi" w:cstheme="minorHAnsi"/>
          <w:sz w:val="20"/>
          <w:lang w:eastAsia="pl-PL"/>
        </w:rPr>
        <w:t>/202</w:t>
      </w:r>
      <w:r w:rsidR="00260BBD">
        <w:rPr>
          <w:rFonts w:asciiTheme="minorHAnsi" w:hAnsiTheme="minorHAnsi" w:cstheme="minorHAnsi"/>
          <w:sz w:val="20"/>
          <w:lang w:eastAsia="pl-PL"/>
        </w:rPr>
        <w:t>4</w:t>
      </w:r>
      <w:r w:rsidRPr="007C622D">
        <w:rPr>
          <w:rFonts w:asciiTheme="minorHAnsi" w:hAnsiTheme="minorHAnsi" w:cstheme="minorHAnsi"/>
          <w:sz w:val="20"/>
          <w:lang w:eastAsia="pl-PL"/>
        </w:rPr>
        <w:t xml:space="preserve">  prowadzonym w trybie przetargu nieograniczonego pn. </w:t>
      </w:r>
      <w:r w:rsidR="00442C8C">
        <w:rPr>
          <w:rFonts w:asciiTheme="minorHAnsi" w:hAnsiTheme="minorHAnsi" w:cstheme="minorHAnsi"/>
          <w:sz w:val="20"/>
        </w:rPr>
        <w:fldChar w:fldCharType="begin"/>
      </w:r>
      <w:r w:rsidR="00442C8C">
        <w:rPr>
          <w:rFonts w:asciiTheme="minorHAnsi" w:hAnsiTheme="minorHAnsi" w:cstheme="minorHAnsi"/>
          <w:sz w:val="20"/>
        </w:rPr>
        <w:instrText xml:space="preserve"> MERGEFIELD nazwa_post </w:instrText>
      </w:r>
      <w:r w:rsidR="00442C8C">
        <w:rPr>
          <w:rFonts w:asciiTheme="minorHAnsi" w:hAnsiTheme="minorHAnsi" w:cstheme="minorHAnsi"/>
          <w:sz w:val="20"/>
        </w:rPr>
        <w:fldChar w:fldCharType="separate"/>
      </w:r>
      <w:r w:rsidR="00923A36" w:rsidRPr="001E4E5D">
        <w:rPr>
          <w:rFonts w:asciiTheme="minorHAnsi" w:hAnsiTheme="minorHAnsi" w:cstheme="minorHAnsi"/>
          <w:noProof/>
          <w:sz w:val="20"/>
        </w:rPr>
        <w:t>RBI- Roboty budowlane Zad.1. 23/07185- Marki, ul. Środkowa, 73/11, gm. Marki Zad.2. 22/00617; 22/05113, 21/12793, 22/01161, 22/02759, 22/05115, 22/05118, 22/05153, 22/05154, 22/05155, 22/05156, 22/05157, 22/05158, 22/05159, 22/05160, 22/05161, 22/05162, 22/05163, 22/05164, 22/05165, 22/05169, 22/05170, 22/05179, 22/05180, 22/05181, 22/05182, 22/05184, 22/05186, 22/05200, 22/05201; Dosin.</w:t>
      </w:r>
      <w:r w:rsidR="00442C8C">
        <w:rPr>
          <w:rFonts w:asciiTheme="minorHAnsi" w:hAnsiTheme="minorHAnsi" w:cstheme="minorHAnsi"/>
          <w:sz w:val="20"/>
        </w:rPr>
        <w:fldChar w:fldCharType="end"/>
      </w:r>
      <w:r w:rsidRPr="007C622D">
        <w:rPr>
          <w:rFonts w:asciiTheme="minorHAnsi" w:hAnsiTheme="minorHAnsi" w:cstheme="minorHAnsi"/>
          <w:sz w:val="20"/>
        </w:rPr>
        <w:t>, po</w:t>
      </w:r>
      <w:r w:rsidRPr="007C622D">
        <w:rPr>
          <w:rFonts w:asciiTheme="minorHAnsi" w:hAnsiTheme="minorHAnsi" w:cstheme="minorHAnsi"/>
          <w:sz w:val="20"/>
          <w:lang w:eastAsia="pl-PL"/>
        </w:rPr>
        <w:t>niżej wskazujemy informacje dotyczące zapewnienia gwarancji bezpieczeństwa przetwarzania danych osobowych:</w:t>
      </w:r>
    </w:p>
    <w:p w14:paraId="39B7B51A" w14:textId="77777777" w:rsidR="007C622D" w:rsidRPr="007C622D" w:rsidRDefault="007C622D" w:rsidP="007C622D">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7C622D" w:rsidRPr="007C622D" w14:paraId="25E1EFDD" w14:textId="77777777" w:rsidTr="008104EC">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AB7BB6"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i/>
                <w:sz w:val="20"/>
                <w:lang w:eastAsia="pl-PL"/>
              </w:rPr>
            </w:pPr>
            <w:r w:rsidRPr="007C622D">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8B5EA14" w14:textId="77777777" w:rsidR="007C622D" w:rsidRPr="007C622D" w:rsidRDefault="007C622D" w:rsidP="007C622D">
            <w:pPr>
              <w:widowControl w:val="0"/>
              <w:snapToGrid w:val="0"/>
              <w:spacing w:line="300" w:lineRule="auto"/>
              <w:ind w:right="170"/>
              <w:jc w:val="center"/>
              <w:rPr>
                <w:rFonts w:asciiTheme="minorHAnsi" w:hAnsiTheme="minorHAnsi" w:cstheme="minorHAnsi"/>
                <w:i/>
                <w:sz w:val="20"/>
                <w:lang w:eastAsia="pl-PL"/>
              </w:rPr>
            </w:pPr>
            <w:r w:rsidRPr="007C622D">
              <w:rPr>
                <w:rFonts w:asciiTheme="minorHAnsi" w:hAnsiTheme="minorHAnsi" w:cstheme="minorHAnsi"/>
                <w:i/>
                <w:sz w:val="20"/>
                <w:lang w:eastAsia="pl-PL"/>
              </w:rPr>
              <w:t>Wymagany przez Zmawiającego zakres informacji / Informacje Wykonawcy (podmiotu przetwarzającego dane osobowe)</w:t>
            </w:r>
          </w:p>
        </w:tc>
      </w:tr>
      <w:tr w:rsidR="007C622D" w:rsidRPr="007C622D" w14:paraId="11C915F5" w14:textId="77777777" w:rsidTr="008104EC">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7BBA8A8"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254217CA"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Pełna nazwa podmiotu przetwarzającego dane osobowe:</w:t>
            </w:r>
          </w:p>
          <w:p w14:paraId="7397634A"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1FDBFE68" w14:textId="77777777" w:rsidTr="008104EC">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A5C0615"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676248AA"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Adres siedziby podmiotu przetwarzającego - prosimy o podanie adresu siedziby z CEIDG lub KRS:</w:t>
            </w:r>
          </w:p>
          <w:p w14:paraId="408A9752"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4F1F7108" w14:textId="77777777" w:rsidTr="008104EC">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55BB988C"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18D8189D"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Prosimy o podanie krótkiego opisu charakterystyki prowadzonej działalności przez podmiot przetwarzający - w kilku zdaniach: </w:t>
            </w:r>
          </w:p>
          <w:p w14:paraId="35350C23"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52200E49" w14:textId="77777777" w:rsidTr="008104EC">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4402357"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2B987582"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12E0B8D9"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797AB13A"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2D0DBDD"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118F82DB"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prowadzi rejestr kategorii czynności przetwarzania zawierający wszystkie informacje wskazane w art. 30 RODO?*</w:t>
            </w:r>
          </w:p>
          <w:p w14:paraId="499BCFAB"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3AEBBB54"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2EE03AA"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300F8BDE"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opracował polityki/procedury w zakresie ochrony danych osobowych?*</w:t>
            </w:r>
          </w:p>
          <w:p w14:paraId="5F7587E8"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71D1542C"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7E5C83"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0AAFBCA6"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12E4E27B"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1EC22BEC"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697091F"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691D2931" w14:textId="789C4B43" w:rsidR="007C622D" w:rsidRPr="007C622D" w:rsidRDefault="007C622D" w:rsidP="00065AFA">
            <w:pPr>
              <w:rPr>
                <w:rFonts w:asciiTheme="minorHAnsi" w:hAnsiTheme="minorHAnsi" w:cstheme="minorHAnsi"/>
                <w:sz w:val="20"/>
              </w:rPr>
            </w:pPr>
            <w:r w:rsidRPr="007C622D">
              <w:rPr>
                <w:rFonts w:asciiTheme="minorHAnsi" w:hAnsiTheme="minorHAnsi" w:cstheme="minorHAnsi"/>
                <w:sz w:val="20"/>
              </w:rPr>
              <w:t>Czy pracownicy podmiotu zostali zobowiązani do zachowania poufności przetwarzanych danych osobowych?</w:t>
            </w:r>
          </w:p>
        </w:tc>
      </w:tr>
      <w:tr w:rsidR="007C622D" w:rsidRPr="007C622D" w14:paraId="34D3B362"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1BBE86"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3568E097"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37CC664"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4B485026"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8959443"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D65AA20"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korzysta wyłącznie z licencjonowanych programów/systemów teleinformatycznych?</w:t>
            </w:r>
          </w:p>
          <w:p w14:paraId="203C7B06"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6B6758C0"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3799C6"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6012FDD8"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53A13B28"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3F0FAD97"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C4BB2D"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44DB03F"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Czy podmiot przetwarzający tworzy kopie zapasowe dla systemów teleinformatycznych? </w:t>
            </w:r>
          </w:p>
          <w:p w14:paraId="636F4750"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489EAADA"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783586A"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64E3BD30"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Czy podmiot przetwarzający umożliwia realizację prawa jednostki zgodnie z RODO? </w:t>
            </w:r>
          </w:p>
          <w:p w14:paraId="0FDDBCBF"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62658729"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0D4145"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398D9FE6"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093C1E5D"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27BEA4F0"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FF24A1"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362D348B"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Prosimy o wskazanie danych osoby wypełniającej ankietę (imię, nazwisko, stanowisko, telefon, adres email):</w:t>
            </w:r>
          </w:p>
          <w:p w14:paraId="7F457C4D"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bl>
    <w:p w14:paraId="57CA548B" w14:textId="77777777" w:rsidR="007C622D" w:rsidRPr="007C622D" w:rsidRDefault="007C622D" w:rsidP="007C622D">
      <w:pPr>
        <w:rPr>
          <w:rFonts w:asciiTheme="minorHAnsi" w:hAnsiTheme="minorHAnsi" w:cstheme="minorHAnsi"/>
          <w:sz w:val="20"/>
        </w:rPr>
      </w:pPr>
    </w:p>
    <w:p w14:paraId="081A2BAC"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*Zamawiający może zażądać przedstawienia ww. dokumentów.</w:t>
      </w:r>
    </w:p>
    <w:p w14:paraId="6F0A0A6C" w14:textId="77777777" w:rsidR="007C622D" w:rsidRPr="007C622D" w:rsidRDefault="007C622D" w:rsidP="007C622D">
      <w:pPr>
        <w:rPr>
          <w:rFonts w:asciiTheme="minorHAnsi" w:hAnsiTheme="minorHAnsi" w:cstheme="minorHAnsi"/>
          <w:sz w:val="20"/>
        </w:rPr>
      </w:pPr>
    </w:p>
    <w:p w14:paraId="6F3EC020" w14:textId="77777777" w:rsidR="007C622D" w:rsidRPr="007C622D" w:rsidRDefault="007C622D" w:rsidP="007C622D">
      <w:pPr>
        <w:rPr>
          <w:rFonts w:asciiTheme="minorHAnsi" w:hAnsiTheme="minorHAnsi" w:cstheme="minorHAnsi"/>
          <w:sz w:val="20"/>
        </w:rPr>
      </w:pPr>
    </w:p>
    <w:p w14:paraId="555D853C" w14:textId="77777777" w:rsidR="007C622D" w:rsidRPr="007C622D" w:rsidRDefault="007C622D" w:rsidP="007C622D">
      <w:pPr>
        <w:rPr>
          <w:rFonts w:asciiTheme="minorHAnsi" w:hAnsiTheme="minorHAnsi" w:cstheme="minorHAnsi"/>
          <w:sz w:val="20"/>
        </w:rPr>
      </w:pPr>
    </w:p>
    <w:p w14:paraId="7FCD2124" w14:textId="77777777" w:rsidR="007C622D" w:rsidRPr="007C622D" w:rsidRDefault="007C622D" w:rsidP="007C622D">
      <w:pPr>
        <w:spacing w:after="80" w:line="240" w:lineRule="exact"/>
        <w:ind w:left="4690" w:right="-993" w:firstLine="708"/>
        <w:rPr>
          <w:rFonts w:asciiTheme="minorHAnsi" w:hAnsiTheme="minorHAnsi" w:cstheme="minorHAnsi"/>
          <w:sz w:val="16"/>
          <w:szCs w:val="16"/>
        </w:rPr>
      </w:pPr>
      <w:r w:rsidRPr="007C622D">
        <w:rPr>
          <w:rFonts w:asciiTheme="minorHAnsi" w:hAnsiTheme="minorHAnsi" w:cstheme="minorHAnsi"/>
          <w:sz w:val="16"/>
          <w:szCs w:val="16"/>
        </w:rPr>
        <w:t>...................................................................................</w:t>
      </w:r>
    </w:p>
    <w:p w14:paraId="7B7D53D1" w14:textId="77777777" w:rsidR="007C622D" w:rsidRPr="007C622D" w:rsidRDefault="007C622D" w:rsidP="007C622D">
      <w:pPr>
        <w:ind w:left="5398" w:right="68" w:hanging="153"/>
        <w:jc w:val="center"/>
        <w:rPr>
          <w:rFonts w:asciiTheme="minorHAnsi" w:hAnsiTheme="minorHAnsi" w:cstheme="minorHAnsi"/>
          <w:i/>
          <w:sz w:val="16"/>
          <w:szCs w:val="16"/>
        </w:rPr>
      </w:pPr>
      <w:r w:rsidRPr="007C622D">
        <w:rPr>
          <w:rFonts w:asciiTheme="minorHAnsi" w:hAnsiTheme="minorHAnsi" w:cstheme="minorHAnsi"/>
          <w:i/>
          <w:sz w:val="16"/>
          <w:szCs w:val="16"/>
        </w:rPr>
        <w:t>Data i podpisy osób uprawnionych do składania</w:t>
      </w:r>
    </w:p>
    <w:p w14:paraId="12056EF1" w14:textId="77777777" w:rsidR="007C622D" w:rsidRPr="007C622D" w:rsidRDefault="007C622D" w:rsidP="007C622D">
      <w:pPr>
        <w:ind w:left="5398" w:right="68" w:hanging="153"/>
        <w:jc w:val="center"/>
        <w:rPr>
          <w:rFonts w:asciiTheme="minorHAnsi" w:hAnsiTheme="minorHAnsi" w:cstheme="minorHAnsi"/>
          <w:i/>
          <w:sz w:val="16"/>
          <w:szCs w:val="16"/>
        </w:rPr>
      </w:pPr>
      <w:r w:rsidRPr="007C622D">
        <w:rPr>
          <w:rFonts w:asciiTheme="minorHAnsi" w:hAnsiTheme="minorHAnsi" w:cstheme="minorHAnsi"/>
          <w:i/>
          <w:sz w:val="16"/>
          <w:szCs w:val="16"/>
        </w:rPr>
        <w:t>oświadczeń woli w imieniu Wykonawcy</w:t>
      </w:r>
    </w:p>
    <w:p w14:paraId="757DCA52" w14:textId="77777777" w:rsidR="007C622D" w:rsidRPr="007C622D" w:rsidRDefault="007C622D" w:rsidP="007C622D">
      <w:pPr>
        <w:ind w:left="5398" w:right="68" w:hanging="153"/>
        <w:jc w:val="center"/>
        <w:rPr>
          <w:rFonts w:asciiTheme="minorHAnsi" w:hAnsiTheme="minorHAnsi" w:cstheme="minorHAnsi"/>
          <w:i/>
          <w:sz w:val="16"/>
          <w:szCs w:val="16"/>
        </w:rPr>
      </w:pPr>
    </w:p>
    <w:p w14:paraId="75C7A386" w14:textId="77777777" w:rsidR="007C622D" w:rsidRPr="007C622D" w:rsidRDefault="007C622D" w:rsidP="007C622D">
      <w:pPr>
        <w:ind w:right="68"/>
        <w:rPr>
          <w:rFonts w:asciiTheme="minorHAnsi" w:hAnsiTheme="minorHAnsi" w:cstheme="minorHAnsi"/>
          <w:i/>
          <w:sz w:val="16"/>
          <w:szCs w:val="16"/>
        </w:rPr>
      </w:pPr>
    </w:p>
    <w:p w14:paraId="06D92FB6" w14:textId="77777777" w:rsidR="007C622D" w:rsidRPr="007C622D" w:rsidRDefault="007C622D" w:rsidP="007C622D">
      <w:pPr>
        <w:spacing w:line="240" w:lineRule="auto"/>
        <w:ind w:right="68"/>
        <w:rPr>
          <w:rFonts w:ascii="Calibri" w:hAnsi="Calibri" w:cs="Calibri"/>
          <w:i/>
          <w:sz w:val="16"/>
          <w:szCs w:val="16"/>
        </w:rPr>
      </w:pPr>
    </w:p>
    <w:p w14:paraId="2F16F928" w14:textId="1F612D27" w:rsidR="007C622D" w:rsidRDefault="007C622D" w:rsidP="00914766">
      <w:pPr>
        <w:tabs>
          <w:tab w:val="left" w:pos="2100"/>
        </w:tabs>
        <w:rPr>
          <w:rFonts w:asciiTheme="minorHAnsi" w:hAnsiTheme="minorHAnsi" w:cstheme="minorHAnsi"/>
          <w:sz w:val="20"/>
        </w:rPr>
      </w:pPr>
    </w:p>
    <w:p w14:paraId="6E0DFECB" w14:textId="29F4927B" w:rsidR="007C622D" w:rsidRDefault="007C622D" w:rsidP="00914766">
      <w:pPr>
        <w:tabs>
          <w:tab w:val="left" w:pos="2100"/>
        </w:tabs>
        <w:rPr>
          <w:rFonts w:asciiTheme="minorHAnsi" w:hAnsiTheme="minorHAnsi" w:cstheme="minorHAnsi"/>
          <w:sz w:val="20"/>
        </w:rPr>
      </w:pPr>
    </w:p>
    <w:p w14:paraId="26A43F58" w14:textId="77FD544E" w:rsidR="007C622D" w:rsidRDefault="007C622D" w:rsidP="00914766">
      <w:pPr>
        <w:tabs>
          <w:tab w:val="left" w:pos="2100"/>
        </w:tabs>
        <w:rPr>
          <w:rFonts w:asciiTheme="minorHAnsi" w:hAnsiTheme="minorHAnsi" w:cstheme="minorHAnsi"/>
          <w:sz w:val="20"/>
        </w:rPr>
      </w:pPr>
    </w:p>
    <w:p w14:paraId="4C9839A2" w14:textId="06E7DB17" w:rsidR="007C622D" w:rsidRDefault="007C622D" w:rsidP="00914766">
      <w:pPr>
        <w:tabs>
          <w:tab w:val="left" w:pos="2100"/>
        </w:tabs>
        <w:rPr>
          <w:rFonts w:asciiTheme="minorHAnsi" w:hAnsiTheme="minorHAnsi" w:cstheme="minorHAnsi"/>
          <w:sz w:val="20"/>
        </w:rPr>
      </w:pPr>
    </w:p>
    <w:p w14:paraId="07CCAFAA" w14:textId="527BC9F9" w:rsidR="007C622D" w:rsidRDefault="007C622D" w:rsidP="00914766">
      <w:pPr>
        <w:tabs>
          <w:tab w:val="left" w:pos="2100"/>
        </w:tabs>
        <w:rPr>
          <w:rFonts w:asciiTheme="minorHAnsi" w:hAnsiTheme="minorHAnsi" w:cstheme="minorHAnsi"/>
          <w:sz w:val="20"/>
        </w:rPr>
      </w:pPr>
    </w:p>
    <w:p w14:paraId="72003EA7" w14:textId="0E708DC6" w:rsidR="007C622D" w:rsidRDefault="007C622D" w:rsidP="00914766">
      <w:pPr>
        <w:tabs>
          <w:tab w:val="left" w:pos="2100"/>
        </w:tabs>
        <w:rPr>
          <w:rFonts w:asciiTheme="minorHAnsi" w:hAnsiTheme="minorHAnsi" w:cstheme="minorHAnsi"/>
          <w:sz w:val="20"/>
        </w:rPr>
      </w:pPr>
    </w:p>
    <w:p w14:paraId="0EFB9736" w14:textId="64E4A185" w:rsidR="007C622D" w:rsidRDefault="007C622D" w:rsidP="00914766">
      <w:pPr>
        <w:tabs>
          <w:tab w:val="left" w:pos="2100"/>
        </w:tabs>
        <w:rPr>
          <w:rFonts w:asciiTheme="minorHAnsi" w:hAnsiTheme="minorHAnsi" w:cstheme="minorHAnsi"/>
          <w:sz w:val="20"/>
        </w:rPr>
      </w:pPr>
    </w:p>
    <w:p w14:paraId="32156048" w14:textId="791B7262" w:rsidR="007C622D" w:rsidRDefault="007C622D" w:rsidP="00914766">
      <w:pPr>
        <w:tabs>
          <w:tab w:val="left" w:pos="2100"/>
        </w:tabs>
        <w:rPr>
          <w:rFonts w:asciiTheme="minorHAnsi" w:hAnsiTheme="minorHAnsi" w:cstheme="minorHAnsi"/>
          <w:sz w:val="20"/>
        </w:rPr>
      </w:pPr>
    </w:p>
    <w:p w14:paraId="2D001DB4" w14:textId="78803EDB" w:rsidR="007C622D" w:rsidRDefault="007C622D" w:rsidP="00914766">
      <w:pPr>
        <w:tabs>
          <w:tab w:val="left" w:pos="2100"/>
        </w:tabs>
        <w:rPr>
          <w:rFonts w:asciiTheme="minorHAnsi" w:hAnsiTheme="minorHAnsi" w:cstheme="minorHAnsi"/>
          <w:sz w:val="20"/>
        </w:rPr>
      </w:pPr>
    </w:p>
    <w:p w14:paraId="6AF847CD" w14:textId="77777777" w:rsidR="007C622D" w:rsidRDefault="007C622D" w:rsidP="00914766">
      <w:pPr>
        <w:tabs>
          <w:tab w:val="left" w:pos="2100"/>
        </w:tabs>
        <w:rPr>
          <w:rFonts w:asciiTheme="minorHAnsi" w:hAnsiTheme="minorHAnsi" w:cstheme="minorHAnsi"/>
          <w:sz w:val="20"/>
        </w:rPr>
      </w:pPr>
    </w:p>
    <w:p w14:paraId="06ADC011" w14:textId="73FE20E9" w:rsidR="00D10121" w:rsidRPr="00D10121" w:rsidRDefault="00D10121" w:rsidP="00914766">
      <w:pPr>
        <w:spacing w:line="240" w:lineRule="auto"/>
        <w:ind w:right="68"/>
        <w:rPr>
          <w:rFonts w:ascii="Calibri" w:hAnsi="Calibri" w:cs="Calibri"/>
          <w:i/>
          <w:sz w:val="16"/>
          <w:szCs w:val="16"/>
        </w:rPr>
      </w:pPr>
    </w:p>
    <w:sectPr w:rsidR="00D10121" w:rsidRPr="00D10121" w:rsidSect="00914766">
      <w:headerReference w:type="first" r:id="rId35"/>
      <w:footerReference w:type="first" r:id="rId36"/>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C1D3E" w14:textId="77777777" w:rsidR="00923A36" w:rsidRDefault="00923A36" w:rsidP="004A302B">
      <w:pPr>
        <w:spacing w:line="240" w:lineRule="auto"/>
      </w:pPr>
      <w:r>
        <w:separator/>
      </w:r>
    </w:p>
  </w:endnote>
  <w:endnote w:type="continuationSeparator" w:id="0">
    <w:p w14:paraId="2141A6FD" w14:textId="77777777" w:rsidR="00923A36" w:rsidRDefault="00923A3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0EFE8" w14:textId="77777777" w:rsidR="00923A36" w:rsidRDefault="00923A36">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C406F" w14:textId="0190BC29" w:rsidR="00923A36" w:rsidRDefault="00923A36" w:rsidP="00D10121">
    <w:pPr>
      <w:pStyle w:val="Stopka"/>
      <w:jc w:val="center"/>
    </w:pPr>
  </w:p>
  <w:p w14:paraId="47E480D8" w14:textId="77777777" w:rsidR="00923A36" w:rsidRPr="00DD5C5D" w:rsidRDefault="00923A36" w:rsidP="00D10121">
    <w:pPr>
      <w:pStyle w:val="Nagwek"/>
      <w:rPr>
        <w:rFonts w:ascii="Calibri" w:hAnsi="Calibri"/>
        <w:bCs/>
        <w:sz w:val="16"/>
        <w:szCs w:val="16"/>
      </w:rPr>
    </w:pPr>
  </w:p>
  <w:p w14:paraId="5825A4B2" w14:textId="77777777" w:rsidR="00923A36" w:rsidRDefault="00923A36">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DB749" w14:textId="77777777" w:rsidR="00923A36" w:rsidRDefault="00923A36">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923A36" w:rsidRDefault="00923A3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3F0BC" w14:textId="77777777" w:rsidR="00923A36" w:rsidRPr="0072383F" w:rsidRDefault="00923A36" w:rsidP="003C629B">
    <w:pPr>
      <w:pStyle w:val="Nagwek"/>
      <w:jc w:val="center"/>
      <w:rPr>
        <w:rFonts w:ascii="Calibri" w:hAnsi="Calibri"/>
        <w:b/>
        <w:szCs w:val="16"/>
      </w:rPr>
    </w:pPr>
    <w:r w:rsidRPr="0072383F">
      <w:rPr>
        <w:rFonts w:ascii="Calibri" w:hAnsi="Calibri"/>
        <w:b/>
        <w:szCs w:val="16"/>
      </w:rPr>
      <w:ptab w:relativeTo="margin" w:alignment="center" w:leader="none"/>
    </w:r>
  </w:p>
  <w:p w14:paraId="57546911" w14:textId="13AC5827" w:rsidR="00923A36" w:rsidRPr="00221E34" w:rsidRDefault="00923A36"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147AF1">
      <w:rPr>
        <w:rFonts w:ascii="Calibri" w:hAnsi="Calibri"/>
        <w:b/>
        <w:bCs/>
        <w:noProof/>
        <w:sz w:val="16"/>
        <w:szCs w:val="16"/>
      </w:rPr>
      <w:t>1</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3</w:t>
    </w:r>
  </w:p>
  <w:p w14:paraId="05A9A549" w14:textId="77777777" w:rsidR="00923A36" w:rsidRDefault="00923A36" w:rsidP="003C629B">
    <w:pPr>
      <w:pStyle w:val="Stopka"/>
      <w:jc w:val="center"/>
    </w:pPr>
  </w:p>
  <w:p w14:paraId="58369837" w14:textId="77777777" w:rsidR="00923A36" w:rsidRDefault="00923A3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AB8C0" w14:textId="77777777" w:rsidR="00923A36" w:rsidRDefault="00923A3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Content>
      <w:sdt>
        <w:sdtPr>
          <w:id w:val="1728636285"/>
          <w:docPartObj>
            <w:docPartGallery w:val="Page Numbers (Top of Page)"/>
            <w:docPartUnique/>
          </w:docPartObj>
        </w:sdtPr>
        <w:sdtContent>
          <w:p w14:paraId="6B2E0BCA" w14:textId="06F78B13" w:rsidR="00923A36" w:rsidRPr="002A7B62" w:rsidRDefault="00923A36"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60872304" w14:textId="77777777" w:rsidR="00923A36" w:rsidRDefault="00923A36">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A7801" w14:textId="77777777" w:rsidR="00923A36" w:rsidRPr="0072383F" w:rsidRDefault="00923A36" w:rsidP="003C629B">
    <w:pPr>
      <w:pStyle w:val="Nagwek"/>
      <w:jc w:val="center"/>
      <w:rPr>
        <w:rFonts w:ascii="Calibri" w:hAnsi="Calibri"/>
        <w:b/>
        <w:szCs w:val="16"/>
      </w:rPr>
    </w:pPr>
    <w:r w:rsidRPr="0072383F">
      <w:rPr>
        <w:rFonts w:ascii="Calibri" w:hAnsi="Calibri"/>
        <w:b/>
        <w:szCs w:val="16"/>
      </w:rPr>
      <w:ptab w:relativeTo="margin" w:alignment="center" w:leader="none"/>
    </w:r>
  </w:p>
  <w:p w14:paraId="270AC037" w14:textId="1ABAC0B9" w:rsidR="00923A36" w:rsidRPr="00221E34" w:rsidRDefault="00923A36"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147AF1">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627CCF93" w14:textId="77777777" w:rsidR="00923A36" w:rsidRDefault="00923A36" w:rsidP="003C629B">
    <w:pPr>
      <w:pStyle w:val="Stopka"/>
      <w:jc w:val="center"/>
    </w:pPr>
  </w:p>
  <w:p w14:paraId="6934332F" w14:textId="77777777" w:rsidR="00923A36" w:rsidRDefault="00923A36">
    <w:pPr>
      <w:pStyle w:val="Stopka"/>
    </w:pPr>
  </w:p>
  <w:p w14:paraId="0E7E20E5" w14:textId="77777777" w:rsidR="00923A36" w:rsidRDefault="00923A36"/>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3560848"/>
      <w:docPartObj>
        <w:docPartGallery w:val="Page Numbers (Bottom of Page)"/>
        <w:docPartUnique/>
      </w:docPartObj>
    </w:sdtPr>
    <w:sdtContent>
      <w:sdt>
        <w:sdtPr>
          <w:id w:val="859784156"/>
          <w:docPartObj>
            <w:docPartGallery w:val="Page Numbers (Top of Page)"/>
            <w:docPartUnique/>
          </w:docPartObj>
        </w:sdtPr>
        <w:sdtContent>
          <w:p w14:paraId="51720463" w14:textId="60EA1A36" w:rsidR="00923A36" w:rsidRPr="002A7B62" w:rsidRDefault="00923A36"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147AF1">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1E1F3A6F" w14:textId="77777777" w:rsidR="00923A36" w:rsidRDefault="00923A36">
    <w:pPr>
      <w:pStyle w:val="Stopka"/>
    </w:pPr>
  </w:p>
  <w:p w14:paraId="47495F07" w14:textId="77777777" w:rsidR="00923A36" w:rsidRDefault="00923A36"/>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9DB34" w14:textId="77777777" w:rsidR="00923A36" w:rsidRDefault="00923A36">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5CD5E" w14:textId="77777777" w:rsidR="00923A36" w:rsidRPr="00DD5C5D" w:rsidRDefault="00923A36" w:rsidP="00DD5C5D">
    <w:pPr>
      <w:pStyle w:val="Nagwek"/>
      <w:jc w:val="center"/>
      <w:rPr>
        <w:rFonts w:ascii="Calibri" w:hAnsi="Calibri"/>
        <w:bCs/>
        <w:sz w:val="16"/>
        <w:szCs w:val="16"/>
      </w:rPr>
    </w:pPr>
  </w:p>
  <w:p w14:paraId="6C945248" w14:textId="199134F0" w:rsidR="00923A36" w:rsidRDefault="00923A3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47AF1">
      <w:rPr>
        <w:rFonts w:ascii="Calibri" w:hAnsi="Calibri"/>
        <w:bCs/>
        <w:noProof/>
        <w:sz w:val="16"/>
        <w:szCs w:val="16"/>
      </w:rPr>
      <w:t>27</w:t>
    </w:r>
    <w:r w:rsidRPr="00DD5C5D">
      <w:rPr>
        <w:rFonts w:ascii="Calibri" w:hAnsi="Calibri"/>
        <w:bCs/>
        <w:sz w:val="16"/>
        <w:szCs w:val="16"/>
      </w:rPr>
      <w:fldChar w:fldCharType="end"/>
    </w:r>
  </w:p>
  <w:p w14:paraId="11258AC5" w14:textId="77777777" w:rsidR="00923A36" w:rsidRDefault="00923A36">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412C7" w14:textId="77777777" w:rsidR="00923A36" w:rsidRDefault="00923A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0CA8E" w14:textId="77777777" w:rsidR="00923A36" w:rsidRDefault="00923A36" w:rsidP="004A302B">
      <w:pPr>
        <w:spacing w:line="240" w:lineRule="auto"/>
      </w:pPr>
      <w:r>
        <w:separator/>
      </w:r>
    </w:p>
  </w:footnote>
  <w:footnote w:type="continuationSeparator" w:id="0">
    <w:p w14:paraId="5D5278D6" w14:textId="77777777" w:rsidR="00923A36" w:rsidRDefault="00923A36" w:rsidP="004A302B">
      <w:pPr>
        <w:spacing w:line="240" w:lineRule="auto"/>
      </w:pPr>
      <w:r>
        <w:continuationSeparator/>
      </w:r>
    </w:p>
  </w:footnote>
  <w:footnote w:id="1">
    <w:p w14:paraId="1349226E" w14:textId="77777777" w:rsidR="00923A36" w:rsidRPr="00F2601C" w:rsidRDefault="00923A36" w:rsidP="003C629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77BA9160" w14:textId="77777777" w:rsidR="00923A36" w:rsidRPr="00F2601C" w:rsidRDefault="00923A36" w:rsidP="003C629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4B6811A7" w14:textId="77777777" w:rsidR="00923A36" w:rsidRPr="001A6201" w:rsidRDefault="00923A36" w:rsidP="003C629B">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7279FE38" w14:textId="77777777" w:rsidR="00923A36" w:rsidRPr="001A6201" w:rsidRDefault="00923A36" w:rsidP="003C629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4D1AA048" w14:textId="77777777" w:rsidR="00923A36" w:rsidRPr="003F2EF3" w:rsidRDefault="00923A36" w:rsidP="003C629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1183C067" w14:textId="77777777" w:rsidR="00923A36" w:rsidRPr="003D4E66" w:rsidRDefault="00923A36" w:rsidP="003C629B">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678E585" w14:textId="77777777" w:rsidR="00923A36" w:rsidRDefault="00923A36" w:rsidP="003C629B">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253E4CB0" w14:textId="77777777" w:rsidR="00923A36" w:rsidRPr="00B704B4" w:rsidRDefault="00923A36" w:rsidP="007C622D">
      <w:pPr>
        <w:pStyle w:val="Tekstprzypisudolnego"/>
        <w:jc w:val="both"/>
        <w:rPr>
          <w:rFonts w:ascii="Verdana" w:hAnsi="Verdana" w:cs="Arial"/>
          <w:sz w:val="12"/>
          <w:szCs w:val="12"/>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B704B4">
        <w:rPr>
          <w:rFonts w:ascii="Verdana" w:hAnsi="Verdana" w:cs="Arial"/>
          <w:sz w:val="12"/>
          <w:szCs w:val="12"/>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210C06C" w14:textId="77777777" w:rsidR="00923A36" w:rsidRPr="00B704B4" w:rsidRDefault="00923A36" w:rsidP="007C622D">
      <w:pPr>
        <w:pStyle w:val="Tekstprzypisudolnego"/>
        <w:numPr>
          <w:ilvl w:val="0"/>
          <w:numId w:val="36"/>
        </w:numPr>
        <w:rPr>
          <w:rFonts w:ascii="Verdana" w:hAnsi="Verdana" w:cs="Arial"/>
          <w:sz w:val="12"/>
          <w:szCs w:val="12"/>
        </w:rPr>
      </w:pPr>
      <w:r w:rsidRPr="00B704B4">
        <w:rPr>
          <w:rFonts w:ascii="Verdana" w:hAnsi="Verdana" w:cs="Arial"/>
          <w:sz w:val="12"/>
          <w:szCs w:val="12"/>
        </w:rPr>
        <w:t>obywateli rosyjskich lub osób fizycznych lub prawnych, podmiotów lub organów z siedzibą w Rosji;</w:t>
      </w:r>
    </w:p>
    <w:p w14:paraId="37B2C9D3" w14:textId="77777777" w:rsidR="00923A36" w:rsidRPr="00B704B4" w:rsidRDefault="00923A36" w:rsidP="007C622D">
      <w:pPr>
        <w:pStyle w:val="Tekstprzypisudolnego"/>
        <w:numPr>
          <w:ilvl w:val="0"/>
          <w:numId w:val="36"/>
        </w:numPr>
        <w:rPr>
          <w:rFonts w:ascii="Verdana" w:hAnsi="Verdana" w:cs="Arial"/>
          <w:sz w:val="12"/>
          <w:szCs w:val="12"/>
        </w:rPr>
      </w:pPr>
      <w:bookmarkStart w:id="7" w:name="_Hlk102557314"/>
      <w:r w:rsidRPr="00B704B4">
        <w:rPr>
          <w:rFonts w:ascii="Verdana" w:hAnsi="Verdana" w:cs="Arial"/>
          <w:sz w:val="12"/>
          <w:szCs w:val="12"/>
        </w:rPr>
        <w:t>osób prawnych, podmiotów lub organów, do których prawa własności bezpośrednio lub pośrednio w ponad 50 % należą do podmiotu, o którym mowa w lit. a) niniejszego ustępu; lub</w:t>
      </w:r>
      <w:bookmarkEnd w:id="7"/>
    </w:p>
    <w:p w14:paraId="60F56E47" w14:textId="77777777" w:rsidR="00923A36" w:rsidRPr="00B704B4" w:rsidRDefault="00923A36" w:rsidP="007C622D">
      <w:pPr>
        <w:pStyle w:val="Tekstprzypisudolnego"/>
        <w:numPr>
          <w:ilvl w:val="0"/>
          <w:numId w:val="36"/>
        </w:numPr>
        <w:rPr>
          <w:rFonts w:ascii="Verdana" w:hAnsi="Verdana" w:cs="Arial"/>
          <w:sz w:val="12"/>
          <w:szCs w:val="12"/>
        </w:rPr>
      </w:pPr>
      <w:r w:rsidRPr="00B704B4">
        <w:rPr>
          <w:rFonts w:ascii="Verdana" w:hAnsi="Verdana" w:cs="Arial"/>
          <w:sz w:val="12"/>
          <w:szCs w:val="12"/>
        </w:rPr>
        <w:t>osób fizycznych lub prawnych, podmiotów lub organów działających w imieniu lub pod kierunkiem podmiotu, o którym mowa w lit. a) lub b) niniejszego ustępu,</w:t>
      </w:r>
    </w:p>
    <w:p w14:paraId="429496B3" w14:textId="77777777" w:rsidR="00923A36" w:rsidRPr="00B704B4" w:rsidRDefault="00923A36" w:rsidP="007C622D">
      <w:pPr>
        <w:pStyle w:val="Tekstprzypisudolnego"/>
        <w:jc w:val="both"/>
        <w:rPr>
          <w:rFonts w:ascii="Verdana" w:hAnsi="Verdana" w:cs="Arial"/>
          <w:sz w:val="12"/>
          <w:szCs w:val="12"/>
        </w:rPr>
      </w:pPr>
      <w:r w:rsidRPr="00B704B4">
        <w:rPr>
          <w:rFonts w:ascii="Verdana" w:hAnsi="Verdana"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596622FF" w14:textId="77777777" w:rsidR="00923A36" w:rsidRPr="00B704B4" w:rsidRDefault="00923A36" w:rsidP="007C622D">
      <w:pPr>
        <w:rPr>
          <w:rFonts w:ascii="Verdana" w:hAnsi="Verdana" w:cs="Arial"/>
          <w:color w:val="222222"/>
          <w:sz w:val="12"/>
          <w:szCs w:val="12"/>
        </w:rPr>
      </w:pPr>
      <w:r w:rsidRPr="00B704B4">
        <w:rPr>
          <w:rStyle w:val="Odwoanieprzypisudolnego"/>
          <w:rFonts w:ascii="Arial" w:hAnsi="Arial" w:cs="Arial"/>
          <w:sz w:val="12"/>
          <w:szCs w:val="12"/>
        </w:rPr>
        <w:footnoteRef/>
      </w:r>
      <w:r w:rsidRPr="00B704B4">
        <w:rPr>
          <w:rFonts w:ascii="Arial" w:hAnsi="Arial" w:cs="Arial"/>
          <w:sz w:val="12"/>
          <w:szCs w:val="12"/>
        </w:rPr>
        <w:t xml:space="preserve"> </w:t>
      </w:r>
      <w:r w:rsidRPr="00B704B4">
        <w:rPr>
          <w:rFonts w:ascii="Verdana" w:hAnsi="Verdana" w:cs="Arial"/>
          <w:color w:val="222222"/>
          <w:sz w:val="12"/>
          <w:szCs w:val="12"/>
        </w:rPr>
        <w:t xml:space="preserve">Zgodnie z treścią art. 7 ust. 1 ustawy z dnia 13 kwietnia 2022 r. </w:t>
      </w:r>
      <w:r w:rsidRPr="00B704B4">
        <w:rPr>
          <w:rFonts w:ascii="Verdana" w:hAnsi="Verdana" w:cs="Arial"/>
          <w:i/>
          <w:iCs/>
          <w:color w:val="222222"/>
          <w:sz w:val="12"/>
          <w:szCs w:val="12"/>
        </w:rPr>
        <w:t xml:space="preserve">o szczególnych rozwiązaniach w zakresie przeciwdziałania wspieraniu agresji na Ukrainę oraz służących ochronie bezpieczeństwa narodowego,  </w:t>
      </w:r>
      <w:r w:rsidRPr="00B704B4">
        <w:rPr>
          <w:rFonts w:ascii="Verdana" w:hAnsi="Verdana" w:cs="Arial"/>
          <w:color w:val="222222"/>
          <w:sz w:val="12"/>
          <w:szCs w:val="12"/>
        </w:rPr>
        <w:t xml:space="preserve">z </w:t>
      </w:r>
      <w:r w:rsidRPr="00B704B4">
        <w:rPr>
          <w:rFonts w:ascii="Verdana" w:hAnsi="Verdana" w:cs="Arial"/>
          <w:color w:val="222222"/>
          <w:sz w:val="12"/>
          <w:szCs w:val="12"/>
          <w:lang w:eastAsia="pl-PL"/>
        </w:rPr>
        <w:t>postępowania o udzielenie zamówienia publicznego lub konkursu prowadzonego na podstawie Ustawy PZP wyklucza się:</w:t>
      </w:r>
    </w:p>
    <w:p w14:paraId="3E5985E6" w14:textId="77777777" w:rsidR="00923A36" w:rsidRPr="00B704B4" w:rsidRDefault="00923A36" w:rsidP="007C622D">
      <w:pPr>
        <w:rPr>
          <w:rFonts w:ascii="Verdana" w:hAnsi="Verdana" w:cs="Arial"/>
          <w:color w:val="222222"/>
          <w:sz w:val="12"/>
          <w:szCs w:val="12"/>
          <w:lang w:eastAsia="pl-PL"/>
        </w:rPr>
      </w:pPr>
      <w:r w:rsidRPr="00B704B4">
        <w:rPr>
          <w:rFonts w:ascii="Verdana" w:hAnsi="Verdana"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B72ACAA" w14:textId="77777777" w:rsidR="00923A36" w:rsidRPr="00342E37" w:rsidRDefault="00923A36" w:rsidP="007C622D">
      <w:pPr>
        <w:rPr>
          <w:rFonts w:ascii="Verdana" w:hAnsi="Verdana" w:cs="Arial"/>
          <w:color w:val="222222"/>
          <w:sz w:val="14"/>
          <w:szCs w:val="14"/>
        </w:rPr>
      </w:pPr>
      <w:r w:rsidRPr="00B704B4">
        <w:rPr>
          <w:rFonts w:ascii="Verdana" w:hAnsi="Verdana" w:cs="Arial"/>
          <w:color w:val="222222"/>
          <w:sz w:val="12"/>
          <w:szCs w:val="12"/>
        </w:rPr>
        <w:t xml:space="preserve">2) </w:t>
      </w:r>
      <w:r w:rsidRPr="00B704B4">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w:t>
      </w:r>
      <w:r w:rsidRPr="00342E37">
        <w:rPr>
          <w:rFonts w:ascii="Verdana" w:hAnsi="Verdana" w:cs="Arial"/>
          <w:color w:val="222222"/>
          <w:sz w:val="14"/>
          <w:szCs w:val="14"/>
          <w:lang w:eastAsia="pl-PL"/>
        </w:rPr>
        <w:t xml:space="preserve">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9569CA5" w14:textId="77777777" w:rsidR="00923A36" w:rsidRPr="00896587" w:rsidRDefault="00923A36" w:rsidP="007C622D">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675D7485" w14:textId="77777777" w:rsidR="00923A36" w:rsidRPr="00CF2D59" w:rsidRDefault="00923A36" w:rsidP="001205A3">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074C0389" w14:textId="77777777" w:rsidR="00923A36" w:rsidRDefault="00923A36" w:rsidP="001205A3">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25B1E7AE" w14:textId="77777777" w:rsidR="00923A36" w:rsidRDefault="00923A36" w:rsidP="00D10121">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3511BBCE" w14:textId="77777777" w:rsidR="00923A36" w:rsidRPr="00517ECB" w:rsidRDefault="00923A36" w:rsidP="00D10121">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9D856" w14:textId="77777777" w:rsidR="00923A36" w:rsidRDefault="00923A36">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CF606" w14:textId="77777777" w:rsidR="00923A36" w:rsidRDefault="00923A36">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923A36" w:rsidRDefault="00923A3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D20A5" w14:textId="75092C77" w:rsidR="00923A36" w:rsidRPr="0072383F" w:rsidRDefault="00923A36" w:rsidP="003C629B">
    <w:pPr>
      <w:pStyle w:val="Nagwek"/>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49564" w14:textId="77777777" w:rsidR="00923A36" w:rsidRDefault="00923A36">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455C6" w14:textId="77777777" w:rsidR="00923A36" w:rsidRPr="0072383F" w:rsidRDefault="00923A36" w:rsidP="003C629B">
    <w:pPr>
      <w:pStyle w:val="Nagwek"/>
      <w:ind w:hanging="284"/>
      <w:jc w:val="center"/>
      <w:rPr>
        <w:rFonts w:ascii="Calibri" w:hAnsi="Calibri"/>
        <w:b/>
        <w:bCs/>
        <w:szCs w:val="16"/>
      </w:rPr>
    </w:pPr>
  </w:p>
  <w:p w14:paraId="3CD10257" w14:textId="77777777" w:rsidR="00923A36" w:rsidRDefault="00923A36"/>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6592C" w14:textId="77777777" w:rsidR="00923A36" w:rsidRDefault="00923A36">
    <w:pPr>
      <w:pStyle w:val="Nagwek"/>
    </w:pPr>
  </w:p>
  <w:p w14:paraId="7E71CC68" w14:textId="77777777" w:rsidR="00923A36" w:rsidRDefault="00923A36"/>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D1DF5" w14:textId="77777777" w:rsidR="00923A36" w:rsidRDefault="00923A36">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0F674" w14:textId="77777777" w:rsidR="00923A36" w:rsidRDefault="00923A3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36FBA1FF" w14:textId="33566198" w:rsidR="00923A36" w:rsidRPr="00A31C7C" w:rsidRDefault="00923A3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Pr>
            <w:rFonts w:asciiTheme="minorHAnsi" w:hAnsiTheme="minorHAnsi" w:cstheme="minorHAnsi"/>
            <w:sz w:val="18"/>
            <w:szCs w:val="18"/>
          </w:rPr>
          <w:t>POST/DYS/OW/GZ/01/2022</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02DB745F" wp14:editId="380C06F3">
          <wp:simplePos x="0" y="0"/>
          <wp:positionH relativeFrom="column">
            <wp:posOffset>-281305</wp:posOffset>
          </wp:positionH>
          <wp:positionV relativeFrom="paragraph">
            <wp:posOffset>-300355</wp:posOffset>
          </wp:positionV>
          <wp:extent cx="753110" cy="533400"/>
          <wp:effectExtent l="0" t="0" r="8890" b="0"/>
          <wp:wrapNone/>
          <wp:docPr id="7"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829604" w14:textId="77777777" w:rsidR="00923A36" w:rsidRPr="000F58B6" w:rsidRDefault="00923A36" w:rsidP="005528DB">
    <w:pPr>
      <w:pStyle w:val="Nagwek"/>
      <w:jc w:val="right"/>
      <w:rPr>
        <w:rFonts w:asciiTheme="minorHAnsi" w:hAnsiTheme="minorHAnsi" w:cstheme="minorHAnsi"/>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E2F9" w14:textId="77777777" w:rsidR="00923A36" w:rsidRDefault="00923A36">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063DB" w14:textId="77777777" w:rsidR="00923A36" w:rsidRDefault="00923A3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7D738E2A" w14:textId="77777777" w:rsidR="00923A36" w:rsidRDefault="00923A3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521D7A5" w14:textId="77777777" w:rsidR="00923A36" w:rsidRPr="000F58B6" w:rsidRDefault="00923A36" w:rsidP="001205A3">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490A53"/>
    <w:multiLevelType w:val="multilevel"/>
    <w:tmpl w:val="47061ACA"/>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trike w:val="0"/>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2"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num>
  <w:num w:numId="2">
    <w:abstractNumId w:val="5"/>
  </w:num>
  <w:num w:numId="3">
    <w:abstractNumId w:val="3"/>
  </w:num>
  <w:num w:numId="4">
    <w:abstractNumId w:val="32"/>
  </w:num>
  <w:num w:numId="5">
    <w:abstractNumId w:val="15"/>
  </w:num>
  <w:num w:numId="6">
    <w:abstractNumId w:val="10"/>
  </w:num>
  <w:num w:numId="7">
    <w:abstractNumId w:val="22"/>
  </w:num>
  <w:num w:numId="8">
    <w:abstractNumId w:val="37"/>
  </w:num>
  <w:num w:numId="9">
    <w:abstractNumId w:val="9"/>
  </w:num>
  <w:num w:numId="10">
    <w:abstractNumId w:val="28"/>
  </w:num>
  <w:num w:numId="11">
    <w:abstractNumId w:val="19"/>
  </w:num>
  <w:num w:numId="12">
    <w:abstractNumId w:val="14"/>
  </w:num>
  <w:num w:numId="13">
    <w:abstractNumId w:val="6"/>
  </w:num>
  <w:num w:numId="14">
    <w:abstractNumId w:val="20"/>
  </w:num>
  <w:num w:numId="15">
    <w:abstractNumId w:val="31"/>
  </w:num>
  <w:num w:numId="16">
    <w:abstractNumId w:val="25"/>
  </w:num>
  <w:num w:numId="17">
    <w:abstractNumId w:val="38"/>
  </w:num>
  <w:num w:numId="18">
    <w:abstractNumId w:val="13"/>
  </w:num>
  <w:num w:numId="19">
    <w:abstractNumId w:val="4"/>
  </w:num>
  <w:num w:numId="20">
    <w:abstractNumId w:val="21"/>
  </w:num>
  <w:num w:numId="21">
    <w:abstractNumId w:val="24"/>
  </w:num>
  <w:num w:numId="22">
    <w:abstractNumId w:val="30"/>
  </w:num>
  <w:num w:numId="23">
    <w:abstractNumId w:val="11"/>
  </w:num>
  <w:num w:numId="24">
    <w:abstractNumId w:val="36"/>
  </w:num>
  <w:num w:numId="25">
    <w:abstractNumId w:val="35"/>
  </w:num>
  <w:num w:numId="26">
    <w:abstractNumId w:val="16"/>
  </w:num>
  <w:num w:numId="27">
    <w:abstractNumId w:val="29"/>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3"/>
  </w:num>
  <w:num w:numId="31">
    <w:abstractNumId w:val="18"/>
  </w:num>
  <w:num w:numId="32">
    <w:abstractNumId w:val="8"/>
  </w:num>
  <w:num w:numId="33">
    <w:abstractNumId w:val="23"/>
  </w:num>
  <w:num w:numId="34">
    <w:abstractNumId w:val="7"/>
  </w:num>
  <w:num w:numId="35">
    <w:abstractNumId w:val="12"/>
  </w:num>
  <w:num w:numId="36">
    <w:abstractNumId w:val="34"/>
  </w:num>
  <w:num w:numId="37">
    <w:abstractNumId w:val="27"/>
  </w:num>
  <w:num w:numId="38">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recipientData.xml><?xml version="1.0" encoding="utf-8"?>
<wne:recipi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e:recipientData>
    <wne:active wne:val="1"/>
    <wne:hash wne:val="-1730745601"/>
  </wne:recipientData>
  <wne:recipientData>
    <wne:active wne:val="1"/>
    <wne:hash wne:val="1817841806"/>
  </wne:recipientData>
  <wne:recipientData>
    <wne:active wne:val="1"/>
    <wne:hash wne:val="-1393942124"/>
  </wne:recipientData>
  <wne:recipientData>
    <wne:active wne:val="1"/>
    <wne:hash wne:val="-1000796122"/>
  </wne:recipientData>
  <wne:recipientData>
    <wne:active wne:val="1"/>
    <wne:hash wne:val="904646708"/>
  </wne:recipientData>
  <wne:recipientData>
    <wne:active wne:val="1"/>
    <wne:hash wne:val="-1570032066"/>
  </wne:recipientData>
  <wne:recipientData>
    <wne:active wne:val="1"/>
    <wne:hash wne:val="132174404"/>
  </wne:recipientData>
  <wne:recipientData>
    <wne:active wne:val="1"/>
    <wne:hash wne:val="-907463473"/>
  </wne:recipientData>
  <wne:recipientData>
    <wne:active wne:val="1"/>
    <wne:hash wne:val="118895274"/>
  </wne:recipientData>
  <wne:recipientData>
    <wne:active wne:val="1"/>
    <wne:hash wne:val="535672023"/>
  </wne:recipientData>
  <wne:recipientData>
    <wne:active wne:val="1"/>
    <wne:hash wne:val="-465058350"/>
  </wne:recipientData>
  <wne:recipientData>
    <wne:active wne:val="1"/>
    <wne:hash wne:val="-951068871"/>
  </wne:recipientData>
  <wne:recipientData>
    <wne:active wne:val="1"/>
    <wne:hash wne:val="908536003"/>
  </wne:recipientData>
  <wne:recipientData>
    <wne:active wne:val="1"/>
    <wne:hash wne:val="90762872"/>
  </wne:recipientData>
  <wne:recipientData>
    <wne:active wne:val="1"/>
    <wne:hash wne:val="-743381076"/>
  </wne:recipientData>
  <wne:recipientData>
    <wne:active wne:val="1"/>
    <wne:hash wne:val="-1186423597"/>
  </wne:recipientData>
  <wne:recipientData>
    <wne:active wne:val="1"/>
    <wne:hash wne:val="182202536"/>
  </wne:recipientData>
  <wne:recipientData>
    <wne:active wne:val="1"/>
    <wne:hash wne:val="112563032"/>
  </wne:recipientData>
  <wne:recipientData>
    <wne:active wne:val="1"/>
    <wne:hash wne:val="-1113410782"/>
  </wne:recipientData>
  <wne:recipientData>
    <wne:active wne:val="1"/>
    <wne:hash wne:val="1129126525"/>
  </wne:recipientData>
  <wne:recipientData>
    <wne:active wne:val="1"/>
    <wne:hash wne:val="1528612473"/>
  </wne:recipientData>
  <wne:recipientData>
    <wne:active wne:val="1"/>
    <wne:hash wne:val="-1332559612"/>
  </wne:recipientData>
  <wne:recipientData>
    <wne:active wne:val="1"/>
    <wne:hash wne:val="941804102"/>
  </wne:recipientData>
  <wne:recipientData>
    <wne:active wne:val="1"/>
    <wne:hash wne:val="1929982091"/>
  </wne:recipientData>
  <wne:recipientData>
    <wne:active wne:val="1"/>
    <wne:hash wne:val="1498977363"/>
  </wne:recipientData>
  <wne:recipientData>
    <wne:active wne:val="1"/>
    <wne:hash wne:val="-1411870246"/>
  </wne:recipientData>
  <wne:recipientData>
    <wne:active wne:val="1"/>
    <wne:hash wne:val="1946334892"/>
  </wne:recipientData>
  <wne:recipientData>
    <wne:active wne:val="1"/>
    <wne:hash wne:val="1182708534"/>
  </wne:recipientData>
  <wne:recipientData>
    <wne:active wne:val="1"/>
    <wne:hash wne:val="1852473109"/>
  </wne:recipientData>
  <wne:recipientData>
    <wne:active wne:val="1"/>
    <wne:hash wne:val="916962367"/>
  </wne:recipientData>
  <wne:recipientData>
    <wne:active wne:val="1"/>
    <wne:hash wne:val="1789964409"/>
  </wne:recipientData>
  <wne:recipientData>
    <wne:active wne:val="1"/>
    <wne:hash wne:val="-1092388464"/>
  </wne:recipientData>
  <wne:recipientData>
    <wne:active wne:val="1"/>
    <wne:hash wne:val="1412755887"/>
  </wne:recipientData>
  <wne:recipientData>
    <wne:active wne:val="1"/>
    <wne:hash wne:val="733309694"/>
  </wne:recipientData>
  <wne:recipientData>
    <wne:active wne:val="1"/>
    <wne:hash wne:val="2075747768"/>
  </wne:recipientData>
  <wne:recipientData>
    <wne:active wne:val="1"/>
    <wne:hash wne:val="-46962845"/>
  </wne:recipientData>
  <wne:recipientData>
    <wne:active wne:val="1"/>
    <wne:hash wne:val="1275707939"/>
  </wne:recipientData>
  <wne:recipientData>
    <wne:active wne:val="1"/>
    <wne:hash wne:val="-684315805"/>
  </wne:recipientData>
  <wne:recipientData>
    <wne:active wne:val="1"/>
    <wne:hash wne:val="-2056692059"/>
  </wne:recipientData>
  <wne:recipientData>
    <wne:active wne:val="1"/>
    <wne:hash wne:val="1934980981"/>
  </wne:recipientData>
  <wne:recipientData>
    <wne:active wne:val="1"/>
    <wne:hash wne:val="-607128756"/>
  </wne:recipientData>
  <wne:recipientData>
    <wne:active wne:val="1"/>
    <wne:hash wne:val="788402190"/>
  </wne:recipientData>
  <wne:recipientData>
    <wne:active wne:val="1"/>
    <wne:hash wne:val="1338917467"/>
  </wne:recipientData>
  <wne:recipientData>
    <wne:active wne:val="1"/>
    <wne:hash wne:val="307589446"/>
  </wne:recipientData>
  <wne:recipientData>
    <wne:active wne:val="1"/>
    <wne:hash wne:val="-1687489777"/>
  </wne:recipientData>
  <wne:recipientData>
    <wne:active wne:val="1"/>
    <wne:hash wne:val="-1486789146"/>
  </wne:recipientData>
  <wne:recipientData>
    <wne:active wne:val="1"/>
    <wne:hash wne:val="1666667585"/>
  </wne:recipientData>
  <wne:recipientData>
    <wne:active wne:val="1"/>
    <wne:hash wne:val="1790975705"/>
  </wne:recipientData>
  <wne:recipientData>
    <wne:active wne:val="1"/>
    <wne:hash wne:val="1418484724"/>
  </wne:recipientData>
  <wne:recipientData>
    <wne:active wne:val="1"/>
    <wne:hash wne:val="232391848"/>
  </wne:recipientData>
  <wne:recipientData>
    <wne:active wne:val="1"/>
    <wne:hash wne:val="-1519346062"/>
  </wne:recipientData>
  <wne:recipientData>
    <wne:active wne:val="1"/>
    <wne:hash wne:val="1005354327"/>
  </wne:recipientData>
  <wne:recipientData>
    <wne:active wne:val="1"/>
    <wne:hash wne:val="-805733328"/>
  </wne:recipientData>
  <wne:recipientData>
    <wne:active wne:val="1"/>
    <wne:hash wne:val="-1867252062"/>
  </wne:recipientData>
  <wne:recipientData>
    <wne:active wne:val="1"/>
    <wne:hash wne:val="888793682"/>
  </wne:recipientData>
  <wne:recipientData>
    <wne:active wne:val="1"/>
    <wne:hash wne:val="-1822698394"/>
  </wne:recipientData>
  <wne:recipientData>
    <wne:active wne:val="1"/>
    <wne:hash wne:val="-1390776863"/>
  </wne:recipientData>
  <wne:recipientData>
    <wne:active wne:val="1"/>
    <wne:hash wne:val="449918743"/>
  </wne:recipientData>
  <wne:recipientData>
    <wne:active wne:val="1"/>
    <wne:hash wne:val="-1106660197"/>
  </wne:recipientData>
  <wne:recipientData>
    <wne:active wne:val="1"/>
    <wne:hash wne:val="-963248290"/>
  </wne:recipientData>
  <wne:recipientData>
    <wne:active wne:val="1"/>
    <wne:hash wne:val="955119307"/>
  </wne:recipientData>
  <wne:recipientData>
    <wne:active wne:val="1"/>
    <wne:hash wne:val="1588706569"/>
  </wne:recipientData>
  <wne:recipientData>
    <wne:active wne:val="1"/>
    <wne:hash wne:val="1933781862"/>
  </wne:recipientData>
  <wne:recipientData>
    <wne:active wne:val="1"/>
    <wne:hash wne:val="816141613"/>
  </wne:recipientData>
  <wne:recipientData>
    <wne:active wne:val="1"/>
    <wne:hash wne:val="8770955"/>
  </wne:recipientData>
  <wne:recipientData>
    <wne:active wne:val="1"/>
    <wne:hash wne:val="871915137"/>
  </wne:recipientData>
  <wne:recipientData>
    <wne:active wne:val="1"/>
    <wne:hash wne:val="-868699189"/>
  </wne:recipientData>
  <wne:recipientData>
    <wne:active wne:val="1"/>
    <wne:hash wne:val="-1916441018"/>
  </wne:recipientData>
  <wne:recipientData>
    <wne:active wne:val="1"/>
    <wne:hash wne:val="-1022029678"/>
  </wne:recipientData>
  <wne:recipientData>
    <wne:active wne:val="1"/>
    <wne:hash wne:val="-286790233"/>
  </wne:recipientData>
  <wne:recipientData>
    <wne:active wne:val="1"/>
    <wne:hash wne:val="845268133"/>
  </wne:recipientData>
  <wne:recipientData>
    <wne:active wne:val="1"/>
    <wne:hash wne:val="-239318785"/>
  </wne:recipientData>
  <wne:recipientData>
    <wne:active wne:val="1"/>
    <wne:hash wne:val="710060111"/>
  </wne:recipientData>
  <wne:recipientData>
    <wne:active wne:val="1"/>
    <wne:hash wne:val="1778935539"/>
  </wne:recipientData>
  <wne:recipientData>
    <wne:active wne:val="1"/>
    <wne:hash wne:val="-46820823"/>
  </wne:recipientData>
  <wne:recipientData>
    <wne:active wne:val="1"/>
    <wne:hash wne:val="-758952649"/>
  </wne:recipientData>
  <wne:recipientData>
    <wne:active wne:val="1"/>
    <wne:hash wne:val="1898162004"/>
  </wne:recipientData>
  <wne:recipientData>
    <wne:active wne:val="1"/>
    <wne:hash wne:val="2081367885"/>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ailMerge>
    <w:mainDocumentType w:val="formLetters"/>
    <w:linkToQuery/>
    <w:dataType w:val="native"/>
    <w:connectString w:val="Provider=Microsoft.ACE.OLEDB.12.0;User ID=Admin;Data Source=C:\Users\11906285\Documents\ZAMÓWIENIA\POSTĘPOWAMIA OD 01.2022\PI\Baza danych_2024.mdb;Mode=Read;Extended Properties=&quot;&quot;;Jet OLEDB:System database=&quot;&quot;;Jet OLEDB:Registry Path=&quot;&quot;;Jet OLEDB:Engine Type=5;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w:dataSource r:id="rId1"/>
    <w:viewMergedData/>
    <w:activeRecord w:val="57"/>
    <w:odso>
      <w:udl w:val="Provider=Microsoft.ACE.OLEDB.12.0;User ID=Admin;Data Source=C:\Users\11906285\Documents\ZAMÓWIENIA\POSTĘPOWAMIA OD 01.2022\PI\Baza danych_2024.mdb;Mode=Read;Extended Properties=&quot;&quot;;Jet OLEDB:System database=&quot;&quot;;Jet OLEDB:Registry Path=&quot;&quot;;Jet OLEDB:Engine Type=5;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2"/>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3"/>
    </w:odso>
  </w:mailMerge>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0"/>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5AFA"/>
    <w:rsid w:val="00066400"/>
    <w:rsid w:val="00071FE3"/>
    <w:rsid w:val="00072501"/>
    <w:rsid w:val="00072BE1"/>
    <w:rsid w:val="000747E2"/>
    <w:rsid w:val="00074AA8"/>
    <w:rsid w:val="00076214"/>
    <w:rsid w:val="00077597"/>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7143"/>
    <w:rsid w:val="000C0044"/>
    <w:rsid w:val="000C16FD"/>
    <w:rsid w:val="000C246E"/>
    <w:rsid w:val="000C2E11"/>
    <w:rsid w:val="000C35AB"/>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691"/>
    <w:rsid w:val="0011796C"/>
    <w:rsid w:val="001205A3"/>
    <w:rsid w:val="001212B3"/>
    <w:rsid w:val="001228DC"/>
    <w:rsid w:val="00122C4C"/>
    <w:rsid w:val="0012465E"/>
    <w:rsid w:val="0012511B"/>
    <w:rsid w:val="00125423"/>
    <w:rsid w:val="001270AE"/>
    <w:rsid w:val="00131A23"/>
    <w:rsid w:val="001324E6"/>
    <w:rsid w:val="001325C6"/>
    <w:rsid w:val="00133DB1"/>
    <w:rsid w:val="001355C1"/>
    <w:rsid w:val="00137254"/>
    <w:rsid w:val="001402AB"/>
    <w:rsid w:val="001407D1"/>
    <w:rsid w:val="00141F28"/>
    <w:rsid w:val="00142662"/>
    <w:rsid w:val="00143271"/>
    <w:rsid w:val="00145336"/>
    <w:rsid w:val="00145825"/>
    <w:rsid w:val="001476A0"/>
    <w:rsid w:val="00147AF1"/>
    <w:rsid w:val="00150013"/>
    <w:rsid w:val="001510C5"/>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3CE"/>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0B4F"/>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4CE9"/>
    <w:rsid w:val="0021629D"/>
    <w:rsid w:val="00216F55"/>
    <w:rsid w:val="0021765C"/>
    <w:rsid w:val="002214EC"/>
    <w:rsid w:val="00221E34"/>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BBD"/>
    <w:rsid w:val="00261683"/>
    <w:rsid w:val="00262365"/>
    <w:rsid w:val="0026273C"/>
    <w:rsid w:val="00262836"/>
    <w:rsid w:val="002633C2"/>
    <w:rsid w:val="002636E1"/>
    <w:rsid w:val="00264972"/>
    <w:rsid w:val="00265C9F"/>
    <w:rsid w:val="00266A3E"/>
    <w:rsid w:val="00266DF8"/>
    <w:rsid w:val="0026700B"/>
    <w:rsid w:val="002671BC"/>
    <w:rsid w:val="00267616"/>
    <w:rsid w:val="002677DA"/>
    <w:rsid w:val="00267858"/>
    <w:rsid w:val="0027034A"/>
    <w:rsid w:val="00271154"/>
    <w:rsid w:val="002730FC"/>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41EE"/>
    <w:rsid w:val="002A5BC6"/>
    <w:rsid w:val="002A6128"/>
    <w:rsid w:val="002A7B62"/>
    <w:rsid w:val="002B0BCD"/>
    <w:rsid w:val="002B0F0A"/>
    <w:rsid w:val="002B0F7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5B69"/>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7EB"/>
    <w:rsid w:val="0031587F"/>
    <w:rsid w:val="00316FB4"/>
    <w:rsid w:val="00321DD5"/>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29C9"/>
    <w:rsid w:val="00363403"/>
    <w:rsid w:val="00363D12"/>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1560"/>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3FB9"/>
    <w:rsid w:val="00406A25"/>
    <w:rsid w:val="00407783"/>
    <w:rsid w:val="00410115"/>
    <w:rsid w:val="004105E9"/>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2C8C"/>
    <w:rsid w:val="0044403C"/>
    <w:rsid w:val="0044467A"/>
    <w:rsid w:val="00444E99"/>
    <w:rsid w:val="00446AD8"/>
    <w:rsid w:val="00447F18"/>
    <w:rsid w:val="00450155"/>
    <w:rsid w:val="00450710"/>
    <w:rsid w:val="00451434"/>
    <w:rsid w:val="0045249D"/>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62FE"/>
    <w:rsid w:val="00476F5C"/>
    <w:rsid w:val="00477D82"/>
    <w:rsid w:val="004813B1"/>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05"/>
    <w:rsid w:val="00495CA3"/>
    <w:rsid w:val="00496F80"/>
    <w:rsid w:val="00497A26"/>
    <w:rsid w:val="004A0A4D"/>
    <w:rsid w:val="004A0E3C"/>
    <w:rsid w:val="004A1835"/>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0F59"/>
    <w:rsid w:val="004C1C4B"/>
    <w:rsid w:val="004C3104"/>
    <w:rsid w:val="004C485B"/>
    <w:rsid w:val="004C4A0D"/>
    <w:rsid w:val="004C5D8F"/>
    <w:rsid w:val="004C5E08"/>
    <w:rsid w:val="004C6C10"/>
    <w:rsid w:val="004D17D7"/>
    <w:rsid w:val="004D29D4"/>
    <w:rsid w:val="004D3DF7"/>
    <w:rsid w:val="004D5611"/>
    <w:rsid w:val="004D5FFD"/>
    <w:rsid w:val="004D64B6"/>
    <w:rsid w:val="004D6AB7"/>
    <w:rsid w:val="004D7365"/>
    <w:rsid w:val="004E1DB2"/>
    <w:rsid w:val="004E1F8C"/>
    <w:rsid w:val="004E41B6"/>
    <w:rsid w:val="004E4323"/>
    <w:rsid w:val="004E4393"/>
    <w:rsid w:val="004E469B"/>
    <w:rsid w:val="004E48E9"/>
    <w:rsid w:val="004E528A"/>
    <w:rsid w:val="004E6D29"/>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BB1"/>
    <w:rsid w:val="00502D83"/>
    <w:rsid w:val="0050326B"/>
    <w:rsid w:val="00503485"/>
    <w:rsid w:val="00503960"/>
    <w:rsid w:val="005051E6"/>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1DDD"/>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25BB"/>
    <w:rsid w:val="00574607"/>
    <w:rsid w:val="005760EF"/>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425B"/>
    <w:rsid w:val="005D56A1"/>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2A4"/>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3663"/>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43F"/>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6B76"/>
    <w:rsid w:val="00687290"/>
    <w:rsid w:val="00687695"/>
    <w:rsid w:val="006876EC"/>
    <w:rsid w:val="00687974"/>
    <w:rsid w:val="0069061E"/>
    <w:rsid w:val="00691B97"/>
    <w:rsid w:val="00692EDC"/>
    <w:rsid w:val="0069326C"/>
    <w:rsid w:val="00693E6D"/>
    <w:rsid w:val="00694082"/>
    <w:rsid w:val="006943E3"/>
    <w:rsid w:val="0069462B"/>
    <w:rsid w:val="00694A69"/>
    <w:rsid w:val="00696835"/>
    <w:rsid w:val="0069688C"/>
    <w:rsid w:val="00697668"/>
    <w:rsid w:val="006976F9"/>
    <w:rsid w:val="00697A24"/>
    <w:rsid w:val="006A1242"/>
    <w:rsid w:val="006A28A2"/>
    <w:rsid w:val="006A3305"/>
    <w:rsid w:val="006A3621"/>
    <w:rsid w:val="006A3F7F"/>
    <w:rsid w:val="006A4A5A"/>
    <w:rsid w:val="006A4AC4"/>
    <w:rsid w:val="006A5561"/>
    <w:rsid w:val="006A59F7"/>
    <w:rsid w:val="006A61BA"/>
    <w:rsid w:val="006B0C89"/>
    <w:rsid w:val="006B3F08"/>
    <w:rsid w:val="006B43F2"/>
    <w:rsid w:val="006B4440"/>
    <w:rsid w:val="006B46CD"/>
    <w:rsid w:val="006B7D80"/>
    <w:rsid w:val="006C0240"/>
    <w:rsid w:val="006C042A"/>
    <w:rsid w:val="006C098A"/>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6633"/>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76657"/>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22D"/>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7F69CE"/>
    <w:rsid w:val="00800A7F"/>
    <w:rsid w:val="00801C80"/>
    <w:rsid w:val="00801CE4"/>
    <w:rsid w:val="008021D1"/>
    <w:rsid w:val="00803284"/>
    <w:rsid w:val="008045FB"/>
    <w:rsid w:val="008048D1"/>
    <w:rsid w:val="00804A9E"/>
    <w:rsid w:val="00805091"/>
    <w:rsid w:val="00805F17"/>
    <w:rsid w:val="00806642"/>
    <w:rsid w:val="008104EC"/>
    <w:rsid w:val="00811E78"/>
    <w:rsid w:val="00811F87"/>
    <w:rsid w:val="00812F97"/>
    <w:rsid w:val="00812FA4"/>
    <w:rsid w:val="008149F6"/>
    <w:rsid w:val="008151CA"/>
    <w:rsid w:val="00816FAF"/>
    <w:rsid w:val="00817450"/>
    <w:rsid w:val="00821056"/>
    <w:rsid w:val="0082172A"/>
    <w:rsid w:val="00821E64"/>
    <w:rsid w:val="00822410"/>
    <w:rsid w:val="00822D63"/>
    <w:rsid w:val="0082382A"/>
    <w:rsid w:val="00824CAE"/>
    <w:rsid w:val="008254B7"/>
    <w:rsid w:val="00827409"/>
    <w:rsid w:val="00827FDC"/>
    <w:rsid w:val="0083049F"/>
    <w:rsid w:val="008308E2"/>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6B"/>
    <w:rsid w:val="00846BC6"/>
    <w:rsid w:val="00851089"/>
    <w:rsid w:val="0085191A"/>
    <w:rsid w:val="00852219"/>
    <w:rsid w:val="008527CA"/>
    <w:rsid w:val="008530CC"/>
    <w:rsid w:val="00857C86"/>
    <w:rsid w:val="0086098B"/>
    <w:rsid w:val="0086173D"/>
    <w:rsid w:val="008617F6"/>
    <w:rsid w:val="0086255D"/>
    <w:rsid w:val="00862D0A"/>
    <w:rsid w:val="00865E3B"/>
    <w:rsid w:val="00865F25"/>
    <w:rsid w:val="00867C48"/>
    <w:rsid w:val="00867D83"/>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57E4"/>
    <w:rsid w:val="00907400"/>
    <w:rsid w:val="009076D4"/>
    <w:rsid w:val="00910808"/>
    <w:rsid w:val="00910827"/>
    <w:rsid w:val="00911A6A"/>
    <w:rsid w:val="00911FFB"/>
    <w:rsid w:val="009135F5"/>
    <w:rsid w:val="00913DE7"/>
    <w:rsid w:val="0091448F"/>
    <w:rsid w:val="009144EC"/>
    <w:rsid w:val="00914766"/>
    <w:rsid w:val="009175F7"/>
    <w:rsid w:val="00920172"/>
    <w:rsid w:val="009205CA"/>
    <w:rsid w:val="00920BDB"/>
    <w:rsid w:val="00921547"/>
    <w:rsid w:val="0092165D"/>
    <w:rsid w:val="009220A1"/>
    <w:rsid w:val="00922502"/>
    <w:rsid w:val="00923566"/>
    <w:rsid w:val="009235A1"/>
    <w:rsid w:val="00923A36"/>
    <w:rsid w:val="00923BE8"/>
    <w:rsid w:val="009244D3"/>
    <w:rsid w:val="00926866"/>
    <w:rsid w:val="00927900"/>
    <w:rsid w:val="009309A0"/>
    <w:rsid w:val="00931A94"/>
    <w:rsid w:val="00932FE1"/>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4D34"/>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3B7C"/>
    <w:rsid w:val="009D4299"/>
    <w:rsid w:val="009D53A4"/>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7132"/>
    <w:rsid w:val="00A31242"/>
    <w:rsid w:val="00A316C7"/>
    <w:rsid w:val="00A31C7C"/>
    <w:rsid w:val="00A3222A"/>
    <w:rsid w:val="00A33FF3"/>
    <w:rsid w:val="00A34673"/>
    <w:rsid w:val="00A348BC"/>
    <w:rsid w:val="00A371F7"/>
    <w:rsid w:val="00A37C90"/>
    <w:rsid w:val="00A403BC"/>
    <w:rsid w:val="00A41690"/>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216"/>
    <w:rsid w:val="00A667A7"/>
    <w:rsid w:val="00A672D5"/>
    <w:rsid w:val="00A6777B"/>
    <w:rsid w:val="00A7047F"/>
    <w:rsid w:val="00A7083F"/>
    <w:rsid w:val="00A70FDA"/>
    <w:rsid w:val="00A712F7"/>
    <w:rsid w:val="00A715A8"/>
    <w:rsid w:val="00A719F5"/>
    <w:rsid w:val="00A725C9"/>
    <w:rsid w:val="00A72EE0"/>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85D"/>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5DFE"/>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4B4"/>
    <w:rsid w:val="00B70639"/>
    <w:rsid w:val="00B7138B"/>
    <w:rsid w:val="00B715BF"/>
    <w:rsid w:val="00B71AAA"/>
    <w:rsid w:val="00B72385"/>
    <w:rsid w:val="00B728DB"/>
    <w:rsid w:val="00B736D2"/>
    <w:rsid w:val="00B74282"/>
    <w:rsid w:val="00B74AE0"/>
    <w:rsid w:val="00B76269"/>
    <w:rsid w:val="00B76BE1"/>
    <w:rsid w:val="00B76D93"/>
    <w:rsid w:val="00B77125"/>
    <w:rsid w:val="00B824CA"/>
    <w:rsid w:val="00B83212"/>
    <w:rsid w:val="00B8478F"/>
    <w:rsid w:val="00B85E16"/>
    <w:rsid w:val="00B86C4B"/>
    <w:rsid w:val="00B871B6"/>
    <w:rsid w:val="00B875B6"/>
    <w:rsid w:val="00B87F81"/>
    <w:rsid w:val="00B93631"/>
    <w:rsid w:val="00B93845"/>
    <w:rsid w:val="00B9399E"/>
    <w:rsid w:val="00B94436"/>
    <w:rsid w:val="00B94FCA"/>
    <w:rsid w:val="00B9529B"/>
    <w:rsid w:val="00B96ADB"/>
    <w:rsid w:val="00B975D9"/>
    <w:rsid w:val="00BA0450"/>
    <w:rsid w:val="00BA045A"/>
    <w:rsid w:val="00BA3624"/>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6"/>
    <w:rsid w:val="00BD59CB"/>
    <w:rsid w:val="00BD5D16"/>
    <w:rsid w:val="00BD5ED3"/>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B00"/>
    <w:rsid w:val="00C26E7A"/>
    <w:rsid w:val="00C31911"/>
    <w:rsid w:val="00C32303"/>
    <w:rsid w:val="00C32775"/>
    <w:rsid w:val="00C33958"/>
    <w:rsid w:val="00C339E1"/>
    <w:rsid w:val="00C33BAA"/>
    <w:rsid w:val="00C33EBB"/>
    <w:rsid w:val="00C35B29"/>
    <w:rsid w:val="00C36255"/>
    <w:rsid w:val="00C36FD6"/>
    <w:rsid w:val="00C412D6"/>
    <w:rsid w:val="00C41484"/>
    <w:rsid w:val="00C428BE"/>
    <w:rsid w:val="00C431AC"/>
    <w:rsid w:val="00C43D0D"/>
    <w:rsid w:val="00C44C84"/>
    <w:rsid w:val="00C4527C"/>
    <w:rsid w:val="00C46600"/>
    <w:rsid w:val="00C46734"/>
    <w:rsid w:val="00C467E6"/>
    <w:rsid w:val="00C46EC5"/>
    <w:rsid w:val="00C46F6A"/>
    <w:rsid w:val="00C475B2"/>
    <w:rsid w:val="00C475CF"/>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5D6"/>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8F2"/>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9AD"/>
    <w:rsid w:val="00CF2163"/>
    <w:rsid w:val="00CF24CA"/>
    <w:rsid w:val="00CF32DA"/>
    <w:rsid w:val="00CF3DA1"/>
    <w:rsid w:val="00CF4791"/>
    <w:rsid w:val="00CF55D9"/>
    <w:rsid w:val="00CF5FF9"/>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202A1"/>
    <w:rsid w:val="00D20EA1"/>
    <w:rsid w:val="00D21C61"/>
    <w:rsid w:val="00D2236D"/>
    <w:rsid w:val="00D22439"/>
    <w:rsid w:val="00D245A7"/>
    <w:rsid w:val="00D3064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6C82"/>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3D8E"/>
    <w:rsid w:val="00D8519B"/>
    <w:rsid w:val="00D86054"/>
    <w:rsid w:val="00D860E1"/>
    <w:rsid w:val="00D86300"/>
    <w:rsid w:val="00D86504"/>
    <w:rsid w:val="00D86F81"/>
    <w:rsid w:val="00D8712F"/>
    <w:rsid w:val="00D87EFA"/>
    <w:rsid w:val="00D90546"/>
    <w:rsid w:val="00D914CE"/>
    <w:rsid w:val="00D914F4"/>
    <w:rsid w:val="00D92577"/>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40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1C4"/>
    <w:rsid w:val="00DD56DF"/>
    <w:rsid w:val="00DD5C5D"/>
    <w:rsid w:val="00DD70FD"/>
    <w:rsid w:val="00DE096E"/>
    <w:rsid w:val="00DE0DEB"/>
    <w:rsid w:val="00DE2281"/>
    <w:rsid w:val="00DE42CA"/>
    <w:rsid w:val="00DE457A"/>
    <w:rsid w:val="00DE4B3C"/>
    <w:rsid w:val="00DE4E27"/>
    <w:rsid w:val="00DE6F1D"/>
    <w:rsid w:val="00DE6FE6"/>
    <w:rsid w:val="00DF0B36"/>
    <w:rsid w:val="00DF0E2C"/>
    <w:rsid w:val="00DF1ECB"/>
    <w:rsid w:val="00DF1F03"/>
    <w:rsid w:val="00DF28FE"/>
    <w:rsid w:val="00DF3D54"/>
    <w:rsid w:val="00DF3F8F"/>
    <w:rsid w:val="00DF42CB"/>
    <w:rsid w:val="00DF51D6"/>
    <w:rsid w:val="00DF532E"/>
    <w:rsid w:val="00DF5E70"/>
    <w:rsid w:val="00DF789D"/>
    <w:rsid w:val="00E0012E"/>
    <w:rsid w:val="00E00A67"/>
    <w:rsid w:val="00E00DC3"/>
    <w:rsid w:val="00E00FB9"/>
    <w:rsid w:val="00E00FC6"/>
    <w:rsid w:val="00E01856"/>
    <w:rsid w:val="00E01E29"/>
    <w:rsid w:val="00E03CC7"/>
    <w:rsid w:val="00E04E4D"/>
    <w:rsid w:val="00E0598A"/>
    <w:rsid w:val="00E05E09"/>
    <w:rsid w:val="00E065F4"/>
    <w:rsid w:val="00E07D2A"/>
    <w:rsid w:val="00E11515"/>
    <w:rsid w:val="00E11AF4"/>
    <w:rsid w:val="00E12255"/>
    <w:rsid w:val="00E2007B"/>
    <w:rsid w:val="00E204A0"/>
    <w:rsid w:val="00E20550"/>
    <w:rsid w:val="00E22087"/>
    <w:rsid w:val="00E22097"/>
    <w:rsid w:val="00E24724"/>
    <w:rsid w:val="00E249A6"/>
    <w:rsid w:val="00E24AAC"/>
    <w:rsid w:val="00E25B9B"/>
    <w:rsid w:val="00E2673C"/>
    <w:rsid w:val="00E272C0"/>
    <w:rsid w:val="00E27692"/>
    <w:rsid w:val="00E27911"/>
    <w:rsid w:val="00E3070A"/>
    <w:rsid w:val="00E31920"/>
    <w:rsid w:val="00E3276D"/>
    <w:rsid w:val="00E32E77"/>
    <w:rsid w:val="00E337BA"/>
    <w:rsid w:val="00E33B67"/>
    <w:rsid w:val="00E342DD"/>
    <w:rsid w:val="00E35051"/>
    <w:rsid w:val="00E35257"/>
    <w:rsid w:val="00E356AB"/>
    <w:rsid w:val="00E36AC5"/>
    <w:rsid w:val="00E372A5"/>
    <w:rsid w:val="00E37346"/>
    <w:rsid w:val="00E378B9"/>
    <w:rsid w:val="00E408D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983"/>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EE8"/>
    <w:rsid w:val="00EE5F45"/>
    <w:rsid w:val="00EE76C8"/>
    <w:rsid w:val="00EE7E0A"/>
    <w:rsid w:val="00EF20BE"/>
    <w:rsid w:val="00EF5836"/>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61"/>
    <w:rsid w:val="00F259B6"/>
    <w:rsid w:val="00F26C5F"/>
    <w:rsid w:val="00F27232"/>
    <w:rsid w:val="00F30FC5"/>
    <w:rsid w:val="00F3118B"/>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90D38"/>
    <w:rsid w:val="00F92418"/>
    <w:rsid w:val="00F94B64"/>
    <w:rsid w:val="00F95D6C"/>
    <w:rsid w:val="00F963B0"/>
    <w:rsid w:val="00F9796B"/>
    <w:rsid w:val="00F97A80"/>
    <w:rsid w:val="00FA0252"/>
    <w:rsid w:val="00FA08C4"/>
    <w:rsid w:val="00FA0E61"/>
    <w:rsid w:val="00FA2E02"/>
    <w:rsid w:val="00FA4CFC"/>
    <w:rsid w:val="00FA57A9"/>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0CB8"/>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1CC"/>
    <w:rsid w:val="00FE3525"/>
    <w:rsid w:val="00FE3B17"/>
    <w:rsid w:val="00FE3DCB"/>
    <w:rsid w:val="00FE458C"/>
    <w:rsid w:val="00FE7EF9"/>
    <w:rsid w:val="00FE7F2A"/>
    <w:rsid w:val="00FF0185"/>
    <w:rsid w:val="00FF101A"/>
    <w:rsid w:val="00FF1D31"/>
    <w:rsid w:val="00FF2724"/>
    <w:rsid w:val="00FF3953"/>
    <w:rsid w:val="00FF3ADE"/>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7C6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7C6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8961008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18931389">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theme" Target="theme/theme1.xml"/><Relationship Id="rId21" Type="http://schemas.openxmlformats.org/officeDocument/2006/relationships/header" Target="header4.xml"/><Relationship Id="rId34" Type="http://schemas.openxmlformats.org/officeDocument/2006/relationships/footer" Target="footer11.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fontTable" Target="fontTable.xml"/><Relationship Id="rId40"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eader" Target="header11.xml"/><Relationship Id="rId8" Type="http://schemas.openxmlformats.org/officeDocument/2006/relationships/settings" Target="settings.xml"/><Relationship Id="rId3" Type="http://schemas.openxmlformats.org/officeDocument/2006/relationships/customXml" Target="../customXml/item3.xml"/></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11906285\Documents\ZAM&#211;WIENIA\POST&#280;POWAMIA%20OD%2001.2022\PI\Baza%20danych_2024.mdb" TargetMode="External"/><Relationship Id="rId1" Type="http://schemas.openxmlformats.org/officeDocument/2006/relationships/mailMergeSource" Target="file:///C:\Users\11906285\Documents\ZAM&#211;WIENIA\POST&#280;POWAMIA%20OD%2001.2022\PI\Baza%20danych_2024.mdb"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73FEC"/>
    <w:rsid w:val="00092C4D"/>
    <w:rsid w:val="00093F96"/>
    <w:rsid w:val="000A1772"/>
    <w:rsid w:val="000A3410"/>
    <w:rsid w:val="000B4E1F"/>
    <w:rsid w:val="000B5078"/>
    <w:rsid w:val="000B5F48"/>
    <w:rsid w:val="000F3FFD"/>
    <w:rsid w:val="0010147C"/>
    <w:rsid w:val="00110E7A"/>
    <w:rsid w:val="00112677"/>
    <w:rsid w:val="00121F39"/>
    <w:rsid w:val="001C7176"/>
    <w:rsid w:val="001E3168"/>
    <w:rsid w:val="001F4D89"/>
    <w:rsid w:val="001F6AB2"/>
    <w:rsid w:val="002036E3"/>
    <w:rsid w:val="0023348E"/>
    <w:rsid w:val="00263FCB"/>
    <w:rsid w:val="0027219B"/>
    <w:rsid w:val="0027490D"/>
    <w:rsid w:val="002A14E2"/>
    <w:rsid w:val="002A5475"/>
    <w:rsid w:val="002D0025"/>
    <w:rsid w:val="002D5E73"/>
    <w:rsid w:val="002D7537"/>
    <w:rsid w:val="002E672A"/>
    <w:rsid w:val="002F5A2D"/>
    <w:rsid w:val="003041B8"/>
    <w:rsid w:val="00305222"/>
    <w:rsid w:val="00334924"/>
    <w:rsid w:val="00337C7B"/>
    <w:rsid w:val="00341F66"/>
    <w:rsid w:val="00361D44"/>
    <w:rsid w:val="0038682C"/>
    <w:rsid w:val="003B38A0"/>
    <w:rsid w:val="003B4965"/>
    <w:rsid w:val="003C4DB9"/>
    <w:rsid w:val="003D3C04"/>
    <w:rsid w:val="003E5D9A"/>
    <w:rsid w:val="003F09C6"/>
    <w:rsid w:val="003F28CC"/>
    <w:rsid w:val="00411585"/>
    <w:rsid w:val="00411C41"/>
    <w:rsid w:val="0046204C"/>
    <w:rsid w:val="00466F50"/>
    <w:rsid w:val="00474BC4"/>
    <w:rsid w:val="004755AE"/>
    <w:rsid w:val="00486F64"/>
    <w:rsid w:val="00496BD7"/>
    <w:rsid w:val="004A4ED0"/>
    <w:rsid w:val="004B30AB"/>
    <w:rsid w:val="004F0378"/>
    <w:rsid w:val="00504382"/>
    <w:rsid w:val="00504B11"/>
    <w:rsid w:val="00507D73"/>
    <w:rsid w:val="00544AD1"/>
    <w:rsid w:val="005501CF"/>
    <w:rsid w:val="00572957"/>
    <w:rsid w:val="00584919"/>
    <w:rsid w:val="005A14F1"/>
    <w:rsid w:val="005A3D79"/>
    <w:rsid w:val="005A7CF4"/>
    <w:rsid w:val="005B35FD"/>
    <w:rsid w:val="005B5BB2"/>
    <w:rsid w:val="005C354C"/>
    <w:rsid w:val="005C7AA8"/>
    <w:rsid w:val="00600D1C"/>
    <w:rsid w:val="00604DBC"/>
    <w:rsid w:val="00657004"/>
    <w:rsid w:val="0066723A"/>
    <w:rsid w:val="0067331D"/>
    <w:rsid w:val="00674AE9"/>
    <w:rsid w:val="00690FBB"/>
    <w:rsid w:val="006A12EA"/>
    <w:rsid w:val="006A4C38"/>
    <w:rsid w:val="006A4DB0"/>
    <w:rsid w:val="006A6AFD"/>
    <w:rsid w:val="006B4F4D"/>
    <w:rsid w:val="00700E56"/>
    <w:rsid w:val="007039E9"/>
    <w:rsid w:val="00723176"/>
    <w:rsid w:val="00724E8E"/>
    <w:rsid w:val="007613B7"/>
    <w:rsid w:val="00774C40"/>
    <w:rsid w:val="007C7BCD"/>
    <w:rsid w:val="007D2B04"/>
    <w:rsid w:val="007E096F"/>
    <w:rsid w:val="007E391E"/>
    <w:rsid w:val="007F437C"/>
    <w:rsid w:val="007F5D3C"/>
    <w:rsid w:val="00832C41"/>
    <w:rsid w:val="00843AAE"/>
    <w:rsid w:val="00847108"/>
    <w:rsid w:val="00851773"/>
    <w:rsid w:val="0085262B"/>
    <w:rsid w:val="00876E33"/>
    <w:rsid w:val="008803EB"/>
    <w:rsid w:val="008E019D"/>
    <w:rsid w:val="008E031B"/>
    <w:rsid w:val="0091435D"/>
    <w:rsid w:val="00920F8B"/>
    <w:rsid w:val="00923549"/>
    <w:rsid w:val="009324D2"/>
    <w:rsid w:val="00932F05"/>
    <w:rsid w:val="009B2C80"/>
    <w:rsid w:val="009D3B3A"/>
    <w:rsid w:val="009F0CBB"/>
    <w:rsid w:val="00A00EEA"/>
    <w:rsid w:val="00A27FD0"/>
    <w:rsid w:val="00A347BC"/>
    <w:rsid w:val="00A35DF1"/>
    <w:rsid w:val="00A45D98"/>
    <w:rsid w:val="00A71B43"/>
    <w:rsid w:val="00A72EB3"/>
    <w:rsid w:val="00AC1621"/>
    <w:rsid w:val="00AD5090"/>
    <w:rsid w:val="00AF32F2"/>
    <w:rsid w:val="00B132BE"/>
    <w:rsid w:val="00B14DB9"/>
    <w:rsid w:val="00B4616D"/>
    <w:rsid w:val="00B53165"/>
    <w:rsid w:val="00B60536"/>
    <w:rsid w:val="00B72F77"/>
    <w:rsid w:val="00B90592"/>
    <w:rsid w:val="00BA657E"/>
    <w:rsid w:val="00BB6011"/>
    <w:rsid w:val="00BC0C1E"/>
    <w:rsid w:val="00BC642E"/>
    <w:rsid w:val="00BC6FE2"/>
    <w:rsid w:val="00C102F1"/>
    <w:rsid w:val="00C67419"/>
    <w:rsid w:val="00C80E37"/>
    <w:rsid w:val="00C849CA"/>
    <w:rsid w:val="00CA4EBC"/>
    <w:rsid w:val="00CD6EC5"/>
    <w:rsid w:val="00D34CE5"/>
    <w:rsid w:val="00D405FD"/>
    <w:rsid w:val="00D54E76"/>
    <w:rsid w:val="00D70111"/>
    <w:rsid w:val="00D84B3B"/>
    <w:rsid w:val="00DA0DD7"/>
    <w:rsid w:val="00DB34D2"/>
    <w:rsid w:val="00DB544B"/>
    <w:rsid w:val="00DB73BB"/>
    <w:rsid w:val="00DC7A68"/>
    <w:rsid w:val="00DD6B38"/>
    <w:rsid w:val="00DF269A"/>
    <w:rsid w:val="00DF40DA"/>
    <w:rsid w:val="00E35FDA"/>
    <w:rsid w:val="00E709D5"/>
    <w:rsid w:val="00E76B96"/>
    <w:rsid w:val="00E825E6"/>
    <w:rsid w:val="00E91008"/>
    <w:rsid w:val="00ED5DD4"/>
    <w:rsid w:val="00EE39C7"/>
    <w:rsid w:val="00EF5F32"/>
    <w:rsid w:val="00F335AA"/>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76C5B2C98ACE4750A914C23F2F4EB02D">
    <w:name w:val="76C5B2C98ACE4750A914C23F2F4EB02D"/>
    <w:rsid w:val="00674AE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POST_DYS_OW_GZ_02711_2024 załączniki edytowalne.docx</dmsv2BaseFileName>
    <dmsv2BaseDisplayName xmlns="http://schemas.microsoft.com/sharepoint/v3">POST_DYS_OW_GZ_02711_2024 załączniki edytowalne</dmsv2BaseDisplayName>
    <dmsv2SWPP2ObjectNumber xmlns="http://schemas.microsoft.com/sharepoint/v3">POST/DYS/OW/GZ/02711/2024                         </dmsv2SWPP2ObjectNumber>
    <dmsv2SWPP2SumMD5 xmlns="http://schemas.microsoft.com/sharepoint/v3">40281e7d96ad70af6731e018e2b01b88</dmsv2SWPP2SumMD5>
    <dmsv2BaseMoved xmlns="http://schemas.microsoft.com/sharepoint/v3">false</dmsv2BaseMoved>
    <dmsv2BaseIsSensitive xmlns="http://schemas.microsoft.com/sharepoint/v3">true</dmsv2BaseIsSensitive>
    <dmsv2SWPP2IDSWPP2 xmlns="http://schemas.microsoft.com/sharepoint/v3">655994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20536407</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00000001000700050000000e00000004</dmsv2SWPP2ObjectDepartment>
    <dmsv2SWPP2ObjectName xmlns="http://schemas.microsoft.com/sharepoint/v3">Postępowanie</dmsv2SWPP2ObjectName>
    <_dlc_DocId xmlns="a19cb1c7-c5c7-46d4-85ae-d83685407bba">ZKQJDXMXURTQ-23589584-11587</_dlc_DocId>
    <_dlc_DocIdUrl xmlns="a19cb1c7-c5c7-46d4-85ae-d83685407bba">
      <Url>https://swpp2.dms.gkpge.pl/sites/31/_layouts/15/DocIdRedir.aspx?ID=ZKQJDXMXURTQ-23589584-11587</Url>
      <Description>ZKQJDXMXURTQ-23589584-11587</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8A4B3923-04CC-4C25-A422-B975EE7A1A0A}"/>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863F081E-4A42-4315-80F3-C391FF4D01A6}">
  <ds:schemaRefs>
    <ds:schemaRef ds:uri="http://schemas.openxmlformats.org/officeDocument/2006/bibliography"/>
  </ds:schemaRefs>
</ds:datastoreItem>
</file>

<file path=customXml/itemProps6.xml><?xml version="1.0" encoding="utf-8"?>
<ds:datastoreItem xmlns:ds="http://schemas.openxmlformats.org/officeDocument/2006/customXml" ds:itemID="{62C6C6C7-562D-4257-87D9-E34EB1A340CC}"/>
</file>

<file path=docProps/app.xml><?xml version="1.0" encoding="utf-8"?>
<Properties xmlns="http://schemas.openxmlformats.org/officeDocument/2006/extended-properties" xmlns:vt="http://schemas.openxmlformats.org/officeDocument/2006/docPropsVTypes">
  <Template>Normal</Template>
  <TotalTime>1</TotalTime>
  <Pages>13</Pages>
  <Words>4225</Words>
  <Characters>25350</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POST/DYS/OW/GZ/01/2022</dc:subject>
  <dc:creator>Kurpiewska Katarzyna [PGE S.A.]</dc:creator>
  <cp:lastModifiedBy>Hruban Gabriel [PGE Dystr. O.Warszawa]</cp:lastModifiedBy>
  <cp:revision>2</cp:revision>
  <cp:lastPrinted>2024-09-12T07:11:00Z</cp:lastPrinted>
  <dcterms:created xsi:type="dcterms:W3CDTF">2024-09-12T07:13:00Z</dcterms:created>
  <dcterms:modified xsi:type="dcterms:W3CDTF">2024-09-12T07:13:00Z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2966c900-fb1b-49c9-bf6c-7f0166b4bd65</vt:lpwstr>
  </property>
</Properties>
</file>