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recipientData.xml" ContentType="application/vnd.ms-word.mailMergeRecipientData+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49C07" w14:textId="4901F317" w:rsidR="003C629B" w:rsidRPr="008D38F8" w:rsidRDefault="00D10121" w:rsidP="00D10121">
      <w:pPr>
        <w:shd w:val="clear" w:color="auto" w:fill="C6D9F1" w:themeFill="text2" w:themeFillTint="33"/>
        <w:rPr>
          <w:rFonts w:ascii="Calibri" w:hAnsi="Calibri" w:cs="Calibri"/>
          <w:b/>
          <w:sz w:val="20"/>
        </w:rPr>
      </w:pPr>
      <w:bookmarkStart w:id="0" w:name="_Ref528247246"/>
      <w:bookmarkStart w:id="1" w:name="_Toc528334785"/>
      <w:bookmarkStart w:id="2" w:name="_Toc19182899"/>
      <w:r w:rsidRPr="008D38F8">
        <w:rPr>
          <w:rFonts w:ascii="Calibri" w:hAnsi="Calibri" w:cs="Calibri"/>
          <w:b/>
          <w:sz w:val="20"/>
        </w:rPr>
        <w:t xml:space="preserve">ZAŁĄCZNIK NR 3 DO SWZ - </w:t>
      </w:r>
      <w:bookmarkEnd w:id="0"/>
      <w:bookmarkEnd w:id="1"/>
      <w:bookmarkEnd w:id="2"/>
      <w:r w:rsidRPr="008D38F8">
        <w:rPr>
          <w:rFonts w:ascii="Calibri" w:hAnsi="Calibri" w:cs="Calibri"/>
          <w:b/>
          <w:sz w:val="20"/>
        </w:rPr>
        <w:t xml:space="preserve">FORMULARZ OFERTY </w:t>
      </w:r>
    </w:p>
    <w:p w14:paraId="66B27E30" w14:textId="77777777" w:rsidR="003C629B" w:rsidRPr="008D38F8" w:rsidRDefault="003C629B" w:rsidP="003C629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3C629B" w:rsidRPr="008D38F8" w14:paraId="1BB06B49" w14:textId="77777777" w:rsidTr="003C629B">
        <w:trPr>
          <w:trHeight w:val="1820"/>
        </w:trPr>
        <w:tc>
          <w:tcPr>
            <w:tcW w:w="3965" w:type="dxa"/>
            <w:tcBorders>
              <w:right w:val="single" w:sz="4" w:space="0" w:color="auto"/>
            </w:tcBorders>
          </w:tcPr>
          <w:p w14:paraId="689FDE16" w14:textId="77777777" w:rsidR="003C629B" w:rsidRPr="008D38F8" w:rsidRDefault="003C629B" w:rsidP="003C629B">
            <w:pPr>
              <w:ind w:right="28"/>
              <w:jc w:val="left"/>
              <w:rPr>
                <w:rFonts w:asciiTheme="minorHAnsi" w:hAnsiTheme="minorHAnsi" w:cstheme="minorHAnsi"/>
                <w:b/>
                <w:i/>
                <w:iCs/>
                <w:u w:val="single"/>
              </w:rPr>
            </w:pPr>
            <w:r w:rsidRPr="008D38F8">
              <w:rPr>
                <w:rFonts w:asciiTheme="minorHAnsi" w:hAnsiTheme="minorHAnsi" w:cstheme="minorHAnsi"/>
                <w:b/>
                <w:i/>
                <w:iCs/>
                <w:u w:val="single"/>
              </w:rPr>
              <w:t>Wykonawca</w:t>
            </w:r>
          </w:p>
          <w:p w14:paraId="5817EC59" w14:textId="77777777" w:rsidR="003C629B" w:rsidRPr="008D38F8" w:rsidRDefault="003C629B" w:rsidP="003C629B">
            <w:pPr>
              <w:ind w:right="28"/>
              <w:jc w:val="left"/>
              <w:rPr>
                <w:rFonts w:asciiTheme="minorHAnsi" w:hAnsiTheme="minorHAnsi" w:cstheme="minorHAnsi"/>
              </w:rPr>
            </w:pPr>
          </w:p>
          <w:p w14:paraId="28D303ED" w14:textId="77777777" w:rsidR="003C629B" w:rsidRPr="008D38F8" w:rsidRDefault="003C629B" w:rsidP="003C629B">
            <w:pPr>
              <w:ind w:right="28"/>
              <w:jc w:val="center"/>
              <w:rPr>
                <w:rFonts w:asciiTheme="minorHAnsi" w:hAnsiTheme="minorHAnsi" w:cstheme="minorHAnsi"/>
                <w:sz w:val="20"/>
              </w:rPr>
            </w:pPr>
            <w:r w:rsidRPr="008D38F8">
              <w:rPr>
                <w:rFonts w:asciiTheme="minorHAnsi" w:hAnsiTheme="minorHAnsi" w:cstheme="minorHAnsi"/>
                <w:sz w:val="20"/>
              </w:rPr>
              <w:t>…………………………………………………</w:t>
            </w:r>
          </w:p>
          <w:p w14:paraId="424A5CA9" w14:textId="77777777" w:rsidR="003C629B" w:rsidRPr="008D38F8" w:rsidRDefault="003C629B" w:rsidP="003C629B">
            <w:pPr>
              <w:ind w:right="28"/>
              <w:jc w:val="center"/>
              <w:rPr>
                <w:rFonts w:asciiTheme="minorHAnsi" w:hAnsiTheme="minorHAnsi" w:cstheme="minorHAnsi"/>
                <w:sz w:val="20"/>
              </w:rPr>
            </w:pPr>
            <w:r w:rsidRPr="008D38F8">
              <w:rPr>
                <w:rFonts w:asciiTheme="minorHAnsi" w:hAnsiTheme="minorHAnsi" w:cstheme="minorHAnsi"/>
                <w:sz w:val="20"/>
              </w:rPr>
              <w:t>……………………………………………….</w:t>
            </w:r>
          </w:p>
          <w:p w14:paraId="39D196C3" w14:textId="77777777" w:rsidR="003C629B" w:rsidRPr="008D38F8" w:rsidRDefault="003C629B" w:rsidP="003C629B">
            <w:pPr>
              <w:ind w:right="28"/>
              <w:jc w:val="center"/>
              <w:rPr>
                <w:rFonts w:asciiTheme="minorHAnsi" w:hAnsiTheme="minorHAnsi" w:cstheme="minorHAnsi"/>
                <w:i/>
                <w:sz w:val="20"/>
              </w:rPr>
            </w:pPr>
            <w:r w:rsidRPr="008D38F8">
              <w:rPr>
                <w:rFonts w:asciiTheme="minorHAnsi" w:hAnsiTheme="minorHAnsi" w:cstheme="minorHAnsi"/>
                <w:i/>
                <w:sz w:val="20"/>
              </w:rPr>
              <w:t>Nazwa i adres</w:t>
            </w:r>
          </w:p>
          <w:p w14:paraId="389188BD" w14:textId="77777777" w:rsidR="003C629B" w:rsidRPr="008D38F8" w:rsidRDefault="003C629B" w:rsidP="003C629B">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2378297" w14:textId="77777777" w:rsidR="003C629B" w:rsidRPr="008D38F8" w:rsidRDefault="003C629B" w:rsidP="003C629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6699C314" w14:textId="77777777" w:rsidR="003C629B" w:rsidRPr="008D38F8" w:rsidRDefault="003C629B" w:rsidP="003C629B">
            <w:pPr>
              <w:spacing w:line="360" w:lineRule="auto"/>
              <w:rPr>
                <w:rFonts w:asciiTheme="minorHAnsi" w:eastAsiaTheme="majorEastAsia" w:hAnsiTheme="minorHAnsi" w:cstheme="minorHAnsi"/>
                <w:b/>
                <w:i/>
                <w:iCs/>
                <w:u w:val="single"/>
              </w:rPr>
            </w:pPr>
            <w:r w:rsidRPr="008D38F8">
              <w:rPr>
                <w:rFonts w:asciiTheme="minorHAnsi" w:eastAsiaTheme="majorEastAsia" w:hAnsiTheme="minorHAnsi" w:cstheme="minorHAnsi"/>
                <w:b/>
                <w:i/>
                <w:iCs/>
                <w:u w:val="single"/>
              </w:rPr>
              <w:t xml:space="preserve">Zamawiający </w:t>
            </w:r>
          </w:p>
          <w:p w14:paraId="33DDC982" w14:textId="77777777" w:rsidR="003C629B" w:rsidRPr="008D38F8" w:rsidRDefault="003C629B" w:rsidP="003C629B">
            <w:pPr>
              <w:spacing w:before="120" w:after="120" w:line="240" w:lineRule="auto"/>
              <w:contextualSpacing/>
              <w:jc w:val="center"/>
              <w:rPr>
                <w:rFonts w:asciiTheme="minorHAnsi" w:eastAsia="Calibri" w:hAnsiTheme="minorHAnsi" w:cstheme="minorHAnsi"/>
                <w:b/>
                <w:sz w:val="20"/>
              </w:rPr>
            </w:pPr>
            <w:r w:rsidRPr="008D38F8">
              <w:rPr>
                <w:rFonts w:asciiTheme="minorHAnsi" w:eastAsia="Calibri" w:hAnsiTheme="minorHAnsi" w:cstheme="minorHAnsi"/>
                <w:b/>
                <w:sz w:val="20"/>
              </w:rPr>
              <w:t>PGE Dystrybucja S.A.</w:t>
            </w:r>
          </w:p>
          <w:p w14:paraId="5E8841A3" w14:textId="77777777" w:rsidR="003C629B" w:rsidRPr="008D38F8" w:rsidRDefault="003C629B" w:rsidP="003C629B">
            <w:pPr>
              <w:spacing w:before="120" w:after="120" w:line="240" w:lineRule="auto"/>
              <w:contextualSpacing/>
              <w:jc w:val="center"/>
              <w:rPr>
                <w:rFonts w:asciiTheme="minorHAnsi" w:eastAsia="Calibri" w:hAnsiTheme="minorHAnsi" w:cstheme="minorHAnsi"/>
                <w:sz w:val="20"/>
              </w:rPr>
            </w:pPr>
            <w:proofErr w:type="gramStart"/>
            <w:r w:rsidRPr="008D38F8">
              <w:rPr>
                <w:rFonts w:asciiTheme="minorHAnsi" w:eastAsia="Calibri" w:hAnsiTheme="minorHAnsi" w:cstheme="minorHAnsi"/>
                <w:sz w:val="20"/>
              </w:rPr>
              <w:t>w</w:t>
            </w:r>
            <w:proofErr w:type="gramEnd"/>
            <w:r w:rsidRPr="008D38F8">
              <w:rPr>
                <w:rFonts w:asciiTheme="minorHAnsi" w:eastAsia="Calibri" w:hAnsiTheme="minorHAnsi" w:cstheme="minorHAnsi"/>
                <w:sz w:val="20"/>
              </w:rPr>
              <w:t xml:space="preserve"> imieniu i na rzecz której działa:</w:t>
            </w:r>
          </w:p>
          <w:p w14:paraId="2C4AFA02" w14:textId="77777777" w:rsidR="003C629B" w:rsidRPr="008D38F8" w:rsidRDefault="003C629B" w:rsidP="003C629B">
            <w:pPr>
              <w:spacing w:before="120" w:after="120" w:line="240" w:lineRule="auto"/>
              <w:contextualSpacing/>
              <w:jc w:val="center"/>
              <w:rPr>
                <w:rFonts w:asciiTheme="minorHAnsi" w:eastAsia="Calibri" w:hAnsiTheme="minorHAnsi" w:cstheme="minorHAnsi"/>
                <w:b/>
                <w:sz w:val="20"/>
              </w:rPr>
            </w:pPr>
            <w:r w:rsidRPr="008D38F8">
              <w:rPr>
                <w:rFonts w:asciiTheme="minorHAnsi" w:eastAsia="Calibri" w:hAnsiTheme="minorHAnsi" w:cstheme="minorHAnsi"/>
                <w:b/>
                <w:sz w:val="20"/>
              </w:rPr>
              <w:t>PGE Dystrybucja S.A. Oddział Warszawa</w:t>
            </w:r>
          </w:p>
          <w:p w14:paraId="5365F8DD" w14:textId="77777777" w:rsidR="003C629B" w:rsidRPr="008D38F8" w:rsidRDefault="003C629B" w:rsidP="003C629B">
            <w:pPr>
              <w:spacing w:before="120" w:after="120" w:line="240" w:lineRule="auto"/>
              <w:contextualSpacing/>
              <w:jc w:val="center"/>
              <w:rPr>
                <w:rFonts w:asciiTheme="minorHAnsi" w:eastAsia="Calibri" w:hAnsiTheme="minorHAnsi" w:cstheme="minorHAnsi"/>
                <w:color w:val="000000"/>
                <w:sz w:val="20"/>
              </w:rPr>
            </w:pPr>
            <w:proofErr w:type="gramStart"/>
            <w:r w:rsidRPr="008D38F8">
              <w:rPr>
                <w:rFonts w:asciiTheme="minorHAnsi" w:eastAsia="Calibri" w:hAnsiTheme="minorHAnsi" w:cstheme="minorHAnsi"/>
                <w:color w:val="000000"/>
                <w:sz w:val="20"/>
              </w:rPr>
              <w:t>ul</w:t>
            </w:r>
            <w:proofErr w:type="gramEnd"/>
            <w:r w:rsidRPr="008D38F8">
              <w:rPr>
                <w:rFonts w:asciiTheme="minorHAnsi" w:eastAsia="Calibri" w:hAnsiTheme="minorHAnsi" w:cstheme="minorHAnsi"/>
                <w:color w:val="000000"/>
                <w:sz w:val="20"/>
              </w:rPr>
              <w:t>. Marsa 95, 04-470 Warszawa</w:t>
            </w:r>
          </w:p>
          <w:p w14:paraId="0A0923D5" w14:textId="77777777" w:rsidR="003C629B" w:rsidRPr="008D38F8" w:rsidRDefault="003C629B" w:rsidP="003C629B">
            <w:pPr>
              <w:spacing w:line="360" w:lineRule="auto"/>
              <w:jc w:val="center"/>
              <w:rPr>
                <w:rFonts w:asciiTheme="minorHAnsi" w:eastAsiaTheme="majorEastAsia" w:hAnsiTheme="minorHAnsi" w:cstheme="minorHAnsi"/>
                <w:i/>
                <w:iCs/>
              </w:rPr>
            </w:pPr>
          </w:p>
        </w:tc>
      </w:tr>
    </w:tbl>
    <w:p w14:paraId="4AB9F18D" w14:textId="77777777" w:rsidR="003C629B" w:rsidRPr="008D38F8" w:rsidRDefault="003C629B" w:rsidP="003C629B">
      <w:pPr>
        <w:pStyle w:val="Nagwek2"/>
        <w:keepNext w:val="0"/>
        <w:keepLines w:val="0"/>
        <w:widowControl w:val="0"/>
        <w:spacing w:before="480" w:after="480" w:line="240" w:lineRule="auto"/>
        <w:ind w:left="-284"/>
        <w:jc w:val="center"/>
        <w:rPr>
          <w:rFonts w:asciiTheme="minorHAnsi" w:hAnsiTheme="minorHAnsi" w:cstheme="minorHAnsi"/>
          <w:color w:val="auto"/>
          <w:sz w:val="22"/>
          <w:lang w:eastAsia="pl-PL"/>
        </w:rPr>
      </w:pPr>
      <w:r w:rsidRPr="008D38F8">
        <w:rPr>
          <w:rFonts w:asciiTheme="minorHAnsi" w:hAnsiTheme="minorHAnsi" w:cstheme="minorHAnsi"/>
          <w:color w:val="auto"/>
          <w:sz w:val="22"/>
          <w:lang w:eastAsia="pl-PL"/>
        </w:rPr>
        <w:t>OFERTA</w:t>
      </w:r>
    </w:p>
    <w:p w14:paraId="5A749ADE" w14:textId="38411E6F" w:rsidR="003C629B" w:rsidRPr="008D38F8" w:rsidRDefault="003C629B" w:rsidP="003C629B">
      <w:pPr>
        <w:spacing w:after="80" w:line="240" w:lineRule="exact"/>
        <w:ind w:left="-284"/>
        <w:rPr>
          <w:rFonts w:asciiTheme="minorHAnsi" w:hAnsiTheme="minorHAnsi" w:cstheme="minorHAnsi"/>
          <w:sz w:val="20"/>
        </w:rPr>
      </w:pPr>
      <w:r w:rsidRPr="008D38F8">
        <w:rPr>
          <w:rFonts w:asciiTheme="minorHAnsi" w:hAnsiTheme="minorHAnsi" w:cstheme="minorHAnsi"/>
          <w:sz w:val="20"/>
          <w:lang w:eastAsia="pl-PL"/>
        </w:rPr>
        <w:t xml:space="preserve">Dotyczy postępowania zakupowego nr </w:t>
      </w:r>
      <w:r w:rsidRPr="008D38F8">
        <w:rPr>
          <w:rFonts w:asciiTheme="minorHAnsi" w:hAnsiTheme="minorHAnsi" w:cstheme="minorHAnsi"/>
          <w:sz w:val="20"/>
          <w:szCs w:val="22"/>
        </w:rPr>
        <w:t>POST/DYS/OW/GZ/</w:t>
      </w:r>
      <w:r w:rsidR="00641B80">
        <w:rPr>
          <w:rFonts w:asciiTheme="minorHAnsi" w:hAnsiTheme="minorHAnsi" w:cstheme="minorHAnsi"/>
          <w:sz w:val="20"/>
          <w:szCs w:val="22"/>
        </w:rPr>
        <w:t>0</w:t>
      </w:r>
      <w:r w:rsidRPr="008D38F8">
        <w:rPr>
          <w:rFonts w:asciiTheme="minorHAnsi" w:hAnsiTheme="minorHAnsi" w:cstheme="minorHAnsi"/>
          <w:sz w:val="20"/>
          <w:szCs w:val="22"/>
        </w:rPr>
        <w:fldChar w:fldCharType="begin"/>
      </w:r>
      <w:r w:rsidRPr="008D38F8">
        <w:rPr>
          <w:rFonts w:asciiTheme="minorHAnsi" w:hAnsiTheme="minorHAnsi" w:cstheme="minorHAnsi"/>
          <w:sz w:val="20"/>
          <w:szCs w:val="22"/>
        </w:rPr>
        <w:instrText xml:space="preserve"> MERGEFIELD "nr_postepowania" </w:instrText>
      </w:r>
      <w:r w:rsidRPr="008D38F8">
        <w:rPr>
          <w:rFonts w:asciiTheme="minorHAnsi" w:hAnsiTheme="minorHAnsi" w:cstheme="minorHAnsi"/>
          <w:sz w:val="20"/>
          <w:szCs w:val="22"/>
        </w:rPr>
        <w:fldChar w:fldCharType="separate"/>
      </w:r>
      <w:r w:rsidR="00B57F95" w:rsidRPr="00500516">
        <w:rPr>
          <w:rFonts w:asciiTheme="minorHAnsi" w:hAnsiTheme="minorHAnsi" w:cstheme="minorHAnsi"/>
          <w:noProof/>
          <w:sz w:val="20"/>
          <w:szCs w:val="22"/>
        </w:rPr>
        <w:t>2515</w:t>
      </w:r>
      <w:r w:rsidRPr="008D38F8">
        <w:rPr>
          <w:rFonts w:asciiTheme="minorHAnsi" w:hAnsiTheme="minorHAnsi" w:cstheme="minorHAnsi"/>
          <w:sz w:val="20"/>
          <w:szCs w:val="22"/>
        </w:rPr>
        <w:fldChar w:fldCharType="end"/>
      </w:r>
      <w:r w:rsidRPr="008D38F8">
        <w:rPr>
          <w:rFonts w:asciiTheme="minorHAnsi" w:hAnsiTheme="minorHAnsi" w:cstheme="minorHAnsi"/>
          <w:sz w:val="20"/>
          <w:szCs w:val="22"/>
        </w:rPr>
        <w:t>/</w:t>
      </w:r>
      <w:r w:rsidR="00775342">
        <w:rPr>
          <w:rFonts w:asciiTheme="minorHAnsi" w:hAnsiTheme="minorHAnsi" w:cstheme="minorHAnsi"/>
          <w:sz w:val="20"/>
          <w:szCs w:val="22"/>
        </w:rPr>
        <w:t>2025</w:t>
      </w:r>
      <w:r w:rsidRPr="008D38F8">
        <w:rPr>
          <w:rFonts w:asciiTheme="minorHAnsi" w:hAnsiTheme="minorHAnsi" w:cstheme="minorHAnsi"/>
          <w:sz w:val="20"/>
          <w:lang w:eastAsia="pl-PL"/>
        </w:rPr>
        <w:t xml:space="preserve"> prowadzonego w trybie przetargu nieograniczonego pn.: „</w:t>
      </w:r>
      <w:r w:rsidRPr="008D38F8">
        <w:rPr>
          <w:rFonts w:asciiTheme="minorHAnsi" w:hAnsiTheme="minorHAnsi" w:cstheme="minorHAnsi"/>
          <w:sz w:val="20"/>
          <w:lang w:eastAsia="pl-PL"/>
        </w:rPr>
        <w:fldChar w:fldCharType="begin"/>
      </w:r>
      <w:r w:rsidRPr="008D38F8">
        <w:rPr>
          <w:rFonts w:asciiTheme="minorHAnsi" w:hAnsiTheme="minorHAnsi" w:cstheme="minorHAnsi"/>
          <w:sz w:val="20"/>
          <w:lang w:eastAsia="pl-PL"/>
        </w:rPr>
        <w:instrText xml:space="preserve"> MERGEFIELD "nazwa_post" </w:instrText>
      </w:r>
      <w:r w:rsidRPr="008D38F8">
        <w:rPr>
          <w:rFonts w:asciiTheme="minorHAnsi" w:hAnsiTheme="minorHAnsi" w:cstheme="minorHAnsi"/>
          <w:sz w:val="20"/>
          <w:lang w:eastAsia="pl-PL"/>
        </w:rPr>
        <w:fldChar w:fldCharType="separate"/>
      </w:r>
      <w:r w:rsidR="00B57F95" w:rsidRPr="00500516">
        <w:rPr>
          <w:rFonts w:asciiTheme="minorHAnsi" w:hAnsiTheme="minorHAnsi" w:cstheme="minorHAnsi"/>
          <w:noProof/>
          <w:sz w:val="20"/>
          <w:lang w:eastAsia="pl-PL"/>
        </w:rPr>
        <w:t>Dostawa obuwia roboczego</w:t>
      </w:r>
      <w:r w:rsidRPr="008D38F8">
        <w:rPr>
          <w:rFonts w:asciiTheme="minorHAnsi" w:hAnsiTheme="minorHAnsi" w:cstheme="minorHAnsi"/>
          <w:sz w:val="20"/>
          <w:lang w:eastAsia="pl-PL"/>
        </w:rPr>
        <w:fldChar w:fldCharType="end"/>
      </w:r>
      <w:r w:rsidRPr="008D38F8">
        <w:rPr>
          <w:rFonts w:asciiTheme="minorHAnsi" w:hAnsiTheme="minorHAnsi" w:cstheme="minorHAnsi"/>
          <w:sz w:val="20"/>
          <w:lang w:eastAsia="pl-PL"/>
        </w:rPr>
        <w:t>”</w:t>
      </w:r>
    </w:p>
    <w:p w14:paraId="46661F06" w14:textId="77777777" w:rsidR="003C629B" w:rsidRPr="008D38F8" w:rsidRDefault="003C629B" w:rsidP="003C629B">
      <w:pPr>
        <w:spacing w:after="80" w:line="240" w:lineRule="exact"/>
        <w:ind w:left="-284"/>
        <w:rPr>
          <w:rFonts w:asciiTheme="minorHAnsi" w:hAnsiTheme="minorHAnsi" w:cstheme="minorHAnsi"/>
          <w:sz w:val="20"/>
        </w:rPr>
      </w:pPr>
    </w:p>
    <w:p w14:paraId="56C103FE" w14:textId="77777777" w:rsidR="003C629B" w:rsidRPr="008D38F8"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8D38F8">
        <w:rPr>
          <w:rFonts w:asciiTheme="minorHAnsi" w:hAnsiTheme="minorHAnsi" w:cstheme="minorHAnsi"/>
          <w:b/>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8D38F8" w14:paraId="364D4556" w14:textId="77777777" w:rsidTr="003C629B">
        <w:trPr>
          <w:trHeight w:val="409"/>
        </w:trPr>
        <w:tc>
          <w:tcPr>
            <w:tcW w:w="2694" w:type="dxa"/>
            <w:tcBorders>
              <w:top w:val="single" w:sz="4" w:space="0" w:color="auto"/>
              <w:left w:val="single" w:sz="4" w:space="0" w:color="auto"/>
            </w:tcBorders>
            <w:shd w:val="clear" w:color="auto" w:fill="FFFFFF" w:themeFill="background1"/>
            <w:vAlign w:val="center"/>
          </w:tcPr>
          <w:p w14:paraId="45C306CF" w14:textId="77777777" w:rsidR="003C629B" w:rsidRPr="008D38F8" w:rsidRDefault="003C629B" w:rsidP="003C629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65E8FD60" w14:textId="77777777" w:rsidR="003C629B" w:rsidRPr="008D38F8" w:rsidRDefault="003C629B" w:rsidP="003C629B">
            <w:pPr>
              <w:spacing w:before="100" w:beforeAutospacing="1" w:after="100" w:afterAutospacing="1" w:line="240" w:lineRule="auto"/>
              <w:ind w:left="-70"/>
              <w:jc w:val="center"/>
              <w:rPr>
                <w:rFonts w:asciiTheme="minorHAnsi" w:hAnsiTheme="minorHAnsi" w:cs="Arial"/>
                <w:sz w:val="20"/>
                <w:lang w:eastAsia="pl-PL"/>
              </w:rPr>
            </w:pPr>
            <w:r w:rsidRPr="008D38F8">
              <w:rPr>
                <w:rFonts w:asciiTheme="minorHAnsi" w:hAnsiTheme="minorHAnsi" w:cs="Arial"/>
                <w:sz w:val="20"/>
                <w:lang w:eastAsia="pl-PL"/>
              </w:rPr>
              <w:t>Nazwa i adres Wykonawcy, NIP, REGON</w:t>
            </w:r>
          </w:p>
        </w:tc>
      </w:tr>
      <w:tr w:rsidR="003C629B" w:rsidRPr="008D38F8" w14:paraId="44C725BE" w14:textId="77777777" w:rsidTr="003C629B">
        <w:trPr>
          <w:trHeight w:val="532"/>
        </w:trPr>
        <w:tc>
          <w:tcPr>
            <w:tcW w:w="2694" w:type="dxa"/>
            <w:vAlign w:val="center"/>
          </w:tcPr>
          <w:p w14:paraId="4D69B894" w14:textId="77777777" w:rsidR="003C629B" w:rsidRPr="008D38F8" w:rsidRDefault="003C629B" w:rsidP="003C629B">
            <w:pPr>
              <w:spacing w:before="100" w:beforeAutospacing="1" w:after="100" w:afterAutospacing="1" w:line="240" w:lineRule="auto"/>
              <w:jc w:val="center"/>
              <w:rPr>
                <w:rFonts w:asciiTheme="minorHAnsi" w:hAnsiTheme="minorHAnsi" w:cs="Arial"/>
                <w:b/>
                <w:sz w:val="20"/>
                <w:lang w:eastAsia="pl-PL"/>
              </w:rPr>
            </w:pPr>
            <w:r w:rsidRPr="008D38F8">
              <w:rPr>
                <w:rFonts w:asciiTheme="minorHAnsi" w:hAnsiTheme="minorHAnsi" w:cs="Arial"/>
                <w:b/>
                <w:sz w:val="20"/>
                <w:lang w:eastAsia="pl-PL"/>
              </w:rPr>
              <w:t>Wykonawca</w:t>
            </w:r>
            <w:r w:rsidRPr="008D38F8">
              <w:rPr>
                <w:rFonts w:asciiTheme="minorHAnsi" w:hAnsiTheme="minorHAnsi" w:cs="Arial"/>
                <w:b/>
                <w:sz w:val="20"/>
                <w:vertAlign w:val="superscript"/>
                <w:lang w:eastAsia="pl-PL"/>
              </w:rPr>
              <w:footnoteReference w:id="1"/>
            </w:r>
          </w:p>
        </w:tc>
        <w:tc>
          <w:tcPr>
            <w:tcW w:w="6520" w:type="dxa"/>
            <w:vAlign w:val="center"/>
          </w:tcPr>
          <w:p w14:paraId="6BDAD26A" w14:textId="77777777" w:rsidR="003C629B" w:rsidRPr="008D38F8" w:rsidRDefault="003C629B" w:rsidP="003C629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26FFBFF8" w14:textId="77777777" w:rsidR="003C629B" w:rsidRPr="008D38F8" w:rsidRDefault="003C629B" w:rsidP="003C629B">
      <w:pPr>
        <w:pStyle w:val="Akapitzlist"/>
        <w:spacing w:after="80" w:line="240" w:lineRule="exact"/>
        <w:ind w:left="0"/>
        <w:rPr>
          <w:rFonts w:asciiTheme="minorHAnsi" w:hAnsiTheme="minorHAnsi" w:cstheme="minorHAnsi"/>
          <w:b/>
          <w:sz w:val="20"/>
        </w:rPr>
      </w:pPr>
    </w:p>
    <w:p w14:paraId="3C744DAF" w14:textId="77777777" w:rsidR="003C629B" w:rsidRPr="008D38F8"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8D38F8">
        <w:rPr>
          <w:rFonts w:asciiTheme="minorHAnsi" w:hAnsiTheme="minorHAnsi" w:cstheme="minorHAnsi"/>
          <w:b/>
          <w:sz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8D38F8" w14:paraId="286561F0" w14:textId="77777777" w:rsidTr="003C629B">
        <w:tc>
          <w:tcPr>
            <w:tcW w:w="2694" w:type="dxa"/>
            <w:shd w:val="clear" w:color="auto" w:fill="F2F2F2" w:themeFill="background1" w:themeFillShade="F2"/>
          </w:tcPr>
          <w:p w14:paraId="54D4FC14" w14:textId="77777777" w:rsidR="003C629B" w:rsidRPr="008D38F8" w:rsidRDefault="003C629B" w:rsidP="003C629B">
            <w:pPr>
              <w:spacing w:before="100" w:line="240" w:lineRule="exact"/>
              <w:jc w:val="center"/>
              <w:rPr>
                <w:rFonts w:asciiTheme="minorHAnsi" w:hAnsiTheme="minorHAnsi" w:cstheme="minorHAnsi"/>
                <w:b/>
                <w:sz w:val="20"/>
              </w:rPr>
            </w:pPr>
            <w:r w:rsidRPr="008D38F8">
              <w:rPr>
                <w:rFonts w:asciiTheme="minorHAnsi" w:hAnsiTheme="minorHAnsi" w:cstheme="minorHAnsi"/>
                <w:b/>
                <w:sz w:val="20"/>
              </w:rPr>
              <w:t>Imię i nazwisko</w:t>
            </w:r>
          </w:p>
        </w:tc>
        <w:tc>
          <w:tcPr>
            <w:tcW w:w="6520" w:type="dxa"/>
          </w:tcPr>
          <w:p w14:paraId="09D76C60" w14:textId="77777777" w:rsidR="003C629B" w:rsidRPr="008D38F8" w:rsidRDefault="003C629B" w:rsidP="003C629B">
            <w:pPr>
              <w:spacing w:before="100" w:line="240" w:lineRule="exact"/>
              <w:rPr>
                <w:rFonts w:asciiTheme="minorHAnsi" w:hAnsiTheme="minorHAnsi" w:cstheme="minorHAnsi"/>
                <w:sz w:val="20"/>
              </w:rPr>
            </w:pPr>
          </w:p>
        </w:tc>
      </w:tr>
      <w:tr w:rsidR="003C629B" w:rsidRPr="008D38F8" w14:paraId="0EAD5189" w14:textId="77777777" w:rsidTr="003C629B">
        <w:tc>
          <w:tcPr>
            <w:tcW w:w="2694" w:type="dxa"/>
            <w:shd w:val="clear" w:color="auto" w:fill="F2F2F2" w:themeFill="background1" w:themeFillShade="F2"/>
          </w:tcPr>
          <w:p w14:paraId="546AFD77" w14:textId="77777777" w:rsidR="003C629B" w:rsidRPr="008D38F8" w:rsidRDefault="003C629B" w:rsidP="003C629B">
            <w:pPr>
              <w:spacing w:before="100" w:line="240" w:lineRule="exact"/>
              <w:jc w:val="center"/>
              <w:rPr>
                <w:rFonts w:asciiTheme="minorHAnsi" w:hAnsiTheme="minorHAnsi" w:cstheme="minorHAnsi"/>
                <w:b/>
                <w:sz w:val="20"/>
              </w:rPr>
            </w:pPr>
            <w:r w:rsidRPr="008D38F8">
              <w:rPr>
                <w:rFonts w:asciiTheme="minorHAnsi" w:hAnsiTheme="minorHAnsi" w:cstheme="minorHAnsi"/>
                <w:b/>
                <w:sz w:val="20"/>
              </w:rPr>
              <w:t>Firma i adres</w:t>
            </w:r>
          </w:p>
        </w:tc>
        <w:tc>
          <w:tcPr>
            <w:tcW w:w="6520" w:type="dxa"/>
          </w:tcPr>
          <w:p w14:paraId="278AB0CC" w14:textId="77777777" w:rsidR="003C629B" w:rsidRPr="008D38F8" w:rsidRDefault="003C629B" w:rsidP="003C629B">
            <w:pPr>
              <w:spacing w:before="100" w:line="240" w:lineRule="exact"/>
              <w:rPr>
                <w:rFonts w:asciiTheme="minorHAnsi" w:hAnsiTheme="minorHAnsi" w:cstheme="minorHAnsi"/>
                <w:sz w:val="20"/>
              </w:rPr>
            </w:pPr>
          </w:p>
        </w:tc>
      </w:tr>
      <w:tr w:rsidR="003C629B" w:rsidRPr="008D38F8" w14:paraId="723F5329" w14:textId="77777777" w:rsidTr="003C629B">
        <w:tc>
          <w:tcPr>
            <w:tcW w:w="2694" w:type="dxa"/>
            <w:shd w:val="clear" w:color="auto" w:fill="F2F2F2" w:themeFill="background1" w:themeFillShade="F2"/>
          </w:tcPr>
          <w:p w14:paraId="2A1DBCED" w14:textId="77777777" w:rsidR="003C629B" w:rsidRPr="008D38F8" w:rsidRDefault="003C629B" w:rsidP="003C629B">
            <w:pPr>
              <w:spacing w:before="100" w:line="240" w:lineRule="exact"/>
              <w:jc w:val="center"/>
              <w:rPr>
                <w:rFonts w:asciiTheme="minorHAnsi" w:hAnsiTheme="minorHAnsi" w:cstheme="minorHAnsi"/>
                <w:b/>
                <w:sz w:val="20"/>
              </w:rPr>
            </w:pPr>
            <w:r w:rsidRPr="008D38F8">
              <w:rPr>
                <w:rFonts w:asciiTheme="minorHAnsi" w:hAnsiTheme="minorHAnsi" w:cstheme="minorHAnsi"/>
                <w:b/>
                <w:sz w:val="20"/>
              </w:rPr>
              <w:t>Telefon</w:t>
            </w:r>
          </w:p>
        </w:tc>
        <w:tc>
          <w:tcPr>
            <w:tcW w:w="6520" w:type="dxa"/>
          </w:tcPr>
          <w:p w14:paraId="51E5A6DD" w14:textId="77777777" w:rsidR="003C629B" w:rsidRPr="008D38F8" w:rsidRDefault="003C629B" w:rsidP="003C629B">
            <w:pPr>
              <w:spacing w:before="100" w:line="240" w:lineRule="exact"/>
              <w:rPr>
                <w:rFonts w:asciiTheme="minorHAnsi" w:hAnsiTheme="minorHAnsi" w:cstheme="minorHAnsi"/>
                <w:sz w:val="20"/>
              </w:rPr>
            </w:pPr>
          </w:p>
        </w:tc>
      </w:tr>
      <w:tr w:rsidR="003C629B" w:rsidRPr="008D38F8" w14:paraId="0A711D83" w14:textId="77777777" w:rsidTr="003C629B">
        <w:tc>
          <w:tcPr>
            <w:tcW w:w="2694" w:type="dxa"/>
            <w:shd w:val="clear" w:color="auto" w:fill="F2F2F2" w:themeFill="background1" w:themeFillShade="F2"/>
          </w:tcPr>
          <w:p w14:paraId="026634CC" w14:textId="77777777" w:rsidR="003C629B" w:rsidRPr="008D38F8" w:rsidRDefault="003C629B" w:rsidP="003C629B">
            <w:pPr>
              <w:spacing w:before="100" w:line="240" w:lineRule="exact"/>
              <w:jc w:val="center"/>
              <w:rPr>
                <w:rFonts w:asciiTheme="minorHAnsi" w:hAnsiTheme="minorHAnsi" w:cstheme="minorHAnsi"/>
                <w:b/>
                <w:sz w:val="20"/>
                <w:lang w:val="de-DE"/>
              </w:rPr>
            </w:pPr>
            <w:proofErr w:type="spellStart"/>
            <w:r w:rsidRPr="008D38F8">
              <w:rPr>
                <w:rFonts w:asciiTheme="minorHAnsi" w:hAnsiTheme="minorHAnsi" w:cstheme="minorHAnsi"/>
                <w:b/>
                <w:sz w:val="20"/>
                <w:lang w:val="de-DE"/>
              </w:rPr>
              <w:t>e-mail</w:t>
            </w:r>
            <w:proofErr w:type="spellEnd"/>
          </w:p>
        </w:tc>
        <w:tc>
          <w:tcPr>
            <w:tcW w:w="6520" w:type="dxa"/>
          </w:tcPr>
          <w:p w14:paraId="260434FA" w14:textId="77777777" w:rsidR="003C629B" w:rsidRPr="008D38F8" w:rsidRDefault="003C629B" w:rsidP="003C629B">
            <w:pPr>
              <w:spacing w:before="100" w:line="240" w:lineRule="exact"/>
              <w:rPr>
                <w:rFonts w:asciiTheme="minorHAnsi" w:hAnsiTheme="minorHAnsi" w:cstheme="minorHAnsi"/>
                <w:sz w:val="20"/>
                <w:lang w:val="de-DE"/>
              </w:rPr>
            </w:pPr>
          </w:p>
        </w:tc>
      </w:tr>
    </w:tbl>
    <w:p w14:paraId="3085E808" w14:textId="77777777" w:rsidR="003C629B" w:rsidRPr="008D38F8" w:rsidRDefault="003C629B" w:rsidP="003C629B">
      <w:pPr>
        <w:tabs>
          <w:tab w:val="center" w:pos="4536"/>
          <w:tab w:val="right" w:pos="9072"/>
        </w:tabs>
        <w:spacing w:line="240" w:lineRule="exact"/>
        <w:rPr>
          <w:rFonts w:asciiTheme="minorHAnsi" w:hAnsiTheme="minorHAnsi" w:cstheme="minorHAnsi"/>
          <w:sz w:val="20"/>
        </w:rPr>
      </w:pPr>
    </w:p>
    <w:p w14:paraId="1C2352A6" w14:textId="239D543D" w:rsidR="003C629B" w:rsidRPr="008D38F8" w:rsidRDefault="003C629B" w:rsidP="003C629B">
      <w:pPr>
        <w:tabs>
          <w:tab w:val="center" w:pos="4536"/>
          <w:tab w:val="right" w:pos="9072"/>
        </w:tabs>
        <w:spacing w:line="240" w:lineRule="exact"/>
        <w:rPr>
          <w:rFonts w:asciiTheme="minorHAnsi" w:hAnsiTheme="minorHAnsi" w:cstheme="minorHAnsi"/>
          <w:sz w:val="20"/>
        </w:rPr>
      </w:pPr>
      <w:r w:rsidRPr="008D38F8">
        <w:rPr>
          <w:rFonts w:asciiTheme="minorHAnsi" w:hAnsiTheme="minorHAnsi" w:cstheme="minorHAnsi"/>
          <w:b/>
          <w:sz w:val="20"/>
        </w:rPr>
        <w:t>OSOBA UPRAWNIONA DO UDZIAŁU W AUKCJI ELEKTRONICZNEJ:</w:t>
      </w:r>
      <w:r w:rsidR="00173745" w:rsidRPr="008D38F8">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8D38F8" w14:paraId="6E2755A7" w14:textId="77777777" w:rsidTr="003C629B">
        <w:tc>
          <w:tcPr>
            <w:tcW w:w="2694" w:type="dxa"/>
            <w:shd w:val="clear" w:color="auto" w:fill="F2F2F2" w:themeFill="background1" w:themeFillShade="F2"/>
          </w:tcPr>
          <w:p w14:paraId="122678AF" w14:textId="77777777" w:rsidR="003C629B" w:rsidRPr="008D38F8" w:rsidRDefault="003C629B" w:rsidP="003C629B">
            <w:pPr>
              <w:spacing w:before="100" w:line="240" w:lineRule="exact"/>
              <w:jc w:val="center"/>
              <w:rPr>
                <w:rFonts w:asciiTheme="minorHAnsi" w:hAnsiTheme="minorHAnsi" w:cstheme="minorHAnsi"/>
                <w:b/>
                <w:sz w:val="20"/>
              </w:rPr>
            </w:pPr>
            <w:r w:rsidRPr="008D38F8">
              <w:rPr>
                <w:rFonts w:asciiTheme="minorHAnsi" w:hAnsiTheme="minorHAnsi" w:cstheme="minorHAnsi"/>
                <w:b/>
                <w:sz w:val="20"/>
              </w:rPr>
              <w:t>Imię i nazwisko</w:t>
            </w:r>
          </w:p>
        </w:tc>
        <w:tc>
          <w:tcPr>
            <w:tcW w:w="6520" w:type="dxa"/>
          </w:tcPr>
          <w:p w14:paraId="68F084E6" w14:textId="77777777" w:rsidR="003C629B" w:rsidRPr="008D38F8" w:rsidRDefault="003C629B" w:rsidP="003C629B">
            <w:pPr>
              <w:spacing w:before="100" w:line="240" w:lineRule="exact"/>
              <w:rPr>
                <w:rFonts w:asciiTheme="minorHAnsi" w:hAnsiTheme="minorHAnsi" w:cstheme="minorHAnsi"/>
                <w:sz w:val="20"/>
              </w:rPr>
            </w:pPr>
          </w:p>
        </w:tc>
      </w:tr>
      <w:tr w:rsidR="003C629B" w:rsidRPr="008D38F8" w14:paraId="651A5A84" w14:textId="77777777" w:rsidTr="003C629B">
        <w:tc>
          <w:tcPr>
            <w:tcW w:w="2694" w:type="dxa"/>
            <w:shd w:val="clear" w:color="auto" w:fill="F2F2F2" w:themeFill="background1" w:themeFillShade="F2"/>
          </w:tcPr>
          <w:p w14:paraId="760DC94C" w14:textId="77777777" w:rsidR="003C629B" w:rsidRPr="008D38F8" w:rsidRDefault="003C629B" w:rsidP="003C629B">
            <w:pPr>
              <w:spacing w:before="100" w:line="240" w:lineRule="exact"/>
              <w:jc w:val="center"/>
              <w:rPr>
                <w:rFonts w:asciiTheme="minorHAnsi" w:hAnsiTheme="minorHAnsi" w:cstheme="minorHAnsi"/>
                <w:b/>
                <w:sz w:val="20"/>
              </w:rPr>
            </w:pPr>
            <w:r w:rsidRPr="008D38F8">
              <w:rPr>
                <w:rFonts w:asciiTheme="minorHAnsi" w:hAnsiTheme="minorHAnsi" w:cstheme="minorHAnsi"/>
                <w:b/>
                <w:sz w:val="20"/>
              </w:rPr>
              <w:t>Firma i adres</w:t>
            </w:r>
          </w:p>
        </w:tc>
        <w:tc>
          <w:tcPr>
            <w:tcW w:w="6520" w:type="dxa"/>
          </w:tcPr>
          <w:p w14:paraId="09F05C87" w14:textId="77777777" w:rsidR="003C629B" w:rsidRPr="008D38F8" w:rsidRDefault="003C629B" w:rsidP="003C629B">
            <w:pPr>
              <w:spacing w:before="100" w:line="240" w:lineRule="exact"/>
              <w:rPr>
                <w:rFonts w:asciiTheme="minorHAnsi" w:hAnsiTheme="minorHAnsi" w:cstheme="minorHAnsi"/>
                <w:sz w:val="20"/>
              </w:rPr>
            </w:pPr>
          </w:p>
        </w:tc>
      </w:tr>
      <w:tr w:rsidR="003C629B" w:rsidRPr="008D38F8" w14:paraId="3E07E833" w14:textId="77777777" w:rsidTr="003C629B">
        <w:tc>
          <w:tcPr>
            <w:tcW w:w="2694" w:type="dxa"/>
            <w:shd w:val="clear" w:color="auto" w:fill="F2F2F2" w:themeFill="background1" w:themeFillShade="F2"/>
          </w:tcPr>
          <w:p w14:paraId="3F0F71FD" w14:textId="77777777" w:rsidR="003C629B" w:rsidRPr="008D38F8" w:rsidRDefault="003C629B" w:rsidP="003C629B">
            <w:pPr>
              <w:spacing w:before="100" w:line="240" w:lineRule="exact"/>
              <w:jc w:val="center"/>
              <w:rPr>
                <w:rFonts w:asciiTheme="minorHAnsi" w:hAnsiTheme="minorHAnsi" w:cstheme="minorHAnsi"/>
                <w:b/>
                <w:sz w:val="20"/>
              </w:rPr>
            </w:pPr>
            <w:r w:rsidRPr="008D38F8">
              <w:rPr>
                <w:rFonts w:asciiTheme="minorHAnsi" w:hAnsiTheme="minorHAnsi" w:cstheme="minorHAnsi"/>
                <w:b/>
                <w:sz w:val="20"/>
              </w:rPr>
              <w:t>Telefon</w:t>
            </w:r>
          </w:p>
        </w:tc>
        <w:tc>
          <w:tcPr>
            <w:tcW w:w="6520" w:type="dxa"/>
          </w:tcPr>
          <w:p w14:paraId="4E94D04D" w14:textId="77777777" w:rsidR="003C629B" w:rsidRPr="008D38F8" w:rsidRDefault="003C629B" w:rsidP="003C629B">
            <w:pPr>
              <w:spacing w:before="100" w:line="240" w:lineRule="exact"/>
              <w:rPr>
                <w:rFonts w:asciiTheme="minorHAnsi" w:hAnsiTheme="minorHAnsi" w:cstheme="minorHAnsi"/>
                <w:sz w:val="20"/>
              </w:rPr>
            </w:pPr>
          </w:p>
        </w:tc>
      </w:tr>
      <w:tr w:rsidR="003C629B" w:rsidRPr="008D38F8" w14:paraId="780AEF3B" w14:textId="77777777" w:rsidTr="003C629B">
        <w:tc>
          <w:tcPr>
            <w:tcW w:w="2694" w:type="dxa"/>
            <w:shd w:val="clear" w:color="auto" w:fill="F2F2F2" w:themeFill="background1" w:themeFillShade="F2"/>
          </w:tcPr>
          <w:p w14:paraId="5063B847" w14:textId="77777777" w:rsidR="003C629B" w:rsidRPr="008D38F8" w:rsidRDefault="003C629B" w:rsidP="003C629B">
            <w:pPr>
              <w:spacing w:before="100" w:line="240" w:lineRule="exact"/>
              <w:jc w:val="center"/>
              <w:rPr>
                <w:rFonts w:asciiTheme="minorHAnsi" w:hAnsiTheme="minorHAnsi" w:cstheme="minorHAnsi"/>
                <w:b/>
                <w:sz w:val="20"/>
                <w:lang w:val="de-DE"/>
              </w:rPr>
            </w:pPr>
            <w:proofErr w:type="spellStart"/>
            <w:r w:rsidRPr="008D38F8">
              <w:rPr>
                <w:rFonts w:asciiTheme="minorHAnsi" w:hAnsiTheme="minorHAnsi" w:cstheme="minorHAnsi"/>
                <w:b/>
                <w:sz w:val="20"/>
                <w:lang w:val="de-DE"/>
              </w:rPr>
              <w:t>e-mail</w:t>
            </w:r>
            <w:proofErr w:type="spellEnd"/>
          </w:p>
        </w:tc>
        <w:tc>
          <w:tcPr>
            <w:tcW w:w="6520" w:type="dxa"/>
          </w:tcPr>
          <w:p w14:paraId="1CA16E23" w14:textId="77777777" w:rsidR="003C629B" w:rsidRPr="008D38F8" w:rsidRDefault="003C629B" w:rsidP="003C629B">
            <w:pPr>
              <w:spacing w:before="100" w:line="240" w:lineRule="exact"/>
              <w:rPr>
                <w:rFonts w:asciiTheme="minorHAnsi" w:hAnsiTheme="minorHAnsi" w:cstheme="minorHAnsi"/>
                <w:sz w:val="20"/>
                <w:lang w:val="de-DE"/>
              </w:rPr>
            </w:pPr>
          </w:p>
        </w:tc>
      </w:tr>
    </w:tbl>
    <w:p w14:paraId="5688A551" w14:textId="77777777" w:rsidR="003C629B" w:rsidRPr="008D38F8" w:rsidRDefault="003C629B" w:rsidP="003C629B">
      <w:pPr>
        <w:tabs>
          <w:tab w:val="center" w:pos="4536"/>
          <w:tab w:val="right" w:pos="9072"/>
        </w:tabs>
        <w:spacing w:line="240" w:lineRule="exact"/>
        <w:rPr>
          <w:rFonts w:asciiTheme="minorHAnsi" w:hAnsiTheme="minorHAnsi" w:cstheme="minorHAnsi"/>
          <w:sz w:val="20"/>
        </w:rPr>
      </w:pPr>
    </w:p>
    <w:p w14:paraId="533AEA11" w14:textId="3E036049" w:rsidR="003C629B" w:rsidRDefault="003C629B" w:rsidP="00FA4CFC">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rPr>
      </w:pPr>
      <w:r w:rsidRPr="008D38F8">
        <w:rPr>
          <w:rFonts w:asciiTheme="minorHAnsi" w:hAnsiTheme="minorHAnsi" w:cstheme="minorHAnsi"/>
          <w:color w:val="auto"/>
          <w:sz w:val="20"/>
        </w:rPr>
        <w:t>CENA OFERTY</w:t>
      </w:r>
      <w:r w:rsidRPr="008D38F8">
        <w:rPr>
          <w:rStyle w:val="Odwoanieprzypisudolnego"/>
          <w:rFonts w:asciiTheme="minorHAnsi" w:hAnsiTheme="minorHAnsi" w:cstheme="minorHAnsi"/>
          <w:color w:val="auto"/>
          <w:sz w:val="20"/>
        </w:rPr>
        <w:footnoteReference w:id="2"/>
      </w:r>
      <w:r w:rsidRPr="008D38F8">
        <w:rPr>
          <w:rFonts w:asciiTheme="minorHAnsi" w:hAnsiTheme="minorHAnsi" w:cstheme="minorHAnsi"/>
          <w:color w:val="auto"/>
          <w:sz w:val="20"/>
        </w:rPr>
        <w:t>:</w:t>
      </w:r>
    </w:p>
    <w:p w14:paraId="2291A989" w14:textId="4FF97F86" w:rsidR="002929B0" w:rsidRPr="002929B0" w:rsidRDefault="002929B0" w:rsidP="002929B0">
      <w:r>
        <w:t xml:space="preserve">Zadanie 1 </w:t>
      </w:r>
    </w:p>
    <w:p w14:paraId="6A4AEEEA" w14:textId="77777777" w:rsidR="000531F4" w:rsidRPr="008D38F8" w:rsidRDefault="000531F4" w:rsidP="000531F4">
      <w:pPr>
        <w:pStyle w:val="Akapitzlist"/>
        <w:spacing w:before="100" w:beforeAutospacing="1" w:after="100" w:afterAutospacing="1" w:line="360" w:lineRule="auto"/>
        <w:ind w:left="0"/>
        <w:rPr>
          <w:rFonts w:asciiTheme="minorHAnsi" w:hAnsiTheme="minorHAnsi" w:cstheme="minorHAnsi"/>
          <w:sz w:val="20"/>
        </w:rPr>
      </w:pPr>
      <w:r w:rsidRPr="008D38F8">
        <w:rPr>
          <w:rFonts w:asciiTheme="minorHAnsi" w:hAnsiTheme="minorHAnsi" w:cstheme="minorHAnsi"/>
          <w:b/>
          <w:sz w:val="20"/>
        </w:rPr>
        <w:t>Cena netto</w:t>
      </w:r>
      <w:r w:rsidRPr="008D38F8">
        <w:rPr>
          <w:rFonts w:asciiTheme="minorHAnsi" w:hAnsiTheme="minorHAnsi" w:cstheme="minorHAnsi"/>
          <w:sz w:val="20"/>
        </w:rPr>
        <w:t xml:space="preserve"> ..................................... </w:t>
      </w:r>
      <w:proofErr w:type="gramStart"/>
      <w:r w:rsidRPr="008D38F8">
        <w:rPr>
          <w:rFonts w:asciiTheme="minorHAnsi" w:hAnsiTheme="minorHAnsi" w:cstheme="minorHAnsi"/>
          <w:b/>
          <w:sz w:val="20"/>
        </w:rPr>
        <w:t>zł</w:t>
      </w:r>
      <w:proofErr w:type="gramEnd"/>
      <w:r w:rsidRPr="008D38F8">
        <w:rPr>
          <w:rFonts w:asciiTheme="minorHAnsi" w:hAnsiTheme="minorHAnsi" w:cstheme="minorHAnsi"/>
          <w:sz w:val="20"/>
        </w:rPr>
        <w:t xml:space="preserve"> (słownie ....................................................................................................... ……………………………………………………………………………………………………………………………………………………………………........)</w:t>
      </w:r>
    </w:p>
    <w:p w14:paraId="57BC803E" w14:textId="77777777" w:rsidR="000531F4" w:rsidRPr="008D38F8" w:rsidRDefault="000531F4" w:rsidP="000531F4">
      <w:pPr>
        <w:pStyle w:val="Akapitzlist"/>
        <w:spacing w:before="100" w:beforeAutospacing="1" w:after="100" w:afterAutospacing="1" w:line="360" w:lineRule="auto"/>
        <w:ind w:left="426" w:hanging="426"/>
        <w:rPr>
          <w:rFonts w:asciiTheme="minorHAnsi" w:hAnsiTheme="minorHAnsi" w:cstheme="minorHAnsi"/>
          <w:sz w:val="20"/>
        </w:rPr>
      </w:pPr>
      <w:r w:rsidRPr="008D38F8">
        <w:rPr>
          <w:rFonts w:asciiTheme="minorHAnsi" w:hAnsiTheme="minorHAnsi" w:cstheme="minorHAnsi"/>
          <w:b/>
          <w:sz w:val="20"/>
        </w:rPr>
        <w:t>Wartość podatku VAT</w:t>
      </w:r>
      <w:r w:rsidRPr="008D38F8">
        <w:rPr>
          <w:rFonts w:asciiTheme="minorHAnsi" w:hAnsiTheme="minorHAnsi" w:cstheme="minorHAnsi"/>
          <w:sz w:val="20"/>
        </w:rPr>
        <w:t xml:space="preserve"> .................. </w:t>
      </w:r>
      <w:proofErr w:type="gramStart"/>
      <w:r w:rsidRPr="008D38F8">
        <w:rPr>
          <w:rFonts w:asciiTheme="minorHAnsi" w:hAnsiTheme="minorHAnsi" w:cstheme="minorHAnsi"/>
          <w:b/>
          <w:sz w:val="20"/>
        </w:rPr>
        <w:t>zł,</w:t>
      </w:r>
      <w:r w:rsidRPr="008D38F8">
        <w:rPr>
          <w:rFonts w:asciiTheme="minorHAnsi" w:hAnsiTheme="minorHAnsi" w:cstheme="minorHAnsi"/>
          <w:sz w:val="20"/>
        </w:rPr>
        <w:t xml:space="preserve">   według</w:t>
      </w:r>
      <w:proofErr w:type="gramEnd"/>
      <w:r w:rsidRPr="008D38F8">
        <w:rPr>
          <w:rFonts w:asciiTheme="minorHAnsi" w:hAnsiTheme="minorHAnsi" w:cstheme="minorHAnsi"/>
          <w:sz w:val="20"/>
        </w:rPr>
        <w:t xml:space="preserve"> stawki ……..…. %</w:t>
      </w:r>
    </w:p>
    <w:p w14:paraId="7590A050" w14:textId="77777777" w:rsidR="000531F4" w:rsidRPr="008D38F8" w:rsidRDefault="000531F4" w:rsidP="000531F4">
      <w:pPr>
        <w:pStyle w:val="Akapitzlist"/>
        <w:spacing w:before="100" w:beforeAutospacing="1" w:after="100" w:afterAutospacing="1" w:line="360" w:lineRule="auto"/>
        <w:ind w:left="0"/>
        <w:rPr>
          <w:rFonts w:asciiTheme="minorHAnsi" w:hAnsiTheme="minorHAnsi" w:cstheme="minorHAnsi"/>
          <w:sz w:val="20"/>
        </w:rPr>
      </w:pPr>
      <w:r w:rsidRPr="008D38F8">
        <w:rPr>
          <w:rFonts w:asciiTheme="minorHAnsi" w:hAnsiTheme="minorHAnsi" w:cstheme="minorHAnsi"/>
          <w:b/>
          <w:sz w:val="20"/>
        </w:rPr>
        <w:t>Cena brutto</w:t>
      </w:r>
      <w:r w:rsidRPr="008D38F8">
        <w:rPr>
          <w:rFonts w:asciiTheme="minorHAnsi" w:hAnsiTheme="minorHAnsi" w:cstheme="minorHAnsi"/>
          <w:sz w:val="20"/>
        </w:rPr>
        <w:t xml:space="preserve"> ................................. </w:t>
      </w:r>
      <w:proofErr w:type="gramStart"/>
      <w:r w:rsidRPr="008D38F8">
        <w:rPr>
          <w:rFonts w:asciiTheme="minorHAnsi" w:hAnsiTheme="minorHAnsi" w:cstheme="minorHAnsi"/>
          <w:b/>
          <w:sz w:val="20"/>
        </w:rPr>
        <w:t>zł</w:t>
      </w:r>
      <w:proofErr w:type="gramEnd"/>
      <w:r w:rsidRPr="008D38F8">
        <w:rPr>
          <w:rFonts w:asciiTheme="minorHAnsi" w:hAnsiTheme="minorHAnsi" w:cstheme="minorHAnsi"/>
          <w:sz w:val="20"/>
        </w:rPr>
        <w:t xml:space="preserve"> (słownie ........................................................................................................... ……………………………………………………………………………………………………………………………………………………………………........)</w:t>
      </w:r>
    </w:p>
    <w:p w14:paraId="48631C71" w14:textId="77777777" w:rsidR="000531F4" w:rsidRDefault="000531F4" w:rsidP="000531F4">
      <w:pPr>
        <w:pStyle w:val="Akapitzlist"/>
        <w:spacing w:before="100" w:beforeAutospacing="1" w:after="100" w:afterAutospacing="1" w:line="360" w:lineRule="auto"/>
        <w:ind w:left="0"/>
        <w:rPr>
          <w:rFonts w:asciiTheme="minorHAnsi" w:hAnsiTheme="minorHAnsi" w:cstheme="minorHAnsi"/>
          <w:sz w:val="20"/>
        </w:rPr>
      </w:pPr>
      <w:r w:rsidRPr="008D38F8">
        <w:rPr>
          <w:rFonts w:asciiTheme="minorHAnsi" w:hAnsiTheme="minorHAnsi" w:cstheme="minorHAnsi"/>
          <w:sz w:val="20"/>
        </w:rPr>
        <w:t>Na łączną cenę przedmiotu Zamówienia składają się ceny jednostkowe przedstawione w poniższej tabeli:</w:t>
      </w:r>
    </w:p>
    <w:tbl>
      <w:tblPr>
        <w:tblW w:w="8359" w:type="dxa"/>
        <w:jc w:val="center"/>
        <w:tblCellMar>
          <w:left w:w="70" w:type="dxa"/>
          <w:right w:w="70" w:type="dxa"/>
        </w:tblCellMar>
        <w:tblLook w:val="04A0" w:firstRow="1" w:lastRow="0" w:firstColumn="1" w:lastColumn="0" w:noHBand="0" w:noVBand="1"/>
      </w:tblPr>
      <w:tblGrid>
        <w:gridCol w:w="460"/>
        <w:gridCol w:w="2370"/>
        <w:gridCol w:w="709"/>
        <w:gridCol w:w="1276"/>
        <w:gridCol w:w="1134"/>
        <w:gridCol w:w="1134"/>
        <w:gridCol w:w="1276"/>
      </w:tblGrid>
      <w:tr w:rsidR="000531F4" w:rsidRPr="00AC67FC" w14:paraId="31AA85DA" w14:textId="77777777" w:rsidTr="00157DAB">
        <w:trPr>
          <w:trHeight w:val="48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6ECCD" w14:textId="77777777" w:rsidR="000531F4" w:rsidRPr="00AC67FC" w:rsidRDefault="000531F4" w:rsidP="00157DAB">
            <w:pPr>
              <w:spacing w:line="240" w:lineRule="auto"/>
              <w:jc w:val="left"/>
              <w:rPr>
                <w:rFonts w:ascii="Calibri" w:hAnsi="Calibri" w:cs="Calibri"/>
                <w:color w:val="000000"/>
                <w:sz w:val="18"/>
                <w:szCs w:val="18"/>
                <w:lang w:eastAsia="pl-PL"/>
              </w:rPr>
            </w:pPr>
            <w:r w:rsidRPr="00AC67FC">
              <w:rPr>
                <w:rFonts w:ascii="Calibri" w:hAnsi="Calibri" w:cs="Calibri"/>
                <w:color w:val="000000"/>
                <w:sz w:val="18"/>
                <w:szCs w:val="18"/>
                <w:lang w:eastAsia="pl-PL"/>
              </w:rPr>
              <w:lastRenderedPageBreak/>
              <w:t> </w:t>
            </w:r>
          </w:p>
        </w:tc>
        <w:tc>
          <w:tcPr>
            <w:tcW w:w="2370" w:type="dxa"/>
            <w:tcBorders>
              <w:top w:val="single" w:sz="4" w:space="0" w:color="auto"/>
              <w:left w:val="nil"/>
              <w:bottom w:val="single" w:sz="4" w:space="0" w:color="auto"/>
              <w:right w:val="single" w:sz="4" w:space="0" w:color="auto"/>
            </w:tcBorders>
            <w:shd w:val="clear" w:color="000000" w:fill="BDD7EE"/>
            <w:noWrap/>
            <w:vAlign w:val="center"/>
            <w:hideMark/>
          </w:tcPr>
          <w:p w14:paraId="44F72E78" w14:textId="77777777" w:rsidR="000531F4" w:rsidRPr="00AC67FC" w:rsidRDefault="000531F4" w:rsidP="00157DAB">
            <w:pPr>
              <w:spacing w:line="240" w:lineRule="auto"/>
              <w:jc w:val="center"/>
              <w:rPr>
                <w:rFonts w:ascii="Calibri" w:hAnsi="Calibri" w:cs="Calibri"/>
                <w:color w:val="000000"/>
                <w:sz w:val="18"/>
                <w:szCs w:val="18"/>
                <w:lang w:eastAsia="pl-PL"/>
              </w:rPr>
            </w:pPr>
            <w:r w:rsidRPr="00664DDD">
              <w:rPr>
                <w:rFonts w:ascii="Calibri" w:hAnsi="Calibri" w:cs="Calibri"/>
                <w:color w:val="000000"/>
                <w:sz w:val="18"/>
                <w:szCs w:val="18"/>
                <w:lang w:eastAsia="pl-PL"/>
              </w:rPr>
              <w:t>Nazwa przedmiotu zamówienia</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9BE7BB2" w14:textId="77777777" w:rsidR="000531F4" w:rsidRPr="00D17DAF" w:rsidRDefault="000531F4" w:rsidP="00157DAB">
            <w:pPr>
              <w:spacing w:line="240" w:lineRule="auto"/>
              <w:jc w:val="center"/>
              <w:rPr>
                <w:rFonts w:ascii="Calibri" w:hAnsi="Calibri" w:cs="Calibri"/>
                <w:color w:val="000000"/>
                <w:sz w:val="18"/>
                <w:szCs w:val="18"/>
                <w:lang w:eastAsia="pl-PL"/>
              </w:rPr>
            </w:pPr>
            <w:r w:rsidRPr="00D17DAF">
              <w:rPr>
                <w:rFonts w:ascii="Calibri" w:hAnsi="Calibri" w:cs="Calibri"/>
                <w:color w:val="000000"/>
                <w:sz w:val="18"/>
                <w:szCs w:val="18"/>
                <w:lang w:eastAsia="pl-PL"/>
              </w:rPr>
              <w:t>Ilość</w:t>
            </w:r>
          </w:p>
          <w:p w14:paraId="7B9C4E27" w14:textId="3783FB5A" w:rsidR="000531F4" w:rsidRPr="00AC67FC" w:rsidRDefault="000531F4" w:rsidP="00A93A31">
            <w:pPr>
              <w:spacing w:line="240" w:lineRule="auto"/>
              <w:jc w:val="center"/>
              <w:rPr>
                <w:rFonts w:ascii="Calibri" w:hAnsi="Calibri" w:cs="Calibri"/>
                <w:color w:val="000000"/>
                <w:sz w:val="18"/>
                <w:szCs w:val="18"/>
                <w:lang w:eastAsia="pl-PL"/>
              </w:rPr>
            </w:pPr>
            <w:r w:rsidRPr="00D17DAF">
              <w:rPr>
                <w:rFonts w:ascii="Calibri" w:hAnsi="Calibri" w:cs="Calibri"/>
                <w:color w:val="000000"/>
                <w:sz w:val="18"/>
                <w:szCs w:val="18"/>
                <w:lang w:eastAsia="pl-PL"/>
              </w:rPr>
              <w:t>[</w:t>
            </w:r>
            <w:r w:rsidR="00A93A31">
              <w:rPr>
                <w:rFonts w:ascii="Calibri" w:hAnsi="Calibri" w:cs="Calibri"/>
                <w:color w:val="000000"/>
                <w:sz w:val="18"/>
                <w:szCs w:val="18"/>
                <w:lang w:eastAsia="pl-PL"/>
              </w:rPr>
              <w:t>m</w:t>
            </w:r>
            <w:r w:rsidRPr="00D17DAF">
              <w:rPr>
                <w:rFonts w:ascii="Calibri" w:hAnsi="Calibri" w:cs="Calibri"/>
                <w:color w:val="000000"/>
                <w:sz w:val="18"/>
                <w:szCs w:val="18"/>
                <w:lang w:eastAsia="pl-PL"/>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66F1CFD" w14:textId="77777777" w:rsidR="000531F4" w:rsidRPr="00AC67FC" w:rsidRDefault="000531F4" w:rsidP="00157DAB">
            <w:pPr>
              <w:spacing w:line="240" w:lineRule="auto"/>
              <w:jc w:val="center"/>
              <w:rPr>
                <w:rFonts w:ascii="Calibri" w:hAnsi="Calibri" w:cs="Calibri"/>
                <w:color w:val="000000"/>
                <w:sz w:val="18"/>
                <w:szCs w:val="18"/>
                <w:lang w:eastAsia="pl-PL"/>
              </w:rPr>
            </w:pPr>
            <w:r w:rsidRPr="00AC67FC">
              <w:rPr>
                <w:rFonts w:ascii="Calibri" w:hAnsi="Calibri" w:cs="Calibri"/>
                <w:color w:val="000000"/>
                <w:sz w:val="18"/>
                <w:szCs w:val="18"/>
                <w:lang w:eastAsia="pl-PL"/>
              </w:rPr>
              <w:t>Cena jednostkowa netto (zł)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FB7E243" w14:textId="77777777" w:rsidR="000531F4" w:rsidRPr="00AC67FC" w:rsidRDefault="000531F4" w:rsidP="00157DAB">
            <w:pPr>
              <w:spacing w:line="240" w:lineRule="auto"/>
              <w:jc w:val="center"/>
              <w:rPr>
                <w:rFonts w:ascii="Calibri" w:hAnsi="Calibri" w:cs="Calibri"/>
                <w:color w:val="000000"/>
                <w:sz w:val="18"/>
                <w:szCs w:val="18"/>
                <w:lang w:eastAsia="pl-PL"/>
              </w:rPr>
            </w:pPr>
            <w:r w:rsidRPr="00AC67FC">
              <w:rPr>
                <w:rFonts w:ascii="Calibri" w:hAnsi="Calibri" w:cs="Calibri"/>
                <w:color w:val="000000"/>
                <w:sz w:val="18"/>
                <w:szCs w:val="18"/>
                <w:lang w:eastAsia="pl-PL"/>
              </w:rPr>
              <w:t>Wartość netto (zł)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C7001B4" w14:textId="77777777" w:rsidR="000531F4" w:rsidRPr="00AC67FC" w:rsidRDefault="000531F4" w:rsidP="00157DAB">
            <w:pPr>
              <w:spacing w:line="240" w:lineRule="auto"/>
              <w:jc w:val="center"/>
              <w:rPr>
                <w:rFonts w:ascii="Calibri" w:hAnsi="Calibri" w:cs="Calibri"/>
                <w:color w:val="000000"/>
                <w:sz w:val="18"/>
                <w:szCs w:val="18"/>
                <w:lang w:eastAsia="pl-PL"/>
              </w:rPr>
            </w:pPr>
            <w:r w:rsidRPr="00AC67FC">
              <w:rPr>
                <w:rFonts w:ascii="Calibri" w:hAnsi="Calibri" w:cs="Calibri"/>
                <w:color w:val="000000"/>
                <w:sz w:val="18"/>
                <w:szCs w:val="18"/>
                <w:lang w:eastAsia="pl-PL"/>
              </w:rPr>
              <w:t>Podatek VAT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FFE164E" w14:textId="77777777" w:rsidR="000531F4" w:rsidRPr="00AC67FC" w:rsidRDefault="000531F4" w:rsidP="00157DAB">
            <w:pPr>
              <w:spacing w:line="240" w:lineRule="auto"/>
              <w:jc w:val="center"/>
              <w:rPr>
                <w:rFonts w:ascii="Calibri" w:hAnsi="Calibri" w:cs="Calibri"/>
                <w:color w:val="000000"/>
                <w:sz w:val="18"/>
                <w:szCs w:val="18"/>
                <w:lang w:eastAsia="pl-PL"/>
              </w:rPr>
            </w:pPr>
            <w:r w:rsidRPr="00AC67FC">
              <w:rPr>
                <w:rFonts w:ascii="Calibri" w:hAnsi="Calibri" w:cs="Calibri"/>
                <w:color w:val="000000"/>
                <w:sz w:val="18"/>
                <w:szCs w:val="18"/>
                <w:lang w:eastAsia="pl-PL"/>
              </w:rPr>
              <w:t>Wartość brutto (zł)</w:t>
            </w:r>
          </w:p>
        </w:tc>
      </w:tr>
      <w:tr w:rsidR="000531F4" w:rsidRPr="00AC67FC" w14:paraId="7BFAB335" w14:textId="77777777" w:rsidTr="00157DAB">
        <w:trPr>
          <w:trHeight w:val="72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5DDDC07" w14:textId="77777777" w:rsidR="000531F4" w:rsidRPr="00AC67FC" w:rsidRDefault="000531F4" w:rsidP="00157DAB">
            <w:pPr>
              <w:spacing w:line="240" w:lineRule="auto"/>
              <w:jc w:val="left"/>
              <w:rPr>
                <w:rFonts w:ascii="Calibri" w:hAnsi="Calibri" w:cs="Calibri"/>
                <w:color w:val="000000"/>
                <w:sz w:val="18"/>
                <w:szCs w:val="18"/>
                <w:lang w:eastAsia="pl-PL"/>
              </w:rPr>
            </w:pPr>
            <w:r w:rsidRPr="00AC67FC">
              <w:rPr>
                <w:rFonts w:ascii="Calibri" w:hAnsi="Calibri" w:cs="Calibri"/>
                <w:color w:val="000000"/>
                <w:sz w:val="18"/>
                <w:szCs w:val="18"/>
                <w:lang w:eastAsia="pl-PL"/>
              </w:rPr>
              <w:t> </w:t>
            </w:r>
          </w:p>
        </w:tc>
        <w:tc>
          <w:tcPr>
            <w:tcW w:w="2370" w:type="dxa"/>
            <w:tcBorders>
              <w:top w:val="nil"/>
              <w:left w:val="nil"/>
              <w:bottom w:val="single" w:sz="4" w:space="0" w:color="auto"/>
              <w:right w:val="single" w:sz="4" w:space="0" w:color="auto"/>
            </w:tcBorders>
            <w:shd w:val="clear" w:color="000000" w:fill="FFFFFF"/>
            <w:noWrap/>
            <w:vAlign w:val="bottom"/>
            <w:hideMark/>
          </w:tcPr>
          <w:p w14:paraId="5B4EDE98" w14:textId="77777777" w:rsidR="000531F4" w:rsidRPr="00AC67FC" w:rsidRDefault="000531F4" w:rsidP="00157DAB">
            <w:pPr>
              <w:spacing w:line="240" w:lineRule="auto"/>
              <w:jc w:val="left"/>
              <w:rPr>
                <w:rFonts w:ascii="Calibri" w:hAnsi="Calibri" w:cs="Calibri"/>
                <w:color w:val="000000"/>
                <w:sz w:val="18"/>
                <w:szCs w:val="18"/>
                <w:lang w:eastAsia="pl-PL"/>
              </w:rPr>
            </w:pPr>
            <w:r w:rsidRPr="00AC67FC">
              <w:rPr>
                <w:rFonts w:ascii="Calibri" w:hAnsi="Calibri" w:cs="Calibri"/>
                <w:color w:val="000000"/>
                <w:sz w:val="18"/>
                <w:szCs w:val="18"/>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7BBE5657" w14:textId="77777777" w:rsidR="000531F4" w:rsidRPr="00AC67FC" w:rsidRDefault="000531F4" w:rsidP="00157DAB">
            <w:pPr>
              <w:spacing w:line="240" w:lineRule="auto"/>
              <w:jc w:val="center"/>
              <w:rPr>
                <w:rFonts w:ascii="Calibri" w:hAnsi="Calibri" w:cs="Calibri"/>
                <w:color w:val="000000"/>
                <w:sz w:val="18"/>
                <w:szCs w:val="18"/>
                <w:lang w:eastAsia="pl-PL"/>
              </w:rPr>
            </w:pPr>
            <w:r w:rsidRPr="00AC67FC">
              <w:rPr>
                <w:rFonts w:ascii="Calibri" w:hAnsi="Calibri" w:cs="Calibri"/>
                <w:color w:val="000000"/>
                <w:sz w:val="18"/>
                <w:szCs w:val="18"/>
                <w:lang w:eastAsia="pl-PL"/>
              </w:rPr>
              <w:t>3</w:t>
            </w:r>
          </w:p>
        </w:tc>
        <w:tc>
          <w:tcPr>
            <w:tcW w:w="1276" w:type="dxa"/>
            <w:tcBorders>
              <w:top w:val="nil"/>
              <w:left w:val="nil"/>
              <w:bottom w:val="single" w:sz="4" w:space="0" w:color="auto"/>
              <w:right w:val="single" w:sz="4" w:space="0" w:color="auto"/>
            </w:tcBorders>
            <w:shd w:val="clear" w:color="auto" w:fill="auto"/>
            <w:vAlign w:val="center"/>
            <w:hideMark/>
          </w:tcPr>
          <w:p w14:paraId="500341BD" w14:textId="77777777" w:rsidR="000531F4" w:rsidRPr="00AC67FC" w:rsidRDefault="000531F4" w:rsidP="00157DAB">
            <w:pPr>
              <w:spacing w:line="240" w:lineRule="auto"/>
              <w:jc w:val="center"/>
              <w:rPr>
                <w:rFonts w:ascii="Calibri" w:hAnsi="Calibri" w:cs="Calibri"/>
                <w:color w:val="000000"/>
                <w:sz w:val="18"/>
                <w:szCs w:val="18"/>
                <w:lang w:eastAsia="pl-PL"/>
              </w:rPr>
            </w:pPr>
            <w:r w:rsidRPr="00AC67FC">
              <w:rPr>
                <w:rFonts w:ascii="Calibri" w:hAnsi="Calibri" w:cs="Calibri"/>
                <w:color w:val="000000"/>
                <w:sz w:val="18"/>
                <w:szCs w:val="18"/>
                <w:lang w:eastAsia="pl-PL"/>
              </w:rPr>
              <w:t>4</w:t>
            </w:r>
          </w:p>
        </w:tc>
        <w:tc>
          <w:tcPr>
            <w:tcW w:w="1134" w:type="dxa"/>
            <w:tcBorders>
              <w:top w:val="nil"/>
              <w:left w:val="nil"/>
              <w:bottom w:val="single" w:sz="4" w:space="0" w:color="auto"/>
              <w:right w:val="single" w:sz="4" w:space="0" w:color="auto"/>
            </w:tcBorders>
            <w:shd w:val="clear" w:color="auto" w:fill="auto"/>
            <w:vAlign w:val="center"/>
            <w:hideMark/>
          </w:tcPr>
          <w:p w14:paraId="27FDCC80" w14:textId="4E44A031" w:rsidR="000531F4" w:rsidRPr="00AC67FC" w:rsidRDefault="000531F4" w:rsidP="002B5780">
            <w:pPr>
              <w:spacing w:line="240" w:lineRule="auto"/>
              <w:jc w:val="center"/>
              <w:rPr>
                <w:rFonts w:ascii="Calibri" w:hAnsi="Calibri" w:cs="Calibri"/>
                <w:color w:val="000000"/>
                <w:sz w:val="18"/>
                <w:szCs w:val="18"/>
                <w:lang w:eastAsia="pl-PL"/>
              </w:rPr>
            </w:pPr>
            <w:proofErr w:type="gramStart"/>
            <w:r w:rsidRPr="00AC67FC">
              <w:rPr>
                <w:rFonts w:ascii="Calibri" w:hAnsi="Calibri" w:cs="Calibri"/>
                <w:color w:val="000000"/>
                <w:sz w:val="18"/>
                <w:szCs w:val="18"/>
                <w:lang w:eastAsia="pl-PL"/>
              </w:rPr>
              <w:t>5                                       (kol</w:t>
            </w:r>
            <w:proofErr w:type="gramEnd"/>
            <w:r w:rsidRPr="00AC67FC">
              <w:rPr>
                <w:rFonts w:ascii="Calibri" w:hAnsi="Calibri" w:cs="Calibri"/>
                <w:color w:val="000000"/>
                <w:sz w:val="18"/>
                <w:szCs w:val="18"/>
                <w:lang w:eastAsia="pl-PL"/>
              </w:rPr>
              <w:t xml:space="preserve">. </w:t>
            </w:r>
            <w:r w:rsidR="002B5780">
              <w:rPr>
                <w:rFonts w:ascii="Calibri" w:hAnsi="Calibri" w:cs="Calibri"/>
                <w:color w:val="000000"/>
                <w:sz w:val="18"/>
                <w:szCs w:val="18"/>
                <w:lang w:eastAsia="pl-PL"/>
              </w:rPr>
              <w:t>3</w:t>
            </w:r>
            <w:r w:rsidRPr="00AC67FC">
              <w:rPr>
                <w:rFonts w:ascii="Calibri" w:hAnsi="Calibri" w:cs="Calibri"/>
                <w:color w:val="000000"/>
                <w:sz w:val="18"/>
                <w:szCs w:val="18"/>
                <w:lang w:eastAsia="pl-PL"/>
              </w:rPr>
              <w:t xml:space="preserve"> x kol. 4)</w:t>
            </w:r>
          </w:p>
        </w:tc>
        <w:tc>
          <w:tcPr>
            <w:tcW w:w="1134" w:type="dxa"/>
            <w:tcBorders>
              <w:top w:val="nil"/>
              <w:left w:val="nil"/>
              <w:bottom w:val="single" w:sz="4" w:space="0" w:color="auto"/>
              <w:right w:val="single" w:sz="4" w:space="0" w:color="auto"/>
            </w:tcBorders>
            <w:shd w:val="clear" w:color="auto" w:fill="auto"/>
            <w:vAlign w:val="center"/>
            <w:hideMark/>
          </w:tcPr>
          <w:p w14:paraId="4E9B0000" w14:textId="77777777" w:rsidR="000531F4" w:rsidRPr="00AC67FC" w:rsidRDefault="000531F4" w:rsidP="00157DAB">
            <w:pPr>
              <w:spacing w:line="240" w:lineRule="auto"/>
              <w:jc w:val="center"/>
              <w:rPr>
                <w:rFonts w:ascii="Calibri" w:hAnsi="Calibri" w:cs="Calibri"/>
                <w:color w:val="000000"/>
                <w:sz w:val="18"/>
                <w:szCs w:val="18"/>
                <w:lang w:eastAsia="pl-PL"/>
              </w:rPr>
            </w:pPr>
            <w:r w:rsidRPr="00AC67FC">
              <w:rPr>
                <w:rFonts w:ascii="Calibri" w:hAnsi="Calibri" w:cs="Calibri"/>
                <w:color w:val="000000"/>
                <w:sz w:val="18"/>
                <w:szCs w:val="18"/>
                <w:lang w:eastAsia="pl-PL"/>
              </w:rPr>
              <w:t>6</w:t>
            </w:r>
          </w:p>
        </w:tc>
        <w:tc>
          <w:tcPr>
            <w:tcW w:w="1276" w:type="dxa"/>
            <w:tcBorders>
              <w:top w:val="nil"/>
              <w:left w:val="nil"/>
              <w:bottom w:val="single" w:sz="4" w:space="0" w:color="auto"/>
              <w:right w:val="single" w:sz="4" w:space="0" w:color="auto"/>
            </w:tcBorders>
            <w:shd w:val="clear" w:color="auto" w:fill="auto"/>
            <w:vAlign w:val="center"/>
            <w:hideMark/>
          </w:tcPr>
          <w:p w14:paraId="2B5BCE00" w14:textId="77777777" w:rsidR="000531F4" w:rsidRPr="00AC67FC" w:rsidRDefault="000531F4" w:rsidP="00157DAB">
            <w:pPr>
              <w:spacing w:line="240" w:lineRule="auto"/>
              <w:jc w:val="center"/>
              <w:rPr>
                <w:rFonts w:ascii="Calibri" w:hAnsi="Calibri" w:cs="Calibri"/>
                <w:color w:val="000000"/>
                <w:sz w:val="18"/>
                <w:szCs w:val="18"/>
                <w:lang w:eastAsia="pl-PL"/>
              </w:rPr>
            </w:pPr>
            <w:proofErr w:type="gramStart"/>
            <w:r w:rsidRPr="00AC67FC">
              <w:rPr>
                <w:rFonts w:ascii="Calibri" w:hAnsi="Calibri" w:cs="Calibri"/>
                <w:color w:val="000000"/>
                <w:sz w:val="18"/>
                <w:szCs w:val="18"/>
                <w:lang w:eastAsia="pl-PL"/>
              </w:rPr>
              <w:t xml:space="preserve">7                                                 </w:t>
            </w:r>
            <w:proofErr w:type="gramEnd"/>
            <w:r w:rsidRPr="00AC67FC">
              <w:rPr>
                <w:rFonts w:ascii="Calibri" w:hAnsi="Calibri" w:cs="Calibri"/>
                <w:color w:val="000000"/>
                <w:sz w:val="18"/>
                <w:szCs w:val="18"/>
                <w:lang w:eastAsia="pl-PL"/>
              </w:rPr>
              <w:t xml:space="preserve"> (kol.5 + kol.6)</w:t>
            </w:r>
          </w:p>
        </w:tc>
      </w:tr>
      <w:tr w:rsidR="00F561C6" w:rsidRPr="00AC67FC" w14:paraId="5938E7B2" w14:textId="77777777" w:rsidTr="00D62A5E">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5BB9F6F5" w14:textId="77777777" w:rsidR="00F561C6" w:rsidRPr="005E1C52" w:rsidRDefault="00F561C6" w:rsidP="00F561C6">
            <w:pPr>
              <w:spacing w:line="240" w:lineRule="auto"/>
              <w:jc w:val="left"/>
              <w:rPr>
                <w:rFonts w:asciiTheme="minorHAnsi" w:hAnsiTheme="minorHAnsi" w:cstheme="minorHAnsi"/>
                <w:color w:val="000000"/>
                <w:sz w:val="18"/>
                <w:szCs w:val="18"/>
                <w:lang w:eastAsia="pl-PL"/>
              </w:rPr>
            </w:pPr>
            <w:r w:rsidRPr="005E1C52">
              <w:rPr>
                <w:rFonts w:asciiTheme="minorHAnsi" w:hAnsiTheme="minorHAnsi" w:cstheme="minorHAnsi"/>
                <w:sz w:val="18"/>
                <w:szCs w:val="18"/>
              </w:rPr>
              <w:t>1</w:t>
            </w:r>
          </w:p>
        </w:tc>
        <w:tc>
          <w:tcPr>
            <w:tcW w:w="2370" w:type="dxa"/>
            <w:tcBorders>
              <w:top w:val="nil"/>
              <w:left w:val="nil"/>
              <w:bottom w:val="single" w:sz="4" w:space="0" w:color="auto"/>
              <w:right w:val="single" w:sz="4" w:space="0" w:color="auto"/>
            </w:tcBorders>
            <w:shd w:val="clear" w:color="auto" w:fill="auto"/>
            <w:noWrap/>
          </w:tcPr>
          <w:p w14:paraId="0843F4D7" w14:textId="6BF1C411" w:rsidR="00F561C6" w:rsidRPr="005E1C52" w:rsidRDefault="002929B0" w:rsidP="00A93A31">
            <w:pPr>
              <w:spacing w:line="240" w:lineRule="auto"/>
              <w:jc w:val="left"/>
              <w:rPr>
                <w:rFonts w:asciiTheme="minorHAnsi" w:hAnsiTheme="minorHAnsi" w:cstheme="minorHAnsi"/>
                <w:color w:val="000000"/>
                <w:sz w:val="18"/>
                <w:szCs w:val="18"/>
                <w:lang w:eastAsia="pl-PL"/>
              </w:rPr>
            </w:pPr>
            <w:r w:rsidRPr="002929B0">
              <w:rPr>
                <w:rFonts w:asciiTheme="minorHAnsi" w:hAnsiTheme="minorHAnsi" w:cstheme="minorHAnsi"/>
                <w:sz w:val="18"/>
                <w:szCs w:val="18"/>
              </w:rPr>
              <w:t>Trzewiki letnie</w:t>
            </w:r>
          </w:p>
        </w:tc>
        <w:tc>
          <w:tcPr>
            <w:tcW w:w="709" w:type="dxa"/>
            <w:tcBorders>
              <w:top w:val="nil"/>
              <w:left w:val="nil"/>
              <w:bottom w:val="single" w:sz="4" w:space="0" w:color="auto"/>
              <w:right w:val="single" w:sz="4" w:space="0" w:color="auto"/>
            </w:tcBorders>
            <w:shd w:val="clear" w:color="auto" w:fill="auto"/>
            <w:noWrap/>
            <w:vAlign w:val="center"/>
          </w:tcPr>
          <w:p w14:paraId="32149BCC" w14:textId="7F17127E" w:rsidR="00F561C6" w:rsidRPr="005E1C52" w:rsidRDefault="002929B0" w:rsidP="002929B0">
            <w:pPr>
              <w:spacing w:line="240" w:lineRule="auto"/>
              <w:jc w:val="center"/>
              <w:rPr>
                <w:rFonts w:asciiTheme="minorHAnsi" w:hAnsiTheme="minorHAnsi" w:cstheme="minorHAnsi"/>
                <w:color w:val="000000"/>
                <w:sz w:val="18"/>
                <w:szCs w:val="18"/>
                <w:lang w:eastAsia="pl-PL"/>
              </w:rPr>
            </w:pPr>
            <w:r>
              <w:rPr>
                <w:rFonts w:asciiTheme="minorHAnsi" w:hAnsiTheme="minorHAnsi" w:cstheme="minorHAnsi"/>
                <w:sz w:val="18"/>
                <w:szCs w:val="18"/>
              </w:rPr>
              <w:t>642</w:t>
            </w:r>
          </w:p>
        </w:tc>
        <w:tc>
          <w:tcPr>
            <w:tcW w:w="1276" w:type="dxa"/>
            <w:tcBorders>
              <w:top w:val="nil"/>
              <w:left w:val="nil"/>
              <w:bottom w:val="single" w:sz="4" w:space="0" w:color="auto"/>
              <w:right w:val="single" w:sz="4" w:space="0" w:color="auto"/>
            </w:tcBorders>
            <w:shd w:val="clear" w:color="auto" w:fill="auto"/>
            <w:noWrap/>
            <w:vAlign w:val="center"/>
            <w:hideMark/>
          </w:tcPr>
          <w:p w14:paraId="5BA9A3B8" w14:textId="77777777" w:rsidR="00F561C6" w:rsidRPr="005E1C52" w:rsidRDefault="00F561C6" w:rsidP="00F561C6">
            <w:pPr>
              <w:spacing w:line="240" w:lineRule="auto"/>
              <w:jc w:val="left"/>
              <w:rPr>
                <w:rFonts w:asciiTheme="minorHAnsi" w:hAnsiTheme="minorHAnsi" w:cstheme="minorHAnsi"/>
                <w:color w:val="000000"/>
                <w:sz w:val="18"/>
                <w:szCs w:val="18"/>
                <w:lang w:eastAsia="pl-PL"/>
              </w:rPr>
            </w:pPr>
            <w:r w:rsidRPr="005E1C52">
              <w:rPr>
                <w:rFonts w:asciiTheme="minorHAnsi" w:hAnsiTheme="minorHAnsi" w:cstheme="minorHAnsi"/>
                <w:color w:val="000000"/>
                <w:sz w:val="18"/>
                <w:szCs w:val="18"/>
                <w:lang w:eastAsia="pl-PL"/>
              </w:rPr>
              <w:t> </w:t>
            </w:r>
          </w:p>
        </w:tc>
        <w:tc>
          <w:tcPr>
            <w:tcW w:w="1134" w:type="dxa"/>
            <w:tcBorders>
              <w:top w:val="nil"/>
              <w:left w:val="nil"/>
              <w:bottom w:val="single" w:sz="4" w:space="0" w:color="auto"/>
              <w:right w:val="single" w:sz="4" w:space="0" w:color="auto"/>
            </w:tcBorders>
            <w:shd w:val="clear" w:color="auto" w:fill="auto"/>
            <w:noWrap/>
            <w:vAlign w:val="center"/>
            <w:hideMark/>
          </w:tcPr>
          <w:p w14:paraId="15FAB60B" w14:textId="77777777" w:rsidR="00F561C6" w:rsidRPr="00AC67FC" w:rsidRDefault="00F561C6" w:rsidP="00F561C6">
            <w:pPr>
              <w:spacing w:line="240" w:lineRule="auto"/>
              <w:jc w:val="left"/>
              <w:rPr>
                <w:rFonts w:ascii="Calibri" w:hAnsi="Calibri" w:cs="Calibri"/>
                <w:color w:val="000000"/>
                <w:sz w:val="18"/>
                <w:szCs w:val="18"/>
                <w:lang w:eastAsia="pl-PL"/>
              </w:rPr>
            </w:pPr>
            <w:r w:rsidRPr="00AC67FC">
              <w:rPr>
                <w:rFonts w:ascii="Calibri" w:hAnsi="Calibri" w:cs="Calibri"/>
                <w:color w:val="000000"/>
                <w:sz w:val="18"/>
                <w:szCs w:val="18"/>
                <w:lang w:eastAsia="pl-PL"/>
              </w:rPr>
              <w:t> </w:t>
            </w:r>
          </w:p>
        </w:tc>
        <w:tc>
          <w:tcPr>
            <w:tcW w:w="1134" w:type="dxa"/>
            <w:tcBorders>
              <w:top w:val="nil"/>
              <w:left w:val="nil"/>
              <w:bottom w:val="single" w:sz="4" w:space="0" w:color="auto"/>
              <w:right w:val="single" w:sz="4" w:space="0" w:color="auto"/>
            </w:tcBorders>
            <w:shd w:val="clear" w:color="auto" w:fill="auto"/>
            <w:noWrap/>
            <w:vAlign w:val="center"/>
            <w:hideMark/>
          </w:tcPr>
          <w:p w14:paraId="4E268290" w14:textId="77777777" w:rsidR="00F561C6" w:rsidRPr="00AC67FC" w:rsidRDefault="00F561C6" w:rsidP="00F561C6">
            <w:pPr>
              <w:spacing w:line="240" w:lineRule="auto"/>
              <w:jc w:val="left"/>
              <w:rPr>
                <w:rFonts w:ascii="Calibri" w:hAnsi="Calibri" w:cs="Calibri"/>
                <w:color w:val="000000"/>
                <w:sz w:val="18"/>
                <w:szCs w:val="18"/>
                <w:lang w:eastAsia="pl-PL"/>
              </w:rPr>
            </w:pPr>
            <w:r w:rsidRPr="00AC67FC">
              <w:rPr>
                <w:rFonts w:ascii="Calibri" w:hAnsi="Calibri" w:cs="Calibri"/>
                <w:color w:val="000000"/>
                <w:sz w:val="18"/>
                <w:szCs w:val="18"/>
                <w:lang w:eastAsia="pl-PL"/>
              </w:rPr>
              <w:t> </w:t>
            </w:r>
          </w:p>
        </w:tc>
        <w:tc>
          <w:tcPr>
            <w:tcW w:w="1276" w:type="dxa"/>
            <w:tcBorders>
              <w:top w:val="nil"/>
              <w:left w:val="nil"/>
              <w:bottom w:val="single" w:sz="4" w:space="0" w:color="auto"/>
              <w:right w:val="single" w:sz="4" w:space="0" w:color="auto"/>
            </w:tcBorders>
            <w:shd w:val="clear" w:color="auto" w:fill="auto"/>
            <w:noWrap/>
            <w:vAlign w:val="center"/>
            <w:hideMark/>
          </w:tcPr>
          <w:p w14:paraId="366B9B7D" w14:textId="77777777" w:rsidR="00F561C6" w:rsidRPr="00AC67FC" w:rsidRDefault="00F561C6" w:rsidP="00F561C6">
            <w:pPr>
              <w:spacing w:line="240" w:lineRule="auto"/>
              <w:jc w:val="left"/>
              <w:rPr>
                <w:rFonts w:ascii="Calibri" w:hAnsi="Calibri" w:cs="Calibri"/>
                <w:color w:val="000000"/>
                <w:sz w:val="18"/>
                <w:szCs w:val="18"/>
                <w:lang w:eastAsia="pl-PL"/>
              </w:rPr>
            </w:pPr>
            <w:r w:rsidRPr="00AC67FC">
              <w:rPr>
                <w:rFonts w:ascii="Calibri" w:hAnsi="Calibri" w:cs="Calibri"/>
                <w:color w:val="000000"/>
                <w:sz w:val="18"/>
                <w:szCs w:val="18"/>
                <w:lang w:eastAsia="pl-PL"/>
              </w:rPr>
              <w:t> </w:t>
            </w:r>
          </w:p>
        </w:tc>
      </w:tr>
      <w:tr w:rsidR="00F561C6" w:rsidRPr="00AC67FC" w14:paraId="4EBFDE48" w14:textId="77777777" w:rsidTr="00D62A5E">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771D76F8" w14:textId="77777777" w:rsidR="00F561C6" w:rsidRPr="005E1C52" w:rsidRDefault="00F561C6" w:rsidP="00F561C6">
            <w:pPr>
              <w:spacing w:line="240" w:lineRule="auto"/>
              <w:jc w:val="left"/>
              <w:rPr>
                <w:rFonts w:asciiTheme="minorHAnsi" w:hAnsiTheme="minorHAnsi" w:cstheme="minorHAnsi"/>
                <w:color w:val="000000"/>
                <w:sz w:val="18"/>
                <w:szCs w:val="18"/>
                <w:lang w:eastAsia="pl-PL"/>
              </w:rPr>
            </w:pPr>
            <w:r w:rsidRPr="005E1C52">
              <w:rPr>
                <w:rFonts w:asciiTheme="minorHAnsi" w:hAnsiTheme="minorHAnsi" w:cstheme="minorHAnsi"/>
                <w:sz w:val="18"/>
                <w:szCs w:val="18"/>
              </w:rPr>
              <w:t>2</w:t>
            </w:r>
          </w:p>
        </w:tc>
        <w:tc>
          <w:tcPr>
            <w:tcW w:w="2370" w:type="dxa"/>
            <w:tcBorders>
              <w:top w:val="nil"/>
              <w:left w:val="nil"/>
              <w:bottom w:val="single" w:sz="4" w:space="0" w:color="auto"/>
              <w:right w:val="single" w:sz="4" w:space="0" w:color="auto"/>
            </w:tcBorders>
            <w:shd w:val="clear" w:color="auto" w:fill="auto"/>
            <w:noWrap/>
          </w:tcPr>
          <w:p w14:paraId="406A0A18" w14:textId="3AC7C0E1" w:rsidR="00F561C6" w:rsidRPr="005E1C52" w:rsidRDefault="002929B0" w:rsidP="00F561C6">
            <w:pPr>
              <w:spacing w:line="240" w:lineRule="auto"/>
              <w:jc w:val="left"/>
              <w:rPr>
                <w:rFonts w:asciiTheme="minorHAnsi" w:hAnsiTheme="minorHAnsi" w:cstheme="minorHAnsi"/>
                <w:color w:val="000000"/>
                <w:sz w:val="18"/>
                <w:szCs w:val="18"/>
                <w:lang w:eastAsia="pl-PL"/>
              </w:rPr>
            </w:pPr>
            <w:r w:rsidRPr="002929B0">
              <w:rPr>
                <w:rFonts w:asciiTheme="minorHAnsi" w:hAnsiTheme="minorHAnsi" w:cstheme="minorHAnsi"/>
                <w:sz w:val="18"/>
                <w:szCs w:val="18"/>
              </w:rPr>
              <w:t>Buty ocieplane</w:t>
            </w:r>
          </w:p>
        </w:tc>
        <w:tc>
          <w:tcPr>
            <w:tcW w:w="709" w:type="dxa"/>
            <w:tcBorders>
              <w:top w:val="nil"/>
              <w:left w:val="nil"/>
              <w:bottom w:val="single" w:sz="4" w:space="0" w:color="auto"/>
              <w:right w:val="single" w:sz="4" w:space="0" w:color="auto"/>
            </w:tcBorders>
            <w:shd w:val="clear" w:color="auto" w:fill="auto"/>
            <w:noWrap/>
            <w:vAlign w:val="center"/>
          </w:tcPr>
          <w:p w14:paraId="3F121A41" w14:textId="6AB9C1E6" w:rsidR="00F561C6" w:rsidRPr="005E1C52" w:rsidRDefault="002929B0" w:rsidP="002929B0">
            <w:pPr>
              <w:spacing w:line="240" w:lineRule="auto"/>
              <w:jc w:val="center"/>
              <w:rPr>
                <w:rFonts w:asciiTheme="minorHAnsi" w:hAnsiTheme="minorHAnsi" w:cstheme="minorHAnsi"/>
                <w:color w:val="000000"/>
                <w:sz w:val="18"/>
                <w:szCs w:val="18"/>
                <w:lang w:eastAsia="pl-PL"/>
              </w:rPr>
            </w:pPr>
            <w:r>
              <w:rPr>
                <w:rFonts w:asciiTheme="minorHAnsi" w:hAnsiTheme="minorHAnsi" w:cstheme="minorHAnsi"/>
                <w:sz w:val="18"/>
                <w:szCs w:val="18"/>
              </w:rPr>
              <w:t>441</w:t>
            </w:r>
          </w:p>
        </w:tc>
        <w:tc>
          <w:tcPr>
            <w:tcW w:w="1276" w:type="dxa"/>
            <w:tcBorders>
              <w:top w:val="nil"/>
              <w:left w:val="nil"/>
              <w:bottom w:val="single" w:sz="4" w:space="0" w:color="auto"/>
              <w:right w:val="single" w:sz="4" w:space="0" w:color="auto"/>
            </w:tcBorders>
            <w:shd w:val="clear" w:color="auto" w:fill="auto"/>
            <w:noWrap/>
            <w:vAlign w:val="center"/>
            <w:hideMark/>
          </w:tcPr>
          <w:p w14:paraId="3485F9CB" w14:textId="77777777" w:rsidR="00F561C6" w:rsidRPr="005E1C52" w:rsidRDefault="00F561C6" w:rsidP="00F561C6">
            <w:pPr>
              <w:spacing w:line="240" w:lineRule="auto"/>
              <w:jc w:val="left"/>
              <w:rPr>
                <w:rFonts w:asciiTheme="minorHAnsi" w:hAnsiTheme="minorHAnsi" w:cstheme="minorHAnsi"/>
                <w:color w:val="000000"/>
                <w:sz w:val="18"/>
                <w:szCs w:val="18"/>
                <w:lang w:eastAsia="pl-PL"/>
              </w:rPr>
            </w:pPr>
            <w:r w:rsidRPr="005E1C52">
              <w:rPr>
                <w:rFonts w:asciiTheme="minorHAnsi" w:hAnsiTheme="minorHAnsi" w:cstheme="minorHAnsi"/>
                <w:color w:val="000000"/>
                <w:sz w:val="18"/>
                <w:szCs w:val="18"/>
                <w:lang w:eastAsia="pl-PL"/>
              </w:rPr>
              <w:t> </w:t>
            </w:r>
          </w:p>
        </w:tc>
        <w:tc>
          <w:tcPr>
            <w:tcW w:w="1134" w:type="dxa"/>
            <w:tcBorders>
              <w:top w:val="nil"/>
              <w:left w:val="nil"/>
              <w:bottom w:val="single" w:sz="4" w:space="0" w:color="auto"/>
              <w:right w:val="single" w:sz="4" w:space="0" w:color="auto"/>
            </w:tcBorders>
            <w:shd w:val="clear" w:color="auto" w:fill="auto"/>
            <w:noWrap/>
            <w:vAlign w:val="center"/>
            <w:hideMark/>
          </w:tcPr>
          <w:p w14:paraId="12CCB3D8" w14:textId="77777777" w:rsidR="00F561C6" w:rsidRPr="00AC67FC" w:rsidRDefault="00F561C6" w:rsidP="00F561C6">
            <w:pPr>
              <w:spacing w:line="240" w:lineRule="auto"/>
              <w:jc w:val="left"/>
              <w:rPr>
                <w:rFonts w:ascii="Calibri" w:hAnsi="Calibri" w:cs="Calibri"/>
                <w:color w:val="000000"/>
                <w:sz w:val="18"/>
                <w:szCs w:val="18"/>
                <w:lang w:eastAsia="pl-PL"/>
              </w:rPr>
            </w:pPr>
            <w:r w:rsidRPr="00AC67FC">
              <w:rPr>
                <w:rFonts w:ascii="Calibri" w:hAnsi="Calibri" w:cs="Calibri"/>
                <w:color w:val="000000"/>
                <w:sz w:val="18"/>
                <w:szCs w:val="18"/>
                <w:lang w:eastAsia="pl-PL"/>
              </w:rPr>
              <w:t> </w:t>
            </w:r>
          </w:p>
        </w:tc>
        <w:tc>
          <w:tcPr>
            <w:tcW w:w="1134" w:type="dxa"/>
            <w:tcBorders>
              <w:top w:val="nil"/>
              <w:left w:val="nil"/>
              <w:bottom w:val="single" w:sz="4" w:space="0" w:color="auto"/>
              <w:right w:val="single" w:sz="4" w:space="0" w:color="auto"/>
            </w:tcBorders>
            <w:shd w:val="clear" w:color="auto" w:fill="auto"/>
            <w:noWrap/>
            <w:vAlign w:val="center"/>
            <w:hideMark/>
          </w:tcPr>
          <w:p w14:paraId="521C29CD" w14:textId="77777777" w:rsidR="00F561C6" w:rsidRPr="00AC67FC" w:rsidRDefault="00F561C6" w:rsidP="00F561C6">
            <w:pPr>
              <w:spacing w:line="240" w:lineRule="auto"/>
              <w:jc w:val="left"/>
              <w:rPr>
                <w:rFonts w:ascii="Calibri" w:hAnsi="Calibri" w:cs="Calibri"/>
                <w:color w:val="000000"/>
                <w:sz w:val="18"/>
                <w:szCs w:val="18"/>
                <w:lang w:eastAsia="pl-PL"/>
              </w:rPr>
            </w:pPr>
            <w:r w:rsidRPr="00AC67FC">
              <w:rPr>
                <w:rFonts w:ascii="Calibri" w:hAnsi="Calibri" w:cs="Calibri"/>
                <w:color w:val="000000"/>
                <w:sz w:val="18"/>
                <w:szCs w:val="18"/>
                <w:lang w:eastAsia="pl-PL"/>
              </w:rPr>
              <w:t> </w:t>
            </w:r>
          </w:p>
        </w:tc>
        <w:tc>
          <w:tcPr>
            <w:tcW w:w="1276" w:type="dxa"/>
            <w:tcBorders>
              <w:top w:val="nil"/>
              <w:left w:val="nil"/>
              <w:bottom w:val="single" w:sz="4" w:space="0" w:color="auto"/>
              <w:right w:val="single" w:sz="4" w:space="0" w:color="auto"/>
            </w:tcBorders>
            <w:shd w:val="clear" w:color="auto" w:fill="auto"/>
            <w:noWrap/>
            <w:vAlign w:val="center"/>
            <w:hideMark/>
          </w:tcPr>
          <w:p w14:paraId="1D7C907D" w14:textId="77777777" w:rsidR="00F561C6" w:rsidRPr="00AC67FC" w:rsidRDefault="00F561C6" w:rsidP="00F561C6">
            <w:pPr>
              <w:spacing w:line="240" w:lineRule="auto"/>
              <w:jc w:val="left"/>
              <w:rPr>
                <w:rFonts w:ascii="Calibri" w:hAnsi="Calibri" w:cs="Calibri"/>
                <w:color w:val="000000"/>
                <w:sz w:val="18"/>
                <w:szCs w:val="18"/>
                <w:lang w:eastAsia="pl-PL"/>
              </w:rPr>
            </w:pPr>
            <w:r w:rsidRPr="00AC67FC">
              <w:rPr>
                <w:rFonts w:ascii="Calibri" w:hAnsi="Calibri" w:cs="Calibri"/>
                <w:color w:val="000000"/>
                <w:sz w:val="18"/>
                <w:szCs w:val="18"/>
                <w:lang w:eastAsia="pl-PL"/>
              </w:rPr>
              <w:t> </w:t>
            </w:r>
          </w:p>
        </w:tc>
      </w:tr>
      <w:tr w:rsidR="000531F4" w:rsidRPr="00AC67FC" w14:paraId="564748FE" w14:textId="77777777" w:rsidTr="00157DAB">
        <w:trPr>
          <w:trHeight w:val="3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07CCA8" w14:textId="77777777" w:rsidR="000531F4" w:rsidRPr="00AC67FC" w:rsidRDefault="000531F4" w:rsidP="00157DAB">
            <w:pPr>
              <w:spacing w:line="240" w:lineRule="auto"/>
              <w:jc w:val="left"/>
              <w:rPr>
                <w:rFonts w:ascii="Calibri" w:hAnsi="Calibri" w:cs="Calibri"/>
                <w:color w:val="000000"/>
                <w:sz w:val="18"/>
                <w:szCs w:val="18"/>
                <w:lang w:eastAsia="pl-PL"/>
              </w:rPr>
            </w:pPr>
          </w:p>
        </w:tc>
        <w:tc>
          <w:tcPr>
            <w:tcW w:w="2370" w:type="dxa"/>
            <w:tcBorders>
              <w:top w:val="single" w:sz="4" w:space="0" w:color="auto"/>
              <w:left w:val="nil"/>
              <w:bottom w:val="single" w:sz="4" w:space="0" w:color="auto"/>
              <w:right w:val="single" w:sz="4" w:space="0" w:color="auto"/>
            </w:tcBorders>
            <w:shd w:val="clear" w:color="auto" w:fill="auto"/>
            <w:noWrap/>
          </w:tcPr>
          <w:p w14:paraId="09430FD8" w14:textId="77777777" w:rsidR="000531F4" w:rsidRPr="00AC67FC" w:rsidRDefault="000531F4" w:rsidP="00157DAB">
            <w:pPr>
              <w:spacing w:line="240" w:lineRule="auto"/>
              <w:jc w:val="left"/>
              <w:rPr>
                <w:rFonts w:ascii="Calibri" w:hAnsi="Calibri" w:cs="Calibri"/>
                <w:color w:val="000000"/>
                <w:sz w:val="18"/>
                <w:szCs w:val="18"/>
                <w:lang w:eastAsia="pl-PL"/>
              </w:rPr>
            </w:pPr>
            <w:r w:rsidRPr="00585632">
              <w:rPr>
                <w:rFonts w:ascii="Calibri" w:hAnsi="Calibri" w:cs="Calibri"/>
                <w:color w:val="000000"/>
                <w:sz w:val="18"/>
                <w:szCs w:val="18"/>
                <w:lang w:eastAsia="pl-PL"/>
              </w:rPr>
              <w:t>Wartość łączna</w:t>
            </w:r>
          </w:p>
        </w:tc>
        <w:tc>
          <w:tcPr>
            <w:tcW w:w="709" w:type="dxa"/>
            <w:tcBorders>
              <w:top w:val="single" w:sz="4" w:space="0" w:color="auto"/>
              <w:left w:val="nil"/>
              <w:bottom w:val="single" w:sz="4" w:space="0" w:color="auto"/>
              <w:right w:val="single" w:sz="4" w:space="0" w:color="auto"/>
              <w:tl2br w:val="single" w:sz="4" w:space="0" w:color="auto"/>
            </w:tcBorders>
            <w:shd w:val="clear" w:color="auto" w:fill="auto"/>
            <w:noWrap/>
            <w:vAlign w:val="center"/>
          </w:tcPr>
          <w:p w14:paraId="6CC37788" w14:textId="77777777" w:rsidR="000531F4" w:rsidRPr="00AC67FC" w:rsidRDefault="000531F4" w:rsidP="00157DAB">
            <w:pPr>
              <w:spacing w:line="240" w:lineRule="auto"/>
              <w:jc w:val="center"/>
              <w:rPr>
                <w:rFonts w:ascii="Calibri" w:hAnsi="Calibri" w:cs="Calibri"/>
                <w:color w:val="000000"/>
                <w:sz w:val="18"/>
                <w:szCs w:val="18"/>
                <w:lang w:eastAsia="pl-PL"/>
              </w:rPr>
            </w:pPr>
          </w:p>
        </w:tc>
        <w:tc>
          <w:tcPr>
            <w:tcW w:w="1276" w:type="dxa"/>
            <w:tcBorders>
              <w:top w:val="single" w:sz="4" w:space="0" w:color="auto"/>
              <w:left w:val="nil"/>
              <w:bottom w:val="single" w:sz="4" w:space="0" w:color="auto"/>
              <w:right w:val="single" w:sz="4" w:space="0" w:color="auto"/>
              <w:tl2br w:val="single" w:sz="4" w:space="0" w:color="auto"/>
            </w:tcBorders>
            <w:shd w:val="clear" w:color="auto" w:fill="auto"/>
            <w:noWrap/>
            <w:vAlign w:val="bottom"/>
          </w:tcPr>
          <w:p w14:paraId="21CD80BD" w14:textId="77777777" w:rsidR="000531F4" w:rsidRPr="00AC67FC" w:rsidRDefault="000531F4" w:rsidP="00157DAB">
            <w:pPr>
              <w:spacing w:line="240" w:lineRule="auto"/>
              <w:jc w:val="left"/>
              <w:rPr>
                <w:rFonts w:ascii="Calibri" w:hAnsi="Calibri" w:cs="Calibri"/>
                <w:color w:val="000000"/>
                <w:sz w:val="18"/>
                <w:szCs w:val="18"/>
                <w:lang w:eastAsia="pl-PL"/>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3D08E87" w14:textId="77777777" w:rsidR="000531F4" w:rsidRPr="00AC67FC" w:rsidRDefault="000531F4" w:rsidP="00157DAB">
            <w:pPr>
              <w:spacing w:line="240" w:lineRule="auto"/>
              <w:jc w:val="left"/>
              <w:rPr>
                <w:rFonts w:ascii="Calibri" w:hAnsi="Calibri" w:cs="Calibri"/>
                <w:color w:val="000000"/>
                <w:sz w:val="18"/>
                <w:szCs w:val="18"/>
                <w:lang w:eastAsia="pl-PL"/>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2F8AFE7" w14:textId="77777777" w:rsidR="000531F4" w:rsidRPr="00AC67FC" w:rsidRDefault="000531F4" w:rsidP="00157DAB">
            <w:pPr>
              <w:spacing w:line="240" w:lineRule="auto"/>
              <w:jc w:val="left"/>
              <w:rPr>
                <w:rFonts w:ascii="Calibri" w:hAnsi="Calibri" w:cs="Calibri"/>
                <w:color w:val="000000"/>
                <w:sz w:val="18"/>
                <w:szCs w:val="18"/>
                <w:lang w:eastAsia="pl-PL"/>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2981091C" w14:textId="77777777" w:rsidR="000531F4" w:rsidRPr="00AC67FC" w:rsidRDefault="000531F4" w:rsidP="00157DAB">
            <w:pPr>
              <w:spacing w:line="240" w:lineRule="auto"/>
              <w:jc w:val="left"/>
              <w:rPr>
                <w:rFonts w:ascii="Calibri" w:hAnsi="Calibri" w:cs="Calibri"/>
                <w:color w:val="000000"/>
                <w:sz w:val="18"/>
                <w:szCs w:val="18"/>
                <w:lang w:eastAsia="pl-PL"/>
              </w:rPr>
            </w:pPr>
          </w:p>
        </w:tc>
      </w:tr>
    </w:tbl>
    <w:p w14:paraId="2221D601" w14:textId="48DCC042" w:rsidR="002B3D17" w:rsidRDefault="002B3D17" w:rsidP="002B3D17"/>
    <w:p w14:paraId="5AA5319A" w14:textId="250827A8" w:rsidR="002929B0" w:rsidRPr="002929B0" w:rsidRDefault="002929B0" w:rsidP="002929B0">
      <w:r>
        <w:t>Zadanie 2</w:t>
      </w:r>
    </w:p>
    <w:p w14:paraId="0E6CBA90" w14:textId="77777777" w:rsidR="002929B0" w:rsidRPr="008D38F8" w:rsidRDefault="002929B0" w:rsidP="002929B0">
      <w:pPr>
        <w:pStyle w:val="Akapitzlist"/>
        <w:spacing w:before="100" w:beforeAutospacing="1" w:after="100" w:afterAutospacing="1" w:line="360" w:lineRule="auto"/>
        <w:ind w:left="0"/>
        <w:rPr>
          <w:rFonts w:asciiTheme="minorHAnsi" w:hAnsiTheme="minorHAnsi" w:cstheme="minorHAnsi"/>
          <w:sz w:val="20"/>
        </w:rPr>
      </w:pPr>
      <w:r w:rsidRPr="008D38F8">
        <w:rPr>
          <w:rFonts w:asciiTheme="minorHAnsi" w:hAnsiTheme="minorHAnsi" w:cstheme="minorHAnsi"/>
          <w:b/>
          <w:sz w:val="20"/>
        </w:rPr>
        <w:t>Cena netto</w:t>
      </w:r>
      <w:r w:rsidRPr="008D38F8">
        <w:rPr>
          <w:rFonts w:asciiTheme="minorHAnsi" w:hAnsiTheme="minorHAnsi" w:cstheme="minorHAnsi"/>
          <w:sz w:val="20"/>
        </w:rPr>
        <w:t xml:space="preserve"> ..................................... </w:t>
      </w:r>
      <w:proofErr w:type="gramStart"/>
      <w:r w:rsidRPr="008D38F8">
        <w:rPr>
          <w:rFonts w:asciiTheme="minorHAnsi" w:hAnsiTheme="minorHAnsi" w:cstheme="minorHAnsi"/>
          <w:b/>
          <w:sz w:val="20"/>
        </w:rPr>
        <w:t>zł</w:t>
      </w:r>
      <w:proofErr w:type="gramEnd"/>
      <w:r w:rsidRPr="008D38F8">
        <w:rPr>
          <w:rFonts w:asciiTheme="minorHAnsi" w:hAnsiTheme="minorHAnsi" w:cstheme="minorHAnsi"/>
          <w:sz w:val="20"/>
        </w:rPr>
        <w:t xml:space="preserve"> (słownie ....................................................................................................... ……………………………………………………………………………………………………………………………………………………………………........)</w:t>
      </w:r>
    </w:p>
    <w:p w14:paraId="7C3DE313" w14:textId="77777777" w:rsidR="002929B0" w:rsidRPr="008D38F8" w:rsidRDefault="002929B0" w:rsidP="002929B0">
      <w:pPr>
        <w:pStyle w:val="Akapitzlist"/>
        <w:spacing w:before="100" w:beforeAutospacing="1" w:after="100" w:afterAutospacing="1" w:line="360" w:lineRule="auto"/>
        <w:ind w:left="426" w:hanging="426"/>
        <w:rPr>
          <w:rFonts w:asciiTheme="minorHAnsi" w:hAnsiTheme="minorHAnsi" w:cstheme="minorHAnsi"/>
          <w:sz w:val="20"/>
        </w:rPr>
      </w:pPr>
      <w:r w:rsidRPr="008D38F8">
        <w:rPr>
          <w:rFonts w:asciiTheme="minorHAnsi" w:hAnsiTheme="minorHAnsi" w:cstheme="minorHAnsi"/>
          <w:b/>
          <w:sz w:val="20"/>
        </w:rPr>
        <w:t>Wartość podatku VAT</w:t>
      </w:r>
      <w:r w:rsidRPr="008D38F8">
        <w:rPr>
          <w:rFonts w:asciiTheme="minorHAnsi" w:hAnsiTheme="minorHAnsi" w:cstheme="minorHAnsi"/>
          <w:sz w:val="20"/>
        </w:rPr>
        <w:t xml:space="preserve"> .................. </w:t>
      </w:r>
      <w:proofErr w:type="gramStart"/>
      <w:r w:rsidRPr="008D38F8">
        <w:rPr>
          <w:rFonts w:asciiTheme="minorHAnsi" w:hAnsiTheme="minorHAnsi" w:cstheme="minorHAnsi"/>
          <w:b/>
          <w:sz w:val="20"/>
        </w:rPr>
        <w:t>zł,</w:t>
      </w:r>
      <w:r w:rsidRPr="008D38F8">
        <w:rPr>
          <w:rFonts w:asciiTheme="minorHAnsi" w:hAnsiTheme="minorHAnsi" w:cstheme="minorHAnsi"/>
          <w:sz w:val="20"/>
        </w:rPr>
        <w:t xml:space="preserve">   według</w:t>
      </w:r>
      <w:proofErr w:type="gramEnd"/>
      <w:r w:rsidRPr="008D38F8">
        <w:rPr>
          <w:rFonts w:asciiTheme="minorHAnsi" w:hAnsiTheme="minorHAnsi" w:cstheme="minorHAnsi"/>
          <w:sz w:val="20"/>
        </w:rPr>
        <w:t xml:space="preserve"> stawki ……..…. %</w:t>
      </w:r>
    </w:p>
    <w:p w14:paraId="6D3D5C04" w14:textId="77777777" w:rsidR="002929B0" w:rsidRPr="008D38F8" w:rsidRDefault="002929B0" w:rsidP="002929B0">
      <w:pPr>
        <w:pStyle w:val="Akapitzlist"/>
        <w:spacing w:before="100" w:beforeAutospacing="1" w:after="100" w:afterAutospacing="1" w:line="360" w:lineRule="auto"/>
        <w:ind w:left="0"/>
        <w:rPr>
          <w:rFonts w:asciiTheme="minorHAnsi" w:hAnsiTheme="minorHAnsi" w:cstheme="minorHAnsi"/>
          <w:sz w:val="20"/>
        </w:rPr>
      </w:pPr>
      <w:r w:rsidRPr="008D38F8">
        <w:rPr>
          <w:rFonts w:asciiTheme="minorHAnsi" w:hAnsiTheme="minorHAnsi" w:cstheme="minorHAnsi"/>
          <w:b/>
          <w:sz w:val="20"/>
        </w:rPr>
        <w:t>Cena brutto</w:t>
      </w:r>
      <w:r w:rsidRPr="008D38F8">
        <w:rPr>
          <w:rFonts w:asciiTheme="minorHAnsi" w:hAnsiTheme="minorHAnsi" w:cstheme="minorHAnsi"/>
          <w:sz w:val="20"/>
        </w:rPr>
        <w:t xml:space="preserve"> ................................. </w:t>
      </w:r>
      <w:proofErr w:type="gramStart"/>
      <w:r w:rsidRPr="008D38F8">
        <w:rPr>
          <w:rFonts w:asciiTheme="minorHAnsi" w:hAnsiTheme="minorHAnsi" w:cstheme="minorHAnsi"/>
          <w:b/>
          <w:sz w:val="20"/>
        </w:rPr>
        <w:t>zł</w:t>
      </w:r>
      <w:proofErr w:type="gramEnd"/>
      <w:r w:rsidRPr="008D38F8">
        <w:rPr>
          <w:rFonts w:asciiTheme="minorHAnsi" w:hAnsiTheme="minorHAnsi" w:cstheme="minorHAnsi"/>
          <w:sz w:val="20"/>
        </w:rPr>
        <w:t xml:space="preserve"> (słownie ........................................................................................................... ……………………………………………………………………………………………………………………………………………………………………........)</w:t>
      </w:r>
    </w:p>
    <w:p w14:paraId="65FFF911" w14:textId="77777777" w:rsidR="002929B0" w:rsidRDefault="002929B0" w:rsidP="002929B0">
      <w:pPr>
        <w:pStyle w:val="Akapitzlist"/>
        <w:spacing w:before="100" w:beforeAutospacing="1" w:after="100" w:afterAutospacing="1" w:line="360" w:lineRule="auto"/>
        <w:ind w:left="0"/>
        <w:rPr>
          <w:rFonts w:asciiTheme="minorHAnsi" w:hAnsiTheme="minorHAnsi" w:cstheme="minorHAnsi"/>
          <w:sz w:val="20"/>
        </w:rPr>
      </w:pPr>
      <w:r w:rsidRPr="008D38F8">
        <w:rPr>
          <w:rFonts w:asciiTheme="minorHAnsi" w:hAnsiTheme="minorHAnsi" w:cstheme="minorHAnsi"/>
          <w:sz w:val="20"/>
        </w:rPr>
        <w:t>Na łączną cenę przedmiotu Zamówienia składają się ceny jednostkowe przedstawione w poniższej tabeli:</w:t>
      </w:r>
    </w:p>
    <w:tbl>
      <w:tblPr>
        <w:tblW w:w="8359" w:type="dxa"/>
        <w:jc w:val="center"/>
        <w:tblCellMar>
          <w:left w:w="70" w:type="dxa"/>
          <w:right w:w="70" w:type="dxa"/>
        </w:tblCellMar>
        <w:tblLook w:val="04A0" w:firstRow="1" w:lastRow="0" w:firstColumn="1" w:lastColumn="0" w:noHBand="0" w:noVBand="1"/>
      </w:tblPr>
      <w:tblGrid>
        <w:gridCol w:w="460"/>
        <w:gridCol w:w="2370"/>
        <w:gridCol w:w="709"/>
        <w:gridCol w:w="1276"/>
        <w:gridCol w:w="1134"/>
        <w:gridCol w:w="1134"/>
        <w:gridCol w:w="1276"/>
      </w:tblGrid>
      <w:tr w:rsidR="002929B0" w:rsidRPr="00AC67FC" w14:paraId="73D66D81" w14:textId="77777777" w:rsidTr="00E703E3">
        <w:trPr>
          <w:trHeight w:val="48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2E582" w14:textId="77777777" w:rsidR="002929B0" w:rsidRPr="00AC67FC" w:rsidRDefault="002929B0" w:rsidP="00E703E3">
            <w:pPr>
              <w:spacing w:line="240" w:lineRule="auto"/>
              <w:jc w:val="left"/>
              <w:rPr>
                <w:rFonts w:ascii="Calibri" w:hAnsi="Calibri" w:cs="Calibri"/>
                <w:color w:val="000000"/>
                <w:sz w:val="18"/>
                <w:szCs w:val="18"/>
                <w:lang w:eastAsia="pl-PL"/>
              </w:rPr>
            </w:pPr>
            <w:r w:rsidRPr="00AC67FC">
              <w:rPr>
                <w:rFonts w:ascii="Calibri" w:hAnsi="Calibri" w:cs="Calibri"/>
                <w:color w:val="000000"/>
                <w:sz w:val="18"/>
                <w:szCs w:val="18"/>
                <w:lang w:eastAsia="pl-PL"/>
              </w:rPr>
              <w:t> </w:t>
            </w:r>
          </w:p>
        </w:tc>
        <w:tc>
          <w:tcPr>
            <w:tcW w:w="2370" w:type="dxa"/>
            <w:tcBorders>
              <w:top w:val="single" w:sz="4" w:space="0" w:color="auto"/>
              <w:left w:val="nil"/>
              <w:bottom w:val="single" w:sz="4" w:space="0" w:color="auto"/>
              <w:right w:val="single" w:sz="4" w:space="0" w:color="auto"/>
            </w:tcBorders>
            <w:shd w:val="clear" w:color="000000" w:fill="BDD7EE"/>
            <w:noWrap/>
            <w:vAlign w:val="center"/>
            <w:hideMark/>
          </w:tcPr>
          <w:p w14:paraId="122B6806" w14:textId="77777777" w:rsidR="002929B0" w:rsidRPr="00AC67FC" w:rsidRDefault="002929B0" w:rsidP="00E703E3">
            <w:pPr>
              <w:spacing w:line="240" w:lineRule="auto"/>
              <w:jc w:val="center"/>
              <w:rPr>
                <w:rFonts w:ascii="Calibri" w:hAnsi="Calibri" w:cs="Calibri"/>
                <w:color w:val="000000"/>
                <w:sz w:val="18"/>
                <w:szCs w:val="18"/>
                <w:lang w:eastAsia="pl-PL"/>
              </w:rPr>
            </w:pPr>
            <w:r w:rsidRPr="00664DDD">
              <w:rPr>
                <w:rFonts w:ascii="Calibri" w:hAnsi="Calibri" w:cs="Calibri"/>
                <w:color w:val="000000"/>
                <w:sz w:val="18"/>
                <w:szCs w:val="18"/>
                <w:lang w:eastAsia="pl-PL"/>
              </w:rPr>
              <w:t>Nazwa przedmiotu zamówienia</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6425FB6" w14:textId="77777777" w:rsidR="002929B0" w:rsidRPr="00D17DAF" w:rsidRDefault="002929B0" w:rsidP="00E703E3">
            <w:pPr>
              <w:spacing w:line="240" w:lineRule="auto"/>
              <w:jc w:val="center"/>
              <w:rPr>
                <w:rFonts w:ascii="Calibri" w:hAnsi="Calibri" w:cs="Calibri"/>
                <w:color w:val="000000"/>
                <w:sz w:val="18"/>
                <w:szCs w:val="18"/>
                <w:lang w:eastAsia="pl-PL"/>
              </w:rPr>
            </w:pPr>
            <w:r w:rsidRPr="00D17DAF">
              <w:rPr>
                <w:rFonts w:ascii="Calibri" w:hAnsi="Calibri" w:cs="Calibri"/>
                <w:color w:val="000000"/>
                <w:sz w:val="18"/>
                <w:szCs w:val="18"/>
                <w:lang w:eastAsia="pl-PL"/>
              </w:rPr>
              <w:t>Ilość</w:t>
            </w:r>
          </w:p>
          <w:p w14:paraId="5B5E7F10" w14:textId="77777777" w:rsidR="002929B0" w:rsidRPr="00AC67FC" w:rsidRDefault="002929B0" w:rsidP="00E703E3">
            <w:pPr>
              <w:spacing w:line="240" w:lineRule="auto"/>
              <w:jc w:val="center"/>
              <w:rPr>
                <w:rFonts w:ascii="Calibri" w:hAnsi="Calibri" w:cs="Calibri"/>
                <w:color w:val="000000"/>
                <w:sz w:val="18"/>
                <w:szCs w:val="18"/>
                <w:lang w:eastAsia="pl-PL"/>
              </w:rPr>
            </w:pPr>
            <w:r w:rsidRPr="00D17DAF">
              <w:rPr>
                <w:rFonts w:ascii="Calibri" w:hAnsi="Calibri" w:cs="Calibri"/>
                <w:color w:val="000000"/>
                <w:sz w:val="18"/>
                <w:szCs w:val="18"/>
                <w:lang w:eastAsia="pl-PL"/>
              </w:rPr>
              <w:t>[</w:t>
            </w:r>
            <w:r>
              <w:rPr>
                <w:rFonts w:ascii="Calibri" w:hAnsi="Calibri" w:cs="Calibri"/>
                <w:color w:val="000000"/>
                <w:sz w:val="18"/>
                <w:szCs w:val="18"/>
                <w:lang w:eastAsia="pl-PL"/>
              </w:rPr>
              <w:t>m</w:t>
            </w:r>
            <w:r w:rsidRPr="00D17DAF">
              <w:rPr>
                <w:rFonts w:ascii="Calibri" w:hAnsi="Calibri" w:cs="Calibri"/>
                <w:color w:val="000000"/>
                <w:sz w:val="18"/>
                <w:szCs w:val="18"/>
                <w:lang w:eastAsia="pl-PL"/>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33D809F" w14:textId="77777777" w:rsidR="002929B0" w:rsidRPr="00AC67FC" w:rsidRDefault="002929B0" w:rsidP="00E703E3">
            <w:pPr>
              <w:spacing w:line="240" w:lineRule="auto"/>
              <w:jc w:val="center"/>
              <w:rPr>
                <w:rFonts w:ascii="Calibri" w:hAnsi="Calibri" w:cs="Calibri"/>
                <w:color w:val="000000"/>
                <w:sz w:val="18"/>
                <w:szCs w:val="18"/>
                <w:lang w:eastAsia="pl-PL"/>
              </w:rPr>
            </w:pPr>
            <w:r w:rsidRPr="00AC67FC">
              <w:rPr>
                <w:rFonts w:ascii="Calibri" w:hAnsi="Calibri" w:cs="Calibri"/>
                <w:color w:val="000000"/>
                <w:sz w:val="18"/>
                <w:szCs w:val="18"/>
                <w:lang w:eastAsia="pl-PL"/>
              </w:rPr>
              <w:t>Cena jednostkowa netto (zł)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97C3E9B" w14:textId="77777777" w:rsidR="002929B0" w:rsidRPr="00AC67FC" w:rsidRDefault="002929B0" w:rsidP="00E703E3">
            <w:pPr>
              <w:spacing w:line="240" w:lineRule="auto"/>
              <w:jc w:val="center"/>
              <w:rPr>
                <w:rFonts w:ascii="Calibri" w:hAnsi="Calibri" w:cs="Calibri"/>
                <w:color w:val="000000"/>
                <w:sz w:val="18"/>
                <w:szCs w:val="18"/>
                <w:lang w:eastAsia="pl-PL"/>
              </w:rPr>
            </w:pPr>
            <w:r w:rsidRPr="00AC67FC">
              <w:rPr>
                <w:rFonts w:ascii="Calibri" w:hAnsi="Calibri" w:cs="Calibri"/>
                <w:color w:val="000000"/>
                <w:sz w:val="18"/>
                <w:szCs w:val="18"/>
                <w:lang w:eastAsia="pl-PL"/>
              </w:rPr>
              <w:t>Wartość netto (zł)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E7AC143" w14:textId="77777777" w:rsidR="002929B0" w:rsidRPr="00AC67FC" w:rsidRDefault="002929B0" w:rsidP="00E703E3">
            <w:pPr>
              <w:spacing w:line="240" w:lineRule="auto"/>
              <w:jc w:val="center"/>
              <w:rPr>
                <w:rFonts w:ascii="Calibri" w:hAnsi="Calibri" w:cs="Calibri"/>
                <w:color w:val="000000"/>
                <w:sz w:val="18"/>
                <w:szCs w:val="18"/>
                <w:lang w:eastAsia="pl-PL"/>
              </w:rPr>
            </w:pPr>
            <w:r w:rsidRPr="00AC67FC">
              <w:rPr>
                <w:rFonts w:ascii="Calibri" w:hAnsi="Calibri" w:cs="Calibri"/>
                <w:color w:val="000000"/>
                <w:sz w:val="18"/>
                <w:szCs w:val="18"/>
                <w:lang w:eastAsia="pl-PL"/>
              </w:rPr>
              <w:t>Podatek VAT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654F20B" w14:textId="77777777" w:rsidR="002929B0" w:rsidRPr="00AC67FC" w:rsidRDefault="002929B0" w:rsidP="00E703E3">
            <w:pPr>
              <w:spacing w:line="240" w:lineRule="auto"/>
              <w:jc w:val="center"/>
              <w:rPr>
                <w:rFonts w:ascii="Calibri" w:hAnsi="Calibri" w:cs="Calibri"/>
                <w:color w:val="000000"/>
                <w:sz w:val="18"/>
                <w:szCs w:val="18"/>
                <w:lang w:eastAsia="pl-PL"/>
              </w:rPr>
            </w:pPr>
            <w:r w:rsidRPr="00AC67FC">
              <w:rPr>
                <w:rFonts w:ascii="Calibri" w:hAnsi="Calibri" w:cs="Calibri"/>
                <w:color w:val="000000"/>
                <w:sz w:val="18"/>
                <w:szCs w:val="18"/>
                <w:lang w:eastAsia="pl-PL"/>
              </w:rPr>
              <w:t>Wartość brutto (zł)</w:t>
            </w:r>
          </w:p>
        </w:tc>
      </w:tr>
      <w:tr w:rsidR="002929B0" w:rsidRPr="00AC67FC" w14:paraId="7387E987" w14:textId="77777777" w:rsidTr="00E703E3">
        <w:trPr>
          <w:trHeight w:val="72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433E215" w14:textId="77777777" w:rsidR="002929B0" w:rsidRPr="00AC67FC" w:rsidRDefault="002929B0" w:rsidP="00E703E3">
            <w:pPr>
              <w:spacing w:line="240" w:lineRule="auto"/>
              <w:jc w:val="left"/>
              <w:rPr>
                <w:rFonts w:ascii="Calibri" w:hAnsi="Calibri" w:cs="Calibri"/>
                <w:color w:val="000000"/>
                <w:sz w:val="18"/>
                <w:szCs w:val="18"/>
                <w:lang w:eastAsia="pl-PL"/>
              </w:rPr>
            </w:pPr>
            <w:r w:rsidRPr="00AC67FC">
              <w:rPr>
                <w:rFonts w:ascii="Calibri" w:hAnsi="Calibri" w:cs="Calibri"/>
                <w:color w:val="000000"/>
                <w:sz w:val="18"/>
                <w:szCs w:val="18"/>
                <w:lang w:eastAsia="pl-PL"/>
              </w:rPr>
              <w:t> </w:t>
            </w:r>
          </w:p>
        </w:tc>
        <w:tc>
          <w:tcPr>
            <w:tcW w:w="2370" w:type="dxa"/>
            <w:tcBorders>
              <w:top w:val="nil"/>
              <w:left w:val="nil"/>
              <w:bottom w:val="single" w:sz="4" w:space="0" w:color="auto"/>
              <w:right w:val="single" w:sz="4" w:space="0" w:color="auto"/>
            </w:tcBorders>
            <w:shd w:val="clear" w:color="000000" w:fill="FFFFFF"/>
            <w:noWrap/>
            <w:vAlign w:val="bottom"/>
            <w:hideMark/>
          </w:tcPr>
          <w:p w14:paraId="5574E89D" w14:textId="77777777" w:rsidR="002929B0" w:rsidRPr="00AC67FC" w:rsidRDefault="002929B0" w:rsidP="00E703E3">
            <w:pPr>
              <w:spacing w:line="240" w:lineRule="auto"/>
              <w:jc w:val="left"/>
              <w:rPr>
                <w:rFonts w:ascii="Calibri" w:hAnsi="Calibri" w:cs="Calibri"/>
                <w:color w:val="000000"/>
                <w:sz w:val="18"/>
                <w:szCs w:val="18"/>
                <w:lang w:eastAsia="pl-PL"/>
              </w:rPr>
            </w:pPr>
            <w:r w:rsidRPr="00AC67FC">
              <w:rPr>
                <w:rFonts w:ascii="Calibri" w:hAnsi="Calibri" w:cs="Calibri"/>
                <w:color w:val="000000"/>
                <w:sz w:val="18"/>
                <w:szCs w:val="18"/>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010CB697" w14:textId="77777777" w:rsidR="002929B0" w:rsidRPr="00AC67FC" w:rsidRDefault="002929B0" w:rsidP="00E703E3">
            <w:pPr>
              <w:spacing w:line="240" w:lineRule="auto"/>
              <w:jc w:val="center"/>
              <w:rPr>
                <w:rFonts w:ascii="Calibri" w:hAnsi="Calibri" w:cs="Calibri"/>
                <w:color w:val="000000"/>
                <w:sz w:val="18"/>
                <w:szCs w:val="18"/>
                <w:lang w:eastAsia="pl-PL"/>
              </w:rPr>
            </w:pPr>
            <w:r w:rsidRPr="00AC67FC">
              <w:rPr>
                <w:rFonts w:ascii="Calibri" w:hAnsi="Calibri" w:cs="Calibri"/>
                <w:color w:val="000000"/>
                <w:sz w:val="18"/>
                <w:szCs w:val="18"/>
                <w:lang w:eastAsia="pl-PL"/>
              </w:rPr>
              <w:t>3</w:t>
            </w:r>
          </w:p>
        </w:tc>
        <w:tc>
          <w:tcPr>
            <w:tcW w:w="1276" w:type="dxa"/>
            <w:tcBorders>
              <w:top w:val="nil"/>
              <w:left w:val="nil"/>
              <w:bottom w:val="single" w:sz="4" w:space="0" w:color="auto"/>
              <w:right w:val="single" w:sz="4" w:space="0" w:color="auto"/>
            </w:tcBorders>
            <w:shd w:val="clear" w:color="auto" w:fill="auto"/>
            <w:vAlign w:val="center"/>
            <w:hideMark/>
          </w:tcPr>
          <w:p w14:paraId="5FC57361" w14:textId="77777777" w:rsidR="002929B0" w:rsidRPr="00AC67FC" w:rsidRDefault="002929B0" w:rsidP="00E703E3">
            <w:pPr>
              <w:spacing w:line="240" w:lineRule="auto"/>
              <w:jc w:val="center"/>
              <w:rPr>
                <w:rFonts w:ascii="Calibri" w:hAnsi="Calibri" w:cs="Calibri"/>
                <w:color w:val="000000"/>
                <w:sz w:val="18"/>
                <w:szCs w:val="18"/>
                <w:lang w:eastAsia="pl-PL"/>
              </w:rPr>
            </w:pPr>
            <w:r w:rsidRPr="00AC67FC">
              <w:rPr>
                <w:rFonts w:ascii="Calibri" w:hAnsi="Calibri" w:cs="Calibri"/>
                <w:color w:val="000000"/>
                <w:sz w:val="18"/>
                <w:szCs w:val="18"/>
                <w:lang w:eastAsia="pl-PL"/>
              </w:rPr>
              <w:t>4</w:t>
            </w:r>
          </w:p>
        </w:tc>
        <w:tc>
          <w:tcPr>
            <w:tcW w:w="1134" w:type="dxa"/>
            <w:tcBorders>
              <w:top w:val="nil"/>
              <w:left w:val="nil"/>
              <w:bottom w:val="single" w:sz="4" w:space="0" w:color="auto"/>
              <w:right w:val="single" w:sz="4" w:space="0" w:color="auto"/>
            </w:tcBorders>
            <w:shd w:val="clear" w:color="auto" w:fill="auto"/>
            <w:vAlign w:val="center"/>
            <w:hideMark/>
          </w:tcPr>
          <w:p w14:paraId="34E836BE" w14:textId="77777777" w:rsidR="002929B0" w:rsidRPr="00AC67FC" w:rsidRDefault="002929B0" w:rsidP="00E703E3">
            <w:pPr>
              <w:spacing w:line="240" w:lineRule="auto"/>
              <w:jc w:val="center"/>
              <w:rPr>
                <w:rFonts w:ascii="Calibri" w:hAnsi="Calibri" w:cs="Calibri"/>
                <w:color w:val="000000"/>
                <w:sz w:val="18"/>
                <w:szCs w:val="18"/>
                <w:lang w:eastAsia="pl-PL"/>
              </w:rPr>
            </w:pPr>
            <w:proofErr w:type="gramStart"/>
            <w:r w:rsidRPr="00AC67FC">
              <w:rPr>
                <w:rFonts w:ascii="Calibri" w:hAnsi="Calibri" w:cs="Calibri"/>
                <w:color w:val="000000"/>
                <w:sz w:val="18"/>
                <w:szCs w:val="18"/>
                <w:lang w:eastAsia="pl-PL"/>
              </w:rPr>
              <w:t>5                                       (kol</w:t>
            </w:r>
            <w:proofErr w:type="gramEnd"/>
            <w:r w:rsidRPr="00AC67FC">
              <w:rPr>
                <w:rFonts w:ascii="Calibri" w:hAnsi="Calibri" w:cs="Calibri"/>
                <w:color w:val="000000"/>
                <w:sz w:val="18"/>
                <w:szCs w:val="18"/>
                <w:lang w:eastAsia="pl-PL"/>
              </w:rPr>
              <w:t xml:space="preserve">. </w:t>
            </w:r>
            <w:r>
              <w:rPr>
                <w:rFonts w:ascii="Calibri" w:hAnsi="Calibri" w:cs="Calibri"/>
                <w:color w:val="000000"/>
                <w:sz w:val="18"/>
                <w:szCs w:val="18"/>
                <w:lang w:eastAsia="pl-PL"/>
              </w:rPr>
              <w:t>3</w:t>
            </w:r>
            <w:r w:rsidRPr="00AC67FC">
              <w:rPr>
                <w:rFonts w:ascii="Calibri" w:hAnsi="Calibri" w:cs="Calibri"/>
                <w:color w:val="000000"/>
                <w:sz w:val="18"/>
                <w:szCs w:val="18"/>
                <w:lang w:eastAsia="pl-PL"/>
              </w:rPr>
              <w:t xml:space="preserve"> x kol. 4)</w:t>
            </w:r>
          </w:p>
        </w:tc>
        <w:tc>
          <w:tcPr>
            <w:tcW w:w="1134" w:type="dxa"/>
            <w:tcBorders>
              <w:top w:val="nil"/>
              <w:left w:val="nil"/>
              <w:bottom w:val="single" w:sz="4" w:space="0" w:color="auto"/>
              <w:right w:val="single" w:sz="4" w:space="0" w:color="auto"/>
            </w:tcBorders>
            <w:shd w:val="clear" w:color="auto" w:fill="auto"/>
            <w:vAlign w:val="center"/>
            <w:hideMark/>
          </w:tcPr>
          <w:p w14:paraId="4B88E88C" w14:textId="77777777" w:rsidR="002929B0" w:rsidRPr="00AC67FC" w:rsidRDefault="002929B0" w:rsidP="00E703E3">
            <w:pPr>
              <w:spacing w:line="240" w:lineRule="auto"/>
              <w:jc w:val="center"/>
              <w:rPr>
                <w:rFonts w:ascii="Calibri" w:hAnsi="Calibri" w:cs="Calibri"/>
                <w:color w:val="000000"/>
                <w:sz w:val="18"/>
                <w:szCs w:val="18"/>
                <w:lang w:eastAsia="pl-PL"/>
              </w:rPr>
            </w:pPr>
            <w:r w:rsidRPr="00AC67FC">
              <w:rPr>
                <w:rFonts w:ascii="Calibri" w:hAnsi="Calibri" w:cs="Calibri"/>
                <w:color w:val="000000"/>
                <w:sz w:val="18"/>
                <w:szCs w:val="18"/>
                <w:lang w:eastAsia="pl-PL"/>
              </w:rPr>
              <w:t>6</w:t>
            </w:r>
          </w:p>
        </w:tc>
        <w:tc>
          <w:tcPr>
            <w:tcW w:w="1276" w:type="dxa"/>
            <w:tcBorders>
              <w:top w:val="nil"/>
              <w:left w:val="nil"/>
              <w:bottom w:val="single" w:sz="4" w:space="0" w:color="auto"/>
              <w:right w:val="single" w:sz="4" w:space="0" w:color="auto"/>
            </w:tcBorders>
            <w:shd w:val="clear" w:color="auto" w:fill="auto"/>
            <w:vAlign w:val="center"/>
            <w:hideMark/>
          </w:tcPr>
          <w:p w14:paraId="5E4E0E50" w14:textId="77777777" w:rsidR="002929B0" w:rsidRPr="00AC67FC" w:rsidRDefault="002929B0" w:rsidP="00E703E3">
            <w:pPr>
              <w:spacing w:line="240" w:lineRule="auto"/>
              <w:jc w:val="center"/>
              <w:rPr>
                <w:rFonts w:ascii="Calibri" w:hAnsi="Calibri" w:cs="Calibri"/>
                <w:color w:val="000000"/>
                <w:sz w:val="18"/>
                <w:szCs w:val="18"/>
                <w:lang w:eastAsia="pl-PL"/>
              </w:rPr>
            </w:pPr>
            <w:proofErr w:type="gramStart"/>
            <w:r w:rsidRPr="00AC67FC">
              <w:rPr>
                <w:rFonts w:ascii="Calibri" w:hAnsi="Calibri" w:cs="Calibri"/>
                <w:color w:val="000000"/>
                <w:sz w:val="18"/>
                <w:szCs w:val="18"/>
                <w:lang w:eastAsia="pl-PL"/>
              </w:rPr>
              <w:t xml:space="preserve">7                                                 </w:t>
            </w:r>
            <w:proofErr w:type="gramEnd"/>
            <w:r w:rsidRPr="00AC67FC">
              <w:rPr>
                <w:rFonts w:ascii="Calibri" w:hAnsi="Calibri" w:cs="Calibri"/>
                <w:color w:val="000000"/>
                <w:sz w:val="18"/>
                <w:szCs w:val="18"/>
                <w:lang w:eastAsia="pl-PL"/>
              </w:rPr>
              <w:t xml:space="preserve"> (kol.5 + kol.6)</w:t>
            </w:r>
          </w:p>
        </w:tc>
      </w:tr>
      <w:tr w:rsidR="002929B0" w:rsidRPr="00AC67FC" w14:paraId="4E7904F4" w14:textId="77777777" w:rsidTr="00E703E3">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4016D169" w14:textId="77777777" w:rsidR="002929B0" w:rsidRPr="005E1C52" w:rsidRDefault="002929B0" w:rsidP="00E703E3">
            <w:pPr>
              <w:spacing w:line="240" w:lineRule="auto"/>
              <w:jc w:val="left"/>
              <w:rPr>
                <w:rFonts w:asciiTheme="minorHAnsi" w:hAnsiTheme="minorHAnsi" w:cstheme="minorHAnsi"/>
                <w:color w:val="000000"/>
                <w:sz w:val="18"/>
                <w:szCs w:val="18"/>
                <w:lang w:eastAsia="pl-PL"/>
              </w:rPr>
            </w:pPr>
            <w:r w:rsidRPr="005E1C52">
              <w:rPr>
                <w:rFonts w:asciiTheme="minorHAnsi" w:hAnsiTheme="minorHAnsi" w:cstheme="minorHAnsi"/>
                <w:sz w:val="18"/>
                <w:szCs w:val="18"/>
              </w:rPr>
              <w:t>1</w:t>
            </w:r>
          </w:p>
        </w:tc>
        <w:tc>
          <w:tcPr>
            <w:tcW w:w="2370" w:type="dxa"/>
            <w:tcBorders>
              <w:top w:val="nil"/>
              <w:left w:val="nil"/>
              <w:bottom w:val="single" w:sz="4" w:space="0" w:color="auto"/>
              <w:right w:val="single" w:sz="4" w:space="0" w:color="auto"/>
            </w:tcBorders>
            <w:shd w:val="clear" w:color="auto" w:fill="auto"/>
            <w:noWrap/>
          </w:tcPr>
          <w:p w14:paraId="466C7C3D" w14:textId="0F5AE572" w:rsidR="002929B0" w:rsidRPr="005E1C52" w:rsidRDefault="002929B0" w:rsidP="00E703E3">
            <w:pPr>
              <w:spacing w:line="240" w:lineRule="auto"/>
              <w:jc w:val="left"/>
              <w:rPr>
                <w:rFonts w:asciiTheme="minorHAnsi" w:hAnsiTheme="minorHAnsi" w:cstheme="minorHAnsi"/>
                <w:color w:val="000000"/>
                <w:sz w:val="18"/>
                <w:szCs w:val="18"/>
                <w:lang w:eastAsia="pl-PL"/>
              </w:rPr>
            </w:pPr>
            <w:r w:rsidRPr="002929B0">
              <w:rPr>
                <w:rFonts w:asciiTheme="minorHAnsi" w:hAnsiTheme="minorHAnsi" w:cstheme="minorHAnsi"/>
                <w:sz w:val="18"/>
                <w:szCs w:val="18"/>
              </w:rPr>
              <w:t>Buty gumowe</w:t>
            </w:r>
          </w:p>
        </w:tc>
        <w:tc>
          <w:tcPr>
            <w:tcW w:w="709" w:type="dxa"/>
            <w:tcBorders>
              <w:top w:val="nil"/>
              <w:left w:val="nil"/>
              <w:bottom w:val="single" w:sz="4" w:space="0" w:color="auto"/>
              <w:right w:val="single" w:sz="4" w:space="0" w:color="auto"/>
            </w:tcBorders>
            <w:shd w:val="clear" w:color="auto" w:fill="auto"/>
            <w:noWrap/>
            <w:vAlign w:val="center"/>
          </w:tcPr>
          <w:p w14:paraId="4AE71ADC" w14:textId="7491C338" w:rsidR="002929B0" w:rsidRPr="005E1C52" w:rsidRDefault="002929B0" w:rsidP="002929B0">
            <w:pPr>
              <w:spacing w:line="240" w:lineRule="auto"/>
              <w:jc w:val="center"/>
              <w:rPr>
                <w:rFonts w:asciiTheme="minorHAnsi" w:hAnsiTheme="minorHAnsi" w:cstheme="minorHAnsi"/>
                <w:color w:val="000000"/>
                <w:sz w:val="18"/>
                <w:szCs w:val="18"/>
                <w:lang w:eastAsia="pl-PL"/>
              </w:rPr>
            </w:pPr>
            <w:r w:rsidRPr="005E1C52">
              <w:rPr>
                <w:rFonts w:asciiTheme="minorHAnsi" w:hAnsiTheme="minorHAnsi" w:cstheme="minorHAnsi"/>
                <w:sz w:val="18"/>
                <w:szCs w:val="18"/>
              </w:rPr>
              <w:t>2</w:t>
            </w:r>
            <w:r>
              <w:rPr>
                <w:rFonts w:asciiTheme="minorHAnsi" w:hAnsiTheme="minorHAnsi" w:cstheme="minorHAnsi"/>
                <w:sz w:val="18"/>
                <w:szCs w:val="18"/>
              </w:rPr>
              <w:t>6</w:t>
            </w:r>
            <w:r>
              <w:rPr>
                <w:rFonts w:asciiTheme="minorHAnsi" w:hAnsiTheme="minorHAnsi" w:cstheme="minorHAnsi"/>
                <w:sz w:val="18"/>
                <w:szCs w:val="18"/>
              </w:rPr>
              <w:t>7</w:t>
            </w:r>
          </w:p>
        </w:tc>
        <w:tc>
          <w:tcPr>
            <w:tcW w:w="1276" w:type="dxa"/>
            <w:tcBorders>
              <w:top w:val="nil"/>
              <w:left w:val="nil"/>
              <w:bottom w:val="single" w:sz="4" w:space="0" w:color="auto"/>
              <w:right w:val="single" w:sz="4" w:space="0" w:color="auto"/>
            </w:tcBorders>
            <w:shd w:val="clear" w:color="auto" w:fill="auto"/>
            <w:noWrap/>
            <w:vAlign w:val="center"/>
            <w:hideMark/>
          </w:tcPr>
          <w:p w14:paraId="1EFE3693" w14:textId="77777777" w:rsidR="002929B0" w:rsidRPr="005E1C52" w:rsidRDefault="002929B0" w:rsidP="00E703E3">
            <w:pPr>
              <w:spacing w:line="240" w:lineRule="auto"/>
              <w:jc w:val="left"/>
              <w:rPr>
                <w:rFonts w:asciiTheme="minorHAnsi" w:hAnsiTheme="minorHAnsi" w:cstheme="minorHAnsi"/>
                <w:color w:val="000000"/>
                <w:sz w:val="18"/>
                <w:szCs w:val="18"/>
                <w:lang w:eastAsia="pl-PL"/>
              </w:rPr>
            </w:pPr>
            <w:r w:rsidRPr="005E1C52">
              <w:rPr>
                <w:rFonts w:asciiTheme="minorHAnsi" w:hAnsiTheme="minorHAnsi" w:cstheme="minorHAnsi"/>
                <w:color w:val="000000"/>
                <w:sz w:val="18"/>
                <w:szCs w:val="18"/>
                <w:lang w:eastAsia="pl-PL"/>
              </w:rPr>
              <w:t> </w:t>
            </w:r>
          </w:p>
        </w:tc>
        <w:tc>
          <w:tcPr>
            <w:tcW w:w="1134" w:type="dxa"/>
            <w:tcBorders>
              <w:top w:val="nil"/>
              <w:left w:val="nil"/>
              <w:bottom w:val="single" w:sz="4" w:space="0" w:color="auto"/>
              <w:right w:val="single" w:sz="4" w:space="0" w:color="auto"/>
            </w:tcBorders>
            <w:shd w:val="clear" w:color="auto" w:fill="auto"/>
            <w:noWrap/>
            <w:vAlign w:val="center"/>
            <w:hideMark/>
          </w:tcPr>
          <w:p w14:paraId="19807847" w14:textId="77777777" w:rsidR="002929B0" w:rsidRPr="00AC67FC" w:rsidRDefault="002929B0" w:rsidP="00E703E3">
            <w:pPr>
              <w:spacing w:line="240" w:lineRule="auto"/>
              <w:jc w:val="left"/>
              <w:rPr>
                <w:rFonts w:ascii="Calibri" w:hAnsi="Calibri" w:cs="Calibri"/>
                <w:color w:val="000000"/>
                <w:sz w:val="18"/>
                <w:szCs w:val="18"/>
                <w:lang w:eastAsia="pl-PL"/>
              </w:rPr>
            </w:pPr>
            <w:r w:rsidRPr="00AC67FC">
              <w:rPr>
                <w:rFonts w:ascii="Calibri" w:hAnsi="Calibri" w:cs="Calibri"/>
                <w:color w:val="000000"/>
                <w:sz w:val="18"/>
                <w:szCs w:val="18"/>
                <w:lang w:eastAsia="pl-PL"/>
              </w:rPr>
              <w:t> </w:t>
            </w:r>
          </w:p>
        </w:tc>
        <w:tc>
          <w:tcPr>
            <w:tcW w:w="1134" w:type="dxa"/>
            <w:tcBorders>
              <w:top w:val="nil"/>
              <w:left w:val="nil"/>
              <w:bottom w:val="single" w:sz="4" w:space="0" w:color="auto"/>
              <w:right w:val="single" w:sz="4" w:space="0" w:color="auto"/>
            </w:tcBorders>
            <w:shd w:val="clear" w:color="auto" w:fill="auto"/>
            <w:noWrap/>
            <w:vAlign w:val="center"/>
            <w:hideMark/>
          </w:tcPr>
          <w:p w14:paraId="7092EB38" w14:textId="77777777" w:rsidR="002929B0" w:rsidRPr="00AC67FC" w:rsidRDefault="002929B0" w:rsidP="00E703E3">
            <w:pPr>
              <w:spacing w:line="240" w:lineRule="auto"/>
              <w:jc w:val="left"/>
              <w:rPr>
                <w:rFonts w:ascii="Calibri" w:hAnsi="Calibri" w:cs="Calibri"/>
                <w:color w:val="000000"/>
                <w:sz w:val="18"/>
                <w:szCs w:val="18"/>
                <w:lang w:eastAsia="pl-PL"/>
              </w:rPr>
            </w:pPr>
            <w:r w:rsidRPr="00AC67FC">
              <w:rPr>
                <w:rFonts w:ascii="Calibri" w:hAnsi="Calibri" w:cs="Calibri"/>
                <w:color w:val="000000"/>
                <w:sz w:val="18"/>
                <w:szCs w:val="18"/>
                <w:lang w:eastAsia="pl-PL"/>
              </w:rPr>
              <w:t> </w:t>
            </w:r>
          </w:p>
        </w:tc>
        <w:tc>
          <w:tcPr>
            <w:tcW w:w="1276" w:type="dxa"/>
            <w:tcBorders>
              <w:top w:val="nil"/>
              <w:left w:val="nil"/>
              <w:bottom w:val="single" w:sz="4" w:space="0" w:color="auto"/>
              <w:right w:val="single" w:sz="4" w:space="0" w:color="auto"/>
            </w:tcBorders>
            <w:shd w:val="clear" w:color="auto" w:fill="auto"/>
            <w:noWrap/>
            <w:vAlign w:val="center"/>
            <w:hideMark/>
          </w:tcPr>
          <w:p w14:paraId="4F56C2B9" w14:textId="77777777" w:rsidR="002929B0" w:rsidRPr="00AC67FC" w:rsidRDefault="002929B0" w:rsidP="00E703E3">
            <w:pPr>
              <w:spacing w:line="240" w:lineRule="auto"/>
              <w:jc w:val="left"/>
              <w:rPr>
                <w:rFonts w:ascii="Calibri" w:hAnsi="Calibri" w:cs="Calibri"/>
                <w:color w:val="000000"/>
                <w:sz w:val="18"/>
                <w:szCs w:val="18"/>
                <w:lang w:eastAsia="pl-PL"/>
              </w:rPr>
            </w:pPr>
            <w:r w:rsidRPr="00AC67FC">
              <w:rPr>
                <w:rFonts w:ascii="Calibri" w:hAnsi="Calibri" w:cs="Calibri"/>
                <w:color w:val="000000"/>
                <w:sz w:val="18"/>
                <w:szCs w:val="18"/>
                <w:lang w:eastAsia="pl-PL"/>
              </w:rPr>
              <w:t> </w:t>
            </w:r>
          </w:p>
        </w:tc>
      </w:tr>
      <w:tr w:rsidR="002929B0" w:rsidRPr="00AC67FC" w14:paraId="212926CF" w14:textId="77777777" w:rsidTr="00E703E3">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13BFE500" w14:textId="77777777" w:rsidR="002929B0" w:rsidRPr="005E1C52" w:rsidRDefault="002929B0" w:rsidP="00E703E3">
            <w:pPr>
              <w:spacing w:line="240" w:lineRule="auto"/>
              <w:jc w:val="left"/>
              <w:rPr>
                <w:rFonts w:asciiTheme="minorHAnsi" w:hAnsiTheme="minorHAnsi" w:cstheme="minorHAnsi"/>
                <w:color w:val="000000"/>
                <w:sz w:val="18"/>
                <w:szCs w:val="18"/>
                <w:lang w:eastAsia="pl-PL"/>
              </w:rPr>
            </w:pPr>
            <w:r w:rsidRPr="005E1C52">
              <w:rPr>
                <w:rFonts w:asciiTheme="minorHAnsi" w:hAnsiTheme="minorHAnsi" w:cstheme="minorHAnsi"/>
                <w:sz w:val="18"/>
                <w:szCs w:val="18"/>
              </w:rPr>
              <w:t>2</w:t>
            </w:r>
          </w:p>
        </w:tc>
        <w:tc>
          <w:tcPr>
            <w:tcW w:w="2370" w:type="dxa"/>
            <w:tcBorders>
              <w:top w:val="nil"/>
              <w:left w:val="nil"/>
              <w:bottom w:val="single" w:sz="4" w:space="0" w:color="auto"/>
              <w:right w:val="single" w:sz="4" w:space="0" w:color="auto"/>
            </w:tcBorders>
            <w:shd w:val="clear" w:color="auto" w:fill="auto"/>
            <w:noWrap/>
          </w:tcPr>
          <w:p w14:paraId="43C0FB1B" w14:textId="27BFB950" w:rsidR="002929B0" w:rsidRPr="005E1C52" w:rsidRDefault="002929B0" w:rsidP="00E703E3">
            <w:pPr>
              <w:spacing w:line="240" w:lineRule="auto"/>
              <w:jc w:val="left"/>
              <w:rPr>
                <w:rFonts w:asciiTheme="minorHAnsi" w:hAnsiTheme="minorHAnsi" w:cstheme="minorHAnsi"/>
                <w:color w:val="000000"/>
                <w:sz w:val="18"/>
                <w:szCs w:val="18"/>
                <w:lang w:eastAsia="pl-PL"/>
              </w:rPr>
            </w:pPr>
            <w:r w:rsidRPr="002929B0">
              <w:rPr>
                <w:rFonts w:asciiTheme="minorHAnsi" w:hAnsiTheme="minorHAnsi" w:cstheme="minorHAnsi"/>
                <w:sz w:val="18"/>
                <w:szCs w:val="18"/>
              </w:rPr>
              <w:t>Buty gumowo-filcowe</w:t>
            </w:r>
          </w:p>
        </w:tc>
        <w:tc>
          <w:tcPr>
            <w:tcW w:w="709" w:type="dxa"/>
            <w:tcBorders>
              <w:top w:val="nil"/>
              <w:left w:val="nil"/>
              <w:bottom w:val="single" w:sz="4" w:space="0" w:color="auto"/>
              <w:right w:val="single" w:sz="4" w:space="0" w:color="auto"/>
            </w:tcBorders>
            <w:shd w:val="clear" w:color="auto" w:fill="auto"/>
            <w:noWrap/>
            <w:vAlign w:val="center"/>
          </w:tcPr>
          <w:p w14:paraId="5D6E06EF" w14:textId="65A9A9A3" w:rsidR="002929B0" w:rsidRPr="005E1C52" w:rsidRDefault="002929B0" w:rsidP="002929B0">
            <w:pPr>
              <w:spacing w:line="240" w:lineRule="auto"/>
              <w:jc w:val="center"/>
              <w:rPr>
                <w:rFonts w:asciiTheme="minorHAnsi" w:hAnsiTheme="minorHAnsi" w:cstheme="minorHAnsi"/>
                <w:color w:val="000000"/>
                <w:sz w:val="18"/>
                <w:szCs w:val="18"/>
                <w:lang w:eastAsia="pl-PL"/>
              </w:rPr>
            </w:pPr>
            <w:r>
              <w:rPr>
                <w:rFonts w:asciiTheme="minorHAnsi" w:hAnsiTheme="minorHAnsi" w:cstheme="minorHAnsi"/>
                <w:sz w:val="18"/>
                <w:szCs w:val="18"/>
              </w:rPr>
              <w:t>226</w:t>
            </w:r>
          </w:p>
        </w:tc>
        <w:tc>
          <w:tcPr>
            <w:tcW w:w="1276" w:type="dxa"/>
            <w:tcBorders>
              <w:top w:val="nil"/>
              <w:left w:val="nil"/>
              <w:bottom w:val="single" w:sz="4" w:space="0" w:color="auto"/>
              <w:right w:val="single" w:sz="4" w:space="0" w:color="auto"/>
            </w:tcBorders>
            <w:shd w:val="clear" w:color="auto" w:fill="auto"/>
            <w:noWrap/>
            <w:vAlign w:val="center"/>
            <w:hideMark/>
          </w:tcPr>
          <w:p w14:paraId="610CEDA4" w14:textId="77777777" w:rsidR="002929B0" w:rsidRPr="005E1C52" w:rsidRDefault="002929B0" w:rsidP="00E703E3">
            <w:pPr>
              <w:spacing w:line="240" w:lineRule="auto"/>
              <w:jc w:val="left"/>
              <w:rPr>
                <w:rFonts w:asciiTheme="minorHAnsi" w:hAnsiTheme="minorHAnsi" w:cstheme="minorHAnsi"/>
                <w:color w:val="000000"/>
                <w:sz w:val="18"/>
                <w:szCs w:val="18"/>
                <w:lang w:eastAsia="pl-PL"/>
              </w:rPr>
            </w:pPr>
            <w:r w:rsidRPr="005E1C52">
              <w:rPr>
                <w:rFonts w:asciiTheme="minorHAnsi" w:hAnsiTheme="minorHAnsi" w:cstheme="minorHAnsi"/>
                <w:color w:val="000000"/>
                <w:sz w:val="18"/>
                <w:szCs w:val="18"/>
                <w:lang w:eastAsia="pl-PL"/>
              </w:rPr>
              <w:t> </w:t>
            </w:r>
          </w:p>
        </w:tc>
        <w:tc>
          <w:tcPr>
            <w:tcW w:w="1134" w:type="dxa"/>
            <w:tcBorders>
              <w:top w:val="nil"/>
              <w:left w:val="nil"/>
              <w:bottom w:val="single" w:sz="4" w:space="0" w:color="auto"/>
              <w:right w:val="single" w:sz="4" w:space="0" w:color="auto"/>
            </w:tcBorders>
            <w:shd w:val="clear" w:color="auto" w:fill="auto"/>
            <w:noWrap/>
            <w:vAlign w:val="center"/>
            <w:hideMark/>
          </w:tcPr>
          <w:p w14:paraId="48059F38" w14:textId="77777777" w:rsidR="002929B0" w:rsidRPr="00AC67FC" w:rsidRDefault="002929B0" w:rsidP="00E703E3">
            <w:pPr>
              <w:spacing w:line="240" w:lineRule="auto"/>
              <w:jc w:val="left"/>
              <w:rPr>
                <w:rFonts w:ascii="Calibri" w:hAnsi="Calibri" w:cs="Calibri"/>
                <w:color w:val="000000"/>
                <w:sz w:val="18"/>
                <w:szCs w:val="18"/>
                <w:lang w:eastAsia="pl-PL"/>
              </w:rPr>
            </w:pPr>
            <w:r w:rsidRPr="00AC67FC">
              <w:rPr>
                <w:rFonts w:ascii="Calibri" w:hAnsi="Calibri" w:cs="Calibri"/>
                <w:color w:val="000000"/>
                <w:sz w:val="18"/>
                <w:szCs w:val="18"/>
                <w:lang w:eastAsia="pl-PL"/>
              </w:rPr>
              <w:t> </w:t>
            </w:r>
          </w:p>
        </w:tc>
        <w:tc>
          <w:tcPr>
            <w:tcW w:w="1134" w:type="dxa"/>
            <w:tcBorders>
              <w:top w:val="nil"/>
              <w:left w:val="nil"/>
              <w:bottom w:val="single" w:sz="4" w:space="0" w:color="auto"/>
              <w:right w:val="single" w:sz="4" w:space="0" w:color="auto"/>
            </w:tcBorders>
            <w:shd w:val="clear" w:color="auto" w:fill="auto"/>
            <w:noWrap/>
            <w:vAlign w:val="center"/>
            <w:hideMark/>
          </w:tcPr>
          <w:p w14:paraId="1AB9FDBD" w14:textId="77777777" w:rsidR="002929B0" w:rsidRPr="00AC67FC" w:rsidRDefault="002929B0" w:rsidP="00E703E3">
            <w:pPr>
              <w:spacing w:line="240" w:lineRule="auto"/>
              <w:jc w:val="left"/>
              <w:rPr>
                <w:rFonts w:ascii="Calibri" w:hAnsi="Calibri" w:cs="Calibri"/>
                <w:color w:val="000000"/>
                <w:sz w:val="18"/>
                <w:szCs w:val="18"/>
                <w:lang w:eastAsia="pl-PL"/>
              </w:rPr>
            </w:pPr>
            <w:r w:rsidRPr="00AC67FC">
              <w:rPr>
                <w:rFonts w:ascii="Calibri" w:hAnsi="Calibri" w:cs="Calibri"/>
                <w:color w:val="000000"/>
                <w:sz w:val="18"/>
                <w:szCs w:val="18"/>
                <w:lang w:eastAsia="pl-PL"/>
              </w:rPr>
              <w:t> </w:t>
            </w:r>
          </w:p>
        </w:tc>
        <w:tc>
          <w:tcPr>
            <w:tcW w:w="1276" w:type="dxa"/>
            <w:tcBorders>
              <w:top w:val="nil"/>
              <w:left w:val="nil"/>
              <w:bottom w:val="single" w:sz="4" w:space="0" w:color="auto"/>
              <w:right w:val="single" w:sz="4" w:space="0" w:color="auto"/>
            </w:tcBorders>
            <w:shd w:val="clear" w:color="auto" w:fill="auto"/>
            <w:noWrap/>
            <w:vAlign w:val="center"/>
            <w:hideMark/>
          </w:tcPr>
          <w:p w14:paraId="6C47FFB1" w14:textId="77777777" w:rsidR="002929B0" w:rsidRPr="00AC67FC" w:rsidRDefault="002929B0" w:rsidP="00E703E3">
            <w:pPr>
              <w:spacing w:line="240" w:lineRule="auto"/>
              <w:jc w:val="left"/>
              <w:rPr>
                <w:rFonts w:ascii="Calibri" w:hAnsi="Calibri" w:cs="Calibri"/>
                <w:color w:val="000000"/>
                <w:sz w:val="18"/>
                <w:szCs w:val="18"/>
                <w:lang w:eastAsia="pl-PL"/>
              </w:rPr>
            </w:pPr>
            <w:r w:rsidRPr="00AC67FC">
              <w:rPr>
                <w:rFonts w:ascii="Calibri" w:hAnsi="Calibri" w:cs="Calibri"/>
                <w:color w:val="000000"/>
                <w:sz w:val="18"/>
                <w:szCs w:val="18"/>
                <w:lang w:eastAsia="pl-PL"/>
              </w:rPr>
              <w:t> </w:t>
            </w:r>
          </w:p>
        </w:tc>
      </w:tr>
      <w:tr w:rsidR="002929B0" w:rsidRPr="00AC67FC" w14:paraId="6ECB12C0" w14:textId="77777777" w:rsidTr="00E703E3">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42C29044" w14:textId="77777777" w:rsidR="002929B0" w:rsidRPr="005E1C52" w:rsidRDefault="002929B0" w:rsidP="00E703E3">
            <w:pPr>
              <w:spacing w:line="240" w:lineRule="auto"/>
              <w:jc w:val="left"/>
              <w:rPr>
                <w:rFonts w:asciiTheme="minorHAnsi" w:hAnsiTheme="minorHAnsi" w:cstheme="minorHAnsi"/>
                <w:sz w:val="18"/>
                <w:szCs w:val="18"/>
              </w:rPr>
            </w:pPr>
            <w:r w:rsidRPr="005E1C52">
              <w:rPr>
                <w:rFonts w:asciiTheme="minorHAnsi" w:hAnsiTheme="minorHAnsi" w:cstheme="minorHAnsi"/>
                <w:sz w:val="18"/>
                <w:szCs w:val="18"/>
              </w:rPr>
              <w:t>3</w:t>
            </w:r>
          </w:p>
        </w:tc>
        <w:tc>
          <w:tcPr>
            <w:tcW w:w="2370" w:type="dxa"/>
            <w:tcBorders>
              <w:top w:val="nil"/>
              <w:left w:val="nil"/>
              <w:bottom w:val="single" w:sz="4" w:space="0" w:color="auto"/>
              <w:right w:val="single" w:sz="4" w:space="0" w:color="auto"/>
            </w:tcBorders>
            <w:shd w:val="clear" w:color="auto" w:fill="auto"/>
            <w:noWrap/>
          </w:tcPr>
          <w:p w14:paraId="3D255BF7" w14:textId="60402E92" w:rsidR="002929B0" w:rsidRPr="005E1C52" w:rsidRDefault="002929B0" w:rsidP="00E703E3">
            <w:pPr>
              <w:spacing w:line="240" w:lineRule="auto"/>
              <w:jc w:val="left"/>
              <w:rPr>
                <w:rFonts w:asciiTheme="minorHAnsi" w:hAnsiTheme="minorHAnsi" w:cstheme="minorHAnsi"/>
                <w:sz w:val="18"/>
                <w:szCs w:val="18"/>
              </w:rPr>
            </w:pPr>
            <w:r w:rsidRPr="002929B0">
              <w:rPr>
                <w:rFonts w:asciiTheme="minorHAnsi" w:hAnsiTheme="minorHAnsi" w:cstheme="minorHAnsi"/>
                <w:sz w:val="18"/>
                <w:szCs w:val="18"/>
              </w:rPr>
              <w:t>Półbuty</w:t>
            </w:r>
          </w:p>
        </w:tc>
        <w:tc>
          <w:tcPr>
            <w:tcW w:w="709" w:type="dxa"/>
            <w:tcBorders>
              <w:top w:val="nil"/>
              <w:left w:val="nil"/>
              <w:bottom w:val="single" w:sz="4" w:space="0" w:color="auto"/>
              <w:right w:val="single" w:sz="4" w:space="0" w:color="auto"/>
            </w:tcBorders>
            <w:shd w:val="clear" w:color="auto" w:fill="auto"/>
            <w:noWrap/>
            <w:vAlign w:val="center"/>
          </w:tcPr>
          <w:p w14:paraId="5D45F5B6" w14:textId="14138CC2" w:rsidR="002929B0" w:rsidRPr="005E1C52" w:rsidRDefault="002929B0" w:rsidP="002929B0">
            <w:pPr>
              <w:spacing w:line="240" w:lineRule="auto"/>
              <w:jc w:val="center"/>
              <w:rPr>
                <w:rFonts w:asciiTheme="minorHAnsi" w:hAnsiTheme="minorHAnsi" w:cstheme="minorHAnsi"/>
                <w:sz w:val="18"/>
                <w:szCs w:val="18"/>
              </w:rPr>
            </w:pPr>
            <w:r>
              <w:rPr>
                <w:rFonts w:asciiTheme="minorHAnsi" w:hAnsiTheme="minorHAnsi" w:cstheme="minorHAnsi"/>
                <w:sz w:val="18"/>
                <w:szCs w:val="18"/>
              </w:rPr>
              <w:t>134</w:t>
            </w:r>
          </w:p>
        </w:tc>
        <w:tc>
          <w:tcPr>
            <w:tcW w:w="1276" w:type="dxa"/>
            <w:tcBorders>
              <w:top w:val="nil"/>
              <w:left w:val="nil"/>
              <w:bottom w:val="single" w:sz="4" w:space="0" w:color="auto"/>
              <w:right w:val="single" w:sz="4" w:space="0" w:color="auto"/>
            </w:tcBorders>
            <w:shd w:val="clear" w:color="auto" w:fill="auto"/>
            <w:noWrap/>
            <w:vAlign w:val="center"/>
          </w:tcPr>
          <w:p w14:paraId="5FF01EEE" w14:textId="77777777" w:rsidR="002929B0" w:rsidRPr="005E1C52" w:rsidRDefault="002929B0" w:rsidP="00E703E3">
            <w:pPr>
              <w:spacing w:line="240" w:lineRule="auto"/>
              <w:jc w:val="left"/>
              <w:rPr>
                <w:rFonts w:asciiTheme="minorHAnsi" w:hAnsiTheme="minorHAnsi" w:cstheme="minorHAnsi"/>
                <w:color w:val="000000"/>
                <w:sz w:val="18"/>
                <w:szCs w:val="18"/>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19DF8C2C" w14:textId="77777777" w:rsidR="002929B0" w:rsidRPr="00AC67FC" w:rsidRDefault="002929B0" w:rsidP="00E703E3">
            <w:pPr>
              <w:spacing w:line="240" w:lineRule="auto"/>
              <w:jc w:val="left"/>
              <w:rPr>
                <w:rFonts w:ascii="Calibri" w:hAnsi="Calibri" w:cs="Calibri"/>
                <w:color w:val="000000"/>
                <w:sz w:val="18"/>
                <w:szCs w:val="18"/>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30112331" w14:textId="77777777" w:rsidR="002929B0" w:rsidRPr="00AC67FC" w:rsidRDefault="002929B0" w:rsidP="00E703E3">
            <w:pPr>
              <w:spacing w:line="240" w:lineRule="auto"/>
              <w:jc w:val="left"/>
              <w:rPr>
                <w:rFonts w:ascii="Calibri" w:hAnsi="Calibri" w:cs="Calibri"/>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14:paraId="1C7FD2EA" w14:textId="77777777" w:rsidR="002929B0" w:rsidRPr="00AC67FC" w:rsidRDefault="002929B0" w:rsidP="00E703E3">
            <w:pPr>
              <w:spacing w:line="240" w:lineRule="auto"/>
              <w:jc w:val="left"/>
              <w:rPr>
                <w:rFonts w:ascii="Calibri" w:hAnsi="Calibri" w:cs="Calibri"/>
                <w:color w:val="000000"/>
                <w:sz w:val="18"/>
                <w:szCs w:val="18"/>
                <w:lang w:eastAsia="pl-PL"/>
              </w:rPr>
            </w:pPr>
          </w:p>
        </w:tc>
      </w:tr>
      <w:tr w:rsidR="002929B0" w:rsidRPr="00AC67FC" w14:paraId="2D3DADF3" w14:textId="77777777" w:rsidTr="00E703E3">
        <w:trPr>
          <w:trHeight w:val="3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9B5558" w14:textId="77777777" w:rsidR="002929B0" w:rsidRPr="00AC67FC" w:rsidRDefault="002929B0" w:rsidP="00E703E3">
            <w:pPr>
              <w:spacing w:line="240" w:lineRule="auto"/>
              <w:jc w:val="left"/>
              <w:rPr>
                <w:rFonts w:ascii="Calibri" w:hAnsi="Calibri" w:cs="Calibri"/>
                <w:color w:val="000000"/>
                <w:sz w:val="18"/>
                <w:szCs w:val="18"/>
                <w:lang w:eastAsia="pl-PL"/>
              </w:rPr>
            </w:pPr>
          </w:p>
        </w:tc>
        <w:tc>
          <w:tcPr>
            <w:tcW w:w="2370" w:type="dxa"/>
            <w:tcBorders>
              <w:top w:val="single" w:sz="4" w:space="0" w:color="auto"/>
              <w:left w:val="nil"/>
              <w:bottom w:val="single" w:sz="4" w:space="0" w:color="auto"/>
              <w:right w:val="single" w:sz="4" w:space="0" w:color="auto"/>
            </w:tcBorders>
            <w:shd w:val="clear" w:color="auto" w:fill="auto"/>
            <w:noWrap/>
          </w:tcPr>
          <w:p w14:paraId="05260C14" w14:textId="77777777" w:rsidR="002929B0" w:rsidRPr="00AC67FC" w:rsidRDefault="002929B0" w:rsidP="00E703E3">
            <w:pPr>
              <w:spacing w:line="240" w:lineRule="auto"/>
              <w:jc w:val="left"/>
              <w:rPr>
                <w:rFonts w:ascii="Calibri" w:hAnsi="Calibri" w:cs="Calibri"/>
                <w:color w:val="000000"/>
                <w:sz w:val="18"/>
                <w:szCs w:val="18"/>
                <w:lang w:eastAsia="pl-PL"/>
              </w:rPr>
            </w:pPr>
            <w:r w:rsidRPr="00585632">
              <w:rPr>
                <w:rFonts w:ascii="Calibri" w:hAnsi="Calibri" w:cs="Calibri"/>
                <w:color w:val="000000"/>
                <w:sz w:val="18"/>
                <w:szCs w:val="18"/>
                <w:lang w:eastAsia="pl-PL"/>
              </w:rPr>
              <w:t>Wartość łączna</w:t>
            </w:r>
          </w:p>
        </w:tc>
        <w:tc>
          <w:tcPr>
            <w:tcW w:w="709" w:type="dxa"/>
            <w:tcBorders>
              <w:top w:val="single" w:sz="4" w:space="0" w:color="auto"/>
              <w:left w:val="nil"/>
              <w:bottom w:val="single" w:sz="4" w:space="0" w:color="auto"/>
              <w:right w:val="single" w:sz="4" w:space="0" w:color="auto"/>
              <w:tl2br w:val="single" w:sz="4" w:space="0" w:color="auto"/>
            </w:tcBorders>
            <w:shd w:val="clear" w:color="auto" w:fill="auto"/>
            <w:noWrap/>
            <w:vAlign w:val="center"/>
          </w:tcPr>
          <w:p w14:paraId="1FAA1F87" w14:textId="77777777" w:rsidR="002929B0" w:rsidRPr="00AC67FC" w:rsidRDefault="002929B0" w:rsidP="00E703E3">
            <w:pPr>
              <w:spacing w:line="240" w:lineRule="auto"/>
              <w:jc w:val="center"/>
              <w:rPr>
                <w:rFonts w:ascii="Calibri" w:hAnsi="Calibri" w:cs="Calibri"/>
                <w:color w:val="000000"/>
                <w:sz w:val="18"/>
                <w:szCs w:val="18"/>
                <w:lang w:eastAsia="pl-PL"/>
              </w:rPr>
            </w:pPr>
          </w:p>
        </w:tc>
        <w:tc>
          <w:tcPr>
            <w:tcW w:w="1276" w:type="dxa"/>
            <w:tcBorders>
              <w:top w:val="single" w:sz="4" w:space="0" w:color="auto"/>
              <w:left w:val="nil"/>
              <w:bottom w:val="single" w:sz="4" w:space="0" w:color="auto"/>
              <w:right w:val="single" w:sz="4" w:space="0" w:color="auto"/>
              <w:tl2br w:val="single" w:sz="4" w:space="0" w:color="auto"/>
            </w:tcBorders>
            <w:shd w:val="clear" w:color="auto" w:fill="auto"/>
            <w:noWrap/>
            <w:vAlign w:val="bottom"/>
          </w:tcPr>
          <w:p w14:paraId="5C8843BA" w14:textId="77777777" w:rsidR="002929B0" w:rsidRPr="00AC67FC" w:rsidRDefault="002929B0" w:rsidP="00E703E3">
            <w:pPr>
              <w:spacing w:line="240" w:lineRule="auto"/>
              <w:jc w:val="left"/>
              <w:rPr>
                <w:rFonts w:ascii="Calibri" w:hAnsi="Calibri" w:cs="Calibri"/>
                <w:color w:val="000000"/>
                <w:sz w:val="18"/>
                <w:szCs w:val="18"/>
                <w:lang w:eastAsia="pl-PL"/>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29B0D8F" w14:textId="77777777" w:rsidR="002929B0" w:rsidRPr="00AC67FC" w:rsidRDefault="002929B0" w:rsidP="00E703E3">
            <w:pPr>
              <w:spacing w:line="240" w:lineRule="auto"/>
              <w:jc w:val="left"/>
              <w:rPr>
                <w:rFonts w:ascii="Calibri" w:hAnsi="Calibri" w:cs="Calibri"/>
                <w:color w:val="000000"/>
                <w:sz w:val="18"/>
                <w:szCs w:val="18"/>
                <w:lang w:eastAsia="pl-PL"/>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16422BB" w14:textId="77777777" w:rsidR="002929B0" w:rsidRPr="00AC67FC" w:rsidRDefault="002929B0" w:rsidP="00E703E3">
            <w:pPr>
              <w:spacing w:line="240" w:lineRule="auto"/>
              <w:jc w:val="left"/>
              <w:rPr>
                <w:rFonts w:ascii="Calibri" w:hAnsi="Calibri" w:cs="Calibri"/>
                <w:color w:val="000000"/>
                <w:sz w:val="18"/>
                <w:szCs w:val="18"/>
                <w:lang w:eastAsia="pl-PL"/>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39953C79" w14:textId="77777777" w:rsidR="002929B0" w:rsidRPr="00AC67FC" w:rsidRDefault="002929B0" w:rsidP="00E703E3">
            <w:pPr>
              <w:spacing w:line="240" w:lineRule="auto"/>
              <w:jc w:val="left"/>
              <w:rPr>
                <w:rFonts w:ascii="Calibri" w:hAnsi="Calibri" w:cs="Calibri"/>
                <w:color w:val="000000"/>
                <w:sz w:val="18"/>
                <w:szCs w:val="18"/>
                <w:lang w:eastAsia="pl-PL"/>
              </w:rPr>
            </w:pPr>
          </w:p>
        </w:tc>
      </w:tr>
    </w:tbl>
    <w:p w14:paraId="7479D2A2" w14:textId="77777777" w:rsidR="002929B0" w:rsidRPr="002B3D17" w:rsidRDefault="002929B0" w:rsidP="002B3D17"/>
    <w:p w14:paraId="11BDD733" w14:textId="77777777" w:rsidR="003C629B" w:rsidRPr="008D38F8" w:rsidRDefault="003C629B" w:rsidP="00EE1D89">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8D38F8">
        <w:rPr>
          <w:rFonts w:asciiTheme="minorHAnsi" w:hAnsiTheme="minorHAnsi" w:cstheme="minorHAnsi"/>
          <w:color w:val="auto"/>
          <w:sz w:val="20"/>
        </w:rPr>
        <w:t>OŚWIADCZENIA I INFORMACJE:</w:t>
      </w:r>
    </w:p>
    <w:p w14:paraId="3AF5843D" w14:textId="77777777" w:rsidR="003C629B" w:rsidRPr="008D38F8" w:rsidRDefault="003C629B" w:rsidP="003C629B">
      <w:pPr>
        <w:pStyle w:val="Akapitzlist"/>
        <w:spacing w:line="240" w:lineRule="exact"/>
        <w:ind w:left="0"/>
        <w:rPr>
          <w:rFonts w:asciiTheme="minorHAnsi" w:hAnsiTheme="minorHAnsi" w:cstheme="minorHAnsi"/>
          <w:sz w:val="20"/>
        </w:rPr>
      </w:pPr>
      <w:r w:rsidRPr="008D38F8">
        <w:rPr>
          <w:rFonts w:asciiTheme="minorHAnsi" w:hAnsiTheme="minorHAnsi" w:cstheme="minorHAnsi"/>
          <w:b/>
          <w:sz w:val="20"/>
        </w:rPr>
        <w:t>My, niżej podpisani, niniejszym oświadczamy, co następuje</w:t>
      </w:r>
      <w:r w:rsidRPr="008D38F8">
        <w:rPr>
          <w:rFonts w:asciiTheme="minorHAnsi" w:hAnsiTheme="minorHAnsi" w:cstheme="minorHAnsi"/>
          <w:sz w:val="20"/>
        </w:rPr>
        <w:t>:</w:t>
      </w:r>
    </w:p>
    <w:p w14:paraId="77DEE149" w14:textId="360D670C" w:rsidR="003C629B" w:rsidRPr="008D38F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8D38F8">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D38F8">
        <w:rPr>
          <w:rFonts w:asciiTheme="minorHAnsi" w:hAnsiTheme="minorHAnsi" w:cstheme="minorHAnsi"/>
          <w:sz w:val="20"/>
        </w:rPr>
        <w:t>W zakresie warunków udziału w postępowaniu, o których mowa powyżej zamierzamy/nie zamierzamy</w:t>
      </w:r>
      <w:r w:rsidRPr="008D38F8">
        <w:rPr>
          <w:rStyle w:val="Odwoanieprzypisudolnego"/>
          <w:rFonts w:asciiTheme="minorHAnsi" w:hAnsiTheme="minorHAnsi" w:cstheme="minorHAnsi"/>
          <w:sz w:val="20"/>
        </w:rPr>
        <w:footnoteReference w:id="3"/>
      </w:r>
      <w:r w:rsidRPr="008D38F8">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3C75B883" w14:textId="77777777" w:rsidR="003C629B" w:rsidRPr="008D38F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8D38F8">
        <w:rPr>
          <w:rFonts w:asciiTheme="minorHAnsi" w:hAnsiTheme="minorHAnsi" w:cstheme="minorHAnsi"/>
          <w:sz w:val="20"/>
        </w:rPr>
        <w:t xml:space="preserve">Oświadczenie/a o braku podstaw do wykluczenia na postawie </w:t>
      </w:r>
      <w:r w:rsidRPr="008D38F8">
        <w:rPr>
          <w:rFonts w:asciiTheme="minorHAnsi" w:hAnsiTheme="minorHAnsi" w:cstheme="minorHAnsi"/>
          <w:sz w:val="20"/>
          <w:lang w:eastAsia="pl-PL"/>
        </w:rPr>
        <w:t>przesłanek określonych w pkt. 1.1. Załącznika nr 2 do SWZ przekazujemy w załączeniu.</w:t>
      </w:r>
    </w:p>
    <w:p w14:paraId="0B345156" w14:textId="77777777" w:rsidR="003C629B" w:rsidRPr="008D38F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8D38F8">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7120F840" w14:textId="77777777" w:rsidR="003C629B" w:rsidRPr="008D38F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8D38F8">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18E0AF4E" w14:textId="77777777" w:rsidR="003C629B" w:rsidRPr="008D38F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8D38F8">
        <w:rPr>
          <w:rFonts w:asciiTheme="minorHAnsi" w:hAnsiTheme="minorHAnsi" w:cstheme="minorHAnsi"/>
          <w:sz w:val="20"/>
        </w:rPr>
        <w:t>Oświadczamy, że niedoszacowanie, pominięcie lub brak należytego rozpoznania przez nas zakresu przedmiotu Zamówienia nie jest podstawą do żądania zmiany ceny.</w:t>
      </w:r>
    </w:p>
    <w:p w14:paraId="7EB20724" w14:textId="77777777" w:rsidR="003C629B" w:rsidRPr="008D38F8" w:rsidRDefault="003C629B" w:rsidP="003C629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8D38F8">
        <w:rPr>
          <w:rFonts w:asciiTheme="minorHAnsi" w:hAnsiTheme="minorHAnsi" w:cstheme="minorHAnsi"/>
          <w:sz w:val="20"/>
          <w:lang w:eastAsia="pl-PL"/>
        </w:rPr>
        <w:t xml:space="preserve">Oświadczamy, że zapoznaliśmy się z zasadami określonymi w Kodeksie Postępowania dla Partnerów Biznesowych PGE Dystrybucja S.A. </w:t>
      </w:r>
      <w:proofErr w:type="gramStart"/>
      <w:r w:rsidRPr="008D38F8">
        <w:rPr>
          <w:rFonts w:asciiTheme="minorHAnsi" w:hAnsiTheme="minorHAnsi" w:cstheme="minorHAnsi"/>
          <w:sz w:val="20"/>
          <w:lang w:eastAsia="pl-PL"/>
        </w:rPr>
        <w:t>oraz</w:t>
      </w:r>
      <w:proofErr w:type="gramEnd"/>
      <w:r w:rsidRPr="008D38F8">
        <w:rPr>
          <w:rFonts w:asciiTheme="minorHAnsi" w:hAnsiTheme="minorHAnsi" w:cstheme="minorHAnsi"/>
          <w:sz w:val="20"/>
          <w:lang w:eastAsia="pl-PL"/>
        </w:rPr>
        <w:t xml:space="preserve"> w Dobrych praktykach zakupowych PGE Dystrybucja S.A. W przypadku wyboru naszej Oferty ostatecznej zapewniamy, że my, nasi pracownicy, współpracownicy, osoby, przy pomocy, których będziemy realizować zamówienie lub podwykonawcy będziemy przestrzegać wszystkich obowiązujących przepisów prawa oraz postanowień wyżej wymienionych dokumentów</w:t>
      </w:r>
      <w:r w:rsidRPr="008D38F8">
        <w:rPr>
          <w:rFonts w:asciiTheme="minorHAnsi" w:hAnsiTheme="minorHAnsi" w:cstheme="minorHAnsi"/>
          <w:color w:val="1F497D" w:themeColor="text2"/>
          <w:sz w:val="20"/>
          <w:lang w:eastAsia="pl-PL"/>
        </w:rPr>
        <w:t>.</w:t>
      </w:r>
    </w:p>
    <w:p w14:paraId="0EC8FF0B" w14:textId="77777777" w:rsidR="003C629B" w:rsidRPr="008D38F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8D38F8">
        <w:rPr>
          <w:rFonts w:asciiTheme="minorHAnsi" w:hAnsiTheme="minorHAnsi" w:cstheme="minorHAnsi"/>
          <w:sz w:val="20"/>
          <w:lang w:eastAsia="pl-PL"/>
        </w:rPr>
        <w:t>Otrzymaliśmy konieczne informacje do przygotowania Oferty i wykonania Zakupu.</w:t>
      </w:r>
    </w:p>
    <w:p w14:paraId="4FED125A" w14:textId="76761569" w:rsidR="003C629B" w:rsidRPr="008D38F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8D38F8">
        <w:rPr>
          <w:rFonts w:asciiTheme="minorHAnsi" w:hAnsiTheme="minorHAnsi" w:cstheme="minorHAnsi"/>
          <w:sz w:val="20"/>
        </w:rPr>
        <w:t>Oświadczamy, że</w:t>
      </w:r>
      <w:r w:rsidRPr="008D38F8">
        <w:rPr>
          <w:rStyle w:val="Odwoanieprzypisudolnego"/>
          <w:rFonts w:asciiTheme="minorHAnsi" w:hAnsiTheme="minorHAnsi" w:cstheme="minorHAnsi"/>
          <w:sz w:val="20"/>
        </w:rPr>
        <w:footnoteReference w:id="4"/>
      </w:r>
      <w:r w:rsidRPr="008D38F8">
        <w:rPr>
          <w:rFonts w:asciiTheme="minorHAnsi" w:hAnsiTheme="minorHAnsi" w:cstheme="minorHAnsi"/>
          <w:sz w:val="20"/>
        </w:rPr>
        <w:t xml:space="preserve"> [w przypadku dopuszczenia podwykonawstwa]: </w:t>
      </w:r>
    </w:p>
    <w:p w14:paraId="54E5D9DD" w14:textId="77777777" w:rsidR="003C629B" w:rsidRPr="008D38F8" w:rsidRDefault="00715EF2"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C629B" w:rsidRPr="008D38F8">
            <w:rPr>
              <w:rFonts w:ascii="Segoe UI Symbol" w:eastAsia="MS Gothic" w:hAnsi="Segoe UI Symbol" w:cs="Segoe UI Symbol"/>
              <w:sz w:val="20"/>
            </w:rPr>
            <w:t>☐</w:t>
          </w:r>
        </w:sdtContent>
      </w:sdt>
      <w:r w:rsidR="003C629B" w:rsidRPr="008D38F8">
        <w:rPr>
          <w:rFonts w:asciiTheme="minorHAnsi" w:hAnsiTheme="minorHAnsi" w:cstheme="minorHAnsi"/>
          <w:sz w:val="20"/>
        </w:rPr>
        <w:tab/>
        <w:t>Przedmiot zamówienia wykonamy siłami własnymi;</w:t>
      </w:r>
    </w:p>
    <w:p w14:paraId="10E3E4F4" w14:textId="77777777" w:rsidR="003C629B" w:rsidRPr="008D38F8" w:rsidRDefault="00715EF2"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C629B" w:rsidRPr="008D38F8">
            <w:rPr>
              <w:rFonts w:ascii="Segoe UI Symbol" w:eastAsia="MS Gothic" w:hAnsi="Segoe UI Symbol" w:cs="Segoe UI Symbol"/>
              <w:sz w:val="20"/>
            </w:rPr>
            <w:t>☐</w:t>
          </w:r>
        </w:sdtContent>
      </w:sdt>
      <w:r w:rsidR="003C629B" w:rsidRPr="008D38F8">
        <w:rPr>
          <w:rFonts w:asciiTheme="minorHAnsi" w:hAnsiTheme="minorHAnsi" w:cstheme="minorHAnsi"/>
          <w:sz w:val="20"/>
        </w:rPr>
        <w:tab/>
        <w:t>Powierzymy następującym podwykonawcom realizację następujących części:</w:t>
      </w:r>
    </w:p>
    <w:p w14:paraId="11D32D2D" w14:textId="77777777" w:rsidR="003C629B" w:rsidRPr="008D38F8" w:rsidRDefault="003C629B" w:rsidP="003C629B">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3C629B" w:rsidRPr="008D38F8" w14:paraId="3AAF9545" w14:textId="77777777" w:rsidTr="00BD18C1">
        <w:trPr>
          <w:jc w:val="center"/>
        </w:trPr>
        <w:tc>
          <w:tcPr>
            <w:tcW w:w="429" w:type="dxa"/>
            <w:shd w:val="clear" w:color="auto" w:fill="F2F2F2" w:themeFill="background1" w:themeFillShade="F2"/>
          </w:tcPr>
          <w:p w14:paraId="6D78C43A" w14:textId="77777777" w:rsidR="003C629B" w:rsidRPr="008D38F8" w:rsidRDefault="003C629B" w:rsidP="003C629B">
            <w:pPr>
              <w:spacing w:line="240" w:lineRule="exact"/>
              <w:ind w:right="-284"/>
              <w:jc w:val="left"/>
              <w:rPr>
                <w:rFonts w:asciiTheme="minorHAnsi" w:hAnsiTheme="minorHAnsi" w:cstheme="minorHAnsi"/>
              </w:rPr>
            </w:pPr>
            <w:r w:rsidRPr="008D38F8">
              <w:rPr>
                <w:rFonts w:asciiTheme="minorHAnsi" w:hAnsiTheme="minorHAnsi" w:cstheme="minorHAnsi"/>
              </w:rPr>
              <w:t>Lp.</w:t>
            </w:r>
          </w:p>
        </w:tc>
        <w:tc>
          <w:tcPr>
            <w:tcW w:w="3408" w:type="dxa"/>
            <w:shd w:val="clear" w:color="auto" w:fill="F2F2F2" w:themeFill="background1" w:themeFillShade="F2"/>
          </w:tcPr>
          <w:p w14:paraId="4D0CDDB4" w14:textId="77777777" w:rsidR="003C629B" w:rsidRPr="008D38F8" w:rsidRDefault="003C629B" w:rsidP="003C629B">
            <w:pPr>
              <w:spacing w:line="240" w:lineRule="exact"/>
              <w:ind w:right="-284"/>
              <w:jc w:val="center"/>
              <w:rPr>
                <w:rFonts w:asciiTheme="minorHAnsi" w:hAnsiTheme="minorHAnsi" w:cstheme="minorHAnsi"/>
                <w:sz w:val="20"/>
              </w:rPr>
            </w:pPr>
            <w:r w:rsidRPr="008D38F8">
              <w:rPr>
                <w:rFonts w:asciiTheme="minorHAnsi" w:hAnsiTheme="minorHAnsi" w:cstheme="minorHAnsi"/>
                <w:sz w:val="20"/>
              </w:rPr>
              <w:t>Nazwa i adres podwykonawcy</w:t>
            </w:r>
          </w:p>
        </w:tc>
        <w:tc>
          <w:tcPr>
            <w:tcW w:w="4530" w:type="dxa"/>
            <w:shd w:val="clear" w:color="auto" w:fill="F2F2F2" w:themeFill="background1" w:themeFillShade="F2"/>
          </w:tcPr>
          <w:p w14:paraId="01A22D51" w14:textId="77777777" w:rsidR="003C629B" w:rsidRPr="008D38F8" w:rsidRDefault="003C629B" w:rsidP="003C629B">
            <w:pPr>
              <w:spacing w:line="240" w:lineRule="exact"/>
              <w:ind w:right="-284"/>
              <w:jc w:val="center"/>
              <w:rPr>
                <w:rFonts w:asciiTheme="minorHAnsi" w:hAnsiTheme="minorHAnsi" w:cstheme="minorHAnsi"/>
                <w:sz w:val="20"/>
              </w:rPr>
            </w:pPr>
            <w:r w:rsidRPr="008D38F8">
              <w:rPr>
                <w:rFonts w:asciiTheme="minorHAnsi" w:hAnsiTheme="minorHAnsi" w:cstheme="minorHAnsi"/>
                <w:sz w:val="20"/>
              </w:rPr>
              <w:t>Zakres zamówienia, który</w:t>
            </w:r>
          </w:p>
          <w:p w14:paraId="45B1379E" w14:textId="77777777" w:rsidR="003C629B" w:rsidRPr="008D38F8" w:rsidRDefault="003C629B" w:rsidP="003C629B">
            <w:pPr>
              <w:spacing w:line="240" w:lineRule="exact"/>
              <w:ind w:right="-284"/>
              <w:jc w:val="center"/>
              <w:rPr>
                <w:rFonts w:asciiTheme="minorHAnsi" w:hAnsiTheme="minorHAnsi" w:cstheme="minorHAnsi"/>
                <w:sz w:val="20"/>
              </w:rPr>
            </w:pPr>
            <w:proofErr w:type="gramStart"/>
            <w:r w:rsidRPr="008D38F8">
              <w:rPr>
                <w:rFonts w:asciiTheme="minorHAnsi" w:hAnsiTheme="minorHAnsi" w:cstheme="minorHAnsi"/>
                <w:sz w:val="20"/>
              </w:rPr>
              <w:t>zostanie</w:t>
            </w:r>
            <w:proofErr w:type="gramEnd"/>
            <w:r w:rsidRPr="008D38F8">
              <w:rPr>
                <w:rFonts w:asciiTheme="minorHAnsi" w:hAnsiTheme="minorHAnsi" w:cstheme="minorHAnsi"/>
                <w:sz w:val="20"/>
              </w:rPr>
              <w:t xml:space="preserve"> powierzony podwykonawcy</w:t>
            </w:r>
          </w:p>
        </w:tc>
      </w:tr>
      <w:tr w:rsidR="003C629B" w:rsidRPr="008D38F8" w14:paraId="5155CC3F" w14:textId="77777777" w:rsidTr="00BD18C1">
        <w:trPr>
          <w:jc w:val="center"/>
        </w:trPr>
        <w:tc>
          <w:tcPr>
            <w:tcW w:w="429" w:type="dxa"/>
          </w:tcPr>
          <w:p w14:paraId="7CFE5A72" w14:textId="77777777" w:rsidR="003C629B" w:rsidRPr="008D38F8" w:rsidRDefault="003C629B" w:rsidP="003C629B">
            <w:pPr>
              <w:spacing w:line="240" w:lineRule="exact"/>
              <w:ind w:right="-284"/>
              <w:jc w:val="center"/>
              <w:rPr>
                <w:rFonts w:asciiTheme="minorHAnsi" w:hAnsiTheme="minorHAnsi" w:cstheme="minorHAnsi"/>
              </w:rPr>
            </w:pPr>
          </w:p>
        </w:tc>
        <w:tc>
          <w:tcPr>
            <w:tcW w:w="3408" w:type="dxa"/>
          </w:tcPr>
          <w:p w14:paraId="44E0B436" w14:textId="77777777" w:rsidR="003C629B" w:rsidRPr="008D38F8" w:rsidRDefault="003C629B" w:rsidP="003C629B">
            <w:pPr>
              <w:spacing w:line="240" w:lineRule="exact"/>
              <w:ind w:right="-284"/>
              <w:jc w:val="center"/>
              <w:rPr>
                <w:rFonts w:asciiTheme="minorHAnsi" w:hAnsiTheme="minorHAnsi" w:cstheme="minorHAnsi"/>
              </w:rPr>
            </w:pPr>
          </w:p>
        </w:tc>
        <w:tc>
          <w:tcPr>
            <w:tcW w:w="4530" w:type="dxa"/>
          </w:tcPr>
          <w:p w14:paraId="7B6E4B90" w14:textId="77777777" w:rsidR="003C629B" w:rsidRPr="008D38F8" w:rsidRDefault="003C629B" w:rsidP="003C629B">
            <w:pPr>
              <w:spacing w:line="240" w:lineRule="exact"/>
              <w:ind w:right="-284"/>
              <w:jc w:val="center"/>
              <w:rPr>
                <w:rFonts w:asciiTheme="minorHAnsi" w:hAnsiTheme="minorHAnsi" w:cstheme="minorHAnsi"/>
              </w:rPr>
            </w:pPr>
          </w:p>
        </w:tc>
      </w:tr>
      <w:tr w:rsidR="003C629B" w:rsidRPr="008D38F8" w14:paraId="25A71F14" w14:textId="77777777" w:rsidTr="00BD18C1">
        <w:trPr>
          <w:jc w:val="center"/>
        </w:trPr>
        <w:tc>
          <w:tcPr>
            <w:tcW w:w="429" w:type="dxa"/>
          </w:tcPr>
          <w:p w14:paraId="63896D51" w14:textId="77777777" w:rsidR="003C629B" w:rsidRPr="008D38F8" w:rsidRDefault="003C629B" w:rsidP="003C629B">
            <w:pPr>
              <w:spacing w:line="240" w:lineRule="exact"/>
              <w:ind w:right="-284"/>
              <w:jc w:val="center"/>
              <w:rPr>
                <w:rFonts w:asciiTheme="minorHAnsi" w:hAnsiTheme="minorHAnsi" w:cstheme="minorHAnsi"/>
              </w:rPr>
            </w:pPr>
          </w:p>
        </w:tc>
        <w:tc>
          <w:tcPr>
            <w:tcW w:w="3408" w:type="dxa"/>
          </w:tcPr>
          <w:p w14:paraId="2A33B3DD" w14:textId="77777777" w:rsidR="003C629B" w:rsidRPr="008D38F8" w:rsidRDefault="003C629B" w:rsidP="003C629B">
            <w:pPr>
              <w:spacing w:line="240" w:lineRule="exact"/>
              <w:ind w:right="-284"/>
              <w:jc w:val="center"/>
              <w:rPr>
                <w:rFonts w:asciiTheme="minorHAnsi" w:hAnsiTheme="minorHAnsi" w:cstheme="minorHAnsi"/>
              </w:rPr>
            </w:pPr>
          </w:p>
        </w:tc>
        <w:tc>
          <w:tcPr>
            <w:tcW w:w="4530" w:type="dxa"/>
          </w:tcPr>
          <w:p w14:paraId="1C87ED4B" w14:textId="77777777" w:rsidR="003C629B" w:rsidRPr="008D38F8" w:rsidRDefault="003C629B" w:rsidP="003C629B">
            <w:pPr>
              <w:spacing w:line="240" w:lineRule="exact"/>
              <w:ind w:right="-284"/>
              <w:jc w:val="center"/>
              <w:rPr>
                <w:rFonts w:asciiTheme="minorHAnsi" w:hAnsiTheme="minorHAnsi" w:cstheme="minorHAnsi"/>
              </w:rPr>
            </w:pPr>
          </w:p>
        </w:tc>
      </w:tr>
    </w:tbl>
    <w:p w14:paraId="17600B06" w14:textId="77777777" w:rsidR="003C629B" w:rsidRPr="008D38F8" w:rsidRDefault="003C629B" w:rsidP="003C629B">
      <w:pPr>
        <w:pStyle w:val="Akapitzlist"/>
        <w:spacing w:line="240" w:lineRule="auto"/>
        <w:ind w:left="426"/>
        <w:rPr>
          <w:rFonts w:asciiTheme="minorHAnsi" w:hAnsiTheme="minorHAnsi" w:cstheme="minorHAnsi"/>
          <w:sz w:val="20"/>
          <w:lang w:eastAsia="pl-PL"/>
        </w:rPr>
      </w:pPr>
    </w:p>
    <w:p w14:paraId="5A93A6F7" w14:textId="303A36A2" w:rsidR="003C629B" w:rsidRPr="008D38F8"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D38F8">
        <w:rPr>
          <w:rFonts w:asciiTheme="minorHAnsi" w:hAnsiTheme="minorHAnsi" w:cstheme="minorHAnsi"/>
          <w:iCs/>
          <w:sz w:val="20"/>
        </w:rPr>
        <w:t>Wybór naszej Oferty</w:t>
      </w:r>
      <w:r w:rsidRPr="008D38F8">
        <w:rPr>
          <w:rFonts w:asciiTheme="minorHAnsi" w:hAnsiTheme="minorHAnsi" w:cstheme="minorHAnsi"/>
          <w:iCs/>
          <w:sz w:val="20"/>
          <w:vertAlign w:val="superscript"/>
        </w:rPr>
        <w:footnoteReference w:id="5"/>
      </w:r>
      <w:r w:rsidRPr="008D38F8">
        <w:rPr>
          <w:rFonts w:asciiTheme="minorHAnsi" w:hAnsiTheme="minorHAnsi" w:cstheme="minorHAnsi"/>
          <w:iCs/>
          <w:sz w:val="20"/>
        </w:rPr>
        <w:t xml:space="preserve"> [dotyczy wykonawców zagranicznych]:</w:t>
      </w:r>
    </w:p>
    <w:p w14:paraId="6D793E00" w14:textId="77777777" w:rsidR="003C629B" w:rsidRPr="008D38F8" w:rsidRDefault="003C629B" w:rsidP="003C629B">
      <w:pPr>
        <w:spacing w:line="240" w:lineRule="exact"/>
        <w:ind w:left="709" w:hanging="283"/>
        <w:rPr>
          <w:rFonts w:asciiTheme="minorHAnsi" w:hAnsiTheme="minorHAnsi" w:cstheme="minorHAnsi"/>
          <w:iCs/>
          <w:sz w:val="20"/>
        </w:rPr>
      </w:pPr>
      <w:proofErr w:type="gramStart"/>
      <w:r w:rsidRPr="008D38F8">
        <w:rPr>
          <w:rFonts w:ascii="Segoe UI Symbol" w:hAnsi="Segoe UI Symbol" w:cs="Segoe UI Symbol"/>
          <w:iCs/>
          <w:sz w:val="20"/>
        </w:rPr>
        <w:t>☐</w:t>
      </w:r>
      <w:r w:rsidRPr="008D38F8">
        <w:rPr>
          <w:rFonts w:asciiTheme="minorHAnsi" w:hAnsiTheme="minorHAnsi" w:cstheme="minorHAnsi"/>
          <w:iCs/>
          <w:sz w:val="20"/>
        </w:rPr>
        <w:t xml:space="preserve">  </w:t>
      </w:r>
      <w:r w:rsidRPr="008D38F8">
        <w:rPr>
          <w:rFonts w:asciiTheme="minorHAnsi" w:hAnsiTheme="minorHAnsi" w:cstheme="minorHAnsi"/>
          <w:iCs/>
          <w:sz w:val="20"/>
        </w:rPr>
        <w:tab/>
        <w:t>nie</w:t>
      </w:r>
      <w:proofErr w:type="gramEnd"/>
      <w:r w:rsidRPr="008D38F8">
        <w:rPr>
          <w:rFonts w:asciiTheme="minorHAnsi" w:hAnsiTheme="minorHAnsi" w:cstheme="minorHAnsi"/>
          <w:iCs/>
          <w:sz w:val="20"/>
        </w:rPr>
        <w:t xml:space="preserve"> b</w:t>
      </w:r>
      <w:r w:rsidRPr="008D38F8">
        <w:rPr>
          <w:rFonts w:asciiTheme="minorHAnsi" w:hAnsiTheme="minorHAnsi" w:cs="Calibri"/>
          <w:iCs/>
          <w:sz w:val="20"/>
        </w:rPr>
        <w:t>ę</w:t>
      </w:r>
      <w:r w:rsidRPr="008D38F8">
        <w:rPr>
          <w:rFonts w:asciiTheme="minorHAnsi" w:hAnsiTheme="minorHAnsi" w:cstheme="minorHAnsi"/>
          <w:iCs/>
          <w:sz w:val="20"/>
        </w:rPr>
        <w:t>dzie prowadzi</w:t>
      </w:r>
      <w:r w:rsidRPr="008D38F8">
        <w:rPr>
          <w:rFonts w:asciiTheme="minorHAnsi" w:hAnsiTheme="minorHAnsi" w:cs="Calibri"/>
          <w:iCs/>
          <w:sz w:val="20"/>
        </w:rPr>
        <w:t>ć</w:t>
      </w:r>
      <w:r w:rsidRPr="008D38F8">
        <w:rPr>
          <w:rFonts w:asciiTheme="minorHAnsi" w:hAnsiTheme="minorHAnsi" w:cstheme="minorHAnsi"/>
          <w:iCs/>
          <w:sz w:val="20"/>
        </w:rPr>
        <w:t xml:space="preserve"> do powstania u Zamawiaj</w:t>
      </w:r>
      <w:r w:rsidRPr="008D38F8">
        <w:rPr>
          <w:rFonts w:asciiTheme="minorHAnsi" w:hAnsiTheme="minorHAnsi" w:cs="Calibri"/>
          <w:iCs/>
          <w:sz w:val="20"/>
        </w:rPr>
        <w:t>ą</w:t>
      </w:r>
      <w:r w:rsidRPr="008D38F8">
        <w:rPr>
          <w:rFonts w:asciiTheme="minorHAnsi" w:hAnsiTheme="minorHAnsi" w:cstheme="minorHAnsi"/>
          <w:iCs/>
          <w:sz w:val="20"/>
        </w:rPr>
        <w:t>cego obowi</w:t>
      </w:r>
      <w:r w:rsidRPr="008D38F8">
        <w:rPr>
          <w:rFonts w:asciiTheme="minorHAnsi" w:hAnsiTheme="minorHAnsi" w:cs="Calibri"/>
          <w:iCs/>
          <w:sz w:val="20"/>
        </w:rPr>
        <w:t>ą</w:t>
      </w:r>
      <w:r w:rsidRPr="008D38F8">
        <w:rPr>
          <w:rFonts w:asciiTheme="minorHAnsi" w:hAnsiTheme="minorHAnsi" w:cstheme="minorHAnsi"/>
          <w:iCs/>
          <w:sz w:val="20"/>
        </w:rPr>
        <w:t>zku podatkowego.</w:t>
      </w:r>
    </w:p>
    <w:p w14:paraId="5F4C71E5" w14:textId="77777777" w:rsidR="003C629B" w:rsidRPr="008D38F8" w:rsidRDefault="003C629B" w:rsidP="003C629B">
      <w:pPr>
        <w:spacing w:line="240" w:lineRule="exact"/>
        <w:ind w:left="709" w:hanging="283"/>
        <w:rPr>
          <w:rFonts w:asciiTheme="minorHAnsi" w:hAnsiTheme="minorHAnsi" w:cstheme="minorHAnsi"/>
          <w:iCs/>
          <w:sz w:val="20"/>
        </w:rPr>
      </w:pPr>
      <w:proofErr w:type="gramStart"/>
      <w:r w:rsidRPr="008D38F8">
        <w:rPr>
          <w:rFonts w:ascii="Segoe UI Symbol" w:hAnsi="Segoe UI Symbol" w:cs="Segoe UI Symbol"/>
          <w:iCs/>
          <w:sz w:val="20"/>
        </w:rPr>
        <w:lastRenderedPageBreak/>
        <w:t>☐</w:t>
      </w:r>
      <w:r w:rsidRPr="008D38F8">
        <w:rPr>
          <w:rFonts w:asciiTheme="minorHAnsi" w:hAnsiTheme="minorHAnsi" w:cstheme="minorHAnsi"/>
          <w:iCs/>
          <w:sz w:val="20"/>
        </w:rPr>
        <w:t xml:space="preserve">  </w:t>
      </w:r>
      <w:r w:rsidRPr="008D38F8">
        <w:rPr>
          <w:rFonts w:asciiTheme="minorHAnsi" w:hAnsiTheme="minorHAnsi" w:cstheme="minorHAnsi"/>
          <w:iCs/>
          <w:sz w:val="20"/>
        </w:rPr>
        <w:tab/>
        <w:t>b</w:t>
      </w:r>
      <w:r w:rsidRPr="008D38F8">
        <w:rPr>
          <w:rFonts w:asciiTheme="minorHAnsi" w:hAnsiTheme="minorHAnsi" w:cs="Calibri"/>
          <w:iCs/>
          <w:sz w:val="20"/>
        </w:rPr>
        <w:t>ę</w:t>
      </w:r>
      <w:r w:rsidRPr="008D38F8">
        <w:rPr>
          <w:rFonts w:asciiTheme="minorHAnsi" w:hAnsiTheme="minorHAnsi" w:cstheme="minorHAnsi"/>
          <w:iCs/>
          <w:sz w:val="20"/>
        </w:rPr>
        <w:t>dzie</w:t>
      </w:r>
      <w:proofErr w:type="gramEnd"/>
      <w:r w:rsidRPr="008D38F8">
        <w:rPr>
          <w:rFonts w:asciiTheme="minorHAnsi" w:hAnsiTheme="minorHAnsi" w:cstheme="minorHAnsi"/>
          <w:iCs/>
          <w:sz w:val="20"/>
        </w:rPr>
        <w:t xml:space="preserve"> prowadzi</w:t>
      </w:r>
      <w:r w:rsidRPr="008D38F8">
        <w:rPr>
          <w:rFonts w:asciiTheme="minorHAnsi" w:hAnsiTheme="minorHAnsi" w:cs="Calibri"/>
          <w:iCs/>
          <w:sz w:val="20"/>
        </w:rPr>
        <w:t>ć</w:t>
      </w:r>
      <w:r w:rsidRPr="008D38F8">
        <w:rPr>
          <w:rFonts w:asciiTheme="minorHAnsi" w:hAnsiTheme="minorHAnsi" w:cstheme="minorHAnsi"/>
          <w:iCs/>
          <w:sz w:val="20"/>
        </w:rPr>
        <w:t xml:space="preserve"> do powstania u Zamawiaj</w:t>
      </w:r>
      <w:r w:rsidRPr="008D38F8">
        <w:rPr>
          <w:rFonts w:asciiTheme="minorHAnsi" w:hAnsiTheme="minorHAnsi" w:cs="Calibri"/>
          <w:iCs/>
          <w:sz w:val="20"/>
        </w:rPr>
        <w:t>ą</w:t>
      </w:r>
      <w:r w:rsidRPr="008D38F8">
        <w:rPr>
          <w:rFonts w:asciiTheme="minorHAnsi" w:hAnsiTheme="minorHAnsi" w:cstheme="minorHAnsi"/>
          <w:iCs/>
          <w:sz w:val="20"/>
        </w:rPr>
        <w:t>cego obowi</w:t>
      </w:r>
      <w:r w:rsidRPr="008D38F8">
        <w:rPr>
          <w:rFonts w:asciiTheme="minorHAnsi" w:hAnsiTheme="minorHAnsi" w:cs="Calibri"/>
          <w:iCs/>
          <w:sz w:val="20"/>
        </w:rPr>
        <w:t>ą</w:t>
      </w:r>
      <w:r w:rsidRPr="008D38F8">
        <w:rPr>
          <w:rFonts w:asciiTheme="minorHAnsi" w:hAnsiTheme="minorHAnsi" w:cstheme="minorHAnsi"/>
          <w:iCs/>
          <w:sz w:val="20"/>
        </w:rPr>
        <w:t>zku podatkowego. Wskazujemy nazw</w:t>
      </w:r>
      <w:r w:rsidRPr="008D38F8">
        <w:rPr>
          <w:rFonts w:asciiTheme="minorHAnsi" w:hAnsiTheme="minorHAnsi" w:cs="Calibri"/>
          <w:iCs/>
          <w:sz w:val="20"/>
        </w:rPr>
        <w:t>ę</w:t>
      </w:r>
      <w:r w:rsidRPr="008D38F8">
        <w:rPr>
          <w:rFonts w:asciiTheme="minorHAnsi" w:hAnsiTheme="minorHAnsi" w:cstheme="minorHAnsi"/>
          <w:iCs/>
          <w:sz w:val="20"/>
        </w:rPr>
        <w:t xml:space="preserve"> (rodzaj) towaru lub us</w:t>
      </w:r>
      <w:r w:rsidRPr="008D38F8">
        <w:rPr>
          <w:rFonts w:asciiTheme="minorHAnsi" w:hAnsiTheme="minorHAnsi" w:cs="Calibri"/>
          <w:iCs/>
          <w:sz w:val="20"/>
        </w:rPr>
        <w:t>ł</w:t>
      </w:r>
      <w:r w:rsidRPr="008D38F8">
        <w:rPr>
          <w:rFonts w:asciiTheme="minorHAnsi" w:hAnsiTheme="minorHAnsi" w:cstheme="minorHAnsi"/>
          <w:iCs/>
          <w:sz w:val="20"/>
        </w:rPr>
        <w:t>ugi, kt</w:t>
      </w:r>
      <w:r w:rsidRPr="008D38F8">
        <w:rPr>
          <w:rFonts w:asciiTheme="minorHAnsi" w:hAnsiTheme="minorHAnsi" w:cs="Calibri"/>
          <w:iCs/>
          <w:sz w:val="20"/>
        </w:rPr>
        <w:t>ó</w:t>
      </w:r>
      <w:r w:rsidRPr="008D38F8">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12BA4D9D" w14:textId="77777777" w:rsidR="003C629B" w:rsidRPr="008D38F8"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D38F8">
        <w:rPr>
          <w:rFonts w:asciiTheme="minorHAnsi" w:hAnsiTheme="minorHAnsi" w:cstheme="minorHAnsi"/>
          <w:sz w:val="20"/>
          <w:lang w:eastAsia="pl-PL"/>
        </w:rPr>
        <w:t>Uważamy się za związanych niniejszą Ofertą przez okres wskazany w pkt 11.1. SWZ.</w:t>
      </w:r>
    </w:p>
    <w:p w14:paraId="10403756" w14:textId="77777777" w:rsidR="003C629B" w:rsidRPr="008D38F8"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D38F8">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D38F8">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8D38F8">
        <w:rPr>
          <w:rStyle w:val="Odwoanieprzypisudolnego"/>
          <w:rFonts w:asciiTheme="minorHAnsi" w:hAnsiTheme="minorHAnsi" w:cstheme="minorHAnsi"/>
          <w:i/>
          <w:sz w:val="20"/>
        </w:rPr>
        <w:footnoteReference w:id="6"/>
      </w:r>
    </w:p>
    <w:p w14:paraId="0A9793AB" w14:textId="77777777" w:rsidR="003C629B" w:rsidRPr="00116319"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D38F8">
        <w:rPr>
          <w:rFonts w:asciiTheme="minorHAnsi" w:hAnsiTheme="minorHAnsi" w:cstheme="minorHAnsi"/>
          <w:sz w:val="20"/>
          <w:lang w:eastAsia="pl-PL"/>
        </w:rPr>
        <w:t xml:space="preserve">Oświadczamy, że załączone do oferty dokumenty przedstawiają stan prawny i faktyczny, aktualny na dzień złożenia oferty (za składanie nieprawdziwych informacji Wykonawca odpowiada zgodnie z art. 270 Kodeksu </w:t>
      </w:r>
      <w:r w:rsidRPr="00116319">
        <w:rPr>
          <w:rFonts w:asciiTheme="minorHAnsi" w:hAnsiTheme="minorHAnsi" w:cstheme="minorHAnsi"/>
          <w:sz w:val="20"/>
          <w:lang w:eastAsia="pl-PL"/>
        </w:rPr>
        <w:t>Karnego).</w:t>
      </w:r>
    </w:p>
    <w:p w14:paraId="7408CE26" w14:textId="5CE90720" w:rsidR="003C629B" w:rsidRPr="00116319" w:rsidRDefault="00116319" w:rsidP="00116319">
      <w:pPr>
        <w:pStyle w:val="Akapitzlist"/>
        <w:numPr>
          <w:ilvl w:val="3"/>
          <w:numId w:val="11"/>
        </w:numPr>
        <w:spacing w:line="240" w:lineRule="auto"/>
        <w:ind w:left="425" w:hanging="425"/>
        <w:jc w:val="left"/>
        <w:rPr>
          <w:rFonts w:asciiTheme="minorHAnsi" w:hAnsiTheme="minorHAnsi" w:cstheme="minorHAnsi"/>
          <w:sz w:val="20"/>
          <w:lang w:eastAsia="pl-PL"/>
        </w:rPr>
      </w:pPr>
      <w:r>
        <w:rPr>
          <w:rFonts w:asciiTheme="minorHAnsi" w:hAnsiTheme="minorHAnsi" w:cstheme="minorHAnsi"/>
          <w:sz w:val="20"/>
          <w:lang w:eastAsia="pl-PL"/>
        </w:rPr>
        <w:t xml:space="preserve">Wadium </w:t>
      </w:r>
      <w:proofErr w:type="gramStart"/>
      <w:r>
        <w:rPr>
          <w:rFonts w:asciiTheme="minorHAnsi" w:hAnsiTheme="minorHAnsi" w:cstheme="minorHAnsi"/>
          <w:sz w:val="20"/>
          <w:lang w:eastAsia="pl-PL"/>
        </w:rPr>
        <w:t>nie wymagane</w:t>
      </w:r>
      <w:proofErr w:type="gramEnd"/>
      <w:r>
        <w:rPr>
          <w:rFonts w:asciiTheme="minorHAnsi" w:hAnsiTheme="minorHAnsi" w:cstheme="minorHAnsi"/>
          <w:sz w:val="20"/>
          <w:lang w:eastAsia="pl-PL"/>
        </w:rPr>
        <w:t xml:space="preserve">.                                                                                                                                                                                  </w:t>
      </w:r>
      <w:r w:rsidR="003C629B" w:rsidRPr="00116319">
        <w:rPr>
          <w:rFonts w:asciiTheme="minorHAnsi" w:hAnsiTheme="minorHAnsi" w:cstheme="minorHAnsi"/>
          <w:sz w:val="20"/>
          <w:lang w:eastAsia="pl-PL"/>
        </w:rPr>
        <w:t xml:space="preserve"> </w:t>
      </w:r>
    </w:p>
    <w:p w14:paraId="0562F98B" w14:textId="77777777" w:rsidR="003C629B" w:rsidRPr="008D38F8"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116319">
        <w:rPr>
          <w:rFonts w:asciiTheme="minorHAnsi" w:hAnsiTheme="minorHAnsi" w:cstheme="minorHAnsi"/>
          <w:sz w:val="20"/>
          <w:lang w:eastAsia="pl-PL"/>
        </w:rPr>
        <w:t>W przypadku, gdy realizowane</w:t>
      </w:r>
      <w:r w:rsidRPr="008D38F8">
        <w:rPr>
          <w:rFonts w:asciiTheme="minorHAnsi" w:hAnsiTheme="minorHAnsi" w:cstheme="minorHAnsi"/>
          <w:sz w:val="20"/>
          <w:lang w:eastAsia="pl-PL"/>
        </w:rPr>
        <w:t xml:space="preserve"> przez Wykonawcę zamówienie będzie wymagało powierzenia przez PGE Dystrybucja S.A. </w:t>
      </w:r>
      <w:proofErr w:type="gramStart"/>
      <w:r w:rsidRPr="008D38F8">
        <w:rPr>
          <w:rFonts w:asciiTheme="minorHAnsi" w:hAnsiTheme="minorHAnsi" w:cstheme="minorHAnsi"/>
          <w:sz w:val="20"/>
          <w:lang w:eastAsia="pl-PL"/>
        </w:rPr>
        <w:t>danych</w:t>
      </w:r>
      <w:proofErr w:type="gramEnd"/>
      <w:r w:rsidRPr="008D38F8">
        <w:rPr>
          <w:rFonts w:asciiTheme="minorHAnsi" w:hAnsiTheme="minorHAnsi" w:cstheme="minorHAnsi"/>
          <w:sz w:val="20"/>
          <w:lang w:eastAsia="pl-PL"/>
        </w:rPr>
        <w:t xml:space="preserve">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10C0D62" w14:textId="1B753E0C" w:rsidR="003C629B" w:rsidRPr="008D38F8"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8D38F8">
        <w:rPr>
          <w:rFonts w:asciiTheme="minorHAnsi" w:hAnsiTheme="minorHAnsi" w:cstheme="minorHAnsi"/>
          <w:sz w:val="20"/>
        </w:rPr>
        <w:t xml:space="preserve">Oświadczamy, że wypełniliśmy obowiązki informacyjne przewidziane w art. 13 lub art. 14 </w:t>
      </w:r>
      <w:proofErr w:type="gramStart"/>
      <w:r w:rsidRPr="008D38F8">
        <w:rPr>
          <w:rFonts w:asciiTheme="minorHAnsi" w:hAnsiTheme="minorHAnsi" w:cstheme="minorHAnsi"/>
          <w:sz w:val="20"/>
        </w:rPr>
        <w:t>RODO  wobec</w:t>
      </w:r>
      <w:proofErr w:type="gramEnd"/>
      <w:r w:rsidRPr="008D38F8">
        <w:rPr>
          <w:rFonts w:asciiTheme="minorHAnsi" w:hAnsiTheme="minorHAnsi" w:cstheme="minorHAnsi"/>
          <w:sz w:val="20"/>
        </w:rPr>
        <w:t xml:space="preserve"> osób fizycznych, od których dane osobowe bezpośrednio lub pośrednio pozyskaliśmy w celu ubiegania się o udzielenie Zakupu w niniejszym postępowaniu.</w:t>
      </w:r>
      <w:r w:rsidRPr="008D38F8">
        <w:rPr>
          <w:rStyle w:val="Odwoanieprzypisudolnego"/>
          <w:rFonts w:asciiTheme="minorHAnsi" w:hAnsiTheme="minorHAnsi" w:cstheme="minorHAnsi"/>
          <w:sz w:val="20"/>
        </w:rPr>
        <w:footnoteReference w:id="7"/>
      </w:r>
    </w:p>
    <w:p w14:paraId="066A31CF" w14:textId="3982D6CA" w:rsidR="003C629B" w:rsidRPr="008D38F8"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8D38F8">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305976F" w14:textId="77777777" w:rsidR="003C629B" w:rsidRPr="008D38F8" w:rsidRDefault="003C629B" w:rsidP="00EE1D89">
      <w:pPr>
        <w:pStyle w:val="Akapitzlist"/>
        <w:numPr>
          <w:ilvl w:val="1"/>
          <w:numId w:val="28"/>
        </w:numPr>
        <w:spacing w:line="240" w:lineRule="exact"/>
        <w:ind w:left="1418" w:hanging="425"/>
        <w:rPr>
          <w:rFonts w:asciiTheme="minorHAnsi" w:hAnsiTheme="minorHAnsi" w:cstheme="minorHAnsi"/>
          <w:sz w:val="20"/>
          <w:lang w:eastAsia="pl-PL"/>
        </w:rPr>
      </w:pPr>
      <w:r w:rsidRPr="008D38F8">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88F50DE" w14:textId="77777777" w:rsidR="003C629B" w:rsidRPr="008D38F8"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8D38F8">
        <w:rPr>
          <w:rFonts w:asciiTheme="minorHAnsi" w:hAnsiTheme="minorHAnsi" w:cstheme="minorHAnsi"/>
          <w:sz w:val="20"/>
          <w:lang w:eastAsia="pl-PL"/>
        </w:rPr>
        <w:t>Zapoznaliśmy się z klauzulą informacyjną dotyczącą przetwarzania danych osobowych osób fizycznych zamieszczoną na stronie internetowej:</w:t>
      </w:r>
    </w:p>
    <w:p w14:paraId="2D1E42CB" w14:textId="77777777" w:rsidR="003C629B" w:rsidRPr="008D38F8" w:rsidRDefault="00715EF2" w:rsidP="003C629B">
      <w:pPr>
        <w:pStyle w:val="Akapitzlist"/>
        <w:spacing w:before="120" w:after="120" w:line="240" w:lineRule="exact"/>
        <w:ind w:left="1418" w:hanging="2"/>
        <w:rPr>
          <w:rFonts w:asciiTheme="minorHAnsi" w:hAnsiTheme="minorHAnsi" w:cstheme="minorHAnsi"/>
          <w:sz w:val="20"/>
          <w:lang w:eastAsia="pl-PL"/>
        </w:rPr>
      </w:pPr>
      <w:hyperlink r:id="rId12" w:history="1">
        <w:r w:rsidR="003C629B" w:rsidRPr="008D38F8">
          <w:rPr>
            <w:rStyle w:val="Hipercze"/>
            <w:rFonts w:asciiTheme="minorHAnsi" w:hAnsiTheme="minorHAnsi" w:cstheme="minorHAnsi"/>
            <w:sz w:val="20"/>
          </w:rPr>
          <w:t>https://pgedystrybucja.pl/przetargi/przetargi-zakupowe</w:t>
        </w:r>
      </w:hyperlink>
      <w:r w:rsidR="003C629B" w:rsidRPr="008D38F8">
        <w:rPr>
          <w:rFonts w:asciiTheme="minorHAnsi" w:hAnsiTheme="minorHAnsi" w:cstheme="minorHAnsi"/>
          <w:i/>
          <w:sz w:val="20"/>
          <w:lang w:eastAsia="pl-PL"/>
        </w:rPr>
        <w:t>;</w:t>
      </w:r>
    </w:p>
    <w:p w14:paraId="7CF5402E" w14:textId="77777777" w:rsidR="003C629B" w:rsidRPr="008D38F8"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proofErr w:type="gramStart"/>
      <w:r w:rsidRPr="008D38F8">
        <w:rPr>
          <w:rFonts w:asciiTheme="minorHAnsi" w:hAnsiTheme="minorHAnsi" w:cstheme="minorHAnsi"/>
          <w:sz w:val="20"/>
          <w:lang w:eastAsia="pl-PL"/>
        </w:rPr>
        <w:t>wypełniliśmy</w:t>
      </w:r>
      <w:proofErr w:type="gramEnd"/>
      <w:r w:rsidRPr="008D38F8">
        <w:rPr>
          <w:rFonts w:asciiTheme="minorHAnsi" w:hAnsiTheme="minorHAnsi" w:cstheme="minorHAnsi"/>
          <w:sz w:val="20"/>
          <w:lang w:eastAsia="pl-PL"/>
        </w:rPr>
        <w:t xml:space="preserve">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7AC2E21" w14:textId="77777777" w:rsidR="003C629B" w:rsidRPr="008D38F8" w:rsidRDefault="00715EF2" w:rsidP="003C629B">
      <w:pPr>
        <w:pStyle w:val="Akapitzlist"/>
        <w:spacing w:before="120" w:after="120" w:line="240" w:lineRule="exact"/>
        <w:ind w:left="1418" w:hanging="2"/>
        <w:rPr>
          <w:rFonts w:asciiTheme="minorHAnsi" w:hAnsiTheme="minorHAnsi" w:cstheme="minorHAnsi"/>
          <w:sz w:val="20"/>
          <w:lang w:eastAsia="pl-PL"/>
        </w:rPr>
      </w:pPr>
      <w:hyperlink r:id="rId13" w:history="1">
        <w:r w:rsidR="003C629B" w:rsidRPr="008D38F8">
          <w:rPr>
            <w:rStyle w:val="Hipercze"/>
            <w:rFonts w:asciiTheme="minorHAnsi" w:hAnsiTheme="minorHAnsi" w:cstheme="minorHAnsi"/>
            <w:sz w:val="20"/>
          </w:rPr>
          <w:t>https://pgedystrybucja.pl/przetargi/przetargi-zakupowe</w:t>
        </w:r>
      </w:hyperlink>
      <w:r w:rsidR="003C629B" w:rsidRPr="008D38F8">
        <w:rPr>
          <w:rFonts w:asciiTheme="minorHAnsi" w:hAnsiTheme="minorHAnsi" w:cstheme="minorHAnsi"/>
          <w:sz w:val="20"/>
          <w:lang w:eastAsia="pl-PL"/>
        </w:rPr>
        <w:t>;</w:t>
      </w:r>
    </w:p>
    <w:p w14:paraId="537286EC" w14:textId="77777777" w:rsidR="003C629B" w:rsidRPr="008D38F8"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proofErr w:type="gramStart"/>
      <w:r w:rsidRPr="008D38F8">
        <w:rPr>
          <w:rFonts w:asciiTheme="minorHAnsi" w:hAnsiTheme="minorHAnsi" w:cstheme="minorHAnsi"/>
          <w:sz w:val="20"/>
          <w:lang w:eastAsia="pl-PL"/>
        </w:rPr>
        <w:t>w</w:t>
      </w:r>
      <w:proofErr w:type="gramEnd"/>
      <w:r w:rsidRPr="008D38F8">
        <w:rPr>
          <w:rFonts w:asciiTheme="minorHAnsi" w:hAnsiTheme="minorHAnsi" w:cstheme="minorHAnsi"/>
          <w:sz w:val="20"/>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BAEEAE4" w14:textId="77777777" w:rsidR="003C629B" w:rsidRPr="008D38F8" w:rsidRDefault="003C629B" w:rsidP="003C629B">
      <w:pPr>
        <w:pStyle w:val="Akapitzlist"/>
        <w:spacing w:before="120" w:line="240" w:lineRule="auto"/>
        <w:ind w:left="426"/>
        <w:rPr>
          <w:rFonts w:asciiTheme="minorHAnsi" w:hAnsiTheme="minorHAnsi" w:cstheme="minorHAnsi"/>
          <w:b/>
          <w:sz w:val="20"/>
          <w:lang w:eastAsia="pl-PL"/>
        </w:rPr>
      </w:pPr>
    </w:p>
    <w:p w14:paraId="307620E5" w14:textId="2C10F002" w:rsidR="003C629B" w:rsidRPr="008D38F8"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D38F8">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7C622D" w:rsidRPr="008D38F8">
        <w:rPr>
          <w:rFonts w:asciiTheme="minorHAnsi" w:hAnsiTheme="minorHAnsi" w:cstheme="minorHAnsi"/>
          <w:sz w:val="20"/>
          <w:szCs w:val="22"/>
        </w:rPr>
        <w:t>POST/DYS/OW/GZ/</w:t>
      </w:r>
      <w:r w:rsidR="00BD2EF0">
        <w:rPr>
          <w:rFonts w:asciiTheme="minorHAnsi" w:hAnsiTheme="minorHAnsi" w:cstheme="minorHAnsi"/>
          <w:sz w:val="20"/>
          <w:szCs w:val="22"/>
        </w:rPr>
        <w:t>0</w:t>
      </w:r>
      <w:r w:rsidR="00C33EBB" w:rsidRPr="008D38F8">
        <w:rPr>
          <w:rFonts w:asciiTheme="minorHAnsi" w:hAnsiTheme="minorHAnsi" w:cstheme="minorHAnsi"/>
          <w:sz w:val="20"/>
          <w:szCs w:val="22"/>
        </w:rPr>
        <w:fldChar w:fldCharType="begin"/>
      </w:r>
      <w:r w:rsidR="00C33EBB" w:rsidRPr="008D38F8">
        <w:rPr>
          <w:rFonts w:asciiTheme="minorHAnsi" w:hAnsiTheme="minorHAnsi" w:cstheme="minorHAnsi"/>
          <w:sz w:val="20"/>
          <w:szCs w:val="22"/>
        </w:rPr>
        <w:instrText xml:space="preserve"> MERGEFIELD "nr_postepowania" </w:instrText>
      </w:r>
      <w:r w:rsidR="00C33EBB" w:rsidRPr="008D38F8">
        <w:rPr>
          <w:rFonts w:asciiTheme="minorHAnsi" w:hAnsiTheme="minorHAnsi" w:cstheme="minorHAnsi"/>
          <w:sz w:val="20"/>
          <w:szCs w:val="22"/>
        </w:rPr>
        <w:fldChar w:fldCharType="separate"/>
      </w:r>
      <w:r w:rsidR="00B57F95" w:rsidRPr="00500516">
        <w:rPr>
          <w:rFonts w:asciiTheme="minorHAnsi" w:hAnsiTheme="minorHAnsi" w:cstheme="minorHAnsi"/>
          <w:noProof/>
          <w:sz w:val="20"/>
          <w:szCs w:val="22"/>
        </w:rPr>
        <w:t>2515</w:t>
      </w:r>
      <w:r w:rsidR="00C33EBB" w:rsidRPr="008D38F8">
        <w:rPr>
          <w:rFonts w:asciiTheme="minorHAnsi" w:hAnsiTheme="minorHAnsi" w:cstheme="minorHAnsi"/>
          <w:sz w:val="20"/>
          <w:szCs w:val="22"/>
        </w:rPr>
        <w:fldChar w:fldCharType="end"/>
      </w:r>
      <w:r w:rsidR="00C33EBB" w:rsidRPr="008D38F8">
        <w:rPr>
          <w:rFonts w:asciiTheme="minorHAnsi" w:hAnsiTheme="minorHAnsi" w:cstheme="minorHAnsi"/>
          <w:sz w:val="20"/>
          <w:szCs w:val="22"/>
        </w:rPr>
        <w:t>/</w:t>
      </w:r>
      <w:r w:rsidR="00775342">
        <w:rPr>
          <w:rFonts w:asciiTheme="minorHAnsi" w:hAnsiTheme="minorHAnsi" w:cstheme="minorHAnsi"/>
          <w:sz w:val="20"/>
          <w:szCs w:val="22"/>
        </w:rPr>
        <w:t>2025</w:t>
      </w:r>
    </w:p>
    <w:p w14:paraId="3ED8B29B" w14:textId="77777777" w:rsidR="003C629B" w:rsidRPr="008D38F8"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D38F8">
        <w:rPr>
          <w:rFonts w:asciiTheme="minorHAnsi" w:hAnsiTheme="minorHAnsi" w:cstheme="minorHAnsi"/>
          <w:sz w:val="20"/>
          <w:lang w:eastAsia="pl-PL"/>
        </w:rPr>
        <w:t>Do niniejszej oferty są dołączone następujące załączniki:</w:t>
      </w:r>
    </w:p>
    <w:p w14:paraId="1A48ADBE" w14:textId="77777777" w:rsidR="003C629B" w:rsidRPr="008D38F8" w:rsidRDefault="003C629B" w:rsidP="003C629B">
      <w:pPr>
        <w:tabs>
          <w:tab w:val="left" w:pos="426"/>
        </w:tabs>
        <w:spacing w:line="240" w:lineRule="auto"/>
        <w:ind w:firstLine="426"/>
        <w:jc w:val="left"/>
        <w:rPr>
          <w:rFonts w:asciiTheme="minorHAnsi" w:hAnsiTheme="minorHAnsi" w:cstheme="minorHAnsi"/>
          <w:bCs/>
          <w:sz w:val="20"/>
        </w:rPr>
      </w:pPr>
      <w:r w:rsidRPr="008D38F8">
        <w:rPr>
          <w:rFonts w:asciiTheme="minorHAnsi" w:hAnsiTheme="minorHAnsi" w:cstheme="minorHAnsi"/>
          <w:bCs/>
          <w:sz w:val="20"/>
        </w:rPr>
        <w:t>Załącznik nr 1 - …………</w:t>
      </w:r>
    </w:p>
    <w:p w14:paraId="713E05CC" w14:textId="77777777" w:rsidR="003C629B" w:rsidRPr="008D38F8" w:rsidRDefault="003C629B" w:rsidP="003C629B">
      <w:pPr>
        <w:tabs>
          <w:tab w:val="left" w:pos="426"/>
        </w:tabs>
        <w:spacing w:line="240" w:lineRule="auto"/>
        <w:ind w:firstLine="426"/>
        <w:jc w:val="left"/>
        <w:rPr>
          <w:rFonts w:asciiTheme="minorHAnsi" w:hAnsiTheme="minorHAnsi" w:cstheme="minorHAnsi"/>
          <w:bCs/>
          <w:sz w:val="20"/>
        </w:rPr>
      </w:pPr>
      <w:r w:rsidRPr="008D38F8">
        <w:rPr>
          <w:rFonts w:asciiTheme="minorHAnsi" w:hAnsiTheme="minorHAnsi" w:cstheme="minorHAnsi"/>
          <w:bCs/>
          <w:sz w:val="20"/>
        </w:rPr>
        <w:t>Załącznik nr 2 - …………</w:t>
      </w:r>
    </w:p>
    <w:p w14:paraId="737150A7" w14:textId="77777777" w:rsidR="003C629B" w:rsidRPr="008D38F8" w:rsidRDefault="003C629B" w:rsidP="003C629B">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8D38F8">
        <w:rPr>
          <w:rFonts w:asciiTheme="minorHAnsi" w:hAnsiTheme="minorHAnsi" w:cstheme="minorHAnsi"/>
          <w:sz w:val="16"/>
          <w:szCs w:val="16"/>
        </w:rPr>
        <w:t>...................................................................................</w:t>
      </w:r>
    </w:p>
    <w:p w14:paraId="5D300616" w14:textId="77777777" w:rsidR="003C629B" w:rsidRPr="008D38F8" w:rsidRDefault="003C629B" w:rsidP="003C629B">
      <w:pPr>
        <w:ind w:left="5398" w:right="68" w:hanging="153"/>
        <w:jc w:val="center"/>
        <w:rPr>
          <w:rFonts w:asciiTheme="minorHAnsi" w:hAnsiTheme="minorHAnsi" w:cstheme="minorHAnsi"/>
          <w:i/>
          <w:sz w:val="16"/>
          <w:szCs w:val="16"/>
        </w:rPr>
      </w:pPr>
      <w:r w:rsidRPr="008D38F8">
        <w:rPr>
          <w:rFonts w:asciiTheme="minorHAnsi" w:hAnsiTheme="minorHAnsi" w:cstheme="minorHAnsi"/>
          <w:i/>
          <w:sz w:val="16"/>
          <w:szCs w:val="16"/>
        </w:rPr>
        <w:t>Data i podpisy osób uprawnionych do składania</w:t>
      </w:r>
    </w:p>
    <w:p w14:paraId="166657BB" w14:textId="77777777" w:rsidR="003C629B" w:rsidRPr="008D38F8" w:rsidRDefault="003C629B" w:rsidP="003C629B">
      <w:pPr>
        <w:ind w:left="5398" w:right="68" w:hanging="153"/>
        <w:jc w:val="center"/>
        <w:rPr>
          <w:rFonts w:asciiTheme="minorHAnsi" w:hAnsiTheme="minorHAnsi" w:cstheme="minorHAnsi"/>
          <w:i/>
          <w:sz w:val="16"/>
          <w:szCs w:val="16"/>
        </w:rPr>
        <w:sectPr w:rsidR="003C629B" w:rsidRPr="008D38F8" w:rsidSect="00AE0646">
          <w:headerReference w:type="default" r:id="rId14"/>
          <w:footerReference w:type="default" r:id="rId15"/>
          <w:pgSz w:w="11909" w:h="16834" w:code="9"/>
          <w:pgMar w:top="1418" w:right="1276" w:bottom="992" w:left="1559"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proofErr w:type="gramStart"/>
      <w:r w:rsidRPr="008D38F8">
        <w:rPr>
          <w:rFonts w:asciiTheme="minorHAnsi" w:hAnsiTheme="minorHAnsi" w:cstheme="minorHAnsi"/>
          <w:i/>
          <w:sz w:val="16"/>
          <w:szCs w:val="16"/>
        </w:rPr>
        <w:t>oświadczeń</w:t>
      </w:r>
      <w:proofErr w:type="gramEnd"/>
      <w:r w:rsidRPr="008D38F8">
        <w:rPr>
          <w:rFonts w:asciiTheme="minorHAnsi" w:hAnsiTheme="minorHAnsi" w:cstheme="minorHAnsi"/>
          <w:i/>
          <w:sz w:val="16"/>
          <w:szCs w:val="16"/>
        </w:rPr>
        <w:t xml:space="preserve"> woli w imieniu Wykonawcy</w:t>
      </w:r>
    </w:p>
    <w:bookmarkEnd w:id="3"/>
    <w:bookmarkEnd w:id="4"/>
    <w:bookmarkEnd w:id="5"/>
    <w:p w14:paraId="6F405D53" w14:textId="77777777" w:rsidR="003C629B" w:rsidRPr="008D38F8" w:rsidRDefault="003C629B" w:rsidP="003C629B">
      <w:pPr>
        <w:spacing w:after="160" w:line="240" w:lineRule="exact"/>
        <w:jc w:val="left"/>
        <w:rPr>
          <w:rFonts w:asciiTheme="minorHAnsi" w:hAnsiTheme="minorHAnsi" w:cstheme="minorHAnsi"/>
          <w:sz w:val="20"/>
        </w:rPr>
      </w:pPr>
    </w:p>
    <w:p w14:paraId="06CBBA33" w14:textId="302B9BB7" w:rsidR="00221E34" w:rsidRPr="008D38F8" w:rsidRDefault="00221E34">
      <w:pPr>
        <w:spacing w:after="200" w:line="276" w:lineRule="auto"/>
        <w:jc w:val="left"/>
        <w:rPr>
          <w:rFonts w:asciiTheme="minorHAnsi" w:hAnsiTheme="minorHAnsi" w:cstheme="minorHAnsi"/>
          <w:sz w:val="20"/>
        </w:rPr>
      </w:pPr>
      <w:r w:rsidRPr="008D38F8">
        <w:rPr>
          <w:rFonts w:asciiTheme="minorHAnsi" w:hAnsiTheme="minorHAnsi" w:cstheme="minorHAnsi"/>
          <w:sz w:val="20"/>
        </w:rPr>
        <w:br w:type="page"/>
      </w:r>
      <w:bookmarkStart w:id="6" w:name="_GoBack"/>
      <w:bookmarkEnd w:id="6"/>
    </w:p>
    <w:p w14:paraId="07C1AF5D" w14:textId="77777777" w:rsidR="00221E34" w:rsidRPr="008D38F8" w:rsidRDefault="00221E34" w:rsidP="003C629B">
      <w:pPr>
        <w:spacing w:before="120" w:line="24" w:lineRule="atLeast"/>
        <w:ind w:firstLine="567"/>
        <w:jc w:val="left"/>
        <w:outlineLvl w:val="0"/>
        <w:rPr>
          <w:rFonts w:asciiTheme="minorHAnsi" w:hAnsiTheme="minorHAnsi" w:cstheme="minorHAnsi"/>
          <w:sz w:val="20"/>
        </w:rPr>
        <w:sectPr w:rsidR="00221E34" w:rsidRPr="008D38F8" w:rsidSect="003C629B">
          <w:footerReference w:type="first" r:id="rId16"/>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14ADC5AA" w14:textId="77777777" w:rsidR="009144EC" w:rsidRPr="008D38F8" w:rsidRDefault="009144EC" w:rsidP="009144EC">
      <w:pPr>
        <w:rPr>
          <w:rFonts w:asciiTheme="minorHAnsi" w:hAnsiTheme="minorHAnsi" w:cstheme="minorHAnsi"/>
          <w:sz w:val="20"/>
        </w:rPr>
      </w:pPr>
    </w:p>
    <w:p w14:paraId="2B83AD2F" w14:textId="74566A66" w:rsidR="007C622D" w:rsidRPr="008D38F8" w:rsidRDefault="007C622D" w:rsidP="007C622D">
      <w:pPr>
        <w:rPr>
          <w:rFonts w:asciiTheme="minorHAnsi" w:hAnsiTheme="minorHAnsi" w:cstheme="minorHAnsi"/>
          <w:sz w:val="20"/>
        </w:rPr>
      </w:pPr>
      <w:r w:rsidRPr="008D38F8">
        <w:rPr>
          <w:rFonts w:asciiTheme="minorHAnsi" w:hAnsiTheme="minorHAnsi" w:cstheme="minorHAnsi"/>
          <w:b/>
          <w:bCs/>
          <w:color w:val="000000"/>
          <w:sz w:val="20"/>
        </w:rPr>
        <w:t xml:space="preserve">ZAŁĄCZNIK NR 4 DO SWZ – OŚWIADCZENIE O BRAKU PODSTAW WYKLUCZENIA NA PODSTAWIE PRZESŁANEK WSKAZANYCH W PRZEPISACH USTAWY O SZCZEGÓLNYCH ROZWIĄZANIACH W ZAKRESIE PRZECIWDZIAŁANIA WSPIERANIU AGRESJI NA UKRAINĘ ORAZ ROZPORZĄDZENIA (UE) </w:t>
      </w:r>
      <w:r w:rsidR="00775342">
        <w:rPr>
          <w:rFonts w:asciiTheme="minorHAnsi" w:hAnsiTheme="minorHAnsi" w:cstheme="minorHAnsi"/>
          <w:b/>
          <w:bCs/>
          <w:color w:val="000000"/>
          <w:sz w:val="20"/>
        </w:rPr>
        <w:t>2025</w:t>
      </w:r>
      <w:r w:rsidR="00430419" w:rsidRPr="008D38F8">
        <w:rPr>
          <w:rFonts w:asciiTheme="minorHAnsi" w:hAnsiTheme="minorHAnsi" w:cstheme="minorHAnsi"/>
          <w:b/>
          <w:bCs/>
          <w:color w:val="000000"/>
          <w:sz w:val="20"/>
        </w:rPr>
        <w:t>/576 Z DNIA 8 KWIETNIA 202</w:t>
      </w:r>
      <w:r w:rsidR="00F71A22" w:rsidRPr="008D38F8">
        <w:rPr>
          <w:rFonts w:asciiTheme="minorHAnsi" w:hAnsiTheme="minorHAnsi" w:cstheme="minorHAnsi"/>
          <w:b/>
          <w:bCs/>
          <w:color w:val="000000"/>
          <w:sz w:val="20"/>
        </w:rPr>
        <w:t>2</w:t>
      </w:r>
      <w:r w:rsidR="00430419" w:rsidRPr="008D38F8">
        <w:rPr>
          <w:rFonts w:asciiTheme="minorHAnsi" w:hAnsiTheme="minorHAnsi" w:cstheme="minorHAnsi"/>
          <w:b/>
          <w:bCs/>
          <w:color w:val="000000"/>
          <w:sz w:val="20"/>
        </w:rPr>
        <w:t xml:space="preserve"> R. </w:t>
      </w:r>
    </w:p>
    <w:p w14:paraId="7597B0B9" w14:textId="77777777" w:rsidR="007C622D" w:rsidRPr="008D38F8" w:rsidRDefault="007C622D" w:rsidP="007C622D">
      <w:pPr>
        <w:spacing w:after="80" w:line="240" w:lineRule="exact"/>
        <w:jc w:val="left"/>
        <w:rPr>
          <w:rFonts w:asciiTheme="minorHAnsi" w:hAnsiTheme="minorHAnsi" w:cstheme="minorHAnsi"/>
          <w:sz w:val="20"/>
        </w:rPr>
      </w:pPr>
    </w:p>
    <w:tbl>
      <w:tblPr>
        <w:tblStyle w:val="Tabela-Siatka1"/>
        <w:tblW w:w="0" w:type="auto"/>
        <w:jc w:val="center"/>
        <w:tblLook w:val="04A0" w:firstRow="1" w:lastRow="0" w:firstColumn="1" w:lastColumn="0" w:noHBand="0" w:noVBand="1"/>
      </w:tblPr>
      <w:tblGrid>
        <w:gridCol w:w="3965"/>
        <w:gridCol w:w="850"/>
        <w:gridCol w:w="4134"/>
      </w:tblGrid>
      <w:tr w:rsidR="007C622D" w:rsidRPr="008D38F8" w14:paraId="5AA4F502" w14:textId="77777777" w:rsidTr="00F71A22">
        <w:trPr>
          <w:trHeight w:val="1820"/>
          <w:jc w:val="center"/>
        </w:trPr>
        <w:tc>
          <w:tcPr>
            <w:tcW w:w="3965" w:type="dxa"/>
            <w:tcBorders>
              <w:right w:val="single" w:sz="4" w:space="0" w:color="auto"/>
            </w:tcBorders>
          </w:tcPr>
          <w:p w14:paraId="5763A271" w14:textId="77777777" w:rsidR="007C622D" w:rsidRPr="008D38F8" w:rsidRDefault="007C622D" w:rsidP="007C622D">
            <w:pPr>
              <w:ind w:right="28"/>
              <w:jc w:val="left"/>
              <w:rPr>
                <w:rFonts w:asciiTheme="minorHAnsi" w:hAnsiTheme="minorHAnsi" w:cstheme="minorHAnsi"/>
                <w:b/>
                <w:i/>
                <w:iCs/>
                <w:u w:val="single"/>
              </w:rPr>
            </w:pPr>
            <w:r w:rsidRPr="008D38F8">
              <w:rPr>
                <w:rFonts w:asciiTheme="minorHAnsi" w:hAnsiTheme="minorHAnsi" w:cstheme="minorHAnsi"/>
                <w:b/>
                <w:i/>
                <w:iCs/>
                <w:u w:val="single"/>
              </w:rPr>
              <w:t>Wykonawca</w:t>
            </w:r>
          </w:p>
          <w:p w14:paraId="245B9EFF" w14:textId="77777777" w:rsidR="007C622D" w:rsidRPr="008D38F8" w:rsidRDefault="007C622D" w:rsidP="007C622D">
            <w:pPr>
              <w:ind w:right="28"/>
              <w:jc w:val="left"/>
              <w:rPr>
                <w:rFonts w:asciiTheme="minorHAnsi" w:hAnsiTheme="minorHAnsi" w:cstheme="minorHAnsi"/>
              </w:rPr>
            </w:pPr>
          </w:p>
          <w:p w14:paraId="69EF5D39" w14:textId="77777777" w:rsidR="007C622D" w:rsidRPr="008D38F8" w:rsidRDefault="007C622D" w:rsidP="007C622D">
            <w:pPr>
              <w:ind w:right="28"/>
              <w:jc w:val="center"/>
              <w:rPr>
                <w:rFonts w:asciiTheme="minorHAnsi" w:hAnsiTheme="minorHAnsi" w:cstheme="minorHAnsi"/>
              </w:rPr>
            </w:pPr>
            <w:r w:rsidRPr="008D38F8">
              <w:rPr>
                <w:rFonts w:asciiTheme="minorHAnsi" w:hAnsiTheme="minorHAnsi" w:cstheme="minorHAnsi"/>
              </w:rPr>
              <w:t>…………………………………………………</w:t>
            </w:r>
          </w:p>
          <w:p w14:paraId="1ED84394" w14:textId="77777777" w:rsidR="007C622D" w:rsidRPr="008D38F8" w:rsidRDefault="007C622D" w:rsidP="007C622D">
            <w:pPr>
              <w:ind w:right="28"/>
              <w:jc w:val="center"/>
              <w:rPr>
                <w:rFonts w:asciiTheme="minorHAnsi" w:hAnsiTheme="minorHAnsi" w:cstheme="minorHAnsi"/>
              </w:rPr>
            </w:pPr>
            <w:r w:rsidRPr="008D38F8">
              <w:rPr>
                <w:rFonts w:asciiTheme="minorHAnsi" w:hAnsiTheme="minorHAnsi" w:cstheme="minorHAnsi"/>
              </w:rPr>
              <w:t>……………………………………………….</w:t>
            </w:r>
          </w:p>
          <w:p w14:paraId="69A53F82" w14:textId="77777777" w:rsidR="007C622D" w:rsidRPr="008D38F8" w:rsidRDefault="007C622D" w:rsidP="007C622D">
            <w:pPr>
              <w:ind w:right="28"/>
              <w:jc w:val="center"/>
              <w:rPr>
                <w:rFonts w:asciiTheme="minorHAnsi" w:hAnsiTheme="minorHAnsi" w:cstheme="minorHAnsi"/>
                <w:i/>
              </w:rPr>
            </w:pPr>
            <w:r w:rsidRPr="008D38F8">
              <w:rPr>
                <w:rFonts w:asciiTheme="minorHAnsi" w:hAnsiTheme="minorHAnsi" w:cstheme="minorHAnsi"/>
                <w:i/>
              </w:rPr>
              <w:t>Nazwa i adres</w:t>
            </w:r>
          </w:p>
          <w:p w14:paraId="038247A8" w14:textId="77777777" w:rsidR="007C622D" w:rsidRPr="008D38F8" w:rsidRDefault="007C622D" w:rsidP="007C622D">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38039AF3" w14:textId="77777777" w:rsidR="007C622D" w:rsidRPr="008D38F8" w:rsidRDefault="007C622D" w:rsidP="007C622D">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7D5C287A" w14:textId="77777777" w:rsidR="007C622D" w:rsidRPr="008D38F8" w:rsidRDefault="007C622D" w:rsidP="007C622D">
            <w:pPr>
              <w:spacing w:line="360" w:lineRule="auto"/>
              <w:rPr>
                <w:rFonts w:asciiTheme="minorHAnsi" w:eastAsiaTheme="majorEastAsia" w:hAnsiTheme="minorHAnsi" w:cstheme="minorHAnsi"/>
                <w:b/>
                <w:i/>
                <w:iCs/>
                <w:u w:val="single"/>
              </w:rPr>
            </w:pPr>
            <w:r w:rsidRPr="008D38F8">
              <w:rPr>
                <w:rFonts w:asciiTheme="minorHAnsi" w:eastAsiaTheme="majorEastAsia" w:hAnsiTheme="minorHAnsi" w:cstheme="minorHAnsi"/>
                <w:b/>
                <w:i/>
                <w:iCs/>
                <w:u w:val="single"/>
              </w:rPr>
              <w:t xml:space="preserve">Zamawiający </w:t>
            </w:r>
          </w:p>
          <w:p w14:paraId="5389C61B" w14:textId="77777777" w:rsidR="007C622D" w:rsidRPr="008D38F8" w:rsidRDefault="007C622D" w:rsidP="007C622D">
            <w:pPr>
              <w:spacing w:before="120" w:after="120" w:line="240" w:lineRule="auto"/>
              <w:contextualSpacing/>
              <w:jc w:val="center"/>
              <w:rPr>
                <w:rFonts w:asciiTheme="minorHAnsi" w:eastAsia="Calibri" w:hAnsiTheme="minorHAnsi" w:cstheme="minorHAnsi"/>
                <w:b/>
              </w:rPr>
            </w:pPr>
            <w:r w:rsidRPr="008D38F8">
              <w:rPr>
                <w:rFonts w:asciiTheme="minorHAnsi" w:eastAsia="Calibri" w:hAnsiTheme="minorHAnsi" w:cstheme="minorHAnsi"/>
                <w:b/>
              </w:rPr>
              <w:t>PGE Dystrybucja S.A.</w:t>
            </w:r>
          </w:p>
          <w:p w14:paraId="6781E853" w14:textId="77777777" w:rsidR="007C622D" w:rsidRPr="008D38F8" w:rsidRDefault="007C622D" w:rsidP="007C622D">
            <w:pPr>
              <w:spacing w:before="120" w:after="120" w:line="240" w:lineRule="auto"/>
              <w:contextualSpacing/>
              <w:jc w:val="center"/>
              <w:rPr>
                <w:rFonts w:asciiTheme="minorHAnsi" w:eastAsia="Calibri" w:hAnsiTheme="minorHAnsi" w:cstheme="minorHAnsi"/>
              </w:rPr>
            </w:pPr>
            <w:proofErr w:type="gramStart"/>
            <w:r w:rsidRPr="008D38F8">
              <w:rPr>
                <w:rFonts w:asciiTheme="minorHAnsi" w:eastAsia="Calibri" w:hAnsiTheme="minorHAnsi" w:cstheme="minorHAnsi"/>
              </w:rPr>
              <w:t>w</w:t>
            </w:r>
            <w:proofErr w:type="gramEnd"/>
            <w:r w:rsidRPr="008D38F8">
              <w:rPr>
                <w:rFonts w:asciiTheme="minorHAnsi" w:eastAsia="Calibri" w:hAnsiTheme="minorHAnsi" w:cstheme="minorHAnsi"/>
              </w:rPr>
              <w:t xml:space="preserve"> imieniu i na rzecz której działa:</w:t>
            </w:r>
          </w:p>
          <w:p w14:paraId="2ED0428D" w14:textId="77777777" w:rsidR="007C622D" w:rsidRPr="008D38F8" w:rsidRDefault="007C622D" w:rsidP="007C622D">
            <w:pPr>
              <w:spacing w:before="120" w:after="120" w:line="240" w:lineRule="auto"/>
              <w:contextualSpacing/>
              <w:jc w:val="center"/>
              <w:rPr>
                <w:rFonts w:asciiTheme="minorHAnsi" w:eastAsia="Calibri" w:hAnsiTheme="minorHAnsi" w:cstheme="minorHAnsi"/>
                <w:b/>
              </w:rPr>
            </w:pPr>
            <w:r w:rsidRPr="008D38F8">
              <w:rPr>
                <w:rFonts w:asciiTheme="minorHAnsi" w:eastAsia="Calibri" w:hAnsiTheme="minorHAnsi" w:cstheme="minorHAnsi"/>
                <w:b/>
              </w:rPr>
              <w:t>PGE Dystrybucja S.A. Oddział Warszawa</w:t>
            </w:r>
          </w:p>
          <w:p w14:paraId="112885E2" w14:textId="0695F7C3" w:rsidR="007C622D" w:rsidRPr="008D38F8" w:rsidRDefault="007C622D" w:rsidP="007C622D">
            <w:pPr>
              <w:spacing w:line="360" w:lineRule="auto"/>
              <w:jc w:val="center"/>
              <w:rPr>
                <w:rFonts w:asciiTheme="minorHAnsi" w:eastAsiaTheme="majorEastAsia" w:hAnsiTheme="minorHAnsi" w:cstheme="minorHAnsi"/>
                <w:i/>
                <w:iCs/>
              </w:rPr>
            </w:pPr>
            <w:proofErr w:type="gramStart"/>
            <w:r w:rsidRPr="008D38F8">
              <w:rPr>
                <w:rFonts w:asciiTheme="minorHAnsi" w:eastAsia="Calibri" w:hAnsiTheme="minorHAnsi" w:cstheme="minorHAnsi"/>
                <w:b/>
              </w:rPr>
              <w:t>ul</w:t>
            </w:r>
            <w:proofErr w:type="gramEnd"/>
            <w:r w:rsidRPr="008D38F8">
              <w:rPr>
                <w:rFonts w:asciiTheme="minorHAnsi" w:eastAsia="Calibri" w:hAnsiTheme="minorHAnsi" w:cstheme="minorHAnsi"/>
                <w:b/>
              </w:rPr>
              <w:t>. Marsa 95, 04-470 Warszawa</w:t>
            </w:r>
          </w:p>
        </w:tc>
      </w:tr>
    </w:tbl>
    <w:p w14:paraId="24A7782F" w14:textId="75A0A1AF" w:rsidR="007C622D" w:rsidRPr="008D38F8" w:rsidRDefault="007C622D" w:rsidP="007C622D">
      <w:pPr>
        <w:spacing w:after="80" w:line="240" w:lineRule="exact"/>
        <w:jc w:val="left"/>
        <w:rPr>
          <w:rFonts w:asciiTheme="minorHAnsi" w:hAnsiTheme="minorHAnsi" w:cstheme="minorHAnsi"/>
          <w:sz w:val="20"/>
        </w:rPr>
      </w:pPr>
    </w:p>
    <w:p w14:paraId="47BA5A5F" w14:textId="77777777" w:rsidR="007C622D" w:rsidRPr="008D38F8" w:rsidRDefault="007C622D" w:rsidP="007C622D">
      <w:pPr>
        <w:spacing w:after="80" w:line="240" w:lineRule="exact"/>
        <w:jc w:val="center"/>
        <w:rPr>
          <w:rFonts w:asciiTheme="minorHAnsi" w:hAnsiTheme="minorHAnsi" w:cstheme="minorHAnsi"/>
          <w:b/>
          <w:bCs/>
          <w:sz w:val="20"/>
        </w:rPr>
      </w:pPr>
      <w:r w:rsidRPr="008D38F8">
        <w:rPr>
          <w:rFonts w:asciiTheme="minorHAnsi" w:hAnsiTheme="minorHAnsi" w:cstheme="minorHAnsi"/>
          <w:b/>
          <w:bCs/>
          <w:sz w:val="20"/>
        </w:rPr>
        <w:t xml:space="preserve">OŚWIADCZENIE O BRAKU PODSTAW WYKLUCZENIA </w:t>
      </w:r>
    </w:p>
    <w:p w14:paraId="5329CA4C" w14:textId="5F6B8A73" w:rsidR="007C622D" w:rsidRPr="008D38F8" w:rsidRDefault="007C622D" w:rsidP="007C622D">
      <w:pPr>
        <w:spacing w:after="80" w:line="240" w:lineRule="exact"/>
        <w:jc w:val="center"/>
        <w:rPr>
          <w:rFonts w:asciiTheme="minorHAnsi" w:hAnsiTheme="minorHAnsi" w:cstheme="minorHAnsi"/>
          <w:sz w:val="20"/>
        </w:rPr>
      </w:pPr>
      <w:r w:rsidRPr="008D38F8">
        <w:rPr>
          <w:rFonts w:asciiTheme="minorHAnsi" w:hAnsiTheme="minorHAnsi" w:cstheme="minorHAnsi"/>
          <w:b/>
          <w:bCs/>
          <w:color w:val="000000"/>
          <w:sz w:val="20"/>
        </w:rPr>
        <w:t xml:space="preserve">NA PODSTAWIE PRZESŁANEK WSKAZANYCH W PRZEPISACH USTAWY O SZCZEGÓLNYCH ROZWIĄZANIACH W ZAKRESIE PRZECIWDZIAŁANIA WSPIERANIU AGRESJI NA UKRAINĘ ORAZ ROZPORZĄDZENIA (UE) </w:t>
      </w:r>
      <w:r w:rsidR="00775342">
        <w:rPr>
          <w:rFonts w:asciiTheme="minorHAnsi" w:hAnsiTheme="minorHAnsi" w:cstheme="minorHAnsi"/>
          <w:b/>
          <w:bCs/>
          <w:color w:val="000000"/>
          <w:sz w:val="20"/>
        </w:rPr>
        <w:t>2025</w:t>
      </w:r>
      <w:r w:rsidRPr="008D38F8">
        <w:rPr>
          <w:rFonts w:asciiTheme="minorHAnsi" w:hAnsiTheme="minorHAnsi" w:cstheme="minorHAnsi"/>
          <w:b/>
          <w:bCs/>
          <w:color w:val="000000"/>
          <w:sz w:val="20"/>
        </w:rPr>
        <w:t xml:space="preserve">/576 Z DNIA 8 KWIETNIA </w:t>
      </w:r>
      <w:r w:rsidR="00430419" w:rsidRPr="008D38F8">
        <w:rPr>
          <w:rFonts w:asciiTheme="minorHAnsi" w:hAnsiTheme="minorHAnsi" w:cstheme="minorHAnsi"/>
          <w:b/>
          <w:bCs/>
          <w:color w:val="000000"/>
          <w:sz w:val="20"/>
        </w:rPr>
        <w:t>202</w:t>
      </w:r>
      <w:r w:rsidR="00F71A22" w:rsidRPr="008D38F8">
        <w:rPr>
          <w:rFonts w:asciiTheme="minorHAnsi" w:hAnsiTheme="minorHAnsi" w:cstheme="minorHAnsi"/>
          <w:b/>
          <w:bCs/>
          <w:color w:val="000000"/>
          <w:sz w:val="20"/>
        </w:rPr>
        <w:t>2</w:t>
      </w:r>
      <w:r w:rsidRPr="008D38F8">
        <w:rPr>
          <w:rFonts w:asciiTheme="minorHAnsi" w:hAnsiTheme="minorHAnsi" w:cstheme="minorHAnsi"/>
          <w:b/>
          <w:bCs/>
          <w:color w:val="000000"/>
          <w:sz w:val="20"/>
        </w:rPr>
        <w:t xml:space="preserve"> R.</w:t>
      </w:r>
    </w:p>
    <w:p w14:paraId="0542B302" w14:textId="77777777" w:rsidR="007C622D" w:rsidRPr="008D38F8" w:rsidRDefault="007C622D" w:rsidP="007C622D">
      <w:pPr>
        <w:spacing w:after="80" w:line="240" w:lineRule="exact"/>
        <w:jc w:val="center"/>
        <w:rPr>
          <w:rFonts w:asciiTheme="minorHAnsi" w:hAnsiTheme="minorHAnsi" w:cstheme="minorHAnsi"/>
          <w:sz w:val="20"/>
        </w:rPr>
      </w:pPr>
    </w:p>
    <w:p w14:paraId="6ADA0EB1" w14:textId="77777777" w:rsidR="007C622D" w:rsidRPr="008D38F8" w:rsidRDefault="007C622D" w:rsidP="007C622D">
      <w:pPr>
        <w:rPr>
          <w:rFonts w:asciiTheme="minorHAnsi" w:hAnsiTheme="minorHAnsi" w:cstheme="minorHAnsi"/>
          <w:sz w:val="20"/>
        </w:rPr>
      </w:pPr>
      <w:r w:rsidRPr="008D38F8">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A729AA1" w14:textId="77777777" w:rsidR="007C622D" w:rsidRPr="008D38F8" w:rsidRDefault="007C622D" w:rsidP="007C622D">
      <w:pPr>
        <w:rPr>
          <w:rFonts w:asciiTheme="minorHAnsi" w:hAnsiTheme="minorHAnsi" w:cstheme="minorHAnsi"/>
          <w:sz w:val="20"/>
        </w:rPr>
      </w:pPr>
    </w:p>
    <w:p w14:paraId="29A2F5EB" w14:textId="56CB3D37" w:rsidR="007C622D" w:rsidRPr="008D38F8" w:rsidRDefault="007C622D" w:rsidP="007C622D">
      <w:pPr>
        <w:rPr>
          <w:rFonts w:asciiTheme="minorHAnsi" w:hAnsiTheme="minorHAnsi" w:cstheme="minorHAnsi"/>
          <w:sz w:val="20"/>
        </w:rPr>
      </w:pPr>
      <w:r w:rsidRPr="008D38F8">
        <w:rPr>
          <w:rFonts w:asciiTheme="minorHAnsi" w:hAnsiTheme="minorHAnsi" w:cstheme="minorHAnsi"/>
          <w:sz w:val="20"/>
        </w:rPr>
        <w:t xml:space="preserve">Na potrzeby postępowania o udzielenie zamówienia prowadzonego pn. </w:t>
      </w:r>
      <w:r w:rsidR="003A7335" w:rsidRPr="008D38F8">
        <w:rPr>
          <w:rFonts w:asciiTheme="minorHAnsi" w:hAnsiTheme="minorHAnsi" w:cstheme="minorHAnsi"/>
          <w:b/>
          <w:i/>
          <w:sz w:val="20"/>
        </w:rPr>
        <w:fldChar w:fldCharType="begin"/>
      </w:r>
      <w:r w:rsidR="003A7335" w:rsidRPr="008D38F8">
        <w:rPr>
          <w:rFonts w:asciiTheme="minorHAnsi" w:hAnsiTheme="minorHAnsi" w:cstheme="minorHAnsi"/>
          <w:b/>
          <w:i/>
          <w:sz w:val="20"/>
        </w:rPr>
        <w:instrText xml:space="preserve"> MERGEFIELD "nazwa_post" </w:instrText>
      </w:r>
      <w:r w:rsidR="003A7335" w:rsidRPr="008D38F8">
        <w:rPr>
          <w:rFonts w:asciiTheme="minorHAnsi" w:hAnsiTheme="minorHAnsi" w:cstheme="minorHAnsi"/>
          <w:b/>
          <w:i/>
          <w:sz w:val="20"/>
        </w:rPr>
        <w:fldChar w:fldCharType="separate"/>
      </w:r>
      <w:r w:rsidR="00B57F95" w:rsidRPr="00500516">
        <w:rPr>
          <w:rFonts w:asciiTheme="minorHAnsi" w:hAnsiTheme="minorHAnsi" w:cstheme="minorHAnsi"/>
          <w:b/>
          <w:i/>
          <w:noProof/>
          <w:sz w:val="20"/>
        </w:rPr>
        <w:t>Dostawa obuwia roboczego</w:t>
      </w:r>
      <w:r w:rsidR="003A7335" w:rsidRPr="008D38F8">
        <w:rPr>
          <w:rFonts w:asciiTheme="minorHAnsi" w:hAnsiTheme="minorHAnsi" w:cstheme="minorHAnsi"/>
          <w:b/>
          <w:i/>
          <w:sz w:val="20"/>
        </w:rPr>
        <w:fldChar w:fldCharType="end"/>
      </w:r>
      <w:r w:rsidRPr="008D38F8">
        <w:rPr>
          <w:rFonts w:asciiTheme="minorHAnsi" w:hAnsiTheme="minorHAnsi" w:cstheme="minorHAnsi"/>
          <w:sz w:val="20"/>
        </w:rPr>
        <w:t xml:space="preserve">, nr </w:t>
      </w:r>
      <w:r w:rsidRPr="008D38F8">
        <w:rPr>
          <w:rFonts w:asciiTheme="minorHAnsi" w:hAnsiTheme="minorHAnsi" w:cstheme="minorHAnsi"/>
          <w:b/>
          <w:sz w:val="20"/>
        </w:rPr>
        <w:t>POST/DYS/OW/GZ/</w:t>
      </w:r>
      <w:r w:rsidR="00641B80">
        <w:rPr>
          <w:rFonts w:asciiTheme="minorHAnsi" w:hAnsiTheme="minorHAnsi" w:cstheme="minorHAnsi"/>
          <w:b/>
          <w:sz w:val="20"/>
        </w:rPr>
        <w:t>0</w:t>
      </w:r>
      <w:r w:rsidR="003A7335" w:rsidRPr="008D38F8">
        <w:rPr>
          <w:rFonts w:asciiTheme="minorHAnsi" w:hAnsiTheme="minorHAnsi" w:cstheme="minorHAnsi"/>
          <w:b/>
          <w:sz w:val="20"/>
        </w:rPr>
        <w:fldChar w:fldCharType="begin"/>
      </w:r>
      <w:r w:rsidR="003A7335" w:rsidRPr="008D38F8">
        <w:rPr>
          <w:rFonts w:asciiTheme="minorHAnsi" w:hAnsiTheme="minorHAnsi" w:cstheme="minorHAnsi"/>
          <w:b/>
          <w:sz w:val="20"/>
        </w:rPr>
        <w:instrText xml:space="preserve"> MERGEFIELD "nr_postepowania" </w:instrText>
      </w:r>
      <w:r w:rsidR="003A7335" w:rsidRPr="008D38F8">
        <w:rPr>
          <w:rFonts w:asciiTheme="minorHAnsi" w:hAnsiTheme="minorHAnsi" w:cstheme="minorHAnsi"/>
          <w:b/>
          <w:sz w:val="20"/>
        </w:rPr>
        <w:fldChar w:fldCharType="separate"/>
      </w:r>
      <w:r w:rsidR="00B57F95" w:rsidRPr="00500516">
        <w:rPr>
          <w:rFonts w:asciiTheme="minorHAnsi" w:hAnsiTheme="minorHAnsi" w:cstheme="minorHAnsi"/>
          <w:b/>
          <w:noProof/>
          <w:sz w:val="20"/>
        </w:rPr>
        <w:t>2515</w:t>
      </w:r>
      <w:r w:rsidR="003A7335" w:rsidRPr="008D38F8">
        <w:rPr>
          <w:rFonts w:asciiTheme="minorHAnsi" w:hAnsiTheme="minorHAnsi" w:cstheme="minorHAnsi"/>
          <w:b/>
          <w:sz w:val="20"/>
        </w:rPr>
        <w:fldChar w:fldCharType="end"/>
      </w:r>
      <w:r w:rsidR="00430419" w:rsidRPr="008D38F8">
        <w:rPr>
          <w:rFonts w:asciiTheme="minorHAnsi" w:hAnsiTheme="minorHAnsi" w:cstheme="minorHAnsi"/>
          <w:b/>
          <w:sz w:val="20"/>
        </w:rPr>
        <w:t>/</w:t>
      </w:r>
      <w:r w:rsidR="00775342">
        <w:rPr>
          <w:rFonts w:asciiTheme="minorHAnsi" w:hAnsiTheme="minorHAnsi" w:cstheme="minorHAnsi"/>
          <w:b/>
          <w:sz w:val="20"/>
        </w:rPr>
        <w:t>2025</w:t>
      </w:r>
      <w:r w:rsidRPr="008D38F8">
        <w:rPr>
          <w:rFonts w:asciiTheme="minorHAnsi" w:hAnsiTheme="minorHAnsi" w:cstheme="minorHAnsi"/>
          <w:i/>
          <w:sz w:val="20"/>
        </w:rPr>
        <w:t xml:space="preserve">, </w:t>
      </w:r>
      <w:r w:rsidRPr="008D38F8">
        <w:rPr>
          <w:rFonts w:asciiTheme="minorHAnsi" w:hAnsiTheme="minorHAnsi" w:cstheme="minorHAnsi"/>
          <w:sz w:val="20"/>
        </w:rPr>
        <w:t>oświadczam, co następuje:</w:t>
      </w:r>
    </w:p>
    <w:p w14:paraId="6BC113A2" w14:textId="77777777" w:rsidR="007C622D" w:rsidRPr="008D38F8" w:rsidRDefault="007C622D" w:rsidP="007C622D">
      <w:pPr>
        <w:rPr>
          <w:rFonts w:asciiTheme="minorHAnsi" w:hAnsiTheme="minorHAnsi" w:cstheme="minorHAnsi"/>
          <w:sz w:val="20"/>
        </w:rPr>
      </w:pPr>
    </w:p>
    <w:p w14:paraId="691B10D4" w14:textId="77777777" w:rsidR="007C622D" w:rsidRPr="008D38F8" w:rsidRDefault="007C622D" w:rsidP="007C622D">
      <w:pPr>
        <w:rPr>
          <w:rFonts w:asciiTheme="minorHAnsi" w:hAnsiTheme="minorHAnsi" w:cstheme="minorHAnsi"/>
          <w:b/>
          <w:sz w:val="20"/>
        </w:rPr>
      </w:pPr>
      <w:r w:rsidRPr="008D38F8">
        <w:rPr>
          <w:rFonts w:asciiTheme="minorHAnsi" w:hAnsiTheme="minorHAnsi" w:cstheme="minorHAnsi"/>
          <w:b/>
          <w:sz w:val="20"/>
        </w:rPr>
        <w:t>OŚWIADCZENIA DOTYCZĄCE WYKONAWCY:</w:t>
      </w:r>
    </w:p>
    <w:p w14:paraId="4E619345" w14:textId="08DAA57A" w:rsidR="007C622D" w:rsidRPr="008D38F8" w:rsidRDefault="007C622D" w:rsidP="007C622D">
      <w:pPr>
        <w:numPr>
          <w:ilvl w:val="0"/>
          <w:numId w:val="37"/>
        </w:numPr>
        <w:rPr>
          <w:rFonts w:asciiTheme="minorHAnsi" w:hAnsiTheme="minorHAnsi" w:cstheme="minorHAnsi"/>
          <w:bCs/>
          <w:sz w:val="20"/>
        </w:rPr>
      </w:pPr>
      <w:r w:rsidRPr="008D38F8">
        <w:rPr>
          <w:rFonts w:asciiTheme="minorHAnsi" w:hAnsiTheme="minorHAnsi" w:cstheme="minorHAnsi"/>
          <w:sz w:val="20"/>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w:t>
      </w:r>
      <w:proofErr w:type="gramStart"/>
      <w:r w:rsidRPr="008D38F8">
        <w:rPr>
          <w:rFonts w:asciiTheme="minorHAnsi" w:hAnsiTheme="minorHAnsi" w:cstheme="minorHAnsi"/>
          <w:sz w:val="20"/>
        </w:rPr>
        <w:t>str</w:t>
      </w:r>
      <w:proofErr w:type="gramEnd"/>
      <w:r w:rsidRPr="008D38F8">
        <w:rPr>
          <w:rFonts w:asciiTheme="minorHAnsi" w:hAnsiTheme="minorHAnsi" w:cstheme="minorHAnsi"/>
          <w:sz w:val="20"/>
        </w:rPr>
        <w:t xml:space="preserve">. 1), dalej: rozporządzenie 833/2014, w brzmieniu nadanym rozporządzeniem Rady (UE) </w:t>
      </w:r>
      <w:r w:rsidR="00430419" w:rsidRPr="008D38F8">
        <w:rPr>
          <w:rFonts w:asciiTheme="minorHAnsi" w:hAnsiTheme="minorHAnsi" w:cstheme="minorHAnsi"/>
          <w:sz w:val="20"/>
        </w:rPr>
        <w:t>202</w:t>
      </w:r>
      <w:r w:rsidR="00F71A22" w:rsidRPr="008D38F8">
        <w:rPr>
          <w:rFonts w:asciiTheme="minorHAnsi" w:hAnsiTheme="minorHAnsi" w:cstheme="minorHAnsi"/>
          <w:sz w:val="20"/>
        </w:rPr>
        <w:t>2</w:t>
      </w:r>
      <w:r w:rsidRPr="008D38F8">
        <w:rPr>
          <w:rFonts w:asciiTheme="minorHAnsi" w:hAnsiTheme="minorHAnsi" w:cstheme="minorHAnsi"/>
          <w:sz w:val="20"/>
        </w:rPr>
        <w:t>/576 w sprawie zmiany rozporządzenia (UE) nr 833/2014 dotyczącego środków ograniczających w związku z działaniami Rosji destabilizującymi sytuację na Ukrainie (Dz. Urz. UE nr L 111 z 8.4.</w:t>
      </w:r>
      <w:r w:rsidR="00430419" w:rsidRPr="008D38F8">
        <w:rPr>
          <w:rFonts w:asciiTheme="minorHAnsi" w:hAnsiTheme="minorHAnsi" w:cstheme="minorHAnsi"/>
          <w:sz w:val="20"/>
        </w:rPr>
        <w:t>202</w:t>
      </w:r>
      <w:r w:rsidR="006E63E6" w:rsidRPr="008D38F8">
        <w:rPr>
          <w:rFonts w:asciiTheme="minorHAnsi" w:hAnsiTheme="minorHAnsi" w:cstheme="minorHAnsi"/>
          <w:sz w:val="20"/>
        </w:rPr>
        <w:t>2</w:t>
      </w:r>
      <w:r w:rsidRPr="008D38F8">
        <w:rPr>
          <w:rFonts w:asciiTheme="minorHAnsi" w:hAnsiTheme="minorHAnsi" w:cstheme="minorHAnsi"/>
          <w:sz w:val="20"/>
        </w:rPr>
        <w:t xml:space="preserve">, </w:t>
      </w:r>
      <w:proofErr w:type="gramStart"/>
      <w:r w:rsidRPr="008D38F8">
        <w:rPr>
          <w:rFonts w:asciiTheme="minorHAnsi" w:hAnsiTheme="minorHAnsi" w:cstheme="minorHAnsi"/>
          <w:sz w:val="20"/>
        </w:rPr>
        <w:t>str</w:t>
      </w:r>
      <w:proofErr w:type="gramEnd"/>
      <w:r w:rsidRPr="008D38F8">
        <w:rPr>
          <w:rFonts w:asciiTheme="minorHAnsi" w:hAnsiTheme="minorHAnsi" w:cstheme="minorHAnsi"/>
          <w:sz w:val="20"/>
        </w:rPr>
        <w:t xml:space="preserve">. 1), dalej: rozporządzenie </w:t>
      </w:r>
      <w:r w:rsidR="00430419" w:rsidRPr="008D38F8">
        <w:rPr>
          <w:rFonts w:asciiTheme="minorHAnsi" w:hAnsiTheme="minorHAnsi" w:cstheme="minorHAnsi"/>
          <w:sz w:val="20"/>
        </w:rPr>
        <w:t>202</w:t>
      </w:r>
      <w:r w:rsidR="006E63E6" w:rsidRPr="008D38F8">
        <w:rPr>
          <w:rFonts w:asciiTheme="minorHAnsi" w:hAnsiTheme="minorHAnsi" w:cstheme="minorHAnsi"/>
          <w:sz w:val="20"/>
        </w:rPr>
        <w:t>2</w:t>
      </w:r>
      <w:r w:rsidRPr="008D38F8">
        <w:rPr>
          <w:rFonts w:asciiTheme="minorHAnsi" w:hAnsiTheme="minorHAnsi" w:cstheme="minorHAnsi"/>
          <w:sz w:val="20"/>
        </w:rPr>
        <w:t>/576.</w:t>
      </w:r>
      <w:r w:rsidRPr="008D38F8">
        <w:rPr>
          <w:rFonts w:asciiTheme="minorHAnsi" w:hAnsiTheme="minorHAnsi" w:cstheme="minorHAnsi"/>
          <w:sz w:val="20"/>
          <w:vertAlign w:val="superscript"/>
        </w:rPr>
        <w:footnoteReference w:id="8"/>
      </w:r>
    </w:p>
    <w:p w14:paraId="6FB36A0A" w14:textId="62E92006" w:rsidR="007C622D" w:rsidRPr="008D38F8" w:rsidRDefault="007C622D" w:rsidP="007C622D">
      <w:pPr>
        <w:numPr>
          <w:ilvl w:val="0"/>
          <w:numId w:val="37"/>
        </w:numPr>
        <w:rPr>
          <w:rFonts w:asciiTheme="minorHAnsi" w:hAnsiTheme="minorHAnsi" w:cstheme="minorHAnsi"/>
          <w:b/>
          <w:bCs/>
          <w:sz w:val="20"/>
        </w:rPr>
      </w:pPr>
      <w:r w:rsidRPr="008D38F8">
        <w:rPr>
          <w:rFonts w:asciiTheme="minorHAnsi" w:hAnsiTheme="minorHAnsi" w:cstheme="minorHAnsi"/>
          <w:sz w:val="20"/>
        </w:rPr>
        <w:t xml:space="preserve">Oświadczam, że nie zachodzą w stosunku do mnie przesłanki wykluczenia z postępowania na podstawie art. 7 ust. 1 ustawy z dnia 13 kwietnia </w:t>
      </w:r>
      <w:r w:rsidR="00430419" w:rsidRPr="008D38F8">
        <w:rPr>
          <w:rFonts w:asciiTheme="minorHAnsi" w:hAnsiTheme="minorHAnsi" w:cstheme="minorHAnsi"/>
          <w:sz w:val="20"/>
        </w:rPr>
        <w:t>202</w:t>
      </w:r>
      <w:r w:rsidR="00F71A22" w:rsidRPr="008D38F8">
        <w:rPr>
          <w:rFonts w:asciiTheme="minorHAnsi" w:hAnsiTheme="minorHAnsi" w:cstheme="minorHAnsi"/>
          <w:sz w:val="20"/>
        </w:rPr>
        <w:t>2</w:t>
      </w:r>
      <w:r w:rsidRPr="008D38F8">
        <w:rPr>
          <w:rFonts w:asciiTheme="minorHAnsi" w:hAnsiTheme="minorHAnsi" w:cstheme="minorHAnsi"/>
          <w:sz w:val="20"/>
        </w:rPr>
        <w:t xml:space="preserve"> r.</w:t>
      </w:r>
      <w:r w:rsidRPr="008D38F8">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8D38F8">
        <w:rPr>
          <w:rFonts w:asciiTheme="minorHAnsi" w:hAnsiTheme="minorHAnsi" w:cstheme="minorHAnsi"/>
          <w:sz w:val="20"/>
        </w:rPr>
        <w:t xml:space="preserve">(Dz. U. </w:t>
      </w:r>
      <w:proofErr w:type="gramStart"/>
      <w:r w:rsidRPr="008D38F8">
        <w:rPr>
          <w:rFonts w:asciiTheme="minorHAnsi" w:hAnsiTheme="minorHAnsi" w:cstheme="minorHAnsi"/>
          <w:sz w:val="20"/>
        </w:rPr>
        <w:t>poz</w:t>
      </w:r>
      <w:proofErr w:type="gramEnd"/>
      <w:r w:rsidRPr="008D38F8">
        <w:rPr>
          <w:rFonts w:asciiTheme="minorHAnsi" w:hAnsiTheme="minorHAnsi" w:cstheme="minorHAnsi"/>
          <w:sz w:val="20"/>
        </w:rPr>
        <w:t>. 835)</w:t>
      </w:r>
      <w:r w:rsidRPr="008D38F8">
        <w:rPr>
          <w:rFonts w:asciiTheme="minorHAnsi" w:hAnsiTheme="minorHAnsi" w:cstheme="minorHAnsi"/>
          <w:iCs/>
          <w:sz w:val="20"/>
        </w:rPr>
        <w:t>.</w:t>
      </w:r>
      <w:r w:rsidRPr="008D38F8">
        <w:rPr>
          <w:rFonts w:asciiTheme="minorHAnsi" w:hAnsiTheme="minorHAnsi" w:cstheme="minorHAnsi"/>
          <w:sz w:val="20"/>
          <w:vertAlign w:val="superscript"/>
        </w:rPr>
        <w:footnoteReference w:id="9"/>
      </w:r>
    </w:p>
    <w:p w14:paraId="58AB6005" w14:textId="2683725E" w:rsidR="007C622D" w:rsidRPr="008D38F8" w:rsidRDefault="007C622D" w:rsidP="007C622D">
      <w:pPr>
        <w:rPr>
          <w:rFonts w:asciiTheme="minorHAnsi" w:hAnsiTheme="minorHAnsi" w:cstheme="minorHAnsi"/>
          <w:sz w:val="16"/>
          <w:szCs w:val="16"/>
        </w:rPr>
      </w:pPr>
    </w:p>
    <w:p w14:paraId="67BF4616" w14:textId="77777777" w:rsidR="007C622D" w:rsidRPr="008D38F8" w:rsidRDefault="007C622D" w:rsidP="007C622D">
      <w:pPr>
        <w:rPr>
          <w:rFonts w:asciiTheme="minorHAnsi" w:hAnsiTheme="minorHAnsi" w:cstheme="minorHAnsi"/>
          <w:b/>
          <w:sz w:val="20"/>
        </w:rPr>
      </w:pPr>
      <w:r w:rsidRPr="008D38F8">
        <w:rPr>
          <w:rFonts w:asciiTheme="minorHAnsi" w:hAnsiTheme="minorHAnsi" w:cstheme="minorHAnsi"/>
          <w:b/>
          <w:sz w:val="20"/>
        </w:rPr>
        <w:t>OŚWIADCZENIE DOTYCZĄCE PODWYKONAWCY, NA KTÓREGO PRZYPADA PONAD 10% WARTOŚCI ZAMÓWIENIA:</w:t>
      </w:r>
    </w:p>
    <w:p w14:paraId="2FF09BB3" w14:textId="77777777" w:rsidR="007C622D" w:rsidRPr="008D38F8" w:rsidRDefault="007C622D" w:rsidP="007C622D">
      <w:pPr>
        <w:rPr>
          <w:rFonts w:asciiTheme="minorHAnsi" w:hAnsiTheme="minorHAnsi" w:cstheme="minorHAnsi"/>
          <w:sz w:val="20"/>
        </w:rPr>
      </w:pPr>
      <w:r w:rsidRPr="008D38F8">
        <w:rPr>
          <w:rFonts w:asciiTheme="minorHAnsi" w:hAnsiTheme="minorHAnsi" w:cstheme="minorHAnsi"/>
          <w:sz w:val="20"/>
        </w:rPr>
        <w:t>[UWAGA</w:t>
      </w:r>
      <w:r w:rsidRPr="008D38F8">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8D38F8">
        <w:rPr>
          <w:rFonts w:asciiTheme="minorHAnsi" w:hAnsiTheme="minorHAnsi" w:cstheme="minorHAnsi"/>
          <w:sz w:val="20"/>
        </w:rPr>
        <w:t>]</w:t>
      </w:r>
    </w:p>
    <w:p w14:paraId="46A94EA2" w14:textId="71498831" w:rsidR="007C622D" w:rsidRPr="008D38F8" w:rsidRDefault="007C622D" w:rsidP="007C622D">
      <w:pPr>
        <w:rPr>
          <w:rFonts w:asciiTheme="minorHAnsi" w:hAnsiTheme="minorHAnsi" w:cstheme="minorHAnsi"/>
          <w:sz w:val="20"/>
        </w:rPr>
      </w:pPr>
      <w:r w:rsidRPr="008D38F8">
        <w:rPr>
          <w:rFonts w:asciiTheme="minorHAnsi" w:hAnsiTheme="minorHAnsi" w:cstheme="minorHAnsi"/>
          <w:sz w:val="20"/>
        </w:rPr>
        <w:t xml:space="preserve">Oświadczam, że w stosunku do następującego podmiotu, będącego podwykonawcą, na którego przypada ponad 10% wartości zamówienia: ……………………………………………………………………………………………….… </w:t>
      </w:r>
      <w:r w:rsidRPr="008D38F8">
        <w:rPr>
          <w:rFonts w:asciiTheme="minorHAnsi" w:hAnsiTheme="minorHAnsi" w:cstheme="minorHAnsi"/>
          <w:i/>
          <w:sz w:val="20"/>
        </w:rPr>
        <w:t>(</w:t>
      </w:r>
      <w:proofErr w:type="gramStart"/>
      <w:r w:rsidRPr="008D38F8">
        <w:rPr>
          <w:rFonts w:asciiTheme="minorHAnsi" w:hAnsiTheme="minorHAnsi" w:cstheme="minorHAnsi"/>
          <w:i/>
          <w:sz w:val="20"/>
        </w:rPr>
        <w:t>podać</w:t>
      </w:r>
      <w:proofErr w:type="gramEnd"/>
      <w:r w:rsidRPr="008D38F8">
        <w:rPr>
          <w:rFonts w:asciiTheme="minorHAnsi" w:hAnsiTheme="minorHAnsi" w:cstheme="minorHAnsi"/>
          <w:i/>
          <w:sz w:val="20"/>
        </w:rPr>
        <w:t xml:space="preserve"> pełną nazwę/ firmę, adres, a także w zależności od podmiotu: NIP/ PESEL, KRS/ </w:t>
      </w:r>
      <w:proofErr w:type="spellStart"/>
      <w:r w:rsidRPr="008D38F8">
        <w:rPr>
          <w:rFonts w:asciiTheme="minorHAnsi" w:hAnsiTheme="minorHAnsi" w:cstheme="minorHAnsi"/>
          <w:i/>
          <w:sz w:val="20"/>
        </w:rPr>
        <w:t>CEiDG</w:t>
      </w:r>
      <w:proofErr w:type="spellEnd"/>
      <w:r w:rsidRPr="008D38F8">
        <w:rPr>
          <w:rFonts w:asciiTheme="minorHAnsi" w:hAnsiTheme="minorHAnsi" w:cstheme="minorHAnsi"/>
          <w:i/>
          <w:sz w:val="20"/>
        </w:rPr>
        <w:t>)</w:t>
      </w:r>
      <w:r w:rsidRPr="008D38F8">
        <w:rPr>
          <w:rFonts w:asciiTheme="minorHAnsi" w:hAnsiTheme="minorHAnsi" w:cstheme="minorHAnsi"/>
          <w:sz w:val="20"/>
        </w:rPr>
        <w:t xml:space="preserve">, nie zachodzą podstawy wykluczenia z postępowania o udzielenie zamówienia przewidziane w art. 5k rozporządzenia 833/2014 w brzmieniu nadanym rozporządzeniem </w:t>
      </w:r>
      <w:r w:rsidR="00775342">
        <w:rPr>
          <w:rFonts w:asciiTheme="minorHAnsi" w:hAnsiTheme="minorHAnsi" w:cstheme="minorHAnsi"/>
          <w:sz w:val="20"/>
        </w:rPr>
        <w:t>2025</w:t>
      </w:r>
      <w:r w:rsidRPr="008D38F8">
        <w:rPr>
          <w:rFonts w:asciiTheme="minorHAnsi" w:hAnsiTheme="minorHAnsi" w:cstheme="minorHAnsi"/>
          <w:sz w:val="20"/>
        </w:rPr>
        <w:t>/576.</w:t>
      </w:r>
    </w:p>
    <w:p w14:paraId="683A6C0C" w14:textId="77777777" w:rsidR="007C622D" w:rsidRPr="008D38F8" w:rsidRDefault="007C622D" w:rsidP="007C622D">
      <w:pPr>
        <w:rPr>
          <w:rFonts w:asciiTheme="minorHAnsi" w:hAnsiTheme="minorHAnsi" w:cstheme="minorHAnsi"/>
          <w:b/>
          <w:sz w:val="20"/>
        </w:rPr>
      </w:pPr>
      <w:r w:rsidRPr="008D38F8">
        <w:rPr>
          <w:rFonts w:asciiTheme="minorHAnsi" w:hAnsiTheme="minorHAnsi" w:cstheme="minorHAnsi"/>
          <w:b/>
          <w:sz w:val="20"/>
        </w:rPr>
        <w:t>OŚWIADCZENIE DOTYCZĄCE DOSTAWCY, NA KTÓREGO PRZYPADA PONAD 10% WARTOŚCI ZAMÓWIENIA:</w:t>
      </w:r>
    </w:p>
    <w:p w14:paraId="24500857" w14:textId="77777777" w:rsidR="007C622D" w:rsidRPr="008D38F8" w:rsidRDefault="007C622D" w:rsidP="007C622D">
      <w:pPr>
        <w:rPr>
          <w:rFonts w:asciiTheme="minorHAnsi" w:hAnsiTheme="minorHAnsi" w:cstheme="minorHAnsi"/>
          <w:sz w:val="20"/>
        </w:rPr>
      </w:pPr>
      <w:r w:rsidRPr="008D38F8">
        <w:rPr>
          <w:rFonts w:asciiTheme="minorHAnsi" w:hAnsiTheme="minorHAnsi" w:cstheme="minorHAnsi"/>
          <w:sz w:val="20"/>
        </w:rPr>
        <w:t>[UWAGA</w:t>
      </w:r>
      <w:r w:rsidRPr="008D38F8">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8D38F8">
        <w:rPr>
          <w:rFonts w:asciiTheme="minorHAnsi" w:hAnsiTheme="minorHAnsi" w:cstheme="minorHAnsi"/>
          <w:sz w:val="20"/>
        </w:rPr>
        <w:t>]</w:t>
      </w:r>
    </w:p>
    <w:p w14:paraId="579A5843" w14:textId="27745CD7" w:rsidR="007C622D" w:rsidRPr="008D38F8" w:rsidRDefault="007C622D" w:rsidP="007C622D">
      <w:pPr>
        <w:rPr>
          <w:rFonts w:asciiTheme="minorHAnsi" w:hAnsiTheme="minorHAnsi" w:cstheme="minorHAnsi"/>
          <w:sz w:val="20"/>
        </w:rPr>
      </w:pPr>
      <w:r w:rsidRPr="008D38F8">
        <w:rPr>
          <w:rFonts w:asciiTheme="minorHAnsi" w:hAnsiTheme="minorHAnsi" w:cstheme="minorHAnsi"/>
          <w:sz w:val="20"/>
        </w:rPr>
        <w:t xml:space="preserve">Oświadczam, że w stosunku do następującego podmiotu, będącego dostawcą, na którego przypada ponad 10% wartości zamówienia: ……………………………………………………………………………………………….………..….…… </w:t>
      </w:r>
      <w:r w:rsidRPr="008D38F8">
        <w:rPr>
          <w:rFonts w:asciiTheme="minorHAnsi" w:hAnsiTheme="minorHAnsi" w:cstheme="minorHAnsi"/>
          <w:i/>
          <w:sz w:val="20"/>
        </w:rPr>
        <w:t>(</w:t>
      </w:r>
      <w:proofErr w:type="gramStart"/>
      <w:r w:rsidRPr="008D38F8">
        <w:rPr>
          <w:rFonts w:asciiTheme="minorHAnsi" w:hAnsiTheme="minorHAnsi" w:cstheme="minorHAnsi"/>
          <w:i/>
          <w:sz w:val="20"/>
        </w:rPr>
        <w:t>podać</w:t>
      </w:r>
      <w:proofErr w:type="gramEnd"/>
      <w:r w:rsidRPr="008D38F8">
        <w:rPr>
          <w:rFonts w:asciiTheme="minorHAnsi" w:hAnsiTheme="minorHAnsi" w:cstheme="minorHAnsi"/>
          <w:i/>
          <w:sz w:val="20"/>
        </w:rPr>
        <w:t xml:space="preserve"> pełną nazwę/firmę, adres, a także w zależności od podmiotu: NIP/PESEL, KRS/</w:t>
      </w:r>
      <w:proofErr w:type="spellStart"/>
      <w:r w:rsidRPr="008D38F8">
        <w:rPr>
          <w:rFonts w:asciiTheme="minorHAnsi" w:hAnsiTheme="minorHAnsi" w:cstheme="minorHAnsi"/>
          <w:i/>
          <w:sz w:val="20"/>
        </w:rPr>
        <w:t>CEiDG</w:t>
      </w:r>
      <w:proofErr w:type="spellEnd"/>
      <w:r w:rsidRPr="008D38F8">
        <w:rPr>
          <w:rFonts w:asciiTheme="minorHAnsi" w:hAnsiTheme="minorHAnsi" w:cstheme="minorHAnsi"/>
          <w:i/>
          <w:sz w:val="20"/>
        </w:rPr>
        <w:t>)</w:t>
      </w:r>
      <w:r w:rsidRPr="008D38F8">
        <w:rPr>
          <w:rFonts w:asciiTheme="minorHAnsi" w:hAnsiTheme="minorHAnsi" w:cstheme="minorHAnsi"/>
          <w:sz w:val="20"/>
        </w:rPr>
        <w:t xml:space="preserve">, nie zachodzą podstawy wykluczenia z postępowania o udzielenie zamówienia przewidziane w art. 5k rozporządzenia 833/2014 w brzmieniu nadanym rozporządzeniem </w:t>
      </w:r>
      <w:r w:rsidR="00775342">
        <w:rPr>
          <w:rFonts w:asciiTheme="minorHAnsi" w:hAnsiTheme="minorHAnsi" w:cstheme="minorHAnsi"/>
          <w:sz w:val="20"/>
        </w:rPr>
        <w:t>2025</w:t>
      </w:r>
      <w:r w:rsidRPr="008D38F8">
        <w:rPr>
          <w:rFonts w:asciiTheme="minorHAnsi" w:hAnsiTheme="minorHAnsi" w:cstheme="minorHAnsi"/>
          <w:sz w:val="20"/>
        </w:rPr>
        <w:t>/576.</w:t>
      </w:r>
    </w:p>
    <w:p w14:paraId="5738F5CE" w14:textId="77777777" w:rsidR="007C622D" w:rsidRPr="008D38F8" w:rsidRDefault="007C622D" w:rsidP="007C622D">
      <w:pPr>
        <w:rPr>
          <w:rFonts w:asciiTheme="minorHAnsi" w:hAnsiTheme="minorHAnsi" w:cstheme="minorHAnsi"/>
          <w:b/>
          <w:sz w:val="20"/>
        </w:rPr>
      </w:pPr>
      <w:r w:rsidRPr="008D38F8">
        <w:rPr>
          <w:rFonts w:asciiTheme="minorHAnsi" w:hAnsiTheme="minorHAnsi" w:cstheme="minorHAnsi"/>
          <w:b/>
          <w:sz w:val="20"/>
        </w:rPr>
        <w:t>OŚWIADCZENIE DOTYCZĄCE PODANYCH INFORMACJI:</w:t>
      </w:r>
    </w:p>
    <w:p w14:paraId="4A6AD999" w14:textId="6F510D55" w:rsidR="007C622D" w:rsidRPr="008D38F8" w:rsidRDefault="007C622D" w:rsidP="007C622D">
      <w:pPr>
        <w:rPr>
          <w:rFonts w:asciiTheme="minorHAnsi" w:hAnsiTheme="minorHAnsi" w:cstheme="minorHAnsi"/>
          <w:sz w:val="20"/>
        </w:rPr>
      </w:pPr>
      <w:r w:rsidRPr="008D38F8">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02A9DD9" w14:textId="77777777" w:rsidR="007C622D" w:rsidRPr="008D38F8" w:rsidRDefault="007C622D" w:rsidP="007C622D">
      <w:pPr>
        <w:rPr>
          <w:rFonts w:asciiTheme="minorHAnsi" w:hAnsiTheme="minorHAnsi" w:cstheme="minorHAnsi"/>
          <w:b/>
          <w:sz w:val="20"/>
        </w:rPr>
      </w:pPr>
      <w:r w:rsidRPr="008D38F8">
        <w:rPr>
          <w:rFonts w:asciiTheme="minorHAnsi" w:hAnsiTheme="minorHAnsi" w:cstheme="minorHAnsi"/>
          <w:b/>
          <w:sz w:val="20"/>
        </w:rPr>
        <w:t>INFORMACJA DOTYCZĄCA DOSTĘPU DO PODMIOTOWYCH ŚRODKÓW DOWODOWYCH DOKUMENTÓW REJESTROWYCH/DOKUMENTÓW</w:t>
      </w:r>
      <w:r w:rsidRPr="008D38F8">
        <w:rPr>
          <w:rFonts w:asciiTheme="minorHAnsi" w:hAnsiTheme="minorHAnsi" w:cstheme="minorHAnsi"/>
          <w:sz w:val="20"/>
        </w:rPr>
        <w:t xml:space="preserve"> </w:t>
      </w:r>
      <w:r w:rsidRPr="008D38F8">
        <w:rPr>
          <w:rFonts w:asciiTheme="minorHAnsi" w:hAnsiTheme="minorHAnsi" w:cstheme="minorHAnsi"/>
          <w:b/>
          <w:sz w:val="20"/>
        </w:rPr>
        <w:t>OKREŚLAJĄCYCH BENEFICJENTÓW RZECZYWISTYCH WYKONAWCY:</w:t>
      </w:r>
    </w:p>
    <w:p w14:paraId="7DF64A72" w14:textId="77777777" w:rsidR="007C622D" w:rsidRPr="008D38F8" w:rsidRDefault="007C622D" w:rsidP="007C622D">
      <w:pPr>
        <w:rPr>
          <w:rFonts w:asciiTheme="minorHAnsi" w:hAnsiTheme="minorHAnsi" w:cstheme="minorHAnsi"/>
          <w:sz w:val="20"/>
        </w:rPr>
      </w:pPr>
      <w:r w:rsidRPr="008D38F8">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92F598" w14:textId="77777777" w:rsidR="007C622D" w:rsidRPr="008D38F8" w:rsidRDefault="007C622D" w:rsidP="007C622D">
      <w:pPr>
        <w:rPr>
          <w:rFonts w:asciiTheme="minorHAnsi" w:hAnsiTheme="minorHAnsi" w:cstheme="minorHAnsi"/>
          <w:sz w:val="20"/>
        </w:rPr>
      </w:pPr>
      <w:r w:rsidRPr="008D38F8">
        <w:rPr>
          <w:rFonts w:asciiTheme="minorHAnsi" w:hAnsiTheme="minorHAnsi" w:cstheme="minorHAnsi"/>
          <w:sz w:val="20"/>
        </w:rPr>
        <w:t>1) .....................................................................................................................................................</w:t>
      </w:r>
    </w:p>
    <w:p w14:paraId="5CE4ABF2" w14:textId="77777777" w:rsidR="007C622D" w:rsidRPr="008D38F8" w:rsidRDefault="007C622D" w:rsidP="007C622D">
      <w:pPr>
        <w:rPr>
          <w:rFonts w:asciiTheme="minorHAnsi" w:hAnsiTheme="minorHAnsi" w:cstheme="minorHAnsi"/>
          <w:sz w:val="20"/>
        </w:rPr>
      </w:pPr>
      <w:r w:rsidRPr="008D38F8">
        <w:rPr>
          <w:rFonts w:asciiTheme="minorHAnsi" w:hAnsiTheme="minorHAnsi" w:cstheme="minorHAnsi"/>
          <w:i/>
          <w:sz w:val="20"/>
        </w:rPr>
        <w:t>(wskazać dokumenty rejestrowe podmiotowy środek dowodowy, adres internetowy, wydający urząd lub organ, dokładne dane referencyjne dokumentacji)</w:t>
      </w:r>
    </w:p>
    <w:p w14:paraId="4BA55A20" w14:textId="77777777" w:rsidR="007C622D" w:rsidRPr="008D38F8" w:rsidRDefault="007C622D" w:rsidP="007C622D">
      <w:pPr>
        <w:rPr>
          <w:rFonts w:asciiTheme="minorHAnsi" w:hAnsiTheme="minorHAnsi" w:cstheme="minorHAnsi"/>
          <w:sz w:val="20"/>
        </w:rPr>
      </w:pPr>
      <w:r w:rsidRPr="008D38F8">
        <w:rPr>
          <w:rFonts w:asciiTheme="minorHAnsi" w:hAnsiTheme="minorHAnsi" w:cstheme="minorHAnsi"/>
          <w:sz w:val="20"/>
        </w:rPr>
        <w:t>2) .....................................................................................................................................................</w:t>
      </w:r>
    </w:p>
    <w:p w14:paraId="217F5717" w14:textId="77777777" w:rsidR="007C622D" w:rsidRPr="008D38F8" w:rsidRDefault="007C622D" w:rsidP="007C622D">
      <w:pPr>
        <w:rPr>
          <w:rFonts w:asciiTheme="minorHAnsi" w:hAnsiTheme="minorHAnsi" w:cstheme="minorHAnsi"/>
          <w:i/>
          <w:sz w:val="20"/>
        </w:rPr>
      </w:pPr>
      <w:r w:rsidRPr="008D38F8">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2D3CE28D" w14:textId="77777777" w:rsidR="007C622D" w:rsidRPr="008D38F8" w:rsidRDefault="007C622D" w:rsidP="007C622D">
      <w:pPr>
        <w:spacing w:after="80" w:line="240" w:lineRule="exact"/>
        <w:ind w:left="4956" w:right="-993" w:firstLine="708"/>
        <w:rPr>
          <w:rFonts w:asciiTheme="minorHAnsi" w:hAnsiTheme="minorHAnsi" w:cstheme="minorHAnsi"/>
          <w:sz w:val="16"/>
          <w:szCs w:val="16"/>
        </w:rPr>
      </w:pPr>
      <w:r w:rsidRPr="008D38F8">
        <w:rPr>
          <w:rFonts w:asciiTheme="minorHAnsi" w:hAnsiTheme="minorHAnsi" w:cstheme="minorHAnsi"/>
          <w:sz w:val="16"/>
          <w:szCs w:val="16"/>
        </w:rPr>
        <w:t>....................................................................................</w:t>
      </w:r>
    </w:p>
    <w:p w14:paraId="13CC02DB" w14:textId="77777777" w:rsidR="007C622D" w:rsidRPr="008D38F8" w:rsidRDefault="007C622D" w:rsidP="007C622D">
      <w:pPr>
        <w:ind w:left="5398" w:right="68" w:hanging="153"/>
        <w:jc w:val="center"/>
        <w:rPr>
          <w:rFonts w:asciiTheme="minorHAnsi" w:hAnsiTheme="minorHAnsi" w:cstheme="minorHAnsi"/>
          <w:i/>
          <w:sz w:val="16"/>
          <w:szCs w:val="16"/>
        </w:rPr>
      </w:pPr>
      <w:r w:rsidRPr="008D38F8">
        <w:rPr>
          <w:rFonts w:asciiTheme="minorHAnsi" w:hAnsiTheme="minorHAnsi" w:cstheme="minorHAnsi"/>
          <w:i/>
          <w:sz w:val="16"/>
          <w:szCs w:val="16"/>
        </w:rPr>
        <w:t>Data i podpisy osób uprawnionych do składania</w:t>
      </w:r>
    </w:p>
    <w:p w14:paraId="66B76301" w14:textId="02E989FE" w:rsidR="007C622D" w:rsidRPr="008D38F8" w:rsidRDefault="007C622D" w:rsidP="007C622D">
      <w:pPr>
        <w:ind w:left="5245"/>
        <w:rPr>
          <w:rFonts w:asciiTheme="minorHAnsi" w:hAnsiTheme="minorHAnsi" w:cstheme="minorHAnsi"/>
          <w:sz w:val="20"/>
        </w:rPr>
      </w:pPr>
      <w:proofErr w:type="gramStart"/>
      <w:r w:rsidRPr="008D38F8">
        <w:rPr>
          <w:rFonts w:asciiTheme="minorHAnsi" w:hAnsiTheme="minorHAnsi" w:cstheme="minorHAnsi"/>
          <w:i/>
          <w:sz w:val="16"/>
          <w:szCs w:val="16"/>
        </w:rPr>
        <w:t>oświadczeń</w:t>
      </w:r>
      <w:proofErr w:type="gramEnd"/>
      <w:r w:rsidRPr="008D38F8">
        <w:rPr>
          <w:rFonts w:asciiTheme="minorHAnsi" w:hAnsiTheme="minorHAnsi" w:cstheme="minorHAnsi"/>
          <w:i/>
          <w:sz w:val="16"/>
          <w:szCs w:val="16"/>
        </w:rPr>
        <w:t xml:space="preserve"> woli w imieniu Wykonawcy/</w:t>
      </w:r>
      <w:r w:rsidRPr="008D38F8">
        <w:rPr>
          <w:rFonts w:asciiTheme="minorHAnsi" w:hAnsiTheme="minorHAnsi" w:cstheme="minorHAnsi"/>
          <w:sz w:val="20"/>
        </w:rPr>
        <w:t xml:space="preserve"> </w:t>
      </w:r>
      <w:r w:rsidRPr="008D38F8">
        <w:rPr>
          <w:rFonts w:asciiTheme="minorHAnsi" w:hAnsiTheme="minorHAnsi" w:cstheme="minorHAnsi"/>
          <w:i/>
          <w:sz w:val="16"/>
          <w:szCs w:val="16"/>
        </w:rPr>
        <w:t>Wykonawcy wspólnie ubiegającego się o udzielenie zamówienia</w:t>
      </w:r>
      <w:r w:rsidRPr="008D38F8">
        <w:rPr>
          <w:rFonts w:asciiTheme="minorHAnsi" w:hAnsiTheme="minorHAnsi" w:cstheme="minorHAnsi"/>
          <w:i/>
          <w:sz w:val="16"/>
          <w:szCs w:val="16"/>
        </w:rPr>
        <w:br w:type="page"/>
      </w:r>
    </w:p>
    <w:p w14:paraId="1BC7598A" w14:textId="77777777" w:rsidR="00EE1D89" w:rsidRPr="008D38F8" w:rsidRDefault="00EE1D89" w:rsidP="007C622D">
      <w:pPr>
        <w:rPr>
          <w:rFonts w:asciiTheme="minorHAnsi" w:hAnsiTheme="minorHAnsi" w:cstheme="minorHAnsi"/>
          <w:sz w:val="16"/>
          <w:szCs w:val="16"/>
        </w:rPr>
        <w:sectPr w:rsidR="00EE1D89" w:rsidRPr="008D38F8" w:rsidSect="007C622D">
          <w:headerReference w:type="default" r:id="rId17"/>
          <w:footerReference w:type="default" r:id="rId18"/>
          <w:headerReference w:type="first" r:id="rId19"/>
          <w:footerReference w:type="first" r:id="rId20"/>
          <w:type w:val="continuous"/>
          <w:pgSz w:w="11909" w:h="16834" w:code="9"/>
          <w:pgMar w:top="993"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1DF9F37D" w14:textId="6C6E29C7" w:rsidR="00EE1D89" w:rsidRPr="008D38F8" w:rsidRDefault="00EE1D89" w:rsidP="00D10121">
      <w:pPr>
        <w:shd w:val="clear" w:color="auto" w:fill="C6D9F1" w:themeFill="text2" w:themeFillTint="33"/>
        <w:spacing w:after="200" w:line="276" w:lineRule="auto"/>
        <w:jc w:val="left"/>
        <w:rPr>
          <w:rFonts w:asciiTheme="minorHAnsi" w:hAnsiTheme="minorHAnsi" w:cstheme="minorHAnsi"/>
          <w:b/>
          <w:sz w:val="20"/>
        </w:rPr>
      </w:pPr>
      <w:r w:rsidRPr="008D38F8">
        <w:rPr>
          <w:rFonts w:asciiTheme="minorHAnsi" w:hAnsiTheme="minorHAnsi" w:cstheme="minorHAnsi"/>
          <w:b/>
          <w:sz w:val="20"/>
        </w:rPr>
        <w:t xml:space="preserve">ZAŁĄCZNIK NR 7 DO SWZ – </w:t>
      </w:r>
      <w:r w:rsidR="00D10121" w:rsidRPr="008D38F8">
        <w:rPr>
          <w:rFonts w:asciiTheme="minorHAnsi" w:hAnsiTheme="minorHAnsi" w:cstheme="minorHAnsi"/>
          <w:b/>
          <w:sz w:val="20"/>
        </w:rPr>
        <w:t>WYKAZ WYKONANYCH ZAMÓWIEŃ</w:t>
      </w:r>
    </w:p>
    <w:p w14:paraId="18FECFF7" w14:textId="77777777" w:rsidR="00EE1D89" w:rsidRPr="008D38F8" w:rsidRDefault="00EE1D89" w:rsidP="00EE1D89">
      <w:pPr>
        <w:rPr>
          <w:rFonts w:asciiTheme="minorHAnsi" w:hAnsiTheme="minorHAnsi" w:cstheme="minorHAnsi"/>
          <w:sz w:val="20"/>
        </w:rPr>
      </w:pPr>
    </w:p>
    <w:p w14:paraId="027CEA23" w14:textId="77777777" w:rsidR="00EE1D89" w:rsidRPr="008D38F8" w:rsidRDefault="00EE1D89" w:rsidP="00EE1D89">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E1D89" w:rsidRPr="008D38F8" w14:paraId="412615C5" w14:textId="77777777" w:rsidTr="001205A3">
        <w:trPr>
          <w:trHeight w:val="1820"/>
        </w:trPr>
        <w:tc>
          <w:tcPr>
            <w:tcW w:w="3965" w:type="dxa"/>
            <w:tcBorders>
              <w:right w:val="single" w:sz="4" w:space="0" w:color="auto"/>
            </w:tcBorders>
          </w:tcPr>
          <w:p w14:paraId="0D2EE50F" w14:textId="77777777" w:rsidR="00EE1D89" w:rsidRPr="008D38F8" w:rsidRDefault="00EE1D89" w:rsidP="001205A3">
            <w:pPr>
              <w:ind w:right="28"/>
              <w:jc w:val="left"/>
              <w:rPr>
                <w:rFonts w:asciiTheme="minorHAnsi" w:hAnsiTheme="minorHAnsi" w:cstheme="minorHAnsi"/>
                <w:b/>
                <w:i/>
                <w:iCs/>
                <w:sz w:val="20"/>
                <w:u w:val="single"/>
              </w:rPr>
            </w:pPr>
            <w:r w:rsidRPr="008D38F8">
              <w:rPr>
                <w:rFonts w:asciiTheme="minorHAnsi" w:hAnsiTheme="minorHAnsi" w:cstheme="minorHAnsi"/>
                <w:b/>
                <w:i/>
                <w:iCs/>
                <w:sz w:val="20"/>
                <w:u w:val="single"/>
              </w:rPr>
              <w:t>Wykonawca</w:t>
            </w:r>
          </w:p>
          <w:p w14:paraId="5B162799" w14:textId="77777777" w:rsidR="00EE1D89" w:rsidRPr="008D38F8" w:rsidRDefault="00EE1D89" w:rsidP="001205A3">
            <w:pPr>
              <w:ind w:right="28"/>
              <w:jc w:val="left"/>
              <w:rPr>
                <w:rFonts w:asciiTheme="minorHAnsi" w:hAnsiTheme="minorHAnsi" w:cstheme="minorHAnsi"/>
                <w:sz w:val="20"/>
              </w:rPr>
            </w:pPr>
          </w:p>
          <w:p w14:paraId="7BF9FD6C" w14:textId="77777777" w:rsidR="00EE1D89" w:rsidRPr="008D38F8" w:rsidRDefault="00EE1D89" w:rsidP="001205A3">
            <w:pPr>
              <w:ind w:right="28"/>
              <w:jc w:val="center"/>
              <w:rPr>
                <w:rFonts w:asciiTheme="minorHAnsi" w:hAnsiTheme="minorHAnsi" w:cstheme="minorHAnsi"/>
                <w:sz w:val="20"/>
              </w:rPr>
            </w:pPr>
            <w:r w:rsidRPr="008D38F8">
              <w:rPr>
                <w:rFonts w:asciiTheme="minorHAnsi" w:hAnsiTheme="minorHAnsi" w:cstheme="minorHAnsi"/>
                <w:sz w:val="20"/>
              </w:rPr>
              <w:t>…………………………………………………</w:t>
            </w:r>
          </w:p>
          <w:p w14:paraId="407C1BE2" w14:textId="77777777" w:rsidR="00EE1D89" w:rsidRPr="008D38F8" w:rsidRDefault="00EE1D89" w:rsidP="001205A3">
            <w:pPr>
              <w:ind w:right="28"/>
              <w:jc w:val="center"/>
              <w:rPr>
                <w:rFonts w:asciiTheme="minorHAnsi" w:hAnsiTheme="minorHAnsi" w:cstheme="minorHAnsi"/>
                <w:sz w:val="20"/>
              </w:rPr>
            </w:pPr>
            <w:r w:rsidRPr="008D38F8">
              <w:rPr>
                <w:rFonts w:asciiTheme="minorHAnsi" w:hAnsiTheme="minorHAnsi" w:cstheme="minorHAnsi"/>
                <w:sz w:val="20"/>
              </w:rPr>
              <w:t>……………………………………………….</w:t>
            </w:r>
          </w:p>
          <w:p w14:paraId="74468C7B" w14:textId="77777777" w:rsidR="00EE1D89" w:rsidRPr="008D38F8" w:rsidRDefault="00EE1D89" w:rsidP="001205A3">
            <w:pPr>
              <w:ind w:right="28"/>
              <w:jc w:val="center"/>
              <w:rPr>
                <w:rFonts w:asciiTheme="minorHAnsi" w:hAnsiTheme="minorHAnsi" w:cstheme="minorHAnsi"/>
                <w:i/>
                <w:sz w:val="20"/>
              </w:rPr>
            </w:pPr>
            <w:r w:rsidRPr="008D38F8">
              <w:rPr>
                <w:rFonts w:asciiTheme="minorHAnsi" w:hAnsiTheme="minorHAnsi" w:cstheme="minorHAnsi"/>
                <w:i/>
                <w:sz w:val="20"/>
              </w:rPr>
              <w:t>Nazwa i adres</w:t>
            </w:r>
          </w:p>
          <w:p w14:paraId="518853A7" w14:textId="77777777" w:rsidR="00EE1D89" w:rsidRPr="008D38F8" w:rsidRDefault="00EE1D89"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5FE0901" w14:textId="77777777" w:rsidR="00EE1D89" w:rsidRPr="008D38F8" w:rsidRDefault="00EE1D89"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DAC5550" w14:textId="77777777" w:rsidR="00EE1D89" w:rsidRPr="008D38F8" w:rsidRDefault="00EE1D89" w:rsidP="001205A3">
            <w:pPr>
              <w:spacing w:line="360" w:lineRule="auto"/>
              <w:rPr>
                <w:rFonts w:asciiTheme="minorHAnsi" w:eastAsiaTheme="majorEastAsia" w:hAnsiTheme="minorHAnsi" w:cstheme="minorHAnsi"/>
                <w:b/>
                <w:i/>
                <w:iCs/>
                <w:sz w:val="20"/>
                <w:u w:val="single"/>
              </w:rPr>
            </w:pPr>
            <w:r w:rsidRPr="008D38F8">
              <w:rPr>
                <w:rFonts w:asciiTheme="minorHAnsi" w:eastAsiaTheme="majorEastAsia" w:hAnsiTheme="minorHAnsi" w:cstheme="minorHAnsi"/>
                <w:b/>
                <w:i/>
                <w:iCs/>
                <w:sz w:val="20"/>
                <w:u w:val="single"/>
              </w:rPr>
              <w:t xml:space="preserve">Zamawiający </w:t>
            </w:r>
          </w:p>
          <w:p w14:paraId="4751B1E8" w14:textId="77777777" w:rsidR="00EE1D89" w:rsidRPr="008D38F8" w:rsidRDefault="00EE1D89" w:rsidP="001205A3">
            <w:pPr>
              <w:spacing w:before="120" w:after="120" w:line="240" w:lineRule="auto"/>
              <w:contextualSpacing/>
              <w:jc w:val="center"/>
              <w:rPr>
                <w:rFonts w:asciiTheme="minorHAnsi" w:eastAsia="Calibri" w:hAnsiTheme="minorHAnsi" w:cstheme="minorHAnsi"/>
                <w:b/>
                <w:sz w:val="20"/>
              </w:rPr>
            </w:pPr>
            <w:r w:rsidRPr="008D38F8">
              <w:rPr>
                <w:rFonts w:asciiTheme="minorHAnsi" w:eastAsia="Calibri" w:hAnsiTheme="minorHAnsi" w:cstheme="minorHAnsi"/>
                <w:b/>
                <w:sz w:val="20"/>
              </w:rPr>
              <w:t>PGE Dystrybucja S.A.</w:t>
            </w:r>
          </w:p>
          <w:p w14:paraId="2422F4F0" w14:textId="77777777" w:rsidR="00EE1D89" w:rsidRPr="008D38F8" w:rsidRDefault="00EE1D89" w:rsidP="001205A3">
            <w:pPr>
              <w:spacing w:before="120" w:after="120" w:line="240" w:lineRule="auto"/>
              <w:contextualSpacing/>
              <w:jc w:val="center"/>
              <w:rPr>
                <w:rFonts w:asciiTheme="minorHAnsi" w:eastAsia="Calibri" w:hAnsiTheme="minorHAnsi" w:cstheme="minorHAnsi"/>
                <w:sz w:val="20"/>
              </w:rPr>
            </w:pPr>
            <w:proofErr w:type="gramStart"/>
            <w:r w:rsidRPr="008D38F8">
              <w:rPr>
                <w:rFonts w:asciiTheme="minorHAnsi" w:eastAsia="Calibri" w:hAnsiTheme="minorHAnsi" w:cstheme="minorHAnsi"/>
                <w:sz w:val="20"/>
              </w:rPr>
              <w:t>w</w:t>
            </w:r>
            <w:proofErr w:type="gramEnd"/>
            <w:r w:rsidRPr="008D38F8">
              <w:rPr>
                <w:rFonts w:asciiTheme="minorHAnsi" w:eastAsia="Calibri" w:hAnsiTheme="minorHAnsi" w:cstheme="minorHAnsi"/>
                <w:sz w:val="20"/>
              </w:rPr>
              <w:t xml:space="preserve"> imieniu i na rzecz której działa:</w:t>
            </w:r>
          </w:p>
          <w:p w14:paraId="6C1B64FD" w14:textId="77777777" w:rsidR="00EE1D89" w:rsidRPr="008D38F8" w:rsidRDefault="00EE1D89" w:rsidP="001205A3">
            <w:pPr>
              <w:spacing w:before="120" w:after="120" w:line="240" w:lineRule="auto"/>
              <w:contextualSpacing/>
              <w:jc w:val="center"/>
              <w:rPr>
                <w:rFonts w:asciiTheme="minorHAnsi" w:eastAsia="Calibri" w:hAnsiTheme="minorHAnsi" w:cstheme="minorHAnsi"/>
                <w:b/>
                <w:sz w:val="20"/>
              </w:rPr>
            </w:pPr>
            <w:r w:rsidRPr="008D38F8">
              <w:rPr>
                <w:rFonts w:asciiTheme="minorHAnsi" w:eastAsia="Calibri" w:hAnsiTheme="minorHAnsi" w:cstheme="minorHAnsi"/>
                <w:b/>
                <w:sz w:val="20"/>
              </w:rPr>
              <w:t>PGE Dystrybucja S.A. Oddział Warszawa</w:t>
            </w:r>
          </w:p>
          <w:p w14:paraId="71FE3AE3" w14:textId="77777777" w:rsidR="00EE1D89" w:rsidRPr="008D38F8" w:rsidRDefault="00EE1D89" w:rsidP="001205A3">
            <w:pPr>
              <w:spacing w:line="360" w:lineRule="auto"/>
              <w:jc w:val="center"/>
              <w:rPr>
                <w:rFonts w:asciiTheme="minorHAnsi" w:eastAsiaTheme="majorEastAsia" w:hAnsiTheme="minorHAnsi" w:cstheme="minorHAnsi"/>
                <w:i/>
                <w:iCs/>
                <w:sz w:val="20"/>
              </w:rPr>
            </w:pPr>
            <w:proofErr w:type="gramStart"/>
            <w:r w:rsidRPr="008D38F8">
              <w:rPr>
                <w:rFonts w:asciiTheme="minorHAnsi" w:eastAsia="Calibri" w:hAnsiTheme="minorHAnsi" w:cstheme="minorHAnsi"/>
                <w:color w:val="000000"/>
                <w:sz w:val="20"/>
              </w:rPr>
              <w:t>ul</w:t>
            </w:r>
            <w:proofErr w:type="gramEnd"/>
            <w:r w:rsidRPr="008D38F8">
              <w:rPr>
                <w:rFonts w:asciiTheme="minorHAnsi" w:eastAsia="Calibri" w:hAnsiTheme="minorHAnsi" w:cstheme="minorHAnsi"/>
                <w:color w:val="000000"/>
                <w:sz w:val="20"/>
              </w:rPr>
              <w:t xml:space="preserve">. Marsa 95, 04-470 Warszawa </w:t>
            </w:r>
          </w:p>
        </w:tc>
      </w:tr>
    </w:tbl>
    <w:p w14:paraId="6D1DF16B" w14:textId="77777777" w:rsidR="00EE1D89" w:rsidRPr="008D38F8" w:rsidRDefault="00EE1D89" w:rsidP="00EE1D89">
      <w:pPr>
        <w:rPr>
          <w:rFonts w:asciiTheme="minorHAnsi" w:hAnsiTheme="minorHAnsi" w:cstheme="minorHAnsi"/>
          <w:sz w:val="20"/>
        </w:rPr>
      </w:pPr>
    </w:p>
    <w:p w14:paraId="30C38152" w14:textId="77777777" w:rsidR="00EE1D89" w:rsidRPr="008D38F8" w:rsidRDefault="00EE1D89" w:rsidP="00EE1D89">
      <w:pPr>
        <w:rPr>
          <w:rFonts w:asciiTheme="minorHAnsi" w:hAnsiTheme="minorHAnsi" w:cstheme="minorHAnsi"/>
          <w:sz w:val="20"/>
        </w:rPr>
      </w:pPr>
    </w:p>
    <w:p w14:paraId="5744EC8C" w14:textId="77777777" w:rsidR="00EE1D89" w:rsidRPr="008D38F8" w:rsidRDefault="00EE1D89" w:rsidP="00EE1D89">
      <w:pPr>
        <w:spacing w:line="240" w:lineRule="auto"/>
        <w:jc w:val="center"/>
        <w:rPr>
          <w:rFonts w:asciiTheme="minorHAnsi" w:hAnsiTheme="minorHAnsi" w:cstheme="minorHAnsi"/>
          <w:b/>
          <w:sz w:val="20"/>
        </w:rPr>
      </w:pPr>
      <w:r w:rsidRPr="008D38F8">
        <w:rPr>
          <w:rFonts w:asciiTheme="minorHAnsi" w:hAnsiTheme="minorHAnsi" w:cstheme="minorHAnsi"/>
          <w:b/>
          <w:sz w:val="20"/>
        </w:rPr>
        <w:t xml:space="preserve">WYKAZ WYKONANYCH ZAMÓWIEŃ </w:t>
      </w:r>
    </w:p>
    <w:p w14:paraId="0A3394D3" w14:textId="77777777" w:rsidR="00EE1D89" w:rsidRPr="008D38F8" w:rsidRDefault="00EE1D89" w:rsidP="00EE1D89">
      <w:pPr>
        <w:rPr>
          <w:rFonts w:asciiTheme="minorHAnsi" w:hAnsiTheme="minorHAnsi" w:cstheme="minorHAnsi"/>
          <w:sz w:val="20"/>
        </w:rPr>
      </w:pPr>
    </w:p>
    <w:p w14:paraId="77E10D95" w14:textId="77777777" w:rsidR="00EE1D89" w:rsidRPr="008D38F8" w:rsidRDefault="00EE1D89" w:rsidP="00EE1D89">
      <w:pPr>
        <w:rPr>
          <w:rFonts w:asciiTheme="minorHAnsi" w:hAnsiTheme="minorHAnsi" w:cstheme="minorHAnsi"/>
          <w:sz w:val="20"/>
        </w:rPr>
      </w:pPr>
    </w:p>
    <w:p w14:paraId="0FD31068" w14:textId="6FBA6387" w:rsidR="00EE1D89" w:rsidRPr="008D38F8" w:rsidRDefault="00EE1D89" w:rsidP="00EE1D89">
      <w:pPr>
        <w:spacing w:after="120" w:line="240" w:lineRule="auto"/>
        <w:rPr>
          <w:rFonts w:asciiTheme="minorHAnsi" w:hAnsiTheme="minorHAnsi" w:cstheme="minorHAnsi"/>
          <w:sz w:val="20"/>
          <w:lang w:eastAsia="pl-PL"/>
        </w:rPr>
      </w:pPr>
      <w:r w:rsidRPr="008D38F8">
        <w:rPr>
          <w:rFonts w:asciiTheme="minorHAnsi" w:hAnsiTheme="minorHAnsi" w:cstheme="minorHAnsi"/>
          <w:sz w:val="20"/>
          <w:lang w:eastAsia="pl-PL"/>
        </w:rPr>
        <w:t xml:space="preserve">Składając Ofertę w postępowaniu zakupowym nr </w:t>
      </w:r>
      <w:r w:rsidR="007C622D" w:rsidRPr="008D38F8">
        <w:rPr>
          <w:rFonts w:asciiTheme="minorHAnsi" w:hAnsiTheme="minorHAnsi" w:cstheme="minorHAnsi"/>
          <w:sz w:val="20"/>
          <w:szCs w:val="22"/>
        </w:rPr>
        <w:t>POST/DYS/OW/GZ/</w:t>
      </w:r>
      <w:r w:rsidR="00641B80">
        <w:rPr>
          <w:rFonts w:asciiTheme="minorHAnsi" w:hAnsiTheme="minorHAnsi" w:cstheme="minorHAnsi"/>
          <w:sz w:val="20"/>
          <w:szCs w:val="22"/>
        </w:rPr>
        <w:t>0</w:t>
      </w:r>
      <w:r w:rsidRPr="008D38F8">
        <w:rPr>
          <w:rFonts w:asciiTheme="minorHAnsi" w:hAnsiTheme="minorHAnsi" w:cstheme="minorHAnsi"/>
          <w:sz w:val="20"/>
          <w:szCs w:val="22"/>
        </w:rPr>
        <w:fldChar w:fldCharType="begin"/>
      </w:r>
      <w:r w:rsidRPr="008D38F8">
        <w:rPr>
          <w:rFonts w:asciiTheme="minorHAnsi" w:hAnsiTheme="minorHAnsi" w:cstheme="minorHAnsi"/>
          <w:sz w:val="20"/>
          <w:szCs w:val="22"/>
        </w:rPr>
        <w:instrText xml:space="preserve"> MERGEFIELD "nr_postepowania" </w:instrText>
      </w:r>
      <w:r w:rsidRPr="008D38F8">
        <w:rPr>
          <w:rFonts w:asciiTheme="minorHAnsi" w:hAnsiTheme="minorHAnsi" w:cstheme="minorHAnsi"/>
          <w:sz w:val="20"/>
          <w:szCs w:val="22"/>
        </w:rPr>
        <w:fldChar w:fldCharType="separate"/>
      </w:r>
      <w:r w:rsidR="00B57F95" w:rsidRPr="00500516">
        <w:rPr>
          <w:rFonts w:asciiTheme="minorHAnsi" w:hAnsiTheme="minorHAnsi" w:cstheme="minorHAnsi"/>
          <w:noProof/>
          <w:sz w:val="20"/>
          <w:szCs w:val="22"/>
        </w:rPr>
        <w:t>2515</w:t>
      </w:r>
      <w:r w:rsidRPr="008D38F8">
        <w:rPr>
          <w:rFonts w:asciiTheme="minorHAnsi" w:hAnsiTheme="minorHAnsi" w:cstheme="minorHAnsi"/>
          <w:sz w:val="20"/>
          <w:szCs w:val="22"/>
        </w:rPr>
        <w:fldChar w:fldCharType="end"/>
      </w:r>
      <w:r w:rsidRPr="008D38F8">
        <w:rPr>
          <w:rFonts w:asciiTheme="minorHAnsi" w:hAnsiTheme="minorHAnsi" w:cstheme="minorHAnsi"/>
          <w:sz w:val="20"/>
          <w:szCs w:val="22"/>
        </w:rPr>
        <w:t>/</w:t>
      </w:r>
      <w:r w:rsidR="00775342">
        <w:rPr>
          <w:rFonts w:asciiTheme="minorHAnsi" w:hAnsiTheme="minorHAnsi" w:cstheme="minorHAnsi"/>
          <w:sz w:val="20"/>
          <w:szCs w:val="22"/>
        </w:rPr>
        <w:t>2025</w:t>
      </w:r>
      <w:r w:rsidRPr="008D38F8">
        <w:rPr>
          <w:rFonts w:asciiTheme="minorHAnsi" w:hAnsiTheme="minorHAnsi" w:cstheme="minorHAnsi"/>
          <w:sz w:val="20"/>
          <w:lang w:eastAsia="pl-PL"/>
        </w:rPr>
        <w:t xml:space="preserve"> prowadzonym w trybie przetargu nieograniczonego pn.: „</w:t>
      </w:r>
      <w:r w:rsidRPr="008D38F8">
        <w:rPr>
          <w:rFonts w:asciiTheme="minorHAnsi" w:hAnsiTheme="minorHAnsi" w:cstheme="minorHAnsi"/>
          <w:sz w:val="20"/>
          <w:lang w:eastAsia="pl-PL"/>
        </w:rPr>
        <w:fldChar w:fldCharType="begin"/>
      </w:r>
      <w:r w:rsidRPr="008D38F8">
        <w:rPr>
          <w:rFonts w:asciiTheme="minorHAnsi" w:hAnsiTheme="minorHAnsi" w:cstheme="minorHAnsi"/>
          <w:sz w:val="20"/>
          <w:lang w:eastAsia="pl-PL"/>
        </w:rPr>
        <w:instrText xml:space="preserve"> MERGEFIELD "nazwa_post" </w:instrText>
      </w:r>
      <w:r w:rsidRPr="008D38F8">
        <w:rPr>
          <w:rFonts w:asciiTheme="minorHAnsi" w:hAnsiTheme="minorHAnsi" w:cstheme="minorHAnsi"/>
          <w:sz w:val="20"/>
          <w:lang w:eastAsia="pl-PL"/>
        </w:rPr>
        <w:fldChar w:fldCharType="separate"/>
      </w:r>
      <w:r w:rsidR="00B57F95" w:rsidRPr="00500516">
        <w:rPr>
          <w:rFonts w:asciiTheme="minorHAnsi" w:hAnsiTheme="minorHAnsi" w:cstheme="minorHAnsi"/>
          <w:noProof/>
          <w:sz w:val="20"/>
          <w:lang w:eastAsia="pl-PL"/>
        </w:rPr>
        <w:t>Dostawa obuwia roboczego</w:t>
      </w:r>
      <w:r w:rsidRPr="008D38F8">
        <w:rPr>
          <w:rFonts w:asciiTheme="minorHAnsi" w:hAnsiTheme="minorHAnsi" w:cstheme="minorHAnsi"/>
          <w:sz w:val="20"/>
          <w:lang w:eastAsia="pl-PL"/>
        </w:rPr>
        <w:fldChar w:fldCharType="end"/>
      </w:r>
      <w:r w:rsidRPr="008D38F8">
        <w:rPr>
          <w:rFonts w:asciiTheme="minorHAnsi" w:hAnsiTheme="minorHAnsi" w:cstheme="minorHAnsi"/>
          <w:sz w:val="20"/>
          <w:lang w:eastAsia="pl-PL"/>
        </w:rPr>
        <w:t>”</w:t>
      </w:r>
      <w:r w:rsidRPr="008D38F8">
        <w:rPr>
          <w:rFonts w:asciiTheme="minorHAnsi" w:hAnsiTheme="minorHAnsi" w:cstheme="minorHAnsi"/>
          <w:b/>
          <w:sz w:val="20"/>
        </w:rPr>
        <w:t xml:space="preserve">, </w:t>
      </w:r>
      <w:r w:rsidRPr="008D38F8">
        <w:rPr>
          <w:rFonts w:asciiTheme="minorHAnsi" w:hAnsiTheme="minorHAnsi" w:cstheme="minorHAnsi"/>
          <w:b/>
          <w:sz w:val="20"/>
          <w:lang w:eastAsia="pl-PL"/>
        </w:rPr>
        <w:t>oświadczamy</w:t>
      </w:r>
      <w:r w:rsidRPr="008D38F8">
        <w:rPr>
          <w:rFonts w:asciiTheme="minorHAnsi" w:hAnsiTheme="minorHAnsi" w:cstheme="minorHAnsi"/>
          <w:sz w:val="20"/>
          <w:lang w:eastAsia="pl-PL"/>
        </w:rPr>
        <w:t xml:space="preserve">, </w:t>
      </w:r>
      <w:r w:rsidRPr="008D38F8">
        <w:rPr>
          <w:rFonts w:asciiTheme="minorHAnsi" w:hAnsiTheme="minorHAnsi" w:cstheme="minorHAnsi"/>
          <w:bCs/>
          <w:sz w:val="20"/>
          <w:lang w:eastAsia="pl-PL"/>
        </w:rPr>
        <w:t>że</w:t>
      </w:r>
      <w:r w:rsidRPr="008D38F8">
        <w:rPr>
          <w:rFonts w:asciiTheme="minorHAnsi" w:hAnsiTheme="minorHAnsi" w:cstheme="minorHAnsi"/>
          <w:sz w:val="20"/>
          <w:lang w:eastAsia="pl-PL"/>
        </w:rPr>
        <w:t xml:space="preserve"> w okresie ostatnich </w:t>
      </w:r>
      <w:r w:rsidR="00462288">
        <w:rPr>
          <w:rFonts w:asciiTheme="minorHAnsi" w:hAnsiTheme="minorHAnsi" w:cstheme="minorHAnsi"/>
          <w:sz w:val="20"/>
          <w:lang w:eastAsia="pl-PL"/>
        </w:rPr>
        <w:t xml:space="preserve">3 </w:t>
      </w:r>
      <w:r w:rsidRPr="008D38F8">
        <w:rPr>
          <w:rFonts w:asciiTheme="minorHAnsi" w:hAnsiTheme="minorHAnsi" w:cstheme="minorHAnsi"/>
          <w:sz w:val="20"/>
          <w:lang w:eastAsia="pl-PL"/>
        </w:rPr>
        <w:t>lat</w:t>
      </w:r>
      <w:r w:rsidR="00DE02AE">
        <w:rPr>
          <w:rFonts w:asciiTheme="minorHAnsi" w:hAnsiTheme="minorHAnsi" w:cstheme="minorHAnsi"/>
          <w:sz w:val="20"/>
          <w:lang w:eastAsia="pl-PL"/>
        </w:rPr>
        <w:t>ach</w:t>
      </w:r>
      <w:r w:rsidRPr="008D38F8">
        <w:rPr>
          <w:rFonts w:asciiTheme="minorHAnsi" w:hAnsiTheme="minorHAnsi" w:cstheme="minorHAnsi"/>
          <w:sz w:val="20"/>
          <w:lang w:eastAsia="pl-PL"/>
        </w:rPr>
        <w:t xml:space="preserve"> przed upływem terminu składania Ofert wykonaliśmy następujące zamówienia:</w:t>
      </w:r>
    </w:p>
    <w:p w14:paraId="07FEBE94" w14:textId="77777777" w:rsidR="00EE1D89" w:rsidRPr="008D38F8" w:rsidRDefault="00EE1D89" w:rsidP="00EE1D89">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EE1D89" w:rsidRPr="008D38F8" w14:paraId="2CC35243" w14:textId="77777777" w:rsidTr="001205A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2E1E238" w14:textId="77777777" w:rsidR="00EE1D89" w:rsidRPr="008D38F8" w:rsidRDefault="00EE1D89" w:rsidP="001205A3">
            <w:pPr>
              <w:jc w:val="center"/>
              <w:rPr>
                <w:rFonts w:asciiTheme="minorHAnsi" w:hAnsiTheme="minorHAnsi" w:cstheme="minorHAnsi"/>
                <w:b/>
                <w:sz w:val="20"/>
              </w:rPr>
            </w:pPr>
            <w:r w:rsidRPr="008D38F8">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B06FDC" w14:textId="77777777" w:rsidR="00EE1D89" w:rsidRPr="008D38F8" w:rsidRDefault="00EE1D89" w:rsidP="001205A3">
            <w:pPr>
              <w:jc w:val="center"/>
              <w:rPr>
                <w:rFonts w:asciiTheme="minorHAnsi" w:hAnsiTheme="minorHAnsi" w:cstheme="minorHAnsi"/>
                <w:b/>
                <w:sz w:val="20"/>
              </w:rPr>
            </w:pPr>
          </w:p>
          <w:p w14:paraId="11C02BE2" w14:textId="77777777" w:rsidR="00EE1D89" w:rsidRPr="008D38F8" w:rsidRDefault="00EE1D89" w:rsidP="001205A3">
            <w:pPr>
              <w:spacing w:line="240" w:lineRule="auto"/>
              <w:jc w:val="center"/>
              <w:rPr>
                <w:rFonts w:asciiTheme="minorHAnsi" w:hAnsiTheme="minorHAnsi" w:cstheme="minorHAnsi"/>
                <w:b/>
                <w:sz w:val="20"/>
              </w:rPr>
            </w:pPr>
            <w:r w:rsidRPr="008D38F8">
              <w:rPr>
                <w:rFonts w:asciiTheme="minorHAnsi" w:hAnsiTheme="minorHAnsi" w:cstheme="minorHAnsi"/>
                <w:b/>
                <w:sz w:val="20"/>
              </w:rPr>
              <w:t>Przedmiot zamówienia</w:t>
            </w:r>
          </w:p>
          <w:p w14:paraId="1460323B" w14:textId="77777777" w:rsidR="00EE1D89" w:rsidRPr="008D38F8" w:rsidRDefault="00EE1D89" w:rsidP="001205A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973AC98" w14:textId="77777777" w:rsidR="00EE1D89" w:rsidRPr="008D38F8" w:rsidRDefault="00EE1D89" w:rsidP="001205A3">
            <w:pPr>
              <w:jc w:val="center"/>
              <w:rPr>
                <w:rFonts w:asciiTheme="minorHAnsi" w:hAnsiTheme="minorHAnsi" w:cstheme="minorHAnsi"/>
                <w:b/>
                <w:sz w:val="20"/>
              </w:rPr>
            </w:pPr>
            <w:r w:rsidRPr="008D38F8">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5B10EAB" w14:textId="77777777" w:rsidR="00EE1D89" w:rsidRPr="008D38F8" w:rsidRDefault="00EE1D89" w:rsidP="001205A3">
            <w:pPr>
              <w:jc w:val="center"/>
              <w:rPr>
                <w:rFonts w:asciiTheme="minorHAnsi" w:hAnsiTheme="minorHAnsi" w:cstheme="minorHAnsi"/>
                <w:b/>
                <w:sz w:val="20"/>
              </w:rPr>
            </w:pPr>
          </w:p>
          <w:p w14:paraId="248CB2F4" w14:textId="77777777" w:rsidR="00EE1D89" w:rsidRPr="008D38F8" w:rsidRDefault="00EE1D89" w:rsidP="001205A3">
            <w:pPr>
              <w:jc w:val="center"/>
              <w:rPr>
                <w:rFonts w:asciiTheme="minorHAnsi" w:hAnsiTheme="minorHAnsi" w:cstheme="minorHAnsi"/>
                <w:b/>
                <w:sz w:val="20"/>
              </w:rPr>
            </w:pPr>
            <w:r w:rsidRPr="008D38F8">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44BA05CB" w14:textId="28541FD4" w:rsidR="00EE1D89" w:rsidRPr="008D38F8" w:rsidRDefault="00EE1D89" w:rsidP="00B22AA4">
            <w:pPr>
              <w:jc w:val="center"/>
              <w:rPr>
                <w:rFonts w:asciiTheme="minorHAnsi" w:hAnsiTheme="minorHAnsi" w:cstheme="minorHAnsi"/>
                <w:b/>
                <w:sz w:val="20"/>
              </w:rPr>
            </w:pPr>
            <w:r w:rsidRPr="008D38F8">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2F7D1DB4" w14:textId="77777777" w:rsidR="00EE1D89" w:rsidRPr="008D38F8" w:rsidRDefault="00EE1D89" w:rsidP="001205A3">
            <w:pPr>
              <w:spacing w:line="240" w:lineRule="auto"/>
              <w:jc w:val="center"/>
              <w:rPr>
                <w:rFonts w:asciiTheme="minorHAnsi" w:hAnsiTheme="minorHAnsi" w:cstheme="minorHAnsi"/>
                <w:b/>
                <w:sz w:val="20"/>
                <w:lang w:eastAsia="pl-PL"/>
              </w:rPr>
            </w:pPr>
            <w:r w:rsidRPr="008D38F8">
              <w:rPr>
                <w:rFonts w:asciiTheme="minorHAnsi" w:hAnsiTheme="minorHAnsi" w:cstheme="minorHAnsi"/>
                <w:b/>
                <w:sz w:val="20"/>
                <w:lang w:eastAsia="pl-PL"/>
              </w:rPr>
              <w:t>Nazwa Odbiorcy</w:t>
            </w:r>
          </w:p>
          <w:p w14:paraId="6DE95DE0" w14:textId="77777777" w:rsidR="00EE1D89" w:rsidRPr="008D38F8" w:rsidRDefault="00EE1D89" w:rsidP="001205A3">
            <w:pPr>
              <w:spacing w:line="240" w:lineRule="auto"/>
              <w:jc w:val="center"/>
              <w:rPr>
                <w:rFonts w:asciiTheme="minorHAnsi" w:hAnsiTheme="minorHAnsi" w:cstheme="minorHAnsi"/>
                <w:i/>
                <w:sz w:val="20"/>
                <w:lang w:eastAsia="pl-PL"/>
              </w:rPr>
            </w:pPr>
            <w:r w:rsidRPr="008D38F8">
              <w:rPr>
                <w:rFonts w:asciiTheme="minorHAnsi" w:hAnsiTheme="minorHAnsi" w:cstheme="minorHAnsi"/>
                <w:i/>
                <w:sz w:val="20"/>
                <w:lang w:eastAsia="pl-PL"/>
              </w:rPr>
              <w:t>(wraz z adresem i nr telefonu)</w:t>
            </w:r>
          </w:p>
        </w:tc>
      </w:tr>
      <w:tr w:rsidR="00EE1D89" w:rsidRPr="008D38F8" w14:paraId="3C5A55DC" w14:textId="77777777" w:rsidTr="00EE1D89">
        <w:trPr>
          <w:trHeight w:val="504"/>
          <w:tblHeader/>
        </w:trPr>
        <w:tc>
          <w:tcPr>
            <w:tcW w:w="568" w:type="dxa"/>
            <w:vMerge/>
            <w:tcBorders>
              <w:left w:val="single" w:sz="4" w:space="0" w:color="auto"/>
            </w:tcBorders>
            <w:vAlign w:val="center"/>
          </w:tcPr>
          <w:p w14:paraId="5C379FCB" w14:textId="77777777" w:rsidR="00EE1D89" w:rsidRPr="008D38F8" w:rsidRDefault="00EE1D89" w:rsidP="001205A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5CFA0536" w14:textId="77777777" w:rsidR="00EE1D89" w:rsidRPr="008D38F8" w:rsidRDefault="00EE1D89" w:rsidP="001205A3">
            <w:pPr>
              <w:jc w:val="center"/>
              <w:rPr>
                <w:rFonts w:asciiTheme="minorHAnsi" w:hAnsiTheme="minorHAnsi" w:cstheme="minorHAnsi"/>
                <w:i/>
                <w:sz w:val="20"/>
              </w:rPr>
            </w:pPr>
          </w:p>
        </w:tc>
        <w:tc>
          <w:tcPr>
            <w:tcW w:w="1560" w:type="dxa"/>
            <w:vMerge/>
            <w:vAlign w:val="center"/>
          </w:tcPr>
          <w:p w14:paraId="7EA6D9FB" w14:textId="77777777" w:rsidR="00EE1D89" w:rsidRPr="008D38F8" w:rsidRDefault="00EE1D89" w:rsidP="001205A3">
            <w:pPr>
              <w:jc w:val="center"/>
              <w:rPr>
                <w:rFonts w:asciiTheme="minorHAnsi" w:hAnsiTheme="minorHAnsi" w:cstheme="minorHAnsi"/>
                <w:i/>
                <w:sz w:val="20"/>
              </w:rPr>
            </w:pPr>
          </w:p>
        </w:tc>
        <w:tc>
          <w:tcPr>
            <w:tcW w:w="1560" w:type="dxa"/>
            <w:vMerge/>
          </w:tcPr>
          <w:p w14:paraId="62056B91" w14:textId="77777777" w:rsidR="00EE1D89" w:rsidRPr="008D38F8" w:rsidRDefault="00EE1D89" w:rsidP="001205A3">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04FC7D69" w14:textId="77777777" w:rsidR="00EE1D89" w:rsidRPr="008D38F8" w:rsidRDefault="00EE1D89" w:rsidP="001205A3">
            <w:pPr>
              <w:jc w:val="center"/>
              <w:rPr>
                <w:rFonts w:asciiTheme="minorHAnsi" w:hAnsiTheme="minorHAnsi" w:cstheme="minorHAnsi"/>
                <w:i/>
                <w:sz w:val="20"/>
              </w:rPr>
            </w:pPr>
            <w:r w:rsidRPr="008D38F8">
              <w:rPr>
                <w:rFonts w:asciiTheme="minorHAnsi" w:hAnsiTheme="minorHAnsi" w:cstheme="minorHAnsi"/>
                <w:i/>
                <w:sz w:val="20"/>
              </w:rPr>
              <w:t>Data</w:t>
            </w:r>
          </w:p>
          <w:p w14:paraId="6563CF8D" w14:textId="77777777" w:rsidR="00EE1D89" w:rsidRPr="008D38F8" w:rsidRDefault="00EE1D89" w:rsidP="001205A3">
            <w:pPr>
              <w:jc w:val="center"/>
              <w:rPr>
                <w:rFonts w:asciiTheme="minorHAnsi" w:hAnsiTheme="minorHAnsi" w:cstheme="minorHAnsi"/>
                <w:i/>
                <w:sz w:val="20"/>
              </w:rPr>
            </w:pPr>
            <w:r w:rsidRPr="008D38F8">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411E4D15" w14:textId="77777777" w:rsidR="00EE1D89" w:rsidRPr="008D38F8" w:rsidRDefault="00EE1D89" w:rsidP="001205A3">
            <w:pPr>
              <w:jc w:val="center"/>
              <w:rPr>
                <w:rFonts w:asciiTheme="minorHAnsi" w:hAnsiTheme="minorHAnsi" w:cstheme="minorHAnsi"/>
                <w:i/>
                <w:sz w:val="20"/>
              </w:rPr>
            </w:pPr>
            <w:r w:rsidRPr="008D38F8">
              <w:rPr>
                <w:rFonts w:asciiTheme="minorHAnsi" w:hAnsiTheme="minorHAnsi" w:cstheme="minorHAnsi"/>
                <w:i/>
                <w:sz w:val="20"/>
              </w:rPr>
              <w:t>Data</w:t>
            </w:r>
          </w:p>
          <w:p w14:paraId="427FF7F2" w14:textId="77777777" w:rsidR="00EE1D89" w:rsidRPr="008D38F8" w:rsidRDefault="00EE1D89" w:rsidP="001205A3">
            <w:pPr>
              <w:jc w:val="center"/>
              <w:rPr>
                <w:rFonts w:asciiTheme="minorHAnsi" w:hAnsiTheme="minorHAnsi" w:cstheme="minorHAnsi"/>
                <w:i/>
                <w:sz w:val="20"/>
              </w:rPr>
            </w:pPr>
            <w:proofErr w:type="gramStart"/>
            <w:r w:rsidRPr="008D38F8">
              <w:rPr>
                <w:rFonts w:asciiTheme="minorHAnsi" w:hAnsiTheme="minorHAnsi" w:cstheme="minorHAnsi"/>
                <w:i/>
                <w:sz w:val="20"/>
              </w:rPr>
              <w:t>zakończenia</w:t>
            </w:r>
            <w:proofErr w:type="gramEnd"/>
          </w:p>
        </w:tc>
        <w:tc>
          <w:tcPr>
            <w:tcW w:w="1701" w:type="dxa"/>
            <w:vMerge/>
            <w:tcBorders>
              <w:left w:val="single" w:sz="4" w:space="0" w:color="auto"/>
              <w:bottom w:val="single" w:sz="4" w:space="0" w:color="auto"/>
              <w:right w:val="single" w:sz="4" w:space="0" w:color="auto"/>
            </w:tcBorders>
          </w:tcPr>
          <w:p w14:paraId="4257C62C" w14:textId="77777777" w:rsidR="00EE1D89" w:rsidRPr="008D38F8" w:rsidRDefault="00EE1D89" w:rsidP="001205A3">
            <w:pPr>
              <w:jc w:val="center"/>
              <w:rPr>
                <w:rFonts w:asciiTheme="minorHAnsi" w:hAnsiTheme="minorHAnsi" w:cstheme="minorHAnsi"/>
                <w:i/>
                <w:sz w:val="20"/>
              </w:rPr>
            </w:pPr>
          </w:p>
        </w:tc>
      </w:tr>
      <w:tr w:rsidR="00EE1D89" w:rsidRPr="008D38F8" w14:paraId="471916E7" w14:textId="77777777" w:rsidTr="00EE1D89">
        <w:trPr>
          <w:trHeight w:val="843"/>
        </w:trPr>
        <w:tc>
          <w:tcPr>
            <w:tcW w:w="568" w:type="dxa"/>
            <w:vAlign w:val="center"/>
          </w:tcPr>
          <w:p w14:paraId="709CA486" w14:textId="77777777" w:rsidR="00EE1D89" w:rsidRPr="008D38F8"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4608D15" w14:textId="77777777" w:rsidR="00EE1D89" w:rsidRPr="008D38F8" w:rsidRDefault="00EE1D89" w:rsidP="001205A3">
            <w:pPr>
              <w:spacing w:before="120"/>
              <w:jc w:val="center"/>
              <w:rPr>
                <w:rFonts w:asciiTheme="minorHAnsi" w:hAnsiTheme="minorHAnsi" w:cstheme="minorHAnsi"/>
                <w:sz w:val="20"/>
              </w:rPr>
            </w:pPr>
          </w:p>
        </w:tc>
        <w:tc>
          <w:tcPr>
            <w:tcW w:w="1560" w:type="dxa"/>
            <w:vAlign w:val="center"/>
          </w:tcPr>
          <w:p w14:paraId="471147C1" w14:textId="77777777" w:rsidR="00EE1D89" w:rsidRPr="008D38F8" w:rsidRDefault="00EE1D89" w:rsidP="001205A3">
            <w:pPr>
              <w:spacing w:before="120"/>
              <w:jc w:val="center"/>
              <w:rPr>
                <w:rFonts w:asciiTheme="minorHAnsi" w:hAnsiTheme="minorHAnsi" w:cstheme="minorHAnsi"/>
                <w:sz w:val="20"/>
              </w:rPr>
            </w:pPr>
          </w:p>
        </w:tc>
        <w:tc>
          <w:tcPr>
            <w:tcW w:w="1560" w:type="dxa"/>
            <w:vAlign w:val="center"/>
          </w:tcPr>
          <w:p w14:paraId="7CFA8AE1" w14:textId="77777777" w:rsidR="00EE1D89" w:rsidRPr="008D38F8"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32AEDCCA" w14:textId="77777777" w:rsidR="00EE1D89" w:rsidRPr="008D38F8"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958FF61" w14:textId="77777777" w:rsidR="00EE1D89" w:rsidRPr="008D38F8"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64A2FCF" w14:textId="1D99AD54" w:rsidR="00EE1D89" w:rsidRPr="008D38F8" w:rsidRDefault="00EE1D89" w:rsidP="00EE1D89">
            <w:pPr>
              <w:spacing w:before="120"/>
              <w:rPr>
                <w:rFonts w:asciiTheme="minorHAnsi" w:hAnsiTheme="minorHAnsi" w:cstheme="minorHAnsi"/>
                <w:sz w:val="20"/>
              </w:rPr>
            </w:pPr>
          </w:p>
        </w:tc>
      </w:tr>
      <w:tr w:rsidR="00EE1D89" w:rsidRPr="008D38F8" w14:paraId="251A9743" w14:textId="77777777" w:rsidTr="00EE1D89">
        <w:trPr>
          <w:trHeight w:val="843"/>
        </w:trPr>
        <w:tc>
          <w:tcPr>
            <w:tcW w:w="568" w:type="dxa"/>
            <w:vAlign w:val="center"/>
          </w:tcPr>
          <w:p w14:paraId="622E4818" w14:textId="77777777" w:rsidR="00EE1D89" w:rsidRPr="008D38F8"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490BD07" w14:textId="77777777" w:rsidR="00EE1D89" w:rsidRPr="008D38F8" w:rsidRDefault="00EE1D89" w:rsidP="001205A3">
            <w:pPr>
              <w:spacing w:before="120"/>
              <w:jc w:val="center"/>
              <w:rPr>
                <w:rFonts w:asciiTheme="minorHAnsi" w:hAnsiTheme="minorHAnsi" w:cstheme="minorHAnsi"/>
                <w:sz w:val="20"/>
              </w:rPr>
            </w:pPr>
          </w:p>
        </w:tc>
        <w:tc>
          <w:tcPr>
            <w:tcW w:w="1560" w:type="dxa"/>
            <w:vAlign w:val="center"/>
          </w:tcPr>
          <w:p w14:paraId="5FB07621" w14:textId="77777777" w:rsidR="00EE1D89" w:rsidRPr="008D38F8" w:rsidRDefault="00EE1D89" w:rsidP="001205A3">
            <w:pPr>
              <w:spacing w:before="120"/>
              <w:jc w:val="center"/>
              <w:rPr>
                <w:rFonts w:asciiTheme="minorHAnsi" w:hAnsiTheme="minorHAnsi" w:cstheme="minorHAnsi"/>
                <w:sz w:val="20"/>
              </w:rPr>
            </w:pPr>
          </w:p>
        </w:tc>
        <w:tc>
          <w:tcPr>
            <w:tcW w:w="1560" w:type="dxa"/>
            <w:vAlign w:val="center"/>
          </w:tcPr>
          <w:p w14:paraId="0FB0BFDC" w14:textId="77777777" w:rsidR="00EE1D89" w:rsidRPr="008D38F8"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0ABD15AB" w14:textId="77777777" w:rsidR="00EE1D89" w:rsidRPr="008D38F8"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2F5042F" w14:textId="77777777" w:rsidR="00EE1D89" w:rsidRPr="008D38F8"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CAE485A" w14:textId="77777777" w:rsidR="00EE1D89" w:rsidRPr="008D38F8" w:rsidRDefault="00EE1D89" w:rsidP="00EE1D89">
            <w:pPr>
              <w:spacing w:before="120"/>
              <w:rPr>
                <w:rFonts w:asciiTheme="minorHAnsi" w:hAnsiTheme="minorHAnsi" w:cstheme="minorHAnsi"/>
                <w:sz w:val="20"/>
              </w:rPr>
            </w:pPr>
          </w:p>
        </w:tc>
      </w:tr>
      <w:tr w:rsidR="00EE1D89" w:rsidRPr="008D38F8" w14:paraId="7B0AB535" w14:textId="77777777" w:rsidTr="00EE1D89">
        <w:trPr>
          <w:trHeight w:val="843"/>
        </w:trPr>
        <w:tc>
          <w:tcPr>
            <w:tcW w:w="568" w:type="dxa"/>
            <w:vAlign w:val="center"/>
          </w:tcPr>
          <w:p w14:paraId="1E62731D" w14:textId="77777777" w:rsidR="00EE1D89" w:rsidRPr="008D38F8"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1E6E358" w14:textId="77777777" w:rsidR="00EE1D89" w:rsidRPr="008D38F8" w:rsidRDefault="00EE1D89" w:rsidP="001205A3">
            <w:pPr>
              <w:spacing w:before="120"/>
              <w:jc w:val="center"/>
              <w:rPr>
                <w:rFonts w:asciiTheme="minorHAnsi" w:hAnsiTheme="minorHAnsi" w:cstheme="minorHAnsi"/>
                <w:sz w:val="20"/>
              </w:rPr>
            </w:pPr>
          </w:p>
        </w:tc>
        <w:tc>
          <w:tcPr>
            <w:tcW w:w="1560" w:type="dxa"/>
            <w:vAlign w:val="center"/>
          </w:tcPr>
          <w:p w14:paraId="51AC8F91" w14:textId="77777777" w:rsidR="00EE1D89" w:rsidRPr="008D38F8" w:rsidRDefault="00EE1D89" w:rsidP="001205A3">
            <w:pPr>
              <w:spacing w:before="120"/>
              <w:jc w:val="center"/>
              <w:rPr>
                <w:rFonts w:asciiTheme="minorHAnsi" w:hAnsiTheme="minorHAnsi" w:cstheme="minorHAnsi"/>
                <w:sz w:val="20"/>
              </w:rPr>
            </w:pPr>
          </w:p>
        </w:tc>
        <w:tc>
          <w:tcPr>
            <w:tcW w:w="1560" w:type="dxa"/>
            <w:vAlign w:val="center"/>
          </w:tcPr>
          <w:p w14:paraId="640C9D64" w14:textId="77777777" w:rsidR="00EE1D89" w:rsidRPr="008D38F8" w:rsidRDefault="00EE1D89" w:rsidP="001205A3">
            <w:pPr>
              <w:spacing w:before="120"/>
              <w:jc w:val="center"/>
              <w:rPr>
                <w:rFonts w:asciiTheme="minorHAnsi" w:hAnsiTheme="minorHAnsi" w:cstheme="minorHAnsi"/>
                <w:sz w:val="20"/>
              </w:rPr>
            </w:pPr>
          </w:p>
        </w:tc>
        <w:tc>
          <w:tcPr>
            <w:tcW w:w="1417" w:type="dxa"/>
            <w:tcBorders>
              <w:top w:val="single" w:sz="6" w:space="0" w:color="auto"/>
            </w:tcBorders>
            <w:vAlign w:val="center"/>
          </w:tcPr>
          <w:p w14:paraId="52FEFEDC" w14:textId="77777777" w:rsidR="00EE1D89" w:rsidRPr="008D38F8" w:rsidRDefault="00EE1D89" w:rsidP="001205A3">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1B842F97" w14:textId="77777777" w:rsidR="00EE1D89" w:rsidRPr="008D38F8"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9227C63" w14:textId="77777777" w:rsidR="00EE1D89" w:rsidRPr="008D38F8" w:rsidRDefault="00EE1D89" w:rsidP="00EE1D89">
            <w:pPr>
              <w:spacing w:before="120"/>
              <w:rPr>
                <w:rFonts w:asciiTheme="minorHAnsi" w:hAnsiTheme="minorHAnsi" w:cstheme="minorHAnsi"/>
                <w:sz w:val="20"/>
              </w:rPr>
            </w:pPr>
          </w:p>
        </w:tc>
      </w:tr>
    </w:tbl>
    <w:p w14:paraId="28907BAE" w14:textId="77777777" w:rsidR="00EE1D89" w:rsidRPr="008D38F8" w:rsidRDefault="00EE1D89" w:rsidP="00EE1D89">
      <w:pPr>
        <w:spacing w:before="120"/>
        <w:ind w:left="-284" w:right="-569"/>
        <w:outlineLvl w:val="0"/>
        <w:rPr>
          <w:rFonts w:asciiTheme="minorHAnsi" w:hAnsiTheme="minorHAnsi" w:cstheme="minorHAnsi"/>
          <w:i/>
          <w:sz w:val="20"/>
        </w:rPr>
      </w:pPr>
      <w:r w:rsidRPr="008D38F8">
        <w:rPr>
          <w:rFonts w:asciiTheme="minorHAnsi" w:hAnsiTheme="minorHAnsi" w:cstheme="minorHAnsi"/>
          <w:i/>
          <w:sz w:val="20"/>
        </w:rPr>
        <w:t>UWAGA: Należy dostosować ilość wierszy do ilości wykazywanych zamówień</w:t>
      </w:r>
    </w:p>
    <w:p w14:paraId="49E57AEE" w14:textId="77777777" w:rsidR="00EE1D89" w:rsidRPr="008D38F8" w:rsidRDefault="00EE1D89" w:rsidP="00EE1D89">
      <w:pPr>
        <w:spacing w:before="120"/>
        <w:ind w:left="-284" w:right="-569"/>
        <w:outlineLvl w:val="0"/>
        <w:rPr>
          <w:rFonts w:asciiTheme="minorHAnsi" w:hAnsiTheme="minorHAnsi" w:cstheme="minorHAnsi"/>
          <w:i/>
          <w:sz w:val="16"/>
          <w:szCs w:val="16"/>
        </w:rPr>
      </w:pPr>
    </w:p>
    <w:p w14:paraId="03A9E98F" w14:textId="77777777" w:rsidR="00EE1D89" w:rsidRPr="008D38F8" w:rsidRDefault="00EE1D89" w:rsidP="00EE1D89">
      <w:pPr>
        <w:spacing w:before="120" w:line="240" w:lineRule="auto"/>
        <w:ind w:right="28"/>
        <w:outlineLvl w:val="0"/>
        <w:rPr>
          <w:rFonts w:asciiTheme="minorHAnsi" w:hAnsiTheme="minorHAnsi" w:cstheme="minorHAnsi"/>
          <w:i/>
          <w:sz w:val="20"/>
        </w:rPr>
      </w:pPr>
      <w:r w:rsidRPr="008D38F8">
        <w:rPr>
          <w:rFonts w:asciiTheme="minorHAnsi" w:hAnsiTheme="minorHAnsi" w:cstheme="minorHAnsi"/>
          <w:sz w:val="20"/>
        </w:rPr>
        <w:t>Do niniejszego wykazu dołączamy dowody potwierdzające, że ww. zamówienia zostały wykonane lub są wykonywane należycie.</w:t>
      </w:r>
    </w:p>
    <w:p w14:paraId="2871D869" w14:textId="77777777" w:rsidR="00EE1D89" w:rsidRPr="008D38F8" w:rsidRDefault="00EE1D89" w:rsidP="00EE1D89">
      <w:pPr>
        <w:ind w:right="-993"/>
        <w:rPr>
          <w:rFonts w:asciiTheme="minorHAnsi" w:hAnsiTheme="minorHAnsi" w:cstheme="minorHAnsi"/>
          <w:sz w:val="20"/>
        </w:rPr>
      </w:pPr>
    </w:p>
    <w:p w14:paraId="3287F63C" w14:textId="77777777" w:rsidR="00EE1D89" w:rsidRPr="008D38F8" w:rsidRDefault="00EE1D89" w:rsidP="00EE1D89">
      <w:pPr>
        <w:ind w:right="-993"/>
        <w:rPr>
          <w:rFonts w:asciiTheme="minorHAnsi" w:hAnsiTheme="minorHAnsi" w:cstheme="minorHAnsi"/>
          <w:sz w:val="20"/>
        </w:rPr>
      </w:pPr>
    </w:p>
    <w:p w14:paraId="24FE1738" w14:textId="0C815FCC" w:rsidR="00EE1D89" w:rsidRPr="008D38F8" w:rsidRDefault="00EE1D89" w:rsidP="00EE1D89">
      <w:pPr>
        <w:spacing w:after="80" w:line="240" w:lineRule="exact"/>
        <w:ind w:left="4690" w:right="-993" w:firstLine="708"/>
        <w:rPr>
          <w:rFonts w:asciiTheme="minorHAnsi" w:hAnsiTheme="minorHAnsi" w:cstheme="minorHAnsi"/>
          <w:sz w:val="16"/>
          <w:szCs w:val="16"/>
        </w:rPr>
      </w:pPr>
      <w:r w:rsidRPr="008D38F8">
        <w:rPr>
          <w:rFonts w:asciiTheme="minorHAnsi" w:hAnsiTheme="minorHAnsi" w:cstheme="minorHAnsi"/>
          <w:sz w:val="20"/>
        </w:rPr>
        <w:t xml:space="preserve">              </w:t>
      </w:r>
      <w:r w:rsidRPr="008D38F8">
        <w:rPr>
          <w:rFonts w:asciiTheme="minorHAnsi" w:hAnsiTheme="minorHAnsi" w:cstheme="minorHAnsi"/>
          <w:sz w:val="20"/>
        </w:rPr>
        <w:tab/>
        <w:t xml:space="preserve">        </w:t>
      </w:r>
      <w:r w:rsidRPr="008D38F8">
        <w:rPr>
          <w:rFonts w:asciiTheme="minorHAnsi" w:hAnsiTheme="minorHAnsi" w:cstheme="minorHAnsi"/>
          <w:sz w:val="20"/>
        </w:rPr>
        <w:tab/>
        <w:t xml:space="preserve"> </w:t>
      </w:r>
      <w:r w:rsidRPr="008D38F8">
        <w:rPr>
          <w:rFonts w:asciiTheme="minorHAnsi" w:hAnsiTheme="minorHAnsi" w:cstheme="minorHAnsi"/>
          <w:sz w:val="20"/>
        </w:rPr>
        <w:tab/>
      </w:r>
      <w:r w:rsidRPr="008D38F8">
        <w:rPr>
          <w:rFonts w:asciiTheme="minorHAnsi" w:hAnsiTheme="minorHAnsi" w:cstheme="minorHAnsi"/>
          <w:sz w:val="20"/>
        </w:rPr>
        <w:tab/>
      </w:r>
      <w:r w:rsidRPr="008D38F8">
        <w:rPr>
          <w:rFonts w:asciiTheme="minorHAnsi" w:hAnsiTheme="minorHAnsi" w:cstheme="minorHAnsi"/>
          <w:sz w:val="20"/>
        </w:rPr>
        <w:tab/>
      </w:r>
      <w:r w:rsidRPr="008D38F8">
        <w:rPr>
          <w:rFonts w:asciiTheme="minorHAnsi" w:hAnsiTheme="minorHAnsi" w:cstheme="minorHAnsi"/>
          <w:sz w:val="20"/>
        </w:rPr>
        <w:tab/>
      </w:r>
      <w:r w:rsidRPr="008D38F8">
        <w:rPr>
          <w:rFonts w:asciiTheme="minorHAnsi" w:hAnsiTheme="minorHAnsi" w:cstheme="minorHAnsi"/>
          <w:sz w:val="20"/>
        </w:rPr>
        <w:tab/>
      </w:r>
      <w:r w:rsidRPr="008D38F8">
        <w:rPr>
          <w:rFonts w:asciiTheme="minorHAnsi" w:hAnsiTheme="minorHAnsi" w:cstheme="minorHAnsi"/>
          <w:sz w:val="20"/>
        </w:rPr>
        <w:tab/>
      </w:r>
      <w:r w:rsidR="00462288">
        <w:rPr>
          <w:rFonts w:asciiTheme="minorHAnsi" w:hAnsiTheme="minorHAnsi" w:cstheme="minorHAnsi"/>
          <w:sz w:val="20"/>
        </w:rPr>
        <w:tab/>
        <w:t xml:space="preserve">         </w:t>
      </w:r>
      <w:r w:rsidRPr="008D38F8">
        <w:rPr>
          <w:rFonts w:asciiTheme="minorHAnsi" w:hAnsiTheme="minorHAnsi" w:cstheme="minorHAnsi"/>
          <w:sz w:val="20"/>
        </w:rPr>
        <w:t xml:space="preserve"> </w:t>
      </w:r>
      <w:r w:rsidRPr="008D38F8">
        <w:rPr>
          <w:rFonts w:asciiTheme="minorHAnsi" w:hAnsiTheme="minorHAnsi" w:cstheme="minorHAnsi"/>
          <w:sz w:val="16"/>
          <w:szCs w:val="16"/>
        </w:rPr>
        <w:t>........................................................................</w:t>
      </w:r>
    </w:p>
    <w:p w14:paraId="42CD7465" w14:textId="77777777" w:rsidR="00EE1D89" w:rsidRPr="008D38F8" w:rsidRDefault="00EE1D89" w:rsidP="00EE1D89">
      <w:pPr>
        <w:ind w:left="5398" w:right="68" w:hanging="153"/>
        <w:jc w:val="center"/>
        <w:rPr>
          <w:rFonts w:asciiTheme="minorHAnsi" w:hAnsiTheme="minorHAnsi" w:cstheme="minorHAnsi"/>
          <w:i/>
          <w:sz w:val="16"/>
          <w:szCs w:val="16"/>
        </w:rPr>
      </w:pPr>
      <w:r w:rsidRPr="008D38F8">
        <w:rPr>
          <w:rFonts w:asciiTheme="minorHAnsi" w:hAnsiTheme="minorHAnsi" w:cstheme="minorHAnsi"/>
          <w:i/>
          <w:sz w:val="16"/>
          <w:szCs w:val="16"/>
        </w:rPr>
        <w:t>Data i podpisy osób uprawnionych do składania</w:t>
      </w:r>
    </w:p>
    <w:p w14:paraId="72003EA7" w14:textId="4204A838" w:rsidR="007C622D" w:rsidRDefault="00EE1D89" w:rsidP="00B37AEB">
      <w:pPr>
        <w:ind w:left="5398" w:right="68" w:hanging="153"/>
        <w:jc w:val="center"/>
        <w:rPr>
          <w:rFonts w:asciiTheme="minorHAnsi" w:hAnsiTheme="minorHAnsi" w:cstheme="minorHAnsi"/>
          <w:sz w:val="20"/>
        </w:rPr>
      </w:pPr>
      <w:proofErr w:type="gramStart"/>
      <w:r w:rsidRPr="008D38F8">
        <w:rPr>
          <w:rFonts w:asciiTheme="minorHAnsi" w:hAnsiTheme="minorHAnsi" w:cstheme="minorHAnsi"/>
          <w:i/>
          <w:sz w:val="16"/>
          <w:szCs w:val="16"/>
        </w:rPr>
        <w:t>oświadczeń</w:t>
      </w:r>
      <w:proofErr w:type="gramEnd"/>
      <w:r w:rsidRPr="008D38F8">
        <w:rPr>
          <w:rFonts w:asciiTheme="minorHAnsi" w:hAnsiTheme="minorHAnsi" w:cstheme="minorHAnsi"/>
          <w:i/>
          <w:sz w:val="16"/>
          <w:szCs w:val="16"/>
        </w:rPr>
        <w:t xml:space="preserve"> woli w imieniu Wykonawcy</w:t>
      </w:r>
    </w:p>
    <w:p w14:paraId="0EFB9736" w14:textId="64E4A185" w:rsidR="007C622D" w:rsidRDefault="007C622D" w:rsidP="00914766">
      <w:pPr>
        <w:tabs>
          <w:tab w:val="left" w:pos="2100"/>
        </w:tabs>
        <w:rPr>
          <w:rFonts w:asciiTheme="minorHAnsi" w:hAnsiTheme="minorHAnsi" w:cstheme="minorHAnsi"/>
          <w:sz w:val="20"/>
        </w:rPr>
      </w:pPr>
    </w:p>
    <w:p w14:paraId="32156048" w14:textId="791B7262" w:rsidR="007C622D" w:rsidRDefault="007C622D" w:rsidP="00914766">
      <w:pPr>
        <w:tabs>
          <w:tab w:val="left" w:pos="2100"/>
        </w:tabs>
        <w:rPr>
          <w:rFonts w:asciiTheme="minorHAnsi" w:hAnsiTheme="minorHAnsi" w:cstheme="minorHAnsi"/>
          <w:sz w:val="20"/>
        </w:rPr>
      </w:pPr>
    </w:p>
    <w:p w14:paraId="2D001DB4" w14:textId="78803EDB" w:rsidR="007C622D" w:rsidRDefault="007C622D" w:rsidP="00914766">
      <w:pPr>
        <w:tabs>
          <w:tab w:val="left" w:pos="2100"/>
        </w:tabs>
        <w:rPr>
          <w:rFonts w:asciiTheme="minorHAnsi" w:hAnsiTheme="minorHAnsi" w:cstheme="minorHAnsi"/>
          <w:sz w:val="20"/>
        </w:rPr>
      </w:pPr>
    </w:p>
    <w:p w14:paraId="6AF847CD" w14:textId="77777777" w:rsidR="007C622D" w:rsidRDefault="007C622D" w:rsidP="00914766">
      <w:pPr>
        <w:tabs>
          <w:tab w:val="left" w:pos="2100"/>
        </w:tabs>
        <w:rPr>
          <w:rFonts w:asciiTheme="minorHAnsi" w:hAnsiTheme="minorHAnsi" w:cstheme="minorHAnsi"/>
          <w:sz w:val="20"/>
        </w:rPr>
      </w:pPr>
    </w:p>
    <w:p w14:paraId="06ADC011" w14:textId="73FE20E9" w:rsidR="00D10121" w:rsidRPr="00D10121" w:rsidRDefault="00D10121" w:rsidP="00914766">
      <w:pPr>
        <w:spacing w:line="240" w:lineRule="auto"/>
        <w:ind w:right="68"/>
        <w:rPr>
          <w:rFonts w:ascii="Calibri" w:hAnsi="Calibri" w:cs="Calibri"/>
          <w:i/>
          <w:sz w:val="16"/>
          <w:szCs w:val="16"/>
        </w:rPr>
      </w:pPr>
    </w:p>
    <w:sectPr w:rsidR="00D10121" w:rsidRPr="00D10121" w:rsidSect="00914766">
      <w:headerReference w:type="first" r:id="rId21"/>
      <w:footerReference w:type="first" r:id="rId22"/>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70B635" w14:textId="77777777" w:rsidR="00BD2EF0" w:rsidRDefault="00BD2EF0" w:rsidP="004A302B">
      <w:pPr>
        <w:spacing w:line="240" w:lineRule="auto"/>
      </w:pPr>
      <w:r>
        <w:separator/>
      </w:r>
    </w:p>
  </w:endnote>
  <w:endnote w:type="continuationSeparator" w:id="0">
    <w:p w14:paraId="6886106C" w14:textId="77777777" w:rsidR="00BD2EF0" w:rsidRDefault="00BD2EF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3F0BC" w14:textId="77777777" w:rsidR="00BD2EF0" w:rsidRPr="0072383F" w:rsidRDefault="00BD2EF0" w:rsidP="003C629B">
    <w:pPr>
      <w:pStyle w:val="Nagwek"/>
      <w:jc w:val="center"/>
      <w:rPr>
        <w:rFonts w:ascii="Calibri" w:hAnsi="Calibri"/>
        <w:b/>
        <w:szCs w:val="16"/>
      </w:rPr>
    </w:pPr>
    <w:r w:rsidRPr="0072383F">
      <w:rPr>
        <w:rFonts w:ascii="Calibri" w:hAnsi="Calibri"/>
        <w:b/>
        <w:szCs w:val="16"/>
      </w:rPr>
      <w:ptab w:relativeTo="margin" w:alignment="center" w:leader="none"/>
    </w:r>
  </w:p>
  <w:p w14:paraId="57546911" w14:textId="78A7882D" w:rsidR="00BD2EF0" w:rsidRPr="00221E34" w:rsidRDefault="00BD2EF0"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715EF2">
      <w:rPr>
        <w:rFonts w:ascii="Calibri" w:hAnsi="Calibri"/>
        <w:b/>
        <w:bCs/>
        <w:noProof/>
        <w:sz w:val="16"/>
        <w:szCs w:val="16"/>
      </w:rPr>
      <w:t>4</w:t>
    </w:r>
    <w:r w:rsidRPr="00221E34">
      <w:rPr>
        <w:rFonts w:ascii="Calibri" w:hAnsi="Calibri"/>
        <w:b/>
        <w:bCs/>
        <w:sz w:val="16"/>
        <w:szCs w:val="16"/>
      </w:rPr>
      <w:fldChar w:fldCharType="end"/>
    </w:r>
    <w:r w:rsidRPr="00221E34">
      <w:rPr>
        <w:rFonts w:ascii="Calibri" w:hAnsi="Calibri"/>
        <w:sz w:val="16"/>
        <w:szCs w:val="16"/>
      </w:rPr>
      <w:t xml:space="preserve"> z </w:t>
    </w:r>
    <w:r w:rsidR="00715EF2">
      <w:rPr>
        <w:rFonts w:ascii="Calibri" w:hAnsi="Calibri"/>
        <w:sz w:val="16"/>
        <w:szCs w:val="16"/>
      </w:rPr>
      <w:t>4</w:t>
    </w:r>
  </w:p>
  <w:p w14:paraId="05A9A549" w14:textId="77777777" w:rsidR="00BD2EF0" w:rsidRDefault="00BD2EF0" w:rsidP="003C629B">
    <w:pPr>
      <w:pStyle w:val="Stopka"/>
      <w:jc w:val="center"/>
    </w:pPr>
  </w:p>
  <w:p w14:paraId="58369837" w14:textId="77777777" w:rsidR="00BD2EF0" w:rsidRDefault="00BD2E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6B2E0BCA" w14:textId="476604BC" w:rsidR="00BD2EF0" w:rsidRPr="002A7B62" w:rsidRDefault="00BD2EF0"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2929B0">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60872304" w14:textId="77777777" w:rsidR="00BD2EF0" w:rsidRDefault="00BD2EF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A7801" w14:textId="77777777" w:rsidR="00BD2EF0" w:rsidRPr="0072383F" w:rsidRDefault="00BD2EF0" w:rsidP="003C629B">
    <w:pPr>
      <w:pStyle w:val="Nagwek"/>
      <w:jc w:val="center"/>
      <w:rPr>
        <w:rFonts w:ascii="Calibri" w:hAnsi="Calibri"/>
        <w:b/>
        <w:szCs w:val="16"/>
      </w:rPr>
    </w:pPr>
    <w:r w:rsidRPr="0072383F">
      <w:rPr>
        <w:rFonts w:ascii="Calibri" w:hAnsi="Calibri"/>
        <w:b/>
        <w:szCs w:val="16"/>
      </w:rPr>
      <w:ptab w:relativeTo="margin" w:alignment="center" w:leader="none"/>
    </w:r>
  </w:p>
  <w:p w14:paraId="270AC037" w14:textId="41A53E98" w:rsidR="00BD2EF0" w:rsidRPr="00221E34" w:rsidRDefault="00BD2EF0"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715EF2">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627CCF93" w14:textId="77777777" w:rsidR="00BD2EF0" w:rsidRDefault="00BD2EF0" w:rsidP="003C629B">
    <w:pPr>
      <w:pStyle w:val="Stopka"/>
      <w:jc w:val="center"/>
    </w:pPr>
  </w:p>
  <w:p w14:paraId="6934332F" w14:textId="77777777" w:rsidR="00BD2EF0" w:rsidRDefault="00BD2EF0">
    <w:pPr>
      <w:pStyle w:val="Stopka"/>
    </w:pPr>
  </w:p>
  <w:p w14:paraId="0E7E20E5" w14:textId="77777777" w:rsidR="00BD2EF0" w:rsidRDefault="00BD2EF0"/>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3560848"/>
      <w:docPartObj>
        <w:docPartGallery w:val="Page Numbers (Bottom of Page)"/>
        <w:docPartUnique/>
      </w:docPartObj>
    </w:sdtPr>
    <w:sdtEndPr/>
    <w:sdtContent>
      <w:sdt>
        <w:sdtPr>
          <w:id w:val="859784156"/>
          <w:docPartObj>
            <w:docPartGallery w:val="Page Numbers (Top of Page)"/>
            <w:docPartUnique/>
          </w:docPartObj>
        </w:sdtPr>
        <w:sdtEndPr/>
        <w:sdtContent>
          <w:p w14:paraId="51720463" w14:textId="041F8453" w:rsidR="00BD2EF0" w:rsidRPr="002A7B62" w:rsidRDefault="00BD2EF0"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715EF2">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1E1F3A6F" w14:textId="77777777" w:rsidR="00BD2EF0" w:rsidRDefault="00BD2EF0">
    <w:pPr>
      <w:pStyle w:val="Stopka"/>
    </w:pPr>
  </w:p>
  <w:p w14:paraId="47495F07" w14:textId="77777777" w:rsidR="00BD2EF0" w:rsidRDefault="00BD2EF0"/>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BD2EF0" w:rsidRDefault="00BD2E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F9773" w14:textId="77777777" w:rsidR="00BD2EF0" w:rsidRDefault="00BD2EF0" w:rsidP="004A302B">
      <w:pPr>
        <w:spacing w:line="240" w:lineRule="auto"/>
      </w:pPr>
      <w:r>
        <w:separator/>
      </w:r>
    </w:p>
  </w:footnote>
  <w:footnote w:type="continuationSeparator" w:id="0">
    <w:p w14:paraId="68B62011" w14:textId="77777777" w:rsidR="00BD2EF0" w:rsidRDefault="00BD2EF0" w:rsidP="004A302B">
      <w:pPr>
        <w:spacing w:line="240" w:lineRule="auto"/>
      </w:pPr>
      <w:r>
        <w:continuationSeparator/>
      </w:r>
    </w:p>
  </w:footnote>
  <w:footnote w:id="1">
    <w:p w14:paraId="1349226E" w14:textId="77777777" w:rsidR="00BD2EF0" w:rsidRPr="00F2601C" w:rsidRDefault="00BD2EF0" w:rsidP="003C629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77BA9160" w14:textId="77777777" w:rsidR="00BD2EF0" w:rsidRPr="00F2601C" w:rsidRDefault="00BD2EF0" w:rsidP="003C629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4B6811A7" w14:textId="77777777" w:rsidR="00BD2EF0" w:rsidRPr="001A6201" w:rsidRDefault="00BD2EF0" w:rsidP="003C629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7279FE38" w14:textId="77777777" w:rsidR="00BD2EF0" w:rsidRPr="001A6201" w:rsidRDefault="00BD2EF0" w:rsidP="003C629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D1AA048" w14:textId="77777777" w:rsidR="00BD2EF0" w:rsidRPr="003F2EF3" w:rsidRDefault="00BD2EF0" w:rsidP="003C629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183C067" w14:textId="77777777" w:rsidR="00BD2EF0" w:rsidRPr="003D4E66" w:rsidRDefault="00BD2EF0" w:rsidP="003C629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678E585" w14:textId="77777777" w:rsidR="00BD2EF0" w:rsidRDefault="00BD2EF0" w:rsidP="003C629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253E4CB0" w14:textId="71FA028B" w:rsidR="00BD2EF0" w:rsidRPr="00342E37" w:rsidRDefault="00BD2EF0" w:rsidP="007C622D">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 xml:space="preserve">Zgodnie z treścią art. 5k ust. 1 rozporządzenia 833/2014 w brzmieniu nadanym rozporządzeniem </w:t>
      </w:r>
      <w:r>
        <w:rPr>
          <w:rFonts w:ascii="Verdana" w:hAnsi="Verdana" w:cs="Arial"/>
          <w:sz w:val="14"/>
          <w:szCs w:val="14"/>
        </w:rPr>
        <w:t>2022</w:t>
      </w:r>
      <w:r w:rsidRPr="00342E37">
        <w:rPr>
          <w:rFonts w:ascii="Verdana" w:hAnsi="Verdana" w:cs="Arial"/>
          <w:sz w:val="14"/>
          <w:szCs w:val="14"/>
        </w:rPr>
        <w:t>/576 zakazuje się udzielania lub dalszego wykonywania wszelkich zamówień publicznych lub koncesji objętych zakresem dyrektyw w sprawie zamówień publicznych, a także zakresem art. 10 ust. 1, 3, ust. 6 lit. a</w:t>
      </w:r>
      <w:proofErr w:type="gramStart"/>
      <w:r w:rsidRPr="00342E37">
        <w:rPr>
          <w:rFonts w:ascii="Verdana" w:hAnsi="Verdana" w:cs="Arial"/>
          <w:sz w:val="14"/>
          <w:szCs w:val="14"/>
        </w:rPr>
        <w:t>)–e</w:t>
      </w:r>
      <w:proofErr w:type="gramEnd"/>
      <w:r w:rsidRPr="00342E37">
        <w:rPr>
          <w:rFonts w:ascii="Verdana" w:hAnsi="Verdana" w:cs="Arial"/>
          <w:sz w:val="14"/>
          <w:szCs w:val="14"/>
        </w:rPr>
        <w:t>), ust. 8, 9 i 10, art. 11, 12, 13 i 14 dyrektywy 2014/23/UE, art. 7 i 8, art. 10 lit. b)–f) i lit. h)–j) dyrektywy 2014/24/UE, art. 18, art. 21 lit. b)–e) i lit. g)–i), art. 29 i 30 dyrektywy 2014/25/UE oraz art. 13 lit. a)–d), lit. f)–h) i lit. j) dyrektywy 2009/81/WE na rzecz lub z udziałem:</w:t>
      </w:r>
    </w:p>
    <w:p w14:paraId="6210C06C" w14:textId="77777777" w:rsidR="00BD2EF0" w:rsidRPr="00342E37" w:rsidRDefault="00BD2EF0" w:rsidP="007C622D">
      <w:pPr>
        <w:pStyle w:val="Tekstprzypisudolnego"/>
        <w:numPr>
          <w:ilvl w:val="0"/>
          <w:numId w:val="36"/>
        </w:numPr>
        <w:rPr>
          <w:rFonts w:ascii="Verdana" w:hAnsi="Verdana" w:cs="Arial"/>
          <w:sz w:val="14"/>
          <w:szCs w:val="14"/>
        </w:rPr>
      </w:pPr>
      <w:proofErr w:type="gramStart"/>
      <w:r w:rsidRPr="00342E37">
        <w:rPr>
          <w:rFonts w:ascii="Verdana" w:hAnsi="Verdana" w:cs="Arial"/>
          <w:sz w:val="14"/>
          <w:szCs w:val="14"/>
        </w:rPr>
        <w:t>obywateli</w:t>
      </w:r>
      <w:proofErr w:type="gramEnd"/>
      <w:r w:rsidRPr="00342E37">
        <w:rPr>
          <w:rFonts w:ascii="Verdana" w:hAnsi="Verdana" w:cs="Arial"/>
          <w:sz w:val="14"/>
          <w:szCs w:val="14"/>
        </w:rPr>
        <w:t xml:space="preserve"> rosyjskich lub osób fizycznych lub prawnych, podmiotów lub organów z siedzibą w Rosji;</w:t>
      </w:r>
    </w:p>
    <w:p w14:paraId="37B2C9D3" w14:textId="77777777" w:rsidR="00BD2EF0" w:rsidRPr="00342E37" w:rsidRDefault="00BD2EF0" w:rsidP="007C622D">
      <w:pPr>
        <w:pStyle w:val="Tekstprzypisudolnego"/>
        <w:numPr>
          <w:ilvl w:val="0"/>
          <w:numId w:val="36"/>
        </w:numPr>
        <w:rPr>
          <w:rFonts w:ascii="Verdana" w:hAnsi="Verdana" w:cs="Arial"/>
          <w:sz w:val="14"/>
          <w:szCs w:val="14"/>
        </w:rPr>
      </w:pPr>
      <w:bookmarkStart w:id="7" w:name="_Hlk102557314"/>
      <w:proofErr w:type="gramStart"/>
      <w:r w:rsidRPr="00342E37">
        <w:rPr>
          <w:rFonts w:ascii="Verdana" w:hAnsi="Verdana" w:cs="Arial"/>
          <w:sz w:val="14"/>
          <w:szCs w:val="14"/>
        </w:rPr>
        <w:t>osób</w:t>
      </w:r>
      <w:proofErr w:type="gramEnd"/>
      <w:r w:rsidRPr="00342E37">
        <w:rPr>
          <w:rFonts w:ascii="Verdana" w:hAnsi="Verdana" w:cs="Arial"/>
          <w:sz w:val="14"/>
          <w:szCs w:val="14"/>
        </w:rPr>
        <w:t xml:space="preserve"> prawnych, podmiotów lub organów, do których prawa własności bezpośrednio lub pośrednio w ponad 50 % należą do podmiotu, o którym mowa w lit. a) niniejszego ustępu; lub</w:t>
      </w:r>
      <w:bookmarkEnd w:id="7"/>
    </w:p>
    <w:p w14:paraId="60F56E47" w14:textId="77777777" w:rsidR="00BD2EF0" w:rsidRPr="00342E37" w:rsidRDefault="00BD2EF0" w:rsidP="007C622D">
      <w:pPr>
        <w:pStyle w:val="Tekstprzypisudolnego"/>
        <w:numPr>
          <w:ilvl w:val="0"/>
          <w:numId w:val="36"/>
        </w:numPr>
        <w:rPr>
          <w:rFonts w:ascii="Verdana" w:hAnsi="Verdana" w:cs="Arial"/>
          <w:sz w:val="14"/>
          <w:szCs w:val="14"/>
        </w:rPr>
      </w:pPr>
      <w:proofErr w:type="gramStart"/>
      <w:r w:rsidRPr="00342E37">
        <w:rPr>
          <w:rFonts w:ascii="Verdana" w:hAnsi="Verdana" w:cs="Arial"/>
          <w:sz w:val="14"/>
          <w:szCs w:val="14"/>
        </w:rPr>
        <w:t>osób</w:t>
      </w:r>
      <w:proofErr w:type="gramEnd"/>
      <w:r w:rsidRPr="00342E37">
        <w:rPr>
          <w:rFonts w:ascii="Verdana" w:hAnsi="Verdana" w:cs="Arial"/>
          <w:sz w:val="14"/>
          <w:szCs w:val="14"/>
        </w:rPr>
        <w:t xml:space="preserve"> fizycznych lub prawnych, podmiotów lub organów działających w imieniu lub pod kierunkiem podmiotu, o którym mowa w lit. a) lub b) niniejszego ustępu,</w:t>
      </w:r>
    </w:p>
    <w:p w14:paraId="429496B3" w14:textId="77777777" w:rsidR="00BD2EF0" w:rsidRPr="00342E37" w:rsidRDefault="00BD2EF0" w:rsidP="007C622D">
      <w:pPr>
        <w:pStyle w:val="Tekstprzypisudolnego"/>
        <w:jc w:val="both"/>
        <w:rPr>
          <w:rFonts w:ascii="Verdana" w:hAnsi="Verdana" w:cs="Arial"/>
          <w:sz w:val="14"/>
          <w:szCs w:val="14"/>
        </w:rPr>
      </w:pPr>
      <w:proofErr w:type="gramStart"/>
      <w:r w:rsidRPr="00342E37">
        <w:rPr>
          <w:rFonts w:ascii="Verdana" w:hAnsi="Verdana" w:cs="Arial"/>
          <w:sz w:val="14"/>
          <w:szCs w:val="14"/>
        </w:rPr>
        <w:t>w</w:t>
      </w:r>
      <w:proofErr w:type="gramEnd"/>
      <w:r w:rsidRPr="00342E37">
        <w:rPr>
          <w:rFonts w:ascii="Verdana" w:hAnsi="Verdana" w:cs="Arial"/>
          <w:sz w:val="14"/>
          <w:szCs w:val="14"/>
        </w:rPr>
        <w:t> tym podwykonawców, dostawców lub podmiotów, na których zdolności polega się w rozumieniu dyrektyw w sprawie zamówień publicznych, w przypadku gdy przypada na nich ponad 10 % wartości zamówienia.</w:t>
      </w:r>
    </w:p>
  </w:footnote>
  <w:footnote w:id="9">
    <w:p w14:paraId="596622FF" w14:textId="68BA2CF3" w:rsidR="00BD2EF0" w:rsidRPr="00342E37" w:rsidRDefault="00BD2EF0" w:rsidP="007C622D">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w:t>
      </w:r>
      <w:r>
        <w:rPr>
          <w:rFonts w:ascii="Verdana" w:hAnsi="Verdana" w:cs="Arial"/>
          <w:color w:val="222222"/>
          <w:sz w:val="14"/>
          <w:szCs w:val="14"/>
        </w:rPr>
        <w:t>2022</w:t>
      </w:r>
      <w:r w:rsidRPr="00342E37">
        <w:rPr>
          <w:rFonts w:ascii="Verdana" w:hAnsi="Verdana" w:cs="Arial"/>
          <w:color w:val="222222"/>
          <w:sz w:val="14"/>
          <w:szCs w:val="14"/>
        </w:rPr>
        <w:t xml:space="preserve">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w:t>
      </w:r>
      <w:proofErr w:type="gramStart"/>
      <w:r w:rsidRPr="00342E37">
        <w:rPr>
          <w:rFonts w:ascii="Verdana" w:hAnsi="Verdana" w:cs="Arial"/>
          <w:i/>
          <w:iCs/>
          <w:color w:val="222222"/>
          <w:sz w:val="14"/>
          <w:szCs w:val="14"/>
        </w:rPr>
        <w:t xml:space="preserve">narodowego,  </w:t>
      </w:r>
      <w:r w:rsidRPr="00342E37">
        <w:rPr>
          <w:rFonts w:ascii="Verdana" w:hAnsi="Verdana" w:cs="Arial"/>
          <w:color w:val="222222"/>
          <w:sz w:val="14"/>
          <w:szCs w:val="14"/>
        </w:rPr>
        <w:t>z</w:t>
      </w:r>
      <w:proofErr w:type="gramEnd"/>
      <w:r w:rsidRPr="00342E37">
        <w:rPr>
          <w:rFonts w:ascii="Verdana" w:hAnsi="Verdana" w:cs="Arial"/>
          <w:color w:val="222222"/>
          <w:sz w:val="14"/>
          <w:szCs w:val="14"/>
        </w:rPr>
        <w:t xml:space="preserve">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3E5985E6" w14:textId="77777777" w:rsidR="00BD2EF0" w:rsidRPr="00342E37" w:rsidRDefault="00BD2EF0" w:rsidP="007C622D">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B72ACAA" w14:textId="0F4DE0E8" w:rsidR="00BD2EF0" w:rsidRPr="00342E37" w:rsidRDefault="00BD2EF0" w:rsidP="007C622D">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o przeciwdziałaniu praniu pieniędzy oraz finansowaniu terroryzmu (Dz. U. </w:t>
      </w:r>
      <w:proofErr w:type="gramStart"/>
      <w:r w:rsidRPr="00342E37">
        <w:rPr>
          <w:rFonts w:ascii="Verdana" w:hAnsi="Verdana" w:cs="Arial"/>
          <w:color w:val="222222"/>
          <w:sz w:val="14"/>
          <w:szCs w:val="14"/>
          <w:lang w:eastAsia="pl-PL"/>
        </w:rPr>
        <w:t>z</w:t>
      </w:r>
      <w:proofErr w:type="gramEnd"/>
      <w:r w:rsidRPr="00342E37">
        <w:rPr>
          <w:rFonts w:ascii="Verdana" w:hAnsi="Verdana" w:cs="Arial"/>
          <w:color w:val="222222"/>
          <w:sz w:val="14"/>
          <w:szCs w:val="14"/>
          <w:lang w:eastAsia="pl-PL"/>
        </w:rPr>
        <w:t xml:space="preserve"> </w:t>
      </w:r>
      <w:r>
        <w:rPr>
          <w:rFonts w:ascii="Verdana" w:hAnsi="Verdana" w:cs="Arial"/>
          <w:color w:val="222222"/>
          <w:sz w:val="14"/>
          <w:szCs w:val="14"/>
          <w:lang w:eastAsia="pl-PL"/>
        </w:rPr>
        <w:t>2022</w:t>
      </w:r>
      <w:r w:rsidRPr="00342E37">
        <w:rPr>
          <w:rFonts w:ascii="Verdana" w:hAnsi="Verdana" w:cs="Arial"/>
          <w:color w:val="222222"/>
          <w:sz w:val="14"/>
          <w:szCs w:val="14"/>
          <w:lang w:eastAsia="pl-PL"/>
        </w:rPr>
        <w:t xml:space="preserve"> r. poz. 593 i 655) jest osoba wymieniona w wykazach określonych w rozporządzeniu 765/2006 i rozporządzeniu 269/2014 albo wpisana na listę lub będąca takim beneficjentem rzeczywistym od dnia 24 lutego </w:t>
      </w:r>
      <w:r>
        <w:rPr>
          <w:rFonts w:ascii="Verdana" w:hAnsi="Verdana" w:cs="Arial"/>
          <w:color w:val="222222"/>
          <w:sz w:val="14"/>
          <w:szCs w:val="14"/>
          <w:lang w:eastAsia="pl-PL"/>
        </w:rPr>
        <w:t>2025</w:t>
      </w:r>
      <w:r w:rsidRPr="00342E37">
        <w:rPr>
          <w:rFonts w:ascii="Verdana" w:hAnsi="Verdana" w:cs="Arial"/>
          <w:color w:val="222222"/>
          <w:sz w:val="14"/>
          <w:szCs w:val="14"/>
          <w:lang w:eastAsia="pl-PL"/>
        </w:rPr>
        <w:t xml:space="preserve"> r., o ile została wpisana na listę na podstawie decyzji w sprawie wpisu na listę rozstrzygającej o zastosowaniu środka, o którym mowa w art. 1 pkt 3 ustawy;</w:t>
      </w:r>
    </w:p>
    <w:p w14:paraId="49569CA5" w14:textId="27B414E1" w:rsidR="00BD2EF0" w:rsidRPr="00896587" w:rsidRDefault="00BD2EF0" w:rsidP="007C622D">
      <w:pPr>
        <w:rPr>
          <w:rFonts w:ascii="Arial" w:hAnsi="Arial" w:cs="Arial"/>
          <w:sz w:val="16"/>
          <w:szCs w:val="16"/>
        </w:rPr>
      </w:pPr>
      <w:r w:rsidRPr="00342E37">
        <w:rPr>
          <w:rFonts w:ascii="Verdana" w:hAnsi="Verdana" w:cs="Arial"/>
          <w:color w:val="222222"/>
          <w:sz w:val="14"/>
          <w:szCs w:val="14"/>
          <w:lang w:eastAsia="pl-PL"/>
        </w:rPr>
        <w:t xml:space="preserve">3) wykonawcę oraz uczestnika konkursu, którego jednostką dominującą w rozumieniu art. 3 ust. 1 pkt 37 ustawy z dnia 29 września 1994 r. o rachunkowości (Dz. U. </w:t>
      </w:r>
      <w:proofErr w:type="gramStart"/>
      <w:r w:rsidRPr="00342E37">
        <w:rPr>
          <w:rFonts w:ascii="Verdana" w:hAnsi="Verdana" w:cs="Arial"/>
          <w:color w:val="222222"/>
          <w:sz w:val="14"/>
          <w:szCs w:val="14"/>
          <w:lang w:eastAsia="pl-PL"/>
        </w:rPr>
        <w:t>z</w:t>
      </w:r>
      <w:proofErr w:type="gramEnd"/>
      <w:r w:rsidRPr="00342E37">
        <w:rPr>
          <w:rFonts w:ascii="Verdana" w:hAnsi="Verdana" w:cs="Arial"/>
          <w:color w:val="222222"/>
          <w:sz w:val="14"/>
          <w:szCs w:val="14"/>
          <w:lang w:eastAsia="pl-PL"/>
        </w:rPr>
        <w:t xml:space="preserve"> 2021 r. poz. 217, 2105 i 2106), jest podmiot wymieniony w wykazach określonych w rozporządzeniu 765/2006 i rozporządzeniu 269/2014 albo wpisany na listę lub będący taką jednostką dominującą od dnia 24 lutego </w:t>
      </w:r>
      <w:r>
        <w:rPr>
          <w:rFonts w:ascii="Verdana" w:hAnsi="Verdana" w:cs="Arial"/>
          <w:color w:val="222222"/>
          <w:sz w:val="14"/>
          <w:szCs w:val="14"/>
          <w:lang w:eastAsia="pl-PL"/>
        </w:rPr>
        <w:t>2025</w:t>
      </w:r>
      <w:r w:rsidRPr="00342E37">
        <w:rPr>
          <w:rFonts w:ascii="Verdana" w:hAnsi="Verdana" w:cs="Arial"/>
          <w:color w:val="222222"/>
          <w:sz w:val="14"/>
          <w:szCs w:val="14"/>
          <w:lang w:eastAsia="pl-PL"/>
        </w:rPr>
        <w:t xml:space="preserve">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D20A5" w14:textId="75092C77" w:rsidR="00BD2EF0" w:rsidRPr="0072383F" w:rsidRDefault="00BD2EF0" w:rsidP="003C629B">
    <w:pPr>
      <w:pStyle w:val="Nagwek"/>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455C6" w14:textId="77777777" w:rsidR="00BD2EF0" w:rsidRPr="0072383F" w:rsidRDefault="00BD2EF0" w:rsidP="003C629B">
    <w:pPr>
      <w:pStyle w:val="Nagwek"/>
      <w:ind w:hanging="284"/>
      <w:jc w:val="center"/>
      <w:rPr>
        <w:rFonts w:ascii="Calibri" w:hAnsi="Calibri"/>
        <w:b/>
        <w:bCs/>
        <w:szCs w:val="16"/>
      </w:rPr>
    </w:pPr>
  </w:p>
  <w:p w14:paraId="3CD10257" w14:textId="77777777" w:rsidR="00BD2EF0" w:rsidRDefault="00BD2EF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6592C" w14:textId="77777777" w:rsidR="00BD2EF0" w:rsidRDefault="00BD2EF0">
    <w:pPr>
      <w:pStyle w:val="Nagwek"/>
    </w:pPr>
  </w:p>
  <w:p w14:paraId="7E71CC68" w14:textId="77777777" w:rsidR="00BD2EF0" w:rsidRDefault="00BD2EF0"/>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BD2EF0" w:rsidRDefault="00BD2EF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490A53"/>
    <w:multiLevelType w:val="multilevel"/>
    <w:tmpl w:val="47061ACA"/>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trike w:val="0"/>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2"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5"/>
  </w:num>
  <w:num w:numId="3">
    <w:abstractNumId w:val="3"/>
  </w:num>
  <w:num w:numId="4">
    <w:abstractNumId w:val="32"/>
  </w:num>
  <w:num w:numId="5">
    <w:abstractNumId w:val="15"/>
  </w:num>
  <w:num w:numId="6">
    <w:abstractNumId w:val="10"/>
  </w:num>
  <w:num w:numId="7">
    <w:abstractNumId w:val="22"/>
  </w:num>
  <w:num w:numId="8">
    <w:abstractNumId w:val="37"/>
  </w:num>
  <w:num w:numId="9">
    <w:abstractNumId w:val="9"/>
  </w:num>
  <w:num w:numId="10">
    <w:abstractNumId w:val="28"/>
  </w:num>
  <w:num w:numId="11">
    <w:abstractNumId w:val="19"/>
  </w:num>
  <w:num w:numId="12">
    <w:abstractNumId w:val="14"/>
  </w:num>
  <w:num w:numId="13">
    <w:abstractNumId w:val="6"/>
  </w:num>
  <w:num w:numId="14">
    <w:abstractNumId w:val="20"/>
  </w:num>
  <w:num w:numId="15">
    <w:abstractNumId w:val="31"/>
  </w:num>
  <w:num w:numId="16">
    <w:abstractNumId w:val="25"/>
  </w:num>
  <w:num w:numId="17">
    <w:abstractNumId w:val="38"/>
  </w:num>
  <w:num w:numId="18">
    <w:abstractNumId w:val="13"/>
  </w:num>
  <w:num w:numId="19">
    <w:abstractNumId w:val="4"/>
  </w:num>
  <w:num w:numId="20">
    <w:abstractNumId w:val="21"/>
  </w:num>
  <w:num w:numId="21">
    <w:abstractNumId w:val="24"/>
  </w:num>
  <w:num w:numId="22">
    <w:abstractNumId w:val="30"/>
  </w:num>
  <w:num w:numId="23">
    <w:abstractNumId w:val="11"/>
  </w:num>
  <w:num w:numId="24">
    <w:abstractNumId w:val="36"/>
  </w:num>
  <w:num w:numId="25">
    <w:abstractNumId w:val="35"/>
  </w:num>
  <w:num w:numId="26">
    <w:abstractNumId w:val="16"/>
  </w:num>
  <w:num w:numId="27">
    <w:abstractNumId w:val="29"/>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3"/>
  </w:num>
  <w:num w:numId="31">
    <w:abstractNumId w:val="18"/>
  </w:num>
  <w:num w:numId="32">
    <w:abstractNumId w:val="8"/>
  </w:num>
  <w:num w:numId="33">
    <w:abstractNumId w:val="23"/>
  </w:num>
  <w:num w:numId="34">
    <w:abstractNumId w:val="7"/>
  </w:num>
  <w:num w:numId="35">
    <w:abstractNumId w:val="12"/>
  </w:num>
  <w:num w:numId="36">
    <w:abstractNumId w:val="34"/>
  </w:num>
  <w:num w:numId="37">
    <w:abstractNumId w:val="27"/>
  </w:num>
  <w:numIdMacAtCleanup w:val="29"/>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1459722321"/>
  </wne:recipientData>
  <wne:recipientData>
    <wne:active wne:val="1"/>
    <wne:hash wne:val="-1016441291"/>
  </wne:recipientData>
  <wne:recipientData>
    <wne:active wne:val="1"/>
    <wne:hash wne:val="-714166536"/>
  </wne:recipientData>
  <wne:recipientData>
    <wne:active wne:val="1"/>
    <wne:hash wne:val="1727243082"/>
  </wne:recipientData>
  <wne:recipientData>
    <wne:active wne:val="1"/>
    <wne:hash wne:val="-416903053"/>
  </wne:recipientData>
  <wne:recipientData>
    <wne:active wne:val="1"/>
    <wne:hash wne:val="54014252"/>
  </wne:recipientData>
  <wne:recipientData>
    <wne:active wne:val="1"/>
    <wne:hash wne:val="-1481442814"/>
  </wne:recipientData>
  <wne:recipientData>
    <wne:active wne:val="1"/>
    <wne:hash wne:val="-1971946999"/>
  </wne:recipientData>
  <wne:recipientData>
    <wne:active wne:val="1"/>
    <wne:hash wne:val="-1464316767"/>
  </wne:recipientData>
  <wne:recipientData>
    <wne:active wne:val="1"/>
    <wne:hash wne:val="-113976066"/>
  </wne:recipientData>
  <wne:recipientData>
    <wne:active wne:val="1"/>
    <wne:hash wne:val="-926607317"/>
  </wne:recipientData>
  <wne:recipientData>
    <wne:active wne:val="1"/>
    <wne:hash wne:val="1584270493"/>
  </wne:recipientData>
  <wne:recipientData>
    <wne:active wne:val="1"/>
    <wne:hash wne:val="-1139647160"/>
  </wne:recipientData>
  <wne:recipientData>
    <wne:active wne:val="1"/>
    <wne:hash wne:val="1129420315"/>
  </wne:recipientData>
  <wne:recipientData>
    <wne:active wne:val="1"/>
    <wne:hash wne:val="-562766763"/>
  </wne:recipientData>
  <wne:recipientData>
    <wne:active wne:val="1"/>
    <wne:hash wne:val="803599519"/>
  </wne:recipientData>
  <wne:recipientData>
    <wne:active wne:val="1"/>
    <wne:hash wne:val="1852611138"/>
  </wne:recipientData>
  <wne:recipientData>
    <wne:active wne:val="1"/>
    <wne:hash wne:val="769014104"/>
  </wne:recipientData>
  <wne:recipientData>
    <wne:active wne:val="1"/>
    <wne:hash wne:val="76006134"/>
  </wne:recipientData>
  <wne:recipientData>
    <wne:active wne:val="1"/>
    <wne:hash wne:val="-963716482"/>
  </wne:recipientData>
  <wne:recipientData>
    <wne:active wne:val="1"/>
    <wne:hash wne:val="161647013"/>
  </wne:recipientData>
  <wne:recipientData>
    <wne:active wne:val="1"/>
    <wne:hash wne:val="-2134934502"/>
  </wne:recipientData>
  <wne:recipientData>
    <wne:active wne:val="1"/>
    <wne:hash wne:val="364743652"/>
  </wne:recipientData>
  <wne:recipientData>
    <wne:active wne:val="1"/>
    <wne:hash wne:val="678151377"/>
  </wne:recipientData>
  <wne:recipientData>
    <wne:active wne:val="1"/>
    <wne:hash wne:val="723387009"/>
  </wne:recipientData>
  <wne:recipientData>
    <wne:active wne:val="1"/>
    <wne:hash wne:val="-1133474698"/>
  </wne:recipientData>
  <wne:recipientData>
    <wne:active wne:val="1"/>
    <wne:hash wne:val="-1303926219"/>
  </wne:recipientData>
  <wne:recipientData>
    <wne:active wne:val="1"/>
    <wne:hash wne:val="516203946"/>
  </wne:recipientData>
  <wne:recipientData>
    <wne:active wne:val="1"/>
    <wne:hash wne:val="2126467604"/>
  </wne:recipientData>
  <wne:recipientData>
    <wne:active wne:val="1"/>
    <wne:hash wne:val="912283566"/>
  </wne:recipientData>
  <wne:recipientData>
    <wne:active wne:val="1"/>
    <wne:hash wne:val="-2062498156"/>
  </wne:recipientData>
  <wne:recipientData>
    <wne:active wne:val="1"/>
    <wne:hash wne:val="-1361568567"/>
  </wne:recipientData>
  <wne:recipientData>
    <wne:active wne:val="1"/>
    <wne:hash wne:val="-1953877382"/>
  </wne:recipientData>
  <wne:recipientData>
    <wne:active wne:val="1"/>
    <wne:hash wne:val="2098347301"/>
  </wne:recipientData>
  <wne:recipientData>
    <wne:active wne:val="1"/>
    <wne:hash wne:val="706351402"/>
  </wne:recipientData>
  <wne:recipientData>
    <wne:active wne:val="1"/>
    <wne:hash wne:val="-1041844253"/>
  </wne:recipientData>
  <wne:recipientData>
    <wne:active wne:val="1"/>
    <wne:hash wne:val="-346728319"/>
  </wne:recipientData>
  <wne:recipientData>
    <wne:active wne:val="1"/>
    <wne:hash wne:val="1586598672"/>
  </wne:recipientData>
  <wne:recipientData>
    <wne:active wne:val="1"/>
    <wne:hash wne:val="18014496"/>
  </wne:recipientData>
  <wne:recipientData>
    <wne:active wne:val="1"/>
    <wne:hash wne:val="1495032063"/>
  </wne:recipientData>
  <wne:recipientData>
    <wne:active wne:val="1"/>
    <wne:hash wne:val="-2067763236"/>
  </wne:recipientData>
  <wne:recipientData>
    <wne:active wne:val="1"/>
    <wne:hash wne:val="-572813006"/>
  </wne:recipientData>
  <wne:recipientData>
    <wne:active wne:val="1"/>
    <wne:hash wne:val="1731550221"/>
  </wne:recipientData>
  <wne:recipientData>
    <wne:active wne:val="1"/>
    <wne:hash wne:val="-1276836309"/>
  </wne:recipientData>
  <wne:recipientData>
    <wne:active wne:val="1"/>
    <wne:hash wne:val="656009006"/>
  </wne:recipientData>
  <wne:recipientData>
    <wne:active wne:val="1"/>
    <wne:hash wne:val="-1037273129"/>
  </wne:recipientData>
  <wne:recipientData>
    <wne:active wne:val="1"/>
    <wne:hash wne:val="1405826646"/>
  </wne:recipientData>
  <wne:recipientData>
    <wne:active wne:val="1"/>
    <wne:hash wne:val="891624688"/>
  </wne:recipientData>
  <wne:recipientData>
    <wne:active wne:val="1"/>
    <wne:hash wne:val="-874813897"/>
  </wne:recipientData>
  <wne:recipientData>
    <wne:active wne:val="1"/>
    <wne:hash wne:val="-1190470855"/>
  </wne:recipientData>
  <wne:recipientData>
    <wne:active wne:val="1"/>
    <wne:hash wne:val="1506470127"/>
  </wne:recipientData>
  <wne:recipientData>
    <wne:active wne:val="1"/>
    <wne:hash wne:val="-148850003"/>
  </wne:recipientData>
  <wne:recipientData>
    <wne:active wne:val="1"/>
    <wne:hash wne:val="802769561"/>
  </wne:recipientData>
  <wne:recipientData>
    <wne:active wne:val="1"/>
    <wne:hash wne:val="80605956"/>
  </wne:recipientData>
  <wne:recipientData>
    <wne:active wne:val="1"/>
    <wne:hash wne:val="-332298849"/>
  </wne:recipientData>
  <wne:recipientData>
    <wne:active wne:val="1"/>
    <wne:hash wne:val="482532692"/>
  </wne:recipientData>
  <wne:recipientData>
    <wne:active wne:val="1"/>
    <wne:hash wne:val="-21454124"/>
  </wne:recipientData>
  <wne:recipientData>
    <wne:active wne:val="1"/>
    <wne:hash wne:val="-1772980383"/>
  </wne:recipientData>
  <wne:recipientData>
    <wne:active wne:val="1"/>
    <wne:hash wne:val="-53871793"/>
  </wne:recipientData>
  <wne:recipientData>
    <wne:active wne:val="1"/>
    <wne:hash wne:val="-689586908"/>
  </wne:recipientData>
  <wne:recipientData>
    <wne:active wne:val="1"/>
    <wne:hash wne:val="19851807"/>
  </wne:recipientData>
  <wne:recipientData>
    <wne:active wne:val="1"/>
    <wne:hash wne:val="779764488"/>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mailMerge>
    <w:mainDocumentType w:val="formLetters"/>
    <w:linkToQuery/>
    <w:dataType w:val="native"/>
    <w:connectString w:val="Provider=Microsoft.ACE.OLEDB.12.0;User ID=Admin;Data Source=C:\Users\11909827\Desktop\postępowania_25_BAZA\Baza danych_2025.accdb;Mode=Read;Extended Properties=&quot;&quot;;Jet OLEDB:System database=&quot;&quot;;Jet OLEDB:Registry Path=&quot;&quot;;Jet OLEDB:Engine Type=6;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1"/>
    <w:viewMergedData/>
    <w:activeRecord w:val="62"/>
    <w:odso>
      <w:udl w:val="Provider=Microsoft.ACE.OLEDB.12.0;User ID=Admin;Data Source=C:\Users\11909827\Desktop\postępowania_25_BAZA\Baza danych_2025.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2"/>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3"/>
    </w:odso>
  </w:mailMerge>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A3"/>
    <w:rsid w:val="000073DD"/>
    <w:rsid w:val="000104A1"/>
    <w:rsid w:val="00011179"/>
    <w:rsid w:val="000113F5"/>
    <w:rsid w:val="00011427"/>
    <w:rsid w:val="0001198D"/>
    <w:rsid w:val="00012F79"/>
    <w:rsid w:val="00012FB0"/>
    <w:rsid w:val="00013600"/>
    <w:rsid w:val="00013A2B"/>
    <w:rsid w:val="00014410"/>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37E7"/>
    <w:rsid w:val="00044543"/>
    <w:rsid w:val="0004486D"/>
    <w:rsid w:val="00044F7C"/>
    <w:rsid w:val="00046549"/>
    <w:rsid w:val="00046D7B"/>
    <w:rsid w:val="00047E9F"/>
    <w:rsid w:val="0005057E"/>
    <w:rsid w:val="00050E52"/>
    <w:rsid w:val="00051197"/>
    <w:rsid w:val="000518A3"/>
    <w:rsid w:val="000531F4"/>
    <w:rsid w:val="000532AE"/>
    <w:rsid w:val="00053C67"/>
    <w:rsid w:val="00055178"/>
    <w:rsid w:val="00056DB4"/>
    <w:rsid w:val="00057E00"/>
    <w:rsid w:val="00062C54"/>
    <w:rsid w:val="00064A47"/>
    <w:rsid w:val="00064F26"/>
    <w:rsid w:val="00066400"/>
    <w:rsid w:val="000700CF"/>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874DF"/>
    <w:rsid w:val="00090541"/>
    <w:rsid w:val="00090724"/>
    <w:rsid w:val="00092A66"/>
    <w:rsid w:val="0009533D"/>
    <w:rsid w:val="00096F2D"/>
    <w:rsid w:val="00097236"/>
    <w:rsid w:val="000A072E"/>
    <w:rsid w:val="000A2EBE"/>
    <w:rsid w:val="000A31C6"/>
    <w:rsid w:val="000A38FC"/>
    <w:rsid w:val="000A3D72"/>
    <w:rsid w:val="000A46EB"/>
    <w:rsid w:val="000A488B"/>
    <w:rsid w:val="000A6207"/>
    <w:rsid w:val="000B15B1"/>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3C77"/>
    <w:rsid w:val="000D4627"/>
    <w:rsid w:val="000D586C"/>
    <w:rsid w:val="000D6A3F"/>
    <w:rsid w:val="000D7007"/>
    <w:rsid w:val="000D756A"/>
    <w:rsid w:val="000D765A"/>
    <w:rsid w:val="000D7931"/>
    <w:rsid w:val="000D7EE7"/>
    <w:rsid w:val="000E103C"/>
    <w:rsid w:val="000E1EA0"/>
    <w:rsid w:val="000E3A9E"/>
    <w:rsid w:val="000E5D5A"/>
    <w:rsid w:val="000E76A0"/>
    <w:rsid w:val="000E7C91"/>
    <w:rsid w:val="000F0FF6"/>
    <w:rsid w:val="000F26F8"/>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19"/>
    <w:rsid w:val="00116321"/>
    <w:rsid w:val="00117691"/>
    <w:rsid w:val="0011796C"/>
    <w:rsid w:val="001205A3"/>
    <w:rsid w:val="001212B3"/>
    <w:rsid w:val="0012242E"/>
    <w:rsid w:val="001228DC"/>
    <w:rsid w:val="00122C4C"/>
    <w:rsid w:val="001231B2"/>
    <w:rsid w:val="0012465E"/>
    <w:rsid w:val="0012511B"/>
    <w:rsid w:val="001270AE"/>
    <w:rsid w:val="00131A23"/>
    <w:rsid w:val="001324E6"/>
    <w:rsid w:val="001325C6"/>
    <w:rsid w:val="00133DB1"/>
    <w:rsid w:val="001355C1"/>
    <w:rsid w:val="00137254"/>
    <w:rsid w:val="001402AB"/>
    <w:rsid w:val="001407D1"/>
    <w:rsid w:val="001410E9"/>
    <w:rsid w:val="00141F28"/>
    <w:rsid w:val="00142662"/>
    <w:rsid w:val="00143271"/>
    <w:rsid w:val="001439F0"/>
    <w:rsid w:val="00145336"/>
    <w:rsid w:val="00145825"/>
    <w:rsid w:val="00150013"/>
    <w:rsid w:val="001510C5"/>
    <w:rsid w:val="00151B6F"/>
    <w:rsid w:val="0015214C"/>
    <w:rsid w:val="00153E5E"/>
    <w:rsid w:val="001549EF"/>
    <w:rsid w:val="0015504B"/>
    <w:rsid w:val="001558D8"/>
    <w:rsid w:val="001567FB"/>
    <w:rsid w:val="00156D62"/>
    <w:rsid w:val="00156FA9"/>
    <w:rsid w:val="0015712B"/>
    <w:rsid w:val="001575B5"/>
    <w:rsid w:val="00157C01"/>
    <w:rsid w:val="00157DAB"/>
    <w:rsid w:val="00161CAB"/>
    <w:rsid w:val="001630E0"/>
    <w:rsid w:val="00165652"/>
    <w:rsid w:val="00166625"/>
    <w:rsid w:val="00166E39"/>
    <w:rsid w:val="00167D1F"/>
    <w:rsid w:val="00171C78"/>
    <w:rsid w:val="001728F5"/>
    <w:rsid w:val="00173745"/>
    <w:rsid w:val="00173A31"/>
    <w:rsid w:val="001741FB"/>
    <w:rsid w:val="00174BE0"/>
    <w:rsid w:val="00175CDB"/>
    <w:rsid w:val="00176B3E"/>
    <w:rsid w:val="001804D0"/>
    <w:rsid w:val="00184AD6"/>
    <w:rsid w:val="00184C77"/>
    <w:rsid w:val="00184E77"/>
    <w:rsid w:val="00185E8A"/>
    <w:rsid w:val="001901BD"/>
    <w:rsid w:val="001901F0"/>
    <w:rsid w:val="00191304"/>
    <w:rsid w:val="00191956"/>
    <w:rsid w:val="001920BF"/>
    <w:rsid w:val="00192C56"/>
    <w:rsid w:val="00193DCF"/>
    <w:rsid w:val="001944B1"/>
    <w:rsid w:val="00194C66"/>
    <w:rsid w:val="00195038"/>
    <w:rsid w:val="00196400"/>
    <w:rsid w:val="00196C53"/>
    <w:rsid w:val="00196E97"/>
    <w:rsid w:val="001A0AD4"/>
    <w:rsid w:val="001A1048"/>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2F0"/>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01E"/>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A3E"/>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42B"/>
    <w:rsid w:val="00280C82"/>
    <w:rsid w:val="0028129B"/>
    <w:rsid w:val="00283455"/>
    <w:rsid w:val="0028464D"/>
    <w:rsid w:val="002859F3"/>
    <w:rsid w:val="00285F77"/>
    <w:rsid w:val="00286BAA"/>
    <w:rsid w:val="00287763"/>
    <w:rsid w:val="00287FDC"/>
    <w:rsid w:val="002907F0"/>
    <w:rsid w:val="00290C62"/>
    <w:rsid w:val="0029106C"/>
    <w:rsid w:val="002929B0"/>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3D17"/>
    <w:rsid w:val="002B47EA"/>
    <w:rsid w:val="002B4BFC"/>
    <w:rsid w:val="002B4D64"/>
    <w:rsid w:val="002B5780"/>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5B69"/>
    <w:rsid w:val="002D6DB5"/>
    <w:rsid w:val="002E2F38"/>
    <w:rsid w:val="002E39C6"/>
    <w:rsid w:val="002E4B11"/>
    <w:rsid w:val="002E5592"/>
    <w:rsid w:val="002E561D"/>
    <w:rsid w:val="002E5638"/>
    <w:rsid w:val="002E69CF"/>
    <w:rsid w:val="002E7764"/>
    <w:rsid w:val="002E78F5"/>
    <w:rsid w:val="002F167E"/>
    <w:rsid w:val="002F1A99"/>
    <w:rsid w:val="002F24E7"/>
    <w:rsid w:val="002F30CB"/>
    <w:rsid w:val="002F399A"/>
    <w:rsid w:val="002F3A74"/>
    <w:rsid w:val="002F3D50"/>
    <w:rsid w:val="002F401A"/>
    <w:rsid w:val="002F4ACE"/>
    <w:rsid w:val="002F71FA"/>
    <w:rsid w:val="002F7BAF"/>
    <w:rsid w:val="00300054"/>
    <w:rsid w:val="00301282"/>
    <w:rsid w:val="003013EA"/>
    <w:rsid w:val="003017D4"/>
    <w:rsid w:val="00302110"/>
    <w:rsid w:val="00302608"/>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36D9"/>
    <w:rsid w:val="00345B10"/>
    <w:rsid w:val="003472D6"/>
    <w:rsid w:val="00350BB2"/>
    <w:rsid w:val="00350D63"/>
    <w:rsid w:val="00350E02"/>
    <w:rsid w:val="003536F1"/>
    <w:rsid w:val="00354191"/>
    <w:rsid w:val="003545BD"/>
    <w:rsid w:val="003551FC"/>
    <w:rsid w:val="00355A11"/>
    <w:rsid w:val="00355D67"/>
    <w:rsid w:val="00356F74"/>
    <w:rsid w:val="00357CE1"/>
    <w:rsid w:val="00360A08"/>
    <w:rsid w:val="00360B7D"/>
    <w:rsid w:val="00361F20"/>
    <w:rsid w:val="003629C9"/>
    <w:rsid w:val="00363403"/>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AB7"/>
    <w:rsid w:val="00382199"/>
    <w:rsid w:val="00383177"/>
    <w:rsid w:val="0038440E"/>
    <w:rsid w:val="00385471"/>
    <w:rsid w:val="0038622B"/>
    <w:rsid w:val="003868FF"/>
    <w:rsid w:val="003876F1"/>
    <w:rsid w:val="0039187A"/>
    <w:rsid w:val="00391DE1"/>
    <w:rsid w:val="00392A83"/>
    <w:rsid w:val="00393905"/>
    <w:rsid w:val="00395AD3"/>
    <w:rsid w:val="00395CF5"/>
    <w:rsid w:val="00395D26"/>
    <w:rsid w:val="00395FB1"/>
    <w:rsid w:val="0039667B"/>
    <w:rsid w:val="00397974"/>
    <w:rsid w:val="00397F6C"/>
    <w:rsid w:val="003A0ADD"/>
    <w:rsid w:val="003A0EEA"/>
    <w:rsid w:val="003A12B0"/>
    <w:rsid w:val="003A1FA5"/>
    <w:rsid w:val="003A2794"/>
    <w:rsid w:val="003A39FA"/>
    <w:rsid w:val="003A645A"/>
    <w:rsid w:val="003A6522"/>
    <w:rsid w:val="003A7335"/>
    <w:rsid w:val="003B165C"/>
    <w:rsid w:val="003B176E"/>
    <w:rsid w:val="003B22FC"/>
    <w:rsid w:val="003B3135"/>
    <w:rsid w:val="003B5FA6"/>
    <w:rsid w:val="003B6281"/>
    <w:rsid w:val="003B6B70"/>
    <w:rsid w:val="003B761C"/>
    <w:rsid w:val="003B7CE5"/>
    <w:rsid w:val="003C1023"/>
    <w:rsid w:val="003C1D12"/>
    <w:rsid w:val="003C27F0"/>
    <w:rsid w:val="003C2B99"/>
    <w:rsid w:val="003C2FD0"/>
    <w:rsid w:val="003C39BE"/>
    <w:rsid w:val="003C547E"/>
    <w:rsid w:val="003C629B"/>
    <w:rsid w:val="003C64D8"/>
    <w:rsid w:val="003C7649"/>
    <w:rsid w:val="003C7A3B"/>
    <w:rsid w:val="003C7F7D"/>
    <w:rsid w:val="003D0667"/>
    <w:rsid w:val="003D4818"/>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4370"/>
    <w:rsid w:val="00406A25"/>
    <w:rsid w:val="00407783"/>
    <w:rsid w:val="00407EFC"/>
    <w:rsid w:val="00410115"/>
    <w:rsid w:val="0041018A"/>
    <w:rsid w:val="004105E9"/>
    <w:rsid w:val="00412994"/>
    <w:rsid w:val="00412E59"/>
    <w:rsid w:val="004134E4"/>
    <w:rsid w:val="004141C8"/>
    <w:rsid w:val="00414B45"/>
    <w:rsid w:val="00414D79"/>
    <w:rsid w:val="00415DEF"/>
    <w:rsid w:val="00417649"/>
    <w:rsid w:val="004209E6"/>
    <w:rsid w:val="0042201D"/>
    <w:rsid w:val="004228A8"/>
    <w:rsid w:val="00424019"/>
    <w:rsid w:val="00424039"/>
    <w:rsid w:val="00424458"/>
    <w:rsid w:val="0042597D"/>
    <w:rsid w:val="0042678F"/>
    <w:rsid w:val="00430332"/>
    <w:rsid w:val="00430419"/>
    <w:rsid w:val="00431240"/>
    <w:rsid w:val="00431F11"/>
    <w:rsid w:val="00434676"/>
    <w:rsid w:val="00434782"/>
    <w:rsid w:val="0043615D"/>
    <w:rsid w:val="004364BD"/>
    <w:rsid w:val="00441005"/>
    <w:rsid w:val="00441640"/>
    <w:rsid w:val="00441D1F"/>
    <w:rsid w:val="0044403C"/>
    <w:rsid w:val="0044467A"/>
    <w:rsid w:val="00444E99"/>
    <w:rsid w:val="004450AA"/>
    <w:rsid w:val="00446AD8"/>
    <w:rsid w:val="00447F18"/>
    <w:rsid w:val="00450155"/>
    <w:rsid w:val="00450710"/>
    <w:rsid w:val="00451434"/>
    <w:rsid w:val="0045249D"/>
    <w:rsid w:val="00453FF7"/>
    <w:rsid w:val="00454EA7"/>
    <w:rsid w:val="00456A89"/>
    <w:rsid w:val="00456D9B"/>
    <w:rsid w:val="00457F7E"/>
    <w:rsid w:val="004603F4"/>
    <w:rsid w:val="00461844"/>
    <w:rsid w:val="0046209E"/>
    <w:rsid w:val="004620F8"/>
    <w:rsid w:val="00462288"/>
    <w:rsid w:val="004635A6"/>
    <w:rsid w:val="00464543"/>
    <w:rsid w:val="00465B31"/>
    <w:rsid w:val="004672FC"/>
    <w:rsid w:val="00467DA9"/>
    <w:rsid w:val="0047096D"/>
    <w:rsid w:val="00471571"/>
    <w:rsid w:val="00471E73"/>
    <w:rsid w:val="004723E9"/>
    <w:rsid w:val="00474A5B"/>
    <w:rsid w:val="00474FC5"/>
    <w:rsid w:val="00475757"/>
    <w:rsid w:val="00477D82"/>
    <w:rsid w:val="004808E1"/>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367"/>
    <w:rsid w:val="00497A26"/>
    <w:rsid w:val="004A0A4D"/>
    <w:rsid w:val="004A0E3C"/>
    <w:rsid w:val="004A1789"/>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2712"/>
    <w:rsid w:val="004B4556"/>
    <w:rsid w:val="004B5230"/>
    <w:rsid w:val="004B5F30"/>
    <w:rsid w:val="004B6A92"/>
    <w:rsid w:val="004B78BB"/>
    <w:rsid w:val="004B7C5F"/>
    <w:rsid w:val="004C009E"/>
    <w:rsid w:val="004C1C4B"/>
    <w:rsid w:val="004C1FA6"/>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5EA2"/>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55B"/>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02C"/>
    <w:rsid w:val="005712F0"/>
    <w:rsid w:val="005725BB"/>
    <w:rsid w:val="0057279D"/>
    <w:rsid w:val="00574607"/>
    <w:rsid w:val="0057723F"/>
    <w:rsid w:val="00580F54"/>
    <w:rsid w:val="00582BCB"/>
    <w:rsid w:val="005834AF"/>
    <w:rsid w:val="00583908"/>
    <w:rsid w:val="005843BB"/>
    <w:rsid w:val="005845F2"/>
    <w:rsid w:val="00585632"/>
    <w:rsid w:val="00585723"/>
    <w:rsid w:val="00585EFB"/>
    <w:rsid w:val="00585F01"/>
    <w:rsid w:val="00590042"/>
    <w:rsid w:val="00590E7F"/>
    <w:rsid w:val="00590EFC"/>
    <w:rsid w:val="00592A10"/>
    <w:rsid w:val="00593215"/>
    <w:rsid w:val="00593A5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425B"/>
    <w:rsid w:val="005D56A1"/>
    <w:rsid w:val="005D5AF5"/>
    <w:rsid w:val="005D5BC7"/>
    <w:rsid w:val="005D5E1C"/>
    <w:rsid w:val="005D609B"/>
    <w:rsid w:val="005D7714"/>
    <w:rsid w:val="005E142C"/>
    <w:rsid w:val="005E1C52"/>
    <w:rsid w:val="005E28DA"/>
    <w:rsid w:val="005E2BCF"/>
    <w:rsid w:val="005E2F93"/>
    <w:rsid w:val="005E481A"/>
    <w:rsid w:val="005E4A7B"/>
    <w:rsid w:val="005E53E0"/>
    <w:rsid w:val="005E6063"/>
    <w:rsid w:val="005E63DC"/>
    <w:rsid w:val="005E71EB"/>
    <w:rsid w:val="005F02BB"/>
    <w:rsid w:val="005F03F2"/>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14F7"/>
    <w:rsid w:val="00641B80"/>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4DDD"/>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6B76"/>
    <w:rsid w:val="00687290"/>
    <w:rsid w:val="00687695"/>
    <w:rsid w:val="006876EC"/>
    <w:rsid w:val="00687974"/>
    <w:rsid w:val="0069061E"/>
    <w:rsid w:val="00691B97"/>
    <w:rsid w:val="00692EDC"/>
    <w:rsid w:val="0069326C"/>
    <w:rsid w:val="00693E6D"/>
    <w:rsid w:val="00694082"/>
    <w:rsid w:val="006943E3"/>
    <w:rsid w:val="0069462B"/>
    <w:rsid w:val="00694A69"/>
    <w:rsid w:val="00695D4E"/>
    <w:rsid w:val="00696835"/>
    <w:rsid w:val="0069688C"/>
    <w:rsid w:val="00696CEB"/>
    <w:rsid w:val="00697668"/>
    <w:rsid w:val="006976F9"/>
    <w:rsid w:val="00697A24"/>
    <w:rsid w:val="006A1242"/>
    <w:rsid w:val="006A28A2"/>
    <w:rsid w:val="006A3305"/>
    <w:rsid w:val="006A3621"/>
    <w:rsid w:val="006A3756"/>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1EFA"/>
    <w:rsid w:val="006E25E8"/>
    <w:rsid w:val="006E349D"/>
    <w:rsid w:val="006E4A5C"/>
    <w:rsid w:val="006E5C2B"/>
    <w:rsid w:val="006E63E6"/>
    <w:rsid w:val="006E7435"/>
    <w:rsid w:val="006E7C7F"/>
    <w:rsid w:val="006F166E"/>
    <w:rsid w:val="006F2267"/>
    <w:rsid w:val="006F2D30"/>
    <w:rsid w:val="006F326D"/>
    <w:rsid w:val="006F39A0"/>
    <w:rsid w:val="006F43C7"/>
    <w:rsid w:val="006F509A"/>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129"/>
    <w:rsid w:val="00711D36"/>
    <w:rsid w:val="007121CE"/>
    <w:rsid w:val="00712338"/>
    <w:rsid w:val="007140FB"/>
    <w:rsid w:val="00715485"/>
    <w:rsid w:val="00715EF2"/>
    <w:rsid w:val="00716A25"/>
    <w:rsid w:val="00722DA7"/>
    <w:rsid w:val="00723157"/>
    <w:rsid w:val="00723DBB"/>
    <w:rsid w:val="00723F16"/>
    <w:rsid w:val="00724029"/>
    <w:rsid w:val="00726536"/>
    <w:rsid w:val="00726D02"/>
    <w:rsid w:val="007276F9"/>
    <w:rsid w:val="007304DE"/>
    <w:rsid w:val="00730560"/>
    <w:rsid w:val="00730FB0"/>
    <w:rsid w:val="00731E14"/>
    <w:rsid w:val="007328FA"/>
    <w:rsid w:val="00733902"/>
    <w:rsid w:val="00734385"/>
    <w:rsid w:val="00737EE5"/>
    <w:rsid w:val="007406EA"/>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5342"/>
    <w:rsid w:val="0078041D"/>
    <w:rsid w:val="00782340"/>
    <w:rsid w:val="0078319C"/>
    <w:rsid w:val="00783534"/>
    <w:rsid w:val="00785158"/>
    <w:rsid w:val="00787A76"/>
    <w:rsid w:val="00787A90"/>
    <w:rsid w:val="0079066D"/>
    <w:rsid w:val="00790730"/>
    <w:rsid w:val="00791272"/>
    <w:rsid w:val="007913F6"/>
    <w:rsid w:val="00792212"/>
    <w:rsid w:val="00792F1C"/>
    <w:rsid w:val="00794106"/>
    <w:rsid w:val="00795EC8"/>
    <w:rsid w:val="007969CF"/>
    <w:rsid w:val="0079738C"/>
    <w:rsid w:val="007A1170"/>
    <w:rsid w:val="007A202D"/>
    <w:rsid w:val="007A21D1"/>
    <w:rsid w:val="007A2292"/>
    <w:rsid w:val="007A4D2D"/>
    <w:rsid w:val="007A5A0C"/>
    <w:rsid w:val="007A67E6"/>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535"/>
    <w:rsid w:val="007C17A8"/>
    <w:rsid w:val="007C2C06"/>
    <w:rsid w:val="007C2F05"/>
    <w:rsid w:val="007C39CE"/>
    <w:rsid w:val="007C5025"/>
    <w:rsid w:val="007C5285"/>
    <w:rsid w:val="007C5911"/>
    <w:rsid w:val="007C622D"/>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2A76"/>
    <w:rsid w:val="007E3062"/>
    <w:rsid w:val="007E3C64"/>
    <w:rsid w:val="007E41EC"/>
    <w:rsid w:val="007E51D6"/>
    <w:rsid w:val="007E5A99"/>
    <w:rsid w:val="007E6A61"/>
    <w:rsid w:val="007E7DC1"/>
    <w:rsid w:val="007F0664"/>
    <w:rsid w:val="007F171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08E2"/>
    <w:rsid w:val="008331F3"/>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089"/>
    <w:rsid w:val="0085191A"/>
    <w:rsid w:val="00852219"/>
    <w:rsid w:val="008527CA"/>
    <w:rsid w:val="008530CC"/>
    <w:rsid w:val="0085510B"/>
    <w:rsid w:val="008556A1"/>
    <w:rsid w:val="00857C86"/>
    <w:rsid w:val="0086098B"/>
    <w:rsid w:val="0086173D"/>
    <w:rsid w:val="008617F6"/>
    <w:rsid w:val="00862D0A"/>
    <w:rsid w:val="00865E3B"/>
    <w:rsid w:val="00865F25"/>
    <w:rsid w:val="008660D4"/>
    <w:rsid w:val="00867579"/>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3434"/>
    <w:rsid w:val="008A480A"/>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081F"/>
    <w:rsid w:val="008C1260"/>
    <w:rsid w:val="008C127F"/>
    <w:rsid w:val="008C201E"/>
    <w:rsid w:val="008C21CF"/>
    <w:rsid w:val="008C4E2E"/>
    <w:rsid w:val="008C6568"/>
    <w:rsid w:val="008C65B6"/>
    <w:rsid w:val="008C65F4"/>
    <w:rsid w:val="008D0E90"/>
    <w:rsid w:val="008D1D7D"/>
    <w:rsid w:val="008D2147"/>
    <w:rsid w:val="008D2B6F"/>
    <w:rsid w:val="008D38F8"/>
    <w:rsid w:val="008D67B8"/>
    <w:rsid w:val="008D6A40"/>
    <w:rsid w:val="008D7298"/>
    <w:rsid w:val="008D7F84"/>
    <w:rsid w:val="008E04C7"/>
    <w:rsid w:val="008E1300"/>
    <w:rsid w:val="008E1326"/>
    <w:rsid w:val="008E2410"/>
    <w:rsid w:val="008E36AA"/>
    <w:rsid w:val="008E6382"/>
    <w:rsid w:val="008E67F0"/>
    <w:rsid w:val="008E7A08"/>
    <w:rsid w:val="008E7F23"/>
    <w:rsid w:val="008F01BC"/>
    <w:rsid w:val="008F02C1"/>
    <w:rsid w:val="008F0335"/>
    <w:rsid w:val="008F06CD"/>
    <w:rsid w:val="008F0BEF"/>
    <w:rsid w:val="008F14AF"/>
    <w:rsid w:val="008F14B9"/>
    <w:rsid w:val="008F2A24"/>
    <w:rsid w:val="008F3A1F"/>
    <w:rsid w:val="008F4401"/>
    <w:rsid w:val="008F5F40"/>
    <w:rsid w:val="008F657F"/>
    <w:rsid w:val="008F6C61"/>
    <w:rsid w:val="00901F83"/>
    <w:rsid w:val="00902F35"/>
    <w:rsid w:val="00903DD6"/>
    <w:rsid w:val="00904746"/>
    <w:rsid w:val="00904D37"/>
    <w:rsid w:val="00906BA2"/>
    <w:rsid w:val="00907400"/>
    <w:rsid w:val="009076D4"/>
    <w:rsid w:val="00910808"/>
    <w:rsid w:val="00910827"/>
    <w:rsid w:val="00911A6A"/>
    <w:rsid w:val="00911FFB"/>
    <w:rsid w:val="009135F5"/>
    <w:rsid w:val="00913DE7"/>
    <w:rsid w:val="0091448F"/>
    <w:rsid w:val="009144EC"/>
    <w:rsid w:val="00914766"/>
    <w:rsid w:val="00916F49"/>
    <w:rsid w:val="009175F7"/>
    <w:rsid w:val="00920172"/>
    <w:rsid w:val="009205CA"/>
    <w:rsid w:val="00920BA3"/>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5303"/>
    <w:rsid w:val="00946897"/>
    <w:rsid w:val="0095016D"/>
    <w:rsid w:val="0095096E"/>
    <w:rsid w:val="009510B5"/>
    <w:rsid w:val="009512ED"/>
    <w:rsid w:val="00951880"/>
    <w:rsid w:val="0095231D"/>
    <w:rsid w:val="00955B2D"/>
    <w:rsid w:val="00956311"/>
    <w:rsid w:val="009572CA"/>
    <w:rsid w:val="00960936"/>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1B79"/>
    <w:rsid w:val="009927F3"/>
    <w:rsid w:val="00994027"/>
    <w:rsid w:val="00994D34"/>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6D6D"/>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4E"/>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300A"/>
    <w:rsid w:val="00A247B3"/>
    <w:rsid w:val="00A24A10"/>
    <w:rsid w:val="00A31242"/>
    <w:rsid w:val="00A316C7"/>
    <w:rsid w:val="00A31C7C"/>
    <w:rsid w:val="00A3222A"/>
    <w:rsid w:val="00A33FF3"/>
    <w:rsid w:val="00A34673"/>
    <w:rsid w:val="00A348BC"/>
    <w:rsid w:val="00A36995"/>
    <w:rsid w:val="00A371F7"/>
    <w:rsid w:val="00A37C90"/>
    <w:rsid w:val="00A403BC"/>
    <w:rsid w:val="00A42504"/>
    <w:rsid w:val="00A42ED0"/>
    <w:rsid w:val="00A43067"/>
    <w:rsid w:val="00A443CC"/>
    <w:rsid w:val="00A44548"/>
    <w:rsid w:val="00A4464B"/>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AC3"/>
    <w:rsid w:val="00A72EE0"/>
    <w:rsid w:val="00A735EB"/>
    <w:rsid w:val="00A73AF6"/>
    <w:rsid w:val="00A73E2F"/>
    <w:rsid w:val="00A76C91"/>
    <w:rsid w:val="00A770B1"/>
    <w:rsid w:val="00A80C67"/>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31"/>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64F"/>
    <w:rsid w:val="00AC0757"/>
    <w:rsid w:val="00AC079C"/>
    <w:rsid w:val="00AC0B63"/>
    <w:rsid w:val="00AC13BD"/>
    <w:rsid w:val="00AC230B"/>
    <w:rsid w:val="00AC2669"/>
    <w:rsid w:val="00AC37C8"/>
    <w:rsid w:val="00AC67FC"/>
    <w:rsid w:val="00AD0BC7"/>
    <w:rsid w:val="00AD2645"/>
    <w:rsid w:val="00AD47D7"/>
    <w:rsid w:val="00AD57E6"/>
    <w:rsid w:val="00AD6553"/>
    <w:rsid w:val="00AE022D"/>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12CF"/>
    <w:rsid w:val="00AF203D"/>
    <w:rsid w:val="00AF2794"/>
    <w:rsid w:val="00AF40CE"/>
    <w:rsid w:val="00AF45D5"/>
    <w:rsid w:val="00AF489C"/>
    <w:rsid w:val="00AF4E05"/>
    <w:rsid w:val="00AF6C42"/>
    <w:rsid w:val="00AF7AC1"/>
    <w:rsid w:val="00AF7C48"/>
    <w:rsid w:val="00AF7C98"/>
    <w:rsid w:val="00B013F7"/>
    <w:rsid w:val="00B01A16"/>
    <w:rsid w:val="00B029AB"/>
    <w:rsid w:val="00B02EE4"/>
    <w:rsid w:val="00B030AF"/>
    <w:rsid w:val="00B048B8"/>
    <w:rsid w:val="00B04BD8"/>
    <w:rsid w:val="00B06158"/>
    <w:rsid w:val="00B0654D"/>
    <w:rsid w:val="00B065BF"/>
    <w:rsid w:val="00B06E16"/>
    <w:rsid w:val="00B06E1D"/>
    <w:rsid w:val="00B06EE1"/>
    <w:rsid w:val="00B07273"/>
    <w:rsid w:val="00B11056"/>
    <w:rsid w:val="00B12412"/>
    <w:rsid w:val="00B126F2"/>
    <w:rsid w:val="00B128B6"/>
    <w:rsid w:val="00B1308A"/>
    <w:rsid w:val="00B137F8"/>
    <w:rsid w:val="00B154E2"/>
    <w:rsid w:val="00B16FD2"/>
    <w:rsid w:val="00B1702B"/>
    <w:rsid w:val="00B20A96"/>
    <w:rsid w:val="00B21F82"/>
    <w:rsid w:val="00B22AA4"/>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37AEB"/>
    <w:rsid w:val="00B41674"/>
    <w:rsid w:val="00B4174F"/>
    <w:rsid w:val="00B425A6"/>
    <w:rsid w:val="00B42A00"/>
    <w:rsid w:val="00B42E50"/>
    <w:rsid w:val="00B430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57F95"/>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3B4"/>
    <w:rsid w:val="00B8478F"/>
    <w:rsid w:val="00B85E16"/>
    <w:rsid w:val="00B86954"/>
    <w:rsid w:val="00B86C4B"/>
    <w:rsid w:val="00B86FE2"/>
    <w:rsid w:val="00B871B6"/>
    <w:rsid w:val="00B875B6"/>
    <w:rsid w:val="00B93631"/>
    <w:rsid w:val="00B93845"/>
    <w:rsid w:val="00B9399E"/>
    <w:rsid w:val="00B94436"/>
    <w:rsid w:val="00B94FCA"/>
    <w:rsid w:val="00B9529B"/>
    <w:rsid w:val="00B95ACA"/>
    <w:rsid w:val="00B965DE"/>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4982"/>
    <w:rsid w:val="00BB6FB0"/>
    <w:rsid w:val="00BC1318"/>
    <w:rsid w:val="00BC27C8"/>
    <w:rsid w:val="00BC29DD"/>
    <w:rsid w:val="00BC337E"/>
    <w:rsid w:val="00BC49EE"/>
    <w:rsid w:val="00BC4B72"/>
    <w:rsid w:val="00BC505C"/>
    <w:rsid w:val="00BC73E1"/>
    <w:rsid w:val="00BD0EF5"/>
    <w:rsid w:val="00BD18C1"/>
    <w:rsid w:val="00BD26CD"/>
    <w:rsid w:val="00BD2CCB"/>
    <w:rsid w:val="00BD2EF0"/>
    <w:rsid w:val="00BD59CB"/>
    <w:rsid w:val="00BD5D16"/>
    <w:rsid w:val="00BD5ED3"/>
    <w:rsid w:val="00BD6E85"/>
    <w:rsid w:val="00BD783C"/>
    <w:rsid w:val="00BE01FB"/>
    <w:rsid w:val="00BE04DA"/>
    <w:rsid w:val="00BE062D"/>
    <w:rsid w:val="00BE0E10"/>
    <w:rsid w:val="00BE0FF4"/>
    <w:rsid w:val="00BE1195"/>
    <w:rsid w:val="00BE1821"/>
    <w:rsid w:val="00BE1D94"/>
    <w:rsid w:val="00BE37BF"/>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21C8"/>
    <w:rsid w:val="00C15AB8"/>
    <w:rsid w:val="00C167E3"/>
    <w:rsid w:val="00C16976"/>
    <w:rsid w:val="00C207C9"/>
    <w:rsid w:val="00C20C80"/>
    <w:rsid w:val="00C20EA5"/>
    <w:rsid w:val="00C21F52"/>
    <w:rsid w:val="00C229FA"/>
    <w:rsid w:val="00C22E0F"/>
    <w:rsid w:val="00C235F4"/>
    <w:rsid w:val="00C244DC"/>
    <w:rsid w:val="00C25CB5"/>
    <w:rsid w:val="00C26719"/>
    <w:rsid w:val="00C26B00"/>
    <w:rsid w:val="00C26E7A"/>
    <w:rsid w:val="00C31911"/>
    <w:rsid w:val="00C32775"/>
    <w:rsid w:val="00C339E1"/>
    <w:rsid w:val="00C33BAA"/>
    <w:rsid w:val="00C33EBB"/>
    <w:rsid w:val="00C33EBF"/>
    <w:rsid w:val="00C35B29"/>
    <w:rsid w:val="00C36255"/>
    <w:rsid w:val="00C36FD6"/>
    <w:rsid w:val="00C37B12"/>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A59"/>
    <w:rsid w:val="00C53C93"/>
    <w:rsid w:val="00C56978"/>
    <w:rsid w:val="00C57AC1"/>
    <w:rsid w:val="00C57DFD"/>
    <w:rsid w:val="00C6017B"/>
    <w:rsid w:val="00C604DC"/>
    <w:rsid w:val="00C60C4F"/>
    <w:rsid w:val="00C6130D"/>
    <w:rsid w:val="00C6138E"/>
    <w:rsid w:val="00C61B64"/>
    <w:rsid w:val="00C61FBD"/>
    <w:rsid w:val="00C62B00"/>
    <w:rsid w:val="00C63783"/>
    <w:rsid w:val="00C65B49"/>
    <w:rsid w:val="00C661EE"/>
    <w:rsid w:val="00C716AC"/>
    <w:rsid w:val="00C73794"/>
    <w:rsid w:val="00C74010"/>
    <w:rsid w:val="00C74A32"/>
    <w:rsid w:val="00C754D0"/>
    <w:rsid w:val="00C75D4B"/>
    <w:rsid w:val="00C75EB0"/>
    <w:rsid w:val="00C76DD0"/>
    <w:rsid w:val="00C76F21"/>
    <w:rsid w:val="00C7712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207"/>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D7499"/>
    <w:rsid w:val="00CE06F9"/>
    <w:rsid w:val="00CE11C9"/>
    <w:rsid w:val="00CE2525"/>
    <w:rsid w:val="00CE25F1"/>
    <w:rsid w:val="00CE37BB"/>
    <w:rsid w:val="00CE3C25"/>
    <w:rsid w:val="00CE3E76"/>
    <w:rsid w:val="00CE4C16"/>
    <w:rsid w:val="00CE69C1"/>
    <w:rsid w:val="00CE736D"/>
    <w:rsid w:val="00CE79AD"/>
    <w:rsid w:val="00CF0910"/>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0BC"/>
    <w:rsid w:val="00D11B2C"/>
    <w:rsid w:val="00D124C3"/>
    <w:rsid w:val="00D1428B"/>
    <w:rsid w:val="00D14A49"/>
    <w:rsid w:val="00D160AA"/>
    <w:rsid w:val="00D16AAE"/>
    <w:rsid w:val="00D17DAF"/>
    <w:rsid w:val="00D202A1"/>
    <w:rsid w:val="00D20EA1"/>
    <w:rsid w:val="00D21C61"/>
    <w:rsid w:val="00D2236D"/>
    <w:rsid w:val="00D22439"/>
    <w:rsid w:val="00D245A7"/>
    <w:rsid w:val="00D25E00"/>
    <w:rsid w:val="00D3114C"/>
    <w:rsid w:val="00D319DD"/>
    <w:rsid w:val="00D33389"/>
    <w:rsid w:val="00D35265"/>
    <w:rsid w:val="00D374E7"/>
    <w:rsid w:val="00D4011E"/>
    <w:rsid w:val="00D41914"/>
    <w:rsid w:val="00D42C86"/>
    <w:rsid w:val="00D42F0B"/>
    <w:rsid w:val="00D42FAF"/>
    <w:rsid w:val="00D44CE6"/>
    <w:rsid w:val="00D46A1C"/>
    <w:rsid w:val="00D477A5"/>
    <w:rsid w:val="00D52AB1"/>
    <w:rsid w:val="00D5515E"/>
    <w:rsid w:val="00D568D6"/>
    <w:rsid w:val="00D60F88"/>
    <w:rsid w:val="00D61407"/>
    <w:rsid w:val="00D62A5E"/>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47F3"/>
    <w:rsid w:val="00D76A9D"/>
    <w:rsid w:val="00D76C57"/>
    <w:rsid w:val="00D76ECA"/>
    <w:rsid w:val="00D771FC"/>
    <w:rsid w:val="00D8185D"/>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7E70"/>
    <w:rsid w:val="00DB07BC"/>
    <w:rsid w:val="00DB196C"/>
    <w:rsid w:val="00DB19A3"/>
    <w:rsid w:val="00DB22AC"/>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695"/>
    <w:rsid w:val="00DD0ABE"/>
    <w:rsid w:val="00DD144B"/>
    <w:rsid w:val="00DD2B14"/>
    <w:rsid w:val="00DD3A50"/>
    <w:rsid w:val="00DD3A74"/>
    <w:rsid w:val="00DD48B1"/>
    <w:rsid w:val="00DD4A4D"/>
    <w:rsid w:val="00DD50A8"/>
    <w:rsid w:val="00DD56DF"/>
    <w:rsid w:val="00DD5C5D"/>
    <w:rsid w:val="00DD70FD"/>
    <w:rsid w:val="00DE02AE"/>
    <w:rsid w:val="00DE096E"/>
    <w:rsid w:val="00DE0DEB"/>
    <w:rsid w:val="00DE2281"/>
    <w:rsid w:val="00DE42CA"/>
    <w:rsid w:val="00DE457A"/>
    <w:rsid w:val="00DE4B3C"/>
    <w:rsid w:val="00DE4E27"/>
    <w:rsid w:val="00DE6F1D"/>
    <w:rsid w:val="00DE6F4F"/>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0FC6"/>
    <w:rsid w:val="00E01856"/>
    <w:rsid w:val="00E01E29"/>
    <w:rsid w:val="00E03CC7"/>
    <w:rsid w:val="00E0437C"/>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6D67"/>
    <w:rsid w:val="00E372A5"/>
    <w:rsid w:val="00E37346"/>
    <w:rsid w:val="00E378B9"/>
    <w:rsid w:val="00E408DF"/>
    <w:rsid w:val="00E41D99"/>
    <w:rsid w:val="00E42220"/>
    <w:rsid w:val="00E427BD"/>
    <w:rsid w:val="00E42B47"/>
    <w:rsid w:val="00E42C4A"/>
    <w:rsid w:val="00E4311B"/>
    <w:rsid w:val="00E43781"/>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154E"/>
    <w:rsid w:val="00E8230E"/>
    <w:rsid w:val="00E82DF1"/>
    <w:rsid w:val="00E831C3"/>
    <w:rsid w:val="00E83360"/>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29F6"/>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EE8"/>
    <w:rsid w:val="00EE5F45"/>
    <w:rsid w:val="00EE676E"/>
    <w:rsid w:val="00EE76C8"/>
    <w:rsid w:val="00EE7E0A"/>
    <w:rsid w:val="00EF20BE"/>
    <w:rsid w:val="00EF5836"/>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8AA"/>
    <w:rsid w:val="00F40A58"/>
    <w:rsid w:val="00F41FEB"/>
    <w:rsid w:val="00F42885"/>
    <w:rsid w:val="00F437A9"/>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1C6"/>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BFB"/>
    <w:rsid w:val="00F66F89"/>
    <w:rsid w:val="00F7076A"/>
    <w:rsid w:val="00F70E05"/>
    <w:rsid w:val="00F71A22"/>
    <w:rsid w:val="00F72182"/>
    <w:rsid w:val="00F721EA"/>
    <w:rsid w:val="00F725A5"/>
    <w:rsid w:val="00F72718"/>
    <w:rsid w:val="00F72AE2"/>
    <w:rsid w:val="00F72BB8"/>
    <w:rsid w:val="00F72FC7"/>
    <w:rsid w:val="00F73B45"/>
    <w:rsid w:val="00F740C2"/>
    <w:rsid w:val="00F748F0"/>
    <w:rsid w:val="00F7567D"/>
    <w:rsid w:val="00F756D9"/>
    <w:rsid w:val="00F75ED3"/>
    <w:rsid w:val="00F77176"/>
    <w:rsid w:val="00F77AE4"/>
    <w:rsid w:val="00F77ECA"/>
    <w:rsid w:val="00F8074B"/>
    <w:rsid w:val="00F81D3D"/>
    <w:rsid w:val="00F82E88"/>
    <w:rsid w:val="00F83AC8"/>
    <w:rsid w:val="00F83E46"/>
    <w:rsid w:val="00F8416F"/>
    <w:rsid w:val="00F84A5A"/>
    <w:rsid w:val="00F84A8F"/>
    <w:rsid w:val="00F85A34"/>
    <w:rsid w:val="00F85AF4"/>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0CB8"/>
    <w:rsid w:val="00FC15AF"/>
    <w:rsid w:val="00FC1DD5"/>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31F4"/>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7C6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7C6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AE022D"/>
    <w:pPr>
      <w:spacing w:before="100" w:beforeAutospacing="1" w:after="100" w:afterAutospacing="1" w:line="240" w:lineRule="auto"/>
      <w:jc w:val="left"/>
    </w:pPr>
    <w:rPr>
      <w:sz w:val="24"/>
      <w:szCs w:val="24"/>
      <w:lang w:eastAsia="pl-PL"/>
    </w:rPr>
  </w:style>
  <w:style w:type="paragraph" w:customStyle="1" w:styleId="xl65">
    <w:name w:val="xl65"/>
    <w:basedOn w:val="Normalny"/>
    <w:rsid w:val="00AE02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sz w:val="24"/>
      <w:szCs w:val="24"/>
      <w:lang w:eastAsia="pl-PL"/>
    </w:rPr>
  </w:style>
  <w:style w:type="paragraph" w:customStyle="1" w:styleId="xl66">
    <w:name w:val="xl66"/>
    <w:basedOn w:val="Normalny"/>
    <w:rsid w:val="00AE022D"/>
    <w:pPr>
      <w:pBdr>
        <w:top w:val="single" w:sz="4" w:space="0" w:color="auto"/>
        <w:left w:val="single" w:sz="8" w:space="7" w:color="auto"/>
        <w:bottom w:val="single" w:sz="4" w:space="0" w:color="auto"/>
        <w:right w:val="single" w:sz="4" w:space="0" w:color="auto"/>
      </w:pBdr>
      <w:spacing w:before="100" w:beforeAutospacing="1" w:after="100" w:afterAutospacing="1" w:line="240" w:lineRule="auto"/>
      <w:ind w:firstLineChars="100" w:firstLine="100"/>
      <w:jc w:val="left"/>
      <w:textAlignment w:val="center"/>
    </w:pPr>
    <w:rPr>
      <w:i/>
      <w:iCs/>
      <w:color w:val="000000"/>
      <w:sz w:val="26"/>
      <w:szCs w:val="26"/>
      <w:lang w:eastAsia="pl-PL"/>
    </w:rPr>
  </w:style>
  <w:style w:type="paragraph" w:customStyle="1" w:styleId="xl67">
    <w:name w:val="xl67"/>
    <w:basedOn w:val="Normalny"/>
    <w:rsid w:val="00AE022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left"/>
    </w:pPr>
    <w:rPr>
      <w:sz w:val="24"/>
      <w:szCs w:val="24"/>
      <w:lang w:eastAsia="pl-PL"/>
    </w:rPr>
  </w:style>
  <w:style w:type="paragraph" w:customStyle="1" w:styleId="xl68">
    <w:name w:val="xl68"/>
    <w:basedOn w:val="Normalny"/>
    <w:rsid w:val="00AE022D"/>
    <w:pPr>
      <w:pBdr>
        <w:left w:val="single" w:sz="8" w:space="0" w:color="auto"/>
        <w:bottom w:val="single" w:sz="8" w:space="0" w:color="auto"/>
      </w:pBdr>
      <w:spacing w:before="100" w:beforeAutospacing="1" w:after="100" w:afterAutospacing="1" w:line="240" w:lineRule="auto"/>
      <w:jc w:val="left"/>
    </w:pPr>
    <w:rPr>
      <w:sz w:val="24"/>
      <w:szCs w:val="24"/>
      <w:lang w:eastAsia="pl-PL"/>
    </w:rPr>
  </w:style>
  <w:style w:type="paragraph" w:customStyle="1" w:styleId="xl69">
    <w:name w:val="xl69"/>
    <w:basedOn w:val="Normalny"/>
    <w:rsid w:val="00AE022D"/>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40"/>
      <w:szCs w:val="40"/>
      <w:lang w:eastAsia="pl-PL"/>
    </w:rPr>
  </w:style>
  <w:style w:type="paragraph" w:customStyle="1" w:styleId="xl70">
    <w:name w:val="xl70"/>
    <w:basedOn w:val="Normalny"/>
    <w:rsid w:val="00AE022D"/>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pPr>
    <w:rPr>
      <w:sz w:val="24"/>
      <w:szCs w:val="24"/>
      <w:lang w:eastAsia="pl-PL"/>
    </w:rPr>
  </w:style>
  <w:style w:type="paragraph" w:customStyle="1" w:styleId="xl71">
    <w:name w:val="xl71"/>
    <w:basedOn w:val="Normalny"/>
    <w:rsid w:val="00AE022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left"/>
    </w:pPr>
    <w:rPr>
      <w:sz w:val="24"/>
      <w:szCs w:val="24"/>
      <w:lang w:eastAsia="pl-PL"/>
    </w:rPr>
  </w:style>
  <w:style w:type="paragraph" w:customStyle="1" w:styleId="xl72">
    <w:name w:val="xl72"/>
    <w:basedOn w:val="Normalny"/>
    <w:rsid w:val="00AE022D"/>
    <w:pPr>
      <w:pBdr>
        <w:top w:val="single" w:sz="4" w:space="0" w:color="auto"/>
        <w:left w:val="single" w:sz="8" w:space="7" w:color="auto"/>
        <w:bottom w:val="single" w:sz="4" w:space="0" w:color="auto"/>
        <w:right w:val="single" w:sz="4" w:space="0" w:color="auto"/>
      </w:pBdr>
      <w:spacing w:before="100" w:beforeAutospacing="1" w:after="100" w:afterAutospacing="1" w:line="240" w:lineRule="auto"/>
      <w:ind w:firstLineChars="100" w:firstLine="100"/>
      <w:jc w:val="left"/>
      <w:textAlignment w:val="center"/>
    </w:pPr>
    <w:rPr>
      <w:color w:val="000000"/>
      <w:sz w:val="18"/>
      <w:szCs w:val="18"/>
      <w:lang w:eastAsia="pl-PL"/>
    </w:rPr>
  </w:style>
  <w:style w:type="paragraph" w:customStyle="1" w:styleId="xl73">
    <w:name w:val="xl73"/>
    <w:basedOn w:val="Normalny"/>
    <w:rsid w:val="00AE02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color w:val="000000"/>
      <w:sz w:val="18"/>
      <w:szCs w:val="18"/>
      <w:lang w:eastAsia="pl-PL"/>
    </w:rPr>
  </w:style>
  <w:style w:type="paragraph" w:customStyle="1" w:styleId="xl74">
    <w:name w:val="xl74"/>
    <w:basedOn w:val="Normalny"/>
    <w:rsid w:val="00AE02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18"/>
      <w:szCs w:val="18"/>
      <w:lang w:eastAsia="pl-PL"/>
    </w:rPr>
  </w:style>
  <w:style w:type="paragraph" w:customStyle="1" w:styleId="xl75">
    <w:name w:val="xl75"/>
    <w:basedOn w:val="Normalny"/>
    <w:rsid w:val="00AE02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sz w:val="18"/>
      <w:szCs w:val="18"/>
      <w:lang w:eastAsia="pl-PL"/>
    </w:rPr>
  </w:style>
  <w:style w:type="paragraph" w:customStyle="1" w:styleId="xl76">
    <w:name w:val="xl76"/>
    <w:basedOn w:val="Normalny"/>
    <w:rsid w:val="00AE02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18"/>
      <w:szCs w:val="18"/>
      <w:lang w:eastAsia="pl-PL"/>
    </w:rPr>
  </w:style>
  <w:style w:type="paragraph" w:customStyle="1" w:styleId="xl77">
    <w:name w:val="xl77"/>
    <w:basedOn w:val="Normalny"/>
    <w:rsid w:val="00AE022D"/>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color w:val="000000"/>
      <w:sz w:val="18"/>
      <w:szCs w:val="18"/>
      <w:lang w:eastAsia="pl-PL"/>
    </w:rPr>
  </w:style>
  <w:style w:type="paragraph" w:customStyle="1" w:styleId="xl78">
    <w:name w:val="xl78"/>
    <w:basedOn w:val="Normalny"/>
    <w:rsid w:val="00AE02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00"/>
      <w:sz w:val="16"/>
      <w:szCs w:val="16"/>
      <w:lang w:eastAsia="pl-PL"/>
    </w:rPr>
  </w:style>
  <w:style w:type="paragraph" w:customStyle="1" w:styleId="xl79">
    <w:name w:val="xl79"/>
    <w:basedOn w:val="Normalny"/>
    <w:rsid w:val="00AE02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6"/>
      <w:szCs w:val="16"/>
      <w:lang w:eastAsia="pl-PL"/>
    </w:rPr>
  </w:style>
  <w:style w:type="paragraph" w:customStyle="1" w:styleId="xl80">
    <w:name w:val="xl80"/>
    <w:basedOn w:val="Normalny"/>
    <w:rsid w:val="00AE022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sz w:val="16"/>
      <w:szCs w:val="16"/>
      <w:lang w:eastAsia="pl-PL"/>
    </w:rPr>
  </w:style>
  <w:style w:type="paragraph" w:customStyle="1" w:styleId="xl81">
    <w:name w:val="xl81"/>
    <w:basedOn w:val="Normalny"/>
    <w:rsid w:val="00AE022D"/>
    <w:pPr>
      <w:pBdr>
        <w:top w:val="single" w:sz="4" w:space="0" w:color="auto"/>
        <w:left w:val="single" w:sz="8" w:space="7" w:color="auto"/>
        <w:bottom w:val="single" w:sz="4" w:space="0" w:color="auto"/>
        <w:right w:val="single" w:sz="4" w:space="0" w:color="auto"/>
      </w:pBdr>
      <w:spacing w:before="100" w:beforeAutospacing="1" w:after="100" w:afterAutospacing="1" w:line="240" w:lineRule="auto"/>
      <w:ind w:firstLineChars="100" w:firstLine="100"/>
      <w:jc w:val="left"/>
      <w:textAlignment w:val="center"/>
    </w:pPr>
    <w:rPr>
      <w:b/>
      <w:bCs/>
      <w:color w:val="000000"/>
      <w:sz w:val="20"/>
      <w:lang w:eastAsia="pl-PL"/>
    </w:rPr>
  </w:style>
  <w:style w:type="paragraph" w:customStyle="1" w:styleId="xl82">
    <w:name w:val="xl82"/>
    <w:basedOn w:val="Normalny"/>
    <w:rsid w:val="00AE02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lang w:eastAsia="pl-PL"/>
    </w:rPr>
  </w:style>
  <w:style w:type="paragraph" w:customStyle="1" w:styleId="xl83">
    <w:name w:val="xl83"/>
    <w:basedOn w:val="Normalny"/>
    <w:rsid w:val="00AE022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b/>
      <w:bCs/>
      <w:color w:val="000000"/>
      <w:sz w:val="20"/>
      <w:lang w:eastAsia="pl-PL"/>
    </w:rPr>
  </w:style>
  <w:style w:type="paragraph" w:customStyle="1" w:styleId="xl84">
    <w:name w:val="xl84"/>
    <w:basedOn w:val="Normalny"/>
    <w:rsid w:val="00AE022D"/>
    <w:pPr>
      <w:pBdr>
        <w:top w:val="single" w:sz="4" w:space="0" w:color="auto"/>
        <w:bottom w:val="single" w:sz="8" w:space="0" w:color="auto"/>
      </w:pBdr>
      <w:spacing w:before="100" w:beforeAutospacing="1" w:after="100" w:afterAutospacing="1" w:line="240" w:lineRule="auto"/>
      <w:jc w:val="center"/>
      <w:textAlignment w:val="center"/>
    </w:pPr>
    <w:rPr>
      <w:sz w:val="20"/>
      <w:lang w:eastAsia="pl-PL"/>
    </w:rPr>
  </w:style>
  <w:style w:type="paragraph" w:customStyle="1" w:styleId="xl85">
    <w:name w:val="xl85"/>
    <w:basedOn w:val="Normalny"/>
    <w:rsid w:val="00AE022D"/>
    <w:pPr>
      <w:pBdr>
        <w:bottom w:val="single" w:sz="8" w:space="0" w:color="auto"/>
      </w:pBdr>
      <w:spacing w:before="100" w:beforeAutospacing="1" w:after="100" w:afterAutospacing="1" w:line="240" w:lineRule="auto"/>
      <w:jc w:val="center"/>
      <w:textAlignment w:val="center"/>
    </w:pPr>
    <w:rPr>
      <w:sz w:val="20"/>
      <w:lang w:eastAsia="pl-PL"/>
    </w:rPr>
  </w:style>
  <w:style w:type="paragraph" w:customStyle="1" w:styleId="xl86">
    <w:name w:val="xl86"/>
    <w:basedOn w:val="Normalny"/>
    <w:rsid w:val="00AE022D"/>
    <w:pPr>
      <w:pBdr>
        <w:bottom w:val="single" w:sz="8" w:space="0" w:color="auto"/>
        <w:right w:val="single" w:sz="8" w:space="0" w:color="auto"/>
      </w:pBdr>
      <w:spacing w:before="100" w:beforeAutospacing="1" w:after="100" w:afterAutospacing="1" w:line="240" w:lineRule="auto"/>
      <w:jc w:val="center"/>
      <w:textAlignment w:val="center"/>
    </w:pPr>
    <w:rPr>
      <w:sz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88239">
      <w:bodyDiv w:val="1"/>
      <w:marLeft w:val="0"/>
      <w:marRight w:val="0"/>
      <w:marTop w:val="0"/>
      <w:marBottom w:val="0"/>
      <w:divBdr>
        <w:top w:val="none" w:sz="0" w:space="0" w:color="auto"/>
        <w:left w:val="none" w:sz="0" w:space="0" w:color="auto"/>
        <w:bottom w:val="none" w:sz="0" w:space="0" w:color="auto"/>
        <w:right w:val="none" w:sz="0" w:space="0" w:color="auto"/>
      </w:divBdr>
    </w:div>
    <w:div w:id="90857970">
      <w:bodyDiv w:val="1"/>
      <w:marLeft w:val="0"/>
      <w:marRight w:val="0"/>
      <w:marTop w:val="0"/>
      <w:marBottom w:val="0"/>
      <w:divBdr>
        <w:top w:val="none" w:sz="0" w:space="0" w:color="auto"/>
        <w:left w:val="none" w:sz="0" w:space="0" w:color="auto"/>
        <w:bottom w:val="none" w:sz="0" w:space="0" w:color="auto"/>
        <w:right w:val="none" w:sz="0" w:space="0" w:color="auto"/>
      </w:divBdr>
    </w:div>
    <w:div w:id="264650606">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32286835">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84812262">
      <w:bodyDiv w:val="1"/>
      <w:marLeft w:val="0"/>
      <w:marRight w:val="0"/>
      <w:marTop w:val="0"/>
      <w:marBottom w:val="0"/>
      <w:divBdr>
        <w:top w:val="none" w:sz="0" w:space="0" w:color="auto"/>
        <w:left w:val="none" w:sz="0" w:space="0" w:color="auto"/>
        <w:bottom w:val="none" w:sz="0" w:space="0" w:color="auto"/>
        <w:right w:val="none" w:sz="0" w:space="0" w:color="auto"/>
      </w:divBdr>
    </w:div>
    <w:div w:id="81575644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79523422">
      <w:bodyDiv w:val="1"/>
      <w:marLeft w:val="0"/>
      <w:marRight w:val="0"/>
      <w:marTop w:val="0"/>
      <w:marBottom w:val="0"/>
      <w:divBdr>
        <w:top w:val="none" w:sz="0" w:space="0" w:color="auto"/>
        <w:left w:val="none" w:sz="0" w:space="0" w:color="auto"/>
        <w:bottom w:val="none" w:sz="0" w:space="0" w:color="auto"/>
        <w:right w:val="none" w:sz="0" w:space="0" w:color="auto"/>
      </w:divBdr>
    </w:div>
    <w:div w:id="1103842154">
      <w:bodyDiv w:val="1"/>
      <w:marLeft w:val="0"/>
      <w:marRight w:val="0"/>
      <w:marTop w:val="0"/>
      <w:marBottom w:val="0"/>
      <w:divBdr>
        <w:top w:val="none" w:sz="0" w:space="0" w:color="auto"/>
        <w:left w:val="none" w:sz="0" w:space="0" w:color="auto"/>
        <w:bottom w:val="none" w:sz="0" w:space="0" w:color="auto"/>
        <w:right w:val="none" w:sz="0" w:space="0" w:color="auto"/>
      </w:divBdr>
    </w:div>
    <w:div w:id="1440562658">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6694183">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9933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header" Target="header2.xml"/><Relationship Id="rId25"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11909827\Desktop\post&#281;powania_25_BAZA\Baza%20danych_2025.accdb" TargetMode="External"/><Relationship Id="rId1" Type="http://schemas.openxmlformats.org/officeDocument/2006/relationships/mailMergeSource" Target="file:///C:\Users\11909827\Desktop\post&#281;powania_25_BAZA\Baza%20danych_2025.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4, 7 edytowalne SWZ.docx</dmsv2BaseFileName>
    <dmsv2BaseDisplayName xmlns="http://schemas.microsoft.com/sharepoint/v3">Załącznik nr 3, 4, 7 edytowalne SWZ</dmsv2BaseDisplayName>
    <dmsv2SWPP2ObjectNumber xmlns="http://schemas.microsoft.com/sharepoint/v3">POST/DYS/OW/GZ/02515/2025                         </dmsv2SWPP2ObjectNumber>
    <dmsv2SWPP2SumMD5 xmlns="http://schemas.microsoft.com/sharepoint/v3">aeee4859c061a529da1dccc0b6724f2c</dmsv2SWPP2SumMD5>
    <dmsv2BaseMoved xmlns="http://schemas.microsoft.com/sharepoint/v3">false</dmsv2BaseMoved>
    <dmsv2BaseIsSensitive xmlns="http://schemas.microsoft.com/sharepoint/v3">true</dmsv2BaseIsSensitive>
    <dmsv2SWPP2IDSWPP2 xmlns="http://schemas.microsoft.com/sharepoint/v3">686303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22849022</dmsv2BaseClientSystemDocumentID>
    <dmsv2BaseModifiedByID xmlns="http://schemas.microsoft.com/sharepoint/v3">11909827</dmsv2BaseModifiedByID>
    <dmsv2BaseCreatedByID xmlns="http://schemas.microsoft.com/sharepoint/v3">11909827</dmsv2BaseCreatedByID>
    <dmsv2SWPP2ObjectDepartment xmlns="http://schemas.microsoft.com/sharepoint/v3">00000001000700050000000700000002</dmsv2SWPP2ObjectDepartment>
    <dmsv2SWPP2ObjectName xmlns="http://schemas.microsoft.com/sharepoint/v3">Postępowanie</dmsv2SWPP2ObjectName>
    <_dlc_DocId xmlns="a19cb1c7-c5c7-46d4-85ae-d83685407bba">XD3KHSRJV2AP-1441292327-1003</_dlc_DocId>
    <_dlc_DocIdUrl xmlns="a19cb1c7-c5c7-46d4-85ae-d83685407bba">
      <Url>https://swpp2.dms.gkpge.pl/sites/38/_layouts/15/DocIdRedir.aspx?ID=XD3KHSRJV2AP-1441292327-1003</Url>
      <Description>XD3KHSRJV2AP-1441292327-1003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11AA579E-4029-4D2F-B6A2-7DA5FB56B4E4}"/>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purl.org/dc/terms/"/>
    <ds:schemaRef ds:uri="http://schemas.microsoft.com/office/2006/documentManagement/types"/>
    <ds:schemaRef ds:uri="e98d7501-42e4-4a2d-b641-b529e1ab1d6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efb9c7a9-fb7a-49d0-ad5d-64d3cce8bf9e"/>
    <ds:schemaRef ds:uri="fa87e474-2c2a-4570-a952-e5d0e470b777"/>
    <ds:schemaRef ds:uri="http://www.w3.org/XML/1998/namespace"/>
    <ds:schemaRef ds:uri="http://purl.org/dc/dcmitype/"/>
  </ds:schemaRefs>
</ds:datastoreItem>
</file>

<file path=customXml/itemProps5.xml><?xml version="1.0" encoding="utf-8"?>
<ds:datastoreItem xmlns:ds="http://schemas.openxmlformats.org/officeDocument/2006/customXml" ds:itemID="{1D8CA1C9-2766-4BCC-9190-5E90A5DF300F}">
  <ds:schemaRefs>
    <ds:schemaRef ds:uri="http://schemas.openxmlformats.org/officeDocument/2006/bibliography"/>
  </ds:schemaRefs>
</ds:datastoreItem>
</file>

<file path=customXml/itemProps6.xml><?xml version="1.0" encoding="utf-8"?>
<ds:datastoreItem xmlns:ds="http://schemas.openxmlformats.org/officeDocument/2006/customXml" ds:itemID="{733B7454-B449-4E6B-871C-0B28F463768C}"/>
</file>

<file path=docProps/app.xml><?xml version="1.0" encoding="utf-8"?>
<Properties xmlns="http://schemas.openxmlformats.org/officeDocument/2006/extended-properties" xmlns:vt="http://schemas.openxmlformats.org/officeDocument/2006/docPropsVTypes">
  <Template>Normal</Template>
  <TotalTime>52</TotalTime>
  <Pages>7</Pages>
  <Words>2376</Words>
  <Characters>14259</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POST/DYS/OW/GZ/01/2023</dc:subject>
  <dc:creator>Kurpiewska Katarzyna [PGE S.A.]</dc:creator>
  <cp:lastModifiedBy>Ignatiuk Paweł [PGE Dystr. O.Warszawa]</cp:lastModifiedBy>
  <cp:revision>21</cp:revision>
  <cp:lastPrinted>2025-06-24T13:28:00Z</cp:lastPrinted>
  <dcterms:created xsi:type="dcterms:W3CDTF">2025-06-12T12:26:00Z</dcterms:created>
  <dcterms:modified xsi:type="dcterms:W3CDTF">2025-07-03T09:19:00Z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600519e7-2784-4f0c-a75b-8ced5c8351ec</vt:lpwstr>
  </property>
</Properties>
</file>