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6B367EC"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944F71">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357C7C89"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1C034B" w:rsidRPr="0076782A">
        <w:rPr>
          <w:rFonts w:asciiTheme="minorHAnsi" w:hAnsiTheme="minorHAnsi" w:cstheme="minorHAnsi"/>
          <w:b/>
          <w:noProof/>
          <w:sz w:val="20"/>
          <w:lang w:eastAsia="pl-PL"/>
        </w:rPr>
        <w:t>POST/DYS/OW/GZ/01969/2025</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1C034B" w:rsidRPr="0076782A">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Jeziorna obszar nr R9 Gmina Nadarzyn</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82CB7D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44F7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44F71">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49C"/>
    <w:rsid w:val="00062C54"/>
    <w:rsid w:val="0006441F"/>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4E7"/>
    <w:rsid w:val="000D6A3F"/>
    <w:rsid w:val="000D7007"/>
    <w:rsid w:val="000D756A"/>
    <w:rsid w:val="000D765A"/>
    <w:rsid w:val="000D7931"/>
    <w:rsid w:val="000E0184"/>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07284"/>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1E5A"/>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A7FBB"/>
    <w:rsid w:val="001B087C"/>
    <w:rsid w:val="001B0A76"/>
    <w:rsid w:val="001B22DF"/>
    <w:rsid w:val="001B24CC"/>
    <w:rsid w:val="001B396C"/>
    <w:rsid w:val="001B3E7F"/>
    <w:rsid w:val="001B5C6C"/>
    <w:rsid w:val="001B6ABA"/>
    <w:rsid w:val="001B790E"/>
    <w:rsid w:val="001B7E8D"/>
    <w:rsid w:val="001C034B"/>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391"/>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4A5"/>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6AE9"/>
    <w:rsid w:val="002E7764"/>
    <w:rsid w:val="002E78F5"/>
    <w:rsid w:val="002F167E"/>
    <w:rsid w:val="002F1A99"/>
    <w:rsid w:val="002F24E7"/>
    <w:rsid w:val="002F399A"/>
    <w:rsid w:val="002F3A74"/>
    <w:rsid w:val="002F3D50"/>
    <w:rsid w:val="002F401A"/>
    <w:rsid w:val="002F4ACE"/>
    <w:rsid w:val="002F5E60"/>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4CBA"/>
    <w:rsid w:val="00345B10"/>
    <w:rsid w:val="003472D6"/>
    <w:rsid w:val="00350BB2"/>
    <w:rsid w:val="00350D63"/>
    <w:rsid w:val="00350E02"/>
    <w:rsid w:val="0035192C"/>
    <w:rsid w:val="003536F1"/>
    <w:rsid w:val="003545BD"/>
    <w:rsid w:val="003551FC"/>
    <w:rsid w:val="00355D67"/>
    <w:rsid w:val="00356F74"/>
    <w:rsid w:val="00357B04"/>
    <w:rsid w:val="00360A08"/>
    <w:rsid w:val="00360B7D"/>
    <w:rsid w:val="003629C9"/>
    <w:rsid w:val="00364149"/>
    <w:rsid w:val="0036497F"/>
    <w:rsid w:val="003663AF"/>
    <w:rsid w:val="0036696B"/>
    <w:rsid w:val="003669AE"/>
    <w:rsid w:val="00367795"/>
    <w:rsid w:val="003700A0"/>
    <w:rsid w:val="0037037C"/>
    <w:rsid w:val="00374571"/>
    <w:rsid w:val="00374885"/>
    <w:rsid w:val="00375E4D"/>
    <w:rsid w:val="003766F7"/>
    <w:rsid w:val="00377017"/>
    <w:rsid w:val="0038146C"/>
    <w:rsid w:val="00383177"/>
    <w:rsid w:val="0038440E"/>
    <w:rsid w:val="00385471"/>
    <w:rsid w:val="0038622B"/>
    <w:rsid w:val="0038625E"/>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336F"/>
    <w:rsid w:val="003F474E"/>
    <w:rsid w:val="003F4BE5"/>
    <w:rsid w:val="003F6611"/>
    <w:rsid w:val="003F6C86"/>
    <w:rsid w:val="003F702A"/>
    <w:rsid w:val="00402D6C"/>
    <w:rsid w:val="00403077"/>
    <w:rsid w:val="00406A25"/>
    <w:rsid w:val="00406A7E"/>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683B"/>
    <w:rsid w:val="00426850"/>
    <w:rsid w:val="00431240"/>
    <w:rsid w:val="00431F11"/>
    <w:rsid w:val="00434676"/>
    <w:rsid w:val="00434782"/>
    <w:rsid w:val="0043615D"/>
    <w:rsid w:val="004364BD"/>
    <w:rsid w:val="00437478"/>
    <w:rsid w:val="00441640"/>
    <w:rsid w:val="0044199B"/>
    <w:rsid w:val="0044403C"/>
    <w:rsid w:val="0044467A"/>
    <w:rsid w:val="00444E99"/>
    <w:rsid w:val="00446AD8"/>
    <w:rsid w:val="00446B1A"/>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4B13"/>
    <w:rsid w:val="004E528A"/>
    <w:rsid w:val="004E75D3"/>
    <w:rsid w:val="004F0088"/>
    <w:rsid w:val="004F0094"/>
    <w:rsid w:val="004F0173"/>
    <w:rsid w:val="004F0448"/>
    <w:rsid w:val="004F10E0"/>
    <w:rsid w:val="004F35DA"/>
    <w:rsid w:val="004F392B"/>
    <w:rsid w:val="004F3D3C"/>
    <w:rsid w:val="004F4724"/>
    <w:rsid w:val="004F4963"/>
    <w:rsid w:val="004F5B37"/>
    <w:rsid w:val="004F5F13"/>
    <w:rsid w:val="004F6F2C"/>
    <w:rsid w:val="004F75CF"/>
    <w:rsid w:val="004F76EA"/>
    <w:rsid w:val="004F7C92"/>
    <w:rsid w:val="004F7CF9"/>
    <w:rsid w:val="0050273F"/>
    <w:rsid w:val="00502D83"/>
    <w:rsid w:val="0050326B"/>
    <w:rsid w:val="00503485"/>
    <w:rsid w:val="00504FF2"/>
    <w:rsid w:val="0051061F"/>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BBA"/>
    <w:rsid w:val="00561B4B"/>
    <w:rsid w:val="00562B36"/>
    <w:rsid w:val="00562EF4"/>
    <w:rsid w:val="00563105"/>
    <w:rsid w:val="00563B46"/>
    <w:rsid w:val="00563B50"/>
    <w:rsid w:val="005652BE"/>
    <w:rsid w:val="005669B3"/>
    <w:rsid w:val="0056761A"/>
    <w:rsid w:val="00567E87"/>
    <w:rsid w:val="00570A04"/>
    <w:rsid w:val="005712CC"/>
    <w:rsid w:val="005712F0"/>
    <w:rsid w:val="00574607"/>
    <w:rsid w:val="0057723F"/>
    <w:rsid w:val="00580F54"/>
    <w:rsid w:val="005834AF"/>
    <w:rsid w:val="0058377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98F"/>
    <w:rsid w:val="005A0EF6"/>
    <w:rsid w:val="005A1156"/>
    <w:rsid w:val="005A2072"/>
    <w:rsid w:val="005A3030"/>
    <w:rsid w:val="005A3BC8"/>
    <w:rsid w:val="005A4B76"/>
    <w:rsid w:val="005A4C41"/>
    <w:rsid w:val="005A5102"/>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B39"/>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00A"/>
    <w:rsid w:val="006810E0"/>
    <w:rsid w:val="00681E01"/>
    <w:rsid w:val="00682A4B"/>
    <w:rsid w:val="00685B7C"/>
    <w:rsid w:val="0068638D"/>
    <w:rsid w:val="006868F1"/>
    <w:rsid w:val="00686CDB"/>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C7BAD"/>
    <w:rsid w:val="006D3DE6"/>
    <w:rsid w:val="006D630C"/>
    <w:rsid w:val="006D6411"/>
    <w:rsid w:val="006D75E6"/>
    <w:rsid w:val="006D77AB"/>
    <w:rsid w:val="006E09F7"/>
    <w:rsid w:val="006E25E8"/>
    <w:rsid w:val="006E27D2"/>
    <w:rsid w:val="006E2DDC"/>
    <w:rsid w:val="006E349D"/>
    <w:rsid w:val="006E5C2B"/>
    <w:rsid w:val="006E7435"/>
    <w:rsid w:val="006E7C7F"/>
    <w:rsid w:val="006E7F96"/>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3849"/>
    <w:rsid w:val="007140FB"/>
    <w:rsid w:val="00714F9E"/>
    <w:rsid w:val="00716A25"/>
    <w:rsid w:val="00722DA7"/>
    <w:rsid w:val="00723157"/>
    <w:rsid w:val="00723DBB"/>
    <w:rsid w:val="00723F16"/>
    <w:rsid w:val="00724029"/>
    <w:rsid w:val="0072413B"/>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883"/>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07D"/>
    <w:rsid w:val="00782340"/>
    <w:rsid w:val="0078319C"/>
    <w:rsid w:val="00783534"/>
    <w:rsid w:val="00785158"/>
    <w:rsid w:val="00786278"/>
    <w:rsid w:val="00787A76"/>
    <w:rsid w:val="00787A90"/>
    <w:rsid w:val="0079066D"/>
    <w:rsid w:val="00790730"/>
    <w:rsid w:val="00791272"/>
    <w:rsid w:val="007913F6"/>
    <w:rsid w:val="00792212"/>
    <w:rsid w:val="00792F1C"/>
    <w:rsid w:val="00795C49"/>
    <w:rsid w:val="00795EC8"/>
    <w:rsid w:val="007969CF"/>
    <w:rsid w:val="0079738C"/>
    <w:rsid w:val="007A1170"/>
    <w:rsid w:val="007A21D1"/>
    <w:rsid w:val="007A2292"/>
    <w:rsid w:val="007A4D2D"/>
    <w:rsid w:val="007A5A0C"/>
    <w:rsid w:val="007A6B8F"/>
    <w:rsid w:val="007B214F"/>
    <w:rsid w:val="007B2E2F"/>
    <w:rsid w:val="007B34E1"/>
    <w:rsid w:val="007B372D"/>
    <w:rsid w:val="007B4086"/>
    <w:rsid w:val="007B4602"/>
    <w:rsid w:val="007B495D"/>
    <w:rsid w:val="007B5159"/>
    <w:rsid w:val="007B5AD2"/>
    <w:rsid w:val="007B5E7C"/>
    <w:rsid w:val="007B6655"/>
    <w:rsid w:val="007B6A4B"/>
    <w:rsid w:val="007B6B91"/>
    <w:rsid w:val="007B702C"/>
    <w:rsid w:val="007B7AD1"/>
    <w:rsid w:val="007C0213"/>
    <w:rsid w:val="007C0845"/>
    <w:rsid w:val="007C17A8"/>
    <w:rsid w:val="007C2C06"/>
    <w:rsid w:val="007C2F05"/>
    <w:rsid w:val="007C3854"/>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0DB"/>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AA6"/>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61"/>
    <w:rsid w:val="00880C90"/>
    <w:rsid w:val="00881138"/>
    <w:rsid w:val="00883EF2"/>
    <w:rsid w:val="0088486E"/>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3A94"/>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4F71"/>
    <w:rsid w:val="00946897"/>
    <w:rsid w:val="0095016D"/>
    <w:rsid w:val="0095096E"/>
    <w:rsid w:val="009510B5"/>
    <w:rsid w:val="009512ED"/>
    <w:rsid w:val="00951880"/>
    <w:rsid w:val="0095231D"/>
    <w:rsid w:val="00952E68"/>
    <w:rsid w:val="00955B2D"/>
    <w:rsid w:val="00956311"/>
    <w:rsid w:val="009575AD"/>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2C2B"/>
    <w:rsid w:val="00994027"/>
    <w:rsid w:val="00995AB2"/>
    <w:rsid w:val="00995F52"/>
    <w:rsid w:val="009969CD"/>
    <w:rsid w:val="00996C00"/>
    <w:rsid w:val="00997487"/>
    <w:rsid w:val="009A0E43"/>
    <w:rsid w:val="009A2B33"/>
    <w:rsid w:val="009A2F3A"/>
    <w:rsid w:val="009A39C5"/>
    <w:rsid w:val="009A3A3B"/>
    <w:rsid w:val="009A4AAB"/>
    <w:rsid w:val="009A4EA9"/>
    <w:rsid w:val="009A525F"/>
    <w:rsid w:val="009A7022"/>
    <w:rsid w:val="009A73BF"/>
    <w:rsid w:val="009A7453"/>
    <w:rsid w:val="009B1350"/>
    <w:rsid w:val="009B2C02"/>
    <w:rsid w:val="009B3788"/>
    <w:rsid w:val="009B3C0A"/>
    <w:rsid w:val="009B3C31"/>
    <w:rsid w:val="009B497D"/>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AF9"/>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1A7"/>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2BDF"/>
    <w:rsid w:val="00B83212"/>
    <w:rsid w:val="00B8478F"/>
    <w:rsid w:val="00B85E16"/>
    <w:rsid w:val="00B86C4B"/>
    <w:rsid w:val="00B871B6"/>
    <w:rsid w:val="00B875B6"/>
    <w:rsid w:val="00B93631"/>
    <w:rsid w:val="00B93845"/>
    <w:rsid w:val="00B9399E"/>
    <w:rsid w:val="00B94436"/>
    <w:rsid w:val="00B94FCA"/>
    <w:rsid w:val="00B96ADB"/>
    <w:rsid w:val="00B975D9"/>
    <w:rsid w:val="00B97812"/>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201"/>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15"/>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E12"/>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22FD"/>
    <w:rsid w:val="00C838E0"/>
    <w:rsid w:val="00C86884"/>
    <w:rsid w:val="00C87108"/>
    <w:rsid w:val="00C87D63"/>
    <w:rsid w:val="00C9208B"/>
    <w:rsid w:val="00C9366C"/>
    <w:rsid w:val="00C938AF"/>
    <w:rsid w:val="00C93C41"/>
    <w:rsid w:val="00C94218"/>
    <w:rsid w:val="00C942E7"/>
    <w:rsid w:val="00C95549"/>
    <w:rsid w:val="00C95BBA"/>
    <w:rsid w:val="00C95F22"/>
    <w:rsid w:val="00C96188"/>
    <w:rsid w:val="00CA101E"/>
    <w:rsid w:val="00CA26B1"/>
    <w:rsid w:val="00CA3532"/>
    <w:rsid w:val="00CA3FEC"/>
    <w:rsid w:val="00CA4469"/>
    <w:rsid w:val="00CA44E3"/>
    <w:rsid w:val="00CA4D3A"/>
    <w:rsid w:val="00CA6159"/>
    <w:rsid w:val="00CA6A35"/>
    <w:rsid w:val="00CA6BB0"/>
    <w:rsid w:val="00CA7324"/>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3366"/>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5971"/>
    <w:rsid w:val="00D568D6"/>
    <w:rsid w:val="00D570C4"/>
    <w:rsid w:val="00D60F88"/>
    <w:rsid w:val="00D6125A"/>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4EA4"/>
    <w:rsid w:val="00D8519B"/>
    <w:rsid w:val="00D86054"/>
    <w:rsid w:val="00D860E1"/>
    <w:rsid w:val="00D86300"/>
    <w:rsid w:val="00D86504"/>
    <w:rsid w:val="00D86F81"/>
    <w:rsid w:val="00D8712F"/>
    <w:rsid w:val="00D87EFA"/>
    <w:rsid w:val="00D90546"/>
    <w:rsid w:val="00D914F4"/>
    <w:rsid w:val="00D931CE"/>
    <w:rsid w:val="00D936DC"/>
    <w:rsid w:val="00DA07F7"/>
    <w:rsid w:val="00DA110A"/>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56F"/>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8FA"/>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1F2A"/>
    <w:rsid w:val="00E52B74"/>
    <w:rsid w:val="00E52E88"/>
    <w:rsid w:val="00E54216"/>
    <w:rsid w:val="00E5431E"/>
    <w:rsid w:val="00E5475A"/>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5A97"/>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8B7"/>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6A47"/>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 w:val="00FF7E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1969_zał nr 11 do SWZ.docx</dmsv2BaseFileName>
    <dmsv2BaseDisplayName xmlns="http://schemas.microsoft.com/sharepoint/v3">1969_zał nr 11 do SWZ</dmsv2BaseDisplayName>
    <dmsv2SWPP2ObjectNumber xmlns="http://schemas.microsoft.com/sharepoint/v3">POST/DYS/OW/GZ/01969/2025                         </dmsv2SWPP2ObjectNumber>
    <dmsv2SWPP2SumMD5 xmlns="http://schemas.microsoft.com/sharepoint/v3">ebdb6e0ffd550b18284498939c60d58d</dmsv2SWPP2SumMD5>
    <dmsv2BaseMoved xmlns="http://schemas.microsoft.com/sharepoint/v3">false</dmsv2BaseMoved>
    <dmsv2BaseIsSensitive xmlns="http://schemas.microsoft.com/sharepoint/v3">true</dmsv2BaseIsSensitive>
    <dmsv2SWPP2IDSWPP2 xmlns="http://schemas.microsoft.com/sharepoint/v3">681797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22527432</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M37YNRNYPV7A-1513220467-4581</_dlc_DocId>
    <_dlc_DocIdUrl xmlns="a19cb1c7-c5c7-46d4-85ae-d83685407bba">
      <Url>https://swpp2.dms.gkpge.pl/sites/37/_layouts/15/DocIdRedir.aspx?ID=M37YNRNYPV7A-1513220467-4581</Url>
      <Description>M37YNRNYPV7A-1513220467-4581</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efb9c7a9-fb7a-49d0-ad5d-64d3cce8bf9e"/>
    <ds:schemaRef ds:uri="http://purl.org/dc/elements/1.1/"/>
    <ds:schemaRef ds:uri="http://schemas.microsoft.com/office/2006/metadata/properties"/>
    <ds:schemaRef ds:uri="http://schemas.openxmlformats.org/package/2006/metadata/core-properties"/>
    <ds:schemaRef ds:uri="e98d7501-42e4-4a2d-b641-b529e1ab1d6e"/>
    <ds:schemaRef ds:uri="http://purl.org/dc/terms/"/>
    <ds:schemaRef ds:uri="http://schemas.microsoft.com/office/2006/documentManagement/types"/>
    <ds:schemaRef ds:uri="http://schemas.microsoft.com/office/infopath/2007/PartnerControls"/>
    <ds:schemaRef ds:uri="fa87e474-2c2a-4570-a952-e5d0e470b777"/>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A28A0BB-7441-4BED-896F-1885A0EF1E25}"/>
</file>

<file path=customXml/itemProps5.xml><?xml version="1.0" encoding="utf-8"?>
<ds:datastoreItem xmlns:ds="http://schemas.openxmlformats.org/officeDocument/2006/customXml" ds:itemID="{CF2FF3D9-9C11-4038-9350-601F109AA596}">
  <ds:schemaRefs>
    <ds:schemaRef ds:uri="http://schemas.openxmlformats.org/officeDocument/2006/bibliography"/>
  </ds:schemaRefs>
</ds:datastoreItem>
</file>

<file path=customXml/itemProps6.xml><?xml version="1.0" encoding="utf-8"?>
<ds:datastoreItem xmlns:ds="http://schemas.openxmlformats.org/officeDocument/2006/customXml" ds:itemID="{5769835A-40F9-4BBE-9135-EF9B5A8CD6BD}"/>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3083</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2025-05-23T07:48:00Z</dcterms:created>
  <dcterms:modified xsi:type="dcterms:W3CDTF">2025-05-23T07:50:00Z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637b5fd3-c617-47d4-ab08-08bbafe9f0ad</vt:lpwstr>
  </property>
</Properties>
</file>