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1886A4F"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592CB1">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45AE1F1"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5603FF" w:rsidRPr="009B166E">
        <w:rPr>
          <w:rFonts w:asciiTheme="minorHAnsi" w:hAnsiTheme="minorHAnsi" w:cstheme="minorHAnsi"/>
          <w:b/>
          <w:noProof/>
          <w:sz w:val="20"/>
          <w:lang w:eastAsia="pl-PL"/>
        </w:rPr>
        <w:t>POST/DYS/OW/GZ/01603/2025</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5603FF" w:rsidRPr="009B166E">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Otwock obszar R58: Miasto i gmina Karczew, Gmina Sobienie Jeziory</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2ECA61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92CB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92CB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49C"/>
    <w:rsid w:val="00062C54"/>
    <w:rsid w:val="0006441F"/>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4E7"/>
    <w:rsid w:val="000D6A3F"/>
    <w:rsid w:val="000D7007"/>
    <w:rsid w:val="000D756A"/>
    <w:rsid w:val="000D765A"/>
    <w:rsid w:val="000D7931"/>
    <w:rsid w:val="000E0184"/>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07284"/>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1E5A"/>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A7FBB"/>
    <w:rsid w:val="001B087C"/>
    <w:rsid w:val="001B0A76"/>
    <w:rsid w:val="001B22DF"/>
    <w:rsid w:val="001B24CC"/>
    <w:rsid w:val="001B396C"/>
    <w:rsid w:val="001B3E7F"/>
    <w:rsid w:val="001B5C6C"/>
    <w:rsid w:val="001B6ABA"/>
    <w:rsid w:val="001B790E"/>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391"/>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4A5"/>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6AE9"/>
    <w:rsid w:val="002E7764"/>
    <w:rsid w:val="002E78F5"/>
    <w:rsid w:val="002F167E"/>
    <w:rsid w:val="002F1A99"/>
    <w:rsid w:val="002F24E7"/>
    <w:rsid w:val="002F399A"/>
    <w:rsid w:val="002F3A74"/>
    <w:rsid w:val="002F3D50"/>
    <w:rsid w:val="002F401A"/>
    <w:rsid w:val="002F4ACE"/>
    <w:rsid w:val="002F5E60"/>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4CBA"/>
    <w:rsid w:val="00345B10"/>
    <w:rsid w:val="003472D6"/>
    <w:rsid w:val="00350BB2"/>
    <w:rsid w:val="00350D63"/>
    <w:rsid w:val="00350E02"/>
    <w:rsid w:val="0035192C"/>
    <w:rsid w:val="003536F1"/>
    <w:rsid w:val="003545BD"/>
    <w:rsid w:val="003551FC"/>
    <w:rsid w:val="00355D67"/>
    <w:rsid w:val="00356F74"/>
    <w:rsid w:val="00357B0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25E"/>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36F"/>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683B"/>
    <w:rsid w:val="00426850"/>
    <w:rsid w:val="00431240"/>
    <w:rsid w:val="00431F11"/>
    <w:rsid w:val="00434676"/>
    <w:rsid w:val="00434782"/>
    <w:rsid w:val="0043615D"/>
    <w:rsid w:val="004364BD"/>
    <w:rsid w:val="00437478"/>
    <w:rsid w:val="00441640"/>
    <w:rsid w:val="0044199B"/>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4B13"/>
    <w:rsid w:val="004E528A"/>
    <w:rsid w:val="004E75D3"/>
    <w:rsid w:val="004F0088"/>
    <w:rsid w:val="004F0094"/>
    <w:rsid w:val="004F0173"/>
    <w:rsid w:val="004F0448"/>
    <w:rsid w:val="004F10E0"/>
    <w:rsid w:val="004F35DA"/>
    <w:rsid w:val="004F392B"/>
    <w:rsid w:val="004F3D3C"/>
    <w:rsid w:val="004F4724"/>
    <w:rsid w:val="004F4963"/>
    <w:rsid w:val="004F5B37"/>
    <w:rsid w:val="004F5F13"/>
    <w:rsid w:val="004F6F2C"/>
    <w:rsid w:val="004F75CF"/>
    <w:rsid w:val="004F76EA"/>
    <w:rsid w:val="004F7C92"/>
    <w:rsid w:val="004F7CF9"/>
    <w:rsid w:val="0050273F"/>
    <w:rsid w:val="00502D83"/>
    <w:rsid w:val="0050326B"/>
    <w:rsid w:val="00503485"/>
    <w:rsid w:val="0051061F"/>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3FF"/>
    <w:rsid w:val="00560BBA"/>
    <w:rsid w:val="00561B4B"/>
    <w:rsid w:val="00562B36"/>
    <w:rsid w:val="00562EF4"/>
    <w:rsid w:val="00563105"/>
    <w:rsid w:val="00563B46"/>
    <w:rsid w:val="00563B50"/>
    <w:rsid w:val="005652BE"/>
    <w:rsid w:val="005669B3"/>
    <w:rsid w:val="0056761A"/>
    <w:rsid w:val="00567E87"/>
    <w:rsid w:val="00570A04"/>
    <w:rsid w:val="005712CC"/>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2CB1"/>
    <w:rsid w:val="00593215"/>
    <w:rsid w:val="00594FC2"/>
    <w:rsid w:val="0059516F"/>
    <w:rsid w:val="00597C07"/>
    <w:rsid w:val="005A0905"/>
    <w:rsid w:val="005A098F"/>
    <w:rsid w:val="005A0EF6"/>
    <w:rsid w:val="005A1156"/>
    <w:rsid w:val="005A2072"/>
    <w:rsid w:val="005A3030"/>
    <w:rsid w:val="005A3BC8"/>
    <w:rsid w:val="005A4B76"/>
    <w:rsid w:val="005A4C41"/>
    <w:rsid w:val="005A5102"/>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B39"/>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00A"/>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C7BAD"/>
    <w:rsid w:val="006D3DE6"/>
    <w:rsid w:val="006D630C"/>
    <w:rsid w:val="006D6411"/>
    <w:rsid w:val="006D75E6"/>
    <w:rsid w:val="006D77AB"/>
    <w:rsid w:val="006E09F7"/>
    <w:rsid w:val="006E25E8"/>
    <w:rsid w:val="006E27D2"/>
    <w:rsid w:val="006E2DDC"/>
    <w:rsid w:val="006E349D"/>
    <w:rsid w:val="006E5C2B"/>
    <w:rsid w:val="006E7435"/>
    <w:rsid w:val="006E7C7F"/>
    <w:rsid w:val="006E7F96"/>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3849"/>
    <w:rsid w:val="007140FB"/>
    <w:rsid w:val="00714F9E"/>
    <w:rsid w:val="00716A25"/>
    <w:rsid w:val="00722DA7"/>
    <w:rsid w:val="00723157"/>
    <w:rsid w:val="00723DBB"/>
    <w:rsid w:val="00723F16"/>
    <w:rsid w:val="00724029"/>
    <w:rsid w:val="0072413B"/>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883"/>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07D"/>
    <w:rsid w:val="00782340"/>
    <w:rsid w:val="0078319C"/>
    <w:rsid w:val="00783534"/>
    <w:rsid w:val="00785158"/>
    <w:rsid w:val="00786278"/>
    <w:rsid w:val="00787A76"/>
    <w:rsid w:val="00787A90"/>
    <w:rsid w:val="0079066D"/>
    <w:rsid w:val="00790730"/>
    <w:rsid w:val="00791272"/>
    <w:rsid w:val="007913F6"/>
    <w:rsid w:val="00792212"/>
    <w:rsid w:val="00792F1C"/>
    <w:rsid w:val="00795C49"/>
    <w:rsid w:val="00795EC8"/>
    <w:rsid w:val="007969CF"/>
    <w:rsid w:val="0079738C"/>
    <w:rsid w:val="007A1170"/>
    <w:rsid w:val="007A21D1"/>
    <w:rsid w:val="007A2292"/>
    <w:rsid w:val="007A4D2D"/>
    <w:rsid w:val="007A5A0C"/>
    <w:rsid w:val="007A6B8F"/>
    <w:rsid w:val="007B214F"/>
    <w:rsid w:val="007B2E2F"/>
    <w:rsid w:val="007B34E1"/>
    <w:rsid w:val="007B372D"/>
    <w:rsid w:val="007B4086"/>
    <w:rsid w:val="007B4602"/>
    <w:rsid w:val="007B495D"/>
    <w:rsid w:val="007B5159"/>
    <w:rsid w:val="007B5AD2"/>
    <w:rsid w:val="007B5E7C"/>
    <w:rsid w:val="007B6655"/>
    <w:rsid w:val="007B6A4B"/>
    <w:rsid w:val="007B6B91"/>
    <w:rsid w:val="007B702C"/>
    <w:rsid w:val="007B7AD1"/>
    <w:rsid w:val="007C0213"/>
    <w:rsid w:val="007C0845"/>
    <w:rsid w:val="007C17A8"/>
    <w:rsid w:val="007C2C06"/>
    <w:rsid w:val="007C2F05"/>
    <w:rsid w:val="007C3854"/>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0DB"/>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AA6"/>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86E"/>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3A94"/>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E68"/>
    <w:rsid w:val="00955B2D"/>
    <w:rsid w:val="00956311"/>
    <w:rsid w:val="009575AD"/>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2C2B"/>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A7453"/>
    <w:rsid w:val="009B1350"/>
    <w:rsid w:val="009B2C02"/>
    <w:rsid w:val="009B3788"/>
    <w:rsid w:val="009B3C0A"/>
    <w:rsid w:val="009B3C31"/>
    <w:rsid w:val="009B497D"/>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AF9"/>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1A7"/>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97812"/>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201"/>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15"/>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22FD"/>
    <w:rsid w:val="00C838E0"/>
    <w:rsid w:val="00C86884"/>
    <w:rsid w:val="00C87108"/>
    <w:rsid w:val="00C87D63"/>
    <w:rsid w:val="00C9208B"/>
    <w:rsid w:val="00C9366C"/>
    <w:rsid w:val="00C938AF"/>
    <w:rsid w:val="00C93C41"/>
    <w:rsid w:val="00C94218"/>
    <w:rsid w:val="00C942E7"/>
    <w:rsid w:val="00C95549"/>
    <w:rsid w:val="00C95BBA"/>
    <w:rsid w:val="00C95F22"/>
    <w:rsid w:val="00C96188"/>
    <w:rsid w:val="00CA101E"/>
    <w:rsid w:val="00CA26B1"/>
    <w:rsid w:val="00CA3532"/>
    <w:rsid w:val="00CA3FEC"/>
    <w:rsid w:val="00CA4469"/>
    <w:rsid w:val="00CA44E3"/>
    <w:rsid w:val="00CA4D3A"/>
    <w:rsid w:val="00CA6159"/>
    <w:rsid w:val="00CA6A35"/>
    <w:rsid w:val="00CA6BB0"/>
    <w:rsid w:val="00CA7324"/>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3366"/>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5971"/>
    <w:rsid w:val="00D568D6"/>
    <w:rsid w:val="00D570C4"/>
    <w:rsid w:val="00D60F88"/>
    <w:rsid w:val="00D6125A"/>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10A"/>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56F"/>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8FA"/>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1F2A"/>
    <w:rsid w:val="00E52B74"/>
    <w:rsid w:val="00E52E88"/>
    <w:rsid w:val="00E54216"/>
    <w:rsid w:val="00E5431E"/>
    <w:rsid w:val="00E5475A"/>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456C"/>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8B7"/>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6A47"/>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 w:val="00FF7E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1603_zał nr 11 do SWZ.docx</dmsv2BaseFileName>
    <dmsv2BaseDisplayName xmlns="http://schemas.microsoft.com/sharepoint/v3">1603_zał nr 11 do SWZ</dmsv2BaseDisplayName>
    <dmsv2SWPP2ObjectNumber xmlns="http://schemas.microsoft.com/sharepoint/v3">POST/DYS/OW/GZ/01603/2025                         </dmsv2SWPP2ObjectNumber>
    <dmsv2SWPP2SumMD5 xmlns="http://schemas.microsoft.com/sharepoint/v3">33436a7879984471c461a048fcdf9f9c</dmsv2SWPP2SumMD5>
    <dmsv2BaseMoved xmlns="http://schemas.microsoft.com/sharepoint/v3">false</dmsv2BaseMoved>
    <dmsv2BaseIsSensitive xmlns="http://schemas.microsoft.com/sharepoint/v3">true</dmsv2BaseIsSensitive>
    <dmsv2SWPP2IDSWPP2 xmlns="http://schemas.microsoft.com/sharepoint/v3">678748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22287836</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M37YNRNYPV7A-1844962559-8998</_dlc_DocId>
    <_dlc_DocIdUrl xmlns="a19cb1c7-c5c7-46d4-85ae-d83685407bba">
      <Url>https://swpp2.dms.gkpge.pl/sites/37/_layouts/15/DocIdRedir.aspx?ID=M37YNRNYPV7A-1844962559-8998</Url>
      <Description>M37YNRNYPV7A-1844962559-8998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279529FC-6AC8-4A6B-AF2C-C6FB158B2ED0}"/>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5534DC0F-31E5-45EA-9E14-0423C210CC8D}">
  <ds:schemaRefs>
    <ds:schemaRef ds:uri="http://schemas.openxmlformats.org/officeDocument/2006/bibliography"/>
  </ds:schemaRefs>
</ds:datastoreItem>
</file>

<file path=customXml/itemProps6.xml><?xml version="1.0" encoding="utf-8"?>
<ds:datastoreItem xmlns:ds="http://schemas.openxmlformats.org/officeDocument/2006/customXml" ds:itemID="{414FBDB2-E377-4715-B7C0-3808A83B6C46}"/>
</file>

<file path=docProps/app.xml><?xml version="1.0" encoding="utf-8"?>
<Properties xmlns="http://schemas.openxmlformats.org/officeDocument/2006/extended-properties" xmlns:vt="http://schemas.openxmlformats.org/officeDocument/2006/docPropsVTypes">
  <Template>Normal</Template>
  <TotalTime>1</TotalTime>
  <Pages>2</Pages>
  <Words>517</Words>
  <Characters>3107</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2025-04-25T09:47:00Z</dcterms:created>
  <dcterms:modified xsi:type="dcterms:W3CDTF">2025-04-25T09:49:00Z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cbf99a35-c0f1-424c-8ff9-820cdce91427</vt:lpwstr>
  </property>
</Properties>
</file>