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D59BEA5"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187E21">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47A0D63"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E7456C" w:rsidRPr="009B166E">
        <w:rPr>
          <w:rFonts w:asciiTheme="minorHAnsi" w:hAnsiTheme="minorHAnsi" w:cstheme="minorHAnsi"/>
          <w:b/>
          <w:noProof/>
          <w:sz w:val="20"/>
          <w:lang w:eastAsia="pl-PL"/>
        </w:rPr>
        <w:t>POST/DYS/OW/GZ/01521/2025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E7456C" w:rsidRPr="009B166E">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Otwock obszar R60: Miasto i gmina Otwock, Miasto i gmina Józefów, Warszawa - Wawer – teren działania RE Otwock</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47EF0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87E2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87E2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87E21"/>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3366"/>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456C"/>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1521_zał nr 11 do SWZ.docx</dmsv2BaseFileName>
    <dmsv2BaseDisplayName xmlns="http://schemas.microsoft.com/sharepoint/v3">1521_zał nr 11 do SWZ</dmsv2BaseDisplayName>
    <dmsv2SWPP2ObjectNumber xmlns="http://schemas.microsoft.com/sharepoint/v3">POST/DYS/OW/GZ/01521/2025                         </dmsv2SWPP2ObjectNumber>
    <dmsv2SWPP2SumMD5 xmlns="http://schemas.microsoft.com/sharepoint/v3">3674bdfaabbd51132b67eda48c1a6ef7</dmsv2SWPP2SumMD5>
    <dmsv2BaseMoved xmlns="http://schemas.microsoft.com/sharepoint/v3">false</dmsv2BaseMoved>
    <dmsv2BaseIsSensitive xmlns="http://schemas.microsoft.com/sharepoint/v3">true</dmsv2BaseIsSensitive>
    <dmsv2SWPP2IDSWPP2 xmlns="http://schemas.microsoft.com/sharepoint/v3">678215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22287813</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M37YNRNYPV7A-1844962559-9007</_dlc_DocId>
    <_dlc_DocIdUrl xmlns="a19cb1c7-c5c7-46d4-85ae-d83685407bba">
      <Url>https://swpp2.dms.gkpge.pl/sites/37/_layouts/15/DocIdRedir.aspx?ID=M37YNRNYPV7A-1844962559-9007</Url>
      <Description>M37YNRNYPV7A-1844962559-9007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AD095F5-C406-406A-966A-0C74E5187970}"/>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e98d7501-42e4-4a2d-b641-b529e1ab1d6e"/>
    <ds:schemaRef ds:uri="http://schemas.microsoft.com/office/infopath/2007/PartnerControls"/>
    <ds:schemaRef ds:uri="http://schemas.microsoft.com/office/2006/documentManagement/types"/>
    <ds:schemaRef ds:uri="http://purl.org/dc/elements/1.1/"/>
    <ds:schemaRef ds:uri="http://schemas.microsoft.com/office/2006/metadata/properties"/>
    <ds:schemaRef ds:uri="fa87e474-2c2a-4570-a952-e5d0e470b777"/>
    <ds:schemaRef ds:uri="http://schemas.openxmlformats.org/package/2006/metadata/core-properties"/>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5E0EFB3A-D6E8-414F-A38F-3DF1232EAFB1}">
  <ds:schemaRefs>
    <ds:schemaRef ds:uri="http://schemas.openxmlformats.org/officeDocument/2006/bibliography"/>
  </ds:schemaRefs>
</ds:datastoreItem>
</file>

<file path=customXml/itemProps6.xml><?xml version="1.0" encoding="utf-8"?>
<ds:datastoreItem xmlns:ds="http://schemas.openxmlformats.org/officeDocument/2006/customXml" ds:itemID="{DDC81A3E-B7AA-433A-9531-1492D8E4FE7C}"/>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3144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2025-04-25T09:46:00Z</dcterms:created>
  <dcterms:modified xsi:type="dcterms:W3CDTF">2025-04-25T09:49:00Z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42e6860d-a3f9-4208-b364-b3c54b509f57</vt:lpwstr>
  </property>
</Properties>
</file>