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A1C5B0C"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3359E9">
        <w:rPr>
          <w:rFonts w:asciiTheme="minorHAnsi" w:hAnsiTheme="minorHAnsi" w:cstheme="minorHAnsi"/>
          <w:b/>
          <w:sz w:val="20"/>
        </w:rPr>
        <w:t xml:space="preserve">    </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6BAD8635"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7B6655" w:rsidRPr="009B166E">
        <w:rPr>
          <w:rFonts w:asciiTheme="minorHAnsi" w:hAnsiTheme="minorHAnsi" w:cstheme="minorHAnsi"/>
          <w:b/>
          <w:noProof/>
          <w:sz w:val="20"/>
          <w:lang w:eastAsia="pl-PL"/>
        </w:rPr>
        <w:t>POST/DYS/OW/GZ/01519/2025</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7B6655" w:rsidRPr="009B166E">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RE Wyszków obszar nr R55: Gmina Łochów, Gmina Jadów, Gmina Strachówka</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1DF147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359E9">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359E9">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08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049C"/>
    <w:rsid w:val="00062C54"/>
    <w:rsid w:val="0006441F"/>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098A"/>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4E7"/>
    <w:rsid w:val="000D6A3F"/>
    <w:rsid w:val="000D7007"/>
    <w:rsid w:val="000D756A"/>
    <w:rsid w:val="000D765A"/>
    <w:rsid w:val="000D7931"/>
    <w:rsid w:val="000E0184"/>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07284"/>
    <w:rsid w:val="001116B5"/>
    <w:rsid w:val="00112269"/>
    <w:rsid w:val="00112825"/>
    <w:rsid w:val="00112EC1"/>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1E5A"/>
    <w:rsid w:val="001630E0"/>
    <w:rsid w:val="00165652"/>
    <w:rsid w:val="00166625"/>
    <w:rsid w:val="00166E39"/>
    <w:rsid w:val="00167D1F"/>
    <w:rsid w:val="00171C78"/>
    <w:rsid w:val="001728F5"/>
    <w:rsid w:val="00173A31"/>
    <w:rsid w:val="001741FB"/>
    <w:rsid w:val="00174BE0"/>
    <w:rsid w:val="00175CDB"/>
    <w:rsid w:val="00176B3E"/>
    <w:rsid w:val="001804D0"/>
    <w:rsid w:val="00180953"/>
    <w:rsid w:val="00184C77"/>
    <w:rsid w:val="00184E77"/>
    <w:rsid w:val="00185E8A"/>
    <w:rsid w:val="001901BD"/>
    <w:rsid w:val="001901F0"/>
    <w:rsid w:val="00191304"/>
    <w:rsid w:val="00191956"/>
    <w:rsid w:val="001920BF"/>
    <w:rsid w:val="00193DCF"/>
    <w:rsid w:val="00193F2A"/>
    <w:rsid w:val="001944B1"/>
    <w:rsid w:val="00194C66"/>
    <w:rsid w:val="00195038"/>
    <w:rsid w:val="00196400"/>
    <w:rsid w:val="00196C53"/>
    <w:rsid w:val="00196E97"/>
    <w:rsid w:val="001A0AD4"/>
    <w:rsid w:val="001A23D7"/>
    <w:rsid w:val="001A269F"/>
    <w:rsid w:val="001A2974"/>
    <w:rsid w:val="001A314C"/>
    <w:rsid w:val="001A33A9"/>
    <w:rsid w:val="001A4CE9"/>
    <w:rsid w:val="001A65A8"/>
    <w:rsid w:val="001A70C2"/>
    <w:rsid w:val="001A78F7"/>
    <w:rsid w:val="001A7FBB"/>
    <w:rsid w:val="001B087C"/>
    <w:rsid w:val="001B0A76"/>
    <w:rsid w:val="001B22DF"/>
    <w:rsid w:val="001B24CC"/>
    <w:rsid w:val="001B396C"/>
    <w:rsid w:val="001B3E7F"/>
    <w:rsid w:val="001B5C6C"/>
    <w:rsid w:val="001B6ABA"/>
    <w:rsid w:val="001B790E"/>
    <w:rsid w:val="001B7E8D"/>
    <w:rsid w:val="001C2D48"/>
    <w:rsid w:val="001C4D26"/>
    <w:rsid w:val="001C6F0D"/>
    <w:rsid w:val="001C7E2C"/>
    <w:rsid w:val="001D0464"/>
    <w:rsid w:val="001D054B"/>
    <w:rsid w:val="001D2EAF"/>
    <w:rsid w:val="001D348E"/>
    <w:rsid w:val="001D509F"/>
    <w:rsid w:val="001D5115"/>
    <w:rsid w:val="001D5FA5"/>
    <w:rsid w:val="001D616A"/>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414"/>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391"/>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4A5"/>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6AE9"/>
    <w:rsid w:val="002E7764"/>
    <w:rsid w:val="002E78F5"/>
    <w:rsid w:val="002F167E"/>
    <w:rsid w:val="002F1A99"/>
    <w:rsid w:val="002F24E7"/>
    <w:rsid w:val="002F399A"/>
    <w:rsid w:val="002F3A74"/>
    <w:rsid w:val="002F3D50"/>
    <w:rsid w:val="002F401A"/>
    <w:rsid w:val="002F4ACE"/>
    <w:rsid w:val="002F5E60"/>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9E9"/>
    <w:rsid w:val="00335E18"/>
    <w:rsid w:val="00337033"/>
    <w:rsid w:val="00337F58"/>
    <w:rsid w:val="00340759"/>
    <w:rsid w:val="003416DA"/>
    <w:rsid w:val="00341A18"/>
    <w:rsid w:val="00341AAC"/>
    <w:rsid w:val="00344CBA"/>
    <w:rsid w:val="00345B10"/>
    <w:rsid w:val="003472D6"/>
    <w:rsid w:val="00350BB2"/>
    <w:rsid w:val="00350D63"/>
    <w:rsid w:val="00350E02"/>
    <w:rsid w:val="0035192C"/>
    <w:rsid w:val="003536F1"/>
    <w:rsid w:val="003545BD"/>
    <w:rsid w:val="003551FC"/>
    <w:rsid w:val="00355D67"/>
    <w:rsid w:val="00356F74"/>
    <w:rsid w:val="00357B0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25E"/>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336F"/>
    <w:rsid w:val="003F474E"/>
    <w:rsid w:val="003F4BE5"/>
    <w:rsid w:val="003F6611"/>
    <w:rsid w:val="003F6C86"/>
    <w:rsid w:val="003F702A"/>
    <w:rsid w:val="00402D6C"/>
    <w:rsid w:val="00403077"/>
    <w:rsid w:val="00406A25"/>
    <w:rsid w:val="00406A7E"/>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683B"/>
    <w:rsid w:val="00426850"/>
    <w:rsid w:val="00431240"/>
    <w:rsid w:val="00431F11"/>
    <w:rsid w:val="00434676"/>
    <w:rsid w:val="00434782"/>
    <w:rsid w:val="0043615D"/>
    <w:rsid w:val="004364BD"/>
    <w:rsid w:val="00437478"/>
    <w:rsid w:val="00441640"/>
    <w:rsid w:val="0044199B"/>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4B13"/>
    <w:rsid w:val="004E528A"/>
    <w:rsid w:val="004E75D3"/>
    <w:rsid w:val="004F0088"/>
    <w:rsid w:val="004F0094"/>
    <w:rsid w:val="004F0173"/>
    <w:rsid w:val="004F0448"/>
    <w:rsid w:val="004F10E0"/>
    <w:rsid w:val="004F35DA"/>
    <w:rsid w:val="004F392B"/>
    <w:rsid w:val="004F3D3C"/>
    <w:rsid w:val="004F4724"/>
    <w:rsid w:val="004F4963"/>
    <w:rsid w:val="004F5B37"/>
    <w:rsid w:val="004F5F13"/>
    <w:rsid w:val="004F6F2C"/>
    <w:rsid w:val="004F75CF"/>
    <w:rsid w:val="004F76EA"/>
    <w:rsid w:val="004F7C92"/>
    <w:rsid w:val="004F7CF9"/>
    <w:rsid w:val="0050273F"/>
    <w:rsid w:val="00502D83"/>
    <w:rsid w:val="0050326B"/>
    <w:rsid w:val="00503485"/>
    <w:rsid w:val="0051061F"/>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CED"/>
    <w:rsid w:val="00556E66"/>
    <w:rsid w:val="005577B7"/>
    <w:rsid w:val="00560BBA"/>
    <w:rsid w:val="00561B4B"/>
    <w:rsid w:val="00562B36"/>
    <w:rsid w:val="00562EF4"/>
    <w:rsid w:val="00563105"/>
    <w:rsid w:val="00563B46"/>
    <w:rsid w:val="00563B50"/>
    <w:rsid w:val="005652BE"/>
    <w:rsid w:val="005669B3"/>
    <w:rsid w:val="0056761A"/>
    <w:rsid w:val="00567E87"/>
    <w:rsid w:val="00570A04"/>
    <w:rsid w:val="005712CC"/>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98F"/>
    <w:rsid w:val="005A0EF6"/>
    <w:rsid w:val="005A1156"/>
    <w:rsid w:val="005A2072"/>
    <w:rsid w:val="005A3030"/>
    <w:rsid w:val="005A3BC8"/>
    <w:rsid w:val="005A4B76"/>
    <w:rsid w:val="005A4C41"/>
    <w:rsid w:val="005A5102"/>
    <w:rsid w:val="005A65EF"/>
    <w:rsid w:val="005A6B74"/>
    <w:rsid w:val="005A6CC1"/>
    <w:rsid w:val="005A7129"/>
    <w:rsid w:val="005B1ED0"/>
    <w:rsid w:val="005B4295"/>
    <w:rsid w:val="005B48E5"/>
    <w:rsid w:val="005B4B64"/>
    <w:rsid w:val="005B5437"/>
    <w:rsid w:val="005B5686"/>
    <w:rsid w:val="005B5862"/>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E0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B39"/>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00A"/>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4C5"/>
    <w:rsid w:val="006B7D80"/>
    <w:rsid w:val="006C0240"/>
    <w:rsid w:val="006C042A"/>
    <w:rsid w:val="006C32B1"/>
    <w:rsid w:val="006C32D7"/>
    <w:rsid w:val="006C33CB"/>
    <w:rsid w:val="006C4030"/>
    <w:rsid w:val="006C4B6B"/>
    <w:rsid w:val="006C55D8"/>
    <w:rsid w:val="006C63E4"/>
    <w:rsid w:val="006C6DDE"/>
    <w:rsid w:val="006C7BAD"/>
    <w:rsid w:val="006D3DE6"/>
    <w:rsid w:val="006D630C"/>
    <w:rsid w:val="006D6411"/>
    <w:rsid w:val="006D75E6"/>
    <w:rsid w:val="006D77AB"/>
    <w:rsid w:val="006E09F7"/>
    <w:rsid w:val="006E25E8"/>
    <w:rsid w:val="006E27D2"/>
    <w:rsid w:val="006E2DDC"/>
    <w:rsid w:val="006E349D"/>
    <w:rsid w:val="006E5C2B"/>
    <w:rsid w:val="006E7435"/>
    <w:rsid w:val="006E7C7F"/>
    <w:rsid w:val="006E7F96"/>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3849"/>
    <w:rsid w:val="007140FB"/>
    <w:rsid w:val="00714F9E"/>
    <w:rsid w:val="00716A25"/>
    <w:rsid w:val="00722DA7"/>
    <w:rsid w:val="00723157"/>
    <w:rsid w:val="00723DBB"/>
    <w:rsid w:val="00723F16"/>
    <w:rsid w:val="00724029"/>
    <w:rsid w:val="0072413B"/>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883"/>
    <w:rsid w:val="00747CE8"/>
    <w:rsid w:val="00750F12"/>
    <w:rsid w:val="007510F6"/>
    <w:rsid w:val="00752C5F"/>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07D"/>
    <w:rsid w:val="00782340"/>
    <w:rsid w:val="0078319C"/>
    <w:rsid w:val="00783534"/>
    <w:rsid w:val="00785158"/>
    <w:rsid w:val="00786278"/>
    <w:rsid w:val="00787A76"/>
    <w:rsid w:val="00787A90"/>
    <w:rsid w:val="0079066D"/>
    <w:rsid w:val="00790730"/>
    <w:rsid w:val="00791272"/>
    <w:rsid w:val="007913F6"/>
    <w:rsid w:val="00792212"/>
    <w:rsid w:val="00792F1C"/>
    <w:rsid w:val="00795C49"/>
    <w:rsid w:val="00795EC8"/>
    <w:rsid w:val="007969CF"/>
    <w:rsid w:val="0079738C"/>
    <w:rsid w:val="007A1170"/>
    <w:rsid w:val="007A21D1"/>
    <w:rsid w:val="007A2292"/>
    <w:rsid w:val="007A4D2D"/>
    <w:rsid w:val="007A5A0C"/>
    <w:rsid w:val="007A6B8F"/>
    <w:rsid w:val="007B214F"/>
    <w:rsid w:val="007B2E2F"/>
    <w:rsid w:val="007B34E1"/>
    <w:rsid w:val="007B372D"/>
    <w:rsid w:val="007B4086"/>
    <w:rsid w:val="007B4602"/>
    <w:rsid w:val="007B495D"/>
    <w:rsid w:val="007B5159"/>
    <w:rsid w:val="007B5AD2"/>
    <w:rsid w:val="007B5E7C"/>
    <w:rsid w:val="007B6655"/>
    <w:rsid w:val="007B6A4B"/>
    <w:rsid w:val="007B6B91"/>
    <w:rsid w:val="007B702C"/>
    <w:rsid w:val="007B7AD1"/>
    <w:rsid w:val="007C0213"/>
    <w:rsid w:val="007C0845"/>
    <w:rsid w:val="007C17A8"/>
    <w:rsid w:val="007C2C06"/>
    <w:rsid w:val="007C2F05"/>
    <w:rsid w:val="007C3854"/>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0DB"/>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6AA6"/>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86E"/>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3489"/>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3A94"/>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4B0"/>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E68"/>
    <w:rsid w:val="00955B2D"/>
    <w:rsid w:val="00956311"/>
    <w:rsid w:val="009575AD"/>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2C2B"/>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A7453"/>
    <w:rsid w:val="009B1350"/>
    <w:rsid w:val="009B2C02"/>
    <w:rsid w:val="009B3788"/>
    <w:rsid w:val="009B3C0A"/>
    <w:rsid w:val="009B3C31"/>
    <w:rsid w:val="009B497D"/>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AF9"/>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1A7"/>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5E6"/>
    <w:rsid w:val="00B65C83"/>
    <w:rsid w:val="00B70431"/>
    <w:rsid w:val="00B70639"/>
    <w:rsid w:val="00B715BF"/>
    <w:rsid w:val="00B71AAA"/>
    <w:rsid w:val="00B72385"/>
    <w:rsid w:val="00B728DB"/>
    <w:rsid w:val="00B74282"/>
    <w:rsid w:val="00B76269"/>
    <w:rsid w:val="00B76BE1"/>
    <w:rsid w:val="00B76D93"/>
    <w:rsid w:val="00B77125"/>
    <w:rsid w:val="00B824CA"/>
    <w:rsid w:val="00B82BDF"/>
    <w:rsid w:val="00B83212"/>
    <w:rsid w:val="00B8478F"/>
    <w:rsid w:val="00B85E16"/>
    <w:rsid w:val="00B86C4B"/>
    <w:rsid w:val="00B871B6"/>
    <w:rsid w:val="00B875B6"/>
    <w:rsid w:val="00B93631"/>
    <w:rsid w:val="00B93845"/>
    <w:rsid w:val="00B9399E"/>
    <w:rsid w:val="00B94436"/>
    <w:rsid w:val="00B94FCA"/>
    <w:rsid w:val="00B96ADB"/>
    <w:rsid w:val="00B975D9"/>
    <w:rsid w:val="00B97812"/>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201"/>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615"/>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22FD"/>
    <w:rsid w:val="00C838E0"/>
    <w:rsid w:val="00C86884"/>
    <w:rsid w:val="00C87108"/>
    <w:rsid w:val="00C87D63"/>
    <w:rsid w:val="00C9208B"/>
    <w:rsid w:val="00C9366C"/>
    <w:rsid w:val="00C938AF"/>
    <w:rsid w:val="00C93C41"/>
    <w:rsid w:val="00C94218"/>
    <w:rsid w:val="00C942E7"/>
    <w:rsid w:val="00C95549"/>
    <w:rsid w:val="00C95BBA"/>
    <w:rsid w:val="00C95F22"/>
    <w:rsid w:val="00C96188"/>
    <w:rsid w:val="00CA101E"/>
    <w:rsid w:val="00CA26B1"/>
    <w:rsid w:val="00CA3532"/>
    <w:rsid w:val="00CA3FEC"/>
    <w:rsid w:val="00CA4469"/>
    <w:rsid w:val="00CA44E3"/>
    <w:rsid w:val="00CA4D3A"/>
    <w:rsid w:val="00CA6159"/>
    <w:rsid w:val="00CA6A35"/>
    <w:rsid w:val="00CA6BB0"/>
    <w:rsid w:val="00CA7324"/>
    <w:rsid w:val="00CB2C41"/>
    <w:rsid w:val="00CB30B5"/>
    <w:rsid w:val="00CB310C"/>
    <w:rsid w:val="00CB40EB"/>
    <w:rsid w:val="00CB5799"/>
    <w:rsid w:val="00CB5B28"/>
    <w:rsid w:val="00CB6674"/>
    <w:rsid w:val="00CB6E85"/>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4ECA"/>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5971"/>
    <w:rsid w:val="00D568D6"/>
    <w:rsid w:val="00D570C4"/>
    <w:rsid w:val="00D60F88"/>
    <w:rsid w:val="00D6125A"/>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10A"/>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156F"/>
    <w:rsid w:val="00DD2B14"/>
    <w:rsid w:val="00DD3A50"/>
    <w:rsid w:val="00DD48B1"/>
    <w:rsid w:val="00DD4A4D"/>
    <w:rsid w:val="00DD56DF"/>
    <w:rsid w:val="00DD5C5D"/>
    <w:rsid w:val="00DD6277"/>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8FA"/>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1F2A"/>
    <w:rsid w:val="00E52B74"/>
    <w:rsid w:val="00E52E88"/>
    <w:rsid w:val="00E54216"/>
    <w:rsid w:val="00E5431E"/>
    <w:rsid w:val="00E5475A"/>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2A7B"/>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8B7"/>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6A47"/>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 w:val="00FF7E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E8CB756728FED4498A1EA158D9C28FA" ma:contentTypeVersion="0" ma:contentTypeDescription="SWPP2 Dokument bazowy" ma:contentTypeScope="" ma:versionID="6aa4aa273c3b939e8d097d920a0c759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1519_zał nr 11 do SWZ.docx</dmsv2BaseFileName>
    <dmsv2BaseDisplayName xmlns="http://schemas.microsoft.com/sharepoint/v3">1519_zał nr 11 do SWZ</dmsv2BaseDisplayName>
    <dmsv2SWPP2ObjectNumber xmlns="http://schemas.microsoft.com/sharepoint/v3">POST/DYS/OW/GZ/01519/2025                         </dmsv2SWPP2ObjectNumber>
    <dmsv2SWPP2SumMD5 xmlns="http://schemas.microsoft.com/sharepoint/v3">4d298af37d7577fca0ca6dfef3362458</dmsv2SWPP2SumMD5>
    <dmsv2BaseMoved xmlns="http://schemas.microsoft.com/sharepoint/v3">false</dmsv2BaseMoved>
    <dmsv2BaseIsSensitive xmlns="http://schemas.microsoft.com/sharepoint/v3">true</dmsv2BaseIsSensitive>
    <dmsv2SWPP2IDSWPP2 xmlns="http://schemas.microsoft.com/sharepoint/v3">678206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22287724</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M37YNRNYPV7A-1844962559-8924</_dlc_DocId>
    <_dlc_DocIdUrl xmlns="a19cb1c7-c5c7-46d4-85ae-d83685407bba">
      <Url>https://swpp2.dms.gkpge.pl/sites/37/_layouts/15/DocIdRedir.aspx?ID=M37YNRNYPV7A-1844962559-8924</Url>
      <Description>M37YNRNYPV7A-1844962559-8924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4D610C4-8F12-4D98-B729-3B69D129EB9A}"/>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http://schemas.openxmlformats.org/package/2006/metadata/core-properties"/>
    <ds:schemaRef ds:uri="http://purl.org/dc/terms/"/>
    <ds:schemaRef ds:uri="fa87e474-2c2a-4570-a952-e5d0e470b777"/>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9C500DD0-D15E-420A-945D-6D80EBAA469E}">
  <ds:schemaRefs>
    <ds:schemaRef ds:uri="http://schemas.openxmlformats.org/officeDocument/2006/bibliography"/>
  </ds:schemaRefs>
</ds:datastoreItem>
</file>

<file path=customXml/itemProps6.xml><?xml version="1.0" encoding="utf-8"?>
<ds:datastoreItem xmlns:ds="http://schemas.openxmlformats.org/officeDocument/2006/customXml" ds:itemID="{8FD0D3BC-DFCE-40DA-B2E2-B0444F730C82}"/>
</file>

<file path=docProps/app.xml><?xml version="1.0" encoding="utf-8"?>
<Properties xmlns="http://schemas.openxmlformats.org/officeDocument/2006/extended-properties" xmlns:vt="http://schemas.openxmlformats.org/officeDocument/2006/docPropsVTypes">
  <Template>Normal</Template>
  <TotalTime>0</TotalTime>
  <Pages>2</Pages>
  <Words>517</Words>
  <Characters>3108</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2025-04-25T09:45:00Z</dcterms:created>
  <dcterms:modified xsi:type="dcterms:W3CDTF">2025-04-25T09:48:00Z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0x0101891000BE8CB756728FED4498A1EA158D9C28FA</vt:lpwstr>
  </property>
  <property fmtid="{D5CDD505-2E9C-101B-9397-08002B2CF9AE}" pid="3" name="_dlc_DocIdItemGuid">
    <vt:lpwstr>466b7e87-1835-4109-863c-5532bbf637b7</vt:lpwstr>
  </property>
</Properties>
</file>