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otnotes.xml" ContentType="application/vnd.openxmlformats-officedocument.wordprocessingml.footnotes+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8.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332D9" w14:textId="77777777" w:rsidR="000A5EEF" w:rsidRPr="00D10121" w:rsidRDefault="000A5EEF" w:rsidP="000A5EEF">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1542751E" w14:textId="77777777" w:rsidR="000A5EEF" w:rsidRPr="009C2468" w:rsidRDefault="000A5EEF" w:rsidP="000A5EEF">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3D34555D" w14:textId="77777777" w:rsidTr="000A5EEF">
        <w:trPr>
          <w:trHeight w:val="1820"/>
        </w:trPr>
        <w:tc>
          <w:tcPr>
            <w:tcW w:w="3965" w:type="dxa"/>
            <w:tcBorders>
              <w:right w:val="single" w:sz="4" w:space="0" w:color="auto"/>
            </w:tcBorders>
          </w:tcPr>
          <w:p w14:paraId="3193C1E9" w14:textId="77777777" w:rsidR="000A5EEF" w:rsidRPr="006B56FD" w:rsidRDefault="000A5EEF" w:rsidP="000A5EEF">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82E276" w14:textId="77777777" w:rsidR="000A5EEF" w:rsidRPr="006B56FD" w:rsidRDefault="000A5EEF" w:rsidP="000A5EEF">
            <w:pPr>
              <w:ind w:right="28"/>
              <w:jc w:val="left"/>
              <w:rPr>
                <w:rFonts w:asciiTheme="minorHAnsi" w:hAnsiTheme="minorHAnsi" w:cstheme="minorHAnsi"/>
              </w:rPr>
            </w:pPr>
          </w:p>
          <w:p w14:paraId="1436820A"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0A2783D1"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28F895A9" w14:textId="77777777" w:rsidR="000A5EEF" w:rsidRPr="002A7B62" w:rsidRDefault="000A5EEF" w:rsidP="000A5EEF">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639238BA" w14:textId="77777777" w:rsidR="000A5EEF" w:rsidRPr="006B56FD" w:rsidRDefault="000A5EEF" w:rsidP="000A5EEF">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B972A95"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1498F5C" w14:textId="77777777" w:rsidR="000A5EEF" w:rsidRPr="006B56FD" w:rsidRDefault="000A5EEF" w:rsidP="000A5E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E0DB8BB"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F749E98" w14:textId="77777777" w:rsidR="000A5EEF" w:rsidRPr="002A7B62" w:rsidRDefault="000A5EEF" w:rsidP="000A5EEF">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17F5240F"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32750A13" w14:textId="77777777" w:rsidR="000A5EEF" w:rsidRPr="002A7B62" w:rsidRDefault="000A5EEF" w:rsidP="000A5EEF">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F103E56" w14:textId="77777777" w:rsidR="000A5EEF" w:rsidRPr="006B56FD" w:rsidRDefault="000A5EEF" w:rsidP="000A5EEF">
            <w:pPr>
              <w:spacing w:line="360" w:lineRule="auto"/>
              <w:jc w:val="center"/>
              <w:rPr>
                <w:rFonts w:asciiTheme="minorHAnsi" w:eastAsiaTheme="majorEastAsia" w:hAnsiTheme="minorHAnsi" w:cstheme="minorHAnsi"/>
                <w:i/>
                <w:iCs/>
              </w:rPr>
            </w:pPr>
          </w:p>
        </w:tc>
      </w:tr>
    </w:tbl>
    <w:p w14:paraId="1BBBAEBF" w14:textId="77777777" w:rsidR="000A5EEF" w:rsidRDefault="000A5EEF" w:rsidP="000A5EEF">
      <w:pPr>
        <w:tabs>
          <w:tab w:val="left" w:pos="5739"/>
        </w:tabs>
        <w:spacing w:after="80" w:line="240" w:lineRule="auto"/>
        <w:ind w:left="-284"/>
        <w:contextualSpacing/>
        <w:rPr>
          <w:rFonts w:asciiTheme="minorHAnsi" w:hAnsiTheme="minorHAnsi" w:cstheme="minorHAnsi"/>
          <w:b/>
          <w:sz w:val="20"/>
        </w:rPr>
      </w:pPr>
    </w:p>
    <w:p w14:paraId="0A2BA6B0" w14:textId="77777777" w:rsidR="000A5EEF" w:rsidRPr="00FA4CFC" w:rsidRDefault="000A5EEF" w:rsidP="000002C5">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569CBE0" w14:textId="7997B7AB" w:rsidR="000A5EEF" w:rsidRPr="00F71E5C" w:rsidRDefault="000A5EEF" w:rsidP="000002C5">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Pr="00C33EBB">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3C5D41" w:rsidRPr="00CF10FF">
        <w:rPr>
          <w:rFonts w:asciiTheme="minorHAnsi" w:hAnsiTheme="minorHAnsi" w:cstheme="minorHAnsi"/>
          <w:noProof/>
          <w:sz w:val="20"/>
          <w:szCs w:val="22"/>
        </w:rPr>
        <w:t>1368</w:t>
      </w:r>
      <w:r w:rsidRPr="00C33EBB">
        <w:rPr>
          <w:rFonts w:asciiTheme="minorHAnsi" w:hAnsiTheme="minorHAnsi" w:cstheme="minorHAnsi"/>
          <w:sz w:val="20"/>
          <w:szCs w:val="22"/>
        </w:rPr>
        <w:fldChar w:fldCharType="end"/>
      </w:r>
      <w:r w:rsidR="003D4D7E">
        <w:rPr>
          <w:rFonts w:asciiTheme="minorHAnsi" w:hAnsiTheme="minorHAnsi" w:cstheme="minorHAnsi"/>
          <w:sz w:val="20"/>
          <w:szCs w:val="22"/>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3C5D41" w:rsidRPr="00CF10FF">
        <w:rPr>
          <w:rFonts w:asciiTheme="minorHAnsi" w:hAnsiTheme="minorHAnsi" w:cstheme="minorHAnsi"/>
          <w:noProof/>
          <w:sz w:val="20"/>
          <w:lang w:eastAsia="pl-PL"/>
        </w:rPr>
        <w:t>Sukcesywna dostawa artykułów spożywczych do OKS ,,Złote Brzozy" w podziale na 4 zadania: zadanie 1 Sukcesywna dostawa mrożonych warzyw, owoców, lodów; zadanie 2 Sukcesywna dostawa mleka, przetworów mlecznych i jaj; zadanie 3: Sukcesywna dostawa produktów spożywczych; zadanie 4: Sukcesywna dostawa owoców, warzyw, owoców sezonowych</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56BF409E" w14:textId="77777777" w:rsidR="000A5EEF"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D21208" w14:paraId="1A5AB34E" w14:textId="77777777" w:rsidTr="000A5EEF">
        <w:trPr>
          <w:trHeight w:val="409"/>
        </w:trPr>
        <w:tc>
          <w:tcPr>
            <w:tcW w:w="2694" w:type="dxa"/>
            <w:tcBorders>
              <w:top w:val="single" w:sz="4" w:space="0" w:color="auto"/>
              <w:left w:val="single" w:sz="4" w:space="0" w:color="auto"/>
            </w:tcBorders>
            <w:shd w:val="clear" w:color="auto" w:fill="FFFFFF" w:themeFill="background1"/>
            <w:vAlign w:val="center"/>
          </w:tcPr>
          <w:p w14:paraId="021ECAFD" w14:textId="77777777" w:rsidR="000A5EEF" w:rsidRPr="00451C10" w:rsidRDefault="000A5EEF" w:rsidP="000A5EEF">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725DFA5D"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0A5EEF" w:rsidRPr="00D21208" w14:paraId="390B423C" w14:textId="77777777" w:rsidTr="000A5EEF">
        <w:trPr>
          <w:trHeight w:val="532"/>
        </w:trPr>
        <w:tc>
          <w:tcPr>
            <w:tcW w:w="2694" w:type="dxa"/>
            <w:vAlign w:val="center"/>
          </w:tcPr>
          <w:p w14:paraId="249D88EF" w14:textId="77777777" w:rsidR="000A5EEF" w:rsidRPr="00451C10" w:rsidRDefault="000A5EEF" w:rsidP="000A5EE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A9B0B3F"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color w:val="000000"/>
                <w:sz w:val="20"/>
                <w:lang w:eastAsia="pl-PL"/>
              </w:rPr>
            </w:pPr>
          </w:p>
        </w:tc>
      </w:tr>
    </w:tbl>
    <w:p w14:paraId="7FF8C32C" w14:textId="77777777" w:rsidR="000A5EEF" w:rsidRPr="00F71E5C" w:rsidRDefault="000A5EEF" w:rsidP="000A5EEF">
      <w:pPr>
        <w:pStyle w:val="Akapitzlist"/>
        <w:spacing w:after="80" w:line="240" w:lineRule="exact"/>
        <w:ind w:left="0"/>
        <w:rPr>
          <w:rFonts w:asciiTheme="minorHAnsi" w:hAnsiTheme="minorHAnsi" w:cstheme="minorHAnsi"/>
          <w:b/>
          <w:sz w:val="20"/>
        </w:rPr>
      </w:pPr>
    </w:p>
    <w:p w14:paraId="056464DA" w14:textId="77777777" w:rsidR="000A5EEF" w:rsidRPr="00F71E5C"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73B41572" w14:textId="77777777" w:rsidTr="000A5EEF">
        <w:tc>
          <w:tcPr>
            <w:tcW w:w="2694" w:type="dxa"/>
            <w:shd w:val="clear" w:color="auto" w:fill="F2F2F2" w:themeFill="background1" w:themeFillShade="F2"/>
          </w:tcPr>
          <w:p w14:paraId="777DA807"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A41486"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40255144" w14:textId="77777777" w:rsidTr="000A5EEF">
        <w:tc>
          <w:tcPr>
            <w:tcW w:w="2694" w:type="dxa"/>
            <w:shd w:val="clear" w:color="auto" w:fill="F2F2F2" w:themeFill="background1" w:themeFillShade="F2"/>
          </w:tcPr>
          <w:p w14:paraId="5EA79C2A"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5F1EEAD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E5F7A0B" w14:textId="77777777" w:rsidTr="000A5EEF">
        <w:tc>
          <w:tcPr>
            <w:tcW w:w="2694" w:type="dxa"/>
            <w:shd w:val="clear" w:color="auto" w:fill="F2F2F2" w:themeFill="background1" w:themeFillShade="F2"/>
          </w:tcPr>
          <w:p w14:paraId="72AB78E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37499ED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48E6902" w14:textId="77777777" w:rsidTr="000A5EEF">
        <w:tc>
          <w:tcPr>
            <w:tcW w:w="2694" w:type="dxa"/>
            <w:shd w:val="clear" w:color="auto" w:fill="F2F2F2" w:themeFill="background1" w:themeFillShade="F2"/>
          </w:tcPr>
          <w:p w14:paraId="4FD9CCF7" w14:textId="77777777" w:rsidR="000A5EEF" w:rsidRPr="00F71E5C" w:rsidRDefault="000A5EEF" w:rsidP="000A5EE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7198F8D1" w14:textId="77777777" w:rsidR="000A5EEF" w:rsidRPr="00F71E5C" w:rsidRDefault="000A5EEF" w:rsidP="000A5EEF">
            <w:pPr>
              <w:spacing w:before="100" w:line="240" w:lineRule="exact"/>
              <w:rPr>
                <w:rFonts w:asciiTheme="minorHAnsi" w:hAnsiTheme="minorHAnsi" w:cstheme="minorHAnsi"/>
                <w:sz w:val="20"/>
                <w:lang w:val="de-DE"/>
              </w:rPr>
            </w:pPr>
          </w:p>
        </w:tc>
      </w:tr>
    </w:tbl>
    <w:p w14:paraId="728ECC16" w14:textId="62AC255F" w:rsidR="000A5EEF" w:rsidRDefault="000A5EEF" w:rsidP="000A5EEF">
      <w:pPr>
        <w:tabs>
          <w:tab w:val="center" w:pos="4536"/>
          <w:tab w:val="right" w:pos="9072"/>
        </w:tabs>
        <w:spacing w:line="240" w:lineRule="exact"/>
        <w:rPr>
          <w:rFonts w:asciiTheme="minorHAnsi" w:hAnsiTheme="minorHAnsi" w:cstheme="minorHAnsi"/>
          <w:sz w:val="20"/>
        </w:rPr>
      </w:pPr>
    </w:p>
    <w:p w14:paraId="6B3849EC" w14:textId="77777777" w:rsidR="000A5EEF" w:rsidRPr="00FA4CFC" w:rsidRDefault="000A5EEF" w:rsidP="002F2397">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6978CC28" w14:textId="77777777" w:rsidR="000A5EEF" w:rsidRPr="00F71E5C" w:rsidRDefault="000A5EEF" w:rsidP="000A5EEF">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5A3D0A40" w14:textId="77777777" w:rsidR="000A5EEF" w:rsidRDefault="000A5EEF" w:rsidP="000A5EEF">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2BF0C6B" w14:textId="77A8C0C8" w:rsidR="000A5EEF" w:rsidRDefault="000A5EEF" w:rsidP="000A5EEF">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023B66F8" w14:textId="7867D488" w:rsidR="000A5EEF" w:rsidRDefault="000A5EEF" w:rsidP="000A5EEF">
      <w:pPr>
        <w:spacing w:before="100" w:beforeAutospacing="1" w:after="100" w:afterAutospacing="1" w:line="240" w:lineRule="auto"/>
        <w:rPr>
          <w:rFonts w:asciiTheme="minorHAnsi" w:hAnsiTheme="minorHAnsi" w:cstheme="minorHAnsi"/>
          <w:sz w:val="20"/>
        </w:rPr>
      </w:pPr>
      <w:r w:rsidRPr="00F71E5C">
        <w:rPr>
          <w:rFonts w:asciiTheme="minorHAnsi" w:hAnsiTheme="minorHAnsi" w:cstheme="minorHAnsi"/>
          <w:sz w:val="20"/>
        </w:rPr>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p w14:paraId="31F7B801" w14:textId="77777777" w:rsidR="00495DD3" w:rsidRDefault="00495DD3" w:rsidP="000A5EEF">
      <w:pPr>
        <w:spacing w:before="100" w:beforeAutospacing="1" w:after="100" w:afterAutospacing="1" w:line="240" w:lineRule="auto"/>
        <w:rPr>
          <w:rFonts w:asciiTheme="minorHAnsi" w:hAnsiTheme="minorHAnsi" w:cstheme="minorHAnsi"/>
          <w:sz w:val="20"/>
        </w:rPr>
      </w:pPr>
    </w:p>
    <w:p w14:paraId="42515127" w14:textId="0BB1758F" w:rsidR="00495DD3" w:rsidRDefault="00495DD3" w:rsidP="000A5EEF">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ZADANIE 1</w:t>
      </w:r>
      <w:r w:rsidRPr="00495DD3">
        <w:rPr>
          <w:rFonts w:asciiTheme="minorHAnsi" w:hAnsiTheme="minorHAnsi" w:cstheme="minorHAnsi"/>
          <w:noProof/>
          <w:sz w:val="20"/>
          <w:lang w:eastAsia="pl-PL"/>
        </w:rPr>
        <w:t xml:space="preserve"> </w:t>
      </w:r>
      <w:r w:rsidRPr="00495DD3">
        <w:rPr>
          <w:rFonts w:asciiTheme="minorHAnsi" w:hAnsiTheme="minorHAnsi" w:cstheme="minorHAnsi"/>
          <w:sz w:val="20"/>
        </w:rPr>
        <w:t>Sukcesywna dostawa mrożonych warzyw, owoców, lodów</w:t>
      </w:r>
    </w:p>
    <w:tbl>
      <w:tblPr>
        <w:tblpPr w:leftFromText="141" w:rightFromText="141" w:vertAnchor="text" w:horzAnchor="margin" w:tblpXSpec="center" w:tblpY="561"/>
        <w:tblW w:w="10343" w:type="dxa"/>
        <w:tblLayout w:type="fixed"/>
        <w:tblCellMar>
          <w:left w:w="70" w:type="dxa"/>
          <w:right w:w="70" w:type="dxa"/>
        </w:tblCellMar>
        <w:tblLook w:val="04A0" w:firstRow="1" w:lastRow="0" w:firstColumn="1" w:lastColumn="0" w:noHBand="0" w:noVBand="1"/>
      </w:tblPr>
      <w:tblGrid>
        <w:gridCol w:w="386"/>
        <w:gridCol w:w="2870"/>
        <w:gridCol w:w="567"/>
        <w:gridCol w:w="567"/>
        <w:gridCol w:w="1275"/>
        <w:gridCol w:w="567"/>
        <w:gridCol w:w="1276"/>
        <w:gridCol w:w="851"/>
        <w:gridCol w:w="1043"/>
        <w:gridCol w:w="941"/>
      </w:tblGrid>
      <w:tr w:rsidR="00495DD3" w:rsidRPr="00CB4509" w14:paraId="3E1D98B4" w14:textId="77777777" w:rsidTr="007A7ED0">
        <w:trPr>
          <w:trHeight w:val="975"/>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CBB7B"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Lp.</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14:paraId="34015652"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Nazwa produktu</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2594C33"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J.m.</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6CD1426"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Ilość</w:t>
            </w:r>
            <w:r>
              <w:rPr>
                <w:rFonts w:asciiTheme="minorHAnsi" w:hAnsiTheme="minorHAnsi" w:cstheme="minorHAnsi"/>
                <w:b/>
                <w:bCs/>
                <w:sz w:val="20"/>
              </w:rPr>
              <w:t xml:space="preserve"> w roku</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48AC48E"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Cena jednostkowa netto</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AA351C0"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VAT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6842E9B"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Cena jednostkowa brutto ((2*3)+2)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7FCD3E3"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Wartość netto (1*2)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95994AA"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Wartość podatku VAT (5*3)</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3CA9187F"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Wartość brutto (5+6)</w:t>
            </w:r>
          </w:p>
        </w:tc>
      </w:tr>
      <w:tr w:rsidR="00495DD3" w:rsidRPr="00CB4509" w14:paraId="01E3FED9" w14:textId="77777777" w:rsidTr="007A7ED0">
        <w:trPr>
          <w:trHeight w:val="361"/>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077FFB2"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567" w:type="dxa"/>
            <w:tcBorders>
              <w:top w:val="nil"/>
              <w:left w:val="nil"/>
              <w:bottom w:val="single" w:sz="4" w:space="0" w:color="auto"/>
              <w:right w:val="single" w:sz="4" w:space="0" w:color="auto"/>
            </w:tcBorders>
            <w:shd w:val="clear" w:color="auto" w:fill="auto"/>
            <w:noWrap/>
            <w:vAlign w:val="center"/>
            <w:hideMark/>
          </w:tcPr>
          <w:p w14:paraId="6698FC05"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nil"/>
              <w:left w:val="nil"/>
              <w:bottom w:val="single" w:sz="4" w:space="0" w:color="auto"/>
              <w:right w:val="single" w:sz="4" w:space="0" w:color="auto"/>
            </w:tcBorders>
            <w:shd w:val="clear" w:color="auto" w:fill="auto"/>
            <w:noWrap/>
            <w:vAlign w:val="center"/>
            <w:hideMark/>
          </w:tcPr>
          <w:p w14:paraId="16093A0A"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1</w:t>
            </w:r>
          </w:p>
        </w:tc>
        <w:tc>
          <w:tcPr>
            <w:tcW w:w="1275" w:type="dxa"/>
            <w:tcBorders>
              <w:top w:val="nil"/>
              <w:left w:val="nil"/>
              <w:bottom w:val="single" w:sz="4" w:space="0" w:color="auto"/>
              <w:right w:val="single" w:sz="4" w:space="0" w:color="auto"/>
            </w:tcBorders>
            <w:shd w:val="clear" w:color="auto" w:fill="auto"/>
            <w:noWrap/>
            <w:vAlign w:val="center"/>
            <w:hideMark/>
          </w:tcPr>
          <w:p w14:paraId="7B044C86"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2</w:t>
            </w:r>
          </w:p>
        </w:tc>
        <w:tc>
          <w:tcPr>
            <w:tcW w:w="567" w:type="dxa"/>
            <w:tcBorders>
              <w:top w:val="nil"/>
              <w:left w:val="nil"/>
              <w:bottom w:val="single" w:sz="4" w:space="0" w:color="auto"/>
              <w:right w:val="single" w:sz="4" w:space="0" w:color="auto"/>
            </w:tcBorders>
            <w:shd w:val="clear" w:color="auto" w:fill="auto"/>
            <w:noWrap/>
            <w:vAlign w:val="center"/>
            <w:hideMark/>
          </w:tcPr>
          <w:p w14:paraId="6EF8A80A"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3</w:t>
            </w:r>
          </w:p>
        </w:tc>
        <w:tc>
          <w:tcPr>
            <w:tcW w:w="1276" w:type="dxa"/>
            <w:tcBorders>
              <w:top w:val="nil"/>
              <w:left w:val="nil"/>
              <w:bottom w:val="single" w:sz="4" w:space="0" w:color="auto"/>
              <w:right w:val="single" w:sz="4" w:space="0" w:color="auto"/>
            </w:tcBorders>
            <w:shd w:val="clear" w:color="auto" w:fill="auto"/>
            <w:noWrap/>
            <w:vAlign w:val="center"/>
            <w:hideMark/>
          </w:tcPr>
          <w:p w14:paraId="54536F1C"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4</w:t>
            </w:r>
          </w:p>
        </w:tc>
        <w:tc>
          <w:tcPr>
            <w:tcW w:w="851" w:type="dxa"/>
            <w:tcBorders>
              <w:top w:val="nil"/>
              <w:left w:val="nil"/>
              <w:bottom w:val="single" w:sz="4" w:space="0" w:color="auto"/>
              <w:right w:val="single" w:sz="4" w:space="0" w:color="auto"/>
            </w:tcBorders>
            <w:shd w:val="clear" w:color="auto" w:fill="auto"/>
            <w:noWrap/>
            <w:vAlign w:val="center"/>
            <w:hideMark/>
          </w:tcPr>
          <w:p w14:paraId="1FDA592B"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5</w:t>
            </w:r>
          </w:p>
        </w:tc>
        <w:tc>
          <w:tcPr>
            <w:tcW w:w="1043" w:type="dxa"/>
            <w:tcBorders>
              <w:top w:val="nil"/>
              <w:left w:val="nil"/>
              <w:bottom w:val="single" w:sz="4" w:space="0" w:color="auto"/>
              <w:right w:val="single" w:sz="4" w:space="0" w:color="auto"/>
            </w:tcBorders>
            <w:shd w:val="clear" w:color="auto" w:fill="auto"/>
            <w:noWrap/>
            <w:vAlign w:val="center"/>
            <w:hideMark/>
          </w:tcPr>
          <w:p w14:paraId="169B91DA"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6</w:t>
            </w:r>
          </w:p>
        </w:tc>
        <w:tc>
          <w:tcPr>
            <w:tcW w:w="941" w:type="dxa"/>
            <w:tcBorders>
              <w:top w:val="nil"/>
              <w:left w:val="nil"/>
              <w:bottom w:val="single" w:sz="4" w:space="0" w:color="auto"/>
              <w:right w:val="single" w:sz="4" w:space="0" w:color="auto"/>
            </w:tcBorders>
            <w:shd w:val="clear" w:color="auto" w:fill="auto"/>
            <w:noWrap/>
            <w:vAlign w:val="center"/>
            <w:hideMark/>
          </w:tcPr>
          <w:p w14:paraId="693719C1" w14:textId="77777777" w:rsidR="00495DD3" w:rsidRPr="00CB4509" w:rsidRDefault="00495DD3" w:rsidP="007A7ED0">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7</w:t>
            </w:r>
          </w:p>
        </w:tc>
      </w:tr>
      <w:tr w:rsidR="00495DD3" w:rsidRPr="00CB4509" w14:paraId="7D9517E2"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2B4765E" w14:textId="77777777" w:rsidR="00495DD3" w:rsidRPr="00CB4509" w:rsidRDefault="00495DD3" w:rsidP="007A7ED0">
            <w:pPr>
              <w:spacing w:before="100" w:beforeAutospacing="1" w:after="100" w:afterAutospacing="1" w:line="240" w:lineRule="auto"/>
              <w:rPr>
                <w:rFonts w:asciiTheme="minorHAnsi" w:hAnsiTheme="minorHAnsi" w:cstheme="minorHAnsi"/>
                <w:bCs/>
                <w:sz w:val="20"/>
              </w:rPr>
            </w:pPr>
            <w:r w:rsidRPr="00CB4509">
              <w:rPr>
                <w:rFonts w:asciiTheme="minorHAnsi" w:hAnsiTheme="minorHAnsi" w:cstheme="minorHAnsi"/>
                <w:bCs/>
                <w:sz w:val="20"/>
              </w:rPr>
              <w:t> 1</w:t>
            </w:r>
          </w:p>
        </w:tc>
        <w:tc>
          <w:tcPr>
            <w:tcW w:w="2870" w:type="dxa"/>
            <w:tcBorders>
              <w:top w:val="single" w:sz="4" w:space="0" w:color="auto"/>
              <w:left w:val="nil"/>
              <w:bottom w:val="single" w:sz="4" w:space="0" w:color="auto"/>
              <w:right w:val="single" w:sz="4" w:space="0" w:color="000000"/>
            </w:tcBorders>
            <w:shd w:val="clear" w:color="auto" w:fill="auto"/>
          </w:tcPr>
          <w:p w14:paraId="002DBC16" w14:textId="77777777" w:rsidR="00495DD3" w:rsidRPr="005F6888"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Mieszanka warzyw ( Chińska)</w:t>
            </w:r>
          </w:p>
        </w:tc>
        <w:tc>
          <w:tcPr>
            <w:tcW w:w="567" w:type="dxa"/>
            <w:tcBorders>
              <w:top w:val="nil"/>
              <w:left w:val="nil"/>
              <w:bottom w:val="single" w:sz="4" w:space="0" w:color="auto"/>
              <w:right w:val="single" w:sz="4" w:space="0" w:color="auto"/>
            </w:tcBorders>
            <w:shd w:val="clear" w:color="auto" w:fill="auto"/>
            <w:noWrap/>
            <w:vAlign w:val="center"/>
          </w:tcPr>
          <w:p w14:paraId="75954A7E" w14:textId="77777777" w:rsidR="00495DD3" w:rsidRPr="005F6888"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7B57ADF2" w14:textId="77777777" w:rsidR="00495DD3" w:rsidRPr="005F6888"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DB913F9"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040296C"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881F8B6"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D2F4E49"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7ADB1D22"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42F9A0A8"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012A2015"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5BC2248C"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w:t>
            </w:r>
          </w:p>
        </w:tc>
        <w:tc>
          <w:tcPr>
            <w:tcW w:w="2870" w:type="dxa"/>
            <w:tcBorders>
              <w:top w:val="single" w:sz="4" w:space="0" w:color="auto"/>
              <w:left w:val="nil"/>
              <w:bottom w:val="single" w:sz="4" w:space="0" w:color="auto"/>
              <w:right w:val="single" w:sz="4" w:space="0" w:color="000000"/>
            </w:tcBorders>
            <w:shd w:val="clear" w:color="auto" w:fill="auto"/>
          </w:tcPr>
          <w:p w14:paraId="4200FAFB"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Jagoda</w:t>
            </w:r>
          </w:p>
        </w:tc>
        <w:tc>
          <w:tcPr>
            <w:tcW w:w="567" w:type="dxa"/>
            <w:tcBorders>
              <w:top w:val="nil"/>
              <w:left w:val="nil"/>
              <w:bottom w:val="single" w:sz="4" w:space="0" w:color="auto"/>
              <w:right w:val="single" w:sz="4" w:space="0" w:color="auto"/>
            </w:tcBorders>
            <w:shd w:val="clear" w:color="auto" w:fill="auto"/>
            <w:noWrap/>
            <w:vAlign w:val="center"/>
          </w:tcPr>
          <w:p w14:paraId="3AA94D25"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0C0155BE"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A431093"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9DF93DE"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1389BE4"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3C1576A"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1B435254"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00BA2BAC"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133237FD"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481D7AC1"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3</w:t>
            </w:r>
          </w:p>
        </w:tc>
        <w:tc>
          <w:tcPr>
            <w:tcW w:w="2870" w:type="dxa"/>
            <w:tcBorders>
              <w:top w:val="single" w:sz="4" w:space="0" w:color="auto"/>
              <w:left w:val="nil"/>
              <w:bottom w:val="single" w:sz="4" w:space="0" w:color="auto"/>
              <w:right w:val="single" w:sz="4" w:space="0" w:color="000000"/>
            </w:tcBorders>
            <w:shd w:val="clear" w:color="auto" w:fill="auto"/>
          </w:tcPr>
          <w:p w14:paraId="2DFB1B23"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Brokuły opakowanie (różyczki)</w:t>
            </w:r>
          </w:p>
        </w:tc>
        <w:tc>
          <w:tcPr>
            <w:tcW w:w="567" w:type="dxa"/>
            <w:tcBorders>
              <w:top w:val="nil"/>
              <w:left w:val="nil"/>
              <w:bottom w:val="single" w:sz="4" w:space="0" w:color="auto"/>
              <w:right w:val="single" w:sz="4" w:space="0" w:color="auto"/>
            </w:tcBorders>
            <w:shd w:val="clear" w:color="auto" w:fill="auto"/>
            <w:noWrap/>
            <w:vAlign w:val="center"/>
          </w:tcPr>
          <w:p w14:paraId="154CD0DB"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3EF50B72"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164</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9C4DC7E"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04BC3EF"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5A892D3"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F156AD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03AF9651"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0226525C"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2DA68A39"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89AB0F8"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4</w:t>
            </w:r>
          </w:p>
        </w:tc>
        <w:tc>
          <w:tcPr>
            <w:tcW w:w="2870" w:type="dxa"/>
            <w:tcBorders>
              <w:top w:val="single" w:sz="4" w:space="0" w:color="auto"/>
              <w:left w:val="nil"/>
              <w:bottom w:val="single" w:sz="4" w:space="0" w:color="auto"/>
              <w:right w:val="single" w:sz="4" w:space="0" w:color="000000"/>
            </w:tcBorders>
            <w:shd w:val="clear" w:color="auto" w:fill="auto"/>
          </w:tcPr>
          <w:p w14:paraId="3183CC39"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Papryka mix</w:t>
            </w:r>
          </w:p>
        </w:tc>
        <w:tc>
          <w:tcPr>
            <w:tcW w:w="567" w:type="dxa"/>
            <w:tcBorders>
              <w:top w:val="nil"/>
              <w:left w:val="nil"/>
              <w:bottom w:val="single" w:sz="4" w:space="0" w:color="auto"/>
              <w:right w:val="single" w:sz="4" w:space="0" w:color="auto"/>
            </w:tcBorders>
            <w:shd w:val="clear" w:color="auto" w:fill="auto"/>
            <w:noWrap/>
            <w:vAlign w:val="center"/>
          </w:tcPr>
          <w:p w14:paraId="283E6E0A"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 xml:space="preserve">   kg</w:t>
            </w:r>
          </w:p>
        </w:tc>
        <w:tc>
          <w:tcPr>
            <w:tcW w:w="567" w:type="dxa"/>
            <w:tcBorders>
              <w:top w:val="nil"/>
              <w:left w:val="nil"/>
              <w:bottom w:val="single" w:sz="4" w:space="0" w:color="auto"/>
              <w:right w:val="single" w:sz="4" w:space="0" w:color="auto"/>
            </w:tcBorders>
            <w:shd w:val="clear" w:color="auto" w:fill="auto"/>
            <w:noWrap/>
            <w:vAlign w:val="center"/>
          </w:tcPr>
          <w:p w14:paraId="7E104C79"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252ABCD"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895BC67"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3698898"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2AA0C8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00AE902D"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43DDC39F"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2C0DFA3C"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9117B61"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5</w:t>
            </w:r>
          </w:p>
        </w:tc>
        <w:tc>
          <w:tcPr>
            <w:tcW w:w="2870" w:type="dxa"/>
            <w:tcBorders>
              <w:top w:val="single" w:sz="4" w:space="0" w:color="auto"/>
              <w:left w:val="nil"/>
              <w:bottom w:val="single" w:sz="4" w:space="0" w:color="auto"/>
              <w:right w:val="single" w:sz="4" w:space="0" w:color="000000"/>
            </w:tcBorders>
            <w:shd w:val="clear" w:color="auto" w:fill="auto"/>
          </w:tcPr>
          <w:p w14:paraId="5EB72DCD"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Cząstki ziemniaczane ze skórką</w:t>
            </w:r>
          </w:p>
        </w:tc>
        <w:tc>
          <w:tcPr>
            <w:tcW w:w="567" w:type="dxa"/>
            <w:tcBorders>
              <w:top w:val="nil"/>
              <w:left w:val="nil"/>
              <w:bottom w:val="single" w:sz="4" w:space="0" w:color="auto"/>
              <w:right w:val="single" w:sz="4" w:space="0" w:color="auto"/>
            </w:tcBorders>
            <w:shd w:val="clear" w:color="auto" w:fill="auto"/>
            <w:noWrap/>
            <w:vAlign w:val="center"/>
          </w:tcPr>
          <w:p w14:paraId="3464EB17"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1E9B8E20"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0A82103"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D07638E"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F8314E6"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2C5C559"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5830C2AB"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61A90411"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757C3B3A"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F45A584"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6</w:t>
            </w:r>
          </w:p>
        </w:tc>
        <w:tc>
          <w:tcPr>
            <w:tcW w:w="2870" w:type="dxa"/>
            <w:tcBorders>
              <w:top w:val="single" w:sz="4" w:space="0" w:color="auto"/>
              <w:left w:val="nil"/>
              <w:bottom w:val="single" w:sz="4" w:space="0" w:color="auto"/>
              <w:right w:val="single" w:sz="4" w:space="0" w:color="000000"/>
            </w:tcBorders>
            <w:shd w:val="clear" w:color="auto" w:fill="auto"/>
          </w:tcPr>
          <w:p w14:paraId="1DEB8B01"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Frytki</w:t>
            </w:r>
          </w:p>
        </w:tc>
        <w:tc>
          <w:tcPr>
            <w:tcW w:w="567" w:type="dxa"/>
            <w:tcBorders>
              <w:top w:val="nil"/>
              <w:left w:val="nil"/>
              <w:bottom w:val="single" w:sz="4" w:space="0" w:color="auto"/>
              <w:right w:val="single" w:sz="4" w:space="0" w:color="auto"/>
            </w:tcBorders>
            <w:shd w:val="clear" w:color="auto" w:fill="auto"/>
            <w:noWrap/>
            <w:vAlign w:val="center"/>
          </w:tcPr>
          <w:p w14:paraId="704054DD"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6F04A8A1"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0C61C8E"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B4234FF"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5F80A6E"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7B4F819"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749EC4A0"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09EA1D8C"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4E67EE7E"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39F92931"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7</w:t>
            </w:r>
          </w:p>
        </w:tc>
        <w:tc>
          <w:tcPr>
            <w:tcW w:w="2870" w:type="dxa"/>
            <w:tcBorders>
              <w:top w:val="single" w:sz="4" w:space="0" w:color="auto"/>
              <w:left w:val="nil"/>
              <w:bottom w:val="single" w:sz="4" w:space="0" w:color="auto"/>
              <w:right w:val="single" w:sz="4" w:space="0" w:color="000000"/>
            </w:tcBorders>
            <w:shd w:val="clear" w:color="auto" w:fill="auto"/>
          </w:tcPr>
          <w:p w14:paraId="26ADFFDD"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rolady lodowe, lody różne smaki</w:t>
            </w:r>
          </w:p>
        </w:tc>
        <w:tc>
          <w:tcPr>
            <w:tcW w:w="567" w:type="dxa"/>
            <w:tcBorders>
              <w:top w:val="nil"/>
              <w:left w:val="nil"/>
              <w:bottom w:val="single" w:sz="4" w:space="0" w:color="auto"/>
              <w:right w:val="single" w:sz="4" w:space="0" w:color="auto"/>
            </w:tcBorders>
            <w:shd w:val="clear" w:color="auto" w:fill="auto"/>
            <w:noWrap/>
            <w:vAlign w:val="center"/>
          </w:tcPr>
          <w:p w14:paraId="7C3D8A90"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5FF9A8E0" w14:textId="3A5D3355"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7D08F3E"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713E648"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176512B"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3149F83"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3938239B"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39BACD6F"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56853E03"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4354972"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8</w:t>
            </w:r>
          </w:p>
        </w:tc>
        <w:tc>
          <w:tcPr>
            <w:tcW w:w="2870" w:type="dxa"/>
            <w:tcBorders>
              <w:top w:val="single" w:sz="4" w:space="0" w:color="auto"/>
              <w:left w:val="nil"/>
              <w:bottom w:val="single" w:sz="4" w:space="0" w:color="auto"/>
              <w:right w:val="single" w:sz="4" w:space="0" w:color="000000"/>
            </w:tcBorders>
            <w:shd w:val="clear" w:color="auto" w:fill="auto"/>
          </w:tcPr>
          <w:p w14:paraId="0B4F3C96"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borowik szlachetny cały klasa I</w:t>
            </w:r>
          </w:p>
        </w:tc>
        <w:tc>
          <w:tcPr>
            <w:tcW w:w="567" w:type="dxa"/>
            <w:tcBorders>
              <w:top w:val="nil"/>
              <w:left w:val="nil"/>
              <w:bottom w:val="single" w:sz="4" w:space="0" w:color="auto"/>
              <w:right w:val="single" w:sz="4" w:space="0" w:color="auto"/>
            </w:tcBorders>
            <w:shd w:val="clear" w:color="auto" w:fill="auto"/>
            <w:noWrap/>
            <w:vAlign w:val="center"/>
          </w:tcPr>
          <w:p w14:paraId="79D3F35F"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532C7C25" w14:textId="04EA733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60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CA3825D"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7CD0B57"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038F5A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433DFFA"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6524668A"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407EAB7A"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7D11858E"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50A8D8FF"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9</w:t>
            </w:r>
          </w:p>
        </w:tc>
        <w:tc>
          <w:tcPr>
            <w:tcW w:w="2870" w:type="dxa"/>
            <w:tcBorders>
              <w:top w:val="single" w:sz="4" w:space="0" w:color="auto"/>
              <w:left w:val="nil"/>
              <w:bottom w:val="single" w:sz="4" w:space="0" w:color="auto"/>
              <w:right w:val="single" w:sz="4" w:space="0" w:color="000000"/>
            </w:tcBorders>
            <w:shd w:val="clear" w:color="auto" w:fill="auto"/>
          </w:tcPr>
          <w:p w14:paraId="78999BA7"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Fasola szparagowa ZIELONA</w:t>
            </w:r>
          </w:p>
        </w:tc>
        <w:tc>
          <w:tcPr>
            <w:tcW w:w="567" w:type="dxa"/>
            <w:tcBorders>
              <w:top w:val="nil"/>
              <w:left w:val="nil"/>
              <w:bottom w:val="single" w:sz="4" w:space="0" w:color="auto"/>
              <w:right w:val="single" w:sz="4" w:space="0" w:color="auto"/>
            </w:tcBorders>
            <w:shd w:val="clear" w:color="auto" w:fill="auto"/>
            <w:noWrap/>
            <w:vAlign w:val="center"/>
          </w:tcPr>
          <w:p w14:paraId="37F560E3"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5B92AAD2"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4B029A2"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53A028C"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D806E67"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318527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071F779F"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D3CB5A6"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306B826E"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43D9A24"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10</w:t>
            </w:r>
          </w:p>
        </w:tc>
        <w:tc>
          <w:tcPr>
            <w:tcW w:w="2870" w:type="dxa"/>
            <w:tcBorders>
              <w:top w:val="single" w:sz="4" w:space="0" w:color="auto"/>
              <w:left w:val="nil"/>
              <w:bottom w:val="single" w:sz="4" w:space="0" w:color="auto"/>
              <w:right w:val="single" w:sz="4" w:space="0" w:color="000000"/>
            </w:tcBorders>
            <w:shd w:val="clear" w:color="auto" w:fill="auto"/>
          </w:tcPr>
          <w:p w14:paraId="6A4F0CCD"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Fasola szparagowa  ŻÓŁTA </w:t>
            </w:r>
          </w:p>
        </w:tc>
        <w:tc>
          <w:tcPr>
            <w:tcW w:w="567" w:type="dxa"/>
            <w:tcBorders>
              <w:top w:val="nil"/>
              <w:left w:val="nil"/>
              <w:bottom w:val="single" w:sz="4" w:space="0" w:color="auto"/>
              <w:right w:val="single" w:sz="4" w:space="0" w:color="auto"/>
            </w:tcBorders>
            <w:shd w:val="clear" w:color="auto" w:fill="auto"/>
            <w:noWrap/>
            <w:vAlign w:val="center"/>
          </w:tcPr>
          <w:p w14:paraId="75AAF760"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3AE11516"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7F2C688"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7B72B91"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90F438C"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99F44F3"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4E24F81E"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7B4F6891"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654DA22C"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7778443"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11</w:t>
            </w:r>
          </w:p>
        </w:tc>
        <w:tc>
          <w:tcPr>
            <w:tcW w:w="2870" w:type="dxa"/>
            <w:tcBorders>
              <w:top w:val="single" w:sz="4" w:space="0" w:color="auto"/>
              <w:left w:val="nil"/>
              <w:bottom w:val="single" w:sz="4" w:space="0" w:color="auto"/>
              <w:right w:val="single" w:sz="4" w:space="0" w:color="000000"/>
            </w:tcBorders>
            <w:shd w:val="clear" w:color="auto" w:fill="auto"/>
          </w:tcPr>
          <w:p w14:paraId="2F19D110"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Groszek zielony </w:t>
            </w:r>
          </w:p>
        </w:tc>
        <w:tc>
          <w:tcPr>
            <w:tcW w:w="567" w:type="dxa"/>
            <w:tcBorders>
              <w:top w:val="nil"/>
              <w:left w:val="nil"/>
              <w:bottom w:val="single" w:sz="4" w:space="0" w:color="auto"/>
              <w:right w:val="single" w:sz="4" w:space="0" w:color="auto"/>
            </w:tcBorders>
            <w:shd w:val="clear" w:color="auto" w:fill="auto"/>
            <w:noWrap/>
            <w:vAlign w:val="center"/>
          </w:tcPr>
          <w:p w14:paraId="0C761AAC"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29E9F361"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F2AA13D"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1786232"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25C0B7B"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0313624"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4AF6CF5B"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797DAC73"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1F9407D8"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E536F7D"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12</w:t>
            </w:r>
          </w:p>
        </w:tc>
        <w:tc>
          <w:tcPr>
            <w:tcW w:w="2870" w:type="dxa"/>
            <w:tcBorders>
              <w:top w:val="single" w:sz="4" w:space="0" w:color="auto"/>
              <w:left w:val="nil"/>
              <w:bottom w:val="single" w:sz="4" w:space="0" w:color="auto"/>
              <w:right w:val="single" w:sz="4" w:space="0" w:color="000000"/>
            </w:tcBorders>
            <w:shd w:val="clear" w:color="auto" w:fill="auto"/>
          </w:tcPr>
          <w:p w14:paraId="11E8F1C5"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Kalafior opakowanie (różyczki)   </w:t>
            </w:r>
          </w:p>
        </w:tc>
        <w:tc>
          <w:tcPr>
            <w:tcW w:w="567" w:type="dxa"/>
            <w:tcBorders>
              <w:top w:val="nil"/>
              <w:left w:val="nil"/>
              <w:bottom w:val="single" w:sz="4" w:space="0" w:color="auto"/>
              <w:right w:val="single" w:sz="4" w:space="0" w:color="auto"/>
            </w:tcBorders>
            <w:shd w:val="clear" w:color="auto" w:fill="auto"/>
            <w:noWrap/>
            <w:vAlign w:val="center"/>
          </w:tcPr>
          <w:p w14:paraId="308FC0A6"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15DE6EFB"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 xml:space="preserve">  150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1546263"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D4F2337"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006D81D"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19D8FFF"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44AA2412"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4E3698E2"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2A661551"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CFDB8F9"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13</w:t>
            </w:r>
          </w:p>
        </w:tc>
        <w:tc>
          <w:tcPr>
            <w:tcW w:w="2870" w:type="dxa"/>
            <w:tcBorders>
              <w:top w:val="single" w:sz="4" w:space="0" w:color="auto"/>
              <w:left w:val="nil"/>
              <w:bottom w:val="single" w:sz="4" w:space="0" w:color="auto"/>
              <w:right w:val="single" w:sz="4" w:space="0" w:color="000000"/>
            </w:tcBorders>
            <w:shd w:val="clear" w:color="auto" w:fill="auto"/>
          </w:tcPr>
          <w:p w14:paraId="7CADD137"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Marchew z groszkiem</w:t>
            </w:r>
          </w:p>
        </w:tc>
        <w:tc>
          <w:tcPr>
            <w:tcW w:w="567" w:type="dxa"/>
            <w:tcBorders>
              <w:top w:val="nil"/>
              <w:left w:val="nil"/>
              <w:bottom w:val="single" w:sz="4" w:space="0" w:color="auto"/>
              <w:right w:val="single" w:sz="4" w:space="0" w:color="auto"/>
            </w:tcBorders>
            <w:shd w:val="clear" w:color="auto" w:fill="auto"/>
            <w:noWrap/>
            <w:vAlign w:val="center"/>
          </w:tcPr>
          <w:p w14:paraId="334023FE"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3EB1883D"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75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BC45225"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59021F1"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57305D9"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8B433DF"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5436A3EA"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4F3B20CC"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1694080E"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94C8AC9"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14</w:t>
            </w:r>
          </w:p>
        </w:tc>
        <w:tc>
          <w:tcPr>
            <w:tcW w:w="2870" w:type="dxa"/>
            <w:tcBorders>
              <w:top w:val="single" w:sz="4" w:space="0" w:color="auto"/>
              <w:left w:val="nil"/>
              <w:bottom w:val="single" w:sz="4" w:space="0" w:color="auto"/>
              <w:right w:val="single" w:sz="4" w:space="0" w:color="000000"/>
            </w:tcBorders>
            <w:shd w:val="clear" w:color="auto" w:fill="auto"/>
          </w:tcPr>
          <w:p w14:paraId="787509FF"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Maliny extra</w:t>
            </w:r>
          </w:p>
        </w:tc>
        <w:tc>
          <w:tcPr>
            <w:tcW w:w="567" w:type="dxa"/>
            <w:tcBorders>
              <w:top w:val="nil"/>
              <w:left w:val="nil"/>
              <w:bottom w:val="single" w:sz="4" w:space="0" w:color="auto"/>
              <w:right w:val="single" w:sz="4" w:space="0" w:color="auto"/>
            </w:tcBorders>
            <w:shd w:val="clear" w:color="auto" w:fill="auto"/>
            <w:noWrap/>
            <w:vAlign w:val="center"/>
          </w:tcPr>
          <w:p w14:paraId="3D0D78B1"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48DBFE49"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 xml:space="preserve">   30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AB70425"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A26E02D"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072E4EE"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2C55C59"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58748CA9"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0A45106E"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72455605"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4805CE7D"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15</w:t>
            </w:r>
          </w:p>
        </w:tc>
        <w:tc>
          <w:tcPr>
            <w:tcW w:w="2870" w:type="dxa"/>
            <w:tcBorders>
              <w:top w:val="single" w:sz="4" w:space="0" w:color="auto"/>
              <w:left w:val="nil"/>
              <w:bottom w:val="single" w:sz="4" w:space="0" w:color="auto"/>
              <w:right w:val="single" w:sz="4" w:space="0" w:color="000000"/>
            </w:tcBorders>
            <w:shd w:val="clear" w:color="auto" w:fill="auto"/>
          </w:tcPr>
          <w:p w14:paraId="21CF5D3D"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Pieczarka mrożona plastry</w:t>
            </w:r>
          </w:p>
        </w:tc>
        <w:tc>
          <w:tcPr>
            <w:tcW w:w="567" w:type="dxa"/>
            <w:tcBorders>
              <w:top w:val="nil"/>
              <w:left w:val="nil"/>
              <w:bottom w:val="single" w:sz="4" w:space="0" w:color="auto"/>
              <w:right w:val="single" w:sz="4" w:space="0" w:color="auto"/>
            </w:tcBorders>
            <w:shd w:val="clear" w:color="auto" w:fill="auto"/>
            <w:noWrap/>
            <w:vAlign w:val="center"/>
          </w:tcPr>
          <w:p w14:paraId="2B38C01B"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 xml:space="preserve">   kg</w:t>
            </w:r>
          </w:p>
        </w:tc>
        <w:tc>
          <w:tcPr>
            <w:tcW w:w="567" w:type="dxa"/>
            <w:tcBorders>
              <w:top w:val="nil"/>
              <w:left w:val="nil"/>
              <w:bottom w:val="single" w:sz="4" w:space="0" w:color="auto"/>
              <w:right w:val="single" w:sz="4" w:space="0" w:color="auto"/>
            </w:tcBorders>
            <w:shd w:val="clear" w:color="auto" w:fill="auto"/>
            <w:noWrap/>
            <w:vAlign w:val="center"/>
          </w:tcPr>
          <w:p w14:paraId="3B2EA892"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CB4509">
              <w:rPr>
                <w:rFonts w:asciiTheme="minorHAnsi" w:hAnsiTheme="minorHAnsi" w:cstheme="minorHAnsi"/>
                <w:sz w:val="20"/>
              </w:rPr>
              <w:t>15</w:t>
            </w:r>
            <w:r>
              <w:rPr>
                <w:rFonts w:asciiTheme="minorHAnsi" w:hAnsiTheme="minorHAnsi" w:cstheme="minorHAnsi"/>
                <w:sz w:val="20"/>
              </w:rPr>
              <w:t>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805BDF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F544BF2"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FF25FC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050249D"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2D996909"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715F5B7A"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0F551D24"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9020403"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16</w:t>
            </w:r>
          </w:p>
        </w:tc>
        <w:tc>
          <w:tcPr>
            <w:tcW w:w="2870" w:type="dxa"/>
            <w:tcBorders>
              <w:top w:val="single" w:sz="4" w:space="0" w:color="auto"/>
              <w:left w:val="nil"/>
              <w:bottom w:val="single" w:sz="4" w:space="0" w:color="auto"/>
              <w:right w:val="single" w:sz="4" w:space="0" w:color="000000"/>
            </w:tcBorders>
            <w:shd w:val="clear" w:color="auto" w:fill="auto"/>
          </w:tcPr>
          <w:p w14:paraId="0D60CD38"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Marchew młoda typ Liliput</w:t>
            </w:r>
          </w:p>
        </w:tc>
        <w:tc>
          <w:tcPr>
            <w:tcW w:w="567" w:type="dxa"/>
            <w:tcBorders>
              <w:top w:val="nil"/>
              <w:left w:val="nil"/>
              <w:bottom w:val="single" w:sz="4" w:space="0" w:color="auto"/>
              <w:right w:val="single" w:sz="4" w:space="0" w:color="auto"/>
            </w:tcBorders>
            <w:shd w:val="clear" w:color="auto" w:fill="auto"/>
            <w:noWrap/>
            <w:vAlign w:val="center"/>
          </w:tcPr>
          <w:p w14:paraId="55ADA6EC"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01E993D0"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8D8518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DBB8B86"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EE44D0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76AD11D"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37E536C1"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6F724F32"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0FCBF911"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4F4B97D0"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17</w:t>
            </w:r>
          </w:p>
        </w:tc>
        <w:tc>
          <w:tcPr>
            <w:tcW w:w="2870" w:type="dxa"/>
            <w:tcBorders>
              <w:top w:val="single" w:sz="4" w:space="0" w:color="auto"/>
              <w:left w:val="nil"/>
              <w:bottom w:val="single" w:sz="4" w:space="0" w:color="auto"/>
              <w:right w:val="single" w:sz="4" w:space="0" w:color="000000"/>
            </w:tcBorders>
            <w:shd w:val="clear" w:color="auto" w:fill="auto"/>
          </w:tcPr>
          <w:p w14:paraId="220BE713"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Podgrzybek mrożony kostka klasa I</w:t>
            </w:r>
          </w:p>
        </w:tc>
        <w:tc>
          <w:tcPr>
            <w:tcW w:w="567" w:type="dxa"/>
            <w:tcBorders>
              <w:top w:val="nil"/>
              <w:left w:val="nil"/>
              <w:bottom w:val="single" w:sz="4" w:space="0" w:color="auto"/>
              <w:right w:val="single" w:sz="4" w:space="0" w:color="auto"/>
            </w:tcBorders>
            <w:shd w:val="clear" w:color="auto" w:fill="auto"/>
            <w:noWrap/>
            <w:vAlign w:val="center"/>
          </w:tcPr>
          <w:p w14:paraId="3DAC7595"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1C279904"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75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625F7A9"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99AD3A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3B59B08"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909700E"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1A1C7D2A"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1FA70F3"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6C42B55D"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1F1EAC09"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18</w:t>
            </w:r>
          </w:p>
        </w:tc>
        <w:tc>
          <w:tcPr>
            <w:tcW w:w="2870" w:type="dxa"/>
            <w:tcBorders>
              <w:top w:val="single" w:sz="4" w:space="0" w:color="auto"/>
              <w:left w:val="nil"/>
              <w:bottom w:val="single" w:sz="4" w:space="0" w:color="auto"/>
              <w:right w:val="single" w:sz="4" w:space="0" w:color="000000"/>
            </w:tcBorders>
            <w:shd w:val="clear" w:color="auto" w:fill="auto"/>
          </w:tcPr>
          <w:p w14:paraId="76BAAB36"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Marchewka typ Paryska kulki </w:t>
            </w:r>
          </w:p>
        </w:tc>
        <w:tc>
          <w:tcPr>
            <w:tcW w:w="567" w:type="dxa"/>
            <w:tcBorders>
              <w:top w:val="nil"/>
              <w:left w:val="nil"/>
              <w:bottom w:val="single" w:sz="4" w:space="0" w:color="auto"/>
              <w:right w:val="single" w:sz="4" w:space="0" w:color="auto"/>
            </w:tcBorders>
            <w:shd w:val="clear" w:color="auto" w:fill="auto"/>
            <w:noWrap/>
            <w:vAlign w:val="center"/>
          </w:tcPr>
          <w:p w14:paraId="72471D91"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2D4633B2"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CB4509">
              <w:rPr>
                <w:rFonts w:asciiTheme="minorHAnsi" w:hAnsiTheme="minorHAnsi" w:cstheme="minorHAnsi"/>
                <w:sz w:val="20"/>
              </w:rPr>
              <w:t>20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939FC6B"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0957D06"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1EA153D"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C3D98A1"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72153FA9"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34383B2B"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32BF603C"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56349B55"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19</w:t>
            </w:r>
          </w:p>
        </w:tc>
        <w:tc>
          <w:tcPr>
            <w:tcW w:w="2870" w:type="dxa"/>
            <w:tcBorders>
              <w:top w:val="single" w:sz="4" w:space="0" w:color="auto"/>
              <w:left w:val="nil"/>
              <w:bottom w:val="single" w:sz="4" w:space="0" w:color="auto"/>
              <w:right w:val="single" w:sz="4" w:space="0" w:color="000000"/>
            </w:tcBorders>
            <w:shd w:val="clear" w:color="auto" w:fill="auto"/>
          </w:tcPr>
          <w:p w14:paraId="3B37F11C"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7A699E">
              <w:rPr>
                <w:rFonts w:asciiTheme="minorHAnsi" w:hAnsiTheme="minorHAnsi" w:cstheme="minorHAnsi"/>
                <w:sz w:val="20"/>
              </w:rPr>
              <w:t>Owoce mieszane (skład: truskawki, maliny, czarna porzeczka, wiśnie)</w:t>
            </w:r>
          </w:p>
        </w:tc>
        <w:tc>
          <w:tcPr>
            <w:tcW w:w="567" w:type="dxa"/>
            <w:tcBorders>
              <w:top w:val="nil"/>
              <w:left w:val="nil"/>
              <w:bottom w:val="single" w:sz="4" w:space="0" w:color="auto"/>
              <w:right w:val="single" w:sz="4" w:space="0" w:color="auto"/>
            </w:tcBorders>
            <w:shd w:val="clear" w:color="auto" w:fill="auto"/>
            <w:noWrap/>
            <w:vAlign w:val="center"/>
          </w:tcPr>
          <w:p w14:paraId="6C2981DB"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0F67A1BA"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5B41718"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8E6A1E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2DCE406"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F245EE4"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6159512E"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3A8C4853"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5229233F"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72DBAD98"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20</w:t>
            </w:r>
          </w:p>
        </w:tc>
        <w:tc>
          <w:tcPr>
            <w:tcW w:w="2870" w:type="dxa"/>
            <w:tcBorders>
              <w:top w:val="single" w:sz="4" w:space="0" w:color="auto"/>
              <w:left w:val="nil"/>
              <w:bottom w:val="single" w:sz="4" w:space="0" w:color="auto"/>
              <w:right w:val="single" w:sz="4" w:space="0" w:color="000000"/>
            </w:tcBorders>
            <w:shd w:val="clear" w:color="auto" w:fill="auto"/>
          </w:tcPr>
          <w:p w14:paraId="709F8B37"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Szpinak liście opakowanie (100% szpinak)</w:t>
            </w:r>
          </w:p>
        </w:tc>
        <w:tc>
          <w:tcPr>
            <w:tcW w:w="567" w:type="dxa"/>
            <w:tcBorders>
              <w:top w:val="nil"/>
              <w:left w:val="nil"/>
              <w:bottom w:val="single" w:sz="4" w:space="0" w:color="auto"/>
              <w:right w:val="single" w:sz="4" w:space="0" w:color="auto"/>
            </w:tcBorders>
            <w:shd w:val="clear" w:color="auto" w:fill="auto"/>
            <w:noWrap/>
            <w:vAlign w:val="center"/>
          </w:tcPr>
          <w:p w14:paraId="33ACA582"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01562EB1"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r w:rsidRPr="00CB4509">
              <w:rPr>
                <w:rFonts w:asciiTheme="minorHAnsi" w:hAnsiTheme="minorHAnsi" w:cstheme="minorHAnsi"/>
                <w:sz w:val="20"/>
              </w:rPr>
              <w:t>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249F432"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A2A0F56"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A9B2E22"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E45AAAA"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11B10D35"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0546EBD"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66C266E9"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F3A18E2"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21</w:t>
            </w:r>
          </w:p>
        </w:tc>
        <w:tc>
          <w:tcPr>
            <w:tcW w:w="2870" w:type="dxa"/>
            <w:tcBorders>
              <w:top w:val="single" w:sz="4" w:space="0" w:color="auto"/>
              <w:left w:val="nil"/>
              <w:bottom w:val="single" w:sz="4" w:space="0" w:color="auto"/>
              <w:right w:val="single" w:sz="4" w:space="0" w:color="000000"/>
            </w:tcBorders>
            <w:shd w:val="clear" w:color="auto" w:fill="auto"/>
          </w:tcPr>
          <w:p w14:paraId="42D94648"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Truskawki bez szypułek </w:t>
            </w:r>
          </w:p>
        </w:tc>
        <w:tc>
          <w:tcPr>
            <w:tcW w:w="567" w:type="dxa"/>
            <w:tcBorders>
              <w:top w:val="nil"/>
              <w:left w:val="nil"/>
              <w:bottom w:val="single" w:sz="4" w:space="0" w:color="auto"/>
              <w:right w:val="single" w:sz="4" w:space="0" w:color="auto"/>
            </w:tcBorders>
            <w:shd w:val="clear" w:color="auto" w:fill="auto"/>
            <w:noWrap/>
            <w:vAlign w:val="center"/>
          </w:tcPr>
          <w:p w14:paraId="246A0A21"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131362E4"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9C58291"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92EE84A"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7924322"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12670E7"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7AC62A00"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1F464B45"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77911810"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4AF2F879"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22</w:t>
            </w:r>
          </w:p>
        </w:tc>
        <w:tc>
          <w:tcPr>
            <w:tcW w:w="2870" w:type="dxa"/>
            <w:tcBorders>
              <w:top w:val="single" w:sz="4" w:space="0" w:color="auto"/>
              <w:left w:val="nil"/>
              <w:bottom w:val="single" w:sz="4" w:space="0" w:color="auto"/>
              <w:right w:val="single" w:sz="4" w:space="0" w:color="000000"/>
            </w:tcBorders>
            <w:shd w:val="clear" w:color="auto" w:fill="auto"/>
          </w:tcPr>
          <w:p w14:paraId="66330F26"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Wiśnia bez pestki </w:t>
            </w:r>
          </w:p>
        </w:tc>
        <w:tc>
          <w:tcPr>
            <w:tcW w:w="567" w:type="dxa"/>
            <w:tcBorders>
              <w:top w:val="nil"/>
              <w:left w:val="nil"/>
              <w:bottom w:val="single" w:sz="4" w:space="0" w:color="auto"/>
              <w:right w:val="single" w:sz="4" w:space="0" w:color="auto"/>
            </w:tcBorders>
            <w:shd w:val="clear" w:color="auto" w:fill="auto"/>
            <w:noWrap/>
            <w:vAlign w:val="center"/>
          </w:tcPr>
          <w:p w14:paraId="4FD912CC"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55B30ED3"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14C9203"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18A635F"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512E4AA"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0DB2D98"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6370EB68"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7E03EC67"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68F9152A"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14550657"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23</w:t>
            </w:r>
          </w:p>
        </w:tc>
        <w:tc>
          <w:tcPr>
            <w:tcW w:w="2870" w:type="dxa"/>
            <w:tcBorders>
              <w:top w:val="single" w:sz="4" w:space="0" w:color="auto"/>
              <w:left w:val="nil"/>
              <w:bottom w:val="single" w:sz="4" w:space="0" w:color="auto"/>
              <w:right w:val="single" w:sz="4" w:space="0" w:color="000000"/>
            </w:tcBorders>
            <w:shd w:val="clear" w:color="auto" w:fill="auto"/>
          </w:tcPr>
          <w:p w14:paraId="1CE0FA12"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Włoszczyzna krojona w paski (skład: march</w:t>
            </w:r>
            <w:r>
              <w:rPr>
                <w:rFonts w:asciiTheme="minorHAnsi" w:hAnsiTheme="minorHAnsi" w:cstheme="minorHAnsi"/>
                <w:sz w:val="20"/>
              </w:rPr>
              <w:t>ew</w:t>
            </w:r>
            <w:r w:rsidRPr="005F6888">
              <w:rPr>
                <w:rFonts w:asciiTheme="minorHAnsi" w:hAnsiTheme="minorHAnsi" w:cstheme="minorHAnsi"/>
                <w:sz w:val="20"/>
              </w:rPr>
              <w:t>ka, pietruszka, seler i por)</w:t>
            </w:r>
          </w:p>
        </w:tc>
        <w:tc>
          <w:tcPr>
            <w:tcW w:w="567" w:type="dxa"/>
            <w:tcBorders>
              <w:top w:val="nil"/>
              <w:left w:val="nil"/>
              <w:bottom w:val="single" w:sz="4" w:space="0" w:color="auto"/>
              <w:right w:val="single" w:sz="4" w:space="0" w:color="auto"/>
            </w:tcBorders>
            <w:shd w:val="clear" w:color="auto" w:fill="auto"/>
            <w:noWrap/>
            <w:vAlign w:val="center"/>
          </w:tcPr>
          <w:p w14:paraId="7DE63C6F"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04A95B80"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r w:rsidRPr="00CB4509">
              <w:rPr>
                <w:rFonts w:asciiTheme="minorHAnsi" w:hAnsiTheme="minorHAnsi" w:cstheme="minorHAnsi"/>
                <w:sz w:val="20"/>
              </w:rPr>
              <w:t>5</w:t>
            </w:r>
            <w:r>
              <w:rPr>
                <w:rFonts w:asciiTheme="minorHAnsi" w:hAnsiTheme="minorHAnsi" w:cstheme="minorHAnsi"/>
                <w:sz w:val="20"/>
              </w:rPr>
              <w:t>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027E3A3"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554CF83"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1A9B2A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6367C64"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334EE11F"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741F1F1A"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5801E028"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36ADDBAD"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24</w:t>
            </w:r>
          </w:p>
        </w:tc>
        <w:tc>
          <w:tcPr>
            <w:tcW w:w="2870" w:type="dxa"/>
            <w:tcBorders>
              <w:top w:val="single" w:sz="4" w:space="0" w:color="auto"/>
              <w:left w:val="nil"/>
              <w:bottom w:val="single" w:sz="4" w:space="0" w:color="auto"/>
              <w:right w:val="single" w:sz="4" w:space="0" w:color="000000"/>
            </w:tcBorders>
            <w:shd w:val="clear" w:color="auto" w:fill="auto"/>
          </w:tcPr>
          <w:p w14:paraId="46D15982"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sidRPr="007A699E">
              <w:rPr>
                <w:rFonts w:asciiTheme="minorHAnsi" w:hAnsiTheme="minorHAnsi" w:cstheme="minorHAnsi"/>
                <w:sz w:val="20"/>
              </w:rPr>
              <w:t>Mieszanka Terrasso-Mix</w:t>
            </w:r>
          </w:p>
        </w:tc>
        <w:tc>
          <w:tcPr>
            <w:tcW w:w="567" w:type="dxa"/>
            <w:tcBorders>
              <w:top w:val="nil"/>
              <w:left w:val="nil"/>
              <w:bottom w:val="single" w:sz="4" w:space="0" w:color="auto"/>
              <w:right w:val="single" w:sz="4" w:space="0" w:color="auto"/>
            </w:tcBorders>
            <w:shd w:val="clear" w:color="auto" w:fill="auto"/>
            <w:noWrap/>
            <w:vAlign w:val="center"/>
          </w:tcPr>
          <w:p w14:paraId="6863AC03"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52CADC7C" w14:textId="77777777" w:rsidR="00495DD3" w:rsidRPr="00CB4509"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B796261"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ABFFB35"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214DD2D"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575AE4F"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3EACF7ED"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0CB006CF"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0072CEC2" w14:textId="77777777" w:rsidTr="007A7ED0">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5B0137C5" w14:textId="77777777" w:rsidR="00495DD3" w:rsidRPr="00CB4509" w:rsidRDefault="00495DD3" w:rsidP="007A7ED0">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25</w:t>
            </w:r>
          </w:p>
        </w:tc>
        <w:tc>
          <w:tcPr>
            <w:tcW w:w="2870" w:type="dxa"/>
            <w:tcBorders>
              <w:top w:val="single" w:sz="4" w:space="0" w:color="auto"/>
              <w:left w:val="nil"/>
              <w:bottom w:val="single" w:sz="4" w:space="0" w:color="auto"/>
              <w:right w:val="single" w:sz="4" w:space="0" w:color="000000"/>
            </w:tcBorders>
            <w:shd w:val="clear" w:color="auto" w:fill="auto"/>
          </w:tcPr>
          <w:p w14:paraId="58C56738" w14:textId="77777777" w:rsidR="00495DD3" w:rsidRPr="007A699E" w:rsidRDefault="00495DD3" w:rsidP="007A7ED0">
            <w:pPr>
              <w:spacing w:before="100" w:beforeAutospacing="1" w:after="100" w:afterAutospacing="1" w:line="240" w:lineRule="auto"/>
              <w:jc w:val="center"/>
              <w:rPr>
                <w:rFonts w:asciiTheme="minorHAnsi" w:hAnsiTheme="minorHAnsi" w:cstheme="minorHAnsi"/>
                <w:sz w:val="20"/>
              </w:rPr>
            </w:pPr>
            <w:r w:rsidRPr="007A699E">
              <w:rPr>
                <w:rFonts w:asciiTheme="minorHAnsi" w:hAnsiTheme="minorHAnsi" w:cstheme="minorHAnsi"/>
                <w:sz w:val="20"/>
              </w:rPr>
              <w:t>Włoszczyzna krojona w kostkę (skład: marchewka, pietruszka, seler i por)</w:t>
            </w:r>
          </w:p>
        </w:tc>
        <w:tc>
          <w:tcPr>
            <w:tcW w:w="567" w:type="dxa"/>
            <w:tcBorders>
              <w:top w:val="nil"/>
              <w:left w:val="nil"/>
              <w:bottom w:val="single" w:sz="4" w:space="0" w:color="auto"/>
              <w:right w:val="single" w:sz="4" w:space="0" w:color="auto"/>
            </w:tcBorders>
            <w:shd w:val="clear" w:color="auto" w:fill="auto"/>
            <w:noWrap/>
            <w:vAlign w:val="center"/>
          </w:tcPr>
          <w:p w14:paraId="2815A357" w14:textId="77777777" w:rsidR="00495DD3"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61280BD5" w14:textId="77777777" w:rsidR="00495DD3" w:rsidRDefault="00495DD3"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85AD24E"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F42D1B4"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173B84A"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F71B6D0" w14:textId="77777777" w:rsidR="00495DD3" w:rsidRPr="005F6888" w:rsidRDefault="00495DD3" w:rsidP="007A7ED0">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087F31CB"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12A5DF43"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r w:rsidR="00495DD3" w:rsidRPr="00CB4509" w14:paraId="2EA4B83C" w14:textId="77777777" w:rsidTr="007A7ED0">
        <w:trPr>
          <w:trHeight w:val="361"/>
        </w:trPr>
        <w:tc>
          <w:tcPr>
            <w:tcW w:w="7508"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4F728B8B" w14:textId="77777777" w:rsidR="00495DD3" w:rsidRPr="00CB4509" w:rsidRDefault="00495DD3" w:rsidP="007A7ED0">
            <w:pPr>
              <w:spacing w:before="100" w:beforeAutospacing="1" w:after="100" w:afterAutospacing="1" w:line="240" w:lineRule="auto"/>
              <w:jc w:val="right"/>
              <w:rPr>
                <w:rFonts w:asciiTheme="minorHAnsi" w:hAnsiTheme="minorHAnsi" w:cstheme="minorHAnsi"/>
                <w:b/>
                <w:bCs/>
                <w:sz w:val="20"/>
              </w:rPr>
            </w:pPr>
            <w:r w:rsidRPr="00CB4509">
              <w:rPr>
                <w:rFonts w:asciiTheme="minorHAnsi" w:hAnsiTheme="minorHAnsi" w:cstheme="minorHAnsi"/>
                <w:b/>
                <w:bCs/>
                <w:sz w:val="20"/>
              </w:rPr>
              <w:t>SUMA</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8602DA2"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1CC398DD"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16CC1740" w14:textId="77777777" w:rsidR="00495DD3" w:rsidRPr="00CB4509" w:rsidRDefault="00495DD3" w:rsidP="007A7ED0">
            <w:pPr>
              <w:spacing w:before="100" w:beforeAutospacing="1" w:after="100" w:afterAutospacing="1" w:line="240" w:lineRule="auto"/>
              <w:rPr>
                <w:rFonts w:asciiTheme="minorHAnsi" w:hAnsiTheme="minorHAnsi" w:cstheme="minorHAnsi"/>
                <w:b/>
                <w:bCs/>
                <w:sz w:val="20"/>
              </w:rPr>
            </w:pPr>
          </w:p>
        </w:tc>
      </w:tr>
    </w:tbl>
    <w:p w14:paraId="0F7A357B" w14:textId="40DF0DAD" w:rsidR="00495DD3" w:rsidRDefault="00495DD3" w:rsidP="000A5EEF">
      <w:pPr>
        <w:spacing w:before="100" w:beforeAutospacing="1" w:after="100" w:afterAutospacing="1" w:line="240" w:lineRule="auto"/>
        <w:rPr>
          <w:rFonts w:asciiTheme="minorHAnsi" w:hAnsiTheme="minorHAnsi" w:cstheme="minorHAnsi"/>
          <w:sz w:val="20"/>
        </w:rPr>
      </w:pPr>
    </w:p>
    <w:p w14:paraId="527E9ED1" w14:textId="60B4AE7E" w:rsidR="00495DD3" w:rsidRDefault="00495DD3" w:rsidP="000A5EEF">
      <w:pPr>
        <w:spacing w:before="100" w:beforeAutospacing="1" w:after="100" w:afterAutospacing="1" w:line="240" w:lineRule="auto"/>
        <w:rPr>
          <w:rFonts w:asciiTheme="minorHAnsi" w:hAnsiTheme="minorHAnsi" w:cstheme="minorHAnsi"/>
          <w:sz w:val="20"/>
        </w:rPr>
      </w:pPr>
    </w:p>
    <w:p w14:paraId="674B4568" w14:textId="77777777" w:rsidR="003166F7" w:rsidRDefault="003166F7" w:rsidP="000A5EEF">
      <w:pPr>
        <w:spacing w:before="100" w:beforeAutospacing="1" w:after="100" w:afterAutospacing="1" w:line="240" w:lineRule="auto"/>
        <w:rPr>
          <w:rFonts w:asciiTheme="minorHAnsi" w:hAnsiTheme="minorHAnsi" w:cstheme="minorHAnsi"/>
          <w:noProof/>
          <w:sz w:val="20"/>
          <w:lang w:eastAsia="pl-PL"/>
        </w:rPr>
      </w:pPr>
    </w:p>
    <w:p w14:paraId="0E208499" w14:textId="77777777" w:rsidR="003166F7" w:rsidRDefault="003166F7" w:rsidP="000A5EEF">
      <w:pPr>
        <w:spacing w:before="100" w:beforeAutospacing="1" w:after="100" w:afterAutospacing="1" w:line="240" w:lineRule="auto"/>
        <w:rPr>
          <w:rFonts w:asciiTheme="minorHAnsi" w:hAnsiTheme="minorHAnsi" w:cstheme="minorHAnsi"/>
          <w:noProof/>
          <w:sz w:val="20"/>
          <w:lang w:eastAsia="pl-PL"/>
        </w:rPr>
      </w:pPr>
    </w:p>
    <w:p w14:paraId="62ACAD29" w14:textId="77777777" w:rsidR="003166F7" w:rsidRDefault="003166F7" w:rsidP="000A5EEF">
      <w:pPr>
        <w:spacing w:before="100" w:beforeAutospacing="1" w:after="100" w:afterAutospacing="1" w:line="240" w:lineRule="auto"/>
        <w:rPr>
          <w:rFonts w:asciiTheme="minorHAnsi" w:hAnsiTheme="minorHAnsi" w:cstheme="minorHAnsi"/>
          <w:noProof/>
          <w:sz w:val="20"/>
          <w:lang w:eastAsia="pl-PL"/>
        </w:rPr>
      </w:pPr>
    </w:p>
    <w:p w14:paraId="0E96FF54" w14:textId="617BBA73" w:rsidR="003166F7" w:rsidRDefault="003166F7" w:rsidP="000A5EEF">
      <w:pPr>
        <w:spacing w:before="100" w:beforeAutospacing="1" w:after="100" w:afterAutospacing="1" w:line="240" w:lineRule="auto"/>
        <w:rPr>
          <w:rFonts w:asciiTheme="minorHAnsi" w:hAnsiTheme="minorHAnsi" w:cstheme="minorHAnsi"/>
          <w:noProof/>
          <w:sz w:val="20"/>
          <w:lang w:eastAsia="pl-PL"/>
        </w:rPr>
      </w:pPr>
      <w:r>
        <w:rPr>
          <w:rFonts w:asciiTheme="minorHAnsi" w:hAnsiTheme="minorHAnsi" w:cstheme="minorHAnsi"/>
          <w:noProof/>
          <w:sz w:val="20"/>
          <w:lang w:eastAsia="pl-PL"/>
        </w:rPr>
        <w:t>ZADANIE</w:t>
      </w:r>
      <w:r w:rsidRPr="00CF10FF">
        <w:rPr>
          <w:rFonts w:asciiTheme="minorHAnsi" w:hAnsiTheme="minorHAnsi" w:cstheme="minorHAnsi"/>
          <w:noProof/>
          <w:sz w:val="20"/>
          <w:lang w:eastAsia="pl-PL"/>
        </w:rPr>
        <w:t xml:space="preserve"> 2 Sukcesywna dostawa mleka, przetworów mlecznych i jaj</w:t>
      </w:r>
    </w:p>
    <w:tbl>
      <w:tblPr>
        <w:tblpPr w:leftFromText="141" w:rightFromText="141" w:vertAnchor="text" w:horzAnchor="margin" w:tblpXSpec="center" w:tblpY="561"/>
        <w:tblW w:w="10485" w:type="dxa"/>
        <w:tblLayout w:type="fixed"/>
        <w:tblCellMar>
          <w:left w:w="70" w:type="dxa"/>
          <w:right w:w="70" w:type="dxa"/>
        </w:tblCellMar>
        <w:tblLook w:val="04A0" w:firstRow="1" w:lastRow="0" w:firstColumn="1" w:lastColumn="0" w:noHBand="0" w:noVBand="1"/>
      </w:tblPr>
      <w:tblGrid>
        <w:gridCol w:w="386"/>
        <w:gridCol w:w="2728"/>
        <w:gridCol w:w="567"/>
        <w:gridCol w:w="709"/>
        <w:gridCol w:w="1134"/>
        <w:gridCol w:w="567"/>
        <w:gridCol w:w="1275"/>
        <w:gridCol w:w="1134"/>
        <w:gridCol w:w="851"/>
        <w:gridCol w:w="1134"/>
      </w:tblGrid>
      <w:tr w:rsidR="003166F7" w:rsidRPr="00FF1606" w14:paraId="6DD547FE" w14:textId="77777777" w:rsidTr="003166F7">
        <w:trPr>
          <w:trHeight w:val="975"/>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E705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Lp.</w:t>
            </w:r>
          </w:p>
        </w:tc>
        <w:tc>
          <w:tcPr>
            <w:tcW w:w="2728" w:type="dxa"/>
            <w:tcBorders>
              <w:top w:val="single" w:sz="4" w:space="0" w:color="auto"/>
              <w:left w:val="nil"/>
              <w:bottom w:val="single" w:sz="4" w:space="0" w:color="auto"/>
              <w:right w:val="single" w:sz="4" w:space="0" w:color="auto"/>
            </w:tcBorders>
            <w:shd w:val="clear" w:color="auto" w:fill="auto"/>
            <w:vAlign w:val="center"/>
            <w:hideMark/>
          </w:tcPr>
          <w:p w14:paraId="39478B66"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Nazwa produktu</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8BB95D5"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J.m.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F6FD4B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Ilość</w:t>
            </w:r>
            <w:r>
              <w:rPr>
                <w:rFonts w:asciiTheme="minorHAnsi" w:hAnsiTheme="minorHAnsi" w:cstheme="minorHAnsi"/>
                <w:b/>
                <w:bCs/>
                <w:sz w:val="20"/>
              </w:rPr>
              <w:t xml:space="preserve"> w roku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03F2248"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Cena jednostkowa netto</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112DC6E"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VAT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3B9F2B3F"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Cena jednostkowa brutto ((2*3)+2)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44AEE1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Wartość netto (1*2)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99C0EBE"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Wartość podatku VAT (5*3)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2EE5F9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Wartość brutto (5+6)</w:t>
            </w:r>
          </w:p>
        </w:tc>
      </w:tr>
      <w:tr w:rsidR="003166F7" w:rsidRPr="00FF1606" w14:paraId="2BDF2BBE" w14:textId="77777777" w:rsidTr="003166F7">
        <w:trPr>
          <w:trHeight w:val="426"/>
        </w:trPr>
        <w:tc>
          <w:tcPr>
            <w:tcW w:w="3114" w:type="dxa"/>
            <w:gridSpan w:val="2"/>
            <w:tcBorders>
              <w:top w:val="nil"/>
              <w:left w:val="single" w:sz="4" w:space="0" w:color="auto"/>
              <w:bottom w:val="single" w:sz="4" w:space="0" w:color="auto"/>
              <w:right w:val="single" w:sz="4" w:space="0" w:color="auto"/>
            </w:tcBorders>
            <w:shd w:val="clear" w:color="auto" w:fill="auto"/>
            <w:noWrap/>
            <w:vAlign w:val="center"/>
            <w:hideMark/>
          </w:tcPr>
          <w:p w14:paraId="2A37C0F4"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nil"/>
              <w:left w:val="nil"/>
              <w:bottom w:val="single" w:sz="4" w:space="0" w:color="auto"/>
              <w:right w:val="single" w:sz="4" w:space="0" w:color="auto"/>
            </w:tcBorders>
            <w:shd w:val="clear" w:color="auto" w:fill="auto"/>
            <w:noWrap/>
            <w:vAlign w:val="center"/>
            <w:hideMark/>
          </w:tcPr>
          <w:p w14:paraId="37F216D9"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709" w:type="dxa"/>
            <w:tcBorders>
              <w:top w:val="nil"/>
              <w:left w:val="nil"/>
              <w:bottom w:val="single" w:sz="4" w:space="0" w:color="auto"/>
              <w:right w:val="single" w:sz="4" w:space="0" w:color="auto"/>
            </w:tcBorders>
            <w:shd w:val="clear" w:color="auto" w:fill="auto"/>
            <w:noWrap/>
            <w:vAlign w:val="center"/>
            <w:hideMark/>
          </w:tcPr>
          <w:p w14:paraId="5D63643D"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49095718"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2</w:t>
            </w:r>
          </w:p>
        </w:tc>
        <w:tc>
          <w:tcPr>
            <w:tcW w:w="567" w:type="dxa"/>
            <w:tcBorders>
              <w:top w:val="nil"/>
              <w:left w:val="nil"/>
              <w:bottom w:val="single" w:sz="4" w:space="0" w:color="auto"/>
              <w:right w:val="single" w:sz="4" w:space="0" w:color="auto"/>
            </w:tcBorders>
            <w:shd w:val="clear" w:color="auto" w:fill="auto"/>
            <w:noWrap/>
            <w:vAlign w:val="center"/>
            <w:hideMark/>
          </w:tcPr>
          <w:p w14:paraId="065F12E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3</w:t>
            </w:r>
          </w:p>
        </w:tc>
        <w:tc>
          <w:tcPr>
            <w:tcW w:w="1275" w:type="dxa"/>
            <w:tcBorders>
              <w:top w:val="nil"/>
              <w:left w:val="nil"/>
              <w:bottom w:val="single" w:sz="4" w:space="0" w:color="auto"/>
              <w:right w:val="single" w:sz="4" w:space="0" w:color="auto"/>
            </w:tcBorders>
            <w:shd w:val="clear" w:color="auto" w:fill="auto"/>
            <w:noWrap/>
            <w:vAlign w:val="center"/>
            <w:hideMark/>
          </w:tcPr>
          <w:p w14:paraId="08640F71"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01B12364"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5</w:t>
            </w:r>
          </w:p>
        </w:tc>
        <w:tc>
          <w:tcPr>
            <w:tcW w:w="851" w:type="dxa"/>
            <w:tcBorders>
              <w:top w:val="nil"/>
              <w:left w:val="nil"/>
              <w:bottom w:val="single" w:sz="4" w:space="0" w:color="auto"/>
              <w:right w:val="single" w:sz="4" w:space="0" w:color="auto"/>
            </w:tcBorders>
            <w:shd w:val="clear" w:color="auto" w:fill="auto"/>
            <w:noWrap/>
            <w:vAlign w:val="center"/>
            <w:hideMark/>
          </w:tcPr>
          <w:p w14:paraId="03A775CB"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6</w:t>
            </w:r>
          </w:p>
        </w:tc>
        <w:tc>
          <w:tcPr>
            <w:tcW w:w="1134" w:type="dxa"/>
            <w:tcBorders>
              <w:top w:val="nil"/>
              <w:left w:val="nil"/>
              <w:bottom w:val="single" w:sz="4" w:space="0" w:color="auto"/>
              <w:right w:val="single" w:sz="4" w:space="0" w:color="auto"/>
            </w:tcBorders>
            <w:shd w:val="clear" w:color="auto" w:fill="auto"/>
            <w:noWrap/>
            <w:vAlign w:val="center"/>
            <w:hideMark/>
          </w:tcPr>
          <w:p w14:paraId="4A5EA4A5"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7</w:t>
            </w:r>
          </w:p>
        </w:tc>
      </w:tr>
      <w:tr w:rsidR="003166F7" w:rsidRPr="00FF1606" w14:paraId="64E856CD" w14:textId="77777777" w:rsidTr="003166F7">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DF277"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w:t>
            </w:r>
          </w:p>
        </w:tc>
        <w:tc>
          <w:tcPr>
            <w:tcW w:w="2728" w:type="dxa"/>
            <w:tcBorders>
              <w:top w:val="single" w:sz="4" w:space="0" w:color="auto"/>
              <w:left w:val="single" w:sz="4" w:space="0" w:color="auto"/>
              <w:bottom w:val="single" w:sz="4" w:space="0" w:color="auto"/>
              <w:right w:val="single" w:sz="4" w:space="0" w:color="auto"/>
            </w:tcBorders>
            <w:shd w:val="clear" w:color="auto" w:fill="auto"/>
            <w:vAlign w:val="center"/>
          </w:tcPr>
          <w:p w14:paraId="656B7BEC"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 xml:space="preserve">Jogurt owocowy 1,5%-2,5 % tł.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DEB84"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11E89"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BD6A13"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B41DC"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3A381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59EEB"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E9243"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DD59A"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7C584E59"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4056D8DB"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2</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5ECA0FFD"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CD13BC">
              <w:rPr>
                <w:rFonts w:asciiTheme="minorHAnsi" w:hAnsiTheme="minorHAnsi" w:cstheme="minorHAnsi"/>
                <w:sz w:val="20"/>
              </w:rPr>
              <w:t>Masło roślinne 250g</w:t>
            </w:r>
          </w:p>
        </w:tc>
        <w:tc>
          <w:tcPr>
            <w:tcW w:w="567" w:type="dxa"/>
            <w:tcBorders>
              <w:top w:val="nil"/>
              <w:left w:val="nil"/>
              <w:bottom w:val="single" w:sz="4" w:space="0" w:color="auto"/>
              <w:right w:val="single" w:sz="4" w:space="0" w:color="auto"/>
            </w:tcBorders>
            <w:shd w:val="clear" w:color="auto" w:fill="auto"/>
            <w:noWrap/>
            <w:vAlign w:val="center"/>
          </w:tcPr>
          <w:p w14:paraId="08D4533A"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szt</w:t>
            </w:r>
          </w:p>
        </w:tc>
        <w:tc>
          <w:tcPr>
            <w:tcW w:w="709" w:type="dxa"/>
            <w:tcBorders>
              <w:top w:val="nil"/>
              <w:left w:val="nil"/>
              <w:bottom w:val="single" w:sz="4" w:space="0" w:color="auto"/>
              <w:right w:val="single" w:sz="4" w:space="0" w:color="auto"/>
            </w:tcBorders>
            <w:shd w:val="clear" w:color="auto" w:fill="auto"/>
            <w:noWrap/>
            <w:vAlign w:val="center"/>
          </w:tcPr>
          <w:p w14:paraId="54898447" w14:textId="74C96379"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AA47814"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29F5A67"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65BF1AB"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052F534"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9959BB1"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B8299F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6289E00E"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2C29514"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3</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5DDE1E12"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CD13BC">
              <w:rPr>
                <w:rFonts w:asciiTheme="minorHAnsi" w:hAnsiTheme="minorHAnsi" w:cstheme="minorHAnsi"/>
                <w:sz w:val="20"/>
              </w:rPr>
              <w:t>Masło extra minimum 82 % tłuszczu</w:t>
            </w:r>
            <w:r>
              <w:rPr>
                <w:rFonts w:asciiTheme="minorHAnsi" w:hAnsiTheme="minorHAnsi" w:cstheme="minorHAnsi"/>
                <w:sz w:val="20"/>
              </w:rPr>
              <w:t xml:space="preserve"> op. 0,2 kg</w:t>
            </w:r>
          </w:p>
        </w:tc>
        <w:tc>
          <w:tcPr>
            <w:tcW w:w="567" w:type="dxa"/>
            <w:tcBorders>
              <w:top w:val="nil"/>
              <w:left w:val="nil"/>
              <w:bottom w:val="single" w:sz="4" w:space="0" w:color="auto"/>
              <w:right w:val="single" w:sz="4" w:space="0" w:color="auto"/>
            </w:tcBorders>
            <w:shd w:val="clear" w:color="auto" w:fill="auto"/>
            <w:noWrap/>
            <w:vAlign w:val="center"/>
          </w:tcPr>
          <w:p w14:paraId="2D347168"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Szt.</w:t>
            </w:r>
          </w:p>
        </w:tc>
        <w:tc>
          <w:tcPr>
            <w:tcW w:w="709" w:type="dxa"/>
            <w:tcBorders>
              <w:top w:val="nil"/>
              <w:left w:val="nil"/>
              <w:bottom w:val="single" w:sz="4" w:space="0" w:color="auto"/>
              <w:right w:val="single" w:sz="4" w:space="0" w:color="auto"/>
            </w:tcBorders>
            <w:shd w:val="clear" w:color="auto" w:fill="auto"/>
            <w:noWrap/>
            <w:vAlign w:val="center"/>
          </w:tcPr>
          <w:p w14:paraId="4FEF6697" w14:textId="326F3C74"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300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E3F9775"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8A22CDC"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09FC717"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CA5AF05"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B3841B6"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83DB65D"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5005855B"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5E6563DB"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4</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72B4C28A"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CD13BC">
              <w:rPr>
                <w:rFonts w:asciiTheme="minorHAnsi" w:hAnsiTheme="minorHAnsi" w:cstheme="minorHAnsi"/>
                <w:sz w:val="20"/>
              </w:rPr>
              <w:t>Masło extra minimum 82 % tłuszczu</w:t>
            </w:r>
            <w:r>
              <w:rPr>
                <w:rFonts w:asciiTheme="minorHAnsi" w:hAnsiTheme="minorHAnsi" w:cstheme="minorHAnsi"/>
                <w:sz w:val="20"/>
              </w:rPr>
              <w:t xml:space="preserve"> op. 0,01 kg</w:t>
            </w:r>
          </w:p>
        </w:tc>
        <w:tc>
          <w:tcPr>
            <w:tcW w:w="567" w:type="dxa"/>
            <w:tcBorders>
              <w:top w:val="nil"/>
              <w:left w:val="nil"/>
              <w:bottom w:val="single" w:sz="4" w:space="0" w:color="auto"/>
              <w:right w:val="single" w:sz="4" w:space="0" w:color="auto"/>
            </w:tcBorders>
            <w:shd w:val="clear" w:color="auto" w:fill="auto"/>
            <w:noWrap/>
            <w:vAlign w:val="center"/>
          </w:tcPr>
          <w:p w14:paraId="1B981D40"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Szt.</w:t>
            </w:r>
          </w:p>
        </w:tc>
        <w:tc>
          <w:tcPr>
            <w:tcW w:w="709" w:type="dxa"/>
            <w:tcBorders>
              <w:top w:val="nil"/>
              <w:left w:val="nil"/>
              <w:bottom w:val="single" w:sz="4" w:space="0" w:color="auto"/>
              <w:right w:val="single" w:sz="4" w:space="0" w:color="auto"/>
            </w:tcBorders>
            <w:shd w:val="clear" w:color="auto" w:fill="auto"/>
            <w:noWrap/>
            <w:vAlign w:val="center"/>
          </w:tcPr>
          <w:p w14:paraId="35A6D021"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w:t>
            </w:r>
            <w:r>
              <w:rPr>
                <w:rFonts w:asciiTheme="minorHAnsi" w:hAnsiTheme="minorHAnsi" w:cstheme="minorHAnsi"/>
                <w:sz w:val="20"/>
              </w:rPr>
              <w:t>2</w:t>
            </w:r>
            <w:r w:rsidRPr="00FF1606">
              <w:rPr>
                <w:rFonts w:asciiTheme="minorHAnsi" w:hAnsiTheme="minorHAnsi" w:cstheme="minorHAnsi"/>
                <w:sz w:val="20"/>
              </w:rPr>
              <w:t>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8B5E73"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CB3412A"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3D7A48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2CE9DD7"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B8A04B1"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8E2CE0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10D7B322"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7ED9C61A"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5</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0391CFAE"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Śmietanka do kawy, op. 10 szt.</w:t>
            </w:r>
          </w:p>
        </w:tc>
        <w:tc>
          <w:tcPr>
            <w:tcW w:w="567" w:type="dxa"/>
            <w:tcBorders>
              <w:top w:val="nil"/>
              <w:left w:val="nil"/>
              <w:bottom w:val="single" w:sz="4" w:space="0" w:color="auto"/>
              <w:right w:val="single" w:sz="4" w:space="0" w:color="auto"/>
            </w:tcBorders>
            <w:shd w:val="clear" w:color="auto" w:fill="auto"/>
            <w:noWrap/>
            <w:vAlign w:val="center"/>
          </w:tcPr>
          <w:p w14:paraId="0BD8FFFC"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l</w:t>
            </w:r>
          </w:p>
        </w:tc>
        <w:tc>
          <w:tcPr>
            <w:tcW w:w="709" w:type="dxa"/>
            <w:tcBorders>
              <w:top w:val="nil"/>
              <w:left w:val="nil"/>
              <w:bottom w:val="single" w:sz="4" w:space="0" w:color="auto"/>
              <w:right w:val="single" w:sz="4" w:space="0" w:color="auto"/>
            </w:tcBorders>
            <w:shd w:val="clear" w:color="auto" w:fill="auto"/>
            <w:noWrap/>
            <w:vAlign w:val="center"/>
          </w:tcPr>
          <w:p w14:paraId="1EE11BC0"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CF246E1"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595ED1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3B4A261"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3C65115"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A217767"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0EEB66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75703A53"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3DFFD7A0"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6</w:t>
            </w:r>
          </w:p>
        </w:tc>
        <w:tc>
          <w:tcPr>
            <w:tcW w:w="2728" w:type="dxa"/>
            <w:tcBorders>
              <w:top w:val="single" w:sz="4" w:space="0" w:color="auto"/>
              <w:left w:val="nil"/>
              <w:bottom w:val="single" w:sz="4" w:space="0" w:color="auto"/>
              <w:right w:val="single" w:sz="4" w:space="0" w:color="auto"/>
            </w:tcBorders>
            <w:shd w:val="clear" w:color="auto" w:fill="auto"/>
            <w:vAlign w:val="center"/>
          </w:tcPr>
          <w:p w14:paraId="1AFFD86A"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CD13BC">
              <w:rPr>
                <w:rFonts w:asciiTheme="minorHAnsi" w:hAnsiTheme="minorHAnsi" w:cstheme="minorHAnsi"/>
                <w:sz w:val="20"/>
              </w:rPr>
              <w:t>Ser żółty typu szwajcarskiego</w:t>
            </w:r>
          </w:p>
        </w:tc>
        <w:tc>
          <w:tcPr>
            <w:tcW w:w="567" w:type="dxa"/>
            <w:tcBorders>
              <w:top w:val="nil"/>
              <w:left w:val="nil"/>
              <w:bottom w:val="single" w:sz="4" w:space="0" w:color="auto"/>
              <w:right w:val="single" w:sz="4" w:space="0" w:color="auto"/>
            </w:tcBorders>
            <w:shd w:val="clear" w:color="auto" w:fill="auto"/>
            <w:noWrap/>
            <w:vAlign w:val="center"/>
          </w:tcPr>
          <w:p w14:paraId="641E1254"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709" w:type="dxa"/>
            <w:tcBorders>
              <w:top w:val="nil"/>
              <w:left w:val="nil"/>
              <w:bottom w:val="single" w:sz="4" w:space="0" w:color="auto"/>
              <w:right w:val="single" w:sz="4" w:space="0" w:color="auto"/>
            </w:tcBorders>
            <w:shd w:val="clear" w:color="auto" w:fill="auto"/>
            <w:noWrap/>
            <w:vAlign w:val="center"/>
          </w:tcPr>
          <w:p w14:paraId="70B206B7"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75</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8B89163"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BAE8D5B"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271C8C7"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3069A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65168E8"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C326C44"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4CCEB8B0"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D7A893F"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7</w:t>
            </w:r>
          </w:p>
        </w:tc>
        <w:tc>
          <w:tcPr>
            <w:tcW w:w="2728" w:type="dxa"/>
            <w:tcBorders>
              <w:top w:val="single" w:sz="4" w:space="0" w:color="auto"/>
              <w:left w:val="nil"/>
              <w:bottom w:val="single" w:sz="4" w:space="0" w:color="auto"/>
              <w:right w:val="single" w:sz="4" w:space="0" w:color="auto"/>
            </w:tcBorders>
            <w:shd w:val="clear" w:color="auto" w:fill="auto"/>
            <w:vAlign w:val="center"/>
          </w:tcPr>
          <w:p w14:paraId="10F022E9"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Ser mozzarella kulki w zalewie</w:t>
            </w:r>
          </w:p>
        </w:tc>
        <w:tc>
          <w:tcPr>
            <w:tcW w:w="567" w:type="dxa"/>
            <w:tcBorders>
              <w:top w:val="nil"/>
              <w:left w:val="nil"/>
              <w:bottom w:val="single" w:sz="4" w:space="0" w:color="auto"/>
              <w:right w:val="single" w:sz="4" w:space="0" w:color="auto"/>
            </w:tcBorders>
            <w:shd w:val="clear" w:color="auto" w:fill="auto"/>
            <w:noWrap/>
            <w:vAlign w:val="center"/>
          </w:tcPr>
          <w:p w14:paraId="67780335"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Kg.</w:t>
            </w:r>
          </w:p>
        </w:tc>
        <w:tc>
          <w:tcPr>
            <w:tcW w:w="709" w:type="dxa"/>
            <w:tcBorders>
              <w:top w:val="nil"/>
              <w:left w:val="nil"/>
              <w:bottom w:val="single" w:sz="4" w:space="0" w:color="auto"/>
              <w:right w:val="single" w:sz="4" w:space="0" w:color="auto"/>
            </w:tcBorders>
            <w:shd w:val="clear" w:color="auto" w:fill="auto"/>
            <w:noWrap/>
            <w:vAlign w:val="center"/>
          </w:tcPr>
          <w:p w14:paraId="021FFBCC"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00B7809"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308AA37"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E76F29F"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446944E"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2B4464F"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8FA139A"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58C095B7"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31900531"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8</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7D23E6B0"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Śmietana 36</w:t>
            </w:r>
            <w:r w:rsidRPr="00CD13BC">
              <w:rPr>
                <w:rFonts w:asciiTheme="minorHAnsi" w:hAnsiTheme="minorHAnsi" w:cstheme="minorHAnsi"/>
                <w:sz w:val="20"/>
              </w:rPr>
              <w:t xml:space="preserve"> % tłuszczu</w:t>
            </w:r>
          </w:p>
        </w:tc>
        <w:tc>
          <w:tcPr>
            <w:tcW w:w="567" w:type="dxa"/>
            <w:tcBorders>
              <w:top w:val="nil"/>
              <w:left w:val="nil"/>
              <w:bottom w:val="single" w:sz="4" w:space="0" w:color="auto"/>
              <w:right w:val="single" w:sz="4" w:space="0" w:color="auto"/>
            </w:tcBorders>
            <w:shd w:val="clear" w:color="auto" w:fill="auto"/>
            <w:noWrap/>
            <w:vAlign w:val="center"/>
          </w:tcPr>
          <w:p w14:paraId="6555EF7D"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l</w:t>
            </w:r>
          </w:p>
        </w:tc>
        <w:tc>
          <w:tcPr>
            <w:tcW w:w="709" w:type="dxa"/>
            <w:tcBorders>
              <w:top w:val="nil"/>
              <w:left w:val="nil"/>
              <w:bottom w:val="single" w:sz="4" w:space="0" w:color="auto"/>
              <w:right w:val="single" w:sz="4" w:space="0" w:color="auto"/>
            </w:tcBorders>
            <w:shd w:val="clear" w:color="auto" w:fill="auto"/>
            <w:noWrap/>
            <w:vAlign w:val="center"/>
          </w:tcPr>
          <w:p w14:paraId="2CD16A80"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120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8EF6D0A"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4370FD9"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F67AB03"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71847E3"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98AB957"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9F50B55"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50B49B8E"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F3C8583"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9</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7FDAF257"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CD13BC">
              <w:rPr>
                <w:rFonts w:asciiTheme="minorHAnsi" w:hAnsiTheme="minorHAnsi" w:cstheme="minorHAnsi"/>
                <w:sz w:val="20"/>
              </w:rPr>
              <w:t>Ser feta w kostkach</w:t>
            </w:r>
          </w:p>
        </w:tc>
        <w:tc>
          <w:tcPr>
            <w:tcW w:w="567" w:type="dxa"/>
            <w:tcBorders>
              <w:top w:val="nil"/>
              <w:left w:val="nil"/>
              <w:bottom w:val="single" w:sz="4" w:space="0" w:color="auto"/>
              <w:right w:val="single" w:sz="4" w:space="0" w:color="auto"/>
            </w:tcBorders>
            <w:shd w:val="clear" w:color="auto" w:fill="auto"/>
            <w:noWrap/>
            <w:vAlign w:val="center"/>
          </w:tcPr>
          <w:p w14:paraId="0D8FE846"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709" w:type="dxa"/>
            <w:tcBorders>
              <w:top w:val="nil"/>
              <w:left w:val="nil"/>
              <w:bottom w:val="single" w:sz="4" w:space="0" w:color="auto"/>
              <w:right w:val="single" w:sz="4" w:space="0" w:color="auto"/>
            </w:tcBorders>
            <w:shd w:val="clear" w:color="auto" w:fill="auto"/>
            <w:noWrap/>
            <w:vAlign w:val="center"/>
          </w:tcPr>
          <w:p w14:paraId="64CE71DC"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4</w:t>
            </w:r>
            <w:r w:rsidRPr="00FF1606">
              <w:rPr>
                <w:rFonts w:asciiTheme="minorHAnsi" w:hAnsiTheme="minorHAnsi" w:cstheme="minorHAnsi"/>
                <w:sz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F2FA1C"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A71E14F"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DDD651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17B476B"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16FB2A8"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525A841"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011AB69F"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3BC07D8A"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10</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629CE0A3"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Śmietana 18% tłuszczu</w:t>
            </w:r>
          </w:p>
        </w:tc>
        <w:tc>
          <w:tcPr>
            <w:tcW w:w="567" w:type="dxa"/>
            <w:tcBorders>
              <w:top w:val="nil"/>
              <w:left w:val="nil"/>
              <w:bottom w:val="single" w:sz="4" w:space="0" w:color="auto"/>
              <w:right w:val="single" w:sz="4" w:space="0" w:color="auto"/>
            </w:tcBorders>
            <w:shd w:val="clear" w:color="auto" w:fill="auto"/>
            <w:noWrap/>
            <w:vAlign w:val="center"/>
          </w:tcPr>
          <w:p w14:paraId="3762AE53"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l</w:t>
            </w:r>
          </w:p>
        </w:tc>
        <w:tc>
          <w:tcPr>
            <w:tcW w:w="709" w:type="dxa"/>
            <w:tcBorders>
              <w:top w:val="nil"/>
              <w:left w:val="nil"/>
              <w:bottom w:val="single" w:sz="4" w:space="0" w:color="auto"/>
              <w:right w:val="single" w:sz="4" w:space="0" w:color="auto"/>
            </w:tcBorders>
            <w:shd w:val="clear" w:color="auto" w:fill="auto"/>
            <w:noWrap/>
            <w:vAlign w:val="center"/>
          </w:tcPr>
          <w:p w14:paraId="5FC66936"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40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9BF2C4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611D28B"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4C6EDEC"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EA23EE5"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1538798"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C85B919"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05930DA9"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78DCB0A0"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11</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4570D32D"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Ser twarogowy tłusty</w:t>
            </w:r>
          </w:p>
        </w:tc>
        <w:tc>
          <w:tcPr>
            <w:tcW w:w="567" w:type="dxa"/>
            <w:tcBorders>
              <w:top w:val="nil"/>
              <w:left w:val="nil"/>
              <w:bottom w:val="single" w:sz="4" w:space="0" w:color="auto"/>
              <w:right w:val="single" w:sz="4" w:space="0" w:color="auto"/>
            </w:tcBorders>
            <w:shd w:val="clear" w:color="auto" w:fill="auto"/>
            <w:noWrap/>
            <w:vAlign w:val="center"/>
          </w:tcPr>
          <w:p w14:paraId="14623DB1"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709" w:type="dxa"/>
            <w:tcBorders>
              <w:top w:val="nil"/>
              <w:left w:val="nil"/>
              <w:bottom w:val="single" w:sz="4" w:space="0" w:color="auto"/>
              <w:right w:val="single" w:sz="4" w:space="0" w:color="auto"/>
            </w:tcBorders>
            <w:shd w:val="clear" w:color="auto" w:fill="auto"/>
            <w:noWrap/>
            <w:vAlign w:val="center"/>
          </w:tcPr>
          <w:p w14:paraId="17E568B3"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8</w:t>
            </w:r>
            <w:r w:rsidRPr="00FF1606">
              <w:rPr>
                <w:rFonts w:asciiTheme="minorHAnsi" w:hAnsiTheme="minorHAnsi" w:cstheme="minorHAnsi"/>
                <w:sz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6EE53BF"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00FB37C"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5656181"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D5A7A5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31330D7"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245A9E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4473EE42"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757FB59A"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12</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3F66D167"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lang w:val="en-US"/>
              </w:rPr>
            </w:pPr>
            <w:r w:rsidRPr="004B2D21">
              <w:rPr>
                <w:rFonts w:asciiTheme="minorHAnsi" w:hAnsiTheme="minorHAnsi" w:cstheme="minorHAnsi"/>
                <w:sz w:val="20"/>
                <w:lang w:val="en-US"/>
              </w:rPr>
              <w:t xml:space="preserve">Ser </w:t>
            </w:r>
            <w:r>
              <w:rPr>
                <w:rFonts w:asciiTheme="minorHAnsi" w:hAnsiTheme="minorHAnsi" w:cstheme="minorHAnsi"/>
                <w:sz w:val="20"/>
                <w:lang w:val="en-US"/>
              </w:rPr>
              <w:t>twarogowy półtłusty sernikowy (</w:t>
            </w:r>
            <w:r w:rsidRPr="004B2D21">
              <w:rPr>
                <w:rFonts w:asciiTheme="minorHAnsi" w:hAnsiTheme="minorHAnsi" w:cstheme="minorHAnsi"/>
                <w:sz w:val="20"/>
                <w:lang w:val="en-US"/>
              </w:rPr>
              <w:t>minimum trzykrotnie mielony)</w:t>
            </w:r>
          </w:p>
        </w:tc>
        <w:tc>
          <w:tcPr>
            <w:tcW w:w="567" w:type="dxa"/>
            <w:tcBorders>
              <w:top w:val="nil"/>
              <w:left w:val="nil"/>
              <w:bottom w:val="single" w:sz="4" w:space="0" w:color="auto"/>
              <w:right w:val="single" w:sz="4" w:space="0" w:color="auto"/>
            </w:tcBorders>
            <w:shd w:val="clear" w:color="auto" w:fill="auto"/>
            <w:noWrap/>
            <w:vAlign w:val="center"/>
          </w:tcPr>
          <w:p w14:paraId="667C2B04"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709" w:type="dxa"/>
            <w:tcBorders>
              <w:top w:val="nil"/>
              <w:left w:val="nil"/>
              <w:bottom w:val="single" w:sz="4" w:space="0" w:color="auto"/>
              <w:right w:val="single" w:sz="4" w:space="0" w:color="auto"/>
            </w:tcBorders>
            <w:shd w:val="clear" w:color="auto" w:fill="auto"/>
            <w:noWrap/>
            <w:vAlign w:val="center"/>
          </w:tcPr>
          <w:p w14:paraId="448B270C"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25</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965D519"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2ACDC79"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C92F73A"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D237424"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42B5D86"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EAFAC5B"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712DE38A"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E883398"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13</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3A300AFC"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Ser parmezan</w:t>
            </w:r>
          </w:p>
        </w:tc>
        <w:tc>
          <w:tcPr>
            <w:tcW w:w="567" w:type="dxa"/>
            <w:tcBorders>
              <w:top w:val="nil"/>
              <w:left w:val="nil"/>
              <w:bottom w:val="single" w:sz="4" w:space="0" w:color="auto"/>
              <w:right w:val="single" w:sz="4" w:space="0" w:color="auto"/>
            </w:tcBorders>
            <w:shd w:val="clear" w:color="auto" w:fill="auto"/>
            <w:noWrap/>
            <w:vAlign w:val="center"/>
          </w:tcPr>
          <w:p w14:paraId="60224B4C"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Szt.</w:t>
            </w:r>
          </w:p>
        </w:tc>
        <w:tc>
          <w:tcPr>
            <w:tcW w:w="709" w:type="dxa"/>
            <w:tcBorders>
              <w:top w:val="nil"/>
              <w:left w:val="nil"/>
              <w:bottom w:val="single" w:sz="4" w:space="0" w:color="auto"/>
              <w:right w:val="single" w:sz="4" w:space="0" w:color="auto"/>
            </w:tcBorders>
            <w:shd w:val="clear" w:color="auto" w:fill="auto"/>
            <w:noWrap/>
            <w:vAlign w:val="center"/>
          </w:tcPr>
          <w:p w14:paraId="1EAF9614"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11D2D38"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75CA0C6"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790A731"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36AE5C8"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6FE0179"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98B544C"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3861E7D1"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87F0FC2"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14</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0D8C4B3D"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Ser żółty wędzony typ Ramzes</w:t>
            </w:r>
          </w:p>
        </w:tc>
        <w:tc>
          <w:tcPr>
            <w:tcW w:w="567" w:type="dxa"/>
            <w:tcBorders>
              <w:top w:val="nil"/>
              <w:left w:val="nil"/>
              <w:bottom w:val="single" w:sz="4" w:space="0" w:color="auto"/>
              <w:right w:val="single" w:sz="4" w:space="0" w:color="auto"/>
            </w:tcBorders>
            <w:shd w:val="clear" w:color="auto" w:fill="auto"/>
            <w:noWrap/>
            <w:vAlign w:val="center"/>
          </w:tcPr>
          <w:p w14:paraId="5A2F1AC1"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709" w:type="dxa"/>
            <w:tcBorders>
              <w:top w:val="nil"/>
              <w:left w:val="nil"/>
              <w:bottom w:val="single" w:sz="4" w:space="0" w:color="auto"/>
              <w:right w:val="single" w:sz="4" w:space="0" w:color="auto"/>
            </w:tcBorders>
            <w:shd w:val="clear" w:color="auto" w:fill="auto"/>
            <w:noWrap/>
            <w:vAlign w:val="center"/>
          </w:tcPr>
          <w:p w14:paraId="5C2255C6"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C4169D8"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4863FEF"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D4FA41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355FDC3"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4F4F6A8"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4A77C8C"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21A1D7A8"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1F07186A"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15</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6E406C07"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Serek topiony śmietankowy</w:t>
            </w:r>
          </w:p>
        </w:tc>
        <w:tc>
          <w:tcPr>
            <w:tcW w:w="567" w:type="dxa"/>
            <w:tcBorders>
              <w:top w:val="nil"/>
              <w:left w:val="nil"/>
              <w:bottom w:val="single" w:sz="4" w:space="0" w:color="auto"/>
              <w:right w:val="single" w:sz="4" w:space="0" w:color="auto"/>
            </w:tcBorders>
            <w:shd w:val="clear" w:color="auto" w:fill="auto"/>
            <w:noWrap/>
            <w:vAlign w:val="center"/>
          </w:tcPr>
          <w:p w14:paraId="387D3A5C"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709" w:type="dxa"/>
            <w:tcBorders>
              <w:top w:val="nil"/>
              <w:left w:val="nil"/>
              <w:bottom w:val="single" w:sz="4" w:space="0" w:color="auto"/>
              <w:right w:val="single" w:sz="4" w:space="0" w:color="auto"/>
            </w:tcBorders>
            <w:shd w:val="clear" w:color="auto" w:fill="auto"/>
            <w:noWrap/>
            <w:vAlign w:val="center"/>
          </w:tcPr>
          <w:p w14:paraId="3734B1F7"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9</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B9C22B3"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FEC224B"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0EC5511"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5881B08"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181E20A"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EC9753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70D1459E"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58DB0F5D"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16</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66E939A0"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Ser pleśniowy Camembert. Typu Camembert</w:t>
            </w:r>
          </w:p>
        </w:tc>
        <w:tc>
          <w:tcPr>
            <w:tcW w:w="567" w:type="dxa"/>
            <w:tcBorders>
              <w:top w:val="nil"/>
              <w:left w:val="nil"/>
              <w:bottom w:val="single" w:sz="4" w:space="0" w:color="auto"/>
              <w:right w:val="single" w:sz="4" w:space="0" w:color="auto"/>
            </w:tcBorders>
            <w:shd w:val="clear" w:color="auto" w:fill="auto"/>
            <w:noWrap/>
            <w:vAlign w:val="center"/>
          </w:tcPr>
          <w:p w14:paraId="1C549CF9"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709" w:type="dxa"/>
            <w:tcBorders>
              <w:top w:val="nil"/>
              <w:left w:val="nil"/>
              <w:bottom w:val="single" w:sz="4" w:space="0" w:color="auto"/>
              <w:right w:val="single" w:sz="4" w:space="0" w:color="auto"/>
            </w:tcBorders>
            <w:shd w:val="clear" w:color="auto" w:fill="auto"/>
            <w:noWrap/>
            <w:vAlign w:val="center"/>
          </w:tcPr>
          <w:p w14:paraId="7516BADF"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r w:rsidRPr="00FF1606">
              <w:rPr>
                <w:rFonts w:asciiTheme="minorHAnsi" w:hAnsiTheme="minorHAnsi" w:cstheme="minorHAnsi"/>
                <w:sz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40BE29E"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701869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09420DF"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DBDEDB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A5481AE"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6FFDD16"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59AFB989"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768BA2F"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17</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77BB533F" w14:textId="0A7326BA" w:rsidR="003166F7" w:rsidRPr="00FF1606" w:rsidRDefault="003166F7" w:rsidP="003166F7">
            <w:pPr>
              <w:spacing w:before="100" w:beforeAutospacing="1" w:after="100" w:afterAutospacing="1" w:line="240" w:lineRule="auto"/>
              <w:jc w:val="center"/>
              <w:rPr>
                <w:rFonts w:asciiTheme="minorHAnsi" w:hAnsiTheme="minorHAnsi" w:cstheme="minorHAnsi"/>
                <w:sz w:val="20"/>
              </w:rPr>
            </w:pPr>
            <w:r w:rsidRPr="003166F7">
              <w:rPr>
                <w:rFonts w:asciiTheme="minorHAnsi" w:hAnsiTheme="minorHAnsi" w:cstheme="minorHAnsi"/>
                <w:sz w:val="20"/>
              </w:rPr>
              <w:t>Ser pleśniowy Lazur</w:t>
            </w:r>
            <w:r w:rsidRPr="004B2D21">
              <w:rPr>
                <w:rFonts w:asciiTheme="minorHAnsi" w:hAnsiTheme="minorHAnsi" w:cstheme="minorHAnsi"/>
                <w:sz w:val="20"/>
              </w:rPr>
              <w:t xml:space="preserve">. Typu </w:t>
            </w:r>
            <w:r>
              <w:rPr>
                <w:rFonts w:asciiTheme="minorHAnsi" w:hAnsiTheme="minorHAnsi" w:cstheme="minorHAnsi"/>
                <w:sz w:val="20"/>
              </w:rPr>
              <w:t>Lazur</w:t>
            </w:r>
          </w:p>
        </w:tc>
        <w:tc>
          <w:tcPr>
            <w:tcW w:w="567" w:type="dxa"/>
            <w:tcBorders>
              <w:top w:val="nil"/>
              <w:left w:val="nil"/>
              <w:bottom w:val="single" w:sz="4" w:space="0" w:color="auto"/>
              <w:right w:val="single" w:sz="4" w:space="0" w:color="auto"/>
            </w:tcBorders>
            <w:shd w:val="clear" w:color="auto" w:fill="auto"/>
            <w:noWrap/>
            <w:vAlign w:val="center"/>
          </w:tcPr>
          <w:p w14:paraId="68757E3D"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709" w:type="dxa"/>
            <w:tcBorders>
              <w:top w:val="nil"/>
              <w:left w:val="nil"/>
              <w:bottom w:val="single" w:sz="4" w:space="0" w:color="auto"/>
              <w:right w:val="single" w:sz="4" w:space="0" w:color="auto"/>
            </w:tcBorders>
            <w:shd w:val="clear" w:color="auto" w:fill="auto"/>
            <w:noWrap/>
            <w:vAlign w:val="center"/>
          </w:tcPr>
          <w:p w14:paraId="7E78C8CB"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r w:rsidRPr="00FF1606">
              <w:rPr>
                <w:rFonts w:asciiTheme="minorHAnsi" w:hAnsiTheme="minorHAnsi" w:cstheme="minorHAnsi"/>
                <w:sz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BBFD64"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8F4EA07"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6C2DC66"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8DDDF6"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9892D5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E9C3525"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7EE25063"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456DA897"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18</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1AE9914F"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Ser pleśniowy</w:t>
            </w:r>
            <w:r w:rsidRPr="004B2D21">
              <w:rPr>
                <w:rFonts w:asciiTheme="minorHAnsi" w:hAnsiTheme="minorHAnsi" w:cstheme="minorHAnsi"/>
                <w:sz w:val="20"/>
              </w:rPr>
              <w:t>. Typu Brie.</w:t>
            </w:r>
          </w:p>
        </w:tc>
        <w:tc>
          <w:tcPr>
            <w:tcW w:w="567" w:type="dxa"/>
            <w:tcBorders>
              <w:top w:val="nil"/>
              <w:left w:val="nil"/>
              <w:bottom w:val="single" w:sz="4" w:space="0" w:color="auto"/>
              <w:right w:val="single" w:sz="4" w:space="0" w:color="auto"/>
            </w:tcBorders>
            <w:shd w:val="clear" w:color="auto" w:fill="auto"/>
            <w:noWrap/>
            <w:vAlign w:val="center"/>
          </w:tcPr>
          <w:p w14:paraId="0D783F1F"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709" w:type="dxa"/>
            <w:tcBorders>
              <w:top w:val="nil"/>
              <w:left w:val="nil"/>
              <w:bottom w:val="single" w:sz="4" w:space="0" w:color="auto"/>
              <w:right w:val="single" w:sz="4" w:space="0" w:color="auto"/>
            </w:tcBorders>
            <w:shd w:val="clear" w:color="auto" w:fill="auto"/>
            <w:noWrap/>
            <w:vAlign w:val="center"/>
          </w:tcPr>
          <w:p w14:paraId="591A3D4F"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r w:rsidRPr="00FF1606">
              <w:rPr>
                <w:rFonts w:asciiTheme="minorHAnsi" w:hAnsiTheme="minorHAnsi" w:cstheme="minorHAnsi"/>
                <w:sz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AEF09D"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851ACF8"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065A28C"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619C9D4"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6606BF6"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C1A7AB5"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7071ABB9"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4B32CF9D"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19</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7753985E"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Serek homogenizowany</w:t>
            </w:r>
          </w:p>
        </w:tc>
        <w:tc>
          <w:tcPr>
            <w:tcW w:w="567" w:type="dxa"/>
            <w:tcBorders>
              <w:top w:val="nil"/>
              <w:left w:val="nil"/>
              <w:bottom w:val="single" w:sz="4" w:space="0" w:color="auto"/>
              <w:right w:val="single" w:sz="4" w:space="0" w:color="auto"/>
            </w:tcBorders>
            <w:shd w:val="clear" w:color="auto" w:fill="auto"/>
            <w:noWrap/>
            <w:vAlign w:val="center"/>
          </w:tcPr>
          <w:p w14:paraId="5D094249"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709" w:type="dxa"/>
            <w:tcBorders>
              <w:top w:val="nil"/>
              <w:left w:val="nil"/>
              <w:bottom w:val="single" w:sz="4" w:space="0" w:color="auto"/>
              <w:right w:val="single" w:sz="4" w:space="0" w:color="auto"/>
            </w:tcBorders>
            <w:shd w:val="clear" w:color="auto" w:fill="auto"/>
            <w:noWrap/>
            <w:vAlign w:val="center"/>
          </w:tcPr>
          <w:p w14:paraId="4740D957"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DDEAAE3"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24E767F"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724AA2D"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4A1312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6E692FB"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6A198DA"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79F5A413"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53D5D1D1"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20</w:t>
            </w:r>
          </w:p>
        </w:tc>
        <w:tc>
          <w:tcPr>
            <w:tcW w:w="2728" w:type="dxa"/>
            <w:tcBorders>
              <w:top w:val="single" w:sz="4" w:space="0" w:color="auto"/>
              <w:left w:val="nil"/>
              <w:bottom w:val="single" w:sz="4" w:space="0" w:color="auto"/>
              <w:right w:val="single" w:sz="4" w:space="0" w:color="auto"/>
            </w:tcBorders>
            <w:shd w:val="clear" w:color="auto" w:fill="auto"/>
            <w:vAlign w:val="center"/>
          </w:tcPr>
          <w:p w14:paraId="4CDF1146"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 xml:space="preserve">Jaja kl. L </w:t>
            </w:r>
          </w:p>
        </w:tc>
        <w:tc>
          <w:tcPr>
            <w:tcW w:w="567" w:type="dxa"/>
            <w:tcBorders>
              <w:top w:val="nil"/>
              <w:left w:val="nil"/>
              <w:bottom w:val="single" w:sz="4" w:space="0" w:color="auto"/>
              <w:right w:val="single" w:sz="4" w:space="0" w:color="auto"/>
            </w:tcBorders>
            <w:shd w:val="clear" w:color="auto" w:fill="auto"/>
            <w:noWrap/>
            <w:vAlign w:val="center"/>
          </w:tcPr>
          <w:p w14:paraId="24A675CF"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szt</w:t>
            </w:r>
            <w:r w:rsidRPr="00FF1606">
              <w:rPr>
                <w:rFonts w:asciiTheme="minorHAnsi" w:hAnsiTheme="minorHAnsi" w:cstheme="minorHAnsi"/>
                <w:sz w:val="20"/>
              </w:rPr>
              <w:t>.</w:t>
            </w:r>
          </w:p>
        </w:tc>
        <w:tc>
          <w:tcPr>
            <w:tcW w:w="709" w:type="dxa"/>
            <w:tcBorders>
              <w:top w:val="nil"/>
              <w:left w:val="nil"/>
              <w:bottom w:val="single" w:sz="4" w:space="0" w:color="auto"/>
              <w:right w:val="single" w:sz="4" w:space="0" w:color="auto"/>
            </w:tcBorders>
            <w:shd w:val="clear" w:color="auto" w:fill="auto"/>
            <w:noWrap/>
            <w:vAlign w:val="center"/>
          </w:tcPr>
          <w:p w14:paraId="210255B3" w14:textId="7DFA9810"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r w:rsidRPr="00FF1606">
              <w:rPr>
                <w:rFonts w:asciiTheme="minorHAnsi" w:hAnsiTheme="minorHAnsi" w:cstheme="minorHAnsi"/>
                <w:sz w:val="20"/>
              </w:rPr>
              <w:t>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19E8326"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91A41D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F5BAFE4"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B7783CF"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3088F1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A65442F"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404A22EC" w14:textId="77777777" w:rsidTr="003166F7">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5FA46769"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21</w:t>
            </w:r>
          </w:p>
        </w:tc>
        <w:tc>
          <w:tcPr>
            <w:tcW w:w="2728" w:type="dxa"/>
            <w:tcBorders>
              <w:top w:val="single" w:sz="4" w:space="0" w:color="auto"/>
              <w:left w:val="nil"/>
              <w:bottom w:val="single" w:sz="4" w:space="0" w:color="auto"/>
              <w:right w:val="single" w:sz="4" w:space="0" w:color="auto"/>
            </w:tcBorders>
            <w:shd w:val="clear" w:color="auto" w:fill="auto"/>
            <w:vAlign w:val="center"/>
          </w:tcPr>
          <w:p w14:paraId="41200062"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Mleko 3,2 % tłuszczu UHT</w:t>
            </w:r>
          </w:p>
        </w:tc>
        <w:tc>
          <w:tcPr>
            <w:tcW w:w="567" w:type="dxa"/>
            <w:tcBorders>
              <w:top w:val="nil"/>
              <w:left w:val="nil"/>
              <w:bottom w:val="single" w:sz="4" w:space="0" w:color="auto"/>
              <w:right w:val="single" w:sz="4" w:space="0" w:color="auto"/>
            </w:tcBorders>
            <w:shd w:val="clear" w:color="auto" w:fill="auto"/>
            <w:noWrap/>
            <w:vAlign w:val="center"/>
          </w:tcPr>
          <w:p w14:paraId="03BB9642"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l</w:t>
            </w:r>
          </w:p>
        </w:tc>
        <w:tc>
          <w:tcPr>
            <w:tcW w:w="709" w:type="dxa"/>
            <w:tcBorders>
              <w:top w:val="nil"/>
              <w:left w:val="nil"/>
              <w:bottom w:val="single" w:sz="4" w:space="0" w:color="auto"/>
              <w:right w:val="single" w:sz="4" w:space="0" w:color="auto"/>
            </w:tcBorders>
            <w:shd w:val="clear" w:color="auto" w:fill="auto"/>
            <w:noWrap/>
            <w:vAlign w:val="center"/>
          </w:tcPr>
          <w:p w14:paraId="4E800F9B" w14:textId="77777777" w:rsidR="003166F7" w:rsidRPr="00FF1606" w:rsidRDefault="003166F7"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250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1E39EE7"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453C57B"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CCBD70E"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305DFA0"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3609EB2"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B4D486"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r w:rsidR="003166F7" w:rsidRPr="00FF1606" w14:paraId="03FED311" w14:textId="77777777" w:rsidTr="007A7ED0">
        <w:trPr>
          <w:trHeight w:val="361"/>
        </w:trPr>
        <w:tc>
          <w:tcPr>
            <w:tcW w:w="7366"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772A9684"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SUMA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7DD3D8A"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D8EAD13"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59298DB" w14:textId="77777777" w:rsidR="003166F7" w:rsidRPr="00FF1606" w:rsidRDefault="003166F7" w:rsidP="007A7ED0">
            <w:pPr>
              <w:spacing w:before="100" w:beforeAutospacing="1" w:after="100" w:afterAutospacing="1" w:line="240" w:lineRule="auto"/>
              <w:jc w:val="center"/>
              <w:rPr>
                <w:rFonts w:asciiTheme="minorHAnsi" w:hAnsiTheme="minorHAnsi" w:cstheme="minorHAnsi"/>
                <w:b/>
                <w:bCs/>
                <w:sz w:val="20"/>
              </w:rPr>
            </w:pPr>
          </w:p>
        </w:tc>
      </w:tr>
    </w:tbl>
    <w:p w14:paraId="2450E606" w14:textId="6BE3D8B9" w:rsidR="003166F7" w:rsidRDefault="003166F7" w:rsidP="000A5EEF">
      <w:pPr>
        <w:spacing w:before="100" w:beforeAutospacing="1" w:after="100" w:afterAutospacing="1" w:line="240" w:lineRule="auto"/>
        <w:rPr>
          <w:rFonts w:asciiTheme="minorHAnsi" w:hAnsiTheme="minorHAnsi" w:cstheme="minorHAnsi"/>
          <w:noProof/>
          <w:sz w:val="20"/>
          <w:lang w:eastAsia="pl-PL"/>
        </w:rPr>
      </w:pPr>
    </w:p>
    <w:p w14:paraId="1EFE238D" w14:textId="5F611013" w:rsidR="003166F7" w:rsidRDefault="003166F7" w:rsidP="000A5EEF">
      <w:pPr>
        <w:spacing w:before="100" w:beforeAutospacing="1" w:after="100" w:afterAutospacing="1" w:line="240" w:lineRule="auto"/>
        <w:rPr>
          <w:rFonts w:asciiTheme="minorHAnsi" w:hAnsiTheme="minorHAnsi" w:cstheme="minorHAnsi"/>
          <w:noProof/>
          <w:sz w:val="20"/>
          <w:lang w:eastAsia="pl-PL"/>
        </w:rPr>
      </w:pPr>
    </w:p>
    <w:p w14:paraId="6CECB084" w14:textId="77777777" w:rsidR="007A7ED0" w:rsidRDefault="007A7ED0" w:rsidP="000A5EEF">
      <w:pPr>
        <w:spacing w:before="100" w:beforeAutospacing="1" w:after="100" w:afterAutospacing="1" w:line="240" w:lineRule="auto"/>
        <w:rPr>
          <w:rFonts w:asciiTheme="minorHAnsi" w:hAnsiTheme="minorHAnsi" w:cstheme="minorHAnsi"/>
          <w:noProof/>
          <w:sz w:val="20"/>
          <w:lang w:eastAsia="pl-PL"/>
        </w:rPr>
      </w:pPr>
    </w:p>
    <w:p w14:paraId="72348AD7" w14:textId="77777777" w:rsidR="007A7ED0" w:rsidRDefault="007A7ED0" w:rsidP="000A5EEF">
      <w:pPr>
        <w:spacing w:before="100" w:beforeAutospacing="1" w:after="100" w:afterAutospacing="1" w:line="240" w:lineRule="auto"/>
        <w:rPr>
          <w:rFonts w:asciiTheme="minorHAnsi" w:hAnsiTheme="minorHAnsi" w:cstheme="minorHAnsi"/>
          <w:noProof/>
          <w:sz w:val="20"/>
          <w:lang w:eastAsia="pl-PL"/>
        </w:rPr>
      </w:pPr>
    </w:p>
    <w:p w14:paraId="75E001C6" w14:textId="77777777" w:rsidR="007A7ED0" w:rsidRDefault="007A7ED0" w:rsidP="000A5EEF">
      <w:pPr>
        <w:spacing w:before="100" w:beforeAutospacing="1" w:after="100" w:afterAutospacing="1" w:line="240" w:lineRule="auto"/>
        <w:rPr>
          <w:rFonts w:asciiTheme="minorHAnsi" w:hAnsiTheme="minorHAnsi" w:cstheme="minorHAnsi"/>
          <w:noProof/>
          <w:sz w:val="20"/>
          <w:lang w:eastAsia="pl-PL"/>
        </w:rPr>
      </w:pPr>
    </w:p>
    <w:p w14:paraId="6CC3EB28" w14:textId="77777777" w:rsidR="007A7ED0" w:rsidRDefault="007A7ED0" w:rsidP="000A5EEF">
      <w:pPr>
        <w:spacing w:before="100" w:beforeAutospacing="1" w:after="100" w:afterAutospacing="1" w:line="240" w:lineRule="auto"/>
        <w:rPr>
          <w:rFonts w:asciiTheme="minorHAnsi" w:hAnsiTheme="minorHAnsi" w:cstheme="minorHAnsi"/>
          <w:noProof/>
          <w:sz w:val="20"/>
          <w:lang w:eastAsia="pl-PL"/>
        </w:rPr>
      </w:pPr>
    </w:p>
    <w:p w14:paraId="29B2A210" w14:textId="293EE42A" w:rsidR="007A7ED0" w:rsidRDefault="007A7ED0" w:rsidP="000A5EEF">
      <w:pPr>
        <w:spacing w:before="100" w:beforeAutospacing="1" w:after="100" w:afterAutospacing="1" w:line="240" w:lineRule="auto"/>
        <w:rPr>
          <w:rFonts w:asciiTheme="minorHAnsi" w:hAnsiTheme="minorHAnsi" w:cstheme="minorHAnsi"/>
          <w:noProof/>
          <w:sz w:val="20"/>
          <w:lang w:eastAsia="pl-PL"/>
        </w:rPr>
      </w:pPr>
      <w:r>
        <w:rPr>
          <w:rFonts w:asciiTheme="minorHAnsi" w:hAnsiTheme="minorHAnsi" w:cstheme="minorHAnsi"/>
          <w:noProof/>
          <w:sz w:val="20"/>
          <w:lang w:eastAsia="pl-PL"/>
        </w:rPr>
        <w:t xml:space="preserve">ZADANIE 3 </w:t>
      </w:r>
      <w:r w:rsidRPr="007A7ED0">
        <w:rPr>
          <w:rFonts w:asciiTheme="minorHAnsi" w:hAnsiTheme="minorHAnsi" w:cstheme="minorHAnsi"/>
          <w:noProof/>
          <w:sz w:val="20"/>
          <w:lang w:eastAsia="pl-PL"/>
        </w:rPr>
        <w:t>Sukcesywna dostawa produktów spożywczych</w:t>
      </w:r>
    </w:p>
    <w:tbl>
      <w:tblPr>
        <w:tblpPr w:leftFromText="141" w:rightFromText="141" w:vertAnchor="text" w:horzAnchor="margin" w:tblpXSpec="center" w:tblpY="561"/>
        <w:tblW w:w="10279" w:type="dxa"/>
        <w:tblCellMar>
          <w:left w:w="70" w:type="dxa"/>
          <w:right w:w="70" w:type="dxa"/>
        </w:tblCellMar>
        <w:tblLook w:val="04A0" w:firstRow="1" w:lastRow="0" w:firstColumn="1" w:lastColumn="0" w:noHBand="0" w:noVBand="1"/>
      </w:tblPr>
      <w:tblGrid>
        <w:gridCol w:w="445"/>
        <w:gridCol w:w="3378"/>
        <w:gridCol w:w="476"/>
        <w:gridCol w:w="709"/>
        <w:gridCol w:w="1107"/>
        <w:gridCol w:w="567"/>
        <w:gridCol w:w="1134"/>
        <w:gridCol w:w="850"/>
        <w:gridCol w:w="850"/>
        <w:gridCol w:w="763"/>
      </w:tblGrid>
      <w:tr w:rsidR="007A7ED0" w:rsidRPr="005E5353" w14:paraId="50BF2DA3" w14:textId="77777777" w:rsidTr="007A7ED0">
        <w:trPr>
          <w:trHeight w:val="975"/>
        </w:trPr>
        <w:tc>
          <w:tcPr>
            <w:tcW w:w="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6E3E9" w14:textId="77777777" w:rsidR="007A7ED0" w:rsidRPr="005E5353" w:rsidRDefault="007A7ED0" w:rsidP="007A7ED0">
            <w:pPr>
              <w:spacing w:line="240" w:lineRule="auto"/>
              <w:jc w:val="left"/>
              <w:rPr>
                <w:rFonts w:ascii="Calibri" w:hAnsi="Calibri"/>
                <w:b/>
                <w:bCs/>
                <w:color w:val="000000"/>
                <w:sz w:val="20"/>
                <w:lang w:eastAsia="pl-PL"/>
              </w:rPr>
            </w:pPr>
            <w:r w:rsidRPr="005E5353">
              <w:rPr>
                <w:rFonts w:ascii="Calibri" w:hAnsi="Calibri"/>
                <w:b/>
                <w:bCs/>
                <w:color w:val="000000"/>
                <w:sz w:val="20"/>
                <w:lang w:eastAsia="pl-PL"/>
              </w:rPr>
              <w:t>Lp.</w:t>
            </w:r>
          </w:p>
        </w:tc>
        <w:tc>
          <w:tcPr>
            <w:tcW w:w="3378" w:type="dxa"/>
            <w:tcBorders>
              <w:top w:val="single" w:sz="4" w:space="0" w:color="auto"/>
              <w:left w:val="nil"/>
              <w:bottom w:val="single" w:sz="4" w:space="0" w:color="auto"/>
              <w:right w:val="single" w:sz="4" w:space="0" w:color="auto"/>
            </w:tcBorders>
            <w:shd w:val="clear" w:color="auto" w:fill="auto"/>
            <w:vAlign w:val="center"/>
            <w:hideMark/>
          </w:tcPr>
          <w:p w14:paraId="07B21CFE"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Nazwa produktu</w:t>
            </w:r>
          </w:p>
        </w:tc>
        <w:tc>
          <w:tcPr>
            <w:tcW w:w="476" w:type="dxa"/>
            <w:tcBorders>
              <w:top w:val="single" w:sz="4" w:space="0" w:color="auto"/>
              <w:left w:val="nil"/>
              <w:bottom w:val="single" w:sz="4" w:space="0" w:color="auto"/>
              <w:right w:val="single" w:sz="4" w:space="0" w:color="auto"/>
            </w:tcBorders>
            <w:shd w:val="clear" w:color="auto" w:fill="auto"/>
            <w:vAlign w:val="center"/>
            <w:hideMark/>
          </w:tcPr>
          <w:p w14:paraId="570EEA5A"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J.m.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24173BB" w14:textId="77777777" w:rsidR="007A7ED0" w:rsidRPr="005E5353" w:rsidRDefault="007A7ED0" w:rsidP="007A7ED0">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Ilość</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5401C27F" w14:textId="77777777" w:rsidR="007A7ED0" w:rsidRPr="005E5353" w:rsidRDefault="007A7ED0" w:rsidP="007A7ED0">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Cena jednostkowa netto</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28F5BD3" w14:textId="77777777" w:rsidR="007A7ED0" w:rsidRPr="005E5353" w:rsidRDefault="007A7ED0" w:rsidP="007A7ED0">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VAT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C297C1" w14:textId="77777777" w:rsidR="007A7ED0" w:rsidRPr="005E5353" w:rsidRDefault="007A7ED0" w:rsidP="007A7ED0">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Cena jednostkowa brutto ((2*3)+2)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4448262" w14:textId="77777777" w:rsidR="007A7ED0" w:rsidRPr="005E5353" w:rsidRDefault="007A7ED0" w:rsidP="007A7ED0">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Wartość netto (1*2)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34AB714" w14:textId="77777777" w:rsidR="007A7ED0" w:rsidRPr="005E5353" w:rsidRDefault="007A7ED0" w:rsidP="007A7ED0">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Wartość podatku VAT (5*3)</w:t>
            </w:r>
          </w:p>
        </w:tc>
        <w:tc>
          <w:tcPr>
            <w:tcW w:w="763" w:type="dxa"/>
            <w:tcBorders>
              <w:top w:val="single" w:sz="4" w:space="0" w:color="auto"/>
              <w:left w:val="nil"/>
              <w:bottom w:val="single" w:sz="4" w:space="0" w:color="auto"/>
              <w:right w:val="single" w:sz="4" w:space="0" w:color="auto"/>
            </w:tcBorders>
            <w:shd w:val="clear" w:color="auto" w:fill="auto"/>
            <w:vAlign w:val="center"/>
            <w:hideMark/>
          </w:tcPr>
          <w:p w14:paraId="245E4D10" w14:textId="77777777" w:rsidR="007A7ED0" w:rsidRPr="005E5353" w:rsidRDefault="007A7ED0" w:rsidP="007A7ED0">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Wartość brutto (5+6)</w:t>
            </w:r>
          </w:p>
        </w:tc>
      </w:tr>
      <w:tr w:rsidR="007A7ED0" w:rsidRPr="005E5353" w14:paraId="03AE66B9" w14:textId="77777777" w:rsidTr="007A7ED0">
        <w:trPr>
          <w:trHeight w:val="361"/>
        </w:trPr>
        <w:tc>
          <w:tcPr>
            <w:tcW w:w="38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5146A35A"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 </w:t>
            </w:r>
          </w:p>
          <w:p w14:paraId="1DF58512"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 </w:t>
            </w:r>
          </w:p>
        </w:tc>
        <w:tc>
          <w:tcPr>
            <w:tcW w:w="476" w:type="dxa"/>
            <w:tcBorders>
              <w:top w:val="nil"/>
              <w:left w:val="nil"/>
              <w:bottom w:val="single" w:sz="4" w:space="0" w:color="auto"/>
              <w:right w:val="single" w:sz="4" w:space="0" w:color="auto"/>
            </w:tcBorders>
            <w:shd w:val="clear" w:color="auto" w:fill="auto"/>
            <w:noWrap/>
            <w:vAlign w:val="center"/>
            <w:hideMark/>
          </w:tcPr>
          <w:p w14:paraId="6EFEC10D"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 </w:t>
            </w:r>
          </w:p>
        </w:tc>
        <w:tc>
          <w:tcPr>
            <w:tcW w:w="709" w:type="dxa"/>
            <w:tcBorders>
              <w:top w:val="nil"/>
              <w:left w:val="nil"/>
              <w:bottom w:val="single" w:sz="4" w:space="0" w:color="auto"/>
              <w:right w:val="single" w:sz="4" w:space="0" w:color="auto"/>
            </w:tcBorders>
            <w:shd w:val="clear" w:color="auto" w:fill="auto"/>
            <w:noWrap/>
            <w:vAlign w:val="center"/>
            <w:hideMark/>
          </w:tcPr>
          <w:p w14:paraId="3E4114CC"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1</w:t>
            </w:r>
          </w:p>
        </w:tc>
        <w:tc>
          <w:tcPr>
            <w:tcW w:w="1107" w:type="dxa"/>
            <w:tcBorders>
              <w:top w:val="nil"/>
              <w:left w:val="nil"/>
              <w:bottom w:val="single" w:sz="4" w:space="0" w:color="auto"/>
              <w:right w:val="single" w:sz="4" w:space="0" w:color="auto"/>
            </w:tcBorders>
            <w:shd w:val="clear" w:color="auto" w:fill="auto"/>
            <w:noWrap/>
            <w:vAlign w:val="center"/>
            <w:hideMark/>
          </w:tcPr>
          <w:p w14:paraId="61C7A05D"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2</w:t>
            </w:r>
          </w:p>
        </w:tc>
        <w:tc>
          <w:tcPr>
            <w:tcW w:w="567" w:type="dxa"/>
            <w:tcBorders>
              <w:top w:val="nil"/>
              <w:left w:val="nil"/>
              <w:bottom w:val="single" w:sz="4" w:space="0" w:color="auto"/>
              <w:right w:val="single" w:sz="4" w:space="0" w:color="auto"/>
            </w:tcBorders>
            <w:shd w:val="clear" w:color="auto" w:fill="auto"/>
            <w:noWrap/>
            <w:vAlign w:val="center"/>
            <w:hideMark/>
          </w:tcPr>
          <w:p w14:paraId="425FE9D9"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3</w:t>
            </w:r>
          </w:p>
        </w:tc>
        <w:tc>
          <w:tcPr>
            <w:tcW w:w="1134" w:type="dxa"/>
            <w:tcBorders>
              <w:top w:val="nil"/>
              <w:left w:val="nil"/>
              <w:bottom w:val="single" w:sz="4" w:space="0" w:color="auto"/>
              <w:right w:val="single" w:sz="4" w:space="0" w:color="auto"/>
            </w:tcBorders>
            <w:shd w:val="clear" w:color="auto" w:fill="auto"/>
            <w:noWrap/>
            <w:vAlign w:val="center"/>
            <w:hideMark/>
          </w:tcPr>
          <w:p w14:paraId="749B1068"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4</w:t>
            </w:r>
          </w:p>
        </w:tc>
        <w:tc>
          <w:tcPr>
            <w:tcW w:w="850" w:type="dxa"/>
            <w:tcBorders>
              <w:top w:val="nil"/>
              <w:left w:val="nil"/>
              <w:bottom w:val="single" w:sz="4" w:space="0" w:color="auto"/>
              <w:right w:val="single" w:sz="4" w:space="0" w:color="auto"/>
            </w:tcBorders>
            <w:shd w:val="clear" w:color="auto" w:fill="auto"/>
            <w:noWrap/>
            <w:vAlign w:val="center"/>
            <w:hideMark/>
          </w:tcPr>
          <w:p w14:paraId="7BD1592B"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5</w:t>
            </w:r>
          </w:p>
        </w:tc>
        <w:tc>
          <w:tcPr>
            <w:tcW w:w="850" w:type="dxa"/>
            <w:tcBorders>
              <w:top w:val="nil"/>
              <w:left w:val="nil"/>
              <w:bottom w:val="single" w:sz="4" w:space="0" w:color="auto"/>
              <w:right w:val="single" w:sz="4" w:space="0" w:color="auto"/>
            </w:tcBorders>
            <w:shd w:val="clear" w:color="auto" w:fill="auto"/>
            <w:noWrap/>
            <w:vAlign w:val="center"/>
            <w:hideMark/>
          </w:tcPr>
          <w:p w14:paraId="2956BC56"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6</w:t>
            </w:r>
          </w:p>
        </w:tc>
        <w:tc>
          <w:tcPr>
            <w:tcW w:w="763" w:type="dxa"/>
            <w:tcBorders>
              <w:top w:val="nil"/>
              <w:left w:val="nil"/>
              <w:bottom w:val="single" w:sz="4" w:space="0" w:color="auto"/>
              <w:right w:val="single" w:sz="4" w:space="0" w:color="auto"/>
            </w:tcBorders>
            <w:shd w:val="clear" w:color="auto" w:fill="auto"/>
            <w:noWrap/>
            <w:vAlign w:val="center"/>
            <w:hideMark/>
          </w:tcPr>
          <w:p w14:paraId="7F83F080"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7</w:t>
            </w:r>
          </w:p>
        </w:tc>
      </w:tr>
      <w:tr w:rsidR="007A7ED0" w:rsidRPr="005E5353" w14:paraId="42F50E5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4A78360"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1</w:t>
            </w:r>
          </w:p>
        </w:tc>
        <w:tc>
          <w:tcPr>
            <w:tcW w:w="3378" w:type="dxa"/>
            <w:tcBorders>
              <w:top w:val="single" w:sz="4" w:space="0" w:color="auto"/>
              <w:left w:val="nil"/>
              <w:bottom w:val="single" w:sz="4" w:space="0" w:color="auto"/>
              <w:right w:val="single" w:sz="4" w:space="0" w:color="auto"/>
            </w:tcBorders>
            <w:shd w:val="clear" w:color="auto" w:fill="auto"/>
          </w:tcPr>
          <w:p w14:paraId="3967CE3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Gruszki w syropie puszka opak. </w:t>
            </w:r>
          </w:p>
        </w:tc>
        <w:tc>
          <w:tcPr>
            <w:tcW w:w="476" w:type="dxa"/>
            <w:tcBorders>
              <w:top w:val="nil"/>
              <w:left w:val="nil"/>
              <w:bottom w:val="single" w:sz="4" w:space="0" w:color="auto"/>
              <w:right w:val="single" w:sz="4" w:space="0" w:color="auto"/>
            </w:tcBorders>
            <w:shd w:val="clear" w:color="auto" w:fill="auto"/>
            <w:noWrap/>
          </w:tcPr>
          <w:p w14:paraId="5E600E9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61CB08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5AD776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AC95E2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2E454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C2399D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CD1B508"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41ACB45"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99907B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E337485"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2</w:t>
            </w:r>
          </w:p>
        </w:tc>
        <w:tc>
          <w:tcPr>
            <w:tcW w:w="3378" w:type="dxa"/>
            <w:tcBorders>
              <w:top w:val="single" w:sz="4" w:space="0" w:color="auto"/>
              <w:left w:val="nil"/>
              <w:bottom w:val="single" w:sz="4" w:space="0" w:color="auto"/>
              <w:right w:val="single" w:sz="4" w:space="0" w:color="000000"/>
            </w:tcBorders>
            <w:shd w:val="clear" w:color="auto" w:fill="auto"/>
          </w:tcPr>
          <w:p w14:paraId="270A018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Ananas plastry w  syropie </w:t>
            </w:r>
          </w:p>
        </w:tc>
        <w:tc>
          <w:tcPr>
            <w:tcW w:w="476" w:type="dxa"/>
            <w:tcBorders>
              <w:top w:val="nil"/>
              <w:left w:val="nil"/>
              <w:bottom w:val="single" w:sz="4" w:space="0" w:color="auto"/>
              <w:right w:val="single" w:sz="4" w:space="0" w:color="auto"/>
            </w:tcBorders>
            <w:shd w:val="clear" w:color="auto" w:fill="auto"/>
            <w:noWrap/>
          </w:tcPr>
          <w:p w14:paraId="45E8C75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E34631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ACB622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781F78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001726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28D842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A1467C6"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BDDDDF6"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B74457B"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EC93612"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3</w:t>
            </w:r>
          </w:p>
        </w:tc>
        <w:tc>
          <w:tcPr>
            <w:tcW w:w="3378" w:type="dxa"/>
            <w:tcBorders>
              <w:top w:val="single" w:sz="4" w:space="0" w:color="auto"/>
              <w:left w:val="nil"/>
              <w:bottom w:val="single" w:sz="4" w:space="0" w:color="auto"/>
              <w:right w:val="single" w:sz="4" w:space="0" w:color="000000"/>
            </w:tcBorders>
            <w:shd w:val="clear" w:color="auto" w:fill="auto"/>
          </w:tcPr>
          <w:p w14:paraId="482C146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Bazylia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5E1862C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8933E1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3C10C1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FF96FC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F41D95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C3CCE3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3BF7FA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491E112"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AAB562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69A66A3"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4</w:t>
            </w:r>
          </w:p>
        </w:tc>
        <w:tc>
          <w:tcPr>
            <w:tcW w:w="3378" w:type="dxa"/>
            <w:tcBorders>
              <w:top w:val="single" w:sz="4" w:space="0" w:color="auto"/>
              <w:left w:val="nil"/>
              <w:bottom w:val="single" w:sz="4" w:space="0" w:color="auto"/>
              <w:right w:val="single" w:sz="4" w:space="0" w:color="000000"/>
            </w:tcBorders>
            <w:shd w:val="clear" w:color="auto" w:fill="auto"/>
          </w:tcPr>
          <w:p w14:paraId="3C6044B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Brzoskwinia połówki w zalewie </w:t>
            </w:r>
          </w:p>
        </w:tc>
        <w:tc>
          <w:tcPr>
            <w:tcW w:w="476" w:type="dxa"/>
            <w:tcBorders>
              <w:top w:val="nil"/>
              <w:left w:val="nil"/>
              <w:bottom w:val="single" w:sz="4" w:space="0" w:color="auto"/>
              <w:right w:val="single" w:sz="4" w:space="0" w:color="auto"/>
            </w:tcBorders>
            <w:shd w:val="clear" w:color="auto" w:fill="auto"/>
            <w:noWrap/>
          </w:tcPr>
          <w:p w14:paraId="543927F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FBE7EB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26</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A0F88A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0FAFAB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770015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EF114F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1BD43C8"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4DE2E84"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480C18E"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A149B44"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5</w:t>
            </w:r>
          </w:p>
        </w:tc>
        <w:tc>
          <w:tcPr>
            <w:tcW w:w="3378" w:type="dxa"/>
            <w:tcBorders>
              <w:top w:val="single" w:sz="4" w:space="0" w:color="auto"/>
              <w:left w:val="nil"/>
              <w:bottom w:val="single" w:sz="4" w:space="0" w:color="auto"/>
              <w:right w:val="single" w:sz="4" w:space="0" w:color="000000"/>
            </w:tcBorders>
            <w:shd w:val="clear" w:color="auto" w:fill="auto"/>
          </w:tcPr>
          <w:p w14:paraId="739540A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Bułka tarta pszenna (skład: mąka pszenna, woda, drożdże, sól) bez laktozy, bez jaj, bez soi</w:t>
            </w:r>
          </w:p>
        </w:tc>
        <w:tc>
          <w:tcPr>
            <w:tcW w:w="476" w:type="dxa"/>
            <w:tcBorders>
              <w:top w:val="nil"/>
              <w:left w:val="nil"/>
              <w:bottom w:val="single" w:sz="4" w:space="0" w:color="auto"/>
              <w:right w:val="single" w:sz="4" w:space="0" w:color="auto"/>
            </w:tcBorders>
            <w:shd w:val="clear" w:color="auto" w:fill="auto"/>
            <w:noWrap/>
          </w:tcPr>
          <w:p w14:paraId="3FDEA61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B97267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60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0AB4FB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71EDB7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5D5CA2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5B9324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CCAAE27"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687D845"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D2D633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A8E5367" w14:textId="77777777" w:rsidR="007A7ED0" w:rsidRPr="005E5353" w:rsidRDefault="007A7ED0" w:rsidP="007A7ED0">
            <w:pPr>
              <w:spacing w:line="240" w:lineRule="auto"/>
              <w:jc w:val="center"/>
              <w:rPr>
                <w:rFonts w:ascii="Calibri" w:hAnsi="Calibri"/>
                <w:sz w:val="20"/>
                <w:lang w:eastAsia="pl-PL"/>
              </w:rPr>
            </w:pPr>
            <w:r w:rsidRPr="005E5353">
              <w:rPr>
                <w:rFonts w:ascii="Calibri" w:hAnsi="Calibri"/>
                <w:sz w:val="20"/>
                <w:lang w:eastAsia="pl-PL"/>
              </w:rPr>
              <w:t>6</w:t>
            </w:r>
          </w:p>
        </w:tc>
        <w:tc>
          <w:tcPr>
            <w:tcW w:w="3378" w:type="dxa"/>
            <w:tcBorders>
              <w:top w:val="single" w:sz="4" w:space="0" w:color="auto"/>
              <w:left w:val="nil"/>
              <w:bottom w:val="single" w:sz="4" w:space="0" w:color="auto"/>
              <w:right w:val="single" w:sz="4" w:space="0" w:color="000000"/>
            </w:tcBorders>
            <w:shd w:val="clear" w:color="auto" w:fill="auto"/>
          </w:tcPr>
          <w:p w14:paraId="7122890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Chrzan tarty (zawartość chrzanu w składzie min. 70%) - opakowanie: słoik</w:t>
            </w:r>
          </w:p>
        </w:tc>
        <w:tc>
          <w:tcPr>
            <w:tcW w:w="476" w:type="dxa"/>
            <w:tcBorders>
              <w:top w:val="nil"/>
              <w:left w:val="nil"/>
              <w:bottom w:val="single" w:sz="4" w:space="0" w:color="auto"/>
              <w:right w:val="single" w:sz="4" w:space="0" w:color="auto"/>
            </w:tcBorders>
            <w:shd w:val="clear" w:color="auto" w:fill="auto"/>
            <w:noWrap/>
          </w:tcPr>
          <w:p w14:paraId="54F0DAD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708549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5A18FE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219639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30F2C5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824E92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B129946"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38EED2B"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28D140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142F6BE"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7</w:t>
            </w:r>
          </w:p>
        </w:tc>
        <w:tc>
          <w:tcPr>
            <w:tcW w:w="3378" w:type="dxa"/>
            <w:tcBorders>
              <w:top w:val="single" w:sz="4" w:space="0" w:color="auto"/>
              <w:left w:val="nil"/>
              <w:bottom w:val="single" w:sz="4" w:space="0" w:color="auto"/>
              <w:right w:val="single" w:sz="4" w:space="0" w:color="000000"/>
            </w:tcBorders>
            <w:shd w:val="clear" w:color="auto" w:fill="auto"/>
          </w:tcPr>
          <w:p w14:paraId="5100836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Cukier biały</w:t>
            </w:r>
          </w:p>
        </w:tc>
        <w:tc>
          <w:tcPr>
            <w:tcW w:w="476" w:type="dxa"/>
            <w:tcBorders>
              <w:top w:val="nil"/>
              <w:left w:val="nil"/>
              <w:bottom w:val="single" w:sz="4" w:space="0" w:color="auto"/>
              <w:right w:val="single" w:sz="4" w:space="0" w:color="auto"/>
            </w:tcBorders>
            <w:shd w:val="clear" w:color="auto" w:fill="auto"/>
            <w:noWrap/>
          </w:tcPr>
          <w:p w14:paraId="1BBD0E7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EE07FC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5922CD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3CEF52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59F596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35401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E7DE37"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044982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878B26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94591D4"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8</w:t>
            </w:r>
          </w:p>
        </w:tc>
        <w:tc>
          <w:tcPr>
            <w:tcW w:w="3378" w:type="dxa"/>
            <w:tcBorders>
              <w:top w:val="single" w:sz="4" w:space="0" w:color="auto"/>
              <w:left w:val="nil"/>
              <w:bottom w:val="single" w:sz="4" w:space="0" w:color="auto"/>
              <w:right w:val="single" w:sz="4" w:space="0" w:color="000000"/>
            </w:tcBorders>
            <w:shd w:val="clear" w:color="auto" w:fill="auto"/>
          </w:tcPr>
          <w:p w14:paraId="0CF84A9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Cukier puder (bez dodatków typu antyzbrylacze,  opakowanie foliowe typu PE/PET )</w:t>
            </w:r>
          </w:p>
        </w:tc>
        <w:tc>
          <w:tcPr>
            <w:tcW w:w="476" w:type="dxa"/>
            <w:tcBorders>
              <w:top w:val="nil"/>
              <w:left w:val="nil"/>
              <w:bottom w:val="single" w:sz="4" w:space="0" w:color="auto"/>
              <w:right w:val="single" w:sz="4" w:space="0" w:color="auto"/>
            </w:tcBorders>
            <w:shd w:val="clear" w:color="auto" w:fill="auto"/>
            <w:noWrap/>
          </w:tcPr>
          <w:p w14:paraId="2C52046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180C2A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3B97B6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DC10C3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1FE915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1A9E0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2C7FA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C2AFEA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683421C"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960C972" w14:textId="77777777" w:rsidR="007A7ED0" w:rsidRPr="005E5353" w:rsidRDefault="007A7ED0" w:rsidP="007A7ED0">
            <w:pPr>
              <w:spacing w:line="240" w:lineRule="auto"/>
              <w:jc w:val="center"/>
              <w:rPr>
                <w:rFonts w:ascii="Calibri" w:hAnsi="Calibri"/>
                <w:sz w:val="20"/>
                <w:lang w:eastAsia="pl-PL"/>
              </w:rPr>
            </w:pPr>
            <w:r w:rsidRPr="005E5353">
              <w:rPr>
                <w:rFonts w:ascii="Calibri" w:hAnsi="Calibri"/>
                <w:sz w:val="20"/>
                <w:lang w:eastAsia="pl-PL"/>
              </w:rPr>
              <w:t>9</w:t>
            </w:r>
          </w:p>
        </w:tc>
        <w:tc>
          <w:tcPr>
            <w:tcW w:w="3378" w:type="dxa"/>
            <w:tcBorders>
              <w:top w:val="single" w:sz="4" w:space="0" w:color="auto"/>
              <w:left w:val="nil"/>
              <w:bottom w:val="single" w:sz="4" w:space="0" w:color="auto"/>
              <w:right w:val="single" w:sz="4" w:space="0" w:color="000000"/>
            </w:tcBorders>
            <w:shd w:val="clear" w:color="auto" w:fill="auto"/>
          </w:tcPr>
          <w:p w14:paraId="211D04E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Cukier waniliowy lub cukier z wanilią typu Amylon  lub równoważny w skladzie: cukier brązowy lub biały  + wanilia (min.1,5%)</w:t>
            </w:r>
          </w:p>
        </w:tc>
        <w:tc>
          <w:tcPr>
            <w:tcW w:w="476" w:type="dxa"/>
            <w:tcBorders>
              <w:top w:val="nil"/>
              <w:left w:val="nil"/>
              <w:bottom w:val="single" w:sz="4" w:space="0" w:color="auto"/>
              <w:right w:val="single" w:sz="4" w:space="0" w:color="auto"/>
            </w:tcBorders>
            <w:shd w:val="clear" w:color="auto" w:fill="auto"/>
            <w:noWrap/>
          </w:tcPr>
          <w:p w14:paraId="7151569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87324A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45155F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F5B828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4AC404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F2BA51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69120A"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1E5C35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62E924B"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48C08C9" w14:textId="77777777" w:rsidR="007A7ED0" w:rsidRPr="005E5353" w:rsidRDefault="007A7ED0" w:rsidP="007A7ED0">
            <w:pPr>
              <w:spacing w:line="240" w:lineRule="auto"/>
              <w:jc w:val="center"/>
              <w:rPr>
                <w:rFonts w:ascii="Calibri" w:hAnsi="Calibri"/>
                <w:sz w:val="20"/>
                <w:lang w:eastAsia="pl-PL"/>
              </w:rPr>
            </w:pPr>
            <w:r w:rsidRPr="005E5353">
              <w:rPr>
                <w:rFonts w:ascii="Calibri" w:hAnsi="Calibri"/>
                <w:sz w:val="20"/>
                <w:lang w:eastAsia="pl-PL"/>
              </w:rPr>
              <w:t>10</w:t>
            </w:r>
          </w:p>
        </w:tc>
        <w:tc>
          <w:tcPr>
            <w:tcW w:w="3378" w:type="dxa"/>
            <w:tcBorders>
              <w:top w:val="single" w:sz="4" w:space="0" w:color="auto"/>
              <w:left w:val="nil"/>
              <w:bottom w:val="single" w:sz="4" w:space="0" w:color="auto"/>
              <w:right w:val="single" w:sz="4" w:space="0" w:color="000000"/>
            </w:tcBorders>
            <w:shd w:val="clear" w:color="auto" w:fill="auto"/>
          </w:tcPr>
          <w:p w14:paraId="7B39CDF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Cynamon mielony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739FCA2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41C494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C354C9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3C918F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4CFDE8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9995B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012A804"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6C45CF2"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ED3CF0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3AF340C"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11</w:t>
            </w:r>
          </w:p>
        </w:tc>
        <w:tc>
          <w:tcPr>
            <w:tcW w:w="3378" w:type="dxa"/>
            <w:tcBorders>
              <w:top w:val="single" w:sz="4" w:space="0" w:color="auto"/>
              <w:left w:val="nil"/>
              <w:bottom w:val="single" w:sz="4" w:space="0" w:color="auto"/>
              <w:right w:val="single" w:sz="4" w:space="0" w:color="000000"/>
            </w:tcBorders>
            <w:shd w:val="clear" w:color="auto" w:fill="auto"/>
          </w:tcPr>
          <w:p w14:paraId="736C59F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Czosnek granulowany - przyprawa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1EC36B7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9FF547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358C3C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F5AB17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557AAE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F43427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5AC3EC"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F1B2127"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E7F190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EB91A54"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12</w:t>
            </w:r>
          </w:p>
        </w:tc>
        <w:tc>
          <w:tcPr>
            <w:tcW w:w="3378" w:type="dxa"/>
            <w:tcBorders>
              <w:top w:val="single" w:sz="4" w:space="0" w:color="auto"/>
              <w:left w:val="nil"/>
              <w:bottom w:val="single" w:sz="4" w:space="0" w:color="auto"/>
              <w:right w:val="single" w:sz="4" w:space="0" w:color="000000"/>
            </w:tcBorders>
            <w:shd w:val="clear" w:color="auto" w:fill="auto"/>
          </w:tcPr>
          <w:p w14:paraId="0E33CE8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Drożdże "świeże"</w:t>
            </w:r>
          </w:p>
        </w:tc>
        <w:tc>
          <w:tcPr>
            <w:tcW w:w="476" w:type="dxa"/>
            <w:tcBorders>
              <w:top w:val="nil"/>
              <w:left w:val="nil"/>
              <w:bottom w:val="single" w:sz="4" w:space="0" w:color="auto"/>
              <w:right w:val="single" w:sz="4" w:space="0" w:color="auto"/>
            </w:tcBorders>
            <w:shd w:val="clear" w:color="auto" w:fill="auto"/>
            <w:noWrap/>
          </w:tcPr>
          <w:p w14:paraId="7485D10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CAFD84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109B9A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D23C73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09E150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B9A2A3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451D340"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222074F"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E43E8FD"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CEECA6D"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13</w:t>
            </w:r>
          </w:p>
        </w:tc>
        <w:tc>
          <w:tcPr>
            <w:tcW w:w="3378" w:type="dxa"/>
            <w:tcBorders>
              <w:top w:val="single" w:sz="4" w:space="0" w:color="auto"/>
              <w:left w:val="nil"/>
              <w:bottom w:val="single" w:sz="4" w:space="0" w:color="auto"/>
              <w:right w:val="single" w:sz="4" w:space="0" w:color="000000"/>
            </w:tcBorders>
            <w:shd w:val="clear" w:color="auto" w:fill="auto"/>
          </w:tcPr>
          <w:p w14:paraId="2FD87EA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Dżem 100% owoców, bez konserwantów, bez dodatku cukru, słodzony sokiem jabłkowym – różne smaki (w tym dostępne każdorazowo na zamówienie :wiśniowy, śliwkowy, czarna porzeczka, truskawka itp.) </w:t>
            </w:r>
          </w:p>
        </w:tc>
        <w:tc>
          <w:tcPr>
            <w:tcW w:w="476" w:type="dxa"/>
            <w:tcBorders>
              <w:top w:val="nil"/>
              <w:left w:val="nil"/>
              <w:bottom w:val="single" w:sz="4" w:space="0" w:color="auto"/>
              <w:right w:val="single" w:sz="4" w:space="0" w:color="auto"/>
            </w:tcBorders>
            <w:shd w:val="clear" w:color="auto" w:fill="auto"/>
            <w:noWrap/>
          </w:tcPr>
          <w:p w14:paraId="1F7EC7D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DC49B4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A84EFE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8F3F18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185402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FFBD56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B371FE6"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CCF783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D2061A9"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E4E1A6F"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14</w:t>
            </w:r>
          </w:p>
        </w:tc>
        <w:tc>
          <w:tcPr>
            <w:tcW w:w="3378" w:type="dxa"/>
            <w:tcBorders>
              <w:top w:val="single" w:sz="4" w:space="0" w:color="auto"/>
              <w:left w:val="nil"/>
              <w:bottom w:val="single" w:sz="4" w:space="0" w:color="auto"/>
              <w:right w:val="single" w:sz="4" w:space="0" w:color="000000"/>
            </w:tcBorders>
            <w:shd w:val="clear" w:color="auto" w:fill="auto"/>
          </w:tcPr>
          <w:p w14:paraId="2558FD1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Fasola czerwona gotowana na parze; skład: czerwona fasola, woda, sól, substancja wiążąca: chlorek wapnia - opakowanie puszka</w:t>
            </w:r>
          </w:p>
        </w:tc>
        <w:tc>
          <w:tcPr>
            <w:tcW w:w="476" w:type="dxa"/>
            <w:tcBorders>
              <w:top w:val="nil"/>
              <w:left w:val="nil"/>
              <w:bottom w:val="single" w:sz="4" w:space="0" w:color="auto"/>
              <w:right w:val="single" w:sz="4" w:space="0" w:color="auto"/>
            </w:tcBorders>
            <w:shd w:val="clear" w:color="auto" w:fill="auto"/>
            <w:noWrap/>
          </w:tcPr>
          <w:p w14:paraId="61F1993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C8EDE1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FEB0AC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7090F6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1A14C4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3F7C91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3EA188D"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6BC9EA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945C2E9"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E4F722C"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15</w:t>
            </w:r>
          </w:p>
        </w:tc>
        <w:tc>
          <w:tcPr>
            <w:tcW w:w="3378" w:type="dxa"/>
            <w:tcBorders>
              <w:top w:val="single" w:sz="4" w:space="0" w:color="auto"/>
              <w:left w:val="nil"/>
              <w:bottom w:val="single" w:sz="4" w:space="0" w:color="auto"/>
              <w:right w:val="single" w:sz="4" w:space="0" w:color="000000"/>
            </w:tcBorders>
            <w:shd w:val="clear" w:color="auto" w:fill="auto"/>
          </w:tcPr>
          <w:p w14:paraId="78DC03C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Fasola biała gotowana na parze; skład: biała fasola, woda, sól, substancja wiążąca: chlorek wapnia - opakowanie puszka</w:t>
            </w:r>
          </w:p>
        </w:tc>
        <w:tc>
          <w:tcPr>
            <w:tcW w:w="476" w:type="dxa"/>
            <w:tcBorders>
              <w:top w:val="nil"/>
              <w:left w:val="nil"/>
              <w:bottom w:val="single" w:sz="4" w:space="0" w:color="auto"/>
              <w:right w:val="single" w:sz="4" w:space="0" w:color="auto"/>
            </w:tcBorders>
            <w:shd w:val="clear" w:color="auto" w:fill="auto"/>
            <w:noWrap/>
          </w:tcPr>
          <w:p w14:paraId="2B891A6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5C6645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7043AA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84B7C8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F508A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5AD98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1589DB5"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FA71E65"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BADF70B"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45343A8"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16</w:t>
            </w:r>
          </w:p>
        </w:tc>
        <w:tc>
          <w:tcPr>
            <w:tcW w:w="3378" w:type="dxa"/>
            <w:tcBorders>
              <w:top w:val="single" w:sz="4" w:space="0" w:color="auto"/>
              <w:left w:val="nil"/>
              <w:bottom w:val="single" w:sz="4" w:space="0" w:color="auto"/>
              <w:right w:val="single" w:sz="4" w:space="0" w:color="000000"/>
            </w:tcBorders>
            <w:shd w:val="clear" w:color="auto" w:fill="auto"/>
          </w:tcPr>
          <w:p w14:paraId="795743C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Gałka muszkatołowa mielona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23D0B2B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863F22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D4E022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4B4BA2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4554D6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787DC0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2102645"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0991455"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37782E1"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BEB25B5" w14:textId="77777777" w:rsidR="007A7ED0" w:rsidRPr="005E5353" w:rsidRDefault="007A7ED0" w:rsidP="007A7ED0">
            <w:pPr>
              <w:spacing w:line="240" w:lineRule="auto"/>
              <w:jc w:val="center"/>
              <w:rPr>
                <w:rFonts w:ascii="Calibri" w:hAnsi="Calibri"/>
                <w:sz w:val="20"/>
                <w:lang w:eastAsia="pl-PL"/>
              </w:rPr>
            </w:pPr>
            <w:r w:rsidRPr="005E5353">
              <w:rPr>
                <w:rFonts w:ascii="Calibri" w:hAnsi="Calibri"/>
                <w:sz w:val="20"/>
                <w:lang w:eastAsia="pl-PL"/>
              </w:rPr>
              <w:t>17</w:t>
            </w:r>
          </w:p>
        </w:tc>
        <w:tc>
          <w:tcPr>
            <w:tcW w:w="3378" w:type="dxa"/>
            <w:tcBorders>
              <w:top w:val="single" w:sz="4" w:space="0" w:color="auto"/>
              <w:left w:val="nil"/>
              <w:bottom w:val="single" w:sz="4" w:space="0" w:color="auto"/>
              <w:right w:val="single" w:sz="4" w:space="0" w:color="000000"/>
            </w:tcBorders>
            <w:shd w:val="clear" w:color="auto" w:fill="auto"/>
          </w:tcPr>
          <w:p w14:paraId="271259E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Groszek ptysiowy naturalny, w składzie: jaja, mąka pszenna, margaryna lub tłuszcz roślinny, woda, sól) bez konserwantów, barwników, środków spulchniających i innych dodatków</w:t>
            </w:r>
          </w:p>
        </w:tc>
        <w:tc>
          <w:tcPr>
            <w:tcW w:w="476" w:type="dxa"/>
            <w:tcBorders>
              <w:top w:val="nil"/>
              <w:left w:val="nil"/>
              <w:bottom w:val="single" w:sz="4" w:space="0" w:color="auto"/>
              <w:right w:val="single" w:sz="4" w:space="0" w:color="auto"/>
            </w:tcBorders>
            <w:shd w:val="clear" w:color="auto" w:fill="auto"/>
            <w:noWrap/>
          </w:tcPr>
          <w:p w14:paraId="060F17B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C0E389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89E335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824E18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EBFB9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1F8EA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EB03205"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87BE11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32098D2"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AE4C2D0" w14:textId="77777777" w:rsidR="007A7ED0" w:rsidRPr="005E5353" w:rsidRDefault="007A7ED0" w:rsidP="007A7ED0">
            <w:pPr>
              <w:spacing w:line="240" w:lineRule="auto"/>
              <w:jc w:val="center"/>
              <w:rPr>
                <w:rFonts w:ascii="Calibri" w:hAnsi="Calibri"/>
                <w:sz w:val="20"/>
                <w:lang w:eastAsia="pl-PL"/>
              </w:rPr>
            </w:pPr>
            <w:r w:rsidRPr="005E5353">
              <w:rPr>
                <w:rFonts w:ascii="Calibri" w:hAnsi="Calibri"/>
                <w:sz w:val="20"/>
                <w:lang w:eastAsia="pl-PL"/>
              </w:rPr>
              <w:t>18</w:t>
            </w:r>
          </w:p>
        </w:tc>
        <w:tc>
          <w:tcPr>
            <w:tcW w:w="3378" w:type="dxa"/>
            <w:tcBorders>
              <w:top w:val="single" w:sz="4" w:space="0" w:color="auto"/>
              <w:left w:val="nil"/>
              <w:bottom w:val="single" w:sz="4" w:space="0" w:color="auto"/>
              <w:right w:val="single" w:sz="4" w:space="0" w:color="000000"/>
            </w:tcBorders>
            <w:shd w:val="clear" w:color="auto" w:fill="auto"/>
          </w:tcPr>
          <w:p w14:paraId="25126D9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Imbir mielony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4F0242D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4CC2DC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804A05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48888F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4FB57A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95D848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3B2A629"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79D285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4A4D595" w14:textId="77777777" w:rsidTr="007A7ED0">
        <w:trPr>
          <w:trHeight w:val="250"/>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493919E" w14:textId="77777777" w:rsidR="007A7ED0" w:rsidRPr="005E5353" w:rsidRDefault="007A7ED0" w:rsidP="007A7ED0">
            <w:pPr>
              <w:spacing w:line="240" w:lineRule="auto"/>
              <w:jc w:val="center"/>
              <w:rPr>
                <w:rFonts w:ascii="Calibri" w:hAnsi="Calibri"/>
                <w:sz w:val="20"/>
                <w:lang w:eastAsia="pl-PL"/>
              </w:rPr>
            </w:pPr>
            <w:r w:rsidRPr="005E5353">
              <w:rPr>
                <w:rFonts w:ascii="Calibri" w:hAnsi="Calibri"/>
                <w:sz w:val="20"/>
                <w:lang w:eastAsia="pl-PL"/>
              </w:rPr>
              <w:t>19</w:t>
            </w:r>
          </w:p>
        </w:tc>
        <w:tc>
          <w:tcPr>
            <w:tcW w:w="3378" w:type="dxa"/>
            <w:tcBorders>
              <w:top w:val="single" w:sz="4" w:space="0" w:color="auto"/>
              <w:left w:val="nil"/>
              <w:bottom w:val="single" w:sz="4" w:space="0" w:color="auto"/>
              <w:right w:val="single" w:sz="4" w:space="0" w:color="000000"/>
            </w:tcBorders>
            <w:shd w:val="clear" w:color="auto" w:fill="auto"/>
          </w:tcPr>
          <w:p w14:paraId="5C4658B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KAKAO naturalne</w:t>
            </w:r>
          </w:p>
        </w:tc>
        <w:tc>
          <w:tcPr>
            <w:tcW w:w="476" w:type="dxa"/>
            <w:tcBorders>
              <w:top w:val="nil"/>
              <w:left w:val="nil"/>
              <w:bottom w:val="single" w:sz="4" w:space="0" w:color="auto"/>
              <w:right w:val="single" w:sz="4" w:space="0" w:color="auto"/>
            </w:tcBorders>
            <w:shd w:val="clear" w:color="auto" w:fill="auto"/>
            <w:noWrap/>
          </w:tcPr>
          <w:p w14:paraId="11C6BB0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000CA4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95C4F5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55BD49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EF813A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E16C33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A4CBF45"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D52982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96E5922" w14:textId="77777777" w:rsidTr="007A7ED0">
        <w:trPr>
          <w:trHeight w:val="17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2A289CC"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20</w:t>
            </w:r>
          </w:p>
        </w:tc>
        <w:tc>
          <w:tcPr>
            <w:tcW w:w="3378" w:type="dxa"/>
            <w:tcBorders>
              <w:top w:val="single" w:sz="4" w:space="0" w:color="auto"/>
              <w:left w:val="nil"/>
              <w:bottom w:val="single" w:sz="4" w:space="0" w:color="auto"/>
              <w:right w:val="single" w:sz="4" w:space="0" w:color="000000"/>
            </w:tcBorders>
            <w:shd w:val="clear" w:color="auto" w:fill="auto"/>
          </w:tcPr>
          <w:p w14:paraId="408D3AB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Kasza bulgur</w:t>
            </w:r>
          </w:p>
        </w:tc>
        <w:tc>
          <w:tcPr>
            <w:tcW w:w="476" w:type="dxa"/>
            <w:tcBorders>
              <w:top w:val="nil"/>
              <w:left w:val="nil"/>
              <w:bottom w:val="single" w:sz="4" w:space="0" w:color="auto"/>
              <w:right w:val="single" w:sz="4" w:space="0" w:color="auto"/>
            </w:tcBorders>
            <w:shd w:val="clear" w:color="auto" w:fill="auto"/>
            <w:noWrap/>
          </w:tcPr>
          <w:p w14:paraId="05115B2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5E2287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036C2B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FD8680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C1CB3C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42AD40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A15FE58"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8CB46F7"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289E0E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95E3A4E"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21</w:t>
            </w:r>
          </w:p>
        </w:tc>
        <w:tc>
          <w:tcPr>
            <w:tcW w:w="3378" w:type="dxa"/>
            <w:tcBorders>
              <w:top w:val="single" w:sz="4" w:space="0" w:color="auto"/>
              <w:left w:val="nil"/>
              <w:bottom w:val="single" w:sz="4" w:space="0" w:color="auto"/>
              <w:right w:val="single" w:sz="4" w:space="0" w:color="000000"/>
            </w:tcBorders>
            <w:shd w:val="clear" w:color="auto" w:fill="auto"/>
          </w:tcPr>
          <w:p w14:paraId="7EEF8AB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Kasza gryczana prażona</w:t>
            </w:r>
          </w:p>
        </w:tc>
        <w:tc>
          <w:tcPr>
            <w:tcW w:w="476" w:type="dxa"/>
            <w:tcBorders>
              <w:top w:val="nil"/>
              <w:left w:val="nil"/>
              <w:bottom w:val="single" w:sz="4" w:space="0" w:color="auto"/>
              <w:right w:val="single" w:sz="4" w:space="0" w:color="auto"/>
            </w:tcBorders>
            <w:shd w:val="clear" w:color="auto" w:fill="auto"/>
            <w:noWrap/>
          </w:tcPr>
          <w:p w14:paraId="46A97A2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EC004C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783511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3CB4F5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B001A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03CCC0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76BBFEB"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BAE8DFB"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1FA96A2"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E84D39B"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22</w:t>
            </w:r>
          </w:p>
        </w:tc>
        <w:tc>
          <w:tcPr>
            <w:tcW w:w="3378" w:type="dxa"/>
            <w:tcBorders>
              <w:top w:val="single" w:sz="4" w:space="0" w:color="auto"/>
              <w:left w:val="nil"/>
              <w:bottom w:val="single" w:sz="4" w:space="0" w:color="auto"/>
              <w:right w:val="single" w:sz="4" w:space="0" w:color="000000"/>
            </w:tcBorders>
            <w:shd w:val="clear" w:color="auto" w:fill="auto"/>
          </w:tcPr>
          <w:p w14:paraId="38B6C03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kasza jęczmienna pęczak</w:t>
            </w:r>
          </w:p>
        </w:tc>
        <w:tc>
          <w:tcPr>
            <w:tcW w:w="476" w:type="dxa"/>
            <w:tcBorders>
              <w:top w:val="nil"/>
              <w:left w:val="nil"/>
              <w:bottom w:val="single" w:sz="4" w:space="0" w:color="auto"/>
              <w:right w:val="single" w:sz="4" w:space="0" w:color="auto"/>
            </w:tcBorders>
            <w:shd w:val="clear" w:color="auto" w:fill="auto"/>
            <w:noWrap/>
          </w:tcPr>
          <w:p w14:paraId="55F9E9A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F86AC4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C8BE12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D4897D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4F4E4D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1FB397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DD8304A"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9C1919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F7F4FF2"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571A3B6"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23</w:t>
            </w:r>
          </w:p>
        </w:tc>
        <w:tc>
          <w:tcPr>
            <w:tcW w:w="3378" w:type="dxa"/>
            <w:tcBorders>
              <w:top w:val="single" w:sz="4" w:space="0" w:color="auto"/>
              <w:left w:val="nil"/>
              <w:bottom w:val="single" w:sz="4" w:space="0" w:color="auto"/>
              <w:right w:val="single" w:sz="4" w:space="0" w:color="000000"/>
            </w:tcBorders>
            <w:shd w:val="clear" w:color="auto" w:fill="auto"/>
          </w:tcPr>
          <w:p w14:paraId="33A2554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kasza jęczmienna/gruba/</w:t>
            </w:r>
          </w:p>
        </w:tc>
        <w:tc>
          <w:tcPr>
            <w:tcW w:w="476" w:type="dxa"/>
            <w:tcBorders>
              <w:top w:val="nil"/>
              <w:left w:val="nil"/>
              <w:bottom w:val="single" w:sz="4" w:space="0" w:color="auto"/>
              <w:right w:val="single" w:sz="4" w:space="0" w:color="auto"/>
            </w:tcBorders>
            <w:shd w:val="clear" w:color="auto" w:fill="auto"/>
            <w:noWrap/>
          </w:tcPr>
          <w:p w14:paraId="75AF898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A3B9AA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BA8720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82A3D7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7850BC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62162F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9DEE590"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719AFEF"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634C1E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22AD4F3"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24</w:t>
            </w:r>
          </w:p>
        </w:tc>
        <w:tc>
          <w:tcPr>
            <w:tcW w:w="3378" w:type="dxa"/>
            <w:tcBorders>
              <w:top w:val="single" w:sz="4" w:space="0" w:color="auto"/>
              <w:left w:val="nil"/>
              <w:bottom w:val="single" w:sz="4" w:space="0" w:color="auto"/>
              <w:right w:val="single" w:sz="4" w:space="0" w:color="000000"/>
            </w:tcBorders>
            <w:shd w:val="clear" w:color="auto" w:fill="auto"/>
          </w:tcPr>
          <w:p w14:paraId="0038468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Koncentrat pomidorowy 30% w słoiku bez konserwantów </w:t>
            </w:r>
          </w:p>
        </w:tc>
        <w:tc>
          <w:tcPr>
            <w:tcW w:w="476" w:type="dxa"/>
            <w:tcBorders>
              <w:top w:val="nil"/>
              <w:left w:val="nil"/>
              <w:bottom w:val="single" w:sz="4" w:space="0" w:color="auto"/>
              <w:right w:val="single" w:sz="4" w:space="0" w:color="auto"/>
            </w:tcBorders>
            <w:shd w:val="clear" w:color="auto" w:fill="auto"/>
            <w:noWrap/>
          </w:tcPr>
          <w:p w14:paraId="09F71B4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7DEA2B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3158E4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D01219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F72CD9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244E52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816F856"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441AA72"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082392E"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0FEFF93"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25</w:t>
            </w:r>
          </w:p>
        </w:tc>
        <w:tc>
          <w:tcPr>
            <w:tcW w:w="3378" w:type="dxa"/>
            <w:tcBorders>
              <w:top w:val="single" w:sz="4" w:space="0" w:color="auto"/>
              <w:left w:val="nil"/>
              <w:bottom w:val="single" w:sz="4" w:space="0" w:color="auto"/>
              <w:right w:val="single" w:sz="4" w:space="0" w:color="000000"/>
            </w:tcBorders>
            <w:shd w:val="clear" w:color="auto" w:fill="auto"/>
          </w:tcPr>
          <w:p w14:paraId="619F89A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Kukurydza złocista,  konserwowa bez dodatku cukru, skład: kukurydza, woda, sól</w:t>
            </w:r>
          </w:p>
        </w:tc>
        <w:tc>
          <w:tcPr>
            <w:tcW w:w="476" w:type="dxa"/>
            <w:tcBorders>
              <w:top w:val="nil"/>
              <w:left w:val="nil"/>
              <w:bottom w:val="single" w:sz="4" w:space="0" w:color="auto"/>
              <w:right w:val="single" w:sz="4" w:space="0" w:color="auto"/>
            </w:tcBorders>
            <w:shd w:val="clear" w:color="auto" w:fill="auto"/>
            <w:noWrap/>
          </w:tcPr>
          <w:p w14:paraId="407006E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4C4EFA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22BCF6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5C0C9E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00DBBA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9E55D6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F3DCAF5"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09FE0DC"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E267FF1"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ED86AB6"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26</w:t>
            </w:r>
          </w:p>
        </w:tc>
        <w:tc>
          <w:tcPr>
            <w:tcW w:w="3378" w:type="dxa"/>
            <w:tcBorders>
              <w:top w:val="single" w:sz="4" w:space="0" w:color="auto"/>
              <w:left w:val="nil"/>
              <w:bottom w:val="single" w:sz="4" w:space="0" w:color="auto"/>
              <w:right w:val="single" w:sz="4" w:space="0" w:color="000000"/>
            </w:tcBorders>
            <w:shd w:val="clear" w:color="auto" w:fill="auto"/>
          </w:tcPr>
          <w:p w14:paraId="3F82892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Kurkuma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0DD4907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EB7AD6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7851A4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84DA39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5894EC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FA0760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9DD7BF6"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0E9386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3F5F2D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607324C"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27</w:t>
            </w:r>
          </w:p>
        </w:tc>
        <w:tc>
          <w:tcPr>
            <w:tcW w:w="3378" w:type="dxa"/>
            <w:tcBorders>
              <w:top w:val="single" w:sz="4" w:space="0" w:color="auto"/>
              <w:left w:val="nil"/>
              <w:bottom w:val="single" w:sz="4" w:space="0" w:color="auto"/>
              <w:right w:val="single" w:sz="4" w:space="0" w:color="000000"/>
            </w:tcBorders>
            <w:shd w:val="clear" w:color="auto" w:fill="auto"/>
          </w:tcPr>
          <w:p w14:paraId="5D2136B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Liść laurowy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5E3E0C8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D72D03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8AB750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4B632B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CC54D4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832AE1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B4D16D2"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7716329"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2E2480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D70E403"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28</w:t>
            </w:r>
          </w:p>
        </w:tc>
        <w:tc>
          <w:tcPr>
            <w:tcW w:w="3378" w:type="dxa"/>
            <w:tcBorders>
              <w:top w:val="single" w:sz="4" w:space="0" w:color="auto"/>
              <w:left w:val="nil"/>
              <w:bottom w:val="single" w:sz="4" w:space="0" w:color="auto"/>
              <w:right w:val="single" w:sz="4" w:space="0" w:color="000000"/>
            </w:tcBorders>
            <w:shd w:val="clear" w:color="auto" w:fill="auto"/>
          </w:tcPr>
          <w:p w14:paraId="4EE827B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Lubczyk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3B49B05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4FFC1C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2BA52B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103819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E8F01D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F45ED8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8B6CAEF"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793F9C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7F2529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DF1C3E8"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29</w:t>
            </w:r>
          </w:p>
        </w:tc>
        <w:tc>
          <w:tcPr>
            <w:tcW w:w="3378" w:type="dxa"/>
            <w:tcBorders>
              <w:top w:val="single" w:sz="4" w:space="0" w:color="auto"/>
              <w:left w:val="nil"/>
              <w:bottom w:val="single" w:sz="4" w:space="0" w:color="auto"/>
              <w:right w:val="single" w:sz="4" w:space="0" w:color="000000"/>
            </w:tcBorders>
            <w:shd w:val="clear" w:color="auto" w:fill="auto"/>
          </w:tcPr>
          <w:p w14:paraId="5EF557D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Majeranek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05370A8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B9AA9F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7773DE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48F74B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E7DF64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15E2BE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4C63D2A"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42559C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534BB57"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656DA73"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30</w:t>
            </w:r>
          </w:p>
        </w:tc>
        <w:tc>
          <w:tcPr>
            <w:tcW w:w="3378" w:type="dxa"/>
            <w:tcBorders>
              <w:top w:val="single" w:sz="4" w:space="0" w:color="auto"/>
              <w:left w:val="nil"/>
              <w:bottom w:val="single" w:sz="4" w:space="0" w:color="auto"/>
              <w:right w:val="single" w:sz="4" w:space="0" w:color="000000"/>
            </w:tcBorders>
            <w:shd w:val="clear" w:color="auto" w:fill="auto"/>
          </w:tcPr>
          <w:p w14:paraId="1D0729B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spaghetti pszenny, w składzie bez jaj (dopuszcza się śladową zawartość jaj)</w:t>
            </w:r>
          </w:p>
        </w:tc>
        <w:tc>
          <w:tcPr>
            <w:tcW w:w="476" w:type="dxa"/>
            <w:tcBorders>
              <w:top w:val="nil"/>
              <w:left w:val="nil"/>
              <w:bottom w:val="single" w:sz="4" w:space="0" w:color="auto"/>
              <w:right w:val="single" w:sz="4" w:space="0" w:color="auto"/>
            </w:tcBorders>
            <w:shd w:val="clear" w:color="auto" w:fill="auto"/>
            <w:noWrap/>
          </w:tcPr>
          <w:p w14:paraId="36D85DA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58E638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28E10C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F26AC7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B3029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77E91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A372AEC"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1765F59"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A3F18FB"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303C290"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31</w:t>
            </w:r>
          </w:p>
        </w:tc>
        <w:tc>
          <w:tcPr>
            <w:tcW w:w="3378" w:type="dxa"/>
            <w:tcBorders>
              <w:top w:val="single" w:sz="4" w:space="0" w:color="auto"/>
              <w:left w:val="nil"/>
              <w:bottom w:val="single" w:sz="4" w:space="0" w:color="auto"/>
              <w:right w:val="single" w:sz="4" w:space="0" w:color="000000"/>
            </w:tcBorders>
            <w:shd w:val="clear" w:color="auto" w:fill="auto"/>
          </w:tcPr>
          <w:p w14:paraId="124BCC8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minimum czterojajeczny, kształt: nit</w:t>
            </w:r>
            <w:r>
              <w:rPr>
                <w:rFonts w:asciiTheme="minorHAnsi" w:hAnsiTheme="minorHAnsi" w:cstheme="minorHAnsi"/>
                <w:sz w:val="20"/>
              </w:rPr>
              <w:t>ki, muszelki.</w:t>
            </w:r>
            <w:r w:rsidRPr="00B7644B">
              <w:rPr>
                <w:rFonts w:asciiTheme="minorHAnsi" w:hAnsiTheme="minorHAnsi" w:cstheme="minorHAnsi"/>
                <w:sz w:val="20"/>
              </w:rPr>
              <w:t xml:space="preserve"> Wszystkie wskazane rodzaje  w ramach AKTUALNEJ oferty producenta dostępne każdorazowo na zamówienie.</w:t>
            </w:r>
          </w:p>
        </w:tc>
        <w:tc>
          <w:tcPr>
            <w:tcW w:w="476" w:type="dxa"/>
            <w:tcBorders>
              <w:top w:val="nil"/>
              <w:left w:val="nil"/>
              <w:bottom w:val="single" w:sz="4" w:space="0" w:color="auto"/>
              <w:right w:val="single" w:sz="4" w:space="0" w:color="auto"/>
            </w:tcBorders>
            <w:shd w:val="clear" w:color="auto" w:fill="auto"/>
            <w:noWrap/>
          </w:tcPr>
          <w:p w14:paraId="00F1419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26CFCD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60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A2CA18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D3E23D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3F1E0D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14BB45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051F000"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2712902"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E2B3A1E"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1AE1433"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32</w:t>
            </w:r>
          </w:p>
        </w:tc>
        <w:tc>
          <w:tcPr>
            <w:tcW w:w="3378" w:type="dxa"/>
            <w:tcBorders>
              <w:top w:val="single" w:sz="4" w:space="0" w:color="auto"/>
              <w:left w:val="nil"/>
              <w:bottom w:val="single" w:sz="4" w:space="0" w:color="auto"/>
              <w:right w:val="single" w:sz="4" w:space="0" w:color="000000"/>
            </w:tcBorders>
            <w:shd w:val="clear" w:color="auto" w:fill="auto"/>
          </w:tcPr>
          <w:p w14:paraId="7E49B92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o kształcie piór (pen</w:t>
            </w:r>
            <w:r>
              <w:rPr>
                <w:rFonts w:asciiTheme="minorHAnsi" w:hAnsiTheme="minorHAnsi" w:cstheme="minorHAnsi"/>
                <w:sz w:val="20"/>
              </w:rPr>
              <w:t>n</w:t>
            </w:r>
            <w:r w:rsidRPr="00B7644B">
              <w:rPr>
                <w:rFonts w:asciiTheme="minorHAnsi" w:hAnsiTheme="minorHAnsi" w:cstheme="minorHAnsi"/>
                <w:sz w:val="20"/>
              </w:rPr>
              <w:t>e) (skład: mąka makaronowa pszenna.  Dopuszcza się  śladową zawartość jaj)</w:t>
            </w:r>
          </w:p>
        </w:tc>
        <w:tc>
          <w:tcPr>
            <w:tcW w:w="476" w:type="dxa"/>
            <w:tcBorders>
              <w:top w:val="nil"/>
              <w:left w:val="nil"/>
              <w:bottom w:val="single" w:sz="4" w:space="0" w:color="auto"/>
              <w:right w:val="single" w:sz="4" w:space="0" w:color="auto"/>
            </w:tcBorders>
            <w:shd w:val="clear" w:color="auto" w:fill="auto"/>
            <w:noWrap/>
          </w:tcPr>
          <w:p w14:paraId="6D50D1B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08AAE3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349CE7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1819ED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4B682C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8C3F7D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106D980"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ED2F5C5"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EA6674E"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B616989"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33</w:t>
            </w:r>
          </w:p>
        </w:tc>
        <w:tc>
          <w:tcPr>
            <w:tcW w:w="3378" w:type="dxa"/>
            <w:tcBorders>
              <w:top w:val="single" w:sz="4" w:space="0" w:color="auto"/>
              <w:left w:val="nil"/>
              <w:bottom w:val="single" w:sz="4" w:space="0" w:color="auto"/>
              <w:right w:val="single" w:sz="4" w:space="0" w:color="000000"/>
            </w:tcBorders>
            <w:shd w:val="clear" w:color="auto" w:fill="auto"/>
          </w:tcPr>
          <w:p w14:paraId="131AA86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o kształcie świderków (świderki makaron kolorowy) (skład: mąka makaronowa pszenna.  Dopuszcza się  śladową zawartość jaj)</w:t>
            </w:r>
          </w:p>
        </w:tc>
        <w:tc>
          <w:tcPr>
            <w:tcW w:w="476" w:type="dxa"/>
            <w:tcBorders>
              <w:top w:val="single" w:sz="4" w:space="0" w:color="auto"/>
              <w:left w:val="nil"/>
              <w:bottom w:val="single" w:sz="4" w:space="0" w:color="auto"/>
              <w:right w:val="single" w:sz="4" w:space="0" w:color="auto"/>
            </w:tcBorders>
            <w:shd w:val="clear" w:color="auto" w:fill="auto"/>
            <w:noWrap/>
          </w:tcPr>
          <w:p w14:paraId="00BB462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B7FB5C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D6DDBE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A990F6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CEFED1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B67073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A8D630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D1C383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C512E1D"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0D611CC"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34</w:t>
            </w:r>
          </w:p>
        </w:tc>
        <w:tc>
          <w:tcPr>
            <w:tcW w:w="3378" w:type="dxa"/>
            <w:tcBorders>
              <w:top w:val="single" w:sz="4" w:space="0" w:color="auto"/>
              <w:left w:val="nil"/>
              <w:bottom w:val="single" w:sz="4" w:space="0" w:color="auto"/>
              <w:right w:val="single" w:sz="4" w:space="0" w:color="000000"/>
            </w:tcBorders>
            <w:shd w:val="clear" w:color="auto" w:fill="auto"/>
          </w:tcPr>
          <w:p w14:paraId="3F759FB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o kształcie kokardek (kokardki) (skład: mąka makaronowa pszenna.  Dopuszcza się  śladową zawartość jaj)</w:t>
            </w:r>
          </w:p>
        </w:tc>
        <w:tc>
          <w:tcPr>
            <w:tcW w:w="476" w:type="dxa"/>
            <w:tcBorders>
              <w:top w:val="nil"/>
              <w:left w:val="nil"/>
              <w:bottom w:val="single" w:sz="4" w:space="0" w:color="auto"/>
              <w:right w:val="single" w:sz="4" w:space="0" w:color="auto"/>
            </w:tcBorders>
            <w:shd w:val="clear" w:color="auto" w:fill="auto"/>
            <w:noWrap/>
          </w:tcPr>
          <w:p w14:paraId="1E7C285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C2344D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014429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44BA94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5AA878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A1EF5E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0CB816C"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A30C70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5D89E6E"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162FA0E"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35</w:t>
            </w:r>
          </w:p>
        </w:tc>
        <w:tc>
          <w:tcPr>
            <w:tcW w:w="3378" w:type="dxa"/>
            <w:tcBorders>
              <w:top w:val="single" w:sz="4" w:space="0" w:color="auto"/>
              <w:left w:val="nil"/>
              <w:bottom w:val="single" w:sz="4" w:space="0" w:color="auto"/>
              <w:right w:val="single" w:sz="4" w:space="0" w:color="000000"/>
            </w:tcBorders>
            <w:shd w:val="clear" w:color="auto" w:fill="auto"/>
          </w:tcPr>
          <w:p w14:paraId="5D1FDE1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tagiatelle (skład: mąka makaronowa pszenna.  Dopuszcza się  śladową zawartość jaj)</w:t>
            </w:r>
          </w:p>
        </w:tc>
        <w:tc>
          <w:tcPr>
            <w:tcW w:w="476" w:type="dxa"/>
            <w:tcBorders>
              <w:top w:val="nil"/>
              <w:left w:val="nil"/>
              <w:bottom w:val="single" w:sz="4" w:space="0" w:color="auto"/>
              <w:right w:val="single" w:sz="4" w:space="0" w:color="auto"/>
            </w:tcBorders>
            <w:shd w:val="clear" w:color="auto" w:fill="auto"/>
            <w:noWrap/>
          </w:tcPr>
          <w:p w14:paraId="2A985E5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2671F3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925805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EBA1B2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4B120F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A4B077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B692DD4"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D0FE532"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4B0BC6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242D80D"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36</w:t>
            </w:r>
          </w:p>
        </w:tc>
        <w:tc>
          <w:tcPr>
            <w:tcW w:w="3378" w:type="dxa"/>
            <w:tcBorders>
              <w:top w:val="single" w:sz="4" w:space="0" w:color="auto"/>
              <w:left w:val="nil"/>
              <w:bottom w:val="single" w:sz="4" w:space="0" w:color="auto"/>
              <w:right w:val="single" w:sz="4" w:space="0" w:color="000000"/>
            </w:tcBorders>
            <w:shd w:val="clear" w:color="auto" w:fill="auto"/>
          </w:tcPr>
          <w:p w14:paraId="2967286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o kształcie świderków (świderki) (skład: mąka makaronowa pszenna.  Dopuszcza się  śladową zawartość jaj)</w:t>
            </w:r>
          </w:p>
        </w:tc>
        <w:tc>
          <w:tcPr>
            <w:tcW w:w="476" w:type="dxa"/>
            <w:tcBorders>
              <w:top w:val="nil"/>
              <w:left w:val="nil"/>
              <w:bottom w:val="single" w:sz="4" w:space="0" w:color="auto"/>
              <w:right w:val="single" w:sz="4" w:space="0" w:color="auto"/>
            </w:tcBorders>
            <w:shd w:val="clear" w:color="auto" w:fill="auto"/>
            <w:noWrap/>
          </w:tcPr>
          <w:p w14:paraId="75854A9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58C2B0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D5C463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7FFC56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A44536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A3FD07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2C1980"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FDB21E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9206EDE"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B380C83"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37</w:t>
            </w:r>
          </w:p>
        </w:tc>
        <w:tc>
          <w:tcPr>
            <w:tcW w:w="3378" w:type="dxa"/>
            <w:tcBorders>
              <w:top w:val="single" w:sz="4" w:space="0" w:color="auto"/>
              <w:left w:val="nil"/>
              <w:bottom w:val="single" w:sz="4" w:space="0" w:color="auto"/>
              <w:right w:val="single" w:sz="4" w:space="0" w:color="000000"/>
            </w:tcBorders>
            <w:shd w:val="clear" w:color="auto" w:fill="auto"/>
          </w:tcPr>
          <w:p w14:paraId="7044E2D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Mąka pszenna  luksusowa typ 500 lub równoważne o typie 500</w:t>
            </w:r>
          </w:p>
        </w:tc>
        <w:tc>
          <w:tcPr>
            <w:tcW w:w="476" w:type="dxa"/>
            <w:tcBorders>
              <w:top w:val="nil"/>
              <w:left w:val="nil"/>
              <w:bottom w:val="single" w:sz="4" w:space="0" w:color="auto"/>
              <w:right w:val="single" w:sz="4" w:space="0" w:color="auto"/>
            </w:tcBorders>
            <w:shd w:val="clear" w:color="auto" w:fill="auto"/>
            <w:noWrap/>
          </w:tcPr>
          <w:p w14:paraId="1DBE54F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9CEC7C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CD2BF4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C02255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60881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52181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726772"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6F7526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178F7CD"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C49F865"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38</w:t>
            </w:r>
          </w:p>
        </w:tc>
        <w:tc>
          <w:tcPr>
            <w:tcW w:w="3378" w:type="dxa"/>
            <w:tcBorders>
              <w:top w:val="single" w:sz="4" w:space="0" w:color="auto"/>
              <w:left w:val="nil"/>
              <w:bottom w:val="single" w:sz="4" w:space="0" w:color="auto"/>
              <w:right w:val="single" w:sz="4" w:space="0" w:color="000000"/>
            </w:tcBorders>
            <w:shd w:val="clear" w:color="auto" w:fill="auto"/>
          </w:tcPr>
          <w:p w14:paraId="0CCAE19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Mąka pszenna typ 480 lub równoważna o typie 480</w:t>
            </w:r>
          </w:p>
        </w:tc>
        <w:tc>
          <w:tcPr>
            <w:tcW w:w="476" w:type="dxa"/>
            <w:tcBorders>
              <w:top w:val="nil"/>
              <w:left w:val="nil"/>
              <w:bottom w:val="single" w:sz="4" w:space="0" w:color="auto"/>
              <w:right w:val="single" w:sz="4" w:space="0" w:color="auto"/>
            </w:tcBorders>
            <w:shd w:val="clear" w:color="auto" w:fill="auto"/>
            <w:noWrap/>
          </w:tcPr>
          <w:p w14:paraId="5E3CCF0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DDECE0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791D86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126B6D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5401E8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7E0208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C4B80DA"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79B076F"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33B3F49"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8C76271"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39</w:t>
            </w:r>
          </w:p>
        </w:tc>
        <w:tc>
          <w:tcPr>
            <w:tcW w:w="3378" w:type="dxa"/>
            <w:tcBorders>
              <w:top w:val="single" w:sz="4" w:space="0" w:color="auto"/>
              <w:left w:val="nil"/>
              <w:bottom w:val="single" w:sz="4" w:space="0" w:color="auto"/>
              <w:right w:val="single" w:sz="4" w:space="0" w:color="000000"/>
            </w:tcBorders>
            <w:shd w:val="clear" w:color="auto" w:fill="auto"/>
          </w:tcPr>
          <w:p w14:paraId="0418634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Mąka ziemniaczana (skrobia ziemniaczana)</w:t>
            </w:r>
          </w:p>
        </w:tc>
        <w:tc>
          <w:tcPr>
            <w:tcW w:w="476" w:type="dxa"/>
            <w:tcBorders>
              <w:top w:val="nil"/>
              <w:left w:val="nil"/>
              <w:bottom w:val="single" w:sz="4" w:space="0" w:color="auto"/>
              <w:right w:val="single" w:sz="4" w:space="0" w:color="auto"/>
            </w:tcBorders>
            <w:shd w:val="clear" w:color="auto" w:fill="auto"/>
            <w:noWrap/>
          </w:tcPr>
          <w:p w14:paraId="36A4F5D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178975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A52DB1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7AAFBC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589207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8B01B2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0F56E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286AA2D"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108522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2F7C38A"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40</w:t>
            </w:r>
          </w:p>
        </w:tc>
        <w:tc>
          <w:tcPr>
            <w:tcW w:w="3378" w:type="dxa"/>
            <w:tcBorders>
              <w:top w:val="single" w:sz="4" w:space="0" w:color="auto"/>
              <w:left w:val="nil"/>
              <w:bottom w:val="single" w:sz="4" w:space="0" w:color="auto"/>
              <w:right w:val="single" w:sz="4" w:space="0" w:color="000000"/>
            </w:tcBorders>
            <w:shd w:val="clear" w:color="auto" w:fill="auto"/>
          </w:tcPr>
          <w:p w14:paraId="16154DD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Migdały łuskane, blanszowane w płatkach </w:t>
            </w:r>
          </w:p>
        </w:tc>
        <w:tc>
          <w:tcPr>
            <w:tcW w:w="476" w:type="dxa"/>
            <w:tcBorders>
              <w:top w:val="nil"/>
              <w:left w:val="nil"/>
              <w:bottom w:val="single" w:sz="4" w:space="0" w:color="auto"/>
              <w:right w:val="single" w:sz="4" w:space="0" w:color="auto"/>
            </w:tcBorders>
            <w:shd w:val="clear" w:color="auto" w:fill="auto"/>
            <w:noWrap/>
          </w:tcPr>
          <w:p w14:paraId="4A5705B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7843A6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6C1E00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6BC5F7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3A7E41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AE67AE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706F339"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0ADA7B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C1F17C6" w14:textId="77777777" w:rsidTr="007A7ED0">
        <w:trPr>
          <w:trHeight w:val="361"/>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38160"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41</w:t>
            </w:r>
          </w:p>
        </w:tc>
        <w:tc>
          <w:tcPr>
            <w:tcW w:w="3378" w:type="dxa"/>
            <w:tcBorders>
              <w:top w:val="single" w:sz="4" w:space="0" w:color="auto"/>
              <w:left w:val="nil"/>
              <w:bottom w:val="single" w:sz="4" w:space="0" w:color="auto"/>
              <w:right w:val="single" w:sz="4" w:space="0" w:color="000000"/>
            </w:tcBorders>
            <w:shd w:val="clear" w:color="auto" w:fill="auto"/>
          </w:tcPr>
          <w:p w14:paraId="13C6FAF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Miód naturalny (pszczeli) opakowanie 0,20-0,025 kg</w:t>
            </w:r>
          </w:p>
        </w:tc>
        <w:tc>
          <w:tcPr>
            <w:tcW w:w="476" w:type="dxa"/>
            <w:tcBorders>
              <w:top w:val="single" w:sz="4" w:space="0" w:color="auto"/>
              <w:left w:val="nil"/>
              <w:bottom w:val="single" w:sz="4" w:space="0" w:color="auto"/>
              <w:right w:val="single" w:sz="4" w:space="0" w:color="auto"/>
            </w:tcBorders>
            <w:shd w:val="clear" w:color="auto" w:fill="auto"/>
            <w:noWrap/>
          </w:tcPr>
          <w:p w14:paraId="5397C82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0E7416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2C4410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E0000C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12C0B3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1B8481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B1F916"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7ADA85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D73BE49"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FDFD36F"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42</w:t>
            </w:r>
          </w:p>
        </w:tc>
        <w:tc>
          <w:tcPr>
            <w:tcW w:w="3378" w:type="dxa"/>
            <w:tcBorders>
              <w:top w:val="single" w:sz="4" w:space="0" w:color="auto"/>
              <w:left w:val="nil"/>
              <w:bottom w:val="single" w:sz="4" w:space="0" w:color="auto"/>
              <w:right w:val="single" w:sz="4" w:space="0" w:color="000000"/>
            </w:tcBorders>
            <w:shd w:val="clear" w:color="auto" w:fill="auto"/>
          </w:tcPr>
          <w:p w14:paraId="18BF0E4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Miód naturalny (pszczeli)</w:t>
            </w:r>
          </w:p>
        </w:tc>
        <w:tc>
          <w:tcPr>
            <w:tcW w:w="476" w:type="dxa"/>
            <w:tcBorders>
              <w:top w:val="nil"/>
              <w:left w:val="nil"/>
              <w:bottom w:val="single" w:sz="4" w:space="0" w:color="auto"/>
              <w:right w:val="single" w:sz="4" w:space="0" w:color="auto"/>
            </w:tcBorders>
            <w:shd w:val="clear" w:color="auto" w:fill="auto"/>
            <w:noWrap/>
          </w:tcPr>
          <w:p w14:paraId="7492D80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075C35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0D4530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C80F1C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9C843C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2DCD84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D61CAFF"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BB5831C"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140CB02"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C57CCB0"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43</w:t>
            </w:r>
          </w:p>
        </w:tc>
        <w:tc>
          <w:tcPr>
            <w:tcW w:w="3378" w:type="dxa"/>
            <w:tcBorders>
              <w:top w:val="single" w:sz="4" w:space="0" w:color="auto"/>
              <w:left w:val="nil"/>
              <w:bottom w:val="single" w:sz="4" w:space="0" w:color="auto"/>
              <w:right w:val="single" w:sz="4" w:space="0" w:color="000000"/>
            </w:tcBorders>
            <w:shd w:val="clear" w:color="auto" w:fill="auto"/>
          </w:tcPr>
          <w:p w14:paraId="0F54516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Mleko/mleczko kokosowe o zawartości co najmniej 60% ekstraktu z kokosa</w:t>
            </w:r>
          </w:p>
        </w:tc>
        <w:tc>
          <w:tcPr>
            <w:tcW w:w="476" w:type="dxa"/>
            <w:tcBorders>
              <w:top w:val="nil"/>
              <w:left w:val="nil"/>
              <w:bottom w:val="single" w:sz="4" w:space="0" w:color="auto"/>
              <w:right w:val="single" w:sz="4" w:space="0" w:color="auto"/>
            </w:tcBorders>
            <w:shd w:val="clear" w:color="auto" w:fill="auto"/>
            <w:noWrap/>
          </w:tcPr>
          <w:p w14:paraId="30C4CC7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08E4D37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D9134B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6A09BC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A8459A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2708FB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3467230"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0978E74"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1A07CC8"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DB907E2"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44</w:t>
            </w:r>
          </w:p>
        </w:tc>
        <w:tc>
          <w:tcPr>
            <w:tcW w:w="3378" w:type="dxa"/>
            <w:tcBorders>
              <w:top w:val="single" w:sz="4" w:space="0" w:color="auto"/>
              <w:left w:val="nil"/>
              <w:bottom w:val="single" w:sz="4" w:space="0" w:color="auto"/>
              <w:right w:val="single" w:sz="4" w:space="0" w:color="000000"/>
            </w:tcBorders>
            <w:shd w:val="clear" w:color="auto" w:fill="auto"/>
          </w:tcPr>
          <w:p w14:paraId="1E70423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Musztarda bez substancji konserwujących</w:t>
            </w:r>
          </w:p>
        </w:tc>
        <w:tc>
          <w:tcPr>
            <w:tcW w:w="476" w:type="dxa"/>
            <w:tcBorders>
              <w:top w:val="nil"/>
              <w:left w:val="nil"/>
              <w:bottom w:val="single" w:sz="4" w:space="0" w:color="auto"/>
              <w:right w:val="single" w:sz="4" w:space="0" w:color="auto"/>
            </w:tcBorders>
            <w:shd w:val="clear" w:color="auto" w:fill="auto"/>
            <w:noWrap/>
          </w:tcPr>
          <w:p w14:paraId="53A82A8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573E63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A52B04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14182E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9480CD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C2293E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590533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CD63AF4"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01E8766" w14:textId="77777777" w:rsidTr="007A7ED0">
        <w:trPr>
          <w:trHeight w:val="23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4DFCBD7"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45</w:t>
            </w:r>
          </w:p>
        </w:tc>
        <w:tc>
          <w:tcPr>
            <w:tcW w:w="3378" w:type="dxa"/>
            <w:tcBorders>
              <w:top w:val="single" w:sz="4" w:space="0" w:color="auto"/>
              <w:left w:val="nil"/>
              <w:bottom w:val="single" w:sz="4" w:space="0" w:color="auto"/>
              <w:right w:val="single" w:sz="4" w:space="0" w:color="auto"/>
            </w:tcBorders>
            <w:shd w:val="clear" w:color="auto" w:fill="auto"/>
          </w:tcPr>
          <w:p w14:paraId="389BC00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Olej rzepakowy </w:t>
            </w:r>
          </w:p>
        </w:tc>
        <w:tc>
          <w:tcPr>
            <w:tcW w:w="476" w:type="dxa"/>
            <w:tcBorders>
              <w:top w:val="nil"/>
              <w:left w:val="nil"/>
              <w:bottom w:val="single" w:sz="4" w:space="0" w:color="auto"/>
              <w:right w:val="single" w:sz="4" w:space="0" w:color="auto"/>
            </w:tcBorders>
            <w:shd w:val="clear" w:color="auto" w:fill="auto"/>
            <w:noWrap/>
          </w:tcPr>
          <w:p w14:paraId="4A2202D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15D2C99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28C928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5DD20D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F430C3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A376CF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B5C56A4"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0747E4F"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025E7CA"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E3D20B4"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46</w:t>
            </w:r>
          </w:p>
        </w:tc>
        <w:tc>
          <w:tcPr>
            <w:tcW w:w="3378" w:type="dxa"/>
            <w:tcBorders>
              <w:top w:val="single" w:sz="4" w:space="0" w:color="auto"/>
              <w:left w:val="nil"/>
              <w:bottom w:val="single" w:sz="4" w:space="0" w:color="auto"/>
              <w:right w:val="single" w:sz="4" w:space="0" w:color="000000"/>
            </w:tcBorders>
            <w:shd w:val="clear" w:color="auto" w:fill="auto"/>
          </w:tcPr>
          <w:p w14:paraId="3A1C92A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Frytura gastronomiczna 100% olej palmowy rafinowany opak. 10-22 l.</w:t>
            </w:r>
          </w:p>
        </w:tc>
        <w:tc>
          <w:tcPr>
            <w:tcW w:w="476" w:type="dxa"/>
            <w:tcBorders>
              <w:top w:val="nil"/>
              <w:left w:val="nil"/>
              <w:bottom w:val="single" w:sz="4" w:space="0" w:color="auto"/>
              <w:right w:val="single" w:sz="4" w:space="0" w:color="auto"/>
            </w:tcBorders>
            <w:shd w:val="clear" w:color="auto" w:fill="auto"/>
            <w:noWrap/>
          </w:tcPr>
          <w:p w14:paraId="7531DA1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1487A52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2D6ACA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0A9FE9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499FAF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23CE00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46AEBF1"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4EA6B5F"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A60EA1F"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93A06C6"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47</w:t>
            </w:r>
          </w:p>
        </w:tc>
        <w:tc>
          <w:tcPr>
            <w:tcW w:w="3378" w:type="dxa"/>
            <w:tcBorders>
              <w:top w:val="single" w:sz="4" w:space="0" w:color="auto"/>
              <w:left w:val="nil"/>
              <w:bottom w:val="single" w:sz="4" w:space="0" w:color="auto"/>
              <w:right w:val="single" w:sz="4" w:space="0" w:color="000000"/>
            </w:tcBorders>
            <w:shd w:val="clear" w:color="auto" w:fill="auto"/>
          </w:tcPr>
          <w:p w14:paraId="2222C45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Oliwa z oliwek z pierwszego tłoczenia extra virgin</w:t>
            </w:r>
          </w:p>
        </w:tc>
        <w:tc>
          <w:tcPr>
            <w:tcW w:w="476" w:type="dxa"/>
            <w:tcBorders>
              <w:top w:val="nil"/>
              <w:left w:val="nil"/>
              <w:bottom w:val="single" w:sz="4" w:space="0" w:color="auto"/>
              <w:right w:val="single" w:sz="4" w:space="0" w:color="auto"/>
            </w:tcBorders>
            <w:shd w:val="clear" w:color="auto" w:fill="auto"/>
            <w:noWrap/>
          </w:tcPr>
          <w:p w14:paraId="2AD2A1A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6D908D6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D8CE34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0F7422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8B1B09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3CFF28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B975B47"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895801F"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52398F8"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3027E54"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48</w:t>
            </w:r>
          </w:p>
        </w:tc>
        <w:tc>
          <w:tcPr>
            <w:tcW w:w="3378" w:type="dxa"/>
            <w:tcBorders>
              <w:top w:val="single" w:sz="4" w:space="0" w:color="auto"/>
              <w:left w:val="nil"/>
              <w:bottom w:val="single" w:sz="4" w:space="0" w:color="auto"/>
              <w:right w:val="single" w:sz="4" w:space="0" w:color="000000"/>
            </w:tcBorders>
            <w:shd w:val="clear" w:color="auto" w:fill="auto"/>
          </w:tcPr>
          <w:p w14:paraId="01B538E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Oregano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2054CE5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07C799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252214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3D35EE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EECDA7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F85446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69DAFA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A67A4A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997FC8B"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1B02BD2"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49</w:t>
            </w:r>
          </w:p>
        </w:tc>
        <w:tc>
          <w:tcPr>
            <w:tcW w:w="3378" w:type="dxa"/>
            <w:tcBorders>
              <w:top w:val="single" w:sz="4" w:space="0" w:color="auto"/>
              <w:left w:val="nil"/>
              <w:bottom w:val="single" w:sz="4" w:space="0" w:color="auto"/>
              <w:right w:val="single" w:sz="4" w:space="0" w:color="000000"/>
            </w:tcBorders>
            <w:shd w:val="clear" w:color="auto" w:fill="auto"/>
          </w:tcPr>
          <w:p w14:paraId="3E8E0D4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Papryka słodka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6AA1200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256C3A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59D857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716C46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F78B16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4399E8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1841F3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4ADC62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ADF1469"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6C03EAF"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50</w:t>
            </w:r>
          </w:p>
        </w:tc>
        <w:tc>
          <w:tcPr>
            <w:tcW w:w="3378" w:type="dxa"/>
            <w:tcBorders>
              <w:top w:val="single" w:sz="4" w:space="0" w:color="auto"/>
              <w:left w:val="nil"/>
              <w:bottom w:val="single" w:sz="4" w:space="0" w:color="auto"/>
              <w:right w:val="single" w:sz="4" w:space="0" w:color="000000"/>
            </w:tcBorders>
            <w:shd w:val="clear" w:color="auto" w:fill="auto"/>
          </w:tcPr>
          <w:p w14:paraId="68317F6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Papryka ostra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4DF1D60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1ADBB0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0ED545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BC8473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D60239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C42AE1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51CF4A8"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2E29E4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380D64F"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B1EDB55"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51</w:t>
            </w:r>
          </w:p>
        </w:tc>
        <w:tc>
          <w:tcPr>
            <w:tcW w:w="3378" w:type="dxa"/>
            <w:tcBorders>
              <w:top w:val="single" w:sz="4" w:space="0" w:color="auto"/>
              <w:left w:val="nil"/>
              <w:bottom w:val="single" w:sz="4" w:space="0" w:color="auto"/>
              <w:right w:val="single" w:sz="4" w:space="0" w:color="000000"/>
            </w:tcBorders>
            <w:shd w:val="clear" w:color="auto" w:fill="auto"/>
          </w:tcPr>
          <w:p w14:paraId="79D127E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Pestki dyni łuskane </w:t>
            </w:r>
          </w:p>
        </w:tc>
        <w:tc>
          <w:tcPr>
            <w:tcW w:w="476" w:type="dxa"/>
            <w:tcBorders>
              <w:top w:val="nil"/>
              <w:left w:val="nil"/>
              <w:bottom w:val="single" w:sz="4" w:space="0" w:color="auto"/>
              <w:right w:val="single" w:sz="4" w:space="0" w:color="auto"/>
            </w:tcBorders>
            <w:shd w:val="clear" w:color="auto" w:fill="auto"/>
            <w:noWrap/>
          </w:tcPr>
          <w:p w14:paraId="67F431C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E26014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30AADF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BBFF18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DA0E4D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077D31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FE8E72C"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4F98570"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6AC497B"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0AA4627"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52</w:t>
            </w:r>
          </w:p>
        </w:tc>
        <w:tc>
          <w:tcPr>
            <w:tcW w:w="3378" w:type="dxa"/>
            <w:tcBorders>
              <w:top w:val="single" w:sz="4" w:space="0" w:color="auto"/>
              <w:left w:val="nil"/>
              <w:bottom w:val="single" w:sz="4" w:space="0" w:color="auto"/>
              <w:right w:val="single" w:sz="4" w:space="0" w:color="000000"/>
            </w:tcBorders>
            <w:shd w:val="clear" w:color="auto" w:fill="auto"/>
          </w:tcPr>
          <w:p w14:paraId="2F521B8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PIEPRZ ziołowy mielony</w:t>
            </w:r>
          </w:p>
        </w:tc>
        <w:tc>
          <w:tcPr>
            <w:tcW w:w="476" w:type="dxa"/>
            <w:tcBorders>
              <w:top w:val="nil"/>
              <w:left w:val="nil"/>
              <w:bottom w:val="single" w:sz="4" w:space="0" w:color="auto"/>
              <w:right w:val="single" w:sz="4" w:space="0" w:color="auto"/>
            </w:tcBorders>
            <w:shd w:val="clear" w:color="auto" w:fill="auto"/>
            <w:noWrap/>
          </w:tcPr>
          <w:p w14:paraId="7BF6462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1EE570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F8C9F8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0D1A40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58FCA5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8530F7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5849B6C"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B4B669C"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379864D"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A8BF995"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53</w:t>
            </w:r>
          </w:p>
        </w:tc>
        <w:tc>
          <w:tcPr>
            <w:tcW w:w="3378" w:type="dxa"/>
            <w:tcBorders>
              <w:top w:val="single" w:sz="4" w:space="0" w:color="auto"/>
              <w:left w:val="nil"/>
              <w:bottom w:val="single" w:sz="4" w:space="0" w:color="auto"/>
              <w:right w:val="single" w:sz="4" w:space="0" w:color="000000"/>
            </w:tcBorders>
            <w:shd w:val="clear" w:color="auto" w:fill="auto"/>
          </w:tcPr>
          <w:p w14:paraId="76F2936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PIEPRZ czarny mielony</w:t>
            </w:r>
          </w:p>
        </w:tc>
        <w:tc>
          <w:tcPr>
            <w:tcW w:w="476" w:type="dxa"/>
            <w:tcBorders>
              <w:top w:val="nil"/>
              <w:left w:val="nil"/>
              <w:bottom w:val="single" w:sz="4" w:space="0" w:color="auto"/>
              <w:right w:val="single" w:sz="4" w:space="0" w:color="auto"/>
            </w:tcBorders>
            <w:shd w:val="clear" w:color="auto" w:fill="auto"/>
            <w:noWrap/>
          </w:tcPr>
          <w:p w14:paraId="530CF0A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279907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CA8C00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0DAFA3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BBD388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2EE10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27B6352"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29E06D9"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724EEE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8221F27"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54</w:t>
            </w:r>
          </w:p>
        </w:tc>
        <w:tc>
          <w:tcPr>
            <w:tcW w:w="3378" w:type="dxa"/>
            <w:tcBorders>
              <w:top w:val="single" w:sz="4" w:space="0" w:color="auto"/>
              <w:left w:val="nil"/>
              <w:bottom w:val="single" w:sz="4" w:space="0" w:color="auto"/>
              <w:right w:val="single" w:sz="4" w:space="0" w:color="000000"/>
            </w:tcBorders>
            <w:shd w:val="clear" w:color="auto" w:fill="auto"/>
          </w:tcPr>
          <w:p w14:paraId="4011D33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PIEPRZ biały mielony</w:t>
            </w:r>
          </w:p>
        </w:tc>
        <w:tc>
          <w:tcPr>
            <w:tcW w:w="476" w:type="dxa"/>
            <w:tcBorders>
              <w:top w:val="nil"/>
              <w:left w:val="nil"/>
              <w:bottom w:val="single" w:sz="4" w:space="0" w:color="auto"/>
              <w:right w:val="single" w:sz="4" w:space="0" w:color="auto"/>
            </w:tcBorders>
            <w:shd w:val="clear" w:color="auto" w:fill="auto"/>
            <w:noWrap/>
          </w:tcPr>
          <w:p w14:paraId="06E0B9B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641D8C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725493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C75B7F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2040E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F6779A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FB39074"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6B98B6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74E5A1F"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EED74D2"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55</w:t>
            </w:r>
          </w:p>
        </w:tc>
        <w:tc>
          <w:tcPr>
            <w:tcW w:w="3378" w:type="dxa"/>
            <w:tcBorders>
              <w:top w:val="single" w:sz="4" w:space="0" w:color="auto"/>
              <w:left w:val="nil"/>
              <w:bottom w:val="single" w:sz="4" w:space="0" w:color="auto"/>
              <w:right w:val="single" w:sz="4" w:space="0" w:color="000000"/>
            </w:tcBorders>
            <w:shd w:val="clear" w:color="auto" w:fill="auto"/>
          </w:tcPr>
          <w:p w14:paraId="56A78DF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PIEPRZ cytrynowy mielony</w:t>
            </w:r>
          </w:p>
        </w:tc>
        <w:tc>
          <w:tcPr>
            <w:tcW w:w="476" w:type="dxa"/>
            <w:tcBorders>
              <w:top w:val="nil"/>
              <w:left w:val="nil"/>
              <w:bottom w:val="single" w:sz="4" w:space="0" w:color="auto"/>
              <w:right w:val="single" w:sz="4" w:space="0" w:color="auto"/>
            </w:tcBorders>
            <w:shd w:val="clear" w:color="auto" w:fill="auto"/>
            <w:noWrap/>
          </w:tcPr>
          <w:p w14:paraId="74FDB88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49D330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DBAF2C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8016DD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9E013B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46062C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0BAB207"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54C9DCB"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E4D5BE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3E44E40"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56</w:t>
            </w:r>
          </w:p>
        </w:tc>
        <w:tc>
          <w:tcPr>
            <w:tcW w:w="3378" w:type="dxa"/>
            <w:tcBorders>
              <w:top w:val="single" w:sz="4" w:space="0" w:color="auto"/>
              <w:left w:val="nil"/>
              <w:bottom w:val="single" w:sz="4" w:space="0" w:color="auto"/>
              <w:right w:val="single" w:sz="4" w:space="0" w:color="000000"/>
            </w:tcBorders>
            <w:shd w:val="clear" w:color="auto" w:fill="auto"/>
          </w:tcPr>
          <w:p w14:paraId="389AB1C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Płatki kukurydziane typu Corn Flakes pełnoziarniste </w:t>
            </w:r>
          </w:p>
        </w:tc>
        <w:tc>
          <w:tcPr>
            <w:tcW w:w="476" w:type="dxa"/>
            <w:tcBorders>
              <w:top w:val="nil"/>
              <w:left w:val="nil"/>
              <w:bottom w:val="single" w:sz="4" w:space="0" w:color="auto"/>
              <w:right w:val="single" w:sz="4" w:space="0" w:color="auto"/>
            </w:tcBorders>
            <w:shd w:val="clear" w:color="auto" w:fill="auto"/>
            <w:noWrap/>
          </w:tcPr>
          <w:p w14:paraId="21A433C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3625FF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0091D7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8BC2CA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0AEFD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CA0FDA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72EC522"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84D734F"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B850EB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8CB0A87"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57</w:t>
            </w:r>
          </w:p>
        </w:tc>
        <w:tc>
          <w:tcPr>
            <w:tcW w:w="3378" w:type="dxa"/>
            <w:tcBorders>
              <w:top w:val="single" w:sz="4" w:space="0" w:color="auto"/>
              <w:left w:val="nil"/>
              <w:bottom w:val="single" w:sz="4" w:space="0" w:color="auto"/>
              <w:right w:val="single" w:sz="4" w:space="0" w:color="000000"/>
            </w:tcBorders>
            <w:shd w:val="clear" w:color="auto" w:fill="auto"/>
          </w:tcPr>
          <w:p w14:paraId="105FA8A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Płatki owsiane błyskawiczne</w:t>
            </w:r>
          </w:p>
        </w:tc>
        <w:tc>
          <w:tcPr>
            <w:tcW w:w="476" w:type="dxa"/>
            <w:tcBorders>
              <w:top w:val="nil"/>
              <w:left w:val="nil"/>
              <w:bottom w:val="single" w:sz="4" w:space="0" w:color="auto"/>
              <w:right w:val="single" w:sz="4" w:space="0" w:color="auto"/>
            </w:tcBorders>
            <w:shd w:val="clear" w:color="auto" w:fill="auto"/>
            <w:noWrap/>
          </w:tcPr>
          <w:p w14:paraId="40D5A65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F5B671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08ED77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2EDB31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3FC940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BC6E6F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97948F"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A2AEAF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4F1B19D"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A91C45D"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58</w:t>
            </w:r>
          </w:p>
        </w:tc>
        <w:tc>
          <w:tcPr>
            <w:tcW w:w="3378" w:type="dxa"/>
            <w:tcBorders>
              <w:top w:val="single" w:sz="4" w:space="0" w:color="auto"/>
              <w:left w:val="nil"/>
              <w:bottom w:val="single" w:sz="4" w:space="0" w:color="auto"/>
              <w:right w:val="single" w:sz="4" w:space="0" w:color="000000"/>
            </w:tcBorders>
            <w:shd w:val="clear" w:color="auto" w:fill="auto"/>
          </w:tcPr>
          <w:p w14:paraId="45270DB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Pomidory kostka (min. 60%) bez skórki w soku pomidorowym (min. 30%) - puszka</w:t>
            </w:r>
          </w:p>
        </w:tc>
        <w:tc>
          <w:tcPr>
            <w:tcW w:w="476" w:type="dxa"/>
            <w:tcBorders>
              <w:top w:val="nil"/>
              <w:left w:val="nil"/>
              <w:bottom w:val="single" w:sz="4" w:space="0" w:color="auto"/>
              <w:right w:val="single" w:sz="4" w:space="0" w:color="auto"/>
            </w:tcBorders>
            <w:shd w:val="clear" w:color="auto" w:fill="auto"/>
            <w:noWrap/>
          </w:tcPr>
          <w:p w14:paraId="0646B92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2397DB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2995F1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0E23F1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29A21C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E0DB3E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EBB164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A539E6D"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8732BD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7378ABB"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59</w:t>
            </w:r>
          </w:p>
        </w:tc>
        <w:tc>
          <w:tcPr>
            <w:tcW w:w="3378" w:type="dxa"/>
            <w:tcBorders>
              <w:top w:val="single" w:sz="4" w:space="0" w:color="auto"/>
              <w:left w:val="nil"/>
              <w:bottom w:val="single" w:sz="4" w:space="0" w:color="auto"/>
              <w:right w:val="single" w:sz="4" w:space="0" w:color="000000"/>
            </w:tcBorders>
            <w:shd w:val="clear" w:color="auto" w:fill="auto"/>
          </w:tcPr>
          <w:p w14:paraId="58D218B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Pomidory suszone w oleju roślinnym/zalewie olejowej i/lub oliwie z oliwek extra virgin (w składzie pomidory suszone min. 50%; bez konserwantów; dopuszczalne: sól, przyprawy/zioła naturalne, czosnek, regulatory kwasowości, ocet winny)</w:t>
            </w:r>
          </w:p>
        </w:tc>
        <w:tc>
          <w:tcPr>
            <w:tcW w:w="476" w:type="dxa"/>
            <w:tcBorders>
              <w:top w:val="nil"/>
              <w:left w:val="nil"/>
              <w:bottom w:val="single" w:sz="4" w:space="0" w:color="auto"/>
              <w:right w:val="single" w:sz="4" w:space="0" w:color="auto"/>
            </w:tcBorders>
            <w:shd w:val="clear" w:color="auto" w:fill="auto"/>
            <w:noWrap/>
          </w:tcPr>
          <w:p w14:paraId="0F0A730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EEBB1E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313D28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A7FDA4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5E4FAA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C71C3D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3731F1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27DA016"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3DFDE1F" w14:textId="77777777" w:rsidTr="007A7ED0">
        <w:trPr>
          <w:trHeight w:val="21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5655AEE"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60</w:t>
            </w:r>
          </w:p>
        </w:tc>
        <w:tc>
          <w:tcPr>
            <w:tcW w:w="3378" w:type="dxa"/>
            <w:tcBorders>
              <w:top w:val="single" w:sz="4" w:space="0" w:color="auto"/>
              <w:left w:val="nil"/>
              <w:bottom w:val="single" w:sz="4" w:space="0" w:color="auto"/>
              <w:right w:val="single" w:sz="4" w:space="0" w:color="000000"/>
            </w:tcBorders>
            <w:shd w:val="clear" w:color="auto" w:fill="auto"/>
          </w:tcPr>
          <w:p w14:paraId="6C5E1A0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Proszek do pieczenia</w:t>
            </w:r>
          </w:p>
        </w:tc>
        <w:tc>
          <w:tcPr>
            <w:tcW w:w="476" w:type="dxa"/>
            <w:tcBorders>
              <w:top w:val="nil"/>
              <w:left w:val="nil"/>
              <w:bottom w:val="single" w:sz="4" w:space="0" w:color="auto"/>
              <w:right w:val="single" w:sz="4" w:space="0" w:color="auto"/>
            </w:tcBorders>
            <w:shd w:val="clear" w:color="auto" w:fill="auto"/>
            <w:noWrap/>
          </w:tcPr>
          <w:p w14:paraId="711A4A6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8A517A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088369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4A3BE3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8C4F8A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84131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DDD6F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98D7C22"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144B57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E5926D3"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61</w:t>
            </w:r>
          </w:p>
        </w:tc>
        <w:tc>
          <w:tcPr>
            <w:tcW w:w="3378" w:type="dxa"/>
            <w:tcBorders>
              <w:top w:val="single" w:sz="4" w:space="0" w:color="auto"/>
              <w:left w:val="nil"/>
              <w:bottom w:val="single" w:sz="4" w:space="0" w:color="auto"/>
              <w:right w:val="single" w:sz="4" w:space="0" w:color="000000"/>
            </w:tcBorders>
            <w:shd w:val="clear" w:color="auto" w:fill="auto"/>
          </w:tcPr>
          <w:p w14:paraId="2D33452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Przecier pomidorowy, skład: pomidory min 99%; bez konserwantów</w:t>
            </w:r>
          </w:p>
        </w:tc>
        <w:tc>
          <w:tcPr>
            <w:tcW w:w="476" w:type="dxa"/>
            <w:tcBorders>
              <w:top w:val="nil"/>
              <w:left w:val="nil"/>
              <w:bottom w:val="single" w:sz="4" w:space="0" w:color="auto"/>
              <w:right w:val="single" w:sz="4" w:space="0" w:color="auto"/>
            </w:tcBorders>
            <w:shd w:val="clear" w:color="auto" w:fill="auto"/>
            <w:noWrap/>
          </w:tcPr>
          <w:p w14:paraId="22F063C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B3079C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DBC686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FFE691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E11CB1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BA89B8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644F89"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94BF00B"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82D521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3F20CB7"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62</w:t>
            </w:r>
          </w:p>
        </w:tc>
        <w:tc>
          <w:tcPr>
            <w:tcW w:w="3378" w:type="dxa"/>
            <w:tcBorders>
              <w:top w:val="single" w:sz="4" w:space="0" w:color="auto"/>
              <w:left w:val="nil"/>
              <w:bottom w:val="single" w:sz="4" w:space="0" w:color="auto"/>
              <w:right w:val="single" w:sz="4" w:space="0" w:color="000000"/>
            </w:tcBorders>
            <w:shd w:val="clear" w:color="auto" w:fill="auto"/>
          </w:tcPr>
          <w:p w14:paraId="67DE9FB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Curry przyprawa - kompozycja przypraw bez glutaminianu sodu, bez konserwantów: kardamon mielony.</w:t>
            </w:r>
          </w:p>
        </w:tc>
        <w:tc>
          <w:tcPr>
            <w:tcW w:w="476" w:type="dxa"/>
            <w:tcBorders>
              <w:top w:val="nil"/>
              <w:left w:val="nil"/>
              <w:bottom w:val="single" w:sz="4" w:space="0" w:color="auto"/>
              <w:right w:val="single" w:sz="4" w:space="0" w:color="auto"/>
            </w:tcBorders>
            <w:shd w:val="clear" w:color="auto" w:fill="auto"/>
            <w:noWrap/>
          </w:tcPr>
          <w:p w14:paraId="62A159F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3060F1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A7D801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BA85FB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56D4D3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D373CD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B2627D4"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1D29F1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B1131AB"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DB28940"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63</w:t>
            </w:r>
          </w:p>
        </w:tc>
        <w:tc>
          <w:tcPr>
            <w:tcW w:w="3378" w:type="dxa"/>
            <w:tcBorders>
              <w:top w:val="single" w:sz="4" w:space="0" w:color="auto"/>
              <w:left w:val="nil"/>
              <w:bottom w:val="single" w:sz="4" w:space="0" w:color="auto"/>
              <w:right w:val="single" w:sz="4" w:space="0" w:color="000000"/>
            </w:tcBorders>
            <w:shd w:val="clear" w:color="auto" w:fill="auto"/>
          </w:tcPr>
          <w:p w14:paraId="7548611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Rodzynki sułtańskie bez substancji konserwujących </w:t>
            </w:r>
          </w:p>
        </w:tc>
        <w:tc>
          <w:tcPr>
            <w:tcW w:w="476" w:type="dxa"/>
            <w:tcBorders>
              <w:top w:val="nil"/>
              <w:left w:val="nil"/>
              <w:bottom w:val="single" w:sz="4" w:space="0" w:color="auto"/>
              <w:right w:val="single" w:sz="4" w:space="0" w:color="auto"/>
            </w:tcBorders>
            <w:shd w:val="clear" w:color="auto" w:fill="auto"/>
            <w:noWrap/>
          </w:tcPr>
          <w:p w14:paraId="74C1D7D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B834D1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732604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2A4383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10E820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4A043A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34F4A96"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3ED20D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B6ABADF" w14:textId="77777777" w:rsidTr="007A7ED0">
        <w:trPr>
          <w:trHeight w:val="269"/>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B3FFD"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64</w:t>
            </w:r>
          </w:p>
        </w:tc>
        <w:tc>
          <w:tcPr>
            <w:tcW w:w="3378" w:type="dxa"/>
            <w:tcBorders>
              <w:top w:val="single" w:sz="4" w:space="0" w:color="auto"/>
              <w:left w:val="nil"/>
              <w:bottom w:val="single" w:sz="4" w:space="0" w:color="auto"/>
              <w:right w:val="single" w:sz="4" w:space="0" w:color="000000"/>
            </w:tcBorders>
            <w:shd w:val="clear" w:color="auto" w:fill="auto"/>
          </w:tcPr>
          <w:p w14:paraId="2DC2C91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Ryż biały długoziarnisty kl.I</w:t>
            </w:r>
          </w:p>
        </w:tc>
        <w:tc>
          <w:tcPr>
            <w:tcW w:w="476" w:type="dxa"/>
            <w:tcBorders>
              <w:top w:val="single" w:sz="4" w:space="0" w:color="auto"/>
              <w:left w:val="nil"/>
              <w:bottom w:val="single" w:sz="4" w:space="0" w:color="auto"/>
              <w:right w:val="single" w:sz="4" w:space="0" w:color="auto"/>
            </w:tcBorders>
            <w:shd w:val="clear" w:color="auto" w:fill="auto"/>
            <w:noWrap/>
          </w:tcPr>
          <w:p w14:paraId="24A86A4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C018B6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24E641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46350B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11CBF2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6DDC48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4C98A4C"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2CB46E0"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A0B2A8B"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88FB907"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65</w:t>
            </w:r>
          </w:p>
        </w:tc>
        <w:tc>
          <w:tcPr>
            <w:tcW w:w="3378" w:type="dxa"/>
            <w:tcBorders>
              <w:top w:val="single" w:sz="4" w:space="0" w:color="auto"/>
              <w:left w:val="nil"/>
              <w:bottom w:val="single" w:sz="4" w:space="0" w:color="auto"/>
              <w:right w:val="single" w:sz="4" w:space="0" w:color="000000"/>
            </w:tcBorders>
            <w:shd w:val="clear" w:color="auto" w:fill="auto"/>
          </w:tcPr>
          <w:p w14:paraId="6CBA2E5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Ryż pełnoziarnisty parboiled naturalny</w:t>
            </w:r>
          </w:p>
        </w:tc>
        <w:tc>
          <w:tcPr>
            <w:tcW w:w="476" w:type="dxa"/>
            <w:tcBorders>
              <w:top w:val="nil"/>
              <w:left w:val="nil"/>
              <w:bottom w:val="single" w:sz="4" w:space="0" w:color="auto"/>
              <w:right w:val="single" w:sz="4" w:space="0" w:color="auto"/>
            </w:tcBorders>
            <w:shd w:val="clear" w:color="auto" w:fill="auto"/>
            <w:noWrap/>
          </w:tcPr>
          <w:p w14:paraId="3D908F8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DE00D3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76877A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DC45A1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0C1760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D8E70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424734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56836CD"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8BA7626" w14:textId="77777777" w:rsidTr="007A7ED0">
        <w:trPr>
          <w:trHeight w:val="23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96BE8B1"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66</w:t>
            </w:r>
          </w:p>
        </w:tc>
        <w:tc>
          <w:tcPr>
            <w:tcW w:w="3378" w:type="dxa"/>
            <w:tcBorders>
              <w:top w:val="single" w:sz="4" w:space="0" w:color="auto"/>
              <w:left w:val="nil"/>
              <w:bottom w:val="single" w:sz="4" w:space="0" w:color="auto"/>
              <w:right w:val="single" w:sz="4" w:space="0" w:color="000000"/>
            </w:tcBorders>
            <w:shd w:val="clear" w:color="auto" w:fill="auto"/>
          </w:tcPr>
          <w:p w14:paraId="7BCAB21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Sezam </w:t>
            </w:r>
          </w:p>
        </w:tc>
        <w:tc>
          <w:tcPr>
            <w:tcW w:w="476" w:type="dxa"/>
            <w:tcBorders>
              <w:top w:val="nil"/>
              <w:left w:val="nil"/>
              <w:bottom w:val="single" w:sz="4" w:space="0" w:color="auto"/>
              <w:right w:val="single" w:sz="4" w:space="0" w:color="auto"/>
            </w:tcBorders>
            <w:shd w:val="clear" w:color="auto" w:fill="auto"/>
            <w:noWrap/>
          </w:tcPr>
          <w:p w14:paraId="2A1F8D8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78628A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0D32F2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0C45E0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859211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575FA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FE2E0A"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A39067B"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126BA3D"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45364FF"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67</w:t>
            </w:r>
          </w:p>
        </w:tc>
        <w:tc>
          <w:tcPr>
            <w:tcW w:w="3378" w:type="dxa"/>
            <w:tcBorders>
              <w:top w:val="single" w:sz="4" w:space="0" w:color="auto"/>
              <w:left w:val="nil"/>
              <w:bottom w:val="single" w:sz="4" w:space="0" w:color="auto"/>
              <w:right w:val="single" w:sz="4" w:space="0" w:color="000000"/>
            </w:tcBorders>
            <w:shd w:val="clear" w:color="auto" w:fill="auto"/>
          </w:tcPr>
          <w:p w14:paraId="6E5678A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Słonecznik łuskany (nasiona słonecznika)</w:t>
            </w:r>
          </w:p>
        </w:tc>
        <w:tc>
          <w:tcPr>
            <w:tcW w:w="476" w:type="dxa"/>
            <w:tcBorders>
              <w:top w:val="nil"/>
              <w:left w:val="nil"/>
              <w:bottom w:val="single" w:sz="4" w:space="0" w:color="auto"/>
              <w:right w:val="single" w:sz="4" w:space="0" w:color="auto"/>
            </w:tcBorders>
            <w:shd w:val="clear" w:color="auto" w:fill="auto"/>
            <w:noWrap/>
          </w:tcPr>
          <w:p w14:paraId="065EAB3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8DAC75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C1DA86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8D2249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0D2EFC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466CB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3C612E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0D11BDD"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1C7895F"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5C37E8B" w14:textId="77777777" w:rsidR="007A7ED0" w:rsidRPr="005E5353" w:rsidRDefault="007A7ED0" w:rsidP="007A7ED0">
            <w:pPr>
              <w:spacing w:line="240" w:lineRule="auto"/>
              <w:jc w:val="center"/>
              <w:rPr>
                <w:rFonts w:ascii="Calibri" w:hAnsi="Calibri"/>
                <w:color w:val="000000"/>
                <w:sz w:val="20"/>
                <w:lang w:eastAsia="pl-PL"/>
              </w:rPr>
            </w:pPr>
            <w:r w:rsidRPr="005E5353">
              <w:rPr>
                <w:rFonts w:ascii="Calibri" w:hAnsi="Calibri"/>
                <w:color w:val="000000"/>
                <w:sz w:val="20"/>
                <w:lang w:eastAsia="pl-PL"/>
              </w:rPr>
              <w:t>68</w:t>
            </w:r>
          </w:p>
        </w:tc>
        <w:tc>
          <w:tcPr>
            <w:tcW w:w="3378" w:type="dxa"/>
            <w:tcBorders>
              <w:top w:val="single" w:sz="4" w:space="0" w:color="auto"/>
              <w:left w:val="nil"/>
              <w:bottom w:val="single" w:sz="4" w:space="0" w:color="auto"/>
              <w:right w:val="single" w:sz="4" w:space="0" w:color="000000"/>
            </w:tcBorders>
            <w:shd w:val="clear" w:color="auto" w:fill="auto"/>
          </w:tcPr>
          <w:p w14:paraId="37DA5FC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Sól morska jodowana, drobnoziarnista, bez antyzbrylaczy </w:t>
            </w:r>
          </w:p>
        </w:tc>
        <w:tc>
          <w:tcPr>
            <w:tcW w:w="476" w:type="dxa"/>
            <w:tcBorders>
              <w:top w:val="nil"/>
              <w:left w:val="nil"/>
              <w:bottom w:val="single" w:sz="4" w:space="0" w:color="auto"/>
              <w:right w:val="single" w:sz="4" w:space="0" w:color="auto"/>
            </w:tcBorders>
            <w:shd w:val="clear" w:color="auto" w:fill="auto"/>
            <w:noWrap/>
          </w:tcPr>
          <w:p w14:paraId="4F9A3C5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B0A0C5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B88D9B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C155FF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B0EF41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7B64DF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7DA37F9"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9A24897"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010A9B8" w14:textId="77777777" w:rsidTr="007A7ED0">
        <w:trPr>
          <w:trHeight w:val="298"/>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DC40B"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69</w:t>
            </w:r>
          </w:p>
        </w:tc>
        <w:tc>
          <w:tcPr>
            <w:tcW w:w="3378" w:type="dxa"/>
            <w:tcBorders>
              <w:top w:val="single" w:sz="4" w:space="0" w:color="auto"/>
              <w:left w:val="nil"/>
              <w:bottom w:val="single" w:sz="4" w:space="0" w:color="auto"/>
              <w:right w:val="single" w:sz="4" w:space="0" w:color="000000"/>
            </w:tcBorders>
            <w:shd w:val="clear" w:color="auto" w:fill="auto"/>
          </w:tcPr>
          <w:p w14:paraId="0286E59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Sól jadalna</w:t>
            </w:r>
          </w:p>
        </w:tc>
        <w:tc>
          <w:tcPr>
            <w:tcW w:w="476" w:type="dxa"/>
            <w:tcBorders>
              <w:top w:val="single" w:sz="4" w:space="0" w:color="auto"/>
              <w:left w:val="nil"/>
              <w:bottom w:val="single" w:sz="4" w:space="0" w:color="auto"/>
              <w:right w:val="single" w:sz="4" w:space="0" w:color="auto"/>
            </w:tcBorders>
            <w:shd w:val="clear" w:color="auto" w:fill="auto"/>
            <w:noWrap/>
          </w:tcPr>
          <w:p w14:paraId="0C22949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5AC452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CE6764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05543F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21C868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B61232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8DBD7F"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0AB8B6C"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AE5E7BE"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A4BB883"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70</w:t>
            </w:r>
          </w:p>
        </w:tc>
        <w:tc>
          <w:tcPr>
            <w:tcW w:w="3378" w:type="dxa"/>
            <w:tcBorders>
              <w:top w:val="single" w:sz="4" w:space="0" w:color="auto"/>
              <w:left w:val="nil"/>
              <w:bottom w:val="single" w:sz="4" w:space="0" w:color="auto"/>
              <w:right w:val="single" w:sz="4" w:space="0" w:color="000000"/>
            </w:tcBorders>
            <w:shd w:val="clear" w:color="auto" w:fill="auto"/>
          </w:tcPr>
          <w:p w14:paraId="15F223B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Śliwka suszona bez substancji konserwujących </w:t>
            </w:r>
          </w:p>
        </w:tc>
        <w:tc>
          <w:tcPr>
            <w:tcW w:w="476" w:type="dxa"/>
            <w:tcBorders>
              <w:top w:val="nil"/>
              <w:left w:val="nil"/>
              <w:bottom w:val="single" w:sz="4" w:space="0" w:color="auto"/>
              <w:right w:val="single" w:sz="4" w:space="0" w:color="auto"/>
            </w:tcBorders>
            <w:shd w:val="clear" w:color="auto" w:fill="auto"/>
            <w:noWrap/>
          </w:tcPr>
          <w:p w14:paraId="0550670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88CC7E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BDD3B9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143C78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04A5E5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010D57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0DB0B1F"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E4652DD"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7BF14D7"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0F821FE"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71</w:t>
            </w:r>
          </w:p>
        </w:tc>
        <w:tc>
          <w:tcPr>
            <w:tcW w:w="3378" w:type="dxa"/>
            <w:tcBorders>
              <w:top w:val="single" w:sz="4" w:space="0" w:color="auto"/>
              <w:left w:val="nil"/>
              <w:bottom w:val="single" w:sz="4" w:space="0" w:color="auto"/>
              <w:right w:val="single" w:sz="4" w:space="0" w:color="000000"/>
            </w:tcBorders>
            <w:shd w:val="clear" w:color="auto" w:fill="auto"/>
          </w:tcPr>
          <w:p w14:paraId="4A3CC91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Trawa cytrynowa cięta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18FA691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99D98F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E01921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D4D96A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49A586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03DE3B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156F40D"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FDD4C26"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30FB519"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88F3713"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72</w:t>
            </w:r>
          </w:p>
        </w:tc>
        <w:tc>
          <w:tcPr>
            <w:tcW w:w="3378" w:type="dxa"/>
            <w:tcBorders>
              <w:top w:val="single" w:sz="4" w:space="0" w:color="auto"/>
              <w:left w:val="nil"/>
              <w:bottom w:val="single" w:sz="4" w:space="0" w:color="auto"/>
              <w:right w:val="single" w:sz="4" w:space="0" w:color="000000"/>
            </w:tcBorders>
            <w:shd w:val="clear" w:color="auto" w:fill="auto"/>
          </w:tcPr>
          <w:p w14:paraId="3940ABD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Tymianek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010E46E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BC3E5C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5533B3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5149C1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2B5095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34AA3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D730F17"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216E30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609ED9F"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CA32CBE"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73</w:t>
            </w:r>
          </w:p>
        </w:tc>
        <w:tc>
          <w:tcPr>
            <w:tcW w:w="3378" w:type="dxa"/>
            <w:tcBorders>
              <w:top w:val="single" w:sz="4" w:space="0" w:color="auto"/>
              <w:left w:val="nil"/>
              <w:bottom w:val="single" w:sz="4" w:space="0" w:color="auto"/>
              <w:right w:val="single" w:sz="4" w:space="0" w:color="000000"/>
            </w:tcBorders>
            <w:shd w:val="clear" w:color="auto" w:fill="auto"/>
          </w:tcPr>
          <w:p w14:paraId="6AF83264" w14:textId="3924672D"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Grzanki ps</w:t>
            </w:r>
            <w:r w:rsidRPr="00B7644B">
              <w:rPr>
                <w:rFonts w:asciiTheme="minorHAnsi" w:hAnsiTheme="minorHAnsi" w:cstheme="minorHAnsi"/>
                <w:sz w:val="20"/>
              </w:rPr>
              <w:t>zenne do zupy</w:t>
            </w:r>
          </w:p>
        </w:tc>
        <w:tc>
          <w:tcPr>
            <w:tcW w:w="476" w:type="dxa"/>
            <w:tcBorders>
              <w:top w:val="nil"/>
              <w:left w:val="nil"/>
              <w:bottom w:val="single" w:sz="4" w:space="0" w:color="auto"/>
              <w:right w:val="single" w:sz="4" w:space="0" w:color="auto"/>
            </w:tcBorders>
            <w:shd w:val="clear" w:color="auto" w:fill="auto"/>
            <w:noWrap/>
          </w:tcPr>
          <w:p w14:paraId="4EB20E1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FD38F4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22D5BF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12E924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2AFD0A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E40BC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0A5AAB6"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E92EFE5"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CEB5206" w14:textId="77777777" w:rsidTr="007A7ED0">
        <w:trPr>
          <w:trHeight w:val="22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5EDC6E6"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74</w:t>
            </w:r>
          </w:p>
        </w:tc>
        <w:tc>
          <w:tcPr>
            <w:tcW w:w="3378" w:type="dxa"/>
            <w:tcBorders>
              <w:top w:val="single" w:sz="4" w:space="0" w:color="auto"/>
              <w:left w:val="nil"/>
              <w:bottom w:val="single" w:sz="4" w:space="0" w:color="auto"/>
              <w:right w:val="single" w:sz="4" w:space="0" w:color="000000"/>
            </w:tcBorders>
            <w:shd w:val="clear" w:color="auto" w:fill="auto"/>
          </w:tcPr>
          <w:p w14:paraId="1DF4531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Kasza manna </w:t>
            </w:r>
          </w:p>
        </w:tc>
        <w:tc>
          <w:tcPr>
            <w:tcW w:w="476" w:type="dxa"/>
            <w:tcBorders>
              <w:top w:val="nil"/>
              <w:left w:val="nil"/>
              <w:bottom w:val="single" w:sz="4" w:space="0" w:color="auto"/>
              <w:right w:val="single" w:sz="4" w:space="0" w:color="auto"/>
            </w:tcBorders>
            <w:shd w:val="clear" w:color="auto" w:fill="auto"/>
            <w:noWrap/>
          </w:tcPr>
          <w:p w14:paraId="4124D55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D19AD6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6</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D1EC5E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09AF53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3BD8DE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9F9B1B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B243278"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6B0EFC6"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3CB8B6B" w14:textId="77777777" w:rsidTr="007A7ED0">
        <w:trPr>
          <w:trHeight w:val="26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AB69AE1"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75</w:t>
            </w:r>
          </w:p>
        </w:tc>
        <w:tc>
          <w:tcPr>
            <w:tcW w:w="3378" w:type="dxa"/>
            <w:tcBorders>
              <w:top w:val="single" w:sz="4" w:space="0" w:color="auto"/>
              <w:left w:val="nil"/>
              <w:bottom w:val="single" w:sz="4" w:space="0" w:color="auto"/>
              <w:right w:val="single" w:sz="4" w:space="0" w:color="000000"/>
            </w:tcBorders>
            <w:shd w:val="clear" w:color="auto" w:fill="auto"/>
          </w:tcPr>
          <w:p w14:paraId="6A60766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Kasza kuskus</w:t>
            </w:r>
          </w:p>
        </w:tc>
        <w:tc>
          <w:tcPr>
            <w:tcW w:w="476" w:type="dxa"/>
            <w:tcBorders>
              <w:top w:val="nil"/>
              <w:left w:val="nil"/>
              <w:bottom w:val="single" w:sz="4" w:space="0" w:color="auto"/>
              <w:right w:val="single" w:sz="4" w:space="0" w:color="auto"/>
            </w:tcBorders>
            <w:shd w:val="clear" w:color="auto" w:fill="auto"/>
            <w:noWrap/>
          </w:tcPr>
          <w:p w14:paraId="11AAAD3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BC3535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F6049C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BFC359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5A0758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CAE66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DF52C1F"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1AA780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FBCDA17"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2B070C5"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76</w:t>
            </w:r>
          </w:p>
        </w:tc>
        <w:tc>
          <w:tcPr>
            <w:tcW w:w="3378" w:type="dxa"/>
            <w:tcBorders>
              <w:top w:val="single" w:sz="4" w:space="0" w:color="auto"/>
              <w:left w:val="nil"/>
              <w:bottom w:val="single" w:sz="4" w:space="0" w:color="auto"/>
              <w:right w:val="single" w:sz="4" w:space="0" w:color="000000"/>
            </w:tcBorders>
            <w:shd w:val="clear" w:color="auto" w:fill="auto"/>
          </w:tcPr>
          <w:p w14:paraId="25E31AC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Ziele angielskie mielone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1487C6C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7E24CE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FAD677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A669AB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D49522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E100C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2E69F2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473F64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2BD6748"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B077054"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77</w:t>
            </w:r>
          </w:p>
        </w:tc>
        <w:tc>
          <w:tcPr>
            <w:tcW w:w="3378" w:type="dxa"/>
            <w:tcBorders>
              <w:top w:val="single" w:sz="4" w:space="0" w:color="auto"/>
              <w:left w:val="nil"/>
              <w:bottom w:val="single" w:sz="4" w:space="0" w:color="auto"/>
              <w:right w:val="single" w:sz="4" w:space="0" w:color="000000"/>
            </w:tcBorders>
            <w:shd w:val="clear" w:color="auto" w:fill="auto"/>
          </w:tcPr>
          <w:p w14:paraId="676D4DC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Zielony groszek gotowany na parze, skład: groszek, woda, sól, cukier - opakowanie puszka  </w:t>
            </w:r>
          </w:p>
        </w:tc>
        <w:tc>
          <w:tcPr>
            <w:tcW w:w="476" w:type="dxa"/>
            <w:tcBorders>
              <w:top w:val="nil"/>
              <w:left w:val="nil"/>
              <w:bottom w:val="single" w:sz="4" w:space="0" w:color="auto"/>
              <w:right w:val="single" w:sz="4" w:space="0" w:color="auto"/>
            </w:tcBorders>
            <w:shd w:val="clear" w:color="auto" w:fill="auto"/>
            <w:noWrap/>
          </w:tcPr>
          <w:p w14:paraId="674D066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0FCACF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8833A2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D5A77C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2B2F5E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69141B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D92E14B"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6D9F5F4"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8726D4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730269A"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78</w:t>
            </w:r>
          </w:p>
        </w:tc>
        <w:tc>
          <w:tcPr>
            <w:tcW w:w="3378" w:type="dxa"/>
            <w:tcBorders>
              <w:top w:val="single" w:sz="4" w:space="0" w:color="auto"/>
              <w:left w:val="nil"/>
              <w:bottom w:val="single" w:sz="4" w:space="0" w:color="auto"/>
              <w:right w:val="single" w:sz="4" w:space="0" w:color="000000"/>
            </w:tcBorders>
            <w:shd w:val="clear" w:color="auto" w:fill="auto"/>
          </w:tcPr>
          <w:p w14:paraId="2D45959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Przyprawa do drobiu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6187E1A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4E86E7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6</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3E2271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6036E9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CB71FC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84BE01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1E11D30"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42988D0"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8D42968"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8D61A59"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79</w:t>
            </w:r>
          </w:p>
        </w:tc>
        <w:tc>
          <w:tcPr>
            <w:tcW w:w="3378" w:type="dxa"/>
            <w:tcBorders>
              <w:top w:val="single" w:sz="4" w:space="0" w:color="auto"/>
              <w:left w:val="nil"/>
              <w:bottom w:val="single" w:sz="4" w:space="0" w:color="auto"/>
              <w:right w:val="single" w:sz="4" w:space="0" w:color="000000"/>
            </w:tcBorders>
            <w:shd w:val="clear" w:color="auto" w:fill="auto"/>
          </w:tcPr>
          <w:p w14:paraId="08BDA9F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Przyprawa Maggi </w:t>
            </w:r>
          </w:p>
        </w:tc>
        <w:tc>
          <w:tcPr>
            <w:tcW w:w="476" w:type="dxa"/>
            <w:tcBorders>
              <w:top w:val="nil"/>
              <w:left w:val="nil"/>
              <w:bottom w:val="single" w:sz="4" w:space="0" w:color="auto"/>
              <w:right w:val="single" w:sz="4" w:space="0" w:color="auto"/>
            </w:tcBorders>
            <w:shd w:val="clear" w:color="auto" w:fill="auto"/>
            <w:noWrap/>
          </w:tcPr>
          <w:p w14:paraId="6F2E363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5AE2620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9D85B9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C3FC6D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5BCFFE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B1FEC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89268A"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1983FCB"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60BAA20" w14:textId="77777777" w:rsidTr="007A7ED0">
        <w:trPr>
          <w:trHeight w:val="282"/>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E4572BD"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80</w:t>
            </w:r>
          </w:p>
        </w:tc>
        <w:tc>
          <w:tcPr>
            <w:tcW w:w="3378" w:type="dxa"/>
            <w:tcBorders>
              <w:top w:val="single" w:sz="4" w:space="0" w:color="auto"/>
              <w:left w:val="nil"/>
              <w:bottom w:val="single" w:sz="4" w:space="0" w:color="auto"/>
              <w:right w:val="single" w:sz="4" w:space="0" w:color="000000"/>
            </w:tcBorders>
            <w:shd w:val="clear" w:color="auto" w:fill="auto"/>
          </w:tcPr>
          <w:p w14:paraId="294FB57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Przyprawa Vegeta </w:t>
            </w:r>
          </w:p>
        </w:tc>
        <w:tc>
          <w:tcPr>
            <w:tcW w:w="476" w:type="dxa"/>
            <w:tcBorders>
              <w:top w:val="nil"/>
              <w:left w:val="nil"/>
              <w:bottom w:val="single" w:sz="4" w:space="0" w:color="auto"/>
              <w:right w:val="single" w:sz="4" w:space="0" w:color="auto"/>
            </w:tcBorders>
            <w:shd w:val="clear" w:color="auto" w:fill="auto"/>
            <w:noWrap/>
          </w:tcPr>
          <w:p w14:paraId="71F0A8C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8870C3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FEC8FF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15CE05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3170DA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735AF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274ADE4"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13FC23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A781BC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88A7327"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81</w:t>
            </w:r>
          </w:p>
        </w:tc>
        <w:tc>
          <w:tcPr>
            <w:tcW w:w="3378" w:type="dxa"/>
            <w:tcBorders>
              <w:top w:val="single" w:sz="4" w:space="0" w:color="auto"/>
              <w:left w:val="nil"/>
              <w:bottom w:val="single" w:sz="4" w:space="0" w:color="auto"/>
              <w:right w:val="single" w:sz="4" w:space="0" w:color="000000"/>
            </w:tcBorders>
            <w:shd w:val="clear" w:color="auto" w:fill="auto"/>
          </w:tcPr>
          <w:p w14:paraId="02707DB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Zioła prowansalskie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30942B4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F4C188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556FC6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51E5FE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50E76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FC9F16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13F8D0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E11585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9B216A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CCDF8C1"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82</w:t>
            </w:r>
          </w:p>
        </w:tc>
        <w:tc>
          <w:tcPr>
            <w:tcW w:w="3378" w:type="dxa"/>
            <w:tcBorders>
              <w:top w:val="single" w:sz="4" w:space="0" w:color="auto"/>
              <w:left w:val="nil"/>
              <w:bottom w:val="single" w:sz="4" w:space="0" w:color="auto"/>
              <w:right w:val="single" w:sz="4" w:space="0" w:color="000000"/>
            </w:tcBorders>
            <w:shd w:val="clear" w:color="auto" w:fill="auto"/>
          </w:tcPr>
          <w:p w14:paraId="34CCFA2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Zioła śródziemnomorskie - PRZYPRAWA ZIOŁOWA bez glutaminianu sodu, bez konserwantów </w:t>
            </w:r>
          </w:p>
        </w:tc>
        <w:tc>
          <w:tcPr>
            <w:tcW w:w="476" w:type="dxa"/>
            <w:tcBorders>
              <w:top w:val="nil"/>
              <w:left w:val="nil"/>
              <w:bottom w:val="single" w:sz="4" w:space="0" w:color="auto"/>
              <w:right w:val="single" w:sz="4" w:space="0" w:color="auto"/>
            </w:tcBorders>
            <w:shd w:val="clear" w:color="auto" w:fill="auto"/>
            <w:noWrap/>
          </w:tcPr>
          <w:p w14:paraId="36A47AC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F065C3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20C678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0EB51D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AFBC1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CF720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577521"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93537FF"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0227E41"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01B65B9"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83</w:t>
            </w:r>
          </w:p>
        </w:tc>
        <w:tc>
          <w:tcPr>
            <w:tcW w:w="3378" w:type="dxa"/>
            <w:tcBorders>
              <w:top w:val="single" w:sz="4" w:space="0" w:color="auto"/>
              <w:left w:val="nil"/>
              <w:bottom w:val="single" w:sz="4" w:space="0" w:color="auto"/>
              <w:right w:val="single" w:sz="4" w:space="0" w:color="000000"/>
            </w:tcBorders>
            <w:shd w:val="clear" w:color="auto" w:fill="auto"/>
          </w:tcPr>
          <w:p w14:paraId="161A436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Zioła toskańskie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0897733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52B1D4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20F1E0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8FF1E2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3569F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22EAC0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38A6216"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EE19BCB"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EF5CC49" w14:textId="77777777" w:rsidTr="007A7ED0">
        <w:trPr>
          <w:trHeight w:val="235"/>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65276B3"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84</w:t>
            </w:r>
          </w:p>
        </w:tc>
        <w:tc>
          <w:tcPr>
            <w:tcW w:w="3378" w:type="dxa"/>
            <w:tcBorders>
              <w:top w:val="single" w:sz="4" w:space="0" w:color="auto"/>
              <w:left w:val="nil"/>
              <w:bottom w:val="single" w:sz="4" w:space="0" w:color="auto"/>
              <w:right w:val="single" w:sz="4" w:space="0" w:color="000000"/>
            </w:tcBorders>
            <w:shd w:val="clear" w:color="auto" w:fill="auto"/>
          </w:tcPr>
          <w:p w14:paraId="54A0B13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Śmietanka Fix  op. 9g.</w:t>
            </w:r>
          </w:p>
        </w:tc>
        <w:tc>
          <w:tcPr>
            <w:tcW w:w="476" w:type="dxa"/>
            <w:tcBorders>
              <w:top w:val="nil"/>
              <w:left w:val="nil"/>
              <w:bottom w:val="single" w:sz="4" w:space="0" w:color="auto"/>
              <w:right w:val="single" w:sz="4" w:space="0" w:color="auto"/>
            </w:tcBorders>
            <w:shd w:val="clear" w:color="auto" w:fill="auto"/>
            <w:noWrap/>
          </w:tcPr>
          <w:p w14:paraId="33BBF62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CE0231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DAE33A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F000D1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00233F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F9189E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D64AC66"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A36AF74"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08A5577" w14:textId="77777777" w:rsidTr="007A7ED0">
        <w:trPr>
          <w:trHeight w:val="283"/>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6AAC983"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85</w:t>
            </w:r>
          </w:p>
        </w:tc>
        <w:tc>
          <w:tcPr>
            <w:tcW w:w="3378" w:type="dxa"/>
            <w:tcBorders>
              <w:top w:val="single" w:sz="4" w:space="0" w:color="auto"/>
              <w:left w:val="nil"/>
              <w:bottom w:val="single" w:sz="4" w:space="0" w:color="auto"/>
              <w:right w:val="single" w:sz="4" w:space="0" w:color="000000"/>
            </w:tcBorders>
            <w:shd w:val="clear" w:color="auto" w:fill="auto"/>
          </w:tcPr>
          <w:p w14:paraId="01017AE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Żelatyna wieprzowa </w:t>
            </w:r>
          </w:p>
        </w:tc>
        <w:tc>
          <w:tcPr>
            <w:tcW w:w="476" w:type="dxa"/>
            <w:tcBorders>
              <w:top w:val="nil"/>
              <w:left w:val="nil"/>
              <w:bottom w:val="single" w:sz="4" w:space="0" w:color="auto"/>
              <w:right w:val="single" w:sz="4" w:space="0" w:color="auto"/>
            </w:tcBorders>
            <w:shd w:val="clear" w:color="auto" w:fill="auto"/>
            <w:noWrap/>
          </w:tcPr>
          <w:p w14:paraId="30D4173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38AFD5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6258A4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935654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07C5A0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9749B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FF4A729"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7BD9F05"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C49B14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5FD771E"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86</w:t>
            </w:r>
          </w:p>
        </w:tc>
        <w:tc>
          <w:tcPr>
            <w:tcW w:w="3378" w:type="dxa"/>
            <w:tcBorders>
              <w:top w:val="single" w:sz="4" w:space="0" w:color="auto"/>
              <w:left w:val="nil"/>
              <w:bottom w:val="single" w:sz="4" w:space="0" w:color="auto"/>
              <w:right w:val="single" w:sz="4" w:space="0" w:color="000000"/>
            </w:tcBorders>
            <w:shd w:val="clear" w:color="auto" w:fill="auto"/>
          </w:tcPr>
          <w:p w14:paraId="27CF9F4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Żurawina suszona bez substancji konserwujących</w:t>
            </w:r>
          </w:p>
        </w:tc>
        <w:tc>
          <w:tcPr>
            <w:tcW w:w="476" w:type="dxa"/>
            <w:tcBorders>
              <w:top w:val="nil"/>
              <w:left w:val="nil"/>
              <w:bottom w:val="single" w:sz="4" w:space="0" w:color="auto"/>
              <w:right w:val="single" w:sz="4" w:space="0" w:color="auto"/>
            </w:tcBorders>
            <w:shd w:val="clear" w:color="auto" w:fill="auto"/>
            <w:noWrap/>
          </w:tcPr>
          <w:p w14:paraId="631E376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940C86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556058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01E85D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E00C69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ECE9D7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77CA511"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3D5632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0D7D5B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221B52D"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87</w:t>
            </w:r>
          </w:p>
        </w:tc>
        <w:tc>
          <w:tcPr>
            <w:tcW w:w="3378" w:type="dxa"/>
            <w:tcBorders>
              <w:top w:val="single" w:sz="4" w:space="0" w:color="auto"/>
              <w:left w:val="nil"/>
              <w:bottom w:val="single" w:sz="4" w:space="0" w:color="auto"/>
              <w:right w:val="single" w:sz="4" w:space="0" w:color="000000"/>
            </w:tcBorders>
            <w:shd w:val="clear" w:color="auto" w:fill="auto"/>
          </w:tcPr>
          <w:p w14:paraId="0230396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Wafle przekładane kremem orzechowym arachidowym</w:t>
            </w:r>
          </w:p>
        </w:tc>
        <w:tc>
          <w:tcPr>
            <w:tcW w:w="476" w:type="dxa"/>
            <w:tcBorders>
              <w:top w:val="nil"/>
              <w:left w:val="nil"/>
              <w:bottom w:val="single" w:sz="4" w:space="0" w:color="auto"/>
              <w:right w:val="single" w:sz="4" w:space="0" w:color="auto"/>
            </w:tcBorders>
            <w:shd w:val="clear" w:color="auto" w:fill="auto"/>
            <w:noWrap/>
          </w:tcPr>
          <w:p w14:paraId="0F178EF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5D3A1E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2F7BA9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4BD32B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4FF2B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B1E6A6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8E6010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AC19E0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B74B45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32DEA21"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88</w:t>
            </w:r>
          </w:p>
        </w:tc>
        <w:tc>
          <w:tcPr>
            <w:tcW w:w="3378" w:type="dxa"/>
            <w:tcBorders>
              <w:top w:val="single" w:sz="4" w:space="0" w:color="auto"/>
              <w:left w:val="nil"/>
              <w:bottom w:val="single" w:sz="4" w:space="0" w:color="auto"/>
              <w:right w:val="single" w:sz="4" w:space="0" w:color="000000"/>
            </w:tcBorders>
            <w:shd w:val="clear" w:color="auto" w:fill="auto"/>
          </w:tcPr>
          <w:p w14:paraId="637BAD0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Kruche ciasteczka deserowe obsypane kryształkami cukru, różne kształty.</w:t>
            </w:r>
          </w:p>
        </w:tc>
        <w:tc>
          <w:tcPr>
            <w:tcW w:w="476" w:type="dxa"/>
            <w:tcBorders>
              <w:top w:val="nil"/>
              <w:left w:val="nil"/>
              <w:bottom w:val="single" w:sz="4" w:space="0" w:color="auto"/>
              <w:right w:val="single" w:sz="4" w:space="0" w:color="auto"/>
            </w:tcBorders>
            <w:shd w:val="clear" w:color="auto" w:fill="auto"/>
            <w:noWrap/>
          </w:tcPr>
          <w:p w14:paraId="1AA9085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1B1803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190A7E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587292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D42B95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3CC7E2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711095F"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3A13B8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CC9A8EA" w14:textId="77777777" w:rsidTr="007A7ED0">
        <w:trPr>
          <w:trHeight w:val="179"/>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736ED02"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89</w:t>
            </w:r>
          </w:p>
        </w:tc>
        <w:tc>
          <w:tcPr>
            <w:tcW w:w="3378" w:type="dxa"/>
            <w:tcBorders>
              <w:top w:val="single" w:sz="4" w:space="0" w:color="auto"/>
              <w:left w:val="nil"/>
              <w:bottom w:val="single" w:sz="4" w:space="0" w:color="auto"/>
              <w:right w:val="single" w:sz="4" w:space="0" w:color="000000"/>
            </w:tcBorders>
            <w:shd w:val="clear" w:color="auto" w:fill="auto"/>
          </w:tcPr>
          <w:p w14:paraId="012F2E3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CIASTKA BISZKOPTOWE Z GALARETKĄ  </w:t>
            </w:r>
          </w:p>
        </w:tc>
        <w:tc>
          <w:tcPr>
            <w:tcW w:w="476" w:type="dxa"/>
            <w:tcBorders>
              <w:top w:val="nil"/>
              <w:left w:val="nil"/>
              <w:bottom w:val="single" w:sz="4" w:space="0" w:color="auto"/>
              <w:right w:val="single" w:sz="4" w:space="0" w:color="auto"/>
            </w:tcBorders>
            <w:shd w:val="clear" w:color="auto" w:fill="auto"/>
            <w:noWrap/>
          </w:tcPr>
          <w:p w14:paraId="0A0B8D5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83A8C1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91D1DE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D1099A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0E3962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05159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C1A0225"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CD1196F"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11E1AE7"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F6200EF"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90</w:t>
            </w:r>
          </w:p>
        </w:tc>
        <w:tc>
          <w:tcPr>
            <w:tcW w:w="3378" w:type="dxa"/>
            <w:tcBorders>
              <w:top w:val="single" w:sz="4" w:space="0" w:color="auto"/>
              <w:left w:val="nil"/>
              <w:bottom w:val="single" w:sz="4" w:space="0" w:color="auto"/>
              <w:right w:val="single" w:sz="4" w:space="0" w:color="000000"/>
            </w:tcBorders>
            <w:shd w:val="clear" w:color="auto" w:fill="auto"/>
          </w:tcPr>
          <w:p w14:paraId="4DCAA84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CIASTKA KRUCHE MARKIZY,  RÓŻNE SMAKI</w:t>
            </w:r>
          </w:p>
        </w:tc>
        <w:tc>
          <w:tcPr>
            <w:tcW w:w="476" w:type="dxa"/>
            <w:tcBorders>
              <w:top w:val="nil"/>
              <w:left w:val="nil"/>
              <w:bottom w:val="single" w:sz="4" w:space="0" w:color="auto"/>
              <w:right w:val="single" w:sz="4" w:space="0" w:color="auto"/>
            </w:tcBorders>
            <w:shd w:val="clear" w:color="auto" w:fill="auto"/>
            <w:noWrap/>
          </w:tcPr>
          <w:p w14:paraId="72A6119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7FCD1D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90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90B5A8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39BFD8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25AD94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24E1E2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9E8BD0C"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0A97C9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43F87A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AFAEC9A"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91</w:t>
            </w:r>
          </w:p>
        </w:tc>
        <w:tc>
          <w:tcPr>
            <w:tcW w:w="3378" w:type="dxa"/>
            <w:tcBorders>
              <w:top w:val="single" w:sz="4" w:space="0" w:color="auto"/>
              <w:left w:val="nil"/>
              <w:bottom w:val="single" w:sz="4" w:space="0" w:color="auto"/>
              <w:right w:val="single" w:sz="4" w:space="0" w:color="000000"/>
            </w:tcBorders>
            <w:shd w:val="clear" w:color="auto" w:fill="auto"/>
          </w:tcPr>
          <w:p w14:paraId="3753C43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Herbata  czarna saszetki Basilur, Ahmad Tea, Sir Williams, Dilmah, op.100 szt.</w:t>
            </w:r>
          </w:p>
        </w:tc>
        <w:tc>
          <w:tcPr>
            <w:tcW w:w="476" w:type="dxa"/>
            <w:tcBorders>
              <w:top w:val="nil"/>
              <w:left w:val="nil"/>
              <w:bottom w:val="single" w:sz="4" w:space="0" w:color="auto"/>
              <w:right w:val="single" w:sz="4" w:space="0" w:color="auto"/>
            </w:tcBorders>
            <w:shd w:val="clear" w:color="auto" w:fill="auto"/>
            <w:noWrap/>
          </w:tcPr>
          <w:p w14:paraId="239C080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33ED441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05A2C1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E5AC40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B20020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5FBE36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B4F93C0"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6E4027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683D267"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4437473"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92</w:t>
            </w:r>
          </w:p>
        </w:tc>
        <w:tc>
          <w:tcPr>
            <w:tcW w:w="3378" w:type="dxa"/>
            <w:tcBorders>
              <w:top w:val="single" w:sz="4" w:space="0" w:color="auto"/>
              <w:left w:val="nil"/>
              <w:bottom w:val="single" w:sz="4" w:space="0" w:color="auto"/>
              <w:right w:val="single" w:sz="4" w:space="0" w:color="000000"/>
            </w:tcBorders>
            <w:shd w:val="clear" w:color="auto" w:fill="auto"/>
          </w:tcPr>
          <w:p w14:paraId="2AD7196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Herbata czarna Kopertki Basilur, Ahmad Tea, Sir Williams, Dilmah, op.60 szt.  o smakach np..: pomarańcza i imbir; cytryna i limonka; mango i truskawka; czarna porzeczka, malina; karmel.</w:t>
            </w:r>
          </w:p>
        </w:tc>
        <w:tc>
          <w:tcPr>
            <w:tcW w:w="476" w:type="dxa"/>
            <w:tcBorders>
              <w:top w:val="nil"/>
              <w:left w:val="nil"/>
              <w:bottom w:val="single" w:sz="4" w:space="0" w:color="auto"/>
              <w:right w:val="single" w:sz="4" w:space="0" w:color="auto"/>
            </w:tcBorders>
            <w:shd w:val="clear" w:color="auto" w:fill="auto"/>
            <w:noWrap/>
          </w:tcPr>
          <w:p w14:paraId="18F62BA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36F692F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80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C70147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2CF2A0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08BF28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3E3464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10B346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5E753B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554573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A2B6601"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93</w:t>
            </w:r>
          </w:p>
        </w:tc>
        <w:tc>
          <w:tcPr>
            <w:tcW w:w="3378" w:type="dxa"/>
            <w:tcBorders>
              <w:top w:val="single" w:sz="4" w:space="0" w:color="auto"/>
              <w:left w:val="nil"/>
              <w:bottom w:val="single" w:sz="4" w:space="0" w:color="auto"/>
              <w:right w:val="single" w:sz="4" w:space="0" w:color="000000"/>
            </w:tcBorders>
            <w:shd w:val="clear" w:color="auto" w:fill="auto"/>
          </w:tcPr>
          <w:p w14:paraId="3DF4EAC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Herbata  Earl Gray, Basilur, Ahmad Tea, Sir Williams, Dilmah, kopertki op. 25 szt.</w:t>
            </w:r>
          </w:p>
        </w:tc>
        <w:tc>
          <w:tcPr>
            <w:tcW w:w="476" w:type="dxa"/>
            <w:tcBorders>
              <w:top w:val="nil"/>
              <w:left w:val="nil"/>
              <w:bottom w:val="single" w:sz="4" w:space="0" w:color="auto"/>
              <w:right w:val="single" w:sz="4" w:space="0" w:color="auto"/>
            </w:tcBorders>
            <w:shd w:val="clear" w:color="auto" w:fill="auto"/>
            <w:noWrap/>
          </w:tcPr>
          <w:p w14:paraId="77DF0FB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436B716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BEAF2B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F6DE59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0EAC6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BF8A24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C75E30B"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193FCC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9DE43E6"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FA20643"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94</w:t>
            </w:r>
          </w:p>
        </w:tc>
        <w:tc>
          <w:tcPr>
            <w:tcW w:w="3378" w:type="dxa"/>
            <w:tcBorders>
              <w:top w:val="single" w:sz="4" w:space="0" w:color="auto"/>
              <w:left w:val="nil"/>
              <w:bottom w:val="single" w:sz="4" w:space="0" w:color="auto"/>
              <w:right w:val="single" w:sz="4" w:space="0" w:color="000000"/>
            </w:tcBorders>
            <w:shd w:val="clear" w:color="auto" w:fill="auto"/>
          </w:tcPr>
          <w:p w14:paraId="55D6FDC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KAWA MIELONA W OPAKOWANIACH </w:t>
            </w:r>
          </w:p>
        </w:tc>
        <w:tc>
          <w:tcPr>
            <w:tcW w:w="476" w:type="dxa"/>
            <w:tcBorders>
              <w:top w:val="nil"/>
              <w:left w:val="nil"/>
              <w:bottom w:val="single" w:sz="4" w:space="0" w:color="auto"/>
              <w:right w:val="single" w:sz="4" w:space="0" w:color="auto"/>
            </w:tcBorders>
            <w:shd w:val="clear" w:color="auto" w:fill="auto"/>
            <w:noWrap/>
          </w:tcPr>
          <w:p w14:paraId="33D3638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F9F46B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C694F5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F15D3E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36E7B0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07304B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7892218"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2EDDA5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C1F197E" w14:textId="77777777" w:rsidTr="007A7ED0">
        <w:trPr>
          <w:trHeight w:val="361"/>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DFB7E7"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95</w:t>
            </w:r>
          </w:p>
        </w:tc>
        <w:tc>
          <w:tcPr>
            <w:tcW w:w="3378" w:type="dxa"/>
            <w:tcBorders>
              <w:top w:val="single" w:sz="4" w:space="0" w:color="auto"/>
              <w:left w:val="nil"/>
              <w:bottom w:val="single" w:sz="4" w:space="0" w:color="auto"/>
              <w:right w:val="single" w:sz="4" w:space="0" w:color="000000"/>
            </w:tcBorders>
            <w:shd w:val="clear" w:color="auto" w:fill="auto"/>
          </w:tcPr>
          <w:p w14:paraId="279F019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KAWA ROZPUSZCZALNA W SŁOIKU </w:t>
            </w:r>
          </w:p>
        </w:tc>
        <w:tc>
          <w:tcPr>
            <w:tcW w:w="476" w:type="dxa"/>
            <w:tcBorders>
              <w:top w:val="single" w:sz="4" w:space="0" w:color="auto"/>
              <w:left w:val="nil"/>
              <w:bottom w:val="single" w:sz="4" w:space="0" w:color="auto"/>
              <w:right w:val="single" w:sz="4" w:space="0" w:color="auto"/>
            </w:tcBorders>
            <w:shd w:val="clear" w:color="auto" w:fill="auto"/>
            <w:noWrap/>
          </w:tcPr>
          <w:p w14:paraId="1A0CF48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E0E478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4DB918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66B204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6C2A9D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4F9CFB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EA2143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AEF5F1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D0D4EEA"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021DC75"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96</w:t>
            </w:r>
          </w:p>
        </w:tc>
        <w:tc>
          <w:tcPr>
            <w:tcW w:w="3378" w:type="dxa"/>
            <w:tcBorders>
              <w:top w:val="single" w:sz="4" w:space="0" w:color="auto"/>
              <w:left w:val="nil"/>
              <w:bottom w:val="single" w:sz="4" w:space="0" w:color="auto"/>
              <w:right w:val="single" w:sz="4" w:space="0" w:color="000000"/>
            </w:tcBorders>
            <w:shd w:val="clear" w:color="auto" w:fill="auto"/>
          </w:tcPr>
          <w:p w14:paraId="2E13145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Kawa ziarnista, Lavazza, Illy, Pellini, Kimbo kraj palenia Włochy, miesz</w:t>
            </w:r>
            <w:r>
              <w:rPr>
                <w:rFonts w:asciiTheme="minorHAnsi" w:hAnsiTheme="minorHAnsi" w:cstheme="minorHAnsi"/>
                <w:sz w:val="20"/>
              </w:rPr>
              <w:t>anka ziaren-skład: 100% arabika</w:t>
            </w:r>
            <w:r w:rsidRPr="00B7644B">
              <w:rPr>
                <w:rFonts w:asciiTheme="minorHAnsi" w:hAnsiTheme="minorHAnsi" w:cstheme="minorHAnsi"/>
                <w:sz w:val="20"/>
              </w:rPr>
              <w:t>, intensywność minimum 7/10</w:t>
            </w:r>
          </w:p>
        </w:tc>
        <w:tc>
          <w:tcPr>
            <w:tcW w:w="476" w:type="dxa"/>
            <w:tcBorders>
              <w:top w:val="nil"/>
              <w:left w:val="nil"/>
              <w:bottom w:val="single" w:sz="4" w:space="0" w:color="auto"/>
              <w:right w:val="single" w:sz="4" w:space="0" w:color="auto"/>
            </w:tcBorders>
            <w:shd w:val="clear" w:color="auto" w:fill="auto"/>
            <w:noWrap/>
          </w:tcPr>
          <w:p w14:paraId="2D007BB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697EEF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DB7ED8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420EFF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A1F9D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6F9BE2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6001E2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D929FE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5CA60BD"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299335C"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97</w:t>
            </w:r>
          </w:p>
        </w:tc>
        <w:tc>
          <w:tcPr>
            <w:tcW w:w="3378" w:type="dxa"/>
            <w:tcBorders>
              <w:top w:val="single" w:sz="4" w:space="0" w:color="auto"/>
              <w:left w:val="nil"/>
              <w:bottom w:val="single" w:sz="4" w:space="0" w:color="auto"/>
              <w:right w:val="single" w:sz="4" w:space="0" w:color="000000"/>
            </w:tcBorders>
            <w:shd w:val="clear" w:color="auto" w:fill="auto"/>
          </w:tcPr>
          <w:p w14:paraId="0A542DC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30-50 kostek lekkiej, delikatnej pianki w kruc</w:t>
            </w:r>
            <w:r>
              <w:rPr>
                <w:rFonts w:asciiTheme="minorHAnsi" w:hAnsiTheme="minorHAnsi" w:cstheme="minorHAnsi"/>
                <w:sz w:val="20"/>
              </w:rPr>
              <w:t>hej czekoladzie - różne smak np</w:t>
            </w:r>
            <w:r w:rsidRPr="00B7644B">
              <w:rPr>
                <w:rFonts w:asciiTheme="minorHAnsi" w:hAnsiTheme="minorHAnsi" w:cstheme="minorHAnsi"/>
                <w:sz w:val="20"/>
              </w:rPr>
              <w:t xml:space="preserve">.: waniliowe, śmietankowe, czekoladowe, cytrynowe), waga kostki min. 10 g  </w:t>
            </w:r>
          </w:p>
        </w:tc>
        <w:tc>
          <w:tcPr>
            <w:tcW w:w="476" w:type="dxa"/>
            <w:tcBorders>
              <w:top w:val="nil"/>
              <w:left w:val="nil"/>
              <w:bottom w:val="single" w:sz="4" w:space="0" w:color="auto"/>
              <w:right w:val="single" w:sz="4" w:space="0" w:color="auto"/>
            </w:tcBorders>
            <w:shd w:val="clear" w:color="auto" w:fill="auto"/>
            <w:noWrap/>
          </w:tcPr>
          <w:p w14:paraId="5A6D37E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B07A35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F12207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5734EB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3A091A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1FFE00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43114A"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7FB1110"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C821E5A"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FEE08E7"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98</w:t>
            </w:r>
          </w:p>
        </w:tc>
        <w:tc>
          <w:tcPr>
            <w:tcW w:w="3378" w:type="dxa"/>
            <w:tcBorders>
              <w:top w:val="single" w:sz="4" w:space="0" w:color="auto"/>
              <w:left w:val="nil"/>
              <w:bottom w:val="single" w:sz="4" w:space="0" w:color="auto"/>
              <w:right w:val="single" w:sz="4" w:space="0" w:color="000000"/>
            </w:tcBorders>
            <w:shd w:val="clear" w:color="auto" w:fill="auto"/>
          </w:tcPr>
          <w:p w14:paraId="59D8626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SOK  100% KARTON RÓŻNE SMAKI dostępne w aktualnej ofercie handlowej producenta Cappy, Hortex, Fortuna</w:t>
            </w:r>
          </w:p>
        </w:tc>
        <w:tc>
          <w:tcPr>
            <w:tcW w:w="476" w:type="dxa"/>
            <w:tcBorders>
              <w:top w:val="nil"/>
              <w:left w:val="nil"/>
              <w:bottom w:val="single" w:sz="4" w:space="0" w:color="auto"/>
              <w:right w:val="single" w:sz="4" w:space="0" w:color="auto"/>
            </w:tcBorders>
            <w:shd w:val="clear" w:color="auto" w:fill="auto"/>
            <w:noWrap/>
          </w:tcPr>
          <w:p w14:paraId="5D43029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6EC8705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800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A8BA17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9BEFC1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ED9193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9A8B1A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7B39A9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03DC38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C278BF4" w14:textId="77777777" w:rsidTr="007A7ED0">
        <w:trPr>
          <w:trHeight w:val="187"/>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6D35185"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99</w:t>
            </w:r>
          </w:p>
        </w:tc>
        <w:tc>
          <w:tcPr>
            <w:tcW w:w="3378" w:type="dxa"/>
            <w:tcBorders>
              <w:top w:val="single" w:sz="4" w:space="0" w:color="auto"/>
              <w:left w:val="nil"/>
              <w:bottom w:val="single" w:sz="4" w:space="0" w:color="auto"/>
              <w:right w:val="single" w:sz="4" w:space="0" w:color="000000"/>
            </w:tcBorders>
            <w:shd w:val="clear" w:color="auto" w:fill="auto"/>
          </w:tcPr>
          <w:p w14:paraId="73EB0F9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Tortilla 30 cm</w:t>
            </w:r>
          </w:p>
        </w:tc>
        <w:tc>
          <w:tcPr>
            <w:tcW w:w="476" w:type="dxa"/>
            <w:tcBorders>
              <w:top w:val="nil"/>
              <w:left w:val="nil"/>
              <w:bottom w:val="single" w:sz="4" w:space="0" w:color="auto"/>
              <w:right w:val="single" w:sz="4" w:space="0" w:color="auto"/>
            </w:tcBorders>
            <w:shd w:val="clear" w:color="auto" w:fill="auto"/>
            <w:noWrap/>
          </w:tcPr>
          <w:p w14:paraId="1BC2F1F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20CA962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90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6EE6FA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43EBA6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580EB1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C8832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5BBA1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9FFFA05"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CDABC9F" w14:textId="77777777" w:rsidTr="007A7ED0">
        <w:trPr>
          <w:trHeight w:val="24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430C5F7"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100</w:t>
            </w:r>
          </w:p>
        </w:tc>
        <w:tc>
          <w:tcPr>
            <w:tcW w:w="3378" w:type="dxa"/>
            <w:tcBorders>
              <w:top w:val="single" w:sz="4" w:space="0" w:color="auto"/>
              <w:left w:val="nil"/>
              <w:bottom w:val="single" w:sz="4" w:space="0" w:color="auto"/>
              <w:right w:val="single" w:sz="4" w:space="0" w:color="000000"/>
            </w:tcBorders>
            <w:shd w:val="clear" w:color="auto" w:fill="auto"/>
          </w:tcPr>
          <w:p w14:paraId="4E2762A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Tortilla 20 cm</w:t>
            </w:r>
          </w:p>
        </w:tc>
        <w:tc>
          <w:tcPr>
            <w:tcW w:w="476" w:type="dxa"/>
            <w:tcBorders>
              <w:top w:val="nil"/>
              <w:left w:val="nil"/>
              <w:bottom w:val="single" w:sz="4" w:space="0" w:color="auto"/>
              <w:right w:val="single" w:sz="4" w:space="0" w:color="auto"/>
            </w:tcBorders>
            <w:shd w:val="clear" w:color="auto" w:fill="auto"/>
            <w:noWrap/>
          </w:tcPr>
          <w:p w14:paraId="58009D4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2A9E62E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70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944A43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95C8E3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EC8FC0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7A1C0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A91C68D"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57B0E27"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45A691E"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E82DA0F"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101</w:t>
            </w:r>
          </w:p>
        </w:tc>
        <w:tc>
          <w:tcPr>
            <w:tcW w:w="3378" w:type="dxa"/>
            <w:tcBorders>
              <w:top w:val="single" w:sz="4" w:space="0" w:color="auto"/>
              <w:left w:val="nil"/>
              <w:bottom w:val="single" w:sz="4" w:space="0" w:color="auto"/>
              <w:right w:val="single" w:sz="4" w:space="0" w:color="000000"/>
            </w:tcBorders>
            <w:shd w:val="clear" w:color="auto" w:fill="auto"/>
          </w:tcPr>
          <w:p w14:paraId="4CF4311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Galaretka niskosłodzona różne smaki dostępne w aktualnej ofercie handlowej producenta wskazanego przez Wykonawcę </w:t>
            </w:r>
          </w:p>
        </w:tc>
        <w:tc>
          <w:tcPr>
            <w:tcW w:w="476" w:type="dxa"/>
            <w:tcBorders>
              <w:top w:val="nil"/>
              <w:left w:val="nil"/>
              <w:bottom w:val="single" w:sz="4" w:space="0" w:color="auto"/>
              <w:right w:val="single" w:sz="4" w:space="0" w:color="auto"/>
            </w:tcBorders>
            <w:shd w:val="clear" w:color="auto" w:fill="auto"/>
            <w:noWrap/>
          </w:tcPr>
          <w:p w14:paraId="4F0B14D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772A863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56CDD1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C6A191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D5246F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7AA03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36065D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430EF55"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970310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B7F8A8D"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102</w:t>
            </w:r>
          </w:p>
        </w:tc>
        <w:tc>
          <w:tcPr>
            <w:tcW w:w="3378" w:type="dxa"/>
            <w:tcBorders>
              <w:top w:val="single" w:sz="4" w:space="0" w:color="auto"/>
              <w:left w:val="nil"/>
              <w:bottom w:val="single" w:sz="4" w:space="0" w:color="auto"/>
              <w:right w:val="single" w:sz="4" w:space="0" w:color="000000"/>
            </w:tcBorders>
            <w:shd w:val="clear" w:color="auto" w:fill="auto"/>
          </w:tcPr>
          <w:p w14:paraId="76F3175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Kwasek cytrynowy op. 0,02kg</w:t>
            </w:r>
          </w:p>
        </w:tc>
        <w:tc>
          <w:tcPr>
            <w:tcW w:w="476" w:type="dxa"/>
            <w:tcBorders>
              <w:top w:val="nil"/>
              <w:left w:val="nil"/>
              <w:bottom w:val="single" w:sz="4" w:space="0" w:color="auto"/>
              <w:right w:val="single" w:sz="4" w:space="0" w:color="auto"/>
            </w:tcBorders>
            <w:shd w:val="clear" w:color="auto" w:fill="auto"/>
            <w:noWrap/>
          </w:tcPr>
          <w:p w14:paraId="66D44A5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7933BEE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12F3D3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C4D5CA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E8201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A23559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8974FC9"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FDC81E6"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174F938"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01545D7"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103</w:t>
            </w:r>
          </w:p>
        </w:tc>
        <w:tc>
          <w:tcPr>
            <w:tcW w:w="3378" w:type="dxa"/>
            <w:tcBorders>
              <w:top w:val="single" w:sz="4" w:space="0" w:color="auto"/>
              <w:left w:val="nil"/>
              <w:bottom w:val="single" w:sz="4" w:space="0" w:color="auto"/>
              <w:right w:val="single" w:sz="4" w:space="0" w:color="000000"/>
            </w:tcBorders>
            <w:shd w:val="clear" w:color="auto" w:fill="auto"/>
          </w:tcPr>
          <w:p w14:paraId="6B25055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Barszcz biały  op. 0,05 kg.</w:t>
            </w:r>
          </w:p>
        </w:tc>
        <w:tc>
          <w:tcPr>
            <w:tcW w:w="476" w:type="dxa"/>
            <w:tcBorders>
              <w:top w:val="nil"/>
              <w:left w:val="nil"/>
              <w:bottom w:val="single" w:sz="4" w:space="0" w:color="auto"/>
              <w:right w:val="single" w:sz="4" w:space="0" w:color="auto"/>
            </w:tcBorders>
            <w:shd w:val="clear" w:color="auto" w:fill="auto"/>
            <w:noWrap/>
          </w:tcPr>
          <w:p w14:paraId="064B02A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06B2442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90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FED1A1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60F4F6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4661B4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314C1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A41956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10E6CE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38BE7DC"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F899344"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104</w:t>
            </w:r>
          </w:p>
        </w:tc>
        <w:tc>
          <w:tcPr>
            <w:tcW w:w="3378" w:type="dxa"/>
            <w:tcBorders>
              <w:top w:val="single" w:sz="4" w:space="0" w:color="auto"/>
              <w:left w:val="nil"/>
              <w:bottom w:val="single" w:sz="4" w:space="0" w:color="auto"/>
              <w:right w:val="single" w:sz="4" w:space="0" w:color="000000"/>
            </w:tcBorders>
            <w:shd w:val="clear" w:color="auto" w:fill="auto"/>
          </w:tcPr>
          <w:p w14:paraId="7BE3665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Żurek op. 0,05kg</w:t>
            </w:r>
          </w:p>
        </w:tc>
        <w:tc>
          <w:tcPr>
            <w:tcW w:w="476" w:type="dxa"/>
            <w:tcBorders>
              <w:top w:val="nil"/>
              <w:left w:val="nil"/>
              <w:bottom w:val="single" w:sz="4" w:space="0" w:color="auto"/>
              <w:right w:val="single" w:sz="4" w:space="0" w:color="auto"/>
            </w:tcBorders>
            <w:shd w:val="clear" w:color="auto" w:fill="auto"/>
            <w:noWrap/>
          </w:tcPr>
          <w:p w14:paraId="5DD9F68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0DD27B7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ED784C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D0EC75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B028C7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BD41AC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3144B2B"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C94624D"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7B8B77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94AAC21"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105</w:t>
            </w:r>
          </w:p>
        </w:tc>
        <w:tc>
          <w:tcPr>
            <w:tcW w:w="3378" w:type="dxa"/>
            <w:tcBorders>
              <w:top w:val="single" w:sz="4" w:space="0" w:color="auto"/>
              <w:left w:val="nil"/>
              <w:bottom w:val="single" w:sz="4" w:space="0" w:color="auto"/>
              <w:right w:val="single" w:sz="4" w:space="0" w:color="000000"/>
            </w:tcBorders>
            <w:shd w:val="clear" w:color="auto" w:fill="auto"/>
          </w:tcPr>
          <w:p w14:paraId="60BA333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Czekolada biała op. 0,10 kg.</w:t>
            </w:r>
          </w:p>
        </w:tc>
        <w:tc>
          <w:tcPr>
            <w:tcW w:w="476" w:type="dxa"/>
            <w:tcBorders>
              <w:top w:val="nil"/>
              <w:left w:val="nil"/>
              <w:bottom w:val="single" w:sz="4" w:space="0" w:color="auto"/>
              <w:right w:val="single" w:sz="4" w:space="0" w:color="auto"/>
            </w:tcBorders>
            <w:shd w:val="clear" w:color="auto" w:fill="auto"/>
            <w:noWrap/>
          </w:tcPr>
          <w:p w14:paraId="624BE54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14A6B66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AB01AF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107E44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6CE450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239E17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18BBBF2"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8B5F65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31F33D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4629EED"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106</w:t>
            </w:r>
          </w:p>
        </w:tc>
        <w:tc>
          <w:tcPr>
            <w:tcW w:w="3378" w:type="dxa"/>
            <w:tcBorders>
              <w:top w:val="single" w:sz="4" w:space="0" w:color="auto"/>
              <w:left w:val="nil"/>
              <w:bottom w:val="single" w:sz="4" w:space="0" w:color="auto"/>
              <w:right w:val="single" w:sz="4" w:space="0" w:color="000000"/>
            </w:tcBorders>
            <w:shd w:val="clear" w:color="auto" w:fill="auto"/>
          </w:tcPr>
          <w:p w14:paraId="0677D65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Czekolada gorzka op. 0,10 kg</w:t>
            </w:r>
          </w:p>
        </w:tc>
        <w:tc>
          <w:tcPr>
            <w:tcW w:w="476" w:type="dxa"/>
            <w:tcBorders>
              <w:top w:val="nil"/>
              <w:left w:val="nil"/>
              <w:bottom w:val="single" w:sz="4" w:space="0" w:color="auto"/>
              <w:right w:val="single" w:sz="4" w:space="0" w:color="auto"/>
            </w:tcBorders>
            <w:shd w:val="clear" w:color="auto" w:fill="auto"/>
            <w:noWrap/>
          </w:tcPr>
          <w:p w14:paraId="3E67C01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2D42354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0030B0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FCC1A9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425BC8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6BF13A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B621B3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DBA677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CD041C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F13A3A0"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107</w:t>
            </w:r>
          </w:p>
        </w:tc>
        <w:tc>
          <w:tcPr>
            <w:tcW w:w="3378" w:type="dxa"/>
            <w:tcBorders>
              <w:top w:val="single" w:sz="4" w:space="0" w:color="auto"/>
              <w:left w:val="nil"/>
              <w:bottom w:val="single" w:sz="4" w:space="0" w:color="auto"/>
              <w:right w:val="single" w:sz="4" w:space="0" w:color="000000"/>
            </w:tcBorders>
            <w:shd w:val="clear" w:color="auto" w:fill="auto"/>
          </w:tcPr>
          <w:p w14:paraId="5F7934F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Ryż do sushi opak. 0,5kg</w:t>
            </w:r>
          </w:p>
        </w:tc>
        <w:tc>
          <w:tcPr>
            <w:tcW w:w="476" w:type="dxa"/>
            <w:tcBorders>
              <w:top w:val="nil"/>
              <w:left w:val="nil"/>
              <w:bottom w:val="single" w:sz="4" w:space="0" w:color="auto"/>
              <w:right w:val="single" w:sz="4" w:space="0" w:color="auto"/>
            </w:tcBorders>
            <w:shd w:val="clear" w:color="auto" w:fill="auto"/>
            <w:noWrap/>
          </w:tcPr>
          <w:p w14:paraId="47F30ED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528D907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BEC2C2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E67995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7731E2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59E10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11A3EA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6E36617"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5330509"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C77EBFE"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108</w:t>
            </w:r>
          </w:p>
        </w:tc>
        <w:tc>
          <w:tcPr>
            <w:tcW w:w="3378" w:type="dxa"/>
            <w:tcBorders>
              <w:top w:val="single" w:sz="4" w:space="0" w:color="auto"/>
              <w:left w:val="nil"/>
              <w:bottom w:val="single" w:sz="4" w:space="0" w:color="auto"/>
              <w:right w:val="single" w:sz="4" w:space="0" w:color="000000"/>
            </w:tcBorders>
            <w:shd w:val="clear" w:color="auto" w:fill="auto"/>
          </w:tcPr>
          <w:p w14:paraId="4FA56FC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Algi morskie, listki opak.10 szt.</w:t>
            </w:r>
          </w:p>
        </w:tc>
        <w:tc>
          <w:tcPr>
            <w:tcW w:w="476" w:type="dxa"/>
            <w:tcBorders>
              <w:top w:val="nil"/>
              <w:left w:val="nil"/>
              <w:bottom w:val="single" w:sz="4" w:space="0" w:color="auto"/>
              <w:right w:val="single" w:sz="4" w:space="0" w:color="auto"/>
            </w:tcBorders>
            <w:shd w:val="clear" w:color="auto" w:fill="auto"/>
            <w:noWrap/>
          </w:tcPr>
          <w:p w14:paraId="18BDEC8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op</w:t>
            </w:r>
          </w:p>
        </w:tc>
        <w:tc>
          <w:tcPr>
            <w:tcW w:w="709" w:type="dxa"/>
            <w:tcBorders>
              <w:top w:val="nil"/>
              <w:left w:val="single" w:sz="4" w:space="0" w:color="auto"/>
              <w:bottom w:val="single" w:sz="4" w:space="0" w:color="auto"/>
              <w:right w:val="single" w:sz="4" w:space="0" w:color="auto"/>
            </w:tcBorders>
            <w:shd w:val="clear" w:color="auto" w:fill="auto"/>
            <w:noWrap/>
          </w:tcPr>
          <w:p w14:paraId="4928AD1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88563A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04E14F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E87A3F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4A94EC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E3F4C34"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D5B5E07"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11353A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15529F3"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109</w:t>
            </w:r>
          </w:p>
        </w:tc>
        <w:tc>
          <w:tcPr>
            <w:tcW w:w="3378" w:type="dxa"/>
            <w:tcBorders>
              <w:top w:val="single" w:sz="4" w:space="0" w:color="auto"/>
              <w:left w:val="nil"/>
              <w:bottom w:val="single" w:sz="4" w:space="0" w:color="auto"/>
              <w:right w:val="single" w:sz="4" w:space="0" w:color="000000"/>
            </w:tcBorders>
            <w:shd w:val="clear" w:color="auto" w:fill="auto"/>
          </w:tcPr>
          <w:p w14:paraId="7B37168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Pieczarki konserwowe kostka opak. </w:t>
            </w:r>
          </w:p>
        </w:tc>
        <w:tc>
          <w:tcPr>
            <w:tcW w:w="476" w:type="dxa"/>
            <w:tcBorders>
              <w:top w:val="nil"/>
              <w:left w:val="nil"/>
              <w:bottom w:val="single" w:sz="4" w:space="0" w:color="auto"/>
              <w:right w:val="single" w:sz="4" w:space="0" w:color="auto"/>
            </w:tcBorders>
            <w:shd w:val="clear" w:color="auto" w:fill="auto"/>
            <w:noWrap/>
          </w:tcPr>
          <w:p w14:paraId="0B6855A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CAA66B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03286A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D64227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58ADD7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B5ED47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00A39A5"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35222F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959A1B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D7C771F"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110</w:t>
            </w:r>
          </w:p>
        </w:tc>
        <w:tc>
          <w:tcPr>
            <w:tcW w:w="3378" w:type="dxa"/>
            <w:tcBorders>
              <w:top w:val="single" w:sz="4" w:space="0" w:color="auto"/>
              <w:left w:val="nil"/>
              <w:bottom w:val="single" w:sz="4" w:space="0" w:color="auto"/>
              <w:right w:val="single" w:sz="4" w:space="0" w:color="000000"/>
            </w:tcBorders>
            <w:shd w:val="clear" w:color="auto" w:fill="auto"/>
          </w:tcPr>
          <w:p w14:paraId="4AF2B11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Ogórki konserwowe kostka opak</w:t>
            </w:r>
          </w:p>
        </w:tc>
        <w:tc>
          <w:tcPr>
            <w:tcW w:w="476" w:type="dxa"/>
            <w:tcBorders>
              <w:top w:val="nil"/>
              <w:left w:val="nil"/>
              <w:bottom w:val="single" w:sz="4" w:space="0" w:color="auto"/>
              <w:right w:val="single" w:sz="4" w:space="0" w:color="auto"/>
            </w:tcBorders>
            <w:shd w:val="clear" w:color="auto" w:fill="auto"/>
            <w:noWrap/>
          </w:tcPr>
          <w:p w14:paraId="5B8158A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C323A6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DF795C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E39BFA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879FA6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A87221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D34D2A8"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E82573D"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CB347E6"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E9CD7AB"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111</w:t>
            </w:r>
          </w:p>
        </w:tc>
        <w:tc>
          <w:tcPr>
            <w:tcW w:w="3378" w:type="dxa"/>
            <w:tcBorders>
              <w:top w:val="single" w:sz="4" w:space="0" w:color="auto"/>
              <w:left w:val="nil"/>
              <w:bottom w:val="single" w:sz="4" w:space="0" w:color="auto"/>
              <w:right w:val="single" w:sz="4" w:space="0" w:color="000000"/>
            </w:tcBorders>
            <w:shd w:val="clear" w:color="auto" w:fill="auto"/>
          </w:tcPr>
          <w:p w14:paraId="620AA95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Morele suszone opak. </w:t>
            </w:r>
          </w:p>
        </w:tc>
        <w:tc>
          <w:tcPr>
            <w:tcW w:w="476" w:type="dxa"/>
            <w:tcBorders>
              <w:top w:val="nil"/>
              <w:left w:val="nil"/>
              <w:bottom w:val="single" w:sz="4" w:space="0" w:color="auto"/>
              <w:right w:val="single" w:sz="4" w:space="0" w:color="auto"/>
            </w:tcBorders>
            <w:shd w:val="clear" w:color="auto" w:fill="auto"/>
            <w:noWrap/>
          </w:tcPr>
          <w:p w14:paraId="4E0F4FF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C7A822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2DFF57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4D80A1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F0872A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23E13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82CAD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5ABD91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485EBBA"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4DA43E2"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112</w:t>
            </w:r>
          </w:p>
        </w:tc>
        <w:tc>
          <w:tcPr>
            <w:tcW w:w="3378" w:type="dxa"/>
            <w:tcBorders>
              <w:top w:val="single" w:sz="4" w:space="0" w:color="auto"/>
              <w:left w:val="nil"/>
              <w:bottom w:val="single" w:sz="4" w:space="0" w:color="auto"/>
              <w:right w:val="single" w:sz="4" w:space="0" w:color="000000"/>
            </w:tcBorders>
            <w:shd w:val="clear" w:color="auto" w:fill="auto"/>
          </w:tcPr>
          <w:p w14:paraId="346AFC5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Żurawina cała do mięs w słoiku</w:t>
            </w:r>
          </w:p>
        </w:tc>
        <w:tc>
          <w:tcPr>
            <w:tcW w:w="476" w:type="dxa"/>
            <w:tcBorders>
              <w:top w:val="nil"/>
              <w:left w:val="nil"/>
              <w:bottom w:val="single" w:sz="4" w:space="0" w:color="auto"/>
              <w:right w:val="single" w:sz="4" w:space="0" w:color="auto"/>
            </w:tcBorders>
            <w:shd w:val="clear" w:color="auto" w:fill="auto"/>
            <w:noWrap/>
          </w:tcPr>
          <w:p w14:paraId="0760254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E83A03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AA61C0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18DD4F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2EF55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986277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AA54CB7"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27CB059"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EE7768D"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0B0E430"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113</w:t>
            </w:r>
          </w:p>
        </w:tc>
        <w:tc>
          <w:tcPr>
            <w:tcW w:w="3378" w:type="dxa"/>
            <w:tcBorders>
              <w:top w:val="single" w:sz="4" w:space="0" w:color="auto"/>
              <w:left w:val="nil"/>
              <w:bottom w:val="single" w:sz="4" w:space="0" w:color="auto"/>
              <w:right w:val="single" w:sz="4" w:space="0" w:color="000000"/>
            </w:tcBorders>
            <w:shd w:val="clear" w:color="auto" w:fill="auto"/>
          </w:tcPr>
          <w:p w14:paraId="3D2ED6F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Mandarynki konserwowe opak.</w:t>
            </w:r>
          </w:p>
        </w:tc>
        <w:tc>
          <w:tcPr>
            <w:tcW w:w="476" w:type="dxa"/>
            <w:tcBorders>
              <w:top w:val="nil"/>
              <w:left w:val="nil"/>
              <w:bottom w:val="single" w:sz="4" w:space="0" w:color="auto"/>
              <w:right w:val="single" w:sz="4" w:space="0" w:color="auto"/>
            </w:tcBorders>
            <w:shd w:val="clear" w:color="auto" w:fill="auto"/>
            <w:noWrap/>
          </w:tcPr>
          <w:p w14:paraId="48F90AD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521EB7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1531CC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C8300D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8C4F59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0DF9C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E33CD95"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462D739"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4A26177"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0BBFF0E"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114</w:t>
            </w:r>
          </w:p>
        </w:tc>
        <w:tc>
          <w:tcPr>
            <w:tcW w:w="3378" w:type="dxa"/>
            <w:tcBorders>
              <w:top w:val="single" w:sz="4" w:space="0" w:color="auto"/>
              <w:left w:val="nil"/>
              <w:bottom w:val="single" w:sz="4" w:space="0" w:color="auto"/>
              <w:right w:val="single" w:sz="4" w:space="0" w:color="000000"/>
            </w:tcBorders>
            <w:shd w:val="clear" w:color="auto" w:fill="auto"/>
          </w:tcPr>
          <w:p w14:paraId="17346B1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Pieczarki konserwowe opak. </w:t>
            </w:r>
          </w:p>
        </w:tc>
        <w:tc>
          <w:tcPr>
            <w:tcW w:w="476" w:type="dxa"/>
            <w:tcBorders>
              <w:top w:val="nil"/>
              <w:left w:val="nil"/>
              <w:bottom w:val="single" w:sz="4" w:space="0" w:color="auto"/>
              <w:right w:val="single" w:sz="4" w:space="0" w:color="auto"/>
            </w:tcBorders>
            <w:shd w:val="clear" w:color="auto" w:fill="auto"/>
            <w:noWrap/>
          </w:tcPr>
          <w:p w14:paraId="50FC40B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84CA37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F291D3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753D91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BD4EE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789E40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FE3CD5"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770921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BD5C38C"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481E088"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115</w:t>
            </w:r>
          </w:p>
        </w:tc>
        <w:tc>
          <w:tcPr>
            <w:tcW w:w="3378" w:type="dxa"/>
            <w:tcBorders>
              <w:top w:val="single" w:sz="4" w:space="0" w:color="auto"/>
              <w:left w:val="nil"/>
              <w:bottom w:val="single" w:sz="4" w:space="0" w:color="auto"/>
              <w:right w:val="single" w:sz="4" w:space="0" w:color="000000"/>
            </w:tcBorders>
            <w:shd w:val="clear" w:color="auto" w:fill="auto"/>
          </w:tcPr>
          <w:p w14:paraId="258F942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Szczaw konserwowy opak.</w:t>
            </w:r>
          </w:p>
        </w:tc>
        <w:tc>
          <w:tcPr>
            <w:tcW w:w="476" w:type="dxa"/>
            <w:tcBorders>
              <w:top w:val="nil"/>
              <w:left w:val="nil"/>
              <w:bottom w:val="single" w:sz="4" w:space="0" w:color="auto"/>
              <w:right w:val="single" w:sz="4" w:space="0" w:color="auto"/>
            </w:tcBorders>
            <w:shd w:val="clear" w:color="auto" w:fill="auto"/>
            <w:noWrap/>
          </w:tcPr>
          <w:p w14:paraId="10327DD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C12A8B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2DFB89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BB87A2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F32FE2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24D5C7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CE1E8FA"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1B36FD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1C4012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2BBC028"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116</w:t>
            </w:r>
          </w:p>
        </w:tc>
        <w:tc>
          <w:tcPr>
            <w:tcW w:w="3378" w:type="dxa"/>
            <w:tcBorders>
              <w:top w:val="single" w:sz="4" w:space="0" w:color="auto"/>
              <w:left w:val="nil"/>
              <w:bottom w:val="single" w:sz="4" w:space="0" w:color="auto"/>
              <w:right w:val="single" w:sz="4" w:space="0" w:color="000000"/>
            </w:tcBorders>
            <w:shd w:val="clear" w:color="auto" w:fill="auto"/>
          </w:tcPr>
          <w:p w14:paraId="77C7806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Papryka konserwowa opak. </w:t>
            </w:r>
          </w:p>
        </w:tc>
        <w:tc>
          <w:tcPr>
            <w:tcW w:w="476" w:type="dxa"/>
            <w:tcBorders>
              <w:top w:val="nil"/>
              <w:left w:val="nil"/>
              <w:bottom w:val="single" w:sz="4" w:space="0" w:color="auto"/>
              <w:right w:val="single" w:sz="4" w:space="0" w:color="auto"/>
            </w:tcBorders>
            <w:shd w:val="clear" w:color="auto" w:fill="auto"/>
            <w:noWrap/>
          </w:tcPr>
          <w:p w14:paraId="3B956F9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EE60C8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A7B84B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FA01D8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98A55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70C05C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3455610"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603904F"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A90AED7"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76C7EC6"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117</w:t>
            </w:r>
          </w:p>
        </w:tc>
        <w:tc>
          <w:tcPr>
            <w:tcW w:w="3378" w:type="dxa"/>
            <w:tcBorders>
              <w:top w:val="single" w:sz="4" w:space="0" w:color="auto"/>
              <w:left w:val="nil"/>
              <w:bottom w:val="single" w:sz="4" w:space="0" w:color="auto"/>
              <w:right w:val="single" w:sz="4" w:space="0" w:color="000000"/>
            </w:tcBorders>
            <w:shd w:val="clear" w:color="auto" w:fill="auto"/>
          </w:tcPr>
          <w:p w14:paraId="08482A5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Ogórki konserwowe opak. </w:t>
            </w:r>
          </w:p>
        </w:tc>
        <w:tc>
          <w:tcPr>
            <w:tcW w:w="476" w:type="dxa"/>
            <w:tcBorders>
              <w:top w:val="nil"/>
              <w:left w:val="nil"/>
              <w:bottom w:val="single" w:sz="4" w:space="0" w:color="auto"/>
              <w:right w:val="single" w:sz="4" w:space="0" w:color="auto"/>
            </w:tcBorders>
            <w:shd w:val="clear" w:color="auto" w:fill="auto"/>
            <w:noWrap/>
          </w:tcPr>
          <w:p w14:paraId="538D8FE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8D7005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B33E40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0BF371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2B1F5E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0346D4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64FF628"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4A35F6C"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06A4A39"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B904AA4"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118</w:t>
            </w:r>
          </w:p>
        </w:tc>
        <w:tc>
          <w:tcPr>
            <w:tcW w:w="3378" w:type="dxa"/>
            <w:tcBorders>
              <w:top w:val="single" w:sz="4" w:space="0" w:color="auto"/>
              <w:left w:val="nil"/>
              <w:bottom w:val="single" w:sz="4" w:space="0" w:color="auto"/>
              <w:right w:val="single" w:sz="4" w:space="0" w:color="000000"/>
            </w:tcBorders>
            <w:shd w:val="clear" w:color="auto" w:fill="auto"/>
          </w:tcPr>
          <w:p w14:paraId="498C5BE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Cebulki konserwowe opak.</w:t>
            </w:r>
          </w:p>
        </w:tc>
        <w:tc>
          <w:tcPr>
            <w:tcW w:w="476" w:type="dxa"/>
            <w:tcBorders>
              <w:top w:val="nil"/>
              <w:left w:val="nil"/>
              <w:bottom w:val="single" w:sz="4" w:space="0" w:color="auto"/>
              <w:right w:val="single" w:sz="4" w:space="0" w:color="auto"/>
            </w:tcBorders>
            <w:shd w:val="clear" w:color="auto" w:fill="auto"/>
            <w:noWrap/>
          </w:tcPr>
          <w:p w14:paraId="28AF97F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364FAA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3EFB28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DA1B0C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F06944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A747D6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1FAD48C"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EB8BE54"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1A84C3C"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8AE55E7"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119</w:t>
            </w:r>
          </w:p>
        </w:tc>
        <w:tc>
          <w:tcPr>
            <w:tcW w:w="3378" w:type="dxa"/>
            <w:tcBorders>
              <w:top w:val="single" w:sz="4" w:space="0" w:color="auto"/>
              <w:left w:val="nil"/>
              <w:bottom w:val="single" w:sz="4" w:space="0" w:color="auto"/>
              <w:right w:val="single" w:sz="4" w:space="0" w:color="000000"/>
            </w:tcBorders>
            <w:shd w:val="clear" w:color="auto" w:fill="auto"/>
          </w:tcPr>
          <w:p w14:paraId="0322800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Kapary opak. </w:t>
            </w:r>
          </w:p>
        </w:tc>
        <w:tc>
          <w:tcPr>
            <w:tcW w:w="476" w:type="dxa"/>
            <w:tcBorders>
              <w:top w:val="nil"/>
              <w:left w:val="nil"/>
              <w:bottom w:val="single" w:sz="4" w:space="0" w:color="auto"/>
              <w:right w:val="single" w:sz="4" w:space="0" w:color="auto"/>
            </w:tcBorders>
            <w:shd w:val="clear" w:color="auto" w:fill="auto"/>
            <w:noWrap/>
          </w:tcPr>
          <w:p w14:paraId="5D96186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23235E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9</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B4AC8A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F0020B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2F4880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A12D25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F1D8D4F"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BC2F7C6"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040A8A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0816374"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120</w:t>
            </w:r>
          </w:p>
        </w:tc>
        <w:tc>
          <w:tcPr>
            <w:tcW w:w="3378" w:type="dxa"/>
            <w:tcBorders>
              <w:top w:val="single" w:sz="4" w:space="0" w:color="auto"/>
              <w:left w:val="nil"/>
              <w:bottom w:val="single" w:sz="4" w:space="0" w:color="auto"/>
              <w:right w:val="single" w:sz="4" w:space="0" w:color="000000"/>
            </w:tcBorders>
            <w:shd w:val="clear" w:color="auto" w:fill="auto"/>
          </w:tcPr>
          <w:p w14:paraId="1ED121D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Oliwki czarne/zielone całe drylowane opak. </w:t>
            </w:r>
          </w:p>
        </w:tc>
        <w:tc>
          <w:tcPr>
            <w:tcW w:w="476" w:type="dxa"/>
            <w:tcBorders>
              <w:top w:val="nil"/>
              <w:left w:val="nil"/>
              <w:bottom w:val="single" w:sz="4" w:space="0" w:color="auto"/>
              <w:right w:val="single" w:sz="4" w:space="0" w:color="auto"/>
            </w:tcBorders>
            <w:shd w:val="clear" w:color="auto" w:fill="auto"/>
            <w:noWrap/>
          </w:tcPr>
          <w:p w14:paraId="580B567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60129F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5B4941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BA1431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498A1C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840F7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B520179"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40F767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BA45EAA"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B928D9F"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121</w:t>
            </w:r>
          </w:p>
        </w:tc>
        <w:tc>
          <w:tcPr>
            <w:tcW w:w="3378" w:type="dxa"/>
            <w:tcBorders>
              <w:top w:val="single" w:sz="4" w:space="0" w:color="auto"/>
              <w:left w:val="nil"/>
              <w:bottom w:val="single" w:sz="4" w:space="0" w:color="auto"/>
              <w:right w:val="single" w:sz="4" w:space="0" w:color="000000"/>
            </w:tcBorders>
            <w:shd w:val="clear" w:color="auto" w:fill="auto"/>
          </w:tcPr>
          <w:p w14:paraId="004FD1C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Jagody w żelu opak</w:t>
            </w:r>
          </w:p>
        </w:tc>
        <w:tc>
          <w:tcPr>
            <w:tcW w:w="476" w:type="dxa"/>
            <w:tcBorders>
              <w:top w:val="nil"/>
              <w:left w:val="nil"/>
              <w:bottom w:val="single" w:sz="4" w:space="0" w:color="auto"/>
              <w:right w:val="single" w:sz="4" w:space="0" w:color="auto"/>
            </w:tcBorders>
            <w:shd w:val="clear" w:color="auto" w:fill="auto"/>
            <w:noWrap/>
          </w:tcPr>
          <w:p w14:paraId="112F579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03F502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7F4029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714D71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58B6A3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0776F7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0FB0E41"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A5EA31D"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F7D1C2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BD04C0B"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122</w:t>
            </w:r>
          </w:p>
        </w:tc>
        <w:tc>
          <w:tcPr>
            <w:tcW w:w="3378" w:type="dxa"/>
            <w:tcBorders>
              <w:top w:val="single" w:sz="4" w:space="0" w:color="auto"/>
              <w:left w:val="nil"/>
              <w:bottom w:val="single" w:sz="4" w:space="0" w:color="auto"/>
              <w:right w:val="single" w:sz="4" w:space="0" w:color="000000"/>
            </w:tcBorders>
            <w:shd w:val="clear" w:color="auto" w:fill="auto"/>
          </w:tcPr>
          <w:p w14:paraId="410202E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Wiśnie w żelu opak. </w:t>
            </w:r>
          </w:p>
        </w:tc>
        <w:tc>
          <w:tcPr>
            <w:tcW w:w="476" w:type="dxa"/>
            <w:tcBorders>
              <w:top w:val="nil"/>
              <w:left w:val="nil"/>
              <w:bottom w:val="single" w:sz="4" w:space="0" w:color="auto"/>
              <w:right w:val="single" w:sz="4" w:space="0" w:color="auto"/>
            </w:tcBorders>
            <w:shd w:val="clear" w:color="auto" w:fill="auto"/>
            <w:noWrap/>
          </w:tcPr>
          <w:p w14:paraId="05357D7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01BA84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014A34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2C7FC9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D32BA3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1EF67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4E24AA9"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85712E9"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1BA2E5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DAD13A0"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123</w:t>
            </w:r>
          </w:p>
        </w:tc>
        <w:tc>
          <w:tcPr>
            <w:tcW w:w="3378" w:type="dxa"/>
            <w:tcBorders>
              <w:top w:val="single" w:sz="4" w:space="0" w:color="auto"/>
              <w:left w:val="nil"/>
              <w:bottom w:val="single" w:sz="4" w:space="0" w:color="auto"/>
              <w:right w:val="single" w:sz="4" w:space="0" w:color="000000"/>
            </w:tcBorders>
            <w:shd w:val="clear" w:color="auto" w:fill="auto"/>
          </w:tcPr>
          <w:p w14:paraId="03D6C1B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Ocet </w:t>
            </w:r>
            <w:r>
              <w:rPr>
                <w:rFonts w:asciiTheme="minorHAnsi" w:hAnsiTheme="minorHAnsi" w:cstheme="minorHAnsi"/>
                <w:sz w:val="20"/>
              </w:rPr>
              <w:t>ryżowy</w:t>
            </w:r>
            <w:r w:rsidRPr="00B7644B">
              <w:rPr>
                <w:rFonts w:asciiTheme="minorHAnsi" w:hAnsiTheme="minorHAnsi" w:cstheme="minorHAnsi"/>
                <w:sz w:val="20"/>
              </w:rPr>
              <w:t xml:space="preserve"> opak. </w:t>
            </w:r>
          </w:p>
        </w:tc>
        <w:tc>
          <w:tcPr>
            <w:tcW w:w="476" w:type="dxa"/>
            <w:tcBorders>
              <w:top w:val="nil"/>
              <w:left w:val="nil"/>
              <w:bottom w:val="single" w:sz="4" w:space="0" w:color="auto"/>
              <w:right w:val="single" w:sz="4" w:space="0" w:color="auto"/>
            </w:tcBorders>
            <w:shd w:val="clear" w:color="auto" w:fill="auto"/>
            <w:noWrap/>
          </w:tcPr>
          <w:p w14:paraId="60D21BC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777FEDF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1D90CA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EC80AB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4FB4F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BDF732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6508051"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957A0A2"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309F9C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E9057A9"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124</w:t>
            </w:r>
          </w:p>
        </w:tc>
        <w:tc>
          <w:tcPr>
            <w:tcW w:w="3378" w:type="dxa"/>
            <w:tcBorders>
              <w:top w:val="single" w:sz="4" w:space="0" w:color="auto"/>
              <w:left w:val="nil"/>
              <w:bottom w:val="single" w:sz="4" w:space="0" w:color="auto"/>
              <w:right w:val="single" w:sz="4" w:space="0" w:color="000000"/>
            </w:tcBorders>
            <w:shd w:val="clear" w:color="auto" w:fill="auto"/>
          </w:tcPr>
          <w:p w14:paraId="527FADB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Zaprawa cytrynowa opak. </w:t>
            </w:r>
          </w:p>
        </w:tc>
        <w:tc>
          <w:tcPr>
            <w:tcW w:w="476" w:type="dxa"/>
            <w:tcBorders>
              <w:top w:val="nil"/>
              <w:left w:val="nil"/>
              <w:bottom w:val="single" w:sz="4" w:space="0" w:color="auto"/>
              <w:right w:val="single" w:sz="4" w:space="0" w:color="auto"/>
            </w:tcBorders>
            <w:shd w:val="clear" w:color="auto" w:fill="auto"/>
            <w:noWrap/>
          </w:tcPr>
          <w:p w14:paraId="0737E54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0662A2B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1081CF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F4D1B0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C13DFA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1789F6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B88FF8C"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1C08DB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4396FDB"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0BF2B25"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125</w:t>
            </w:r>
          </w:p>
        </w:tc>
        <w:tc>
          <w:tcPr>
            <w:tcW w:w="3378" w:type="dxa"/>
            <w:tcBorders>
              <w:top w:val="single" w:sz="4" w:space="0" w:color="auto"/>
              <w:left w:val="nil"/>
              <w:bottom w:val="single" w:sz="4" w:space="0" w:color="auto"/>
              <w:right w:val="single" w:sz="4" w:space="0" w:color="000000"/>
            </w:tcBorders>
            <w:shd w:val="clear" w:color="auto" w:fill="auto"/>
          </w:tcPr>
          <w:p w14:paraId="10E6EF9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Majonez opak. bez substancji konserwujących</w:t>
            </w:r>
          </w:p>
        </w:tc>
        <w:tc>
          <w:tcPr>
            <w:tcW w:w="476" w:type="dxa"/>
            <w:tcBorders>
              <w:top w:val="nil"/>
              <w:left w:val="nil"/>
              <w:bottom w:val="single" w:sz="4" w:space="0" w:color="auto"/>
              <w:right w:val="single" w:sz="4" w:space="0" w:color="auto"/>
            </w:tcBorders>
            <w:shd w:val="clear" w:color="auto" w:fill="auto"/>
            <w:noWrap/>
          </w:tcPr>
          <w:p w14:paraId="0682B38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F2DE79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F1A190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73F93A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D0FA98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E8A88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495BA6D"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F1DC5C8"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B0D5B34" w14:textId="77777777" w:rsidTr="007A7ED0">
        <w:trPr>
          <w:trHeight w:val="361"/>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51B79"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126</w:t>
            </w:r>
          </w:p>
        </w:tc>
        <w:tc>
          <w:tcPr>
            <w:tcW w:w="3378" w:type="dxa"/>
            <w:tcBorders>
              <w:top w:val="single" w:sz="4" w:space="0" w:color="auto"/>
              <w:left w:val="nil"/>
              <w:bottom w:val="single" w:sz="4" w:space="0" w:color="auto"/>
              <w:right w:val="single" w:sz="4" w:space="0" w:color="000000"/>
            </w:tcBorders>
            <w:shd w:val="clear" w:color="auto" w:fill="auto"/>
          </w:tcPr>
          <w:p w14:paraId="2F7BAE8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Ketchup opak. bez substancji konserwujących</w:t>
            </w:r>
          </w:p>
        </w:tc>
        <w:tc>
          <w:tcPr>
            <w:tcW w:w="476" w:type="dxa"/>
            <w:tcBorders>
              <w:top w:val="single" w:sz="4" w:space="0" w:color="auto"/>
              <w:left w:val="nil"/>
              <w:bottom w:val="single" w:sz="4" w:space="0" w:color="auto"/>
              <w:right w:val="single" w:sz="4" w:space="0" w:color="auto"/>
            </w:tcBorders>
            <w:shd w:val="clear" w:color="auto" w:fill="auto"/>
            <w:noWrap/>
          </w:tcPr>
          <w:p w14:paraId="36E4168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741724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75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4C9752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F9FC92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FF3FC2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1C9BF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A971C21"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21F04F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FE3BFA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A70C8EF"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127</w:t>
            </w:r>
          </w:p>
        </w:tc>
        <w:tc>
          <w:tcPr>
            <w:tcW w:w="3378" w:type="dxa"/>
            <w:tcBorders>
              <w:top w:val="single" w:sz="4" w:space="0" w:color="auto"/>
              <w:left w:val="nil"/>
              <w:bottom w:val="single" w:sz="4" w:space="0" w:color="auto"/>
              <w:right w:val="single" w:sz="4" w:space="0" w:color="000000"/>
            </w:tcBorders>
            <w:shd w:val="clear" w:color="auto" w:fill="auto"/>
          </w:tcPr>
          <w:p w14:paraId="33D95A0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Rosół  wołowy opak.</w:t>
            </w:r>
          </w:p>
        </w:tc>
        <w:tc>
          <w:tcPr>
            <w:tcW w:w="476" w:type="dxa"/>
            <w:tcBorders>
              <w:top w:val="nil"/>
              <w:left w:val="nil"/>
              <w:bottom w:val="single" w:sz="4" w:space="0" w:color="auto"/>
              <w:right w:val="single" w:sz="4" w:space="0" w:color="auto"/>
            </w:tcBorders>
            <w:shd w:val="clear" w:color="auto" w:fill="auto"/>
            <w:noWrap/>
          </w:tcPr>
          <w:p w14:paraId="345EC8C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3487FA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F555CC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8D5A3A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6F3F14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77CA9D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48D07B4"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16D79BB"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2949A9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F3BE612"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128</w:t>
            </w:r>
          </w:p>
        </w:tc>
        <w:tc>
          <w:tcPr>
            <w:tcW w:w="3378" w:type="dxa"/>
            <w:tcBorders>
              <w:top w:val="single" w:sz="4" w:space="0" w:color="auto"/>
              <w:left w:val="nil"/>
              <w:bottom w:val="single" w:sz="4" w:space="0" w:color="auto"/>
              <w:right w:val="single" w:sz="4" w:space="0" w:color="000000"/>
            </w:tcBorders>
            <w:shd w:val="clear" w:color="auto" w:fill="auto"/>
          </w:tcPr>
          <w:p w14:paraId="47F6252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Rosół drobiowy  opak.</w:t>
            </w:r>
          </w:p>
        </w:tc>
        <w:tc>
          <w:tcPr>
            <w:tcW w:w="476" w:type="dxa"/>
            <w:tcBorders>
              <w:top w:val="nil"/>
              <w:left w:val="nil"/>
              <w:bottom w:val="single" w:sz="4" w:space="0" w:color="auto"/>
              <w:right w:val="single" w:sz="4" w:space="0" w:color="auto"/>
            </w:tcBorders>
            <w:shd w:val="clear" w:color="auto" w:fill="auto"/>
            <w:noWrap/>
          </w:tcPr>
          <w:p w14:paraId="48FCBA4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283704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777A4B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3F6040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0053F5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45B81F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5958B4B"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50D842D"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6A44C6A"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9FAC65B"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129</w:t>
            </w:r>
          </w:p>
        </w:tc>
        <w:tc>
          <w:tcPr>
            <w:tcW w:w="3378" w:type="dxa"/>
            <w:tcBorders>
              <w:top w:val="single" w:sz="4" w:space="0" w:color="auto"/>
              <w:left w:val="nil"/>
              <w:bottom w:val="single" w:sz="4" w:space="0" w:color="auto"/>
              <w:right w:val="single" w:sz="4" w:space="0" w:color="000000"/>
            </w:tcBorders>
            <w:shd w:val="clear" w:color="auto" w:fill="auto"/>
          </w:tcPr>
          <w:p w14:paraId="6498597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Grzyby suszone podgrzybek kapelusze</w:t>
            </w:r>
          </w:p>
        </w:tc>
        <w:tc>
          <w:tcPr>
            <w:tcW w:w="476" w:type="dxa"/>
            <w:tcBorders>
              <w:top w:val="nil"/>
              <w:left w:val="nil"/>
              <w:bottom w:val="single" w:sz="4" w:space="0" w:color="auto"/>
              <w:right w:val="single" w:sz="4" w:space="0" w:color="auto"/>
            </w:tcBorders>
            <w:shd w:val="clear" w:color="auto" w:fill="auto"/>
            <w:noWrap/>
          </w:tcPr>
          <w:p w14:paraId="43AC095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9EFE8F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3C802D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B22197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638EEB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12B74C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B2C6910"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1C75213"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97C9958"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8144A1D"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130</w:t>
            </w:r>
          </w:p>
        </w:tc>
        <w:tc>
          <w:tcPr>
            <w:tcW w:w="3378" w:type="dxa"/>
            <w:tcBorders>
              <w:top w:val="single" w:sz="4" w:space="0" w:color="auto"/>
              <w:left w:val="nil"/>
              <w:bottom w:val="single" w:sz="4" w:space="0" w:color="auto"/>
              <w:right w:val="single" w:sz="4" w:space="0" w:color="000000"/>
            </w:tcBorders>
            <w:shd w:val="clear" w:color="auto" w:fill="auto"/>
          </w:tcPr>
          <w:p w14:paraId="0D6BF89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Orzechy włoskie  </w:t>
            </w:r>
          </w:p>
        </w:tc>
        <w:tc>
          <w:tcPr>
            <w:tcW w:w="476" w:type="dxa"/>
            <w:tcBorders>
              <w:top w:val="nil"/>
              <w:left w:val="nil"/>
              <w:bottom w:val="single" w:sz="4" w:space="0" w:color="auto"/>
              <w:right w:val="single" w:sz="4" w:space="0" w:color="auto"/>
            </w:tcBorders>
            <w:shd w:val="clear" w:color="auto" w:fill="auto"/>
            <w:noWrap/>
          </w:tcPr>
          <w:p w14:paraId="022C088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E4FF6C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CBC664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2AB8A2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9E0D3E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12D88C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AE40D2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9D8B3F4"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2208DB7"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C13888D"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131</w:t>
            </w:r>
          </w:p>
        </w:tc>
        <w:tc>
          <w:tcPr>
            <w:tcW w:w="3378" w:type="dxa"/>
            <w:tcBorders>
              <w:top w:val="single" w:sz="4" w:space="0" w:color="auto"/>
              <w:left w:val="nil"/>
              <w:bottom w:val="single" w:sz="4" w:space="0" w:color="auto"/>
              <w:right w:val="single" w:sz="4" w:space="0" w:color="000000"/>
            </w:tcBorders>
            <w:shd w:val="clear" w:color="auto" w:fill="auto"/>
          </w:tcPr>
          <w:p w14:paraId="146A834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Pistacje zielone surowe opak.</w:t>
            </w:r>
          </w:p>
        </w:tc>
        <w:tc>
          <w:tcPr>
            <w:tcW w:w="476" w:type="dxa"/>
            <w:tcBorders>
              <w:top w:val="nil"/>
              <w:left w:val="nil"/>
              <w:bottom w:val="single" w:sz="4" w:space="0" w:color="auto"/>
              <w:right w:val="single" w:sz="4" w:space="0" w:color="auto"/>
            </w:tcBorders>
            <w:shd w:val="clear" w:color="auto" w:fill="auto"/>
            <w:noWrap/>
          </w:tcPr>
          <w:p w14:paraId="553B36F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BB7E14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84ACBF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880AFA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BDEA3F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744BA2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2A572D0"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0323B7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7E2B52A"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5E98084"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132</w:t>
            </w:r>
          </w:p>
        </w:tc>
        <w:tc>
          <w:tcPr>
            <w:tcW w:w="3378" w:type="dxa"/>
            <w:tcBorders>
              <w:top w:val="single" w:sz="4" w:space="0" w:color="auto"/>
              <w:left w:val="nil"/>
              <w:bottom w:val="single" w:sz="4" w:space="0" w:color="auto"/>
              <w:right w:val="single" w:sz="4" w:space="0" w:color="000000"/>
            </w:tcBorders>
            <w:shd w:val="clear" w:color="auto" w:fill="auto"/>
          </w:tcPr>
          <w:p w14:paraId="19F43C6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Orzeszki ziemne  opak.</w:t>
            </w:r>
          </w:p>
        </w:tc>
        <w:tc>
          <w:tcPr>
            <w:tcW w:w="476" w:type="dxa"/>
            <w:tcBorders>
              <w:top w:val="nil"/>
              <w:left w:val="nil"/>
              <w:bottom w:val="single" w:sz="4" w:space="0" w:color="auto"/>
              <w:right w:val="single" w:sz="4" w:space="0" w:color="auto"/>
            </w:tcBorders>
            <w:shd w:val="clear" w:color="auto" w:fill="auto"/>
            <w:noWrap/>
          </w:tcPr>
          <w:p w14:paraId="49BDACA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C958B3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009885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8BFDAD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33AC87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12941B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6CAE412"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09C512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2933D74" w14:textId="77777777" w:rsidTr="007A7ED0">
        <w:trPr>
          <w:trHeight w:val="18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F4CDE4F"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133</w:t>
            </w:r>
          </w:p>
        </w:tc>
        <w:tc>
          <w:tcPr>
            <w:tcW w:w="3378" w:type="dxa"/>
            <w:tcBorders>
              <w:top w:val="single" w:sz="4" w:space="0" w:color="auto"/>
              <w:left w:val="nil"/>
              <w:bottom w:val="single" w:sz="4" w:space="0" w:color="auto"/>
              <w:right w:val="single" w:sz="4" w:space="0" w:color="000000"/>
            </w:tcBorders>
            <w:shd w:val="clear" w:color="auto" w:fill="auto"/>
          </w:tcPr>
          <w:p w14:paraId="12F92C3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Ocet opak.</w:t>
            </w:r>
          </w:p>
        </w:tc>
        <w:tc>
          <w:tcPr>
            <w:tcW w:w="476" w:type="dxa"/>
            <w:tcBorders>
              <w:top w:val="nil"/>
              <w:left w:val="nil"/>
              <w:bottom w:val="single" w:sz="4" w:space="0" w:color="auto"/>
              <w:right w:val="single" w:sz="4" w:space="0" w:color="auto"/>
            </w:tcBorders>
            <w:shd w:val="clear" w:color="auto" w:fill="auto"/>
            <w:noWrap/>
          </w:tcPr>
          <w:p w14:paraId="7C21A6D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320BAD0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4F8B9B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4FA27E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BD8C0A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562847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F80372D"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4D1757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97E09A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5A956F8"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134</w:t>
            </w:r>
          </w:p>
        </w:tc>
        <w:tc>
          <w:tcPr>
            <w:tcW w:w="3378" w:type="dxa"/>
            <w:tcBorders>
              <w:top w:val="single" w:sz="4" w:space="0" w:color="auto"/>
              <w:left w:val="nil"/>
              <w:bottom w:val="single" w:sz="4" w:space="0" w:color="auto"/>
              <w:right w:val="single" w:sz="4" w:space="0" w:color="000000"/>
            </w:tcBorders>
            <w:shd w:val="clear" w:color="auto" w:fill="auto"/>
          </w:tcPr>
          <w:p w14:paraId="5C7A3B0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do deserów opakowanie, różne smaki dostępne w aktualnej ofercie handlowej producenta wskazanego przez Wykonawcę</w:t>
            </w:r>
          </w:p>
        </w:tc>
        <w:tc>
          <w:tcPr>
            <w:tcW w:w="476" w:type="dxa"/>
            <w:tcBorders>
              <w:top w:val="nil"/>
              <w:left w:val="nil"/>
              <w:bottom w:val="single" w:sz="4" w:space="0" w:color="auto"/>
              <w:right w:val="single" w:sz="4" w:space="0" w:color="auto"/>
            </w:tcBorders>
            <w:shd w:val="clear" w:color="auto" w:fill="auto"/>
            <w:noWrap/>
          </w:tcPr>
          <w:p w14:paraId="5837CB6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6F82B69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4A36A9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C3DE5E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DA877E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30B9A6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F2E3215"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A444E55"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4C2982C"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344AE99"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135</w:t>
            </w:r>
          </w:p>
        </w:tc>
        <w:tc>
          <w:tcPr>
            <w:tcW w:w="3378" w:type="dxa"/>
            <w:tcBorders>
              <w:top w:val="single" w:sz="4" w:space="0" w:color="auto"/>
              <w:left w:val="nil"/>
              <w:bottom w:val="single" w:sz="4" w:space="0" w:color="auto"/>
              <w:right w:val="single" w:sz="4" w:space="0" w:color="000000"/>
            </w:tcBorders>
            <w:shd w:val="clear" w:color="auto" w:fill="auto"/>
          </w:tcPr>
          <w:p w14:paraId="3CEAEB2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Krem balsamiczny opak.</w:t>
            </w:r>
          </w:p>
        </w:tc>
        <w:tc>
          <w:tcPr>
            <w:tcW w:w="476" w:type="dxa"/>
            <w:tcBorders>
              <w:top w:val="nil"/>
              <w:left w:val="nil"/>
              <w:bottom w:val="single" w:sz="4" w:space="0" w:color="auto"/>
              <w:right w:val="single" w:sz="4" w:space="0" w:color="auto"/>
            </w:tcBorders>
            <w:shd w:val="clear" w:color="auto" w:fill="auto"/>
            <w:noWrap/>
          </w:tcPr>
          <w:p w14:paraId="1B4B897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3BE5555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8081D3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A5661D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EF41CD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602621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47A7A1A"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9AB1E9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53496F7"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854A4BB"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136</w:t>
            </w:r>
          </w:p>
        </w:tc>
        <w:tc>
          <w:tcPr>
            <w:tcW w:w="3378" w:type="dxa"/>
            <w:tcBorders>
              <w:top w:val="single" w:sz="4" w:space="0" w:color="auto"/>
              <w:left w:val="nil"/>
              <w:bottom w:val="single" w:sz="4" w:space="0" w:color="auto"/>
              <w:right w:val="single" w:sz="4" w:space="0" w:color="000000"/>
            </w:tcBorders>
            <w:shd w:val="clear" w:color="auto" w:fill="auto"/>
          </w:tcPr>
          <w:p w14:paraId="52405E1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Ocet winny czerwony opak.</w:t>
            </w:r>
          </w:p>
        </w:tc>
        <w:tc>
          <w:tcPr>
            <w:tcW w:w="476" w:type="dxa"/>
            <w:tcBorders>
              <w:top w:val="nil"/>
              <w:left w:val="nil"/>
              <w:bottom w:val="single" w:sz="4" w:space="0" w:color="auto"/>
              <w:right w:val="single" w:sz="4" w:space="0" w:color="auto"/>
            </w:tcBorders>
            <w:shd w:val="clear" w:color="auto" w:fill="auto"/>
            <w:noWrap/>
          </w:tcPr>
          <w:p w14:paraId="0A6789F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412516E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6EDA3D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5B45BB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32F035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DA049F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9418FDF"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3393860"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F4DE835"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D903E46"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137</w:t>
            </w:r>
          </w:p>
        </w:tc>
        <w:tc>
          <w:tcPr>
            <w:tcW w:w="3378" w:type="dxa"/>
            <w:tcBorders>
              <w:top w:val="single" w:sz="4" w:space="0" w:color="auto"/>
              <w:left w:val="nil"/>
              <w:bottom w:val="single" w:sz="4" w:space="0" w:color="auto"/>
              <w:right w:val="single" w:sz="4" w:space="0" w:color="000000"/>
            </w:tcBorders>
            <w:shd w:val="clear" w:color="auto" w:fill="auto"/>
          </w:tcPr>
          <w:p w14:paraId="31B1D44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sojowy  ciemny opak.</w:t>
            </w:r>
          </w:p>
        </w:tc>
        <w:tc>
          <w:tcPr>
            <w:tcW w:w="476" w:type="dxa"/>
            <w:tcBorders>
              <w:top w:val="nil"/>
              <w:left w:val="nil"/>
              <w:bottom w:val="single" w:sz="4" w:space="0" w:color="auto"/>
              <w:right w:val="single" w:sz="4" w:space="0" w:color="auto"/>
            </w:tcBorders>
            <w:shd w:val="clear" w:color="auto" w:fill="auto"/>
            <w:noWrap/>
          </w:tcPr>
          <w:p w14:paraId="0E29814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6950962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39DDD9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A4BC2C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77B1D1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918A17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F6905E"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E0D4CF4"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C730B7F"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AD2229A"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138</w:t>
            </w:r>
          </w:p>
        </w:tc>
        <w:tc>
          <w:tcPr>
            <w:tcW w:w="3378" w:type="dxa"/>
            <w:tcBorders>
              <w:top w:val="single" w:sz="4" w:space="0" w:color="auto"/>
              <w:left w:val="nil"/>
              <w:bottom w:val="single" w:sz="4" w:space="0" w:color="auto"/>
              <w:right w:val="single" w:sz="4" w:space="0" w:color="000000"/>
            </w:tcBorders>
            <w:shd w:val="clear" w:color="auto" w:fill="auto"/>
          </w:tcPr>
          <w:p w14:paraId="1A8656C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chili  słodko-pikantny opak.</w:t>
            </w:r>
          </w:p>
        </w:tc>
        <w:tc>
          <w:tcPr>
            <w:tcW w:w="476" w:type="dxa"/>
            <w:tcBorders>
              <w:top w:val="nil"/>
              <w:left w:val="nil"/>
              <w:bottom w:val="single" w:sz="4" w:space="0" w:color="auto"/>
              <w:right w:val="single" w:sz="4" w:space="0" w:color="auto"/>
            </w:tcBorders>
            <w:shd w:val="clear" w:color="auto" w:fill="auto"/>
            <w:noWrap/>
          </w:tcPr>
          <w:p w14:paraId="2EBBA1E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6F3EE8B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B71BCF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56B5AE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8A029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93269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3B40F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F376D9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69D5D7D" w14:textId="77777777" w:rsidTr="007A7ED0">
        <w:trPr>
          <w:trHeight w:val="361"/>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8CED57"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139</w:t>
            </w:r>
          </w:p>
        </w:tc>
        <w:tc>
          <w:tcPr>
            <w:tcW w:w="3378" w:type="dxa"/>
            <w:tcBorders>
              <w:top w:val="single" w:sz="4" w:space="0" w:color="auto"/>
              <w:left w:val="nil"/>
              <w:bottom w:val="single" w:sz="4" w:space="0" w:color="auto"/>
              <w:right w:val="single" w:sz="4" w:space="0" w:color="000000"/>
            </w:tcBorders>
            <w:shd w:val="clear" w:color="auto" w:fill="auto"/>
          </w:tcPr>
          <w:p w14:paraId="6D79F32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Salsa Mexicana opak.</w:t>
            </w:r>
          </w:p>
        </w:tc>
        <w:tc>
          <w:tcPr>
            <w:tcW w:w="476" w:type="dxa"/>
            <w:tcBorders>
              <w:top w:val="single" w:sz="4" w:space="0" w:color="auto"/>
              <w:left w:val="nil"/>
              <w:bottom w:val="single" w:sz="4" w:space="0" w:color="auto"/>
              <w:right w:val="single" w:sz="4" w:space="0" w:color="auto"/>
            </w:tcBorders>
            <w:shd w:val="clear" w:color="auto" w:fill="auto"/>
            <w:noWrap/>
          </w:tcPr>
          <w:p w14:paraId="7A72031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2EEA21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7CD208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364A7A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7811B7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F06B37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F1FA7E8"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C795AC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88D37F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E185749"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140</w:t>
            </w:r>
          </w:p>
        </w:tc>
        <w:tc>
          <w:tcPr>
            <w:tcW w:w="3378" w:type="dxa"/>
            <w:tcBorders>
              <w:top w:val="single" w:sz="4" w:space="0" w:color="auto"/>
              <w:left w:val="nil"/>
              <w:bottom w:val="single" w:sz="4" w:space="0" w:color="auto"/>
              <w:right w:val="single" w:sz="4" w:space="0" w:color="000000"/>
            </w:tcBorders>
            <w:shd w:val="clear" w:color="auto" w:fill="auto"/>
          </w:tcPr>
          <w:p w14:paraId="26D93AF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Tysiąca Wysp opak.</w:t>
            </w:r>
          </w:p>
        </w:tc>
        <w:tc>
          <w:tcPr>
            <w:tcW w:w="476" w:type="dxa"/>
            <w:tcBorders>
              <w:top w:val="nil"/>
              <w:left w:val="nil"/>
              <w:bottom w:val="single" w:sz="4" w:space="0" w:color="auto"/>
              <w:right w:val="single" w:sz="4" w:space="0" w:color="auto"/>
            </w:tcBorders>
            <w:shd w:val="clear" w:color="auto" w:fill="auto"/>
            <w:noWrap/>
          </w:tcPr>
          <w:p w14:paraId="76B7554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724FEFF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FB6C3B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17EC7E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7C7B7F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3E970C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D9820F1"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0347C31"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512A914"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CA81813"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141</w:t>
            </w:r>
          </w:p>
        </w:tc>
        <w:tc>
          <w:tcPr>
            <w:tcW w:w="3378" w:type="dxa"/>
            <w:tcBorders>
              <w:top w:val="single" w:sz="4" w:space="0" w:color="auto"/>
              <w:left w:val="nil"/>
              <w:bottom w:val="single" w:sz="4" w:space="0" w:color="auto"/>
              <w:right w:val="single" w:sz="4" w:space="0" w:color="000000"/>
            </w:tcBorders>
            <w:shd w:val="clear" w:color="auto" w:fill="auto"/>
          </w:tcPr>
          <w:p w14:paraId="57B096F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barbecue opak.</w:t>
            </w:r>
          </w:p>
        </w:tc>
        <w:tc>
          <w:tcPr>
            <w:tcW w:w="476" w:type="dxa"/>
            <w:tcBorders>
              <w:top w:val="nil"/>
              <w:left w:val="nil"/>
              <w:bottom w:val="single" w:sz="4" w:space="0" w:color="auto"/>
              <w:right w:val="single" w:sz="4" w:space="0" w:color="auto"/>
            </w:tcBorders>
            <w:shd w:val="clear" w:color="auto" w:fill="auto"/>
            <w:noWrap/>
          </w:tcPr>
          <w:p w14:paraId="2C9BC07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6E338D6A"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AC502D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30A91C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78838F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FD5CB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DB40FC"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758CF3A"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B412F42"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7ED4944"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142</w:t>
            </w:r>
          </w:p>
        </w:tc>
        <w:tc>
          <w:tcPr>
            <w:tcW w:w="3378" w:type="dxa"/>
            <w:tcBorders>
              <w:top w:val="single" w:sz="4" w:space="0" w:color="auto"/>
              <w:left w:val="nil"/>
              <w:bottom w:val="single" w:sz="4" w:space="0" w:color="auto"/>
              <w:right w:val="single" w:sz="4" w:space="0" w:color="000000"/>
            </w:tcBorders>
            <w:shd w:val="clear" w:color="auto" w:fill="auto"/>
          </w:tcPr>
          <w:p w14:paraId="1520B03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czosnkowy opak.</w:t>
            </w:r>
          </w:p>
        </w:tc>
        <w:tc>
          <w:tcPr>
            <w:tcW w:w="476" w:type="dxa"/>
            <w:tcBorders>
              <w:top w:val="nil"/>
              <w:left w:val="nil"/>
              <w:bottom w:val="single" w:sz="4" w:space="0" w:color="auto"/>
              <w:right w:val="single" w:sz="4" w:space="0" w:color="auto"/>
            </w:tcBorders>
            <w:shd w:val="clear" w:color="auto" w:fill="auto"/>
            <w:noWrap/>
          </w:tcPr>
          <w:p w14:paraId="2214E0C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1600385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17E39B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279391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F8EDFE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30402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11A724A"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E9F2AFD"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9E1124C"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EBEEC64" w14:textId="77777777" w:rsidR="007A7ED0" w:rsidRPr="005E5353"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143</w:t>
            </w:r>
          </w:p>
        </w:tc>
        <w:tc>
          <w:tcPr>
            <w:tcW w:w="3378" w:type="dxa"/>
            <w:tcBorders>
              <w:top w:val="single" w:sz="4" w:space="0" w:color="auto"/>
              <w:left w:val="nil"/>
              <w:bottom w:val="single" w:sz="4" w:space="0" w:color="auto"/>
              <w:right w:val="single" w:sz="4" w:space="0" w:color="000000"/>
            </w:tcBorders>
            <w:shd w:val="clear" w:color="auto" w:fill="auto"/>
          </w:tcPr>
          <w:p w14:paraId="3D7F841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Krem karpatka opak.</w:t>
            </w:r>
          </w:p>
        </w:tc>
        <w:tc>
          <w:tcPr>
            <w:tcW w:w="476" w:type="dxa"/>
            <w:tcBorders>
              <w:top w:val="nil"/>
              <w:left w:val="nil"/>
              <w:bottom w:val="single" w:sz="4" w:space="0" w:color="auto"/>
              <w:right w:val="single" w:sz="4" w:space="0" w:color="auto"/>
            </w:tcBorders>
            <w:shd w:val="clear" w:color="auto" w:fill="auto"/>
            <w:noWrap/>
          </w:tcPr>
          <w:p w14:paraId="5FFAE59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7474C3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542C85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E0BC76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4EEB86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525216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C7F7264"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0543779"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2E73A2F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A87B251" w14:textId="77777777" w:rsidR="007A7ED0"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144</w:t>
            </w:r>
          </w:p>
        </w:tc>
        <w:tc>
          <w:tcPr>
            <w:tcW w:w="3378" w:type="dxa"/>
            <w:tcBorders>
              <w:top w:val="single" w:sz="4" w:space="0" w:color="auto"/>
              <w:left w:val="nil"/>
              <w:bottom w:val="single" w:sz="4" w:space="0" w:color="auto"/>
              <w:right w:val="single" w:sz="4" w:space="0" w:color="000000"/>
            </w:tcBorders>
            <w:shd w:val="clear" w:color="auto" w:fill="auto"/>
          </w:tcPr>
          <w:p w14:paraId="72D0BCE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Mus waniliowy opak.</w:t>
            </w:r>
          </w:p>
        </w:tc>
        <w:tc>
          <w:tcPr>
            <w:tcW w:w="476" w:type="dxa"/>
            <w:tcBorders>
              <w:top w:val="nil"/>
              <w:left w:val="nil"/>
              <w:bottom w:val="single" w:sz="4" w:space="0" w:color="auto"/>
              <w:right w:val="single" w:sz="4" w:space="0" w:color="auto"/>
            </w:tcBorders>
            <w:shd w:val="clear" w:color="auto" w:fill="auto"/>
            <w:noWrap/>
          </w:tcPr>
          <w:p w14:paraId="4CEC680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45E9FB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6</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D230A6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452C4B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652972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97C61E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C45BAB"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EFD8212"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BBCBFED"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53EA615" w14:textId="77777777" w:rsidR="007A7ED0"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145</w:t>
            </w:r>
          </w:p>
        </w:tc>
        <w:tc>
          <w:tcPr>
            <w:tcW w:w="3378" w:type="dxa"/>
            <w:tcBorders>
              <w:top w:val="single" w:sz="4" w:space="0" w:color="auto"/>
              <w:left w:val="nil"/>
              <w:bottom w:val="single" w:sz="4" w:space="0" w:color="auto"/>
              <w:right w:val="single" w:sz="4" w:space="0" w:color="000000"/>
            </w:tcBorders>
            <w:shd w:val="clear" w:color="auto" w:fill="auto"/>
          </w:tcPr>
          <w:p w14:paraId="6F7645B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Mus czekoladowy opak.</w:t>
            </w:r>
          </w:p>
        </w:tc>
        <w:tc>
          <w:tcPr>
            <w:tcW w:w="476" w:type="dxa"/>
            <w:tcBorders>
              <w:top w:val="nil"/>
              <w:left w:val="nil"/>
              <w:bottom w:val="single" w:sz="4" w:space="0" w:color="auto"/>
              <w:right w:val="single" w:sz="4" w:space="0" w:color="auto"/>
            </w:tcBorders>
            <w:shd w:val="clear" w:color="auto" w:fill="auto"/>
            <w:noWrap/>
          </w:tcPr>
          <w:p w14:paraId="275EB39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71C5D6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6</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63919E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7A498B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082F1A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A7E743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3CE08F"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A7F967C"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1EB7B756"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31BDFBB" w14:textId="77777777" w:rsidR="007A7ED0"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146</w:t>
            </w:r>
          </w:p>
        </w:tc>
        <w:tc>
          <w:tcPr>
            <w:tcW w:w="3378" w:type="dxa"/>
            <w:tcBorders>
              <w:top w:val="single" w:sz="4" w:space="0" w:color="auto"/>
              <w:left w:val="nil"/>
              <w:bottom w:val="single" w:sz="4" w:space="0" w:color="auto"/>
              <w:right w:val="single" w:sz="4" w:space="0" w:color="000000"/>
            </w:tcBorders>
            <w:shd w:val="clear" w:color="auto" w:fill="auto"/>
          </w:tcPr>
          <w:p w14:paraId="0F62F3B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Panna Cotta opak.</w:t>
            </w:r>
          </w:p>
        </w:tc>
        <w:tc>
          <w:tcPr>
            <w:tcW w:w="476" w:type="dxa"/>
            <w:tcBorders>
              <w:top w:val="nil"/>
              <w:left w:val="nil"/>
              <w:bottom w:val="single" w:sz="4" w:space="0" w:color="auto"/>
              <w:right w:val="single" w:sz="4" w:space="0" w:color="auto"/>
            </w:tcBorders>
            <w:shd w:val="clear" w:color="auto" w:fill="auto"/>
            <w:noWrap/>
          </w:tcPr>
          <w:p w14:paraId="622C3A7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5CB237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D1D912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2578DF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3ED36B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57B324"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5801E34"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F139E96"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01B30BF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90125BA" w14:textId="77777777" w:rsidR="007A7ED0"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147</w:t>
            </w:r>
          </w:p>
        </w:tc>
        <w:tc>
          <w:tcPr>
            <w:tcW w:w="3378" w:type="dxa"/>
            <w:tcBorders>
              <w:top w:val="single" w:sz="4" w:space="0" w:color="auto"/>
              <w:left w:val="nil"/>
              <w:bottom w:val="single" w:sz="4" w:space="0" w:color="auto"/>
              <w:right w:val="single" w:sz="4" w:space="0" w:color="000000"/>
            </w:tcBorders>
            <w:shd w:val="clear" w:color="auto" w:fill="auto"/>
          </w:tcPr>
          <w:p w14:paraId="0C110EF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Crem Brule opak.</w:t>
            </w:r>
          </w:p>
        </w:tc>
        <w:tc>
          <w:tcPr>
            <w:tcW w:w="476" w:type="dxa"/>
            <w:tcBorders>
              <w:top w:val="nil"/>
              <w:left w:val="nil"/>
              <w:bottom w:val="single" w:sz="4" w:space="0" w:color="auto"/>
              <w:right w:val="single" w:sz="4" w:space="0" w:color="auto"/>
            </w:tcBorders>
            <w:shd w:val="clear" w:color="auto" w:fill="auto"/>
            <w:noWrap/>
          </w:tcPr>
          <w:p w14:paraId="0578BF2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449FA5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5156D71"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214445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E8FAC7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8D7C3F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85D52A"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14F7E75"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306A20D6"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CDE1AA8" w14:textId="77777777" w:rsidR="007A7ED0"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148</w:t>
            </w:r>
          </w:p>
        </w:tc>
        <w:tc>
          <w:tcPr>
            <w:tcW w:w="3378" w:type="dxa"/>
            <w:tcBorders>
              <w:top w:val="single" w:sz="4" w:space="0" w:color="auto"/>
              <w:left w:val="nil"/>
              <w:bottom w:val="single" w:sz="4" w:space="0" w:color="auto"/>
              <w:right w:val="single" w:sz="4" w:space="0" w:color="000000"/>
            </w:tcBorders>
            <w:shd w:val="clear" w:color="auto" w:fill="auto"/>
          </w:tcPr>
          <w:p w14:paraId="7FB16D6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ryżowy wstążki</w:t>
            </w:r>
          </w:p>
        </w:tc>
        <w:tc>
          <w:tcPr>
            <w:tcW w:w="476" w:type="dxa"/>
            <w:tcBorders>
              <w:top w:val="nil"/>
              <w:left w:val="nil"/>
              <w:bottom w:val="single" w:sz="4" w:space="0" w:color="auto"/>
              <w:right w:val="single" w:sz="4" w:space="0" w:color="auto"/>
            </w:tcBorders>
            <w:shd w:val="clear" w:color="auto" w:fill="auto"/>
            <w:noWrap/>
          </w:tcPr>
          <w:p w14:paraId="54BF1F79"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32745F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6</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4B4DD5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99D2C8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DC2E90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9736AA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BCFFEE1"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571F8F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5BB83A9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27A6F41" w14:textId="77777777" w:rsidR="007A7ED0"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149</w:t>
            </w:r>
          </w:p>
        </w:tc>
        <w:tc>
          <w:tcPr>
            <w:tcW w:w="3378" w:type="dxa"/>
            <w:tcBorders>
              <w:top w:val="single" w:sz="4" w:space="0" w:color="auto"/>
              <w:left w:val="nil"/>
              <w:bottom w:val="single" w:sz="4" w:space="0" w:color="auto"/>
              <w:right w:val="single" w:sz="4" w:space="0" w:color="000000"/>
            </w:tcBorders>
            <w:shd w:val="clear" w:color="auto" w:fill="auto"/>
          </w:tcPr>
          <w:p w14:paraId="5E0B15AF"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ryżowy nitki</w:t>
            </w:r>
          </w:p>
        </w:tc>
        <w:tc>
          <w:tcPr>
            <w:tcW w:w="476" w:type="dxa"/>
            <w:tcBorders>
              <w:top w:val="nil"/>
              <w:left w:val="nil"/>
              <w:bottom w:val="single" w:sz="4" w:space="0" w:color="auto"/>
              <w:right w:val="single" w:sz="4" w:space="0" w:color="auto"/>
            </w:tcBorders>
            <w:shd w:val="clear" w:color="auto" w:fill="auto"/>
            <w:noWrap/>
          </w:tcPr>
          <w:p w14:paraId="6A4BCB3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8BEF0D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02B34D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497CF63"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EFBDF48"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B1B09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D045D4"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713BFF7"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7CC54C70"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5ABFD0F" w14:textId="77777777" w:rsidR="007A7ED0"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150</w:t>
            </w:r>
          </w:p>
        </w:tc>
        <w:tc>
          <w:tcPr>
            <w:tcW w:w="3378" w:type="dxa"/>
            <w:tcBorders>
              <w:top w:val="single" w:sz="4" w:space="0" w:color="auto"/>
              <w:left w:val="nil"/>
              <w:bottom w:val="single" w:sz="4" w:space="0" w:color="auto"/>
              <w:right w:val="single" w:sz="4" w:space="0" w:color="000000"/>
            </w:tcBorders>
            <w:shd w:val="clear" w:color="auto" w:fill="auto"/>
          </w:tcPr>
          <w:p w14:paraId="7217F24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Napój gazowany w puszce  Coca-Cola, Pepsi, Fanta, Mirinda, Sprite, Schweppes różne rodzaje i smaki, napój standardowy i zero cukru, dostępne w aktualnej ofercie handlowej producenta  </w:t>
            </w:r>
          </w:p>
        </w:tc>
        <w:tc>
          <w:tcPr>
            <w:tcW w:w="476" w:type="dxa"/>
            <w:tcBorders>
              <w:top w:val="nil"/>
              <w:left w:val="nil"/>
              <w:bottom w:val="single" w:sz="4" w:space="0" w:color="auto"/>
              <w:right w:val="single" w:sz="4" w:space="0" w:color="auto"/>
            </w:tcBorders>
            <w:shd w:val="clear" w:color="auto" w:fill="auto"/>
            <w:noWrap/>
          </w:tcPr>
          <w:p w14:paraId="1BB57E3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1CB87660"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BA20BA7"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2A5EA2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147D9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723A04B"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CC90FD2"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870DC6E"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4FCBF883" w14:textId="77777777" w:rsidTr="007A7ED0">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81254C8" w14:textId="77777777" w:rsidR="007A7ED0" w:rsidRDefault="007A7ED0" w:rsidP="007A7ED0">
            <w:pPr>
              <w:spacing w:line="240" w:lineRule="auto"/>
              <w:jc w:val="center"/>
              <w:rPr>
                <w:rFonts w:ascii="Calibri" w:hAnsi="Calibri"/>
                <w:color w:val="000000"/>
                <w:sz w:val="20"/>
                <w:lang w:eastAsia="pl-PL"/>
              </w:rPr>
            </w:pPr>
            <w:r>
              <w:rPr>
                <w:rFonts w:ascii="Calibri" w:hAnsi="Calibri"/>
                <w:color w:val="000000"/>
                <w:sz w:val="20"/>
                <w:lang w:eastAsia="pl-PL"/>
              </w:rPr>
              <w:t>151</w:t>
            </w:r>
          </w:p>
        </w:tc>
        <w:tc>
          <w:tcPr>
            <w:tcW w:w="3378" w:type="dxa"/>
            <w:tcBorders>
              <w:top w:val="single" w:sz="4" w:space="0" w:color="auto"/>
              <w:left w:val="nil"/>
              <w:bottom w:val="single" w:sz="4" w:space="0" w:color="auto"/>
              <w:right w:val="single" w:sz="4" w:space="0" w:color="000000"/>
            </w:tcBorders>
            <w:shd w:val="clear" w:color="auto" w:fill="auto"/>
          </w:tcPr>
          <w:p w14:paraId="324B4C4E"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Napój gazowany w butelce  Coca-Cola, Pepsi, Fanta, Mirinda, Sprite, Schweppes różne rodzaje i smaki, napój standardowy i zero cukru, dostępne w aktualnej ofercie handlowej producenta  </w:t>
            </w:r>
          </w:p>
        </w:tc>
        <w:tc>
          <w:tcPr>
            <w:tcW w:w="476" w:type="dxa"/>
            <w:tcBorders>
              <w:top w:val="nil"/>
              <w:left w:val="nil"/>
              <w:bottom w:val="single" w:sz="4" w:space="0" w:color="auto"/>
              <w:right w:val="single" w:sz="4" w:space="0" w:color="auto"/>
            </w:tcBorders>
            <w:shd w:val="clear" w:color="auto" w:fill="auto"/>
            <w:noWrap/>
          </w:tcPr>
          <w:p w14:paraId="0DBB2966"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602FF875"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B5B888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1909B32"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39EC14D"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C6A95CC" w14:textId="77777777" w:rsidR="007A7ED0" w:rsidRPr="00B7644B" w:rsidRDefault="007A7ED0" w:rsidP="007A7ED0">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0015905"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EC11192" w14:textId="77777777" w:rsidR="007A7ED0" w:rsidRPr="005E5353" w:rsidRDefault="007A7ED0" w:rsidP="007A7ED0">
            <w:pPr>
              <w:spacing w:line="240" w:lineRule="auto"/>
              <w:jc w:val="center"/>
              <w:rPr>
                <w:rFonts w:ascii="Calibri" w:hAnsi="Calibri"/>
                <w:b/>
                <w:bCs/>
                <w:color w:val="000000"/>
                <w:sz w:val="20"/>
                <w:lang w:eastAsia="pl-PL"/>
              </w:rPr>
            </w:pPr>
          </w:p>
        </w:tc>
      </w:tr>
      <w:tr w:rsidR="007A7ED0" w:rsidRPr="005E5353" w14:paraId="6B6D6269" w14:textId="77777777" w:rsidTr="007A7ED0">
        <w:trPr>
          <w:trHeight w:val="361"/>
        </w:trPr>
        <w:tc>
          <w:tcPr>
            <w:tcW w:w="78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5F0997C6" w14:textId="77777777" w:rsidR="007A7ED0" w:rsidRDefault="007A7ED0" w:rsidP="007A7ED0">
            <w:pPr>
              <w:spacing w:line="240" w:lineRule="auto"/>
              <w:jc w:val="center"/>
              <w:rPr>
                <w:rFonts w:ascii="Calibri" w:hAnsi="Calibri"/>
                <w:b/>
                <w:bCs/>
                <w:color w:val="000000"/>
                <w:sz w:val="20"/>
                <w:lang w:eastAsia="pl-PL"/>
              </w:rPr>
            </w:pPr>
          </w:p>
          <w:p w14:paraId="0E106D23" w14:textId="77777777" w:rsidR="007A7ED0" w:rsidRPr="005E5353" w:rsidRDefault="007A7ED0" w:rsidP="007A7ED0">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SUMA</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3781E7" w14:textId="77777777" w:rsidR="007A7ED0" w:rsidRPr="005E5353" w:rsidRDefault="007A7ED0" w:rsidP="007A7ED0">
            <w:pPr>
              <w:spacing w:line="240" w:lineRule="auto"/>
              <w:jc w:val="center"/>
              <w:rPr>
                <w:rFonts w:ascii="Calibri" w:hAnsi="Calibri"/>
                <w:b/>
                <w:bCs/>
                <w:color w:val="000000"/>
                <w:sz w:val="20"/>
                <w:lang w:eastAsia="pl-PL"/>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77F3883" w14:textId="77777777" w:rsidR="007A7ED0" w:rsidRPr="005E5353" w:rsidRDefault="007A7ED0" w:rsidP="007A7ED0">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6A7B8E8" w14:textId="77777777" w:rsidR="007A7ED0" w:rsidRPr="005E5353" w:rsidRDefault="007A7ED0" w:rsidP="007A7ED0">
            <w:pPr>
              <w:spacing w:line="240" w:lineRule="auto"/>
              <w:jc w:val="center"/>
              <w:rPr>
                <w:rFonts w:ascii="Calibri" w:hAnsi="Calibri"/>
                <w:b/>
                <w:bCs/>
                <w:color w:val="000000"/>
                <w:sz w:val="20"/>
                <w:lang w:eastAsia="pl-PL"/>
              </w:rPr>
            </w:pPr>
          </w:p>
        </w:tc>
      </w:tr>
    </w:tbl>
    <w:p w14:paraId="622F4669" w14:textId="14ED9401" w:rsidR="003166F7" w:rsidRDefault="003166F7" w:rsidP="000A5EEF">
      <w:pPr>
        <w:spacing w:before="100" w:beforeAutospacing="1" w:after="100" w:afterAutospacing="1" w:line="240" w:lineRule="auto"/>
        <w:rPr>
          <w:rFonts w:asciiTheme="minorHAnsi" w:hAnsiTheme="minorHAnsi" w:cstheme="minorHAnsi"/>
          <w:sz w:val="20"/>
        </w:rPr>
      </w:pPr>
    </w:p>
    <w:p w14:paraId="35109B26" w14:textId="77777777" w:rsidR="003C5D41" w:rsidRDefault="003C5D41" w:rsidP="000A5EEF">
      <w:pPr>
        <w:spacing w:before="100" w:beforeAutospacing="1" w:after="100" w:afterAutospacing="1" w:line="240" w:lineRule="auto"/>
        <w:rPr>
          <w:rFonts w:asciiTheme="minorHAnsi" w:hAnsiTheme="minorHAnsi" w:cstheme="minorHAnsi"/>
          <w:sz w:val="20"/>
        </w:rPr>
      </w:pPr>
    </w:p>
    <w:p w14:paraId="56966F05" w14:textId="77777777" w:rsidR="003C5D41" w:rsidRDefault="003C5D41" w:rsidP="000A5EEF">
      <w:pPr>
        <w:spacing w:before="100" w:beforeAutospacing="1" w:after="100" w:afterAutospacing="1" w:line="240" w:lineRule="auto"/>
        <w:rPr>
          <w:rFonts w:asciiTheme="minorHAnsi" w:hAnsiTheme="minorHAnsi" w:cstheme="minorHAnsi"/>
          <w:sz w:val="20"/>
        </w:rPr>
      </w:pPr>
    </w:p>
    <w:p w14:paraId="38C1948F" w14:textId="77777777" w:rsidR="003C5D41" w:rsidRDefault="003C5D41" w:rsidP="000A5EEF">
      <w:pPr>
        <w:spacing w:before="100" w:beforeAutospacing="1" w:after="100" w:afterAutospacing="1" w:line="240" w:lineRule="auto"/>
        <w:rPr>
          <w:rFonts w:asciiTheme="minorHAnsi" w:hAnsiTheme="minorHAnsi" w:cstheme="minorHAnsi"/>
          <w:sz w:val="20"/>
        </w:rPr>
      </w:pPr>
    </w:p>
    <w:p w14:paraId="6C018A27" w14:textId="77777777" w:rsidR="003C5D41" w:rsidRDefault="003C5D41" w:rsidP="000A5EEF">
      <w:pPr>
        <w:spacing w:before="100" w:beforeAutospacing="1" w:after="100" w:afterAutospacing="1" w:line="240" w:lineRule="auto"/>
        <w:rPr>
          <w:rFonts w:asciiTheme="minorHAnsi" w:hAnsiTheme="minorHAnsi" w:cstheme="minorHAnsi"/>
          <w:sz w:val="20"/>
        </w:rPr>
      </w:pPr>
    </w:p>
    <w:p w14:paraId="74868782" w14:textId="77777777" w:rsidR="003C5D41" w:rsidRDefault="003C5D41" w:rsidP="000A5EEF">
      <w:pPr>
        <w:spacing w:before="100" w:beforeAutospacing="1" w:after="100" w:afterAutospacing="1" w:line="240" w:lineRule="auto"/>
        <w:rPr>
          <w:rFonts w:asciiTheme="minorHAnsi" w:hAnsiTheme="minorHAnsi" w:cstheme="minorHAnsi"/>
          <w:sz w:val="20"/>
        </w:rPr>
      </w:pPr>
    </w:p>
    <w:p w14:paraId="7953B331" w14:textId="475A76A6" w:rsidR="003C5D41" w:rsidRDefault="003C5D41" w:rsidP="000A5EEF">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 xml:space="preserve">ZADANIE 4 </w:t>
      </w:r>
      <w:r w:rsidRPr="003C5D41">
        <w:rPr>
          <w:rFonts w:asciiTheme="minorHAnsi" w:hAnsiTheme="minorHAnsi" w:cstheme="minorHAnsi"/>
          <w:sz w:val="20"/>
        </w:rPr>
        <w:t>Sukcesywna dostawa owoców, warzyw, owoców sezonowych</w:t>
      </w:r>
    </w:p>
    <w:tbl>
      <w:tblPr>
        <w:tblpPr w:leftFromText="141" w:rightFromText="141" w:vertAnchor="text" w:horzAnchor="margin" w:tblpXSpec="center" w:tblpY="561"/>
        <w:tblW w:w="10257" w:type="dxa"/>
        <w:tblLayout w:type="fixed"/>
        <w:tblCellMar>
          <w:left w:w="70" w:type="dxa"/>
          <w:right w:w="70" w:type="dxa"/>
        </w:tblCellMar>
        <w:tblLook w:val="04A0" w:firstRow="1" w:lastRow="0" w:firstColumn="1" w:lastColumn="0" w:noHBand="0" w:noVBand="1"/>
      </w:tblPr>
      <w:tblGrid>
        <w:gridCol w:w="386"/>
        <w:gridCol w:w="3153"/>
        <w:gridCol w:w="709"/>
        <w:gridCol w:w="567"/>
        <w:gridCol w:w="850"/>
        <w:gridCol w:w="709"/>
        <w:gridCol w:w="1134"/>
        <w:gridCol w:w="851"/>
        <w:gridCol w:w="992"/>
        <w:gridCol w:w="906"/>
      </w:tblGrid>
      <w:tr w:rsidR="003C5D41" w:rsidRPr="003C5D41" w14:paraId="1BACAAF2" w14:textId="77777777" w:rsidTr="003C5D41">
        <w:trPr>
          <w:trHeight w:val="975"/>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D926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Lp.</w:t>
            </w:r>
          </w:p>
        </w:tc>
        <w:tc>
          <w:tcPr>
            <w:tcW w:w="3153" w:type="dxa"/>
            <w:tcBorders>
              <w:top w:val="single" w:sz="4" w:space="0" w:color="auto"/>
              <w:left w:val="nil"/>
              <w:bottom w:val="single" w:sz="4" w:space="0" w:color="auto"/>
              <w:right w:val="single" w:sz="4" w:space="0" w:color="auto"/>
            </w:tcBorders>
            <w:shd w:val="clear" w:color="auto" w:fill="auto"/>
            <w:vAlign w:val="center"/>
            <w:hideMark/>
          </w:tcPr>
          <w:p w14:paraId="03666D1C" w14:textId="77777777" w:rsidR="003C5D41" w:rsidRPr="003C5D41" w:rsidRDefault="003C5D41" w:rsidP="003C5D41">
            <w:pPr>
              <w:spacing w:before="100" w:beforeAutospacing="1" w:after="100" w:afterAutospacing="1" w:line="240" w:lineRule="auto"/>
              <w:jc w:val="center"/>
              <w:rPr>
                <w:rFonts w:asciiTheme="minorHAnsi" w:hAnsiTheme="minorHAnsi" w:cstheme="minorHAnsi"/>
                <w:b/>
                <w:bCs/>
                <w:sz w:val="20"/>
              </w:rPr>
            </w:pPr>
            <w:r w:rsidRPr="003C5D41">
              <w:rPr>
                <w:rFonts w:asciiTheme="minorHAnsi" w:hAnsiTheme="minorHAnsi" w:cstheme="minorHAnsi"/>
                <w:b/>
                <w:bCs/>
                <w:sz w:val="20"/>
              </w:rPr>
              <w:t>Nazwa produktu</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B74900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J.m.</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1C659FA"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Ilość</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17681D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Cena jednostkowa netto</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A6013E3"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VAT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2E7ABD5"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Cena jednostkowa brutto ((2*3)+2)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CB7CA71"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Wartość netto (1*2)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1DE3682"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Wartość podatku VAT (5*3)</w:t>
            </w:r>
          </w:p>
        </w:tc>
        <w:tc>
          <w:tcPr>
            <w:tcW w:w="906" w:type="dxa"/>
            <w:tcBorders>
              <w:top w:val="single" w:sz="4" w:space="0" w:color="auto"/>
              <w:left w:val="nil"/>
              <w:bottom w:val="single" w:sz="4" w:space="0" w:color="auto"/>
              <w:right w:val="single" w:sz="4" w:space="0" w:color="auto"/>
            </w:tcBorders>
            <w:shd w:val="clear" w:color="auto" w:fill="auto"/>
            <w:vAlign w:val="center"/>
            <w:hideMark/>
          </w:tcPr>
          <w:p w14:paraId="14DDCA75"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Wartość brutto (5+6)</w:t>
            </w:r>
          </w:p>
        </w:tc>
      </w:tr>
      <w:tr w:rsidR="003C5D41" w:rsidRPr="003C5D41" w14:paraId="69EF106B" w14:textId="77777777" w:rsidTr="003C5D41">
        <w:trPr>
          <w:trHeight w:val="135"/>
        </w:trPr>
        <w:tc>
          <w:tcPr>
            <w:tcW w:w="3539" w:type="dxa"/>
            <w:gridSpan w:val="2"/>
            <w:tcBorders>
              <w:top w:val="nil"/>
              <w:left w:val="single" w:sz="4" w:space="0" w:color="auto"/>
              <w:bottom w:val="single" w:sz="4" w:space="0" w:color="auto"/>
              <w:right w:val="single" w:sz="4" w:space="0" w:color="auto"/>
            </w:tcBorders>
            <w:shd w:val="clear" w:color="auto" w:fill="auto"/>
            <w:noWrap/>
            <w:vAlign w:val="center"/>
            <w:hideMark/>
          </w:tcPr>
          <w:p w14:paraId="4A26C17B" w14:textId="77777777" w:rsidR="003C5D41" w:rsidRPr="003C5D41" w:rsidRDefault="003C5D41" w:rsidP="003C5D41">
            <w:pPr>
              <w:spacing w:before="100" w:beforeAutospacing="1" w:after="100" w:afterAutospacing="1" w:line="240" w:lineRule="auto"/>
              <w:jc w:val="center"/>
              <w:rPr>
                <w:rFonts w:asciiTheme="minorHAnsi" w:hAnsiTheme="minorHAnsi" w:cstheme="minorHAnsi"/>
                <w:b/>
                <w:bCs/>
                <w:sz w:val="20"/>
              </w:rPr>
            </w:pPr>
          </w:p>
          <w:p w14:paraId="4BD97508" w14:textId="77777777" w:rsidR="003C5D41" w:rsidRPr="003C5D41" w:rsidRDefault="003C5D41" w:rsidP="003C5D41">
            <w:pPr>
              <w:spacing w:before="100" w:beforeAutospacing="1" w:after="100" w:afterAutospacing="1" w:line="240" w:lineRule="auto"/>
              <w:jc w:val="center"/>
              <w:rPr>
                <w:rFonts w:asciiTheme="minorHAnsi" w:hAnsiTheme="minorHAnsi" w:cstheme="minorHAnsi"/>
                <w:b/>
                <w:bCs/>
                <w:sz w:val="20"/>
              </w:rPr>
            </w:pPr>
          </w:p>
        </w:tc>
        <w:tc>
          <w:tcPr>
            <w:tcW w:w="709" w:type="dxa"/>
            <w:tcBorders>
              <w:top w:val="nil"/>
              <w:left w:val="nil"/>
              <w:bottom w:val="single" w:sz="4" w:space="0" w:color="auto"/>
              <w:right w:val="single" w:sz="4" w:space="0" w:color="auto"/>
            </w:tcBorders>
            <w:shd w:val="clear" w:color="auto" w:fill="auto"/>
            <w:noWrap/>
            <w:vAlign w:val="center"/>
            <w:hideMark/>
          </w:tcPr>
          <w:p w14:paraId="706B9C94"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567" w:type="dxa"/>
            <w:tcBorders>
              <w:top w:val="nil"/>
              <w:left w:val="nil"/>
              <w:bottom w:val="single" w:sz="4" w:space="0" w:color="auto"/>
              <w:right w:val="single" w:sz="4" w:space="0" w:color="auto"/>
            </w:tcBorders>
            <w:shd w:val="clear" w:color="auto" w:fill="auto"/>
            <w:noWrap/>
            <w:vAlign w:val="center"/>
            <w:hideMark/>
          </w:tcPr>
          <w:p w14:paraId="6B62D073"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1</w:t>
            </w:r>
          </w:p>
        </w:tc>
        <w:tc>
          <w:tcPr>
            <w:tcW w:w="850" w:type="dxa"/>
            <w:tcBorders>
              <w:top w:val="nil"/>
              <w:left w:val="nil"/>
              <w:bottom w:val="single" w:sz="4" w:space="0" w:color="auto"/>
              <w:right w:val="single" w:sz="4" w:space="0" w:color="auto"/>
            </w:tcBorders>
            <w:shd w:val="clear" w:color="auto" w:fill="auto"/>
            <w:noWrap/>
            <w:vAlign w:val="center"/>
            <w:hideMark/>
          </w:tcPr>
          <w:p w14:paraId="48E3C131"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2</w:t>
            </w:r>
          </w:p>
        </w:tc>
        <w:tc>
          <w:tcPr>
            <w:tcW w:w="709" w:type="dxa"/>
            <w:tcBorders>
              <w:top w:val="nil"/>
              <w:left w:val="nil"/>
              <w:bottom w:val="single" w:sz="4" w:space="0" w:color="auto"/>
              <w:right w:val="single" w:sz="4" w:space="0" w:color="auto"/>
            </w:tcBorders>
            <w:shd w:val="clear" w:color="auto" w:fill="auto"/>
            <w:noWrap/>
            <w:vAlign w:val="center"/>
            <w:hideMark/>
          </w:tcPr>
          <w:p w14:paraId="6477408D"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3</w:t>
            </w:r>
          </w:p>
        </w:tc>
        <w:tc>
          <w:tcPr>
            <w:tcW w:w="1134" w:type="dxa"/>
            <w:tcBorders>
              <w:top w:val="nil"/>
              <w:left w:val="nil"/>
              <w:bottom w:val="single" w:sz="4" w:space="0" w:color="auto"/>
              <w:right w:val="single" w:sz="4" w:space="0" w:color="auto"/>
            </w:tcBorders>
            <w:shd w:val="clear" w:color="auto" w:fill="auto"/>
            <w:noWrap/>
            <w:vAlign w:val="center"/>
            <w:hideMark/>
          </w:tcPr>
          <w:p w14:paraId="4DF45390"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4</w:t>
            </w:r>
          </w:p>
        </w:tc>
        <w:tc>
          <w:tcPr>
            <w:tcW w:w="851" w:type="dxa"/>
            <w:tcBorders>
              <w:top w:val="nil"/>
              <w:left w:val="nil"/>
              <w:bottom w:val="single" w:sz="4" w:space="0" w:color="auto"/>
              <w:right w:val="single" w:sz="4" w:space="0" w:color="auto"/>
            </w:tcBorders>
            <w:shd w:val="clear" w:color="auto" w:fill="auto"/>
            <w:noWrap/>
            <w:vAlign w:val="center"/>
            <w:hideMark/>
          </w:tcPr>
          <w:p w14:paraId="31369C32"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5</w:t>
            </w:r>
          </w:p>
        </w:tc>
        <w:tc>
          <w:tcPr>
            <w:tcW w:w="992" w:type="dxa"/>
            <w:tcBorders>
              <w:top w:val="nil"/>
              <w:left w:val="nil"/>
              <w:bottom w:val="single" w:sz="4" w:space="0" w:color="auto"/>
              <w:right w:val="single" w:sz="4" w:space="0" w:color="auto"/>
            </w:tcBorders>
            <w:shd w:val="clear" w:color="auto" w:fill="auto"/>
            <w:noWrap/>
            <w:vAlign w:val="center"/>
            <w:hideMark/>
          </w:tcPr>
          <w:p w14:paraId="1712FEB0"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6</w:t>
            </w:r>
          </w:p>
        </w:tc>
        <w:tc>
          <w:tcPr>
            <w:tcW w:w="906" w:type="dxa"/>
            <w:tcBorders>
              <w:top w:val="nil"/>
              <w:left w:val="nil"/>
              <w:bottom w:val="single" w:sz="4" w:space="0" w:color="auto"/>
              <w:right w:val="single" w:sz="4" w:space="0" w:color="auto"/>
            </w:tcBorders>
            <w:shd w:val="clear" w:color="auto" w:fill="auto"/>
            <w:noWrap/>
            <w:vAlign w:val="center"/>
            <w:hideMark/>
          </w:tcPr>
          <w:p w14:paraId="4EC15537"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r w:rsidRPr="003C5D41">
              <w:rPr>
                <w:rFonts w:asciiTheme="minorHAnsi" w:hAnsiTheme="minorHAnsi" w:cstheme="minorHAnsi"/>
                <w:b/>
                <w:bCs/>
                <w:sz w:val="20"/>
              </w:rPr>
              <w:t>7</w:t>
            </w:r>
          </w:p>
        </w:tc>
      </w:tr>
      <w:tr w:rsidR="003C5D41" w:rsidRPr="003C5D41" w14:paraId="0E950EA5"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1355D93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F7B3F50"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arbuz</w:t>
            </w:r>
          </w:p>
        </w:tc>
        <w:tc>
          <w:tcPr>
            <w:tcW w:w="709" w:type="dxa"/>
            <w:tcBorders>
              <w:top w:val="single" w:sz="4" w:space="0" w:color="auto"/>
              <w:left w:val="nil"/>
              <w:bottom w:val="single" w:sz="4" w:space="0" w:color="auto"/>
              <w:right w:val="single" w:sz="4" w:space="0" w:color="auto"/>
            </w:tcBorders>
            <w:shd w:val="clear" w:color="auto" w:fill="auto"/>
            <w:noWrap/>
          </w:tcPr>
          <w:p w14:paraId="1638D79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DB2F16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4E2DAF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DF6656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09D2B6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89732D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B851CF7"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CB533E8"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306042A7"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75F8EB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7F37E03"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bakłażan</w:t>
            </w:r>
          </w:p>
        </w:tc>
        <w:tc>
          <w:tcPr>
            <w:tcW w:w="709" w:type="dxa"/>
            <w:tcBorders>
              <w:top w:val="single" w:sz="4" w:space="0" w:color="auto"/>
              <w:left w:val="nil"/>
              <w:bottom w:val="single" w:sz="4" w:space="0" w:color="auto"/>
              <w:right w:val="single" w:sz="4" w:space="0" w:color="auto"/>
            </w:tcBorders>
            <w:shd w:val="clear" w:color="auto" w:fill="auto"/>
            <w:noWrap/>
          </w:tcPr>
          <w:p w14:paraId="5336306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0EAB34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EDAEC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756A9F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2C2250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D12F99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BFD3E31"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D47A3B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14F33A62"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7E9C9B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EEC9BDE"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banan (dojrzały, żółty bez przebarwień, bez obić, bez zgnieceń, bez pęknięć)</w:t>
            </w:r>
          </w:p>
        </w:tc>
        <w:tc>
          <w:tcPr>
            <w:tcW w:w="709" w:type="dxa"/>
            <w:tcBorders>
              <w:top w:val="single" w:sz="4" w:space="0" w:color="auto"/>
              <w:left w:val="nil"/>
              <w:bottom w:val="single" w:sz="4" w:space="0" w:color="auto"/>
              <w:right w:val="single" w:sz="4" w:space="0" w:color="auto"/>
            </w:tcBorders>
            <w:shd w:val="clear" w:color="auto" w:fill="auto"/>
            <w:noWrap/>
          </w:tcPr>
          <w:p w14:paraId="36246F9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ED9A27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3A61F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0CCCCB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D68B1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0A26F1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28D4DC8"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1EDA583"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6B8AA3F7"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213770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FC9E096"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cykoria tacka opak. 0,5 kg</w:t>
            </w:r>
          </w:p>
        </w:tc>
        <w:tc>
          <w:tcPr>
            <w:tcW w:w="709" w:type="dxa"/>
            <w:tcBorders>
              <w:top w:val="single" w:sz="4" w:space="0" w:color="auto"/>
              <w:left w:val="nil"/>
              <w:bottom w:val="single" w:sz="4" w:space="0" w:color="auto"/>
              <w:right w:val="single" w:sz="4" w:space="0" w:color="auto"/>
            </w:tcBorders>
            <w:shd w:val="clear" w:color="auto" w:fill="auto"/>
            <w:noWrap/>
          </w:tcPr>
          <w:p w14:paraId="0EB9C61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07F133E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B60ECB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065695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D861D8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D28448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CD99927"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2D54A28"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36213C75"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0C126D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CFC573B"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botwina</w:t>
            </w:r>
          </w:p>
        </w:tc>
        <w:tc>
          <w:tcPr>
            <w:tcW w:w="709" w:type="dxa"/>
            <w:tcBorders>
              <w:top w:val="single" w:sz="4" w:space="0" w:color="auto"/>
              <w:left w:val="nil"/>
              <w:bottom w:val="single" w:sz="4" w:space="0" w:color="auto"/>
              <w:right w:val="single" w:sz="4" w:space="0" w:color="auto"/>
            </w:tcBorders>
            <w:shd w:val="clear" w:color="auto" w:fill="auto"/>
            <w:noWrap/>
          </w:tcPr>
          <w:p w14:paraId="07AB4AB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515D8DD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D166E2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08BD4B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F6C131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0257CC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93097E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840B9B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54E209C0"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41916F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192DFFE"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brokuły (1szt=min.0,4kg)</w:t>
            </w:r>
          </w:p>
        </w:tc>
        <w:tc>
          <w:tcPr>
            <w:tcW w:w="709" w:type="dxa"/>
            <w:tcBorders>
              <w:top w:val="single" w:sz="4" w:space="0" w:color="auto"/>
              <w:left w:val="nil"/>
              <w:bottom w:val="single" w:sz="4" w:space="0" w:color="auto"/>
              <w:right w:val="single" w:sz="4" w:space="0" w:color="auto"/>
            </w:tcBorders>
            <w:shd w:val="clear" w:color="auto" w:fill="auto"/>
            <w:noWrap/>
          </w:tcPr>
          <w:p w14:paraId="3AA7DA1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5466240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D82116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E2F1A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A5DDEC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E39225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0E7ECA0"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C6DA1B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7A588061"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E9CF8E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705437A"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Pieczarki opak. 500G</w:t>
            </w:r>
          </w:p>
        </w:tc>
        <w:tc>
          <w:tcPr>
            <w:tcW w:w="709" w:type="dxa"/>
            <w:tcBorders>
              <w:top w:val="single" w:sz="4" w:space="0" w:color="auto"/>
              <w:left w:val="nil"/>
              <w:bottom w:val="single" w:sz="4" w:space="0" w:color="auto"/>
              <w:right w:val="single" w:sz="4" w:space="0" w:color="auto"/>
            </w:tcBorders>
            <w:shd w:val="clear" w:color="auto" w:fill="auto"/>
            <w:noWrap/>
          </w:tcPr>
          <w:p w14:paraId="4FFA9AE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5C14715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74E15D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9A99CA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AEB4C3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FD7D7D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680F2C1"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BEDBC2A"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2F5F367C"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042035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F883058"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Kiwi opak. 1 kg</w:t>
            </w:r>
          </w:p>
        </w:tc>
        <w:tc>
          <w:tcPr>
            <w:tcW w:w="709" w:type="dxa"/>
            <w:tcBorders>
              <w:top w:val="single" w:sz="4" w:space="0" w:color="auto"/>
              <w:left w:val="nil"/>
              <w:bottom w:val="single" w:sz="4" w:space="0" w:color="auto"/>
              <w:right w:val="single" w:sz="4" w:space="0" w:color="auto"/>
            </w:tcBorders>
            <w:shd w:val="clear" w:color="auto" w:fill="auto"/>
            <w:noWrap/>
          </w:tcPr>
          <w:p w14:paraId="56B3A23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462265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464B63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6AF05B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37B1DF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53A4AF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85A368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7EAA23F"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44D6A406"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2BA069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59BBD00"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Ananas świeży</w:t>
            </w:r>
          </w:p>
        </w:tc>
        <w:tc>
          <w:tcPr>
            <w:tcW w:w="709" w:type="dxa"/>
            <w:tcBorders>
              <w:top w:val="single" w:sz="4" w:space="0" w:color="auto"/>
              <w:left w:val="nil"/>
              <w:bottom w:val="single" w:sz="4" w:space="0" w:color="auto"/>
              <w:right w:val="single" w:sz="4" w:space="0" w:color="auto"/>
            </w:tcBorders>
            <w:shd w:val="clear" w:color="auto" w:fill="auto"/>
            <w:noWrap/>
          </w:tcPr>
          <w:p w14:paraId="22AE837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1BF542B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B0E51C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F65436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AD85C2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955114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F85807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F9EA96D"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587E8F7A"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95F437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6ABD211"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burak czerwony</w:t>
            </w:r>
          </w:p>
        </w:tc>
        <w:tc>
          <w:tcPr>
            <w:tcW w:w="709" w:type="dxa"/>
            <w:tcBorders>
              <w:top w:val="single" w:sz="4" w:space="0" w:color="auto"/>
              <w:left w:val="nil"/>
              <w:bottom w:val="single" w:sz="4" w:space="0" w:color="auto"/>
              <w:right w:val="single" w:sz="4" w:space="0" w:color="auto"/>
            </w:tcBorders>
            <w:shd w:val="clear" w:color="auto" w:fill="auto"/>
            <w:noWrap/>
          </w:tcPr>
          <w:p w14:paraId="18A6CC0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1EE6AC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282671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FBAF78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2B641F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50D97B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582326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ED47AFA"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57A0FF8E"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A53202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206248F"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cebula</w:t>
            </w:r>
          </w:p>
        </w:tc>
        <w:tc>
          <w:tcPr>
            <w:tcW w:w="709" w:type="dxa"/>
            <w:tcBorders>
              <w:top w:val="single" w:sz="4" w:space="0" w:color="auto"/>
              <w:left w:val="nil"/>
              <w:bottom w:val="single" w:sz="4" w:space="0" w:color="auto"/>
              <w:right w:val="single" w:sz="4" w:space="0" w:color="auto"/>
            </w:tcBorders>
            <w:shd w:val="clear" w:color="auto" w:fill="auto"/>
            <w:noWrap/>
          </w:tcPr>
          <w:p w14:paraId="30B53CF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3F1BB3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800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BA7BF6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D67133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658BFF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5C8DC7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5BE9F7D"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CF96B9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20AC375A"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678CEE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3A6C929"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cebula czerwona</w:t>
            </w:r>
          </w:p>
        </w:tc>
        <w:tc>
          <w:tcPr>
            <w:tcW w:w="709" w:type="dxa"/>
            <w:tcBorders>
              <w:top w:val="single" w:sz="4" w:space="0" w:color="auto"/>
              <w:left w:val="nil"/>
              <w:bottom w:val="single" w:sz="4" w:space="0" w:color="auto"/>
              <w:right w:val="single" w:sz="4" w:space="0" w:color="auto"/>
            </w:tcBorders>
            <w:shd w:val="clear" w:color="auto" w:fill="auto"/>
            <w:noWrap/>
          </w:tcPr>
          <w:p w14:paraId="6080282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F91163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0D2E3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0B2DAB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87D2CC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52C35D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C199D9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DC098A1"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5DE6F187"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9D4298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B49CB81"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cukinia</w:t>
            </w:r>
          </w:p>
        </w:tc>
        <w:tc>
          <w:tcPr>
            <w:tcW w:w="709" w:type="dxa"/>
            <w:tcBorders>
              <w:top w:val="single" w:sz="4" w:space="0" w:color="auto"/>
              <w:left w:val="nil"/>
              <w:bottom w:val="single" w:sz="4" w:space="0" w:color="auto"/>
              <w:right w:val="single" w:sz="4" w:space="0" w:color="auto"/>
            </w:tcBorders>
            <w:shd w:val="clear" w:color="auto" w:fill="auto"/>
            <w:noWrap/>
          </w:tcPr>
          <w:p w14:paraId="4910D4D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5C18F0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D97BF8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19A7CC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EB27C2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0516FB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F374BB1"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75FB671"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7DB08CF8"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FCCB82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BC0E65C"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cytryny</w:t>
            </w:r>
          </w:p>
        </w:tc>
        <w:tc>
          <w:tcPr>
            <w:tcW w:w="709" w:type="dxa"/>
            <w:tcBorders>
              <w:top w:val="single" w:sz="4" w:space="0" w:color="auto"/>
              <w:left w:val="nil"/>
              <w:bottom w:val="single" w:sz="4" w:space="0" w:color="auto"/>
              <w:right w:val="single" w:sz="4" w:space="0" w:color="auto"/>
            </w:tcBorders>
            <w:shd w:val="clear" w:color="auto" w:fill="auto"/>
            <w:noWrap/>
          </w:tcPr>
          <w:p w14:paraId="62525AE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C76E12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110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A98C8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E82248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1C08CC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2E4EB6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326E0A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585162D"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66E6F889"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91CF10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6570815"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czosnek w główkach 1szt. ok. 0,1kg</w:t>
            </w:r>
          </w:p>
        </w:tc>
        <w:tc>
          <w:tcPr>
            <w:tcW w:w="709" w:type="dxa"/>
            <w:tcBorders>
              <w:top w:val="single" w:sz="4" w:space="0" w:color="auto"/>
              <w:left w:val="nil"/>
              <w:bottom w:val="single" w:sz="4" w:space="0" w:color="auto"/>
              <w:right w:val="single" w:sz="4" w:space="0" w:color="auto"/>
            </w:tcBorders>
            <w:shd w:val="clear" w:color="auto" w:fill="auto"/>
            <w:noWrap/>
          </w:tcPr>
          <w:p w14:paraId="33DE018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66EE0B4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532D40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9FD878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E44541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E5A528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A1D58B7"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2E1437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70CA7E04"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5D98FB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66B2131"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dymka (pęczek ok. 0,5kg)</w:t>
            </w:r>
          </w:p>
        </w:tc>
        <w:tc>
          <w:tcPr>
            <w:tcW w:w="709" w:type="dxa"/>
            <w:tcBorders>
              <w:top w:val="single" w:sz="4" w:space="0" w:color="auto"/>
              <w:left w:val="nil"/>
              <w:bottom w:val="single" w:sz="4" w:space="0" w:color="auto"/>
              <w:right w:val="single" w:sz="4" w:space="0" w:color="auto"/>
            </w:tcBorders>
            <w:shd w:val="clear" w:color="auto" w:fill="auto"/>
            <w:noWrap/>
          </w:tcPr>
          <w:p w14:paraId="16E53A1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72F2E77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80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BA688E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EDF33F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3D9D5D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6EE433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D969810"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5545EEC"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140E8116"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3514A1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093A707"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fasola szparagowa zielona</w:t>
            </w:r>
          </w:p>
        </w:tc>
        <w:tc>
          <w:tcPr>
            <w:tcW w:w="709" w:type="dxa"/>
            <w:tcBorders>
              <w:top w:val="single" w:sz="4" w:space="0" w:color="auto"/>
              <w:left w:val="nil"/>
              <w:bottom w:val="single" w:sz="4" w:space="0" w:color="auto"/>
              <w:right w:val="single" w:sz="4" w:space="0" w:color="auto"/>
            </w:tcBorders>
            <w:shd w:val="clear" w:color="auto" w:fill="auto"/>
            <w:noWrap/>
          </w:tcPr>
          <w:p w14:paraId="3B7B6F2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963896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A9A104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36E421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7E93F5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A30038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F038BB0"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612A347"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3CC8B9E7"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B7AD58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25D654C"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fasola szparagowa żółta</w:t>
            </w:r>
          </w:p>
        </w:tc>
        <w:tc>
          <w:tcPr>
            <w:tcW w:w="709" w:type="dxa"/>
            <w:tcBorders>
              <w:top w:val="single" w:sz="4" w:space="0" w:color="auto"/>
              <w:left w:val="nil"/>
              <w:bottom w:val="single" w:sz="4" w:space="0" w:color="auto"/>
              <w:right w:val="single" w:sz="4" w:space="0" w:color="auto"/>
            </w:tcBorders>
            <w:shd w:val="clear" w:color="auto" w:fill="auto"/>
            <w:noWrap/>
          </w:tcPr>
          <w:p w14:paraId="5403C74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000271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E86E5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FDE5A1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0333E0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8DFA7A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72F76FB"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2F42F5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210E1C17"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B90AD9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85FFEB9"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imbir świeży (korzeń)</w:t>
            </w:r>
          </w:p>
        </w:tc>
        <w:tc>
          <w:tcPr>
            <w:tcW w:w="709" w:type="dxa"/>
            <w:tcBorders>
              <w:top w:val="single" w:sz="4" w:space="0" w:color="auto"/>
              <w:left w:val="nil"/>
              <w:bottom w:val="single" w:sz="4" w:space="0" w:color="auto"/>
              <w:right w:val="single" w:sz="4" w:space="0" w:color="auto"/>
            </w:tcBorders>
            <w:shd w:val="clear" w:color="auto" w:fill="auto"/>
            <w:noWrap/>
          </w:tcPr>
          <w:p w14:paraId="15BBF81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7287D9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765F1E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CFDF6A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5ECF07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DD1BFC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2B5FD5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AC4F594"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269CD241"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558526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85F2905"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jabłka (duże-średnica min. 6 cm)</w:t>
            </w:r>
          </w:p>
        </w:tc>
        <w:tc>
          <w:tcPr>
            <w:tcW w:w="709" w:type="dxa"/>
            <w:tcBorders>
              <w:top w:val="single" w:sz="4" w:space="0" w:color="auto"/>
              <w:left w:val="nil"/>
              <w:bottom w:val="single" w:sz="4" w:space="0" w:color="auto"/>
              <w:right w:val="single" w:sz="4" w:space="0" w:color="auto"/>
            </w:tcBorders>
            <w:shd w:val="clear" w:color="auto" w:fill="auto"/>
            <w:noWrap/>
          </w:tcPr>
          <w:p w14:paraId="15B55D3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9C6BE6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8828B8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3303A7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C3F174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B6D064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09621C5"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A9A257C"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215C5F93"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93ABC2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D51E128"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jarmuż myty (opakowanie 0,1-0,3 kg)</w:t>
            </w:r>
          </w:p>
        </w:tc>
        <w:tc>
          <w:tcPr>
            <w:tcW w:w="709" w:type="dxa"/>
            <w:tcBorders>
              <w:top w:val="single" w:sz="4" w:space="0" w:color="auto"/>
              <w:left w:val="nil"/>
              <w:bottom w:val="single" w:sz="4" w:space="0" w:color="auto"/>
              <w:right w:val="single" w:sz="4" w:space="0" w:color="auto"/>
            </w:tcBorders>
            <w:shd w:val="clear" w:color="auto" w:fill="auto"/>
            <w:noWrap/>
          </w:tcPr>
          <w:p w14:paraId="19376C6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E45D5E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2CB54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632FFB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D880B2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720DFE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33ADA71"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3DAF100"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2AFA688F"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FCB445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408E749"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kalafior</w:t>
            </w:r>
          </w:p>
        </w:tc>
        <w:tc>
          <w:tcPr>
            <w:tcW w:w="709" w:type="dxa"/>
            <w:tcBorders>
              <w:top w:val="single" w:sz="4" w:space="0" w:color="auto"/>
              <w:left w:val="nil"/>
              <w:bottom w:val="single" w:sz="4" w:space="0" w:color="auto"/>
              <w:right w:val="single" w:sz="4" w:space="0" w:color="auto"/>
            </w:tcBorders>
            <w:shd w:val="clear" w:color="auto" w:fill="auto"/>
            <w:noWrap/>
          </w:tcPr>
          <w:p w14:paraId="449DD22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75932A6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9CFB42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03DF45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3D3506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CBF312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DCD09BF"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DFBABCB"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21FDAFCD"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389F94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F2E30DA"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kapusta biała</w:t>
            </w:r>
          </w:p>
        </w:tc>
        <w:tc>
          <w:tcPr>
            <w:tcW w:w="709" w:type="dxa"/>
            <w:tcBorders>
              <w:top w:val="single" w:sz="4" w:space="0" w:color="auto"/>
              <w:left w:val="nil"/>
              <w:bottom w:val="single" w:sz="4" w:space="0" w:color="auto"/>
              <w:right w:val="single" w:sz="4" w:space="0" w:color="auto"/>
            </w:tcBorders>
            <w:shd w:val="clear" w:color="auto" w:fill="auto"/>
            <w:noWrap/>
          </w:tcPr>
          <w:p w14:paraId="6A14FD4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2455DB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A2915E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3A831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0C384C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7C9E9C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81AAAE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21B078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4D0AFE76"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1C4DFD7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7010488"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kapusta czerwona</w:t>
            </w:r>
          </w:p>
        </w:tc>
        <w:tc>
          <w:tcPr>
            <w:tcW w:w="709" w:type="dxa"/>
            <w:tcBorders>
              <w:top w:val="single" w:sz="4" w:space="0" w:color="auto"/>
              <w:left w:val="nil"/>
              <w:bottom w:val="single" w:sz="4" w:space="0" w:color="auto"/>
              <w:right w:val="single" w:sz="4" w:space="0" w:color="auto"/>
            </w:tcBorders>
            <w:shd w:val="clear" w:color="auto" w:fill="auto"/>
            <w:noWrap/>
          </w:tcPr>
          <w:p w14:paraId="7D17DAD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733CA5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80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8E744A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B417F9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AC914F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F36B97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1754992"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B9422E2"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2482AFD8"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9D0C95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9C940A3"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kapusta kiszona (opakowanie max.1,5 kg, w składzie bez substancji konserwujących, octu/kwasu octowego, cukru)</w:t>
            </w:r>
          </w:p>
        </w:tc>
        <w:tc>
          <w:tcPr>
            <w:tcW w:w="709" w:type="dxa"/>
            <w:tcBorders>
              <w:top w:val="single" w:sz="4" w:space="0" w:color="auto"/>
              <w:left w:val="nil"/>
              <w:bottom w:val="single" w:sz="4" w:space="0" w:color="auto"/>
              <w:right w:val="single" w:sz="4" w:space="0" w:color="auto"/>
            </w:tcBorders>
            <w:shd w:val="clear" w:color="auto" w:fill="auto"/>
            <w:noWrap/>
          </w:tcPr>
          <w:p w14:paraId="58C176D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0FA11B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485947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39E231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4B47B6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AEFD13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D3B5720"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88A1635"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71C3BFC5"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4A0BAF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531C390"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kapusta pekińska</w:t>
            </w:r>
          </w:p>
        </w:tc>
        <w:tc>
          <w:tcPr>
            <w:tcW w:w="709" w:type="dxa"/>
            <w:tcBorders>
              <w:top w:val="single" w:sz="4" w:space="0" w:color="auto"/>
              <w:left w:val="nil"/>
              <w:bottom w:val="single" w:sz="4" w:space="0" w:color="auto"/>
              <w:right w:val="single" w:sz="4" w:space="0" w:color="auto"/>
            </w:tcBorders>
            <w:shd w:val="clear" w:color="auto" w:fill="auto"/>
            <w:noWrap/>
          </w:tcPr>
          <w:p w14:paraId="412854B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3479FF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DCFACC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323378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916714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D04FAA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310992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ED162AF"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1DED66FC"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DA0CD7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CF84E64"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kapusta włoska</w:t>
            </w:r>
          </w:p>
        </w:tc>
        <w:tc>
          <w:tcPr>
            <w:tcW w:w="709" w:type="dxa"/>
            <w:tcBorders>
              <w:top w:val="single" w:sz="4" w:space="0" w:color="auto"/>
              <w:left w:val="nil"/>
              <w:bottom w:val="single" w:sz="4" w:space="0" w:color="auto"/>
              <w:right w:val="single" w:sz="4" w:space="0" w:color="auto"/>
            </w:tcBorders>
            <w:shd w:val="clear" w:color="auto" w:fill="auto"/>
            <w:noWrap/>
          </w:tcPr>
          <w:p w14:paraId="7CE4104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451EF6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65A1A7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9B5E4C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215895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F41D40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B6FBDBA"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8CE505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50A5010F"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794A6B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CCD8EA7"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koperek (pęczek bez łodyg; wagowa tolerancja długości lodygi do 3cm)</w:t>
            </w:r>
          </w:p>
        </w:tc>
        <w:tc>
          <w:tcPr>
            <w:tcW w:w="709" w:type="dxa"/>
            <w:tcBorders>
              <w:top w:val="single" w:sz="4" w:space="0" w:color="auto"/>
              <w:left w:val="nil"/>
              <w:bottom w:val="single" w:sz="4" w:space="0" w:color="auto"/>
              <w:right w:val="single" w:sz="4" w:space="0" w:color="auto"/>
            </w:tcBorders>
            <w:shd w:val="clear" w:color="auto" w:fill="auto"/>
            <w:noWrap/>
          </w:tcPr>
          <w:p w14:paraId="54E68F6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2C177FF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C94E6A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7611F7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400AB5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8B9E84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F116E38"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ABE468A"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0D5B75DF"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5268FF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36EBA33"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limonka</w:t>
            </w:r>
          </w:p>
        </w:tc>
        <w:tc>
          <w:tcPr>
            <w:tcW w:w="709" w:type="dxa"/>
            <w:tcBorders>
              <w:top w:val="single" w:sz="4" w:space="0" w:color="auto"/>
              <w:left w:val="nil"/>
              <w:bottom w:val="single" w:sz="4" w:space="0" w:color="auto"/>
              <w:right w:val="single" w:sz="4" w:space="0" w:color="auto"/>
            </w:tcBorders>
            <w:shd w:val="clear" w:color="auto" w:fill="auto"/>
            <w:noWrap/>
          </w:tcPr>
          <w:p w14:paraId="19E9EF7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E94D09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1336A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225746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1F02A8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59C480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784C762"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BE1B7F8"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4E51F673"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8C5982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F6A9CC2"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mandarynka bezpestkowa</w:t>
            </w:r>
          </w:p>
        </w:tc>
        <w:tc>
          <w:tcPr>
            <w:tcW w:w="709" w:type="dxa"/>
            <w:tcBorders>
              <w:top w:val="single" w:sz="4" w:space="0" w:color="auto"/>
              <w:left w:val="nil"/>
              <w:bottom w:val="single" w:sz="4" w:space="0" w:color="auto"/>
              <w:right w:val="single" w:sz="4" w:space="0" w:color="auto"/>
            </w:tcBorders>
            <w:shd w:val="clear" w:color="auto" w:fill="auto"/>
            <w:noWrap/>
          </w:tcPr>
          <w:p w14:paraId="580C85B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3734D2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9645C9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A40CAF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B77C2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4240D1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616E220"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6EDDD5C"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58DCF851"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968866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9F9C59B"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Melon luz</w:t>
            </w:r>
          </w:p>
        </w:tc>
        <w:tc>
          <w:tcPr>
            <w:tcW w:w="709" w:type="dxa"/>
            <w:tcBorders>
              <w:top w:val="single" w:sz="4" w:space="0" w:color="auto"/>
              <w:left w:val="nil"/>
              <w:bottom w:val="single" w:sz="4" w:space="0" w:color="auto"/>
              <w:right w:val="single" w:sz="4" w:space="0" w:color="auto"/>
            </w:tcBorders>
            <w:shd w:val="clear" w:color="auto" w:fill="auto"/>
            <w:noWrap/>
          </w:tcPr>
          <w:p w14:paraId="7E1ECC7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7E97909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7926E6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7A17FB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AE633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220B12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B39419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E972E6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0CC81D9B"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02F2AC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C889E43"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marchew (waga 1szt.max. 0,2 kg; długość nie mniej niż 10 cm)</w:t>
            </w:r>
          </w:p>
        </w:tc>
        <w:tc>
          <w:tcPr>
            <w:tcW w:w="709" w:type="dxa"/>
            <w:tcBorders>
              <w:top w:val="single" w:sz="4" w:space="0" w:color="auto"/>
              <w:left w:val="nil"/>
              <w:bottom w:val="single" w:sz="4" w:space="0" w:color="auto"/>
              <w:right w:val="single" w:sz="4" w:space="0" w:color="auto"/>
            </w:tcBorders>
            <w:shd w:val="clear" w:color="auto" w:fill="auto"/>
            <w:noWrap/>
          </w:tcPr>
          <w:p w14:paraId="402C29E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94FB01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1247A1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F6D974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A5087F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E7CA43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EB570A7"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1AFB53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013BA168"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4248B3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8FE8B63"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marchew młoda (wagowo bez naci i łodyg)</w:t>
            </w:r>
          </w:p>
        </w:tc>
        <w:tc>
          <w:tcPr>
            <w:tcW w:w="709" w:type="dxa"/>
            <w:tcBorders>
              <w:top w:val="single" w:sz="4" w:space="0" w:color="auto"/>
              <w:left w:val="nil"/>
              <w:bottom w:val="single" w:sz="4" w:space="0" w:color="auto"/>
              <w:right w:val="single" w:sz="4" w:space="0" w:color="auto"/>
            </w:tcBorders>
            <w:shd w:val="clear" w:color="auto" w:fill="auto"/>
            <w:noWrap/>
          </w:tcPr>
          <w:p w14:paraId="183621E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FBFFCC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503D6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85132D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E17934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97A07B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9862FFF"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BEC3F0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6D493031"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7ABB16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0C2879A"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melon miodowy (1szt. min. 0,7kg)</w:t>
            </w:r>
          </w:p>
        </w:tc>
        <w:tc>
          <w:tcPr>
            <w:tcW w:w="709" w:type="dxa"/>
            <w:tcBorders>
              <w:top w:val="single" w:sz="4" w:space="0" w:color="auto"/>
              <w:left w:val="nil"/>
              <w:bottom w:val="single" w:sz="4" w:space="0" w:color="auto"/>
              <w:right w:val="single" w:sz="4" w:space="0" w:color="auto"/>
            </w:tcBorders>
            <w:shd w:val="clear" w:color="auto" w:fill="auto"/>
            <w:noWrap/>
          </w:tcPr>
          <w:p w14:paraId="01D8FE8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7CAA5EB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01214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966563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06696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F05693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DA1EE3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83CBDC7"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388351B2"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BCAAAC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906928D"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Maliny świeże luz (dopuszcza się dostawę odmian tylko krajowych, uprawianych w Polsce)</w:t>
            </w:r>
          </w:p>
        </w:tc>
        <w:tc>
          <w:tcPr>
            <w:tcW w:w="709" w:type="dxa"/>
            <w:tcBorders>
              <w:top w:val="single" w:sz="4" w:space="0" w:color="auto"/>
              <w:left w:val="nil"/>
              <w:bottom w:val="single" w:sz="4" w:space="0" w:color="auto"/>
              <w:right w:val="single" w:sz="4" w:space="0" w:color="auto"/>
            </w:tcBorders>
            <w:shd w:val="clear" w:color="auto" w:fill="auto"/>
            <w:noWrap/>
          </w:tcPr>
          <w:p w14:paraId="2C30E12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A3B266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A3E34C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F7CC3C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06FE71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001148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47C66B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37D49C1"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13132632"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0E1F8A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80DC49D"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Natka pietruszki karbowana pęczek( pęczek bez łodyg, tolerancja długości łodygi do 3 cm)</w:t>
            </w:r>
          </w:p>
        </w:tc>
        <w:tc>
          <w:tcPr>
            <w:tcW w:w="709" w:type="dxa"/>
            <w:tcBorders>
              <w:top w:val="single" w:sz="4" w:space="0" w:color="auto"/>
              <w:left w:val="nil"/>
              <w:bottom w:val="single" w:sz="4" w:space="0" w:color="auto"/>
              <w:right w:val="single" w:sz="4" w:space="0" w:color="auto"/>
            </w:tcBorders>
            <w:shd w:val="clear" w:color="auto" w:fill="auto"/>
            <w:noWrap/>
          </w:tcPr>
          <w:p w14:paraId="633C849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23B8631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3BF0E7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39B27F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596A9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B5A718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7C31AA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2E1FF7C"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049BC95A"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0AD001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7E94779"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natka pietruszki (pęczek bez łodyg; wagowa tolerancja długości łodygi do 3cm)</w:t>
            </w:r>
          </w:p>
        </w:tc>
        <w:tc>
          <w:tcPr>
            <w:tcW w:w="709" w:type="dxa"/>
            <w:tcBorders>
              <w:top w:val="single" w:sz="4" w:space="0" w:color="auto"/>
              <w:left w:val="nil"/>
              <w:bottom w:val="single" w:sz="4" w:space="0" w:color="auto"/>
              <w:right w:val="single" w:sz="4" w:space="0" w:color="auto"/>
            </w:tcBorders>
            <w:shd w:val="clear" w:color="auto" w:fill="auto"/>
            <w:noWrap/>
          </w:tcPr>
          <w:p w14:paraId="7B67D3F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593C3B0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6B10BF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124610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BAA941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A012F8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A89DB68"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5B324E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3B1300C6"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78838D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FF98451"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awokado</w:t>
            </w:r>
          </w:p>
        </w:tc>
        <w:tc>
          <w:tcPr>
            <w:tcW w:w="709" w:type="dxa"/>
            <w:tcBorders>
              <w:top w:val="single" w:sz="4" w:space="0" w:color="auto"/>
              <w:left w:val="nil"/>
              <w:bottom w:val="single" w:sz="4" w:space="0" w:color="auto"/>
              <w:right w:val="single" w:sz="4" w:space="0" w:color="auto"/>
            </w:tcBorders>
            <w:shd w:val="clear" w:color="auto" w:fill="auto"/>
            <w:noWrap/>
          </w:tcPr>
          <w:p w14:paraId="52560D1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4A3FFF8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43B647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58920F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8C1618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DC6E5F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271D702"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4520EEA"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4C763D38"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3118DA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3737AA9"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ogórek kiszony bez substancji konserwujących, bez regulatorów kwasowości (opakowanie max. 3kg)</w:t>
            </w:r>
          </w:p>
        </w:tc>
        <w:tc>
          <w:tcPr>
            <w:tcW w:w="709" w:type="dxa"/>
            <w:tcBorders>
              <w:top w:val="single" w:sz="4" w:space="0" w:color="auto"/>
              <w:left w:val="nil"/>
              <w:bottom w:val="single" w:sz="4" w:space="0" w:color="auto"/>
              <w:right w:val="single" w:sz="4" w:space="0" w:color="auto"/>
            </w:tcBorders>
            <w:shd w:val="clear" w:color="auto" w:fill="auto"/>
            <w:noWrap/>
          </w:tcPr>
          <w:p w14:paraId="7035741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DB2A5B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98D1D5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ABC96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5B629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EE22EB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626359C"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2E37E6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1ED9FD34"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F175F7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EB63510"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ogórek małosolny bez substancji konserwujących, bez regulatorów kwasowości (opakowanie max. 1,5kg)</w:t>
            </w:r>
          </w:p>
        </w:tc>
        <w:tc>
          <w:tcPr>
            <w:tcW w:w="709" w:type="dxa"/>
            <w:tcBorders>
              <w:top w:val="single" w:sz="4" w:space="0" w:color="auto"/>
              <w:left w:val="nil"/>
              <w:bottom w:val="single" w:sz="4" w:space="0" w:color="auto"/>
              <w:right w:val="single" w:sz="4" w:space="0" w:color="auto"/>
            </w:tcBorders>
            <w:shd w:val="clear" w:color="auto" w:fill="auto"/>
            <w:noWrap/>
          </w:tcPr>
          <w:p w14:paraId="5F1EA91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64A929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5E617D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72CCE3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CF1238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9EBAC7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143DEDF"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3C9C6BC"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158B39D0"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BD384B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C98201F"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ogórek  "długi" lub "krótki”</w:t>
            </w:r>
          </w:p>
        </w:tc>
        <w:tc>
          <w:tcPr>
            <w:tcW w:w="709" w:type="dxa"/>
            <w:tcBorders>
              <w:top w:val="single" w:sz="4" w:space="0" w:color="auto"/>
              <w:left w:val="nil"/>
              <w:bottom w:val="single" w:sz="4" w:space="0" w:color="auto"/>
              <w:right w:val="single" w:sz="4" w:space="0" w:color="auto"/>
            </w:tcBorders>
            <w:shd w:val="clear" w:color="auto" w:fill="auto"/>
            <w:noWrap/>
          </w:tcPr>
          <w:p w14:paraId="231540D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164800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78F2CF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ABC8C3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E5D18A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488877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4C2B873"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D2AFF27"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798BE0C2"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19358E5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6A29F22"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papryka czerwona</w:t>
            </w:r>
          </w:p>
        </w:tc>
        <w:tc>
          <w:tcPr>
            <w:tcW w:w="709" w:type="dxa"/>
            <w:tcBorders>
              <w:top w:val="single" w:sz="4" w:space="0" w:color="auto"/>
              <w:left w:val="nil"/>
              <w:bottom w:val="single" w:sz="4" w:space="0" w:color="auto"/>
              <w:right w:val="single" w:sz="4" w:space="0" w:color="auto"/>
            </w:tcBorders>
            <w:shd w:val="clear" w:color="auto" w:fill="auto"/>
            <w:noWrap/>
          </w:tcPr>
          <w:p w14:paraId="17BFBB0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177206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80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22240D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71D7D6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15F917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A5D121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F8B1614"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5DAE4E4"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70B31CA3"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63A5BD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7E1967B"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papryka żółta</w:t>
            </w:r>
          </w:p>
        </w:tc>
        <w:tc>
          <w:tcPr>
            <w:tcW w:w="709" w:type="dxa"/>
            <w:tcBorders>
              <w:top w:val="single" w:sz="4" w:space="0" w:color="auto"/>
              <w:left w:val="nil"/>
              <w:bottom w:val="single" w:sz="4" w:space="0" w:color="auto"/>
              <w:right w:val="single" w:sz="4" w:space="0" w:color="auto"/>
            </w:tcBorders>
            <w:shd w:val="clear" w:color="auto" w:fill="auto"/>
            <w:noWrap/>
          </w:tcPr>
          <w:p w14:paraId="7456A49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AF4AEF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7E7F9B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962C03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C759BD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6E812B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022FC9A"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9417F07"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52E60387"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25E850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F2292CC"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pietruszka korzeń (waga 1szt.max. 0,15 kg)</w:t>
            </w:r>
          </w:p>
        </w:tc>
        <w:tc>
          <w:tcPr>
            <w:tcW w:w="709" w:type="dxa"/>
            <w:tcBorders>
              <w:top w:val="single" w:sz="4" w:space="0" w:color="auto"/>
              <w:left w:val="nil"/>
              <w:bottom w:val="single" w:sz="4" w:space="0" w:color="auto"/>
              <w:right w:val="single" w:sz="4" w:space="0" w:color="auto"/>
            </w:tcBorders>
            <w:shd w:val="clear" w:color="auto" w:fill="auto"/>
            <w:noWrap/>
          </w:tcPr>
          <w:p w14:paraId="0C665E8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E44056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80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29117E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34E51E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A80C9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FF7CD4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08A0CA2"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B136A69"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70A10AF5" w14:textId="77777777" w:rsidTr="003C5D41">
        <w:trPr>
          <w:trHeight w:val="260"/>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D22338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41F8196"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pomarańcza (słodka i soczysta)</w:t>
            </w:r>
          </w:p>
        </w:tc>
        <w:tc>
          <w:tcPr>
            <w:tcW w:w="709" w:type="dxa"/>
            <w:tcBorders>
              <w:top w:val="single" w:sz="4" w:space="0" w:color="auto"/>
              <w:left w:val="nil"/>
              <w:bottom w:val="single" w:sz="4" w:space="0" w:color="auto"/>
              <w:right w:val="single" w:sz="4" w:space="0" w:color="auto"/>
            </w:tcBorders>
            <w:shd w:val="clear" w:color="auto" w:fill="auto"/>
            <w:noWrap/>
          </w:tcPr>
          <w:p w14:paraId="47BB0C2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DCE9BB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A37DFD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C9335C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68260F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2CDD4F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D70ED37"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04921C2"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46A1F0BB"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D2E400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25B4375"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Pomidorki koktajlowe</w:t>
            </w:r>
          </w:p>
        </w:tc>
        <w:tc>
          <w:tcPr>
            <w:tcW w:w="709" w:type="dxa"/>
            <w:tcBorders>
              <w:top w:val="single" w:sz="4" w:space="0" w:color="auto"/>
              <w:left w:val="nil"/>
              <w:bottom w:val="single" w:sz="4" w:space="0" w:color="auto"/>
              <w:right w:val="single" w:sz="4" w:space="0" w:color="auto"/>
            </w:tcBorders>
            <w:shd w:val="clear" w:color="auto" w:fill="auto"/>
            <w:noWrap/>
          </w:tcPr>
          <w:p w14:paraId="22379D2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A95674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0A7841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82CE1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628B4C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2ACE6A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E1967C3"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FAE8E9C"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4A283631"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D9D0BA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CD4D7B8"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pomidor</w:t>
            </w:r>
          </w:p>
        </w:tc>
        <w:tc>
          <w:tcPr>
            <w:tcW w:w="709" w:type="dxa"/>
            <w:tcBorders>
              <w:top w:val="single" w:sz="4" w:space="0" w:color="auto"/>
              <w:left w:val="nil"/>
              <w:bottom w:val="single" w:sz="4" w:space="0" w:color="auto"/>
              <w:right w:val="single" w:sz="4" w:space="0" w:color="auto"/>
            </w:tcBorders>
            <w:shd w:val="clear" w:color="auto" w:fill="auto"/>
            <w:noWrap/>
          </w:tcPr>
          <w:p w14:paraId="2C645D5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15DFF5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75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E18940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FF4977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5632A1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8526C0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D0720C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5827DF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025D1115"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3B3C32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2518DD9"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pomidor malinowy</w:t>
            </w:r>
          </w:p>
        </w:tc>
        <w:tc>
          <w:tcPr>
            <w:tcW w:w="709" w:type="dxa"/>
            <w:tcBorders>
              <w:top w:val="single" w:sz="4" w:space="0" w:color="auto"/>
              <w:left w:val="nil"/>
              <w:bottom w:val="single" w:sz="4" w:space="0" w:color="auto"/>
              <w:right w:val="single" w:sz="4" w:space="0" w:color="auto"/>
            </w:tcBorders>
            <w:shd w:val="clear" w:color="auto" w:fill="auto"/>
            <w:noWrap/>
          </w:tcPr>
          <w:p w14:paraId="2DBB94E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04C17F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75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3F50F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211FA7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6C2357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38A03B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0BCD254"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6DDB45D"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57A8036B"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764F61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740E72A"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por</w:t>
            </w:r>
          </w:p>
        </w:tc>
        <w:tc>
          <w:tcPr>
            <w:tcW w:w="709" w:type="dxa"/>
            <w:tcBorders>
              <w:top w:val="single" w:sz="4" w:space="0" w:color="auto"/>
              <w:left w:val="nil"/>
              <w:bottom w:val="single" w:sz="4" w:space="0" w:color="auto"/>
              <w:right w:val="single" w:sz="4" w:space="0" w:color="auto"/>
            </w:tcBorders>
            <w:shd w:val="clear" w:color="auto" w:fill="auto"/>
            <w:noWrap/>
          </w:tcPr>
          <w:p w14:paraId="5FF0D97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5D3DF0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C201B3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6C0B04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937361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623B15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257BA2A"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A8DA962"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057A4D43"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398128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C0B01FB"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rzodkiewka pęczek (1pęczek=ok.0,15kg)</w:t>
            </w:r>
          </w:p>
        </w:tc>
        <w:tc>
          <w:tcPr>
            <w:tcW w:w="709" w:type="dxa"/>
            <w:tcBorders>
              <w:top w:val="single" w:sz="4" w:space="0" w:color="auto"/>
              <w:left w:val="nil"/>
              <w:bottom w:val="single" w:sz="4" w:space="0" w:color="auto"/>
              <w:right w:val="single" w:sz="4" w:space="0" w:color="auto"/>
            </w:tcBorders>
            <w:shd w:val="clear" w:color="auto" w:fill="auto"/>
            <w:noWrap/>
          </w:tcPr>
          <w:p w14:paraId="2D57E49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1FE8FF4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895DD6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85C4C8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7F0BE2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9BB68E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5B37EF8"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21AB40D"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1AB8A2B1"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FF2C49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F6D29CD"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sałata lodowa (klasa I)</w:t>
            </w:r>
          </w:p>
        </w:tc>
        <w:tc>
          <w:tcPr>
            <w:tcW w:w="709" w:type="dxa"/>
            <w:tcBorders>
              <w:top w:val="single" w:sz="4" w:space="0" w:color="auto"/>
              <w:left w:val="nil"/>
              <w:bottom w:val="single" w:sz="4" w:space="0" w:color="auto"/>
              <w:right w:val="single" w:sz="4" w:space="0" w:color="auto"/>
            </w:tcBorders>
            <w:shd w:val="clear" w:color="auto" w:fill="auto"/>
            <w:noWrap/>
          </w:tcPr>
          <w:p w14:paraId="79E97FD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0DDABAF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B44723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BDEC74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C8FCF1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407F56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05E40AA"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AE3A834"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1C5D44B6"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84624F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603CD59"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sałata rukola (opakowanie 0,1-0,3 kg)</w:t>
            </w:r>
          </w:p>
        </w:tc>
        <w:tc>
          <w:tcPr>
            <w:tcW w:w="709" w:type="dxa"/>
            <w:tcBorders>
              <w:top w:val="single" w:sz="4" w:space="0" w:color="auto"/>
              <w:left w:val="nil"/>
              <w:bottom w:val="single" w:sz="4" w:space="0" w:color="auto"/>
              <w:right w:val="single" w:sz="4" w:space="0" w:color="auto"/>
            </w:tcBorders>
            <w:shd w:val="clear" w:color="auto" w:fill="auto"/>
            <w:noWrap/>
          </w:tcPr>
          <w:p w14:paraId="0AE9B81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347D51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5C5EC6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50B159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5482A7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C9193D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7E23218"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BA88E05"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328630C9"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121CD5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8D03B0E"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Sałata karbowana luz</w:t>
            </w:r>
          </w:p>
        </w:tc>
        <w:tc>
          <w:tcPr>
            <w:tcW w:w="709" w:type="dxa"/>
            <w:tcBorders>
              <w:top w:val="single" w:sz="4" w:space="0" w:color="auto"/>
              <w:left w:val="nil"/>
              <w:bottom w:val="single" w:sz="4" w:space="0" w:color="auto"/>
              <w:right w:val="single" w:sz="4" w:space="0" w:color="auto"/>
            </w:tcBorders>
            <w:shd w:val="clear" w:color="auto" w:fill="auto"/>
            <w:noWrap/>
          </w:tcPr>
          <w:p w14:paraId="777672D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1621358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30FE44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3B41B0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F7EBD9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C3BBA4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A65CB4C"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E350178"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12C89891"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10A60D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631FF6E"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sałata rzymska</w:t>
            </w:r>
          </w:p>
        </w:tc>
        <w:tc>
          <w:tcPr>
            <w:tcW w:w="709" w:type="dxa"/>
            <w:tcBorders>
              <w:top w:val="single" w:sz="4" w:space="0" w:color="auto"/>
              <w:left w:val="nil"/>
              <w:bottom w:val="single" w:sz="4" w:space="0" w:color="auto"/>
              <w:right w:val="single" w:sz="4" w:space="0" w:color="auto"/>
            </w:tcBorders>
            <w:shd w:val="clear" w:color="auto" w:fill="auto"/>
            <w:noWrap/>
          </w:tcPr>
          <w:p w14:paraId="27210B4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39BBA23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4A69D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7CAA1B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3A9B54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09C448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5FEB47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75DC12C"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1FFE9377"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491B58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4ED3D54"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seler (waga 1szt. max. 0,7 kg)</w:t>
            </w:r>
          </w:p>
        </w:tc>
        <w:tc>
          <w:tcPr>
            <w:tcW w:w="709" w:type="dxa"/>
            <w:tcBorders>
              <w:top w:val="single" w:sz="4" w:space="0" w:color="auto"/>
              <w:left w:val="nil"/>
              <w:bottom w:val="single" w:sz="4" w:space="0" w:color="auto"/>
              <w:right w:val="single" w:sz="4" w:space="0" w:color="auto"/>
            </w:tcBorders>
            <w:shd w:val="clear" w:color="auto" w:fill="auto"/>
            <w:noWrap/>
          </w:tcPr>
          <w:p w14:paraId="2C56981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1152BE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4431C2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D9CFEE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AECD1C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A3930B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F0E996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E1FAB61"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57FD370E"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46BED0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B704915"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seler naciowy (1szt=ok.0,4kg)</w:t>
            </w:r>
          </w:p>
        </w:tc>
        <w:tc>
          <w:tcPr>
            <w:tcW w:w="709" w:type="dxa"/>
            <w:tcBorders>
              <w:top w:val="single" w:sz="4" w:space="0" w:color="auto"/>
              <w:left w:val="nil"/>
              <w:bottom w:val="single" w:sz="4" w:space="0" w:color="auto"/>
              <w:right w:val="single" w:sz="4" w:space="0" w:color="auto"/>
            </w:tcBorders>
            <w:shd w:val="clear" w:color="auto" w:fill="auto"/>
            <w:noWrap/>
          </w:tcPr>
          <w:p w14:paraId="5DB07EE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57020AD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4668B3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CF662F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33E7B5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F0F611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C0CCC68"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20A80D5"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58A77676"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835FF7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A961082"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szczypior-pęczek</w:t>
            </w:r>
          </w:p>
        </w:tc>
        <w:tc>
          <w:tcPr>
            <w:tcW w:w="709" w:type="dxa"/>
            <w:tcBorders>
              <w:top w:val="single" w:sz="4" w:space="0" w:color="auto"/>
              <w:left w:val="nil"/>
              <w:bottom w:val="single" w:sz="4" w:space="0" w:color="auto"/>
              <w:right w:val="single" w:sz="4" w:space="0" w:color="auto"/>
            </w:tcBorders>
            <w:shd w:val="clear" w:color="auto" w:fill="auto"/>
            <w:noWrap/>
          </w:tcPr>
          <w:p w14:paraId="2A041F5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7B3458A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23AC48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3926D9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383586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0E34EB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B50BB5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330F804"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1EBD124A"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B7871D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6B54C28"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szpinak świeży "baby" 100% młode liście</w:t>
            </w:r>
          </w:p>
        </w:tc>
        <w:tc>
          <w:tcPr>
            <w:tcW w:w="709" w:type="dxa"/>
            <w:tcBorders>
              <w:top w:val="single" w:sz="4" w:space="0" w:color="auto"/>
              <w:left w:val="nil"/>
              <w:bottom w:val="single" w:sz="4" w:space="0" w:color="auto"/>
              <w:right w:val="single" w:sz="4" w:space="0" w:color="auto"/>
            </w:tcBorders>
            <w:shd w:val="clear" w:color="auto" w:fill="auto"/>
            <w:noWrap/>
          </w:tcPr>
          <w:p w14:paraId="343773B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E5E535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3B0557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ECAE7A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924F6E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A221AF3"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97093F3"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EE8A98B"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2158426D"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6735DB9"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59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2DF6EEE"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śliwa (dopuszcza się dostawę odmian tylko krajowych, uprawianych w Polsce)</w:t>
            </w:r>
          </w:p>
        </w:tc>
        <w:tc>
          <w:tcPr>
            <w:tcW w:w="709" w:type="dxa"/>
            <w:tcBorders>
              <w:top w:val="single" w:sz="4" w:space="0" w:color="auto"/>
              <w:left w:val="nil"/>
              <w:bottom w:val="single" w:sz="4" w:space="0" w:color="auto"/>
              <w:right w:val="single" w:sz="4" w:space="0" w:color="auto"/>
            </w:tcBorders>
            <w:shd w:val="clear" w:color="auto" w:fill="auto"/>
            <w:noWrap/>
          </w:tcPr>
          <w:p w14:paraId="70AF697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46CEAB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1765B0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48E295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D5426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C623C8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FB97E87"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A37FFAD"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6B46DF2F"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1F91A60"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C75B95A"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truskawka (dopuszcza się dostawę odmian tylko krajowych, uprawianych w Polsce)</w:t>
            </w:r>
          </w:p>
        </w:tc>
        <w:tc>
          <w:tcPr>
            <w:tcW w:w="709" w:type="dxa"/>
            <w:tcBorders>
              <w:top w:val="single" w:sz="4" w:space="0" w:color="auto"/>
              <w:left w:val="nil"/>
              <w:bottom w:val="single" w:sz="4" w:space="0" w:color="auto"/>
              <w:right w:val="single" w:sz="4" w:space="0" w:color="auto"/>
            </w:tcBorders>
            <w:shd w:val="clear" w:color="auto" w:fill="auto"/>
            <w:noWrap/>
          </w:tcPr>
          <w:p w14:paraId="2B54A1C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8CF920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E2219F7"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D4B097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2B8353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FDE3DF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BFD3042"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B313EE6"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47792FC9"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18ED01E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76F40F4"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winogrono białe bezpestkowe, rodzynkowe</w:t>
            </w:r>
          </w:p>
        </w:tc>
        <w:tc>
          <w:tcPr>
            <w:tcW w:w="709" w:type="dxa"/>
            <w:tcBorders>
              <w:top w:val="single" w:sz="4" w:space="0" w:color="auto"/>
              <w:left w:val="nil"/>
              <w:bottom w:val="single" w:sz="4" w:space="0" w:color="auto"/>
              <w:right w:val="single" w:sz="4" w:space="0" w:color="auto"/>
            </w:tcBorders>
            <w:shd w:val="clear" w:color="auto" w:fill="auto"/>
            <w:noWrap/>
          </w:tcPr>
          <w:p w14:paraId="621BAD6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AD81D4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E9582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5E8DFE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1E2C981"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4594E3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11AE45C"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FB7565E"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561D5ED2"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F2B117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24A5EE6"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winogrono ciemne bezpestkowe</w:t>
            </w:r>
          </w:p>
        </w:tc>
        <w:tc>
          <w:tcPr>
            <w:tcW w:w="709" w:type="dxa"/>
            <w:tcBorders>
              <w:top w:val="single" w:sz="4" w:space="0" w:color="auto"/>
              <w:left w:val="nil"/>
              <w:bottom w:val="single" w:sz="4" w:space="0" w:color="auto"/>
              <w:right w:val="single" w:sz="4" w:space="0" w:color="auto"/>
            </w:tcBorders>
            <w:shd w:val="clear" w:color="auto" w:fill="auto"/>
            <w:noWrap/>
          </w:tcPr>
          <w:p w14:paraId="7A274E6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0F7D61B"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EDDB0FC"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9DB91F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77B38B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D3CE1E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3B472E8"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CA8E31B"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738026E5"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FCB7A3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C1CD809"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ziemniaki</w:t>
            </w:r>
          </w:p>
        </w:tc>
        <w:tc>
          <w:tcPr>
            <w:tcW w:w="709" w:type="dxa"/>
            <w:tcBorders>
              <w:top w:val="single" w:sz="4" w:space="0" w:color="auto"/>
              <w:left w:val="nil"/>
              <w:bottom w:val="single" w:sz="4" w:space="0" w:color="auto"/>
              <w:right w:val="single" w:sz="4" w:space="0" w:color="auto"/>
            </w:tcBorders>
            <w:shd w:val="clear" w:color="auto" w:fill="auto"/>
            <w:noWrap/>
          </w:tcPr>
          <w:p w14:paraId="7998D0B8"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68C21FE"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1800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90116E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9D902C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54C31D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720924A"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7991FE2"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8691CBB"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612A7B4D" w14:textId="77777777" w:rsidTr="003C5D41">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16610DDD"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64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45D95B4" w14:textId="77777777" w:rsidR="003C5D41" w:rsidRPr="003C5D41" w:rsidRDefault="003C5D41" w:rsidP="003C5D41">
            <w:pPr>
              <w:spacing w:before="100" w:beforeAutospacing="1" w:after="100" w:afterAutospacing="1" w:line="240" w:lineRule="auto"/>
              <w:jc w:val="center"/>
              <w:rPr>
                <w:rFonts w:asciiTheme="minorHAnsi" w:hAnsiTheme="minorHAnsi" w:cstheme="minorHAnsi"/>
                <w:sz w:val="20"/>
              </w:rPr>
            </w:pPr>
            <w:r w:rsidRPr="003C5D41">
              <w:rPr>
                <w:rFonts w:asciiTheme="minorHAnsi" w:hAnsiTheme="minorHAnsi" w:cstheme="minorHAnsi"/>
                <w:sz w:val="20"/>
              </w:rPr>
              <w:t>ziemniaki młode</w:t>
            </w:r>
          </w:p>
        </w:tc>
        <w:tc>
          <w:tcPr>
            <w:tcW w:w="709" w:type="dxa"/>
            <w:tcBorders>
              <w:top w:val="single" w:sz="4" w:space="0" w:color="auto"/>
              <w:left w:val="nil"/>
              <w:bottom w:val="single" w:sz="4" w:space="0" w:color="auto"/>
              <w:right w:val="single" w:sz="4" w:space="0" w:color="auto"/>
            </w:tcBorders>
            <w:shd w:val="clear" w:color="auto" w:fill="auto"/>
            <w:noWrap/>
          </w:tcPr>
          <w:p w14:paraId="3544D9A2"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D5DDB0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r w:rsidRPr="003C5D41">
              <w:rPr>
                <w:rFonts w:asciiTheme="minorHAnsi" w:hAnsiTheme="minorHAnsi" w:cstheme="minorHAnsi"/>
                <w:sz w:val="20"/>
              </w:rPr>
              <w:t>400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4A80704"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D21E0C5"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7B8C7DF"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6D89BD6" w14:textId="77777777" w:rsidR="003C5D41" w:rsidRPr="003C5D41" w:rsidRDefault="003C5D41" w:rsidP="003C5D41">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EDF5B2D"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9B99F8A"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r w:rsidR="003C5D41" w:rsidRPr="003C5D41" w14:paraId="7879AC0C" w14:textId="77777777" w:rsidTr="003C5D41">
        <w:trPr>
          <w:trHeight w:val="361"/>
        </w:trPr>
        <w:tc>
          <w:tcPr>
            <w:tcW w:w="7508"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35C910B7" w14:textId="77777777" w:rsidR="003C5D41" w:rsidRPr="003C5D41" w:rsidRDefault="003C5D41" w:rsidP="003C5D41">
            <w:pPr>
              <w:spacing w:before="100" w:beforeAutospacing="1" w:after="100" w:afterAutospacing="1" w:line="240" w:lineRule="auto"/>
              <w:jc w:val="center"/>
              <w:rPr>
                <w:rFonts w:asciiTheme="minorHAnsi" w:hAnsiTheme="minorHAnsi" w:cstheme="minorHAnsi"/>
                <w:b/>
                <w:bCs/>
                <w:sz w:val="20"/>
              </w:rPr>
            </w:pPr>
            <w:r w:rsidRPr="003C5D41">
              <w:rPr>
                <w:rFonts w:asciiTheme="minorHAnsi" w:hAnsiTheme="minorHAnsi" w:cstheme="minorHAnsi"/>
                <w:b/>
                <w:bCs/>
                <w:sz w:val="20"/>
              </w:rPr>
              <w:t>SUMA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30ADA"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44D40"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4540F" w14:textId="77777777" w:rsidR="003C5D41" w:rsidRPr="003C5D41" w:rsidRDefault="003C5D41" w:rsidP="003C5D41">
            <w:pPr>
              <w:spacing w:before="100" w:beforeAutospacing="1" w:after="100" w:afterAutospacing="1" w:line="240" w:lineRule="auto"/>
              <w:rPr>
                <w:rFonts w:asciiTheme="minorHAnsi" w:hAnsiTheme="minorHAnsi" w:cstheme="minorHAnsi"/>
                <w:b/>
                <w:bCs/>
                <w:sz w:val="20"/>
              </w:rPr>
            </w:pPr>
          </w:p>
        </w:tc>
      </w:tr>
    </w:tbl>
    <w:p w14:paraId="2A3EDECA" w14:textId="77777777" w:rsidR="003C5D41" w:rsidRPr="00F71E5C" w:rsidRDefault="003C5D41" w:rsidP="000A5EEF">
      <w:pPr>
        <w:spacing w:before="100" w:beforeAutospacing="1" w:after="100" w:afterAutospacing="1" w:line="240" w:lineRule="auto"/>
        <w:rPr>
          <w:rFonts w:asciiTheme="minorHAnsi" w:hAnsiTheme="minorHAnsi" w:cstheme="minorHAnsi"/>
          <w:sz w:val="20"/>
        </w:rPr>
      </w:pPr>
    </w:p>
    <w:p w14:paraId="264C568A" w14:textId="77777777" w:rsidR="000A5EEF" w:rsidRPr="00FA4CFC" w:rsidRDefault="000A5EEF" w:rsidP="002F2397">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59A0B4BD" w14:textId="77777777" w:rsidR="000A5EEF" w:rsidRPr="009C2468" w:rsidRDefault="000A5EEF" w:rsidP="00065ED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054290E1"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65BCAF86" w14:textId="781C950F" w:rsidR="000A5EEF" w:rsidRPr="00AC4FB9" w:rsidRDefault="000002C5" w:rsidP="000A5EEF">
      <w:pPr>
        <w:pStyle w:val="Akapitzlist"/>
        <w:numPr>
          <w:ilvl w:val="3"/>
          <w:numId w:val="11"/>
        </w:numPr>
        <w:spacing w:line="240" w:lineRule="auto"/>
        <w:ind w:left="426" w:hanging="426"/>
        <w:rPr>
          <w:rFonts w:asciiTheme="minorHAnsi" w:hAnsiTheme="minorHAnsi" w:cstheme="minorHAnsi"/>
          <w:sz w:val="20"/>
          <w:lang w:eastAsia="pl-PL"/>
        </w:rPr>
      </w:pPr>
      <w:r w:rsidRPr="000002C5">
        <w:rPr>
          <w:rFonts w:asciiTheme="minorHAnsi" w:hAnsiTheme="minorHAnsi" w:cstheme="minorHAnsi"/>
          <w:sz w:val="20"/>
        </w:rPr>
        <w:t>Nie podlegamy wykluczeniu na podstawie przesłanek określonych w pkt. 1.1. Załącznika nr 2 do SWZ. Oświadczenie/a o braku podstaw do wykluczenia na postawie przesłanek określonych w pkt. 1.1. ppkt 1)-4) Załącznika nr 2 do SWZ (zgodnie z pkt. 9.4.3.1-9.4.3.4 Procedury Zakupów PGE Dystrybucja S.A.) składamy w odrębnym oświadczeniu, które przekazujemy w załączeniu</w:t>
      </w:r>
      <w:r w:rsidR="000A5EEF">
        <w:rPr>
          <w:rFonts w:asciiTheme="minorHAnsi" w:hAnsiTheme="minorHAnsi" w:cstheme="minorHAnsi"/>
          <w:sz w:val="20"/>
          <w:lang w:eastAsia="pl-PL"/>
        </w:rPr>
        <w:t>.</w:t>
      </w:r>
    </w:p>
    <w:p w14:paraId="12A692D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B5B9F1E"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4F3FC0B"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F190A0A" w14:textId="1EE14960" w:rsidR="000A5EEF" w:rsidRPr="003B0FB4" w:rsidRDefault="000002C5" w:rsidP="000A5EEF">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002C5">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000A5EEF" w:rsidRPr="003B0FB4">
        <w:rPr>
          <w:rFonts w:asciiTheme="minorHAnsi" w:hAnsiTheme="minorHAnsi" w:cstheme="minorHAnsi"/>
          <w:color w:val="1F497D" w:themeColor="text2"/>
          <w:sz w:val="20"/>
          <w:lang w:eastAsia="pl-PL"/>
        </w:rPr>
        <w:t>.</w:t>
      </w:r>
    </w:p>
    <w:p w14:paraId="3EA2E58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0A4BE886" w14:textId="1F7309E2" w:rsidR="000A5EEF" w:rsidRPr="003B0FB4"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1D2421EA" w14:textId="77777777" w:rsidR="000A5EEF" w:rsidRPr="009C2468" w:rsidRDefault="00635F85" w:rsidP="000A5EE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Przedmiot zamówienia wykonamy siłami własnymi;</w:t>
      </w:r>
    </w:p>
    <w:p w14:paraId="441ACC5E" w14:textId="5C673EDB" w:rsidR="000A5EEF" w:rsidRPr="00675841" w:rsidRDefault="00635F85" w:rsidP="00675841">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0A5EEF" w:rsidRPr="009C2468" w14:paraId="5864EF9C" w14:textId="77777777" w:rsidTr="000A5EEF">
        <w:trPr>
          <w:jc w:val="center"/>
        </w:trPr>
        <w:tc>
          <w:tcPr>
            <w:tcW w:w="429" w:type="dxa"/>
            <w:shd w:val="clear" w:color="auto" w:fill="F2F2F2" w:themeFill="background1" w:themeFillShade="F2"/>
          </w:tcPr>
          <w:p w14:paraId="531F0C70" w14:textId="77777777" w:rsidR="000A5EEF" w:rsidRPr="009C2468" w:rsidRDefault="000A5EEF" w:rsidP="000A5EE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92CF9CE"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7D783ADC"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087700C3"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0A5EEF" w:rsidRPr="009C2468" w14:paraId="5412D810" w14:textId="77777777" w:rsidTr="000A5EEF">
        <w:trPr>
          <w:jc w:val="center"/>
        </w:trPr>
        <w:tc>
          <w:tcPr>
            <w:tcW w:w="429" w:type="dxa"/>
          </w:tcPr>
          <w:p w14:paraId="33492B69"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191318AA"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0CA5EA1B" w14:textId="77777777" w:rsidR="000A5EEF" w:rsidRPr="009C2468" w:rsidRDefault="000A5EEF" w:rsidP="000A5EEF">
            <w:pPr>
              <w:spacing w:line="240" w:lineRule="exact"/>
              <w:ind w:right="-284"/>
              <w:jc w:val="center"/>
              <w:rPr>
                <w:rFonts w:asciiTheme="minorHAnsi" w:hAnsiTheme="minorHAnsi" w:cstheme="minorHAnsi"/>
              </w:rPr>
            </w:pPr>
          </w:p>
        </w:tc>
      </w:tr>
      <w:tr w:rsidR="000A5EEF" w:rsidRPr="009C2468" w14:paraId="540B1A57" w14:textId="77777777" w:rsidTr="000A5EEF">
        <w:trPr>
          <w:jc w:val="center"/>
        </w:trPr>
        <w:tc>
          <w:tcPr>
            <w:tcW w:w="429" w:type="dxa"/>
          </w:tcPr>
          <w:p w14:paraId="71F7B7E0"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4755F2F4"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475647BE" w14:textId="77777777" w:rsidR="000A5EEF" w:rsidRPr="009C2468" w:rsidRDefault="000A5EEF" w:rsidP="000A5EEF">
            <w:pPr>
              <w:spacing w:line="240" w:lineRule="exact"/>
              <w:ind w:right="-284"/>
              <w:jc w:val="center"/>
              <w:rPr>
                <w:rFonts w:asciiTheme="minorHAnsi" w:hAnsiTheme="minorHAnsi" w:cstheme="minorHAnsi"/>
              </w:rPr>
            </w:pPr>
          </w:p>
        </w:tc>
      </w:tr>
    </w:tbl>
    <w:p w14:paraId="6190B788" w14:textId="77777777" w:rsidR="000A5EEF" w:rsidRPr="00FA4CFC"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07DDBF64" w14:textId="77777777" w:rsidR="000A5EEF" w:rsidRPr="005333D6" w:rsidRDefault="000A5EEF" w:rsidP="000A5EEF">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10410C7" w14:textId="77777777" w:rsidR="000A5EEF" w:rsidRPr="005333D6" w:rsidRDefault="000A5EEF" w:rsidP="00675841">
      <w:pPr>
        <w:spacing w:line="240" w:lineRule="exact"/>
        <w:ind w:left="709" w:hanging="284"/>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4049DFF" w14:textId="77777777" w:rsidR="000A5EEF" w:rsidRPr="003B0FB4" w:rsidRDefault="000A5EEF" w:rsidP="00675841">
      <w:pPr>
        <w:pStyle w:val="Akapitzlist"/>
        <w:numPr>
          <w:ilvl w:val="3"/>
          <w:numId w:val="11"/>
        </w:numPr>
        <w:spacing w:line="240" w:lineRule="auto"/>
        <w:ind w:left="425" w:hanging="425"/>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702E3B91" w14:textId="77777777" w:rsidR="000A5EEF" w:rsidRPr="008655D5"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38B0144D"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60793BB" w14:textId="5FED9704" w:rsidR="000A5EEF" w:rsidRPr="003C5D41" w:rsidRDefault="000A5EEF" w:rsidP="000A5EEF">
      <w:pPr>
        <w:pStyle w:val="Akapitzlist"/>
        <w:numPr>
          <w:ilvl w:val="3"/>
          <w:numId w:val="11"/>
        </w:numPr>
        <w:spacing w:before="120" w:line="240" w:lineRule="auto"/>
        <w:ind w:left="426" w:hanging="426"/>
        <w:rPr>
          <w:rFonts w:asciiTheme="minorHAnsi" w:hAnsiTheme="minorHAnsi" w:cstheme="minorHAnsi"/>
          <w:strike/>
          <w:sz w:val="20"/>
          <w:lang w:eastAsia="pl-PL"/>
        </w:rPr>
      </w:pPr>
      <w:r w:rsidRPr="003C5D41">
        <w:rPr>
          <w:rFonts w:asciiTheme="minorHAnsi" w:hAnsiTheme="minorHAnsi" w:cstheme="minorHAnsi"/>
          <w:strike/>
          <w:sz w:val="20"/>
          <w:lang w:eastAsia="pl-PL"/>
        </w:rPr>
        <w:t>Wadium o wartości ………………….. zł zostało wniesione w formie …............................................</w:t>
      </w:r>
      <w:r w:rsidR="003C5D41" w:rsidRPr="003C5D41">
        <w:rPr>
          <w:rFonts w:asciiTheme="minorHAnsi" w:hAnsiTheme="minorHAnsi" w:cstheme="minorHAnsi"/>
          <w:strike/>
          <w:sz w:val="20"/>
          <w:lang w:eastAsia="pl-PL"/>
        </w:rPr>
        <w:t>....................</w:t>
      </w:r>
    </w:p>
    <w:p w14:paraId="7BBB4AE4" w14:textId="77777777" w:rsidR="000A5EEF"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B35047D" w14:textId="057009AA" w:rsidR="000A5EEF"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1BFA0C66" w14:textId="610C3D91" w:rsidR="000A5EEF" w:rsidRPr="00675841"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67584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2BA687D" w14:textId="77777777" w:rsidR="000A5EEF" w:rsidRPr="00F46A13" w:rsidRDefault="000A5EEF" w:rsidP="002F2397">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24476F89"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38E925D" w14:textId="77777777" w:rsidR="000A5EEF" w:rsidRPr="00F46A13" w:rsidRDefault="00635F85" w:rsidP="000A5EEF">
      <w:pPr>
        <w:pStyle w:val="Akapitzlist"/>
        <w:spacing w:before="120" w:after="120" w:line="240" w:lineRule="exact"/>
        <w:ind w:left="1418" w:hanging="2"/>
        <w:rPr>
          <w:rFonts w:asciiTheme="minorHAnsi" w:hAnsiTheme="minorHAnsi" w:cstheme="minorHAnsi"/>
          <w:sz w:val="20"/>
          <w:lang w:eastAsia="pl-PL"/>
        </w:rPr>
      </w:pPr>
      <w:hyperlink r:id="rId12" w:history="1">
        <w:r w:rsidR="000A5EEF" w:rsidRPr="0085461F">
          <w:rPr>
            <w:rStyle w:val="Hipercze"/>
            <w:rFonts w:asciiTheme="minorHAnsi" w:hAnsiTheme="minorHAnsi" w:cstheme="minorHAnsi"/>
            <w:sz w:val="20"/>
          </w:rPr>
          <w:t>https://pgedystrybucja.pl/przetargi/przetargi-zakupowe</w:t>
        </w:r>
      </w:hyperlink>
      <w:r w:rsidR="000A5EEF" w:rsidRPr="00F46A13">
        <w:rPr>
          <w:rFonts w:asciiTheme="minorHAnsi" w:hAnsiTheme="minorHAnsi" w:cstheme="minorHAnsi"/>
          <w:i/>
          <w:sz w:val="20"/>
          <w:lang w:eastAsia="pl-PL"/>
        </w:rPr>
        <w:t>;</w:t>
      </w:r>
    </w:p>
    <w:p w14:paraId="6F91F171"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CE87F53" w14:textId="77777777" w:rsidR="000A5EEF" w:rsidRPr="00F46A13" w:rsidRDefault="00635F85" w:rsidP="000A5EEF">
      <w:pPr>
        <w:pStyle w:val="Akapitzlist"/>
        <w:spacing w:before="120" w:after="120" w:line="240" w:lineRule="exact"/>
        <w:ind w:left="1418" w:hanging="2"/>
        <w:rPr>
          <w:rFonts w:asciiTheme="minorHAnsi" w:hAnsiTheme="minorHAnsi" w:cstheme="minorHAnsi"/>
          <w:sz w:val="20"/>
          <w:lang w:eastAsia="pl-PL"/>
        </w:rPr>
      </w:pPr>
      <w:hyperlink r:id="rId13" w:history="1">
        <w:r w:rsidR="000A5EEF" w:rsidRPr="0085461F">
          <w:rPr>
            <w:rStyle w:val="Hipercze"/>
            <w:rFonts w:asciiTheme="minorHAnsi" w:hAnsiTheme="minorHAnsi" w:cstheme="minorHAnsi"/>
            <w:sz w:val="20"/>
          </w:rPr>
          <w:t>https://pgedystrybucja.pl/przetargi/przetargi-zakupowe</w:t>
        </w:r>
      </w:hyperlink>
      <w:r w:rsidR="000A5EEF" w:rsidRPr="00F46A13">
        <w:rPr>
          <w:rFonts w:asciiTheme="minorHAnsi" w:hAnsiTheme="minorHAnsi" w:cstheme="minorHAnsi"/>
          <w:sz w:val="20"/>
          <w:lang w:eastAsia="pl-PL"/>
        </w:rPr>
        <w:t>;</w:t>
      </w:r>
    </w:p>
    <w:p w14:paraId="7EE00E6C" w14:textId="42455489" w:rsidR="000A5EEF" w:rsidRPr="00675841" w:rsidRDefault="000A5EEF" w:rsidP="00675841">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496492E" w14:textId="59F9CFA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Pr="00C33EBB">
        <w:rPr>
          <w:rFonts w:asciiTheme="minorHAnsi" w:hAnsiTheme="minorHAnsi" w:cstheme="minorHAnsi"/>
          <w:sz w:val="20"/>
          <w:szCs w:val="22"/>
        </w:rPr>
        <w:t>POST/DYS/O</w:t>
      </w:r>
      <w:r w:rsidR="000002C5">
        <w:rPr>
          <w:rFonts w:asciiTheme="minorHAnsi" w:hAnsiTheme="minorHAnsi" w:cstheme="minorHAnsi"/>
          <w:sz w:val="20"/>
          <w:szCs w:val="22"/>
        </w:rPr>
        <w:t>W/GZ/</w:t>
      </w:r>
      <w:r w:rsidR="009F4DA5">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3C5D41" w:rsidRPr="00CF10FF">
        <w:rPr>
          <w:rFonts w:asciiTheme="minorHAnsi" w:hAnsiTheme="minorHAnsi" w:cstheme="minorHAnsi"/>
          <w:noProof/>
          <w:sz w:val="20"/>
          <w:szCs w:val="22"/>
        </w:rPr>
        <w:t>1368</w:t>
      </w:r>
      <w:r w:rsidRPr="00C33EBB">
        <w:rPr>
          <w:rFonts w:asciiTheme="minorHAnsi" w:hAnsiTheme="minorHAnsi" w:cstheme="minorHAnsi"/>
          <w:sz w:val="20"/>
          <w:szCs w:val="22"/>
        </w:rPr>
        <w:fldChar w:fldCharType="end"/>
      </w:r>
      <w:r w:rsidR="009F4DA5">
        <w:rPr>
          <w:rFonts w:asciiTheme="minorHAnsi" w:hAnsiTheme="minorHAnsi" w:cstheme="minorHAnsi"/>
          <w:sz w:val="20"/>
          <w:szCs w:val="22"/>
        </w:rPr>
        <w:t>/2024</w:t>
      </w:r>
    </w:p>
    <w:p w14:paraId="448264F8"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5968504A"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1DD0AB1"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7EFD9AD" w14:textId="77777777" w:rsidR="000A5EEF" w:rsidRPr="009C2468" w:rsidRDefault="000A5EEF" w:rsidP="000A5EE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77EB695"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32F722E" w14:textId="77777777" w:rsidR="000A5EEF" w:rsidRPr="00FF5B17" w:rsidRDefault="000A5EEF" w:rsidP="000A5EEF">
      <w:pPr>
        <w:ind w:left="5398" w:right="68" w:hanging="153"/>
        <w:jc w:val="center"/>
        <w:rPr>
          <w:rFonts w:asciiTheme="minorHAnsi" w:hAnsiTheme="minorHAnsi" w:cstheme="minorHAnsi"/>
          <w:i/>
          <w:sz w:val="16"/>
          <w:szCs w:val="16"/>
        </w:rPr>
        <w:sectPr w:rsidR="000A5EEF" w:rsidRPr="00FF5B17" w:rsidSect="00675841">
          <w:headerReference w:type="even" r:id="rId14"/>
          <w:headerReference w:type="default" r:id="rId15"/>
          <w:footerReference w:type="even" r:id="rId16"/>
          <w:footerReference w:type="default" r:id="rId17"/>
          <w:headerReference w:type="first" r:id="rId18"/>
          <w:footerReference w:type="first" r:id="rId19"/>
          <w:pgSz w:w="11909" w:h="16834" w:code="9"/>
          <w:pgMar w:top="1135"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5E3C38E2" w14:textId="77777777" w:rsidR="000A5EEF" w:rsidRPr="009C2468" w:rsidRDefault="000A5EEF" w:rsidP="000A5EEF">
      <w:pPr>
        <w:spacing w:after="160" w:line="240" w:lineRule="exact"/>
        <w:jc w:val="left"/>
        <w:rPr>
          <w:rFonts w:asciiTheme="minorHAnsi" w:hAnsiTheme="minorHAnsi" w:cstheme="minorHAnsi"/>
          <w:sz w:val="20"/>
        </w:rPr>
      </w:pPr>
    </w:p>
    <w:p w14:paraId="2729A8BF" w14:textId="21E4CC9A" w:rsidR="000A5EEF" w:rsidRDefault="000A5EEF" w:rsidP="00675841">
      <w:pPr>
        <w:spacing w:after="200" w:line="276" w:lineRule="auto"/>
        <w:jc w:val="left"/>
        <w:rPr>
          <w:rFonts w:asciiTheme="minorHAnsi" w:hAnsiTheme="minorHAnsi" w:cstheme="minorHAnsi"/>
          <w:sz w:val="20"/>
        </w:rPr>
        <w:sectPr w:rsidR="000A5EEF" w:rsidSect="00675841">
          <w:headerReference w:type="first" r:id="rId20"/>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043B7A90" w14:textId="2794C579" w:rsidR="000A5EEF" w:rsidRPr="009C2468" w:rsidRDefault="000A5EEF" w:rsidP="000A5EEF">
      <w:pPr>
        <w:keepNext/>
        <w:keepLines/>
        <w:shd w:val="clear" w:color="auto" w:fill="C6D9F1" w:themeFill="text2" w:themeFillTint="33"/>
        <w:spacing w:line="240" w:lineRule="exact"/>
        <w:ind w:right="1"/>
        <w:outlineLvl w:val="1"/>
        <w:rPr>
          <w:rFonts w:asciiTheme="minorHAnsi" w:hAnsiTheme="minorHAnsi" w:cstheme="minorHAnsi"/>
          <w:b/>
          <w:bCs/>
          <w:color w:val="000000"/>
          <w:sz w:val="20"/>
        </w:rPr>
      </w:pPr>
      <w:r w:rsidRPr="00D10121">
        <w:rPr>
          <w:rFonts w:asciiTheme="minorHAnsi" w:hAnsiTheme="minorHAnsi" w:cstheme="minorHAnsi"/>
          <w:b/>
          <w:bCs/>
          <w:color w:val="000000"/>
          <w:sz w:val="20"/>
          <w:shd w:val="clear" w:color="auto" w:fill="C6D9F1" w:themeFill="text2" w:themeFillTint="33"/>
        </w:rPr>
        <w:t xml:space="preserve">ZAŁĄCZNIK NR 4 DO SWZ –  </w:t>
      </w:r>
      <w:r w:rsidR="000002C5" w:rsidRPr="000002C5">
        <w:rPr>
          <w:rFonts w:asciiTheme="minorHAnsi" w:hAnsiTheme="minorHAnsi" w:cstheme="minorHAnsi"/>
          <w:b/>
          <w:bCs/>
          <w:color w:val="000000"/>
          <w:sz w:val="20"/>
          <w:shd w:val="clear" w:color="auto" w:fill="C6D9F1" w:themeFill="text2" w:themeFillTint="33"/>
        </w:rPr>
        <w:t>OŚWIADCZENIE O BRAKU PODSTAW WYKLUCZENIA NA PODSTAWIE PRZESŁANEK WSKAZANYCH W PRZEPISACH USTAWY O SZCZEGÓLNYCH ROZWIĄZANIACH W ZAKRESIE PRZECIWDZIAŁANIA WSPIERANIU AGRESJI NA UKRAINĘ ORAZ ROZPORZĄDZENIA (UE) 2022/576 Z DNIA 8 KWIETNIA 2022 R</w:t>
      </w:r>
    </w:p>
    <w:p w14:paraId="78D98B40" w14:textId="77777777" w:rsidR="000A5EEF" w:rsidRPr="009C2468" w:rsidRDefault="000A5EEF" w:rsidP="000A5EEF">
      <w:pPr>
        <w:rPr>
          <w:rFonts w:asciiTheme="minorHAnsi" w:hAnsiTheme="minorHAnsi" w:cstheme="minorHAnsi"/>
          <w:sz w:val="20"/>
        </w:rPr>
      </w:pPr>
    </w:p>
    <w:p w14:paraId="4CC00525" w14:textId="77777777" w:rsidR="000A5EEF" w:rsidRDefault="000A5EEF" w:rsidP="000A5EEF">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10175BA2" w14:textId="77777777" w:rsidTr="000A5EEF">
        <w:trPr>
          <w:trHeight w:val="1820"/>
          <w:jc w:val="center"/>
        </w:trPr>
        <w:tc>
          <w:tcPr>
            <w:tcW w:w="3965" w:type="dxa"/>
            <w:tcBorders>
              <w:right w:val="single" w:sz="4" w:space="0" w:color="auto"/>
            </w:tcBorders>
          </w:tcPr>
          <w:p w14:paraId="7D922FAF" w14:textId="77777777" w:rsidR="000A5EEF" w:rsidRPr="009B6D81" w:rsidRDefault="000A5EEF" w:rsidP="000A5EEF">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14:paraId="6C3C4535" w14:textId="77777777" w:rsidR="000A5EEF" w:rsidRPr="006B56FD" w:rsidRDefault="000A5EEF" w:rsidP="000A5EEF">
            <w:pPr>
              <w:ind w:right="28"/>
              <w:jc w:val="left"/>
              <w:rPr>
                <w:rFonts w:asciiTheme="minorHAnsi" w:hAnsiTheme="minorHAnsi" w:cstheme="minorHAnsi"/>
              </w:rPr>
            </w:pPr>
          </w:p>
          <w:p w14:paraId="5F37ED2D"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7F92B8FA"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3ACF42A9" w14:textId="77777777" w:rsidR="000A5EEF" w:rsidRPr="00EE1D89" w:rsidRDefault="000A5EEF" w:rsidP="000A5EEF">
            <w:pPr>
              <w:ind w:right="28"/>
              <w:jc w:val="center"/>
              <w:rPr>
                <w:rFonts w:asciiTheme="minorHAnsi" w:hAnsiTheme="minorHAnsi" w:cstheme="minorHAnsi"/>
                <w:i/>
                <w:sz w:val="20"/>
              </w:rPr>
            </w:pPr>
            <w:r w:rsidRPr="00EE1D89">
              <w:rPr>
                <w:rFonts w:asciiTheme="minorHAnsi" w:hAnsiTheme="minorHAnsi" w:cstheme="minorHAnsi"/>
                <w:i/>
                <w:sz w:val="20"/>
              </w:rPr>
              <w:t>Nazwa i adres</w:t>
            </w:r>
          </w:p>
          <w:p w14:paraId="3C3D2057" w14:textId="77777777" w:rsidR="000A5EEF" w:rsidRPr="006B56FD" w:rsidRDefault="000A5EEF" w:rsidP="000A5EEF">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100E865F"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845990C" w14:textId="77777777" w:rsidR="000A5EEF" w:rsidRPr="009B6D81" w:rsidRDefault="000A5EEF" w:rsidP="000A5EEF">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14:paraId="410D0D1E"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14:paraId="2CBD14BC" w14:textId="77777777" w:rsidR="000A5EEF" w:rsidRPr="00EE1D89" w:rsidRDefault="000A5EEF" w:rsidP="000A5EEF">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14:paraId="6CD14C28"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14:paraId="34638EE5" w14:textId="77777777" w:rsidR="000A5EEF" w:rsidRPr="00EE1D89" w:rsidRDefault="000A5EEF" w:rsidP="000A5EEF">
            <w:pPr>
              <w:spacing w:before="120" w:after="120" w:line="240" w:lineRule="auto"/>
              <w:contextualSpacing/>
              <w:jc w:val="center"/>
              <w:rPr>
                <w:rFonts w:asciiTheme="minorHAnsi" w:eastAsia="Calibri" w:hAnsiTheme="minorHAnsi" w:cstheme="minorHAnsi"/>
                <w:color w:val="000000"/>
                <w:sz w:val="20"/>
              </w:rPr>
            </w:pPr>
            <w:r w:rsidRPr="00EE1D89">
              <w:rPr>
                <w:rFonts w:asciiTheme="minorHAnsi" w:eastAsia="Calibri" w:hAnsiTheme="minorHAnsi" w:cstheme="minorHAnsi"/>
                <w:color w:val="000000"/>
                <w:sz w:val="20"/>
              </w:rPr>
              <w:t>ul. Marsa 95, 04-470 Warszawa</w:t>
            </w:r>
          </w:p>
          <w:p w14:paraId="6A6DC47A" w14:textId="77777777" w:rsidR="000A5EEF" w:rsidRPr="006B56FD" w:rsidRDefault="000A5EEF" w:rsidP="000A5EEF">
            <w:pPr>
              <w:spacing w:line="360" w:lineRule="auto"/>
              <w:jc w:val="center"/>
              <w:rPr>
                <w:rFonts w:asciiTheme="minorHAnsi" w:eastAsiaTheme="majorEastAsia" w:hAnsiTheme="minorHAnsi" w:cstheme="minorHAnsi"/>
                <w:i/>
                <w:iCs/>
              </w:rPr>
            </w:pPr>
          </w:p>
        </w:tc>
      </w:tr>
    </w:tbl>
    <w:p w14:paraId="6B230B20" w14:textId="77777777" w:rsidR="000A5EEF" w:rsidRDefault="000A5EEF" w:rsidP="000A5EEF">
      <w:pPr>
        <w:spacing w:after="80" w:line="240" w:lineRule="exact"/>
        <w:jc w:val="left"/>
        <w:rPr>
          <w:rFonts w:asciiTheme="minorHAnsi" w:hAnsiTheme="minorHAnsi" w:cstheme="minorHAnsi"/>
          <w:sz w:val="20"/>
        </w:rPr>
      </w:pPr>
    </w:p>
    <w:p w14:paraId="3A6EAA16" w14:textId="77777777" w:rsidR="000A5EEF" w:rsidRDefault="000A5EEF" w:rsidP="000A5EEF">
      <w:pPr>
        <w:spacing w:after="80" w:line="240" w:lineRule="exact"/>
        <w:jc w:val="left"/>
        <w:rPr>
          <w:rFonts w:asciiTheme="minorHAnsi" w:hAnsiTheme="minorHAnsi" w:cstheme="minorHAnsi"/>
          <w:sz w:val="20"/>
        </w:rPr>
      </w:pPr>
    </w:p>
    <w:p w14:paraId="427FD15A" w14:textId="77777777" w:rsidR="000A5EEF" w:rsidRDefault="000A5EEF" w:rsidP="000A5EEF">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p>
    <w:p w14:paraId="3C8F4ED9" w14:textId="07D5BF39" w:rsidR="000A5EEF" w:rsidRDefault="000002C5" w:rsidP="000002C5">
      <w:pPr>
        <w:spacing w:after="80" w:line="240" w:lineRule="exact"/>
        <w:jc w:val="center"/>
        <w:rPr>
          <w:rFonts w:asciiTheme="minorHAnsi" w:hAnsiTheme="minorHAnsi" w:cstheme="minorHAnsi"/>
          <w:sz w:val="20"/>
        </w:rPr>
      </w:pPr>
      <w:r w:rsidRPr="000002C5">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60D0BCE9" w14:textId="525910B4" w:rsidR="000A5EEF" w:rsidRDefault="000002C5" w:rsidP="000A5EEF">
      <w:pPr>
        <w:rPr>
          <w:rFonts w:asciiTheme="minorHAnsi" w:hAnsiTheme="minorHAnsi" w:cstheme="minorHAnsi"/>
          <w:sz w:val="20"/>
        </w:rPr>
      </w:pPr>
      <w:r w:rsidRPr="000002C5">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3DE29D3C" w14:textId="77777777" w:rsidR="000002C5" w:rsidRPr="00181504" w:rsidRDefault="000002C5" w:rsidP="000A5EEF">
      <w:pPr>
        <w:rPr>
          <w:rFonts w:asciiTheme="minorHAnsi" w:hAnsiTheme="minorHAnsi" w:cstheme="minorHAnsi"/>
          <w:sz w:val="20"/>
        </w:rPr>
      </w:pPr>
    </w:p>
    <w:p w14:paraId="42EC2DEE" w14:textId="0044EFFD" w:rsidR="000A5EEF" w:rsidRPr="00145DCC" w:rsidRDefault="000002C5" w:rsidP="000A5EEF">
      <w:pPr>
        <w:tabs>
          <w:tab w:val="left" w:pos="3555"/>
        </w:tabs>
        <w:spacing w:after="200" w:line="240" w:lineRule="auto"/>
        <w:rPr>
          <w:rFonts w:asciiTheme="minorHAnsi" w:hAnsiTheme="minorHAnsi" w:cs="Arial"/>
          <w:bCs/>
          <w:iCs/>
          <w:sz w:val="20"/>
        </w:rPr>
      </w:pPr>
      <w:r w:rsidRPr="000002C5">
        <w:rPr>
          <w:rFonts w:asciiTheme="minorHAnsi" w:hAnsiTheme="minorHAnsi" w:cs="Arial"/>
          <w:bCs/>
          <w:iCs/>
          <w:sz w:val="20"/>
        </w:rPr>
        <w:t xml:space="preserve">Na potrzeby postępowania o udzielenie zamówienia prowadzonego </w:t>
      </w:r>
      <w:r w:rsidR="000A5EEF">
        <w:rPr>
          <w:rFonts w:asciiTheme="minorHAnsi" w:hAnsiTheme="minorHAnsi" w:cs="Arial"/>
          <w:bCs/>
          <w:iCs/>
          <w:sz w:val="20"/>
        </w:rPr>
        <w:t xml:space="preserve">nr </w:t>
      </w:r>
      <w:r w:rsidR="006D3F8B">
        <w:rPr>
          <w:rFonts w:asciiTheme="minorHAnsi" w:hAnsiTheme="minorHAnsi" w:cstheme="minorHAnsi"/>
          <w:sz w:val="20"/>
        </w:rPr>
        <w:t>POST/DYS/OW/GZ/</w:t>
      </w:r>
      <w:r w:rsidR="009F4DA5">
        <w:rPr>
          <w:rFonts w:asciiTheme="minorHAnsi" w:hAnsiTheme="minorHAnsi" w:cstheme="minorHAnsi"/>
          <w:sz w:val="20"/>
        </w:rPr>
        <w:t>00</w:t>
      </w:r>
      <w:r w:rsidR="000A5EEF" w:rsidRPr="00FA4CFC">
        <w:rPr>
          <w:rFonts w:asciiTheme="minorHAnsi" w:hAnsiTheme="minorHAnsi" w:cstheme="minorHAnsi"/>
          <w:sz w:val="20"/>
        </w:rPr>
        <w:fldChar w:fldCharType="begin"/>
      </w:r>
      <w:r w:rsidR="000A5EEF" w:rsidRPr="00FA4CFC">
        <w:rPr>
          <w:rFonts w:asciiTheme="minorHAnsi" w:hAnsiTheme="minorHAnsi" w:cstheme="minorHAnsi"/>
          <w:sz w:val="20"/>
        </w:rPr>
        <w:instrText xml:space="preserve"> MERGEFIELD "nr_postepowania" </w:instrText>
      </w:r>
      <w:r w:rsidR="000A5EEF" w:rsidRPr="00FA4CFC">
        <w:rPr>
          <w:rFonts w:asciiTheme="minorHAnsi" w:hAnsiTheme="minorHAnsi" w:cstheme="minorHAnsi"/>
          <w:sz w:val="20"/>
        </w:rPr>
        <w:fldChar w:fldCharType="separate"/>
      </w:r>
      <w:r w:rsidR="003C5D41" w:rsidRPr="00CF10FF">
        <w:rPr>
          <w:rFonts w:asciiTheme="minorHAnsi" w:hAnsiTheme="minorHAnsi" w:cstheme="minorHAnsi"/>
          <w:noProof/>
          <w:sz w:val="20"/>
        </w:rPr>
        <w:t>1368</w:t>
      </w:r>
      <w:r w:rsidR="000A5EEF" w:rsidRPr="00FA4CFC">
        <w:rPr>
          <w:rFonts w:asciiTheme="minorHAnsi" w:hAnsiTheme="minorHAnsi" w:cstheme="minorHAnsi"/>
          <w:sz w:val="20"/>
        </w:rPr>
        <w:fldChar w:fldCharType="end"/>
      </w:r>
      <w:r w:rsidR="003D4D7E">
        <w:rPr>
          <w:rFonts w:asciiTheme="minorHAnsi" w:hAnsiTheme="minorHAnsi" w:cstheme="minorHAnsi"/>
          <w:sz w:val="20"/>
        </w:rPr>
        <w:t>/2025</w:t>
      </w:r>
      <w:r w:rsidR="000A5EEF">
        <w:rPr>
          <w:rFonts w:asciiTheme="minorHAnsi" w:hAnsiTheme="minorHAnsi" w:cs="Arial"/>
          <w:bCs/>
          <w:iCs/>
          <w:sz w:val="20"/>
        </w:rPr>
        <w:t xml:space="preserve"> prowadzonego w trybie przetargu nieograniczonego pn.:</w:t>
      </w:r>
      <w:r w:rsidR="000A5EEF" w:rsidRPr="00181504">
        <w:rPr>
          <w:rFonts w:asciiTheme="minorHAnsi" w:hAnsiTheme="minorHAnsi" w:cs="Arial"/>
          <w:sz w:val="20"/>
        </w:rPr>
        <w:t xml:space="preserve"> </w:t>
      </w:r>
      <w:r w:rsidR="000A5EEF">
        <w:rPr>
          <w:rFonts w:asciiTheme="minorHAnsi" w:hAnsiTheme="minorHAnsi" w:cs="Arial"/>
          <w:sz w:val="20"/>
        </w:rPr>
        <w:t>„</w:t>
      </w:r>
      <w:r w:rsidR="000A5EEF">
        <w:rPr>
          <w:rFonts w:asciiTheme="minorHAnsi" w:hAnsiTheme="minorHAnsi" w:cs="Arial"/>
          <w:sz w:val="20"/>
        </w:rPr>
        <w:fldChar w:fldCharType="begin"/>
      </w:r>
      <w:r w:rsidR="000A5EEF">
        <w:rPr>
          <w:rFonts w:asciiTheme="minorHAnsi" w:hAnsiTheme="minorHAnsi" w:cs="Arial"/>
          <w:sz w:val="20"/>
        </w:rPr>
        <w:instrText xml:space="preserve"> MERGEFIELD "nazwa_post" </w:instrText>
      </w:r>
      <w:r w:rsidR="000A5EEF">
        <w:rPr>
          <w:rFonts w:asciiTheme="minorHAnsi" w:hAnsiTheme="minorHAnsi" w:cs="Arial"/>
          <w:sz w:val="20"/>
        </w:rPr>
        <w:fldChar w:fldCharType="separate"/>
      </w:r>
      <w:r w:rsidR="003C5D41" w:rsidRPr="00CF10FF">
        <w:rPr>
          <w:rFonts w:asciiTheme="minorHAnsi" w:hAnsiTheme="minorHAnsi" w:cs="Arial"/>
          <w:noProof/>
          <w:sz w:val="20"/>
        </w:rPr>
        <w:t>Sukcesywna dostawa artykułów spożywczych do OKS ,,Złote Brzozy" w podziale na 4 zadania: zadanie 1 Sukcesywna dostawa mrożonych warzyw, owoców, lodów; zadanie 2 Sukcesywna dostawa mleka, przetworów mlecznych i jaj; zadanie 3: Sukcesywna dostawa produktów spożywczych; zadanie 4: Sukcesywna dostawa owoców, warzyw, owoców sezonowych</w:t>
      </w:r>
      <w:r w:rsidR="000A5EEF">
        <w:rPr>
          <w:rFonts w:asciiTheme="minorHAnsi" w:hAnsiTheme="minorHAnsi" w:cs="Arial"/>
          <w:sz w:val="20"/>
        </w:rPr>
        <w:fldChar w:fldCharType="end"/>
      </w:r>
      <w:r w:rsidR="000A5EEF">
        <w:rPr>
          <w:rFonts w:asciiTheme="minorHAnsi" w:hAnsiTheme="minorHAnsi" w:cs="Arial"/>
          <w:sz w:val="20"/>
        </w:rPr>
        <w:t>”</w:t>
      </w:r>
      <w:r w:rsidR="000A5EEF" w:rsidRPr="00145DCC">
        <w:rPr>
          <w:rFonts w:asciiTheme="minorHAnsi" w:hAnsiTheme="minorHAnsi" w:cs="Arial"/>
          <w:bCs/>
          <w:iCs/>
          <w:sz w:val="20"/>
        </w:rPr>
        <w:t xml:space="preserve">, </w:t>
      </w:r>
      <w:r w:rsidR="006D3F8B" w:rsidRPr="006D3F8B">
        <w:rPr>
          <w:rFonts w:asciiTheme="minorHAnsi" w:hAnsiTheme="minorHAnsi" w:cs="Arial"/>
          <w:bCs/>
          <w:iCs/>
          <w:sz w:val="20"/>
        </w:rPr>
        <w:t>oświadczam, co następuje</w:t>
      </w:r>
      <w:r w:rsidR="000A5EEF" w:rsidRPr="00145DCC">
        <w:rPr>
          <w:rFonts w:asciiTheme="minorHAnsi" w:hAnsiTheme="minorHAnsi" w:cs="Arial"/>
          <w:bCs/>
          <w:iCs/>
          <w:sz w:val="20"/>
        </w:rPr>
        <w:t>:</w:t>
      </w:r>
    </w:p>
    <w:p w14:paraId="61828DEF"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OŚWIADCZENIA DOTYCZĄCE WYKONAWCY:</w:t>
      </w:r>
    </w:p>
    <w:p w14:paraId="688BED2D" w14:textId="77777777" w:rsidR="006D3F8B" w:rsidRPr="006D3F8B" w:rsidRDefault="006D3F8B" w:rsidP="006D3F8B">
      <w:pPr>
        <w:numPr>
          <w:ilvl w:val="0"/>
          <w:numId w:val="34"/>
        </w:numPr>
        <w:rPr>
          <w:rFonts w:asciiTheme="minorHAnsi" w:hAnsiTheme="minorHAnsi" w:cstheme="minorHAnsi"/>
          <w:bCs/>
          <w:sz w:val="20"/>
        </w:rPr>
      </w:pPr>
      <w:r w:rsidRPr="006D3F8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D3F8B">
        <w:rPr>
          <w:rFonts w:asciiTheme="minorHAnsi" w:hAnsiTheme="minorHAnsi" w:cstheme="minorHAnsi"/>
          <w:sz w:val="20"/>
          <w:vertAlign w:val="superscript"/>
        </w:rPr>
        <w:footnoteReference w:id="8"/>
      </w:r>
    </w:p>
    <w:p w14:paraId="5B16D201" w14:textId="77777777" w:rsidR="006D3F8B" w:rsidRPr="006D3F8B" w:rsidRDefault="006D3F8B" w:rsidP="006D3F8B">
      <w:pPr>
        <w:numPr>
          <w:ilvl w:val="0"/>
          <w:numId w:val="34"/>
        </w:numPr>
        <w:rPr>
          <w:rFonts w:asciiTheme="minorHAnsi" w:hAnsiTheme="minorHAnsi" w:cstheme="minorHAnsi"/>
          <w:b/>
          <w:bCs/>
          <w:sz w:val="20"/>
        </w:rPr>
      </w:pPr>
      <w:r w:rsidRPr="006D3F8B">
        <w:rPr>
          <w:rFonts w:asciiTheme="minorHAnsi" w:hAnsiTheme="minorHAnsi" w:cstheme="minorHAnsi"/>
          <w:sz w:val="20"/>
        </w:rPr>
        <w:t>Oświadczam, że nie zachodzą w stosunku do mnie przesłanki wykluczenia z postępowania na podstawie art. 7 ust. 1 ustawy z dnia 13 kwietnia 2022 r.</w:t>
      </w:r>
      <w:r w:rsidRPr="006D3F8B">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6D3F8B">
        <w:rPr>
          <w:rFonts w:asciiTheme="minorHAnsi" w:hAnsiTheme="minorHAnsi" w:cstheme="minorHAnsi"/>
          <w:sz w:val="20"/>
        </w:rPr>
        <w:t>(Dz. U. poz. 835)</w:t>
      </w:r>
      <w:r w:rsidRPr="006D3F8B">
        <w:rPr>
          <w:rFonts w:asciiTheme="minorHAnsi" w:hAnsiTheme="minorHAnsi" w:cstheme="minorHAnsi"/>
          <w:iCs/>
          <w:sz w:val="20"/>
        </w:rPr>
        <w:t>.</w:t>
      </w:r>
      <w:r w:rsidRPr="006D3F8B">
        <w:rPr>
          <w:rFonts w:asciiTheme="minorHAnsi" w:hAnsiTheme="minorHAnsi" w:cstheme="minorHAnsi"/>
          <w:sz w:val="20"/>
          <w:vertAlign w:val="superscript"/>
        </w:rPr>
        <w:footnoteReference w:id="9"/>
      </w:r>
    </w:p>
    <w:p w14:paraId="15835778" w14:textId="77777777" w:rsidR="006D3F8B" w:rsidRPr="006D3F8B" w:rsidRDefault="006D3F8B" w:rsidP="006D3F8B">
      <w:pPr>
        <w:rPr>
          <w:rFonts w:asciiTheme="minorHAnsi" w:hAnsiTheme="minorHAnsi" w:cstheme="minorHAnsi"/>
          <w:b/>
          <w:bCs/>
          <w:sz w:val="20"/>
        </w:rPr>
      </w:pPr>
    </w:p>
    <w:p w14:paraId="6ABF47AB"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OŚWIADCZENIE DOTYCZĄCE PODWYKONAWCY, NA KTÓREGO PRZYPADA PONAD 10% WARTOŚCI ZAMÓWIENIA:</w:t>
      </w:r>
    </w:p>
    <w:p w14:paraId="472D6A59"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[UWAGA</w:t>
      </w:r>
      <w:r w:rsidRPr="006D3F8B">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D3F8B">
        <w:rPr>
          <w:rFonts w:asciiTheme="minorHAnsi" w:hAnsiTheme="minorHAnsi" w:cstheme="minorHAnsi"/>
          <w:sz w:val="20"/>
        </w:rPr>
        <w:t>]</w:t>
      </w:r>
    </w:p>
    <w:p w14:paraId="3455C282"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 xml:space="preserve">Oświadczam, że w stosunku do następującego podmiotu, będącego podwykonawcą, na którego przypada ponad 10% wartości zamówienia: ……………………………………………………………………………………………….… </w:t>
      </w:r>
      <w:r w:rsidRPr="006D3F8B">
        <w:rPr>
          <w:rFonts w:asciiTheme="minorHAnsi" w:hAnsiTheme="minorHAnsi" w:cstheme="minorHAnsi"/>
          <w:i/>
          <w:sz w:val="20"/>
        </w:rPr>
        <w:t>(podać pełną nazwę/ firmę, adres, a także w zależności od podmiotu: NIP/ PESEL, KRS/ CEiDG)</w:t>
      </w:r>
      <w:r w:rsidRPr="006D3F8B">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913B776" w14:textId="77777777" w:rsidR="006D3F8B" w:rsidRPr="006D3F8B" w:rsidRDefault="006D3F8B" w:rsidP="006D3F8B">
      <w:pPr>
        <w:rPr>
          <w:rFonts w:asciiTheme="minorHAnsi" w:hAnsiTheme="minorHAnsi" w:cstheme="minorHAnsi"/>
          <w:sz w:val="20"/>
        </w:rPr>
      </w:pPr>
    </w:p>
    <w:p w14:paraId="64721995"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OŚWIADCZENIE DOTYCZĄCE DOSTAWCY, NA KTÓREGO PRZYPADA PONAD 10% WARTOŚCI ZAMÓWIENIA:</w:t>
      </w:r>
    </w:p>
    <w:p w14:paraId="084C62AB"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[UWAGA</w:t>
      </w:r>
      <w:r w:rsidRPr="006D3F8B">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6D3F8B">
        <w:rPr>
          <w:rFonts w:asciiTheme="minorHAnsi" w:hAnsiTheme="minorHAnsi" w:cstheme="minorHAnsi"/>
          <w:sz w:val="20"/>
        </w:rPr>
        <w:t>]</w:t>
      </w:r>
    </w:p>
    <w:p w14:paraId="7571DF0F"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 xml:space="preserve">Oświadczam, że w stosunku do następującego podmiotu, będącego dostawcą, na którego przypada ponad 10% wartości zamówienia: ……………………………………………………………………………………………….………..….…… </w:t>
      </w:r>
      <w:r w:rsidRPr="006D3F8B">
        <w:rPr>
          <w:rFonts w:asciiTheme="minorHAnsi" w:hAnsiTheme="minorHAnsi" w:cstheme="minorHAnsi"/>
          <w:i/>
          <w:sz w:val="20"/>
        </w:rPr>
        <w:t>(podać pełną nazwę/firmę, adres, a także w zależności od podmiotu: NIP/PESEL, KRS/CEiDG)</w:t>
      </w:r>
      <w:r w:rsidRPr="006D3F8B">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C873158" w14:textId="77777777" w:rsidR="006D3F8B" w:rsidRPr="006D3F8B" w:rsidRDefault="006D3F8B" w:rsidP="006D3F8B">
      <w:pPr>
        <w:rPr>
          <w:rFonts w:asciiTheme="minorHAnsi" w:hAnsiTheme="minorHAnsi" w:cstheme="minorHAnsi"/>
          <w:i/>
          <w:sz w:val="20"/>
        </w:rPr>
      </w:pPr>
    </w:p>
    <w:p w14:paraId="597CD036"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OŚWIADCZENIE DOTYCZĄCE PODANYCH INFORMACJI:</w:t>
      </w:r>
    </w:p>
    <w:p w14:paraId="244CA041"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AACA206" w14:textId="77777777" w:rsidR="006D3F8B" w:rsidRPr="006D3F8B" w:rsidRDefault="006D3F8B" w:rsidP="006D3F8B">
      <w:pPr>
        <w:rPr>
          <w:rFonts w:asciiTheme="minorHAnsi" w:hAnsiTheme="minorHAnsi" w:cstheme="minorHAnsi"/>
          <w:sz w:val="20"/>
        </w:rPr>
      </w:pPr>
    </w:p>
    <w:p w14:paraId="3BD093CD"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INFORMACJA DOTYCZĄCA DOSTĘPU DO PODMIOTOWYCH ŚRODKÓW DOWODOWYCH DOKUMENTÓW REJESTROWYCH/DOKUMENTÓW</w:t>
      </w:r>
      <w:r w:rsidRPr="006D3F8B">
        <w:rPr>
          <w:rFonts w:asciiTheme="minorHAnsi" w:hAnsiTheme="minorHAnsi" w:cstheme="minorHAnsi"/>
          <w:sz w:val="20"/>
        </w:rPr>
        <w:t xml:space="preserve"> </w:t>
      </w:r>
      <w:r w:rsidRPr="006D3F8B">
        <w:rPr>
          <w:rFonts w:asciiTheme="minorHAnsi" w:hAnsiTheme="minorHAnsi" w:cstheme="minorHAnsi"/>
          <w:b/>
          <w:sz w:val="20"/>
        </w:rPr>
        <w:t>OKREŚLAJĄCYCH BENEFICJENTÓW RZECZYWISTYCH WYKONAWCY:</w:t>
      </w:r>
    </w:p>
    <w:p w14:paraId="4BC2EE39"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1039D6E1"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1) .....................................................................................................................................................</w:t>
      </w:r>
    </w:p>
    <w:p w14:paraId="15F524DF"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i/>
          <w:sz w:val="20"/>
        </w:rPr>
        <w:t>(wskazać dokumenty rejestrowe podmiotowy środek dowodowy, adres internetowy, wydający urząd lub organ, dokładne dane referencyjne dokumentacji)</w:t>
      </w:r>
    </w:p>
    <w:p w14:paraId="78943C26"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2) .....................................................................................................................................................</w:t>
      </w:r>
    </w:p>
    <w:p w14:paraId="69D48666" w14:textId="77777777" w:rsidR="006D3F8B" w:rsidRPr="006D3F8B" w:rsidRDefault="006D3F8B" w:rsidP="006D3F8B">
      <w:pPr>
        <w:rPr>
          <w:rFonts w:asciiTheme="minorHAnsi" w:hAnsiTheme="minorHAnsi" w:cstheme="minorHAnsi"/>
          <w:i/>
          <w:sz w:val="20"/>
        </w:rPr>
      </w:pPr>
      <w:r w:rsidRPr="006D3F8B">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934D5FE" w14:textId="77777777" w:rsidR="006D3F8B" w:rsidRPr="006D3F8B" w:rsidRDefault="006D3F8B" w:rsidP="006D3F8B">
      <w:pPr>
        <w:spacing w:after="80" w:line="240" w:lineRule="exact"/>
        <w:ind w:left="4956" w:right="-993" w:firstLine="708"/>
        <w:rPr>
          <w:rFonts w:asciiTheme="minorHAnsi" w:hAnsiTheme="minorHAnsi" w:cstheme="minorHAnsi"/>
          <w:sz w:val="16"/>
          <w:szCs w:val="16"/>
        </w:rPr>
      </w:pPr>
      <w:r w:rsidRPr="006D3F8B">
        <w:rPr>
          <w:rFonts w:asciiTheme="minorHAnsi" w:hAnsiTheme="minorHAnsi" w:cstheme="minorHAnsi"/>
          <w:sz w:val="16"/>
          <w:szCs w:val="16"/>
        </w:rPr>
        <w:t>....................................................................................</w:t>
      </w:r>
    </w:p>
    <w:p w14:paraId="1B022A12" w14:textId="77777777" w:rsidR="006D3F8B" w:rsidRPr="006D3F8B" w:rsidRDefault="006D3F8B" w:rsidP="006D3F8B">
      <w:pPr>
        <w:ind w:left="5398" w:right="68" w:hanging="153"/>
        <w:jc w:val="center"/>
        <w:rPr>
          <w:rFonts w:asciiTheme="minorHAnsi" w:hAnsiTheme="minorHAnsi" w:cstheme="minorHAnsi"/>
          <w:i/>
          <w:sz w:val="16"/>
          <w:szCs w:val="16"/>
        </w:rPr>
      </w:pPr>
      <w:r w:rsidRPr="006D3F8B">
        <w:rPr>
          <w:rFonts w:asciiTheme="minorHAnsi" w:hAnsiTheme="minorHAnsi" w:cstheme="minorHAnsi"/>
          <w:i/>
          <w:sz w:val="16"/>
          <w:szCs w:val="16"/>
        </w:rPr>
        <w:t>Data i podpisy osób uprawnionych do składania</w:t>
      </w:r>
    </w:p>
    <w:p w14:paraId="7B09D7CF" w14:textId="058F1702" w:rsidR="000A5EEF" w:rsidRPr="006D3F8B" w:rsidRDefault="006D3F8B" w:rsidP="006D3F8B">
      <w:pPr>
        <w:ind w:left="5245"/>
        <w:rPr>
          <w:rFonts w:asciiTheme="minorHAnsi" w:hAnsiTheme="minorHAnsi" w:cstheme="minorHAnsi"/>
          <w:sz w:val="20"/>
        </w:rPr>
      </w:pPr>
      <w:r w:rsidRPr="006D3F8B">
        <w:rPr>
          <w:rFonts w:asciiTheme="minorHAnsi" w:hAnsiTheme="minorHAnsi" w:cstheme="minorHAnsi"/>
          <w:i/>
          <w:sz w:val="16"/>
          <w:szCs w:val="16"/>
        </w:rPr>
        <w:t>oświadczeń woli w imieniu Wykonawcy/</w:t>
      </w:r>
      <w:r w:rsidRPr="006D3F8B">
        <w:rPr>
          <w:rFonts w:asciiTheme="minorHAnsi" w:hAnsiTheme="minorHAnsi" w:cstheme="minorHAnsi"/>
          <w:sz w:val="20"/>
        </w:rPr>
        <w:t xml:space="preserve"> </w:t>
      </w:r>
      <w:r w:rsidRPr="006D3F8B">
        <w:rPr>
          <w:rFonts w:asciiTheme="minorHAnsi" w:hAnsiTheme="minorHAnsi" w:cstheme="minorHAnsi"/>
          <w:i/>
          <w:sz w:val="16"/>
          <w:szCs w:val="16"/>
        </w:rPr>
        <w:t>Wykonawcy wspólnie ubiegającego się o udzielenie zamówienia</w:t>
      </w:r>
      <w:r w:rsidR="000A5EEF">
        <w:rPr>
          <w:rFonts w:asciiTheme="minorHAnsi" w:hAnsiTheme="minorHAnsi" w:cstheme="minorHAnsi"/>
          <w:i/>
          <w:sz w:val="16"/>
          <w:szCs w:val="16"/>
        </w:rPr>
        <w:br w:type="page"/>
      </w:r>
    </w:p>
    <w:p w14:paraId="43A92B57" w14:textId="77777777" w:rsidR="000A5EEF" w:rsidRDefault="000A5EEF" w:rsidP="000A5EEF">
      <w:pPr>
        <w:ind w:right="68"/>
        <w:rPr>
          <w:rFonts w:asciiTheme="minorHAnsi" w:hAnsiTheme="minorHAnsi" w:cstheme="minorHAnsi"/>
          <w:i/>
          <w:sz w:val="16"/>
          <w:szCs w:val="16"/>
        </w:rPr>
        <w:sectPr w:rsidR="000A5EEF" w:rsidSect="00675841">
          <w:headerReference w:type="default" r:id="rId22"/>
          <w:footerReference w:type="default" r:id="rId23"/>
          <w:headerReference w:type="first" r:id="rId24"/>
          <w:footerReference w:type="first" r:id="rId25"/>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4BF08E48" w14:textId="77777777" w:rsidR="000A5EEF" w:rsidRPr="00A442E3" w:rsidRDefault="000A5EEF" w:rsidP="000A5EEF">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668F4CA6" w14:textId="77777777" w:rsidR="000A5EEF" w:rsidRDefault="000A5EEF" w:rsidP="000A5EEF">
      <w:pPr>
        <w:rPr>
          <w:rFonts w:asciiTheme="minorHAnsi" w:hAnsiTheme="minorHAnsi" w:cstheme="minorHAnsi"/>
          <w:sz w:val="20"/>
        </w:rPr>
      </w:pPr>
    </w:p>
    <w:p w14:paraId="227C7D1C" w14:textId="77777777" w:rsidR="000A5EEF" w:rsidRDefault="000A5EEF" w:rsidP="000A5EEF">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658C8E52" w14:textId="77777777" w:rsidTr="000A5EEF">
        <w:trPr>
          <w:trHeight w:val="1820"/>
        </w:trPr>
        <w:tc>
          <w:tcPr>
            <w:tcW w:w="3965" w:type="dxa"/>
            <w:tcBorders>
              <w:right w:val="single" w:sz="4" w:space="0" w:color="auto"/>
            </w:tcBorders>
          </w:tcPr>
          <w:p w14:paraId="1CD857DE"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2AF9812" w14:textId="77777777" w:rsidR="000A5EEF" w:rsidRPr="006B56FD" w:rsidRDefault="000A5EEF" w:rsidP="000A5EEF">
            <w:pPr>
              <w:ind w:right="28"/>
              <w:jc w:val="left"/>
              <w:rPr>
                <w:rFonts w:asciiTheme="minorHAnsi" w:hAnsiTheme="minorHAnsi" w:cstheme="minorHAnsi"/>
                <w:sz w:val="20"/>
              </w:rPr>
            </w:pPr>
          </w:p>
          <w:p w14:paraId="1569BBC4"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454FDC9"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B98C89C"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F54D22D"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40FE975"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17BF090"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C8B3F5"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40AC8A5B"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644A26C"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217C927" w14:textId="77777777" w:rsidR="000A5EEF" w:rsidRPr="006B56FD" w:rsidRDefault="000A5EEF" w:rsidP="000A5EEF">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5C3CBFA0" w14:textId="77777777" w:rsidR="000A5EEF" w:rsidRDefault="000A5EEF" w:rsidP="000A5EEF">
      <w:pPr>
        <w:rPr>
          <w:rFonts w:asciiTheme="minorHAnsi" w:hAnsiTheme="minorHAnsi" w:cstheme="minorHAnsi"/>
          <w:sz w:val="20"/>
        </w:rPr>
      </w:pPr>
    </w:p>
    <w:p w14:paraId="219033D2" w14:textId="77777777" w:rsidR="000A5EEF" w:rsidRDefault="000A5EEF" w:rsidP="000A5EEF">
      <w:pPr>
        <w:rPr>
          <w:rFonts w:asciiTheme="minorHAnsi" w:hAnsiTheme="minorHAnsi" w:cstheme="minorHAnsi"/>
          <w:sz w:val="20"/>
        </w:rPr>
      </w:pPr>
    </w:p>
    <w:p w14:paraId="3420B8D6"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665FB066" w14:textId="77777777" w:rsidR="000A5EEF" w:rsidRDefault="000A5EEF" w:rsidP="000A5EEF">
      <w:pPr>
        <w:rPr>
          <w:rFonts w:asciiTheme="minorHAnsi" w:hAnsiTheme="minorHAnsi" w:cstheme="minorHAnsi"/>
          <w:sz w:val="20"/>
        </w:rPr>
      </w:pPr>
    </w:p>
    <w:p w14:paraId="7FFF1DE8" w14:textId="77777777" w:rsidR="000A5EEF" w:rsidRPr="004B4556" w:rsidRDefault="000A5EEF" w:rsidP="000A5EEF">
      <w:pPr>
        <w:rPr>
          <w:rFonts w:asciiTheme="minorHAnsi" w:hAnsiTheme="minorHAnsi" w:cstheme="minorHAnsi"/>
          <w:sz w:val="20"/>
        </w:rPr>
      </w:pPr>
    </w:p>
    <w:p w14:paraId="792B39D9" w14:textId="41517B76" w:rsidR="000A5EEF" w:rsidRDefault="000A5EEF" w:rsidP="000A5EEF">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3C5D41">
        <w:rPr>
          <w:rFonts w:asciiTheme="minorHAnsi" w:hAnsiTheme="minorHAnsi" w:cstheme="minorHAnsi"/>
          <w:sz w:val="20"/>
          <w:szCs w:val="22"/>
        </w:rPr>
        <w:t>POST/DYS/OW/GZ/</w:t>
      </w:r>
      <w:r w:rsidR="009F4DA5">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3C5D41" w:rsidRPr="00CF10FF">
        <w:rPr>
          <w:rFonts w:asciiTheme="minorHAnsi" w:hAnsiTheme="minorHAnsi" w:cstheme="minorHAnsi"/>
          <w:noProof/>
          <w:sz w:val="20"/>
          <w:szCs w:val="22"/>
        </w:rPr>
        <w:t>1368</w:t>
      </w:r>
      <w:r w:rsidRPr="009E24C1">
        <w:rPr>
          <w:rFonts w:asciiTheme="minorHAnsi" w:hAnsiTheme="minorHAnsi" w:cstheme="minorHAnsi"/>
          <w:sz w:val="20"/>
          <w:szCs w:val="22"/>
        </w:rPr>
        <w:fldChar w:fldCharType="end"/>
      </w:r>
      <w:r w:rsidR="003D4D7E">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3C5D41" w:rsidRPr="00CF10FF">
        <w:rPr>
          <w:rFonts w:asciiTheme="minorHAnsi" w:hAnsiTheme="minorHAnsi" w:cstheme="minorHAnsi"/>
          <w:noProof/>
          <w:sz w:val="20"/>
          <w:lang w:eastAsia="pl-PL"/>
        </w:rPr>
        <w:t>Sukcesywna dostawa artykułów spożywczych do OKS ,,Złote Brzozy" w podziale na 4 zadania: zadanie 1 Sukcesywna dostawa mrożonych warzyw, owoców, lodów; zadanie 2 Sukcesywna dostawa mleka, przetworów mlecznych i jaj; zadanie 3: Sukcesywna dostawa produktów spożywczych; zadanie 4: Sukcesywna dostawa owoców, warzyw, owoców sezonowych</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020386">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A5741AE" w14:textId="77777777" w:rsidR="000A5EEF" w:rsidRPr="009E24C1" w:rsidRDefault="000A5EEF" w:rsidP="000A5EEF">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0A5EEF" w:rsidRPr="004B4556" w14:paraId="522E3DF7" w14:textId="77777777" w:rsidTr="000A5EEF">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07F6FD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F1D3A9" w14:textId="77777777" w:rsidR="000A5EEF" w:rsidRPr="004B4556" w:rsidRDefault="000A5EEF" w:rsidP="000A5EEF">
            <w:pPr>
              <w:jc w:val="center"/>
              <w:rPr>
                <w:rFonts w:asciiTheme="minorHAnsi" w:hAnsiTheme="minorHAnsi" w:cstheme="minorHAnsi"/>
                <w:b/>
                <w:sz w:val="20"/>
              </w:rPr>
            </w:pPr>
          </w:p>
          <w:p w14:paraId="2F51C45A"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6EE66EE2" w14:textId="77777777" w:rsidR="000A5EEF" w:rsidRPr="004B4556" w:rsidRDefault="000A5EEF" w:rsidP="000A5EEF">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1938CB2A" w14:textId="77777777" w:rsidR="000A5EEF" w:rsidRPr="004B4556" w:rsidRDefault="000A5EEF" w:rsidP="000A5EEF">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32D6D5DD" w14:textId="77777777" w:rsidR="000A5EEF" w:rsidRPr="004B4556" w:rsidRDefault="000A5EEF" w:rsidP="000A5EEF">
            <w:pPr>
              <w:jc w:val="center"/>
              <w:rPr>
                <w:rFonts w:asciiTheme="minorHAnsi" w:hAnsiTheme="minorHAnsi" w:cstheme="minorHAnsi"/>
                <w:b/>
                <w:sz w:val="20"/>
              </w:rPr>
            </w:pPr>
          </w:p>
          <w:p w14:paraId="76D73D5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3A588247"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708AB1A3" w14:textId="77777777" w:rsidR="000A5EEF" w:rsidRPr="004B4556" w:rsidRDefault="000A5EEF" w:rsidP="000A5EEF">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13CD9DDF" w14:textId="77777777" w:rsidR="000A5EEF" w:rsidRPr="004B4556" w:rsidRDefault="000A5EEF" w:rsidP="000A5EEF">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0A5EEF" w:rsidRPr="004B4556" w14:paraId="2BB320B0" w14:textId="77777777" w:rsidTr="000A5EEF">
        <w:trPr>
          <w:trHeight w:val="504"/>
          <w:tblHeader/>
        </w:trPr>
        <w:tc>
          <w:tcPr>
            <w:tcW w:w="568" w:type="dxa"/>
            <w:vMerge/>
            <w:tcBorders>
              <w:left w:val="single" w:sz="4" w:space="0" w:color="auto"/>
            </w:tcBorders>
            <w:vAlign w:val="center"/>
          </w:tcPr>
          <w:p w14:paraId="530C1149" w14:textId="77777777" w:rsidR="000A5EEF" w:rsidRPr="004B4556" w:rsidRDefault="000A5EEF" w:rsidP="000A5EEF">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10FFEE38" w14:textId="77777777" w:rsidR="000A5EEF" w:rsidRPr="004B4556" w:rsidRDefault="000A5EEF" w:rsidP="000A5EEF">
            <w:pPr>
              <w:jc w:val="center"/>
              <w:rPr>
                <w:rFonts w:asciiTheme="minorHAnsi" w:hAnsiTheme="minorHAnsi" w:cstheme="minorHAnsi"/>
                <w:i/>
                <w:sz w:val="20"/>
              </w:rPr>
            </w:pPr>
          </w:p>
        </w:tc>
        <w:tc>
          <w:tcPr>
            <w:tcW w:w="1560" w:type="dxa"/>
            <w:vMerge/>
            <w:vAlign w:val="center"/>
          </w:tcPr>
          <w:p w14:paraId="4562A5DF" w14:textId="77777777" w:rsidR="000A5EEF" w:rsidRPr="004B4556" w:rsidRDefault="000A5EEF" w:rsidP="000A5EEF">
            <w:pPr>
              <w:jc w:val="center"/>
              <w:rPr>
                <w:rFonts w:asciiTheme="minorHAnsi" w:hAnsiTheme="minorHAnsi" w:cstheme="minorHAnsi"/>
                <w:i/>
                <w:sz w:val="20"/>
              </w:rPr>
            </w:pPr>
          </w:p>
        </w:tc>
        <w:tc>
          <w:tcPr>
            <w:tcW w:w="1560" w:type="dxa"/>
            <w:vMerge/>
          </w:tcPr>
          <w:p w14:paraId="74823972" w14:textId="77777777" w:rsidR="000A5EEF" w:rsidRPr="004B4556" w:rsidRDefault="000A5EEF" w:rsidP="000A5EEF">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42E2B7A9"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0EACA1F1"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0FCD6256"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5542312B"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676513BD" w14:textId="77777777" w:rsidR="000A5EEF" w:rsidRPr="004B4556" w:rsidRDefault="000A5EEF" w:rsidP="000A5EEF">
            <w:pPr>
              <w:jc w:val="center"/>
              <w:rPr>
                <w:rFonts w:asciiTheme="minorHAnsi" w:hAnsiTheme="minorHAnsi" w:cstheme="minorHAnsi"/>
                <w:i/>
                <w:sz w:val="20"/>
              </w:rPr>
            </w:pPr>
          </w:p>
        </w:tc>
      </w:tr>
      <w:tr w:rsidR="000A5EEF" w:rsidRPr="004B4556" w14:paraId="0CC8548C" w14:textId="77777777" w:rsidTr="000A5EEF">
        <w:trPr>
          <w:trHeight w:val="843"/>
        </w:trPr>
        <w:tc>
          <w:tcPr>
            <w:tcW w:w="568" w:type="dxa"/>
            <w:vAlign w:val="center"/>
          </w:tcPr>
          <w:p w14:paraId="11F9D06A"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37BD2922"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6EDFC0C9"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8F3CB25"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5BC5021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FEEEACD"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BB29342" w14:textId="77777777" w:rsidR="000A5EEF" w:rsidRPr="004B4556" w:rsidRDefault="000A5EEF" w:rsidP="000A5EEF">
            <w:pPr>
              <w:spacing w:before="120"/>
              <w:rPr>
                <w:rFonts w:asciiTheme="minorHAnsi" w:hAnsiTheme="minorHAnsi" w:cstheme="minorHAnsi"/>
                <w:sz w:val="20"/>
              </w:rPr>
            </w:pPr>
          </w:p>
        </w:tc>
      </w:tr>
      <w:tr w:rsidR="000A5EEF" w:rsidRPr="004B4556" w14:paraId="229796F9" w14:textId="77777777" w:rsidTr="000A5EEF">
        <w:trPr>
          <w:trHeight w:val="843"/>
        </w:trPr>
        <w:tc>
          <w:tcPr>
            <w:tcW w:w="568" w:type="dxa"/>
            <w:vAlign w:val="center"/>
          </w:tcPr>
          <w:p w14:paraId="7C604537"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144C3E5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4BFFCCFE"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2F681A1F"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7BED5A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F183372"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E7AA84E" w14:textId="77777777" w:rsidR="000A5EEF" w:rsidRPr="004B4556" w:rsidRDefault="000A5EEF" w:rsidP="000A5EEF">
            <w:pPr>
              <w:spacing w:before="120"/>
              <w:rPr>
                <w:rFonts w:asciiTheme="minorHAnsi" w:hAnsiTheme="minorHAnsi" w:cstheme="minorHAnsi"/>
                <w:sz w:val="20"/>
              </w:rPr>
            </w:pPr>
          </w:p>
        </w:tc>
      </w:tr>
      <w:tr w:rsidR="000A5EEF" w:rsidRPr="004B4556" w14:paraId="6E921DC9" w14:textId="77777777" w:rsidTr="000A5EEF">
        <w:trPr>
          <w:trHeight w:val="843"/>
        </w:trPr>
        <w:tc>
          <w:tcPr>
            <w:tcW w:w="568" w:type="dxa"/>
            <w:vAlign w:val="center"/>
          </w:tcPr>
          <w:p w14:paraId="2C8791BF"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7EF0435"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57814B7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638980E"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tcBorders>
            <w:vAlign w:val="center"/>
          </w:tcPr>
          <w:p w14:paraId="142E0EAE"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45F5E886"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5E6492E" w14:textId="77777777" w:rsidR="000A5EEF" w:rsidRPr="004B4556" w:rsidRDefault="000A5EEF" w:rsidP="000A5EEF">
            <w:pPr>
              <w:spacing w:before="120"/>
              <w:rPr>
                <w:rFonts w:asciiTheme="minorHAnsi" w:hAnsiTheme="minorHAnsi" w:cstheme="minorHAnsi"/>
                <w:sz w:val="20"/>
              </w:rPr>
            </w:pPr>
          </w:p>
        </w:tc>
      </w:tr>
    </w:tbl>
    <w:p w14:paraId="768D8B12" w14:textId="77777777" w:rsidR="000A5EEF" w:rsidRPr="004B4556" w:rsidRDefault="000A5EEF" w:rsidP="000A5EEF">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2F1D36D6" w14:textId="77777777" w:rsidR="000A5EEF" w:rsidRPr="009E24C1" w:rsidRDefault="000A5EEF" w:rsidP="000A5EEF">
      <w:pPr>
        <w:spacing w:before="120"/>
        <w:ind w:left="-284" w:right="-569"/>
        <w:outlineLvl w:val="0"/>
        <w:rPr>
          <w:rFonts w:asciiTheme="minorHAnsi" w:hAnsiTheme="minorHAnsi" w:cstheme="minorHAnsi"/>
          <w:i/>
          <w:sz w:val="16"/>
          <w:szCs w:val="16"/>
        </w:rPr>
      </w:pPr>
    </w:p>
    <w:p w14:paraId="0ECD8EFB" w14:textId="77777777" w:rsidR="000A5EEF" w:rsidRPr="004B4556" w:rsidRDefault="000A5EEF" w:rsidP="000A5EEF">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7EF2E17C" w14:textId="77777777" w:rsidR="000A5EEF" w:rsidRPr="004B4556" w:rsidRDefault="000A5EEF" w:rsidP="000A5EEF">
      <w:pPr>
        <w:ind w:right="-993"/>
        <w:rPr>
          <w:rFonts w:asciiTheme="minorHAnsi" w:hAnsiTheme="minorHAnsi" w:cstheme="minorHAnsi"/>
          <w:sz w:val="20"/>
        </w:rPr>
      </w:pPr>
    </w:p>
    <w:p w14:paraId="46C15BFD" w14:textId="77777777" w:rsidR="000A5EEF" w:rsidRPr="004B4556" w:rsidRDefault="000A5EEF" w:rsidP="000A5EEF">
      <w:pPr>
        <w:ind w:right="-993"/>
        <w:rPr>
          <w:rFonts w:asciiTheme="minorHAnsi" w:hAnsiTheme="minorHAnsi" w:cstheme="minorHAnsi"/>
          <w:sz w:val="20"/>
        </w:rPr>
      </w:pPr>
    </w:p>
    <w:p w14:paraId="02F2E230"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3ADC06C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25FCFB1B"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7539FA1F" w14:textId="77777777" w:rsidR="000A5EEF" w:rsidRPr="004B4556" w:rsidRDefault="000A5EEF" w:rsidP="000A5EEF">
      <w:pPr>
        <w:spacing w:line="240" w:lineRule="auto"/>
        <w:ind w:left="5954" w:right="68" w:hanging="556"/>
        <w:jc w:val="center"/>
        <w:rPr>
          <w:rFonts w:asciiTheme="minorHAnsi" w:hAnsiTheme="minorHAnsi" w:cstheme="minorHAnsi"/>
          <w:i/>
          <w:sz w:val="20"/>
        </w:rPr>
      </w:pPr>
    </w:p>
    <w:p w14:paraId="4C3D63C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6A28E3EA" w14:textId="77777777" w:rsidR="000A5EEF" w:rsidRDefault="000A5EEF" w:rsidP="000A5EEF">
      <w:pPr>
        <w:ind w:right="68"/>
        <w:rPr>
          <w:rFonts w:asciiTheme="minorHAnsi" w:hAnsiTheme="minorHAnsi" w:cstheme="minorHAnsi"/>
          <w:i/>
          <w:sz w:val="16"/>
          <w:szCs w:val="16"/>
        </w:rPr>
        <w:sectPr w:rsidR="000A5EEF" w:rsidSect="00675841">
          <w:headerReference w:type="even" r:id="rId26"/>
          <w:headerReference w:type="default" r:id="rId27"/>
          <w:footerReference w:type="even" r:id="rId28"/>
          <w:footerReference w:type="default" r:id="rId29"/>
          <w:headerReference w:type="first" r:id="rId30"/>
          <w:footerReference w:type="first" r:id="rId3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3DBC6B10" w14:textId="73B2C2DF" w:rsidR="000A5EEF" w:rsidRPr="00156D62" w:rsidRDefault="000A5EEF" w:rsidP="000A5EEF">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bookmarkEnd w:id="8"/>
      <w:bookmarkEnd w:id="9"/>
      <w:r>
        <w:rPr>
          <w:rFonts w:cstheme="minorHAnsi"/>
          <w:color w:val="000000" w:themeColor="text1"/>
          <w:sz w:val="20"/>
          <w:szCs w:val="20"/>
        </w:rPr>
        <w:t>WYKAZ OSÓB</w:t>
      </w:r>
      <w:r w:rsidR="00675788">
        <w:rPr>
          <w:rFonts w:cstheme="minorHAnsi"/>
          <w:color w:val="000000" w:themeColor="text1"/>
          <w:sz w:val="20"/>
          <w:szCs w:val="20"/>
        </w:rPr>
        <w:t xml:space="preserve"> – nie dotyczy</w:t>
      </w:r>
    </w:p>
    <w:p w14:paraId="0064239A"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0A5EEF" w:rsidRPr="006B56FD" w14:paraId="05D60A56" w14:textId="77777777" w:rsidTr="000A5EEF">
        <w:trPr>
          <w:trHeight w:val="1820"/>
        </w:trPr>
        <w:tc>
          <w:tcPr>
            <w:tcW w:w="3965" w:type="dxa"/>
            <w:tcBorders>
              <w:right w:val="single" w:sz="4" w:space="0" w:color="auto"/>
            </w:tcBorders>
          </w:tcPr>
          <w:p w14:paraId="1CB675CF"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ED235C8" w14:textId="77777777" w:rsidR="000A5EEF" w:rsidRPr="006B56FD" w:rsidRDefault="000A5EEF" w:rsidP="000A5EEF">
            <w:pPr>
              <w:ind w:right="28"/>
              <w:jc w:val="left"/>
              <w:rPr>
                <w:rFonts w:asciiTheme="minorHAnsi" w:hAnsiTheme="minorHAnsi" w:cstheme="minorHAnsi"/>
                <w:sz w:val="20"/>
              </w:rPr>
            </w:pPr>
          </w:p>
          <w:p w14:paraId="016608A3"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4265F390"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5C3DA471"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DA7325"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E802217"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4A8A96C"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5783846"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0013BD6F"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057034D"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5264862" w14:textId="77777777" w:rsidR="000A5EEF" w:rsidRPr="002A7B62" w:rsidRDefault="000A5EEF" w:rsidP="000A5EEF">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58B3D3ED" w14:textId="77777777" w:rsidR="000A5EEF" w:rsidRPr="006B56FD" w:rsidRDefault="000A5EEF" w:rsidP="000A5EEF">
            <w:pPr>
              <w:spacing w:line="360" w:lineRule="auto"/>
              <w:rPr>
                <w:rFonts w:asciiTheme="minorHAnsi" w:eastAsiaTheme="majorEastAsia" w:hAnsiTheme="minorHAnsi" w:cstheme="minorHAnsi"/>
                <w:i/>
                <w:iCs/>
                <w:sz w:val="20"/>
              </w:rPr>
            </w:pPr>
          </w:p>
        </w:tc>
      </w:tr>
    </w:tbl>
    <w:p w14:paraId="7F57338B" w14:textId="77777777" w:rsidR="000A5EEF" w:rsidRPr="00B9529B" w:rsidRDefault="000A5EEF" w:rsidP="000A5EEF">
      <w:pPr>
        <w:spacing w:before="120" w:line="276" w:lineRule="auto"/>
        <w:jc w:val="left"/>
        <w:outlineLvl w:val="0"/>
        <w:rPr>
          <w:rFonts w:asciiTheme="minorHAnsi" w:hAnsiTheme="minorHAnsi" w:cstheme="minorHAnsi"/>
          <w:b/>
          <w:sz w:val="20"/>
        </w:rPr>
      </w:pPr>
    </w:p>
    <w:p w14:paraId="4F616570" w14:textId="77777777" w:rsidR="000A5EEF" w:rsidRDefault="000A5EEF" w:rsidP="000A5EEF">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667D62F6" w14:textId="77777777" w:rsidR="000A5EEF" w:rsidRPr="009E24C1" w:rsidRDefault="000A5EEF" w:rsidP="000A5EEF">
      <w:pPr>
        <w:spacing w:before="120" w:line="276" w:lineRule="auto"/>
        <w:jc w:val="left"/>
        <w:outlineLvl w:val="0"/>
        <w:rPr>
          <w:rFonts w:asciiTheme="minorHAnsi" w:hAnsiTheme="minorHAnsi" w:cstheme="minorHAnsi"/>
          <w:b/>
          <w:sz w:val="14"/>
          <w:szCs w:val="14"/>
        </w:rPr>
      </w:pPr>
    </w:p>
    <w:p w14:paraId="734A5912" w14:textId="59130626" w:rsidR="000A5EEF" w:rsidRDefault="000A5EEF" w:rsidP="000A5EEF">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3C5D41">
        <w:rPr>
          <w:rFonts w:asciiTheme="minorHAnsi" w:hAnsiTheme="minorHAnsi" w:cstheme="minorHAnsi"/>
          <w:sz w:val="20"/>
          <w:szCs w:val="22"/>
        </w:rPr>
        <w:t>POST/DYS/OW/GZ/</w:t>
      </w:r>
      <w:r w:rsidR="009F4DA5">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3C5D41" w:rsidRPr="00CF10FF">
        <w:rPr>
          <w:rFonts w:asciiTheme="minorHAnsi" w:hAnsiTheme="minorHAnsi" w:cstheme="minorHAnsi"/>
          <w:noProof/>
          <w:sz w:val="20"/>
          <w:szCs w:val="22"/>
        </w:rPr>
        <w:t>1368</w:t>
      </w:r>
      <w:r w:rsidRPr="00F66BFB">
        <w:rPr>
          <w:rFonts w:asciiTheme="minorHAnsi" w:hAnsiTheme="minorHAnsi" w:cstheme="minorHAnsi"/>
          <w:sz w:val="20"/>
          <w:szCs w:val="22"/>
        </w:rPr>
        <w:fldChar w:fldCharType="end"/>
      </w:r>
      <w:r w:rsidR="003D4D7E">
        <w:rPr>
          <w:rFonts w:asciiTheme="minorHAnsi" w:hAnsiTheme="minorHAnsi" w:cstheme="minorHAnsi"/>
          <w:sz w:val="20"/>
          <w:szCs w:val="22"/>
        </w:rPr>
        <w:t>/2025</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3C5D41" w:rsidRPr="00CF10FF">
        <w:rPr>
          <w:rFonts w:asciiTheme="minorHAnsi" w:hAnsiTheme="minorHAnsi" w:cstheme="minorHAnsi"/>
          <w:noProof/>
          <w:sz w:val="20"/>
          <w:lang w:eastAsia="pl-PL"/>
        </w:rPr>
        <w:t>Sukcesywna dostawa artykułów spożywczych do OKS ,,Złote Brzozy" w podziale na 4 zadania: zadanie 1 Sukcesywna dostawa mrożonych warzyw, owoców, lodów; zadanie 2 Sukcesywna dostawa mleka, przetworów mlecznych i jaj; zadanie 3: Sukcesywna dostawa produktów spożywczych; zadanie 4: Sukcesywna dostawa owoców, warzyw, owoców sezonowych</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648025A" w14:textId="77777777" w:rsidR="000A5EEF" w:rsidRPr="009E24C1" w:rsidRDefault="000A5EEF" w:rsidP="000A5EEF">
      <w:pPr>
        <w:widowControl w:val="0"/>
        <w:snapToGrid w:val="0"/>
        <w:spacing w:line="240" w:lineRule="auto"/>
        <w:ind w:left="170" w:right="170"/>
        <w:rPr>
          <w:rFonts w:asciiTheme="minorHAnsi" w:hAnsiTheme="minorHAnsi" w:cstheme="minorHAnsi"/>
          <w:sz w:val="14"/>
          <w:szCs w:val="1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gridCol w:w="1554"/>
      </w:tblGrid>
      <w:tr w:rsidR="00020386" w:rsidRPr="00DC680A" w14:paraId="06FF0EFD" w14:textId="77777777" w:rsidTr="00020386">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D0816D7" w14:textId="77777777" w:rsidR="00020386" w:rsidRPr="00DC680A" w:rsidRDefault="00020386" w:rsidP="00020386">
            <w:pPr>
              <w:widowControl w:val="0"/>
              <w:tabs>
                <w:tab w:val="left" w:pos="415"/>
              </w:tabs>
              <w:snapToGrid w:val="0"/>
              <w:spacing w:line="240" w:lineRule="auto"/>
              <w:jc w:val="center"/>
              <w:rPr>
                <w:rFonts w:asciiTheme="minorHAnsi" w:hAnsiTheme="minorHAnsi" w:cstheme="minorHAnsi"/>
                <w:b/>
                <w:sz w:val="20"/>
                <w:lang w:eastAsia="pl-PL"/>
              </w:rPr>
            </w:pPr>
            <w:bookmarkStart w:id="10" w:name="_Toc18342848"/>
            <w:bookmarkStart w:id="11" w:name="_Toc54073231"/>
            <w:bookmarkStart w:id="12" w:name="_Toc57057714"/>
            <w:bookmarkStart w:id="13" w:name="_Toc57122890"/>
            <w:bookmarkStart w:id="14" w:name="_Toc57637479"/>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A6100CE"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668E2B5" w14:textId="77777777" w:rsidR="00020386" w:rsidRPr="00DC680A" w:rsidRDefault="00020386" w:rsidP="00020386">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CE2DF8" w14:textId="77777777" w:rsidR="00020386" w:rsidRPr="00DC680A" w:rsidRDefault="00020386" w:rsidP="00020386">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C65271"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c>
          <w:tcPr>
            <w:tcW w:w="155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55A09B" w14:textId="7C622712" w:rsidR="00020386" w:rsidRPr="00DC680A" w:rsidRDefault="002F2397" w:rsidP="00020386">
            <w:pPr>
              <w:widowControl w:val="0"/>
              <w:snapToGrid w:val="0"/>
              <w:spacing w:line="240" w:lineRule="auto"/>
              <w:ind w:right="170"/>
              <w:jc w:val="center"/>
              <w:rPr>
                <w:rFonts w:asciiTheme="minorHAnsi" w:hAnsiTheme="minorHAnsi" w:cstheme="minorHAnsi"/>
                <w:b/>
                <w:sz w:val="20"/>
                <w:lang w:eastAsia="pl-PL"/>
              </w:rPr>
            </w:pPr>
            <w:r>
              <w:rPr>
                <w:rFonts w:asciiTheme="minorHAnsi" w:hAnsiTheme="minorHAnsi" w:cstheme="minorHAnsi"/>
                <w:b/>
                <w:sz w:val="20"/>
              </w:rPr>
              <w:t>Uwagi</w:t>
            </w:r>
          </w:p>
        </w:tc>
      </w:tr>
      <w:tr w:rsidR="00020386" w:rsidRPr="00DC680A" w14:paraId="5D1C52E9" w14:textId="77777777" w:rsidTr="00020386">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01EEA7A0"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3BA162F1"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395D8BC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4C7FBB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70FFAE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5B18AFC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1FECECA3" w14:textId="77777777" w:rsidTr="00020386">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22A5AAE2"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8996BB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0C5BCCB"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CE8A0DE"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03705EC9"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08F0FB7F"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72ED1C35" w14:textId="77777777" w:rsidTr="00020386">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F3EF737"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3</w:t>
            </w:r>
          </w:p>
        </w:tc>
        <w:tc>
          <w:tcPr>
            <w:tcW w:w="1516" w:type="dxa"/>
            <w:tcBorders>
              <w:top w:val="single" w:sz="4" w:space="0" w:color="auto"/>
              <w:left w:val="single" w:sz="4" w:space="0" w:color="auto"/>
              <w:bottom w:val="single" w:sz="4" w:space="0" w:color="auto"/>
              <w:right w:val="single" w:sz="4" w:space="0" w:color="auto"/>
            </w:tcBorders>
          </w:tcPr>
          <w:p w14:paraId="0D9ED6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218BEE2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103BBAD7"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E7B82D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356C5C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477B05D1" w14:textId="77777777" w:rsidTr="00020386">
        <w:trPr>
          <w:trHeight w:val="553"/>
          <w:jc w:val="center"/>
        </w:trPr>
        <w:tc>
          <w:tcPr>
            <w:tcW w:w="531" w:type="dxa"/>
            <w:tcBorders>
              <w:top w:val="single" w:sz="4" w:space="0" w:color="auto"/>
              <w:left w:val="single" w:sz="4" w:space="0" w:color="auto"/>
              <w:bottom w:val="single" w:sz="4" w:space="0" w:color="auto"/>
              <w:right w:val="single" w:sz="4" w:space="0" w:color="auto"/>
            </w:tcBorders>
            <w:vAlign w:val="center"/>
          </w:tcPr>
          <w:p w14:paraId="0D6005B5" w14:textId="15110414"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4</w:t>
            </w:r>
          </w:p>
        </w:tc>
        <w:tc>
          <w:tcPr>
            <w:tcW w:w="1516" w:type="dxa"/>
            <w:tcBorders>
              <w:top w:val="single" w:sz="4" w:space="0" w:color="auto"/>
              <w:left w:val="single" w:sz="4" w:space="0" w:color="auto"/>
              <w:bottom w:val="single" w:sz="4" w:space="0" w:color="auto"/>
              <w:right w:val="single" w:sz="4" w:space="0" w:color="auto"/>
            </w:tcBorders>
          </w:tcPr>
          <w:p w14:paraId="37C7AC5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022AAF2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A8DBA6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6A345EA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762012B8"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3D199D62"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559B0F32" w14:textId="5D16847E"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5</w:t>
            </w:r>
          </w:p>
        </w:tc>
        <w:tc>
          <w:tcPr>
            <w:tcW w:w="1516" w:type="dxa"/>
            <w:tcBorders>
              <w:top w:val="single" w:sz="4" w:space="0" w:color="auto"/>
              <w:left w:val="single" w:sz="4" w:space="0" w:color="auto"/>
              <w:bottom w:val="single" w:sz="4" w:space="0" w:color="auto"/>
              <w:right w:val="single" w:sz="4" w:space="0" w:color="auto"/>
            </w:tcBorders>
          </w:tcPr>
          <w:p w14:paraId="38A2DD1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5B0777D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88E5D4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89E7B7D"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2F4317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005A4E8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75F1548" w14:textId="00C0793C"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6</w:t>
            </w:r>
          </w:p>
        </w:tc>
        <w:tc>
          <w:tcPr>
            <w:tcW w:w="1516" w:type="dxa"/>
            <w:tcBorders>
              <w:top w:val="single" w:sz="4" w:space="0" w:color="auto"/>
              <w:left w:val="single" w:sz="4" w:space="0" w:color="auto"/>
              <w:bottom w:val="single" w:sz="4" w:space="0" w:color="auto"/>
              <w:right w:val="single" w:sz="4" w:space="0" w:color="auto"/>
            </w:tcBorders>
          </w:tcPr>
          <w:p w14:paraId="65C028AC"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7E52D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E03A16B"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7C545FE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BF13A6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54AADD0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8D9C025" w14:textId="6BCDA15E" w:rsidR="00020386" w:rsidRPr="00020386" w:rsidRDefault="00020386" w:rsidP="00020386">
            <w:pPr>
              <w:widowControl w:val="0"/>
              <w:tabs>
                <w:tab w:val="left" w:pos="415"/>
              </w:tabs>
              <w:snapToGrid w:val="0"/>
              <w:spacing w:line="300" w:lineRule="auto"/>
              <w:rPr>
                <w:rFonts w:asciiTheme="minorHAnsi" w:hAnsiTheme="minorHAnsi" w:cstheme="minorHAnsi"/>
                <w:sz w:val="20"/>
                <w:lang w:eastAsia="pl-PL"/>
              </w:rPr>
            </w:pPr>
            <w:r>
              <w:rPr>
                <w:rFonts w:asciiTheme="minorHAnsi" w:hAnsiTheme="minorHAnsi" w:cstheme="minorHAnsi"/>
                <w:sz w:val="20"/>
                <w:lang w:eastAsia="pl-PL"/>
              </w:rPr>
              <w:t>7</w:t>
            </w:r>
          </w:p>
        </w:tc>
        <w:tc>
          <w:tcPr>
            <w:tcW w:w="1516" w:type="dxa"/>
            <w:tcBorders>
              <w:top w:val="single" w:sz="4" w:space="0" w:color="auto"/>
              <w:left w:val="single" w:sz="4" w:space="0" w:color="auto"/>
              <w:bottom w:val="single" w:sz="4" w:space="0" w:color="auto"/>
              <w:right w:val="single" w:sz="4" w:space="0" w:color="auto"/>
            </w:tcBorders>
          </w:tcPr>
          <w:p w14:paraId="24ACFC2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B51F3D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203E46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A5F36B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1C1D8E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bl>
    <w:p w14:paraId="5BB85F3B" w14:textId="77777777" w:rsidR="00020386" w:rsidRDefault="00020386" w:rsidP="000A5EEF">
      <w:pPr>
        <w:spacing w:before="120" w:line="240" w:lineRule="auto"/>
        <w:ind w:right="-569"/>
        <w:outlineLvl w:val="0"/>
        <w:rPr>
          <w:rFonts w:asciiTheme="minorHAnsi" w:hAnsiTheme="minorHAnsi" w:cstheme="minorHAnsi"/>
          <w:i/>
          <w:sz w:val="16"/>
          <w:szCs w:val="18"/>
        </w:rPr>
      </w:pPr>
    </w:p>
    <w:bookmarkEnd w:id="10"/>
    <w:bookmarkEnd w:id="11"/>
    <w:bookmarkEnd w:id="12"/>
    <w:bookmarkEnd w:id="13"/>
    <w:bookmarkEnd w:id="14"/>
    <w:p w14:paraId="5964CA40" w14:textId="77777777" w:rsidR="00020386" w:rsidRPr="00351226" w:rsidRDefault="00020386" w:rsidP="00020386">
      <w:pPr>
        <w:spacing w:line="240" w:lineRule="auto"/>
        <w:jc w:val="left"/>
        <w:rPr>
          <w:rFonts w:asciiTheme="minorHAnsi" w:hAnsiTheme="minorHAnsi" w:cstheme="minorHAnsi"/>
          <w:snapToGrid w:val="0"/>
          <w:sz w:val="20"/>
        </w:rPr>
      </w:pPr>
    </w:p>
    <w:p w14:paraId="2F5B3F00" w14:textId="77777777" w:rsidR="000A5EEF" w:rsidRPr="009572CA" w:rsidRDefault="000A5EEF" w:rsidP="000A5EEF">
      <w:pPr>
        <w:tabs>
          <w:tab w:val="left" w:pos="-1440"/>
          <w:tab w:val="left" w:pos="-720"/>
        </w:tabs>
        <w:suppressAutoHyphens/>
        <w:spacing w:line="300" w:lineRule="auto"/>
        <w:rPr>
          <w:rFonts w:ascii="Calibri" w:hAnsi="Calibri" w:cs="Arial"/>
          <w:spacing w:val="-3"/>
          <w:sz w:val="14"/>
          <w:szCs w:val="14"/>
        </w:rPr>
      </w:pPr>
    </w:p>
    <w:p w14:paraId="5A8CC228"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65016C9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2AFEAEC"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1D4223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3230B66D" w14:textId="17EC979A" w:rsidR="000A5EEF" w:rsidRPr="00533FAA" w:rsidRDefault="000A5EEF" w:rsidP="000A5EEF">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r w:rsidR="00675788">
        <w:rPr>
          <w:rFonts w:cstheme="minorHAnsi"/>
          <w:color w:val="000000" w:themeColor="text1"/>
          <w:sz w:val="20"/>
          <w:szCs w:val="20"/>
        </w:rPr>
        <w:t>– nie dotyczy</w:t>
      </w:r>
    </w:p>
    <w:p w14:paraId="11D35169"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p w14:paraId="72E6EC81"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0ADCF1D1" w14:textId="77777777" w:rsidTr="000A5EEF">
        <w:trPr>
          <w:trHeight w:val="1820"/>
        </w:trPr>
        <w:tc>
          <w:tcPr>
            <w:tcW w:w="3965" w:type="dxa"/>
            <w:tcBorders>
              <w:right w:val="single" w:sz="4" w:space="0" w:color="auto"/>
            </w:tcBorders>
          </w:tcPr>
          <w:p w14:paraId="200BF605"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5E9D9B0" w14:textId="77777777" w:rsidR="000A5EEF" w:rsidRPr="006B56FD" w:rsidRDefault="000A5EEF" w:rsidP="000A5EEF">
            <w:pPr>
              <w:ind w:right="28"/>
              <w:jc w:val="left"/>
              <w:rPr>
                <w:rFonts w:asciiTheme="minorHAnsi" w:hAnsiTheme="minorHAnsi" w:cstheme="minorHAnsi"/>
                <w:sz w:val="20"/>
              </w:rPr>
            </w:pPr>
          </w:p>
          <w:p w14:paraId="7750ED6E"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76B19383"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57500DA"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4AE7334"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865AB8"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45333F7"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6FD4C99"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E703018"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0F1F07E" w14:textId="77777777" w:rsidR="000A5EEF"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0CA40192" w14:textId="77777777" w:rsidR="000A5EEF" w:rsidRPr="006B56FD" w:rsidRDefault="000A5EEF" w:rsidP="000A5EEF">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5935A61B"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p w14:paraId="7A324913"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p w14:paraId="762A53FD" w14:textId="77777777" w:rsidR="000A5EEF" w:rsidRDefault="000A5EEF" w:rsidP="000A5EEF">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50E4F4F0" w14:textId="77777777" w:rsidR="000A5EEF" w:rsidRPr="004B4556" w:rsidRDefault="000A5EEF" w:rsidP="000A5EEF">
      <w:pPr>
        <w:tabs>
          <w:tab w:val="left" w:pos="1628"/>
        </w:tabs>
        <w:jc w:val="center"/>
        <w:rPr>
          <w:rFonts w:asciiTheme="minorHAnsi" w:hAnsiTheme="minorHAnsi" w:cstheme="minorHAnsi"/>
          <w:sz w:val="20"/>
        </w:rPr>
      </w:pPr>
    </w:p>
    <w:p w14:paraId="7A9587E8" w14:textId="77777777" w:rsidR="000A5EEF" w:rsidRPr="004B4556" w:rsidRDefault="000A5EEF" w:rsidP="000A5EEF">
      <w:pPr>
        <w:rPr>
          <w:rFonts w:asciiTheme="minorHAnsi" w:hAnsiTheme="minorHAnsi" w:cstheme="minorHAnsi"/>
          <w:sz w:val="20"/>
        </w:rPr>
      </w:pPr>
    </w:p>
    <w:p w14:paraId="558BBEA0" w14:textId="52DD7C27" w:rsidR="000A5EEF" w:rsidRDefault="000A5EEF" w:rsidP="000A5EEF">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Pr="00F66BFB">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3C5D41" w:rsidRPr="00CF10FF">
        <w:rPr>
          <w:rFonts w:asciiTheme="minorHAnsi" w:hAnsiTheme="minorHAnsi" w:cstheme="minorHAnsi"/>
          <w:noProof/>
          <w:sz w:val="20"/>
          <w:szCs w:val="22"/>
        </w:rPr>
        <w:t>1368</w:t>
      </w:r>
      <w:r w:rsidRPr="00F66BFB">
        <w:rPr>
          <w:rFonts w:asciiTheme="minorHAnsi" w:hAnsiTheme="minorHAnsi" w:cstheme="minorHAnsi"/>
          <w:sz w:val="20"/>
          <w:szCs w:val="22"/>
        </w:rPr>
        <w:fldChar w:fldCharType="end"/>
      </w:r>
      <w:r w:rsidR="003D4D7E">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3C5D41" w:rsidRPr="00CF10FF">
        <w:rPr>
          <w:rFonts w:asciiTheme="minorHAnsi" w:hAnsiTheme="minorHAnsi" w:cstheme="minorHAnsi"/>
          <w:noProof/>
          <w:sz w:val="20"/>
          <w:lang w:eastAsia="pl-PL"/>
        </w:rPr>
        <w:t>Sukcesywna dostawa artykułów spożywczych do OKS ,,Złote Brzozy" w podziale na 4 zadania: zadanie 1 Sukcesywna dostawa mrożonych warzyw, owoców, lodów; zadanie 2 Sukcesywna dostawa mleka, przetworów mlecznych i jaj; zadanie 3: Sukcesywna dostawa produktów spożywczych; zadanie 4: Sukcesywna dostawa owoców, warzyw, owoców sezonowych</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6D1CD6F7" w14:textId="77777777" w:rsidR="000A5EEF" w:rsidRPr="00F84A5A" w:rsidRDefault="000A5EEF" w:rsidP="000A5EEF">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A5EEF" w:rsidRPr="004B4556" w14:paraId="2813A9EE" w14:textId="77777777" w:rsidTr="000A5EEF">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6FAF94" w14:textId="77777777" w:rsidR="000A5EEF" w:rsidRPr="004B4556" w:rsidRDefault="000A5EEF" w:rsidP="000A5EEF">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5AF7F56" w14:textId="77777777" w:rsidR="000A5EEF" w:rsidRPr="004B4556" w:rsidRDefault="000A5EEF" w:rsidP="000A5EEF">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38B4AD0E" w14:textId="77777777" w:rsidR="000A5EEF" w:rsidRPr="004B4556" w:rsidRDefault="000A5EEF" w:rsidP="000A5EEF">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5FCF60" w14:textId="77777777" w:rsidR="000A5EEF" w:rsidRPr="004B4556" w:rsidRDefault="000A5EEF" w:rsidP="000A5EEF">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4A34ED3" w14:textId="77777777" w:rsidR="000A5EEF" w:rsidRPr="004B4556" w:rsidRDefault="000A5EEF" w:rsidP="000A5EEF">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0A5EEF" w:rsidRPr="004B4556" w14:paraId="580B1D4F"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56AC88F"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3C9CD929"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843D11C"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CBA0980"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r w:rsidR="000A5EEF" w:rsidRPr="004B4556" w14:paraId="0CB2EBAC"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D70472D"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17675D45"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371E453"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513032"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r w:rsidR="000A5EEF" w:rsidRPr="004B4556" w14:paraId="403318C4" w14:textId="77777777" w:rsidTr="000A5EEF">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4707E28D"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148B167D"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6EA7607"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BBEC25C"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r w:rsidR="000A5EEF" w:rsidRPr="004B4556" w14:paraId="483009F2" w14:textId="77777777" w:rsidTr="000A5EEF">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0349ECC6"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60D2C0A"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25F59C0"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1F02C443"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r w:rsidR="000A5EEF" w:rsidRPr="004B4556" w14:paraId="3471916E" w14:textId="77777777" w:rsidTr="000A5EEF">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5FA5DF4"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0F36010"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3B91A8F"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F3CA422"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r w:rsidR="000A5EEF" w:rsidRPr="004B4556" w14:paraId="5B3A6055" w14:textId="77777777" w:rsidTr="000A5EEF">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03E50414"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3DA21F3"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25520F8"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6DEC50C"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bl>
    <w:p w14:paraId="698E8A32" w14:textId="77777777" w:rsidR="000A5EEF" w:rsidRPr="004B4556" w:rsidRDefault="000A5EEF" w:rsidP="000A5EEF">
      <w:pPr>
        <w:rPr>
          <w:rFonts w:asciiTheme="minorHAnsi" w:hAnsiTheme="minorHAnsi" w:cstheme="minorHAnsi"/>
          <w:sz w:val="20"/>
        </w:rPr>
      </w:pPr>
    </w:p>
    <w:p w14:paraId="1C58A0E5" w14:textId="77777777" w:rsidR="000A5EEF" w:rsidRPr="004B4556" w:rsidRDefault="000A5EEF" w:rsidP="000A5EEF">
      <w:pPr>
        <w:rPr>
          <w:rFonts w:asciiTheme="minorHAnsi" w:hAnsiTheme="minorHAnsi" w:cstheme="minorHAnsi"/>
          <w:sz w:val="20"/>
        </w:rPr>
      </w:pPr>
    </w:p>
    <w:p w14:paraId="0F2126EB" w14:textId="77777777" w:rsidR="000A5EEF" w:rsidRPr="004B4556" w:rsidRDefault="000A5EEF" w:rsidP="000A5EEF">
      <w:pPr>
        <w:rPr>
          <w:rFonts w:asciiTheme="minorHAnsi" w:hAnsiTheme="minorHAnsi" w:cstheme="minorHAnsi"/>
          <w:sz w:val="20"/>
        </w:rPr>
      </w:pPr>
    </w:p>
    <w:p w14:paraId="05DEC1EB" w14:textId="77777777" w:rsidR="000A5EEF" w:rsidRPr="009C2468" w:rsidRDefault="000A5EEF" w:rsidP="000A5EEF">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C1FEDB"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65AF106" w14:textId="77777777" w:rsidR="000A5EEF" w:rsidRDefault="000A5EEF" w:rsidP="000A5EE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09DD4860" w14:textId="77777777" w:rsidR="000A5EEF" w:rsidRDefault="000A5EEF" w:rsidP="000A5EEF">
      <w:pPr>
        <w:ind w:left="5398" w:right="68" w:hanging="153"/>
        <w:jc w:val="center"/>
        <w:rPr>
          <w:rFonts w:asciiTheme="minorHAnsi" w:hAnsiTheme="minorHAnsi" w:cstheme="minorHAnsi"/>
          <w:i/>
          <w:sz w:val="16"/>
          <w:szCs w:val="16"/>
        </w:rPr>
      </w:pPr>
    </w:p>
    <w:p w14:paraId="092E5283" w14:textId="77777777" w:rsidR="000A5EEF" w:rsidRDefault="000A5EEF" w:rsidP="000A5EEF">
      <w:pPr>
        <w:ind w:right="68"/>
        <w:jc w:val="left"/>
        <w:rPr>
          <w:rFonts w:asciiTheme="minorHAnsi" w:hAnsiTheme="minorHAnsi" w:cstheme="minorHAnsi"/>
          <w:i/>
          <w:sz w:val="16"/>
          <w:szCs w:val="16"/>
        </w:rPr>
        <w:sectPr w:rsidR="000A5EEF" w:rsidSect="000A5EEF">
          <w:headerReference w:type="default" r:id="rId32"/>
          <w:footerReference w:type="default" r:id="rId33"/>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51201194" w14:textId="6F8DF3C3" w:rsidR="000A5EEF" w:rsidRPr="009C2468" w:rsidRDefault="000A5EEF" w:rsidP="000A5EEF">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r w:rsidR="00675788">
        <w:rPr>
          <w:rFonts w:asciiTheme="minorHAnsi" w:hAnsiTheme="minorHAnsi" w:cstheme="minorHAnsi"/>
          <w:b/>
          <w:bCs/>
          <w:color w:val="000000"/>
          <w:sz w:val="20"/>
        </w:rPr>
        <w:t xml:space="preserve"> – nie dotyczy</w:t>
      </w:r>
    </w:p>
    <w:p w14:paraId="564F3820" w14:textId="77777777" w:rsidR="000A5EEF" w:rsidRPr="00E54F13" w:rsidRDefault="000A5EEF" w:rsidP="000A5EEF">
      <w:pPr>
        <w:tabs>
          <w:tab w:val="left" w:pos="2100"/>
        </w:tabs>
        <w:rPr>
          <w:rFonts w:asciiTheme="minorHAnsi" w:hAnsiTheme="minorHAnsi" w:cstheme="minorHAnsi"/>
          <w:sz w:val="20"/>
        </w:rPr>
      </w:pPr>
    </w:p>
    <w:p w14:paraId="382909E7" w14:textId="77777777" w:rsidR="000A5EEF" w:rsidRPr="00D10121" w:rsidRDefault="000A5EEF" w:rsidP="000A5EEF">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36C6C6E1" w14:textId="77777777" w:rsidTr="000A5EEF">
        <w:trPr>
          <w:trHeight w:val="1616"/>
          <w:jc w:val="center"/>
        </w:trPr>
        <w:tc>
          <w:tcPr>
            <w:tcW w:w="3965" w:type="dxa"/>
            <w:tcBorders>
              <w:right w:val="single" w:sz="4" w:space="0" w:color="auto"/>
            </w:tcBorders>
          </w:tcPr>
          <w:p w14:paraId="196DBA70" w14:textId="77777777" w:rsidR="000A5EEF" w:rsidRPr="00D10121" w:rsidRDefault="000A5EEF" w:rsidP="000A5EEF">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21961429" w14:textId="77777777" w:rsidR="000A5EEF" w:rsidRPr="00D10121" w:rsidRDefault="000A5EEF" w:rsidP="000A5EEF">
            <w:pPr>
              <w:ind w:right="28"/>
              <w:jc w:val="left"/>
              <w:rPr>
                <w:rFonts w:asciiTheme="minorHAnsi" w:hAnsiTheme="minorHAnsi" w:cstheme="minorHAnsi"/>
                <w:sz w:val="20"/>
              </w:rPr>
            </w:pPr>
          </w:p>
          <w:p w14:paraId="15902896" w14:textId="77777777" w:rsidR="000A5EEF" w:rsidRPr="00D10121" w:rsidRDefault="000A5EEF" w:rsidP="000A5EEF">
            <w:pPr>
              <w:ind w:right="28"/>
              <w:jc w:val="center"/>
              <w:rPr>
                <w:rFonts w:asciiTheme="minorHAnsi" w:hAnsiTheme="minorHAnsi" w:cstheme="minorHAnsi"/>
                <w:sz w:val="20"/>
              </w:rPr>
            </w:pPr>
            <w:r w:rsidRPr="00D10121">
              <w:rPr>
                <w:rFonts w:asciiTheme="minorHAnsi" w:hAnsiTheme="minorHAnsi" w:cstheme="minorHAnsi"/>
                <w:sz w:val="20"/>
              </w:rPr>
              <w:t>…………………………………………………</w:t>
            </w:r>
          </w:p>
          <w:p w14:paraId="5671C51A" w14:textId="77777777" w:rsidR="000A5EEF" w:rsidRPr="00D10121" w:rsidRDefault="000A5EEF" w:rsidP="000A5EEF">
            <w:pPr>
              <w:ind w:right="28"/>
              <w:jc w:val="center"/>
              <w:rPr>
                <w:rFonts w:asciiTheme="minorHAnsi" w:hAnsiTheme="minorHAnsi" w:cstheme="minorHAnsi"/>
                <w:sz w:val="20"/>
              </w:rPr>
            </w:pPr>
            <w:r w:rsidRPr="00D10121">
              <w:rPr>
                <w:rFonts w:asciiTheme="minorHAnsi" w:hAnsiTheme="minorHAnsi" w:cstheme="minorHAnsi"/>
                <w:sz w:val="20"/>
              </w:rPr>
              <w:t>……………………………………………….</w:t>
            </w:r>
          </w:p>
          <w:p w14:paraId="65A362A4" w14:textId="77777777" w:rsidR="000A5EEF" w:rsidRPr="00D10121" w:rsidRDefault="000A5EEF" w:rsidP="000A5EEF">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80C1282" w14:textId="77777777" w:rsidR="000A5EEF" w:rsidRPr="00D10121" w:rsidRDefault="000A5EEF" w:rsidP="000A5EEF">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22ED268" w14:textId="77777777" w:rsidR="000A5EEF" w:rsidRPr="00D10121" w:rsidRDefault="000A5EEF" w:rsidP="000A5EEF">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294A96B5" w14:textId="77777777" w:rsidR="000A5EEF" w:rsidRPr="00D10121" w:rsidRDefault="000A5EEF" w:rsidP="000A5EEF">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D8456B3" w14:textId="77777777" w:rsidR="000A5EEF" w:rsidRPr="00D10121" w:rsidRDefault="000A5EEF" w:rsidP="000A5EEF">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48FEECAA" w14:textId="77777777" w:rsidR="000A5EEF" w:rsidRPr="00D10121" w:rsidRDefault="000A5EEF" w:rsidP="000A5EEF">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76CA1537" w14:textId="77777777" w:rsidR="000A5EEF" w:rsidRPr="00D10121" w:rsidRDefault="000A5EEF" w:rsidP="000A5EEF">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419CC88E" w14:textId="77777777" w:rsidR="000A5EEF" w:rsidRPr="00D10121" w:rsidRDefault="000A5EEF" w:rsidP="000A5EEF">
            <w:pPr>
              <w:spacing w:before="120" w:after="120" w:line="240" w:lineRule="auto"/>
              <w:contextualSpacing/>
              <w:jc w:val="center"/>
              <w:rPr>
                <w:rFonts w:asciiTheme="minorHAnsi" w:eastAsia="Calibri" w:hAnsiTheme="minorHAnsi" w:cstheme="minorHAnsi"/>
                <w:color w:val="000000"/>
                <w:sz w:val="20"/>
              </w:rPr>
            </w:pPr>
          </w:p>
        </w:tc>
      </w:tr>
    </w:tbl>
    <w:p w14:paraId="02C870AC" w14:textId="77777777" w:rsidR="000A5EEF" w:rsidRDefault="000A5EEF" w:rsidP="000A5EEF">
      <w:pPr>
        <w:spacing w:after="80" w:line="240" w:lineRule="auto"/>
        <w:rPr>
          <w:rFonts w:asciiTheme="minorHAnsi" w:eastAsia="Calibri" w:hAnsiTheme="minorHAnsi" w:cstheme="minorHAnsi"/>
          <w:sz w:val="20"/>
          <w:lang w:eastAsia="pl-PL"/>
        </w:rPr>
      </w:pPr>
    </w:p>
    <w:p w14:paraId="5E971C2C" w14:textId="77777777" w:rsidR="000A5EEF" w:rsidRDefault="000A5EEF" w:rsidP="000A5EEF">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6620ABD6" w14:textId="77777777" w:rsidR="000A5EEF" w:rsidRDefault="000A5EEF" w:rsidP="000A5EEF">
      <w:pPr>
        <w:spacing w:after="80" w:line="240" w:lineRule="auto"/>
        <w:ind w:left="-142"/>
        <w:rPr>
          <w:rFonts w:asciiTheme="minorHAnsi" w:eastAsia="Calibri" w:hAnsiTheme="minorHAnsi" w:cstheme="minorHAnsi"/>
          <w:sz w:val="20"/>
          <w:lang w:eastAsia="pl-PL"/>
        </w:rPr>
      </w:pPr>
    </w:p>
    <w:p w14:paraId="0E6D1826" w14:textId="1D2E57CA" w:rsidR="000A5EEF" w:rsidRDefault="000A5EEF" w:rsidP="000A5EEF">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3C5D41">
        <w:rPr>
          <w:rFonts w:asciiTheme="minorHAnsi" w:hAnsiTheme="minorHAnsi" w:cstheme="minorHAnsi"/>
          <w:sz w:val="20"/>
        </w:rPr>
        <w:t>POST/DYS/OW/GZ/</w:t>
      </w:r>
      <w:r w:rsidR="009F4DA5">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3C5D41" w:rsidRPr="00CF10FF">
        <w:rPr>
          <w:rFonts w:asciiTheme="minorHAnsi" w:hAnsiTheme="minorHAnsi" w:cstheme="minorHAnsi"/>
          <w:noProof/>
          <w:sz w:val="20"/>
        </w:rPr>
        <w:t>1368</w:t>
      </w:r>
      <w:r w:rsidRPr="009572CA">
        <w:rPr>
          <w:rFonts w:asciiTheme="minorHAnsi" w:hAnsiTheme="minorHAnsi" w:cstheme="minorHAnsi"/>
          <w:sz w:val="20"/>
        </w:rPr>
        <w:fldChar w:fldCharType="end"/>
      </w:r>
      <w:r w:rsidR="003D4D7E">
        <w:rPr>
          <w:rFonts w:asciiTheme="minorHAnsi" w:hAnsiTheme="minorHAnsi" w:cstheme="minorHAnsi"/>
          <w:sz w:val="20"/>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3C5D41" w:rsidRPr="00CF10FF">
        <w:rPr>
          <w:rFonts w:asciiTheme="minorHAnsi" w:eastAsia="Calibri" w:hAnsiTheme="minorHAnsi" w:cstheme="minorHAnsi"/>
          <w:noProof/>
          <w:sz w:val="20"/>
          <w:lang w:eastAsia="pl-PL"/>
        </w:rPr>
        <w:t>Sukcesywna dostawa artykułów spożywczych do OKS ,,Złote Brzozy" w podziale na 4 zadania: zadanie 1 Sukcesywna dostawa mrożonych warzyw, owoców, lodów; zadanie 2 Sukcesywna dostawa mleka, przetworów mlecznych i jaj; zadanie 3: Sukcesywna dostawa produktów spożywczych; zadanie 4: Sukcesywna dostawa owoców, warzyw, owoców sezonowych</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0A441065" w14:textId="77777777" w:rsidR="000A5EEF" w:rsidRDefault="000A5EEF" w:rsidP="000A5EEF">
      <w:pPr>
        <w:spacing w:after="80" w:line="240" w:lineRule="auto"/>
        <w:ind w:left="-142"/>
        <w:rPr>
          <w:rFonts w:asciiTheme="minorHAnsi" w:eastAsia="Calibri" w:hAnsiTheme="minorHAnsi" w:cstheme="minorHAnsi"/>
          <w:sz w:val="20"/>
          <w:lang w:eastAsia="pl-PL"/>
        </w:rPr>
      </w:pPr>
    </w:p>
    <w:p w14:paraId="7035BB12" w14:textId="77777777" w:rsidR="000A5EEF" w:rsidRDefault="000A5EEF" w:rsidP="000A5EEF">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0A5EEF" w:rsidRPr="006A2D8C" w14:paraId="5C6D66A4" w14:textId="77777777" w:rsidTr="000A5EEF">
        <w:trPr>
          <w:cantSplit/>
          <w:trHeight w:val="532"/>
        </w:trPr>
        <w:tc>
          <w:tcPr>
            <w:tcW w:w="4253" w:type="dxa"/>
            <w:shd w:val="clear" w:color="auto" w:fill="C6D9F1"/>
            <w:vAlign w:val="center"/>
          </w:tcPr>
          <w:p w14:paraId="58568D36" w14:textId="77777777" w:rsidR="000A5EEF" w:rsidRPr="006674E5" w:rsidRDefault="000A5EEF" w:rsidP="000A5EEF">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B742B36" w14:textId="77777777" w:rsidR="000A5EEF" w:rsidRPr="006674E5" w:rsidRDefault="000A5EEF" w:rsidP="000A5EEF">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02AA5AE3" w14:textId="77777777" w:rsidR="000A5EEF" w:rsidRPr="006674E5" w:rsidRDefault="000A5EEF" w:rsidP="000A5EEF">
            <w:pPr>
              <w:spacing w:line="240" w:lineRule="auto"/>
              <w:ind w:firstLine="72"/>
              <w:jc w:val="center"/>
              <w:rPr>
                <w:rFonts w:ascii="Calibri" w:hAnsi="Calibri"/>
                <w:sz w:val="20"/>
                <w:szCs w:val="22"/>
              </w:rPr>
            </w:pPr>
            <w:r w:rsidRPr="006674E5">
              <w:rPr>
                <w:rFonts w:ascii="Calibri" w:hAnsi="Calibri"/>
                <w:sz w:val="20"/>
                <w:szCs w:val="22"/>
              </w:rPr>
              <w:t>NIP/REGON</w:t>
            </w:r>
          </w:p>
        </w:tc>
      </w:tr>
      <w:tr w:rsidR="000A5EEF" w:rsidRPr="006A2D8C" w14:paraId="7E35935A" w14:textId="77777777" w:rsidTr="000A5EEF">
        <w:trPr>
          <w:cantSplit/>
          <w:trHeight w:val="145"/>
        </w:trPr>
        <w:tc>
          <w:tcPr>
            <w:tcW w:w="4253" w:type="dxa"/>
          </w:tcPr>
          <w:p w14:paraId="6C0799EA" w14:textId="77777777" w:rsidR="000A5EEF" w:rsidRPr="006A2D8C" w:rsidRDefault="000A5EEF" w:rsidP="000A5EEF">
            <w:pPr>
              <w:ind w:hanging="1418"/>
              <w:jc w:val="center"/>
              <w:rPr>
                <w:rFonts w:ascii="Calibri" w:hAnsi="Calibri"/>
                <w:szCs w:val="22"/>
              </w:rPr>
            </w:pPr>
          </w:p>
          <w:p w14:paraId="7AA88BE8" w14:textId="77777777" w:rsidR="000A5EEF" w:rsidRPr="006A2D8C" w:rsidRDefault="000A5EEF" w:rsidP="000A5EEF">
            <w:pPr>
              <w:ind w:hanging="1418"/>
              <w:rPr>
                <w:rFonts w:ascii="Calibri" w:hAnsi="Calibri"/>
                <w:szCs w:val="22"/>
              </w:rPr>
            </w:pPr>
          </w:p>
        </w:tc>
        <w:tc>
          <w:tcPr>
            <w:tcW w:w="2835" w:type="dxa"/>
          </w:tcPr>
          <w:p w14:paraId="2F0C44AF" w14:textId="77777777" w:rsidR="000A5EEF" w:rsidRPr="006A2D8C" w:rsidRDefault="000A5EEF" w:rsidP="000A5EEF">
            <w:pPr>
              <w:ind w:hanging="1418"/>
              <w:jc w:val="center"/>
              <w:rPr>
                <w:rFonts w:ascii="Calibri" w:hAnsi="Calibri"/>
                <w:szCs w:val="22"/>
              </w:rPr>
            </w:pPr>
          </w:p>
        </w:tc>
        <w:tc>
          <w:tcPr>
            <w:tcW w:w="3044" w:type="dxa"/>
          </w:tcPr>
          <w:p w14:paraId="04B3BBBA" w14:textId="77777777" w:rsidR="000A5EEF" w:rsidRPr="006A2D8C" w:rsidRDefault="000A5EEF" w:rsidP="000A5EEF">
            <w:pPr>
              <w:ind w:hanging="1418"/>
              <w:jc w:val="center"/>
              <w:rPr>
                <w:rFonts w:ascii="Calibri" w:hAnsi="Calibri"/>
                <w:szCs w:val="22"/>
              </w:rPr>
            </w:pPr>
          </w:p>
        </w:tc>
      </w:tr>
    </w:tbl>
    <w:p w14:paraId="6862DA28" w14:textId="77777777" w:rsidR="000A5EEF" w:rsidRPr="00441D1F" w:rsidRDefault="000A5EEF" w:rsidP="000A5EEF">
      <w:pPr>
        <w:spacing w:after="80" w:line="240" w:lineRule="auto"/>
        <w:ind w:left="-142"/>
        <w:rPr>
          <w:rFonts w:asciiTheme="minorHAnsi" w:eastAsia="Calibri" w:hAnsiTheme="minorHAnsi" w:cstheme="minorHAnsi"/>
          <w:sz w:val="16"/>
          <w:szCs w:val="16"/>
          <w:lang w:eastAsia="pl-PL"/>
        </w:rPr>
      </w:pPr>
    </w:p>
    <w:p w14:paraId="3358111D" w14:textId="77777777" w:rsidR="000A5EEF" w:rsidRDefault="000A5EEF" w:rsidP="000A5EEF">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0A5EEF" w:rsidRPr="009A7EAF" w14:paraId="225D6A3A" w14:textId="77777777" w:rsidTr="000A5EEF">
        <w:trPr>
          <w:trHeight w:val="1104"/>
        </w:trPr>
        <w:tc>
          <w:tcPr>
            <w:tcW w:w="1560" w:type="dxa"/>
            <w:shd w:val="clear" w:color="auto" w:fill="C6D9F1" w:themeFill="text2" w:themeFillTint="33"/>
            <w:vAlign w:val="center"/>
          </w:tcPr>
          <w:p w14:paraId="5495648B"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3F0EA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4820D9B4"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F4CB678"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D00EF8A"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0"/>
            </w:r>
            <w:r w:rsidRPr="00D046DB">
              <w:rPr>
                <w:rFonts w:asciiTheme="minorHAnsi" w:hAnsiTheme="minorHAnsi"/>
                <w:sz w:val="18"/>
                <w:szCs w:val="18"/>
              </w:rPr>
              <w:t xml:space="preserve">) </w:t>
            </w:r>
          </w:p>
          <w:p w14:paraId="17F241B9"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43D01FB6"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0A5EEF" w:rsidRPr="009A7EAF" w14:paraId="32D51AC9" w14:textId="77777777" w:rsidTr="000A5EEF">
        <w:trPr>
          <w:trHeight w:val="277"/>
        </w:trPr>
        <w:tc>
          <w:tcPr>
            <w:tcW w:w="1560" w:type="dxa"/>
            <w:vMerge w:val="restart"/>
            <w:shd w:val="clear" w:color="auto" w:fill="F2F2F2" w:themeFill="background1" w:themeFillShade="F2"/>
            <w:vAlign w:val="center"/>
          </w:tcPr>
          <w:p w14:paraId="74C0F62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29AF3FA2"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4328F634"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1809" w:type="dxa"/>
          </w:tcPr>
          <w:p w14:paraId="157A0641"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2268" w:type="dxa"/>
          </w:tcPr>
          <w:p w14:paraId="054EAB88"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1701" w:type="dxa"/>
          </w:tcPr>
          <w:p w14:paraId="3617318F"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r>
      <w:tr w:rsidR="000A5EEF" w:rsidRPr="009A7EAF" w14:paraId="6901ABDD" w14:textId="77777777" w:rsidTr="000A5EEF">
        <w:trPr>
          <w:trHeight w:val="318"/>
        </w:trPr>
        <w:tc>
          <w:tcPr>
            <w:tcW w:w="1560" w:type="dxa"/>
            <w:vMerge/>
            <w:shd w:val="clear" w:color="auto" w:fill="F2F2F2" w:themeFill="background1" w:themeFillShade="F2"/>
            <w:vAlign w:val="center"/>
          </w:tcPr>
          <w:p w14:paraId="347150B6"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A3218BA"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6EEB83C4"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809" w:type="dxa"/>
          </w:tcPr>
          <w:p w14:paraId="5C2ADB21"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2268" w:type="dxa"/>
          </w:tcPr>
          <w:p w14:paraId="7325749A"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701" w:type="dxa"/>
          </w:tcPr>
          <w:p w14:paraId="7EF71C32"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r>
      <w:tr w:rsidR="000A5EEF" w:rsidRPr="009A7EAF" w14:paraId="03EF1917" w14:textId="77777777" w:rsidTr="000A5EEF">
        <w:trPr>
          <w:trHeight w:val="318"/>
        </w:trPr>
        <w:tc>
          <w:tcPr>
            <w:tcW w:w="1560" w:type="dxa"/>
            <w:vMerge/>
            <w:shd w:val="clear" w:color="auto" w:fill="F2F2F2" w:themeFill="background1" w:themeFillShade="F2"/>
            <w:vAlign w:val="center"/>
          </w:tcPr>
          <w:p w14:paraId="002B2750"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128FDC5E"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3405AD62"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809" w:type="dxa"/>
          </w:tcPr>
          <w:p w14:paraId="58D96964"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2268" w:type="dxa"/>
          </w:tcPr>
          <w:p w14:paraId="27ACF6C0"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701" w:type="dxa"/>
          </w:tcPr>
          <w:p w14:paraId="3182D9ED"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r>
      <w:tr w:rsidR="000A5EEF" w:rsidRPr="009A7EAF" w14:paraId="3D2A407E" w14:textId="77777777" w:rsidTr="000A5EEF">
        <w:trPr>
          <w:trHeight w:val="425"/>
        </w:trPr>
        <w:tc>
          <w:tcPr>
            <w:tcW w:w="1560" w:type="dxa"/>
            <w:vMerge w:val="restart"/>
            <w:shd w:val="clear" w:color="auto" w:fill="F2F2F2" w:themeFill="background1" w:themeFillShade="F2"/>
            <w:vAlign w:val="center"/>
          </w:tcPr>
          <w:p w14:paraId="06A23F7B"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196A0709"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139CA456"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7B593654"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28863279"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3F4B0C78"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5176420E" w14:textId="77777777" w:rsidTr="000A5EEF">
        <w:trPr>
          <w:trHeight w:val="425"/>
        </w:trPr>
        <w:tc>
          <w:tcPr>
            <w:tcW w:w="1560" w:type="dxa"/>
            <w:vMerge/>
            <w:shd w:val="clear" w:color="auto" w:fill="F2F2F2" w:themeFill="background1" w:themeFillShade="F2"/>
            <w:vAlign w:val="center"/>
          </w:tcPr>
          <w:p w14:paraId="18F9070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48E740D"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0806E387"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0B536C7E"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1A75C4F7"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3311EB22"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311AECDA" w14:textId="77777777" w:rsidTr="000A5EEF">
        <w:trPr>
          <w:trHeight w:val="425"/>
        </w:trPr>
        <w:tc>
          <w:tcPr>
            <w:tcW w:w="1560" w:type="dxa"/>
            <w:vMerge/>
            <w:shd w:val="clear" w:color="auto" w:fill="F2F2F2" w:themeFill="background1" w:themeFillShade="F2"/>
            <w:vAlign w:val="center"/>
          </w:tcPr>
          <w:p w14:paraId="40D0F099"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AAAEB6F"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7A16D098"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584D5E2A"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2B225058"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5E7106B3"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0D0198AF" w14:textId="77777777" w:rsidTr="000A5EEF">
        <w:trPr>
          <w:trHeight w:val="425"/>
        </w:trPr>
        <w:tc>
          <w:tcPr>
            <w:tcW w:w="1560" w:type="dxa"/>
            <w:vMerge/>
            <w:shd w:val="clear" w:color="auto" w:fill="F2F2F2" w:themeFill="background1" w:themeFillShade="F2"/>
            <w:vAlign w:val="center"/>
          </w:tcPr>
          <w:p w14:paraId="70FD2948"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B2590F0"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B3622AD"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56DD185E"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7AFCBFF6"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4D5D3D32" w14:textId="77777777" w:rsidR="000A5EEF" w:rsidRPr="009A7EAF" w:rsidRDefault="000A5EEF" w:rsidP="000A5EEF">
            <w:pPr>
              <w:autoSpaceDE w:val="0"/>
              <w:autoSpaceDN w:val="0"/>
              <w:adjustRightInd w:val="0"/>
              <w:spacing w:line="240" w:lineRule="auto"/>
              <w:rPr>
                <w:rFonts w:asciiTheme="minorHAnsi" w:hAnsiTheme="minorHAnsi"/>
                <w:sz w:val="20"/>
              </w:rPr>
            </w:pPr>
          </w:p>
        </w:tc>
      </w:tr>
    </w:tbl>
    <w:p w14:paraId="114B2C2C" w14:textId="77777777" w:rsidR="000A5EEF" w:rsidRPr="00034C7C" w:rsidRDefault="000A5EEF" w:rsidP="000A5EEF">
      <w:pPr>
        <w:autoSpaceDE w:val="0"/>
        <w:autoSpaceDN w:val="0"/>
        <w:adjustRightInd w:val="0"/>
        <w:spacing w:line="240" w:lineRule="auto"/>
        <w:rPr>
          <w:rFonts w:asciiTheme="minorHAnsi" w:hAnsiTheme="minorHAnsi"/>
          <w:sz w:val="16"/>
          <w:szCs w:val="16"/>
        </w:rPr>
      </w:pPr>
    </w:p>
    <w:p w14:paraId="0BEA491D" w14:textId="77777777" w:rsidR="000A5EEF" w:rsidRPr="00D10121" w:rsidRDefault="000A5EEF" w:rsidP="000A5EEF">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1"/>
      </w:r>
      <w:r w:rsidRPr="00D10121">
        <w:rPr>
          <w:rFonts w:asciiTheme="minorHAnsi" w:hAnsiTheme="minorHAnsi"/>
          <w:sz w:val="18"/>
        </w:rPr>
        <w:t>.</w:t>
      </w:r>
    </w:p>
    <w:p w14:paraId="360388B2" w14:textId="77777777" w:rsidR="000A5EEF" w:rsidRPr="00D10121" w:rsidRDefault="000A5EEF" w:rsidP="000A5EEF">
      <w:pPr>
        <w:autoSpaceDE w:val="0"/>
        <w:autoSpaceDN w:val="0"/>
        <w:adjustRightInd w:val="0"/>
        <w:spacing w:line="240" w:lineRule="auto"/>
        <w:rPr>
          <w:rFonts w:asciiTheme="minorHAnsi" w:hAnsiTheme="minorHAnsi"/>
          <w:sz w:val="18"/>
        </w:rPr>
      </w:pPr>
    </w:p>
    <w:p w14:paraId="409FE01E" w14:textId="77777777" w:rsidR="000A5EEF" w:rsidRPr="009A7EAF" w:rsidRDefault="000A5EEF" w:rsidP="000A5EEF">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5065B55D" w14:textId="77777777" w:rsidR="000A5EEF" w:rsidRPr="00C0366B" w:rsidRDefault="000A5EEF" w:rsidP="000A5EEF">
      <w:pPr>
        <w:rPr>
          <w:rFonts w:asciiTheme="minorHAnsi" w:hAnsiTheme="minorHAnsi" w:cs="Arial"/>
          <w:sz w:val="20"/>
        </w:rPr>
      </w:pPr>
    </w:p>
    <w:p w14:paraId="68EBA226" w14:textId="77777777" w:rsidR="000A5EEF" w:rsidRPr="00C0366B" w:rsidRDefault="000A5EEF" w:rsidP="000A5EEF">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32B88531" w14:textId="77777777" w:rsidR="000A5EEF" w:rsidRDefault="000A5EEF" w:rsidP="000A5EEF">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BDA662A" w14:textId="77777777" w:rsidR="000A5EEF" w:rsidRDefault="000A5EEF" w:rsidP="000A5EEF">
      <w:pPr>
        <w:spacing w:line="240" w:lineRule="auto"/>
        <w:ind w:right="68"/>
        <w:rPr>
          <w:rFonts w:ascii="Calibri" w:hAnsi="Calibri" w:cs="Calibri"/>
          <w:i/>
          <w:sz w:val="16"/>
          <w:szCs w:val="16"/>
        </w:rPr>
        <w:sectPr w:rsidR="000A5EEF" w:rsidSect="000A5EEF">
          <w:headerReference w:type="first" r:id="rId34"/>
          <w:footerReference w:type="first" r:id="rId35"/>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348E5065" w14:textId="77777777" w:rsidR="000A5EEF" w:rsidRPr="009C2468" w:rsidRDefault="000A5EEF" w:rsidP="000A5EEF">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2AF0556" w14:textId="77777777" w:rsidR="000A5EEF" w:rsidRDefault="000A5EEF" w:rsidP="000A5EEF">
      <w:pPr>
        <w:tabs>
          <w:tab w:val="left" w:pos="2100"/>
        </w:tabs>
        <w:rPr>
          <w:rFonts w:asciiTheme="minorHAnsi" w:hAnsiTheme="minorHAnsi" w:cstheme="minorHAnsi"/>
          <w:sz w:val="20"/>
        </w:rPr>
      </w:pPr>
    </w:p>
    <w:p w14:paraId="1F6C9B7F" w14:textId="77777777" w:rsidR="000A5EEF" w:rsidRDefault="000A5EEF" w:rsidP="000A5EEF">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097CB3EE" w14:textId="77777777" w:rsidTr="000A5EEF">
        <w:trPr>
          <w:trHeight w:val="1488"/>
          <w:jc w:val="center"/>
        </w:trPr>
        <w:tc>
          <w:tcPr>
            <w:tcW w:w="3965" w:type="dxa"/>
            <w:tcBorders>
              <w:right w:val="single" w:sz="4" w:space="0" w:color="auto"/>
            </w:tcBorders>
          </w:tcPr>
          <w:p w14:paraId="24961627" w14:textId="77777777" w:rsidR="000A5EEF" w:rsidRPr="00914766" w:rsidRDefault="000A5EEF" w:rsidP="000A5EEF">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2CDCA6CB" w14:textId="77777777" w:rsidR="000A5EEF" w:rsidRPr="00914766" w:rsidRDefault="000A5EEF" w:rsidP="000A5EEF">
            <w:pPr>
              <w:ind w:right="28"/>
              <w:jc w:val="left"/>
              <w:rPr>
                <w:rFonts w:asciiTheme="minorHAnsi" w:hAnsiTheme="minorHAnsi" w:cstheme="minorHAnsi"/>
                <w:sz w:val="20"/>
              </w:rPr>
            </w:pPr>
          </w:p>
          <w:p w14:paraId="27F77E4F" w14:textId="77777777" w:rsidR="000A5EEF" w:rsidRPr="00914766" w:rsidRDefault="000A5EEF" w:rsidP="000A5EEF">
            <w:pPr>
              <w:ind w:right="28"/>
              <w:jc w:val="center"/>
              <w:rPr>
                <w:rFonts w:asciiTheme="minorHAnsi" w:hAnsiTheme="minorHAnsi" w:cstheme="minorHAnsi"/>
                <w:sz w:val="20"/>
              </w:rPr>
            </w:pPr>
            <w:r w:rsidRPr="00914766">
              <w:rPr>
                <w:rFonts w:asciiTheme="minorHAnsi" w:hAnsiTheme="minorHAnsi" w:cstheme="minorHAnsi"/>
                <w:sz w:val="20"/>
              </w:rPr>
              <w:t>…………………………………………………</w:t>
            </w:r>
          </w:p>
          <w:p w14:paraId="5CB557E4" w14:textId="77777777" w:rsidR="000A5EEF" w:rsidRPr="00914766" w:rsidRDefault="000A5EEF" w:rsidP="000A5EEF">
            <w:pPr>
              <w:ind w:right="28"/>
              <w:jc w:val="center"/>
              <w:rPr>
                <w:rFonts w:asciiTheme="minorHAnsi" w:hAnsiTheme="minorHAnsi" w:cstheme="minorHAnsi"/>
                <w:sz w:val="20"/>
              </w:rPr>
            </w:pPr>
            <w:r w:rsidRPr="00914766">
              <w:rPr>
                <w:rFonts w:asciiTheme="minorHAnsi" w:hAnsiTheme="minorHAnsi" w:cstheme="minorHAnsi"/>
                <w:sz w:val="20"/>
              </w:rPr>
              <w:t>……………………………………………….</w:t>
            </w:r>
          </w:p>
          <w:p w14:paraId="33F9B2B3" w14:textId="77777777" w:rsidR="000A5EEF" w:rsidRPr="00914766" w:rsidRDefault="000A5EEF" w:rsidP="000A5EEF">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D4953F3" w14:textId="77777777" w:rsidR="000A5EEF" w:rsidRPr="00B36DC5" w:rsidRDefault="000A5EEF" w:rsidP="000A5EEF">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126395D" w14:textId="77777777" w:rsidR="000A5EEF" w:rsidRPr="006B56FD" w:rsidRDefault="000A5EEF" w:rsidP="000A5EEF">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42738571" w14:textId="77777777" w:rsidR="000A5EEF" w:rsidRDefault="000A5EEF" w:rsidP="000A5EEF">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64D32607" w14:textId="77777777" w:rsidR="000A5EEF" w:rsidRPr="00914766" w:rsidRDefault="000A5EEF" w:rsidP="000A5EEF">
            <w:pPr>
              <w:spacing w:line="360" w:lineRule="auto"/>
              <w:rPr>
                <w:rFonts w:asciiTheme="minorHAnsi" w:eastAsiaTheme="majorEastAsia" w:hAnsiTheme="minorHAnsi" w:cstheme="minorHAnsi"/>
                <w:b/>
                <w:i/>
                <w:iCs/>
                <w:sz w:val="14"/>
                <w:szCs w:val="14"/>
                <w:u w:val="single"/>
              </w:rPr>
            </w:pPr>
          </w:p>
          <w:p w14:paraId="1366BC8D" w14:textId="77777777" w:rsidR="000A5EEF" w:rsidRPr="00914766" w:rsidRDefault="000A5EEF" w:rsidP="000A5EE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675C372D" w14:textId="77777777" w:rsidR="000A5EEF" w:rsidRPr="00914766" w:rsidRDefault="000A5EEF" w:rsidP="000A5EEF">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57BD9DE6" w14:textId="77777777" w:rsidR="000A5EEF" w:rsidRPr="00914766" w:rsidRDefault="000A5EEF" w:rsidP="000A5EE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5F779E" w14:textId="77777777" w:rsidR="000A5EEF" w:rsidRPr="00724BFB" w:rsidRDefault="000A5EEF" w:rsidP="000A5EEF">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100F6889" w14:textId="77777777" w:rsidR="000A5EEF" w:rsidRDefault="000A5EEF" w:rsidP="000A5EEF">
      <w:pPr>
        <w:spacing w:after="80" w:line="240" w:lineRule="auto"/>
        <w:rPr>
          <w:rFonts w:asciiTheme="minorHAnsi" w:eastAsia="Calibri" w:hAnsiTheme="minorHAnsi" w:cstheme="minorHAnsi"/>
          <w:sz w:val="20"/>
          <w:lang w:eastAsia="pl-PL"/>
        </w:rPr>
      </w:pPr>
    </w:p>
    <w:p w14:paraId="3A2A16A7" w14:textId="77777777" w:rsidR="000A5EEF" w:rsidRDefault="000A5EEF" w:rsidP="000A5EEF">
      <w:pPr>
        <w:spacing w:after="80" w:line="240" w:lineRule="auto"/>
        <w:rPr>
          <w:rFonts w:asciiTheme="minorHAnsi" w:eastAsia="Calibri" w:hAnsiTheme="minorHAnsi" w:cstheme="minorHAnsi"/>
          <w:sz w:val="20"/>
          <w:lang w:eastAsia="pl-PL"/>
        </w:rPr>
      </w:pPr>
    </w:p>
    <w:p w14:paraId="7BB3D80F" w14:textId="77777777" w:rsidR="000A5EEF" w:rsidRPr="009C2468" w:rsidRDefault="000A5EEF" w:rsidP="000A5EEF">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3D74BE05" w14:textId="77777777" w:rsidR="000A5EEF" w:rsidRPr="009C2468" w:rsidRDefault="000A5EEF" w:rsidP="000A5EEF">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42AAA859" w14:textId="3AACB950" w:rsidR="000A5EEF" w:rsidRPr="009C2468" w:rsidRDefault="000A5EEF" w:rsidP="000A5EEF">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Pr="00441D1F">
        <w:rPr>
          <w:rFonts w:asciiTheme="minorHAnsi" w:hAnsiTheme="minorHAnsi" w:cstheme="minorHAnsi"/>
          <w:sz w:val="20"/>
          <w:szCs w:val="22"/>
        </w:rPr>
        <w:t>POST/DYS/OW/GZ</w:t>
      </w:r>
      <w:r w:rsidR="003C5D41">
        <w:rPr>
          <w:rFonts w:asciiTheme="minorHAnsi" w:hAnsiTheme="minorHAnsi" w:cstheme="minorHAnsi"/>
          <w:sz w:val="20"/>
          <w:szCs w:val="22"/>
        </w:rPr>
        <w:t>/</w:t>
      </w:r>
      <w:r w:rsidR="009F4DA5">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3C5D41" w:rsidRPr="00CF10FF">
        <w:rPr>
          <w:rFonts w:asciiTheme="minorHAnsi" w:hAnsiTheme="minorHAnsi" w:cstheme="minorHAnsi"/>
          <w:noProof/>
          <w:sz w:val="20"/>
          <w:szCs w:val="22"/>
        </w:rPr>
        <w:t>1368</w:t>
      </w:r>
      <w:r w:rsidRPr="00441D1F">
        <w:rPr>
          <w:rFonts w:asciiTheme="minorHAnsi" w:hAnsiTheme="minorHAnsi" w:cstheme="minorHAnsi"/>
          <w:sz w:val="20"/>
          <w:szCs w:val="22"/>
        </w:rPr>
        <w:fldChar w:fldCharType="end"/>
      </w:r>
      <w:r w:rsidR="003D4D7E">
        <w:rPr>
          <w:rFonts w:asciiTheme="minorHAnsi" w:hAnsiTheme="minorHAnsi" w:cstheme="minorHAnsi"/>
          <w:sz w:val="20"/>
          <w:szCs w:val="22"/>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3C5D41" w:rsidRPr="00CF10FF">
        <w:rPr>
          <w:rFonts w:asciiTheme="minorHAnsi" w:eastAsia="Calibri" w:hAnsiTheme="minorHAnsi" w:cstheme="minorHAnsi"/>
          <w:noProof/>
          <w:sz w:val="20"/>
          <w:lang w:eastAsia="pl-PL"/>
        </w:rPr>
        <w:t>Sukcesywna dostawa artykułów spożywczych do OKS ,,Złote Brzozy" w podziale na 4 zadania: zadanie 1 Sukcesywna dostawa mrożonych warzyw, owoców, lodów; zadanie 2 Sukcesywna dostawa mleka, przetworów mlecznych i jaj; zadanie 3: Sukcesywna dostawa produktów spożywczych; zadanie 4: Sukcesywna dostawa owoców, warzyw, owoców sezonowych</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280932B4" w14:textId="77777777" w:rsidR="000A5EEF" w:rsidRPr="009C2468" w:rsidRDefault="000A5EEF" w:rsidP="000A5EEF">
      <w:pPr>
        <w:autoSpaceDE w:val="0"/>
        <w:autoSpaceDN w:val="0"/>
        <w:adjustRightInd w:val="0"/>
        <w:spacing w:before="120" w:after="120" w:line="240" w:lineRule="auto"/>
        <w:outlineLvl w:val="0"/>
        <w:rPr>
          <w:rFonts w:asciiTheme="minorHAnsi" w:eastAsia="Calibri" w:hAnsiTheme="minorHAnsi" w:cstheme="minorHAnsi"/>
          <w:sz w:val="20"/>
        </w:rPr>
      </w:pPr>
    </w:p>
    <w:p w14:paraId="03EAEB1A" w14:textId="77777777" w:rsidR="000A5EEF" w:rsidRPr="009C2468" w:rsidRDefault="000A5EEF" w:rsidP="000A5EEF">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649F166"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DBED5A8"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D1774AE"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67E43191" w14:textId="77777777" w:rsidR="000A5EEF" w:rsidRPr="009C2468" w:rsidRDefault="000A5EEF" w:rsidP="002F2397">
      <w:pPr>
        <w:numPr>
          <w:ilvl w:val="1"/>
          <w:numId w:val="30"/>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384E7945" w14:textId="77777777" w:rsidR="000A5EEF" w:rsidRPr="009C2468" w:rsidRDefault="000A5EEF" w:rsidP="000A5EEF">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58F0DA1" w14:textId="77777777" w:rsidR="000A5EEF" w:rsidRPr="009C2468" w:rsidRDefault="000A5EEF" w:rsidP="000A5EEF">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4C0AB0DB" w14:textId="77777777" w:rsidR="000A5EEF" w:rsidRPr="007B5C8C" w:rsidRDefault="000A5EEF" w:rsidP="000A5EEF">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512F9374" w14:textId="77777777" w:rsidR="000A5EEF" w:rsidRPr="009C2468" w:rsidRDefault="000A5EEF" w:rsidP="000A5EEF">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0A5EEF" w:rsidRPr="009C2468" w14:paraId="7FE2058C" w14:textId="77777777" w:rsidTr="000A5EEF">
        <w:trPr>
          <w:trHeight w:val="284"/>
        </w:trPr>
        <w:tc>
          <w:tcPr>
            <w:tcW w:w="4922" w:type="dxa"/>
            <w:hideMark/>
          </w:tcPr>
          <w:p w14:paraId="2938B770" w14:textId="77777777" w:rsidR="000A5EEF" w:rsidRPr="009C2468" w:rsidRDefault="000A5EEF" w:rsidP="000A5EEF">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0A5EEF" w:rsidRPr="009C2468" w14:paraId="078FC619" w14:textId="77777777" w:rsidTr="000A5EEF">
        <w:trPr>
          <w:trHeight w:val="284"/>
        </w:trPr>
        <w:tc>
          <w:tcPr>
            <w:tcW w:w="4922" w:type="dxa"/>
            <w:hideMark/>
          </w:tcPr>
          <w:p w14:paraId="1CFBBF1A" w14:textId="77777777" w:rsidR="000A5EEF" w:rsidRDefault="000A5EEF" w:rsidP="000A5EEF">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00DF0A03" w14:textId="77777777" w:rsidR="000A5EEF" w:rsidRPr="009C2468" w:rsidRDefault="000A5EEF" w:rsidP="000A5EEF">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B72ACDA" w14:textId="7230B8D2" w:rsidR="003A645A" w:rsidRPr="004B4556" w:rsidRDefault="003A645A" w:rsidP="000A5EEF">
      <w:pPr>
        <w:spacing w:before="120" w:line="24" w:lineRule="atLeast"/>
        <w:jc w:val="left"/>
        <w:outlineLvl w:val="0"/>
        <w:rPr>
          <w:rFonts w:asciiTheme="minorHAnsi" w:hAnsiTheme="minorHAnsi" w:cstheme="minorHAnsi"/>
          <w:sz w:val="20"/>
        </w:rPr>
      </w:pPr>
    </w:p>
    <w:sectPr w:rsidR="003A645A" w:rsidRPr="004B4556" w:rsidSect="000A5EEF">
      <w:headerReference w:type="first" r:id="rId36"/>
      <w:footerReference w:type="first" r:id="rId37"/>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E022E" w14:textId="77777777" w:rsidR="00FC129A" w:rsidRDefault="00FC129A" w:rsidP="004A302B">
      <w:pPr>
        <w:spacing w:line="240" w:lineRule="auto"/>
      </w:pPr>
      <w:r>
        <w:separator/>
      </w:r>
    </w:p>
  </w:endnote>
  <w:endnote w:type="continuationSeparator" w:id="0">
    <w:p w14:paraId="5ABD2123" w14:textId="77777777" w:rsidR="00FC129A" w:rsidRDefault="00FC129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0C569" w14:textId="77777777" w:rsidR="00FC129A" w:rsidRDefault="00FC129A">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713DD" w14:textId="77777777" w:rsidR="00FC129A" w:rsidRDefault="00FC129A" w:rsidP="000A5EEF">
    <w:pPr>
      <w:pStyle w:val="Stopka"/>
      <w:jc w:val="center"/>
    </w:pPr>
  </w:p>
  <w:p w14:paraId="4C51B6F6" w14:textId="77777777" w:rsidR="00FC129A" w:rsidRPr="00DD5C5D" w:rsidRDefault="00FC129A" w:rsidP="000A5EEF">
    <w:pPr>
      <w:pStyle w:val="Nagwek"/>
      <w:rPr>
        <w:rFonts w:ascii="Calibri" w:hAnsi="Calibri"/>
        <w:bCs/>
        <w:sz w:val="16"/>
        <w:szCs w:val="16"/>
      </w:rPr>
    </w:pPr>
  </w:p>
  <w:p w14:paraId="75E4E59D" w14:textId="77777777" w:rsidR="00FC129A" w:rsidRDefault="00FC129A">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D59AB" w14:textId="77777777" w:rsidR="00FC129A" w:rsidRDefault="00FC129A">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EC384" w14:textId="77777777" w:rsidR="00FC129A" w:rsidRDefault="00FC12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791411"/>
      <w:docPartObj>
        <w:docPartGallery w:val="Page Numbers (Bottom of Page)"/>
        <w:docPartUnique/>
      </w:docPartObj>
    </w:sdtPr>
    <w:sdtEndPr>
      <w:rPr>
        <w:sz w:val="18"/>
      </w:rPr>
    </w:sdtEndPr>
    <w:sdtContent>
      <w:p w14:paraId="7287D6E0" w14:textId="5B1191A4" w:rsidR="00FC129A" w:rsidRPr="00065ED2" w:rsidRDefault="00FC129A">
        <w:pPr>
          <w:pStyle w:val="Stopka"/>
          <w:jc w:val="center"/>
          <w:rPr>
            <w:sz w:val="18"/>
          </w:rPr>
        </w:pPr>
        <w:r w:rsidRPr="00065ED2">
          <w:rPr>
            <w:sz w:val="18"/>
          </w:rPr>
          <w:fldChar w:fldCharType="begin"/>
        </w:r>
        <w:r w:rsidRPr="00065ED2">
          <w:rPr>
            <w:sz w:val="18"/>
          </w:rPr>
          <w:instrText>PAGE   \* MERGEFORMAT</w:instrText>
        </w:r>
        <w:r w:rsidRPr="00065ED2">
          <w:rPr>
            <w:sz w:val="18"/>
          </w:rPr>
          <w:fldChar w:fldCharType="separate"/>
        </w:r>
        <w:r w:rsidR="00635F85">
          <w:rPr>
            <w:noProof/>
            <w:sz w:val="18"/>
          </w:rPr>
          <w:t>1</w:t>
        </w:r>
        <w:r w:rsidRPr="00065ED2">
          <w:rPr>
            <w:sz w:val="18"/>
          </w:rPr>
          <w:fldChar w:fldCharType="end"/>
        </w:r>
      </w:p>
    </w:sdtContent>
  </w:sdt>
  <w:p w14:paraId="3C3F11F7" w14:textId="77777777" w:rsidR="00FC129A" w:rsidRDefault="00FC12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14C9" w14:textId="77777777" w:rsidR="00FC129A" w:rsidRDefault="00FC129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713469"/>
      <w:docPartObj>
        <w:docPartGallery w:val="Page Numbers (Bottom of Page)"/>
        <w:docPartUnique/>
      </w:docPartObj>
    </w:sdtPr>
    <w:sdtEndPr/>
    <w:sdtContent>
      <w:p w14:paraId="5BF4A7A1" w14:textId="34092872" w:rsidR="00FC129A" w:rsidRDefault="00FC129A">
        <w:pPr>
          <w:pStyle w:val="Stopka"/>
          <w:jc w:val="center"/>
        </w:pPr>
        <w:r>
          <w:fldChar w:fldCharType="begin"/>
        </w:r>
        <w:r>
          <w:instrText>PAGE   \* MERGEFORMAT</w:instrText>
        </w:r>
        <w:r>
          <w:fldChar w:fldCharType="separate"/>
        </w:r>
        <w:r w:rsidR="00635F85">
          <w:rPr>
            <w:noProof/>
          </w:rPr>
          <w:t>1</w:t>
        </w:r>
        <w:r>
          <w:fldChar w:fldCharType="end"/>
        </w:r>
      </w:p>
    </w:sdtContent>
  </w:sdt>
  <w:p w14:paraId="65ACE358" w14:textId="77777777" w:rsidR="00FC129A" w:rsidRDefault="00FC129A">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508951"/>
      <w:docPartObj>
        <w:docPartGallery w:val="Page Numbers (Bottom of Page)"/>
        <w:docPartUnique/>
      </w:docPartObj>
    </w:sdtPr>
    <w:sdtEndPr>
      <w:rPr>
        <w:sz w:val="18"/>
      </w:rPr>
    </w:sdtEndPr>
    <w:sdtContent>
      <w:p w14:paraId="036029D4" w14:textId="5BC9FA0E" w:rsidR="00FC129A" w:rsidRPr="009D4046" w:rsidRDefault="00FC129A">
        <w:pPr>
          <w:pStyle w:val="Stopka"/>
          <w:jc w:val="center"/>
          <w:rPr>
            <w:sz w:val="18"/>
          </w:rPr>
        </w:pPr>
        <w:r w:rsidRPr="009D4046">
          <w:rPr>
            <w:sz w:val="18"/>
          </w:rPr>
          <w:fldChar w:fldCharType="begin"/>
        </w:r>
        <w:r w:rsidRPr="009D4046">
          <w:rPr>
            <w:sz w:val="18"/>
          </w:rPr>
          <w:instrText>PAGE   \* MERGEFORMAT</w:instrText>
        </w:r>
        <w:r w:rsidRPr="009D4046">
          <w:rPr>
            <w:sz w:val="18"/>
          </w:rPr>
          <w:fldChar w:fldCharType="separate"/>
        </w:r>
        <w:r w:rsidR="00635F85">
          <w:rPr>
            <w:noProof/>
            <w:sz w:val="18"/>
          </w:rPr>
          <w:t>2</w:t>
        </w:r>
        <w:r w:rsidRPr="009D4046">
          <w:rPr>
            <w:sz w:val="18"/>
          </w:rPr>
          <w:fldChar w:fldCharType="end"/>
        </w:r>
      </w:p>
    </w:sdtContent>
  </w:sdt>
  <w:p w14:paraId="725DB282" w14:textId="77777777" w:rsidR="00FC129A" w:rsidRDefault="00FC129A">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1520F" w14:textId="77777777" w:rsidR="00FC129A" w:rsidRDefault="00FC129A">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B7036" w14:textId="77777777" w:rsidR="00FC129A" w:rsidRDefault="00FC129A">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6DD98" w14:textId="77777777" w:rsidR="00FC129A" w:rsidRPr="00DD5C5D" w:rsidRDefault="00FC129A" w:rsidP="00DD5C5D">
    <w:pPr>
      <w:pStyle w:val="Nagwek"/>
      <w:jc w:val="center"/>
      <w:rPr>
        <w:rFonts w:ascii="Calibri" w:hAnsi="Calibri"/>
        <w:bCs/>
        <w:sz w:val="16"/>
        <w:szCs w:val="16"/>
      </w:rPr>
    </w:pPr>
  </w:p>
  <w:p w14:paraId="689FC2B8" w14:textId="37446713" w:rsidR="00FC129A" w:rsidRDefault="00FC129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p>
  <w:p w14:paraId="53FDF704" w14:textId="77777777" w:rsidR="00FC129A" w:rsidRDefault="00FC129A">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57303" w14:textId="77777777" w:rsidR="00FC129A" w:rsidRDefault="00FC12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CDB1C" w14:textId="77777777" w:rsidR="00FC129A" w:rsidRDefault="00FC129A" w:rsidP="004A302B">
      <w:pPr>
        <w:spacing w:line="240" w:lineRule="auto"/>
      </w:pPr>
      <w:r>
        <w:separator/>
      </w:r>
    </w:p>
  </w:footnote>
  <w:footnote w:type="continuationSeparator" w:id="0">
    <w:p w14:paraId="084BF505" w14:textId="77777777" w:rsidR="00FC129A" w:rsidRDefault="00FC129A" w:rsidP="004A302B">
      <w:pPr>
        <w:spacing w:line="240" w:lineRule="auto"/>
      </w:pPr>
      <w:r>
        <w:continuationSeparator/>
      </w:r>
    </w:p>
  </w:footnote>
  <w:footnote w:id="1">
    <w:p w14:paraId="011353E5" w14:textId="77777777" w:rsidR="00FC129A" w:rsidRPr="00F2601C" w:rsidRDefault="00FC129A" w:rsidP="000A5EE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D861F1D" w14:textId="77777777" w:rsidR="00FC129A" w:rsidRPr="00F2601C" w:rsidRDefault="00FC129A" w:rsidP="000A5EE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7D649674" w14:textId="77777777" w:rsidR="00FC129A" w:rsidRPr="001A6201" w:rsidRDefault="00FC129A" w:rsidP="000A5EE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16ECD7F4" w14:textId="77777777" w:rsidR="00FC129A" w:rsidRPr="001A6201" w:rsidRDefault="00FC129A" w:rsidP="000A5EE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17257034" w14:textId="77777777" w:rsidR="00FC129A" w:rsidRPr="003F2EF3" w:rsidRDefault="00FC129A" w:rsidP="000A5EE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24E3616" w14:textId="77777777" w:rsidR="00FC129A" w:rsidRPr="003D4E66" w:rsidRDefault="00FC129A" w:rsidP="000A5EE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D7DB080" w14:textId="77777777" w:rsidR="00FC129A" w:rsidRDefault="00FC129A" w:rsidP="000A5EE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3E5831BF" w14:textId="77777777" w:rsidR="00FC129A" w:rsidRPr="00342E37" w:rsidRDefault="00FC129A" w:rsidP="006D3F8B">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8794AA5" w14:textId="77777777" w:rsidR="00FC129A" w:rsidRPr="00342E37" w:rsidRDefault="00FC129A" w:rsidP="006D3F8B">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31891D" w14:textId="77777777" w:rsidR="00FC129A" w:rsidRPr="00342E37" w:rsidRDefault="00FC129A" w:rsidP="006D3F8B">
      <w:pPr>
        <w:pStyle w:val="Tekstprzypisudolnego"/>
        <w:numPr>
          <w:ilvl w:val="0"/>
          <w:numId w:val="33"/>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4765E9F6" w14:textId="77777777" w:rsidR="00FC129A" w:rsidRPr="00342E37" w:rsidRDefault="00FC129A" w:rsidP="006D3F8B">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BCD66B3" w14:textId="77777777" w:rsidR="00FC129A" w:rsidRPr="00342E37" w:rsidRDefault="00FC129A" w:rsidP="006D3F8B">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01E99CD3" w14:textId="77777777" w:rsidR="00FC129A" w:rsidRPr="00342E37" w:rsidRDefault="00FC129A" w:rsidP="006D3F8B">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A31FC2D" w14:textId="77777777" w:rsidR="00FC129A" w:rsidRPr="00342E37" w:rsidRDefault="00FC129A" w:rsidP="006D3F8B">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AA44D06" w14:textId="77777777" w:rsidR="00FC129A" w:rsidRPr="00342E37" w:rsidRDefault="00FC129A" w:rsidP="006D3F8B">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C2BC7B5" w14:textId="77777777" w:rsidR="00FC129A" w:rsidRPr="00896587" w:rsidRDefault="00FC129A" w:rsidP="006D3F8B">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CD2D564" w14:textId="77777777" w:rsidR="00FC129A" w:rsidRDefault="00FC129A" w:rsidP="000A5EEF">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7F513F68" w14:textId="77777777" w:rsidR="00FC129A" w:rsidRPr="00517ECB" w:rsidRDefault="00FC129A" w:rsidP="000A5EEF">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A7011" w14:textId="77777777" w:rsidR="00FC129A" w:rsidRDefault="00FC129A">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640E1" w14:textId="77777777" w:rsidR="00FC129A" w:rsidRDefault="00FC129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013C5E3" w14:textId="77777777" w:rsidR="00FC129A" w:rsidRDefault="00FC129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19B809D" w14:textId="77777777" w:rsidR="00FC129A" w:rsidRPr="000F58B6" w:rsidRDefault="00FC129A" w:rsidP="000A5EEF">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FAA9E" w14:textId="77777777" w:rsidR="00FC129A" w:rsidRDefault="00FC129A">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038EB" w14:textId="77777777" w:rsidR="00FC129A" w:rsidRDefault="00FC12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85DD2" w14:textId="77777777" w:rsidR="00FC129A" w:rsidRPr="0072383F" w:rsidRDefault="00FC129A" w:rsidP="000A5EEF">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F5ADC" w14:textId="77777777" w:rsidR="00FC129A" w:rsidRDefault="00FC129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A4390" w14:textId="77777777" w:rsidR="00FC129A" w:rsidRDefault="00FC129A">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F51B3" w14:textId="77777777" w:rsidR="00FC129A" w:rsidRPr="0072383F" w:rsidRDefault="00FC129A" w:rsidP="000A5EEF">
    <w:pPr>
      <w:pStyle w:val="Nagwek"/>
      <w:ind w:hanging="284"/>
      <w:jc w:val="center"/>
      <w:rPr>
        <w:rFonts w:ascii="Calibri" w:hAnsi="Calibri"/>
        <w:b/>
        <w:bCs/>
        <w:szCs w:val="16"/>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1668B" w14:textId="77777777" w:rsidR="00FC129A" w:rsidRDefault="00FC129A">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B2352" w14:textId="77777777" w:rsidR="00FC129A" w:rsidRDefault="00FC129A">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E1E29" w14:textId="77777777" w:rsidR="00FC129A" w:rsidRDefault="00FC129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8E7D7D8" w14:textId="5D52CB9B" w:rsidR="00FC129A" w:rsidRPr="00A31C7C" w:rsidRDefault="00FC129A"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31DA33D754B84B019CEF7DA2DD317B75"/>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E54037C" wp14:editId="2816A0B6">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06836" w14:textId="77777777" w:rsidR="00FC129A" w:rsidRPr="000F58B6" w:rsidRDefault="00FC129A" w:rsidP="005528DB">
    <w:pPr>
      <w:pStyle w:val="Nagwek"/>
      <w:jc w:val="right"/>
      <w:rPr>
        <w:rFonts w:asciiTheme="minorHAnsi" w:hAnsiTheme="minorHAnsi" w:cstheme="minorHAnsi"/>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50B71" w14:textId="77777777" w:rsidR="00FC129A" w:rsidRDefault="00FC12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B98E2A8"/>
    <w:lvl w:ilvl="0">
      <w:start w:val="16"/>
      <w:numFmt w:val="decimal"/>
      <w:lvlText w:val="%1."/>
      <w:lvlJc w:val="left"/>
      <w:pPr>
        <w:ind w:left="480" w:hanging="480"/>
      </w:pPr>
      <w:rPr>
        <w:rFonts w:cs="Times New Roman" w:hint="default"/>
        <w:color w:val="365F91" w:themeColor="accent1" w:themeShade="BF"/>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AF1C51A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BBF2E90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59267462"/>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BB8640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490A53"/>
    <w:multiLevelType w:val="multilevel"/>
    <w:tmpl w:val="7DAA7EF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CB7E25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0" w15:restartNumberingAfterBreak="0">
    <w:nsid w:val="6851457B"/>
    <w:multiLevelType w:val="multilevel"/>
    <w:tmpl w:val="82D8265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16861"/>
    <w:multiLevelType w:val="multilevel"/>
    <w:tmpl w:val="626897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628C0"/>
    <w:multiLevelType w:val="multilevel"/>
    <w:tmpl w:val="E77AD65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30"/>
  </w:num>
  <w:num w:numId="5">
    <w:abstractNumId w:val="13"/>
  </w:num>
  <w:num w:numId="6">
    <w:abstractNumId w:val="9"/>
  </w:num>
  <w:num w:numId="7">
    <w:abstractNumId w:val="20"/>
  </w:num>
  <w:num w:numId="8">
    <w:abstractNumId w:val="34"/>
  </w:num>
  <w:num w:numId="9">
    <w:abstractNumId w:val="8"/>
  </w:num>
  <w:num w:numId="10">
    <w:abstractNumId w:val="25"/>
  </w:num>
  <w:num w:numId="11">
    <w:abstractNumId w:val="17"/>
  </w:num>
  <w:num w:numId="12">
    <w:abstractNumId w:val="12"/>
  </w:num>
  <w:num w:numId="13">
    <w:abstractNumId w:val="6"/>
  </w:num>
  <w:num w:numId="14">
    <w:abstractNumId w:val="18"/>
  </w:num>
  <w:num w:numId="15">
    <w:abstractNumId w:val="29"/>
  </w:num>
  <w:num w:numId="16">
    <w:abstractNumId w:val="22"/>
  </w:num>
  <w:num w:numId="17">
    <w:abstractNumId w:val="35"/>
  </w:num>
  <w:num w:numId="18">
    <w:abstractNumId w:val="11"/>
  </w:num>
  <w:num w:numId="19">
    <w:abstractNumId w:val="4"/>
  </w:num>
  <w:num w:numId="20">
    <w:abstractNumId w:val="19"/>
  </w:num>
  <w:num w:numId="21">
    <w:abstractNumId w:val="21"/>
  </w:num>
  <w:num w:numId="22">
    <w:abstractNumId w:val="28"/>
  </w:num>
  <w:num w:numId="23">
    <w:abstractNumId w:val="10"/>
  </w:num>
  <w:num w:numId="24">
    <w:abstractNumId w:val="33"/>
  </w:num>
  <w:num w:numId="25">
    <w:abstractNumId w:val="32"/>
  </w:num>
  <w:num w:numId="26">
    <w:abstractNumId w:val="14"/>
  </w:num>
  <w:num w:numId="27">
    <w:abstractNumId w:val="26"/>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6"/>
  </w:num>
  <w:num w:numId="31">
    <w:abstractNumId w:val="7"/>
  </w:num>
  <w:num w:numId="32">
    <w:abstractNumId w:val="27"/>
  </w:num>
  <w:num w:numId="33">
    <w:abstractNumId w:val="31"/>
  </w:num>
  <w:num w:numId="34">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2C5"/>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386"/>
    <w:rsid w:val="0002064D"/>
    <w:rsid w:val="00020792"/>
    <w:rsid w:val="00020F62"/>
    <w:rsid w:val="000239B3"/>
    <w:rsid w:val="00023EDE"/>
    <w:rsid w:val="00025A62"/>
    <w:rsid w:val="00025FE0"/>
    <w:rsid w:val="00026466"/>
    <w:rsid w:val="000272CF"/>
    <w:rsid w:val="000273E9"/>
    <w:rsid w:val="00031ABB"/>
    <w:rsid w:val="00032E9D"/>
    <w:rsid w:val="000339B0"/>
    <w:rsid w:val="00034466"/>
    <w:rsid w:val="0003633A"/>
    <w:rsid w:val="0004020B"/>
    <w:rsid w:val="00040735"/>
    <w:rsid w:val="0004075E"/>
    <w:rsid w:val="00040E3C"/>
    <w:rsid w:val="00040EA7"/>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5ED2"/>
    <w:rsid w:val="00066400"/>
    <w:rsid w:val="00070033"/>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5EEF"/>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E34"/>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3E35"/>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397"/>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6F7"/>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5D41"/>
    <w:rsid w:val="003C64D8"/>
    <w:rsid w:val="003C7649"/>
    <w:rsid w:val="003C7A3B"/>
    <w:rsid w:val="003C7F7D"/>
    <w:rsid w:val="003D482E"/>
    <w:rsid w:val="003D495E"/>
    <w:rsid w:val="003D4C53"/>
    <w:rsid w:val="003D4D7E"/>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5DD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A92"/>
    <w:rsid w:val="004B78BB"/>
    <w:rsid w:val="004B7C5F"/>
    <w:rsid w:val="004C009E"/>
    <w:rsid w:val="004C1C4B"/>
    <w:rsid w:val="004C485B"/>
    <w:rsid w:val="004C4A0D"/>
    <w:rsid w:val="004C5E08"/>
    <w:rsid w:val="004C779E"/>
    <w:rsid w:val="004D10E2"/>
    <w:rsid w:val="004D17D7"/>
    <w:rsid w:val="004D29D4"/>
    <w:rsid w:val="004D3DF7"/>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B11"/>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F85"/>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788"/>
    <w:rsid w:val="00675841"/>
    <w:rsid w:val="00676D80"/>
    <w:rsid w:val="0067721F"/>
    <w:rsid w:val="0068060C"/>
    <w:rsid w:val="006810E0"/>
    <w:rsid w:val="00681E01"/>
    <w:rsid w:val="00682687"/>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DE7"/>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3F8B"/>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1CE"/>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57B"/>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56"/>
    <w:rsid w:val="00791272"/>
    <w:rsid w:val="007913F6"/>
    <w:rsid w:val="00792212"/>
    <w:rsid w:val="00792F1C"/>
    <w:rsid w:val="00795EC8"/>
    <w:rsid w:val="007969CF"/>
    <w:rsid w:val="0079738C"/>
    <w:rsid w:val="007A1170"/>
    <w:rsid w:val="007A21D1"/>
    <w:rsid w:val="007A2292"/>
    <w:rsid w:val="007A4D2D"/>
    <w:rsid w:val="007A5A0C"/>
    <w:rsid w:val="007A6B8F"/>
    <w:rsid w:val="007A7ED0"/>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046"/>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DA5"/>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521"/>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106"/>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013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0A02"/>
    <w:rsid w:val="00CB2C41"/>
    <w:rsid w:val="00CB30B5"/>
    <w:rsid w:val="00CB310C"/>
    <w:rsid w:val="00CB40EB"/>
    <w:rsid w:val="00CB5799"/>
    <w:rsid w:val="00CB5B28"/>
    <w:rsid w:val="00CB6674"/>
    <w:rsid w:val="00CC08B2"/>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37D41"/>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567F"/>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4264"/>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3A74"/>
    <w:rsid w:val="00DD48B1"/>
    <w:rsid w:val="00DD4A4D"/>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4F4A"/>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29A"/>
    <w:rsid w:val="00FC15AF"/>
    <w:rsid w:val="00FC173D"/>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glossaryDocument" Target="glossary/document.xml"/><Relationship Id="rId21" Type="http://schemas.openxmlformats.org/officeDocument/2006/relationships/footer" Target="footer4.xml"/><Relationship Id="rId34" Type="http://schemas.openxmlformats.org/officeDocument/2006/relationships/header" Target="header1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8.xm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ntTable" Target="fontTable.xml"/></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1DA33D754B84B019CEF7DA2DD317B75"/>
        <w:category>
          <w:name w:val="Ogólne"/>
          <w:gallery w:val="placeholder"/>
        </w:category>
        <w:types>
          <w:type w:val="bbPlcHdr"/>
        </w:types>
        <w:behaviors>
          <w:behavior w:val="content"/>
        </w:behaviors>
        <w:guid w:val="{91154BED-9678-4765-B383-12E9F46423C1}"/>
      </w:docPartPr>
      <w:docPartBody>
        <w:p w:rsidR="008B1633" w:rsidRDefault="008B1633" w:rsidP="008B1633">
          <w:pPr>
            <w:pStyle w:val="31DA33D754B84B019CEF7DA2DD317B7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1772"/>
    <w:rsid w:val="000A3410"/>
    <w:rsid w:val="000B4E1F"/>
    <w:rsid w:val="000B5078"/>
    <w:rsid w:val="000B5F48"/>
    <w:rsid w:val="000F3FFD"/>
    <w:rsid w:val="00112677"/>
    <w:rsid w:val="001571F3"/>
    <w:rsid w:val="00165049"/>
    <w:rsid w:val="001706E3"/>
    <w:rsid w:val="00190DEC"/>
    <w:rsid w:val="001E3168"/>
    <w:rsid w:val="001F4D89"/>
    <w:rsid w:val="001F6AB2"/>
    <w:rsid w:val="002036E3"/>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600D1C"/>
    <w:rsid w:val="00604DBC"/>
    <w:rsid w:val="00657004"/>
    <w:rsid w:val="0067331D"/>
    <w:rsid w:val="00690FBB"/>
    <w:rsid w:val="006A12EA"/>
    <w:rsid w:val="006A4C38"/>
    <w:rsid w:val="006A4DB0"/>
    <w:rsid w:val="006A6AFD"/>
    <w:rsid w:val="00700E56"/>
    <w:rsid w:val="007039E9"/>
    <w:rsid w:val="00723176"/>
    <w:rsid w:val="00741F8E"/>
    <w:rsid w:val="00774C40"/>
    <w:rsid w:val="007D2B04"/>
    <w:rsid w:val="007D7602"/>
    <w:rsid w:val="007E096F"/>
    <w:rsid w:val="007E391E"/>
    <w:rsid w:val="007F437C"/>
    <w:rsid w:val="007F5D3C"/>
    <w:rsid w:val="00832C41"/>
    <w:rsid w:val="00843AAE"/>
    <w:rsid w:val="00851466"/>
    <w:rsid w:val="00851773"/>
    <w:rsid w:val="0085262B"/>
    <w:rsid w:val="00876E33"/>
    <w:rsid w:val="008803EB"/>
    <w:rsid w:val="008B1633"/>
    <w:rsid w:val="008B7067"/>
    <w:rsid w:val="008E019D"/>
    <w:rsid w:val="008E031B"/>
    <w:rsid w:val="0091435D"/>
    <w:rsid w:val="00920F8B"/>
    <w:rsid w:val="00923549"/>
    <w:rsid w:val="009324D2"/>
    <w:rsid w:val="009B2C80"/>
    <w:rsid w:val="00A27FD0"/>
    <w:rsid w:val="00A347BC"/>
    <w:rsid w:val="00A35DF1"/>
    <w:rsid w:val="00A71B43"/>
    <w:rsid w:val="00A72EB3"/>
    <w:rsid w:val="00AC21CC"/>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D6EC5"/>
    <w:rsid w:val="00D34CE5"/>
    <w:rsid w:val="00D405FD"/>
    <w:rsid w:val="00D40CF7"/>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8384E"/>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1DA33D754B84B019CEF7DA2DD317B75">
    <w:name w:val="31DA33D754B84B019CEF7DA2DD317B75"/>
    <w:rsid w:val="008B16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wersja edytowalna załączników.docx</dmsv2BaseFileName>
    <dmsv2BaseDisplayName xmlns="http://schemas.microsoft.com/sharepoint/v3">wersja edytowalna załączników</dmsv2BaseDisplayName>
    <dmsv2SWPP2ObjectNumber xmlns="http://schemas.microsoft.com/sharepoint/v3">POST/DYS/OW/GZ/01368/2025                         </dmsv2SWPP2ObjectNumber>
    <dmsv2SWPP2SumMD5 xmlns="http://schemas.microsoft.com/sharepoint/v3">c642c66191885040903bc52778421517</dmsv2SWPP2SumMD5>
    <dmsv2BaseMoved xmlns="http://schemas.microsoft.com/sharepoint/v3">false</dmsv2BaseMoved>
    <dmsv2BaseIsSensitive xmlns="http://schemas.microsoft.com/sharepoint/v3">true</dmsv2BaseIsSensitive>
    <dmsv2SWPP2IDSWPP2 xmlns="http://schemas.microsoft.com/sharepoint/v3">676834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22234267</dmsv2BaseClientSystemDocumentID>
    <dmsv2BaseModifiedByID xmlns="http://schemas.microsoft.com/sharepoint/v3">11920157</dmsv2BaseModifiedByID>
    <dmsv2BaseCreatedByID xmlns="http://schemas.microsoft.com/sharepoint/v3">11920157</dmsv2BaseCreatedByID>
    <dmsv2SWPP2ObjectDepartment xmlns="http://schemas.microsoft.com/sharepoint/v3">00000001000700050000000700000000</dmsv2SWPP2ObjectDepartment>
    <dmsv2SWPP2ObjectName xmlns="http://schemas.microsoft.com/sharepoint/v3">Postępowanie</dmsv2SWPP2ObjectName>
    <_dlc_DocId xmlns="a19cb1c7-c5c7-46d4-85ae-d83685407bba">MUFVPD5EPY3P-1045142572-12364</_dlc_DocId>
    <_dlc_DocIdUrl xmlns="a19cb1c7-c5c7-46d4-85ae-d83685407bba">
      <Url>https://swpp2.dms.gkpge.pl/sites/36/_layouts/15/DocIdRedir.aspx?ID=MUFVPD5EPY3P-1045142572-12364</Url>
      <Description>MUFVPD5EPY3P-1045142572-12364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4E14287-1E48-4465-AAD8-E7D1DC1C11AD}"/>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terms/"/>
    <ds:schemaRef ds:uri="efb9c7a9-fb7a-49d0-ad5d-64d3cce8bf9e"/>
    <ds:schemaRef ds:uri="http://schemas.microsoft.com/office/2006/documentManagement/types"/>
    <ds:schemaRef ds:uri="http://schemas.openxmlformats.org/package/2006/metadata/core-properties"/>
    <ds:schemaRef ds:uri="http://purl.org/dc/elements/1.1/"/>
    <ds:schemaRef ds:uri="e98d7501-42e4-4a2d-b641-b529e1ab1d6e"/>
    <ds:schemaRef ds:uri="http://schemas.microsoft.com/office/infopath/2007/PartnerControls"/>
    <ds:schemaRef ds:uri="fa87e474-2c2a-4570-a952-e5d0e470b777"/>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7FD96E20-2FB9-4023-8FE3-1AB47491C7F2}">
  <ds:schemaRefs>
    <ds:schemaRef ds:uri="http://schemas.openxmlformats.org/officeDocument/2006/bibliography"/>
  </ds:schemaRefs>
</ds:datastoreItem>
</file>

<file path=customXml/itemProps6.xml><?xml version="1.0" encoding="utf-8"?>
<ds:datastoreItem xmlns:ds="http://schemas.openxmlformats.org/officeDocument/2006/customXml" ds:itemID="{234FE290-8431-416A-AE22-691ADD79E667}"/>
</file>

<file path=docProps/app.xml><?xml version="1.0" encoding="utf-8"?>
<Properties xmlns="http://schemas.openxmlformats.org/officeDocument/2006/extended-properties" xmlns:vt="http://schemas.openxmlformats.org/officeDocument/2006/docPropsVTypes">
  <Template>Normal</Template>
  <TotalTime>0</TotalTime>
  <Pages>20</Pages>
  <Words>5865</Words>
  <Characters>35190</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40974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Bakuła Anna [PGE Dystr. O.Warszawa]</cp:lastModifiedBy>
  <cp:revision>2</cp:revision>
  <cp:lastPrinted>2025-04-18T05:27:00Z</cp:lastPrinted>
  <dcterms:created xsi:type="dcterms:W3CDTF">2025-04-18T09:40:00Z</dcterms:created>
  <dcterms:modified xsi:type="dcterms:W3CDTF">2025-04-18T09:40:00Z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7c56d13c-98a3-4576-b5a3-9d46befc9362</vt:lpwstr>
  </property>
</Properties>
</file>