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6774BAAF"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704B4">
        <w:rPr>
          <w:rFonts w:asciiTheme="minorHAnsi" w:hAnsiTheme="minorHAnsi" w:cstheme="minorHAnsi"/>
          <w:sz w:val="20"/>
          <w:szCs w:val="22"/>
        </w:rPr>
        <w:t>POST/DYS/OW/GZ/</w:t>
      </w:r>
      <w:r w:rsidR="00A51966">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sidR="009E6F25">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Pr>
          <w:rFonts w:asciiTheme="minorHAnsi" w:hAnsiTheme="minorHAnsi" w:cstheme="minorHAnsi"/>
          <w:sz w:val="20"/>
          <w:lang w:eastAsia="pl-PL"/>
        </w:rPr>
        <w:fldChar w:fldCharType="end"/>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57122C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6327F9F" w14:textId="151055B7"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730342B3"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CC65D6">
        <w:rPr>
          <w:rFonts w:asciiTheme="minorHAnsi" w:hAnsiTheme="minorHAnsi" w:cstheme="minorHAnsi"/>
          <w:sz w:val="20"/>
        </w:rPr>
        <w:t xml:space="preserve"> (słownie ...........</w:t>
      </w:r>
      <w:r w:rsidR="00221E34">
        <w:rPr>
          <w:rFonts w:asciiTheme="minorHAnsi" w:hAnsiTheme="minorHAnsi" w:cstheme="minorHAnsi"/>
          <w:sz w:val="20"/>
        </w:rPr>
        <w:t>. ……………………………………………</w:t>
      </w:r>
      <w:r w:rsidR="00CC65D6">
        <w:rPr>
          <w:rFonts w:asciiTheme="minorHAnsi" w:hAnsiTheme="minorHAnsi" w:cstheme="minorHAnsi"/>
          <w:sz w:val="20"/>
        </w:rPr>
        <w:t>……</w:t>
      </w:r>
      <w:r w:rsidR="00221E34">
        <w:rPr>
          <w:rFonts w:asciiTheme="minorHAnsi" w:hAnsiTheme="minorHAnsi" w:cstheme="minorHAnsi"/>
          <w:sz w:val="20"/>
        </w:rPr>
        <w:t>..</w:t>
      </w:r>
      <w:r w:rsidR="00221E34"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D90DD6">
        <w:rPr>
          <w:rFonts w:asciiTheme="minorHAnsi" w:hAnsiTheme="minorHAnsi" w:cstheme="minorHAnsi"/>
          <w:sz w:val="20"/>
        </w:rPr>
        <w:lastRenderedPageBreak/>
        <w:t>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6D1722"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6D1722"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789CCE33" w:rsidR="003C629B" w:rsidRPr="0070011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0114">
        <w:rPr>
          <w:rFonts w:asciiTheme="minorHAnsi" w:hAnsiTheme="minorHAnsi" w:cstheme="minorHAnsi"/>
          <w:sz w:val="20"/>
          <w:lang w:eastAsia="pl-PL"/>
        </w:rPr>
        <w:t>Wadium</w:t>
      </w:r>
      <w:r w:rsidR="006E0E97" w:rsidRPr="00700114">
        <w:rPr>
          <w:rFonts w:asciiTheme="minorHAnsi" w:hAnsiTheme="minorHAnsi" w:cstheme="minorHAnsi"/>
          <w:sz w:val="20"/>
          <w:lang w:eastAsia="pl-PL"/>
        </w:rPr>
        <w:t xml:space="preserve"> </w:t>
      </w:r>
      <w:r w:rsidRPr="00700114">
        <w:rPr>
          <w:rFonts w:asciiTheme="minorHAnsi" w:hAnsiTheme="minorHAnsi" w:cstheme="minorHAnsi"/>
          <w:sz w:val="20"/>
          <w:lang w:eastAsia="pl-PL"/>
        </w:rPr>
        <w:t xml:space="preserve">o wartości </w:t>
      </w:r>
      <w:r w:rsidR="008104EC" w:rsidRPr="00700114">
        <w:rPr>
          <w:rFonts w:asciiTheme="minorHAnsi" w:hAnsiTheme="minorHAnsi" w:cstheme="minorHAnsi"/>
          <w:sz w:val="20"/>
          <w:lang w:eastAsia="pl-PL"/>
        </w:rPr>
        <w:fldChar w:fldCharType="begin"/>
      </w:r>
      <w:r w:rsidR="008104EC" w:rsidRPr="00700114">
        <w:rPr>
          <w:rFonts w:asciiTheme="minorHAnsi" w:hAnsiTheme="minorHAnsi" w:cstheme="minorHAnsi"/>
          <w:sz w:val="20"/>
          <w:lang w:eastAsia="pl-PL"/>
        </w:rPr>
        <w:instrText xml:space="preserve"> MERGEFIELD wadium_wartosc </w:instrText>
      </w:r>
      <w:r w:rsidR="009E6F25">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70000</w:t>
      </w:r>
      <w:r w:rsidR="008104EC" w:rsidRPr="00700114">
        <w:rPr>
          <w:rFonts w:asciiTheme="minorHAnsi" w:hAnsiTheme="minorHAnsi" w:cstheme="minorHAnsi"/>
          <w:sz w:val="20"/>
          <w:lang w:eastAsia="pl-PL"/>
        </w:rPr>
        <w:fldChar w:fldCharType="end"/>
      </w:r>
      <w:r w:rsidR="00700114">
        <w:rPr>
          <w:rFonts w:asciiTheme="minorHAnsi" w:hAnsiTheme="minorHAnsi" w:cstheme="minorHAnsi"/>
          <w:sz w:val="20"/>
          <w:lang w:eastAsia="pl-PL"/>
        </w:rPr>
        <w:t xml:space="preserve">,00 </w:t>
      </w:r>
      <w:r w:rsidRPr="00700114">
        <w:rPr>
          <w:rFonts w:asciiTheme="minorHAnsi" w:hAnsiTheme="minorHAnsi" w:cstheme="minorHAnsi"/>
          <w:sz w:val="20"/>
          <w:lang w:eastAsia="pl-PL"/>
        </w:rPr>
        <w:t>zł zostało wniesione w formie …...........</w:t>
      </w:r>
      <w:r w:rsidR="000B7BF5" w:rsidRPr="00700114">
        <w:rPr>
          <w:rFonts w:asciiTheme="minorHAnsi" w:hAnsiTheme="minorHAnsi" w:cstheme="minorHAnsi"/>
          <w:sz w:val="20"/>
          <w:lang w:eastAsia="pl-PL"/>
        </w:rPr>
        <w:t>.................</w:t>
      </w:r>
      <w:r w:rsidRPr="00700114">
        <w:rPr>
          <w:rFonts w:asciiTheme="minorHAnsi" w:hAnsiTheme="minorHAnsi" w:cstheme="minorHAnsi"/>
          <w:sz w:val="20"/>
          <w:lang w:eastAsia="pl-PL"/>
        </w:rPr>
        <w:t xml:space="preserve">. </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Pr="008655D5">
        <w:rPr>
          <w:rFonts w:asciiTheme="minorHAnsi" w:hAnsiTheme="minorHAnsi" w:cstheme="minorHAnsi"/>
          <w:sz w:val="20"/>
          <w:lang w:eastAsia="pl-PL"/>
        </w:rPr>
        <w:lastRenderedPageBreak/>
        <w:t>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6D1722"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6D1722"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198F58ED"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A51966">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576E0C3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8104EC">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203005B9"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4E6D29">
        <w:rPr>
          <w:rFonts w:asciiTheme="minorHAnsi" w:hAnsiTheme="minorHAnsi" w:cstheme="minorHAnsi"/>
          <w:b/>
          <w:i/>
          <w:sz w:val="20"/>
        </w:rPr>
        <w:fldChar w:fldCharType="begin"/>
      </w:r>
      <w:r w:rsidR="004E6D29">
        <w:rPr>
          <w:rFonts w:asciiTheme="minorHAnsi" w:hAnsiTheme="minorHAnsi" w:cstheme="minorHAnsi"/>
          <w:b/>
          <w:i/>
          <w:sz w:val="20"/>
        </w:rPr>
        <w:instrText xml:space="preserve"> MERGEFIELD nazwa_post </w:instrText>
      </w:r>
      <w:r w:rsidR="009E6F25">
        <w:rPr>
          <w:rFonts w:asciiTheme="minorHAnsi" w:hAnsiTheme="minorHAnsi" w:cstheme="minorHAnsi"/>
          <w:b/>
          <w:i/>
          <w:sz w:val="20"/>
        </w:rPr>
        <w:fldChar w:fldCharType="separate"/>
      </w:r>
      <w:r w:rsidR="009E6F25" w:rsidRPr="00DA6D78">
        <w:rPr>
          <w:rFonts w:asciiTheme="minorHAnsi" w:hAnsiTheme="minorHAnsi" w:cstheme="minorHAnsi"/>
          <w:b/>
          <w:i/>
          <w:noProof/>
          <w:sz w:val="20"/>
        </w:rPr>
        <w:t>PK30% „Wykonanie prac budowlano montażowych związanych z budową urządzeń: kontenerowe stacje trafo 15/0,4kV, linie kablowe SN-15kV, linia kablowe nn 0,4kV w m. Nowa Pogorzel, Pogorzel gm. Siennica; Gliniak, Huta Mińska, Mikanów gm. Mińsk Mazowiecki.".</w:t>
      </w:r>
      <w:r w:rsidR="004E6D29">
        <w:rPr>
          <w:rFonts w:asciiTheme="minorHAnsi" w:hAnsiTheme="minorHAnsi" w:cstheme="minorHAnsi"/>
          <w:b/>
          <w:i/>
          <w:sz w:val="20"/>
        </w:rPr>
        <w:fldChar w:fldCharType="end"/>
      </w:r>
      <w:r w:rsidRPr="007C622D">
        <w:rPr>
          <w:rFonts w:asciiTheme="minorHAnsi" w:hAnsiTheme="minorHAnsi" w:cstheme="minorHAnsi"/>
          <w:sz w:val="20"/>
        </w:rPr>
        <w:t xml:space="preserve">, nr </w:t>
      </w:r>
      <w:r>
        <w:rPr>
          <w:rFonts w:asciiTheme="minorHAnsi" w:hAnsiTheme="minorHAnsi" w:cstheme="minorHAnsi"/>
          <w:b/>
          <w:sz w:val="20"/>
        </w:rPr>
        <w:t>POST/DYS/OW/GZ/</w:t>
      </w:r>
      <w:r w:rsidR="00A51966">
        <w:rPr>
          <w:rFonts w:asciiTheme="minorHAnsi" w:hAnsiTheme="minorHAnsi" w:cstheme="minorHAnsi"/>
          <w:b/>
          <w:sz w:val="20"/>
        </w:rPr>
        <w:t>0</w:t>
      </w:r>
      <w:r w:rsidR="004E6D29">
        <w:rPr>
          <w:rFonts w:asciiTheme="minorHAnsi" w:hAnsiTheme="minorHAnsi" w:cstheme="minorHAnsi"/>
          <w:b/>
          <w:sz w:val="20"/>
        </w:rPr>
        <w:fldChar w:fldCharType="begin"/>
      </w:r>
      <w:r w:rsidR="004E6D29">
        <w:rPr>
          <w:rFonts w:asciiTheme="minorHAnsi" w:hAnsiTheme="minorHAnsi" w:cstheme="minorHAnsi"/>
          <w:b/>
          <w:sz w:val="20"/>
        </w:rPr>
        <w:instrText xml:space="preserve"> MERGEFIELD nr_postepowania </w:instrText>
      </w:r>
      <w:r w:rsidR="004E6D29">
        <w:rPr>
          <w:rFonts w:asciiTheme="minorHAnsi" w:hAnsiTheme="minorHAnsi" w:cstheme="minorHAnsi"/>
          <w:b/>
          <w:sz w:val="20"/>
        </w:rPr>
        <w:fldChar w:fldCharType="separate"/>
      </w:r>
      <w:r w:rsidR="009E6F25" w:rsidRPr="00DA6D78">
        <w:rPr>
          <w:rFonts w:asciiTheme="minorHAnsi" w:hAnsiTheme="minorHAnsi" w:cstheme="minorHAnsi"/>
          <w:b/>
          <w:noProof/>
          <w:sz w:val="20"/>
        </w:rPr>
        <w:t>1222</w:t>
      </w:r>
      <w:r w:rsidR="004E6D29">
        <w:rPr>
          <w:rFonts w:asciiTheme="minorHAnsi" w:hAnsiTheme="minorHAnsi" w:cstheme="minorHAnsi"/>
          <w:b/>
          <w:sz w:val="20"/>
        </w:rPr>
        <w:fldChar w:fldCharType="end"/>
      </w:r>
      <w:r w:rsidRPr="007C622D">
        <w:rPr>
          <w:rFonts w:asciiTheme="minorHAnsi" w:hAnsiTheme="minorHAnsi" w:cstheme="minorHAnsi"/>
          <w:b/>
          <w:sz w:val="20"/>
        </w:rPr>
        <w:t>/202</w:t>
      </w:r>
      <w:r w:rsidR="00A51966">
        <w:rPr>
          <w:rFonts w:asciiTheme="minorHAnsi" w:hAnsiTheme="minorHAnsi" w:cstheme="minorHAnsi"/>
          <w:b/>
          <w:sz w:val="20"/>
        </w:rPr>
        <w:t>5</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B704B4">
        <w:rPr>
          <w:rFonts w:asciiTheme="minorHAnsi" w:hAnsiTheme="minorHAnsi" w:cstheme="minorHAnsi"/>
          <w:sz w:val="20"/>
        </w:rPr>
        <w:t xml:space="preserve">PGE Dystrybucja S.A. </w:t>
      </w:r>
      <w:r w:rsidR="00B704B4" w:rsidRPr="00B704B4">
        <w:rPr>
          <w:rFonts w:asciiTheme="minorHAnsi" w:hAnsiTheme="minorHAnsi" w:cstheme="minorHAnsi"/>
          <w:sz w:val="20"/>
        </w:rPr>
        <w:t>w im</w:t>
      </w:r>
      <w:r w:rsidR="00B704B4">
        <w:rPr>
          <w:rFonts w:asciiTheme="minorHAnsi" w:hAnsiTheme="minorHAnsi" w:cstheme="minorHAnsi"/>
          <w:sz w:val="20"/>
        </w:rPr>
        <w:t xml:space="preserve">ieniu i na rzecz której działa: </w:t>
      </w:r>
      <w:r w:rsidR="00B704B4" w:rsidRPr="00B704B4">
        <w:rPr>
          <w:rFonts w:asciiTheme="minorHAnsi" w:hAnsiTheme="minorHAnsi" w:cstheme="minorHAnsi"/>
          <w:sz w:val="20"/>
        </w:rPr>
        <w:t>PGE Dy</w:t>
      </w:r>
      <w:r w:rsidR="00B704B4">
        <w:rPr>
          <w:rFonts w:asciiTheme="minorHAnsi" w:hAnsiTheme="minorHAnsi" w:cstheme="minorHAnsi"/>
          <w:sz w:val="20"/>
        </w:rPr>
        <w:t xml:space="preserve">strybucja S.A. Oddział Warszawa, </w:t>
      </w:r>
      <w:r w:rsidR="00B704B4" w:rsidRPr="00B704B4">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22235205"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sidR="009E6F25">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5F1AF551"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9E6F25">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ECA1DC6"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E52A58" w14:textId="2C38266E" w:rsidR="006D4A9C" w:rsidRDefault="006D4A9C" w:rsidP="00D10121">
      <w:pPr>
        <w:ind w:left="5398" w:right="68" w:hanging="153"/>
        <w:jc w:val="center"/>
        <w:rPr>
          <w:rFonts w:asciiTheme="minorHAnsi" w:hAnsiTheme="minorHAnsi" w:cstheme="minorHAnsi"/>
          <w:i/>
          <w:sz w:val="16"/>
          <w:szCs w:val="16"/>
        </w:rPr>
      </w:pPr>
    </w:p>
    <w:p w14:paraId="01271DA9" w14:textId="77777777" w:rsidR="006D4A9C" w:rsidRDefault="006D4A9C" w:rsidP="00D10121">
      <w:pPr>
        <w:ind w:left="5398" w:right="68" w:hanging="153"/>
        <w:jc w:val="center"/>
        <w:rPr>
          <w:rFonts w:asciiTheme="minorHAnsi" w:hAnsiTheme="minorHAnsi" w:cstheme="minorHAnsi"/>
          <w:i/>
          <w:sz w:val="16"/>
          <w:szCs w:val="16"/>
        </w:rPr>
      </w:pPr>
    </w:p>
    <w:p w14:paraId="5506FA6C" w14:textId="66840676" w:rsidR="00034C7C" w:rsidRPr="006D4A9C" w:rsidRDefault="00034C7C" w:rsidP="006D4A9C">
      <w:pPr>
        <w:keepNext/>
        <w:keepLines/>
        <w:shd w:val="clear" w:color="auto" w:fill="C6D9F1" w:themeFill="text2" w:themeFillTint="33"/>
        <w:spacing w:line="240" w:lineRule="auto"/>
        <w:ind w:right="1"/>
        <w:outlineLvl w:val="1"/>
        <w:rPr>
          <w:rFonts w:asciiTheme="minorHAnsi" w:hAnsiTheme="minorHAnsi" w:cstheme="minorHAnsi"/>
          <w:b/>
          <w:i/>
          <w:sz w:val="16"/>
          <w:szCs w:val="16"/>
        </w:rPr>
      </w:pPr>
      <w:r w:rsidRPr="006D4A9C">
        <w:rPr>
          <w:rFonts w:asciiTheme="minorHAnsi" w:hAnsiTheme="minorHAnsi" w:cstheme="minorHAnsi"/>
          <w:b/>
          <w:color w:val="000000" w:themeColor="text1"/>
          <w:sz w:val="20"/>
        </w:rPr>
        <w:lastRenderedPageBreak/>
        <w:t xml:space="preserve">ZAŁĄCZNIK NR 9 DO SWZ – WYKAZ POTENCJAŁU TECHNICZNEGO </w:t>
      </w:r>
      <w:r w:rsidR="006D4A9C">
        <w:rPr>
          <w:rFonts w:asciiTheme="minorHAnsi" w:hAnsiTheme="minorHAnsi" w:cstheme="minorHAnsi"/>
          <w:b/>
          <w:color w:val="000000" w:themeColor="text1"/>
          <w:sz w:val="20"/>
        </w:rPr>
        <w:t>[jeśli dotyczy]</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38991FD7"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60BB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00F84A5A" w:rsidRPr="00F66BFB">
        <w:rPr>
          <w:rFonts w:asciiTheme="minorHAnsi" w:hAnsiTheme="minorHAnsi" w:cstheme="minorHAnsi"/>
          <w:sz w:val="20"/>
          <w:szCs w:val="22"/>
        </w:rPr>
        <w:fldChar w:fldCharType="end"/>
      </w:r>
      <w:r w:rsidR="00F84A5A" w:rsidRPr="00F66BF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9E6F25">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6D4A9C">
          <w:headerReference w:type="default" r:id="rId31"/>
          <w:footerReference w:type="default" r:id="rId32"/>
          <w:type w:val="continuous"/>
          <w:pgSz w:w="11909" w:h="16834"/>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15466B29"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065AFA">
        <w:rPr>
          <w:rFonts w:asciiTheme="minorHAnsi" w:hAnsiTheme="minorHAnsi" w:cstheme="minorHAnsi"/>
          <w:b/>
          <w:bCs/>
          <w:color w:val="000000"/>
          <w:sz w:val="20"/>
        </w:rPr>
        <w:t xml:space="preserve"> </w:t>
      </w:r>
      <w:r w:rsidR="006D4A9C">
        <w:rPr>
          <w:rFonts w:asciiTheme="minorHAnsi" w:hAnsiTheme="minorHAnsi" w:cstheme="minorHAnsi"/>
          <w:b/>
          <w:bCs/>
          <w:color w:val="000000"/>
          <w:sz w:val="20"/>
        </w:rPr>
        <w:t>[jeśli dotyczy]</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06663BC3" w14:textId="352874EE"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9D53A4">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9E6F25" w:rsidRPr="00DA6D78">
        <w:rPr>
          <w:rFonts w:asciiTheme="minorHAnsi" w:hAnsiTheme="minorHAnsi" w:cstheme="minorHAnsi"/>
          <w:noProof/>
          <w:sz w:val="20"/>
        </w:rPr>
        <w:t>1222</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A51966">
        <w:rPr>
          <w:rFonts w:asciiTheme="minorHAnsi" w:hAnsiTheme="minorHAnsi" w:cstheme="minorHAnsi"/>
          <w:sz w:val="20"/>
        </w:rPr>
        <w:t>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sidR="009E6F25">
        <w:rPr>
          <w:rFonts w:asciiTheme="minorHAnsi" w:eastAsia="Calibri" w:hAnsiTheme="minorHAnsi" w:cstheme="minorHAnsi"/>
          <w:sz w:val="20"/>
          <w:lang w:eastAsia="pl-PL"/>
        </w:rPr>
        <w:fldChar w:fldCharType="separate"/>
      </w:r>
      <w:r w:rsidR="009E6F25" w:rsidRPr="00DA6D78">
        <w:rPr>
          <w:rFonts w:asciiTheme="minorHAnsi" w:eastAsia="Calibr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1478CA84"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A51966">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9E6F25" w:rsidRPr="00DA6D78">
        <w:rPr>
          <w:rFonts w:asciiTheme="minorHAnsi" w:hAnsiTheme="minorHAnsi" w:cstheme="minorHAnsi"/>
          <w:noProof/>
          <w:sz w:val="20"/>
          <w:szCs w:val="22"/>
        </w:rPr>
        <w:t>1222</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sidR="009E6F25">
        <w:rPr>
          <w:rFonts w:asciiTheme="minorHAnsi" w:eastAsia="Calibri" w:hAnsiTheme="minorHAnsi" w:cstheme="minorHAnsi"/>
          <w:sz w:val="20"/>
          <w:lang w:eastAsia="pl-PL"/>
        </w:rPr>
        <w:fldChar w:fldCharType="separate"/>
      </w:r>
      <w:r w:rsidR="009E6F25" w:rsidRPr="00DA6D78">
        <w:rPr>
          <w:rFonts w:asciiTheme="minorHAnsi" w:eastAsia="Calibri" w:hAnsiTheme="minorHAnsi" w:cstheme="minorHAnsi"/>
          <w:noProof/>
          <w:sz w:val="20"/>
          <w:lang w:eastAsia="pl-PL"/>
        </w:rPr>
        <w:t>PK30% „Wykonanie prac budowlano montażowych związanych z budową urządzeń: kontenerowe stacje trafo 15/0,4kV, linie kablowe SN-15kV, linia kablowe nn 0,4kV w m. Nowa Pogorzel, Pogorzel gm. Siennica; Gliniak, Huta Mińska, Mikanów gm. Mińsk Mazowiecki.".</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6877E19B"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w:t>
      </w:r>
      <w:r w:rsidR="00700114">
        <w:rPr>
          <w:rFonts w:asciiTheme="minorHAnsi" w:eastAsia="Calibri" w:hAnsiTheme="minorHAnsi" w:cstheme="minorHAnsi"/>
          <w:sz w:val="20"/>
        </w:rPr>
        <w:t xml:space="preserve"> </w:t>
      </w:r>
      <w:r w:rsidRPr="009C2468">
        <w:rPr>
          <w:rFonts w:asciiTheme="minorHAnsi" w:eastAsia="Calibri" w:hAnsiTheme="minorHAnsi" w:cstheme="minorHAnsi"/>
          <w:sz w:val="20"/>
        </w:rPr>
        <w: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8104EC">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7B82C1AB"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9D53A4">
        <w:rPr>
          <w:rFonts w:asciiTheme="minorHAnsi" w:hAnsiTheme="minorHAnsi" w:cstheme="minorHAnsi"/>
          <w:sz w:val="20"/>
          <w:lang w:eastAsia="pl-PL"/>
        </w:rPr>
        <w:t>0</w:t>
      </w:r>
      <w:r w:rsidR="004E6D29">
        <w:rPr>
          <w:rFonts w:asciiTheme="minorHAnsi" w:hAnsiTheme="minorHAnsi" w:cstheme="minorHAnsi"/>
          <w:sz w:val="20"/>
          <w:lang w:eastAsia="pl-PL"/>
        </w:rPr>
        <w:fldChar w:fldCharType="begin"/>
      </w:r>
      <w:r w:rsidR="004E6D29">
        <w:rPr>
          <w:rFonts w:asciiTheme="minorHAnsi" w:hAnsiTheme="minorHAnsi" w:cstheme="minorHAnsi"/>
          <w:sz w:val="20"/>
          <w:lang w:eastAsia="pl-PL"/>
        </w:rPr>
        <w:instrText xml:space="preserve"> MERGEFIELD nr_postepowania </w:instrText>
      </w:r>
      <w:r w:rsidR="004E6D29">
        <w:rPr>
          <w:rFonts w:asciiTheme="minorHAnsi" w:hAnsiTheme="minorHAnsi" w:cstheme="minorHAnsi"/>
          <w:sz w:val="20"/>
          <w:lang w:eastAsia="pl-PL"/>
        </w:rPr>
        <w:fldChar w:fldCharType="separate"/>
      </w:r>
      <w:r w:rsidR="009E6F25" w:rsidRPr="00DA6D78">
        <w:rPr>
          <w:rFonts w:asciiTheme="minorHAnsi" w:hAnsiTheme="minorHAnsi" w:cstheme="minorHAnsi"/>
          <w:noProof/>
          <w:sz w:val="20"/>
          <w:lang w:eastAsia="pl-PL"/>
        </w:rPr>
        <w:t>1222</w:t>
      </w:r>
      <w:r w:rsidR="004E6D29">
        <w:rPr>
          <w:rFonts w:asciiTheme="minorHAnsi" w:hAnsiTheme="minorHAnsi" w:cstheme="minorHAnsi"/>
          <w:sz w:val="20"/>
          <w:lang w:eastAsia="pl-PL"/>
        </w:rPr>
        <w:fldChar w:fldCharType="end"/>
      </w:r>
      <w:r w:rsidRPr="007C622D">
        <w:rPr>
          <w:rFonts w:asciiTheme="minorHAnsi" w:hAnsiTheme="minorHAnsi" w:cstheme="minorHAnsi"/>
          <w:sz w:val="20"/>
          <w:lang w:eastAsia="pl-PL"/>
        </w:rPr>
        <w:t>/202</w:t>
      </w:r>
      <w:r w:rsidR="00A51966">
        <w:rPr>
          <w:rFonts w:asciiTheme="minorHAnsi" w:hAnsiTheme="minorHAnsi" w:cstheme="minorHAnsi"/>
          <w:sz w:val="20"/>
          <w:lang w:eastAsia="pl-PL"/>
        </w:rPr>
        <w:t>5</w:t>
      </w:r>
      <w:r w:rsidRPr="007C622D">
        <w:rPr>
          <w:rFonts w:asciiTheme="minorHAnsi" w:hAnsiTheme="minorHAnsi" w:cstheme="minorHAnsi"/>
          <w:sz w:val="20"/>
          <w:lang w:eastAsia="pl-PL"/>
        </w:rPr>
        <w:t xml:space="preserve">  prowadzonym w trybie przetargu nieograniczonego pn. </w:t>
      </w:r>
      <w:r w:rsidR="00442C8C">
        <w:rPr>
          <w:rFonts w:asciiTheme="minorHAnsi" w:hAnsiTheme="minorHAnsi" w:cstheme="minorHAnsi"/>
          <w:sz w:val="20"/>
        </w:rPr>
        <w:fldChar w:fldCharType="begin"/>
      </w:r>
      <w:r w:rsidR="00442C8C">
        <w:rPr>
          <w:rFonts w:asciiTheme="minorHAnsi" w:hAnsiTheme="minorHAnsi" w:cstheme="minorHAnsi"/>
          <w:sz w:val="20"/>
        </w:rPr>
        <w:instrText xml:space="preserve"> MERGEFIELD nazwa_post </w:instrText>
      </w:r>
      <w:r w:rsidR="009E6F25">
        <w:rPr>
          <w:rFonts w:asciiTheme="minorHAnsi" w:hAnsiTheme="minorHAnsi" w:cstheme="minorHAnsi"/>
          <w:sz w:val="20"/>
        </w:rPr>
        <w:fldChar w:fldCharType="separate"/>
      </w:r>
      <w:r w:rsidR="009E6F25" w:rsidRPr="00DA6D78">
        <w:rPr>
          <w:rFonts w:asciiTheme="minorHAnsi" w:hAnsiTheme="minorHAnsi" w:cstheme="minorHAnsi"/>
          <w:noProof/>
          <w:sz w:val="20"/>
        </w:rPr>
        <w:t>PK30% „Wykonanie prac budowlano montażowych związanych z budową urządzeń: kontenerowe stacje trafo 15/0,4kV, linie kablowe SN-15kV, linia kablowe nn 0,4kV w m. Nowa Pogorzel, Pogorzel gm. Siennica; Gliniak, Huta Mińska, Mikanów gm. Mińsk Mazowiecki.".</w:t>
      </w:r>
      <w:r w:rsidR="00442C8C">
        <w:rPr>
          <w:rFonts w:asciiTheme="minorHAnsi" w:hAnsiTheme="minorHAnsi" w:cstheme="minorHAnsi"/>
          <w:sz w:val="20"/>
        </w:rPr>
        <w:fldChar w:fldCharType="end"/>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8104E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8104E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8104E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8104E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8104E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91D2931" w14:textId="789C4B43" w:rsidR="007C622D" w:rsidRPr="007C622D" w:rsidRDefault="007C622D" w:rsidP="00065AFA">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tc>
      </w:tr>
      <w:tr w:rsidR="007C622D" w:rsidRPr="007C622D" w14:paraId="34D3B362"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1D3E" w14:textId="77777777" w:rsidR="0014147E" w:rsidRDefault="0014147E" w:rsidP="004A302B">
      <w:pPr>
        <w:spacing w:line="240" w:lineRule="auto"/>
      </w:pPr>
      <w:r>
        <w:separator/>
      </w:r>
    </w:p>
  </w:endnote>
  <w:endnote w:type="continuationSeparator" w:id="0">
    <w:p w14:paraId="2141A6FD" w14:textId="77777777" w:rsidR="0014147E" w:rsidRDefault="0014147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14147E" w:rsidRDefault="0014147E">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14147E" w:rsidRDefault="0014147E" w:rsidP="00D10121">
    <w:pPr>
      <w:pStyle w:val="Stopka"/>
      <w:jc w:val="center"/>
    </w:pPr>
  </w:p>
  <w:p w14:paraId="47E480D8" w14:textId="77777777" w:rsidR="0014147E" w:rsidRPr="00DD5C5D" w:rsidRDefault="0014147E" w:rsidP="00D10121">
    <w:pPr>
      <w:pStyle w:val="Nagwek"/>
      <w:rPr>
        <w:rFonts w:ascii="Calibri" w:hAnsi="Calibri"/>
        <w:bCs/>
        <w:sz w:val="16"/>
        <w:szCs w:val="16"/>
      </w:rPr>
    </w:pPr>
  </w:p>
  <w:p w14:paraId="5825A4B2" w14:textId="77777777" w:rsidR="0014147E" w:rsidRDefault="0014147E">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14147E" w:rsidRDefault="0014147E">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14147E" w:rsidRDefault="001414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14147E" w:rsidRPr="0072383F" w:rsidRDefault="0014147E"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063A4F9F" w:rsidR="0014147E" w:rsidRPr="00221E34" w:rsidRDefault="0014147E"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6D1722">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14147E" w:rsidRDefault="0014147E" w:rsidP="003C629B">
    <w:pPr>
      <w:pStyle w:val="Stopka"/>
      <w:jc w:val="center"/>
    </w:pPr>
  </w:p>
  <w:p w14:paraId="58369837" w14:textId="77777777" w:rsidR="0014147E" w:rsidRDefault="0014147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14147E" w:rsidRDefault="0014147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7A72AC85" w:rsidR="0014147E" w:rsidRPr="002A7B62" w:rsidRDefault="0014147E"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14147E" w:rsidRDefault="0014147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14147E" w:rsidRPr="0072383F" w:rsidRDefault="0014147E"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49B273BE" w:rsidR="0014147E" w:rsidRPr="00221E34" w:rsidRDefault="0014147E"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6D1722">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14147E" w:rsidRDefault="0014147E" w:rsidP="003C629B">
    <w:pPr>
      <w:pStyle w:val="Stopka"/>
      <w:jc w:val="center"/>
    </w:pPr>
  </w:p>
  <w:p w14:paraId="6934332F" w14:textId="77777777" w:rsidR="0014147E" w:rsidRDefault="0014147E">
    <w:pPr>
      <w:pStyle w:val="Stopka"/>
    </w:pPr>
  </w:p>
  <w:p w14:paraId="0E7E20E5" w14:textId="77777777" w:rsidR="0014147E" w:rsidRDefault="0014147E"/>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1B8A7F44" w:rsidR="0014147E" w:rsidRPr="002A7B62" w:rsidRDefault="0014147E"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D172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14147E" w:rsidRDefault="0014147E">
    <w:pPr>
      <w:pStyle w:val="Stopka"/>
    </w:pPr>
  </w:p>
  <w:p w14:paraId="47495F07" w14:textId="77777777" w:rsidR="0014147E" w:rsidRDefault="0014147E"/>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14147E" w:rsidRDefault="0014147E">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14147E" w:rsidRPr="00DD5C5D" w:rsidRDefault="0014147E" w:rsidP="00DD5C5D">
    <w:pPr>
      <w:pStyle w:val="Nagwek"/>
      <w:jc w:val="center"/>
      <w:rPr>
        <w:rFonts w:ascii="Calibri" w:hAnsi="Calibri"/>
        <w:bCs/>
        <w:sz w:val="16"/>
        <w:szCs w:val="16"/>
      </w:rPr>
    </w:pPr>
  </w:p>
  <w:p w14:paraId="6C945248" w14:textId="76BE6FA8" w:rsidR="0014147E" w:rsidRDefault="0014147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1722">
      <w:rPr>
        <w:rFonts w:ascii="Calibri" w:hAnsi="Calibri"/>
        <w:bCs/>
        <w:noProof/>
        <w:sz w:val="16"/>
        <w:szCs w:val="16"/>
      </w:rPr>
      <w:t>25</w:t>
    </w:r>
    <w:r w:rsidRPr="00DD5C5D">
      <w:rPr>
        <w:rFonts w:ascii="Calibri" w:hAnsi="Calibri"/>
        <w:bCs/>
        <w:sz w:val="16"/>
        <w:szCs w:val="16"/>
      </w:rPr>
      <w:fldChar w:fldCharType="end"/>
    </w:r>
  </w:p>
  <w:p w14:paraId="11258AC5" w14:textId="77777777" w:rsidR="0014147E" w:rsidRDefault="0014147E">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14147E" w:rsidRDefault="001414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A8E" w14:textId="77777777" w:rsidR="0014147E" w:rsidRDefault="0014147E" w:rsidP="004A302B">
      <w:pPr>
        <w:spacing w:line="240" w:lineRule="auto"/>
      </w:pPr>
      <w:r>
        <w:separator/>
      </w:r>
    </w:p>
  </w:footnote>
  <w:footnote w:type="continuationSeparator" w:id="0">
    <w:p w14:paraId="5D5278D6" w14:textId="77777777" w:rsidR="0014147E" w:rsidRDefault="0014147E" w:rsidP="004A302B">
      <w:pPr>
        <w:spacing w:line="240" w:lineRule="auto"/>
      </w:pPr>
      <w:r>
        <w:continuationSeparator/>
      </w:r>
    </w:p>
  </w:footnote>
  <w:footnote w:id="1">
    <w:p w14:paraId="1349226E" w14:textId="77777777" w:rsidR="0014147E" w:rsidRPr="00F2601C" w:rsidRDefault="0014147E"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14147E" w:rsidRPr="00F2601C" w:rsidRDefault="0014147E"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14147E" w:rsidRPr="001A6201" w:rsidRDefault="0014147E"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14147E" w:rsidRPr="001A6201" w:rsidRDefault="0014147E"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14147E" w:rsidRPr="003F2EF3" w:rsidRDefault="0014147E"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14147E" w:rsidRPr="003D4E66" w:rsidRDefault="0014147E"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14147E" w:rsidRDefault="0014147E"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14147E" w:rsidRPr="00B704B4" w:rsidRDefault="0014147E" w:rsidP="007C622D">
      <w:pPr>
        <w:pStyle w:val="Tekstprzypisudolnego"/>
        <w:jc w:val="both"/>
        <w:rPr>
          <w:rFonts w:ascii="Verdana" w:hAnsi="Verdana" w:cs="Arial"/>
          <w:sz w:val="12"/>
          <w:szCs w:val="12"/>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B704B4">
        <w:rPr>
          <w:rFonts w:ascii="Verdana" w:hAnsi="Verdana" w:cs="Arial"/>
          <w:sz w:val="12"/>
          <w:szCs w:val="12"/>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14147E" w:rsidRPr="00B704B4" w:rsidRDefault="0014147E"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obywateli rosyjskich lub osób fizycznych lub prawnych, podmiotów lub organów z siedzibą w Rosji;</w:t>
      </w:r>
    </w:p>
    <w:p w14:paraId="37B2C9D3" w14:textId="77777777" w:rsidR="0014147E" w:rsidRPr="00B704B4" w:rsidRDefault="0014147E" w:rsidP="007C622D">
      <w:pPr>
        <w:pStyle w:val="Tekstprzypisudolnego"/>
        <w:numPr>
          <w:ilvl w:val="0"/>
          <w:numId w:val="36"/>
        </w:numPr>
        <w:rPr>
          <w:rFonts w:ascii="Verdana" w:hAnsi="Verdana" w:cs="Arial"/>
          <w:sz w:val="12"/>
          <w:szCs w:val="12"/>
        </w:rPr>
      </w:pPr>
      <w:bookmarkStart w:id="7" w:name="_Hlk102557314"/>
      <w:r w:rsidRPr="00B704B4">
        <w:rPr>
          <w:rFonts w:ascii="Verdana" w:hAnsi="Verdana" w:cs="Arial"/>
          <w:sz w:val="12"/>
          <w:szCs w:val="12"/>
        </w:rPr>
        <w:t>osób prawnych, podmiotów lub organów, do których prawa własności bezpośrednio lub pośrednio w ponad 50 % należą do podmiotu, o którym mowa w lit. a) niniejszego ustępu; lub</w:t>
      </w:r>
      <w:bookmarkEnd w:id="7"/>
    </w:p>
    <w:p w14:paraId="60F56E47" w14:textId="77777777" w:rsidR="0014147E" w:rsidRPr="00B704B4" w:rsidRDefault="0014147E"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osób fizycznych lub prawnych, podmiotów lub organów działających w imieniu lub pod kierunkiem podmiotu, o którym mowa w lit. a) lub b) niniejszego ustępu,</w:t>
      </w:r>
    </w:p>
    <w:p w14:paraId="429496B3" w14:textId="77777777" w:rsidR="0014147E" w:rsidRPr="00B704B4" w:rsidRDefault="0014147E" w:rsidP="007C622D">
      <w:pPr>
        <w:pStyle w:val="Tekstprzypisudolnego"/>
        <w:jc w:val="both"/>
        <w:rPr>
          <w:rFonts w:ascii="Verdana" w:hAnsi="Verdana" w:cs="Arial"/>
          <w:sz w:val="12"/>
          <w:szCs w:val="12"/>
        </w:rPr>
      </w:pPr>
      <w:r w:rsidRPr="00B704B4">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14147E" w:rsidRPr="00B704B4" w:rsidRDefault="0014147E" w:rsidP="007C622D">
      <w:pPr>
        <w:rPr>
          <w:rFonts w:ascii="Verdana" w:hAnsi="Verdana" w:cs="Arial"/>
          <w:color w:val="222222"/>
          <w:sz w:val="12"/>
          <w:szCs w:val="12"/>
        </w:rPr>
      </w:pPr>
      <w:r w:rsidRPr="00B704B4">
        <w:rPr>
          <w:rStyle w:val="Odwoanieprzypisudolnego"/>
          <w:rFonts w:ascii="Arial" w:hAnsi="Arial" w:cs="Arial"/>
          <w:sz w:val="12"/>
          <w:szCs w:val="12"/>
        </w:rPr>
        <w:footnoteRef/>
      </w:r>
      <w:r w:rsidRPr="00B704B4">
        <w:rPr>
          <w:rFonts w:ascii="Arial" w:hAnsi="Arial" w:cs="Arial"/>
          <w:sz w:val="12"/>
          <w:szCs w:val="12"/>
        </w:rPr>
        <w:t xml:space="preserve"> </w:t>
      </w:r>
      <w:r w:rsidRPr="00B704B4">
        <w:rPr>
          <w:rFonts w:ascii="Verdana" w:hAnsi="Verdana" w:cs="Arial"/>
          <w:color w:val="222222"/>
          <w:sz w:val="12"/>
          <w:szCs w:val="12"/>
        </w:rPr>
        <w:t xml:space="preserve">Zgodnie z treścią art. 7 ust. 1 ustawy z dnia 13 kwietnia 2022 r. </w:t>
      </w:r>
      <w:r w:rsidRPr="00B704B4">
        <w:rPr>
          <w:rFonts w:ascii="Verdana" w:hAnsi="Verdana" w:cs="Arial"/>
          <w:i/>
          <w:iCs/>
          <w:color w:val="222222"/>
          <w:sz w:val="12"/>
          <w:szCs w:val="12"/>
        </w:rPr>
        <w:t xml:space="preserve">o szczególnych rozwiązaniach w zakresie przeciwdziałania wspieraniu agresji na Ukrainę oraz służących ochronie bezpieczeństwa narodowego,  </w:t>
      </w:r>
      <w:r w:rsidRPr="00B704B4">
        <w:rPr>
          <w:rFonts w:ascii="Verdana" w:hAnsi="Verdana" w:cs="Arial"/>
          <w:color w:val="222222"/>
          <w:sz w:val="12"/>
          <w:szCs w:val="12"/>
        </w:rPr>
        <w:t xml:space="preserve">z </w:t>
      </w:r>
      <w:r w:rsidRPr="00B704B4">
        <w:rPr>
          <w:rFonts w:ascii="Verdana" w:hAnsi="Verdana" w:cs="Arial"/>
          <w:color w:val="222222"/>
          <w:sz w:val="12"/>
          <w:szCs w:val="12"/>
          <w:lang w:eastAsia="pl-PL"/>
        </w:rPr>
        <w:t>postępowania o udzielenie zamówienia publicznego lub konkursu prowadzonego na podstawie Ustawy PZP wyklucza się:</w:t>
      </w:r>
    </w:p>
    <w:p w14:paraId="3E5985E6" w14:textId="77777777" w:rsidR="0014147E" w:rsidRPr="00B704B4" w:rsidRDefault="0014147E" w:rsidP="007C622D">
      <w:pPr>
        <w:rPr>
          <w:rFonts w:ascii="Verdana" w:hAnsi="Verdana" w:cs="Arial"/>
          <w:color w:val="222222"/>
          <w:sz w:val="12"/>
          <w:szCs w:val="12"/>
          <w:lang w:eastAsia="pl-PL"/>
        </w:rPr>
      </w:pPr>
      <w:r w:rsidRPr="00B704B4">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14147E" w:rsidRPr="00342E37" w:rsidRDefault="0014147E" w:rsidP="007C622D">
      <w:pPr>
        <w:rPr>
          <w:rFonts w:ascii="Verdana" w:hAnsi="Verdana" w:cs="Arial"/>
          <w:color w:val="222222"/>
          <w:sz w:val="14"/>
          <w:szCs w:val="14"/>
        </w:rPr>
      </w:pPr>
      <w:r w:rsidRPr="00B704B4">
        <w:rPr>
          <w:rFonts w:ascii="Verdana" w:hAnsi="Verdana" w:cs="Arial"/>
          <w:color w:val="222222"/>
          <w:sz w:val="12"/>
          <w:szCs w:val="12"/>
        </w:rPr>
        <w:t xml:space="preserve">2) </w:t>
      </w:r>
      <w:r w:rsidRPr="00B704B4">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w:t>
      </w:r>
      <w:r w:rsidRPr="00342E37">
        <w:rPr>
          <w:rFonts w:ascii="Verdana" w:hAnsi="Verdana" w:cs="Arial"/>
          <w:color w:val="222222"/>
          <w:sz w:val="14"/>
          <w:szCs w:val="14"/>
          <w:lang w:eastAsia="pl-PL"/>
        </w:rPr>
        <w:t xml:space="preserve">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14147E" w:rsidRPr="00896587" w:rsidRDefault="0014147E"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14147E" w:rsidRPr="00CF2D59" w:rsidRDefault="0014147E"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14147E" w:rsidRDefault="0014147E"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14147E" w:rsidRDefault="0014147E"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14147E" w:rsidRPr="00517ECB" w:rsidRDefault="0014147E"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14147E" w:rsidRDefault="0014147E">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14147E" w:rsidRDefault="0014147E">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14147E" w:rsidRDefault="001414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14147E" w:rsidRPr="0072383F" w:rsidRDefault="0014147E"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14147E" w:rsidRDefault="0014147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14147E" w:rsidRPr="0072383F" w:rsidRDefault="0014147E" w:rsidP="003C629B">
    <w:pPr>
      <w:pStyle w:val="Nagwek"/>
      <w:ind w:hanging="284"/>
      <w:jc w:val="center"/>
      <w:rPr>
        <w:rFonts w:ascii="Calibri" w:hAnsi="Calibri"/>
        <w:b/>
        <w:bCs/>
        <w:szCs w:val="16"/>
      </w:rPr>
    </w:pPr>
  </w:p>
  <w:p w14:paraId="3CD10257" w14:textId="77777777" w:rsidR="0014147E" w:rsidRDefault="0014147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14147E" w:rsidRDefault="0014147E">
    <w:pPr>
      <w:pStyle w:val="Nagwek"/>
    </w:pPr>
  </w:p>
  <w:p w14:paraId="7E71CC68" w14:textId="77777777" w:rsidR="0014147E" w:rsidRDefault="0014147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14147E" w:rsidRDefault="0014147E">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14147E" w:rsidRDefault="0014147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14147E" w:rsidRPr="00A31C7C" w:rsidRDefault="0014147E"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14147E" w:rsidRPr="000F58B6" w:rsidRDefault="0014147E"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14147E" w:rsidRDefault="0014147E">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14147E" w:rsidRDefault="0014147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14147E" w:rsidRDefault="0014147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14147E" w:rsidRPr="000F58B6" w:rsidRDefault="0014147E"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 w:numId="3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619434470"/>
  </wne:recipientData>
  <wne:recipientData>
    <wne:active wne:val="1"/>
    <wne:hash wne:val="574595710"/>
  </wne:recipientData>
  <wne:recipientData>
    <wne:active wne:val="1"/>
    <wne:hash wne:val="691530214"/>
  </wne:recipientData>
  <wne:recipientData>
    <wne:active wne:val="1"/>
    <wne:hash wne:val="-1183287394"/>
  </wne:recipientData>
  <wne:recipientData>
    <wne:active wne:val="1"/>
    <wne:hash wne:val="-443268789"/>
  </wne:recipientData>
  <wne:recipientData>
    <wne:active wne:val="1"/>
    <wne:hash wne:val="1097548879"/>
  </wne:recipientData>
  <wne:recipientData>
    <wne:active wne:val="1"/>
    <wne:hash wne:val="-838369360"/>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1975550685"/>
  </wne:recipientData>
  <wne:recipientData>
    <wne:active wne:val="1"/>
    <wne:hash wne:val="1033416585"/>
  </wne:recipientData>
  <wne:recipientData>
    <wne:active wne:val="1"/>
    <wne:hash wne:val="417349451"/>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763302607"/>
  </wne:recipientData>
  <wne:recipientData>
    <wne:active wne:val="1"/>
    <wne:hash wne:val="15147829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264693301"/>
  </wne:recipientData>
  <wne:recipientData>
    <wne:active wne:val="1"/>
    <wne:hash wne:val="1320111295"/>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2056976619"/>
  </wne:recipientData>
  <wne:recipientData>
    <wne:active wne:val="1"/>
    <wne:hash wne:val="121082154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70"/>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79"/>
    <w:rsid w:val="000532AE"/>
    <w:rsid w:val="00055178"/>
    <w:rsid w:val="00056DB4"/>
    <w:rsid w:val="00057E00"/>
    <w:rsid w:val="00062C54"/>
    <w:rsid w:val="00064A47"/>
    <w:rsid w:val="00064F26"/>
    <w:rsid w:val="00065AFA"/>
    <w:rsid w:val="00066400"/>
    <w:rsid w:val="00071FE3"/>
    <w:rsid w:val="00072501"/>
    <w:rsid w:val="00072BE1"/>
    <w:rsid w:val="000747E2"/>
    <w:rsid w:val="00074AA8"/>
    <w:rsid w:val="00076214"/>
    <w:rsid w:val="00077597"/>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BF5"/>
    <w:rsid w:val="000C0044"/>
    <w:rsid w:val="000C16FD"/>
    <w:rsid w:val="000C246E"/>
    <w:rsid w:val="000C2E11"/>
    <w:rsid w:val="000C35AB"/>
    <w:rsid w:val="000C3A88"/>
    <w:rsid w:val="000C5FE9"/>
    <w:rsid w:val="000C6B4C"/>
    <w:rsid w:val="000C7F24"/>
    <w:rsid w:val="000C7F71"/>
    <w:rsid w:val="000D0C0F"/>
    <w:rsid w:val="000D106A"/>
    <w:rsid w:val="000D116D"/>
    <w:rsid w:val="000D1591"/>
    <w:rsid w:val="000D1629"/>
    <w:rsid w:val="000D16B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E"/>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47E"/>
    <w:rsid w:val="00141F28"/>
    <w:rsid w:val="00142662"/>
    <w:rsid w:val="00143271"/>
    <w:rsid w:val="00145336"/>
    <w:rsid w:val="00145825"/>
    <w:rsid w:val="001476A0"/>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3CE"/>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B4F"/>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5E59"/>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2506"/>
    <w:rsid w:val="00214CE9"/>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BBD"/>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1EE"/>
    <w:rsid w:val="002A5BC6"/>
    <w:rsid w:val="002A6128"/>
    <w:rsid w:val="002A7B62"/>
    <w:rsid w:val="002B0BCD"/>
    <w:rsid w:val="002B0F0A"/>
    <w:rsid w:val="002B0F7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ED0"/>
    <w:rsid w:val="003629C9"/>
    <w:rsid w:val="00363403"/>
    <w:rsid w:val="00363D12"/>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560"/>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FB9"/>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2C8C"/>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FE"/>
    <w:rsid w:val="00476F5C"/>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05"/>
    <w:rsid w:val="00495CA3"/>
    <w:rsid w:val="00496F80"/>
    <w:rsid w:val="00497A26"/>
    <w:rsid w:val="004A0A4D"/>
    <w:rsid w:val="004A0E3C"/>
    <w:rsid w:val="004A1835"/>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F59"/>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DB2"/>
    <w:rsid w:val="004E1F8C"/>
    <w:rsid w:val="004E41B6"/>
    <w:rsid w:val="004E4323"/>
    <w:rsid w:val="004E4393"/>
    <w:rsid w:val="004E469B"/>
    <w:rsid w:val="004E48E9"/>
    <w:rsid w:val="004E528A"/>
    <w:rsid w:val="004E6D29"/>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BB1"/>
    <w:rsid w:val="00502D83"/>
    <w:rsid w:val="0050326B"/>
    <w:rsid w:val="00503485"/>
    <w:rsid w:val="00503960"/>
    <w:rsid w:val="005051E6"/>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1DDD"/>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60EF"/>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2A4"/>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3663"/>
    <w:rsid w:val="00645623"/>
    <w:rsid w:val="0064713F"/>
    <w:rsid w:val="00647EC8"/>
    <w:rsid w:val="0065074A"/>
    <w:rsid w:val="00650D35"/>
    <w:rsid w:val="006510A4"/>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4AC4"/>
    <w:rsid w:val="006A5561"/>
    <w:rsid w:val="006A59F7"/>
    <w:rsid w:val="006B0C89"/>
    <w:rsid w:val="006B3F08"/>
    <w:rsid w:val="006B43F2"/>
    <w:rsid w:val="006B4440"/>
    <w:rsid w:val="006B46CD"/>
    <w:rsid w:val="006B7D80"/>
    <w:rsid w:val="006C0240"/>
    <w:rsid w:val="006C042A"/>
    <w:rsid w:val="006C098A"/>
    <w:rsid w:val="006C32B1"/>
    <w:rsid w:val="006C32D7"/>
    <w:rsid w:val="006C33CB"/>
    <w:rsid w:val="006C4030"/>
    <w:rsid w:val="006C4B6B"/>
    <w:rsid w:val="006C55D8"/>
    <w:rsid w:val="006C63E4"/>
    <w:rsid w:val="006C6DDE"/>
    <w:rsid w:val="006D1722"/>
    <w:rsid w:val="006D3AF0"/>
    <w:rsid w:val="006D3DE6"/>
    <w:rsid w:val="006D4A9C"/>
    <w:rsid w:val="006D5A1E"/>
    <w:rsid w:val="006D630C"/>
    <w:rsid w:val="006D75E6"/>
    <w:rsid w:val="006D77AB"/>
    <w:rsid w:val="006E09F7"/>
    <w:rsid w:val="006E0E97"/>
    <w:rsid w:val="006E25E8"/>
    <w:rsid w:val="006E349D"/>
    <w:rsid w:val="006E4A5C"/>
    <w:rsid w:val="006E5C2B"/>
    <w:rsid w:val="006E7435"/>
    <w:rsid w:val="006E7C7F"/>
    <w:rsid w:val="006F166E"/>
    <w:rsid w:val="006F2267"/>
    <w:rsid w:val="006F2D30"/>
    <w:rsid w:val="006F326D"/>
    <w:rsid w:val="006F43C7"/>
    <w:rsid w:val="006F53B0"/>
    <w:rsid w:val="006F6DF3"/>
    <w:rsid w:val="00700114"/>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C68"/>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63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6B2"/>
    <w:rsid w:val="007706BE"/>
    <w:rsid w:val="00771351"/>
    <w:rsid w:val="0077226B"/>
    <w:rsid w:val="00772F7B"/>
    <w:rsid w:val="007742B7"/>
    <w:rsid w:val="00774DBC"/>
    <w:rsid w:val="00776657"/>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04EC"/>
    <w:rsid w:val="00811E78"/>
    <w:rsid w:val="00811F87"/>
    <w:rsid w:val="00812F97"/>
    <w:rsid w:val="00812FA4"/>
    <w:rsid w:val="008149F6"/>
    <w:rsid w:val="008151CA"/>
    <w:rsid w:val="00816FAF"/>
    <w:rsid w:val="00817450"/>
    <w:rsid w:val="00821056"/>
    <w:rsid w:val="0082172A"/>
    <w:rsid w:val="00821E64"/>
    <w:rsid w:val="00822410"/>
    <w:rsid w:val="00822D63"/>
    <w:rsid w:val="0082382A"/>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361"/>
    <w:rsid w:val="00846B6B"/>
    <w:rsid w:val="00846BC6"/>
    <w:rsid w:val="00851089"/>
    <w:rsid w:val="0085191A"/>
    <w:rsid w:val="00852219"/>
    <w:rsid w:val="008527CA"/>
    <w:rsid w:val="008530CC"/>
    <w:rsid w:val="00857C86"/>
    <w:rsid w:val="0086098B"/>
    <w:rsid w:val="0086173D"/>
    <w:rsid w:val="008617F6"/>
    <w:rsid w:val="0086255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4F15"/>
    <w:rsid w:val="009057E4"/>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3B7C"/>
    <w:rsid w:val="009D4299"/>
    <w:rsid w:val="009D53A4"/>
    <w:rsid w:val="009D56D8"/>
    <w:rsid w:val="009D6F12"/>
    <w:rsid w:val="009E00A8"/>
    <w:rsid w:val="009E0849"/>
    <w:rsid w:val="009E0A55"/>
    <w:rsid w:val="009E1F91"/>
    <w:rsid w:val="009E219F"/>
    <w:rsid w:val="009E24C1"/>
    <w:rsid w:val="009E3AE6"/>
    <w:rsid w:val="009E50F7"/>
    <w:rsid w:val="009E5331"/>
    <w:rsid w:val="009E6603"/>
    <w:rsid w:val="009E6F25"/>
    <w:rsid w:val="009E7EE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132"/>
    <w:rsid w:val="00A31242"/>
    <w:rsid w:val="00A316C7"/>
    <w:rsid w:val="00A31C7C"/>
    <w:rsid w:val="00A3222A"/>
    <w:rsid w:val="00A33FF3"/>
    <w:rsid w:val="00A34673"/>
    <w:rsid w:val="00A348BC"/>
    <w:rsid w:val="00A371F7"/>
    <w:rsid w:val="00A37C90"/>
    <w:rsid w:val="00A403BC"/>
    <w:rsid w:val="00A41690"/>
    <w:rsid w:val="00A42504"/>
    <w:rsid w:val="00A42ED0"/>
    <w:rsid w:val="00A43067"/>
    <w:rsid w:val="00A443CC"/>
    <w:rsid w:val="00A44548"/>
    <w:rsid w:val="00A4545F"/>
    <w:rsid w:val="00A473BE"/>
    <w:rsid w:val="00A474D0"/>
    <w:rsid w:val="00A478B7"/>
    <w:rsid w:val="00A47E23"/>
    <w:rsid w:val="00A51005"/>
    <w:rsid w:val="00A51966"/>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216"/>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85D"/>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1CC6"/>
    <w:rsid w:val="00B029AB"/>
    <w:rsid w:val="00B030AF"/>
    <w:rsid w:val="00B048B8"/>
    <w:rsid w:val="00B04BD8"/>
    <w:rsid w:val="00B06158"/>
    <w:rsid w:val="00B0654D"/>
    <w:rsid w:val="00B065BF"/>
    <w:rsid w:val="00B06E16"/>
    <w:rsid w:val="00B06E1D"/>
    <w:rsid w:val="00B06EE1"/>
    <w:rsid w:val="00B11056"/>
    <w:rsid w:val="00B117AA"/>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5DFE"/>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4B4"/>
    <w:rsid w:val="00B70639"/>
    <w:rsid w:val="00B7138B"/>
    <w:rsid w:val="00B715BF"/>
    <w:rsid w:val="00B71AAA"/>
    <w:rsid w:val="00B72385"/>
    <w:rsid w:val="00B728DB"/>
    <w:rsid w:val="00B736D2"/>
    <w:rsid w:val="00B74282"/>
    <w:rsid w:val="00B76269"/>
    <w:rsid w:val="00B76BE1"/>
    <w:rsid w:val="00B76D93"/>
    <w:rsid w:val="00B77125"/>
    <w:rsid w:val="00B824CA"/>
    <w:rsid w:val="00B83212"/>
    <w:rsid w:val="00B8478F"/>
    <w:rsid w:val="00B85E16"/>
    <w:rsid w:val="00B86C4B"/>
    <w:rsid w:val="00B871B6"/>
    <w:rsid w:val="00B875B6"/>
    <w:rsid w:val="00B87F81"/>
    <w:rsid w:val="00B93631"/>
    <w:rsid w:val="00B93845"/>
    <w:rsid w:val="00B9399E"/>
    <w:rsid w:val="00B94436"/>
    <w:rsid w:val="00B94FCA"/>
    <w:rsid w:val="00B9529B"/>
    <w:rsid w:val="00B96ADB"/>
    <w:rsid w:val="00B975D9"/>
    <w:rsid w:val="00BA0450"/>
    <w:rsid w:val="00BA045A"/>
    <w:rsid w:val="00BA3624"/>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6"/>
    <w:rsid w:val="00BD59CB"/>
    <w:rsid w:val="00BD5D16"/>
    <w:rsid w:val="00BD5ED3"/>
    <w:rsid w:val="00BD6E85"/>
    <w:rsid w:val="00BD783C"/>
    <w:rsid w:val="00BE01FB"/>
    <w:rsid w:val="00BE04DA"/>
    <w:rsid w:val="00BE062D"/>
    <w:rsid w:val="00BE0E10"/>
    <w:rsid w:val="00BE0FF4"/>
    <w:rsid w:val="00BE1195"/>
    <w:rsid w:val="00BE1821"/>
    <w:rsid w:val="00BE1D94"/>
    <w:rsid w:val="00BE3807"/>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303"/>
    <w:rsid w:val="00C32775"/>
    <w:rsid w:val="00C33958"/>
    <w:rsid w:val="00C339E1"/>
    <w:rsid w:val="00C33BAA"/>
    <w:rsid w:val="00C33EBB"/>
    <w:rsid w:val="00C35B29"/>
    <w:rsid w:val="00C36255"/>
    <w:rsid w:val="00C36FD6"/>
    <w:rsid w:val="00C412D6"/>
    <w:rsid w:val="00C41484"/>
    <w:rsid w:val="00C428BE"/>
    <w:rsid w:val="00C431AC"/>
    <w:rsid w:val="00C43D0D"/>
    <w:rsid w:val="00C44C84"/>
    <w:rsid w:val="00C4527C"/>
    <w:rsid w:val="00C46600"/>
    <w:rsid w:val="00C46734"/>
    <w:rsid w:val="00C467E6"/>
    <w:rsid w:val="00C46EC5"/>
    <w:rsid w:val="00C46F6A"/>
    <w:rsid w:val="00C475B2"/>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484"/>
    <w:rsid w:val="00CA6A35"/>
    <w:rsid w:val="00CA6BB0"/>
    <w:rsid w:val="00CB2C41"/>
    <w:rsid w:val="00CB30B5"/>
    <w:rsid w:val="00CB310C"/>
    <w:rsid w:val="00CB40EB"/>
    <w:rsid w:val="00CB5799"/>
    <w:rsid w:val="00CB5B28"/>
    <w:rsid w:val="00CB6674"/>
    <w:rsid w:val="00CC1799"/>
    <w:rsid w:val="00CC431F"/>
    <w:rsid w:val="00CC5DD7"/>
    <w:rsid w:val="00CC65D6"/>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8F2"/>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61"/>
    <w:rsid w:val="00D20EA1"/>
    <w:rsid w:val="00D21C61"/>
    <w:rsid w:val="00D2236D"/>
    <w:rsid w:val="00D22439"/>
    <w:rsid w:val="00D245A7"/>
    <w:rsid w:val="00D3064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C82"/>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3D8E"/>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8FD"/>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40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1C4"/>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32E"/>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1AF4"/>
    <w:rsid w:val="00E12255"/>
    <w:rsid w:val="00E2007B"/>
    <w:rsid w:val="00E204A0"/>
    <w:rsid w:val="00E20550"/>
    <w:rsid w:val="00E22087"/>
    <w:rsid w:val="00E22097"/>
    <w:rsid w:val="00E24724"/>
    <w:rsid w:val="00E249A6"/>
    <w:rsid w:val="00E24AAC"/>
    <w:rsid w:val="00E25B9B"/>
    <w:rsid w:val="00E2673C"/>
    <w:rsid w:val="00E272C0"/>
    <w:rsid w:val="00E27692"/>
    <w:rsid w:val="00E27911"/>
    <w:rsid w:val="00E3070A"/>
    <w:rsid w:val="00E31920"/>
    <w:rsid w:val="00E3276D"/>
    <w:rsid w:val="00E32E77"/>
    <w:rsid w:val="00E337BA"/>
    <w:rsid w:val="00E33B67"/>
    <w:rsid w:val="00E342DD"/>
    <w:rsid w:val="00E35051"/>
    <w:rsid w:val="00E35257"/>
    <w:rsid w:val="00E356AB"/>
    <w:rsid w:val="00E36AC5"/>
    <w:rsid w:val="00E372A5"/>
    <w:rsid w:val="00E37346"/>
    <w:rsid w:val="00E378B9"/>
    <w:rsid w:val="00E408D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27232"/>
    <w:rsid w:val="00F30FC5"/>
    <w:rsid w:val="00F3118B"/>
    <w:rsid w:val="00F32B78"/>
    <w:rsid w:val="00F32E7B"/>
    <w:rsid w:val="00F35535"/>
    <w:rsid w:val="00F37412"/>
    <w:rsid w:val="00F3754A"/>
    <w:rsid w:val="00F40A58"/>
    <w:rsid w:val="00F41FEB"/>
    <w:rsid w:val="00F42885"/>
    <w:rsid w:val="00F43164"/>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2418"/>
    <w:rsid w:val="00F94B64"/>
    <w:rsid w:val="00F95D6C"/>
    <w:rsid w:val="00F963B0"/>
    <w:rsid w:val="00F9796B"/>
    <w:rsid w:val="00F97A80"/>
    <w:rsid w:val="00FA0252"/>
    <w:rsid w:val="00FA08C4"/>
    <w:rsid w:val="00FA0E61"/>
    <w:rsid w:val="00FA2E02"/>
    <w:rsid w:val="00FA4CFC"/>
    <w:rsid w:val="00FA57A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1CC"/>
    <w:rsid w:val="00FE3525"/>
    <w:rsid w:val="00FE3B17"/>
    <w:rsid w:val="00FE3DCB"/>
    <w:rsid w:val="00FE458C"/>
    <w:rsid w:val="00FE7EF9"/>
    <w:rsid w:val="00FE7F2A"/>
    <w:rsid w:val="00FF0185"/>
    <w:rsid w:val="00FF101A"/>
    <w:rsid w:val="00FF1D31"/>
    <w:rsid w:val="00FF2724"/>
    <w:rsid w:val="00FF3953"/>
    <w:rsid w:val="00FF3ADE"/>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9610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1893138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mailMergeSource" Target="file:///C:\Users\11906285\Documents\ZAM&#211;WIENIA\POST&#280;POWAMIA%20OD%2001.2022\PI\Baza%20danych_2025.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0147C"/>
    <w:rsid w:val="00107872"/>
    <w:rsid w:val="00110E7A"/>
    <w:rsid w:val="00112677"/>
    <w:rsid w:val="00121F39"/>
    <w:rsid w:val="001A2EB2"/>
    <w:rsid w:val="001C7176"/>
    <w:rsid w:val="001E3168"/>
    <w:rsid w:val="001F4D89"/>
    <w:rsid w:val="001F6AB2"/>
    <w:rsid w:val="002036E3"/>
    <w:rsid w:val="0023348E"/>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38A0"/>
    <w:rsid w:val="003B4965"/>
    <w:rsid w:val="003C4DB9"/>
    <w:rsid w:val="003D3C04"/>
    <w:rsid w:val="003E5D9A"/>
    <w:rsid w:val="003F09C6"/>
    <w:rsid w:val="003F28CC"/>
    <w:rsid w:val="00411585"/>
    <w:rsid w:val="00411C41"/>
    <w:rsid w:val="00433BDD"/>
    <w:rsid w:val="0046204C"/>
    <w:rsid w:val="00466F50"/>
    <w:rsid w:val="00471F6E"/>
    <w:rsid w:val="00474BC4"/>
    <w:rsid w:val="004755AE"/>
    <w:rsid w:val="00486F64"/>
    <w:rsid w:val="00496BD7"/>
    <w:rsid w:val="004A4ED0"/>
    <w:rsid w:val="004B30AB"/>
    <w:rsid w:val="004F0378"/>
    <w:rsid w:val="00504382"/>
    <w:rsid w:val="00504B11"/>
    <w:rsid w:val="00507D73"/>
    <w:rsid w:val="00544AD1"/>
    <w:rsid w:val="005501CF"/>
    <w:rsid w:val="00572957"/>
    <w:rsid w:val="00584919"/>
    <w:rsid w:val="005A14F1"/>
    <w:rsid w:val="005A3D79"/>
    <w:rsid w:val="005A7CF4"/>
    <w:rsid w:val="005B35FD"/>
    <w:rsid w:val="005B5BB2"/>
    <w:rsid w:val="005C354C"/>
    <w:rsid w:val="005C7AA8"/>
    <w:rsid w:val="00600D1C"/>
    <w:rsid w:val="00604DBC"/>
    <w:rsid w:val="00657004"/>
    <w:rsid w:val="0067331D"/>
    <w:rsid w:val="00674AE9"/>
    <w:rsid w:val="00690FBB"/>
    <w:rsid w:val="006A12EA"/>
    <w:rsid w:val="006A4C38"/>
    <w:rsid w:val="006A4DB0"/>
    <w:rsid w:val="006A6AFD"/>
    <w:rsid w:val="006B4F4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47108"/>
    <w:rsid w:val="00851773"/>
    <w:rsid w:val="0085262B"/>
    <w:rsid w:val="00876E33"/>
    <w:rsid w:val="008803EB"/>
    <w:rsid w:val="008C3961"/>
    <w:rsid w:val="008E019D"/>
    <w:rsid w:val="008E031B"/>
    <w:rsid w:val="0091435D"/>
    <w:rsid w:val="00920F8B"/>
    <w:rsid w:val="00923549"/>
    <w:rsid w:val="009324D2"/>
    <w:rsid w:val="00932F05"/>
    <w:rsid w:val="00952CD8"/>
    <w:rsid w:val="009B2C80"/>
    <w:rsid w:val="009D3B3A"/>
    <w:rsid w:val="009F0CBB"/>
    <w:rsid w:val="00A00EEA"/>
    <w:rsid w:val="00A27FD0"/>
    <w:rsid w:val="00A347BC"/>
    <w:rsid w:val="00A35DF1"/>
    <w:rsid w:val="00A71B43"/>
    <w:rsid w:val="00A72EB3"/>
    <w:rsid w:val="00AC1621"/>
    <w:rsid w:val="00AD5090"/>
    <w:rsid w:val="00AF32F2"/>
    <w:rsid w:val="00B132BE"/>
    <w:rsid w:val="00B14DB9"/>
    <w:rsid w:val="00B4616D"/>
    <w:rsid w:val="00B53165"/>
    <w:rsid w:val="00B60536"/>
    <w:rsid w:val="00B90592"/>
    <w:rsid w:val="00BA657E"/>
    <w:rsid w:val="00BB6011"/>
    <w:rsid w:val="00BC0C1E"/>
    <w:rsid w:val="00BC642E"/>
    <w:rsid w:val="00BC6FE2"/>
    <w:rsid w:val="00C102F1"/>
    <w:rsid w:val="00C612A6"/>
    <w:rsid w:val="00C67419"/>
    <w:rsid w:val="00C80E37"/>
    <w:rsid w:val="00C849CA"/>
    <w:rsid w:val="00CA4EBC"/>
    <w:rsid w:val="00CD6EC5"/>
    <w:rsid w:val="00D34CE5"/>
    <w:rsid w:val="00D405FD"/>
    <w:rsid w:val="00D54E7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335AA"/>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POST_DYS_OW_GZ_01222_2025 załączniki.docx</dmsv2BaseFileName>
    <dmsv2BaseDisplayName xmlns="http://schemas.microsoft.com/sharepoint/v3">POST_DYS_OW_GZ_01222_2025 załączniki</dmsv2BaseDisplayName>
    <dmsv2SWPP2ObjectNumber xmlns="http://schemas.microsoft.com/sharepoint/v3">POST/DYS/OW/GZ/01222/2025                         </dmsv2SWPP2ObjectNumber>
    <dmsv2SWPP2SumMD5 xmlns="http://schemas.microsoft.com/sharepoint/v3">dc969a48cf38bd161b789de7d73a044a</dmsv2SWPP2SumMD5>
    <dmsv2BaseMoved xmlns="http://schemas.microsoft.com/sharepoint/v3">false</dmsv2BaseMoved>
    <dmsv2BaseIsSensitive xmlns="http://schemas.microsoft.com/sharepoint/v3">true</dmsv2BaseIsSensitive>
    <dmsv2SWPP2IDSWPP2 xmlns="http://schemas.microsoft.com/sharepoint/v3">675907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22105729</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MUFVPD5EPY3P-699274413-1797</_dlc_DocId>
    <_dlc_DocIdUrl xmlns="a19cb1c7-c5c7-46d4-85ae-d83685407bba">
      <Url>https://swpp2.dms.gkpge.pl/sites/36/_layouts/15/DocIdRedir.aspx?ID=MUFVPD5EPY3P-699274413-1797</Url>
      <Description>MUFVPD5EPY3P-699274413-1797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BF0275B-C472-4FDE-B9E4-FDC8EBA0817E}"/>
</file>

<file path=customXml/itemProps5.xml><?xml version="1.0" encoding="utf-8"?>
<ds:datastoreItem xmlns:ds="http://schemas.openxmlformats.org/officeDocument/2006/customXml" ds:itemID="{3EB5E7FC-EB91-4DDE-9732-5B0AEF760D5B}">
  <ds:schemaRefs>
    <ds:schemaRef ds:uri="http://schemas.openxmlformats.org/officeDocument/2006/bibliography"/>
  </ds:schemaRefs>
</ds:datastoreItem>
</file>

<file path=customXml/itemProps6.xml><?xml version="1.0" encoding="utf-8"?>
<ds:datastoreItem xmlns:ds="http://schemas.openxmlformats.org/officeDocument/2006/customXml" ds:itemID="{55094298-DA4D-4EEA-9ADD-6B9246C1A81D}"/>
</file>

<file path=docProps/app.xml><?xml version="1.0" encoding="utf-8"?>
<Properties xmlns="http://schemas.openxmlformats.org/officeDocument/2006/extended-properties" xmlns:vt="http://schemas.openxmlformats.org/officeDocument/2006/docPropsVTypes">
  <Template>Normal</Template>
  <TotalTime>0</TotalTime>
  <Pages>12</Pages>
  <Words>3931</Words>
  <Characters>23589</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Hruban Gabriel [PGE Dystr. O.Warszawa]</cp:lastModifiedBy>
  <cp:revision>2</cp:revision>
  <cp:lastPrinted>2025-04-04T09:37:00Z</cp:lastPrinted>
  <dcterms:created xsi:type="dcterms:W3CDTF">2025-04-04T09:38:00Z</dcterms:created>
  <dcterms:modified xsi:type="dcterms:W3CDTF">2025-04-04T09:38:00Z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13c38414-7595-4cb6-a28f-5c18de9ab5a8</vt:lpwstr>
  </property>
</Properties>
</file>