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C2B5EA8" w14:textId="77777777" w:rsidR="005A3F10" w:rsidRDefault="005A3F10" w:rsidP="003C629B">
            <w:pPr>
              <w:ind w:right="28"/>
              <w:jc w:val="center"/>
              <w:rPr>
                <w:rFonts w:asciiTheme="minorHAnsi" w:hAnsiTheme="minorHAnsi" w:cstheme="minorHAnsi"/>
                <w:i/>
                <w:sz w:val="20"/>
              </w:rPr>
            </w:pPr>
          </w:p>
          <w:p w14:paraId="2292A07E" w14:textId="77777777" w:rsidR="005A3F10" w:rsidRDefault="005A3F10" w:rsidP="003C629B">
            <w:pPr>
              <w:ind w:right="28"/>
              <w:jc w:val="center"/>
              <w:rPr>
                <w:rFonts w:asciiTheme="minorHAnsi" w:hAnsiTheme="minorHAnsi" w:cstheme="minorHAnsi"/>
                <w:i/>
                <w:sz w:val="20"/>
              </w:rPr>
            </w:pPr>
          </w:p>
          <w:p w14:paraId="6501BD4C" w14:textId="77777777" w:rsidR="005A3F10" w:rsidRDefault="005A3F10" w:rsidP="005A3F10">
            <w:pPr>
              <w:ind w:right="28"/>
              <w:jc w:val="center"/>
              <w:rPr>
                <w:rFonts w:asciiTheme="minorHAnsi" w:hAnsiTheme="minorHAnsi" w:cstheme="minorHAnsi"/>
                <w:i/>
                <w:sz w:val="20"/>
              </w:rPr>
            </w:pPr>
          </w:p>
          <w:p w14:paraId="389188BD" w14:textId="17D517E0" w:rsidR="003C629B"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81EB4">
      <w:pPr>
        <w:tabs>
          <w:tab w:val="left" w:pos="5739"/>
        </w:tabs>
        <w:spacing w:line="240" w:lineRule="auto"/>
        <w:ind w:left="-284"/>
        <w:contextualSpacing/>
        <w:rPr>
          <w:rFonts w:asciiTheme="minorHAnsi" w:hAnsiTheme="minorHAnsi" w:cstheme="minorHAnsi"/>
          <w:b/>
          <w:sz w:val="20"/>
        </w:rPr>
      </w:pPr>
    </w:p>
    <w:p w14:paraId="4AB9F18D" w14:textId="683513B1" w:rsidR="003C629B" w:rsidRPr="00FA4CFC" w:rsidRDefault="003C629B" w:rsidP="00381EB4">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r w:rsidR="001B4C5F">
        <w:rPr>
          <w:rFonts w:asciiTheme="minorHAnsi" w:hAnsiTheme="minorHAnsi" w:cstheme="minorHAnsi"/>
          <w:color w:val="auto"/>
          <w:sz w:val="22"/>
          <w:lang w:eastAsia="pl-PL"/>
        </w:rPr>
        <w:t xml:space="preserve">   </w:t>
      </w:r>
      <w:r w:rsidR="00203CF0">
        <w:rPr>
          <w:rFonts w:asciiTheme="minorHAnsi" w:hAnsiTheme="minorHAnsi" w:cstheme="minorHAnsi"/>
          <w:color w:val="auto"/>
          <w:sz w:val="22"/>
          <w:lang w:eastAsia="pl-PL"/>
        </w:rPr>
        <w:t xml:space="preserve">    </w:t>
      </w:r>
      <w:bookmarkStart w:id="3" w:name="_GoBack"/>
      <w:bookmarkEnd w:id="3"/>
      <w:r w:rsidR="001B4C5F">
        <w:rPr>
          <w:rFonts w:asciiTheme="minorHAnsi" w:hAnsiTheme="minorHAnsi" w:cstheme="minorHAnsi"/>
          <w:color w:val="auto"/>
          <w:sz w:val="22"/>
          <w:lang w:eastAsia="pl-PL"/>
        </w:rPr>
        <w:t xml:space="preserve">   </w:t>
      </w:r>
    </w:p>
    <w:p w14:paraId="46661F06" w14:textId="519D180C" w:rsidR="003C629B" w:rsidRPr="00F71E5C" w:rsidRDefault="003C629B" w:rsidP="00381EB4">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673CAD" w:rsidRPr="001B4899">
        <w:rPr>
          <w:rFonts w:asciiTheme="minorHAnsi" w:hAnsiTheme="minorHAnsi" w:cstheme="minorHAnsi"/>
          <w:b/>
          <w:noProof/>
          <w:sz w:val="20"/>
          <w:szCs w:val="22"/>
        </w:rPr>
        <w:t>POST/DYS/OW/GZ/00005/2025</w:t>
      </w:r>
      <w:r w:rsidR="00967DB1" w:rsidRPr="00967DB1">
        <w:rPr>
          <w:rFonts w:asciiTheme="minorHAnsi" w:hAnsiTheme="minorHAnsi" w:cstheme="minorHAnsi"/>
          <w:b/>
          <w:sz w:val="20"/>
          <w:szCs w:val="22"/>
        </w:rPr>
        <w:fldChar w:fldCharType="end"/>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967DB1">
        <w:rPr>
          <w:rFonts w:asciiTheme="minorHAnsi" w:hAnsiTheme="minorHAnsi" w:cstheme="minorHAnsi"/>
          <w:b/>
          <w:sz w:val="20"/>
          <w:lang w:eastAsia="pl-PL"/>
        </w:rPr>
        <w:fldChar w:fldCharType="begin"/>
      </w:r>
      <w:r w:rsidRPr="00967DB1">
        <w:rPr>
          <w:rFonts w:asciiTheme="minorHAnsi" w:hAnsiTheme="minorHAnsi" w:cstheme="minorHAnsi"/>
          <w:b/>
          <w:sz w:val="20"/>
          <w:lang w:eastAsia="pl-PL"/>
        </w:rPr>
        <w:instrText xml:space="preserve"> MERGEFIELD "nazwa_post" </w:instrText>
      </w:r>
      <w:r w:rsidRPr="00967DB1">
        <w:rPr>
          <w:rFonts w:asciiTheme="minorHAnsi" w:hAnsiTheme="minorHAnsi" w:cstheme="minorHAnsi"/>
          <w:b/>
          <w:sz w:val="20"/>
          <w:lang w:eastAsia="pl-PL"/>
        </w:rPr>
        <w:fldChar w:fldCharType="separate"/>
      </w:r>
      <w:r w:rsidR="00673CAD" w:rsidRPr="001B4899">
        <w:rPr>
          <w:rFonts w:asciiTheme="minorHAnsi" w:hAnsiTheme="minorHAnsi" w:cstheme="minorHAnsi"/>
          <w:b/>
          <w:noProof/>
          <w:sz w:val="20"/>
          <w:lang w:eastAsia="pl-PL"/>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Pr="00967DB1">
        <w:rPr>
          <w:rFonts w:asciiTheme="minorHAnsi" w:hAnsiTheme="minorHAnsi" w:cstheme="minorHAnsi"/>
          <w:b/>
          <w:sz w:val="20"/>
          <w:lang w:eastAsia="pl-PL"/>
        </w:rPr>
        <w:fldChar w:fldCharType="end"/>
      </w:r>
      <w:r>
        <w:rPr>
          <w:rFonts w:asciiTheme="minorHAnsi" w:hAnsiTheme="minorHAnsi" w:cstheme="minorHAnsi"/>
          <w:sz w:val="20"/>
          <w:lang w:eastAsia="pl-PL"/>
        </w:rPr>
        <w:t>”</w:t>
      </w: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5D4D53">
        <w:trPr>
          <w:trHeight w:val="1415"/>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7F7A3C">
        <w:trPr>
          <w:trHeight w:val="1586"/>
        </w:trPr>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91F0E6B"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7F7A3C">
        <w:trPr>
          <w:trHeight w:val="1561"/>
        </w:trPr>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6D9E3CD6" w:rsidR="003C629B" w:rsidRDefault="003C629B" w:rsidP="003C629B">
      <w:pPr>
        <w:tabs>
          <w:tab w:val="center" w:pos="4536"/>
          <w:tab w:val="right" w:pos="9072"/>
        </w:tabs>
        <w:spacing w:line="240" w:lineRule="exact"/>
        <w:rPr>
          <w:rFonts w:asciiTheme="minorHAnsi" w:hAnsiTheme="minorHAnsi" w:cstheme="minorHAnsi"/>
          <w:sz w:val="20"/>
        </w:rPr>
      </w:pPr>
    </w:p>
    <w:p w14:paraId="6A90D939" w14:textId="3B6C97CB" w:rsidR="007F7A3C" w:rsidRDefault="007F7A3C" w:rsidP="003C629B">
      <w:pPr>
        <w:tabs>
          <w:tab w:val="center" w:pos="4536"/>
          <w:tab w:val="right" w:pos="9072"/>
        </w:tabs>
        <w:spacing w:line="240" w:lineRule="exact"/>
        <w:rPr>
          <w:rFonts w:asciiTheme="minorHAnsi" w:hAnsiTheme="minorHAnsi" w:cstheme="minorHAnsi"/>
          <w:sz w:val="20"/>
        </w:rPr>
      </w:pPr>
    </w:p>
    <w:p w14:paraId="50082CDF" w14:textId="77777777" w:rsidR="007F7A3C" w:rsidRDefault="007F7A3C" w:rsidP="003C629B">
      <w:pPr>
        <w:tabs>
          <w:tab w:val="center" w:pos="4536"/>
          <w:tab w:val="right" w:pos="9072"/>
        </w:tabs>
        <w:spacing w:line="240" w:lineRule="exact"/>
        <w:rPr>
          <w:rFonts w:asciiTheme="minorHAnsi" w:hAnsiTheme="minorHAnsi" w:cstheme="minorHAnsi"/>
          <w:sz w:val="20"/>
        </w:rPr>
      </w:pPr>
    </w:p>
    <w:p w14:paraId="7A81D666" w14:textId="46437019" w:rsidR="00381EB4" w:rsidRDefault="003C629B" w:rsidP="00381EB4">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lastRenderedPageBreak/>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58A3C59" w14:textId="2225FA4A" w:rsidR="007F7A3C" w:rsidRDefault="00606768" w:rsidP="00464CF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 1 </w:t>
      </w:r>
      <w:r w:rsidR="00673CAD" w:rsidRPr="00673CAD">
        <w:rPr>
          <w:rFonts w:asciiTheme="minorHAnsi" w:hAnsiTheme="minorHAnsi" w:cstheme="minorHAnsi"/>
          <w:b/>
          <w:sz w:val="20"/>
        </w:rPr>
        <w:t xml:space="preserve"> Różan gm. Różan, warunki przyłączenia nr 24-G0/WP/00673.</w:t>
      </w:r>
    </w:p>
    <w:p w14:paraId="04CD5C3E" w14:textId="77777777" w:rsidR="00464CF8" w:rsidRPr="007F7A3C" w:rsidRDefault="00464CF8" w:rsidP="007F7A3C">
      <w:pPr>
        <w:pStyle w:val="Akapitzlist"/>
        <w:spacing w:before="100" w:beforeAutospacing="1" w:after="100" w:afterAutospacing="1" w:line="360" w:lineRule="auto"/>
        <w:ind w:left="0"/>
        <w:rPr>
          <w:rFonts w:asciiTheme="minorHAnsi" w:hAnsiTheme="minorHAnsi" w:cstheme="minorHAnsi"/>
          <w:b/>
          <w:sz w:val="20"/>
        </w:rPr>
      </w:pPr>
    </w:p>
    <w:p w14:paraId="16327F9F" w14:textId="144B3308"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0AF9530" w14:textId="77A1C927" w:rsidR="00381EB4"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14AED355" w14:textId="112DF7D2" w:rsidR="00C44518" w:rsidRDefault="00C44518" w:rsidP="00221E34">
      <w:pPr>
        <w:pStyle w:val="Akapitzlist"/>
        <w:spacing w:before="100" w:beforeAutospacing="1" w:after="100" w:afterAutospacing="1" w:line="360" w:lineRule="auto"/>
        <w:ind w:left="0"/>
        <w:rPr>
          <w:rFonts w:asciiTheme="minorHAnsi" w:hAnsiTheme="minorHAnsi" w:cstheme="minorHAnsi"/>
          <w:sz w:val="20"/>
        </w:rPr>
      </w:pPr>
    </w:p>
    <w:p w14:paraId="7E529D75" w14:textId="34130BE8" w:rsidR="00A72D8D" w:rsidRPr="007F7A3C" w:rsidRDefault="00E677E9" w:rsidP="00A72D8D">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2 </w:t>
      </w:r>
      <w:r w:rsidR="00673CAD" w:rsidRPr="00673CAD">
        <w:rPr>
          <w:rFonts w:asciiTheme="minorHAnsi" w:hAnsiTheme="minorHAnsi" w:cstheme="minorHAnsi"/>
          <w:b/>
          <w:sz w:val="20"/>
        </w:rPr>
        <w:t xml:space="preserve"> Różan gm. Różan, warunki przyłączenia nr 24-G0/WP/00673</w:t>
      </w:r>
    </w:p>
    <w:p w14:paraId="7C447DB6"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4A8DD7F8" w14:textId="1FA79D26"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3EA32228"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36222F0"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B88E531" w14:textId="0A2FD304"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3E5DC025" w14:textId="1F27388D" w:rsidR="00464CF8" w:rsidRPr="007F7A3C" w:rsidRDefault="00E677E9" w:rsidP="00E026D1">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3 </w:t>
      </w:r>
      <w:r w:rsidR="00F82D1D" w:rsidRPr="00F82D1D">
        <w:rPr>
          <w:rFonts w:asciiTheme="minorHAnsi" w:hAnsiTheme="minorHAnsi" w:cstheme="minorHAnsi"/>
          <w:b/>
          <w:sz w:val="20"/>
        </w:rPr>
        <w:t xml:space="preserve"> </w:t>
      </w:r>
      <w:r w:rsidR="00673CAD" w:rsidRPr="00673CAD">
        <w:rPr>
          <w:rFonts w:asciiTheme="minorHAnsi" w:hAnsiTheme="minorHAnsi" w:cstheme="minorHAnsi"/>
          <w:b/>
          <w:sz w:val="20"/>
        </w:rPr>
        <w:t>Jaciążek gm. Płoniawy - Bramura, warunki przyłączenia nr 24-G0/WP/00245</w:t>
      </w:r>
      <w:r w:rsidR="00F82D1D">
        <w:rPr>
          <w:rFonts w:asciiTheme="minorHAnsi" w:hAnsiTheme="minorHAnsi" w:cstheme="minorHAnsi"/>
          <w:b/>
          <w:sz w:val="20"/>
        </w:rPr>
        <w:t>.</w:t>
      </w:r>
    </w:p>
    <w:p w14:paraId="47DDFFAE"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25221D4E" w14:textId="2C68B46A"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8CAFBCD"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E2A9F5F"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7BF02FD" w14:textId="656C9F87"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400A6014" w14:textId="05947BB1" w:rsidR="009A064A" w:rsidRPr="007F7A3C" w:rsidRDefault="009A064A" w:rsidP="009A064A">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w:t>
      </w:r>
      <w:r>
        <w:rPr>
          <w:rFonts w:asciiTheme="minorHAnsi" w:hAnsiTheme="minorHAnsi" w:cstheme="minorHAnsi"/>
          <w:b/>
          <w:sz w:val="20"/>
        </w:rPr>
        <w:t>4</w:t>
      </w:r>
      <w:r w:rsidRPr="00E677E9">
        <w:rPr>
          <w:rFonts w:asciiTheme="minorHAnsi" w:hAnsiTheme="minorHAnsi" w:cstheme="minorHAnsi"/>
          <w:b/>
          <w:sz w:val="20"/>
        </w:rPr>
        <w:t xml:space="preserve"> </w:t>
      </w:r>
      <w:r w:rsidR="00673CAD" w:rsidRPr="00673CAD">
        <w:rPr>
          <w:rFonts w:asciiTheme="minorHAnsi" w:hAnsiTheme="minorHAnsi" w:cstheme="minorHAnsi"/>
          <w:b/>
          <w:sz w:val="20"/>
        </w:rPr>
        <w:t>Jaciążek gm. Płoniawy - Bramura, warunki przyłączenia nr 24-G0/WP/00547</w:t>
      </w:r>
      <w:r w:rsidRPr="001B4124">
        <w:rPr>
          <w:rFonts w:asciiTheme="minorHAnsi" w:hAnsiTheme="minorHAnsi" w:cstheme="minorHAnsi"/>
          <w:b/>
          <w:sz w:val="20"/>
        </w:rPr>
        <w:t>.</w:t>
      </w:r>
    </w:p>
    <w:p w14:paraId="6914A732" w14:textId="77777777" w:rsidR="009A064A" w:rsidRDefault="009A064A" w:rsidP="009A064A">
      <w:pPr>
        <w:pStyle w:val="Akapitzlist"/>
        <w:spacing w:before="100" w:beforeAutospacing="1" w:after="100" w:afterAutospacing="1" w:line="360" w:lineRule="auto"/>
        <w:ind w:left="0"/>
        <w:rPr>
          <w:rFonts w:asciiTheme="minorHAnsi" w:hAnsiTheme="minorHAnsi" w:cstheme="minorHAnsi"/>
          <w:b/>
          <w:sz w:val="20"/>
        </w:rPr>
      </w:pPr>
    </w:p>
    <w:p w14:paraId="585F1163" w14:textId="77777777" w:rsidR="009A064A" w:rsidRPr="00F71E5C" w:rsidRDefault="009A064A" w:rsidP="009A064A">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22AF634" w14:textId="77777777" w:rsidR="009A064A" w:rsidRDefault="009A064A" w:rsidP="009A064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3410AA" w14:textId="77777777" w:rsidR="009A064A" w:rsidRDefault="009A064A" w:rsidP="009A064A">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7B221B32" w14:textId="363DC73C"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p>
    <w:p w14:paraId="1330FA34" w14:textId="7042E862"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51D9F34F" w14:textId="60AABF06"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6F3082" w14:textId="77777777"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BDD733" w14:textId="01DBA0AD" w:rsidR="003C629B" w:rsidRPr="00FA4CFC" w:rsidRDefault="00A72D8D"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Pr>
          <w:rFonts w:asciiTheme="minorHAnsi" w:hAnsiTheme="minorHAnsi" w:cstheme="minorHAnsi"/>
          <w:color w:val="auto"/>
          <w:sz w:val="20"/>
        </w:rPr>
        <w:lastRenderedPageBreak/>
        <w:t>O</w:t>
      </w:r>
      <w:r w:rsidR="003C629B" w:rsidRPr="00FA4CFC">
        <w:rPr>
          <w:rFonts w:asciiTheme="minorHAnsi" w:hAnsiTheme="minorHAnsi" w:cstheme="minorHAnsi"/>
          <w:color w:val="auto"/>
          <w:sz w:val="20"/>
        </w:rPr>
        <w:t>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2E73E693" w14:textId="77777777" w:rsidR="00C35DCC" w:rsidRPr="00C35DCC" w:rsidRDefault="00C35DCC" w:rsidP="003C629B">
      <w:pPr>
        <w:pStyle w:val="Akapitzlist"/>
        <w:numPr>
          <w:ilvl w:val="3"/>
          <w:numId w:val="11"/>
        </w:numPr>
        <w:spacing w:line="240" w:lineRule="auto"/>
        <w:ind w:left="426" w:hanging="426"/>
        <w:rPr>
          <w:rFonts w:asciiTheme="minorHAnsi" w:hAnsiTheme="minorHAnsi" w:cstheme="minorHAnsi"/>
          <w:sz w:val="20"/>
          <w:lang w:eastAsia="pl-PL"/>
        </w:rPr>
      </w:pPr>
      <w:r w:rsidRPr="00C35DCC">
        <w:rPr>
          <w:rFonts w:ascii="Calibri" w:hAnsi="Calibri" w:cs="Calibri"/>
          <w:sz w:val="20"/>
        </w:rPr>
        <w:t xml:space="preserve">Nie podlegamy wykluczeniu na podstawie przesłanek określonych w pkt. 1.1. Załącznika nr 2 do SWZ. Oświadczenie/a o braku podstaw do wykluczenia na postawie </w:t>
      </w:r>
      <w:r w:rsidRPr="00C35DCC">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0B345156" w14:textId="3E001FD0"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5D14675" w14:textId="7F6A5149" w:rsidR="005A3F10" w:rsidRDefault="005A3F10" w:rsidP="003C629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3B75513F" w:rsidR="003C629B" w:rsidRPr="003B0FB4" w:rsidRDefault="00C35DCC"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C35DC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3C629B"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203CF0"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203CF0"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7408CE26" w14:textId="56558EAB" w:rsidR="003C629B" w:rsidRPr="00C44518"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C44518">
        <w:rPr>
          <w:rFonts w:asciiTheme="minorHAnsi" w:hAnsiTheme="minorHAnsi" w:cstheme="minorHAnsi"/>
          <w:strike/>
          <w:sz w:val="20"/>
          <w:lang w:eastAsia="pl-PL"/>
        </w:rPr>
        <w:t>Wadium o wartości</w:t>
      </w:r>
      <w:r w:rsidR="005D4D53" w:rsidRPr="00C44518">
        <w:rPr>
          <w:rFonts w:asciiTheme="minorHAnsi" w:hAnsiTheme="minorHAnsi" w:cstheme="minorHAnsi"/>
          <w:strike/>
          <w:sz w:val="20"/>
          <w:lang w:eastAsia="pl-PL"/>
        </w:rPr>
        <w:t xml:space="preserve"> ………………….. zł zostało wniesione </w:t>
      </w:r>
      <w:r w:rsidRPr="00C44518">
        <w:rPr>
          <w:rFonts w:asciiTheme="minorHAnsi" w:hAnsiTheme="minorHAnsi" w:cstheme="minorHAnsi"/>
          <w:strike/>
          <w:sz w:val="20"/>
          <w:lang w:eastAsia="pl-PL"/>
        </w:rPr>
        <w:t>w formie ….............</w:t>
      </w:r>
      <w:r w:rsidR="005C1D6D" w:rsidRPr="00C44518">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03A39D4D" w:rsidR="003C629B" w:rsidRPr="002D65FC" w:rsidRDefault="002D65FC" w:rsidP="002D65FC">
      <w:pPr>
        <w:spacing w:before="120" w:line="240" w:lineRule="auto"/>
        <w:ind w:left="709" w:hanging="567"/>
        <w:rPr>
          <w:rFonts w:asciiTheme="minorHAnsi" w:hAnsiTheme="minorHAnsi" w:cstheme="minorHAnsi"/>
          <w:sz w:val="20"/>
        </w:rPr>
      </w:pPr>
      <w:r>
        <w:rPr>
          <w:rFonts w:asciiTheme="minorHAnsi" w:hAnsiTheme="minorHAnsi" w:cstheme="minorHAnsi"/>
          <w:sz w:val="20"/>
        </w:rPr>
        <w:t xml:space="preserve">15.1.  </w:t>
      </w:r>
      <w:r w:rsidR="003C629B" w:rsidRPr="002D65FC">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C629B" w:rsidRPr="00F46A13">
        <w:rPr>
          <w:rStyle w:val="Odwoanieprzypisudolnego"/>
          <w:rFonts w:asciiTheme="minorHAnsi" w:hAnsiTheme="minorHAnsi" w:cstheme="minorHAnsi"/>
          <w:sz w:val="20"/>
        </w:rPr>
        <w:footnoteReference w:id="7"/>
      </w:r>
    </w:p>
    <w:p w14:paraId="066A31CF" w14:textId="693CF7C2" w:rsidR="003C629B" w:rsidRPr="004A4625" w:rsidRDefault="003C629B" w:rsidP="002D65FC">
      <w:pPr>
        <w:pStyle w:val="Akapitzlist"/>
        <w:numPr>
          <w:ilvl w:val="1"/>
          <w:numId w:val="37"/>
        </w:numPr>
        <w:spacing w:before="120" w:line="240" w:lineRule="auto"/>
        <w:ind w:left="709"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203CF0"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203CF0"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68BABABE"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5A3F10" w:rsidRPr="005A3F10">
        <w:rPr>
          <w:rFonts w:asciiTheme="minorHAnsi" w:hAnsiTheme="minorHAnsi" w:cstheme="minorHAnsi"/>
          <w:b/>
          <w:sz w:val="20"/>
          <w:szCs w:val="22"/>
        </w:rPr>
        <w:fldChar w:fldCharType="begin"/>
      </w:r>
      <w:r w:rsidR="005A3F10" w:rsidRPr="005A3F10">
        <w:rPr>
          <w:rFonts w:asciiTheme="minorHAnsi" w:hAnsiTheme="minorHAnsi" w:cstheme="minorHAnsi"/>
          <w:b/>
          <w:sz w:val="20"/>
          <w:szCs w:val="22"/>
        </w:rPr>
        <w:instrText xml:space="preserve"> MERGEFIELD nr_postepowania </w:instrText>
      </w:r>
      <w:r w:rsidR="005A3F10" w:rsidRPr="005A3F10">
        <w:rPr>
          <w:rFonts w:asciiTheme="minorHAnsi" w:hAnsiTheme="minorHAnsi" w:cstheme="minorHAnsi"/>
          <w:b/>
          <w:sz w:val="20"/>
          <w:szCs w:val="22"/>
        </w:rPr>
        <w:fldChar w:fldCharType="separate"/>
      </w:r>
      <w:r w:rsidR="00673CAD" w:rsidRPr="001B4899">
        <w:rPr>
          <w:rFonts w:asciiTheme="minorHAnsi" w:hAnsiTheme="minorHAnsi" w:cstheme="minorHAnsi"/>
          <w:b/>
          <w:noProof/>
          <w:sz w:val="20"/>
          <w:szCs w:val="22"/>
        </w:rPr>
        <w:t>POST/DYS/OW/GZ/00005/2025</w:t>
      </w:r>
      <w:r w:rsidR="005A3F10" w:rsidRPr="005A3F10">
        <w:rPr>
          <w:rFonts w:asciiTheme="minorHAnsi" w:hAnsiTheme="minorHAnsi" w:cstheme="minorHAnsi"/>
          <w:b/>
          <w:sz w:val="20"/>
          <w:szCs w:val="22"/>
        </w:rPr>
        <w:fldChar w:fldCharType="end"/>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06CBBA33" w14:textId="07893B03"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5496174D" w14:textId="2E150B40" w:rsidR="005A3F10" w:rsidRPr="005A3F10" w:rsidRDefault="00ED3444" w:rsidP="005A3F10">
      <w:pPr>
        <w:shd w:val="clear" w:color="auto" w:fill="C6D9F1" w:themeFill="text2" w:themeFillTint="33"/>
        <w:rPr>
          <w:rFonts w:ascii="Calibri" w:hAnsi="Calibri" w:cs="Calibri"/>
          <w:b/>
          <w:sz w:val="20"/>
        </w:rPr>
      </w:pPr>
      <w:r w:rsidRPr="005A3F10">
        <w:rPr>
          <w:rFonts w:ascii="Calibri" w:hAnsi="Calibri" w:cs="Calibri"/>
          <w:b/>
          <w:sz w:val="20"/>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19213340" w14:textId="77777777" w:rsidR="00ED3444" w:rsidRDefault="00ED3444" w:rsidP="00ED344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7DAD4719" w14:textId="77777777" w:rsidR="005A3F10" w:rsidRDefault="005A3F10" w:rsidP="00224D3C">
            <w:pPr>
              <w:ind w:right="28"/>
              <w:jc w:val="center"/>
              <w:rPr>
                <w:rFonts w:asciiTheme="minorHAnsi" w:hAnsiTheme="minorHAnsi" w:cstheme="minorHAnsi"/>
                <w:i/>
              </w:rPr>
            </w:pPr>
          </w:p>
          <w:p w14:paraId="11559E3E" w14:textId="77777777" w:rsidR="005A3F10" w:rsidRDefault="005A3F10" w:rsidP="00224D3C">
            <w:pPr>
              <w:ind w:right="28"/>
              <w:jc w:val="center"/>
              <w:rPr>
                <w:rFonts w:asciiTheme="minorHAnsi" w:hAnsiTheme="minorHAnsi" w:cstheme="minorHAnsi"/>
                <w:i/>
              </w:rPr>
            </w:pPr>
          </w:p>
          <w:p w14:paraId="3234BDFD" w14:textId="77777777" w:rsidR="005A3F10" w:rsidRDefault="005A3F10" w:rsidP="00224D3C">
            <w:pPr>
              <w:ind w:right="28"/>
              <w:jc w:val="center"/>
              <w:rPr>
                <w:rFonts w:asciiTheme="minorHAnsi" w:hAnsiTheme="minorHAnsi" w:cstheme="minorHAnsi"/>
                <w:i/>
              </w:rPr>
            </w:pPr>
          </w:p>
          <w:p w14:paraId="1628561E" w14:textId="727A8C3F" w:rsidR="00ED3444" w:rsidRPr="005A3F10" w:rsidRDefault="00ED3444" w:rsidP="005A3F10">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15DB628"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321D1E2" w14:textId="77777777" w:rsidR="005A3F10" w:rsidRPr="002A7B62" w:rsidRDefault="005A3F10" w:rsidP="005A3F1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37D8B2B"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DA5317A" w14:textId="4250BB36" w:rsidR="00ED3444" w:rsidRPr="006B56FD" w:rsidRDefault="005A3F10" w:rsidP="005A3F10">
            <w:pPr>
              <w:spacing w:line="360" w:lineRule="auto"/>
              <w:jc w:val="center"/>
              <w:rPr>
                <w:rFonts w:asciiTheme="minorHAnsi" w:eastAsiaTheme="majorEastAsia" w:hAnsiTheme="minorHAnsi" w:cstheme="minorHAnsi"/>
                <w:i/>
                <w:iCs/>
              </w:rPr>
            </w:pPr>
            <w:r w:rsidRPr="002A7B62">
              <w:rPr>
                <w:rFonts w:asciiTheme="minorHAnsi" w:eastAsia="Calibri" w:hAnsiTheme="minorHAnsi" w:cstheme="minorHAnsi"/>
                <w:color w:val="000000"/>
                <w:sz w:val="20"/>
              </w:rPr>
              <w:t>ul. Marsa 95, 04-470 Warszawa</w:t>
            </w: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2BDFA5D6" w14:textId="77777777" w:rsidR="00ED3444" w:rsidRDefault="00ED3444" w:rsidP="00ED3444">
      <w:pPr>
        <w:spacing w:after="80" w:line="240" w:lineRule="exact"/>
        <w:jc w:val="left"/>
        <w:rPr>
          <w:rFonts w:asciiTheme="minorHAnsi" w:hAnsiTheme="minorHAnsi" w:cstheme="minorHAnsi"/>
          <w:sz w:val="20"/>
        </w:rPr>
      </w:pPr>
    </w:p>
    <w:p w14:paraId="28FD9121" w14:textId="77777777" w:rsidR="005A3F10" w:rsidRDefault="005A3F10" w:rsidP="00ED3444">
      <w:pPr>
        <w:spacing w:after="80" w:line="240" w:lineRule="exact"/>
        <w:jc w:val="center"/>
        <w:rPr>
          <w:rFonts w:asciiTheme="minorHAnsi" w:hAnsiTheme="minorHAnsi" w:cstheme="minorHAnsi"/>
          <w:b/>
          <w:bCs/>
          <w:sz w:val="20"/>
        </w:rPr>
      </w:pPr>
    </w:p>
    <w:p w14:paraId="45AD9C6B" w14:textId="77777777" w:rsidR="005A3F10" w:rsidRDefault="005A3F10" w:rsidP="00ED3444">
      <w:pPr>
        <w:spacing w:after="80" w:line="240" w:lineRule="exact"/>
        <w:jc w:val="center"/>
        <w:rPr>
          <w:rFonts w:asciiTheme="minorHAnsi" w:hAnsiTheme="minorHAnsi" w:cstheme="minorHAnsi"/>
          <w:b/>
          <w:bCs/>
          <w:sz w:val="20"/>
        </w:rPr>
      </w:pPr>
    </w:p>
    <w:p w14:paraId="3DE9D7F0" w14:textId="466FAF8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32355C0" w14:textId="77777777" w:rsidR="00ED3444" w:rsidRPr="00830003" w:rsidRDefault="00ED3444" w:rsidP="00ED3444">
      <w:pPr>
        <w:spacing w:after="80" w:line="240" w:lineRule="exact"/>
        <w:jc w:val="center"/>
        <w:rPr>
          <w:rFonts w:asciiTheme="minorHAnsi" w:hAnsiTheme="minorHAnsi" w:cstheme="minorHAnsi"/>
          <w:sz w:val="20"/>
        </w:rPr>
      </w:pP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5E275DC9" w14:textId="17447762"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967DB1" w:rsidRPr="005D4D53">
        <w:rPr>
          <w:rFonts w:asciiTheme="minorHAnsi" w:hAnsiTheme="minorHAnsi" w:cstheme="minorHAnsi"/>
          <w:b/>
          <w:sz w:val="20"/>
        </w:rPr>
        <w:fldChar w:fldCharType="begin"/>
      </w:r>
      <w:r w:rsidR="00967DB1" w:rsidRPr="005D4D53">
        <w:rPr>
          <w:rFonts w:asciiTheme="minorHAnsi" w:hAnsiTheme="minorHAnsi" w:cstheme="minorHAnsi"/>
          <w:b/>
          <w:sz w:val="20"/>
        </w:rPr>
        <w:instrText xml:space="preserve"> MERGEFIELD nazwa_post </w:instrText>
      </w:r>
      <w:r w:rsidR="00967DB1" w:rsidRPr="005D4D53">
        <w:rPr>
          <w:rFonts w:asciiTheme="minorHAnsi" w:hAnsiTheme="minorHAnsi" w:cstheme="minorHAnsi"/>
          <w:b/>
          <w:sz w:val="20"/>
        </w:rPr>
        <w:fldChar w:fldCharType="separate"/>
      </w:r>
      <w:r w:rsidR="00673CAD" w:rsidRPr="001B4899">
        <w:rPr>
          <w:rFonts w:asciiTheme="minorHAnsi" w:hAnsiTheme="minorHAnsi" w:cstheme="minorHAnsi"/>
          <w:b/>
          <w:noProof/>
          <w:sz w:val="20"/>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00967DB1" w:rsidRPr="005D4D53">
        <w:rPr>
          <w:rFonts w:asciiTheme="minorHAnsi" w:hAnsiTheme="minorHAnsi" w:cstheme="minorHAnsi"/>
          <w:b/>
          <w:sz w:val="20"/>
        </w:rPr>
        <w:fldChar w:fldCharType="end"/>
      </w:r>
      <w:r w:rsidRPr="005D4D53">
        <w:rPr>
          <w:rFonts w:asciiTheme="minorHAnsi" w:hAnsiTheme="minorHAnsi" w:cstheme="minorHAnsi"/>
          <w:sz w:val="20"/>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00967DB1">
        <w:rPr>
          <w:rFonts w:asciiTheme="minorHAnsi" w:hAnsiTheme="minorHAnsi" w:cstheme="minorHAnsi"/>
          <w:b/>
          <w:sz w:val="20"/>
        </w:rPr>
        <w:fldChar w:fldCharType="begin"/>
      </w:r>
      <w:r w:rsidR="00967DB1">
        <w:rPr>
          <w:rFonts w:asciiTheme="minorHAnsi" w:hAnsiTheme="minorHAnsi" w:cstheme="minorHAnsi"/>
          <w:b/>
          <w:sz w:val="20"/>
        </w:rPr>
        <w:instrText xml:space="preserve"> MERGEFIELD nr_postepowania </w:instrText>
      </w:r>
      <w:r w:rsidR="00967DB1">
        <w:rPr>
          <w:rFonts w:asciiTheme="minorHAnsi" w:hAnsiTheme="minorHAnsi" w:cstheme="minorHAnsi"/>
          <w:b/>
          <w:sz w:val="20"/>
        </w:rPr>
        <w:fldChar w:fldCharType="separate"/>
      </w:r>
      <w:r w:rsidR="00673CAD" w:rsidRPr="001B4899">
        <w:rPr>
          <w:rFonts w:asciiTheme="minorHAnsi" w:hAnsiTheme="minorHAnsi" w:cstheme="minorHAnsi"/>
          <w:b/>
          <w:noProof/>
          <w:sz w:val="20"/>
        </w:rPr>
        <w:t>POST/DYS/OW/GZ/00005/2025</w:t>
      </w:r>
      <w:r w:rsidR="00967DB1">
        <w:rPr>
          <w:rFonts w:asciiTheme="minorHAnsi" w:hAnsiTheme="minorHAnsi" w:cstheme="minorHAnsi"/>
          <w:b/>
          <w:sz w:val="20"/>
        </w:rPr>
        <w:fldChar w:fldCharType="end"/>
      </w:r>
      <w:r w:rsidRPr="007623D7">
        <w:rPr>
          <w:rFonts w:asciiTheme="minorHAnsi" w:hAnsiTheme="minorHAnsi" w:cstheme="minorHAnsi"/>
          <w:sz w:val="20"/>
        </w:rPr>
        <w:t xml:space="preserve">, prowadzonego przez </w:t>
      </w:r>
      <w:r w:rsidR="00967DB1" w:rsidRPr="00967DB1">
        <w:rPr>
          <w:rFonts w:asciiTheme="minorHAnsi" w:hAnsiTheme="minorHAnsi" w:cstheme="minorHAnsi"/>
          <w:sz w:val="20"/>
        </w:rPr>
        <w:t>PGE Dystrybucja S.A. w imieniu i na rzecz której działa: PGE Dystrybucja S.A. Oddział Warszawa, ul. Marsa 95, 04-470 Wa</w:t>
      </w:r>
      <w:r w:rsidR="00967DB1">
        <w:rPr>
          <w:rFonts w:asciiTheme="minorHAnsi" w:hAnsiTheme="minorHAnsi" w:cstheme="minorHAnsi"/>
          <w:sz w:val="20"/>
        </w:rPr>
        <w:t>rszawa oświadczam, co następuje</w:t>
      </w:r>
      <w:r w:rsidRPr="007623D7">
        <w:rPr>
          <w:rFonts w:asciiTheme="minorHAnsi" w:hAnsiTheme="minorHAnsi" w:cstheme="minorHAnsi"/>
          <w:sz w:val="20"/>
        </w:rPr>
        <w:t>:</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4815F603" w:rsidR="00ED3444" w:rsidRPr="005A3F10"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14:paraId="0D8BB4F9" w14:textId="4D70D77A" w:rsidR="005A3F10" w:rsidRDefault="005A3F10" w:rsidP="005A3F10">
      <w:pPr>
        <w:ind w:left="720"/>
        <w:rPr>
          <w:rFonts w:asciiTheme="minorHAnsi" w:hAnsiTheme="minorHAnsi" w:cstheme="minorHAnsi"/>
          <w:sz w:val="20"/>
        </w:rPr>
      </w:pPr>
    </w:p>
    <w:p w14:paraId="7D074326" w14:textId="54F87ACB" w:rsidR="005A3F10" w:rsidRDefault="005A3F10" w:rsidP="005A3F10">
      <w:pPr>
        <w:ind w:left="720"/>
        <w:rPr>
          <w:rFonts w:asciiTheme="minorHAnsi" w:hAnsiTheme="minorHAnsi" w:cstheme="minorHAnsi"/>
          <w:sz w:val="20"/>
        </w:rPr>
      </w:pPr>
    </w:p>
    <w:p w14:paraId="5B8BA525" w14:textId="3F13E134" w:rsidR="005A3F10" w:rsidRDefault="005A3F10" w:rsidP="005A3F10">
      <w:pPr>
        <w:ind w:left="720"/>
        <w:rPr>
          <w:rFonts w:asciiTheme="minorHAnsi" w:hAnsiTheme="minorHAnsi" w:cstheme="minorHAnsi"/>
          <w:sz w:val="20"/>
        </w:rPr>
      </w:pPr>
    </w:p>
    <w:p w14:paraId="78B34C26" w14:textId="2F11D731" w:rsidR="005A3F10" w:rsidRDefault="005A3F10" w:rsidP="005A3F10">
      <w:pPr>
        <w:ind w:left="720"/>
        <w:rPr>
          <w:rFonts w:asciiTheme="minorHAnsi" w:hAnsiTheme="minorHAnsi" w:cstheme="minorHAnsi"/>
          <w:sz w:val="20"/>
        </w:rPr>
      </w:pPr>
    </w:p>
    <w:p w14:paraId="5A793350" w14:textId="76CCAB06" w:rsidR="005A3F10" w:rsidRDefault="005A3F10" w:rsidP="005A3F10">
      <w:pPr>
        <w:ind w:left="720"/>
        <w:rPr>
          <w:rFonts w:asciiTheme="minorHAnsi" w:hAnsiTheme="minorHAnsi" w:cstheme="minorHAnsi"/>
          <w:sz w:val="20"/>
        </w:rPr>
      </w:pPr>
    </w:p>
    <w:p w14:paraId="24C9F101" w14:textId="1FC677EC" w:rsidR="005A3F10" w:rsidRDefault="005A3F10" w:rsidP="005A3F10">
      <w:pPr>
        <w:ind w:left="720"/>
        <w:rPr>
          <w:rFonts w:asciiTheme="minorHAnsi" w:hAnsiTheme="minorHAnsi" w:cstheme="minorHAnsi"/>
          <w:sz w:val="20"/>
        </w:rPr>
      </w:pPr>
    </w:p>
    <w:p w14:paraId="1BF349F7" w14:textId="77777777" w:rsidR="005A3F10" w:rsidRPr="009555EB" w:rsidRDefault="005A3F10" w:rsidP="005A3F10">
      <w:pPr>
        <w:ind w:left="720"/>
        <w:rPr>
          <w:rFonts w:asciiTheme="minorHAnsi" w:hAnsiTheme="minorHAnsi" w:cstheme="minorHAnsi"/>
          <w:bCs/>
          <w:sz w:val="20"/>
        </w:rPr>
      </w:pP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lastRenderedPageBreak/>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7777777" w:rsidR="00ED3444" w:rsidRPr="007623D7"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5B4285A3" w:rsidR="00ED3444" w:rsidRDefault="00ED3444" w:rsidP="00967DB1">
      <w:pPr>
        <w:ind w:left="5398" w:right="68" w:hanging="153"/>
        <w:jc w:val="center"/>
        <w:rPr>
          <w:rFonts w:asciiTheme="minorHAnsi" w:hAnsiTheme="minorHAnsi" w:cstheme="minorHAnsi"/>
          <w:sz w:val="20"/>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5C732DE8" w14:textId="12AA9D48" w:rsidR="00EE1D89" w:rsidRDefault="00EE1D89">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7D2E1FD" w14:textId="77777777" w:rsidR="00EE1D89" w:rsidRDefault="00EE1D89" w:rsidP="00EE1D89">
      <w:pPr>
        <w:ind w:right="68"/>
        <w:rPr>
          <w:rFonts w:asciiTheme="minorHAnsi" w:hAnsiTheme="minorHAnsi" w:cstheme="minorHAnsi"/>
          <w:i/>
          <w:sz w:val="16"/>
          <w:szCs w:val="16"/>
        </w:rPr>
        <w:sectPr w:rsidR="00EE1D89" w:rsidSect="00EE1D89">
          <w:headerReference w:type="default" r:id="rId21"/>
          <w:footerReference w:type="default" r:id="rId22"/>
          <w:headerReference w:type="first" r:id="rId23"/>
          <w:footerReference w:type="first" r:id="rId24"/>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4532CA36" w14:textId="77777777" w:rsidR="005A3F10" w:rsidRDefault="005A3F10" w:rsidP="001205A3">
            <w:pPr>
              <w:ind w:right="28"/>
              <w:jc w:val="center"/>
              <w:rPr>
                <w:rFonts w:asciiTheme="minorHAnsi" w:hAnsiTheme="minorHAnsi" w:cstheme="minorHAnsi"/>
                <w:i/>
                <w:sz w:val="20"/>
              </w:rPr>
            </w:pPr>
          </w:p>
          <w:p w14:paraId="44063512" w14:textId="77777777" w:rsidR="005A3F10" w:rsidRDefault="005A3F10" w:rsidP="001205A3">
            <w:pPr>
              <w:ind w:right="28"/>
              <w:jc w:val="center"/>
              <w:rPr>
                <w:rFonts w:asciiTheme="minorHAnsi" w:hAnsiTheme="minorHAnsi" w:cstheme="minorHAnsi"/>
                <w:i/>
                <w:sz w:val="20"/>
              </w:rPr>
            </w:pPr>
          </w:p>
          <w:p w14:paraId="51EED6BE" w14:textId="77777777" w:rsidR="005A3F10" w:rsidRDefault="005A3F10" w:rsidP="001205A3">
            <w:pPr>
              <w:ind w:right="28"/>
              <w:jc w:val="center"/>
              <w:rPr>
                <w:rFonts w:asciiTheme="minorHAnsi" w:hAnsiTheme="minorHAnsi" w:cstheme="minorHAnsi"/>
                <w:i/>
                <w:sz w:val="20"/>
              </w:rPr>
            </w:pPr>
          </w:p>
          <w:p w14:paraId="518853A7" w14:textId="515DBCF2" w:rsidR="00EE1D89"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14AF379E"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Pr>
          <w:rFonts w:asciiTheme="minorHAnsi" w:hAnsiTheme="minorHAnsi" w:cstheme="minorHAnsi"/>
          <w:sz w:val="20"/>
          <w:szCs w:val="22"/>
        </w:rPr>
        <w:fldChar w:fldCharType="begin"/>
      </w:r>
      <w:r w:rsidR="00967DB1">
        <w:rPr>
          <w:rFonts w:asciiTheme="minorHAnsi" w:hAnsiTheme="minorHAnsi" w:cstheme="minorHAnsi"/>
          <w:sz w:val="20"/>
          <w:szCs w:val="22"/>
        </w:rPr>
        <w:instrText xml:space="preserve"> MERGEFIELD nr_postepowania </w:instrText>
      </w:r>
      <w:r w:rsidR="00967DB1">
        <w:rPr>
          <w:rFonts w:asciiTheme="minorHAnsi" w:hAnsiTheme="minorHAnsi" w:cstheme="minorHAnsi"/>
          <w:sz w:val="20"/>
          <w:szCs w:val="22"/>
        </w:rPr>
        <w:fldChar w:fldCharType="separate"/>
      </w:r>
      <w:r w:rsidR="00673CAD" w:rsidRPr="001B4899">
        <w:rPr>
          <w:rFonts w:asciiTheme="minorHAnsi" w:hAnsiTheme="minorHAnsi" w:cstheme="minorHAnsi"/>
          <w:noProof/>
          <w:sz w:val="20"/>
          <w:szCs w:val="22"/>
        </w:rPr>
        <w:t>POST/DYS/OW/GZ/00005/2025</w:t>
      </w:r>
      <w:r w:rsidR="00967DB1">
        <w:rPr>
          <w:rFonts w:asciiTheme="minorHAnsi" w:hAnsiTheme="minorHAnsi" w:cstheme="minorHAnsi"/>
          <w:sz w:val="20"/>
          <w:szCs w:val="22"/>
        </w:rPr>
        <w:fldChar w:fldCharType="end"/>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967DB1" w:rsidRPr="005D4D53">
        <w:rPr>
          <w:rFonts w:asciiTheme="minorHAnsi" w:hAnsiTheme="minorHAnsi" w:cstheme="minorHAnsi"/>
          <w:b/>
          <w:sz w:val="20"/>
          <w:lang w:eastAsia="pl-PL"/>
        </w:rPr>
        <w:fldChar w:fldCharType="begin"/>
      </w:r>
      <w:r w:rsidR="00967DB1" w:rsidRPr="005D4D53">
        <w:rPr>
          <w:rFonts w:asciiTheme="minorHAnsi" w:hAnsiTheme="minorHAnsi" w:cstheme="minorHAnsi"/>
          <w:b/>
          <w:sz w:val="20"/>
          <w:lang w:eastAsia="pl-PL"/>
        </w:rPr>
        <w:instrText xml:space="preserve"> MERGEFIELD nazwa_post </w:instrText>
      </w:r>
      <w:r w:rsidR="00967DB1" w:rsidRPr="005D4D53">
        <w:rPr>
          <w:rFonts w:asciiTheme="minorHAnsi" w:hAnsiTheme="minorHAnsi" w:cstheme="minorHAnsi"/>
          <w:b/>
          <w:sz w:val="20"/>
          <w:lang w:eastAsia="pl-PL"/>
        </w:rPr>
        <w:fldChar w:fldCharType="separate"/>
      </w:r>
      <w:r w:rsidR="00673CAD" w:rsidRPr="001B4899">
        <w:rPr>
          <w:rFonts w:asciiTheme="minorHAnsi" w:hAnsiTheme="minorHAnsi" w:cstheme="minorHAnsi"/>
          <w:b/>
          <w:noProof/>
          <w:sz w:val="20"/>
          <w:lang w:eastAsia="pl-PL"/>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00967DB1" w:rsidRPr="005D4D53">
        <w:rPr>
          <w:rFonts w:asciiTheme="minorHAnsi" w:hAnsiTheme="minorHAnsi" w:cstheme="minorHAnsi"/>
          <w:b/>
          <w:sz w:val="20"/>
          <w:lang w:eastAsia="pl-PL"/>
        </w:rPr>
        <w:fldChar w:fldCharType="end"/>
      </w:r>
      <w:r w:rsidRPr="005D4D53">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53F3A">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002D65FC">
        <w:rPr>
          <w:rFonts w:asciiTheme="minorHAnsi" w:hAnsiTheme="minorHAnsi" w:cstheme="minorHAnsi"/>
          <w:sz w:val="20"/>
          <w:lang w:eastAsia="pl-PL"/>
        </w:rPr>
        <w:t xml:space="preserve"> (zgodnie z zapisami pkt. 1.2.1. ppkt. a załącznika nr 2 do SWZ)</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71D8011B" w14:textId="77777777" w:rsidR="005A3F10" w:rsidRDefault="005A3F10" w:rsidP="001205A3">
            <w:pPr>
              <w:ind w:right="28"/>
              <w:jc w:val="center"/>
              <w:rPr>
                <w:rFonts w:asciiTheme="minorHAnsi" w:hAnsiTheme="minorHAnsi" w:cstheme="minorHAnsi"/>
                <w:i/>
                <w:sz w:val="20"/>
              </w:rPr>
            </w:pPr>
          </w:p>
          <w:p w14:paraId="48B8368B" w14:textId="77777777" w:rsidR="005A3F10" w:rsidRDefault="005A3F10" w:rsidP="001205A3">
            <w:pPr>
              <w:ind w:right="28"/>
              <w:jc w:val="center"/>
              <w:rPr>
                <w:rFonts w:asciiTheme="minorHAnsi" w:hAnsiTheme="minorHAnsi" w:cstheme="minorHAnsi"/>
                <w:i/>
                <w:sz w:val="20"/>
              </w:rPr>
            </w:pPr>
          </w:p>
          <w:p w14:paraId="4913DE9A" w14:textId="77777777" w:rsidR="005A3F10" w:rsidRDefault="005A3F10" w:rsidP="001205A3">
            <w:pPr>
              <w:ind w:right="28"/>
              <w:jc w:val="center"/>
              <w:rPr>
                <w:rFonts w:asciiTheme="minorHAnsi" w:hAnsiTheme="minorHAnsi" w:cstheme="minorHAnsi"/>
                <w:i/>
                <w:sz w:val="20"/>
              </w:rPr>
            </w:pPr>
          </w:p>
          <w:p w14:paraId="711F78F6" w14:textId="0BC59E5D" w:rsidR="001205A3"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06B42035"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673CAD" w:rsidRPr="001B4899">
        <w:rPr>
          <w:rFonts w:asciiTheme="minorHAnsi" w:hAnsiTheme="minorHAnsi" w:cstheme="minorHAnsi"/>
          <w:b/>
          <w:noProof/>
          <w:sz w:val="20"/>
          <w:szCs w:val="22"/>
        </w:rPr>
        <w:t>POST/DYS/OW/GZ/00005/2025</w:t>
      </w:r>
      <w:r w:rsidR="00967DB1" w:rsidRPr="00967DB1">
        <w:rPr>
          <w:rFonts w:asciiTheme="minorHAnsi" w:hAnsiTheme="minorHAnsi" w:cstheme="minorHAnsi"/>
          <w:b/>
          <w:sz w:val="20"/>
          <w:szCs w:val="22"/>
        </w:rPr>
        <w:fldChar w:fldCharType="end"/>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5D4D53">
        <w:rPr>
          <w:rFonts w:asciiTheme="minorHAnsi" w:hAnsiTheme="minorHAnsi" w:cstheme="minorHAnsi"/>
          <w:sz w:val="20"/>
          <w:lang w:eastAsia="pl-PL"/>
        </w:rPr>
        <w:t>.</w:t>
      </w:r>
      <w:r w:rsidR="00D10121" w:rsidRPr="005D4D53">
        <w:rPr>
          <w:rFonts w:asciiTheme="minorHAnsi" w:hAnsiTheme="minorHAnsi" w:cstheme="minorHAnsi"/>
          <w:sz w:val="20"/>
          <w:lang w:eastAsia="pl-PL"/>
        </w:rPr>
        <w:t>: „</w:t>
      </w:r>
      <w:r w:rsidR="00D10121" w:rsidRPr="005D4D53">
        <w:rPr>
          <w:rFonts w:asciiTheme="minorHAnsi" w:hAnsiTheme="minorHAnsi" w:cstheme="minorHAnsi"/>
          <w:b/>
          <w:sz w:val="20"/>
          <w:lang w:eastAsia="pl-PL"/>
        </w:rPr>
        <w:fldChar w:fldCharType="begin"/>
      </w:r>
      <w:r w:rsidR="00D10121" w:rsidRPr="005D4D53">
        <w:rPr>
          <w:rFonts w:asciiTheme="minorHAnsi" w:hAnsiTheme="minorHAnsi" w:cstheme="minorHAnsi"/>
          <w:b/>
          <w:sz w:val="20"/>
          <w:lang w:eastAsia="pl-PL"/>
        </w:rPr>
        <w:instrText xml:space="preserve"> MERGEFIELD "nazwa_post" </w:instrText>
      </w:r>
      <w:r w:rsidR="00D10121" w:rsidRPr="005D4D53">
        <w:rPr>
          <w:rFonts w:asciiTheme="minorHAnsi" w:hAnsiTheme="minorHAnsi" w:cstheme="minorHAnsi"/>
          <w:b/>
          <w:sz w:val="20"/>
          <w:lang w:eastAsia="pl-PL"/>
        </w:rPr>
        <w:fldChar w:fldCharType="separate"/>
      </w:r>
      <w:r w:rsidR="00673CAD" w:rsidRPr="001B4899">
        <w:rPr>
          <w:rFonts w:asciiTheme="minorHAnsi" w:hAnsiTheme="minorHAnsi" w:cstheme="minorHAnsi"/>
          <w:b/>
          <w:noProof/>
          <w:sz w:val="20"/>
          <w:lang w:eastAsia="pl-PL"/>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00D10121" w:rsidRPr="005D4D53">
        <w:rPr>
          <w:rFonts w:asciiTheme="minorHAnsi" w:hAnsiTheme="minorHAnsi" w:cstheme="minorHAnsi"/>
          <w:b/>
          <w:sz w:val="20"/>
          <w:lang w:eastAsia="pl-PL"/>
        </w:rPr>
        <w:fldChar w:fldCharType="end"/>
      </w:r>
      <w:r w:rsidR="00D10121" w:rsidRPr="005D4D53">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r w:rsidR="002D65FC">
        <w:rPr>
          <w:rFonts w:asciiTheme="minorHAnsi" w:hAnsiTheme="minorHAnsi" w:cstheme="minorHAnsi"/>
          <w:sz w:val="20"/>
          <w:lang w:eastAsia="pl-PL"/>
        </w:rPr>
        <w:t xml:space="preserve"> (zgodnie z zapisami pkt. 1.2.1. ppkt. b załącznika nr 2 do SWZ)</w:t>
      </w:r>
      <w:r w:rsidR="002D65FC" w:rsidRPr="004B4556">
        <w:rPr>
          <w:rFonts w:asciiTheme="minorHAnsi" w:hAnsiTheme="minorHAnsi" w:cstheme="minorHAnsi"/>
          <w:sz w:val="20"/>
          <w:lang w:eastAsia="pl-PL"/>
        </w:rPr>
        <w:t>:</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134"/>
        <w:gridCol w:w="1275"/>
        <w:gridCol w:w="1655"/>
        <w:gridCol w:w="1296"/>
        <w:gridCol w:w="1296"/>
        <w:gridCol w:w="1560"/>
        <w:gridCol w:w="1852"/>
      </w:tblGrid>
      <w:tr w:rsidR="001205A3" w:rsidRPr="00351226" w14:paraId="28218442" w14:textId="77777777" w:rsidTr="005D4D53">
        <w:trPr>
          <w:trHeight w:val="415"/>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5D4D53">
        <w:trPr>
          <w:trHeight w:val="421"/>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5D4D53">
        <w:trPr>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6E1C0B5" w14:textId="0436B700"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4143B944" w14:textId="77777777" w:rsidR="005D4D53" w:rsidRDefault="005D4D53" w:rsidP="00904746">
            <w:pPr>
              <w:ind w:right="28"/>
              <w:jc w:val="center"/>
              <w:rPr>
                <w:rFonts w:asciiTheme="minorHAnsi" w:hAnsiTheme="minorHAnsi" w:cstheme="minorHAnsi"/>
                <w:i/>
                <w:sz w:val="20"/>
              </w:rPr>
            </w:pPr>
          </w:p>
          <w:p w14:paraId="1473F69C" w14:textId="77777777" w:rsidR="005D4D53" w:rsidRDefault="005D4D53" w:rsidP="00904746">
            <w:pPr>
              <w:ind w:right="28"/>
              <w:jc w:val="center"/>
              <w:rPr>
                <w:rFonts w:asciiTheme="minorHAnsi" w:hAnsiTheme="minorHAnsi" w:cstheme="minorHAnsi"/>
                <w:i/>
                <w:sz w:val="20"/>
              </w:rPr>
            </w:pPr>
          </w:p>
          <w:p w14:paraId="4C321F07" w14:textId="77777777" w:rsidR="005D4D53" w:rsidRDefault="005D4D53" w:rsidP="00904746">
            <w:pPr>
              <w:ind w:right="28"/>
              <w:jc w:val="center"/>
              <w:rPr>
                <w:rFonts w:asciiTheme="minorHAnsi" w:hAnsiTheme="minorHAnsi" w:cstheme="minorHAnsi"/>
                <w:i/>
                <w:sz w:val="20"/>
              </w:rPr>
            </w:pPr>
          </w:p>
          <w:p w14:paraId="4978107F" w14:textId="77777777" w:rsidR="005D4D53" w:rsidRDefault="005D4D53" w:rsidP="00904746">
            <w:pPr>
              <w:ind w:right="28"/>
              <w:jc w:val="center"/>
              <w:rPr>
                <w:rFonts w:asciiTheme="minorHAnsi" w:hAnsiTheme="minorHAnsi" w:cstheme="minorHAnsi"/>
                <w:i/>
                <w:sz w:val="20"/>
              </w:rPr>
            </w:pPr>
          </w:p>
          <w:p w14:paraId="17445DA3" w14:textId="3E6F28AB"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6663BC3" w14:textId="1A2C177C"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967DB1" w:rsidRPr="00D4480C">
        <w:rPr>
          <w:rFonts w:asciiTheme="minorHAnsi" w:hAnsiTheme="minorHAnsi" w:cstheme="minorHAnsi"/>
          <w:b/>
          <w:sz w:val="20"/>
        </w:rPr>
        <w:fldChar w:fldCharType="begin"/>
      </w:r>
      <w:r w:rsidR="00967DB1" w:rsidRPr="00D4480C">
        <w:rPr>
          <w:rFonts w:asciiTheme="minorHAnsi" w:hAnsiTheme="minorHAnsi" w:cstheme="minorHAnsi"/>
          <w:b/>
          <w:sz w:val="20"/>
        </w:rPr>
        <w:instrText xml:space="preserve"> MERGEFIELD nr_postepowania </w:instrText>
      </w:r>
      <w:r w:rsidR="00967DB1" w:rsidRPr="00D4480C">
        <w:rPr>
          <w:rFonts w:asciiTheme="minorHAnsi" w:hAnsiTheme="minorHAnsi" w:cstheme="minorHAnsi"/>
          <w:b/>
          <w:sz w:val="20"/>
        </w:rPr>
        <w:fldChar w:fldCharType="separate"/>
      </w:r>
      <w:r w:rsidR="00673CAD" w:rsidRPr="001B4899">
        <w:rPr>
          <w:rFonts w:asciiTheme="minorHAnsi" w:hAnsiTheme="minorHAnsi" w:cstheme="minorHAnsi"/>
          <w:b/>
          <w:noProof/>
          <w:sz w:val="20"/>
        </w:rPr>
        <w:t>POST/DYS/OW/GZ/00005/2025</w:t>
      </w:r>
      <w:r w:rsidR="00967DB1" w:rsidRPr="00D4480C">
        <w:rPr>
          <w:rFonts w:asciiTheme="minorHAnsi" w:hAnsiTheme="minorHAnsi" w:cstheme="minorHAnsi"/>
          <w:b/>
          <w:sz w:val="20"/>
        </w:rPr>
        <w:fldChar w:fldCharType="end"/>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5D4D53">
        <w:rPr>
          <w:rFonts w:asciiTheme="minorHAnsi" w:eastAsia="Calibri" w:hAnsiTheme="minorHAnsi" w:cstheme="minorHAnsi"/>
          <w:sz w:val="20"/>
          <w:lang w:eastAsia="pl-PL"/>
        </w:rPr>
        <w:t>„</w:t>
      </w:r>
      <w:r w:rsidRPr="005D4D53">
        <w:rPr>
          <w:rFonts w:asciiTheme="minorHAnsi" w:eastAsia="Calibri" w:hAnsiTheme="minorHAnsi" w:cstheme="minorHAnsi"/>
          <w:b/>
          <w:sz w:val="20"/>
          <w:lang w:eastAsia="pl-PL"/>
        </w:rPr>
        <w:fldChar w:fldCharType="begin"/>
      </w:r>
      <w:r w:rsidRPr="005D4D53">
        <w:rPr>
          <w:rFonts w:asciiTheme="minorHAnsi" w:eastAsia="Calibri" w:hAnsiTheme="minorHAnsi" w:cstheme="minorHAnsi"/>
          <w:b/>
          <w:sz w:val="20"/>
          <w:lang w:eastAsia="pl-PL"/>
        </w:rPr>
        <w:instrText xml:space="preserve"> MERGEFIELD "nazwa_post" </w:instrText>
      </w:r>
      <w:r w:rsidRPr="005D4D53">
        <w:rPr>
          <w:rFonts w:asciiTheme="minorHAnsi" w:eastAsia="Calibri" w:hAnsiTheme="minorHAnsi" w:cstheme="minorHAnsi"/>
          <w:b/>
          <w:sz w:val="20"/>
          <w:lang w:eastAsia="pl-PL"/>
        </w:rPr>
        <w:fldChar w:fldCharType="separate"/>
      </w:r>
      <w:r w:rsidR="00673CAD" w:rsidRPr="001B4899">
        <w:rPr>
          <w:rFonts w:asciiTheme="minorHAnsi" w:eastAsia="Calibri" w:hAnsiTheme="minorHAnsi" w:cstheme="minorHAnsi"/>
          <w:b/>
          <w:noProof/>
          <w:sz w:val="20"/>
          <w:lang w:eastAsia="pl-PL"/>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Pr="005D4D53">
        <w:rPr>
          <w:rFonts w:asciiTheme="minorHAnsi" w:eastAsia="Calibri" w:hAnsiTheme="minorHAnsi" w:cstheme="minorHAnsi"/>
          <w:b/>
          <w:sz w:val="20"/>
          <w:lang w:eastAsia="pl-PL"/>
        </w:rPr>
        <w:fldChar w:fldCharType="end"/>
      </w:r>
      <w:r w:rsidRPr="005D4D53">
        <w:rPr>
          <w:rFonts w:asciiTheme="minorHAnsi" w:eastAsia="Calibri" w:hAnsiTheme="minorHAnsi" w:cstheme="minorHAnsi"/>
          <w:sz w:val="20"/>
          <w:lang w:eastAsia="pl-PL"/>
        </w:rPr>
        <w:t>”</w:t>
      </w:r>
    </w:p>
    <w:p w14:paraId="1B0F62F6"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E57FE" w:rsidRDefault="00D10121" w:rsidP="00D10121">
      <w:pPr>
        <w:autoSpaceDE w:val="0"/>
        <w:autoSpaceDN w:val="0"/>
        <w:adjustRightInd w:val="0"/>
        <w:spacing w:line="240" w:lineRule="auto"/>
        <w:rPr>
          <w:rFonts w:asciiTheme="minorHAnsi" w:hAnsiTheme="minorHAnsi"/>
          <w:sz w:val="16"/>
          <w:szCs w:val="16"/>
        </w:rPr>
      </w:pPr>
      <w:r w:rsidRPr="00DE57FE">
        <w:rPr>
          <w:rFonts w:asciiTheme="minorHAnsi" w:hAnsiTheme="minorHAnsi"/>
          <w:sz w:val="16"/>
          <w:szCs w:val="16"/>
        </w:rPr>
        <w:t xml:space="preserve">Ponadto </w:t>
      </w:r>
      <w:r w:rsidRPr="00DE57FE">
        <w:rPr>
          <w:rFonts w:asciiTheme="minorHAnsi" w:hAnsiTheme="minorHAnsi"/>
          <w:b/>
          <w:sz w:val="16"/>
          <w:szCs w:val="16"/>
        </w:rPr>
        <w:t>OŚWIADCZAMY</w:t>
      </w:r>
      <w:r w:rsidRPr="00DE57FE">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E57FE">
        <w:rPr>
          <w:rFonts w:asciiTheme="minorHAnsi" w:hAnsiTheme="minorHAnsi"/>
          <w:sz w:val="16"/>
          <w:szCs w:val="16"/>
          <w:vertAlign w:val="superscript"/>
        </w:rPr>
        <w:footnoteReference w:id="13"/>
      </w:r>
      <w:r w:rsidRPr="00DE57FE">
        <w:rPr>
          <w:rFonts w:asciiTheme="minorHAnsi" w:hAnsiTheme="minorHAnsi"/>
          <w:sz w:val="16"/>
          <w:szCs w:val="16"/>
        </w:rPr>
        <w:t>.</w:t>
      </w:r>
    </w:p>
    <w:p w14:paraId="261EE26F" w14:textId="77777777" w:rsidR="00D10121" w:rsidRPr="00DE57FE" w:rsidRDefault="00D10121" w:rsidP="00D10121">
      <w:pPr>
        <w:autoSpaceDE w:val="0"/>
        <w:autoSpaceDN w:val="0"/>
        <w:adjustRightInd w:val="0"/>
        <w:spacing w:line="240" w:lineRule="auto"/>
        <w:rPr>
          <w:rFonts w:asciiTheme="minorHAnsi" w:hAnsiTheme="minorHAnsi"/>
          <w:i/>
          <w:sz w:val="16"/>
          <w:szCs w:val="16"/>
        </w:rPr>
      </w:pPr>
      <w:r w:rsidRPr="00DE57FE">
        <w:rPr>
          <w:rFonts w:asciiTheme="minorHAnsi" w:hAnsiTheme="minorHAns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F77FBE4" w14:textId="77777777" w:rsidR="005D4D53" w:rsidRDefault="005D4D53" w:rsidP="00914766">
            <w:pPr>
              <w:ind w:right="28"/>
              <w:jc w:val="center"/>
              <w:rPr>
                <w:rFonts w:asciiTheme="minorHAnsi" w:hAnsiTheme="minorHAnsi" w:cstheme="minorHAnsi"/>
                <w:i/>
                <w:sz w:val="20"/>
              </w:rPr>
            </w:pPr>
          </w:p>
          <w:p w14:paraId="3D41CA79" w14:textId="77777777" w:rsidR="005D4D53" w:rsidRDefault="005D4D53" w:rsidP="00914766">
            <w:pPr>
              <w:ind w:right="28"/>
              <w:jc w:val="center"/>
              <w:rPr>
                <w:rFonts w:asciiTheme="minorHAnsi" w:hAnsiTheme="minorHAnsi" w:cstheme="minorHAnsi"/>
                <w:i/>
                <w:sz w:val="20"/>
              </w:rPr>
            </w:pPr>
          </w:p>
          <w:p w14:paraId="3D779EF5" w14:textId="44B05F38"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7D6672D1" w14:textId="77777777" w:rsidR="005D4D53" w:rsidRDefault="00914766" w:rsidP="00914766">
            <w:pPr>
              <w:ind w:right="28"/>
              <w:jc w:val="center"/>
              <w:rPr>
                <w:rFonts w:asciiTheme="minorHAnsi" w:hAnsiTheme="minorHAnsi" w:cstheme="minorHAnsi"/>
                <w:b/>
                <w:i/>
                <w:sz w:val="20"/>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w:t>
            </w:r>
          </w:p>
          <w:p w14:paraId="3119E6BC" w14:textId="2AFB1522" w:rsidR="00914766" w:rsidRPr="005D4D53" w:rsidRDefault="00914766" w:rsidP="00914766">
            <w:pPr>
              <w:ind w:right="28"/>
              <w:jc w:val="center"/>
              <w:rPr>
                <w:rFonts w:asciiTheme="minorHAnsi" w:hAnsiTheme="minorHAnsi" w:cstheme="minorHAnsi"/>
                <w:b/>
                <w:i/>
                <w:sz w:val="16"/>
                <w:szCs w:val="16"/>
              </w:rPr>
            </w:pPr>
            <w:r w:rsidRPr="005D4D53">
              <w:rPr>
                <w:rFonts w:asciiTheme="minorHAnsi" w:hAnsiTheme="minorHAnsi" w:cstheme="minorHAnsi"/>
                <w:b/>
                <w:i/>
                <w:sz w:val="16"/>
                <w:szCs w:val="16"/>
              </w:rPr>
              <w:t>(na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4C392966"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673CAD" w:rsidRPr="001B4899">
        <w:rPr>
          <w:rFonts w:asciiTheme="minorHAnsi" w:hAnsiTheme="minorHAnsi" w:cstheme="minorHAnsi"/>
          <w:b/>
          <w:noProof/>
          <w:sz w:val="20"/>
          <w:szCs w:val="22"/>
        </w:rPr>
        <w:t>POST/DYS/OW/GZ/00005/2025</w:t>
      </w:r>
      <w:r w:rsidR="00967DB1" w:rsidRPr="00967DB1">
        <w:rPr>
          <w:rFonts w:asciiTheme="minorHAnsi" w:hAnsiTheme="minorHAnsi" w:cstheme="minorHAnsi"/>
          <w:b/>
          <w:sz w:val="20"/>
          <w:szCs w:val="22"/>
        </w:rPr>
        <w:fldChar w:fldCharType="end"/>
      </w:r>
      <w:r w:rsidRPr="00967DB1">
        <w:rPr>
          <w:rFonts w:asciiTheme="minorHAnsi" w:eastAsia="Calibri" w:hAnsiTheme="minorHAnsi" w:cstheme="minorHAnsi"/>
          <w:b/>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1A5082">
        <w:rPr>
          <w:rFonts w:asciiTheme="minorHAnsi" w:eastAsia="Calibri" w:hAnsiTheme="minorHAnsi" w:cstheme="minorHAnsi"/>
          <w:b/>
          <w:sz w:val="20"/>
          <w:lang w:eastAsia="pl-PL"/>
        </w:rPr>
        <w:t>„</w:t>
      </w:r>
      <w:r w:rsidRPr="001A5082">
        <w:rPr>
          <w:rFonts w:asciiTheme="minorHAnsi" w:eastAsia="Calibri" w:hAnsiTheme="minorHAnsi" w:cstheme="minorHAnsi"/>
          <w:b/>
          <w:sz w:val="20"/>
          <w:lang w:eastAsia="pl-PL"/>
        </w:rPr>
        <w:fldChar w:fldCharType="begin"/>
      </w:r>
      <w:r w:rsidRPr="001A5082">
        <w:rPr>
          <w:rFonts w:asciiTheme="minorHAnsi" w:eastAsia="Calibri" w:hAnsiTheme="minorHAnsi" w:cstheme="minorHAnsi"/>
          <w:b/>
          <w:sz w:val="20"/>
          <w:lang w:eastAsia="pl-PL"/>
        </w:rPr>
        <w:instrText xml:space="preserve"> MERGEFIELD "nazwa_post" </w:instrText>
      </w:r>
      <w:r w:rsidRPr="001A5082">
        <w:rPr>
          <w:rFonts w:asciiTheme="minorHAnsi" w:eastAsia="Calibri" w:hAnsiTheme="minorHAnsi" w:cstheme="minorHAnsi"/>
          <w:b/>
          <w:sz w:val="20"/>
          <w:lang w:eastAsia="pl-PL"/>
        </w:rPr>
        <w:fldChar w:fldCharType="separate"/>
      </w:r>
      <w:r w:rsidR="00673CAD" w:rsidRPr="001B4899">
        <w:rPr>
          <w:rFonts w:asciiTheme="minorHAnsi" w:eastAsia="Calibri" w:hAnsiTheme="minorHAnsi" w:cstheme="minorHAnsi"/>
          <w:b/>
          <w:noProof/>
          <w:sz w:val="20"/>
          <w:lang w:eastAsia="pl-PL"/>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Pr="001A5082">
        <w:rPr>
          <w:rFonts w:asciiTheme="minorHAnsi" w:eastAsia="Calibri" w:hAnsiTheme="minorHAnsi" w:cstheme="minorHAnsi"/>
          <w:b/>
          <w:sz w:val="20"/>
          <w:lang w:eastAsia="pl-PL"/>
        </w:rPr>
        <w:fldChar w:fldCharType="end"/>
      </w:r>
      <w:r w:rsidRPr="001A5082">
        <w:rPr>
          <w:rFonts w:asciiTheme="minorHAnsi" w:eastAsia="Calibri" w:hAnsiTheme="minorHAnsi" w:cstheme="minorHAnsi"/>
          <w:b/>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0628D5DA" w:rsidR="00C35DCC" w:rsidRDefault="00C35DCC">
      <w:pPr>
        <w:spacing w:after="200" w:line="276" w:lineRule="auto"/>
        <w:jc w:val="left"/>
        <w:rPr>
          <w:rFonts w:ascii="Calibri" w:hAnsi="Calibri" w:cs="Calibri"/>
          <w:i/>
          <w:sz w:val="16"/>
          <w:szCs w:val="16"/>
        </w:rPr>
      </w:pPr>
      <w:r>
        <w:rPr>
          <w:rFonts w:ascii="Calibri" w:hAnsi="Calibri" w:cs="Calibri"/>
          <w:i/>
          <w:sz w:val="16"/>
          <w:szCs w:val="16"/>
        </w:rPr>
        <w:br w:type="page"/>
      </w:r>
    </w:p>
    <w:p w14:paraId="13ABE75B" w14:textId="44214457" w:rsidR="00C35DCC" w:rsidRPr="00533FAA" w:rsidRDefault="00967DB1" w:rsidP="00C35DC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C35DCC">
        <w:rPr>
          <w:rFonts w:cstheme="minorHAnsi"/>
          <w:color w:val="000000" w:themeColor="text1"/>
          <w:sz w:val="20"/>
          <w:szCs w:val="20"/>
        </w:rPr>
        <w:t xml:space="preserve"> DO SWZ </w:t>
      </w:r>
      <w:r w:rsidR="00C35DCC" w:rsidRPr="00156D62">
        <w:rPr>
          <w:rFonts w:cstheme="minorHAnsi"/>
          <w:color w:val="000000" w:themeColor="text1"/>
          <w:sz w:val="20"/>
          <w:szCs w:val="20"/>
        </w:rPr>
        <w:t xml:space="preserve">– </w:t>
      </w:r>
      <w:r w:rsidR="00C35DCC" w:rsidRPr="007044E3">
        <w:rPr>
          <w:rFonts w:cstheme="minorHAnsi"/>
          <w:color w:val="000000" w:themeColor="text1"/>
          <w:sz w:val="20"/>
          <w:szCs w:val="20"/>
        </w:rPr>
        <w:t>ANKIETA WERYFIKACJI WYKONAWCY W ZAKRESIE ZAPEWNIENIA GWARANCJI BEZPIECZEŃSTWA PRZETWARZANIA DANYCH OSOBOWYCH</w:t>
      </w:r>
    </w:p>
    <w:p w14:paraId="44D7425C"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11199506"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35DCC" w:rsidRPr="006B56FD" w14:paraId="7E470274" w14:textId="77777777" w:rsidTr="00224D3C">
        <w:trPr>
          <w:trHeight w:val="1820"/>
        </w:trPr>
        <w:tc>
          <w:tcPr>
            <w:tcW w:w="3965" w:type="dxa"/>
            <w:tcBorders>
              <w:right w:val="single" w:sz="4" w:space="0" w:color="auto"/>
            </w:tcBorders>
          </w:tcPr>
          <w:p w14:paraId="1D76B33D" w14:textId="77777777" w:rsidR="00C35DCC" w:rsidRPr="006B56FD" w:rsidRDefault="00C35DCC" w:rsidP="00224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DC6FD81" w14:textId="77777777" w:rsidR="00C35DCC" w:rsidRPr="006B56FD" w:rsidRDefault="00C35DCC" w:rsidP="00224D3C">
            <w:pPr>
              <w:ind w:right="28"/>
              <w:jc w:val="left"/>
              <w:rPr>
                <w:rFonts w:asciiTheme="minorHAnsi" w:hAnsiTheme="minorHAnsi" w:cstheme="minorHAnsi"/>
                <w:sz w:val="20"/>
              </w:rPr>
            </w:pPr>
          </w:p>
          <w:p w14:paraId="6420E5CF" w14:textId="77777777" w:rsidR="005D4D53" w:rsidRDefault="005D4D53" w:rsidP="00224D3C">
            <w:pPr>
              <w:ind w:right="28"/>
              <w:jc w:val="center"/>
              <w:rPr>
                <w:rFonts w:asciiTheme="minorHAnsi" w:hAnsiTheme="minorHAnsi" w:cstheme="minorHAnsi"/>
                <w:i/>
                <w:sz w:val="20"/>
              </w:rPr>
            </w:pPr>
          </w:p>
          <w:p w14:paraId="2D6C7062" w14:textId="77777777" w:rsidR="005D4D53" w:rsidRDefault="005D4D53" w:rsidP="00224D3C">
            <w:pPr>
              <w:ind w:right="28"/>
              <w:jc w:val="center"/>
              <w:rPr>
                <w:rFonts w:asciiTheme="minorHAnsi" w:hAnsiTheme="minorHAnsi" w:cstheme="minorHAnsi"/>
                <w:i/>
                <w:sz w:val="20"/>
              </w:rPr>
            </w:pPr>
          </w:p>
          <w:p w14:paraId="53B890AE" w14:textId="77777777" w:rsidR="005D4D53" w:rsidRDefault="005D4D53" w:rsidP="00224D3C">
            <w:pPr>
              <w:ind w:right="28"/>
              <w:jc w:val="center"/>
              <w:rPr>
                <w:rFonts w:asciiTheme="minorHAnsi" w:hAnsiTheme="minorHAnsi" w:cstheme="minorHAnsi"/>
                <w:i/>
                <w:sz w:val="20"/>
              </w:rPr>
            </w:pPr>
          </w:p>
          <w:p w14:paraId="388B1695" w14:textId="4473A072" w:rsidR="00C35DCC" w:rsidRPr="005D4D53" w:rsidRDefault="005D4D53" w:rsidP="005D4D53">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AEE13C4" w14:textId="77777777" w:rsidR="00C35DCC" w:rsidRPr="006B56FD" w:rsidRDefault="00C35DCC" w:rsidP="00224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A79248A" w14:textId="77777777" w:rsidR="00C35DCC" w:rsidRPr="006B56FD" w:rsidRDefault="00C35DCC" w:rsidP="00224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14C8E9A"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31078775" w14:textId="77777777" w:rsidR="005D4D53" w:rsidRPr="00914766" w:rsidRDefault="005D4D53" w:rsidP="005D4D53">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08E4615C"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D7861A7" w14:textId="3C77AF55" w:rsidR="00C35DCC" w:rsidRPr="006B56FD" w:rsidRDefault="005D4D53" w:rsidP="005D4D53">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14:paraId="05362497"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09265F7E"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202A25D0" w14:textId="77777777" w:rsidR="00C35DCC" w:rsidRPr="007044E3" w:rsidRDefault="00C35DCC" w:rsidP="00C35DCC">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BF96984" w14:textId="77777777" w:rsidR="00C35DCC" w:rsidRDefault="00C35DCC" w:rsidP="00C35DCC">
      <w:pPr>
        <w:rPr>
          <w:rFonts w:asciiTheme="minorHAnsi" w:hAnsiTheme="minorHAnsi" w:cstheme="minorHAnsi"/>
          <w:sz w:val="20"/>
        </w:rPr>
      </w:pPr>
    </w:p>
    <w:p w14:paraId="7A51B555" w14:textId="77777777" w:rsidR="00C35DCC" w:rsidRPr="004B4556" w:rsidRDefault="00C35DCC" w:rsidP="00C35DCC">
      <w:pPr>
        <w:rPr>
          <w:rFonts w:asciiTheme="minorHAnsi" w:hAnsiTheme="minorHAnsi" w:cstheme="minorHAnsi"/>
          <w:sz w:val="20"/>
        </w:rPr>
      </w:pPr>
    </w:p>
    <w:p w14:paraId="2BA6698D" w14:textId="2FDF44F5" w:rsidR="00C35DCC" w:rsidRDefault="00C35DCC" w:rsidP="00C35DCC">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967DB1" w:rsidRPr="006059BF">
        <w:rPr>
          <w:rFonts w:asciiTheme="minorHAnsi" w:hAnsiTheme="minorHAnsi" w:cstheme="minorHAnsi"/>
          <w:b/>
          <w:sz w:val="20"/>
          <w:lang w:eastAsia="pl-PL"/>
        </w:rPr>
        <w:fldChar w:fldCharType="begin"/>
      </w:r>
      <w:r w:rsidR="00967DB1" w:rsidRPr="006059BF">
        <w:rPr>
          <w:rFonts w:asciiTheme="minorHAnsi" w:hAnsiTheme="minorHAnsi" w:cstheme="minorHAnsi"/>
          <w:b/>
          <w:sz w:val="20"/>
          <w:lang w:eastAsia="pl-PL"/>
        </w:rPr>
        <w:instrText xml:space="preserve"> MERGEFIELD nr_postepowania </w:instrText>
      </w:r>
      <w:r w:rsidR="00967DB1" w:rsidRPr="006059BF">
        <w:rPr>
          <w:rFonts w:asciiTheme="minorHAnsi" w:hAnsiTheme="minorHAnsi" w:cstheme="minorHAnsi"/>
          <w:b/>
          <w:sz w:val="20"/>
          <w:lang w:eastAsia="pl-PL"/>
        </w:rPr>
        <w:fldChar w:fldCharType="separate"/>
      </w:r>
      <w:r w:rsidR="00673CAD" w:rsidRPr="001B4899">
        <w:rPr>
          <w:rFonts w:asciiTheme="minorHAnsi" w:hAnsiTheme="minorHAnsi" w:cstheme="minorHAnsi"/>
          <w:b/>
          <w:noProof/>
          <w:sz w:val="20"/>
          <w:lang w:eastAsia="pl-PL"/>
        </w:rPr>
        <w:t>POST/DYS/OW/GZ/00005/2025</w:t>
      </w:r>
      <w:r w:rsidR="00967DB1" w:rsidRPr="006059BF">
        <w:rPr>
          <w:rFonts w:asciiTheme="minorHAnsi" w:hAnsiTheme="minorHAnsi" w:cstheme="minorHAnsi"/>
          <w:b/>
          <w:sz w:val="20"/>
          <w:lang w:eastAsia="pl-PL"/>
        </w:rPr>
        <w:fldChar w:fldCharType="end"/>
      </w:r>
      <w:r w:rsidRPr="006059BF">
        <w:rPr>
          <w:rFonts w:asciiTheme="minorHAnsi" w:hAnsiTheme="minorHAnsi" w:cstheme="minorHAnsi"/>
          <w:sz w:val="20"/>
          <w:lang w:eastAsia="pl-PL"/>
        </w:rPr>
        <w:t xml:space="preserve"> prowadzonym w trybie przetargu nieograniczonego pn. </w:t>
      </w:r>
      <w:r w:rsidR="001A5082">
        <w:rPr>
          <w:rFonts w:asciiTheme="minorHAnsi" w:hAnsiTheme="minorHAnsi" w:cstheme="minorHAnsi"/>
          <w:sz w:val="20"/>
          <w:lang w:eastAsia="pl-PL"/>
        </w:rPr>
        <w:t>„</w:t>
      </w:r>
      <w:r w:rsidR="00967DB1" w:rsidRPr="006059BF">
        <w:rPr>
          <w:rFonts w:asciiTheme="minorHAnsi" w:hAnsiTheme="minorHAnsi" w:cstheme="minorHAnsi"/>
          <w:b/>
          <w:sz w:val="20"/>
        </w:rPr>
        <w:fldChar w:fldCharType="begin"/>
      </w:r>
      <w:r w:rsidR="00967DB1" w:rsidRPr="006059BF">
        <w:rPr>
          <w:rFonts w:asciiTheme="minorHAnsi" w:hAnsiTheme="minorHAnsi" w:cstheme="minorHAnsi"/>
          <w:b/>
          <w:sz w:val="20"/>
        </w:rPr>
        <w:instrText xml:space="preserve"> MERGEFIELD nazwa_post </w:instrText>
      </w:r>
      <w:r w:rsidR="00967DB1" w:rsidRPr="006059BF">
        <w:rPr>
          <w:rFonts w:asciiTheme="minorHAnsi" w:hAnsiTheme="minorHAnsi" w:cstheme="minorHAnsi"/>
          <w:b/>
          <w:sz w:val="20"/>
        </w:rPr>
        <w:fldChar w:fldCharType="separate"/>
      </w:r>
      <w:r w:rsidR="00673CAD" w:rsidRPr="001B4899">
        <w:rPr>
          <w:rFonts w:asciiTheme="minorHAnsi" w:hAnsiTheme="minorHAnsi" w:cstheme="minorHAnsi"/>
          <w:b/>
          <w:noProof/>
          <w:sz w:val="20"/>
        </w:rPr>
        <w:t>Opracowanie dokumentacji techniczno-prawnej w podziale na części: Część 1: Różan gm. Różan, warunki przyłączenia nr 24-G0/WP/00673. Część 2: Różan gm. Różan, warunki przyłączenia nr 24-G0/WP/00672. Część 3: Jaciążek gm. Płoniawy - Bramura, warunki przyłączenia nr 24-G0/WP/00245. Część 4: Jaciążek gm. Płoniawy - Bramura, warunki przyłączenia nr 24-G0/WP/00547</w:t>
      </w:r>
      <w:r w:rsidR="00967DB1" w:rsidRPr="006059BF">
        <w:rPr>
          <w:rFonts w:asciiTheme="minorHAnsi" w:hAnsiTheme="minorHAnsi" w:cstheme="minorHAnsi"/>
          <w:b/>
          <w:sz w:val="20"/>
        </w:rPr>
        <w:fldChar w:fldCharType="end"/>
      </w:r>
      <w:r w:rsidR="001A5082">
        <w:rPr>
          <w:rFonts w:asciiTheme="minorHAnsi" w:hAnsiTheme="minorHAnsi" w:cstheme="minorHAnsi"/>
          <w:b/>
          <w:sz w:val="20"/>
        </w:rPr>
        <w:t>”</w:t>
      </w:r>
      <w:r w:rsidRPr="006059BF">
        <w:rPr>
          <w:rFonts w:asciiTheme="minorHAnsi" w:hAnsiTheme="minorHAnsi" w:cstheme="minorHAnsi"/>
          <w:sz w:val="20"/>
        </w:rPr>
        <w:t xml:space="preserve">, </w:t>
      </w:r>
      <w:r>
        <w:rPr>
          <w:rFonts w:asciiTheme="minorHAnsi" w:hAnsiTheme="minorHAnsi" w:cstheme="minorHAnsi"/>
          <w:sz w:val="20"/>
        </w:rPr>
        <w:t>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A2C20D0" w14:textId="77777777" w:rsidR="00C35DCC" w:rsidRDefault="00C35DCC" w:rsidP="00C35DCC">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35DCC" w:rsidRPr="004B4556" w14:paraId="70417E03" w14:textId="77777777" w:rsidTr="00224D3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F39630" w14:textId="77777777" w:rsidR="00C35DCC" w:rsidRPr="005A3030" w:rsidRDefault="00C35DCC" w:rsidP="00224D3C">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D5AC59" w14:textId="77777777" w:rsidR="00C35DCC" w:rsidRPr="005A3030" w:rsidRDefault="00C35DCC" w:rsidP="00224D3C">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35DCC" w:rsidRPr="004B4556" w14:paraId="573E2B40" w14:textId="77777777" w:rsidTr="00224D3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B8C355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CE66AEB" w14:textId="77777777" w:rsidR="00C35DCC" w:rsidRDefault="00C35DCC" w:rsidP="00224D3C">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EA0BB4C" w14:textId="77777777" w:rsidR="00C35DCC" w:rsidRPr="005B5686" w:rsidRDefault="00C35DCC" w:rsidP="00224D3C">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35DCC" w:rsidRPr="004B4556" w14:paraId="03CB67AF" w14:textId="77777777" w:rsidTr="00224D3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0E0B86"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0DCBBEB"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21EE99" w14:textId="77777777" w:rsidR="00C35DCC" w:rsidRPr="005B5686"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201EB430" w14:textId="77777777" w:rsidTr="00224D3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D55610B"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F78ACE0"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38CEAF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32F5783F" w14:textId="77777777" w:rsidTr="00224D3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4F36097"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7CD61D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D2E440D"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7BBED24C"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2D458"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68E414"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0277E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1EF8E552"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96B7B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B12453D"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6F70EA1"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57198979"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2426C"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93AF597"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5EC58DB"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475DA94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BBBE7A"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8707C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42B670"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0679EF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34CBC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7BA00F"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B853F7"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467C613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E66B0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8A5B23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7B3597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7B6C970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A9F776"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F872F1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026CBFD"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3710B456"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BCE61"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4590E1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77D90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15C7028B"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3249B"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000E39"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2E783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01281E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B94E30"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5F94A0C"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79A9A8E"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6800849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277B33"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4AE5E26"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05E98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bl>
    <w:p w14:paraId="76EB3599" w14:textId="77777777" w:rsidR="00C35DCC" w:rsidRDefault="00C35DCC" w:rsidP="00C35DCC">
      <w:pPr>
        <w:rPr>
          <w:rFonts w:asciiTheme="minorHAnsi" w:hAnsiTheme="minorHAnsi" w:cstheme="minorHAnsi"/>
          <w:sz w:val="20"/>
        </w:rPr>
      </w:pPr>
    </w:p>
    <w:p w14:paraId="387416E2" w14:textId="77777777" w:rsidR="00C35DCC" w:rsidRPr="004B4556" w:rsidRDefault="00C35DCC" w:rsidP="00C35DCC">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89EAFF2" w14:textId="77777777" w:rsidR="00C35DCC" w:rsidRPr="007044E3" w:rsidRDefault="00C35DCC" w:rsidP="00C35DCC">
      <w:pPr>
        <w:rPr>
          <w:rFonts w:asciiTheme="minorHAnsi" w:hAnsiTheme="minorHAnsi" w:cstheme="minorHAnsi"/>
          <w:sz w:val="20"/>
        </w:rPr>
      </w:pPr>
    </w:p>
    <w:p w14:paraId="5AD0BA91" w14:textId="77777777" w:rsidR="00C35DCC" w:rsidRPr="004B4556" w:rsidRDefault="00C35DCC" w:rsidP="00C35DCC">
      <w:pPr>
        <w:rPr>
          <w:rFonts w:asciiTheme="minorHAnsi" w:hAnsiTheme="minorHAnsi" w:cstheme="minorHAnsi"/>
          <w:sz w:val="20"/>
        </w:rPr>
      </w:pPr>
    </w:p>
    <w:p w14:paraId="14923CD9" w14:textId="77777777" w:rsidR="00C35DCC" w:rsidRPr="004B4556" w:rsidRDefault="00C35DCC" w:rsidP="00C35DCC">
      <w:pPr>
        <w:rPr>
          <w:rFonts w:asciiTheme="minorHAnsi" w:hAnsiTheme="minorHAnsi" w:cstheme="minorHAnsi"/>
          <w:sz w:val="20"/>
        </w:rPr>
      </w:pPr>
    </w:p>
    <w:p w14:paraId="49350116" w14:textId="77777777" w:rsidR="00C35DCC" w:rsidRPr="009C2468" w:rsidRDefault="00C35DCC" w:rsidP="00C35DC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17781EF" w14:textId="77777777" w:rsidR="00C35DCC" w:rsidRDefault="00C35DCC" w:rsidP="00C35DC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0C0789B" w14:textId="77777777" w:rsidR="00C35DCC" w:rsidRDefault="00C35DCC" w:rsidP="00C35DC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2DF906C" w14:textId="77777777" w:rsidR="00C35DCC" w:rsidRDefault="00C35DCC" w:rsidP="00C35DCC">
      <w:pPr>
        <w:ind w:left="5398" w:right="68" w:hanging="153"/>
        <w:jc w:val="center"/>
        <w:rPr>
          <w:rFonts w:asciiTheme="minorHAnsi" w:hAnsiTheme="minorHAnsi" w:cstheme="minorHAnsi"/>
          <w:i/>
          <w:sz w:val="16"/>
          <w:szCs w:val="16"/>
        </w:rPr>
      </w:pPr>
    </w:p>
    <w:p w14:paraId="35B46F54" w14:textId="77777777" w:rsidR="00C35DCC" w:rsidRDefault="00C35DCC" w:rsidP="00C35DCC">
      <w:pPr>
        <w:ind w:right="68"/>
        <w:rPr>
          <w:rFonts w:asciiTheme="minorHAnsi" w:hAnsiTheme="minorHAnsi" w:cstheme="minorHAnsi"/>
          <w:i/>
          <w:sz w:val="16"/>
          <w:szCs w:val="16"/>
        </w:rPr>
      </w:pP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BB2FA0" w:rsidRDefault="00BB2FA0" w:rsidP="004A302B">
      <w:pPr>
        <w:spacing w:line="240" w:lineRule="auto"/>
      </w:pPr>
      <w:r>
        <w:separator/>
      </w:r>
    </w:p>
  </w:endnote>
  <w:endnote w:type="continuationSeparator" w:id="0">
    <w:p w14:paraId="2E9A5D46" w14:textId="77777777" w:rsidR="00BB2FA0" w:rsidRDefault="00BB2F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BB2FA0" w:rsidRDefault="00BB2FA0">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BB2FA0" w:rsidRDefault="00BB2FA0" w:rsidP="00D10121">
    <w:pPr>
      <w:pStyle w:val="Stopka"/>
      <w:jc w:val="center"/>
    </w:pPr>
  </w:p>
  <w:p w14:paraId="47E480D8" w14:textId="77777777" w:rsidR="00BB2FA0" w:rsidRPr="00DD5C5D" w:rsidRDefault="00BB2FA0" w:rsidP="00D10121">
    <w:pPr>
      <w:pStyle w:val="Nagwek"/>
      <w:rPr>
        <w:rFonts w:ascii="Calibri" w:hAnsi="Calibri"/>
        <w:bCs/>
        <w:sz w:val="16"/>
        <w:szCs w:val="16"/>
      </w:rPr>
    </w:pPr>
  </w:p>
  <w:p w14:paraId="5825A4B2" w14:textId="77777777" w:rsidR="00BB2FA0" w:rsidRDefault="00BB2FA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BB2FA0" w:rsidRDefault="00BB2FA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BB2FA0" w:rsidRDefault="00BB2F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129FC917"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203CF0">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BB2FA0" w:rsidRDefault="00BB2FA0" w:rsidP="003C629B">
    <w:pPr>
      <w:pStyle w:val="Stopka"/>
      <w:jc w:val="center"/>
    </w:pPr>
  </w:p>
  <w:p w14:paraId="58369837" w14:textId="77777777" w:rsidR="00BB2FA0" w:rsidRDefault="00BB2F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BB2FA0" w:rsidRDefault="00BB2FA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19B29E8D"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BB2FA0" w:rsidRDefault="00BB2FA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48685EF4"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203CF0">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BB2FA0" w:rsidRDefault="00BB2FA0" w:rsidP="003C629B">
    <w:pPr>
      <w:pStyle w:val="Stopka"/>
      <w:jc w:val="center"/>
    </w:pPr>
  </w:p>
  <w:p w14:paraId="6934332F" w14:textId="77777777" w:rsidR="00BB2FA0" w:rsidRDefault="00BB2FA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259940B2"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03CF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BB2FA0" w:rsidRDefault="00BB2FA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BB2FA0" w:rsidRDefault="00BB2FA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BB2FA0" w:rsidRPr="00DD5C5D" w:rsidRDefault="00BB2FA0" w:rsidP="00DD5C5D">
    <w:pPr>
      <w:pStyle w:val="Nagwek"/>
      <w:jc w:val="center"/>
      <w:rPr>
        <w:rFonts w:ascii="Calibri" w:hAnsi="Calibri"/>
        <w:bCs/>
        <w:sz w:val="16"/>
        <w:szCs w:val="16"/>
      </w:rPr>
    </w:pPr>
  </w:p>
  <w:p w14:paraId="6C945248" w14:textId="7FCF7B79" w:rsidR="00BB2FA0" w:rsidRDefault="00BB2FA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73CAD">
      <w:rPr>
        <w:rFonts w:ascii="Calibri" w:hAnsi="Calibri"/>
        <w:bCs/>
        <w:noProof/>
        <w:sz w:val="16"/>
        <w:szCs w:val="16"/>
      </w:rPr>
      <w:t>15</w:t>
    </w:r>
    <w:r w:rsidRPr="00DD5C5D">
      <w:rPr>
        <w:rFonts w:ascii="Calibri" w:hAnsi="Calibri"/>
        <w:bCs/>
        <w:sz w:val="16"/>
        <w:szCs w:val="16"/>
      </w:rPr>
      <w:fldChar w:fldCharType="end"/>
    </w:r>
  </w:p>
  <w:p w14:paraId="11258AC5" w14:textId="77777777" w:rsidR="00BB2FA0" w:rsidRDefault="00BB2FA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BB2FA0" w:rsidRDefault="00BB2F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BB2FA0" w:rsidRDefault="00BB2FA0" w:rsidP="004A302B">
      <w:pPr>
        <w:spacing w:line="240" w:lineRule="auto"/>
      </w:pPr>
      <w:r>
        <w:separator/>
      </w:r>
    </w:p>
  </w:footnote>
  <w:footnote w:type="continuationSeparator" w:id="0">
    <w:p w14:paraId="1962B698" w14:textId="77777777" w:rsidR="00BB2FA0" w:rsidRDefault="00BB2FA0" w:rsidP="004A302B">
      <w:pPr>
        <w:spacing w:line="240" w:lineRule="auto"/>
      </w:pPr>
      <w:r>
        <w:continuationSeparator/>
      </w:r>
    </w:p>
  </w:footnote>
  <w:footnote w:id="1">
    <w:p w14:paraId="1349226E" w14:textId="77777777" w:rsidR="00BB2FA0" w:rsidRPr="00F2601C" w:rsidRDefault="00BB2FA0"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BB2FA0" w:rsidRPr="00F2601C" w:rsidRDefault="00BB2FA0"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BB2FA0" w:rsidRPr="001A6201" w:rsidRDefault="00BB2FA0"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BB2FA0" w:rsidRPr="001A6201" w:rsidRDefault="00BB2FA0"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BB2FA0" w:rsidRPr="003F2EF3" w:rsidRDefault="00BB2FA0"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BB2FA0" w:rsidRPr="003D4E66" w:rsidRDefault="00BB2FA0"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BB2FA0" w:rsidRDefault="00BB2FA0"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B676824" w14:textId="77777777" w:rsidR="00BB2FA0" w:rsidRPr="00342E37" w:rsidRDefault="00BB2FA0"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BB2FA0" w:rsidRPr="00342E37" w:rsidRDefault="00BB2FA0" w:rsidP="00ED3444">
      <w:pPr>
        <w:pStyle w:val="Tekstprzypisudolnego"/>
        <w:numPr>
          <w:ilvl w:val="0"/>
          <w:numId w:val="35"/>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167CFB9B"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BB2FA0" w:rsidRPr="00342E37" w:rsidRDefault="00BB2FA0"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2B2F035" w14:textId="77777777" w:rsidR="00BB2FA0" w:rsidRPr="00342E37" w:rsidRDefault="00BB2FA0"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BB2FA0" w:rsidRPr="00342E37" w:rsidRDefault="00BB2FA0"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BB2FA0" w:rsidRPr="00342E37" w:rsidRDefault="00BB2FA0"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BB2FA0" w:rsidRPr="00896587" w:rsidRDefault="00BB2FA0"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BB2FA0" w:rsidRPr="00CF2D59" w:rsidRDefault="00BB2FA0"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BB2FA0" w:rsidRDefault="00BB2FA0"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BB2FA0" w:rsidRDefault="00BB2FA0"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BB2FA0" w:rsidRPr="00517ECB" w:rsidRDefault="00BB2FA0"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BB2FA0" w:rsidRDefault="00BB2FA0">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BB2FA0" w:rsidRDefault="00BB2FA0">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BB2FA0" w:rsidRDefault="00BB2F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BB2FA0" w:rsidRPr="0072383F" w:rsidRDefault="00BB2FA0"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BB2FA0" w:rsidRDefault="00BB2FA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BB2FA0" w:rsidRPr="0072383F" w:rsidRDefault="00BB2FA0" w:rsidP="003C629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BB2FA0" w:rsidRDefault="00BB2FA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BB2FA0" w:rsidRDefault="00BB2FA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130F6C2" w:rsidR="00BB2FA0" w:rsidRPr="00A31C7C" w:rsidRDefault="00BB2FA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POST/DYS/OW/GZ/01/2021</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BB2FA0" w:rsidRPr="000F58B6" w:rsidRDefault="00BB2FA0"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BB2FA0" w:rsidRDefault="00BB2FA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BB2FA0" w:rsidRPr="000F58B6" w:rsidRDefault="00BB2FA0"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923EC"/>
    <w:multiLevelType w:val="multilevel"/>
    <w:tmpl w:val="A3744AD8"/>
    <w:lvl w:ilvl="0">
      <w:start w:val="15"/>
      <w:numFmt w:val="decimal"/>
      <w:lvlText w:val="%1."/>
      <w:lvlJc w:val="left"/>
      <w:pPr>
        <w:ind w:left="405" w:hanging="405"/>
      </w:pPr>
      <w:rPr>
        <w:rFonts w:hint="default"/>
      </w:rPr>
    </w:lvl>
    <w:lvl w:ilvl="1">
      <w:start w:val="2"/>
      <w:numFmt w:val="decimal"/>
      <w:lvlText w:val="%1.%2."/>
      <w:lvlJc w:val="left"/>
      <w:pPr>
        <w:ind w:left="1398" w:hanging="40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2"/>
  </w:num>
  <w:num w:numId="5">
    <w:abstractNumId w:val="14"/>
  </w:num>
  <w:num w:numId="6">
    <w:abstractNumId w:val="9"/>
  </w:num>
  <w:num w:numId="7">
    <w:abstractNumId w:val="21"/>
  </w:num>
  <w:num w:numId="8">
    <w:abstractNumId w:val="37"/>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1"/>
  </w:num>
  <w:num w:numId="16">
    <w:abstractNumId w:val="24"/>
  </w:num>
  <w:num w:numId="17">
    <w:abstractNumId w:val="38"/>
  </w:num>
  <w:num w:numId="18">
    <w:abstractNumId w:val="12"/>
  </w:num>
  <w:num w:numId="19">
    <w:abstractNumId w:val="4"/>
  </w:num>
  <w:num w:numId="20">
    <w:abstractNumId w:val="20"/>
  </w:num>
  <w:num w:numId="21">
    <w:abstractNumId w:val="23"/>
  </w:num>
  <w:num w:numId="22">
    <w:abstractNumId w:val="30"/>
  </w:num>
  <w:num w:numId="23">
    <w:abstractNumId w:val="10"/>
  </w:num>
  <w:num w:numId="24">
    <w:abstractNumId w:val="36"/>
  </w:num>
  <w:num w:numId="25">
    <w:abstractNumId w:val="35"/>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3"/>
  </w:num>
  <w:num w:numId="31">
    <w:abstractNumId w:val="17"/>
  </w:num>
  <w:num w:numId="32">
    <w:abstractNumId w:val="7"/>
  </w:num>
  <w:num w:numId="33">
    <w:abstractNumId w:val="22"/>
  </w:num>
  <w:num w:numId="34">
    <w:abstractNumId w:val="11"/>
  </w:num>
  <w:num w:numId="35">
    <w:abstractNumId w:val="34"/>
  </w:num>
  <w:num w:numId="36">
    <w:abstractNumId w:val="26"/>
  </w:num>
  <w:num w:numId="3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689"/>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B755F"/>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0240"/>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5082"/>
    <w:rsid w:val="001A65A8"/>
    <w:rsid w:val="001A70C2"/>
    <w:rsid w:val="001A78F7"/>
    <w:rsid w:val="001B087C"/>
    <w:rsid w:val="001B0A76"/>
    <w:rsid w:val="001B22DF"/>
    <w:rsid w:val="001B24CC"/>
    <w:rsid w:val="001B396C"/>
    <w:rsid w:val="001B39A3"/>
    <w:rsid w:val="001B3E7F"/>
    <w:rsid w:val="001B4124"/>
    <w:rsid w:val="001B4C5F"/>
    <w:rsid w:val="001B5C6C"/>
    <w:rsid w:val="001B63BB"/>
    <w:rsid w:val="001B6ABA"/>
    <w:rsid w:val="001B7E8D"/>
    <w:rsid w:val="001C2D48"/>
    <w:rsid w:val="001C4D26"/>
    <w:rsid w:val="001C6F0D"/>
    <w:rsid w:val="001C7E2C"/>
    <w:rsid w:val="001D0464"/>
    <w:rsid w:val="001D054B"/>
    <w:rsid w:val="001D2EAF"/>
    <w:rsid w:val="001D3160"/>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DD5"/>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3CF0"/>
    <w:rsid w:val="00204C16"/>
    <w:rsid w:val="0020505A"/>
    <w:rsid w:val="002073F1"/>
    <w:rsid w:val="00210945"/>
    <w:rsid w:val="00210E7D"/>
    <w:rsid w:val="00211C1B"/>
    <w:rsid w:val="002124EA"/>
    <w:rsid w:val="0021629D"/>
    <w:rsid w:val="00216F55"/>
    <w:rsid w:val="0021765C"/>
    <w:rsid w:val="002201BB"/>
    <w:rsid w:val="002214EC"/>
    <w:rsid w:val="00221E34"/>
    <w:rsid w:val="00221F2B"/>
    <w:rsid w:val="00222F9F"/>
    <w:rsid w:val="002230B5"/>
    <w:rsid w:val="002240E4"/>
    <w:rsid w:val="00224766"/>
    <w:rsid w:val="00224BA8"/>
    <w:rsid w:val="00224D3C"/>
    <w:rsid w:val="00224F23"/>
    <w:rsid w:val="00225434"/>
    <w:rsid w:val="00226040"/>
    <w:rsid w:val="00226CF8"/>
    <w:rsid w:val="00231021"/>
    <w:rsid w:val="00231BF0"/>
    <w:rsid w:val="00232EBD"/>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5FC"/>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394D"/>
    <w:rsid w:val="00314589"/>
    <w:rsid w:val="003157EB"/>
    <w:rsid w:val="0031587F"/>
    <w:rsid w:val="00316FB4"/>
    <w:rsid w:val="00321DD5"/>
    <w:rsid w:val="00325707"/>
    <w:rsid w:val="00325A22"/>
    <w:rsid w:val="00325F85"/>
    <w:rsid w:val="00326AC6"/>
    <w:rsid w:val="00327148"/>
    <w:rsid w:val="00327759"/>
    <w:rsid w:val="0033270E"/>
    <w:rsid w:val="00333C26"/>
    <w:rsid w:val="00334A4C"/>
    <w:rsid w:val="003354D2"/>
    <w:rsid w:val="00335E18"/>
    <w:rsid w:val="00337033"/>
    <w:rsid w:val="00337E29"/>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9A4"/>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6BCC"/>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185C"/>
    <w:rsid w:val="0046209E"/>
    <w:rsid w:val="004620F8"/>
    <w:rsid w:val="004635A6"/>
    <w:rsid w:val="00464543"/>
    <w:rsid w:val="00464CF8"/>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57C0"/>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3F10"/>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4D53"/>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9BF"/>
    <w:rsid w:val="00605B20"/>
    <w:rsid w:val="00605F3B"/>
    <w:rsid w:val="00606149"/>
    <w:rsid w:val="00606768"/>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5B27"/>
    <w:rsid w:val="00637544"/>
    <w:rsid w:val="00645623"/>
    <w:rsid w:val="0064713F"/>
    <w:rsid w:val="00647EC8"/>
    <w:rsid w:val="0065074A"/>
    <w:rsid w:val="00650B6F"/>
    <w:rsid w:val="00650D35"/>
    <w:rsid w:val="00651CC4"/>
    <w:rsid w:val="006527F9"/>
    <w:rsid w:val="006534F2"/>
    <w:rsid w:val="006536DD"/>
    <w:rsid w:val="006537DA"/>
    <w:rsid w:val="006540CC"/>
    <w:rsid w:val="0065547D"/>
    <w:rsid w:val="00656B5A"/>
    <w:rsid w:val="00656E25"/>
    <w:rsid w:val="00657CE0"/>
    <w:rsid w:val="006600DF"/>
    <w:rsid w:val="006607AF"/>
    <w:rsid w:val="00661380"/>
    <w:rsid w:val="006616A1"/>
    <w:rsid w:val="0066308D"/>
    <w:rsid w:val="00663728"/>
    <w:rsid w:val="0066557A"/>
    <w:rsid w:val="00666793"/>
    <w:rsid w:val="0066743F"/>
    <w:rsid w:val="0066752C"/>
    <w:rsid w:val="00667625"/>
    <w:rsid w:val="00670205"/>
    <w:rsid w:val="00670A6B"/>
    <w:rsid w:val="0067145B"/>
    <w:rsid w:val="0067239A"/>
    <w:rsid w:val="00673CAD"/>
    <w:rsid w:val="00673E6B"/>
    <w:rsid w:val="00674AFB"/>
    <w:rsid w:val="0067570D"/>
    <w:rsid w:val="00676D80"/>
    <w:rsid w:val="0067721F"/>
    <w:rsid w:val="0068060C"/>
    <w:rsid w:val="00680C89"/>
    <w:rsid w:val="006810E0"/>
    <w:rsid w:val="00681E01"/>
    <w:rsid w:val="00682A4B"/>
    <w:rsid w:val="00685B7C"/>
    <w:rsid w:val="0068638D"/>
    <w:rsid w:val="006868F1"/>
    <w:rsid w:val="00687290"/>
    <w:rsid w:val="00687695"/>
    <w:rsid w:val="006876EC"/>
    <w:rsid w:val="00687974"/>
    <w:rsid w:val="006901D5"/>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3ED"/>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1FC"/>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532"/>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7F7A3C"/>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547E"/>
    <w:rsid w:val="00857C86"/>
    <w:rsid w:val="0086025E"/>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598"/>
    <w:rsid w:val="00926866"/>
    <w:rsid w:val="00927900"/>
    <w:rsid w:val="00927E27"/>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F3A"/>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64A"/>
    <w:rsid w:val="009A0821"/>
    <w:rsid w:val="009A0E43"/>
    <w:rsid w:val="009A0F79"/>
    <w:rsid w:val="009A2E93"/>
    <w:rsid w:val="009A2F3A"/>
    <w:rsid w:val="009A39C5"/>
    <w:rsid w:val="009A3A3B"/>
    <w:rsid w:val="009A409A"/>
    <w:rsid w:val="009A4EA9"/>
    <w:rsid w:val="009A4F7F"/>
    <w:rsid w:val="009A7022"/>
    <w:rsid w:val="009A73BF"/>
    <w:rsid w:val="009A78DA"/>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4A13"/>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D8D"/>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4F42"/>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4"/>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B00"/>
    <w:rsid w:val="00BA6FF1"/>
    <w:rsid w:val="00BB0B40"/>
    <w:rsid w:val="00BB27C2"/>
    <w:rsid w:val="00BB287E"/>
    <w:rsid w:val="00BB2FA0"/>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5D4A"/>
    <w:rsid w:val="00BE631D"/>
    <w:rsid w:val="00BE7B7F"/>
    <w:rsid w:val="00BF0FF9"/>
    <w:rsid w:val="00BF1703"/>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4518"/>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229"/>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1E7E"/>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80C"/>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1BA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278"/>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57FE"/>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6D1"/>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677E9"/>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17C18"/>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D1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5A32"/>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639">
      <w:bodyDiv w:val="1"/>
      <w:marLeft w:val="0"/>
      <w:marRight w:val="0"/>
      <w:marTop w:val="0"/>
      <w:marBottom w:val="0"/>
      <w:divBdr>
        <w:top w:val="none" w:sz="0" w:space="0" w:color="auto"/>
        <w:left w:val="none" w:sz="0" w:space="0" w:color="auto"/>
        <w:bottom w:val="none" w:sz="0" w:space="0" w:color="auto"/>
        <w:right w:val="none" w:sz="0" w:space="0" w:color="auto"/>
      </w:divBdr>
    </w:div>
    <w:div w:id="94136172">
      <w:bodyDiv w:val="1"/>
      <w:marLeft w:val="0"/>
      <w:marRight w:val="0"/>
      <w:marTop w:val="0"/>
      <w:marBottom w:val="0"/>
      <w:divBdr>
        <w:top w:val="none" w:sz="0" w:space="0" w:color="auto"/>
        <w:left w:val="none" w:sz="0" w:space="0" w:color="auto"/>
        <w:bottom w:val="none" w:sz="0" w:space="0" w:color="auto"/>
        <w:right w:val="none" w:sz="0" w:space="0" w:color="auto"/>
      </w:divBdr>
    </w:div>
    <w:div w:id="96951809">
      <w:bodyDiv w:val="1"/>
      <w:marLeft w:val="0"/>
      <w:marRight w:val="0"/>
      <w:marTop w:val="0"/>
      <w:marBottom w:val="0"/>
      <w:divBdr>
        <w:top w:val="none" w:sz="0" w:space="0" w:color="auto"/>
        <w:left w:val="none" w:sz="0" w:space="0" w:color="auto"/>
        <w:bottom w:val="none" w:sz="0" w:space="0" w:color="auto"/>
        <w:right w:val="none" w:sz="0" w:space="0" w:color="auto"/>
      </w:divBdr>
    </w:div>
    <w:div w:id="119416807">
      <w:bodyDiv w:val="1"/>
      <w:marLeft w:val="0"/>
      <w:marRight w:val="0"/>
      <w:marTop w:val="0"/>
      <w:marBottom w:val="0"/>
      <w:divBdr>
        <w:top w:val="none" w:sz="0" w:space="0" w:color="auto"/>
        <w:left w:val="none" w:sz="0" w:space="0" w:color="auto"/>
        <w:bottom w:val="none" w:sz="0" w:space="0" w:color="auto"/>
        <w:right w:val="none" w:sz="0" w:space="0" w:color="auto"/>
      </w:divBdr>
    </w:div>
    <w:div w:id="121123325">
      <w:bodyDiv w:val="1"/>
      <w:marLeft w:val="0"/>
      <w:marRight w:val="0"/>
      <w:marTop w:val="0"/>
      <w:marBottom w:val="0"/>
      <w:divBdr>
        <w:top w:val="none" w:sz="0" w:space="0" w:color="auto"/>
        <w:left w:val="none" w:sz="0" w:space="0" w:color="auto"/>
        <w:bottom w:val="none" w:sz="0" w:space="0" w:color="auto"/>
        <w:right w:val="none" w:sz="0" w:space="0" w:color="auto"/>
      </w:divBdr>
    </w:div>
    <w:div w:id="132331197">
      <w:bodyDiv w:val="1"/>
      <w:marLeft w:val="0"/>
      <w:marRight w:val="0"/>
      <w:marTop w:val="0"/>
      <w:marBottom w:val="0"/>
      <w:divBdr>
        <w:top w:val="none" w:sz="0" w:space="0" w:color="auto"/>
        <w:left w:val="none" w:sz="0" w:space="0" w:color="auto"/>
        <w:bottom w:val="none" w:sz="0" w:space="0" w:color="auto"/>
        <w:right w:val="none" w:sz="0" w:space="0" w:color="auto"/>
      </w:divBdr>
    </w:div>
    <w:div w:id="145367200">
      <w:bodyDiv w:val="1"/>
      <w:marLeft w:val="0"/>
      <w:marRight w:val="0"/>
      <w:marTop w:val="0"/>
      <w:marBottom w:val="0"/>
      <w:divBdr>
        <w:top w:val="none" w:sz="0" w:space="0" w:color="auto"/>
        <w:left w:val="none" w:sz="0" w:space="0" w:color="auto"/>
        <w:bottom w:val="none" w:sz="0" w:space="0" w:color="auto"/>
        <w:right w:val="none" w:sz="0" w:space="0" w:color="auto"/>
      </w:divBdr>
    </w:div>
    <w:div w:id="152262229">
      <w:bodyDiv w:val="1"/>
      <w:marLeft w:val="0"/>
      <w:marRight w:val="0"/>
      <w:marTop w:val="0"/>
      <w:marBottom w:val="0"/>
      <w:divBdr>
        <w:top w:val="none" w:sz="0" w:space="0" w:color="auto"/>
        <w:left w:val="none" w:sz="0" w:space="0" w:color="auto"/>
        <w:bottom w:val="none" w:sz="0" w:space="0" w:color="auto"/>
        <w:right w:val="none" w:sz="0" w:space="0" w:color="auto"/>
      </w:divBdr>
    </w:div>
    <w:div w:id="170067407">
      <w:bodyDiv w:val="1"/>
      <w:marLeft w:val="0"/>
      <w:marRight w:val="0"/>
      <w:marTop w:val="0"/>
      <w:marBottom w:val="0"/>
      <w:divBdr>
        <w:top w:val="none" w:sz="0" w:space="0" w:color="auto"/>
        <w:left w:val="none" w:sz="0" w:space="0" w:color="auto"/>
        <w:bottom w:val="none" w:sz="0" w:space="0" w:color="auto"/>
        <w:right w:val="none" w:sz="0" w:space="0" w:color="auto"/>
      </w:divBdr>
    </w:div>
    <w:div w:id="263001436">
      <w:bodyDiv w:val="1"/>
      <w:marLeft w:val="0"/>
      <w:marRight w:val="0"/>
      <w:marTop w:val="0"/>
      <w:marBottom w:val="0"/>
      <w:divBdr>
        <w:top w:val="none" w:sz="0" w:space="0" w:color="auto"/>
        <w:left w:val="none" w:sz="0" w:space="0" w:color="auto"/>
        <w:bottom w:val="none" w:sz="0" w:space="0" w:color="auto"/>
        <w:right w:val="none" w:sz="0" w:space="0" w:color="auto"/>
      </w:divBdr>
    </w:div>
    <w:div w:id="26472665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7106289">
      <w:bodyDiv w:val="1"/>
      <w:marLeft w:val="0"/>
      <w:marRight w:val="0"/>
      <w:marTop w:val="0"/>
      <w:marBottom w:val="0"/>
      <w:divBdr>
        <w:top w:val="none" w:sz="0" w:space="0" w:color="auto"/>
        <w:left w:val="none" w:sz="0" w:space="0" w:color="auto"/>
        <w:bottom w:val="none" w:sz="0" w:space="0" w:color="auto"/>
        <w:right w:val="none" w:sz="0" w:space="0" w:color="auto"/>
      </w:divBdr>
    </w:div>
    <w:div w:id="312220387">
      <w:bodyDiv w:val="1"/>
      <w:marLeft w:val="0"/>
      <w:marRight w:val="0"/>
      <w:marTop w:val="0"/>
      <w:marBottom w:val="0"/>
      <w:divBdr>
        <w:top w:val="none" w:sz="0" w:space="0" w:color="auto"/>
        <w:left w:val="none" w:sz="0" w:space="0" w:color="auto"/>
        <w:bottom w:val="none" w:sz="0" w:space="0" w:color="auto"/>
        <w:right w:val="none" w:sz="0" w:space="0" w:color="auto"/>
      </w:divBdr>
    </w:div>
    <w:div w:id="356857724">
      <w:bodyDiv w:val="1"/>
      <w:marLeft w:val="0"/>
      <w:marRight w:val="0"/>
      <w:marTop w:val="0"/>
      <w:marBottom w:val="0"/>
      <w:divBdr>
        <w:top w:val="none" w:sz="0" w:space="0" w:color="auto"/>
        <w:left w:val="none" w:sz="0" w:space="0" w:color="auto"/>
        <w:bottom w:val="none" w:sz="0" w:space="0" w:color="auto"/>
        <w:right w:val="none" w:sz="0" w:space="0" w:color="auto"/>
      </w:divBdr>
    </w:div>
    <w:div w:id="363598180">
      <w:bodyDiv w:val="1"/>
      <w:marLeft w:val="0"/>
      <w:marRight w:val="0"/>
      <w:marTop w:val="0"/>
      <w:marBottom w:val="0"/>
      <w:divBdr>
        <w:top w:val="none" w:sz="0" w:space="0" w:color="auto"/>
        <w:left w:val="none" w:sz="0" w:space="0" w:color="auto"/>
        <w:bottom w:val="none" w:sz="0" w:space="0" w:color="auto"/>
        <w:right w:val="none" w:sz="0" w:space="0" w:color="auto"/>
      </w:divBdr>
    </w:div>
    <w:div w:id="375278988">
      <w:bodyDiv w:val="1"/>
      <w:marLeft w:val="0"/>
      <w:marRight w:val="0"/>
      <w:marTop w:val="0"/>
      <w:marBottom w:val="0"/>
      <w:divBdr>
        <w:top w:val="none" w:sz="0" w:space="0" w:color="auto"/>
        <w:left w:val="none" w:sz="0" w:space="0" w:color="auto"/>
        <w:bottom w:val="none" w:sz="0" w:space="0" w:color="auto"/>
        <w:right w:val="none" w:sz="0" w:space="0" w:color="auto"/>
      </w:divBdr>
    </w:div>
    <w:div w:id="417991594">
      <w:bodyDiv w:val="1"/>
      <w:marLeft w:val="0"/>
      <w:marRight w:val="0"/>
      <w:marTop w:val="0"/>
      <w:marBottom w:val="0"/>
      <w:divBdr>
        <w:top w:val="none" w:sz="0" w:space="0" w:color="auto"/>
        <w:left w:val="none" w:sz="0" w:space="0" w:color="auto"/>
        <w:bottom w:val="none" w:sz="0" w:space="0" w:color="auto"/>
        <w:right w:val="none" w:sz="0" w:space="0" w:color="auto"/>
      </w:divBdr>
    </w:div>
    <w:div w:id="445269886">
      <w:bodyDiv w:val="1"/>
      <w:marLeft w:val="0"/>
      <w:marRight w:val="0"/>
      <w:marTop w:val="0"/>
      <w:marBottom w:val="0"/>
      <w:divBdr>
        <w:top w:val="none" w:sz="0" w:space="0" w:color="auto"/>
        <w:left w:val="none" w:sz="0" w:space="0" w:color="auto"/>
        <w:bottom w:val="none" w:sz="0" w:space="0" w:color="auto"/>
        <w:right w:val="none" w:sz="0" w:space="0" w:color="auto"/>
      </w:divBdr>
    </w:div>
    <w:div w:id="4691326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0071025">
      <w:bodyDiv w:val="1"/>
      <w:marLeft w:val="0"/>
      <w:marRight w:val="0"/>
      <w:marTop w:val="0"/>
      <w:marBottom w:val="0"/>
      <w:divBdr>
        <w:top w:val="none" w:sz="0" w:space="0" w:color="auto"/>
        <w:left w:val="none" w:sz="0" w:space="0" w:color="auto"/>
        <w:bottom w:val="none" w:sz="0" w:space="0" w:color="auto"/>
        <w:right w:val="none" w:sz="0" w:space="0" w:color="auto"/>
      </w:divBdr>
    </w:div>
    <w:div w:id="58198779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3811051">
      <w:bodyDiv w:val="1"/>
      <w:marLeft w:val="0"/>
      <w:marRight w:val="0"/>
      <w:marTop w:val="0"/>
      <w:marBottom w:val="0"/>
      <w:divBdr>
        <w:top w:val="none" w:sz="0" w:space="0" w:color="auto"/>
        <w:left w:val="none" w:sz="0" w:space="0" w:color="auto"/>
        <w:bottom w:val="none" w:sz="0" w:space="0" w:color="auto"/>
        <w:right w:val="none" w:sz="0" w:space="0" w:color="auto"/>
      </w:divBdr>
    </w:div>
    <w:div w:id="63984695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60277476">
      <w:bodyDiv w:val="1"/>
      <w:marLeft w:val="0"/>
      <w:marRight w:val="0"/>
      <w:marTop w:val="0"/>
      <w:marBottom w:val="0"/>
      <w:divBdr>
        <w:top w:val="none" w:sz="0" w:space="0" w:color="auto"/>
        <w:left w:val="none" w:sz="0" w:space="0" w:color="auto"/>
        <w:bottom w:val="none" w:sz="0" w:space="0" w:color="auto"/>
        <w:right w:val="none" w:sz="0" w:space="0" w:color="auto"/>
      </w:divBdr>
    </w:div>
    <w:div w:id="673726541">
      <w:bodyDiv w:val="1"/>
      <w:marLeft w:val="0"/>
      <w:marRight w:val="0"/>
      <w:marTop w:val="0"/>
      <w:marBottom w:val="0"/>
      <w:divBdr>
        <w:top w:val="none" w:sz="0" w:space="0" w:color="auto"/>
        <w:left w:val="none" w:sz="0" w:space="0" w:color="auto"/>
        <w:bottom w:val="none" w:sz="0" w:space="0" w:color="auto"/>
        <w:right w:val="none" w:sz="0" w:space="0" w:color="auto"/>
      </w:divBdr>
    </w:div>
    <w:div w:id="676617766">
      <w:bodyDiv w:val="1"/>
      <w:marLeft w:val="0"/>
      <w:marRight w:val="0"/>
      <w:marTop w:val="0"/>
      <w:marBottom w:val="0"/>
      <w:divBdr>
        <w:top w:val="none" w:sz="0" w:space="0" w:color="auto"/>
        <w:left w:val="none" w:sz="0" w:space="0" w:color="auto"/>
        <w:bottom w:val="none" w:sz="0" w:space="0" w:color="auto"/>
        <w:right w:val="none" w:sz="0" w:space="0" w:color="auto"/>
      </w:divBdr>
    </w:div>
    <w:div w:id="678697247">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13508830">
      <w:bodyDiv w:val="1"/>
      <w:marLeft w:val="0"/>
      <w:marRight w:val="0"/>
      <w:marTop w:val="0"/>
      <w:marBottom w:val="0"/>
      <w:divBdr>
        <w:top w:val="none" w:sz="0" w:space="0" w:color="auto"/>
        <w:left w:val="none" w:sz="0" w:space="0" w:color="auto"/>
        <w:bottom w:val="none" w:sz="0" w:space="0" w:color="auto"/>
        <w:right w:val="none" w:sz="0" w:space="0" w:color="auto"/>
      </w:divBdr>
    </w:div>
    <w:div w:id="818109219">
      <w:bodyDiv w:val="1"/>
      <w:marLeft w:val="0"/>
      <w:marRight w:val="0"/>
      <w:marTop w:val="0"/>
      <w:marBottom w:val="0"/>
      <w:divBdr>
        <w:top w:val="none" w:sz="0" w:space="0" w:color="auto"/>
        <w:left w:val="none" w:sz="0" w:space="0" w:color="auto"/>
        <w:bottom w:val="none" w:sz="0" w:space="0" w:color="auto"/>
        <w:right w:val="none" w:sz="0" w:space="0" w:color="auto"/>
      </w:divBdr>
    </w:div>
    <w:div w:id="834686216">
      <w:bodyDiv w:val="1"/>
      <w:marLeft w:val="0"/>
      <w:marRight w:val="0"/>
      <w:marTop w:val="0"/>
      <w:marBottom w:val="0"/>
      <w:divBdr>
        <w:top w:val="none" w:sz="0" w:space="0" w:color="auto"/>
        <w:left w:val="none" w:sz="0" w:space="0" w:color="auto"/>
        <w:bottom w:val="none" w:sz="0" w:space="0" w:color="auto"/>
        <w:right w:val="none" w:sz="0" w:space="0" w:color="auto"/>
      </w:divBdr>
    </w:div>
    <w:div w:id="848523854">
      <w:bodyDiv w:val="1"/>
      <w:marLeft w:val="0"/>
      <w:marRight w:val="0"/>
      <w:marTop w:val="0"/>
      <w:marBottom w:val="0"/>
      <w:divBdr>
        <w:top w:val="none" w:sz="0" w:space="0" w:color="auto"/>
        <w:left w:val="none" w:sz="0" w:space="0" w:color="auto"/>
        <w:bottom w:val="none" w:sz="0" w:space="0" w:color="auto"/>
        <w:right w:val="none" w:sz="0" w:space="0" w:color="auto"/>
      </w:divBdr>
    </w:div>
    <w:div w:id="86482803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22757626">
      <w:bodyDiv w:val="1"/>
      <w:marLeft w:val="0"/>
      <w:marRight w:val="0"/>
      <w:marTop w:val="0"/>
      <w:marBottom w:val="0"/>
      <w:divBdr>
        <w:top w:val="none" w:sz="0" w:space="0" w:color="auto"/>
        <w:left w:val="none" w:sz="0" w:space="0" w:color="auto"/>
        <w:bottom w:val="none" w:sz="0" w:space="0" w:color="auto"/>
        <w:right w:val="none" w:sz="0" w:space="0" w:color="auto"/>
      </w:divBdr>
    </w:div>
    <w:div w:id="948927491">
      <w:bodyDiv w:val="1"/>
      <w:marLeft w:val="0"/>
      <w:marRight w:val="0"/>
      <w:marTop w:val="0"/>
      <w:marBottom w:val="0"/>
      <w:divBdr>
        <w:top w:val="none" w:sz="0" w:space="0" w:color="auto"/>
        <w:left w:val="none" w:sz="0" w:space="0" w:color="auto"/>
        <w:bottom w:val="none" w:sz="0" w:space="0" w:color="auto"/>
        <w:right w:val="none" w:sz="0" w:space="0" w:color="auto"/>
      </w:divBdr>
    </w:div>
    <w:div w:id="967778361">
      <w:bodyDiv w:val="1"/>
      <w:marLeft w:val="0"/>
      <w:marRight w:val="0"/>
      <w:marTop w:val="0"/>
      <w:marBottom w:val="0"/>
      <w:divBdr>
        <w:top w:val="none" w:sz="0" w:space="0" w:color="auto"/>
        <w:left w:val="none" w:sz="0" w:space="0" w:color="auto"/>
        <w:bottom w:val="none" w:sz="0" w:space="0" w:color="auto"/>
        <w:right w:val="none" w:sz="0" w:space="0" w:color="auto"/>
      </w:divBdr>
    </w:div>
    <w:div w:id="973407067">
      <w:bodyDiv w:val="1"/>
      <w:marLeft w:val="0"/>
      <w:marRight w:val="0"/>
      <w:marTop w:val="0"/>
      <w:marBottom w:val="0"/>
      <w:divBdr>
        <w:top w:val="none" w:sz="0" w:space="0" w:color="auto"/>
        <w:left w:val="none" w:sz="0" w:space="0" w:color="auto"/>
        <w:bottom w:val="none" w:sz="0" w:space="0" w:color="auto"/>
        <w:right w:val="none" w:sz="0" w:space="0" w:color="auto"/>
      </w:divBdr>
    </w:div>
    <w:div w:id="975990108">
      <w:bodyDiv w:val="1"/>
      <w:marLeft w:val="0"/>
      <w:marRight w:val="0"/>
      <w:marTop w:val="0"/>
      <w:marBottom w:val="0"/>
      <w:divBdr>
        <w:top w:val="none" w:sz="0" w:space="0" w:color="auto"/>
        <w:left w:val="none" w:sz="0" w:space="0" w:color="auto"/>
        <w:bottom w:val="none" w:sz="0" w:space="0" w:color="auto"/>
        <w:right w:val="none" w:sz="0" w:space="0" w:color="auto"/>
      </w:divBdr>
    </w:div>
    <w:div w:id="987199920">
      <w:bodyDiv w:val="1"/>
      <w:marLeft w:val="0"/>
      <w:marRight w:val="0"/>
      <w:marTop w:val="0"/>
      <w:marBottom w:val="0"/>
      <w:divBdr>
        <w:top w:val="none" w:sz="0" w:space="0" w:color="auto"/>
        <w:left w:val="none" w:sz="0" w:space="0" w:color="auto"/>
        <w:bottom w:val="none" w:sz="0" w:space="0" w:color="auto"/>
        <w:right w:val="none" w:sz="0" w:space="0" w:color="auto"/>
      </w:divBdr>
    </w:div>
    <w:div w:id="1074742895">
      <w:bodyDiv w:val="1"/>
      <w:marLeft w:val="0"/>
      <w:marRight w:val="0"/>
      <w:marTop w:val="0"/>
      <w:marBottom w:val="0"/>
      <w:divBdr>
        <w:top w:val="none" w:sz="0" w:space="0" w:color="auto"/>
        <w:left w:val="none" w:sz="0" w:space="0" w:color="auto"/>
        <w:bottom w:val="none" w:sz="0" w:space="0" w:color="auto"/>
        <w:right w:val="none" w:sz="0" w:space="0" w:color="auto"/>
      </w:divBdr>
    </w:div>
    <w:div w:id="1095325036">
      <w:bodyDiv w:val="1"/>
      <w:marLeft w:val="0"/>
      <w:marRight w:val="0"/>
      <w:marTop w:val="0"/>
      <w:marBottom w:val="0"/>
      <w:divBdr>
        <w:top w:val="none" w:sz="0" w:space="0" w:color="auto"/>
        <w:left w:val="none" w:sz="0" w:space="0" w:color="auto"/>
        <w:bottom w:val="none" w:sz="0" w:space="0" w:color="auto"/>
        <w:right w:val="none" w:sz="0" w:space="0" w:color="auto"/>
      </w:divBdr>
    </w:div>
    <w:div w:id="1114330582">
      <w:bodyDiv w:val="1"/>
      <w:marLeft w:val="0"/>
      <w:marRight w:val="0"/>
      <w:marTop w:val="0"/>
      <w:marBottom w:val="0"/>
      <w:divBdr>
        <w:top w:val="none" w:sz="0" w:space="0" w:color="auto"/>
        <w:left w:val="none" w:sz="0" w:space="0" w:color="auto"/>
        <w:bottom w:val="none" w:sz="0" w:space="0" w:color="auto"/>
        <w:right w:val="none" w:sz="0" w:space="0" w:color="auto"/>
      </w:divBdr>
    </w:div>
    <w:div w:id="1146972762">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179006189">
      <w:bodyDiv w:val="1"/>
      <w:marLeft w:val="0"/>
      <w:marRight w:val="0"/>
      <w:marTop w:val="0"/>
      <w:marBottom w:val="0"/>
      <w:divBdr>
        <w:top w:val="none" w:sz="0" w:space="0" w:color="auto"/>
        <w:left w:val="none" w:sz="0" w:space="0" w:color="auto"/>
        <w:bottom w:val="none" w:sz="0" w:space="0" w:color="auto"/>
        <w:right w:val="none" w:sz="0" w:space="0" w:color="auto"/>
      </w:divBdr>
    </w:div>
    <w:div w:id="1186212712">
      <w:bodyDiv w:val="1"/>
      <w:marLeft w:val="0"/>
      <w:marRight w:val="0"/>
      <w:marTop w:val="0"/>
      <w:marBottom w:val="0"/>
      <w:divBdr>
        <w:top w:val="none" w:sz="0" w:space="0" w:color="auto"/>
        <w:left w:val="none" w:sz="0" w:space="0" w:color="auto"/>
        <w:bottom w:val="none" w:sz="0" w:space="0" w:color="auto"/>
        <w:right w:val="none" w:sz="0" w:space="0" w:color="auto"/>
      </w:divBdr>
    </w:div>
    <w:div w:id="1253851572">
      <w:bodyDiv w:val="1"/>
      <w:marLeft w:val="0"/>
      <w:marRight w:val="0"/>
      <w:marTop w:val="0"/>
      <w:marBottom w:val="0"/>
      <w:divBdr>
        <w:top w:val="none" w:sz="0" w:space="0" w:color="auto"/>
        <w:left w:val="none" w:sz="0" w:space="0" w:color="auto"/>
        <w:bottom w:val="none" w:sz="0" w:space="0" w:color="auto"/>
        <w:right w:val="none" w:sz="0" w:space="0" w:color="auto"/>
      </w:divBdr>
    </w:div>
    <w:div w:id="1257710645">
      <w:bodyDiv w:val="1"/>
      <w:marLeft w:val="0"/>
      <w:marRight w:val="0"/>
      <w:marTop w:val="0"/>
      <w:marBottom w:val="0"/>
      <w:divBdr>
        <w:top w:val="none" w:sz="0" w:space="0" w:color="auto"/>
        <w:left w:val="none" w:sz="0" w:space="0" w:color="auto"/>
        <w:bottom w:val="none" w:sz="0" w:space="0" w:color="auto"/>
        <w:right w:val="none" w:sz="0" w:space="0" w:color="auto"/>
      </w:divBdr>
    </w:div>
    <w:div w:id="1339891180">
      <w:bodyDiv w:val="1"/>
      <w:marLeft w:val="0"/>
      <w:marRight w:val="0"/>
      <w:marTop w:val="0"/>
      <w:marBottom w:val="0"/>
      <w:divBdr>
        <w:top w:val="none" w:sz="0" w:space="0" w:color="auto"/>
        <w:left w:val="none" w:sz="0" w:space="0" w:color="auto"/>
        <w:bottom w:val="none" w:sz="0" w:space="0" w:color="auto"/>
        <w:right w:val="none" w:sz="0" w:space="0" w:color="auto"/>
      </w:divBdr>
    </w:div>
    <w:div w:id="1340890859">
      <w:bodyDiv w:val="1"/>
      <w:marLeft w:val="0"/>
      <w:marRight w:val="0"/>
      <w:marTop w:val="0"/>
      <w:marBottom w:val="0"/>
      <w:divBdr>
        <w:top w:val="none" w:sz="0" w:space="0" w:color="auto"/>
        <w:left w:val="none" w:sz="0" w:space="0" w:color="auto"/>
        <w:bottom w:val="none" w:sz="0" w:space="0" w:color="auto"/>
        <w:right w:val="none" w:sz="0" w:space="0" w:color="auto"/>
      </w:divBdr>
    </w:div>
    <w:div w:id="1369988448">
      <w:bodyDiv w:val="1"/>
      <w:marLeft w:val="0"/>
      <w:marRight w:val="0"/>
      <w:marTop w:val="0"/>
      <w:marBottom w:val="0"/>
      <w:divBdr>
        <w:top w:val="none" w:sz="0" w:space="0" w:color="auto"/>
        <w:left w:val="none" w:sz="0" w:space="0" w:color="auto"/>
        <w:bottom w:val="none" w:sz="0" w:space="0" w:color="auto"/>
        <w:right w:val="none" w:sz="0" w:space="0" w:color="auto"/>
      </w:divBdr>
    </w:div>
    <w:div w:id="1495995382">
      <w:bodyDiv w:val="1"/>
      <w:marLeft w:val="0"/>
      <w:marRight w:val="0"/>
      <w:marTop w:val="0"/>
      <w:marBottom w:val="0"/>
      <w:divBdr>
        <w:top w:val="none" w:sz="0" w:space="0" w:color="auto"/>
        <w:left w:val="none" w:sz="0" w:space="0" w:color="auto"/>
        <w:bottom w:val="none" w:sz="0" w:space="0" w:color="auto"/>
        <w:right w:val="none" w:sz="0" w:space="0" w:color="auto"/>
      </w:divBdr>
    </w:div>
    <w:div w:id="1502230939">
      <w:bodyDiv w:val="1"/>
      <w:marLeft w:val="0"/>
      <w:marRight w:val="0"/>
      <w:marTop w:val="0"/>
      <w:marBottom w:val="0"/>
      <w:divBdr>
        <w:top w:val="none" w:sz="0" w:space="0" w:color="auto"/>
        <w:left w:val="none" w:sz="0" w:space="0" w:color="auto"/>
        <w:bottom w:val="none" w:sz="0" w:space="0" w:color="auto"/>
        <w:right w:val="none" w:sz="0" w:space="0" w:color="auto"/>
      </w:divBdr>
    </w:div>
    <w:div w:id="1546674189">
      <w:bodyDiv w:val="1"/>
      <w:marLeft w:val="0"/>
      <w:marRight w:val="0"/>
      <w:marTop w:val="0"/>
      <w:marBottom w:val="0"/>
      <w:divBdr>
        <w:top w:val="none" w:sz="0" w:space="0" w:color="auto"/>
        <w:left w:val="none" w:sz="0" w:space="0" w:color="auto"/>
        <w:bottom w:val="none" w:sz="0" w:space="0" w:color="auto"/>
        <w:right w:val="none" w:sz="0" w:space="0" w:color="auto"/>
      </w:divBdr>
    </w:div>
    <w:div w:id="1571187703">
      <w:bodyDiv w:val="1"/>
      <w:marLeft w:val="0"/>
      <w:marRight w:val="0"/>
      <w:marTop w:val="0"/>
      <w:marBottom w:val="0"/>
      <w:divBdr>
        <w:top w:val="none" w:sz="0" w:space="0" w:color="auto"/>
        <w:left w:val="none" w:sz="0" w:space="0" w:color="auto"/>
        <w:bottom w:val="none" w:sz="0" w:space="0" w:color="auto"/>
        <w:right w:val="none" w:sz="0" w:space="0" w:color="auto"/>
      </w:divBdr>
    </w:div>
    <w:div w:id="1603951267">
      <w:bodyDiv w:val="1"/>
      <w:marLeft w:val="0"/>
      <w:marRight w:val="0"/>
      <w:marTop w:val="0"/>
      <w:marBottom w:val="0"/>
      <w:divBdr>
        <w:top w:val="none" w:sz="0" w:space="0" w:color="auto"/>
        <w:left w:val="none" w:sz="0" w:space="0" w:color="auto"/>
        <w:bottom w:val="none" w:sz="0" w:space="0" w:color="auto"/>
        <w:right w:val="none" w:sz="0" w:space="0" w:color="auto"/>
      </w:divBdr>
    </w:div>
    <w:div w:id="1635140654">
      <w:bodyDiv w:val="1"/>
      <w:marLeft w:val="0"/>
      <w:marRight w:val="0"/>
      <w:marTop w:val="0"/>
      <w:marBottom w:val="0"/>
      <w:divBdr>
        <w:top w:val="none" w:sz="0" w:space="0" w:color="auto"/>
        <w:left w:val="none" w:sz="0" w:space="0" w:color="auto"/>
        <w:bottom w:val="none" w:sz="0" w:space="0" w:color="auto"/>
        <w:right w:val="none" w:sz="0" w:space="0" w:color="auto"/>
      </w:divBdr>
    </w:div>
    <w:div w:id="1651328327">
      <w:bodyDiv w:val="1"/>
      <w:marLeft w:val="0"/>
      <w:marRight w:val="0"/>
      <w:marTop w:val="0"/>
      <w:marBottom w:val="0"/>
      <w:divBdr>
        <w:top w:val="none" w:sz="0" w:space="0" w:color="auto"/>
        <w:left w:val="none" w:sz="0" w:space="0" w:color="auto"/>
        <w:bottom w:val="none" w:sz="0" w:space="0" w:color="auto"/>
        <w:right w:val="none" w:sz="0" w:space="0" w:color="auto"/>
      </w:divBdr>
    </w:div>
    <w:div w:id="1664504236">
      <w:bodyDiv w:val="1"/>
      <w:marLeft w:val="0"/>
      <w:marRight w:val="0"/>
      <w:marTop w:val="0"/>
      <w:marBottom w:val="0"/>
      <w:divBdr>
        <w:top w:val="none" w:sz="0" w:space="0" w:color="auto"/>
        <w:left w:val="none" w:sz="0" w:space="0" w:color="auto"/>
        <w:bottom w:val="none" w:sz="0" w:space="0" w:color="auto"/>
        <w:right w:val="none" w:sz="0" w:space="0" w:color="auto"/>
      </w:divBdr>
    </w:div>
    <w:div w:id="1697387527">
      <w:bodyDiv w:val="1"/>
      <w:marLeft w:val="0"/>
      <w:marRight w:val="0"/>
      <w:marTop w:val="0"/>
      <w:marBottom w:val="0"/>
      <w:divBdr>
        <w:top w:val="none" w:sz="0" w:space="0" w:color="auto"/>
        <w:left w:val="none" w:sz="0" w:space="0" w:color="auto"/>
        <w:bottom w:val="none" w:sz="0" w:space="0" w:color="auto"/>
        <w:right w:val="none" w:sz="0" w:space="0" w:color="auto"/>
      </w:divBdr>
    </w:div>
    <w:div w:id="1718817987">
      <w:bodyDiv w:val="1"/>
      <w:marLeft w:val="0"/>
      <w:marRight w:val="0"/>
      <w:marTop w:val="0"/>
      <w:marBottom w:val="0"/>
      <w:divBdr>
        <w:top w:val="none" w:sz="0" w:space="0" w:color="auto"/>
        <w:left w:val="none" w:sz="0" w:space="0" w:color="auto"/>
        <w:bottom w:val="none" w:sz="0" w:space="0" w:color="auto"/>
        <w:right w:val="none" w:sz="0" w:space="0" w:color="auto"/>
      </w:divBdr>
    </w:div>
    <w:div w:id="1739942282">
      <w:bodyDiv w:val="1"/>
      <w:marLeft w:val="0"/>
      <w:marRight w:val="0"/>
      <w:marTop w:val="0"/>
      <w:marBottom w:val="0"/>
      <w:divBdr>
        <w:top w:val="none" w:sz="0" w:space="0" w:color="auto"/>
        <w:left w:val="none" w:sz="0" w:space="0" w:color="auto"/>
        <w:bottom w:val="none" w:sz="0" w:space="0" w:color="auto"/>
        <w:right w:val="none" w:sz="0" w:space="0" w:color="auto"/>
      </w:divBdr>
    </w:div>
    <w:div w:id="1870338435">
      <w:bodyDiv w:val="1"/>
      <w:marLeft w:val="0"/>
      <w:marRight w:val="0"/>
      <w:marTop w:val="0"/>
      <w:marBottom w:val="0"/>
      <w:divBdr>
        <w:top w:val="none" w:sz="0" w:space="0" w:color="auto"/>
        <w:left w:val="none" w:sz="0" w:space="0" w:color="auto"/>
        <w:bottom w:val="none" w:sz="0" w:space="0" w:color="auto"/>
        <w:right w:val="none" w:sz="0" w:space="0" w:color="auto"/>
      </w:divBdr>
    </w:div>
    <w:div w:id="1887447341">
      <w:bodyDiv w:val="1"/>
      <w:marLeft w:val="0"/>
      <w:marRight w:val="0"/>
      <w:marTop w:val="0"/>
      <w:marBottom w:val="0"/>
      <w:divBdr>
        <w:top w:val="none" w:sz="0" w:space="0" w:color="auto"/>
        <w:left w:val="none" w:sz="0" w:space="0" w:color="auto"/>
        <w:bottom w:val="none" w:sz="0" w:space="0" w:color="auto"/>
        <w:right w:val="none" w:sz="0" w:space="0" w:color="auto"/>
      </w:divBdr>
    </w:div>
    <w:div w:id="1895386781">
      <w:bodyDiv w:val="1"/>
      <w:marLeft w:val="0"/>
      <w:marRight w:val="0"/>
      <w:marTop w:val="0"/>
      <w:marBottom w:val="0"/>
      <w:divBdr>
        <w:top w:val="none" w:sz="0" w:space="0" w:color="auto"/>
        <w:left w:val="none" w:sz="0" w:space="0" w:color="auto"/>
        <w:bottom w:val="none" w:sz="0" w:space="0" w:color="auto"/>
        <w:right w:val="none" w:sz="0" w:space="0" w:color="auto"/>
      </w:divBdr>
    </w:div>
    <w:div w:id="1907647567">
      <w:bodyDiv w:val="1"/>
      <w:marLeft w:val="0"/>
      <w:marRight w:val="0"/>
      <w:marTop w:val="0"/>
      <w:marBottom w:val="0"/>
      <w:divBdr>
        <w:top w:val="none" w:sz="0" w:space="0" w:color="auto"/>
        <w:left w:val="none" w:sz="0" w:space="0" w:color="auto"/>
        <w:bottom w:val="none" w:sz="0" w:space="0" w:color="auto"/>
        <w:right w:val="none" w:sz="0" w:space="0" w:color="auto"/>
      </w:divBdr>
    </w:div>
    <w:div w:id="1910966627">
      <w:bodyDiv w:val="1"/>
      <w:marLeft w:val="0"/>
      <w:marRight w:val="0"/>
      <w:marTop w:val="0"/>
      <w:marBottom w:val="0"/>
      <w:divBdr>
        <w:top w:val="none" w:sz="0" w:space="0" w:color="auto"/>
        <w:left w:val="none" w:sz="0" w:space="0" w:color="auto"/>
        <w:bottom w:val="none" w:sz="0" w:space="0" w:color="auto"/>
        <w:right w:val="none" w:sz="0" w:space="0" w:color="auto"/>
      </w:divBdr>
    </w:div>
    <w:div w:id="191149809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2356218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93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473AB"/>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B7EB9"/>
    <w:rsid w:val="004F0378"/>
    <w:rsid w:val="004F2C6F"/>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2022B"/>
    <w:rsid w:val="00832C41"/>
    <w:rsid w:val="00843AAE"/>
    <w:rsid w:val="00851773"/>
    <w:rsid w:val="0085262B"/>
    <w:rsid w:val="00876E33"/>
    <w:rsid w:val="008803EB"/>
    <w:rsid w:val="008E019D"/>
    <w:rsid w:val="008E031B"/>
    <w:rsid w:val="0091435D"/>
    <w:rsid w:val="00920F8B"/>
    <w:rsid w:val="00923549"/>
    <w:rsid w:val="009324D2"/>
    <w:rsid w:val="00982D7F"/>
    <w:rsid w:val="009A2CA9"/>
    <w:rsid w:val="009B2C80"/>
    <w:rsid w:val="00A00EEA"/>
    <w:rsid w:val="00A27FD0"/>
    <w:rsid w:val="00A347BC"/>
    <w:rsid w:val="00A35DF1"/>
    <w:rsid w:val="00A71B43"/>
    <w:rsid w:val="00A72EB3"/>
    <w:rsid w:val="00AC1621"/>
    <w:rsid w:val="00AD5090"/>
    <w:rsid w:val="00AE4A84"/>
    <w:rsid w:val="00B14DB9"/>
    <w:rsid w:val="00B4616D"/>
    <w:rsid w:val="00B53165"/>
    <w:rsid w:val="00B60536"/>
    <w:rsid w:val="00B90592"/>
    <w:rsid w:val="00BA657E"/>
    <w:rsid w:val="00BB6011"/>
    <w:rsid w:val="00BC642E"/>
    <w:rsid w:val="00BC6FE2"/>
    <w:rsid w:val="00C102F1"/>
    <w:rsid w:val="00C12718"/>
    <w:rsid w:val="00C67419"/>
    <w:rsid w:val="00C80E37"/>
    <w:rsid w:val="00C849CA"/>
    <w:rsid w:val="00CA4EBC"/>
    <w:rsid w:val="00CD6EC5"/>
    <w:rsid w:val="00D27A50"/>
    <w:rsid w:val="00D34CE5"/>
    <w:rsid w:val="00D405FD"/>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05_zał nr 3, 4, 7, 8, 10, 11, 12 do SWZ.docx</dmsv2BaseFileName>
    <dmsv2BaseDisplayName xmlns="http://schemas.microsoft.com/sharepoint/v3">05_zał nr 3, 4, 7, 8, 10, 11, 12 do SWZ</dmsv2BaseDisplayName>
    <dmsv2SWPP2ObjectNumber xmlns="http://schemas.microsoft.com/sharepoint/v3">POST/DYS/OW/GZ/00005/2025                         </dmsv2SWPP2ObjectNumber>
    <dmsv2SWPP2SumMD5 xmlns="http://schemas.microsoft.com/sharepoint/v3">d62b1c0eb92a4d1c4d66109070409b65</dmsv2SWPP2SumMD5>
    <dmsv2BaseMoved xmlns="http://schemas.microsoft.com/sharepoint/v3">false</dmsv2BaseMoved>
    <dmsv2BaseIsSensitive xmlns="http://schemas.microsoft.com/sharepoint/v3">true</dmsv2BaseIsSensitive>
    <dmsv2SWPP2IDSWPP2 xmlns="http://schemas.microsoft.com/sharepoint/v3">665939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21379535</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KEZCQAFP6VDC-781675992-13866</_dlc_DocId>
    <_dlc_DocIdUrl xmlns="a19cb1c7-c5c7-46d4-85ae-d83685407bba">
      <Url>https://swpp2.dms.gkpge.pl/sites/33/_layouts/15/DocIdRedir.aspx?ID=KEZCQAFP6VDC-781675992-13866</Url>
      <Description>KEZCQAFP6VDC-781675992-13866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0527607-A5A2-4A0F-8372-66ABD94386D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6570DD33-5738-4562-8458-C0BD4B31C8EE}">
  <ds:schemaRefs>
    <ds:schemaRef ds:uri="http://schemas.openxmlformats.org/officeDocument/2006/bibliography"/>
  </ds:schemaRefs>
</ds:datastoreItem>
</file>

<file path=customXml/itemProps6.xml><?xml version="1.0" encoding="utf-8"?>
<ds:datastoreItem xmlns:ds="http://schemas.openxmlformats.org/officeDocument/2006/customXml" ds:itemID="{C90D7B6C-31BD-4F47-88F3-9D06A651D20E}"/>
</file>

<file path=docProps/app.xml><?xml version="1.0" encoding="utf-8"?>
<Properties xmlns="http://schemas.openxmlformats.org/officeDocument/2006/extended-properties" xmlns:vt="http://schemas.openxmlformats.org/officeDocument/2006/docPropsVTypes">
  <Template>Normal</Template>
  <TotalTime>1</TotalTime>
  <Pages>14</Pages>
  <Words>4228</Words>
  <Characters>25369</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Jaczerkowski Piotr [PGE Dystr. O.Warszawa]</cp:lastModifiedBy>
  <cp:revision>4</cp:revision>
  <cp:lastPrinted>2024-01-30T08:23:00Z</cp:lastPrinted>
  <dcterms:created xsi:type="dcterms:W3CDTF">2025-01-02T12:14:00Z</dcterms:created>
  <dcterms:modified xsi:type="dcterms:W3CDTF">2025-01-02T12:15:00Z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34d380d8-03e7-4f29-930b-4c1785f2cf17</vt:lpwstr>
  </property>
</Properties>
</file>