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theme/theme1.xml" ContentType="application/vnd.openxmlformats-officedocument.theme+xml"/>
  <Override PartName="/word/glossary/document.xml" ContentType="application/vnd.openxmlformats-officedocument.wordprocessingml.document.glossary+xml"/>
  <Override PartName="/word/glossary/settings.xml" ContentType="application/vnd.openxmlformats-officedocument.wordprocessingml.settings+xml"/>
  <Override PartName="/word/settings.xml" ContentType="application/vnd.openxmlformats-officedocument.wordprocessingml.settings+xml"/>
  <Override PartName="/docProps/app.xml" ContentType="application/vnd.openxmlformats-officedocument.extended-properties+xml"/>
  <Override PartName="/docProps/core.xml" ContentType="application/vnd.openxmlformats-package.core-properties+xml"/>
  <Override PartName="/customXml/itemProps2.xml" ContentType="application/vnd.openxmlformats-officedocument.customXmlProperties+xml"/>
  <Override PartName="/docProps/custom.xml" ContentType="application/vnd.openxmlformats-officedocument.custom-properties+xml"/>
  <Override PartName="/customXml/itemProps1.xml" ContentType="application/vnd.openxmlformats-officedocument.customXmlProperties+xml"/>
  <Override PartName="/word/glossary/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glossary/styles.xml" ContentType="application/vnd.openxmlformats-officedocument.wordprocessingml.style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word/glossary/fontTable.xml" ContentType="application/vnd.openxmlformats-officedocument.wordprocessingml.fontTable+xml"/>
  <Override PartName="/customXml/itemProps7.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63240FC" w14:textId="07AD1A2E" w:rsidR="0039799F" w:rsidRPr="003B094B" w:rsidRDefault="007B5834" w:rsidP="003B094B">
      <w:pPr>
        <w:pStyle w:val="Nagwek1"/>
        <w:keepNext w:val="0"/>
        <w:keepLines w:val="0"/>
        <w:widowControl w:val="0"/>
        <w:shd w:val="clear" w:color="auto" w:fill="C6D9F1" w:themeFill="text2" w:themeFillTint="33"/>
        <w:spacing w:before="120" w:after="120" w:line="276" w:lineRule="auto"/>
        <w:ind w:left="1418" w:hanging="1702"/>
        <w:rPr>
          <w:rFonts w:cstheme="minorHAnsi"/>
          <w:sz w:val="20"/>
        </w:rPr>
      </w:pPr>
      <w:bookmarkStart w:id="0" w:name="_Ref528247246"/>
      <w:bookmarkStart w:id="1" w:name="_Toc528334785"/>
      <w:bookmarkStart w:id="2" w:name="_Toc19182899"/>
      <w:bookmarkStart w:id="3" w:name="_Toc163475260"/>
      <w:r w:rsidRPr="009C2468">
        <w:rPr>
          <w:rFonts w:cstheme="minorHAnsi"/>
          <w:sz w:val="20"/>
        </w:rPr>
        <w:t xml:space="preserve">ZAŁĄCZNIK NR </w:t>
      </w:r>
      <w:r>
        <w:rPr>
          <w:rFonts w:cstheme="minorHAnsi"/>
          <w:sz w:val="20"/>
        </w:rPr>
        <w:t>3</w:t>
      </w:r>
      <w:r w:rsidRPr="009C2468">
        <w:rPr>
          <w:rFonts w:cstheme="minorHAnsi"/>
          <w:sz w:val="20"/>
        </w:rPr>
        <w:t xml:space="preserve"> </w:t>
      </w:r>
      <w:r>
        <w:rPr>
          <w:rFonts w:cstheme="minorHAnsi"/>
          <w:sz w:val="20"/>
        </w:rPr>
        <w:t xml:space="preserve">DO SWZ </w:t>
      </w:r>
      <w:r w:rsidRPr="009C2468">
        <w:rPr>
          <w:rFonts w:cstheme="minorHAnsi"/>
          <w:sz w:val="20"/>
        </w:rPr>
        <w:t xml:space="preserve">-  </w:t>
      </w:r>
      <w:bookmarkEnd w:id="0"/>
      <w:bookmarkEnd w:id="1"/>
      <w:bookmarkEnd w:id="2"/>
      <w:r w:rsidRPr="009C2468">
        <w:rPr>
          <w:rFonts w:cstheme="minorHAnsi"/>
          <w:sz w:val="20"/>
        </w:rPr>
        <w:t xml:space="preserve">FORMULARZ </w:t>
      </w:r>
      <w:r>
        <w:rPr>
          <w:rFonts w:cstheme="minorHAnsi"/>
          <w:sz w:val="20"/>
        </w:rPr>
        <w:t>OFERTY</w:t>
      </w:r>
      <w:bookmarkEnd w:id="3"/>
      <w:r>
        <w:rPr>
          <w:rFonts w:cstheme="minorHAnsi"/>
          <w:sz w:val="20"/>
        </w:rPr>
        <w:t xml:space="preserve"> </w:t>
      </w:r>
    </w:p>
    <w:p w14:paraId="72AF886E" w14:textId="77777777" w:rsidR="0039799F" w:rsidRDefault="0039799F" w:rsidP="0039799F">
      <w:pPr>
        <w:tabs>
          <w:tab w:val="left" w:pos="5739"/>
        </w:tabs>
        <w:spacing w:after="80" w:line="240" w:lineRule="auto"/>
        <w:ind w:left="-284"/>
        <w:contextualSpacing/>
        <w:rPr>
          <w:rFonts w:asciiTheme="minorHAnsi" w:hAnsiTheme="minorHAnsi" w:cstheme="minorHAnsi"/>
          <w:b/>
          <w:sz w:val="20"/>
        </w:rPr>
      </w:pPr>
    </w:p>
    <w:tbl>
      <w:tblPr>
        <w:tblStyle w:val="Tabela-Siatka"/>
        <w:tblW w:w="8908" w:type="dxa"/>
        <w:jc w:val="center"/>
        <w:tblLook w:val="04A0" w:firstRow="1" w:lastRow="0" w:firstColumn="1" w:lastColumn="0" w:noHBand="0" w:noVBand="1"/>
      </w:tblPr>
      <w:tblGrid>
        <w:gridCol w:w="3956"/>
        <w:gridCol w:w="844"/>
        <w:gridCol w:w="4108"/>
      </w:tblGrid>
      <w:tr w:rsidR="007B5834" w:rsidRPr="006B56FD" w14:paraId="065AFF3B" w14:textId="77777777" w:rsidTr="00217C80">
        <w:trPr>
          <w:trHeight w:val="1488"/>
          <w:jc w:val="center"/>
        </w:trPr>
        <w:tc>
          <w:tcPr>
            <w:tcW w:w="3956" w:type="dxa"/>
            <w:tcBorders>
              <w:top w:val="single" w:sz="18" w:space="0" w:color="1F497D" w:themeColor="text2"/>
              <w:left w:val="single" w:sz="18" w:space="0" w:color="1F497D" w:themeColor="text2"/>
              <w:bottom w:val="single" w:sz="18" w:space="0" w:color="1F497D" w:themeColor="text2"/>
              <w:right w:val="single" w:sz="18" w:space="0" w:color="1F497D" w:themeColor="text2"/>
            </w:tcBorders>
          </w:tcPr>
          <w:p w14:paraId="556375B9" w14:textId="77777777" w:rsidR="007B5834" w:rsidRPr="006B56FD" w:rsidRDefault="007B5834" w:rsidP="00217C80">
            <w:pPr>
              <w:ind w:right="28"/>
              <w:jc w:val="left"/>
              <w:rPr>
                <w:rFonts w:asciiTheme="minorHAnsi" w:hAnsiTheme="minorHAnsi" w:cstheme="minorHAnsi"/>
                <w:b/>
                <w:i/>
                <w:iCs/>
                <w:u w:val="single"/>
              </w:rPr>
            </w:pPr>
            <w:r w:rsidRPr="006B56FD">
              <w:rPr>
                <w:rFonts w:asciiTheme="minorHAnsi" w:hAnsiTheme="minorHAnsi" w:cstheme="minorHAnsi"/>
                <w:b/>
                <w:i/>
                <w:iCs/>
                <w:u w:val="single"/>
              </w:rPr>
              <w:t>Wykonawca</w:t>
            </w:r>
          </w:p>
          <w:p w14:paraId="63A81E29" w14:textId="77777777" w:rsidR="007B5834" w:rsidRPr="006B56FD" w:rsidRDefault="007B5834" w:rsidP="00217C80">
            <w:pPr>
              <w:ind w:right="28"/>
              <w:jc w:val="left"/>
              <w:rPr>
                <w:rFonts w:asciiTheme="minorHAnsi" w:hAnsiTheme="minorHAnsi" w:cstheme="minorHAnsi"/>
              </w:rPr>
            </w:pPr>
          </w:p>
          <w:p w14:paraId="4399F093" w14:textId="77777777" w:rsidR="007B5834" w:rsidRPr="006B56FD" w:rsidRDefault="007B5834" w:rsidP="00217C80">
            <w:pPr>
              <w:ind w:right="28"/>
              <w:jc w:val="center"/>
              <w:rPr>
                <w:rFonts w:asciiTheme="minorHAnsi" w:hAnsiTheme="minorHAnsi" w:cstheme="minorHAnsi"/>
              </w:rPr>
            </w:pPr>
            <w:r w:rsidRPr="006B56FD">
              <w:rPr>
                <w:rFonts w:asciiTheme="minorHAnsi" w:hAnsiTheme="minorHAnsi" w:cstheme="minorHAnsi"/>
              </w:rPr>
              <w:t>…………………………………………………</w:t>
            </w:r>
          </w:p>
          <w:p w14:paraId="03AEFD8A" w14:textId="77777777" w:rsidR="007B5834" w:rsidRPr="006B56FD" w:rsidRDefault="007B5834" w:rsidP="00217C80">
            <w:pPr>
              <w:ind w:right="28"/>
              <w:jc w:val="center"/>
              <w:rPr>
                <w:rFonts w:asciiTheme="minorHAnsi" w:hAnsiTheme="minorHAnsi" w:cstheme="minorHAnsi"/>
              </w:rPr>
            </w:pPr>
            <w:r w:rsidRPr="006B56FD">
              <w:rPr>
                <w:rFonts w:asciiTheme="minorHAnsi" w:hAnsiTheme="minorHAnsi" w:cstheme="minorHAnsi"/>
              </w:rPr>
              <w:t>……………………………………………….</w:t>
            </w:r>
          </w:p>
          <w:p w14:paraId="6B414B35" w14:textId="77777777" w:rsidR="007B5834" w:rsidRPr="00724BFB" w:rsidRDefault="007B5834" w:rsidP="00217C80">
            <w:pPr>
              <w:ind w:right="28"/>
              <w:jc w:val="center"/>
              <w:rPr>
                <w:rFonts w:asciiTheme="minorHAnsi" w:hAnsiTheme="minorHAnsi" w:cstheme="minorHAnsi"/>
                <w:i/>
              </w:rPr>
            </w:pPr>
            <w:r w:rsidRPr="006B56FD">
              <w:rPr>
                <w:rFonts w:asciiTheme="minorHAnsi" w:hAnsiTheme="minorHAnsi" w:cstheme="minorHAnsi"/>
                <w:i/>
              </w:rPr>
              <w:t>Nazwa i adres</w:t>
            </w:r>
          </w:p>
        </w:tc>
        <w:tc>
          <w:tcPr>
            <w:tcW w:w="844" w:type="dxa"/>
            <w:tcBorders>
              <w:top w:val="nil"/>
              <w:left w:val="single" w:sz="18" w:space="0" w:color="1F497D" w:themeColor="text2"/>
              <w:bottom w:val="nil"/>
              <w:right w:val="single" w:sz="18" w:space="0" w:color="1F497D" w:themeColor="text2"/>
            </w:tcBorders>
          </w:tcPr>
          <w:p w14:paraId="42EF134F" w14:textId="77777777" w:rsidR="007B5834" w:rsidRPr="006B56FD" w:rsidRDefault="007B5834" w:rsidP="00217C80">
            <w:pPr>
              <w:spacing w:line="360" w:lineRule="auto"/>
              <w:rPr>
                <w:rFonts w:asciiTheme="minorHAnsi" w:eastAsiaTheme="majorEastAsia" w:hAnsiTheme="minorHAnsi" w:cstheme="minorHAnsi"/>
                <w:b/>
                <w:i/>
                <w:iCs/>
                <w:u w:val="single"/>
              </w:rPr>
            </w:pPr>
            <w:r>
              <w:rPr>
                <w:rFonts w:asciiTheme="minorHAnsi" w:eastAsiaTheme="majorEastAsia" w:hAnsiTheme="minorHAnsi" w:cstheme="minorHAnsi"/>
                <w:b/>
                <w:i/>
                <w:iCs/>
                <w:u w:val="single"/>
              </w:rPr>
              <w:t xml:space="preserve">  </w:t>
            </w:r>
          </w:p>
        </w:tc>
        <w:tc>
          <w:tcPr>
            <w:tcW w:w="4108" w:type="dxa"/>
            <w:tcBorders>
              <w:top w:val="single" w:sz="18" w:space="0" w:color="1F497D" w:themeColor="text2"/>
              <w:left w:val="single" w:sz="18" w:space="0" w:color="1F497D" w:themeColor="text2"/>
              <w:bottom w:val="single" w:sz="18" w:space="0" w:color="1F497D" w:themeColor="text2"/>
              <w:right w:val="single" w:sz="18" w:space="0" w:color="1F497D" w:themeColor="text2"/>
            </w:tcBorders>
          </w:tcPr>
          <w:p w14:paraId="68C49CA2" w14:textId="77777777" w:rsidR="007B5834" w:rsidRPr="006B56FD" w:rsidRDefault="007B5834" w:rsidP="00217C80">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59B9D202" w14:textId="77777777" w:rsidR="007B5834" w:rsidRPr="0092625B" w:rsidRDefault="007B5834" w:rsidP="00217C80">
            <w:pPr>
              <w:spacing w:line="240" w:lineRule="auto"/>
              <w:contextualSpacing/>
              <w:jc w:val="center"/>
              <w:rPr>
                <w:rFonts w:asciiTheme="minorHAnsi" w:eastAsia="Calibri" w:hAnsiTheme="minorHAnsi" w:cstheme="minorHAnsi"/>
                <w:b/>
                <w:sz w:val="20"/>
              </w:rPr>
            </w:pPr>
            <w:r w:rsidRPr="0092625B">
              <w:rPr>
                <w:rFonts w:asciiTheme="minorHAnsi" w:eastAsia="Calibri" w:hAnsiTheme="minorHAnsi" w:cstheme="minorHAnsi"/>
                <w:b/>
                <w:sz w:val="20"/>
              </w:rPr>
              <w:t>PGE Dystrybucja S.A.</w:t>
            </w:r>
          </w:p>
          <w:p w14:paraId="48BA8ACA" w14:textId="77777777" w:rsidR="007B5834" w:rsidRPr="0092625B" w:rsidRDefault="007B5834" w:rsidP="00217C80">
            <w:pPr>
              <w:spacing w:before="120" w:after="120" w:line="240" w:lineRule="auto"/>
              <w:contextualSpacing/>
              <w:jc w:val="center"/>
              <w:rPr>
                <w:rFonts w:asciiTheme="minorHAnsi" w:eastAsia="Calibri" w:hAnsiTheme="minorHAnsi" w:cstheme="minorHAnsi"/>
                <w:sz w:val="20"/>
              </w:rPr>
            </w:pPr>
            <w:r w:rsidRPr="0092625B">
              <w:rPr>
                <w:rFonts w:asciiTheme="minorHAnsi" w:eastAsia="Calibri" w:hAnsiTheme="minorHAnsi" w:cstheme="minorHAnsi"/>
                <w:sz w:val="20"/>
              </w:rPr>
              <w:t>w imieniu i na rzecz której działa:</w:t>
            </w:r>
          </w:p>
          <w:p w14:paraId="376B4F16" w14:textId="77777777" w:rsidR="007B5834" w:rsidRPr="0092625B" w:rsidRDefault="007B5834" w:rsidP="00217C80">
            <w:pPr>
              <w:spacing w:line="240" w:lineRule="auto"/>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Dystrybucja S.A. Oddział</w:t>
            </w:r>
            <w:r w:rsidRPr="0092625B">
              <w:rPr>
                <w:rFonts w:asciiTheme="minorHAnsi" w:eastAsiaTheme="majorEastAsia" w:hAnsiTheme="minorHAnsi" w:cstheme="minorHAnsi"/>
                <w:b/>
                <w:iCs/>
                <w:sz w:val="20"/>
              </w:rPr>
              <w:br/>
              <w:t xml:space="preserve"> Skarżysko-Kamienna</w:t>
            </w:r>
          </w:p>
          <w:p w14:paraId="2AC5C175" w14:textId="77777777" w:rsidR="007B5834" w:rsidRPr="0092625B" w:rsidRDefault="007B5834" w:rsidP="00217C80">
            <w:pPr>
              <w:spacing w:line="240" w:lineRule="auto"/>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Al. Marszałka J. Piłsudskiego 51</w:t>
            </w:r>
          </w:p>
          <w:p w14:paraId="7F9B5D66" w14:textId="77777777" w:rsidR="007B5834" w:rsidRPr="00724BFB" w:rsidRDefault="007B5834" w:rsidP="00217C80">
            <w:pPr>
              <w:spacing w:before="120" w:after="120" w:line="240" w:lineRule="auto"/>
              <w:contextualSpacing/>
              <w:jc w:val="center"/>
              <w:rPr>
                <w:rFonts w:asciiTheme="minorHAnsi" w:eastAsia="Calibri" w:hAnsiTheme="minorHAnsi" w:cstheme="minorHAnsi"/>
                <w:color w:val="000000"/>
              </w:rPr>
            </w:pPr>
            <w:r w:rsidRPr="0092625B">
              <w:rPr>
                <w:rFonts w:asciiTheme="minorHAnsi" w:eastAsiaTheme="majorEastAsia" w:hAnsiTheme="minorHAnsi" w:cstheme="minorHAnsi"/>
                <w:b/>
                <w:iCs/>
                <w:sz w:val="20"/>
              </w:rPr>
              <w:t>26-110 Skarżysko-Kamienna</w:t>
            </w:r>
          </w:p>
        </w:tc>
      </w:tr>
    </w:tbl>
    <w:p w14:paraId="5311E31D" w14:textId="77777777" w:rsidR="0039799F" w:rsidRPr="0060566D" w:rsidRDefault="0039799F" w:rsidP="005A26E9">
      <w:pPr>
        <w:spacing w:before="360" w:after="240" w:line="240" w:lineRule="exact"/>
        <w:ind w:left="-284"/>
        <w:jc w:val="center"/>
        <w:rPr>
          <w:rFonts w:asciiTheme="minorHAnsi" w:hAnsiTheme="minorHAnsi" w:cstheme="minorHAnsi"/>
          <w:b/>
          <w:szCs w:val="22"/>
          <w:lang w:eastAsia="pl-PL"/>
        </w:rPr>
      </w:pPr>
      <w:r w:rsidRPr="0060566D">
        <w:rPr>
          <w:rFonts w:asciiTheme="minorHAnsi" w:hAnsiTheme="minorHAnsi" w:cstheme="minorHAnsi"/>
          <w:b/>
          <w:szCs w:val="22"/>
          <w:lang w:eastAsia="pl-PL"/>
        </w:rPr>
        <w:t>OFERTA</w:t>
      </w:r>
    </w:p>
    <w:p w14:paraId="49D2C940" w14:textId="5BB4C047" w:rsidR="0039799F" w:rsidRPr="0060566D" w:rsidRDefault="0039799F" w:rsidP="00C94D18">
      <w:pPr>
        <w:pStyle w:val="Tekstpodstawowy"/>
        <w:jc w:val="left"/>
        <w:rPr>
          <w:rFonts w:asciiTheme="minorHAnsi" w:hAnsiTheme="minorHAnsi" w:cstheme="minorHAnsi"/>
          <w:sz w:val="20"/>
          <w:lang w:eastAsia="pl-PL"/>
        </w:rPr>
      </w:pPr>
      <w:r w:rsidRPr="00F71E5C">
        <w:rPr>
          <w:rFonts w:asciiTheme="minorHAnsi" w:hAnsiTheme="minorHAnsi" w:cstheme="minorHAnsi"/>
          <w:sz w:val="20"/>
          <w:lang w:eastAsia="pl-PL"/>
        </w:rPr>
        <w:t>Dotyczy postępowania zakupowego nr</w:t>
      </w:r>
      <w:r w:rsidR="006F35CA" w:rsidRPr="004B4556">
        <w:rPr>
          <w:rFonts w:asciiTheme="minorHAnsi" w:hAnsiTheme="minorHAnsi" w:cstheme="minorHAnsi"/>
          <w:b/>
          <w:color w:val="17365D" w:themeColor="text2" w:themeShade="BF"/>
          <w:szCs w:val="22"/>
        </w:rPr>
        <w:t xml:space="preserve">: </w:t>
      </w:r>
      <w:sdt>
        <w:sdtPr>
          <w:rPr>
            <w:rFonts w:asciiTheme="minorHAnsi" w:hAnsiTheme="minorHAnsi" w:cstheme="minorHAnsi"/>
            <w:b/>
            <w:color w:val="17365D" w:themeColor="text2" w:themeShade="BF"/>
            <w:sz w:val="20"/>
          </w:rPr>
          <w:alias w:val="Słowa kluczowe"/>
          <w:tag w:val=""/>
          <w:id w:val="-303464814"/>
          <w:placeholder>
            <w:docPart w:val="AF74CD70A63E41F692136C119C5D42FC"/>
          </w:placeholder>
          <w:dataBinding w:prefixMappings="xmlns:ns0='http://purl.org/dc/elements/1.1/' xmlns:ns1='http://schemas.openxmlformats.org/package/2006/metadata/core-properties' " w:xpath="/ns1:coreProperties[1]/ns1:keywords[1]" w:storeItemID="{6C3C8BC8-F283-45AE-878A-BAB7291924A1}"/>
          <w:text/>
        </w:sdtPr>
        <w:sdtEndPr/>
        <w:sdtContent>
          <w:r w:rsidR="002269D6">
            <w:rPr>
              <w:rFonts w:asciiTheme="minorHAnsi" w:hAnsiTheme="minorHAnsi" w:cstheme="minorHAnsi"/>
              <w:b/>
              <w:color w:val="17365D" w:themeColor="text2" w:themeShade="BF"/>
              <w:sz w:val="20"/>
            </w:rPr>
            <w:t>POST/DYS/OSK/LZA/03738/2024</w:t>
          </w:r>
        </w:sdtContent>
      </w:sdt>
      <w:r w:rsidR="003674C8">
        <w:rPr>
          <w:rFonts w:asciiTheme="minorHAnsi" w:hAnsiTheme="minorHAnsi" w:cstheme="minorHAnsi"/>
          <w:b/>
          <w:color w:val="17365D" w:themeColor="text2" w:themeShade="BF"/>
          <w:sz w:val="20"/>
        </w:rPr>
        <w:t xml:space="preserve"> </w:t>
      </w:r>
      <w:r w:rsidRPr="00F71E5C">
        <w:rPr>
          <w:rFonts w:asciiTheme="minorHAnsi" w:hAnsiTheme="minorHAnsi" w:cstheme="minorHAnsi"/>
          <w:sz w:val="20"/>
          <w:lang w:eastAsia="pl-PL"/>
        </w:rPr>
        <w:t xml:space="preserve">prowadzonego w trybie </w:t>
      </w:r>
      <w:r>
        <w:rPr>
          <w:rFonts w:asciiTheme="minorHAnsi" w:hAnsiTheme="minorHAnsi" w:cstheme="minorHAnsi"/>
          <w:sz w:val="20"/>
          <w:lang w:eastAsia="pl-PL"/>
        </w:rPr>
        <w:t>przetargu nieograniczonego</w:t>
      </w:r>
      <w:r w:rsidR="00C94D18">
        <w:rPr>
          <w:rFonts w:asciiTheme="minorHAnsi" w:hAnsiTheme="minorHAnsi" w:cstheme="minorHAnsi"/>
          <w:sz w:val="20"/>
          <w:lang w:eastAsia="pl-PL"/>
        </w:rPr>
        <w:t xml:space="preserve"> pn. </w:t>
      </w:r>
      <w:sdt>
        <w:sdtPr>
          <w:rPr>
            <w:rFonts w:asciiTheme="minorHAnsi" w:hAnsiTheme="minorHAnsi" w:cstheme="minorHAnsi"/>
            <w:b/>
            <w:color w:val="17365D" w:themeColor="text2" w:themeShade="BF"/>
            <w:sz w:val="20"/>
          </w:rPr>
          <w:alias w:val="Tytuł"/>
          <w:tag w:val=""/>
          <w:id w:val="-2146413590"/>
          <w:placeholder>
            <w:docPart w:val="6BEFCA0703964EA695E5EC7222342460"/>
          </w:placeholder>
          <w:dataBinding w:prefixMappings="xmlns:ns0='http://purl.org/dc/elements/1.1/' xmlns:ns1='http://schemas.openxmlformats.org/package/2006/metadata/core-properties' " w:xpath="/ns1:coreProperties[1]/ns0:title[1]" w:storeItemID="{6C3C8BC8-F283-45AE-878A-BAB7291924A1}"/>
          <w:text/>
        </w:sdtPr>
        <w:sdtEndPr/>
        <w:sdtContent>
          <w:r w:rsidR="002269D6">
            <w:rPr>
              <w:rFonts w:asciiTheme="minorHAnsi" w:hAnsiTheme="minorHAnsi" w:cstheme="minorHAnsi"/>
              <w:b/>
              <w:color w:val="17365D" w:themeColor="text2" w:themeShade="BF"/>
              <w:sz w:val="20"/>
            </w:rPr>
            <w:t>Dostawa, montaż i uruchomienie klimatyzatorów w obiektach Oddziału Skarżysko-Kamienna</w:t>
          </w:r>
        </w:sdtContent>
      </w:sdt>
    </w:p>
    <w:p w14:paraId="367F8779" w14:textId="77777777" w:rsidR="0039799F" w:rsidRDefault="0039799F" w:rsidP="00BF786E">
      <w:pPr>
        <w:pStyle w:val="Akapitzlist"/>
        <w:numPr>
          <w:ilvl w:val="5"/>
          <w:numId w:val="24"/>
        </w:numPr>
        <w:spacing w:after="80" w:line="240" w:lineRule="exact"/>
        <w:ind w:left="0" w:hanging="284"/>
        <w:rPr>
          <w:rFonts w:asciiTheme="minorHAnsi" w:hAnsiTheme="minorHAnsi" w:cstheme="minorHAnsi"/>
          <w:b/>
          <w:sz w:val="20"/>
        </w:rPr>
      </w:pPr>
      <w:r w:rsidRPr="00F71E5C">
        <w:rPr>
          <w:rFonts w:asciiTheme="minorHAnsi" w:hAnsiTheme="minorHAnsi" w:cstheme="minorHAnsi"/>
          <w:b/>
          <w:sz w:val="20"/>
        </w:rPr>
        <w:t>WYKONAWCA</w:t>
      </w:r>
      <w:r>
        <w:rPr>
          <w:rFonts w:asciiTheme="minorHAnsi" w:hAnsiTheme="minorHAnsi" w:cstheme="minorHAnsi"/>
          <w:b/>
          <w:sz w:val="20"/>
        </w:rPr>
        <w:t xml:space="preserve"> składający Ofertę</w:t>
      </w:r>
      <w:r w:rsidRPr="00F71E5C">
        <w:rPr>
          <w:rFonts w:asciiTheme="minorHAnsi" w:hAnsiTheme="minorHAnsi" w:cstheme="minorHAnsi"/>
          <w:b/>
          <w:sz w:val="20"/>
        </w:rPr>
        <w:t>:</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39799F" w:rsidRPr="00D21208" w14:paraId="610A3117" w14:textId="77777777" w:rsidTr="00B2356C">
        <w:trPr>
          <w:trHeight w:val="409"/>
        </w:trPr>
        <w:tc>
          <w:tcPr>
            <w:tcW w:w="2694" w:type="dxa"/>
            <w:tcBorders>
              <w:top w:val="single" w:sz="4" w:space="0" w:color="auto"/>
              <w:left w:val="single" w:sz="4" w:space="0" w:color="auto"/>
            </w:tcBorders>
            <w:shd w:val="clear" w:color="auto" w:fill="DBE5F1" w:themeFill="accent1" w:themeFillTint="33"/>
            <w:vAlign w:val="center"/>
          </w:tcPr>
          <w:p w14:paraId="557D0406" w14:textId="77777777" w:rsidR="0039799F" w:rsidRPr="00B2356C" w:rsidRDefault="0039799F" w:rsidP="00B2356C">
            <w:pPr>
              <w:spacing w:before="100" w:beforeAutospacing="1" w:after="100" w:afterAutospacing="1" w:line="240" w:lineRule="auto"/>
              <w:jc w:val="center"/>
              <w:rPr>
                <w:rFonts w:asciiTheme="minorHAnsi" w:hAnsiTheme="minorHAnsi" w:cs="Arial"/>
                <w:b/>
                <w:sz w:val="20"/>
                <w:lang w:eastAsia="pl-PL"/>
              </w:rPr>
            </w:pPr>
          </w:p>
        </w:tc>
        <w:tc>
          <w:tcPr>
            <w:tcW w:w="6520" w:type="dxa"/>
            <w:shd w:val="clear" w:color="auto" w:fill="DBE5F1" w:themeFill="accent1" w:themeFillTint="33"/>
            <w:vAlign w:val="center"/>
          </w:tcPr>
          <w:p w14:paraId="38103691" w14:textId="77777777" w:rsidR="0039799F" w:rsidRPr="00B2356C" w:rsidRDefault="0039799F" w:rsidP="00B2356C">
            <w:pPr>
              <w:spacing w:before="100" w:beforeAutospacing="1" w:after="100" w:afterAutospacing="1" w:line="240" w:lineRule="auto"/>
              <w:jc w:val="center"/>
              <w:rPr>
                <w:rFonts w:asciiTheme="minorHAnsi" w:hAnsiTheme="minorHAnsi" w:cs="Arial"/>
                <w:b/>
                <w:sz w:val="20"/>
                <w:lang w:eastAsia="pl-PL"/>
              </w:rPr>
            </w:pPr>
            <w:r w:rsidRPr="00B2356C">
              <w:rPr>
                <w:rFonts w:asciiTheme="minorHAnsi" w:hAnsiTheme="minorHAnsi" w:cs="Arial"/>
                <w:b/>
                <w:sz w:val="20"/>
                <w:lang w:eastAsia="pl-PL"/>
              </w:rPr>
              <w:t>Nazwa i adres Wykonawcy, NIP, REGON</w:t>
            </w:r>
          </w:p>
        </w:tc>
      </w:tr>
      <w:tr w:rsidR="0039799F" w:rsidRPr="00D21208" w14:paraId="46F96453" w14:textId="77777777" w:rsidTr="0039799F">
        <w:trPr>
          <w:trHeight w:val="532"/>
        </w:trPr>
        <w:tc>
          <w:tcPr>
            <w:tcW w:w="2694" w:type="dxa"/>
            <w:vAlign w:val="center"/>
          </w:tcPr>
          <w:p w14:paraId="5F0A2615" w14:textId="77777777" w:rsidR="0039799F" w:rsidRPr="00451C10" w:rsidRDefault="0039799F" w:rsidP="0039799F">
            <w:pPr>
              <w:spacing w:before="100" w:beforeAutospacing="1" w:after="100" w:afterAutospacing="1" w:line="240" w:lineRule="auto"/>
              <w:jc w:val="center"/>
              <w:rPr>
                <w:rFonts w:asciiTheme="minorHAnsi" w:hAnsiTheme="minorHAnsi" w:cs="Arial"/>
                <w:b/>
                <w:sz w:val="20"/>
                <w:lang w:eastAsia="pl-PL"/>
              </w:rPr>
            </w:pPr>
            <w:r w:rsidRPr="00451C10">
              <w:rPr>
                <w:rFonts w:asciiTheme="minorHAnsi" w:hAnsiTheme="minorHAnsi" w:cs="Arial"/>
                <w:b/>
                <w:sz w:val="20"/>
                <w:lang w:eastAsia="pl-PL"/>
              </w:rPr>
              <w:t>Wykonawca</w:t>
            </w:r>
            <w:r w:rsidRPr="00451C10">
              <w:rPr>
                <w:rFonts w:asciiTheme="minorHAnsi" w:hAnsiTheme="minorHAnsi" w:cs="Arial"/>
                <w:b/>
                <w:sz w:val="20"/>
                <w:vertAlign w:val="superscript"/>
                <w:lang w:eastAsia="pl-PL"/>
              </w:rPr>
              <w:footnoteReference w:id="1"/>
            </w:r>
          </w:p>
        </w:tc>
        <w:tc>
          <w:tcPr>
            <w:tcW w:w="6520" w:type="dxa"/>
            <w:vAlign w:val="center"/>
          </w:tcPr>
          <w:p w14:paraId="438F9C09" w14:textId="77777777" w:rsidR="0039799F" w:rsidRDefault="0039799F" w:rsidP="0039799F">
            <w:pPr>
              <w:spacing w:before="100" w:beforeAutospacing="1" w:after="100" w:afterAutospacing="1" w:line="240" w:lineRule="auto"/>
              <w:ind w:left="-70"/>
              <w:jc w:val="center"/>
              <w:rPr>
                <w:rFonts w:asciiTheme="minorHAnsi" w:hAnsiTheme="minorHAnsi" w:cs="Arial"/>
                <w:color w:val="000000"/>
                <w:sz w:val="20"/>
                <w:lang w:eastAsia="pl-PL"/>
              </w:rPr>
            </w:pPr>
          </w:p>
          <w:p w14:paraId="2363CE98" w14:textId="553DBFD0" w:rsidR="000D30C4" w:rsidRPr="00451C10" w:rsidRDefault="000D30C4" w:rsidP="003F2E76">
            <w:pPr>
              <w:spacing w:before="100" w:beforeAutospacing="1" w:after="100" w:afterAutospacing="1" w:line="240" w:lineRule="auto"/>
              <w:rPr>
                <w:rFonts w:asciiTheme="minorHAnsi" w:hAnsiTheme="minorHAnsi" w:cs="Arial"/>
                <w:color w:val="000000"/>
                <w:sz w:val="20"/>
                <w:lang w:eastAsia="pl-PL"/>
              </w:rPr>
            </w:pPr>
          </w:p>
        </w:tc>
      </w:tr>
      <w:tr w:rsidR="00B2356C" w:rsidRPr="007F1FAA" w14:paraId="15FF7265" w14:textId="77777777" w:rsidTr="00B2356C">
        <w:trPr>
          <w:trHeight w:val="532"/>
        </w:trPr>
        <w:tc>
          <w:tcPr>
            <w:tcW w:w="2694" w:type="dxa"/>
            <w:tcBorders>
              <w:top w:val="single" w:sz="4" w:space="0" w:color="auto"/>
              <w:left w:val="single" w:sz="4" w:space="0" w:color="auto"/>
              <w:bottom w:val="single" w:sz="4" w:space="0" w:color="auto"/>
              <w:right w:val="single" w:sz="4" w:space="0" w:color="auto"/>
            </w:tcBorders>
            <w:vAlign w:val="center"/>
          </w:tcPr>
          <w:p w14:paraId="2D881295" w14:textId="77777777" w:rsidR="00B2356C" w:rsidRPr="00B2356C" w:rsidRDefault="00B2356C" w:rsidP="00B2356C">
            <w:pPr>
              <w:spacing w:before="100" w:beforeAutospacing="1" w:after="100" w:afterAutospacing="1" w:line="240" w:lineRule="auto"/>
              <w:jc w:val="center"/>
              <w:rPr>
                <w:rFonts w:asciiTheme="minorHAnsi" w:hAnsiTheme="minorHAnsi" w:cs="Arial"/>
                <w:b/>
                <w:sz w:val="20"/>
                <w:lang w:eastAsia="pl-PL"/>
              </w:rPr>
            </w:pPr>
            <w:r w:rsidRPr="00B2356C">
              <w:rPr>
                <w:rFonts w:asciiTheme="minorHAnsi" w:hAnsiTheme="minorHAnsi" w:cs="Arial"/>
                <w:b/>
                <w:sz w:val="20"/>
                <w:lang w:eastAsia="pl-PL"/>
              </w:rPr>
              <w:t>NIP i REGON</w:t>
            </w:r>
          </w:p>
        </w:tc>
        <w:tc>
          <w:tcPr>
            <w:tcW w:w="6520" w:type="dxa"/>
            <w:tcBorders>
              <w:top w:val="single" w:sz="4" w:space="0" w:color="auto"/>
              <w:left w:val="single" w:sz="4" w:space="0" w:color="auto"/>
              <w:bottom w:val="single" w:sz="4" w:space="0" w:color="auto"/>
              <w:right w:val="single" w:sz="4" w:space="0" w:color="auto"/>
            </w:tcBorders>
            <w:vAlign w:val="center"/>
          </w:tcPr>
          <w:p w14:paraId="583D974C" w14:textId="77777777" w:rsidR="00B2356C" w:rsidRPr="00B2356C" w:rsidRDefault="00B2356C" w:rsidP="00B2356C">
            <w:pPr>
              <w:spacing w:before="100" w:beforeAutospacing="1" w:after="100" w:afterAutospacing="1" w:line="240" w:lineRule="auto"/>
              <w:ind w:left="-70"/>
              <w:jc w:val="left"/>
              <w:rPr>
                <w:rFonts w:asciiTheme="minorHAnsi" w:hAnsiTheme="minorHAnsi" w:cs="Arial"/>
                <w:color w:val="000000"/>
                <w:sz w:val="20"/>
                <w:lang w:eastAsia="pl-PL"/>
              </w:rPr>
            </w:pPr>
            <w:r w:rsidRPr="00B2356C">
              <w:rPr>
                <w:rFonts w:asciiTheme="minorHAnsi" w:hAnsiTheme="minorHAnsi" w:cs="Arial"/>
                <w:color w:val="000000"/>
                <w:sz w:val="20"/>
                <w:lang w:eastAsia="pl-PL"/>
              </w:rPr>
              <w:t>NIP:</w:t>
            </w:r>
          </w:p>
          <w:p w14:paraId="4DE22F27" w14:textId="77777777" w:rsidR="00B2356C" w:rsidRPr="00B2356C" w:rsidRDefault="00B2356C" w:rsidP="00B2356C">
            <w:pPr>
              <w:spacing w:before="100" w:beforeAutospacing="1" w:after="100" w:afterAutospacing="1" w:line="240" w:lineRule="auto"/>
              <w:ind w:left="-70"/>
              <w:jc w:val="left"/>
              <w:rPr>
                <w:rFonts w:asciiTheme="minorHAnsi" w:hAnsiTheme="minorHAnsi" w:cs="Arial"/>
                <w:color w:val="000000"/>
                <w:sz w:val="20"/>
                <w:lang w:eastAsia="pl-PL"/>
              </w:rPr>
            </w:pPr>
          </w:p>
          <w:p w14:paraId="70CD7B48" w14:textId="6F31F8D5" w:rsidR="00B2356C" w:rsidRPr="00B2356C" w:rsidRDefault="000D30C4" w:rsidP="000D30C4">
            <w:pPr>
              <w:spacing w:before="100" w:beforeAutospacing="1" w:after="100" w:afterAutospacing="1" w:line="240" w:lineRule="auto"/>
              <w:ind w:left="-70"/>
              <w:jc w:val="left"/>
              <w:rPr>
                <w:rFonts w:asciiTheme="minorHAnsi" w:hAnsiTheme="minorHAnsi" w:cs="Arial"/>
                <w:color w:val="000000"/>
                <w:sz w:val="20"/>
                <w:lang w:eastAsia="pl-PL"/>
              </w:rPr>
            </w:pPr>
            <w:r>
              <w:rPr>
                <w:rFonts w:asciiTheme="minorHAnsi" w:hAnsiTheme="minorHAnsi" w:cs="Arial"/>
                <w:color w:val="000000"/>
                <w:sz w:val="20"/>
                <w:lang w:eastAsia="pl-PL"/>
              </w:rPr>
              <w:t>REGON:</w:t>
            </w:r>
          </w:p>
        </w:tc>
      </w:tr>
      <w:tr w:rsidR="00B2356C" w:rsidRPr="007F1FAA" w14:paraId="6F8068DB" w14:textId="77777777" w:rsidTr="00B2356C">
        <w:trPr>
          <w:trHeight w:val="532"/>
        </w:trPr>
        <w:tc>
          <w:tcPr>
            <w:tcW w:w="2694"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6D916510" w14:textId="77777777" w:rsidR="00B2356C" w:rsidRPr="00B2356C" w:rsidRDefault="00B2356C" w:rsidP="00B2356C">
            <w:pPr>
              <w:spacing w:before="100" w:beforeAutospacing="1" w:after="100" w:afterAutospacing="1" w:line="240" w:lineRule="auto"/>
              <w:jc w:val="center"/>
              <w:rPr>
                <w:rFonts w:asciiTheme="minorHAnsi" w:hAnsiTheme="minorHAnsi" w:cs="Arial"/>
                <w:b/>
                <w:color w:val="FF0000"/>
                <w:sz w:val="20"/>
                <w:lang w:eastAsia="pl-PL"/>
              </w:rPr>
            </w:pPr>
          </w:p>
        </w:tc>
        <w:tc>
          <w:tcPr>
            <w:tcW w:w="6520"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7DDF02EE" w14:textId="77777777" w:rsidR="00B2356C" w:rsidRPr="008215C7" w:rsidRDefault="00B2356C" w:rsidP="00B2356C">
            <w:pPr>
              <w:spacing w:before="100" w:beforeAutospacing="1" w:after="100" w:afterAutospacing="1" w:line="240" w:lineRule="auto"/>
              <w:ind w:left="-70"/>
              <w:jc w:val="center"/>
              <w:rPr>
                <w:rFonts w:asciiTheme="minorHAnsi" w:hAnsiTheme="minorHAnsi" w:cs="Arial"/>
                <w:b/>
                <w:sz w:val="20"/>
                <w:lang w:eastAsia="pl-PL"/>
              </w:rPr>
            </w:pPr>
            <w:r w:rsidRPr="008215C7">
              <w:rPr>
                <w:rFonts w:asciiTheme="minorHAnsi" w:hAnsiTheme="minorHAnsi" w:cs="Arial"/>
                <w:b/>
                <w:sz w:val="20"/>
                <w:lang w:eastAsia="pl-PL"/>
              </w:rPr>
              <w:t>Nazwa i adres uczestnika konsorcjum, NIP, REGON</w:t>
            </w:r>
          </w:p>
        </w:tc>
      </w:tr>
      <w:tr w:rsidR="00B2356C" w:rsidRPr="007F1FAA" w14:paraId="610A1FC5" w14:textId="77777777" w:rsidTr="00B2356C">
        <w:trPr>
          <w:trHeight w:val="532"/>
        </w:trPr>
        <w:tc>
          <w:tcPr>
            <w:tcW w:w="2694" w:type="dxa"/>
            <w:tcBorders>
              <w:top w:val="single" w:sz="4" w:space="0" w:color="auto"/>
              <w:left w:val="single" w:sz="4" w:space="0" w:color="auto"/>
              <w:bottom w:val="single" w:sz="4" w:space="0" w:color="auto"/>
              <w:right w:val="single" w:sz="4" w:space="0" w:color="auto"/>
            </w:tcBorders>
            <w:vAlign w:val="center"/>
          </w:tcPr>
          <w:p w14:paraId="2C439844" w14:textId="77777777" w:rsidR="00B2356C" w:rsidRPr="008215C7" w:rsidRDefault="00B2356C" w:rsidP="00B2356C">
            <w:pPr>
              <w:spacing w:before="100" w:beforeAutospacing="1" w:after="100" w:afterAutospacing="1" w:line="240" w:lineRule="auto"/>
              <w:jc w:val="center"/>
              <w:rPr>
                <w:rFonts w:asciiTheme="minorHAnsi" w:hAnsiTheme="minorHAnsi" w:cs="Arial"/>
                <w:b/>
                <w:sz w:val="20"/>
                <w:lang w:eastAsia="pl-PL"/>
              </w:rPr>
            </w:pPr>
            <w:r w:rsidRPr="008215C7">
              <w:rPr>
                <w:rFonts w:asciiTheme="minorHAnsi" w:hAnsiTheme="minorHAnsi" w:cs="Arial"/>
                <w:b/>
                <w:sz w:val="20"/>
                <w:lang w:eastAsia="pl-PL"/>
              </w:rPr>
              <w:t>Wykonawca</w:t>
            </w:r>
            <w:r w:rsidRPr="008215C7">
              <w:rPr>
                <w:rStyle w:val="Odwoanieprzypisudolnego"/>
                <w:rFonts w:asciiTheme="minorHAnsi" w:hAnsiTheme="minorHAnsi" w:cs="Arial"/>
                <w:b/>
                <w:sz w:val="20"/>
                <w:lang w:eastAsia="pl-PL"/>
              </w:rPr>
              <w:footnoteReference w:id="2"/>
            </w:r>
          </w:p>
        </w:tc>
        <w:tc>
          <w:tcPr>
            <w:tcW w:w="6520" w:type="dxa"/>
            <w:tcBorders>
              <w:top w:val="single" w:sz="4" w:space="0" w:color="auto"/>
              <w:left w:val="single" w:sz="4" w:space="0" w:color="auto"/>
              <w:bottom w:val="single" w:sz="4" w:space="0" w:color="auto"/>
              <w:right w:val="single" w:sz="4" w:space="0" w:color="auto"/>
            </w:tcBorders>
            <w:vAlign w:val="center"/>
          </w:tcPr>
          <w:p w14:paraId="3835222D" w14:textId="77777777" w:rsidR="00B2356C" w:rsidRPr="008215C7" w:rsidRDefault="00B2356C" w:rsidP="00B2356C">
            <w:pPr>
              <w:spacing w:before="100" w:beforeAutospacing="1" w:after="100" w:afterAutospacing="1" w:line="240" w:lineRule="auto"/>
              <w:ind w:left="-70"/>
              <w:jc w:val="center"/>
              <w:rPr>
                <w:rFonts w:asciiTheme="minorHAnsi" w:hAnsiTheme="minorHAnsi" w:cs="Arial"/>
                <w:sz w:val="20"/>
                <w:lang w:eastAsia="pl-PL"/>
              </w:rPr>
            </w:pPr>
          </w:p>
          <w:p w14:paraId="56FDC8B8" w14:textId="35DF908D" w:rsidR="00B2356C" w:rsidRPr="008215C7" w:rsidRDefault="00B2356C" w:rsidP="003F2E76">
            <w:pPr>
              <w:spacing w:before="100" w:beforeAutospacing="1" w:after="100" w:afterAutospacing="1" w:line="240" w:lineRule="auto"/>
              <w:rPr>
                <w:rFonts w:asciiTheme="minorHAnsi" w:hAnsiTheme="minorHAnsi" w:cs="Arial"/>
                <w:sz w:val="20"/>
                <w:lang w:eastAsia="pl-PL"/>
              </w:rPr>
            </w:pPr>
          </w:p>
        </w:tc>
      </w:tr>
      <w:tr w:rsidR="00B2356C" w:rsidRPr="007F1FAA" w14:paraId="2FB5D975" w14:textId="77777777" w:rsidTr="00B2356C">
        <w:trPr>
          <w:trHeight w:val="532"/>
        </w:trPr>
        <w:tc>
          <w:tcPr>
            <w:tcW w:w="2694" w:type="dxa"/>
            <w:tcBorders>
              <w:top w:val="single" w:sz="4" w:space="0" w:color="auto"/>
              <w:left w:val="single" w:sz="4" w:space="0" w:color="auto"/>
              <w:bottom w:val="single" w:sz="4" w:space="0" w:color="auto"/>
              <w:right w:val="single" w:sz="4" w:space="0" w:color="auto"/>
            </w:tcBorders>
            <w:vAlign w:val="center"/>
          </w:tcPr>
          <w:p w14:paraId="5C71BC1B" w14:textId="77777777" w:rsidR="00B2356C" w:rsidRPr="008215C7" w:rsidRDefault="00B2356C" w:rsidP="00B2356C">
            <w:pPr>
              <w:spacing w:before="100" w:beforeAutospacing="1" w:after="100" w:afterAutospacing="1" w:line="240" w:lineRule="auto"/>
              <w:jc w:val="center"/>
              <w:rPr>
                <w:rFonts w:asciiTheme="minorHAnsi" w:hAnsiTheme="minorHAnsi" w:cs="Arial"/>
                <w:b/>
                <w:sz w:val="20"/>
                <w:lang w:eastAsia="pl-PL"/>
              </w:rPr>
            </w:pPr>
            <w:r w:rsidRPr="008215C7">
              <w:rPr>
                <w:rFonts w:asciiTheme="minorHAnsi" w:hAnsiTheme="minorHAnsi" w:cs="Arial"/>
                <w:b/>
                <w:sz w:val="20"/>
                <w:lang w:eastAsia="pl-PL"/>
              </w:rPr>
              <w:t>NIP i REGON</w:t>
            </w:r>
          </w:p>
        </w:tc>
        <w:tc>
          <w:tcPr>
            <w:tcW w:w="6520" w:type="dxa"/>
            <w:tcBorders>
              <w:top w:val="single" w:sz="4" w:space="0" w:color="auto"/>
              <w:left w:val="single" w:sz="4" w:space="0" w:color="auto"/>
              <w:bottom w:val="single" w:sz="4" w:space="0" w:color="auto"/>
              <w:right w:val="single" w:sz="4" w:space="0" w:color="auto"/>
            </w:tcBorders>
            <w:vAlign w:val="center"/>
          </w:tcPr>
          <w:p w14:paraId="124A3519" w14:textId="77777777" w:rsidR="00B2356C" w:rsidRPr="008215C7" w:rsidRDefault="00B2356C" w:rsidP="00B2356C">
            <w:pPr>
              <w:spacing w:before="100" w:beforeAutospacing="1" w:after="100" w:afterAutospacing="1" w:line="240" w:lineRule="auto"/>
              <w:ind w:left="-70"/>
              <w:jc w:val="left"/>
              <w:rPr>
                <w:rFonts w:asciiTheme="minorHAnsi" w:hAnsiTheme="minorHAnsi" w:cs="Arial"/>
                <w:sz w:val="20"/>
                <w:lang w:eastAsia="pl-PL"/>
              </w:rPr>
            </w:pPr>
            <w:r w:rsidRPr="008215C7">
              <w:rPr>
                <w:rFonts w:asciiTheme="minorHAnsi" w:hAnsiTheme="minorHAnsi" w:cs="Arial"/>
                <w:sz w:val="20"/>
                <w:lang w:eastAsia="pl-PL"/>
              </w:rPr>
              <w:t>NIP:</w:t>
            </w:r>
          </w:p>
          <w:p w14:paraId="43E3B907" w14:textId="77777777" w:rsidR="00B2356C" w:rsidRPr="008215C7" w:rsidRDefault="00B2356C" w:rsidP="00B2356C">
            <w:pPr>
              <w:spacing w:before="100" w:beforeAutospacing="1" w:after="100" w:afterAutospacing="1" w:line="240" w:lineRule="auto"/>
              <w:ind w:left="-70"/>
              <w:jc w:val="left"/>
              <w:rPr>
                <w:rFonts w:asciiTheme="minorHAnsi" w:hAnsiTheme="minorHAnsi" w:cs="Arial"/>
                <w:sz w:val="20"/>
                <w:lang w:eastAsia="pl-PL"/>
              </w:rPr>
            </w:pPr>
          </w:p>
          <w:p w14:paraId="31875432" w14:textId="02AFFC03" w:rsidR="00B2356C" w:rsidRPr="008215C7" w:rsidRDefault="000D30C4" w:rsidP="000D30C4">
            <w:pPr>
              <w:spacing w:before="100" w:beforeAutospacing="1" w:after="100" w:afterAutospacing="1" w:line="240" w:lineRule="auto"/>
              <w:ind w:left="-70"/>
              <w:jc w:val="left"/>
              <w:rPr>
                <w:rFonts w:asciiTheme="minorHAnsi" w:hAnsiTheme="minorHAnsi" w:cs="Arial"/>
                <w:sz w:val="20"/>
                <w:lang w:eastAsia="pl-PL"/>
              </w:rPr>
            </w:pPr>
            <w:r>
              <w:rPr>
                <w:rFonts w:asciiTheme="minorHAnsi" w:hAnsiTheme="minorHAnsi" w:cs="Arial"/>
                <w:sz w:val="20"/>
                <w:lang w:eastAsia="pl-PL"/>
              </w:rPr>
              <w:t>REGON:</w:t>
            </w:r>
          </w:p>
        </w:tc>
      </w:tr>
    </w:tbl>
    <w:p w14:paraId="025672A9" w14:textId="77777777" w:rsidR="00DA2E1A" w:rsidRPr="00F71E5C" w:rsidRDefault="00DA2E1A" w:rsidP="0039799F">
      <w:pPr>
        <w:pStyle w:val="Akapitzlist"/>
        <w:spacing w:after="80" w:line="240" w:lineRule="exact"/>
        <w:ind w:left="0"/>
        <w:rPr>
          <w:rFonts w:asciiTheme="minorHAnsi" w:hAnsiTheme="minorHAnsi" w:cstheme="minorHAnsi"/>
          <w:b/>
          <w:sz w:val="20"/>
        </w:rPr>
      </w:pPr>
    </w:p>
    <w:p w14:paraId="2B06B1FD" w14:textId="77777777" w:rsidR="0039799F" w:rsidRPr="00F71E5C" w:rsidRDefault="0039799F" w:rsidP="00BF786E">
      <w:pPr>
        <w:pStyle w:val="Akapitzlist"/>
        <w:numPr>
          <w:ilvl w:val="5"/>
          <w:numId w:val="24"/>
        </w:numPr>
        <w:spacing w:after="80" w:line="240" w:lineRule="exact"/>
        <w:ind w:left="0" w:hanging="284"/>
        <w:rPr>
          <w:rFonts w:asciiTheme="minorHAnsi" w:hAnsiTheme="minorHAnsi" w:cstheme="minorHAnsi"/>
          <w:b/>
          <w:sz w:val="20"/>
        </w:rPr>
      </w:pPr>
      <w:r w:rsidRPr="00F71E5C">
        <w:rPr>
          <w:rFonts w:asciiTheme="minorHAnsi" w:hAnsiTheme="minorHAnsi" w:cstheme="minorHAnsi"/>
          <w:b/>
          <w:sz w:val="20"/>
          <w:lang w:eastAsia="pl-PL"/>
        </w:rPr>
        <w:t>OSOBA UPRAWNIONA DO KONTAKTÓW Z ZAMAWIAJĄCYM</w:t>
      </w:r>
      <w:r>
        <w:rPr>
          <w:rFonts w:asciiTheme="minorHAnsi" w:hAnsiTheme="minorHAnsi" w:cstheme="minorHAnsi"/>
          <w:b/>
          <w:sz w:val="20"/>
          <w:lang w:eastAsia="pl-PL"/>
        </w:rPr>
        <w:t xml:space="preserve"> w sprawie niniejszej Oferty</w:t>
      </w:r>
      <w:r w:rsidRPr="00F71E5C">
        <w:rPr>
          <w:rFonts w:asciiTheme="minorHAnsi" w:hAnsiTheme="minorHAnsi" w:cstheme="minorHAnsi"/>
          <w:b/>
          <w:sz w:val="20"/>
          <w:lang w:eastAsia="pl-PL"/>
        </w:rPr>
        <w:t>:</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39799F" w:rsidRPr="00F71E5C" w14:paraId="4D12DB48" w14:textId="77777777" w:rsidTr="0039799F">
        <w:tc>
          <w:tcPr>
            <w:tcW w:w="2694" w:type="dxa"/>
            <w:shd w:val="clear" w:color="auto" w:fill="F2F2F2" w:themeFill="background1" w:themeFillShade="F2"/>
          </w:tcPr>
          <w:p w14:paraId="3AE6F434" w14:textId="77777777" w:rsidR="0039799F" w:rsidRPr="00F71E5C" w:rsidRDefault="0039799F" w:rsidP="0039799F">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Imię i nazwisko</w:t>
            </w:r>
          </w:p>
        </w:tc>
        <w:tc>
          <w:tcPr>
            <w:tcW w:w="6520" w:type="dxa"/>
          </w:tcPr>
          <w:p w14:paraId="493338B2" w14:textId="77777777" w:rsidR="0039799F" w:rsidRPr="00F71E5C" w:rsidRDefault="0039799F" w:rsidP="0039799F">
            <w:pPr>
              <w:spacing w:before="100" w:line="240" w:lineRule="exact"/>
              <w:rPr>
                <w:rFonts w:asciiTheme="minorHAnsi" w:hAnsiTheme="minorHAnsi" w:cstheme="minorHAnsi"/>
                <w:sz w:val="20"/>
              </w:rPr>
            </w:pPr>
          </w:p>
        </w:tc>
      </w:tr>
      <w:tr w:rsidR="0039799F" w:rsidRPr="00F71E5C" w14:paraId="77E1E366" w14:textId="77777777" w:rsidTr="0039799F">
        <w:tc>
          <w:tcPr>
            <w:tcW w:w="2694" w:type="dxa"/>
            <w:shd w:val="clear" w:color="auto" w:fill="F2F2F2" w:themeFill="background1" w:themeFillShade="F2"/>
          </w:tcPr>
          <w:p w14:paraId="67733218" w14:textId="77777777" w:rsidR="0039799F" w:rsidRPr="00F71E5C" w:rsidRDefault="0039799F" w:rsidP="0039799F">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Firma i adres</w:t>
            </w:r>
          </w:p>
        </w:tc>
        <w:tc>
          <w:tcPr>
            <w:tcW w:w="6520" w:type="dxa"/>
          </w:tcPr>
          <w:p w14:paraId="4955B3DC" w14:textId="77777777" w:rsidR="0039799F" w:rsidRPr="00F71E5C" w:rsidRDefault="0039799F" w:rsidP="0039799F">
            <w:pPr>
              <w:spacing w:before="100" w:line="240" w:lineRule="exact"/>
              <w:rPr>
                <w:rFonts w:asciiTheme="minorHAnsi" w:hAnsiTheme="minorHAnsi" w:cstheme="minorHAnsi"/>
                <w:sz w:val="20"/>
              </w:rPr>
            </w:pPr>
          </w:p>
        </w:tc>
      </w:tr>
      <w:tr w:rsidR="0039799F" w:rsidRPr="00F71E5C" w14:paraId="3FFC4C34" w14:textId="77777777" w:rsidTr="0039799F">
        <w:tc>
          <w:tcPr>
            <w:tcW w:w="2694" w:type="dxa"/>
            <w:shd w:val="clear" w:color="auto" w:fill="F2F2F2" w:themeFill="background1" w:themeFillShade="F2"/>
          </w:tcPr>
          <w:p w14:paraId="2FDDB026" w14:textId="77777777" w:rsidR="0039799F" w:rsidRPr="00F71E5C" w:rsidRDefault="0039799F" w:rsidP="0039799F">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Telefon</w:t>
            </w:r>
          </w:p>
        </w:tc>
        <w:tc>
          <w:tcPr>
            <w:tcW w:w="6520" w:type="dxa"/>
          </w:tcPr>
          <w:p w14:paraId="66BB7174" w14:textId="77777777" w:rsidR="0039799F" w:rsidRPr="00F71E5C" w:rsidRDefault="0039799F" w:rsidP="0039799F">
            <w:pPr>
              <w:spacing w:before="100" w:line="240" w:lineRule="exact"/>
              <w:rPr>
                <w:rFonts w:asciiTheme="minorHAnsi" w:hAnsiTheme="minorHAnsi" w:cstheme="minorHAnsi"/>
                <w:sz w:val="20"/>
              </w:rPr>
            </w:pPr>
          </w:p>
        </w:tc>
      </w:tr>
      <w:tr w:rsidR="0039799F" w:rsidRPr="00F71E5C" w14:paraId="27D13939" w14:textId="77777777" w:rsidTr="0039799F">
        <w:tc>
          <w:tcPr>
            <w:tcW w:w="2694" w:type="dxa"/>
            <w:shd w:val="clear" w:color="auto" w:fill="F2F2F2" w:themeFill="background1" w:themeFillShade="F2"/>
          </w:tcPr>
          <w:p w14:paraId="40AD1B3A" w14:textId="77777777" w:rsidR="0039799F" w:rsidRDefault="0039799F" w:rsidP="0039799F">
            <w:pPr>
              <w:spacing w:before="100" w:line="240" w:lineRule="exact"/>
              <w:jc w:val="center"/>
              <w:rPr>
                <w:rFonts w:asciiTheme="minorHAnsi" w:hAnsiTheme="minorHAnsi" w:cstheme="minorHAnsi"/>
                <w:b/>
                <w:sz w:val="20"/>
                <w:lang w:val="de-DE"/>
              </w:rPr>
            </w:pPr>
            <w:r w:rsidRPr="00F71E5C">
              <w:rPr>
                <w:rFonts w:asciiTheme="minorHAnsi" w:hAnsiTheme="minorHAnsi" w:cstheme="minorHAnsi"/>
                <w:b/>
                <w:sz w:val="20"/>
                <w:lang w:val="de-DE"/>
              </w:rPr>
              <w:t>e-mail</w:t>
            </w:r>
          </w:p>
          <w:p w14:paraId="4D04314B" w14:textId="1E3BA6F2" w:rsidR="00B2356C" w:rsidRPr="00F71E5C" w:rsidRDefault="00B2356C" w:rsidP="0039799F">
            <w:pPr>
              <w:spacing w:before="100" w:line="240" w:lineRule="exact"/>
              <w:jc w:val="center"/>
              <w:rPr>
                <w:rFonts w:asciiTheme="minorHAnsi" w:hAnsiTheme="minorHAnsi" w:cstheme="minorHAnsi"/>
                <w:b/>
                <w:sz w:val="20"/>
                <w:lang w:val="de-DE"/>
              </w:rPr>
            </w:pPr>
            <w:r w:rsidRPr="008215C7">
              <w:rPr>
                <w:rFonts w:asciiTheme="minorHAnsi" w:hAnsiTheme="minorHAnsi" w:cstheme="minorHAnsi"/>
                <w:b/>
                <w:sz w:val="20"/>
              </w:rPr>
              <w:t>podany przez Wykonawcę  podczas rejestracji na platformie Market Planet OnePlace i SWPP2</w:t>
            </w:r>
            <w:r w:rsidRPr="008215C7">
              <w:rPr>
                <w:rFonts w:asciiTheme="minorHAnsi" w:hAnsiTheme="minorHAnsi" w:cstheme="minorHAnsi"/>
                <w:b/>
                <w:sz w:val="20"/>
                <w:lang w:val="de-DE"/>
              </w:rPr>
              <w:t>.</w:t>
            </w:r>
          </w:p>
        </w:tc>
        <w:tc>
          <w:tcPr>
            <w:tcW w:w="6520" w:type="dxa"/>
          </w:tcPr>
          <w:p w14:paraId="34E3F23F" w14:textId="77777777" w:rsidR="0039799F" w:rsidRPr="00F71E5C" w:rsidRDefault="0039799F" w:rsidP="0039799F">
            <w:pPr>
              <w:spacing w:before="100" w:line="240" w:lineRule="exact"/>
              <w:rPr>
                <w:rFonts w:asciiTheme="minorHAnsi" w:hAnsiTheme="minorHAnsi" w:cstheme="minorHAnsi"/>
                <w:sz w:val="20"/>
                <w:lang w:val="de-DE"/>
              </w:rPr>
            </w:pPr>
          </w:p>
        </w:tc>
      </w:tr>
    </w:tbl>
    <w:p w14:paraId="208D0D7C" w14:textId="77777777" w:rsidR="0039799F" w:rsidRDefault="0039799F" w:rsidP="0039799F">
      <w:pPr>
        <w:tabs>
          <w:tab w:val="center" w:pos="4536"/>
          <w:tab w:val="right" w:pos="9072"/>
        </w:tabs>
        <w:spacing w:line="240" w:lineRule="exact"/>
        <w:rPr>
          <w:rFonts w:asciiTheme="minorHAnsi" w:hAnsiTheme="minorHAnsi" w:cstheme="minorHAnsi"/>
          <w:sz w:val="20"/>
        </w:rPr>
      </w:pPr>
    </w:p>
    <w:p w14:paraId="419970EF" w14:textId="647DD9C7" w:rsidR="000F650C" w:rsidRPr="000F650C" w:rsidRDefault="000F650C" w:rsidP="000F650C">
      <w:pPr>
        <w:tabs>
          <w:tab w:val="center" w:pos="4536"/>
          <w:tab w:val="right" w:pos="9072"/>
        </w:tabs>
        <w:spacing w:line="240" w:lineRule="exact"/>
        <w:rPr>
          <w:rFonts w:asciiTheme="minorHAnsi" w:hAnsiTheme="minorHAnsi" w:cstheme="minorHAnsi"/>
          <w:sz w:val="20"/>
        </w:rPr>
      </w:pPr>
      <w:r w:rsidRPr="000F650C">
        <w:rPr>
          <w:rFonts w:asciiTheme="minorHAnsi" w:hAnsiTheme="minorHAnsi" w:cstheme="minorHAnsi"/>
          <w:b/>
          <w:sz w:val="20"/>
        </w:rPr>
        <w:lastRenderedPageBreak/>
        <w:t>OSOBA UPRAWNIONA DO UDZIAŁU W NEGOCJACJACH HANDLOWYCH</w:t>
      </w:r>
      <w:r w:rsidRPr="000F650C">
        <w:rPr>
          <w:rFonts w:asciiTheme="minorHAnsi" w:hAnsiTheme="minorHAnsi" w:cstheme="minorHAnsi"/>
          <w:b/>
          <w:i/>
          <w:sz w:val="20"/>
        </w:rPr>
        <w:t>:</w:t>
      </w:r>
      <w:r w:rsidRPr="000F650C">
        <w:rPr>
          <w:rFonts w:asciiTheme="minorHAnsi" w:hAnsiTheme="minorHAnsi" w:cstheme="minorHAnsi"/>
          <w:i/>
          <w:sz w:val="20"/>
        </w:rPr>
        <w:t xml:space="preserve"> </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0F650C" w:rsidRPr="000F650C" w14:paraId="220A17FD" w14:textId="77777777" w:rsidTr="00353C2B">
        <w:tc>
          <w:tcPr>
            <w:tcW w:w="2694" w:type="dxa"/>
            <w:shd w:val="clear" w:color="auto" w:fill="F2F2F2" w:themeFill="background1" w:themeFillShade="F2"/>
          </w:tcPr>
          <w:p w14:paraId="368E4FF3" w14:textId="77777777" w:rsidR="000F650C" w:rsidRPr="000F650C" w:rsidRDefault="000F650C" w:rsidP="000F650C">
            <w:pPr>
              <w:spacing w:before="100" w:line="240" w:lineRule="exact"/>
              <w:jc w:val="center"/>
              <w:rPr>
                <w:rFonts w:asciiTheme="minorHAnsi" w:hAnsiTheme="minorHAnsi" w:cstheme="minorHAnsi"/>
                <w:b/>
                <w:sz w:val="20"/>
              </w:rPr>
            </w:pPr>
            <w:r w:rsidRPr="000F650C">
              <w:rPr>
                <w:rFonts w:asciiTheme="minorHAnsi" w:hAnsiTheme="minorHAnsi" w:cstheme="minorHAnsi"/>
                <w:b/>
                <w:sz w:val="20"/>
              </w:rPr>
              <w:t>Imię i nazwisko</w:t>
            </w:r>
          </w:p>
        </w:tc>
        <w:tc>
          <w:tcPr>
            <w:tcW w:w="6520" w:type="dxa"/>
          </w:tcPr>
          <w:p w14:paraId="0C9DEFED" w14:textId="77777777" w:rsidR="000F650C" w:rsidRPr="000F650C" w:rsidRDefault="000F650C" w:rsidP="000F650C">
            <w:pPr>
              <w:spacing w:before="100" w:line="240" w:lineRule="exact"/>
              <w:rPr>
                <w:rFonts w:asciiTheme="minorHAnsi" w:hAnsiTheme="minorHAnsi" w:cstheme="minorHAnsi"/>
                <w:sz w:val="20"/>
              </w:rPr>
            </w:pPr>
          </w:p>
        </w:tc>
      </w:tr>
      <w:tr w:rsidR="000F650C" w:rsidRPr="000F650C" w14:paraId="42275CC4" w14:textId="77777777" w:rsidTr="00353C2B">
        <w:tc>
          <w:tcPr>
            <w:tcW w:w="2694" w:type="dxa"/>
            <w:shd w:val="clear" w:color="auto" w:fill="F2F2F2" w:themeFill="background1" w:themeFillShade="F2"/>
          </w:tcPr>
          <w:p w14:paraId="784703EC" w14:textId="77777777" w:rsidR="000F650C" w:rsidRPr="000F650C" w:rsidRDefault="000F650C" w:rsidP="000F650C">
            <w:pPr>
              <w:spacing w:before="100" w:line="240" w:lineRule="exact"/>
              <w:jc w:val="center"/>
              <w:rPr>
                <w:rFonts w:asciiTheme="minorHAnsi" w:hAnsiTheme="minorHAnsi" w:cstheme="minorHAnsi"/>
                <w:b/>
                <w:sz w:val="20"/>
              </w:rPr>
            </w:pPr>
            <w:r w:rsidRPr="000F650C">
              <w:rPr>
                <w:rFonts w:asciiTheme="minorHAnsi" w:hAnsiTheme="minorHAnsi" w:cstheme="minorHAnsi"/>
                <w:b/>
                <w:sz w:val="20"/>
              </w:rPr>
              <w:t>Firma i adres</w:t>
            </w:r>
          </w:p>
        </w:tc>
        <w:tc>
          <w:tcPr>
            <w:tcW w:w="6520" w:type="dxa"/>
          </w:tcPr>
          <w:p w14:paraId="576E6BB8" w14:textId="77777777" w:rsidR="000F650C" w:rsidRPr="000F650C" w:rsidRDefault="000F650C" w:rsidP="000F650C">
            <w:pPr>
              <w:spacing w:before="100" w:line="240" w:lineRule="exact"/>
              <w:rPr>
                <w:rFonts w:asciiTheme="minorHAnsi" w:hAnsiTheme="minorHAnsi" w:cstheme="minorHAnsi"/>
                <w:sz w:val="20"/>
              </w:rPr>
            </w:pPr>
          </w:p>
        </w:tc>
      </w:tr>
      <w:tr w:rsidR="000F650C" w:rsidRPr="000F650C" w14:paraId="5946DC53" w14:textId="77777777" w:rsidTr="00353C2B">
        <w:tc>
          <w:tcPr>
            <w:tcW w:w="2694" w:type="dxa"/>
            <w:shd w:val="clear" w:color="auto" w:fill="F2F2F2" w:themeFill="background1" w:themeFillShade="F2"/>
          </w:tcPr>
          <w:p w14:paraId="7B1EACC2" w14:textId="77777777" w:rsidR="000F650C" w:rsidRPr="000F650C" w:rsidRDefault="000F650C" w:rsidP="000F650C">
            <w:pPr>
              <w:spacing w:before="100" w:line="240" w:lineRule="exact"/>
              <w:jc w:val="center"/>
              <w:rPr>
                <w:rFonts w:asciiTheme="minorHAnsi" w:hAnsiTheme="minorHAnsi" w:cstheme="minorHAnsi"/>
                <w:b/>
                <w:sz w:val="20"/>
              </w:rPr>
            </w:pPr>
            <w:r w:rsidRPr="000F650C">
              <w:rPr>
                <w:rFonts w:asciiTheme="minorHAnsi" w:hAnsiTheme="minorHAnsi" w:cstheme="minorHAnsi"/>
                <w:b/>
                <w:sz w:val="20"/>
              </w:rPr>
              <w:t>Telefon</w:t>
            </w:r>
          </w:p>
        </w:tc>
        <w:tc>
          <w:tcPr>
            <w:tcW w:w="6520" w:type="dxa"/>
          </w:tcPr>
          <w:p w14:paraId="62D67B58" w14:textId="77777777" w:rsidR="000F650C" w:rsidRPr="000F650C" w:rsidRDefault="000F650C" w:rsidP="000F650C">
            <w:pPr>
              <w:spacing w:before="100" w:line="240" w:lineRule="exact"/>
              <w:rPr>
                <w:rFonts w:asciiTheme="minorHAnsi" w:hAnsiTheme="minorHAnsi" w:cstheme="minorHAnsi"/>
                <w:sz w:val="20"/>
              </w:rPr>
            </w:pPr>
          </w:p>
        </w:tc>
      </w:tr>
      <w:tr w:rsidR="000F650C" w:rsidRPr="000F650C" w14:paraId="76DA0FC0" w14:textId="77777777" w:rsidTr="00353C2B">
        <w:tc>
          <w:tcPr>
            <w:tcW w:w="2694" w:type="dxa"/>
            <w:shd w:val="clear" w:color="auto" w:fill="F2F2F2" w:themeFill="background1" w:themeFillShade="F2"/>
          </w:tcPr>
          <w:p w14:paraId="0E7F3193" w14:textId="77777777" w:rsidR="000F650C" w:rsidRPr="000F650C" w:rsidRDefault="000F650C" w:rsidP="000F650C">
            <w:pPr>
              <w:spacing w:before="100" w:line="240" w:lineRule="exact"/>
              <w:jc w:val="center"/>
              <w:rPr>
                <w:rFonts w:asciiTheme="minorHAnsi" w:hAnsiTheme="minorHAnsi" w:cstheme="minorHAnsi"/>
                <w:b/>
                <w:sz w:val="20"/>
                <w:lang w:val="de-DE"/>
              </w:rPr>
            </w:pPr>
            <w:r w:rsidRPr="000F650C">
              <w:rPr>
                <w:rFonts w:asciiTheme="minorHAnsi" w:hAnsiTheme="minorHAnsi" w:cstheme="minorHAnsi"/>
                <w:b/>
                <w:sz w:val="20"/>
                <w:lang w:val="de-DE"/>
              </w:rPr>
              <w:t>e-mail</w:t>
            </w:r>
          </w:p>
        </w:tc>
        <w:tc>
          <w:tcPr>
            <w:tcW w:w="6520" w:type="dxa"/>
          </w:tcPr>
          <w:p w14:paraId="409D8A93" w14:textId="77777777" w:rsidR="000F650C" w:rsidRPr="000F650C" w:rsidRDefault="000F650C" w:rsidP="000F650C">
            <w:pPr>
              <w:spacing w:before="100" w:line="240" w:lineRule="exact"/>
              <w:rPr>
                <w:rFonts w:asciiTheme="minorHAnsi" w:hAnsiTheme="minorHAnsi" w:cstheme="minorHAnsi"/>
                <w:sz w:val="20"/>
                <w:lang w:val="de-DE"/>
              </w:rPr>
            </w:pPr>
          </w:p>
        </w:tc>
      </w:tr>
    </w:tbl>
    <w:p w14:paraId="5E6964E0" w14:textId="56987355" w:rsidR="0020221D" w:rsidRPr="00E57CE9" w:rsidRDefault="0020221D" w:rsidP="0020221D">
      <w:pPr>
        <w:spacing w:before="120" w:after="120" w:line="240" w:lineRule="auto"/>
        <w:rPr>
          <w:rFonts w:asciiTheme="minorHAnsi" w:hAnsiTheme="minorHAnsi" w:cstheme="minorHAnsi"/>
          <w:sz w:val="20"/>
        </w:rPr>
      </w:pPr>
      <w:r w:rsidRPr="00E57CE9">
        <w:rPr>
          <w:rFonts w:asciiTheme="minorHAnsi" w:hAnsiTheme="minorHAnsi" w:cstheme="minorHAnsi"/>
          <w:b/>
          <w:szCs w:val="22"/>
        </w:rPr>
        <w:t>W PRZYPADKU WYBORU NASZEJ FIRMY DO REALIZACJI PRZEDMIOTU ZAMÓWIENIA - OSOBĄ ODPOWIEDZIALNĄ ZA REALIZACJĘ UMOWY ZE STRONY WYKONAWCY BĘDZIE:</w:t>
      </w:r>
      <w:r w:rsidRPr="00E57CE9">
        <w:rPr>
          <w:rFonts w:asciiTheme="minorHAnsi" w:hAnsiTheme="minorHAnsi" w:cstheme="minorHAnsi"/>
          <w:i/>
          <w:sz w:val="20"/>
        </w:rPr>
        <w:t xml:space="preserve"> </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694"/>
        <w:gridCol w:w="6520"/>
      </w:tblGrid>
      <w:tr w:rsidR="0020221D" w:rsidRPr="00E57CE9" w14:paraId="70535232" w14:textId="77777777" w:rsidTr="0020221D">
        <w:tc>
          <w:tcPr>
            <w:tcW w:w="2694"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C4FC07E" w14:textId="77777777" w:rsidR="0020221D" w:rsidRPr="00E57CE9" w:rsidRDefault="0020221D" w:rsidP="0020221D">
            <w:pPr>
              <w:spacing w:before="100" w:line="240" w:lineRule="exact"/>
              <w:jc w:val="center"/>
              <w:rPr>
                <w:rFonts w:asciiTheme="minorHAnsi" w:hAnsiTheme="minorHAnsi" w:cstheme="minorHAnsi"/>
                <w:b/>
                <w:sz w:val="20"/>
              </w:rPr>
            </w:pPr>
            <w:r w:rsidRPr="00E57CE9">
              <w:rPr>
                <w:rFonts w:asciiTheme="minorHAnsi" w:hAnsiTheme="minorHAnsi" w:cstheme="minorHAnsi"/>
                <w:b/>
                <w:sz w:val="20"/>
              </w:rPr>
              <w:t>Imię i nazwisko</w:t>
            </w:r>
          </w:p>
        </w:tc>
        <w:tc>
          <w:tcPr>
            <w:tcW w:w="6520" w:type="dxa"/>
            <w:tcBorders>
              <w:top w:val="single" w:sz="4" w:space="0" w:color="auto"/>
              <w:left w:val="single" w:sz="4" w:space="0" w:color="auto"/>
              <w:bottom w:val="single" w:sz="4" w:space="0" w:color="auto"/>
              <w:right w:val="single" w:sz="4" w:space="0" w:color="auto"/>
            </w:tcBorders>
          </w:tcPr>
          <w:p w14:paraId="6A985074" w14:textId="77777777" w:rsidR="0020221D" w:rsidRPr="00E57CE9" w:rsidRDefault="0020221D" w:rsidP="0020221D">
            <w:pPr>
              <w:spacing w:before="100" w:line="240" w:lineRule="exact"/>
              <w:rPr>
                <w:rFonts w:asciiTheme="minorHAnsi" w:hAnsiTheme="minorHAnsi" w:cstheme="minorHAnsi"/>
                <w:sz w:val="20"/>
              </w:rPr>
            </w:pPr>
          </w:p>
        </w:tc>
      </w:tr>
      <w:tr w:rsidR="0020221D" w:rsidRPr="00E57CE9" w14:paraId="67B8243A" w14:textId="77777777" w:rsidTr="0020221D">
        <w:tc>
          <w:tcPr>
            <w:tcW w:w="2694"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FAE0337" w14:textId="05C8C34D" w:rsidR="0020221D" w:rsidRPr="00E57CE9" w:rsidRDefault="00FE030C" w:rsidP="0020221D">
            <w:pPr>
              <w:spacing w:before="100" w:line="240" w:lineRule="exact"/>
              <w:jc w:val="center"/>
              <w:rPr>
                <w:rFonts w:asciiTheme="minorHAnsi" w:hAnsiTheme="minorHAnsi" w:cstheme="minorHAnsi"/>
                <w:b/>
                <w:sz w:val="20"/>
              </w:rPr>
            </w:pPr>
            <w:r w:rsidRPr="00E57CE9">
              <w:rPr>
                <w:rFonts w:asciiTheme="minorHAnsi" w:hAnsiTheme="minorHAnsi" w:cstheme="minorHAnsi"/>
                <w:b/>
                <w:sz w:val="20"/>
              </w:rPr>
              <w:t>nr uprawnień kierownika budowy/projektanta</w:t>
            </w:r>
          </w:p>
        </w:tc>
        <w:tc>
          <w:tcPr>
            <w:tcW w:w="6520" w:type="dxa"/>
            <w:tcBorders>
              <w:top w:val="single" w:sz="4" w:space="0" w:color="auto"/>
              <w:left w:val="single" w:sz="4" w:space="0" w:color="auto"/>
              <w:bottom w:val="single" w:sz="4" w:space="0" w:color="auto"/>
              <w:right w:val="single" w:sz="4" w:space="0" w:color="auto"/>
            </w:tcBorders>
          </w:tcPr>
          <w:p w14:paraId="31BE2C59" w14:textId="77777777" w:rsidR="0020221D" w:rsidRPr="00E57CE9" w:rsidRDefault="0020221D" w:rsidP="0020221D">
            <w:pPr>
              <w:spacing w:before="100" w:line="240" w:lineRule="exact"/>
              <w:rPr>
                <w:rFonts w:asciiTheme="minorHAnsi" w:hAnsiTheme="minorHAnsi" w:cstheme="minorHAnsi"/>
                <w:sz w:val="20"/>
              </w:rPr>
            </w:pPr>
          </w:p>
        </w:tc>
      </w:tr>
      <w:tr w:rsidR="0020221D" w:rsidRPr="00E57CE9" w14:paraId="3D738819" w14:textId="77777777" w:rsidTr="0020221D">
        <w:tc>
          <w:tcPr>
            <w:tcW w:w="2694"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71339121" w14:textId="77777777" w:rsidR="0020221D" w:rsidRPr="00E57CE9" w:rsidRDefault="0020221D" w:rsidP="0020221D">
            <w:pPr>
              <w:spacing w:before="100" w:line="240" w:lineRule="exact"/>
              <w:jc w:val="center"/>
              <w:rPr>
                <w:rFonts w:asciiTheme="minorHAnsi" w:hAnsiTheme="minorHAnsi" w:cstheme="minorHAnsi"/>
                <w:b/>
                <w:sz w:val="20"/>
              </w:rPr>
            </w:pPr>
            <w:r w:rsidRPr="00E57CE9">
              <w:rPr>
                <w:rFonts w:asciiTheme="minorHAnsi" w:hAnsiTheme="minorHAnsi" w:cstheme="minorHAnsi"/>
                <w:b/>
                <w:sz w:val="20"/>
              </w:rPr>
              <w:t>Telefon</w:t>
            </w:r>
          </w:p>
        </w:tc>
        <w:tc>
          <w:tcPr>
            <w:tcW w:w="6520" w:type="dxa"/>
            <w:tcBorders>
              <w:top w:val="single" w:sz="4" w:space="0" w:color="auto"/>
              <w:left w:val="single" w:sz="4" w:space="0" w:color="auto"/>
              <w:bottom w:val="single" w:sz="4" w:space="0" w:color="auto"/>
              <w:right w:val="single" w:sz="4" w:space="0" w:color="auto"/>
            </w:tcBorders>
          </w:tcPr>
          <w:p w14:paraId="6253A1D0" w14:textId="77777777" w:rsidR="0020221D" w:rsidRPr="00E57CE9" w:rsidRDefault="0020221D" w:rsidP="0020221D">
            <w:pPr>
              <w:spacing w:before="100" w:line="240" w:lineRule="exact"/>
              <w:rPr>
                <w:rFonts w:asciiTheme="minorHAnsi" w:hAnsiTheme="minorHAnsi" w:cstheme="minorHAnsi"/>
                <w:sz w:val="20"/>
              </w:rPr>
            </w:pPr>
          </w:p>
        </w:tc>
      </w:tr>
      <w:tr w:rsidR="0020221D" w:rsidRPr="00E57CE9" w14:paraId="10DC0F06" w14:textId="77777777" w:rsidTr="0020221D">
        <w:tc>
          <w:tcPr>
            <w:tcW w:w="2694"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1438F144" w14:textId="77777777" w:rsidR="0020221D" w:rsidRPr="00E57CE9" w:rsidRDefault="0020221D" w:rsidP="0020221D">
            <w:pPr>
              <w:spacing w:before="100" w:line="240" w:lineRule="exact"/>
              <w:jc w:val="center"/>
              <w:rPr>
                <w:rFonts w:asciiTheme="minorHAnsi" w:hAnsiTheme="minorHAnsi" w:cstheme="minorHAnsi"/>
                <w:b/>
                <w:sz w:val="20"/>
              </w:rPr>
            </w:pPr>
            <w:r w:rsidRPr="00E57CE9">
              <w:rPr>
                <w:rFonts w:asciiTheme="minorHAnsi" w:hAnsiTheme="minorHAnsi" w:cstheme="minorHAnsi"/>
                <w:b/>
                <w:sz w:val="20"/>
              </w:rPr>
              <w:t>e-mail</w:t>
            </w:r>
          </w:p>
        </w:tc>
        <w:tc>
          <w:tcPr>
            <w:tcW w:w="6520" w:type="dxa"/>
            <w:tcBorders>
              <w:top w:val="single" w:sz="4" w:space="0" w:color="auto"/>
              <w:left w:val="single" w:sz="4" w:space="0" w:color="auto"/>
              <w:bottom w:val="single" w:sz="4" w:space="0" w:color="auto"/>
              <w:right w:val="single" w:sz="4" w:space="0" w:color="auto"/>
            </w:tcBorders>
          </w:tcPr>
          <w:p w14:paraId="678C6A6F" w14:textId="77777777" w:rsidR="0020221D" w:rsidRPr="00E57CE9" w:rsidRDefault="0020221D" w:rsidP="0020221D">
            <w:pPr>
              <w:spacing w:before="100" w:line="240" w:lineRule="exact"/>
              <w:rPr>
                <w:rFonts w:asciiTheme="minorHAnsi" w:hAnsiTheme="minorHAnsi" w:cstheme="minorHAnsi"/>
                <w:sz w:val="20"/>
                <w:lang w:val="de-DE"/>
              </w:rPr>
            </w:pPr>
          </w:p>
        </w:tc>
      </w:tr>
    </w:tbl>
    <w:p w14:paraId="3EEEF2A1" w14:textId="31BAE47B" w:rsidR="0020221D" w:rsidRDefault="0020221D" w:rsidP="0039799F">
      <w:pPr>
        <w:tabs>
          <w:tab w:val="center" w:pos="4536"/>
          <w:tab w:val="right" w:pos="9072"/>
        </w:tabs>
        <w:spacing w:line="240" w:lineRule="exact"/>
        <w:rPr>
          <w:rFonts w:asciiTheme="minorHAnsi" w:hAnsiTheme="minorHAnsi" w:cstheme="minorHAnsi"/>
          <w:sz w:val="20"/>
        </w:rPr>
      </w:pPr>
    </w:p>
    <w:p w14:paraId="098019C8" w14:textId="64111DFB" w:rsidR="0039799F" w:rsidRPr="0060566D" w:rsidRDefault="0039799F" w:rsidP="00BF786E">
      <w:pPr>
        <w:pStyle w:val="Nagwek2"/>
        <w:widowControl w:val="0"/>
        <w:numPr>
          <w:ilvl w:val="5"/>
          <w:numId w:val="24"/>
        </w:numPr>
        <w:spacing w:before="120" w:after="120" w:line="240" w:lineRule="exact"/>
        <w:ind w:left="567" w:hanging="709"/>
        <w:rPr>
          <w:rFonts w:asciiTheme="minorHAnsi" w:hAnsiTheme="minorHAnsi" w:cstheme="minorHAnsi"/>
          <w:color w:val="auto"/>
          <w:sz w:val="20"/>
        </w:rPr>
      </w:pPr>
      <w:r w:rsidRPr="0060566D">
        <w:rPr>
          <w:rFonts w:asciiTheme="minorHAnsi" w:eastAsia="Times New Roman" w:hAnsiTheme="minorHAnsi" w:cstheme="minorHAnsi"/>
          <w:bCs w:val="0"/>
          <w:color w:val="auto"/>
          <w:sz w:val="20"/>
          <w:szCs w:val="20"/>
          <w:lang w:eastAsia="pl-PL"/>
        </w:rPr>
        <w:t>CENA OFERTY</w:t>
      </w:r>
      <w:r w:rsidRPr="0060566D">
        <w:rPr>
          <w:rFonts w:eastAsia="Times New Roman"/>
          <w:bCs w:val="0"/>
          <w:color w:val="auto"/>
          <w:szCs w:val="20"/>
          <w:vertAlign w:val="superscript"/>
          <w:lang w:eastAsia="pl-PL"/>
        </w:rPr>
        <w:footnoteReference w:id="3"/>
      </w:r>
      <w:r w:rsidRPr="0060566D">
        <w:rPr>
          <w:rFonts w:asciiTheme="minorHAnsi" w:eastAsia="Times New Roman" w:hAnsiTheme="minorHAnsi" w:cstheme="minorHAnsi"/>
          <w:bCs w:val="0"/>
          <w:color w:val="auto"/>
          <w:sz w:val="20"/>
          <w:szCs w:val="20"/>
          <w:vertAlign w:val="superscript"/>
          <w:lang w:eastAsia="pl-PL"/>
        </w:rPr>
        <w:t>:</w:t>
      </w:r>
    </w:p>
    <w:p w14:paraId="6BEBF366" w14:textId="6B5AFEEB" w:rsidR="00B2356C" w:rsidRDefault="00B2356C" w:rsidP="00306C55">
      <w:pPr>
        <w:numPr>
          <w:ilvl w:val="3"/>
          <w:numId w:val="10"/>
        </w:numPr>
        <w:spacing w:before="120" w:line="240" w:lineRule="auto"/>
        <w:ind w:left="426" w:hanging="426"/>
        <w:contextualSpacing/>
        <w:rPr>
          <w:rFonts w:asciiTheme="minorHAnsi" w:hAnsiTheme="minorHAnsi" w:cstheme="minorHAnsi"/>
          <w:sz w:val="20"/>
        </w:rPr>
      </w:pPr>
      <w:r w:rsidRPr="00FE1B87">
        <w:rPr>
          <w:rFonts w:asciiTheme="minorHAnsi" w:hAnsiTheme="minorHAnsi" w:cstheme="minorHAnsi"/>
          <w:sz w:val="20"/>
        </w:rPr>
        <w:t xml:space="preserve">My, niżej podpisani, oferujemy, zgodnie z wymaganiami określonymi w SWZ, wykonanie przedmiotu Zakupu: </w:t>
      </w:r>
      <w:r w:rsidR="0060566D">
        <w:rPr>
          <w:rFonts w:asciiTheme="minorHAnsi" w:hAnsiTheme="minorHAnsi" w:cstheme="minorHAnsi"/>
          <w:b/>
          <w:sz w:val="20"/>
        </w:rPr>
        <w:t>„</w:t>
      </w:r>
      <w:sdt>
        <w:sdtPr>
          <w:rPr>
            <w:rFonts w:asciiTheme="minorHAnsi" w:hAnsiTheme="minorHAnsi" w:cstheme="minorHAnsi"/>
            <w:b/>
            <w:sz w:val="20"/>
          </w:rPr>
          <w:alias w:val="Tytuł"/>
          <w:tag w:val=""/>
          <w:id w:val="-936523822"/>
          <w:placeholder>
            <w:docPart w:val="0D20D612355441B69EFAFBDEA12CEF78"/>
          </w:placeholder>
          <w:dataBinding w:prefixMappings="xmlns:ns0='http://purl.org/dc/elements/1.1/' xmlns:ns1='http://schemas.openxmlformats.org/package/2006/metadata/core-properties' " w:xpath="/ns1:coreProperties[1]/ns0:title[1]" w:storeItemID="{6C3C8BC8-F283-45AE-878A-BAB7291924A1}"/>
          <w:text/>
        </w:sdtPr>
        <w:sdtEndPr/>
        <w:sdtContent>
          <w:r w:rsidR="002269D6">
            <w:rPr>
              <w:rFonts w:asciiTheme="minorHAnsi" w:hAnsiTheme="minorHAnsi" w:cstheme="minorHAnsi"/>
              <w:b/>
              <w:sz w:val="20"/>
            </w:rPr>
            <w:t>Dostawa, montaż i uruchomienie klimatyzatorów w obiektach Oddziału Skarżysko-Kamienna</w:t>
          </w:r>
        </w:sdtContent>
      </w:sdt>
      <w:r w:rsidR="0060566D">
        <w:rPr>
          <w:rFonts w:asciiTheme="minorHAnsi" w:hAnsiTheme="minorHAnsi" w:cstheme="minorHAnsi"/>
          <w:b/>
          <w:sz w:val="20"/>
        </w:rPr>
        <w:t xml:space="preserve">”, Nr postępowania </w:t>
      </w:r>
      <w:sdt>
        <w:sdtPr>
          <w:rPr>
            <w:rFonts w:asciiTheme="minorHAnsi" w:hAnsiTheme="minorHAnsi" w:cstheme="minorHAnsi"/>
            <w:b/>
            <w:sz w:val="20"/>
          </w:rPr>
          <w:alias w:val="Słowa kluczowe"/>
          <w:tag w:val=""/>
          <w:id w:val="691882972"/>
          <w:placeholder>
            <w:docPart w:val="DC20C5A466F34288A0946890ABF8D256"/>
          </w:placeholder>
          <w:dataBinding w:prefixMappings="xmlns:ns0='http://purl.org/dc/elements/1.1/' xmlns:ns1='http://schemas.openxmlformats.org/package/2006/metadata/core-properties' " w:xpath="/ns1:coreProperties[1]/ns1:keywords[1]" w:storeItemID="{6C3C8BC8-F283-45AE-878A-BAB7291924A1}"/>
          <w:text/>
        </w:sdtPr>
        <w:sdtEndPr/>
        <w:sdtContent>
          <w:r w:rsidR="002269D6">
            <w:rPr>
              <w:rFonts w:asciiTheme="minorHAnsi" w:hAnsiTheme="minorHAnsi" w:cstheme="minorHAnsi"/>
              <w:b/>
              <w:sz w:val="20"/>
            </w:rPr>
            <w:t>POST/DYS/OSK/LZA/03738/2024</w:t>
          </w:r>
        </w:sdtContent>
      </w:sdt>
      <w:r w:rsidRPr="00FE1B87">
        <w:rPr>
          <w:rFonts w:asciiTheme="minorHAnsi" w:hAnsiTheme="minorHAnsi" w:cstheme="minorHAnsi"/>
          <w:b/>
          <w:sz w:val="20"/>
        </w:rPr>
        <w:t xml:space="preserve">, </w:t>
      </w:r>
      <w:r w:rsidRPr="00FE1B87">
        <w:rPr>
          <w:rFonts w:asciiTheme="minorHAnsi" w:hAnsiTheme="minorHAnsi" w:cstheme="minorHAnsi"/>
          <w:sz w:val="20"/>
        </w:rPr>
        <w:t>za:</w:t>
      </w:r>
    </w:p>
    <w:p w14:paraId="1EC3157B" w14:textId="2F6AE46C" w:rsidR="00B20C07" w:rsidRPr="00B20C07" w:rsidRDefault="00B20C07" w:rsidP="00C94D18">
      <w:pPr>
        <w:spacing w:before="120" w:line="240" w:lineRule="auto"/>
        <w:contextualSpacing/>
        <w:rPr>
          <w:rFonts w:asciiTheme="minorHAnsi" w:hAnsiTheme="minorHAnsi" w:cstheme="minorHAnsi"/>
          <w:b/>
          <w:sz w:val="20"/>
        </w:rPr>
      </w:pPr>
    </w:p>
    <w:p w14:paraId="3D1BC21C" w14:textId="33092843" w:rsidR="00B20C07" w:rsidRPr="00C94D18" w:rsidRDefault="003F2E76" w:rsidP="00B20C07">
      <w:pPr>
        <w:spacing w:line="240" w:lineRule="auto"/>
        <w:ind w:left="284"/>
        <w:rPr>
          <w:rFonts w:asciiTheme="minorHAnsi" w:hAnsiTheme="minorHAnsi" w:cstheme="minorHAnsi"/>
          <w:sz w:val="20"/>
        </w:rPr>
      </w:pPr>
      <w:r>
        <w:rPr>
          <w:rFonts w:asciiTheme="minorHAnsi" w:hAnsiTheme="minorHAnsi" w:cstheme="minorHAnsi"/>
          <w:sz w:val="20"/>
        </w:rPr>
        <w:t xml:space="preserve">Łączna </w:t>
      </w:r>
      <w:r w:rsidR="00B20C07" w:rsidRPr="00C94D18">
        <w:rPr>
          <w:rFonts w:asciiTheme="minorHAnsi" w:hAnsiTheme="minorHAnsi" w:cstheme="minorHAnsi"/>
          <w:sz w:val="20"/>
        </w:rPr>
        <w:t xml:space="preserve">cena netto ..................................... zł (słownie ......................................................................) </w:t>
      </w:r>
    </w:p>
    <w:p w14:paraId="0CEE315F" w14:textId="77777777" w:rsidR="00C94D18" w:rsidRPr="00C94D18" w:rsidRDefault="00C94D18" w:rsidP="00B20C07">
      <w:pPr>
        <w:spacing w:line="240" w:lineRule="auto"/>
        <w:ind w:left="284"/>
        <w:rPr>
          <w:rFonts w:asciiTheme="minorHAnsi" w:hAnsiTheme="minorHAnsi" w:cstheme="minorHAnsi"/>
          <w:sz w:val="20"/>
        </w:rPr>
      </w:pPr>
    </w:p>
    <w:p w14:paraId="6CF28F60" w14:textId="024B272B" w:rsidR="00B20C07" w:rsidRPr="00C94D18" w:rsidRDefault="00B20C07" w:rsidP="00B20C07">
      <w:pPr>
        <w:spacing w:line="240" w:lineRule="auto"/>
        <w:ind w:left="284"/>
        <w:rPr>
          <w:rFonts w:asciiTheme="minorHAnsi" w:hAnsiTheme="minorHAnsi" w:cstheme="minorHAnsi"/>
          <w:sz w:val="20"/>
        </w:rPr>
      </w:pPr>
      <w:r w:rsidRPr="00C94D18">
        <w:rPr>
          <w:rFonts w:asciiTheme="minorHAnsi" w:hAnsiTheme="minorHAnsi" w:cstheme="minorHAnsi"/>
          <w:sz w:val="20"/>
        </w:rPr>
        <w:t>wartość podatku VAT .......................................... zł,   według stawki ……..…. %</w:t>
      </w:r>
    </w:p>
    <w:p w14:paraId="182A556B" w14:textId="77777777" w:rsidR="00C94D18" w:rsidRPr="00C94D18" w:rsidRDefault="00C94D18" w:rsidP="00B20C07">
      <w:pPr>
        <w:spacing w:line="240" w:lineRule="auto"/>
        <w:ind w:left="284"/>
        <w:rPr>
          <w:rFonts w:asciiTheme="minorHAnsi" w:hAnsiTheme="minorHAnsi" w:cstheme="minorHAnsi"/>
          <w:sz w:val="20"/>
        </w:rPr>
      </w:pPr>
    </w:p>
    <w:p w14:paraId="193982A1" w14:textId="46BEB8AC" w:rsidR="003C400E" w:rsidRDefault="003F2E76" w:rsidP="00C94D18">
      <w:pPr>
        <w:spacing w:line="240" w:lineRule="auto"/>
        <w:ind w:left="284"/>
        <w:rPr>
          <w:rFonts w:asciiTheme="minorHAnsi" w:hAnsiTheme="minorHAnsi" w:cstheme="minorHAnsi"/>
          <w:sz w:val="20"/>
        </w:rPr>
      </w:pPr>
      <w:r>
        <w:rPr>
          <w:rFonts w:asciiTheme="minorHAnsi" w:hAnsiTheme="minorHAnsi" w:cstheme="minorHAnsi"/>
          <w:sz w:val="20"/>
        </w:rPr>
        <w:t xml:space="preserve">Łączna </w:t>
      </w:r>
      <w:r w:rsidR="00B20C07" w:rsidRPr="00C94D18">
        <w:rPr>
          <w:rFonts w:asciiTheme="minorHAnsi" w:hAnsiTheme="minorHAnsi" w:cstheme="minorHAnsi"/>
          <w:sz w:val="20"/>
        </w:rPr>
        <w:t>cenę brutto ..................................... zł (słownie ...............................................</w:t>
      </w:r>
      <w:r>
        <w:rPr>
          <w:rFonts w:asciiTheme="minorHAnsi" w:hAnsiTheme="minorHAnsi" w:cstheme="minorHAnsi"/>
          <w:sz w:val="20"/>
        </w:rPr>
        <w:t>.............................), w tym:</w:t>
      </w:r>
    </w:p>
    <w:p w14:paraId="1DBF6991" w14:textId="50FD14F7" w:rsidR="003F2E76" w:rsidRDefault="003F2E76" w:rsidP="00C94D18">
      <w:pPr>
        <w:spacing w:line="240" w:lineRule="auto"/>
        <w:ind w:left="284"/>
        <w:rPr>
          <w:rFonts w:asciiTheme="minorHAnsi" w:hAnsiTheme="minorHAnsi" w:cstheme="minorHAnsi"/>
          <w:sz w:val="20"/>
        </w:rPr>
      </w:pPr>
    </w:p>
    <w:tbl>
      <w:tblPr>
        <w:tblStyle w:val="Tabela-Siatka"/>
        <w:tblW w:w="8735" w:type="dxa"/>
        <w:tblInd w:w="284" w:type="dxa"/>
        <w:tblLook w:val="04A0" w:firstRow="1" w:lastRow="0" w:firstColumn="1" w:lastColumn="0" w:noHBand="0" w:noVBand="1"/>
      </w:tblPr>
      <w:tblGrid>
        <w:gridCol w:w="4247"/>
        <w:gridCol w:w="1511"/>
        <w:gridCol w:w="1418"/>
        <w:gridCol w:w="1559"/>
      </w:tblGrid>
      <w:tr w:rsidR="003F2E76" w:rsidRPr="003F2E76" w14:paraId="09C85017" w14:textId="77777777" w:rsidTr="003F2E76">
        <w:tc>
          <w:tcPr>
            <w:tcW w:w="4247" w:type="dxa"/>
          </w:tcPr>
          <w:p w14:paraId="6095BBBE" w14:textId="1B892091" w:rsidR="003F2E76" w:rsidRPr="003F2E76" w:rsidRDefault="003F2E76" w:rsidP="003F2E76">
            <w:pPr>
              <w:spacing w:line="240" w:lineRule="auto"/>
              <w:jc w:val="center"/>
              <w:rPr>
                <w:rFonts w:asciiTheme="minorHAnsi" w:hAnsiTheme="minorHAnsi" w:cstheme="minorHAnsi"/>
                <w:b/>
                <w:sz w:val="20"/>
              </w:rPr>
            </w:pPr>
            <w:r w:rsidRPr="003F2E76">
              <w:rPr>
                <w:rFonts w:asciiTheme="minorHAnsi" w:hAnsiTheme="minorHAnsi" w:cstheme="minorHAnsi"/>
                <w:b/>
                <w:sz w:val="20"/>
              </w:rPr>
              <w:t>Adres obiektu</w:t>
            </w:r>
          </w:p>
        </w:tc>
        <w:tc>
          <w:tcPr>
            <w:tcW w:w="1511" w:type="dxa"/>
          </w:tcPr>
          <w:p w14:paraId="6B5054D1" w14:textId="7B28D229" w:rsidR="003F2E76" w:rsidRPr="003F2E76" w:rsidRDefault="003F2E76" w:rsidP="003F2E76">
            <w:pPr>
              <w:spacing w:line="240" w:lineRule="auto"/>
              <w:jc w:val="center"/>
              <w:rPr>
                <w:rFonts w:asciiTheme="minorHAnsi" w:hAnsiTheme="minorHAnsi" w:cstheme="minorHAnsi"/>
                <w:b/>
                <w:sz w:val="20"/>
              </w:rPr>
            </w:pPr>
            <w:r w:rsidRPr="003F2E76">
              <w:rPr>
                <w:rFonts w:asciiTheme="minorHAnsi" w:hAnsiTheme="minorHAnsi" w:cstheme="minorHAnsi"/>
                <w:b/>
                <w:sz w:val="20"/>
              </w:rPr>
              <w:t>Cena netto</w:t>
            </w:r>
          </w:p>
        </w:tc>
        <w:tc>
          <w:tcPr>
            <w:tcW w:w="1418" w:type="dxa"/>
          </w:tcPr>
          <w:p w14:paraId="03D2CC3E" w14:textId="7F649AA4" w:rsidR="003F2E76" w:rsidRPr="003F2E76" w:rsidRDefault="003F2E76" w:rsidP="003F2E76">
            <w:pPr>
              <w:spacing w:line="240" w:lineRule="auto"/>
              <w:jc w:val="center"/>
              <w:rPr>
                <w:rFonts w:asciiTheme="minorHAnsi" w:hAnsiTheme="minorHAnsi" w:cstheme="minorHAnsi"/>
                <w:b/>
                <w:sz w:val="20"/>
              </w:rPr>
            </w:pPr>
            <w:r w:rsidRPr="003F2E76">
              <w:rPr>
                <w:rFonts w:asciiTheme="minorHAnsi" w:hAnsiTheme="minorHAnsi" w:cstheme="minorHAnsi"/>
                <w:b/>
                <w:sz w:val="20"/>
              </w:rPr>
              <w:t>Podatek VAT</w:t>
            </w:r>
          </w:p>
        </w:tc>
        <w:tc>
          <w:tcPr>
            <w:tcW w:w="1559" w:type="dxa"/>
          </w:tcPr>
          <w:p w14:paraId="48F212CE" w14:textId="4FB19A0D" w:rsidR="003F2E76" w:rsidRPr="003F2E76" w:rsidRDefault="003F2E76" w:rsidP="003F2E76">
            <w:pPr>
              <w:spacing w:line="240" w:lineRule="auto"/>
              <w:jc w:val="center"/>
              <w:rPr>
                <w:rFonts w:asciiTheme="minorHAnsi" w:hAnsiTheme="minorHAnsi" w:cstheme="minorHAnsi"/>
                <w:b/>
                <w:sz w:val="20"/>
              </w:rPr>
            </w:pPr>
            <w:r w:rsidRPr="003F2E76">
              <w:rPr>
                <w:rFonts w:asciiTheme="minorHAnsi" w:hAnsiTheme="minorHAnsi" w:cstheme="minorHAnsi"/>
                <w:b/>
                <w:sz w:val="20"/>
              </w:rPr>
              <w:t>Cena brutto</w:t>
            </w:r>
          </w:p>
        </w:tc>
      </w:tr>
      <w:tr w:rsidR="003F2E76" w14:paraId="5ACF836B" w14:textId="77777777" w:rsidTr="003F2E76">
        <w:tc>
          <w:tcPr>
            <w:tcW w:w="4247" w:type="dxa"/>
          </w:tcPr>
          <w:p w14:paraId="64B5415E" w14:textId="23106E93" w:rsidR="003F2E76" w:rsidRPr="003F2E76" w:rsidRDefault="003F2E76" w:rsidP="003F2E76">
            <w:pPr>
              <w:pStyle w:val="Akapitzlist"/>
              <w:spacing w:line="276" w:lineRule="auto"/>
              <w:ind w:left="175"/>
              <w:rPr>
                <w:rFonts w:asciiTheme="minorHAnsi" w:hAnsiTheme="minorHAnsi" w:cstheme="minorHAnsi"/>
                <w:b/>
                <w:sz w:val="20"/>
              </w:rPr>
            </w:pPr>
            <w:r w:rsidRPr="00160984">
              <w:rPr>
                <w:rFonts w:asciiTheme="minorHAnsi" w:hAnsiTheme="minorHAnsi" w:cstheme="minorHAnsi"/>
                <w:b/>
                <w:sz w:val="20"/>
              </w:rPr>
              <w:t>Budynek A, Al.</w:t>
            </w:r>
            <w:r>
              <w:rPr>
                <w:rFonts w:asciiTheme="minorHAnsi" w:hAnsiTheme="minorHAnsi" w:cstheme="minorHAnsi"/>
                <w:b/>
                <w:sz w:val="20"/>
              </w:rPr>
              <w:t xml:space="preserve"> </w:t>
            </w:r>
            <w:r w:rsidRPr="00160984">
              <w:rPr>
                <w:rFonts w:asciiTheme="minorHAnsi" w:hAnsiTheme="minorHAnsi" w:cstheme="minorHAnsi"/>
                <w:b/>
                <w:sz w:val="20"/>
              </w:rPr>
              <w:t>Marsz.</w:t>
            </w:r>
            <w:r>
              <w:rPr>
                <w:rFonts w:asciiTheme="minorHAnsi" w:hAnsiTheme="minorHAnsi" w:cstheme="minorHAnsi"/>
                <w:b/>
                <w:sz w:val="20"/>
              </w:rPr>
              <w:t xml:space="preserve"> </w:t>
            </w:r>
            <w:r w:rsidRPr="00160984">
              <w:rPr>
                <w:rFonts w:asciiTheme="minorHAnsi" w:hAnsiTheme="minorHAnsi" w:cstheme="minorHAnsi"/>
                <w:b/>
                <w:sz w:val="20"/>
              </w:rPr>
              <w:t>J.</w:t>
            </w:r>
            <w:r>
              <w:rPr>
                <w:rFonts w:asciiTheme="minorHAnsi" w:hAnsiTheme="minorHAnsi" w:cstheme="minorHAnsi"/>
                <w:b/>
                <w:sz w:val="20"/>
              </w:rPr>
              <w:t xml:space="preserve"> </w:t>
            </w:r>
            <w:r w:rsidRPr="00160984">
              <w:rPr>
                <w:rFonts w:asciiTheme="minorHAnsi" w:hAnsiTheme="minorHAnsi" w:cstheme="minorHAnsi"/>
                <w:b/>
                <w:sz w:val="20"/>
              </w:rPr>
              <w:t>Piłsudskiego 51, 26-110 Skarżysko-Kamienna</w:t>
            </w:r>
          </w:p>
        </w:tc>
        <w:tc>
          <w:tcPr>
            <w:tcW w:w="1511" w:type="dxa"/>
          </w:tcPr>
          <w:p w14:paraId="1899AA23" w14:textId="77777777" w:rsidR="003F2E76" w:rsidRDefault="003F2E76" w:rsidP="00C94D18">
            <w:pPr>
              <w:spacing w:line="240" w:lineRule="auto"/>
              <w:rPr>
                <w:rFonts w:asciiTheme="minorHAnsi" w:hAnsiTheme="minorHAnsi" w:cstheme="minorHAnsi"/>
                <w:sz w:val="20"/>
              </w:rPr>
            </w:pPr>
          </w:p>
        </w:tc>
        <w:tc>
          <w:tcPr>
            <w:tcW w:w="1418" w:type="dxa"/>
          </w:tcPr>
          <w:p w14:paraId="5A20C546" w14:textId="77777777" w:rsidR="003F2E76" w:rsidRDefault="003F2E76" w:rsidP="00C94D18">
            <w:pPr>
              <w:spacing w:line="240" w:lineRule="auto"/>
              <w:rPr>
                <w:rFonts w:asciiTheme="minorHAnsi" w:hAnsiTheme="minorHAnsi" w:cstheme="minorHAnsi"/>
                <w:sz w:val="20"/>
              </w:rPr>
            </w:pPr>
          </w:p>
        </w:tc>
        <w:tc>
          <w:tcPr>
            <w:tcW w:w="1559" w:type="dxa"/>
          </w:tcPr>
          <w:p w14:paraId="363CEFFD" w14:textId="77777777" w:rsidR="003F2E76" w:rsidRDefault="003F2E76" w:rsidP="00C94D18">
            <w:pPr>
              <w:spacing w:line="240" w:lineRule="auto"/>
              <w:rPr>
                <w:rFonts w:asciiTheme="minorHAnsi" w:hAnsiTheme="minorHAnsi" w:cstheme="minorHAnsi"/>
                <w:sz w:val="20"/>
              </w:rPr>
            </w:pPr>
          </w:p>
        </w:tc>
      </w:tr>
      <w:tr w:rsidR="003F2E76" w14:paraId="21B5D6A3" w14:textId="77777777" w:rsidTr="003F2E76">
        <w:tc>
          <w:tcPr>
            <w:tcW w:w="4247" w:type="dxa"/>
          </w:tcPr>
          <w:p w14:paraId="65F176C9" w14:textId="113D77F3" w:rsidR="003F2E76" w:rsidRPr="003F2E76" w:rsidRDefault="003F2E76" w:rsidP="003F2E76">
            <w:pPr>
              <w:pStyle w:val="Akapitzlist"/>
              <w:spacing w:line="276" w:lineRule="auto"/>
              <w:ind w:left="175"/>
              <w:rPr>
                <w:rFonts w:asciiTheme="minorHAnsi" w:hAnsiTheme="minorHAnsi" w:cstheme="minorHAnsi"/>
                <w:b/>
                <w:sz w:val="20"/>
              </w:rPr>
            </w:pPr>
            <w:r>
              <w:rPr>
                <w:rFonts w:asciiTheme="minorHAnsi" w:hAnsiTheme="minorHAnsi" w:cstheme="minorHAnsi"/>
                <w:b/>
                <w:sz w:val="20"/>
              </w:rPr>
              <w:t>Budynek B</w:t>
            </w:r>
            <w:r w:rsidRPr="00160984">
              <w:rPr>
                <w:rFonts w:asciiTheme="minorHAnsi" w:hAnsiTheme="minorHAnsi" w:cstheme="minorHAnsi"/>
                <w:b/>
                <w:sz w:val="20"/>
              </w:rPr>
              <w:t>, Al.</w:t>
            </w:r>
            <w:r>
              <w:rPr>
                <w:rFonts w:asciiTheme="minorHAnsi" w:hAnsiTheme="minorHAnsi" w:cstheme="minorHAnsi"/>
                <w:b/>
                <w:sz w:val="20"/>
              </w:rPr>
              <w:t xml:space="preserve"> </w:t>
            </w:r>
            <w:r w:rsidRPr="00160984">
              <w:rPr>
                <w:rFonts w:asciiTheme="minorHAnsi" w:hAnsiTheme="minorHAnsi" w:cstheme="minorHAnsi"/>
                <w:b/>
                <w:sz w:val="20"/>
              </w:rPr>
              <w:t>Marsz.</w:t>
            </w:r>
            <w:r>
              <w:rPr>
                <w:rFonts w:asciiTheme="minorHAnsi" w:hAnsiTheme="minorHAnsi" w:cstheme="minorHAnsi"/>
                <w:b/>
                <w:sz w:val="20"/>
              </w:rPr>
              <w:t xml:space="preserve"> </w:t>
            </w:r>
            <w:r w:rsidRPr="00160984">
              <w:rPr>
                <w:rFonts w:asciiTheme="minorHAnsi" w:hAnsiTheme="minorHAnsi" w:cstheme="minorHAnsi"/>
                <w:b/>
                <w:sz w:val="20"/>
              </w:rPr>
              <w:t>J.</w:t>
            </w:r>
            <w:r>
              <w:rPr>
                <w:rFonts w:asciiTheme="minorHAnsi" w:hAnsiTheme="minorHAnsi" w:cstheme="minorHAnsi"/>
                <w:b/>
                <w:sz w:val="20"/>
              </w:rPr>
              <w:t xml:space="preserve"> </w:t>
            </w:r>
            <w:r w:rsidRPr="00160984">
              <w:rPr>
                <w:rFonts w:asciiTheme="minorHAnsi" w:hAnsiTheme="minorHAnsi" w:cstheme="minorHAnsi"/>
                <w:b/>
                <w:sz w:val="20"/>
              </w:rPr>
              <w:t>Piłsudskiego 51, 26-110 Skarżysko-Kamienna</w:t>
            </w:r>
          </w:p>
        </w:tc>
        <w:tc>
          <w:tcPr>
            <w:tcW w:w="1511" w:type="dxa"/>
          </w:tcPr>
          <w:p w14:paraId="7B66F1D4" w14:textId="77777777" w:rsidR="003F2E76" w:rsidRDefault="003F2E76" w:rsidP="00C94D18">
            <w:pPr>
              <w:spacing w:line="240" w:lineRule="auto"/>
              <w:rPr>
                <w:rFonts w:asciiTheme="minorHAnsi" w:hAnsiTheme="minorHAnsi" w:cstheme="minorHAnsi"/>
                <w:sz w:val="20"/>
              </w:rPr>
            </w:pPr>
          </w:p>
        </w:tc>
        <w:tc>
          <w:tcPr>
            <w:tcW w:w="1418" w:type="dxa"/>
          </w:tcPr>
          <w:p w14:paraId="3758590A" w14:textId="77777777" w:rsidR="003F2E76" w:rsidRDefault="003F2E76" w:rsidP="00C94D18">
            <w:pPr>
              <w:spacing w:line="240" w:lineRule="auto"/>
              <w:rPr>
                <w:rFonts w:asciiTheme="minorHAnsi" w:hAnsiTheme="minorHAnsi" w:cstheme="minorHAnsi"/>
                <w:sz w:val="20"/>
              </w:rPr>
            </w:pPr>
          </w:p>
        </w:tc>
        <w:tc>
          <w:tcPr>
            <w:tcW w:w="1559" w:type="dxa"/>
          </w:tcPr>
          <w:p w14:paraId="535C9465" w14:textId="77777777" w:rsidR="003F2E76" w:rsidRDefault="003F2E76" w:rsidP="00C94D18">
            <w:pPr>
              <w:spacing w:line="240" w:lineRule="auto"/>
              <w:rPr>
                <w:rFonts w:asciiTheme="minorHAnsi" w:hAnsiTheme="minorHAnsi" w:cstheme="minorHAnsi"/>
                <w:sz w:val="20"/>
              </w:rPr>
            </w:pPr>
          </w:p>
        </w:tc>
      </w:tr>
      <w:tr w:rsidR="003F2E76" w14:paraId="5E4A2C4F" w14:textId="77777777" w:rsidTr="003F2E76">
        <w:tc>
          <w:tcPr>
            <w:tcW w:w="4247" w:type="dxa"/>
          </w:tcPr>
          <w:p w14:paraId="57F7ECED" w14:textId="10EC79CB" w:rsidR="003F2E76" w:rsidRPr="003F2E76" w:rsidRDefault="003F2E76" w:rsidP="003F2E76">
            <w:pPr>
              <w:pStyle w:val="Akapitzlist"/>
              <w:spacing w:line="276" w:lineRule="auto"/>
              <w:ind w:left="175"/>
              <w:rPr>
                <w:rFonts w:asciiTheme="minorHAnsi" w:hAnsiTheme="minorHAnsi" w:cstheme="minorHAnsi"/>
                <w:b/>
                <w:sz w:val="20"/>
              </w:rPr>
            </w:pPr>
            <w:r w:rsidRPr="00E87D5D">
              <w:rPr>
                <w:rFonts w:asciiTheme="minorHAnsi" w:hAnsiTheme="minorHAnsi" w:cstheme="minorHAnsi"/>
                <w:b/>
                <w:sz w:val="20"/>
              </w:rPr>
              <w:t>Baza Usług Technicznych Budynek A, ul. Szydłowiecka 26A, 26-110 Skarżysko-Kamienna</w:t>
            </w:r>
          </w:p>
        </w:tc>
        <w:tc>
          <w:tcPr>
            <w:tcW w:w="1511" w:type="dxa"/>
          </w:tcPr>
          <w:p w14:paraId="5D492566" w14:textId="77777777" w:rsidR="003F2E76" w:rsidRDefault="003F2E76" w:rsidP="00C94D18">
            <w:pPr>
              <w:spacing w:line="240" w:lineRule="auto"/>
              <w:rPr>
                <w:rFonts w:asciiTheme="minorHAnsi" w:hAnsiTheme="minorHAnsi" w:cstheme="minorHAnsi"/>
                <w:sz w:val="20"/>
              </w:rPr>
            </w:pPr>
          </w:p>
        </w:tc>
        <w:tc>
          <w:tcPr>
            <w:tcW w:w="1418" w:type="dxa"/>
          </w:tcPr>
          <w:p w14:paraId="5A2CAA12" w14:textId="77777777" w:rsidR="003F2E76" w:rsidRDefault="003F2E76" w:rsidP="00C94D18">
            <w:pPr>
              <w:spacing w:line="240" w:lineRule="auto"/>
              <w:rPr>
                <w:rFonts w:asciiTheme="minorHAnsi" w:hAnsiTheme="minorHAnsi" w:cstheme="minorHAnsi"/>
                <w:sz w:val="20"/>
              </w:rPr>
            </w:pPr>
          </w:p>
        </w:tc>
        <w:tc>
          <w:tcPr>
            <w:tcW w:w="1559" w:type="dxa"/>
          </w:tcPr>
          <w:p w14:paraId="7E856394" w14:textId="77777777" w:rsidR="003F2E76" w:rsidRDefault="003F2E76" w:rsidP="00C94D18">
            <w:pPr>
              <w:spacing w:line="240" w:lineRule="auto"/>
              <w:rPr>
                <w:rFonts w:asciiTheme="minorHAnsi" w:hAnsiTheme="minorHAnsi" w:cstheme="minorHAnsi"/>
                <w:sz w:val="20"/>
              </w:rPr>
            </w:pPr>
          </w:p>
        </w:tc>
      </w:tr>
      <w:tr w:rsidR="003F2E76" w14:paraId="717CC2CC" w14:textId="77777777" w:rsidTr="003F2E76">
        <w:tc>
          <w:tcPr>
            <w:tcW w:w="4247" w:type="dxa"/>
          </w:tcPr>
          <w:p w14:paraId="65F96C4D" w14:textId="77777777" w:rsidR="003F2E76" w:rsidRDefault="003F2E76" w:rsidP="003F2E76">
            <w:pPr>
              <w:pStyle w:val="Akapitzlist"/>
              <w:spacing w:line="276" w:lineRule="auto"/>
              <w:ind w:left="175"/>
              <w:rPr>
                <w:rFonts w:asciiTheme="minorHAnsi" w:hAnsiTheme="minorHAnsi" w:cstheme="minorHAnsi"/>
                <w:b/>
                <w:sz w:val="20"/>
              </w:rPr>
            </w:pPr>
            <w:r w:rsidRPr="00160984">
              <w:rPr>
                <w:rFonts w:asciiTheme="minorHAnsi" w:hAnsiTheme="minorHAnsi" w:cstheme="minorHAnsi"/>
                <w:b/>
                <w:sz w:val="20"/>
              </w:rPr>
              <w:t>B</w:t>
            </w:r>
            <w:r>
              <w:rPr>
                <w:rFonts w:asciiTheme="minorHAnsi" w:hAnsiTheme="minorHAnsi" w:cstheme="minorHAnsi"/>
                <w:b/>
                <w:sz w:val="20"/>
              </w:rPr>
              <w:t>aza Usług Technicznych Laboratorium Wysokich Napięć (B</w:t>
            </w:r>
            <w:r w:rsidRPr="00160984">
              <w:rPr>
                <w:rFonts w:asciiTheme="minorHAnsi" w:hAnsiTheme="minorHAnsi" w:cstheme="minorHAnsi"/>
                <w:b/>
                <w:sz w:val="20"/>
              </w:rPr>
              <w:t>udynek A</w:t>
            </w:r>
            <w:r>
              <w:rPr>
                <w:rFonts w:asciiTheme="minorHAnsi" w:hAnsiTheme="minorHAnsi" w:cstheme="minorHAnsi"/>
                <w:b/>
                <w:sz w:val="20"/>
              </w:rPr>
              <w:t>)</w:t>
            </w:r>
            <w:r w:rsidRPr="00160984">
              <w:rPr>
                <w:rFonts w:asciiTheme="minorHAnsi" w:hAnsiTheme="minorHAnsi" w:cstheme="minorHAnsi"/>
                <w:b/>
                <w:sz w:val="20"/>
              </w:rPr>
              <w:t xml:space="preserve">, </w:t>
            </w:r>
          </w:p>
          <w:p w14:paraId="5E92C32A" w14:textId="2CBCA32F" w:rsidR="003F2E76" w:rsidRDefault="003F2E76" w:rsidP="003F2E76">
            <w:pPr>
              <w:spacing w:line="240" w:lineRule="auto"/>
              <w:ind w:left="175"/>
              <w:rPr>
                <w:rFonts w:asciiTheme="minorHAnsi" w:hAnsiTheme="minorHAnsi" w:cstheme="minorHAnsi"/>
                <w:sz w:val="20"/>
              </w:rPr>
            </w:pPr>
            <w:r>
              <w:rPr>
                <w:rFonts w:asciiTheme="minorHAnsi" w:hAnsiTheme="minorHAnsi" w:cstheme="minorHAnsi"/>
                <w:b/>
                <w:sz w:val="20"/>
              </w:rPr>
              <w:t>ul. Szydłowiecka 26A</w:t>
            </w:r>
            <w:r w:rsidRPr="00160984">
              <w:rPr>
                <w:rFonts w:asciiTheme="minorHAnsi" w:hAnsiTheme="minorHAnsi" w:cstheme="minorHAnsi"/>
                <w:b/>
                <w:sz w:val="20"/>
              </w:rPr>
              <w:t xml:space="preserve">, </w:t>
            </w:r>
            <w:r w:rsidRPr="00E87D5D">
              <w:rPr>
                <w:rFonts w:asciiTheme="minorHAnsi" w:hAnsiTheme="minorHAnsi" w:cstheme="minorHAnsi"/>
                <w:b/>
                <w:sz w:val="20"/>
              </w:rPr>
              <w:t>26-110 Skarżysko-Kamienna</w:t>
            </w:r>
          </w:p>
        </w:tc>
        <w:tc>
          <w:tcPr>
            <w:tcW w:w="1511" w:type="dxa"/>
          </w:tcPr>
          <w:p w14:paraId="3F5614C0" w14:textId="77777777" w:rsidR="003F2E76" w:rsidRDefault="003F2E76" w:rsidP="00C94D18">
            <w:pPr>
              <w:spacing w:line="240" w:lineRule="auto"/>
              <w:rPr>
                <w:rFonts w:asciiTheme="minorHAnsi" w:hAnsiTheme="minorHAnsi" w:cstheme="minorHAnsi"/>
                <w:sz w:val="20"/>
              </w:rPr>
            </w:pPr>
          </w:p>
        </w:tc>
        <w:tc>
          <w:tcPr>
            <w:tcW w:w="1418" w:type="dxa"/>
          </w:tcPr>
          <w:p w14:paraId="6466D234" w14:textId="77777777" w:rsidR="003F2E76" w:rsidRDefault="003F2E76" w:rsidP="00C94D18">
            <w:pPr>
              <w:spacing w:line="240" w:lineRule="auto"/>
              <w:rPr>
                <w:rFonts w:asciiTheme="minorHAnsi" w:hAnsiTheme="minorHAnsi" w:cstheme="minorHAnsi"/>
                <w:sz w:val="20"/>
              </w:rPr>
            </w:pPr>
          </w:p>
        </w:tc>
        <w:tc>
          <w:tcPr>
            <w:tcW w:w="1559" w:type="dxa"/>
          </w:tcPr>
          <w:p w14:paraId="579B0788" w14:textId="77777777" w:rsidR="003F2E76" w:rsidRDefault="003F2E76" w:rsidP="00C94D18">
            <w:pPr>
              <w:spacing w:line="240" w:lineRule="auto"/>
              <w:rPr>
                <w:rFonts w:asciiTheme="minorHAnsi" w:hAnsiTheme="minorHAnsi" w:cstheme="minorHAnsi"/>
                <w:sz w:val="20"/>
              </w:rPr>
            </w:pPr>
          </w:p>
        </w:tc>
      </w:tr>
      <w:tr w:rsidR="003F2E76" w14:paraId="4AE7BBA2" w14:textId="77777777" w:rsidTr="003F2E76">
        <w:tc>
          <w:tcPr>
            <w:tcW w:w="4247" w:type="dxa"/>
          </w:tcPr>
          <w:p w14:paraId="5A49F682" w14:textId="238D6F3B" w:rsidR="003F2E76" w:rsidRDefault="003F2E76" w:rsidP="003F2E76">
            <w:pPr>
              <w:spacing w:line="240" w:lineRule="auto"/>
              <w:ind w:left="175"/>
              <w:rPr>
                <w:rFonts w:asciiTheme="minorHAnsi" w:hAnsiTheme="minorHAnsi" w:cstheme="minorHAnsi"/>
                <w:sz w:val="20"/>
              </w:rPr>
            </w:pPr>
            <w:r>
              <w:rPr>
                <w:rFonts w:asciiTheme="minorHAnsi" w:hAnsiTheme="minorHAnsi" w:cstheme="minorHAnsi"/>
                <w:b/>
                <w:sz w:val="20"/>
              </w:rPr>
              <w:t>Posterunek Energetyczny Jędrzejów, ul. Okrzei 103, 28-300 Jędrzejów</w:t>
            </w:r>
          </w:p>
        </w:tc>
        <w:tc>
          <w:tcPr>
            <w:tcW w:w="1511" w:type="dxa"/>
          </w:tcPr>
          <w:p w14:paraId="6282B05E" w14:textId="77777777" w:rsidR="003F2E76" w:rsidRDefault="003F2E76" w:rsidP="00C94D18">
            <w:pPr>
              <w:spacing w:line="240" w:lineRule="auto"/>
              <w:rPr>
                <w:rFonts w:asciiTheme="minorHAnsi" w:hAnsiTheme="minorHAnsi" w:cstheme="minorHAnsi"/>
                <w:sz w:val="20"/>
              </w:rPr>
            </w:pPr>
          </w:p>
        </w:tc>
        <w:tc>
          <w:tcPr>
            <w:tcW w:w="1418" w:type="dxa"/>
          </w:tcPr>
          <w:p w14:paraId="4AB4E981" w14:textId="77777777" w:rsidR="003F2E76" w:rsidRDefault="003F2E76" w:rsidP="00C94D18">
            <w:pPr>
              <w:spacing w:line="240" w:lineRule="auto"/>
              <w:rPr>
                <w:rFonts w:asciiTheme="minorHAnsi" w:hAnsiTheme="minorHAnsi" w:cstheme="minorHAnsi"/>
                <w:sz w:val="20"/>
              </w:rPr>
            </w:pPr>
          </w:p>
        </w:tc>
        <w:tc>
          <w:tcPr>
            <w:tcW w:w="1559" w:type="dxa"/>
          </w:tcPr>
          <w:p w14:paraId="196ECE29" w14:textId="77777777" w:rsidR="003F2E76" w:rsidRDefault="003F2E76" w:rsidP="00C94D18">
            <w:pPr>
              <w:spacing w:line="240" w:lineRule="auto"/>
              <w:rPr>
                <w:rFonts w:asciiTheme="minorHAnsi" w:hAnsiTheme="minorHAnsi" w:cstheme="minorHAnsi"/>
                <w:sz w:val="20"/>
              </w:rPr>
            </w:pPr>
          </w:p>
        </w:tc>
      </w:tr>
    </w:tbl>
    <w:p w14:paraId="21DF11AE" w14:textId="03F88559" w:rsidR="00B2356C" w:rsidRPr="00FE1B87" w:rsidRDefault="00B2356C" w:rsidP="00B2356C">
      <w:pPr>
        <w:spacing w:before="120" w:line="240" w:lineRule="auto"/>
        <w:rPr>
          <w:rFonts w:asciiTheme="minorHAnsi" w:hAnsiTheme="minorHAnsi" w:cstheme="minorHAnsi"/>
          <w:b/>
          <w:bCs/>
          <w:sz w:val="20"/>
          <w:lang w:eastAsia="pl-PL"/>
        </w:rPr>
      </w:pPr>
      <w:r w:rsidRPr="00FE1B87">
        <w:rPr>
          <w:rFonts w:asciiTheme="minorHAnsi" w:hAnsiTheme="minorHAnsi" w:cstheme="minorHAnsi"/>
          <w:b/>
          <w:bCs/>
          <w:sz w:val="20"/>
          <w:lang w:eastAsia="pl-PL"/>
        </w:rPr>
        <w:t xml:space="preserve">Dla wyceny ewentualnych robót dodatkowych, robót zamiennych oraz uzgodnionych robót niezrealizowanych a ujętych w SWZ, zastosowane będą następujące </w:t>
      </w:r>
      <w:r w:rsidRPr="00FE1B87">
        <w:rPr>
          <w:rFonts w:asciiTheme="minorHAnsi" w:hAnsiTheme="minorHAnsi" w:cstheme="minorHAnsi"/>
          <w:b/>
          <w:bCs/>
          <w:spacing w:val="-4"/>
          <w:sz w:val="20"/>
          <w:lang w:eastAsia="pl-PL"/>
        </w:rPr>
        <w:t xml:space="preserve">wskaźniki cenotwórcze:  </w:t>
      </w:r>
    </w:p>
    <w:p w14:paraId="05B5FF3B" w14:textId="77777777" w:rsidR="00B2356C" w:rsidRPr="00FE1B87" w:rsidRDefault="00B2356C" w:rsidP="00B2356C">
      <w:pPr>
        <w:autoSpaceDN w:val="0"/>
        <w:spacing w:line="240" w:lineRule="auto"/>
        <w:jc w:val="left"/>
        <w:rPr>
          <w:rFonts w:asciiTheme="minorHAnsi" w:hAnsiTheme="minorHAnsi" w:cstheme="minorHAnsi"/>
          <w:b/>
          <w:bCs/>
          <w:spacing w:val="-4"/>
          <w:sz w:val="20"/>
          <w:lang w:eastAsia="pl-PL"/>
        </w:rPr>
      </w:pPr>
    </w:p>
    <w:p w14:paraId="320D24B2" w14:textId="77777777" w:rsidR="00B2356C" w:rsidRPr="00FE1B87" w:rsidRDefault="00B2356C" w:rsidP="00BF786E">
      <w:pPr>
        <w:numPr>
          <w:ilvl w:val="0"/>
          <w:numId w:val="27"/>
        </w:numPr>
        <w:autoSpaceDN w:val="0"/>
        <w:spacing w:line="240" w:lineRule="auto"/>
        <w:contextualSpacing/>
        <w:jc w:val="left"/>
        <w:rPr>
          <w:rFonts w:asciiTheme="minorHAnsi" w:hAnsiTheme="minorHAnsi" w:cstheme="minorHAnsi"/>
          <w:b/>
          <w:bCs/>
          <w:spacing w:val="-4"/>
          <w:sz w:val="20"/>
          <w:lang w:eastAsia="pl-PL"/>
        </w:rPr>
      </w:pPr>
      <w:r w:rsidRPr="00FE1B87">
        <w:rPr>
          <w:rFonts w:asciiTheme="minorHAnsi" w:hAnsiTheme="minorHAnsi" w:cstheme="minorHAnsi"/>
          <w:b/>
          <w:bCs/>
          <w:spacing w:val="-4"/>
          <w:sz w:val="20"/>
          <w:lang w:eastAsia="pl-PL"/>
        </w:rPr>
        <w:t xml:space="preserve">Stawka roboczogodziny (roboty budowlane) </w:t>
      </w:r>
      <w:r w:rsidRPr="00FE1B87">
        <w:rPr>
          <w:rFonts w:asciiTheme="minorHAnsi" w:hAnsiTheme="minorHAnsi" w:cstheme="minorHAnsi"/>
          <w:b/>
          <w:bCs/>
          <w:spacing w:val="-4"/>
          <w:sz w:val="20"/>
          <w:lang w:eastAsia="pl-PL"/>
        </w:rPr>
        <w:tab/>
        <w:t>- Rb</w:t>
      </w:r>
      <w:r w:rsidRPr="00FE1B87">
        <w:rPr>
          <w:rFonts w:asciiTheme="minorHAnsi" w:hAnsiTheme="minorHAnsi" w:cstheme="minorHAnsi"/>
          <w:b/>
          <w:bCs/>
          <w:spacing w:val="-4"/>
          <w:sz w:val="20"/>
          <w:lang w:eastAsia="pl-PL"/>
        </w:rPr>
        <w:tab/>
        <w:t>- ……………… zł,</w:t>
      </w:r>
    </w:p>
    <w:p w14:paraId="3D458539" w14:textId="77777777" w:rsidR="00B2356C" w:rsidRPr="00FE1B87" w:rsidRDefault="00B2356C" w:rsidP="00BF786E">
      <w:pPr>
        <w:numPr>
          <w:ilvl w:val="0"/>
          <w:numId w:val="27"/>
        </w:numPr>
        <w:autoSpaceDN w:val="0"/>
        <w:spacing w:line="240" w:lineRule="auto"/>
        <w:contextualSpacing/>
        <w:jc w:val="left"/>
        <w:rPr>
          <w:rFonts w:asciiTheme="minorHAnsi" w:hAnsiTheme="minorHAnsi" w:cstheme="minorHAnsi"/>
          <w:b/>
          <w:bCs/>
          <w:spacing w:val="-4"/>
          <w:sz w:val="20"/>
          <w:lang w:eastAsia="pl-PL"/>
        </w:rPr>
      </w:pPr>
      <w:r w:rsidRPr="00FE1B87">
        <w:rPr>
          <w:rFonts w:asciiTheme="minorHAnsi" w:hAnsiTheme="minorHAnsi" w:cstheme="minorHAnsi"/>
          <w:b/>
          <w:bCs/>
          <w:spacing w:val="-4"/>
          <w:sz w:val="20"/>
          <w:lang w:eastAsia="pl-PL"/>
        </w:rPr>
        <w:t xml:space="preserve">Koszty ogólne od ( Rb + S ) </w:t>
      </w:r>
      <w:r w:rsidRPr="00FE1B87">
        <w:rPr>
          <w:rFonts w:asciiTheme="minorHAnsi" w:hAnsiTheme="minorHAnsi" w:cstheme="minorHAnsi"/>
          <w:b/>
          <w:bCs/>
          <w:spacing w:val="-4"/>
          <w:sz w:val="20"/>
          <w:lang w:eastAsia="pl-PL"/>
        </w:rPr>
        <w:tab/>
      </w:r>
      <w:r w:rsidRPr="00FE1B87">
        <w:rPr>
          <w:rFonts w:asciiTheme="minorHAnsi" w:hAnsiTheme="minorHAnsi" w:cstheme="minorHAnsi"/>
          <w:b/>
          <w:bCs/>
          <w:spacing w:val="-4"/>
          <w:sz w:val="20"/>
          <w:lang w:eastAsia="pl-PL"/>
        </w:rPr>
        <w:tab/>
        <w:t xml:space="preserve">                                  - Ko</w:t>
      </w:r>
      <w:r w:rsidRPr="00FE1B87">
        <w:rPr>
          <w:rFonts w:asciiTheme="minorHAnsi" w:hAnsiTheme="minorHAnsi" w:cstheme="minorHAnsi"/>
          <w:b/>
          <w:bCs/>
          <w:spacing w:val="-4"/>
          <w:sz w:val="20"/>
          <w:lang w:eastAsia="pl-PL"/>
        </w:rPr>
        <w:tab/>
        <w:t>- ……………….%,</w:t>
      </w:r>
    </w:p>
    <w:p w14:paraId="2F14BD44" w14:textId="77777777" w:rsidR="00B2356C" w:rsidRPr="00FE1B87" w:rsidRDefault="00B2356C" w:rsidP="00BF786E">
      <w:pPr>
        <w:numPr>
          <w:ilvl w:val="0"/>
          <w:numId w:val="27"/>
        </w:numPr>
        <w:autoSpaceDN w:val="0"/>
        <w:spacing w:line="240" w:lineRule="auto"/>
        <w:contextualSpacing/>
        <w:jc w:val="left"/>
        <w:rPr>
          <w:rFonts w:asciiTheme="minorHAnsi" w:hAnsiTheme="minorHAnsi" w:cstheme="minorHAnsi"/>
          <w:b/>
          <w:bCs/>
          <w:spacing w:val="-4"/>
          <w:sz w:val="20"/>
          <w:lang w:eastAsia="pl-PL"/>
        </w:rPr>
      </w:pPr>
      <w:r w:rsidRPr="00FE1B87">
        <w:rPr>
          <w:rFonts w:asciiTheme="minorHAnsi" w:hAnsiTheme="minorHAnsi" w:cstheme="minorHAnsi"/>
          <w:b/>
          <w:bCs/>
          <w:spacing w:val="-4"/>
          <w:sz w:val="20"/>
          <w:lang w:eastAsia="pl-PL"/>
        </w:rPr>
        <w:t>Zysk od ( Rb + S + Ko )</w:t>
      </w:r>
      <w:r w:rsidRPr="00FE1B87">
        <w:rPr>
          <w:rFonts w:asciiTheme="minorHAnsi" w:hAnsiTheme="minorHAnsi" w:cstheme="minorHAnsi"/>
          <w:b/>
          <w:bCs/>
          <w:spacing w:val="-4"/>
          <w:sz w:val="20"/>
          <w:lang w:eastAsia="pl-PL"/>
        </w:rPr>
        <w:tab/>
      </w:r>
      <w:r w:rsidRPr="00FE1B87">
        <w:rPr>
          <w:rFonts w:asciiTheme="minorHAnsi" w:hAnsiTheme="minorHAnsi" w:cstheme="minorHAnsi"/>
          <w:b/>
          <w:bCs/>
          <w:spacing w:val="-4"/>
          <w:sz w:val="20"/>
          <w:lang w:eastAsia="pl-PL"/>
        </w:rPr>
        <w:tab/>
        <w:t xml:space="preserve">                                   - Z</w:t>
      </w:r>
      <w:r w:rsidRPr="00FE1B87">
        <w:rPr>
          <w:rFonts w:asciiTheme="minorHAnsi" w:hAnsiTheme="minorHAnsi" w:cstheme="minorHAnsi"/>
          <w:b/>
          <w:bCs/>
          <w:spacing w:val="-4"/>
          <w:sz w:val="20"/>
          <w:lang w:eastAsia="pl-PL"/>
        </w:rPr>
        <w:tab/>
        <w:t>- ……………….%,</w:t>
      </w:r>
    </w:p>
    <w:p w14:paraId="49ADA036" w14:textId="77777777" w:rsidR="00B2356C" w:rsidRPr="00FE1B87" w:rsidRDefault="00B2356C" w:rsidP="00BF786E">
      <w:pPr>
        <w:numPr>
          <w:ilvl w:val="0"/>
          <w:numId w:val="27"/>
        </w:numPr>
        <w:autoSpaceDN w:val="0"/>
        <w:spacing w:line="240" w:lineRule="auto"/>
        <w:contextualSpacing/>
        <w:jc w:val="left"/>
        <w:rPr>
          <w:rFonts w:asciiTheme="minorHAnsi" w:hAnsiTheme="minorHAnsi" w:cstheme="minorHAnsi"/>
          <w:b/>
          <w:bCs/>
          <w:spacing w:val="-4"/>
          <w:sz w:val="20"/>
          <w:lang w:eastAsia="pl-PL"/>
        </w:rPr>
      </w:pPr>
      <w:r w:rsidRPr="00FE1B87">
        <w:rPr>
          <w:rFonts w:asciiTheme="minorHAnsi" w:hAnsiTheme="minorHAnsi" w:cstheme="minorHAnsi"/>
          <w:b/>
          <w:bCs/>
          <w:spacing w:val="-4"/>
          <w:sz w:val="20"/>
          <w:lang w:eastAsia="pl-PL"/>
        </w:rPr>
        <w:lastRenderedPageBreak/>
        <w:t>Koszty zakupu od ( M )</w:t>
      </w:r>
      <w:r w:rsidRPr="00FE1B87">
        <w:rPr>
          <w:rFonts w:asciiTheme="minorHAnsi" w:hAnsiTheme="minorHAnsi" w:cstheme="minorHAnsi"/>
          <w:b/>
          <w:bCs/>
          <w:spacing w:val="-4"/>
          <w:sz w:val="20"/>
          <w:lang w:eastAsia="pl-PL"/>
        </w:rPr>
        <w:tab/>
      </w:r>
      <w:r w:rsidRPr="00FE1B87">
        <w:rPr>
          <w:rFonts w:asciiTheme="minorHAnsi" w:hAnsiTheme="minorHAnsi" w:cstheme="minorHAnsi"/>
          <w:b/>
          <w:bCs/>
          <w:spacing w:val="-4"/>
          <w:sz w:val="20"/>
          <w:lang w:eastAsia="pl-PL"/>
        </w:rPr>
        <w:tab/>
        <w:t xml:space="preserve">                                   - Kz</w:t>
      </w:r>
      <w:r w:rsidRPr="00FE1B87">
        <w:rPr>
          <w:rFonts w:asciiTheme="minorHAnsi" w:hAnsiTheme="minorHAnsi" w:cstheme="minorHAnsi"/>
          <w:b/>
          <w:bCs/>
          <w:spacing w:val="-4"/>
          <w:sz w:val="20"/>
          <w:lang w:eastAsia="pl-PL"/>
        </w:rPr>
        <w:tab/>
        <w:t>- ……………….%.</w:t>
      </w:r>
    </w:p>
    <w:p w14:paraId="7D4EB1AB" w14:textId="77777777" w:rsidR="0039799F" w:rsidRPr="0060566D" w:rsidRDefault="0039799F" w:rsidP="00BF786E">
      <w:pPr>
        <w:pStyle w:val="Nagwek2"/>
        <w:widowControl w:val="0"/>
        <w:numPr>
          <w:ilvl w:val="5"/>
          <w:numId w:val="24"/>
        </w:numPr>
        <w:spacing w:before="120" w:after="120" w:line="240" w:lineRule="exact"/>
        <w:ind w:left="426" w:hanging="426"/>
        <w:rPr>
          <w:rFonts w:asciiTheme="minorHAnsi" w:hAnsiTheme="minorHAnsi" w:cstheme="minorHAnsi"/>
          <w:color w:val="auto"/>
          <w:sz w:val="20"/>
        </w:rPr>
      </w:pPr>
      <w:r w:rsidRPr="0060566D">
        <w:rPr>
          <w:rFonts w:asciiTheme="minorHAnsi" w:hAnsiTheme="minorHAnsi" w:cstheme="minorHAnsi"/>
          <w:color w:val="auto"/>
          <w:sz w:val="20"/>
        </w:rPr>
        <w:t>OŚWIADCZENIA I INFORMACJE:</w:t>
      </w:r>
    </w:p>
    <w:p w14:paraId="4F02E23C" w14:textId="691579C4" w:rsidR="0039799F" w:rsidRDefault="0039799F" w:rsidP="0039799F">
      <w:pPr>
        <w:pStyle w:val="Akapitzlist"/>
        <w:spacing w:line="240" w:lineRule="exact"/>
        <w:ind w:left="0"/>
        <w:rPr>
          <w:rFonts w:asciiTheme="minorHAnsi" w:hAnsiTheme="minorHAnsi" w:cstheme="minorHAnsi"/>
          <w:sz w:val="20"/>
        </w:rPr>
      </w:pPr>
      <w:r w:rsidRPr="009C2468">
        <w:rPr>
          <w:rFonts w:asciiTheme="minorHAnsi" w:hAnsiTheme="minorHAnsi" w:cstheme="minorHAnsi"/>
          <w:b/>
          <w:sz w:val="20"/>
        </w:rPr>
        <w:t>My, niżej podpisani, niniejszym oświadczamy, co następuje</w:t>
      </w:r>
      <w:r w:rsidRPr="009C2468">
        <w:rPr>
          <w:rFonts w:asciiTheme="minorHAnsi" w:hAnsiTheme="minorHAnsi" w:cstheme="minorHAnsi"/>
          <w:sz w:val="20"/>
        </w:rPr>
        <w:t>:</w:t>
      </w:r>
    </w:p>
    <w:p w14:paraId="3CADEE0A" w14:textId="5346D432" w:rsidR="0039799F" w:rsidRPr="006A5BE4" w:rsidRDefault="0039799F" w:rsidP="00BF786E">
      <w:pPr>
        <w:pStyle w:val="Akapitzlist"/>
        <w:numPr>
          <w:ilvl w:val="0"/>
          <w:numId w:val="38"/>
        </w:numPr>
        <w:spacing w:before="120" w:line="240" w:lineRule="auto"/>
        <w:ind w:left="426" w:hanging="426"/>
        <w:rPr>
          <w:rFonts w:asciiTheme="minorHAnsi" w:hAnsiTheme="minorHAnsi" w:cstheme="minorHAnsi"/>
          <w:sz w:val="20"/>
          <w:lang w:eastAsia="pl-PL"/>
        </w:rPr>
      </w:pPr>
      <w:r w:rsidRPr="006A5BE4">
        <w:rPr>
          <w:rFonts w:asciiTheme="minorHAnsi" w:hAnsiTheme="minorHAnsi" w:cstheme="minorHAnsi"/>
          <w:sz w:val="20"/>
          <w:lang w:eastAsia="pl-PL"/>
        </w:rPr>
        <w:t xml:space="preserve">Spełniamy warunki udziału w postępowaniu wskazane w pkt. 1.2 Załącznika nr 2 do SWZ, jeśli Zamawiający wskazał takie warunki. </w:t>
      </w:r>
      <w:r w:rsidRPr="006A5BE4">
        <w:rPr>
          <w:rFonts w:asciiTheme="minorHAnsi" w:hAnsiTheme="minorHAnsi" w:cstheme="minorHAnsi"/>
          <w:sz w:val="20"/>
        </w:rPr>
        <w:t xml:space="preserve">W zakresie warunków udziału w postępowaniu, o których mowa powyżej </w:t>
      </w:r>
      <w:r w:rsidRPr="006A5BE4">
        <w:rPr>
          <w:rFonts w:asciiTheme="minorHAnsi" w:hAnsiTheme="minorHAnsi" w:cstheme="minorHAnsi"/>
          <w:b/>
          <w:color w:val="00B0F0"/>
          <w:szCs w:val="22"/>
        </w:rPr>
        <w:t>zamierzamy/nie zamierzamy</w:t>
      </w:r>
      <w:r w:rsidRPr="008215C7">
        <w:rPr>
          <w:rStyle w:val="Odwoanieprzypisudolnego"/>
          <w:rFonts w:asciiTheme="minorHAnsi" w:hAnsiTheme="minorHAnsi" w:cstheme="minorHAnsi"/>
          <w:color w:val="00B0F0"/>
          <w:szCs w:val="22"/>
        </w:rPr>
        <w:footnoteReference w:id="4"/>
      </w:r>
      <w:r w:rsidRPr="006A5BE4">
        <w:rPr>
          <w:rFonts w:asciiTheme="minorHAnsi" w:hAnsiTheme="minorHAnsi" w:cstheme="minorHAnsi"/>
          <w:color w:val="00B0F0"/>
          <w:sz w:val="20"/>
        </w:rPr>
        <w:t xml:space="preserve">  </w:t>
      </w:r>
      <w:r w:rsidRPr="006A5BE4">
        <w:rPr>
          <w:rFonts w:asciiTheme="minorHAnsi" w:hAnsiTheme="minorHAnsi" w:cstheme="minorHAnsi"/>
          <w:b/>
          <w:sz w:val="20"/>
        </w:rPr>
        <w:t>polegać na potencjale następującego podmiotu udostępniającego zasoby</w:t>
      </w:r>
      <w:r w:rsidRPr="006A5BE4">
        <w:rPr>
          <w:rFonts w:asciiTheme="minorHAnsi" w:hAnsiTheme="minorHAnsi" w:cstheme="minorHAnsi"/>
          <w:sz w:val="20"/>
        </w:rPr>
        <w:t>, tj. ……………………………. Zobowiązanie podmiotu do udostępnienia zasobów przekazujemy w załączeniu.</w:t>
      </w:r>
      <w:r w:rsidR="00CA2635" w:rsidRPr="006A5BE4">
        <w:rPr>
          <w:rFonts w:asciiTheme="minorHAnsi" w:hAnsiTheme="minorHAnsi" w:cstheme="minorHAnsi"/>
          <w:sz w:val="20"/>
          <w:lang w:eastAsia="pl-PL"/>
        </w:rPr>
        <w:t xml:space="preserve"> Na potwierdzenie składamy  oświadczenie – zgodnie z </w:t>
      </w:r>
      <w:r w:rsidR="00CA2635" w:rsidRPr="006A5BE4">
        <w:rPr>
          <w:rFonts w:asciiTheme="minorHAnsi" w:hAnsiTheme="minorHAnsi" w:cstheme="minorHAnsi"/>
          <w:b/>
          <w:sz w:val="20"/>
          <w:lang w:eastAsia="pl-PL"/>
        </w:rPr>
        <w:t xml:space="preserve">Załącznikiem nr 10 do </w:t>
      </w:r>
      <w:r w:rsidR="00CA2635" w:rsidRPr="0060566D">
        <w:rPr>
          <w:rFonts w:asciiTheme="minorHAnsi" w:hAnsiTheme="minorHAnsi" w:cstheme="minorHAnsi"/>
          <w:b/>
          <w:sz w:val="20"/>
          <w:lang w:eastAsia="pl-PL"/>
        </w:rPr>
        <w:t>SWZ</w:t>
      </w:r>
      <w:r w:rsidR="0060566D" w:rsidRPr="0060566D">
        <w:rPr>
          <w:rFonts w:asciiTheme="minorHAnsi" w:hAnsiTheme="minorHAnsi" w:cstheme="minorHAnsi"/>
          <w:sz w:val="20"/>
        </w:rPr>
        <w:t>.</w:t>
      </w:r>
    </w:p>
    <w:p w14:paraId="4BD6F774" w14:textId="58B23BDE" w:rsidR="00314F7F" w:rsidRPr="0060566D" w:rsidRDefault="00375B8E" w:rsidP="00306C55">
      <w:pPr>
        <w:pStyle w:val="Akapitzlist"/>
        <w:numPr>
          <w:ilvl w:val="3"/>
          <w:numId w:val="10"/>
        </w:numPr>
        <w:spacing w:before="120" w:after="60" w:line="240" w:lineRule="auto"/>
        <w:ind w:left="426" w:hanging="426"/>
        <w:contextualSpacing w:val="0"/>
        <w:rPr>
          <w:rFonts w:asciiTheme="minorHAnsi" w:hAnsiTheme="minorHAnsi" w:cstheme="minorHAnsi"/>
          <w:b/>
          <w:sz w:val="20"/>
        </w:rPr>
      </w:pPr>
      <w:r w:rsidRPr="0060566D">
        <w:rPr>
          <w:rFonts w:asciiTheme="minorHAnsi" w:hAnsiTheme="minorHAnsi" w:cstheme="minorHAnsi"/>
          <w:b/>
          <w:sz w:val="20"/>
        </w:rPr>
        <w:t>Oświadczamy, iż n</w:t>
      </w:r>
      <w:r w:rsidR="00D408A4" w:rsidRPr="0060566D">
        <w:rPr>
          <w:rFonts w:asciiTheme="minorHAnsi" w:hAnsiTheme="minorHAnsi" w:cstheme="minorHAnsi"/>
          <w:b/>
          <w:sz w:val="20"/>
        </w:rPr>
        <w:t xml:space="preserve">ie podlegamy wykluczeniu na podstawie przesłanek określonych w pkt. 1.1. Załącznika nr 2 do SWZ. </w:t>
      </w:r>
    </w:p>
    <w:p w14:paraId="2D37B33E" w14:textId="314E15BF" w:rsidR="00D408A4" w:rsidRPr="0060566D" w:rsidRDefault="00375B8E" w:rsidP="00314F7F">
      <w:pPr>
        <w:spacing w:before="40" w:line="240" w:lineRule="auto"/>
        <w:ind w:left="425"/>
        <w:rPr>
          <w:rFonts w:asciiTheme="minorHAnsi" w:hAnsiTheme="minorHAnsi" w:cstheme="minorHAnsi"/>
          <w:b/>
          <w:sz w:val="20"/>
          <w:u w:val="single"/>
          <w:lang w:eastAsia="pl-PL"/>
        </w:rPr>
      </w:pPr>
      <w:r w:rsidRPr="0060566D">
        <w:rPr>
          <w:rFonts w:asciiTheme="minorHAnsi" w:hAnsiTheme="minorHAnsi" w:cstheme="minorHAnsi"/>
          <w:b/>
          <w:sz w:val="20"/>
        </w:rPr>
        <w:t xml:space="preserve">Ponadto,  </w:t>
      </w:r>
      <w:r w:rsidR="00D408A4" w:rsidRPr="0060566D">
        <w:rPr>
          <w:rFonts w:asciiTheme="minorHAnsi" w:hAnsiTheme="minorHAnsi" w:cstheme="minorHAnsi"/>
          <w:b/>
          <w:sz w:val="20"/>
        </w:rPr>
        <w:t xml:space="preserve">Oświadczenie/a o braku podstaw do wykluczenia na postawie </w:t>
      </w:r>
      <w:r w:rsidR="00D408A4" w:rsidRPr="0060566D">
        <w:rPr>
          <w:rFonts w:asciiTheme="minorHAnsi" w:hAnsiTheme="minorHAnsi" w:cstheme="minorHAnsi"/>
          <w:b/>
          <w:sz w:val="20"/>
          <w:lang w:eastAsia="pl-PL"/>
        </w:rPr>
        <w:t xml:space="preserve">przesłanek określonych w pkt. 1.1. ppkt 1)-4) Załącznika nr 2 do SWZ (zgodnie z pkt. 9.4.3.1-9.4.3.4 Procedury Zakupów PGE Dystrybucja S.A.) </w:t>
      </w:r>
      <w:r w:rsidR="00D408A4" w:rsidRPr="0060566D">
        <w:rPr>
          <w:rFonts w:asciiTheme="minorHAnsi" w:hAnsiTheme="minorHAnsi" w:cstheme="minorHAnsi"/>
          <w:b/>
          <w:sz w:val="20"/>
          <w:u w:val="single"/>
          <w:lang w:eastAsia="pl-PL"/>
        </w:rPr>
        <w:t>składamy w odrębnym oświadczeniu</w:t>
      </w:r>
      <w:r w:rsidR="00D573FA" w:rsidRPr="0060566D">
        <w:rPr>
          <w:u w:val="single"/>
        </w:rPr>
        <w:t xml:space="preserve"> </w:t>
      </w:r>
      <w:r w:rsidR="00D573FA" w:rsidRPr="0060566D">
        <w:rPr>
          <w:rFonts w:asciiTheme="minorHAnsi" w:hAnsiTheme="minorHAnsi" w:cstheme="minorHAnsi"/>
          <w:b/>
          <w:sz w:val="20"/>
          <w:u w:val="single"/>
          <w:lang w:eastAsia="pl-PL"/>
        </w:rPr>
        <w:t>zgodnie ze wzorem stanowiącym Załącznik nr 4 do SWZ, które przekazujemy w załączeniu.</w:t>
      </w:r>
    </w:p>
    <w:p w14:paraId="3035C21B" w14:textId="77777777" w:rsidR="0039799F" w:rsidRDefault="0039799F" w:rsidP="00306C55">
      <w:pPr>
        <w:pStyle w:val="Akapitzlist"/>
        <w:numPr>
          <w:ilvl w:val="3"/>
          <w:numId w:val="10"/>
        </w:numPr>
        <w:spacing w:before="120" w:after="60" w:line="240" w:lineRule="auto"/>
        <w:ind w:left="426" w:hanging="426"/>
        <w:contextualSpacing w:val="0"/>
        <w:rPr>
          <w:rFonts w:asciiTheme="minorHAnsi" w:hAnsiTheme="minorHAnsi" w:cstheme="minorHAnsi"/>
          <w:sz w:val="20"/>
          <w:lang w:eastAsia="pl-PL"/>
        </w:rPr>
      </w:pPr>
      <w:r w:rsidRPr="003B0FB4">
        <w:rPr>
          <w:rFonts w:asciiTheme="minorHAnsi" w:hAnsiTheme="minorHAnsi" w:cstheme="minorHAnsi"/>
          <w:sz w:val="20"/>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261EC40B" w14:textId="209D3908" w:rsidR="001211C8" w:rsidRPr="008215C7" w:rsidRDefault="001211C8" w:rsidP="00306C55">
      <w:pPr>
        <w:pStyle w:val="Akapitzlist"/>
        <w:numPr>
          <w:ilvl w:val="3"/>
          <w:numId w:val="10"/>
        </w:numPr>
        <w:spacing w:before="120" w:after="60" w:line="240" w:lineRule="auto"/>
        <w:ind w:left="426" w:hanging="426"/>
        <w:contextualSpacing w:val="0"/>
        <w:rPr>
          <w:rFonts w:asciiTheme="minorHAnsi" w:hAnsiTheme="minorHAnsi" w:cstheme="minorHAnsi"/>
          <w:sz w:val="20"/>
          <w:lang w:eastAsia="pl-PL"/>
        </w:rPr>
      </w:pPr>
      <w:r w:rsidRPr="008215C7">
        <w:rPr>
          <w:rFonts w:asciiTheme="minorHAnsi" w:hAnsiTheme="minorHAnsi" w:cstheme="minorHAnsi"/>
          <w:sz w:val="20"/>
          <w:lang w:eastAsia="pl-PL"/>
        </w:rPr>
        <w:t>Oświadczamy, iż przyjmując do realizacji w/w zadanie, stanowi tajemnicę przedsiębiorcy PGE Dystrybucja S.A. - zobowiązuję się do zachowania w tajemnicy wszelkich informacji i dokumentów, z którymi się zapoznałem w związku z wykonywaniem zadań i informacji w udostępnianych dokumentach, w tym zobowiązuję się nie ujawniać tych informacji innym osobom lub podmiotom nieuprawnionym bez uprzedniej pisemnej zgody PGE Dystrybucja S.A. Oddział Skarżysko-Kamienna, bez ograniczeń czasowych.</w:t>
      </w:r>
    </w:p>
    <w:p w14:paraId="19644221" w14:textId="08E6B3DF" w:rsidR="0039799F" w:rsidRPr="00050548" w:rsidRDefault="0039799F" w:rsidP="00306C55">
      <w:pPr>
        <w:pStyle w:val="Akapitzlist"/>
        <w:numPr>
          <w:ilvl w:val="3"/>
          <w:numId w:val="10"/>
        </w:numPr>
        <w:spacing w:before="120" w:after="60" w:line="240" w:lineRule="auto"/>
        <w:ind w:left="426" w:hanging="426"/>
        <w:contextualSpacing w:val="0"/>
        <w:rPr>
          <w:rFonts w:asciiTheme="minorHAnsi" w:hAnsiTheme="minorHAnsi" w:cstheme="minorHAnsi"/>
          <w:sz w:val="20"/>
          <w:lang w:eastAsia="pl-PL"/>
        </w:rPr>
      </w:pPr>
      <w:r w:rsidRPr="003B0FB4">
        <w:rPr>
          <w:rFonts w:asciiTheme="minorHAnsi" w:hAnsiTheme="minorHAnsi" w:cstheme="minorHAnsi"/>
          <w:sz w:val="20"/>
        </w:rPr>
        <w:t xml:space="preserve">Podane elementy ceny obejmują przedmiot i zakres zamówienia zgodnie z zasadami i warunkami określonymi w </w:t>
      </w:r>
      <w:r>
        <w:rPr>
          <w:rFonts w:asciiTheme="minorHAnsi" w:hAnsiTheme="minorHAnsi" w:cstheme="minorHAnsi"/>
          <w:sz w:val="20"/>
        </w:rPr>
        <w:t>Projekcie U</w:t>
      </w:r>
      <w:r w:rsidRPr="003B0FB4">
        <w:rPr>
          <w:rFonts w:asciiTheme="minorHAnsi" w:hAnsiTheme="minorHAnsi" w:cstheme="minorHAnsi"/>
          <w:sz w:val="20"/>
        </w:rPr>
        <w:t>mowy</w:t>
      </w:r>
      <w:r>
        <w:rPr>
          <w:rFonts w:asciiTheme="minorHAnsi" w:hAnsiTheme="minorHAnsi" w:cstheme="minorHAnsi"/>
          <w:sz w:val="20"/>
        </w:rPr>
        <w:t xml:space="preserve"> </w:t>
      </w:r>
      <w:r w:rsidRPr="00F16DC9">
        <w:rPr>
          <w:rFonts w:asciiTheme="minorHAnsi" w:hAnsiTheme="minorHAnsi" w:cstheme="minorHAnsi"/>
          <w:sz w:val="20"/>
        </w:rPr>
        <w:t>stanowiącym Załącznik do SWZ</w:t>
      </w:r>
      <w:r w:rsidRPr="003B0FB4">
        <w:rPr>
          <w:rFonts w:asciiTheme="minorHAnsi" w:hAnsiTheme="minorHAnsi" w:cstheme="minorHAnsi"/>
          <w:sz w:val="20"/>
        </w:rPr>
        <w:t xml:space="preserve">, a także uwzględniają wszystkie składniki </w:t>
      </w:r>
      <w:r w:rsidRPr="00050548">
        <w:rPr>
          <w:rFonts w:asciiTheme="minorHAnsi" w:hAnsiTheme="minorHAnsi" w:cstheme="minorHAnsi"/>
          <w:sz w:val="20"/>
        </w:rPr>
        <w:t>związane z realizacją przedmiotu zamówienia wpływające na wysokość ceny.</w:t>
      </w:r>
    </w:p>
    <w:p w14:paraId="3649A7EF" w14:textId="77777777" w:rsidR="0039799F" w:rsidRPr="00050548" w:rsidRDefault="0039799F" w:rsidP="00306C55">
      <w:pPr>
        <w:pStyle w:val="Akapitzlist"/>
        <w:numPr>
          <w:ilvl w:val="3"/>
          <w:numId w:val="10"/>
        </w:numPr>
        <w:spacing w:before="120" w:after="60" w:line="240" w:lineRule="auto"/>
        <w:ind w:left="426" w:hanging="426"/>
        <w:contextualSpacing w:val="0"/>
        <w:rPr>
          <w:rFonts w:asciiTheme="minorHAnsi" w:hAnsiTheme="minorHAnsi" w:cstheme="minorHAnsi"/>
          <w:sz w:val="20"/>
          <w:lang w:eastAsia="pl-PL"/>
        </w:rPr>
      </w:pPr>
      <w:r w:rsidRPr="00050548">
        <w:rPr>
          <w:rFonts w:asciiTheme="minorHAnsi" w:hAnsiTheme="minorHAnsi" w:cstheme="minorHAnsi"/>
          <w:sz w:val="20"/>
        </w:rPr>
        <w:t>Oświadczamy, że niedoszacowanie, pominięcie lub brak należytego rozpoznania przez nas zakresu przedmiotu Zamówienia nie jest podstawą do żądania zmiany ceny.</w:t>
      </w:r>
    </w:p>
    <w:p w14:paraId="565B6FD3" w14:textId="77777777" w:rsidR="00041684" w:rsidRPr="0060566D" w:rsidRDefault="00041684" w:rsidP="00306C55">
      <w:pPr>
        <w:pStyle w:val="Akapitzlist"/>
        <w:numPr>
          <w:ilvl w:val="3"/>
          <w:numId w:val="10"/>
        </w:numPr>
        <w:spacing w:before="60" w:after="60" w:line="240" w:lineRule="auto"/>
        <w:ind w:left="426" w:hanging="426"/>
        <w:contextualSpacing w:val="0"/>
        <w:rPr>
          <w:rFonts w:asciiTheme="minorHAnsi" w:hAnsiTheme="minorHAnsi" w:cstheme="minorHAnsi"/>
          <w:strike/>
          <w:sz w:val="20"/>
          <w:lang w:eastAsia="pl-PL"/>
        </w:rPr>
      </w:pPr>
      <w:r w:rsidRPr="0060566D">
        <w:rPr>
          <w:rFonts w:asciiTheme="minorHAnsi" w:hAnsiTheme="minorHAnsi" w:cstheme="minorHAnsi"/>
          <w:b/>
          <w:bCs/>
          <w:iCs/>
          <w:sz w:val="20"/>
          <w:lang w:eastAsia="pl-PL"/>
        </w:rPr>
        <w:t>Oświadczamy, że zapoznaliśmy się z zasadami określonymi w Kodeksie Postępowania dla Partnerów Biznesowych PGE Dystrybucja S.A. oraz w Dobrych praktykach zakupowych PGE Dystrybucja S.A.</w:t>
      </w:r>
      <w:r w:rsidRPr="0060566D">
        <w:rPr>
          <w:rFonts w:asciiTheme="minorHAnsi" w:hAnsiTheme="minorHAnsi" w:cstheme="minorHAnsi"/>
          <w:iCs/>
          <w:sz w:val="20"/>
          <w:lang w:eastAsia="pl-PL"/>
        </w:rPr>
        <w:t xml:space="preserve"> w/w dokumenty dostępne na stronie: </w:t>
      </w:r>
      <w:hyperlink r:id="rId13" w:history="1">
        <w:r w:rsidRPr="0060566D">
          <w:rPr>
            <w:rStyle w:val="Hipercze"/>
            <w:rFonts w:asciiTheme="minorHAnsi" w:eastAsiaTheme="majorEastAsia" w:hAnsiTheme="minorHAnsi" w:cstheme="minorHAnsi"/>
            <w:iCs/>
            <w:color w:val="auto"/>
            <w:sz w:val="20"/>
            <w:lang w:eastAsia="pl-PL"/>
          </w:rPr>
          <w:t>https://pgedystrybucja.pl/przetargi</w:t>
        </w:r>
      </w:hyperlink>
      <w:r w:rsidRPr="0060566D">
        <w:rPr>
          <w:rFonts w:asciiTheme="minorHAnsi" w:hAnsiTheme="minorHAnsi" w:cstheme="minorHAnsi"/>
          <w:iCs/>
          <w:sz w:val="20"/>
          <w:lang w:eastAsia="pl-PL"/>
        </w:rPr>
        <w:t xml:space="preserve"> oraz:</w:t>
      </w:r>
    </w:p>
    <w:p w14:paraId="0CDDCAD2" w14:textId="77777777" w:rsidR="00041684" w:rsidRPr="0060566D" w:rsidRDefault="00041684" w:rsidP="00BF786E">
      <w:pPr>
        <w:pStyle w:val="Akapitzlist"/>
        <w:numPr>
          <w:ilvl w:val="0"/>
          <w:numId w:val="31"/>
        </w:numPr>
        <w:spacing w:before="120" w:after="60" w:line="240" w:lineRule="auto"/>
        <w:rPr>
          <w:rFonts w:asciiTheme="minorHAnsi" w:hAnsiTheme="minorHAnsi" w:cstheme="minorHAnsi"/>
          <w:iCs/>
          <w:sz w:val="20"/>
          <w:lang w:eastAsia="pl-PL"/>
        </w:rPr>
      </w:pPr>
      <w:r w:rsidRPr="0060566D">
        <w:rPr>
          <w:rFonts w:asciiTheme="minorHAnsi" w:hAnsiTheme="minorHAnsi" w:cstheme="minorHAnsi"/>
          <w:iCs/>
          <w:sz w:val="20"/>
          <w:lang w:eastAsia="pl-PL"/>
        </w:rPr>
        <w:t>Instrukcje organizacji bezpiecznej pracy w sieci dystrybucyjnej;</w:t>
      </w:r>
    </w:p>
    <w:p w14:paraId="33BA939C" w14:textId="77777777" w:rsidR="00041684" w:rsidRPr="0060566D" w:rsidRDefault="00041684" w:rsidP="00BF786E">
      <w:pPr>
        <w:pStyle w:val="Akapitzlist"/>
        <w:numPr>
          <w:ilvl w:val="0"/>
          <w:numId w:val="31"/>
        </w:numPr>
        <w:spacing w:before="120" w:after="60" w:line="240" w:lineRule="auto"/>
        <w:rPr>
          <w:rFonts w:asciiTheme="minorHAnsi" w:hAnsiTheme="minorHAnsi" w:cstheme="minorHAnsi"/>
          <w:iCs/>
          <w:sz w:val="20"/>
          <w:lang w:eastAsia="pl-PL"/>
        </w:rPr>
      </w:pPr>
      <w:r w:rsidRPr="0060566D">
        <w:rPr>
          <w:rFonts w:asciiTheme="minorHAnsi" w:hAnsiTheme="minorHAnsi" w:cstheme="minorHAnsi"/>
          <w:iCs/>
          <w:sz w:val="20"/>
          <w:lang w:eastAsia="pl-PL"/>
        </w:rPr>
        <w:t>Wytycznych do budowy systemów elektroenergetycznych rekomendowanych w PGE Dystrybucja S.A.;</w:t>
      </w:r>
    </w:p>
    <w:p w14:paraId="17BD9FCA" w14:textId="77777777" w:rsidR="00041684" w:rsidRPr="0060566D" w:rsidRDefault="00041684" w:rsidP="00041684">
      <w:pPr>
        <w:spacing w:before="120" w:after="60"/>
        <w:ind w:left="426"/>
        <w:rPr>
          <w:rFonts w:asciiTheme="minorHAnsi" w:hAnsiTheme="minorHAnsi" w:cstheme="minorHAnsi"/>
          <w:iCs/>
          <w:sz w:val="20"/>
          <w:lang w:eastAsia="pl-PL"/>
        </w:rPr>
      </w:pPr>
      <w:r w:rsidRPr="0060566D">
        <w:rPr>
          <w:rFonts w:asciiTheme="minorHAnsi" w:hAnsiTheme="minorHAnsi" w:cstheme="minorHAnsi"/>
          <w:iCs/>
          <w:sz w:val="20"/>
          <w:lang w:eastAsia="pl-PL"/>
        </w:rPr>
        <w:t xml:space="preserve">       w/w dokumenty dostępne na stronie: </w:t>
      </w:r>
      <w:hyperlink r:id="rId14" w:history="1">
        <w:r w:rsidRPr="0060566D">
          <w:rPr>
            <w:rStyle w:val="Hipercze"/>
            <w:rFonts w:asciiTheme="minorHAnsi" w:eastAsiaTheme="majorEastAsia" w:hAnsiTheme="minorHAnsi" w:cstheme="minorHAnsi"/>
            <w:iCs/>
            <w:color w:val="auto"/>
            <w:sz w:val="20"/>
            <w:lang w:eastAsia="pl-PL"/>
          </w:rPr>
          <w:t>https://pgedystrybucja.pl/strefa-klienta/przydatne-dokumenty</w:t>
        </w:r>
      </w:hyperlink>
    </w:p>
    <w:p w14:paraId="5AE77A49" w14:textId="2BB288B4" w:rsidR="00DF7626" w:rsidRPr="0060566D" w:rsidRDefault="00041684" w:rsidP="0060566D">
      <w:pPr>
        <w:ind w:left="426"/>
        <w:rPr>
          <w:rFonts w:asciiTheme="minorHAnsi" w:hAnsiTheme="minorHAnsi" w:cstheme="minorHAnsi"/>
          <w:b/>
          <w:bCs/>
          <w:iCs/>
          <w:sz w:val="20"/>
        </w:rPr>
      </w:pPr>
      <w:r w:rsidRPr="0060566D">
        <w:rPr>
          <w:rFonts w:asciiTheme="minorHAnsi" w:hAnsiTheme="minorHAnsi" w:cstheme="minorHAnsi"/>
          <w:b/>
          <w:bCs/>
          <w:iCs/>
          <w:sz w:val="20"/>
        </w:rPr>
        <w:t>W przypadku wyboru naszej Oferty ostatecznej zapewniamy, że w swojej działalności będziemy przestrzegać wszystkich obowiązujących przepisów prawa oraz postanowień wyżej wymienionych dokumentów. Oświadczamy, że dołożymy należytej staranności, aby nasi pracownicy, współpracownicy, podwykonawcy lub osoby, przy pomocy których będziemy świadczyć usługi/dostawy/roboty budowlane przestrzegali postanowień wyżej wymienionych dokumentów.</w:t>
      </w:r>
    </w:p>
    <w:p w14:paraId="4A3B59F4" w14:textId="77777777" w:rsidR="0039799F" w:rsidRDefault="0039799F" w:rsidP="00306C55">
      <w:pPr>
        <w:pStyle w:val="Akapitzlist"/>
        <w:numPr>
          <w:ilvl w:val="3"/>
          <w:numId w:val="10"/>
        </w:numPr>
        <w:spacing w:before="120" w:after="60" w:line="240" w:lineRule="auto"/>
        <w:ind w:left="426" w:hanging="426"/>
        <w:contextualSpacing w:val="0"/>
        <w:rPr>
          <w:rFonts w:asciiTheme="minorHAnsi" w:hAnsiTheme="minorHAnsi" w:cstheme="minorHAnsi"/>
          <w:sz w:val="20"/>
          <w:lang w:eastAsia="pl-PL"/>
        </w:rPr>
      </w:pPr>
      <w:r w:rsidRPr="003B0FB4">
        <w:rPr>
          <w:rFonts w:asciiTheme="minorHAnsi" w:hAnsiTheme="minorHAnsi" w:cstheme="minorHAnsi"/>
          <w:sz w:val="20"/>
          <w:lang w:eastAsia="pl-PL"/>
        </w:rPr>
        <w:t>Otrzymaliśmy konieczne informacje do przygotowania Oferty i wykonania Zakupu.</w:t>
      </w:r>
    </w:p>
    <w:p w14:paraId="61F6B7D6" w14:textId="07BBB5C4" w:rsidR="0039799F" w:rsidRPr="003B0FB4" w:rsidRDefault="0039799F" w:rsidP="00306C55">
      <w:pPr>
        <w:pStyle w:val="Akapitzlist"/>
        <w:numPr>
          <w:ilvl w:val="3"/>
          <w:numId w:val="10"/>
        </w:numPr>
        <w:spacing w:before="120" w:after="60" w:line="240" w:lineRule="auto"/>
        <w:ind w:left="426" w:hanging="426"/>
        <w:contextualSpacing w:val="0"/>
        <w:rPr>
          <w:rFonts w:asciiTheme="minorHAnsi" w:hAnsiTheme="minorHAnsi" w:cstheme="minorHAnsi"/>
          <w:sz w:val="20"/>
          <w:lang w:eastAsia="pl-PL"/>
        </w:rPr>
      </w:pPr>
      <w:r w:rsidRPr="003B0FB4">
        <w:rPr>
          <w:rFonts w:asciiTheme="minorHAnsi" w:hAnsiTheme="minorHAnsi" w:cstheme="minorHAnsi"/>
          <w:sz w:val="20"/>
        </w:rPr>
        <w:t>Oświadczamy, że</w:t>
      </w:r>
      <w:r w:rsidRPr="009C2468">
        <w:rPr>
          <w:rStyle w:val="Odwoanieprzypisudolnego"/>
          <w:rFonts w:asciiTheme="minorHAnsi" w:hAnsiTheme="minorHAnsi" w:cstheme="minorHAnsi"/>
          <w:sz w:val="20"/>
        </w:rPr>
        <w:footnoteReference w:id="5"/>
      </w:r>
      <w:r>
        <w:rPr>
          <w:rFonts w:asciiTheme="minorHAnsi" w:hAnsiTheme="minorHAnsi" w:cstheme="minorHAnsi"/>
          <w:sz w:val="20"/>
        </w:rPr>
        <w:t xml:space="preserve"> </w:t>
      </w:r>
    </w:p>
    <w:p w14:paraId="50F7708C" w14:textId="6643ABD4" w:rsidR="0039799F" w:rsidRPr="009C2468" w:rsidRDefault="004F79C0" w:rsidP="00667676">
      <w:pPr>
        <w:spacing w:before="60" w:after="60" w:line="240" w:lineRule="exact"/>
        <w:ind w:left="567" w:right="-284" w:hanging="141"/>
        <w:rPr>
          <w:rFonts w:asciiTheme="minorHAnsi" w:hAnsiTheme="minorHAnsi" w:cstheme="minorHAnsi"/>
          <w:sz w:val="20"/>
        </w:rPr>
      </w:pPr>
      <w:sdt>
        <w:sdtPr>
          <w:rPr>
            <w:rFonts w:asciiTheme="minorHAnsi" w:hAnsiTheme="minorHAnsi" w:cstheme="minorHAnsi"/>
            <w:sz w:val="20"/>
          </w:rPr>
          <w:id w:val="-1603793853"/>
          <w14:checkbox>
            <w14:checked w14:val="0"/>
            <w14:checkedState w14:val="2612" w14:font="MS Gothic"/>
            <w14:uncheckedState w14:val="2610" w14:font="MS Gothic"/>
          </w14:checkbox>
        </w:sdtPr>
        <w:sdtEndPr/>
        <w:sdtContent>
          <w:r w:rsidR="009E1670">
            <w:rPr>
              <w:rFonts w:ascii="MS Gothic" w:eastAsia="MS Gothic" w:hAnsi="MS Gothic" w:cstheme="minorHAnsi" w:hint="eastAsia"/>
              <w:sz w:val="20"/>
            </w:rPr>
            <w:t>☐</w:t>
          </w:r>
        </w:sdtContent>
      </w:sdt>
      <w:r w:rsidR="0039799F" w:rsidRPr="009C2468">
        <w:rPr>
          <w:rFonts w:asciiTheme="minorHAnsi" w:hAnsiTheme="minorHAnsi" w:cstheme="minorHAnsi"/>
          <w:sz w:val="20"/>
        </w:rPr>
        <w:tab/>
        <w:t>Przedmiot zamówienia wykonamy siłami własnymi;</w:t>
      </w:r>
    </w:p>
    <w:p w14:paraId="3FA5829A" w14:textId="77777777" w:rsidR="0039799F" w:rsidRPr="009C2468" w:rsidRDefault="004F79C0" w:rsidP="00667676">
      <w:pPr>
        <w:spacing w:before="60" w:after="60" w:line="240" w:lineRule="exact"/>
        <w:ind w:left="567" w:right="-284" w:hanging="141"/>
        <w:rPr>
          <w:rFonts w:asciiTheme="minorHAnsi" w:hAnsiTheme="minorHAnsi" w:cstheme="minorHAnsi"/>
          <w:sz w:val="20"/>
        </w:rPr>
      </w:pPr>
      <w:sdt>
        <w:sdtPr>
          <w:rPr>
            <w:rFonts w:asciiTheme="minorHAnsi" w:hAnsiTheme="minorHAnsi" w:cstheme="minorHAnsi"/>
            <w:sz w:val="20"/>
          </w:rPr>
          <w:id w:val="-1117062687"/>
          <w14:checkbox>
            <w14:checked w14:val="0"/>
            <w14:checkedState w14:val="2612" w14:font="MS Gothic"/>
            <w14:uncheckedState w14:val="2610" w14:font="MS Gothic"/>
          </w14:checkbox>
        </w:sdtPr>
        <w:sdtEndPr/>
        <w:sdtContent>
          <w:r w:rsidR="0039799F" w:rsidRPr="009C2468">
            <w:rPr>
              <w:rFonts w:ascii="Segoe UI Symbol" w:eastAsia="MS Gothic" w:hAnsi="Segoe UI Symbol" w:cs="Segoe UI Symbol"/>
              <w:sz w:val="20"/>
            </w:rPr>
            <w:t>☐</w:t>
          </w:r>
        </w:sdtContent>
      </w:sdt>
      <w:r w:rsidR="0039799F" w:rsidRPr="009C2468">
        <w:rPr>
          <w:rFonts w:asciiTheme="minorHAnsi" w:hAnsiTheme="minorHAnsi" w:cstheme="minorHAnsi"/>
          <w:sz w:val="20"/>
        </w:rPr>
        <w:tab/>
        <w:t>Powierzymy następującym podwykonawcom realizację następujących części:</w:t>
      </w:r>
    </w:p>
    <w:p w14:paraId="4B901C52" w14:textId="77777777" w:rsidR="0039799F" w:rsidRPr="009C2468" w:rsidRDefault="0039799F" w:rsidP="0039799F">
      <w:pPr>
        <w:spacing w:line="240" w:lineRule="exact"/>
        <w:ind w:left="709" w:right="-284"/>
        <w:jc w:val="center"/>
        <w:rPr>
          <w:rFonts w:asciiTheme="minorHAnsi" w:hAnsiTheme="minorHAnsi" w:cstheme="minorHAnsi"/>
          <w:sz w:val="20"/>
        </w:rPr>
      </w:pPr>
    </w:p>
    <w:tbl>
      <w:tblPr>
        <w:tblStyle w:val="Tabela-Siatka"/>
        <w:tblW w:w="8367" w:type="dxa"/>
        <w:jc w:val="center"/>
        <w:tblLook w:val="04A0" w:firstRow="1" w:lastRow="0" w:firstColumn="1" w:lastColumn="0" w:noHBand="0" w:noVBand="1"/>
      </w:tblPr>
      <w:tblGrid>
        <w:gridCol w:w="480"/>
        <w:gridCol w:w="3389"/>
        <w:gridCol w:w="4498"/>
      </w:tblGrid>
      <w:tr w:rsidR="0039799F" w:rsidRPr="009C2468" w14:paraId="7D886966" w14:textId="77777777" w:rsidTr="00EE0BD2">
        <w:trPr>
          <w:jc w:val="center"/>
        </w:trPr>
        <w:tc>
          <w:tcPr>
            <w:tcW w:w="429" w:type="dxa"/>
            <w:shd w:val="clear" w:color="auto" w:fill="DBE5F1" w:themeFill="accent1" w:themeFillTint="33"/>
          </w:tcPr>
          <w:p w14:paraId="729B4F7A" w14:textId="77777777" w:rsidR="0039799F" w:rsidRPr="009C2468" w:rsidRDefault="0039799F" w:rsidP="0039799F">
            <w:pPr>
              <w:spacing w:line="240" w:lineRule="exact"/>
              <w:ind w:right="-284"/>
              <w:jc w:val="left"/>
              <w:rPr>
                <w:rFonts w:asciiTheme="minorHAnsi" w:hAnsiTheme="minorHAnsi" w:cstheme="minorHAnsi"/>
              </w:rPr>
            </w:pPr>
            <w:r w:rsidRPr="009C2468">
              <w:rPr>
                <w:rFonts w:asciiTheme="minorHAnsi" w:hAnsiTheme="minorHAnsi" w:cstheme="minorHAnsi"/>
              </w:rPr>
              <w:t>Lp.</w:t>
            </w:r>
          </w:p>
        </w:tc>
        <w:tc>
          <w:tcPr>
            <w:tcW w:w="3408" w:type="dxa"/>
            <w:shd w:val="clear" w:color="auto" w:fill="DBE5F1" w:themeFill="accent1" w:themeFillTint="33"/>
          </w:tcPr>
          <w:p w14:paraId="4B44E56B" w14:textId="77777777" w:rsidR="0039799F" w:rsidRPr="009C2468" w:rsidRDefault="0039799F" w:rsidP="0039799F">
            <w:pPr>
              <w:spacing w:line="240" w:lineRule="exact"/>
              <w:ind w:right="-284"/>
              <w:jc w:val="center"/>
              <w:rPr>
                <w:rFonts w:asciiTheme="minorHAnsi" w:hAnsiTheme="minorHAnsi" w:cstheme="minorHAnsi"/>
              </w:rPr>
            </w:pPr>
            <w:r w:rsidRPr="009C2468">
              <w:rPr>
                <w:rFonts w:asciiTheme="minorHAnsi" w:hAnsiTheme="minorHAnsi" w:cstheme="minorHAnsi"/>
              </w:rPr>
              <w:t>Nazwa i adres podwykonawcy</w:t>
            </w:r>
          </w:p>
        </w:tc>
        <w:tc>
          <w:tcPr>
            <w:tcW w:w="4530" w:type="dxa"/>
            <w:shd w:val="clear" w:color="auto" w:fill="DBE5F1" w:themeFill="accent1" w:themeFillTint="33"/>
          </w:tcPr>
          <w:p w14:paraId="2D221B81" w14:textId="77777777" w:rsidR="0039799F" w:rsidRDefault="0039799F" w:rsidP="0039799F">
            <w:pPr>
              <w:spacing w:line="240" w:lineRule="exact"/>
              <w:ind w:right="-284"/>
              <w:jc w:val="center"/>
              <w:rPr>
                <w:rFonts w:asciiTheme="minorHAnsi" w:hAnsiTheme="minorHAnsi" w:cstheme="minorHAnsi"/>
              </w:rPr>
            </w:pPr>
            <w:r w:rsidRPr="009C2468">
              <w:rPr>
                <w:rFonts w:asciiTheme="minorHAnsi" w:hAnsiTheme="minorHAnsi" w:cstheme="minorHAnsi"/>
              </w:rPr>
              <w:t>Zakres zamówienia, który</w:t>
            </w:r>
          </w:p>
          <w:p w14:paraId="1085F158" w14:textId="77777777" w:rsidR="0039799F" w:rsidRPr="009C2468" w:rsidRDefault="0039799F" w:rsidP="0039799F">
            <w:pPr>
              <w:spacing w:line="240" w:lineRule="exact"/>
              <w:ind w:right="-284"/>
              <w:jc w:val="center"/>
              <w:rPr>
                <w:rFonts w:asciiTheme="minorHAnsi" w:hAnsiTheme="minorHAnsi" w:cstheme="minorHAnsi"/>
              </w:rPr>
            </w:pPr>
            <w:r w:rsidRPr="009C2468">
              <w:rPr>
                <w:rFonts w:asciiTheme="minorHAnsi" w:hAnsiTheme="minorHAnsi" w:cstheme="minorHAnsi"/>
              </w:rPr>
              <w:lastRenderedPageBreak/>
              <w:t>zostanie powierzony podwykonawcy</w:t>
            </w:r>
          </w:p>
        </w:tc>
      </w:tr>
      <w:tr w:rsidR="0039799F" w:rsidRPr="009C2468" w14:paraId="0A29C4F5" w14:textId="77777777" w:rsidTr="0039799F">
        <w:trPr>
          <w:jc w:val="center"/>
        </w:trPr>
        <w:tc>
          <w:tcPr>
            <w:tcW w:w="429" w:type="dxa"/>
          </w:tcPr>
          <w:p w14:paraId="7540633D" w14:textId="77777777" w:rsidR="0039799F" w:rsidRPr="009C2468" w:rsidRDefault="0039799F" w:rsidP="0039799F">
            <w:pPr>
              <w:spacing w:line="240" w:lineRule="exact"/>
              <w:ind w:right="-284"/>
              <w:jc w:val="center"/>
              <w:rPr>
                <w:rFonts w:asciiTheme="minorHAnsi" w:hAnsiTheme="minorHAnsi" w:cstheme="minorHAnsi"/>
              </w:rPr>
            </w:pPr>
          </w:p>
        </w:tc>
        <w:tc>
          <w:tcPr>
            <w:tcW w:w="3408" w:type="dxa"/>
          </w:tcPr>
          <w:p w14:paraId="422C1EA9" w14:textId="77777777" w:rsidR="0039799F" w:rsidRPr="009C2468" w:rsidRDefault="0039799F" w:rsidP="0039799F">
            <w:pPr>
              <w:spacing w:line="240" w:lineRule="exact"/>
              <w:ind w:right="-284"/>
              <w:jc w:val="center"/>
              <w:rPr>
                <w:rFonts w:asciiTheme="minorHAnsi" w:hAnsiTheme="minorHAnsi" w:cstheme="minorHAnsi"/>
              </w:rPr>
            </w:pPr>
          </w:p>
        </w:tc>
        <w:tc>
          <w:tcPr>
            <w:tcW w:w="4530" w:type="dxa"/>
          </w:tcPr>
          <w:p w14:paraId="31A10AD8" w14:textId="77777777" w:rsidR="0039799F" w:rsidRPr="009C2468" w:rsidRDefault="0039799F" w:rsidP="0039799F">
            <w:pPr>
              <w:spacing w:line="240" w:lineRule="exact"/>
              <w:ind w:right="-284"/>
              <w:jc w:val="center"/>
              <w:rPr>
                <w:rFonts w:asciiTheme="minorHAnsi" w:hAnsiTheme="minorHAnsi" w:cstheme="minorHAnsi"/>
              </w:rPr>
            </w:pPr>
          </w:p>
        </w:tc>
      </w:tr>
      <w:tr w:rsidR="0039799F" w:rsidRPr="009C2468" w14:paraId="3BA58E08" w14:textId="77777777" w:rsidTr="0039799F">
        <w:trPr>
          <w:jc w:val="center"/>
        </w:trPr>
        <w:tc>
          <w:tcPr>
            <w:tcW w:w="429" w:type="dxa"/>
          </w:tcPr>
          <w:p w14:paraId="7F759F3A" w14:textId="77777777" w:rsidR="0039799F" w:rsidRPr="009C2468" w:rsidRDefault="0039799F" w:rsidP="0039799F">
            <w:pPr>
              <w:spacing w:line="240" w:lineRule="exact"/>
              <w:ind w:right="-284"/>
              <w:jc w:val="center"/>
              <w:rPr>
                <w:rFonts w:asciiTheme="minorHAnsi" w:hAnsiTheme="minorHAnsi" w:cstheme="minorHAnsi"/>
              </w:rPr>
            </w:pPr>
          </w:p>
        </w:tc>
        <w:tc>
          <w:tcPr>
            <w:tcW w:w="3408" w:type="dxa"/>
          </w:tcPr>
          <w:p w14:paraId="5E6A6510" w14:textId="77777777" w:rsidR="0039799F" w:rsidRPr="009C2468" w:rsidRDefault="0039799F" w:rsidP="0039799F">
            <w:pPr>
              <w:spacing w:line="240" w:lineRule="exact"/>
              <w:ind w:right="-284"/>
              <w:jc w:val="center"/>
              <w:rPr>
                <w:rFonts w:asciiTheme="minorHAnsi" w:hAnsiTheme="minorHAnsi" w:cstheme="minorHAnsi"/>
              </w:rPr>
            </w:pPr>
          </w:p>
        </w:tc>
        <w:tc>
          <w:tcPr>
            <w:tcW w:w="4530" w:type="dxa"/>
          </w:tcPr>
          <w:p w14:paraId="32B3ED5B" w14:textId="77777777" w:rsidR="0039799F" w:rsidRPr="009C2468" w:rsidRDefault="0039799F" w:rsidP="0039799F">
            <w:pPr>
              <w:spacing w:line="240" w:lineRule="exact"/>
              <w:ind w:right="-284"/>
              <w:jc w:val="center"/>
              <w:rPr>
                <w:rFonts w:asciiTheme="minorHAnsi" w:hAnsiTheme="minorHAnsi" w:cstheme="minorHAnsi"/>
              </w:rPr>
            </w:pPr>
          </w:p>
        </w:tc>
      </w:tr>
    </w:tbl>
    <w:p w14:paraId="594697CE" w14:textId="77777777" w:rsidR="0039799F" w:rsidRPr="003B0FB4" w:rsidRDefault="0039799F" w:rsidP="0039799F">
      <w:pPr>
        <w:pStyle w:val="Akapitzlist"/>
        <w:spacing w:line="240" w:lineRule="auto"/>
        <w:ind w:left="426"/>
        <w:rPr>
          <w:rFonts w:asciiTheme="minorHAnsi" w:hAnsiTheme="minorHAnsi" w:cstheme="minorHAnsi"/>
          <w:sz w:val="20"/>
          <w:lang w:eastAsia="pl-PL"/>
        </w:rPr>
      </w:pPr>
    </w:p>
    <w:p w14:paraId="043A9DF2" w14:textId="7DB823C8" w:rsidR="0039799F" w:rsidRPr="003B0FB4" w:rsidRDefault="0039799F" w:rsidP="00306C55">
      <w:pPr>
        <w:pStyle w:val="Akapitzlist"/>
        <w:numPr>
          <w:ilvl w:val="3"/>
          <w:numId w:val="10"/>
        </w:numPr>
        <w:spacing w:before="120" w:after="60" w:line="240" w:lineRule="auto"/>
        <w:ind w:left="426" w:hanging="426"/>
        <w:rPr>
          <w:rFonts w:asciiTheme="minorHAnsi" w:hAnsiTheme="minorHAnsi" w:cstheme="minorHAnsi"/>
          <w:sz w:val="20"/>
          <w:lang w:eastAsia="pl-PL"/>
        </w:rPr>
      </w:pPr>
      <w:r>
        <w:rPr>
          <w:rFonts w:asciiTheme="minorHAnsi" w:hAnsiTheme="minorHAnsi" w:cstheme="minorHAnsi"/>
          <w:iCs/>
          <w:sz w:val="20"/>
        </w:rPr>
        <w:t xml:space="preserve">Wybór naszej </w:t>
      </w:r>
      <w:r w:rsidRPr="00F1292E">
        <w:rPr>
          <w:rFonts w:asciiTheme="minorHAnsi" w:hAnsiTheme="minorHAnsi" w:cstheme="minorHAnsi"/>
          <w:iCs/>
          <w:sz w:val="20"/>
        </w:rPr>
        <w:t>Oferty</w:t>
      </w:r>
      <w:r w:rsidRPr="00F1292E">
        <w:rPr>
          <w:rFonts w:asciiTheme="minorHAnsi" w:hAnsiTheme="minorHAnsi" w:cstheme="minorHAnsi"/>
          <w:iCs/>
          <w:sz w:val="20"/>
          <w:vertAlign w:val="superscript"/>
        </w:rPr>
        <w:footnoteReference w:id="6"/>
      </w:r>
      <w:r w:rsidRPr="003B0FB4">
        <w:rPr>
          <w:rFonts w:asciiTheme="minorHAnsi" w:hAnsiTheme="minorHAnsi" w:cstheme="minorHAnsi"/>
          <w:iCs/>
          <w:sz w:val="20"/>
        </w:rPr>
        <w:t xml:space="preserve"> </w:t>
      </w:r>
      <w:r w:rsidR="0060566D" w:rsidRPr="0060566D">
        <w:rPr>
          <w:rFonts w:asciiTheme="minorHAnsi" w:hAnsiTheme="minorHAnsi" w:cstheme="minorHAnsi"/>
          <w:iCs/>
          <w:sz w:val="20"/>
        </w:rPr>
        <w:t>[</w:t>
      </w:r>
      <w:r w:rsidRPr="0060566D">
        <w:rPr>
          <w:rFonts w:asciiTheme="minorHAnsi" w:hAnsiTheme="minorHAnsi" w:cstheme="minorHAnsi"/>
          <w:iCs/>
          <w:sz w:val="20"/>
        </w:rPr>
        <w:t>dotyczy wykonawców zagranicznych</w:t>
      </w:r>
      <w:r w:rsidRPr="003B0FB4">
        <w:rPr>
          <w:rFonts w:asciiTheme="minorHAnsi" w:hAnsiTheme="minorHAnsi" w:cstheme="minorHAnsi"/>
          <w:iCs/>
          <w:sz w:val="20"/>
        </w:rPr>
        <w:t>]:</w:t>
      </w:r>
    </w:p>
    <w:p w14:paraId="57C9F3CD" w14:textId="77777777" w:rsidR="0039799F" w:rsidRPr="005333D6" w:rsidRDefault="0039799F" w:rsidP="004151EC">
      <w:pPr>
        <w:spacing w:before="120" w:after="60" w:line="240" w:lineRule="exact"/>
        <w:ind w:left="709" w:hanging="283"/>
        <w:rPr>
          <w:rFonts w:asciiTheme="minorHAnsi" w:hAnsiTheme="minorHAnsi" w:cstheme="minorHAnsi"/>
          <w:iCs/>
          <w:sz w:val="20"/>
        </w:rPr>
      </w:pPr>
      <w:r w:rsidRPr="005333D6">
        <w:rPr>
          <w:rFonts w:ascii="Segoe UI Symbol" w:hAnsi="Segoe UI Symbol" w:cs="Segoe UI Symbol"/>
          <w:iCs/>
          <w:sz w:val="20"/>
        </w:rPr>
        <w:t>☐</w:t>
      </w:r>
      <w:r w:rsidRPr="005333D6">
        <w:rPr>
          <w:rFonts w:asciiTheme="minorHAnsi" w:hAnsiTheme="minorHAnsi" w:cstheme="minorHAnsi"/>
          <w:iCs/>
          <w:sz w:val="20"/>
        </w:rPr>
        <w:t xml:space="preserve">  </w:t>
      </w:r>
      <w:r w:rsidRPr="005333D6">
        <w:rPr>
          <w:rFonts w:asciiTheme="minorHAnsi" w:hAnsiTheme="minorHAnsi" w:cstheme="minorHAnsi"/>
          <w:iCs/>
          <w:sz w:val="20"/>
        </w:rPr>
        <w:tab/>
        <w:t>nie b</w:t>
      </w:r>
      <w:r w:rsidRPr="005333D6">
        <w:rPr>
          <w:rFonts w:asciiTheme="minorHAnsi" w:hAnsiTheme="minorHAnsi" w:cs="Calibri"/>
          <w:iCs/>
          <w:sz w:val="20"/>
        </w:rPr>
        <w:t>ę</w:t>
      </w:r>
      <w:r w:rsidRPr="005333D6">
        <w:rPr>
          <w:rFonts w:asciiTheme="minorHAnsi" w:hAnsiTheme="minorHAnsi" w:cstheme="minorHAnsi"/>
          <w:iCs/>
          <w:sz w:val="20"/>
        </w:rPr>
        <w:t>dzie prowadzi</w:t>
      </w:r>
      <w:r w:rsidRPr="005333D6">
        <w:rPr>
          <w:rFonts w:asciiTheme="minorHAnsi" w:hAnsiTheme="minorHAnsi" w:cs="Calibri"/>
          <w:iCs/>
          <w:sz w:val="20"/>
        </w:rPr>
        <w:t>ć</w:t>
      </w:r>
      <w:r w:rsidRPr="005333D6">
        <w:rPr>
          <w:rFonts w:asciiTheme="minorHAnsi" w:hAnsiTheme="minorHAnsi" w:cstheme="minorHAnsi"/>
          <w:iCs/>
          <w:sz w:val="20"/>
        </w:rPr>
        <w:t xml:space="preserve"> do powstania u Zamawiaj</w:t>
      </w:r>
      <w:r w:rsidRPr="005333D6">
        <w:rPr>
          <w:rFonts w:asciiTheme="minorHAnsi" w:hAnsiTheme="minorHAnsi" w:cs="Calibri"/>
          <w:iCs/>
          <w:sz w:val="20"/>
        </w:rPr>
        <w:t>ą</w:t>
      </w:r>
      <w:r w:rsidRPr="005333D6">
        <w:rPr>
          <w:rFonts w:asciiTheme="minorHAnsi" w:hAnsiTheme="minorHAnsi" w:cstheme="minorHAnsi"/>
          <w:iCs/>
          <w:sz w:val="20"/>
        </w:rPr>
        <w:t>cego obowi</w:t>
      </w:r>
      <w:r w:rsidRPr="005333D6">
        <w:rPr>
          <w:rFonts w:asciiTheme="minorHAnsi" w:hAnsiTheme="minorHAnsi" w:cs="Calibri"/>
          <w:iCs/>
          <w:sz w:val="20"/>
        </w:rPr>
        <w:t>ą</w:t>
      </w:r>
      <w:r w:rsidRPr="005333D6">
        <w:rPr>
          <w:rFonts w:asciiTheme="minorHAnsi" w:hAnsiTheme="minorHAnsi" w:cstheme="minorHAnsi"/>
          <w:iCs/>
          <w:sz w:val="20"/>
        </w:rPr>
        <w:t>zku podatkowego.</w:t>
      </w:r>
    </w:p>
    <w:p w14:paraId="799AE3B9" w14:textId="77777777" w:rsidR="0039799F" w:rsidRPr="005333D6" w:rsidRDefault="0039799F" w:rsidP="004151EC">
      <w:pPr>
        <w:spacing w:before="120" w:after="60" w:line="240" w:lineRule="exact"/>
        <w:ind w:left="709" w:hanging="283"/>
        <w:rPr>
          <w:rFonts w:asciiTheme="minorHAnsi" w:hAnsiTheme="minorHAnsi" w:cstheme="minorHAnsi"/>
          <w:iCs/>
          <w:sz w:val="20"/>
        </w:rPr>
      </w:pPr>
      <w:r w:rsidRPr="005333D6">
        <w:rPr>
          <w:rFonts w:ascii="Segoe UI Symbol" w:hAnsi="Segoe UI Symbol" w:cs="Segoe UI Symbol"/>
          <w:iCs/>
          <w:sz w:val="20"/>
        </w:rPr>
        <w:t>☐</w:t>
      </w:r>
      <w:r w:rsidRPr="005333D6">
        <w:rPr>
          <w:rFonts w:asciiTheme="minorHAnsi" w:hAnsiTheme="minorHAnsi" w:cstheme="minorHAnsi"/>
          <w:iCs/>
          <w:sz w:val="20"/>
        </w:rPr>
        <w:t xml:space="preserve">  </w:t>
      </w:r>
      <w:r w:rsidRPr="005333D6">
        <w:rPr>
          <w:rFonts w:asciiTheme="minorHAnsi" w:hAnsiTheme="minorHAnsi" w:cstheme="minorHAnsi"/>
          <w:iCs/>
          <w:sz w:val="20"/>
        </w:rPr>
        <w:tab/>
        <w:t>b</w:t>
      </w:r>
      <w:r w:rsidRPr="005333D6">
        <w:rPr>
          <w:rFonts w:asciiTheme="minorHAnsi" w:hAnsiTheme="minorHAnsi" w:cs="Calibri"/>
          <w:iCs/>
          <w:sz w:val="20"/>
        </w:rPr>
        <w:t>ę</w:t>
      </w:r>
      <w:r w:rsidRPr="005333D6">
        <w:rPr>
          <w:rFonts w:asciiTheme="minorHAnsi" w:hAnsiTheme="minorHAnsi" w:cstheme="minorHAnsi"/>
          <w:iCs/>
          <w:sz w:val="20"/>
        </w:rPr>
        <w:t>dzie prowadzi</w:t>
      </w:r>
      <w:r w:rsidRPr="005333D6">
        <w:rPr>
          <w:rFonts w:asciiTheme="minorHAnsi" w:hAnsiTheme="minorHAnsi" w:cs="Calibri"/>
          <w:iCs/>
          <w:sz w:val="20"/>
        </w:rPr>
        <w:t>ć</w:t>
      </w:r>
      <w:r w:rsidRPr="005333D6">
        <w:rPr>
          <w:rFonts w:asciiTheme="minorHAnsi" w:hAnsiTheme="minorHAnsi" w:cstheme="minorHAnsi"/>
          <w:iCs/>
          <w:sz w:val="20"/>
        </w:rPr>
        <w:t xml:space="preserve"> do powstania u Zamawiaj</w:t>
      </w:r>
      <w:r w:rsidRPr="005333D6">
        <w:rPr>
          <w:rFonts w:asciiTheme="minorHAnsi" w:hAnsiTheme="minorHAnsi" w:cs="Calibri"/>
          <w:iCs/>
          <w:sz w:val="20"/>
        </w:rPr>
        <w:t>ą</w:t>
      </w:r>
      <w:r w:rsidRPr="005333D6">
        <w:rPr>
          <w:rFonts w:asciiTheme="minorHAnsi" w:hAnsiTheme="minorHAnsi" w:cstheme="minorHAnsi"/>
          <w:iCs/>
          <w:sz w:val="20"/>
        </w:rPr>
        <w:t>cego obowi</w:t>
      </w:r>
      <w:r w:rsidRPr="005333D6">
        <w:rPr>
          <w:rFonts w:asciiTheme="minorHAnsi" w:hAnsiTheme="minorHAnsi" w:cs="Calibri"/>
          <w:iCs/>
          <w:sz w:val="20"/>
        </w:rPr>
        <w:t>ą</w:t>
      </w:r>
      <w:r w:rsidRPr="005333D6">
        <w:rPr>
          <w:rFonts w:asciiTheme="minorHAnsi" w:hAnsiTheme="minorHAnsi" w:cstheme="minorHAnsi"/>
          <w:iCs/>
          <w:sz w:val="20"/>
        </w:rPr>
        <w:t>zku podatkowego. Wskazujemy nazw</w:t>
      </w:r>
      <w:r w:rsidRPr="005333D6">
        <w:rPr>
          <w:rFonts w:asciiTheme="minorHAnsi" w:hAnsiTheme="minorHAnsi" w:cs="Calibri"/>
          <w:iCs/>
          <w:sz w:val="20"/>
        </w:rPr>
        <w:t>ę</w:t>
      </w:r>
      <w:r w:rsidRPr="005333D6">
        <w:rPr>
          <w:rFonts w:asciiTheme="minorHAnsi" w:hAnsiTheme="minorHAnsi" w:cstheme="minorHAnsi"/>
          <w:iCs/>
          <w:sz w:val="20"/>
        </w:rPr>
        <w:t xml:space="preserve"> (rodzaj) towaru lub us</w:t>
      </w:r>
      <w:r w:rsidRPr="005333D6">
        <w:rPr>
          <w:rFonts w:asciiTheme="minorHAnsi" w:hAnsiTheme="minorHAnsi" w:cs="Calibri"/>
          <w:iCs/>
          <w:sz w:val="20"/>
        </w:rPr>
        <w:t>ł</w:t>
      </w:r>
      <w:r w:rsidRPr="005333D6">
        <w:rPr>
          <w:rFonts w:asciiTheme="minorHAnsi" w:hAnsiTheme="minorHAnsi" w:cstheme="minorHAnsi"/>
          <w:iCs/>
          <w:sz w:val="20"/>
        </w:rPr>
        <w:t>ugi, kt</w:t>
      </w:r>
      <w:r w:rsidRPr="005333D6">
        <w:rPr>
          <w:rFonts w:asciiTheme="minorHAnsi" w:hAnsiTheme="minorHAnsi" w:cs="Calibri"/>
          <w:iCs/>
          <w:sz w:val="20"/>
        </w:rPr>
        <w:t>ó</w:t>
      </w:r>
      <w:r w:rsidRPr="005333D6">
        <w:rPr>
          <w:rFonts w:asciiTheme="minorHAnsi" w:hAnsiTheme="minorHAnsi" w:cstheme="minorHAnsi"/>
          <w:iCs/>
          <w:sz w:val="20"/>
        </w:rPr>
        <w:t>rych dostawa lub świadczenie będzie prowadzić do jego powstania, ich wartość bez kwoty podatku oraz stawkę podatku, która zgodnie z wiedzą Wykonawcy, będzie miała zastosowanie: …......................................................................................................................</w:t>
      </w:r>
    </w:p>
    <w:p w14:paraId="461F31C2" w14:textId="77777777" w:rsidR="0039799F" w:rsidRPr="003B0FB4" w:rsidRDefault="0039799F" w:rsidP="00306C55">
      <w:pPr>
        <w:pStyle w:val="Akapitzlist"/>
        <w:numPr>
          <w:ilvl w:val="3"/>
          <w:numId w:val="10"/>
        </w:numPr>
        <w:spacing w:before="120" w:after="6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Uważamy się za związanych niniejszą Ofertą przez okres wskazany w pkt 11.1. SWZ.</w:t>
      </w:r>
    </w:p>
    <w:p w14:paraId="35C4BB90" w14:textId="77777777" w:rsidR="0039799F" w:rsidRPr="008655D5" w:rsidRDefault="0039799F" w:rsidP="00306C55">
      <w:pPr>
        <w:pStyle w:val="Akapitzlist"/>
        <w:numPr>
          <w:ilvl w:val="3"/>
          <w:numId w:val="10"/>
        </w:numPr>
        <w:spacing w:before="60" w:after="60" w:line="240" w:lineRule="auto"/>
        <w:ind w:left="426" w:hanging="426"/>
        <w:contextualSpacing w:val="0"/>
        <w:rPr>
          <w:rFonts w:asciiTheme="minorHAnsi" w:hAnsiTheme="minorHAnsi" w:cstheme="minorHAnsi"/>
          <w:sz w:val="20"/>
          <w:lang w:eastAsia="pl-PL"/>
        </w:rPr>
      </w:pPr>
      <w:r w:rsidRPr="008655D5">
        <w:rPr>
          <w:rFonts w:asciiTheme="minorHAnsi" w:hAnsiTheme="minorHAnsi" w:cstheme="minorHAnsi"/>
          <w:sz w:val="20"/>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8655D5">
        <w:rPr>
          <w:rFonts w:asciiTheme="minorHAnsi" w:hAnsiTheme="minorHAnsi" w:cstheme="minorHAnsi"/>
          <w:i/>
          <w:sz w:val="20"/>
        </w:rPr>
        <w:t>(jeżeli Wykonawca zastrzega tajemnicę przedsiębiorstwa zobowiązany jest do wykazania, iż zastrzeżone informacje stanowią tajemnicę przedsiębiorstwa w rozumieniu art. 11 ust. 2 ustawy z dnia 16 kwietnia 1993 r. o zwalczaniu nieuczciwej konkurencji).</w:t>
      </w:r>
      <w:r w:rsidRPr="00F35E62">
        <w:rPr>
          <w:rStyle w:val="Odwoanieprzypisudolnego"/>
          <w:rFonts w:asciiTheme="minorHAnsi" w:hAnsiTheme="minorHAnsi" w:cstheme="minorHAnsi"/>
          <w:i/>
          <w:sz w:val="20"/>
        </w:rPr>
        <w:footnoteReference w:id="7"/>
      </w:r>
    </w:p>
    <w:p w14:paraId="575C6637" w14:textId="77777777" w:rsidR="0039799F" w:rsidRPr="003B0FB4" w:rsidRDefault="0039799F" w:rsidP="00306C55">
      <w:pPr>
        <w:pStyle w:val="Akapitzlist"/>
        <w:numPr>
          <w:ilvl w:val="3"/>
          <w:numId w:val="10"/>
        </w:numPr>
        <w:spacing w:before="60" w:after="60" w:line="240" w:lineRule="auto"/>
        <w:ind w:left="426" w:hanging="426"/>
        <w:contextualSpacing w:val="0"/>
        <w:rPr>
          <w:rFonts w:asciiTheme="minorHAnsi" w:hAnsiTheme="minorHAnsi" w:cstheme="minorHAnsi"/>
          <w:sz w:val="20"/>
          <w:lang w:eastAsia="pl-PL"/>
        </w:rPr>
      </w:pPr>
      <w:r w:rsidRPr="003B0FB4">
        <w:rPr>
          <w:rFonts w:asciiTheme="minorHAnsi" w:hAnsiTheme="minorHAnsi" w:cstheme="minorHAnsi"/>
          <w:sz w:val="20"/>
          <w:lang w:eastAsia="pl-PL"/>
        </w:rPr>
        <w:t>Oświadczamy, że załączone do oferty dokumenty przedstawiają stan prawny i faktyczny, aktualny na dzień złożenia oferty (za składanie nieprawdziwych informacji Wykonawca odpowiada zgodnie z art. 270 Kodeksu Karnego).</w:t>
      </w:r>
    </w:p>
    <w:p w14:paraId="0ECA4332" w14:textId="29BEFEE9" w:rsidR="0039799F" w:rsidRPr="003B0FB4" w:rsidRDefault="0039799F" w:rsidP="00306C55">
      <w:pPr>
        <w:pStyle w:val="Akapitzlist"/>
        <w:numPr>
          <w:ilvl w:val="3"/>
          <w:numId w:val="10"/>
        </w:numPr>
        <w:spacing w:before="60" w:after="60" w:line="240" w:lineRule="auto"/>
        <w:ind w:left="426" w:hanging="426"/>
        <w:contextualSpacing w:val="0"/>
        <w:rPr>
          <w:rFonts w:asciiTheme="minorHAnsi" w:hAnsiTheme="minorHAnsi" w:cstheme="minorHAnsi"/>
          <w:sz w:val="20"/>
          <w:lang w:eastAsia="pl-PL"/>
        </w:rPr>
      </w:pPr>
      <w:r w:rsidRPr="0060566D">
        <w:rPr>
          <w:rFonts w:asciiTheme="minorHAnsi" w:hAnsiTheme="minorHAnsi" w:cstheme="minorHAnsi"/>
          <w:strike/>
          <w:sz w:val="20"/>
          <w:lang w:eastAsia="pl-PL"/>
        </w:rPr>
        <w:t>Wadium o wartości ………………….. zł zostało wniesione w formie …............................................</w:t>
      </w:r>
      <w:r>
        <w:rPr>
          <w:rFonts w:asciiTheme="minorHAnsi" w:hAnsiTheme="minorHAnsi" w:cstheme="minorHAnsi"/>
          <w:sz w:val="20"/>
          <w:lang w:eastAsia="pl-PL"/>
        </w:rPr>
        <w:t xml:space="preserve"> </w:t>
      </w:r>
      <w:r w:rsidRPr="0060566D">
        <w:rPr>
          <w:rFonts w:asciiTheme="minorHAnsi" w:hAnsiTheme="minorHAnsi" w:cstheme="minorHAnsi"/>
          <w:sz w:val="20"/>
        </w:rPr>
        <w:t>[</w:t>
      </w:r>
      <w:r w:rsidR="0060566D" w:rsidRPr="0060566D">
        <w:rPr>
          <w:rFonts w:asciiTheme="minorHAnsi" w:hAnsiTheme="minorHAnsi" w:cstheme="minorHAnsi"/>
          <w:sz w:val="20"/>
        </w:rPr>
        <w:t xml:space="preserve">nie </w:t>
      </w:r>
      <w:r w:rsidRPr="0060566D">
        <w:rPr>
          <w:rFonts w:asciiTheme="minorHAnsi" w:hAnsiTheme="minorHAnsi" w:cstheme="minorHAnsi"/>
          <w:sz w:val="20"/>
        </w:rPr>
        <w:t xml:space="preserve"> dotyczy</w:t>
      </w:r>
      <w:r>
        <w:rPr>
          <w:rFonts w:asciiTheme="minorHAnsi" w:hAnsiTheme="minorHAnsi" w:cstheme="minorHAnsi"/>
          <w:sz w:val="20"/>
        </w:rPr>
        <w:t>]</w:t>
      </w:r>
    </w:p>
    <w:p w14:paraId="5B9FF17F" w14:textId="77777777" w:rsidR="004151EC" w:rsidRPr="008215C7" w:rsidRDefault="004151EC" w:rsidP="00306C55">
      <w:pPr>
        <w:pStyle w:val="Akapitzlist"/>
        <w:numPr>
          <w:ilvl w:val="3"/>
          <w:numId w:val="10"/>
        </w:numPr>
        <w:spacing w:before="60" w:after="60" w:line="240" w:lineRule="auto"/>
        <w:ind w:left="426" w:hanging="426"/>
        <w:contextualSpacing w:val="0"/>
        <w:rPr>
          <w:rFonts w:asciiTheme="minorHAnsi" w:eastAsiaTheme="minorHAnsi" w:hAnsiTheme="minorHAnsi" w:cstheme="minorHAnsi"/>
          <w:b/>
          <w:sz w:val="20"/>
        </w:rPr>
      </w:pPr>
      <w:r w:rsidRPr="008215C7">
        <w:rPr>
          <w:rFonts w:asciiTheme="minorHAnsi" w:eastAsiaTheme="minorHAnsi" w:hAnsiTheme="minorHAnsi" w:cstheme="minorHAnsi"/>
          <w:b/>
          <w:sz w:val="20"/>
        </w:rPr>
        <w:t>OŚWIADCZENIE WYKONAWCY, który występuje w/w postępowaniu jako o</w:t>
      </w:r>
      <w:r w:rsidRPr="008215C7">
        <w:rPr>
          <w:rFonts w:asciiTheme="minorHAnsi" w:eastAsiaTheme="minorHAnsi" w:hAnsiTheme="minorHAnsi" w:cstheme="minorHAnsi"/>
          <w:b/>
          <w:sz w:val="20"/>
          <w:u w:val="single"/>
        </w:rPr>
        <w:t>soba prowadząca indywidualną działalność gospodarczą</w:t>
      </w:r>
      <w:r w:rsidRPr="008215C7">
        <w:rPr>
          <w:rFonts w:asciiTheme="minorHAnsi" w:eastAsiaTheme="minorHAnsi" w:hAnsiTheme="minorHAnsi" w:cstheme="minorHAnsi"/>
          <w:b/>
          <w:sz w:val="20"/>
        </w:rPr>
        <w:t xml:space="preserve"> </w:t>
      </w:r>
    </w:p>
    <w:p w14:paraId="22008F46" w14:textId="77777777" w:rsidR="004151EC" w:rsidRPr="008215C7" w:rsidRDefault="004151EC" w:rsidP="00106B0D">
      <w:pPr>
        <w:shd w:val="clear" w:color="auto" w:fill="FFFFFF" w:themeFill="background1"/>
        <w:spacing w:before="60" w:after="60" w:line="240" w:lineRule="auto"/>
        <w:ind w:left="426"/>
        <w:rPr>
          <w:rFonts w:asciiTheme="minorHAnsi" w:hAnsiTheme="minorHAnsi" w:cstheme="minorHAnsi"/>
          <w:b/>
          <w:sz w:val="20"/>
        </w:rPr>
      </w:pPr>
      <w:r w:rsidRPr="008215C7">
        <w:rPr>
          <w:rFonts w:asciiTheme="minorHAnsi" w:hAnsiTheme="minorHAnsi" w:cstheme="minorHAnsi"/>
          <w:b/>
          <w:sz w:val="20"/>
        </w:rPr>
        <w:t xml:space="preserve">Wykonawca oświadcza, iż rachunek bankowy lub rachunek w spółdzielczej kasie oszczędnościowo-kredytowej, wskazany w umowie lub na fakturze  </w:t>
      </w:r>
      <w:r w:rsidRPr="008215C7">
        <w:rPr>
          <w:rFonts w:asciiTheme="minorHAnsi" w:hAnsiTheme="minorHAnsi" w:cstheme="minorHAnsi"/>
          <w:b/>
          <w:color w:val="00B0F0"/>
          <w:szCs w:val="22"/>
        </w:rPr>
        <w:t>jest / nie jest</w:t>
      </w:r>
      <w:r w:rsidRPr="008215C7">
        <w:rPr>
          <w:rFonts w:asciiTheme="minorHAnsi" w:hAnsiTheme="minorHAnsi" w:cstheme="minorHAnsi"/>
          <w:b/>
          <w:color w:val="00B0F0"/>
          <w:szCs w:val="22"/>
          <w:vertAlign w:val="superscript"/>
        </w:rPr>
        <w:footnoteReference w:id="8"/>
      </w:r>
      <w:r w:rsidRPr="008215C7">
        <w:rPr>
          <w:rFonts w:asciiTheme="minorHAnsi" w:hAnsiTheme="minorHAnsi" w:cstheme="minorHAnsi"/>
          <w:b/>
          <w:color w:val="00B0F0"/>
          <w:sz w:val="20"/>
        </w:rPr>
        <w:t xml:space="preserve"> </w:t>
      </w:r>
      <w:r w:rsidRPr="008215C7">
        <w:rPr>
          <w:rFonts w:asciiTheme="minorHAnsi" w:hAnsiTheme="minorHAnsi" w:cstheme="minorHAnsi"/>
          <w:b/>
          <w:sz w:val="20"/>
        </w:rPr>
        <w:t xml:space="preserve">rachunkiem, dla którego prowadzony jest rachunek VAT, przeznaczony do przyjmowania i dokonywania płatności w ramach mechanizmu podzielonej płatności, o którym mowa w art. 108a ustawy z dnia 11 marca 2004r podatku od towarów i usług (t.j. Dz. U. z 2018r poz. 2174 z późn. zm.). </w:t>
      </w:r>
    </w:p>
    <w:p w14:paraId="0A8526C2" w14:textId="77777777" w:rsidR="004151EC" w:rsidRPr="008215C7" w:rsidRDefault="004151EC" w:rsidP="00106B0D">
      <w:pPr>
        <w:spacing w:before="60" w:after="60" w:line="240" w:lineRule="auto"/>
        <w:ind w:left="426"/>
        <w:rPr>
          <w:rFonts w:asciiTheme="minorHAnsi" w:hAnsiTheme="minorHAnsi" w:cstheme="minorHAnsi"/>
          <w:sz w:val="20"/>
        </w:rPr>
      </w:pPr>
      <w:r w:rsidRPr="008215C7">
        <w:rPr>
          <w:rFonts w:asciiTheme="minorHAnsi" w:hAnsiTheme="minorHAnsi" w:cstheme="minorHAnsi"/>
          <w:sz w:val="20"/>
        </w:rPr>
        <w:t xml:space="preserve">Wykonawca oświadcza, że zobowiązuje się do dostarczenia nowego oświadczenia w przypadku zmiany stanu faktycznego. </w:t>
      </w:r>
    </w:p>
    <w:p w14:paraId="312C880A" w14:textId="77777777" w:rsidR="004151EC" w:rsidRPr="008215C7" w:rsidRDefault="004151EC" w:rsidP="00106B0D">
      <w:pPr>
        <w:spacing w:before="60" w:after="60" w:line="240" w:lineRule="auto"/>
        <w:ind w:left="426"/>
        <w:rPr>
          <w:rFonts w:asciiTheme="minorHAnsi" w:hAnsiTheme="minorHAnsi" w:cstheme="minorHAnsi"/>
          <w:sz w:val="20"/>
        </w:rPr>
      </w:pPr>
      <w:r w:rsidRPr="008215C7">
        <w:rPr>
          <w:rFonts w:asciiTheme="minorHAnsi" w:hAnsiTheme="minorHAnsi" w:cstheme="minorHAnsi"/>
          <w:sz w:val="20"/>
        </w:rPr>
        <w:t xml:space="preserve">Złożenie nowego oświadczenia nie powoduje konieczności zmiany umowy w formie aneksu </w:t>
      </w:r>
      <w:r w:rsidRPr="008215C7">
        <w:rPr>
          <w:rFonts w:asciiTheme="minorHAnsi" w:hAnsiTheme="minorHAnsi" w:cstheme="minorHAnsi"/>
          <w:sz w:val="20"/>
        </w:rPr>
        <w:br/>
        <w:t>i skuteczne jest z chwilą dostarczenia nowego oświadczenia Zamawiającemu”.</w:t>
      </w:r>
    </w:p>
    <w:p w14:paraId="6B4E0787" w14:textId="17C0465B" w:rsidR="00475E6B" w:rsidRPr="00A85AD7" w:rsidRDefault="00475E6B" w:rsidP="00A85AD7">
      <w:pPr>
        <w:pStyle w:val="Akapitzlist"/>
        <w:numPr>
          <w:ilvl w:val="3"/>
          <w:numId w:val="10"/>
        </w:numPr>
        <w:spacing w:before="60" w:after="60" w:line="240" w:lineRule="auto"/>
        <w:ind w:left="426" w:hanging="426"/>
        <w:contextualSpacing w:val="0"/>
        <w:rPr>
          <w:rFonts w:asciiTheme="minorHAnsi" w:hAnsiTheme="minorHAnsi" w:cstheme="minorHAnsi"/>
          <w:sz w:val="20"/>
        </w:rPr>
      </w:pPr>
      <w:r w:rsidRPr="00A85AD7">
        <w:rPr>
          <w:rFonts w:asciiTheme="minorHAnsi" w:hAnsiTheme="minorHAnsi" w:cstheme="minorHAnsi"/>
          <w:sz w:val="20"/>
        </w:rPr>
        <w:t>Zobowiązujemy się, że wypełnimy ustawowy obowiązek w zakresie wykazania w deklaracji VAT podatku należnego z tytułu wystawionych fak</w:t>
      </w:r>
      <w:r w:rsidR="00A85AD7">
        <w:rPr>
          <w:rFonts w:asciiTheme="minorHAnsi" w:hAnsiTheme="minorHAnsi" w:cstheme="minorHAnsi"/>
          <w:sz w:val="20"/>
        </w:rPr>
        <w:t>tur objętych przedmiotową umową</w:t>
      </w:r>
      <w:r w:rsidRPr="00A85AD7">
        <w:rPr>
          <w:rFonts w:asciiTheme="minorHAnsi" w:hAnsiTheme="minorHAnsi" w:cstheme="minorHAnsi"/>
          <w:sz w:val="20"/>
        </w:rPr>
        <w:t>.</w:t>
      </w:r>
    </w:p>
    <w:p w14:paraId="5DF86DE5" w14:textId="6E9D2852" w:rsidR="0039799F" w:rsidRDefault="004151EC" w:rsidP="00306C55">
      <w:pPr>
        <w:pStyle w:val="Akapitzlist"/>
        <w:numPr>
          <w:ilvl w:val="3"/>
          <w:numId w:val="10"/>
        </w:numPr>
        <w:spacing w:before="60" w:after="60" w:line="240" w:lineRule="auto"/>
        <w:ind w:left="426" w:hanging="426"/>
        <w:contextualSpacing w:val="0"/>
        <w:rPr>
          <w:rFonts w:asciiTheme="minorHAnsi" w:hAnsiTheme="minorHAnsi" w:cstheme="minorHAnsi"/>
          <w:sz w:val="20"/>
          <w:lang w:eastAsia="pl-PL"/>
        </w:rPr>
      </w:pPr>
      <w:r>
        <w:rPr>
          <w:rFonts w:asciiTheme="minorHAnsi" w:hAnsiTheme="minorHAnsi" w:cstheme="minorHAnsi"/>
          <w:sz w:val="20"/>
          <w:lang w:eastAsia="pl-PL"/>
        </w:rPr>
        <w:t xml:space="preserve">W </w:t>
      </w:r>
      <w:r w:rsidR="0039799F" w:rsidRPr="008655D5">
        <w:rPr>
          <w:rFonts w:asciiTheme="minorHAnsi" w:hAnsiTheme="minorHAnsi" w:cstheme="minorHAnsi"/>
          <w:sz w:val="20"/>
          <w:lang w:eastAsia="pl-PL"/>
        </w:rPr>
        <w:t xml:space="preserve">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w:t>
      </w:r>
      <w:r w:rsidR="00D92417">
        <w:rPr>
          <w:rFonts w:asciiTheme="minorHAnsi" w:hAnsiTheme="minorHAnsi" w:cstheme="minorHAnsi"/>
          <w:sz w:val="20"/>
          <w:lang w:eastAsia="pl-PL"/>
        </w:rPr>
        <w:br/>
      </w:r>
      <w:r w:rsidR="0039799F" w:rsidRPr="008655D5">
        <w:rPr>
          <w:rFonts w:asciiTheme="minorHAnsi" w:hAnsiTheme="minorHAnsi" w:cstheme="minorHAnsi"/>
          <w:sz w:val="20"/>
          <w:lang w:eastAsia="pl-PL"/>
        </w:rPr>
        <w:t xml:space="preserve">i 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w:t>
      </w:r>
      <w:r w:rsidR="00D92417">
        <w:rPr>
          <w:rFonts w:asciiTheme="minorHAnsi" w:hAnsiTheme="minorHAnsi" w:cstheme="minorHAnsi"/>
          <w:sz w:val="20"/>
          <w:lang w:eastAsia="pl-PL"/>
        </w:rPr>
        <w:br/>
      </w:r>
      <w:r w:rsidR="0039799F" w:rsidRPr="008655D5">
        <w:rPr>
          <w:rFonts w:asciiTheme="minorHAnsi" w:hAnsiTheme="minorHAnsi" w:cstheme="minorHAnsi"/>
          <w:sz w:val="20"/>
          <w:lang w:eastAsia="pl-PL"/>
        </w:rPr>
        <w:t xml:space="preserve">z dnia 27 kwietnia 2016 r. w sprawie ochrony osób fizycznych w związku z przetwarzaniem danych osobowych i w sprawie swobodnego przepływu takich danych oraz uchylenia dyrektywy 95/46/WE </w:t>
      </w:r>
      <w:r w:rsidR="0039799F" w:rsidRPr="008655D5">
        <w:rPr>
          <w:rFonts w:asciiTheme="minorHAnsi" w:hAnsiTheme="minorHAnsi" w:cstheme="minorHAnsi"/>
          <w:sz w:val="20"/>
          <w:lang w:eastAsia="pl-PL"/>
        </w:rPr>
        <w:lastRenderedPageBreak/>
        <w:t>(ogólne rozporządzenie o ochronie danych) – dalej: „RODO”, mających zastosowanie i chroniło prawa osób, których dane dotyczą.</w:t>
      </w:r>
    </w:p>
    <w:p w14:paraId="1E9CD831" w14:textId="5681DCD8" w:rsidR="0039799F" w:rsidRPr="00475E6B" w:rsidRDefault="00475E6B" w:rsidP="00BF786E">
      <w:pPr>
        <w:pStyle w:val="Akapitzlist"/>
        <w:numPr>
          <w:ilvl w:val="1"/>
          <w:numId w:val="37"/>
        </w:numPr>
        <w:spacing w:before="60" w:after="60" w:line="240" w:lineRule="auto"/>
        <w:ind w:left="993" w:hanging="567"/>
        <w:rPr>
          <w:rFonts w:asciiTheme="minorHAnsi" w:hAnsiTheme="minorHAnsi" w:cstheme="minorHAnsi"/>
          <w:sz w:val="20"/>
        </w:rPr>
      </w:pPr>
      <w:r>
        <w:rPr>
          <w:rFonts w:asciiTheme="minorHAnsi" w:hAnsiTheme="minorHAnsi" w:cstheme="minorHAnsi"/>
          <w:sz w:val="20"/>
        </w:rPr>
        <w:t xml:space="preserve"> </w:t>
      </w:r>
      <w:r w:rsidR="0039799F" w:rsidRPr="00475E6B">
        <w:rPr>
          <w:rFonts w:asciiTheme="minorHAnsi" w:hAnsiTheme="minorHAnsi" w:cstheme="minorHAnsi"/>
          <w:sz w:val="20"/>
        </w:rPr>
        <w:t>Oświadczamy, że wypełniliśmy obowiązki informacyjne przewidziane w art. 13 lub art. 14 RODO  wobec osób fizycznych, od których dane osobowe bezpośrednio lub pośrednio pozyskaliśmy w celu ubiegania się o udzielenie Zakupu w niniejszym postępowaniu.</w:t>
      </w:r>
      <w:r w:rsidR="0039799F" w:rsidRPr="00F46A13">
        <w:rPr>
          <w:rStyle w:val="Odwoanieprzypisudolnego"/>
          <w:rFonts w:asciiTheme="minorHAnsi" w:hAnsiTheme="minorHAnsi" w:cstheme="minorHAnsi"/>
          <w:sz w:val="20"/>
        </w:rPr>
        <w:footnoteReference w:id="9"/>
      </w:r>
    </w:p>
    <w:p w14:paraId="021E8142" w14:textId="2FC33F9E" w:rsidR="0039799F" w:rsidRPr="008655D5" w:rsidRDefault="00475E6B" w:rsidP="00BF786E">
      <w:pPr>
        <w:pStyle w:val="Akapitzlist"/>
        <w:numPr>
          <w:ilvl w:val="1"/>
          <w:numId w:val="37"/>
        </w:numPr>
        <w:spacing w:before="60" w:after="60" w:line="240" w:lineRule="auto"/>
        <w:ind w:left="993" w:hanging="567"/>
        <w:rPr>
          <w:rFonts w:asciiTheme="minorHAnsi" w:hAnsiTheme="minorHAnsi" w:cstheme="minorHAnsi"/>
          <w:sz w:val="20"/>
        </w:rPr>
      </w:pPr>
      <w:r>
        <w:rPr>
          <w:rFonts w:asciiTheme="minorHAnsi" w:hAnsiTheme="minorHAnsi" w:cstheme="minorHAnsi"/>
          <w:sz w:val="20"/>
          <w:lang w:eastAsia="pl-PL"/>
        </w:rPr>
        <w:t xml:space="preserve"> </w:t>
      </w:r>
      <w:r w:rsidR="0039799F" w:rsidRPr="008655D5">
        <w:rPr>
          <w:rFonts w:asciiTheme="minorHAnsi" w:hAnsiTheme="minorHAnsi" w:cstheme="minorHAnsi"/>
          <w:sz w:val="20"/>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67516FF4" w14:textId="77777777" w:rsidR="0039799F" w:rsidRPr="00245C9A" w:rsidRDefault="0039799F" w:rsidP="00BF786E">
      <w:pPr>
        <w:pStyle w:val="Akapitzlist"/>
        <w:numPr>
          <w:ilvl w:val="1"/>
          <w:numId w:val="25"/>
        </w:numPr>
        <w:spacing w:before="60" w:after="60" w:line="240" w:lineRule="exact"/>
        <w:ind w:left="1418" w:hanging="425"/>
        <w:contextualSpacing w:val="0"/>
        <w:rPr>
          <w:rFonts w:asciiTheme="minorHAnsi" w:hAnsiTheme="minorHAnsi" w:cstheme="minorHAnsi"/>
          <w:sz w:val="18"/>
          <w:szCs w:val="18"/>
          <w:lang w:eastAsia="pl-PL"/>
        </w:rPr>
      </w:pPr>
      <w:r w:rsidRPr="00245C9A">
        <w:rPr>
          <w:rFonts w:asciiTheme="minorHAnsi" w:hAnsiTheme="minorHAnsi" w:cstheme="minorHAnsi"/>
          <w:sz w:val="18"/>
          <w:szCs w:val="18"/>
          <w:lang w:eastAsia="pl-PL"/>
        </w:rPr>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14:paraId="3A40DF93" w14:textId="77777777" w:rsidR="0039799F" w:rsidRPr="00245C9A" w:rsidRDefault="0039799F" w:rsidP="00BF786E">
      <w:pPr>
        <w:pStyle w:val="Akapitzlist"/>
        <w:numPr>
          <w:ilvl w:val="1"/>
          <w:numId w:val="25"/>
        </w:numPr>
        <w:spacing w:before="60" w:after="60" w:line="240" w:lineRule="exact"/>
        <w:ind w:left="1418" w:hanging="425"/>
        <w:contextualSpacing w:val="0"/>
        <w:rPr>
          <w:rFonts w:asciiTheme="minorHAnsi" w:hAnsiTheme="minorHAnsi" w:cstheme="minorHAnsi"/>
          <w:sz w:val="18"/>
          <w:szCs w:val="18"/>
          <w:lang w:eastAsia="pl-PL"/>
        </w:rPr>
      </w:pPr>
      <w:r w:rsidRPr="00245C9A">
        <w:rPr>
          <w:rFonts w:asciiTheme="minorHAnsi" w:hAnsiTheme="minorHAnsi" w:cstheme="minorHAnsi"/>
          <w:sz w:val="18"/>
          <w:szCs w:val="18"/>
          <w:lang w:eastAsia="pl-PL"/>
        </w:rPr>
        <w:t>Zapoznaliśmy się z klauzulą informacyjną dotyczącą przetwarzania danych osobowych osób fizycznych zamieszczoną na stronie internetowej:</w:t>
      </w:r>
    </w:p>
    <w:p w14:paraId="65CDE583" w14:textId="77777777" w:rsidR="0039799F" w:rsidRPr="00245C9A" w:rsidRDefault="004F79C0" w:rsidP="00C66F8B">
      <w:pPr>
        <w:pStyle w:val="Akapitzlist"/>
        <w:spacing w:before="60" w:after="60" w:line="240" w:lineRule="exact"/>
        <w:ind w:left="1418" w:hanging="2"/>
        <w:contextualSpacing w:val="0"/>
        <w:rPr>
          <w:rFonts w:asciiTheme="minorHAnsi" w:hAnsiTheme="minorHAnsi" w:cstheme="minorHAnsi"/>
          <w:sz w:val="18"/>
          <w:szCs w:val="18"/>
          <w:lang w:eastAsia="pl-PL"/>
        </w:rPr>
      </w:pPr>
      <w:hyperlink r:id="rId15" w:history="1">
        <w:r w:rsidR="0039799F" w:rsidRPr="00245C9A">
          <w:rPr>
            <w:rStyle w:val="Hipercze"/>
            <w:rFonts w:asciiTheme="minorHAnsi" w:hAnsiTheme="minorHAnsi" w:cstheme="minorHAnsi"/>
            <w:sz w:val="18"/>
            <w:szCs w:val="18"/>
          </w:rPr>
          <w:t>https://pgedystrybucja.pl/przetargi/przetargi-zakupowe</w:t>
        </w:r>
      </w:hyperlink>
      <w:r w:rsidR="0039799F" w:rsidRPr="00245C9A">
        <w:rPr>
          <w:rFonts w:asciiTheme="minorHAnsi" w:hAnsiTheme="minorHAnsi" w:cstheme="minorHAnsi"/>
          <w:i/>
          <w:sz w:val="18"/>
          <w:szCs w:val="18"/>
          <w:lang w:eastAsia="pl-PL"/>
        </w:rPr>
        <w:t>;</w:t>
      </w:r>
    </w:p>
    <w:p w14:paraId="26EACE00" w14:textId="1A93C2DF" w:rsidR="0039799F" w:rsidRPr="00245C9A" w:rsidRDefault="0039799F" w:rsidP="00BF786E">
      <w:pPr>
        <w:pStyle w:val="Akapitzlist"/>
        <w:numPr>
          <w:ilvl w:val="1"/>
          <w:numId w:val="25"/>
        </w:numPr>
        <w:spacing w:before="60" w:after="60" w:line="240" w:lineRule="exact"/>
        <w:ind w:left="1418" w:hanging="425"/>
        <w:contextualSpacing w:val="0"/>
        <w:rPr>
          <w:rFonts w:asciiTheme="minorHAnsi" w:hAnsiTheme="minorHAnsi" w:cstheme="minorHAnsi"/>
          <w:sz w:val="18"/>
          <w:szCs w:val="18"/>
          <w:lang w:eastAsia="pl-PL"/>
        </w:rPr>
      </w:pPr>
      <w:r w:rsidRPr="00245C9A">
        <w:rPr>
          <w:rFonts w:asciiTheme="minorHAnsi" w:hAnsiTheme="minorHAnsi" w:cstheme="minorHAnsi"/>
          <w:sz w:val="18"/>
          <w:szCs w:val="18"/>
          <w:lang w:eastAsia="pl-PL"/>
        </w:rPr>
        <w:t xml:space="preserve">wypełniliśmy obowiązki wynikające z przepisów o ochronie danych osobowych (w szczególności RODO), w tym obowiązki informacyjne, w stosunku do osób, od których dane osobowe bezpośrednio lub pośrednio pozyskaliśmy w celu ubiegania się o udzielenie Zakupu </w:t>
      </w:r>
      <w:r w:rsidR="00D92417" w:rsidRPr="00245C9A">
        <w:rPr>
          <w:rFonts w:asciiTheme="minorHAnsi" w:hAnsiTheme="minorHAnsi" w:cstheme="minorHAnsi"/>
          <w:sz w:val="18"/>
          <w:szCs w:val="18"/>
          <w:lang w:eastAsia="pl-PL"/>
        </w:rPr>
        <w:t xml:space="preserve"> </w:t>
      </w:r>
      <w:r w:rsidR="00D92417" w:rsidRPr="00245C9A">
        <w:rPr>
          <w:rFonts w:asciiTheme="minorHAnsi" w:hAnsiTheme="minorHAnsi" w:cstheme="minorHAnsi"/>
          <w:sz w:val="18"/>
          <w:szCs w:val="18"/>
          <w:lang w:eastAsia="pl-PL"/>
        </w:rPr>
        <w:br/>
      </w:r>
      <w:r w:rsidRPr="00245C9A">
        <w:rPr>
          <w:rFonts w:asciiTheme="minorHAnsi" w:hAnsiTheme="minorHAnsi" w:cstheme="minorHAnsi"/>
          <w:sz w:val="18"/>
          <w:szCs w:val="18"/>
          <w:lang w:eastAsia="pl-PL"/>
        </w:rPr>
        <w:t>w niniejszym postępowaniu. Spełniliśmy w imieniu Zamawiającego wobec tych osób obowiązek informacyjny Zamawiającego z art. 14 RODO, zgodnie z klauzulą informacyjną Zamawiającego zamieszczoną na stronie internetowej:</w:t>
      </w:r>
    </w:p>
    <w:p w14:paraId="18ED8FB3" w14:textId="77777777" w:rsidR="0039799F" w:rsidRPr="00245C9A" w:rsidRDefault="004F79C0" w:rsidP="00C66F8B">
      <w:pPr>
        <w:pStyle w:val="Akapitzlist"/>
        <w:spacing w:before="60" w:after="60" w:line="240" w:lineRule="exact"/>
        <w:ind w:left="1418" w:hanging="2"/>
        <w:contextualSpacing w:val="0"/>
        <w:rPr>
          <w:rFonts w:asciiTheme="minorHAnsi" w:hAnsiTheme="minorHAnsi" w:cstheme="minorHAnsi"/>
          <w:sz w:val="18"/>
          <w:szCs w:val="18"/>
          <w:lang w:eastAsia="pl-PL"/>
        </w:rPr>
      </w:pPr>
      <w:hyperlink r:id="rId16" w:history="1">
        <w:r w:rsidR="0039799F" w:rsidRPr="00245C9A">
          <w:rPr>
            <w:rStyle w:val="Hipercze"/>
            <w:rFonts w:asciiTheme="minorHAnsi" w:hAnsiTheme="minorHAnsi" w:cstheme="minorHAnsi"/>
            <w:sz w:val="18"/>
            <w:szCs w:val="18"/>
          </w:rPr>
          <w:t>https://pgedystrybucja.pl/przetargi/przetargi-zakupowe</w:t>
        </w:r>
      </w:hyperlink>
      <w:r w:rsidR="0039799F" w:rsidRPr="00245C9A">
        <w:rPr>
          <w:rFonts w:asciiTheme="minorHAnsi" w:hAnsiTheme="minorHAnsi" w:cstheme="minorHAnsi"/>
          <w:sz w:val="18"/>
          <w:szCs w:val="18"/>
          <w:lang w:eastAsia="pl-PL"/>
        </w:rPr>
        <w:t>;</w:t>
      </w:r>
    </w:p>
    <w:p w14:paraId="6CAE7441" w14:textId="77777777" w:rsidR="0039799F" w:rsidRPr="00245C9A" w:rsidRDefault="0039799F" w:rsidP="00BF786E">
      <w:pPr>
        <w:pStyle w:val="Akapitzlist"/>
        <w:numPr>
          <w:ilvl w:val="1"/>
          <w:numId w:val="25"/>
        </w:numPr>
        <w:spacing w:before="60" w:after="60" w:line="240" w:lineRule="exact"/>
        <w:ind w:left="1418" w:hanging="425"/>
        <w:contextualSpacing w:val="0"/>
        <w:rPr>
          <w:rFonts w:asciiTheme="minorHAnsi" w:hAnsiTheme="minorHAnsi" w:cstheme="minorHAnsi"/>
          <w:sz w:val="18"/>
          <w:szCs w:val="18"/>
          <w:lang w:eastAsia="pl-PL"/>
        </w:rPr>
      </w:pPr>
      <w:r w:rsidRPr="00245C9A">
        <w:rPr>
          <w:rFonts w:asciiTheme="minorHAnsi" w:hAnsiTheme="minorHAnsi" w:cstheme="minorHAnsi"/>
          <w:sz w:val="18"/>
          <w:szCs w:val="18"/>
          <w:lang w:eastAsia="pl-PL"/>
        </w:rPr>
        <w:t xml:space="preserve">w przypadku zawarcia umowy w wyniku niniejszego postępowania, jako podmiot przetwarzający dane osobowe na zlecenie administratora danych (Zamawiającego), zobowiązujemy się zawrzeć z Zamawiającym umowę powierzenia przetwarzania danych osobowych, według wzoru obowiązującego u Zamawiającego. </w:t>
      </w:r>
    </w:p>
    <w:p w14:paraId="7D6C5C9A" w14:textId="5644540B" w:rsidR="00795C22" w:rsidRPr="008215C7" w:rsidRDefault="00795C22" w:rsidP="00306C55">
      <w:pPr>
        <w:pStyle w:val="Akapitzlist"/>
        <w:numPr>
          <w:ilvl w:val="3"/>
          <w:numId w:val="10"/>
        </w:numPr>
        <w:spacing w:before="60" w:after="60" w:line="240" w:lineRule="auto"/>
        <w:ind w:left="426" w:hanging="426"/>
        <w:contextualSpacing w:val="0"/>
        <w:rPr>
          <w:rFonts w:asciiTheme="minorHAnsi" w:hAnsiTheme="minorHAnsi" w:cstheme="minorHAnsi"/>
          <w:sz w:val="20"/>
        </w:rPr>
      </w:pPr>
      <w:r w:rsidRPr="008215C7">
        <w:rPr>
          <w:rFonts w:asciiTheme="minorHAnsi" w:hAnsiTheme="minorHAnsi" w:cstheme="minorHAnsi"/>
          <w:bCs/>
          <w:iCs/>
          <w:sz w:val="20"/>
        </w:rPr>
        <w:t xml:space="preserve">Wykonawca </w:t>
      </w:r>
      <w:r w:rsidRPr="008215C7">
        <w:rPr>
          <w:rFonts w:asciiTheme="minorHAnsi" w:hAnsiTheme="minorHAnsi" w:cstheme="minorHAnsi"/>
          <w:iCs/>
          <w:sz w:val="20"/>
        </w:rPr>
        <w:t>oświadcza, że na chwilę składania oferty</w:t>
      </w:r>
      <w:r w:rsidRPr="008215C7">
        <w:rPr>
          <w:rFonts w:asciiTheme="minorHAnsi" w:hAnsiTheme="minorHAnsi" w:cstheme="minorHAnsi"/>
          <w:sz w:val="20"/>
        </w:rPr>
        <w:t xml:space="preserve"> </w:t>
      </w:r>
      <w:r w:rsidRPr="008215C7">
        <w:rPr>
          <w:rFonts w:asciiTheme="minorHAnsi" w:hAnsiTheme="minorHAnsi" w:cstheme="minorHAnsi"/>
          <w:b/>
          <w:color w:val="00B0F0"/>
          <w:szCs w:val="22"/>
        </w:rPr>
        <w:t>posiada/nie posiada</w:t>
      </w:r>
      <w:r w:rsidRPr="008215C7">
        <w:rPr>
          <w:rStyle w:val="Odwoanieprzypisudolnego"/>
          <w:rFonts w:asciiTheme="minorHAnsi" w:hAnsiTheme="minorHAnsi" w:cstheme="minorHAnsi"/>
          <w:b/>
          <w:iCs/>
          <w:color w:val="00B0F0"/>
          <w:szCs w:val="22"/>
        </w:rPr>
        <w:footnoteReference w:id="10"/>
      </w:r>
      <w:r w:rsidRPr="008215C7">
        <w:rPr>
          <w:rFonts w:asciiTheme="minorHAnsi" w:hAnsiTheme="minorHAnsi" w:cstheme="minorHAnsi"/>
          <w:iCs/>
          <w:color w:val="00B0F0"/>
          <w:sz w:val="20"/>
        </w:rPr>
        <w:t xml:space="preserve"> </w:t>
      </w:r>
      <w:r w:rsidRPr="008215C7">
        <w:rPr>
          <w:rFonts w:asciiTheme="minorHAnsi" w:hAnsiTheme="minorHAnsi" w:cstheme="minorHAnsi"/>
          <w:iCs/>
          <w:sz w:val="20"/>
        </w:rPr>
        <w:t xml:space="preserve">status Dużego przedsiębiorcy </w:t>
      </w:r>
      <w:r w:rsidR="00D92417" w:rsidRPr="008215C7">
        <w:rPr>
          <w:rFonts w:asciiTheme="minorHAnsi" w:hAnsiTheme="minorHAnsi" w:cstheme="minorHAnsi"/>
          <w:iCs/>
          <w:sz w:val="20"/>
        </w:rPr>
        <w:br/>
      </w:r>
      <w:r w:rsidRPr="008215C7">
        <w:rPr>
          <w:rFonts w:asciiTheme="minorHAnsi" w:hAnsiTheme="minorHAnsi" w:cstheme="minorHAnsi"/>
          <w:iCs/>
          <w:sz w:val="20"/>
        </w:rPr>
        <w:t xml:space="preserve">w rozumieniu Załącznika nr I do Rozporządzenia Komisji (UE) nr 651/2014 z dnia 17 czerwca 2014 r. uznającego niektóre rodzaje pomocy za zgodne z rynkiem wewnętrznym w zastosowaniu art. 107 i 108 Traktatu (Dz. Urz. UE L 187 z dnia 26 czerwca 2014 r., str. 1, ze zm.). W przypadku zmiany status przedsiębiorcy, </w:t>
      </w:r>
      <w:r w:rsidRPr="008215C7">
        <w:rPr>
          <w:rFonts w:asciiTheme="minorHAnsi" w:hAnsiTheme="minorHAnsi" w:cstheme="minorHAnsi"/>
          <w:bCs/>
          <w:iCs/>
          <w:sz w:val="20"/>
        </w:rPr>
        <w:t xml:space="preserve">Wykonawca </w:t>
      </w:r>
      <w:r w:rsidRPr="008215C7">
        <w:rPr>
          <w:rFonts w:asciiTheme="minorHAnsi" w:hAnsiTheme="minorHAnsi" w:cstheme="minorHAnsi"/>
          <w:iCs/>
          <w:sz w:val="20"/>
        </w:rPr>
        <w:t xml:space="preserve">zobowiązuje się w terminie 14 dni od daty zmiany na pisemne poinformowanie </w:t>
      </w:r>
      <w:r w:rsidRPr="008215C7">
        <w:rPr>
          <w:rFonts w:asciiTheme="minorHAnsi" w:hAnsiTheme="minorHAnsi" w:cstheme="minorHAnsi"/>
          <w:bCs/>
          <w:iCs/>
          <w:sz w:val="20"/>
        </w:rPr>
        <w:t xml:space="preserve">Zamawiającego </w:t>
      </w:r>
      <w:r w:rsidRPr="008215C7">
        <w:rPr>
          <w:rFonts w:asciiTheme="minorHAnsi" w:hAnsiTheme="minorHAnsi" w:cstheme="minorHAnsi"/>
          <w:iCs/>
          <w:sz w:val="20"/>
        </w:rPr>
        <w:t>o tym fakcie w formie oświadczenia</w:t>
      </w:r>
      <w:r w:rsidR="00D92417" w:rsidRPr="008215C7">
        <w:rPr>
          <w:rFonts w:asciiTheme="minorHAnsi" w:hAnsiTheme="minorHAnsi" w:cstheme="minorHAnsi"/>
          <w:iCs/>
          <w:sz w:val="20"/>
        </w:rPr>
        <w:t>.</w:t>
      </w:r>
    </w:p>
    <w:p w14:paraId="07D7AF17" w14:textId="3DA11B2D" w:rsidR="00041684" w:rsidRPr="00133F3A" w:rsidRDefault="00041684" w:rsidP="00306C55">
      <w:pPr>
        <w:pStyle w:val="Akapitzlist"/>
        <w:numPr>
          <w:ilvl w:val="3"/>
          <w:numId w:val="10"/>
        </w:numPr>
        <w:spacing w:before="60" w:after="60" w:line="240" w:lineRule="auto"/>
        <w:ind w:left="426" w:hanging="426"/>
        <w:contextualSpacing w:val="0"/>
        <w:rPr>
          <w:rFonts w:asciiTheme="minorHAnsi" w:hAnsiTheme="minorHAnsi" w:cstheme="minorHAnsi"/>
          <w:bCs/>
          <w:sz w:val="20"/>
          <w:lang w:eastAsia="pl-PL"/>
        </w:rPr>
      </w:pPr>
      <w:r w:rsidRPr="002F3399">
        <w:rPr>
          <w:rFonts w:asciiTheme="minorHAnsi" w:hAnsiTheme="minorHAnsi" w:cstheme="minorHAnsi"/>
          <w:sz w:val="20"/>
          <w:lang w:eastAsia="pl-PL"/>
        </w:rPr>
        <w:t>W przypadku wyboru naszej oferty zobowią</w:t>
      </w:r>
      <w:r w:rsidR="003674C8">
        <w:rPr>
          <w:rFonts w:asciiTheme="minorHAnsi" w:hAnsiTheme="minorHAnsi" w:cstheme="minorHAnsi"/>
          <w:sz w:val="20"/>
          <w:lang w:eastAsia="pl-PL"/>
        </w:rPr>
        <w:t>zuję się dostarczyć w terminie 3</w:t>
      </w:r>
      <w:r w:rsidRPr="002F3399">
        <w:rPr>
          <w:rFonts w:asciiTheme="minorHAnsi" w:hAnsiTheme="minorHAnsi" w:cstheme="minorHAnsi"/>
          <w:sz w:val="20"/>
          <w:lang w:eastAsia="pl-PL"/>
        </w:rPr>
        <w:t xml:space="preserve"> dni od daty ogłoszenia o wyniku postępowania (ukazania się informacji o wyniku postępowania zakupowego  w Systemie Zakupowym), Zamawiającemu niezbędne dane i dokumenty do zawarcia umo</w:t>
      </w:r>
      <w:r w:rsidR="00E4288F">
        <w:rPr>
          <w:rFonts w:asciiTheme="minorHAnsi" w:hAnsiTheme="minorHAnsi" w:cstheme="minorHAnsi"/>
          <w:sz w:val="20"/>
          <w:lang w:eastAsia="pl-PL"/>
        </w:rPr>
        <w:t>wy (zgodnie z pkt. 14.4</w:t>
      </w:r>
      <w:r w:rsidRPr="002F3399">
        <w:rPr>
          <w:rFonts w:asciiTheme="minorHAnsi" w:hAnsiTheme="minorHAnsi" w:cstheme="minorHAnsi"/>
          <w:sz w:val="20"/>
          <w:lang w:eastAsia="pl-PL"/>
        </w:rPr>
        <w:t>. SWZ).</w:t>
      </w:r>
    </w:p>
    <w:p w14:paraId="0A67824F" w14:textId="799E5991" w:rsidR="006F35CA" w:rsidRPr="00A85AD7" w:rsidRDefault="0039799F" w:rsidP="00306C55">
      <w:pPr>
        <w:pStyle w:val="Akapitzlist"/>
        <w:numPr>
          <w:ilvl w:val="3"/>
          <w:numId w:val="10"/>
        </w:numPr>
        <w:spacing w:before="60" w:after="60" w:line="240" w:lineRule="auto"/>
        <w:ind w:left="426" w:hanging="426"/>
        <w:contextualSpacing w:val="0"/>
        <w:rPr>
          <w:rFonts w:asciiTheme="minorHAnsi" w:hAnsiTheme="minorHAnsi" w:cstheme="minorHAnsi"/>
          <w:b/>
          <w:strike/>
          <w:szCs w:val="22"/>
        </w:rPr>
      </w:pPr>
      <w:r w:rsidRPr="003B0FB4">
        <w:rPr>
          <w:rFonts w:asciiTheme="minorHAnsi" w:hAnsiTheme="minorHAnsi" w:cstheme="minorHAnsi"/>
          <w:sz w:val="20"/>
          <w:lang w:eastAsia="pl-PL"/>
        </w:rPr>
        <w:t xml:space="preserve">Przekazywane przez nas dane osobowe mogą być wykorzystane wyłącznie w  celach związanych </w:t>
      </w:r>
      <w:r w:rsidR="00D408A4" w:rsidRPr="00A85AD7">
        <w:rPr>
          <w:rFonts w:asciiTheme="minorHAnsi" w:hAnsiTheme="minorHAnsi" w:cstheme="minorHAnsi"/>
          <w:sz w:val="20"/>
          <w:lang w:eastAsia="pl-PL"/>
        </w:rPr>
        <w:t xml:space="preserve">niniejszym postępowaniem zakupowym. </w:t>
      </w:r>
    </w:p>
    <w:p w14:paraId="0EF77501" w14:textId="77777777" w:rsidR="0039799F" w:rsidRPr="003B0FB4" w:rsidRDefault="0039799F" w:rsidP="00306C55">
      <w:pPr>
        <w:pStyle w:val="Akapitzlist"/>
        <w:numPr>
          <w:ilvl w:val="3"/>
          <w:numId w:val="10"/>
        </w:numPr>
        <w:spacing w:before="60" w:after="60" w:line="240" w:lineRule="auto"/>
        <w:ind w:left="426" w:hanging="426"/>
        <w:contextualSpacing w:val="0"/>
        <w:rPr>
          <w:rFonts w:asciiTheme="minorHAnsi" w:hAnsiTheme="minorHAnsi" w:cstheme="minorHAnsi"/>
          <w:sz w:val="20"/>
          <w:lang w:eastAsia="pl-PL"/>
        </w:rPr>
      </w:pPr>
      <w:r w:rsidRPr="003B0FB4">
        <w:rPr>
          <w:rFonts w:asciiTheme="minorHAnsi" w:hAnsiTheme="minorHAnsi" w:cstheme="minorHAnsi"/>
          <w:sz w:val="20"/>
          <w:lang w:eastAsia="pl-PL"/>
        </w:rPr>
        <w:t>Do niniejszej oferty są dołączone następujące załączniki:</w:t>
      </w:r>
    </w:p>
    <w:p w14:paraId="46506421" w14:textId="77777777" w:rsidR="0039799F" w:rsidRPr="002C2BE7" w:rsidRDefault="0039799F" w:rsidP="00C66F8B">
      <w:pPr>
        <w:tabs>
          <w:tab w:val="left" w:pos="426"/>
        </w:tabs>
        <w:spacing w:before="60" w:after="60" w:line="240" w:lineRule="auto"/>
        <w:ind w:firstLine="426"/>
        <w:jc w:val="left"/>
        <w:rPr>
          <w:rFonts w:asciiTheme="minorHAnsi" w:hAnsiTheme="minorHAnsi" w:cstheme="minorHAnsi"/>
          <w:bCs/>
          <w:sz w:val="20"/>
        </w:rPr>
      </w:pPr>
      <w:r w:rsidRPr="002C2BE7">
        <w:rPr>
          <w:rFonts w:asciiTheme="minorHAnsi" w:hAnsiTheme="minorHAnsi" w:cstheme="minorHAnsi"/>
          <w:bCs/>
          <w:sz w:val="20"/>
        </w:rPr>
        <w:t>Załącznik nr 1 - …………</w:t>
      </w:r>
    </w:p>
    <w:p w14:paraId="151E2BBE" w14:textId="77777777" w:rsidR="0039799F" w:rsidRPr="002C2BE7" w:rsidRDefault="0039799F" w:rsidP="00C66F8B">
      <w:pPr>
        <w:tabs>
          <w:tab w:val="left" w:pos="426"/>
        </w:tabs>
        <w:spacing w:before="60" w:after="60" w:line="240" w:lineRule="auto"/>
        <w:ind w:firstLine="426"/>
        <w:jc w:val="left"/>
        <w:rPr>
          <w:rFonts w:asciiTheme="minorHAnsi" w:hAnsiTheme="minorHAnsi" w:cstheme="minorHAnsi"/>
          <w:bCs/>
          <w:sz w:val="20"/>
        </w:rPr>
      </w:pPr>
      <w:r w:rsidRPr="002C2BE7">
        <w:rPr>
          <w:rFonts w:asciiTheme="minorHAnsi" w:hAnsiTheme="minorHAnsi" w:cstheme="minorHAnsi"/>
          <w:bCs/>
          <w:sz w:val="20"/>
        </w:rPr>
        <w:t>Załącznik nr 2 - …………</w:t>
      </w:r>
    </w:p>
    <w:p w14:paraId="4180E520" w14:textId="77777777" w:rsidR="0039799F" w:rsidRPr="009C2468" w:rsidRDefault="0039799F" w:rsidP="0039799F">
      <w:pPr>
        <w:spacing w:after="80" w:line="240" w:lineRule="exact"/>
        <w:ind w:left="4690" w:right="-993" w:firstLine="708"/>
        <w:rPr>
          <w:rFonts w:asciiTheme="minorHAnsi" w:hAnsiTheme="minorHAnsi" w:cstheme="minorHAnsi"/>
          <w:sz w:val="16"/>
          <w:szCs w:val="16"/>
        </w:rPr>
      </w:pPr>
      <w:bookmarkStart w:id="4" w:name="_Ref528247260"/>
      <w:bookmarkStart w:id="5" w:name="_Toc528334789"/>
      <w:bookmarkStart w:id="6" w:name="_Toc19182901"/>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08E2D2F2" w14:textId="77777777" w:rsidR="0039799F" w:rsidRDefault="0039799F" w:rsidP="0039799F">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 xml:space="preserve">Data i podpisy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05B45235" w14:textId="31E709F5" w:rsidR="00A85AD7" w:rsidRDefault="0039799F" w:rsidP="003B094B">
      <w:pPr>
        <w:ind w:left="5398" w:right="68" w:hanging="153"/>
        <w:jc w:val="center"/>
        <w:rPr>
          <w:rFonts w:asciiTheme="minorHAnsi" w:hAnsiTheme="minorHAnsi" w:cstheme="minorHAnsi"/>
          <w:i/>
          <w:sz w:val="16"/>
          <w:szCs w:val="16"/>
        </w:rPr>
      </w:pPr>
      <w:r w:rsidRPr="009C2468">
        <w:rPr>
          <w:rFonts w:asciiTheme="minorHAnsi" w:hAnsiTheme="minorHAnsi" w:cstheme="minorHAnsi"/>
          <w:i/>
          <w:sz w:val="16"/>
          <w:szCs w:val="16"/>
        </w:rPr>
        <w:t>oświadczeń woli w imieni</w:t>
      </w:r>
      <w:r>
        <w:rPr>
          <w:rFonts w:asciiTheme="minorHAnsi" w:hAnsiTheme="minorHAnsi" w:cstheme="minorHAnsi"/>
          <w:i/>
          <w:sz w:val="16"/>
          <w:szCs w:val="16"/>
        </w:rPr>
        <w:t>u Wykonawcy</w:t>
      </w:r>
    </w:p>
    <w:p w14:paraId="0775D433" w14:textId="77777777" w:rsidR="004F79C0" w:rsidRDefault="004F79C0" w:rsidP="003B094B">
      <w:pPr>
        <w:ind w:left="5398" w:right="68" w:hanging="153"/>
        <w:jc w:val="center"/>
        <w:rPr>
          <w:rFonts w:asciiTheme="minorHAnsi" w:hAnsiTheme="minorHAnsi" w:cstheme="minorHAnsi"/>
          <w:i/>
          <w:sz w:val="16"/>
          <w:szCs w:val="16"/>
        </w:rPr>
      </w:pPr>
    </w:p>
    <w:p w14:paraId="1E5EFA9F" w14:textId="5F444B1A" w:rsidR="0039799F" w:rsidRPr="002C11A2" w:rsidRDefault="0039799F" w:rsidP="0092625B">
      <w:pPr>
        <w:pStyle w:val="Nagwek1"/>
        <w:keepNext w:val="0"/>
        <w:keepLines w:val="0"/>
        <w:widowControl w:val="0"/>
        <w:shd w:val="clear" w:color="auto" w:fill="C6D9F1" w:themeFill="text2" w:themeFillTint="33"/>
        <w:spacing w:before="120" w:after="120" w:line="276" w:lineRule="auto"/>
        <w:ind w:left="1418" w:hanging="1702"/>
        <w:rPr>
          <w:rFonts w:cstheme="minorHAnsi"/>
          <w:sz w:val="20"/>
        </w:rPr>
      </w:pPr>
      <w:bookmarkStart w:id="7" w:name="_Toc163475261"/>
      <w:bookmarkEnd w:id="4"/>
      <w:bookmarkEnd w:id="5"/>
      <w:bookmarkEnd w:id="6"/>
      <w:r w:rsidRPr="0092625B">
        <w:rPr>
          <w:rFonts w:cstheme="minorHAnsi"/>
          <w:sz w:val="20"/>
        </w:rPr>
        <w:lastRenderedPageBreak/>
        <w:t xml:space="preserve">ZAŁĄCZNIK NR </w:t>
      </w:r>
      <w:r w:rsidR="0092625B" w:rsidRPr="0092625B">
        <w:rPr>
          <w:rFonts w:cstheme="minorHAnsi"/>
          <w:sz w:val="20"/>
        </w:rPr>
        <w:t>4</w:t>
      </w:r>
      <w:r w:rsidRPr="0092625B">
        <w:rPr>
          <w:rFonts w:cstheme="minorHAnsi"/>
          <w:sz w:val="20"/>
        </w:rPr>
        <w:t xml:space="preserve"> DO SWZ –  </w:t>
      </w:r>
      <w:r w:rsidRPr="00106B0D">
        <w:rPr>
          <w:rFonts w:cstheme="minorHAnsi"/>
          <w:color w:val="1F497D" w:themeColor="text2"/>
          <w:sz w:val="20"/>
        </w:rPr>
        <w:t xml:space="preserve">OŚWIADCZENIE O BRAKU PODSTAW WYKLUCZENIA </w:t>
      </w:r>
      <w:r w:rsidR="00375B8E" w:rsidRPr="00375B8E">
        <w:rPr>
          <w:rFonts w:cstheme="minorHAnsi"/>
          <w:color w:val="1F497D" w:themeColor="text2"/>
          <w:sz w:val="20"/>
        </w:rPr>
        <w:t>NA PODSTAWIE PRZESŁANEK WSKAZANYCH W PRZEPISACH USTAWY O SZCZEGÓLNYCH ROZWIĄZANIACH W ZAKRESIE PRZECIWDZIAŁANIA WSPIERANIU AGRESJI NA UKRAINĘ ORAZ ROZPORZĄDZENIA (UE) 2022/576 Z DNIA 8 KWIETNIA 2022 R</w:t>
      </w:r>
      <w:bookmarkEnd w:id="7"/>
    </w:p>
    <w:p w14:paraId="3CC1703E" w14:textId="77777777" w:rsidR="0039799F" w:rsidRDefault="0039799F" w:rsidP="0039799F">
      <w:pPr>
        <w:spacing w:after="80" w:line="240" w:lineRule="exact"/>
        <w:jc w:val="left"/>
        <w:rPr>
          <w:rFonts w:asciiTheme="minorHAnsi" w:hAnsiTheme="minorHAnsi" w:cstheme="minorHAnsi"/>
          <w:sz w:val="20"/>
        </w:rPr>
      </w:pPr>
    </w:p>
    <w:tbl>
      <w:tblPr>
        <w:tblStyle w:val="Tabela-Siatka"/>
        <w:tblW w:w="8908" w:type="dxa"/>
        <w:jc w:val="center"/>
        <w:tblLook w:val="04A0" w:firstRow="1" w:lastRow="0" w:firstColumn="1" w:lastColumn="0" w:noHBand="0" w:noVBand="1"/>
      </w:tblPr>
      <w:tblGrid>
        <w:gridCol w:w="3956"/>
        <w:gridCol w:w="844"/>
        <w:gridCol w:w="4108"/>
      </w:tblGrid>
      <w:tr w:rsidR="007B5834" w:rsidRPr="006B56FD" w14:paraId="6CC54F37" w14:textId="77777777" w:rsidTr="00217C80">
        <w:trPr>
          <w:trHeight w:val="1488"/>
          <w:jc w:val="center"/>
        </w:trPr>
        <w:tc>
          <w:tcPr>
            <w:tcW w:w="3956" w:type="dxa"/>
            <w:tcBorders>
              <w:top w:val="single" w:sz="18" w:space="0" w:color="1F497D" w:themeColor="text2"/>
              <w:left w:val="single" w:sz="18" w:space="0" w:color="1F497D" w:themeColor="text2"/>
              <w:bottom w:val="single" w:sz="18" w:space="0" w:color="1F497D" w:themeColor="text2"/>
              <w:right w:val="single" w:sz="18" w:space="0" w:color="1F497D" w:themeColor="text2"/>
            </w:tcBorders>
          </w:tcPr>
          <w:p w14:paraId="2104FBA8" w14:textId="77777777" w:rsidR="007B5834" w:rsidRPr="006B56FD" w:rsidRDefault="007B5834" w:rsidP="00217C80">
            <w:pPr>
              <w:ind w:right="28"/>
              <w:jc w:val="left"/>
              <w:rPr>
                <w:rFonts w:asciiTheme="minorHAnsi" w:hAnsiTheme="minorHAnsi" w:cstheme="minorHAnsi"/>
                <w:b/>
                <w:i/>
                <w:iCs/>
                <w:u w:val="single"/>
              </w:rPr>
            </w:pPr>
            <w:r w:rsidRPr="006B56FD">
              <w:rPr>
                <w:rFonts w:asciiTheme="minorHAnsi" w:hAnsiTheme="minorHAnsi" w:cstheme="minorHAnsi"/>
                <w:b/>
                <w:i/>
                <w:iCs/>
                <w:u w:val="single"/>
              </w:rPr>
              <w:t>Wykonawca</w:t>
            </w:r>
          </w:p>
          <w:p w14:paraId="57370ED5" w14:textId="77777777" w:rsidR="007B5834" w:rsidRPr="006B56FD" w:rsidRDefault="007B5834" w:rsidP="00217C80">
            <w:pPr>
              <w:ind w:right="28"/>
              <w:jc w:val="left"/>
              <w:rPr>
                <w:rFonts w:asciiTheme="minorHAnsi" w:hAnsiTheme="minorHAnsi" w:cstheme="minorHAnsi"/>
              </w:rPr>
            </w:pPr>
          </w:p>
          <w:p w14:paraId="7640E10F" w14:textId="77777777" w:rsidR="007B5834" w:rsidRPr="006B56FD" w:rsidRDefault="007B5834" w:rsidP="00217C80">
            <w:pPr>
              <w:ind w:right="28"/>
              <w:jc w:val="center"/>
              <w:rPr>
                <w:rFonts w:asciiTheme="minorHAnsi" w:hAnsiTheme="minorHAnsi" w:cstheme="minorHAnsi"/>
              </w:rPr>
            </w:pPr>
            <w:r w:rsidRPr="006B56FD">
              <w:rPr>
                <w:rFonts w:asciiTheme="minorHAnsi" w:hAnsiTheme="minorHAnsi" w:cstheme="minorHAnsi"/>
              </w:rPr>
              <w:t>…………………………………………………</w:t>
            </w:r>
          </w:p>
          <w:p w14:paraId="3206FAEE" w14:textId="77777777" w:rsidR="007B5834" w:rsidRPr="006B56FD" w:rsidRDefault="007B5834" w:rsidP="00217C80">
            <w:pPr>
              <w:ind w:right="28"/>
              <w:jc w:val="center"/>
              <w:rPr>
                <w:rFonts w:asciiTheme="minorHAnsi" w:hAnsiTheme="minorHAnsi" w:cstheme="minorHAnsi"/>
              </w:rPr>
            </w:pPr>
            <w:r w:rsidRPr="006B56FD">
              <w:rPr>
                <w:rFonts w:asciiTheme="minorHAnsi" w:hAnsiTheme="minorHAnsi" w:cstheme="minorHAnsi"/>
              </w:rPr>
              <w:t>……………………………………………….</w:t>
            </w:r>
          </w:p>
          <w:p w14:paraId="50D54750" w14:textId="77777777" w:rsidR="007B5834" w:rsidRPr="00724BFB" w:rsidRDefault="007B5834" w:rsidP="00217C80">
            <w:pPr>
              <w:ind w:right="28"/>
              <w:jc w:val="center"/>
              <w:rPr>
                <w:rFonts w:asciiTheme="minorHAnsi" w:hAnsiTheme="minorHAnsi" w:cstheme="minorHAnsi"/>
                <w:i/>
              </w:rPr>
            </w:pPr>
            <w:r w:rsidRPr="006B56FD">
              <w:rPr>
                <w:rFonts w:asciiTheme="minorHAnsi" w:hAnsiTheme="minorHAnsi" w:cstheme="minorHAnsi"/>
                <w:i/>
              </w:rPr>
              <w:t>Nazwa i adres</w:t>
            </w:r>
          </w:p>
        </w:tc>
        <w:tc>
          <w:tcPr>
            <w:tcW w:w="844" w:type="dxa"/>
            <w:tcBorders>
              <w:top w:val="nil"/>
              <w:left w:val="single" w:sz="18" w:space="0" w:color="1F497D" w:themeColor="text2"/>
              <w:bottom w:val="nil"/>
              <w:right w:val="single" w:sz="18" w:space="0" w:color="1F497D" w:themeColor="text2"/>
            </w:tcBorders>
          </w:tcPr>
          <w:p w14:paraId="211DB383" w14:textId="77777777" w:rsidR="007B5834" w:rsidRPr="006B56FD" w:rsidRDefault="007B5834" w:rsidP="00217C80">
            <w:pPr>
              <w:spacing w:line="360" w:lineRule="auto"/>
              <w:rPr>
                <w:rFonts w:asciiTheme="minorHAnsi" w:eastAsiaTheme="majorEastAsia" w:hAnsiTheme="minorHAnsi" w:cstheme="minorHAnsi"/>
                <w:b/>
                <w:i/>
                <w:iCs/>
                <w:u w:val="single"/>
              </w:rPr>
            </w:pPr>
            <w:r>
              <w:rPr>
                <w:rFonts w:asciiTheme="minorHAnsi" w:eastAsiaTheme="majorEastAsia" w:hAnsiTheme="minorHAnsi" w:cstheme="minorHAnsi"/>
                <w:b/>
                <w:i/>
                <w:iCs/>
                <w:u w:val="single"/>
              </w:rPr>
              <w:t xml:space="preserve">  </w:t>
            </w:r>
          </w:p>
        </w:tc>
        <w:tc>
          <w:tcPr>
            <w:tcW w:w="4108" w:type="dxa"/>
            <w:tcBorders>
              <w:top w:val="single" w:sz="18" w:space="0" w:color="1F497D" w:themeColor="text2"/>
              <w:left w:val="single" w:sz="18" w:space="0" w:color="1F497D" w:themeColor="text2"/>
              <w:bottom w:val="single" w:sz="18" w:space="0" w:color="1F497D" w:themeColor="text2"/>
              <w:right w:val="single" w:sz="18" w:space="0" w:color="1F497D" w:themeColor="text2"/>
            </w:tcBorders>
          </w:tcPr>
          <w:p w14:paraId="0B7C6E34" w14:textId="77777777" w:rsidR="007B5834" w:rsidRPr="006B56FD" w:rsidRDefault="007B5834" w:rsidP="00217C80">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3F9C6A8D" w14:textId="77777777" w:rsidR="007B5834" w:rsidRPr="0092625B" w:rsidRDefault="007B5834" w:rsidP="00217C80">
            <w:pPr>
              <w:spacing w:line="240" w:lineRule="auto"/>
              <w:contextualSpacing/>
              <w:jc w:val="center"/>
              <w:rPr>
                <w:rFonts w:asciiTheme="minorHAnsi" w:eastAsia="Calibri" w:hAnsiTheme="minorHAnsi" w:cstheme="minorHAnsi"/>
                <w:b/>
                <w:sz w:val="20"/>
              </w:rPr>
            </w:pPr>
            <w:r w:rsidRPr="0092625B">
              <w:rPr>
                <w:rFonts w:asciiTheme="minorHAnsi" w:eastAsia="Calibri" w:hAnsiTheme="minorHAnsi" w:cstheme="minorHAnsi"/>
                <w:b/>
                <w:sz w:val="20"/>
              </w:rPr>
              <w:t>PGE Dystrybucja S.A.</w:t>
            </w:r>
          </w:p>
          <w:p w14:paraId="6EB07CC2" w14:textId="77777777" w:rsidR="007B5834" w:rsidRPr="0092625B" w:rsidRDefault="007B5834" w:rsidP="00217C80">
            <w:pPr>
              <w:spacing w:before="120" w:after="120" w:line="240" w:lineRule="auto"/>
              <w:contextualSpacing/>
              <w:jc w:val="center"/>
              <w:rPr>
                <w:rFonts w:asciiTheme="minorHAnsi" w:eastAsia="Calibri" w:hAnsiTheme="minorHAnsi" w:cstheme="minorHAnsi"/>
                <w:sz w:val="20"/>
              </w:rPr>
            </w:pPr>
            <w:r w:rsidRPr="0092625B">
              <w:rPr>
                <w:rFonts w:asciiTheme="minorHAnsi" w:eastAsia="Calibri" w:hAnsiTheme="minorHAnsi" w:cstheme="minorHAnsi"/>
                <w:sz w:val="20"/>
              </w:rPr>
              <w:t>w imieniu i na rzecz której działa:</w:t>
            </w:r>
          </w:p>
          <w:p w14:paraId="03AF2101" w14:textId="77777777" w:rsidR="007B5834" w:rsidRPr="0092625B" w:rsidRDefault="007B5834" w:rsidP="00217C80">
            <w:pPr>
              <w:spacing w:line="240" w:lineRule="auto"/>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Dystrybucja S.A. Oddział</w:t>
            </w:r>
            <w:r w:rsidRPr="0092625B">
              <w:rPr>
                <w:rFonts w:asciiTheme="minorHAnsi" w:eastAsiaTheme="majorEastAsia" w:hAnsiTheme="minorHAnsi" w:cstheme="minorHAnsi"/>
                <w:b/>
                <w:iCs/>
                <w:sz w:val="20"/>
              </w:rPr>
              <w:br/>
              <w:t xml:space="preserve"> Skarżysko-Kamienna</w:t>
            </w:r>
          </w:p>
          <w:p w14:paraId="7091E705" w14:textId="77777777" w:rsidR="007B5834" w:rsidRPr="0092625B" w:rsidRDefault="007B5834" w:rsidP="00217C80">
            <w:pPr>
              <w:spacing w:line="240" w:lineRule="auto"/>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Al. Marszałka J. Piłsudskiego 51</w:t>
            </w:r>
          </w:p>
          <w:p w14:paraId="2858ABD8" w14:textId="77777777" w:rsidR="007B5834" w:rsidRPr="00724BFB" w:rsidRDefault="007B5834" w:rsidP="00217C80">
            <w:pPr>
              <w:spacing w:before="120" w:after="120" w:line="240" w:lineRule="auto"/>
              <w:contextualSpacing/>
              <w:jc w:val="center"/>
              <w:rPr>
                <w:rFonts w:asciiTheme="minorHAnsi" w:eastAsia="Calibri" w:hAnsiTheme="minorHAnsi" w:cstheme="minorHAnsi"/>
                <w:color w:val="000000"/>
              </w:rPr>
            </w:pPr>
            <w:r w:rsidRPr="0092625B">
              <w:rPr>
                <w:rFonts w:asciiTheme="minorHAnsi" w:eastAsiaTheme="majorEastAsia" w:hAnsiTheme="minorHAnsi" w:cstheme="minorHAnsi"/>
                <w:b/>
                <w:iCs/>
                <w:sz w:val="20"/>
              </w:rPr>
              <w:t>26-110 Skarżysko-Kamienna</w:t>
            </w:r>
          </w:p>
        </w:tc>
      </w:tr>
    </w:tbl>
    <w:p w14:paraId="3EC61179" w14:textId="77777777" w:rsidR="0039799F" w:rsidRDefault="0039799F" w:rsidP="0039799F">
      <w:pPr>
        <w:spacing w:after="80" w:line="240" w:lineRule="exact"/>
        <w:jc w:val="left"/>
        <w:rPr>
          <w:rFonts w:asciiTheme="minorHAnsi" w:hAnsiTheme="minorHAnsi" w:cstheme="minorHAnsi"/>
          <w:sz w:val="20"/>
        </w:rPr>
      </w:pPr>
    </w:p>
    <w:p w14:paraId="189B9182" w14:textId="77777777" w:rsidR="002C11A2" w:rsidRPr="00A85AD7" w:rsidRDefault="002C11A2" w:rsidP="002C11A2">
      <w:pPr>
        <w:spacing w:after="80" w:line="240" w:lineRule="exact"/>
        <w:jc w:val="center"/>
        <w:rPr>
          <w:rFonts w:asciiTheme="minorHAnsi" w:hAnsiTheme="minorHAnsi" w:cstheme="minorHAnsi"/>
          <w:b/>
          <w:bCs/>
          <w:sz w:val="20"/>
        </w:rPr>
      </w:pPr>
      <w:r w:rsidRPr="00A85AD7">
        <w:rPr>
          <w:rFonts w:asciiTheme="minorHAnsi" w:hAnsiTheme="minorHAnsi" w:cstheme="minorHAnsi"/>
          <w:b/>
          <w:bCs/>
          <w:sz w:val="20"/>
        </w:rPr>
        <w:t xml:space="preserve">OŚWIADCZENIE O BRAKU PODSTAW WYKLUCZENIA </w:t>
      </w:r>
    </w:p>
    <w:p w14:paraId="23626E83" w14:textId="4C708642" w:rsidR="002C11A2" w:rsidRPr="00A85AD7" w:rsidRDefault="00375B8E" w:rsidP="002C11A2">
      <w:pPr>
        <w:spacing w:after="80" w:line="240" w:lineRule="exact"/>
        <w:jc w:val="center"/>
        <w:rPr>
          <w:rFonts w:asciiTheme="minorHAnsi" w:hAnsiTheme="minorHAnsi" w:cstheme="minorHAnsi"/>
          <w:b/>
          <w:bCs/>
          <w:sz w:val="20"/>
        </w:rPr>
      </w:pPr>
      <w:r w:rsidRPr="00A85AD7">
        <w:rPr>
          <w:rFonts w:asciiTheme="minorHAnsi" w:hAnsiTheme="minorHAnsi" w:cstheme="minorHAnsi"/>
          <w:b/>
          <w:bCs/>
          <w:sz w:val="20"/>
        </w:rPr>
        <w:t>NA PODSTAWIE PRZESŁANEK WSKAZANYCH W PRZEPISACH USTAWY O SZCZEGÓLNYCH ROZWIĄZANIACH W ZAKRESIE PRZECIWDZIAŁANIA WSPIERANIU AGRESJI NA UKRAINĘ ORAZ ROZPORZĄDZENIA (UE) 2022/576 Z DNIA 8 KWIETNIA 2022 R.</w:t>
      </w:r>
    </w:p>
    <w:p w14:paraId="2EBD6639" w14:textId="77777777" w:rsidR="002C11A2" w:rsidRPr="00A85AD7" w:rsidRDefault="002C11A2" w:rsidP="002C11A2">
      <w:pPr>
        <w:rPr>
          <w:rFonts w:asciiTheme="minorHAnsi" w:hAnsiTheme="minorHAnsi" w:cstheme="minorHAnsi"/>
          <w:sz w:val="20"/>
        </w:rPr>
      </w:pPr>
      <w:r w:rsidRPr="00A85AD7">
        <w:rPr>
          <w:rFonts w:asciiTheme="minorHAnsi" w:hAnsiTheme="minorHAnsi" w:cstheme="minorHAnsi"/>
          <w:sz w:val="20"/>
        </w:rPr>
        <w:t>Oświadczenie Wykonawcy/Wykonawcy wspólnie ubiegającego się o udzielenie zamówienia dotyczące przesłanek wykluczenia z art. 5k rozporządzenia 833/2014 oraz art. 7 ust. 1 ustawy o szczególnych rozwiązaniach w zakresie przeciwdziałania wspieraniu agresji na Ukrainę oraz służących ochronie bezpieczeństwa narodowego.</w:t>
      </w:r>
    </w:p>
    <w:p w14:paraId="4F9916BD" w14:textId="77777777" w:rsidR="0039799F" w:rsidRPr="00A85AD7" w:rsidRDefault="0039799F" w:rsidP="0039799F">
      <w:pPr>
        <w:spacing w:after="80" w:line="240" w:lineRule="exact"/>
        <w:jc w:val="left"/>
        <w:rPr>
          <w:rFonts w:asciiTheme="minorHAnsi" w:hAnsiTheme="minorHAnsi" w:cstheme="minorHAnsi"/>
          <w:sz w:val="20"/>
        </w:rPr>
      </w:pPr>
    </w:p>
    <w:p w14:paraId="6596B91C" w14:textId="2B36E82E" w:rsidR="005527AF" w:rsidRPr="00A85AD7" w:rsidRDefault="005527AF" w:rsidP="006F35CA">
      <w:pPr>
        <w:pStyle w:val="Tekstpodstawowy"/>
        <w:jc w:val="center"/>
        <w:rPr>
          <w:rFonts w:asciiTheme="minorHAnsi" w:hAnsiTheme="minorHAnsi" w:cstheme="minorHAnsi"/>
          <w:b/>
          <w:szCs w:val="22"/>
        </w:rPr>
      </w:pPr>
      <w:r w:rsidRPr="00A85AD7">
        <w:rPr>
          <w:rFonts w:asciiTheme="minorHAnsi" w:hAnsiTheme="minorHAnsi"/>
          <w:bCs/>
          <w:iCs/>
          <w:sz w:val="20"/>
        </w:rPr>
        <w:t xml:space="preserve">My niżej podpisani, przystępując do postępowania zakupowego nr </w:t>
      </w:r>
      <w:r w:rsidR="006F35CA" w:rsidRPr="00A85AD7">
        <w:rPr>
          <w:rFonts w:asciiTheme="minorHAnsi" w:hAnsiTheme="minorHAnsi" w:cstheme="minorHAnsi"/>
          <w:b/>
          <w:szCs w:val="22"/>
        </w:rPr>
        <w:t xml:space="preserve">: </w:t>
      </w:r>
      <w:sdt>
        <w:sdtPr>
          <w:rPr>
            <w:rFonts w:asciiTheme="minorHAnsi" w:hAnsiTheme="minorHAnsi" w:cstheme="minorHAnsi"/>
            <w:b/>
            <w:sz w:val="20"/>
          </w:rPr>
          <w:alias w:val="Słowa kluczowe"/>
          <w:tag w:val=""/>
          <w:id w:val="-2070876192"/>
          <w:placeholder>
            <w:docPart w:val="769CB6F6A4D1411695CEDA04A47F4DC7"/>
          </w:placeholder>
          <w:dataBinding w:prefixMappings="xmlns:ns0='http://purl.org/dc/elements/1.1/' xmlns:ns1='http://schemas.openxmlformats.org/package/2006/metadata/core-properties' " w:xpath="/ns1:coreProperties[1]/ns1:keywords[1]" w:storeItemID="{6C3C8BC8-F283-45AE-878A-BAB7291924A1}"/>
          <w:text/>
        </w:sdtPr>
        <w:sdtEndPr/>
        <w:sdtContent>
          <w:r w:rsidR="002269D6">
            <w:rPr>
              <w:rFonts w:asciiTheme="minorHAnsi" w:hAnsiTheme="minorHAnsi" w:cstheme="minorHAnsi"/>
              <w:b/>
              <w:sz w:val="20"/>
            </w:rPr>
            <w:t>POST/DYS/OSK/LZA/03738/2024</w:t>
          </w:r>
        </w:sdtContent>
      </w:sdt>
      <w:r w:rsidR="006F35CA" w:rsidRPr="00A85AD7">
        <w:rPr>
          <w:rFonts w:asciiTheme="minorHAnsi" w:hAnsiTheme="minorHAnsi"/>
          <w:bCs/>
          <w:iCs/>
          <w:sz w:val="20"/>
        </w:rPr>
        <w:t xml:space="preserve"> </w:t>
      </w:r>
      <w:r w:rsidRPr="00A85AD7">
        <w:rPr>
          <w:rFonts w:asciiTheme="minorHAnsi" w:hAnsiTheme="minorHAnsi"/>
          <w:bCs/>
          <w:iCs/>
          <w:sz w:val="20"/>
        </w:rPr>
        <w:t xml:space="preserve">prowadzonego w trybie przetargu nieograniczonego pn. </w:t>
      </w:r>
      <w:sdt>
        <w:sdtPr>
          <w:rPr>
            <w:rFonts w:asciiTheme="minorHAnsi" w:hAnsiTheme="minorHAnsi" w:cstheme="minorHAnsi"/>
            <w:b/>
            <w:szCs w:val="22"/>
          </w:rPr>
          <w:alias w:val="Tytuł"/>
          <w:tag w:val=""/>
          <w:id w:val="-738403692"/>
          <w:placeholder>
            <w:docPart w:val="44ED6FDC659A462A8B06C4BC96C9C33E"/>
          </w:placeholder>
          <w:dataBinding w:prefixMappings="xmlns:ns0='http://purl.org/dc/elements/1.1/' xmlns:ns1='http://schemas.openxmlformats.org/package/2006/metadata/core-properties' " w:xpath="/ns1:coreProperties[1]/ns0:title[1]" w:storeItemID="{6C3C8BC8-F283-45AE-878A-BAB7291924A1}"/>
          <w:text/>
        </w:sdtPr>
        <w:sdtEndPr/>
        <w:sdtContent>
          <w:r w:rsidR="002269D6">
            <w:rPr>
              <w:rFonts w:asciiTheme="minorHAnsi" w:hAnsiTheme="minorHAnsi" w:cstheme="minorHAnsi"/>
              <w:b/>
              <w:szCs w:val="22"/>
            </w:rPr>
            <w:t>Dostawa, montaż i uruchomienie klimatyzatorów w obiektach Oddziału Skarżysko-Kamienna</w:t>
          </w:r>
        </w:sdtContent>
      </w:sdt>
      <w:r w:rsidRPr="00A85AD7">
        <w:rPr>
          <w:rFonts w:asciiTheme="minorHAnsi" w:hAnsiTheme="minorHAnsi"/>
          <w:sz w:val="20"/>
        </w:rPr>
        <w:t xml:space="preserve"> </w:t>
      </w:r>
      <w:r w:rsidRPr="00A85AD7">
        <w:rPr>
          <w:rFonts w:asciiTheme="minorHAnsi" w:hAnsiTheme="minorHAnsi"/>
          <w:bCs/>
          <w:iCs/>
          <w:sz w:val="20"/>
        </w:rPr>
        <w:t>, niniejszym oświadczamy</w:t>
      </w:r>
      <w:r w:rsidRPr="00A85AD7">
        <w:rPr>
          <w:rFonts w:asciiTheme="minorHAnsi" w:hAnsiTheme="minorHAnsi"/>
          <w:bCs/>
          <w:iCs/>
          <w:sz w:val="20"/>
          <w:vertAlign w:val="superscript"/>
        </w:rPr>
        <w:footnoteReference w:id="11"/>
      </w:r>
      <w:r w:rsidRPr="00A85AD7">
        <w:rPr>
          <w:rFonts w:asciiTheme="minorHAnsi" w:hAnsiTheme="minorHAnsi"/>
          <w:bCs/>
          <w:iCs/>
          <w:sz w:val="20"/>
        </w:rPr>
        <w:t>, co następuje*:</w:t>
      </w:r>
    </w:p>
    <w:p w14:paraId="6AA42F17" w14:textId="77777777" w:rsidR="002C11A2" w:rsidRPr="00A85AD7" w:rsidRDefault="002C11A2" w:rsidP="002C11A2">
      <w:pPr>
        <w:rPr>
          <w:rFonts w:asciiTheme="minorHAnsi" w:hAnsiTheme="minorHAnsi" w:cstheme="minorHAnsi"/>
          <w:b/>
          <w:sz w:val="20"/>
        </w:rPr>
      </w:pPr>
      <w:r w:rsidRPr="00A85AD7">
        <w:rPr>
          <w:rFonts w:asciiTheme="minorHAnsi" w:hAnsiTheme="minorHAnsi" w:cstheme="minorHAnsi"/>
          <w:b/>
          <w:sz w:val="20"/>
        </w:rPr>
        <w:t>OŚWIADCZENIA DOTYCZĄCE WYKONAWCY:</w:t>
      </w:r>
    </w:p>
    <w:p w14:paraId="37AF6B09" w14:textId="77777777" w:rsidR="002C11A2" w:rsidRPr="00A85AD7" w:rsidRDefault="002C11A2" w:rsidP="00BF786E">
      <w:pPr>
        <w:numPr>
          <w:ilvl w:val="0"/>
          <w:numId w:val="36"/>
        </w:numPr>
        <w:rPr>
          <w:rFonts w:asciiTheme="minorHAnsi" w:hAnsiTheme="minorHAnsi" w:cstheme="minorHAnsi"/>
          <w:bCs/>
          <w:sz w:val="20"/>
        </w:rPr>
      </w:pPr>
      <w:r w:rsidRPr="00A85AD7">
        <w:rPr>
          <w:rFonts w:asciiTheme="minorHAnsi" w:hAnsiTheme="minorHAnsi" w:cstheme="minorHAnsi"/>
          <w:sz w:val="20"/>
        </w:rPr>
        <w:t>Oświadczam, że nie podlegam wykluczeniu z postępowania na podstawie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w:t>
      </w:r>
      <w:r w:rsidRPr="00A85AD7">
        <w:rPr>
          <w:rFonts w:asciiTheme="minorHAnsi" w:hAnsiTheme="minorHAnsi" w:cstheme="minorHAnsi"/>
          <w:sz w:val="20"/>
          <w:vertAlign w:val="superscript"/>
        </w:rPr>
        <w:footnoteReference w:id="12"/>
      </w:r>
    </w:p>
    <w:p w14:paraId="5FA9FE67" w14:textId="77777777" w:rsidR="002C11A2" w:rsidRPr="00A85AD7" w:rsidRDefault="002C11A2" w:rsidP="00BF786E">
      <w:pPr>
        <w:numPr>
          <w:ilvl w:val="0"/>
          <w:numId w:val="36"/>
        </w:numPr>
        <w:rPr>
          <w:rFonts w:asciiTheme="minorHAnsi" w:hAnsiTheme="minorHAnsi" w:cstheme="minorHAnsi"/>
          <w:b/>
          <w:bCs/>
          <w:sz w:val="20"/>
        </w:rPr>
      </w:pPr>
      <w:r w:rsidRPr="00A85AD7">
        <w:rPr>
          <w:rFonts w:asciiTheme="minorHAnsi" w:hAnsiTheme="minorHAnsi" w:cstheme="minorHAnsi"/>
          <w:sz w:val="20"/>
        </w:rPr>
        <w:t>Oświadczam, że nie zachodzą w stosunku do mnie przesłanki wykluczenia z postępowania na podstawie art. 7 ust. 1 ustawy z dnia 13 kwietnia 2022 r.</w:t>
      </w:r>
      <w:r w:rsidRPr="00A85AD7">
        <w:rPr>
          <w:rFonts w:asciiTheme="minorHAnsi" w:hAnsiTheme="minorHAnsi" w:cstheme="minorHAnsi"/>
          <w:iCs/>
          <w:sz w:val="20"/>
        </w:rPr>
        <w:t xml:space="preserve"> o szczególnych rozwiązaniach w zakresie </w:t>
      </w:r>
      <w:r w:rsidRPr="00A85AD7">
        <w:rPr>
          <w:rFonts w:asciiTheme="minorHAnsi" w:hAnsiTheme="minorHAnsi" w:cstheme="minorHAnsi"/>
          <w:iCs/>
          <w:sz w:val="20"/>
        </w:rPr>
        <w:lastRenderedPageBreak/>
        <w:t xml:space="preserve">przeciwdziałania wspieraniu agresji na Ukrainę oraz służących ochronie bezpieczeństwa narodowego </w:t>
      </w:r>
      <w:r w:rsidRPr="00A85AD7">
        <w:rPr>
          <w:rFonts w:asciiTheme="minorHAnsi" w:hAnsiTheme="minorHAnsi" w:cstheme="minorHAnsi"/>
          <w:sz w:val="20"/>
        </w:rPr>
        <w:t>(Dz. U. poz. 835)</w:t>
      </w:r>
      <w:r w:rsidRPr="00A85AD7">
        <w:rPr>
          <w:rFonts w:asciiTheme="minorHAnsi" w:hAnsiTheme="minorHAnsi" w:cstheme="minorHAnsi"/>
          <w:iCs/>
          <w:sz w:val="20"/>
        </w:rPr>
        <w:t>.</w:t>
      </w:r>
      <w:r w:rsidRPr="00A85AD7">
        <w:rPr>
          <w:rFonts w:asciiTheme="minorHAnsi" w:hAnsiTheme="minorHAnsi" w:cstheme="minorHAnsi"/>
          <w:sz w:val="20"/>
          <w:vertAlign w:val="superscript"/>
        </w:rPr>
        <w:footnoteReference w:id="13"/>
      </w:r>
    </w:p>
    <w:p w14:paraId="17918FDC" w14:textId="77777777" w:rsidR="002C11A2" w:rsidRPr="00A85AD7" w:rsidRDefault="002C11A2" w:rsidP="002C11A2">
      <w:pPr>
        <w:rPr>
          <w:rFonts w:asciiTheme="minorHAnsi" w:hAnsiTheme="minorHAnsi" w:cstheme="minorHAnsi"/>
          <w:b/>
          <w:bCs/>
          <w:sz w:val="20"/>
        </w:rPr>
      </w:pPr>
    </w:p>
    <w:p w14:paraId="4648A79D" w14:textId="77777777" w:rsidR="002C11A2" w:rsidRPr="00A85AD7" w:rsidRDefault="002C11A2" w:rsidP="002C11A2">
      <w:pPr>
        <w:rPr>
          <w:rFonts w:asciiTheme="minorHAnsi" w:hAnsiTheme="minorHAnsi" w:cstheme="minorHAnsi"/>
          <w:b/>
          <w:sz w:val="20"/>
        </w:rPr>
      </w:pPr>
      <w:r w:rsidRPr="00A85AD7">
        <w:rPr>
          <w:rFonts w:asciiTheme="minorHAnsi" w:hAnsiTheme="minorHAnsi" w:cstheme="minorHAnsi"/>
          <w:b/>
          <w:sz w:val="20"/>
        </w:rPr>
        <w:t>OŚWIADCZENIE DOTYCZĄCE PODWYKONAWCY, NA KTÓREGO PRZYPADA PONAD 10% WARTOŚCI ZAMÓWIENIA:</w:t>
      </w:r>
    </w:p>
    <w:p w14:paraId="6C5310D1" w14:textId="77777777" w:rsidR="002C11A2" w:rsidRPr="00A85AD7" w:rsidRDefault="002C11A2" w:rsidP="002C11A2">
      <w:pPr>
        <w:rPr>
          <w:rFonts w:asciiTheme="minorHAnsi" w:hAnsiTheme="minorHAnsi" w:cstheme="minorHAnsi"/>
          <w:sz w:val="20"/>
        </w:rPr>
      </w:pPr>
      <w:r w:rsidRPr="00A85AD7">
        <w:rPr>
          <w:rFonts w:asciiTheme="minorHAnsi" w:hAnsiTheme="minorHAnsi" w:cstheme="minorHAnsi"/>
          <w:sz w:val="20"/>
        </w:rPr>
        <w:t>[UWAGA</w:t>
      </w:r>
      <w:r w:rsidRPr="00A85AD7">
        <w:rPr>
          <w:rFonts w:asciiTheme="minorHAnsi" w:hAnsiTheme="minorHAnsi" w:cstheme="minorHAnsi"/>
          <w:i/>
          <w:sz w:val="20"/>
        </w:rPr>
        <w:t>: 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jest to konieczne.</w:t>
      </w:r>
      <w:r w:rsidRPr="00A85AD7">
        <w:rPr>
          <w:rFonts w:asciiTheme="minorHAnsi" w:hAnsiTheme="minorHAnsi" w:cstheme="minorHAnsi"/>
          <w:sz w:val="20"/>
        </w:rPr>
        <w:t>]</w:t>
      </w:r>
    </w:p>
    <w:p w14:paraId="49B91983" w14:textId="77777777" w:rsidR="002C11A2" w:rsidRPr="00A85AD7" w:rsidRDefault="002C11A2" w:rsidP="002C11A2">
      <w:pPr>
        <w:rPr>
          <w:rFonts w:asciiTheme="minorHAnsi" w:hAnsiTheme="minorHAnsi" w:cstheme="minorHAnsi"/>
          <w:sz w:val="20"/>
        </w:rPr>
      </w:pPr>
      <w:r w:rsidRPr="00A85AD7">
        <w:rPr>
          <w:rFonts w:asciiTheme="minorHAnsi" w:hAnsiTheme="minorHAnsi" w:cstheme="minorHAnsi"/>
          <w:sz w:val="20"/>
        </w:rPr>
        <w:t xml:space="preserve">Oświadczam, że w stosunku do następującego podmiotu, będącego podwykonawcą, na którego przypada ponad 10% wartości zamówienia: ……………………………………………………………………………………………….… </w:t>
      </w:r>
      <w:r w:rsidRPr="00A85AD7">
        <w:rPr>
          <w:rFonts w:asciiTheme="minorHAnsi" w:hAnsiTheme="minorHAnsi" w:cstheme="minorHAnsi"/>
          <w:i/>
          <w:sz w:val="20"/>
        </w:rPr>
        <w:t>(podać pełną nazwę/ firmę, adres, a także w zależności od podmiotu: NIP/ PESEL, KRS/ CEiDG)</w:t>
      </w:r>
      <w:r w:rsidRPr="00A85AD7">
        <w:rPr>
          <w:rFonts w:asciiTheme="minorHAnsi" w:hAnsiTheme="minorHAnsi" w:cstheme="minorHAnsi"/>
          <w:sz w:val="20"/>
        </w:rPr>
        <w:t>, nie zachodzą podstawy wykluczenia z postępowania o udzielenie zamówienia przewidziane w art. 5k rozporządzenia 833/2014 w brzmieniu nadanym rozporządzeniem 2022/576.</w:t>
      </w:r>
    </w:p>
    <w:p w14:paraId="5D148C88" w14:textId="77777777" w:rsidR="002C11A2" w:rsidRPr="00A85AD7" w:rsidRDefault="002C11A2" w:rsidP="002C11A2">
      <w:pPr>
        <w:rPr>
          <w:rFonts w:asciiTheme="minorHAnsi" w:hAnsiTheme="minorHAnsi" w:cstheme="minorHAnsi"/>
          <w:sz w:val="20"/>
        </w:rPr>
      </w:pPr>
    </w:p>
    <w:p w14:paraId="7860245B" w14:textId="77777777" w:rsidR="002C11A2" w:rsidRPr="00A85AD7" w:rsidRDefault="002C11A2" w:rsidP="002C11A2">
      <w:pPr>
        <w:rPr>
          <w:rFonts w:asciiTheme="minorHAnsi" w:hAnsiTheme="minorHAnsi" w:cstheme="minorHAnsi"/>
          <w:b/>
          <w:sz w:val="20"/>
        </w:rPr>
      </w:pPr>
      <w:r w:rsidRPr="00A85AD7">
        <w:rPr>
          <w:rFonts w:asciiTheme="minorHAnsi" w:hAnsiTheme="minorHAnsi" w:cstheme="minorHAnsi"/>
          <w:b/>
          <w:sz w:val="20"/>
        </w:rPr>
        <w:t>OŚWIADCZENIE DOTYCZĄCE DOSTAWCY, NA KTÓREGO PRZYPADA PONAD 10% WARTOŚCI ZAMÓWIENIA:</w:t>
      </w:r>
    </w:p>
    <w:p w14:paraId="1B5FA6EE" w14:textId="77777777" w:rsidR="002C11A2" w:rsidRPr="00A85AD7" w:rsidRDefault="002C11A2" w:rsidP="002C11A2">
      <w:pPr>
        <w:rPr>
          <w:rFonts w:asciiTheme="minorHAnsi" w:hAnsiTheme="minorHAnsi" w:cstheme="minorHAnsi"/>
          <w:sz w:val="20"/>
        </w:rPr>
      </w:pPr>
      <w:r w:rsidRPr="00A85AD7">
        <w:rPr>
          <w:rFonts w:asciiTheme="minorHAnsi" w:hAnsiTheme="minorHAnsi" w:cstheme="minorHAnsi"/>
          <w:sz w:val="20"/>
        </w:rPr>
        <w:t>[UWAGA</w:t>
      </w:r>
      <w:r w:rsidRPr="00A85AD7">
        <w:rPr>
          <w:rFonts w:asciiTheme="minorHAnsi" w:hAnsiTheme="minorHAnsi" w:cstheme="minorHAnsi"/>
          <w:i/>
          <w:sz w:val="20"/>
        </w:rPr>
        <w:t>: wypełnić tylko w przypadku dostawcy, na którego przypada ponad 10% wartości zamówienia. W przypadku więcej niż jednego dostawcy, na którego przypada ponad 10% wartości zamówienia, należy zastosować tyle razy, ile jest to konieczne.</w:t>
      </w:r>
      <w:r w:rsidRPr="00A85AD7">
        <w:rPr>
          <w:rFonts w:asciiTheme="minorHAnsi" w:hAnsiTheme="minorHAnsi" w:cstheme="minorHAnsi"/>
          <w:sz w:val="20"/>
        </w:rPr>
        <w:t>]</w:t>
      </w:r>
    </w:p>
    <w:p w14:paraId="3F93B348" w14:textId="77777777" w:rsidR="002C11A2" w:rsidRPr="00A85AD7" w:rsidRDefault="002C11A2" w:rsidP="002C11A2">
      <w:pPr>
        <w:rPr>
          <w:rFonts w:asciiTheme="minorHAnsi" w:hAnsiTheme="minorHAnsi" w:cstheme="minorHAnsi"/>
          <w:sz w:val="20"/>
        </w:rPr>
      </w:pPr>
      <w:r w:rsidRPr="00A85AD7">
        <w:rPr>
          <w:rFonts w:asciiTheme="minorHAnsi" w:hAnsiTheme="minorHAnsi" w:cstheme="minorHAnsi"/>
          <w:sz w:val="20"/>
        </w:rPr>
        <w:t xml:space="preserve">Oświadczam, że w stosunku do następującego podmiotu, będącego dostawcą, na którego przypada ponad 10% wartości zamówienia: ……………………………………………………………………………………………….………..….…… </w:t>
      </w:r>
      <w:r w:rsidRPr="00A85AD7">
        <w:rPr>
          <w:rFonts w:asciiTheme="minorHAnsi" w:hAnsiTheme="minorHAnsi" w:cstheme="minorHAnsi"/>
          <w:i/>
          <w:sz w:val="20"/>
        </w:rPr>
        <w:t>(podać pełną nazwę/firmę, adres, a także w zależności od podmiotu: NIP/PESEL, KRS/CEiDG)</w:t>
      </w:r>
      <w:r w:rsidRPr="00A85AD7">
        <w:rPr>
          <w:rFonts w:asciiTheme="minorHAnsi" w:hAnsiTheme="minorHAnsi" w:cstheme="minorHAnsi"/>
          <w:sz w:val="20"/>
        </w:rPr>
        <w:t>, nie zachodzą podstawy wykluczenia z postępowania o udzielenie zamówienia przewidziane w art. 5k rozporządzenia 833/2014 w brzmieniu nadanym rozporządzeniem 2022/576.</w:t>
      </w:r>
    </w:p>
    <w:p w14:paraId="20519B30" w14:textId="77777777" w:rsidR="002C11A2" w:rsidRPr="00A85AD7" w:rsidRDefault="002C11A2" w:rsidP="002C11A2">
      <w:pPr>
        <w:rPr>
          <w:rFonts w:asciiTheme="minorHAnsi" w:hAnsiTheme="minorHAnsi" w:cstheme="minorHAnsi"/>
          <w:i/>
          <w:sz w:val="20"/>
        </w:rPr>
      </w:pPr>
    </w:p>
    <w:p w14:paraId="75BB4598" w14:textId="77777777" w:rsidR="002C11A2" w:rsidRPr="00A85AD7" w:rsidRDefault="002C11A2" w:rsidP="002C11A2">
      <w:pPr>
        <w:rPr>
          <w:rFonts w:asciiTheme="minorHAnsi" w:hAnsiTheme="minorHAnsi" w:cstheme="minorHAnsi"/>
          <w:b/>
          <w:sz w:val="20"/>
        </w:rPr>
      </w:pPr>
      <w:r w:rsidRPr="00A85AD7">
        <w:rPr>
          <w:rFonts w:asciiTheme="minorHAnsi" w:hAnsiTheme="minorHAnsi" w:cstheme="minorHAnsi"/>
          <w:b/>
          <w:sz w:val="20"/>
        </w:rPr>
        <w:t>OŚWIADCZENIE DOTYCZĄCE PODANYCH INFORMACJI:</w:t>
      </w:r>
    </w:p>
    <w:p w14:paraId="2C69CB29" w14:textId="77777777" w:rsidR="002C11A2" w:rsidRPr="00A85AD7" w:rsidRDefault="002C11A2" w:rsidP="002C11A2">
      <w:pPr>
        <w:rPr>
          <w:rFonts w:asciiTheme="minorHAnsi" w:hAnsiTheme="minorHAnsi" w:cstheme="minorHAnsi"/>
          <w:sz w:val="20"/>
        </w:rPr>
      </w:pPr>
      <w:r w:rsidRPr="00A85AD7">
        <w:rPr>
          <w:rFonts w:asciiTheme="minorHAnsi" w:hAnsiTheme="minorHAnsi" w:cstheme="minorHAnsi"/>
          <w:sz w:val="20"/>
        </w:rPr>
        <w:t>Oświadczam, że wszystkie informacje podane w powyższych oświadczeniach są aktualne i zgodne z prawdą oraz zostały przedstawione z pełną świadomością konsekwencji wprowadzenia zamawiającego w błąd przy przedstawianiu informacji.</w:t>
      </w:r>
    </w:p>
    <w:p w14:paraId="71A3AFF2" w14:textId="77777777" w:rsidR="002C11A2" w:rsidRPr="00A85AD7" w:rsidRDefault="002C11A2" w:rsidP="002C11A2">
      <w:pPr>
        <w:rPr>
          <w:rFonts w:asciiTheme="minorHAnsi" w:hAnsiTheme="minorHAnsi" w:cstheme="minorHAnsi"/>
          <w:sz w:val="20"/>
        </w:rPr>
      </w:pPr>
    </w:p>
    <w:p w14:paraId="2FA1BEC4" w14:textId="77777777" w:rsidR="002C11A2" w:rsidRPr="00A85AD7" w:rsidRDefault="002C11A2" w:rsidP="002C11A2">
      <w:pPr>
        <w:rPr>
          <w:rFonts w:asciiTheme="minorHAnsi" w:hAnsiTheme="minorHAnsi" w:cstheme="minorHAnsi"/>
          <w:b/>
          <w:sz w:val="20"/>
        </w:rPr>
      </w:pPr>
      <w:r w:rsidRPr="00A85AD7">
        <w:rPr>
          <w:rFonts w:asciiTheme="minorHAnsi" w:hAnsiTheme="minorHAnsi" w:cstheme="minorHAnsi"/>
          <w:b/>
          <w:sz w:val="20"/>
        </w:rPr>
        <w:t>INFORMACJA DOTYCZĄCA DOSTĘPU DO PODMIOTOWYCH ŚRODKÓW DOWODOWYCH DOKUMENTÓW REJESTROWYCH/DOKUMENTÓW</w:t>
      </w:r>
      <w:r w:rsidRPr="00A85AD7">
        <w:rPr>
          <w:rFonts w:asciiTheme="minorHAnsi" w:hAnsiTheme="minorHAnsi" w:cstheme="minorHAnsi"/>
          <w:sz w:val="20"/>
        </w:rPr>
        <w:t xml:space="preserve"> </w:t>
      </w:r>
      <w:r w:rsidRPr="00A85AD7">
        <w:rPr>
          <w:rFonts w:asciiTheme="minorHAnsi" w:hAnsiTheme="minorHAnsi" w:cstheme="minorHAnsi"/>
          <w:b/>
          <w:sz w:val="20"/>
        </w:rPr>
        <w:t>OKREŚLAJĄCYCH BENEFICJENTÓW RZECZYWISTYCH WYKONAWCY:</w:t>
      </w:r>
    </w:p>
    <w:p w14:paraId="6B2035C0" w14:textId="77777777" w:rsidR="002C11A2" w:rsidRPr="00A85AD7" w:rsidRDefault="002C11A2" w:rsidP="002C11A2">
      <w:pPr>
        <w:rPr>
          <w:rFonts w:asciiTheme="minorHAnsi" w:hAnsiTheme="minorHAnsi" w:cstheme="minorHAnsi"/>
          <w:sz w:val="20"/>
        </w:rPr>
      </w:pPr>
      <w:r w:rsidRPr="00A85AD7">
        <w:rPr>
          <w:rFonts w:asciiTheme="minorHAnsi" w:hAnsiTheme="minorHAnsi" w:cstheme="minorHAnsi"/>
          <w:sz w:val="20"/>
        </w:rPr>
        <w:lastRenderedPageBreak/>
        <w:t>Wskazuję następujące dokumenty rejestrowe/dokumenty określające beneficjentów rzeczywistych podmiotowe środki dowodowe, które można uzyskać za pomocą bezpłatnych i ogólnodostępnych baz danych, oraz dane umożliwiające dostęp do tych środków dokumentów:</w:t>
      </w:r>
    </w:p>
    <w:p w14:paraId="4DBAEAB4" w14:textId="77777777" w:rsidR="002C11A2" w:rsidRPr="00A85AD7" w:rsidRDefault="002C11A2" w:rsidP="002C11A2">
      <w:pPr>
        <w:rPr>
          <w:rFonts w:asciiTheme="minorHAnsi" w:hAnsiTheme="minorHAnsi" w:cstheme="minorHAnsi"/>
          <w:sz w:val="20"/>
        </w:rPr>
      </w:pPr>
      <w:r w:rsidRPr="00A85AD7">
        <w:rPr>
          <w:rFonts w:asciiTheme="minorHAnsi" w:hAnsiTheme="minorHAnsi" w:cstheme="minorHAnsi"/>
          <w:sz w:val="20"/>
        </w:rPr>
        <w:t>1) .....................................................................................................................................................</w:t>
      </w:r>
    </w:p>
    <w:p w14:paraId="16CAE139" w14:textId="77777777" w:rsidR="002C11A2" w:rsidRPr="00A85AD7" w:rsidRDefault="002C11A2" w:rsidP="002C11A2">
      <w:pPr>
        <w:rPr>
          <w:rFonts w:asciiTheme="minorHAnsi" w:hAnsiTheme="minorHAnsi" w:cstheme="minorHAnsi"/>
          <w:sz w:val="20"/>
        </w:rPr>
      </w:pPr>
      <w:r w:rsidRPr="00A85AD7">
        <w:rPr>
          <w:rFonts w:asciiTheme="minorHAnsi" w:hAnsiTheme="minorHAnsi" w:cstheme="minorHAnsi"/>
          <w:i/>
          <w:sz w:val="20"/>
        </w:rPr>
        <w:t>(wskazać dokumenty rejestrowe podmiotowy środek dowodowy, adres internetowy, wydający urząd lub organ, dokładne dane referencyjne dokumentacji)</w:t>
      </w:r>
    </w:p>
    <w:p w14:paraId="002EF56B" w14:textId="77777777" w:rsidR="002C11A2" w:rsidRPr="00A85AD7" w:rsidRDefault="002C11A2" w:rsidP="002C11A2">
      <w:pPr>
        <w:rPr>
          <w:rFonts w:asciiTheme="minorHAnsi" w:hAnsiTheme="minorHAnsi" w:cstheme="minorHAnsi"/>
          <w:sz w:val="20"/>
        </w:rPr>
      </w:pPr>
      <w:r w:rsidRPr="00A85AD7">
        <w:rPr>
          <w:rFonts w:asciiTheme="minorHAnsi" w:hAnsiTheme="minorHAnsi" w:cstheme="minorHAnsi"/>
          <w:sz w:val="20"/>
        </w:rPr>
        <w:t>2) .....................................................................................................................................................</w:t>
      </w:r>
    </w:p>
    <w:p w14:paraId="2489B5B5" w14:textId="77777777" w:rsidR="002C11A2" w:rsidRPr="00A85AD7" w:rsidRDefault="002C11A2" w:rsidP="002C11A2">
      <w:pPr>
        <w:rPr>
          <w:rFonts w:asciiTheme="minorHAnsi" w:hAnsiTheme="minorHAnsi" w:cstheme="minorHAnsi"/>
          <w:i/>
          <w:sz w:val="20"/>
        </w:rPr>
      </w:pPr>
      <w:r w:rsidRPr="00A85AD7">
        <w:rPr>
          <w:rFonts w:asciiTheme="minorHAnsi" w:hAnsiTheme="minorHAnsi" w:cstheme="minorHAnsi"/>
          <w:i/>
          <w:sz w:val="20"/>
        </w:rPr>
        <w:t>(wskazać dokumenty określające beneficjentów rzeczywistych podmiotowy środek dowodowy, adres internetowy, wydający urząd lub organ, dokładne dane referencyjne dokumentacji)</w:t>
      </w:r>
    </w:p>
    <w:p w14:paraId="1FC93DCB" w14:textId="77777777" w:rsidR="005527AF" w:rsidRDefault="005527AF" w:rsidP="005527AF">
      <w:pPr>
        <w:tabs>
          <w:tab w:val="left" w:pos="3555"/>
        </w:tabs>
        <w:spacing w:after="200" w:line="240" w:lineRule="auto"/>
        <w:rPr>
          <w:rFonts w:asciiTheme="minorHAnsi" w:hAnsiTheme="minorHAnsi" w:cs="Arial"/>
          <w:bCs/>
          <w:iCs/>
          <w:sz w:val="20"/>
        </w:rPr>
      </w:pPr>
    </w:p>
    <w:p w14:paraId="06544AD9" w14:textId="77777777" w:rsidR="005527AF" w:rsidRDefault="005527AF" w:rsidP="005527AF">
      <w:pPr>
        <w:tabs>
          <w:tab w:val="left" w:pos="3555"/>
        </w:tabs>
        <w:spacing w:after="200" w:line="240" w:lineRule="auto"/>
        <w:rPr>
          <w:rFonts w:asciiTheme="minorHAnsi" w:hAnsiTheme="minorHAnsi" w:cs="Arial"/>
          <w:bCs/>
          <w:iCs/>
          <w:sz w:val="20"/>
          <w:highlight w:val="cyan"/>
        </w:rPr>
      </w:pPr>
    </w:p>
    <w:p w14:paraId="6AC81FDA" w14:textId="77777777" w:rsidR="005527AF" w:rsidRDefault="005527AF" w:rsidP="005527AF">
      <w:pPr>
        <w:shd w:val="clear" w:color="auto" w:fill="FFFFFF" w:themeFill="background1"/>
        <w:spacing w:line="260" w:lineRule="exact"/>
        <w:ind w:left="426" w:hanging="426"/>
        <w:jc w:val="left"/>
        <w:rPr>
          <w:rFonts w:asciiTheme="minorHAnsi" w:hAnsiTheme="minorHAnsi" w:cs="Arial"/>
          <w:i/>
          <w:sz w:val="20"/>
          <w:lang w:eastAsia="pl-PL"/>
        </w:rPr>
      </w:pPr>
    </w:p>
    <w:p w14:paraId="1A7AD0CE" w14:textId="77777777" w:rsidR="005527AF" w:rsidRPr="00674C56" w:rsidRDefault="005527AF" w:rsidP="005527AF">
      <w:pPr>
        <w:shd w:val="clear" w:color="auto" w:fill="FFFFFF" w:themeFill="background1"/>
        <w:spacing w:line="260" w:lineRule="exact"/>
        <w:ind w:left="426" w:hanging="426"/>
        <w:rPr>
          <w:rFonts w:asciiTheme="minorHAnsi" w:hAnsiTheme="minorHAnsi" w:cs="Arial"/>
          <w:i/>
          <w:sz w:val="20"/>
          <w:lang w:eastAsia="pl-PL"/>
        </w:rPr>
      </w:pPr>
    </w:p>
    <w:p w14:paraId="74A923CF" w14:textId="77777777" w:rsidR="005527AF" w:rsidRPr="00C82ACD" w:rsidRDefault="005527AF" w:rsidP="005527AF">
      <w:pPr>
        <w:rPr>
          <w:rFonts w:asciiTheme="minorHAnsi" w:hAnsiTheme="minorHAnsi" w:cstheme="minorHAnsi"/>
          <w:sz w:val="20"/>
        </w:rPr>
      </w:pPr>
    </w:p>
    <w:p w14:paraId="17CFA627" w14:textId="77777777" w:rsidR="005527AF" w:rsidRPr="00C82ACD" w:rsidRDefault="005527AF" w:rsidP="005527AF">
      <w:pPr>
        <w:rPr>
          <w:rFonts w:asciiTheme="minorHAnsi" w:hAnsiTheme="minorHAnsi" w:cstheme="minorHAnsi"/>
          <w:sz w:val="20"/>
        </w:rPr>
      </w:pPr>
    </w:p>
    <w:p w14:paraId="1425D3A7" w14:textId="77777777" w:rsidR="005527AF" w:rsidRPr="009C2468" w:rsidRDefault="005527AF" w:rsidP="005527AF">
      <w:pPr>
        <w:spacing w:after="80" w:line="240" w:lineRule="exact"/>
        <w:ind w:left="4956" w:right="-993" w:firstLine="708"/>
        <w:rPr>
          <w:rFonts w:asciiTheme="minorHAnsi" w:hAnsiTheme="minorHAnsi" w:cstheme="minorHAnsi"/>
          <w:sz w:val="16"/>
          <w:szCs w:val="16"/>
        </w:rPr>
      </w:pPr>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0A356AF7" w14:textId="77777777" w:rsidR="005527AF" w:rsidRDefault="005527AF" w:rsidP="005527AF">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 xml:space="preserve">Data i podpisy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238389AF" w14:textId="77777777" w:rsidR="00375B8E" w:rsidRDefault="005527AF" w:rsidP="00375B8E">
      <w:pPr>
        <w:ind w:left="5245"/>
        <w:rPr>
          <w:rFonts w:asciiTheme="minorHAnsi" w:hAnsiTheme="minorHAnsi" w:cstheme="minorHAnsi"/>
          <w:sz w:val="20"/>
        </w:rPr>
      </w:pPr>
      <w:r w:rsidRPr="009C2468">
        <w:rPr>
          <w:rFonts w:asciiTheme="minorHAnsi" w:hAnsiTheme="minorHAnsi" w:cstheme="minorHAnsi"/>
          <w:i/>
          <w:sz w:val="16"/>
          <w:szCs w:val="16"/>
        </w:rPr>
        <w:t>oświadczeń woli w imieniu Wykonawcy</w:t>
      </w:r>
      <w:r w:rsidR="00375B8E">
        <w:rPr>
          <w:rFonts w:asciiTheme="minorHAnsi" w:hAnsiTheme="minorHAnsi" w:cstheme="minorHAnsi"/>
          <w:i/>
          <w:sz w:val="16"/>
          <w:szCs w:val="16"/>
        </w:rPr>
        <w:t>/</w:t>
      </w:r>
      <w:r w:rsidR="00375B8E" w:rsidRPr="007121A2">
        <w:rPr>
          <w:rFonts w:asciiTheme="minorHAnsi" w:hAnsiTheme="minorHAnsi" w:cstheme="minorHAnsi"/>
          <w:sz w:val="20"/>
        </w:rPr>
        <w:t xml:space="preserve"> </w:t>
      </w:r>
      <w:r w:rsidR="00375B8E" w:rsidRPr="007121A2">
        <w:rPr>
          <w:rFonts w:asciiTheme="minorHAnsi" w:hAnsiTheme="minorHAnsi" w:cstheme="minorHAnsi"/>
          <w:i/>
          <w:sz w:val="16"/>
          <w:szCs w:val="16"/>
        </w:rPr>
        <w:t>Wykonawcy wspólnie ubiegającego się o udzielenie zamówienia</w:t>
      </w:r>
    </w:p>
    <w:p w14:paraId="3E55292C" w14:textId="77777777" w:rsidR="005527AF" w:rsidRPr="009C2468" w:rsidRDefault="005527AF" w:rsidP="005527AF">
      <w:pPr>
        <w:ind w:left="5398" w:right="68" w:hanging="153"/>
        <w:jc w:val="center"/>
        <w:rPr>
          <w:rFonts w:asciiTheme="minorHAnsi" w:hAnsiTheme="minorHAnsi" w:cstheme="minorHAnsi"/>
          <w:i/>
          <w:sz w:val="16"/>
          <w:szCs w:val="16"/>
        </w:rPr>
      </w:pPr>
    </w:p>
    <w:p w14:paraId="64195399" w14:textId="77777777" w:rsidR="005527AF" w:rsidRDefault="005527AF" w:rsidP="005527AF">
      <w:pPr>
        <w:tabs>
          <w:tab w:val="left" w:pos="3555"/>
        </w:tabs>
        <w:spacing w:after="200" w:line="240" w:lineRule="auto"/>
        <w:rPr>
          <w:rFonts w:asciiTheme="minorHAnsi" w:hAnsiTheme="minorHAnsi" w:cs="Arial"/>
          <w:bCs/>
          <w:iCs/>
          <w:sz w:val="20"/>
        </w:rPr>
      </w:pPr>
    </w:p>
    <w:p w14:paraId="2156E6B8" w14:textId="77777777" w:rsidR="0039799F" w:rsidRPr="00181504" w:rsidRDefault="0039799F" w:rsidP="0039799F">
      <w:pPr>
        <w:rPr>
          <w:rFonts w:asciiTheme="minorHAnsi" w:hAnsiTheme="minorHAnsi" w:cstheme="minorHAnsi"/>
          <w:sz w:val="20"/>
        </w:rPr>
      </w:pPr>
    </w:p>
    <w:p w14:paraId="4BF98291" w14:textId="77777777" w:rsidR="0039799F" w:rsidRPr="009C2468" w:rsidRDefault="0039799F" w:rsidP="0039799F">
      <w:pPr>
        <w:rPr>
          <w:rFonts w:asciiTheme="minorHAnsi" w:hAnsiTheme="minorHAnsi" w:cstheme="minorHAnsi"/>
          <w:sz w:val="20"/>
        </w:rPr>
      </w:pPr>
    </w:p>
    <w:p w14:paraId="5F205A72" w14:textId="487EB24C" w:rsidR="0039799F" w:rsidRDefault="0039799F" w:rsidP="0039799F">
      <w:pPr>
        <w:spacing w:after="160" w:line="240" w:lineRule="exact"/>
        <w:jc w:val="left"/>
        <w:rPr>
          <w:rFonts w:asciiTheme="minorHAnsi" w:hAnsiTheme="minorHAnsi" w:cstheme="minorHAnsi"/>
          <w:sz w:val="20"/>
        </w:rPr>
      </w:pPr>
    </w:p>
    <w:p w14:paraId="3F8AD6E4" w14:textId="53B45ABB" w:rsidR="00106B0D" w:rsidRDefault="00106B0D" w:rsidP="0039799F">
      <w:pPr>
        <w:spacing w:after="160" w:line="240" w:lineRule="exact"/>
        <w:jc w:val="left"/>
        <w:rPr>
          <w:rFonts w:asciiTheme="minorHAnsi" w:hAnsiTheme="minorHAnsi" w:cstheme="minorHAnsi"/>
          <w:sz w:val="20"/>
        </w:rPr>
      </w:pPr>
    </w:p>
    <w:p w14:paraId="490988C8" w14:textId="0090AD63" w:rsidR="00106B0D" w:rsidRDefault="00106B0D" w:rsidP="0039799F">
      <w:pPr>
        <w:spacing w:after="160" w:line="240" w:lineRule="exact"/>
        <w:jc w:val="left"/>
        <w:rPr>
          <w:rFonts w:asciiTheme="minorHAnsi" w:hAnsiTheme="minorHAnsi" w:cstheme="minorHAnsi"/>
          <w:sz w:val="20"/>
        </w:rPr>
      </w:pPr>
    </w:p>
    <w:p w14:paraId="4958624A" w14:textId="1D4C96E2" w:rsidR="00106B0D" w:rsidRDefault="00106B0D" w:rsidP="0039799F">
      <w:pPr>
        <w:spacing w:after="160" w:line="240" w:lineRule="exact"/>
        <w:jc w:val="left"/>
        <w:rPr>
          <w:rFonts w:asciiTheme="minorHAnsi" w:hAnsiTheme="minorHAnsi" w:cstheme="minorHAnsi"/>
          <w:sz w:val="20"/>
        </w:rPr>
      </w:pPr>
    </w:p>
    <w:p w14:paraId="1E45216A" w14:textId="2ECAE5F1" w:rsidR="00106B0D" w:rsidRDefault="00106B0D" w:rsidP="0039799F">
      <w:pPr>
        <w:spacing w:after="160" w:line="240" w:lineRule="exact"/>
        <w:jc w:val="left"/>
        <w:rPr>
          <w:rFonts w:asciiTheme="minorHAnsi" w:hAnsiTheme="minorHAnsi" w:cstheme="minorHAnsi"/>
          <w:sz w:val="20"/>
        </w:rPr>
      </w:pPr>
    </w:p>
    <w:p w14:paraId="38E4271E" w14:textId="6C0CE048" w:rsidR="00106B0D" w:rsidRDefault="00106B0D" w:rsidP="0039799F">
      <w:pPr>
        <w:spacing w:after="160" w:line="240" w:lineRule="exact"/>
        <w:jc w:val="left"/>
        <w:rPr>
          <w:rFonts w:asciiTheme="minorHAnsi" w:hAnsiTheme="minorHAnsi" w:cstheme="minorHAnsi"/>
          <w:sz w:val="20"/>
        </w:rPr>
      </w:pPr>
    </w:p>
    <w:p w14:paraId="45052065" w14:textId="0C6B06FA" w:rsidR="00106B0D" w:rsidRDefault="00106B0D" w:rsidP="0039799F">
      <w:pPr>
        <w:spacing w:after="160" w:line="240" w:lineRule="exact"/>
        <w:jc w:val="left"/>
        <w:rPr>
          <w:rFonts w:asciiTheme="minorHAnsi" w:hAnsiTheme="minorHAnsi" w:cstheme="minorHAnsi"/>
          <w:sz w:val="20"/>
        </w:rPr>
      </w:pPr>
    </w:p>
    <w:p w14:paraId="00F75CB9" w14:textId="44F3745F" w:rsidR="00106B0D" w:rsidRDefault="00106B0D" w:rsidP="0039799F">
      <w:pPr>
        <w:spacing w:after="160" w:line="240" w:lineRule="exact"/>
        <w:jc w:val="left"/>
        <w:rPr>
          <w:rFonts w:asciiTheme="minorHAnsi" w:hAnsiTheme="minorHAnsi" w:cstheme="minorHAnsi"/>
          <w:sz w:val="20"/>
        </w:rPr>
      </w:pPr>
    </w:p>
    <w:p w14:paraId="4AC42957" w14:textId="5D466CA2" w:rsidR="00106B0D" w:rsidRDefault="00106B0D" w:rsidP="0039799F">
      <w:pPr>
        <w:spacing w:after="160" w:line="240" w:lineRule="exact"/>
        <w:jc w:val="left"/>
        <w:rPr>
          <w:rFonts w:asciiTheme="minorHAnsi" w:hAnsiTheme="minorHAnsi" w:cstheme="minorHAnsi"/>
          <w:sz w:val="20"/>
        </w:rPr>
      </w:pPr>
    </w:p>
    <w:p w14:paraId="71C26468" w14:textId="04257139" w:rsidR="00106B0D" w:rsidRDefault="00106B0D" w:rsidP="0039799F">
      <w:pPr>
        <w:spacing w:after="160" w:line="240" w:lineRule="exact"/>
        <w:jc w:val="left"/>
        <w:rPr>
          <w:rFonts w:asciiTheme="minorHAnsi" w:hAnsiTheme="minorHAnsi" w:cstheme="minorHAnsi"/>
          <w:sz w:val="20"/>
        </w:rPr>
      </w:pPr>
    </w:p>
    <w:p w14:paraId="2B755945" w14:textId="301C5D6A" w:rsidR="00106B0D" w:rsidRDefault="00106B0D" w:rsidP="0039799F">
      <w:pPr>
        <w:spacing w:after="160" w:line="240" w:lineRule="exact"/>
        <w:jc w:val="left"/>
        <w:rPr>
          <w:rFonts w:asciiTheme="minorHAnsi" w:hAnsiTheme="minorHAnsi" w:cstheme="minorHAnsi"/>
          <w:sz w:val="20"/>
        </w:rPr>
      </w:pPr>
    </w:p>
    <w:p w14:paraId="4B38813A" w14:textId="3C9070EA" w:rsidR="00106B0D" w:rsidRDefault="00106B0D" w:rsidP="0039799F">
      <w:pPr>
        <w:spacing w:after="160" w:line="240" w:lineRule="exact"/>
        <w:jc w:val="left"/>
        <w:rPr>
          <w:rFonts w:asciiTheme="minorHAnsi" w:hAnsiTheme="minorHAnsi" w:cstheme="minorHAnsi"/>
          <w:sz w:val="20"/>
        </w:rPr>
      </w:pPr>
    </w:p>
    <w:p w14:paraId="0C488D4A" w14:textId="0FC40BD0" w:rsidR="00106B0D" w:rsidRDefault="00106B0D" w:rsidP="0039799F">
      <w:pPr>
        <w:spacing w:after="160" w:line="240" w:lineRule="exact"/>
        <w:jc w:val="left"/>
        <w:rPr>
          <w:rFonts w:asciiTheme="minorHAnsi" w:hAnsiTheme="minorHAnsi" w:cstheme="minorHAnsi"/>
          <w:sz w:val="20"/>
        </w:rPr>
      </w:pPr>
    </w:p>
    <w:p w14:paraId="6F05F364" w14:textId="27D5D6B3" w:rsidR="00310284" w:rsidRDefault="00310284" w:rsidP="0039799F">
      <w:pPr>
        <w:spacing w:after="160" w:line="240" w:lineRule="exact"/>
        <w:jc w:val="left"/>
        <w:rPr>
          <w:rFonts w:asciiTheme="minorHAnsi" w:hAnsiTheme="minorHAnsi" w:cstheme="minorHAnsi"/>
          <w:sz w:val="20"/>
        </w:rPr>
      </w:pPr>
    </w:p>
    <w:p w14:paraId="519A48A0" w14:textId="1B636CAB" w:rsidR="00310284" w:rsidRDefault="00310284" w:rsidP="0039799F">
      <w:pPr>
        <w:spacing w:after="160" w:line="240" w:lineRule="exact"/>
        <w:jc w:val="left"/>
        <w:rPr>
          <w:rFonts w:asciiTheme="minorHAnsi" w:hAnsiTheme="minorHAnsi" w:cstheme="minorHAnsi"/>
          <w:sz w:val="20"/>
        </w:rPr>
      </w:pPr>
    </w:p>
    <w:p w14:paraId="504C98AA" w14:textId="77777777" w:rsidR="00310284" w:rsidRDefault="00310284" w:rsidP="0039799F">
      <w:pPr>
        <w:spacing w:after="160" w:line="240" w:lineRule="exact"/>
        <w:jc w:val="left"/>
        <w:rPr>
          <w:rFonts w:asciiTheme="minorHAnsi" w:hAnsiTheme="minorHAnsi" w:cstheme="minorHAnsi"/>
          <w:sz w:val="20"/>
        </w:rPr>
      </w:pPr>
    </w:p>
    <w:p w14:paraId="49E35B4A" w14:textId="5231AB6D" w:rsidR="00106B0D" w:rsidRDefault="00106B0D" w:rsidP="0039799F">
      <w:pPr>
        <w:spacing w:after="160" w:line="240" w:lineRule="exact"/>
        <w:jc w:val="left"/>
        <w:rPr>
          <w:rFonts w:asciiTheme="minorHAnsi" w:hAnsiTheme="minorHAnsi" w:cstheme="minorHAnsi"/>
          <w:sz w:val="20"/>
        </w:rPr>
      </w:pPr>
    </w:p>
    <w:p w14:paraId="0983F967" w14:textId="0F4AB99C" w:rsidR="0092625B" w:rsidRPr="0092625B" w:rsidRDefault="0092625B" w:rsidP="0092625B">
      <w:pPr>
        <w:pStyle w:val="Nagwek1"/>
        <w:keepNext w:val="0"/>
        <w:keepLines w:val="0"/>
        <w:widowControl w:val="0"/>
        <w:shd w:val="clear" w:color="auto" w:fill="C6D9F1" w:themeFill="text2" w:themeFillTint="33"/>
        <w:spacing w:before="120" w:after="120" w:line="276" w:lineRule="auto"/>
        <w:ind w:left="1418" w:hanging="1702"/>
        <w:rPr>
          <w:rFonts w:cstheme="minorHAnsi"/>
          <w:sz w:val="20"/>
        </w:rPr>
      </w:pPr>
      <w:bookmarkStart w:id="9" w:name="_Toc163475264"/>
      <w:r w:rsidRPr="0092625B">
        <w:rPr>
          <w:rFonts w:cstheme="minorHAnsi"/>
          <w:sz w:val="20"/>
        </w:rPr>
        <w:lastRenderedPageBreak/>
        <w:t>ZAŁĄCZNIK NR 7 DO SWZ – WYKAZ WYKONANYCH ZAMÓWIEŃ</w:t>
      </w:r>
      <w:bookmarkEnd w:id="9"/>
      <w:r w:rsidRPr="0092625B">
        <w:rPr>
          <w:rFonts w:cstheme="minorHAnsi"/>
          <w:sz w:val="20"/>
        </w:rPr>
        <w:t xml:space="preserve"> </w:t>
      </w:r>
    </w:p>
    <w:p w14:paraId="2703A23C" w14:textId="77777777" w:rsidR="0092625B" w:rsidRPr="0092625B" w:rsidRDefault="0092625B" w:rsidP="0092625B">
      <w:pPr>
        <w:rPr>
          <w:rFonts w:asciiTheme="minorHAnsi" w:hAnsiTheme="minorHAnsi" w:cstheme="minorHAnsi"/>
          <w:sz w:val="20"/>
        </w:rPr>
      </w:pPr>
    </w:p>
    <w:p w14:paraId="5173AC04" w14:textId="77777777" w:rsidR="0092625B" w:rsidRPr="0092625B" w:rsidRDefault="0092625B" w:rsidP="0092625B">
      <w:pPr>
        <w:rPr>
          <w:rFonts w:asciiTheme="minorHAnsi" w:hAnsiTheme="minorHAnsi" w:cstheme="minorHAnsi"/>
          <w:sz w:val="20"/>
        </w:rPr>
      </w:pPr>
    </w:p>
    <w:tbl>
      <w:tblPr>
        <w:tblStyle w:val="Tabela-Siatka"/>
        <w:tblW w:w="8908" w:type="dxa"/>
        <w:jc w:val="center"/>
        <w:tblLook w:val="04A0" w:firstRow="1" w:lastRow="0" w:firstColumn="1" w:lastColumn="0" w:noHBand="0" w:noVBand="1"/>
      </w:tblPr>
      <w:tblGrid>
        <w:gridCol w:w="3956"/>
        <w:gridCol w:w="844"/>
        <w:gridCol w:w="4108"/>
      </w:tblGrid>
      <w:tr w:rsidR="007B5834" w:rsidRPr="006B56FD" w14:paraId="618A01A1" w14:textId="77777777" w:rsidTr="00217C80">
        <w:trPr>
          <w:trHeight w:val="1488"/>
          <w:jc w:val="center"/>
        </w:trPr>
        <w:tc>
          <w:tcPr>
            <w:tcW w:w="3956" w:type="dxa"/>
            <w:tcBorders>
              <w:top w:val="single" w:sz="18" w:space="0" w:color="1F497D" w:themeColor="text2"/>
              <w:left w:val="single" w:sz="18" w:space="0" w:color="1F497D" w:themeColor="text2"/>
              <w:bottom w:val="single" w:sz="18" w:space="0" w:color="1F497D" w:themeColor="text2"/>
              <w:right w:val="single" w:sz="18" w:space="0" w:color="1F497D" w:themeColor="text2"/>
            </w:tcBorders>
          </w:tcPr>
          <w:p w14:paraId="7BED1347" w14:textId="77777777" w:rsidR="007B5834" w:rsidRPr="006B56FD" w:rsidRDefault="007B5834" w:rsidP="00217C80">
            <w:pPr>
              <w:ind w:right="28"/>
              <w:jc w:val="left"/>
              <w:rPr>
                <w:rFonts w:asciiTheme="minorHAnsi" w:hAnsiTheme="minorHAnsi" w:cstheme="minorHAnsi"/>
                <w:b/>
                <w:i/>
                <w:iCs/>
                <w:u w:val="single"/>
              </w:rPr>
            </w:pPr>
            <w:r w:rsidRPr="006B56FD">
              <w:rPr>
                <w:rFonts w:asciiTheme="minorHAnsi" w:hAnsiTheme="minorHAnsi" w:cstheme="minorHAnsi"/>
                <w:b/>
                <w:i/>
                <w:iCs/>
                <w:u w:val="single"/>
              </w:rPr>
              <w:t>Wykonawca</w:t>
            </w:r>
          </w:p>
          <w:p w14:paraId="51099303" w14:textId="77777777" w:rsidR="007B5834" w:rsidRPr="006B56FD" w:rsidRDefault="007B5834" w:rsidP="00217C80">
            <w:pPr>
              <w:ind w:right="28"/>
              <w:jc w:val="left"/>
              <w:rPr>
                <w:rFonts w:asciiTheme="minorHAnsi" w:hAnsiTheme="minorHAnsi" w:cstheme="minorHAnsi"/>
              </w:rPr>
            </w:pPr>
          </w:p>
          <w:p w14:paraId="7759BC9E" w14:textId="77777777" w:rsidR="007B5834" w:rsidRPr="006B56FD" w:rsidRDefault="007B5834" w:rsidP="00217C80">
            <w:pPr>
              <w:ind w:right="28"/>
              <w:jc w:val="center"/>
              <w:rPr>
                <w:rFonts w:asciiTheme="minorHAnsi" w:hAnsiTheme="minorHAnsi" w:cstheme="minorHAnsi"/>
              </w:rPr>
            </w:pPr>
            <w:r w:rsidRPr="006B56FD">
              <w:rPr>
                <w:rFonts w:asciiTheme="minorHAnsi" w:hAnsiTheme="minorHAnsi" w:cstheme="minorHAnsi"/>
              </w:rPr>
              <w:t>…………………………………………………</w:t>
            </w:r>
          </w:p>
          <w:p w14:paraId="48A5F421" w14:textId="77777777" w:rsidR="007B5834" w:rsidRPr="006B56FD" w:rsidRDefault="007B5834" w:rsidP="00217C80">
            <w:pPr>
              <w:ind w:right="28"/>
              <w:jc w:val="center"/>
              <w:rPr>
                <w:rFonts w:asciiTheme="minorHAnsi" w:hAnsiTheme="minorHAnsi" w:cstheme="minorHAnsi"/>
              </w:rPr>
            </w:pPr>
            <w:r w:rsidRPr="006B56FD">
              <w:rPr>
                <w:rFonts w:asciiTheme="minorHAnsi" w:hAnsiTheme="minorHAnsi" w:cstheme="minorHAnsi"/>
              </w:rPr>
              <w:t>……………………………………………….</w:t>
            </w:r>
          </w:p>
          <w:p w14:paraId="21938436" w14:textId="77777777" w:rsidR="007B5834" w:rsidRPr="00724BFB" w:rsidRDefault="007B5834" w:rsidP="00217C80">
            <w:pPr>
              <w:ind w:right="28"/>
              <w:jc w:val="center"/>
              <w:rPr>
                <w:rFonts w:asciiTheme="minorHAnsi" w:hAnsiTheme="minorHAnsi" w:cstheme="minorHAnsi"/>
                <w:i/>
              </w:rPr>
            </w:pPr>
            <w:r w:rsidRPr="006B56FD">
              <w:rPr>
                <w:rFonts w:asciiTheme="minorHAnsi" w:hAnsiTheme="minorHAnsi" w:cstheme="minorHAnsi"/>
                <w:i/>
              </w:rPr>
              <w:t>Nazwa i adres</w:t>
            </w:r>
          </w:p>
        </w:tc>
        <w:tc>
          <w:tcPr>
            <w:tcW w:w="844" w:type="dxa"/>
            <w:tcBorders>
              <w:top w:val="nil"/>
              <w:left w:val="single" w:sz="18" w:space="0" w:color="1F497D" w:themeColor="text2"/>
              <w:bottom w:val="nil"/>
              <w:right w:val="single" w:sz="18" w:space="0" w:color="1F497D" w:themeColor="text2"/>
            </w:tcBorders>
          </w:tcPr>
          <w:p w14:paraId="3343C683" w14:textId="77777777" w:rsidR="007B5834" w:rsidRPr="006B56FD" w:rsidRDefault="007B5834" w:rsidP="00217C80">
            <w:pPr>
              <w:spacing w:line="360" w:lineRule="auto"/>
              <w:rPr>
                <w:rFonts w:asciiTheme="minorHAnsi" w:eastAsiaTheme="majorEastAsia" w:hAnsiTheme="minorHAnsi" w:cstheme="minorHAnsi"/>
                <w:b/>
                <w:i/>
                <w:iCs/>
                <w:u w:val="single"/>
              </w:rPr>
            </w:pPr>
            <w:r>
              <w:rPr>
                <w:rFonts w:asciiTheme="minorHAnsi" w:eastAsiaTheme="majorEastAsia" w:hAnsiTheme="minorHAnsi" w:cstheme="minorHAnsi"/>
                <w:b/>
                <w:i/>
                <w:iCs/>
                <w:u w:val="single"/>
              </w:rPr>
              <w:t xml:space="preserve">  </w:t>
            </w:r>
          </w:p>
        </w:tc>
        <w:tc>
          <w:tcPr>
            <w:tcW w:w="4108" w:type="dxa"/>
            <w:tcBorders>
              <w:top w:val="single" w:sz="18" w:space="0" w:color="1F497D" w:themeColor="text2"/>
              <w:left w:val="single" w:sz="18" w:space="0" w:color="1F497D" w:themeColor="text2"/>
              <w:bottom w:val="single" w:sz="18" w:space="0" w:color="1F497D" w:themeColor="text2"/>
              <w:right w:val="single" w:sz="18" w:space="0" w:color="1F497D" w:themeColor="text2"/>
            </w:tcBorders>
          </w:tcPr>
          <w:p w14:paraId="4A236096" w14:textId="77777777" w:rsidR="007B5834" w:rsidRPr="006B56FD" w:rsidRDefault="007B5834" w:rsidP="00217C80">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4A3D41E5" w14:textId="77777777" w:rsidR="007B5834" w:rsidRPr="0092625B" w:rsidRDefault="007B5834" w:rsidP="00217C80">
            <w:pPr>
              <w:spacing w:line="240" w:lineRule="auto"/>
              <w:contextualSpacing/>
              <w:jc w:val="center"/>
              <w:rPr>
                <w:rFonts w:asciiTheme="minorHAnsi" w:eastAsia="Calibri" w:hAnsiTheme="minorHAnsi" w:cstheme="minorHAnsi"/>
                <w:b/>
                <w:sz w:val="20"/>
              </w:rPr>
            </w:pPr>
            <w:r w:rsidRPr="0092625B">
              <w:rPr>
                <w:rFonts w:asciiTheme="minorHAnsi" w:eastAsia="Calibri" w:hAnsiTheme="minorHAnsi" w:cstheme="minorHAnsi"/>
                <w:b/>
                <w:sz w:val="20"/>
              </w:rPr>
              <w:t>PGE Dystrybucja S.A.</w:t>
            </w:r>
          </w:p>
          <w:p w14:paraId="2B15BB25" w14:textId="77777777" w:rsidR="007B5834" w:rsidRPr="0092625B" w:rsidRDefault="007B5834" w:rsidP="00217C80">
            <w:pPr>
              <w:spacing w:before="120" w:after="120" w:line="240" w:lineRule="auto"/>
              <w:contextualSpacing/>
              <w:jc w:val="center"/>
              <w:rPr>
                <w:rFonts w:asciiTheme="minorHAnsi" w:eastAsia="Calibri" w:hAnsiTheme="minorHAnsi" w:cstheme="minorHAnsi"/>
                <w:sz w:val="20"/>
              </w:rPr>
            </w:pPr>
            <w:r w:rsidRPr="0092625B">
              <w:rPr>
                <w:rFonts w:asciiTheme="minorHAnsi" w:eastAsia="Calibri" w:hAnsiTheme="minorHAnsi" w:cstheme="minorHAnsi"/>
                <w:sz w:val="20"/>
              </w:rPr>
              <w:t>w imieniu i na rzecz której działa:</w:t>
            </w:r>
          </w:p>
          <w:p w14:paraId="7BB942D2" w14:textId="77777777" w:rsidR="007B5834" w:rsidRPr="0092625B" w:rsidRDefault="007B5834" w:rsidP="00217C80">
            <w:pPr>
              <w:spacing w:line="240" w:lineRule="auto"/>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Dystrybucja S.A. Oddział</w:t>
            </w:r>
            <w:r w:rsidRPr="0092625B">
              <w:rPr>
                <w:rFonts w:asciiTheme="minorHAnsi" w:eastAsiaTheme="majorEastAsia" w:hAnsiTheme="minorHAnsi" w:cstheme="minorHAnsi"/>
                <w:b/>
                <w:iCs/>
                <w:sz w:val="20"/>
              </w:rPr>
              <w:br/>
              <w:t xml:space="preserve"> Skarżysko-Kamienna</w:t>
            </w:r>
          </w:p>
          <w:p w14:paraId="0D455DF7" w14:textId="77777777" w:rsidR="007B5834" w:rsidRPr="0092625B" w:rsidRDefault="007B5834" w:rsidP="00217C80">
            <w:pPr>
              <w:spacing w:line="240" w:lineRule="auto"/>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Al. Marszałka J. Piłsudskiego 51</w:t>
            </w:r>
          </w:p>
          <w:p w14:paraId="393280F5" w14:textId="77777777" w:rsidR="007B5834" w:rsidRPr="00724BFB" w:rsidRDefault="007B5834" w:rsidP="00217C80">
            <w:pPr>
              <w:spacing w:before="120" w:after="120" w:line="240" w:lineRule="auto"/>
              <w:contextualSpacing/>
              <w:jc w:val="center"/>
              <w:rPr>
                <w:rFonts w:asciiTheme="minorHAnsi" w:eastAsia="Calibri" w:hAnsiTheme="minorHAnsi" w:cstheme="minorHAnsi"/>
                <w:color w:val="000000"/>
              </w:rPr>
            </w:pPr>
            <w:r w:rsidRPr="0092625B">
              <w:rPr>
                <w:rFonts w:asciiTheme="minorHAnsi" w:eastAsiaTheme="majorEastAsia" w:hAnsiTheme="minorHAnsi" w:cstheme="minorHAnsi"/>
                <w:b/>
                <w:iCs/>
                <w:sz w:val="20"/>
              </w:rPr>
              <w:t>26-110 Skarżysko-Kamienna</w:t>
            </w:r>
          </w:p>
        </w:tc>
      </w:tr>
    </w:tbl>
    <w:p w14:paraId="3C6A5463" w14:textId="77777777" w:rsidR="0092625B" w:rsidRPr="0092625B" w:rsidRDefault="0092625B" w:rsidP="0092625B">
      <w:pPr>
        <w:rPr>
          <w:rFonts w:asciiTheme="minorHAnsi" w:hAnsiTheme="minorHAnsi" w:cstheme="minorHAnsi"/>
          <w:sz w:val="20"/>
        </w:rPr>
      </w:pPr>
    </w:p>
    <w:p w14:paraId="56343DD8" w14:textId="77777777" w:rsidR="0092625B" w:rsidRPr="0092625B" w:rsidRDefault="0092625B" w:rsidP="0092625B">
      <w:pPr>
        <w:rPr>
          <w:rFonts w:asciiTheme="minorHAnsi" w:hAnsiTheme="minorHAnsi" w:cstheme="minorHAnsi"/>
          <w:sz w:val="20"/>
        </w:rPr>
      </w:pPr>
    </w:p>
    <w:p w14:paraId="2D35662E" w14:textId="77777777" w:rsidR="0092625B" w:rsidRPr="0092625B" w:rsidRDefault="0092625B" w:rsidP="0092625B">
      <w:pPr>
        <w:spacing w:line="240" w:lineRule="auto"/>
        <w:jc w:val="center"/>
        <w:rPr>
          <w:rFonts w:asciiTheme="minorHAnsi" w:hAnsiTheme="minorHAnsi" w:cstheme="minorHAnsi"/>
          <w:b/>
          <w:sz w:val="20"/>
        </w:rPr>
      </w:pPr>
      <w:r w:rsidRPr="0092625B">
        <w:rPr>
          <w:rFonts w:asciiTheme="minorHAnsi" w:hAnsiTheme="minorHAnsi" w:cstheme="minorHAnsi"/>
          <w:b/>
          <w:sz w:val="20"/>
        </w:rPr>
        <w:t xml:space="preserve">WYKAZ WYKONANYCH ZAMÓWIEŃ </w:t>
      </w:r>
    </w:p>
    <w:p w14:paraId="749DBCF6" w14:textId="77777777" w:rsidR="0092625B" w:rsidRPr="0092625B" w:rsidRDefault="0092625B" w:rsidP="0092625B">
      <w:pPr>
        <w:rPr>
          <w:rFonts w:asciiTheme="minorHAnsi" w:hAnsiTheme="minorHAnsi" w:cstheme="minorHAnsi"/>
          <w:sz w:val="20"/>
        </w:rPr>
      </w:pPr>
    </w:p>
    <w:p w14:paraId="626729CB" w14:textId="77777777" w:rsidR="0092625B" w:rsidRPr="0092625B" w:rsidRDefault="0092625B" w:rsidP="0092625B">
      <w:pPr>
        <w:rPr>
          <w:rFonts w:asciiTheme="minorHAnsi" w:hAnsiTheme="minorHAnsi" w:cstheme="minorHAnsi"/>
          <w:sz w:val="20"/>
        </w:rPr>
      </w:pPr>
    </w:p>
    <w:p w14:paraId="3E02237B" w14:textId="169F6424" w:rsidR="0092625B" w:rsidRPr="00A85AD7" w:rsidRDefault="0092625B" w:rsidP="00A85AD7">
      <w:pPr>
        <w:pStyle w:val="Tekstpodstawowy"/>
        <w:jc w:val="center"/>
        <w:rPr>
          <w:rFonts w:asciiTheme="minorHAnsi" w:hAnsiTheme="minorHAnsi" w:cstheme="minorHAnsi"/>
          <w:b/>
          <w:color w:val="17365D" w:themeColor="text2" w:themeShade="BF"/>
          <w:szCs w:val="22"/>
        </w:rPr>
      </w:pPr>
      <w:r w:rsidRPr="0092625B">
        <w:rPr>
          <w:rFonts w:asciiTheme="minorHAnsi" w:hAnsiTheme="minorHAnsi" w:cstheme="minorHAnsi"/>
          <w:sz w:val="20"/>
          <w:lang w:eastAsia="pl-PL"/>
        </w:rPr>
        <w:t>Składając Ofertę w postępowaniu zakupowym nr</w:t>
      </w:r>
      <w:r w:rsidR="006F35CA">
        <w:rPr>
          <w:rFonts w:asciiTheme="minorHAnsi" w:hAnsiTheme="minorHAnsi" w:cstheme="minorHAnsi"/>
          <w:sz w:val="20"/>
          <w:lang w:eastAsia="pl-PL"/>
        </w:rPr>
        <w:t xml:space="preserve"> </w:t>
      </w:r>
      <w:r w:rsidR="006F35CA" w:rsidRPr="004B4556">
        <w:rPr>
          <w:rFonts w:asciiTheme="minorHAnsi" w:hAnsiTheme="minorHAnsi" w:cstheme="minorHAnsi"/>
          <w:b/>
          <w:color w:val="17365D" w:themeColor="text2" w:themeShade="BF"/>
          <w:szCs w:val="22"/>
        </w:rPr>
        <w:t xml:space="preserve">: </w:t>
      </w:r>
      <w:sdt>
        <w:sdtPr>
          <w:rPr>
            <w:rFonts w:asciiTheme="minorHAnsi" w:hAnsiTheme="minorHAnsi" w:cstheme="minorHAnsi"/>
            <w:b/>
            <w:color w:val="17365D" w:themeColor="text2" w:themeShade="BF"/>
            <w:sz w:val="20"/>
          </w:rPr>
          <w:alias w:val="Słowa kluczowe"/>
          <w:tag w:val=""/>
          <w:id w:val="-161780132"/>
          <w:placeholder>
            <w:docPart w:val="935D2AFDE68B4EBDB0705ECAAED9C55F"/>
          </w:placeholder>
          <w:dataBinding w:prefixMappings="xmlns:ns0='http://purl.org/dc/elements/1.1/' xmlns:ns1='http://schemas.openxmlformats.org/package/2006/metadata/core-properties' " w:xpath="/ns1:coreProperties[1]/ns1:keywords[1]" w:storeItemID="{6C3C8BC8-F283-45AE-878A-BAB7291924A1}"/>
          <w:text/>
        </w:sdtPr>
        <w:sdtEndPr/>
        <w:sdtContent>
          <w:r w:rsidR="002269D6">
            <w:rPr>
              <w:rFonts w:asciiTheme="minorHAnsi" w:hAnsiTheme="minorHAnsi" w:cstheme="minorHAnsi"/>
              <w:b/>
              <w:color w:val="17365D" w:themeColor="text2" w:themeShade="BF"/>
              <w:sz w:val="20"/>
            </w:rPr>
            <w:t>POST/DYS/OSK/LZA/03738/2024</w:t>
          </w:r>
        </w:sdtContent>
      </w:sdt>
      <w:r w:rsidRPr="0092625B">
        <w:rPr>
          <w:rFonts w:asciiTheme="minorHAnsi" w:hAnsiTheme="minorHAnsi" w:cstheme="minorHAnsi"/>
          <w:sz w:val="20"/>
          <w:lang w:eastAsia="pl-PL"/>
        </w:rPr>
        <w:t xml:space="preserve"> prowadzonym w trybie przetargu nieograniczonego pn</w:t>
      </w:r>
      <w:r w:rsidRPr="00A85AD7">
        <w:rPr>
          <w:rFonts w:asciiTheme="minorHAnsi" w:hAnsiTheme="minorHAnsi" w:cstheme="minorHAnsi"/>
          <w:sz w:val="20"/>
          <w:lang w:eastAsia="pl-PL"/>
        </w:rPr>
        <w:t>.</w:t>
      </w:r>
      <w:r w:rsidR="00B716E4" w:rsidRPr="00A85AD7">
        <w:rPr>
          <w:rFonts w:asciiTheme="minorHAnsi" w:hAnsiTheme="minorHAnsi" w:cstheme="minorHAnsi"/>
          <w:b/>
          <w:color w:val="17365D" w:themeColor="text2" w:themeShade="BF"/>
          <w:sz w:val="20"/>
        </w:rPr>
        <w:t xml:space="preserve"> </w:t>
      </w:r>
      <w:sdt>
        <w:sdtPr>
          <w:rPr>
            <w:rFonts w:asciiTheme="minorHAnsi" w:hAnsiTheme="minorHAnsi" w:cstheme="minorHAnsi"/>
            <w:b/>
            <w:color w:val="17365D" w:themeColor="text2" w:themeShade="BF"/>
            <w:sz w:val="20"/>
          </w:rPr>
          <w:alias w:val="Tytuł"/>
          <w:tag w:val=""/>
          <w:id w:val="1502698462"/>
          <w:placeholder>
            <w:docPart w:val="360B592B5BF04EF490652D3F592621FB"/>
          </w:placeholder>
          <w:dataBinding w:prefixMappings="xmlns:ns0='http://purl.org/dc/elements/1.1/' xmlns:ns1='http://schemas.openxmlformats.org/package/2006/metadata/core-properties' " w:xpath="/ns1:coreProperties[1]/ns0:title[1]" w:storeItemID="{6C3C8BC8-F283-45AE-878A-BAB7291924A1}"/>
          <w:text/>
        </w:sdtPr>
        <w:sdtEndPr/>
        <w:sdtContent>
          <w:r w:rsidR="002269D6">
            <w:rPr>
              <w:rFonts w:asciiTheme="minorHAnsi" w:hAnsiTheme="minorHAnsi" w:cstheme="minorHAnsi"/>
              <w:b/>
              <w:color w:val="17365D" w:themeColor="text2" w:themeShade="BF"/>
              <w:sz w:val="20"/>
            </w:rPr>
            <w:t>Dostawa, montaż i uruchomienie klimatyzatorów w obiektach Oddziału Skarżysko-Kamienna</w:t>
          </w:r>
        </w:sdtContent>
      </w:sdt>
      <w:r w:rsidRPr="00A85AD7">
        <w:rPr>
          <w:rFonts w:asciiTheme="minorHAnsi" w:hAnsiTheme="minorHAnsi" w:cstheme="minorHAnsi"/>
          <w:b/>
          <w:sz w:val="20"/>
        </w:rPr>
        <w:t>,</w:t>
      </w:r>
      <w:r w:rsidRPr="0092625B">
        <w:rPr>
          <w:rFonts w:asciiTheme="minorHAnsi" w:hAnsiTheme="minorHAnsi" w:cstheme="minorHAnsi"/>
          <w:b/>
          <w:sz w:val="20"/>
        </w:rPr>
        <w:t xml:space="preserve"> </w:t>
      </w:r>
      <w:r w:rsidRPr="0092625B">
        <w:rPr>
          <w:rFonts w:asciiTheme="minorHAnsi" w:hAnsiTheme="minorHAnsi" w:cstheme="minorHAnsi"/>
          <w:b/>
          <w:sz w:val="20"/>
          <w:lang w:eastAsia="pl-PL"/>
        </w:rPr>
        <w:t>oświadczamy</w:t>
      </w:r>
      <w:r w:rsidRPr="0092625B">
        <w:rPr>
          <w:rFonts w:asciiTheme="minorHAnsi" w:hAnsiTheme="minorHAnsi" w:cstheme="minorHAnsi"/>
          <w:sz w:val="20"/>
          <w:lang w:eastAsia="pl-PL"/>
        </w:rPr>
        <w:t xml:space="preserve">, </w:t>
      </w:r>
      <w:r w:rsidRPr="0092625B">
        <w:rPr>
          <w:rFonts w:asciiTheme="minorHAnsi" w:hAnsiTheme="minorHAnsi" w:cstheme="minorHAnsi"/>
          <w:bCs/>
          <w:sz w:val="20"/>
          <w:lang w:eastAsia="pl-PL"/>
        </w:rPr>
        <w:t>że</w:t>
      </w:r>
      <w:r w:rsidR="003674C8">
        <w:rPr>
          <w:rFonts w:asciiTheme="minorHAnsi" w:hAnsiTheme="minorHAnsi" w:cstheme="minorHAnsi"/>
          <w:sz w:val="20"/>
          <w:lang w:eastAsia="pl-PL"/>
        </w:rPr>
        <w:t xml:space="preserve"> w okresie ostatnich </w:t>
      </w:r>
      <w:r w:rsidR="003674C8" w:rsidRPr="0024753B">
        <w:rPr>
          <w:rFonts w:asciiTheme="minorHAnsi" w:hAnsiTheme="minorHAnsi" w:cstheme="minorHAnsi"/>
          <w:sz w:val="20"/>
          <w:highlight w:val="lightGray"/>
          <w:lang w:eastAsia="pl-PL"/>
        </w:rPr>
        <w:t>5</w:t>
      </w:r>
      <w:r w:rsidRPr="0024753B">
        <w:rPr>
          <w:rFonts w:asciiTheme="minorHAnsi" w:hAnsiTheme="minorHAnsi" w:cstheme="minorHAnsi"/>
          <w:sz w:val="20"/>
          <w:highlight w:val="lightGray"/>
          <w:lang w:eastAsia="pl-PL"/>
        </w:rPr>
        <w:t xml:space="preserve"> lat</w:t>
      </w:r>
      <w:r w:rsidRPr="0092625B">
        <w:rPr>
          <w:rFonts w:asciiTheme="minorHAnsi" w:hAnsiTheme="minorHAnsi" w:cstheme="minorHAnsi"/>
          <w:sz w:val="20"/>
          <w:lang w:eastAsia="pl-PL"/>
        </w:rPr>
        <w:t xml:space="preserve"> przed upływem terminu składania Ofert wykonaliśmy następujące zamówienia:</w:t>
      </w:r>
    </w:p>
    <w:tbl>
      <w:tblPr>
        <w:tblW w:w="9528" w:type="dxa"/>
        <w:tblInd w:w="-17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68"/>
        <w:gridCol w:w="1304"/>
        <w:gridCol w:w="1560"/>
        <w:gridCol w:w="1560"/>
        <w:gridCol w:w="1417"/>
        <w:gridCol w:w="1418"/>
        <w:gridCol w:w="1701"/>
      </w:tblGrid>
      <w:tr w:rsidR="0092625B" w:rsidRPr="0092625B" w14:paraId="3B9F6299" w14:textId="77777777" w:rsidTr="0092625B">
        <w:trPr>
          <w:trHeight w:val="737"/>
          <w:tblHeader/>
        </w:trPr>
        <w:tc>
          <w:tcPr>
            <w:tcW w:w="568" w:type="dxa"/>
            <w:vMerge w:val="restart"/>
            <w:tcBorders>
              <w:top w:val="single" w:sz="4" w:space="0" w:color="auto"/>
              <w:left w:val="single" w:sz="4" w:space="0" w:color="auto"/>
            </w:tcBorders>
            <w:shd w:val="clear" w:color="auto" w:fill="C6D9F1" w:themeFill="text2" w:themeFillTint="33"/>
            <w:vAlign w:val="center"/>
          </w:tcPr>
          <w:p w14:paraId="7318007E" w14:textId="77777777" w:rsidR="0092625B" w:rsidRPr="0092625B" w:rsidRDefault="0092625B" w:rsidP="0092625B">
            <w:pPr>
              <w:jc w:val="center"/>
              <w:rPr>
                <w:rFonts w:asciiTheme="minorHAnsi" w:hAnsiTheme="minorHAnsi" w:cstheme="minorHAnsi"/>
                <w:b/>
                <w:sz w:val="20"/>
              </w:rPr>
            </w:pPr>
            <w:r w:rsidRPr="0092625B">
              <w:rPr>
                <w:rFonts w:asciiTheme="minorHAnsi" w:hAnsiTheme="minorHAnsi" w:cstheme="minorHAnsi"/>
                <w:b/>
                <w:sz w:val="20"/>
              </w:rPr>
              <w:t>Lp.</w:t>
            </w:r>
          </w:p>
        </w:tc>
        <w:tc>
          <w:tcPr>
            <w:tcW w:w="1304" w:type="dxa"/>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7AD7E7AB" w14:textId="77777777" w:rsidR="0092625B" w:rsidRPr="0092625B" w:rsidRDefault="0092625B" w:rsidP="0092625B">
            <w:pPr>
              <w:jc w:val="center"/>
              <w:rPr>
                <w:rFonts w:asciiTheme="minorHAnsi" w:hAnsiTheme="minorHAnsi" w:cstheme="minorHAnsi"/>
                <w:b/>
                <w:sz w:val="20"/>
              </w:rPr>
            </w:pPr>
          </w:p>
          <w:p w14:paraId="47DF7BBD" w14:textId="77777777" w:rsidR="0092625B" w:rsidRPr="0092625B" w:rsidRDefault="0092625B" w:rsidP="0092625B">
            <w:pPr>
              <w:spacing w:line="240" w:lineRule="auto"/>
              <w:jc w:val="center"/>
              <w:rPr>
                <w:rFonts w:asciiTheme="minorHAnsi" w:hAnsiTheme="minorHAnsi" w:cstheme="minorHAnsi"/>
                <w:b/>
                <w:sz w:val="20"/>
              </w:rPr>
            </w:pPr>
            <w:r w:rsidRPr="0092625B">
              <w:rPr>
                <w:rFonts w:asciiTheme="minorHAnsi" w:hAnsiTheme="minorHAnsi" w:cstheme="minorHAnsi"/>
                <w:b/>
                <w:sz w:val="20"/>
              </w:rPr>
              <w:t>Przedmiot zamówienia</w:t>
            </w:r>
          </w:p>
          <w:p w14:paraId="639ADBCC" w14:textId="77777777" w:rsidR="0092625B" w:rsidRPr="0092625B" w:rsidRDefault="0092625B" w:rsidP="0092625B">
            <w:pPr>
              <w:spacing w:line="240" w:lineRule="auto"/>
              <w:jc w:val="center"/>
              <w:rPr>
                <w:rFonts w:asciiTheme="minorHAnsi" w:hAnsiTheme="minorHAnsi" w:cstheme="minorHAnsi"/>
                <w:b/>
                <w:sz w:val="20"/>
              </w:rPr>
            </w:pPr>
          </w:p>
        </w:tc>
        <w:tc>
          <w:tcPr>
            <w:tcW w:w="1560" w:type="dxa"/>
            <w:vMerge w:val="restart"/>
            <w:tcBorders>
              <w:top w:val="single" w:sz="4" w:space="0" w:color="auto"/>
            </w:tcBorders>
            <w:shd w:val="clear" w:color="auto" w:fill="C6D9F1" w:themeFill="text2" w:themeFillTint="33"/>
            <w:vAlign w:val="center"/>
          </w:tcPr>
          <w:p w14:paraId="46EF0EA8" w14:textId="77777777" w:rsidR="0092625B" w:rsidRPr="0092625B" w:rsidRDefault="0092625B" w:rsidP="0092625B">
            <w:pPr>
              <w:jc w:val="center"/>
              <w:rPr>
                <w:rFonts w:asciiTheme="minorHAnsi" w:hAnsiTheme="minorHAnsi" w:cstheme="minorHAnsi"/>
                <w:b/>
                <w:sz w:val="20"/>
              </w:rPr>
            </w:pPr>
            <w:r w:rsidRPr="0092625B">
              <w:rPr>
                <w:rFonts w:asciiTheme="minorHAnsi" w:hAnsiTheme="minorHAnsi" w:cstheme="minorHAnsi"/>
                <w:b/>
                <w:sz w:val="20"/>
              </w:rPr>
              <w:t>Zakres rzeczowy zamówienia</w:t>
            </w:r>
          </w:p>
        </w:tc>
        <w:tc>
          <w:tcPr>
            <w:tcW w:w="1560" w:type="dxa"/>
            <w:vMerge w:val="restart"/>
            <w:tcBorders>
              <w:top w:val="single" w:sz="4" w:space="0" w:color="auto"/>
            </w:tcBorders>
            <w:shd w:val="clear" w:color="auto" w:fill="C6D9F1" w:themeFill="text2" w:themeFillTint="33"/>
          </w:tcPr>
          <w:p w14:paraId="5C120BEF" w14:textId="77777777" w:rsidR="0092625B" w:rsidRPr="0092625B" w:rsidRDefault="0092625B" w:rsidP="0092625B">
            <w:pPr>
              <w:jc w:val="center"/>
              <w:rPr>
                <w:rFonts w:asciiTheme="minorHAnsi" w:hAnsiTheme="minorHAnsi" w:cstheme="minorHAnsi"/>
                <w:b/>
                <w:sz w:val="20"/>
              </w:rPr>
            </w:pPr>
          </w:p>
          <w:p w14:paraId="3B60C5E9" w14:textId="77777777" w:rsidR="0092625B" w:rsidRPr="0092625B" w:rsidRDefault="0092625B" w:rsidP="0092625B">
            <w:pPr>
              <w:jc w:val="center"/>
              <w:rPr>
                <w:rFonts w:asciiTheme="minorHAnsi" w:hAnsiTheme="minorHAnsi" w:cstheme="minorHAnsi"/>
                <w:b/>
                <w:sz w:val="20"/>
              </w:rPr>
            </w:pPr>
            <w:r w:rsidRPr="0092625B">
              <w:rPr>
                <w:rFonts w:asciiTheme="minorHAnsi" w:hAnsiTheme="minorHAnsi" w:cstheme="minorHAnsi"/>
                <w:b/>
                <w:sz w:val="20"/>
              </w:rPr>
              <w:t xml:space="preserve">Wartość zrealizowanych zamówień </w:t>
            </w:r>
          </w:p>
        </w:tc>
        <w:tc>
          <w:tcPr>
            <w:tcW w:w="2835" w:type="dxa"/>
            <w:gridSpan w:val="2"/>
            <w:tcBorders>
              <w:top w:val="single" w:sz="4" w:space="0" w:color="auto"/>
              <w:bottom w:val="single" w:sz="4" w:space="0" w:color="auto"/>
            </w:tcBorders>
            <w:shd w:val="clear" w:color="auto" w:fill="C6D9F1" w:themeFill="text2" w:themeFillTint="33"/>
            <w:vAlign w:val="center"/>
          </w:tcPr>
          <w:p w14:paraId="0A955FAD" w14:textId="77777777" w:rsidR="0092625B" w:rsidRPr="0092625B" w:rsidRDefault="0092625B" w:rsidP="0092625B">
            <w:pPr>
              <w:jc w:val="center"/>
              <w:rPr>
                <w:rFonts w:asciiTheme="minorHAnsi" w:hAnsiTheme="minorHAnsi" w:cstheme="minorHAnsi"/>
                <w:b/>
                <w:sz w:val="20"/>
              </w:rPr>
            </w:pPr>
            <w:r w:rsidRPr="0092625B">
              <w:rPr>
                <w:rFonts w:asciiTheme="minorHAnsi" w:hAnsiTheme="minorHAnsi" w:cstheme="minorHAnsi"/>
                <w:b/>
                <w:sz w:val="20"/>
              </w:rPr>
              <w:t>Termin  realizacji zamówienia</w:t>
            </w:r>
          </w:p>
        </w:tc>
        <w:tc>
          <w:tcPr>
            <w:tcW w:w="1701" w:type="dxa"/>
            <w:vMerge w:val="restart"/>
            <w:tcBorders>
              <w:top w:val="single" w:sz="4" w:space="0" w:color="auto"/>
              <w:left w:val="nil"/>
              <w:right w:val="single" w:sz="4" w:space="0" w:color="auto"/>
            </w:tcBorders>
            <w:shd w:val="clear" w:color="auto" w:fill="C6D9F1" w:themeFill="text2" w:themeFillTint="33"/>
            <w:vAlign w:val="center"/>
          </w:tcPr>
          <w:p w14:paraId="1F843622" w14:textId="77777777" w:rsidR="0092625B" w:rsidRPr="0092625B" w:rsidRDefault="0092625B" w:rsidP="0092625B">
            <w:pPr>
              <w:spacing w:line="240" w:lineRule="auto"/>
              <w:jc w:val="center"/>
              <w:rPr>
                <w:rFonts w:asciiTheme="minorHAnsi" w:hAnsiTheme="minorHAnsi" w:cstheme="minorHAnsi"/>
                <w:b/>
                <w:sz w:val="20"/>
                <w:lang w:eastAsia="pl-PL"/>
              </w:rPr>
            </w:pPr>
            <w:r w:rsidRPr="0092625B">
              <w:rPr>
                <w:rFonts w:asciiTheme="minorHAnsi" w:hAnsiTheme="minorHAnsi" w:cstheme="minorHAnsi"/>
                <w:b/>
                <w:sz w:val="20"/>
                <w:lang w:eastAsia="pl-PL"/>
              </w:rPr>
              <w:t>Nazwa Odbiorcy</w:t>
            </w:r>
          </w:p>
          <w:p w14:paraId="2E1D785D" w14:textId="77777777" w:rsidR="0092625B" w:rsidRPr="0092625B" w:rsidRDefault="0092625B" w:rsidP="0092625B">
            <w:pPr>
              <w:spacing w:line="240" w:lineRule="auto"/>
              <w:jc w:val="center"/>
              <w:rPr>
                <w:rFonts w:asciiTheme="minorHAnsi" w:hAnsiTheme="minorHAnsi" w:cstheme="minorHAnsi"/>
                <w:i/>
                <w:sz w:val="20"/>
                <w:lang w:eastAsia="pl-PL"/>
              </w:rPr>
            </w:pPr>
            <w:r w:rsidRPr="0092625B">
              <w:rPr>
                <w:rFonts w:asciiTheme="minorHAnsi" w:hAnsiTheme="minorHAnsi" w:cstheme="minorHAnsi"/>
                <w:i/>
                <w:sz w:val="20"/>
                <w:lang w:eastAsia="pl-PL"/>
              </w:rPr>
              <w:t>(wraz z adresem i nr telefonu)</w:t>
            </w:r>
          </w:p>
        </w:tc>
      </w:tr>
      <w:tr w:rsidR="0092625B" w:rsidRPr="0092625B" w14:paraId="73AE7E47" w14:textId="77777777" w:rsidTr="00A85AD7">
        <w:trPr>
          <w:trHeight w:val="504"/>
          <w:tblHeader/>
        </w:trPr>
        <w:tc>
          <w:tcPr>
            <w:tcW w:w="568" w:type="dxa"/>
            <w:vMerge/>
            <w:tcBorders>
              <w:left w:val="single" w:sz="4" w:space="0" w:color="auto"/>
            </w:tcBorders>
            <w:vAlign w:val="center"/>
          </w:tcPr>
          <w:p w14:paraId="6C96671D" w14:textId="77777777" w:rsidR="0092625B" w:rsidRPr="0092625B" w:rsidRDefault="0092625B" w:rsidP="0092625B">
            <w:pPr>
              <w:jc w:val="center"/>
              <w:rPr>
                <w:rFonts w:asciiTheme="minorHAnsi" w:hAnsiTheme="minorHAnsi" w:cstheme="minorHAnsi"/>
                <w:i/>
                <w:sz w:val="20"/>
              </w:rPr>
            </w:pPr>
          </w:p>
        </w:tc>
        <w:tc>
          <w:tcPr>
            <w:tcW w:w="1304" w:type="dxa"/>
            <w:vMerge/>
            <w:tcBorders>
              <w:top w:val="nil"/>
              <w:right w:val="single" w:sz="4" w:space="0" w:color="auto"/>
            </w:tcBorders>
            <w:vAlign w:val="center"/>
          </w:tcPr>
          <w:p w14:paraId="60FEB413" w14:textId="77777777" w:rsidR="0092625B" w:rsidRPr="0092625B" w:rsidRDefault="0092625B" w:rsidP="0092625B">
            <w:pPr>
              <w:jc w:val="center"/>
              <w:rPr>
                <w:rFonts w:asciiTheme="minorHAnsi" w:hAnsiTheme="minorHAnsi" w:cstheme="minorHAnsi"/>
                <w:i/>
                <w:sz w:val="20"/>
              </w:rPr>
            </w:pPr>
          </w:p>
        </w:tc>
        <w:tc>
          <w:tcPr>
            <w:tcW w:w="1560" w:type="dxa"/>
            <w:vMerge/>
            <w:vAlign w:val="center"/>
          </w:tcPr>
          <w:p w14:paraId="264F3683" w14:textId="77777777" w:rsidR="0092625B" w:rsidRPr="0092625B" w:rsidRDefault="0092625B" w:rsidP="0092625B">
            <w:pPr>
              <w:jc w:val="center"/>
              <w:rPr>
                <w:rFonts w:asciiTheme="minorHAnsi" w:hAnsiTheme="minorHAnsi" w:cstheme="minorHAnsi"/>
                <w:i/>
                <w:sz w:val="20"/>
              </w:rPr>
            </w:pPr>
          </w:p>
        </w:tc>
        <w:tc>
          <w:tcPr>
            <w:tcW w:w="1560" w:type="dxa"/>
            <w:vMerge/>
          </w:tcPr>
          <w:p w14:paraId="47EB11DC" w14:textId="77777777" w:rsidR="0092625B" w:rsidRPr="0092625B" w:rsidRDefault="0092625B" w:rsidP="0092625B">
            <w:pPr>
              <w:jc w:val="center"/>
              <w:rPr>
                <w:rFonts w:asciiTheme="minorHAnsi" w:hAnsiTheme="minorHAnsi" w:cstheme="minorHAnsi"/>
                <w:i/>
                <w:sz w:val="20"/>
              </w:rPr>
            </w:pPr>
          </w:p>
        </w:tc>
        <w:tc>
          <w:tcPr>
            <w:tcW w:w="1417" w:type="dxa"/>
            <w:tcBorders>
              <w:top w:val="nil"/>
              <w:bottom w:val="single" w:sz="4" w:space="0" w:color="auto"/>
            </w:tcBorders>
            <w:shd w:val="clear" w:color="auto" w:fill="DBE5F1" w:themeFill="accent1" w:themeFillTint="33"/>
            <w:vAlign w:val="center"/>
          </w:tcPr>
          <w:p w14:paraId="20190FB2" w14:textId="77777777" w:rsidR="0092625B" w:rsidRPr="0092625B" w:rsidRDefault="0092625B" w:rsidP="0092625B">
            <w:pPr>
              <w:jc w:val="center"/>
              <w:rPr>
                <w:rFonts w:asciiTheme="minorHAnsi" w:hAnsiTheme="minorHAnsi" w:cstheme="minorHAnsi"/>
                <w:i/>
                <w:sz w:val="20"/>
              </w:rPr>
            </w:pPr>
            <w:r w:rsidRPr="0092625B">
              <w:rPr>
                <w:rFonts w:asciiTheme="minorHAnsi" w:hAnsiTheme="minorHAnsi" w:cstheme="minorHAnsi"/>
                <w:i/>
                <w:sz w:val="20"/>
              </w:rPr>
              <w:t>Data</w:t>
            </w:r>
          </w:p>
          <w:p w14:paraId="7C7BF348" w14:textId="77777777" w:rsidR="0092625B" w:rsidRPr="0092625B" w:rsidRDefault="0092625B" w:rsidP="0092625B">
            <w:pPr>
              <w:jc w:val="center"/>
              <w:rPr>
                <w:rFonts w:asciiTheme="minorHAnsi" w:hAnsiTheme="minorHAnsi" w:cstheme="minorHAnsi"/>
                <w:i/>
                <w:sz w:val="20"/>
              </w:rPr>
            </w:pPr>
            <w:r w:rsidRPr="0092625B">
              <w:rPr>
                <w:rFonts w:asciiTheme="minorHAnsi" w:hAnsiTheme="minorHAnsi" w:cstheme="minorHAnsi"/>
                <w:i/>
                <w:sz w:val="20"/>
              </w:rPr>
              <w:t>Rozpoczęcia</w:t>
            </w:r>
          </w:p>
        </w:tc>
        <w:tc>
          <w:tcPr>
            <w:tcW w:w="1418" w:type="dxa"/>
            <w:tcBorders>
              <w:top w:val="nil"/>
              <w:bottom w:val="single" w:sz="4" w:space="0" w:color="auto"/>
              <w:right w:val="single" w:sz="4" w:space="0" w:color="auto"/>
            </w:tcBorders>
            <w:shd w:val="clear" w:color="auto" w:fill="DBE5F1" w:themeFill="accent1" w:themeFillTint="33"/>
            <w:vAlign w:val="center"/>
          </w:tcPr>
          <w:p w14:paraId="3A310645" w14:textId="77777777" w:rsidR="0092625B" w:rsidRPr="0092625B" w:rsidRDefault="0092625B" w:rsidP="0092625B">
            <w:pPr>
              <w:jc w:val="center"/>
              <w:rPr>
                <w:rFonts w:asciiTheme="minorHAnsi" w:hAnsiTheme="minorHAnsi" w:cstheme="minorHAnsi"/>
                <w:i/>
                <w:sz w:val="20"/>
              </w:rPr>
            </w:pPr>
            <w:r w:rsidRPr="0092625B">
              <w:rPr>
                <w:rFonts w:asciiTheme="minorHAnsi" w:hAnsiTheme="minorHAnsi" w:cstheme="minorHAnsi"/>
                <w:i/>
                <w:sz w:val="20"/>
              </w:rPr>
              <w:t>Data</w:t>
            </w:r>
          </w:p>
          <w:p w14:paraId="05CA5B50" w14:textId="77777777" w:rsidR="0092625B" w:rsidRPr="0092625B" w:rsidRDefault="0092625B" w:rsidP="0092625B">
            <w:pPr>
              <w:jc w:val="center"/>
              <w:rPr>
                <w:rFonts w:asciiTheme="minorHAnsi" w:hAnsiTheme="minorHAnsi" w:cstheme="minorHAnsi"/>
                <w:i/>
                <w:sz w:val="20"/>
              </w:rPr>
            </w:pPr>
            <w:r w:rsidRPr="0092625B">
              <w:rPr>
                <w:rFonts w:asciiTheme="minorHAnsi" w:hAnsiTheme="minorHAnsi" w:cstheme="minorHAnsi"/>
                <w:i/>
                <w:sz w:val="20"/>
              </w:rPr>
              <w:t>zakończenia</w:t>
            </w:r>
          </w:p>
        </w:tc>
        <w:tc>
          <w:tcPr>
            <w:tcW w:w="1701" w:type="dxa"/>
            <w:vMerge/>
            <w:tcBorders>
              <w:left w:val="single" w:sz="4" w:space="0" w:color="auto"/>
              <w:bottom w:val="single" w:sz="4" w:space="0" w:color="auto"/>
              <w:right w:val="single" w:sz="4" w:space="0" w:color="auto"/>
            </w:tcBorders>
          </w:tcPr>
          <w:p w14:paraId="3F1DC229" w14:textId="77777777" w:rsidR="0092625B" w:rsidRPr="0092625B" w:rsidRDefault="0092625B" w:rsidP="0092625B">
            <w:pPr>
              <w:jc w:val="center"/>
              <w:rPr>
                <w:rFonts w:asciiTheme="minorHAnsi" w:hAnsiTheme="minorHAnsi" w:cstheme="minorHAnsi"/>
                <w:i/>
                <w:sz w:val="20"/>
              </w:rPr>
            </w:pPr>
          </w:p>
        </w:tc>
      </w:tr>
      <w:tr w:rsidR="0092625B" w:rsidRPr="0092625B" w14:paraId="2CD9BFB3" w14:textId="77777777" w:rsidTr="00A85AD7">
        <w:trPr>
          <w:trHeight w:val="843"/>
        </w:trPr>
        <w:tc>
          <w:tcPr>
            <w:tcW w:w="568" w:type="dxa"/>
            <w:vAlign w:val="center"/>
          </w:tcPr>
          <w:p w14:paraId="082F4C67" w14:textId="77777777" w:rsidR="0092625B" w:rsidRPr="0092625B" w:rsidRDefault="0092625B" w:rsidP="0092625B">
            <w:pPr>
              <w:tabs>
                <w:tab w:val="left" w:pos="71"/>
              </w:tabs>
              <w:autoSpaceDE w:val="0"/>
              <w:autoSpaceDN w:val="0"/>
              <w:spacing w:before="120" w:after="200" w:line="240" w:lineRule="auto"/>
              <w:ind w:left="841"/>
              <w:contextualSpacing/>
              <w:rPr>
                <w:rFonts w:asciiTheme="minorHAnsi" w:hAnsiTheme="minorHAnsi" w:cstheme="minorHAnsi"/>
                <w:i/>
                <w:sz w:val="20"/>
              </w:rPr>
            </w:pPr>
          </w:p>
        </w:tc>
        <w:tc>
          <w:tcPr>
            <w:tcW w:w="1304" w:type="dxa"/>
            <w:tcBorders>
              <w:right w:val="single" w:sz="4" w:space="0" w:color="auto"/>
            </w:tcBorders>
            <w:vAlign w:val="center"/>
          </w:tcPr>
          <w:p w14:paraId="1992C065" w14:textId="77777777" w:rsidR="0092625B" w:rsidRPr="0092625B" w:rsidRDefault="0092625B" w:rsidP="0092625B">
            <w:pPr>
              <w:spacing w:before="120"/>
              <w:jc w:val="center"/>
              <w:rPr>
                <w:rFonts w:asciiTheme="minorHAnsi" w:hAnsiTheme="minorHAnsi" w:cstheme="minorHAnsi"/>
                <w:sz w:val="20"/>
              </w:rPr>
            </w:pPr>
          </w:p>
        </w:tc>
        <w:tc>
          <w:tcPr>
            <w:tcW w:w="1560" w:type="dxa"/>
            <w:vAlign w:val="center"/>
          </w:tcPr>
          <w:p w14:paraId="2DEBA647" w14:textId="77777777" w:rsidR="0092625B" w:rsidRPr="0092625B" w:rsidRDefault="0092625B" w:rsidP="0092625B">
            <w:pPr>
              <w:spacing w:before="120"/>
              <w:jc w:val="center"/>
              <w:rPr>
                <w:rFonts w:asciiTheme="minorHAnsi" w:hAnsiTheme="minorHAnsi" w:cstheme="minorHAnsi"/>
                <w:sz w:val="20"/>
              </w:rPr>
            </w:pPr>
          </w:p>
        </w:tc>
        <w:tc>
          <w:tcPr>
            <w:tcW w:w="1560" w:type="dxa"/>
            <w:tcBorders>
              <w:right w:val="single" w:sz="4" w:space="0" w:color="auto"/>
            </w:tcBorders>
            <w:vAlign w:val="center"/>
          </w:tcPr>
          <w:p w14:paraId="4456C57D" w14:textId="77777777" w:rsidR="0092625B" w:rsidRPr="0092625B" w:rsidRDefault="0092625B" w:rsidP="0092625B">
            <w:pPr>
              <w:spacing w:before="120"/>
              <w:jc w:val="center"/>
              <w:rPr>
                <w:rFonts w:asciiTheme="minorHAnsi" w:hAnsiTheme="minorHAnsi" w:cstheme="minorHAnsi"/>
                <w:sz w:val="20"/>
              </w:rPr>
            </w:pPr>
          </w:p>
        </w:tc>
        <w:tc>
          <w:tcPr>
            <w:tcW w:w="1417" w:type="dxa"/>
            <w:tcBorders>
              <w:top w:val="single" w:sz="4" w:space="0" w:color="auto"/>
              <w:left w:val="single" w:sz="4" w:space="0" w:color="auto"/>
              <w:bottom w:val="single" w:sz="4" w:space="0" w:color="auto"/>
              <w:right w:val="single" w:sz="4" w:space="0" w:color="auto"/>
            </w:tcBorders>
            <w:vAlign w:val="center"/>
          </w:tcPr>
          <w:p w14:paraId="4FE32221" w14:textId="77777777" w:rsidR="0092625B" w:rsidRPr="0092625B" w:rsidRDefault="0092625B" w:rsidP="0092625B">
            <w:pPr>
              <w:spacing w:before="120"/>
              <w:jc w:val="center"/>
              <w:rPr>
                <w:rFonts w:asciiTheme="minorHAnsi" w:hAnsiTheme="minorHAnsi" w:cstheme="minorHAnsi"/>
                <w:sz w:val="20"/>
              </w:rPr>
            </w:pPr>
          </w:p>
        </w:tc>
        <w:tc>
          <w:tcPr>
            <w:tcW w:w="1418" w:type="dxa"/>
            <w:tcBorders>
              <w:top w:val="single" w:sz="4" w:space="0" w:color="auto"/>
              <w:left w:val="single" w:sz="4" w:space="0" w:color="auto"/>
              <w:bottom w:val="single" w:sz="4" w:space="0" w:color="auto"/>
              <w:right w:val="single" w:sz="4" w:space="0" w:color="auto"/>
            </w:tcBorders>
            <w:vAlign w:val="center"/>
          </w:tcPr>
          <w:p w14:paraId="57A11E09" w14:textId="77777777" w:rsidR="0092625B" w:rsidRPr="0092625B" w:rsidRDefault="0092625B" w:rsidP="0092625B">
            <w:pPr>
              <w:spacing w:before="120"/>
              <w:jc w:val="center"/>
              <w:rPr>
                <w:rFonts w:asciiTheme="minorHAnsi" w:hAnsiTheme="minorHAnsi" w:cstheme="minorHAnsi"/>
                <w:sz w:val="20"/>
              </w:rPr>
            </w:pPr>
          </w:p>
        </w:tc>
        <w:tc>
          <w:tcPr>
            <w:tcW w:w="1701" w:type="dxa"/>
            <w:tcBorders>
              <w:top w:val="single" w:sz="4" w:space="0" w:color="auto"/>
              <w:left w:val="single" w:sz="4" w:space="0" w:color="auto"/>
              <w:bottom w:val="single" w:sz="4" w:space="0" w:color="auto"/>
              <w:right w:val="single" w:sz="4" w:space="0" w:color="auto"/>
            </w:tcBorders>
            <w:vAlign w:val="center"/>
          </w:tcPr>
          <w:p w14:paraId="5B0A1523" w14:textId="77777777" w:rsidR="0092625B" w:rsidRPr="0092625B" w:rsidRDefault="0092625B" w:rsidP="0092625B">
            <w:pPr>
              <w:spacing w:before="120"/>
              <w:jc w:val="center"/>
              <w:rPr>
                <w:rFonts w:asciiTheme="minorHAnsi" w:hAnsiTheme="minorHAnsi" w:cstheme="minorHAnsi"/>
                <w:sz w:val="20"/>
              </w:rPr>
            </w:pPr>
          </w:p>
        </w:tc>
      </w:tr>
      <w:tr w:rsidR="00A85AD7" w:rsidRPr="0092625B" w14:paraId="6139868C" w14:textId="77777777" w:rsidTr="00A85AD7">
        <w:trPr>
          <w:trHeight w:val="843"/>
        </w:trPr>
        <w:tc>
          <w:tcPr>
            <w:tcW w:w="568" w:type="dxa"/>
            <w:vAlign w:val="center"/>
          </w:tcPr>
          <w:p w14:paraId="3AB8985D" w14:textId="77777777" w:rsidR="00A85AD7" w:rsidRPr="0092625B" w:rsidRDefault="00A85AD7" w:rsidP="0092625B">
            <w:pPr>
              <w:tabs>
                <w:tab w:val="left" w:pos="71"/>
              </w:tabs>
              <w:autoSpaceDE w:val="0"/>
              <w:autoSpaceDN w:val="0"/>
              <w:spacing w:before="120" w:after="200" w:line="240" w:lineRule="auto"/>
              <w:ind w:left="841"/>
              <w:contextualSpacing/>
              <w:rPr>
                <w:rFonts w:asciiTheme="minorHAnsi" w:hAnsiTheme="minorHAnsi" w:cstheme="minorHAnsi"/>
                <w:i/>
                <w:sz w:val="20"/>
              </w:rPr>
            </w:pPr>
          </w:p>
        </w:tc>
        <w:tc>
          <w:tcPr>
            <w:tcW w:w="1304" w:type="dxa"/>
            <w:tcBorders>
              <w:right w:val="single" w:sz="4" w:space="0" w:color="auto"/>
            </w:tcBorders>
            <w:vAlign w:val="center"/>
          </w:tcPr>
          <w:p w14:paraId="56B9ED18" w14:textId="77777777" w:rsidR="00A85AD7" w:rsidRPr="0092625B" w:rsidRDefault="00A85AD7" w:rsidP="0092625B">
            <w:pPr>
              <w:spacing w:before="120"/>
              <w:jc w:val="center"/>
              <w:rPr>
                <w:rFonts w:asciiTheme="minorHAnsi" w:hAnsiTheme="minorHAnsi" w:cstheme="minorHAnsi"/>
                <w:sz w:val="20"/>
              </w:rPr>
            </w:pPr>
          </w:p>
        </w:tc>
        <w:tc>
          <w:tcPr>
            <w:tcW w:w="1560" w:type="dxa"/>
            <w:vAlign w:val="center"/>
          </w:tcPr>
          <w:p w14:paraId="35C98C3C" w14:textId="77777777" w:rsidR="00A85AD7" w:rsidRPr="0092625B" w:rsidRDefault="00A85AD7" w:rsidP="0092625B">
            <w:pPr>
              <w:spacing w:before="120"/>
              <w:jc w:val="center"/>
              <w:rPr>
                <w:rFonts w:asciiTheme="minorHAnsi" w:hAnsiTheme="minorHAnsi" w:cstheme="minorHAnsi"/>
                <w:sz w:val="20"/>
              </w:rPr>
            </w:pPr>
          </w:p>
        </w:tc>
        <w:tc>
          <w:tcPr>
            <w:tcW w:w="1560" w:type="dxa"/>
            <w:tcBorders>
              <w:right w:val="single" w:sz="4" w:space="0" w:color="auto"/>
            </w:tcBorders>
            <w:vAlign w:val="center"/>
          </w:tcPr>
          <w:p w14:paraId="10159D76" w14:textId="77777777" w:rsidR="00A85AD7" w:rsidRPr="0092625B" w:rsidRDefault="00A85AD7" w:rsidP="0092625B">
            <w:pPr>
              <w:spacing w:before="120"/>
              <w:jc w:val="center"/>
              <w:rPr>
                <w:rFonts w:asciiTheme="minorHAnsi" w:hAnsiTheme="minorHAnsi" w:cstheme="minorHAnsi"/>
                <w:sz w:val="20"/>
              </w:rPr>
            </w:pPr>
          </w:p>
        </w:tc>
        <w:tc>
          <w:tcPr>
            <w:tcW w:w="1417" w:type="dxa"/>
            <w:tcBorders>
              <w:top w:val="single" w:sz="4" w:space="0" w:color="auto"/>
              <w:left w:val="single" w:sz="4" w:space="0" w:color="auto"/>
              <w:bottom w:val="single" w:sz="4" w:space="0" w:color="auto"/>
              <w:right w:val="single" w:sz="4" w:space="0" w:color="auto"/>
            </w:tcBorders>
            <w:vAlign w:val="center"/>
          </w:tcPr>
          <w:p w14:paraId="28466C2B" w14:textId="77777777" w:rsidR="00A85AD7" w:rsidRPr="0092625B" w:rsidRDefault="00A85AD7" w:rsidP="0092625B">
            <w:pPr>
              <w:spacing w:before="120"/>
              <w:jc w:val="center"/>
              <w:rPr>
                <w:rFonts w:asciiTheme="minorHAnsi" w:hAnsiTheme="minorHAnsi" w:cstheme="minorHAnsi"/>
                <w:sz w:val="20"/>
              </w:rPr>
            </w:pPr>
          </w:p>
        </w:tc>
        <w:tc>
          <w:tcPr>
            <w:tcW w:w="1418" w:type="dxa"/>
            <w:tcBorders>
              <w:top w:val="single" w:sz="4" w:space="0" w:color="auto"/>
              <w:left w:val="single" w:sz="4" w:space="0" w:color="auto"/>
              <w:bottom w:val="single" w:sz="4" w:space="0" w:color="auto"/>
              <w:right w:val="single" w:sz="4" w:space="0" w:color="auto"/>
            </w:tcBorders>
            <w:vAlign w:val="center"/>
          </w:tcPr>
          <w:p w14:paraId="30B07F38" w14:textId="77777777" w:rsidR="00A85AD7" w:rsidRPr="0092625B" w:rsidRDefault="00A85AD7" w:rsidP="0092625B">
            <w:pPr>
              <w:spacing w:before="120"/>
              <w:jc w:val="center"/>
              <w:rPr>
                <w:rFonts w:asciiTheme="minorHAnsi" w:hAnsiTheme="minorHAnsi" w:cstheme="minorHAnsi"/>
                <w:sz w:val="20"/>
              </w:rPr>
            </w:pPr>
          </w:p>
        </w:tc>
        <w:tc>
          <w:tcPr>
            <w:tcW w:w="1701" w:type="dxa"/>
            <w:tcBorders>
              <w:top w:val="single" w:sz="4" w:space="0" w:color="auto"/>
              <w:left w:val="single" w:sz="4" w:space="0" w:color="auto"/>
              <w:bottom w:val="single" w:sz="4" w:space="0" w:color="auto"/>
              <w:right w:val="single" w:sz="4" w:space="0" w:color="auto"/>
            </w:tcBorders>
            <w:vAlign w:val="center"/>
          </w:tcPr>
          <w:p w14:paraId="7E0D59C3" w14:textId="77777777" w:rsidR="00A85AD7" w:rsidRPr="0092625B" w:rsidRDefault="00A85AD7" w:rsidP="0092625B">
            <w:pPr>
              <w:spacing w:before="120"/>
              <w:jc w:val="center"/>
              <w:rPr>
                <w:rFonts w:asciiTheme="minorHAnsi" w:hAnsiTheme="minorHAnsi" w:cstheme="minorHAnsi"/>
                <w:sz w:val="20"/>
              </w:rPr>
            </w:pPr>
          </w:p>
        </w:tc>
      </w:tr>
      <w:tr w:rsidR="00A85AD7" w:rsidRPr="0092625B" w14:paraId="1491B3DE" w14:textId="77777777" w:rsidTr="00A85AD7">
        <w:trPr>
          <w:trHeight w:val="843"/>
        </w:trPr>
        <w:tc>
          <w:tcPr>
            <w:tcW w:w="568" w:type="dxa"/>
            <w:vAlign w:val="center"/>
          </w:tcPr>
          <w:p w14:paraId="6AC149E8" w14:textId="77777777" w:rsidR="00A85AD7" w:rsidRPr="0092625B" w:rsidRDefault="00A85AD7" w:rsidP="0092625B">
            <w:pPr>
              <w:tabs>
                <w:tab w:val="left" w:pos="71"/>
              </w:tabs>
              <w:autoSpaceDE w:val="0"/>
              <w:autoSpaceDN w:val="0"/>
              <w:spacing w:before="120" w:after="200" w:line="240" w:lineRule="auto"/>
              <w:ind w:left="841"/>
              <w:contextualSpacing/>
              <w:rPr>
                <w:rFonts w:asciiTheme="minorHAnsi" w:hAnsiTheme="minorHAnsi" w:cstheme="minorHAnsi"/>
                <w:i/>
                <w:sz w:val="20"/>
              </w:rPr>
            </w:pPr>
          </w:p>
        </w:tc>
        <w:tc>
          <w:tcPr>
            <w:tcW w:w="1304" w:type="dxa"/>
            <w:tcBorders>
              <w:right w:val="single" w:sz="4" w:space="0" w:color="auto"/>
            </w:tcBorders>
            <w:vAlign w:val="center"/>
          </w:tcPr>
          <w:p w14:paraId="143D29B8" w14:textId="77777777" w:rsidR="00A85AD7" w:rsidRPr="0092625B" w:rsidRDefault="00A85AD7" w:rsidP="0092625B">
            <w:pPr>
              <w:spacing w:before="120"/>
              <w:jc w:val="center"/>
              <w:rPr>
                <w:rFonts w:asciiTheme="minorHAnsi" w:hAnsiTheme="minorHAnsi" w:cstheme="minorHAnsi"/>
                <w:sz w:val="20"/>
              </w:rPr>
            </w:pPr>
          </w:p>
        </w:tc>
        <w:tc>
          <w:tcPr>
            <w:tcW w:w="1560" w:type="dxa"/>
            <w:vAlign w:val="center"/>
          </w:tcPr>
          <w:p w14:paraId="0976228E" w14:textId="77777777" w:rsidR="00A85AD7" w:rsidRPr="0092625B" w:rsidRDefault="00A85AD7" w:rsidP="0092625B">
            <w:pPr>
              <w:spacing w:before="120"/>
              <w:jc w:val="center"/>
              <w:rPr>
                <w:rFonts w:asciiTheme="minorHAnsi" w:hAnsiTheme="minorHAnsi" w:cstheme="minorHAnsi"/>
                <w:sz w:val="20"/>
              </w:rPr>
            </w:pPr>
          </w:p>
        </w:tc>
        <w:tc>
          <w:tcPr>
            <w:tcW w:w="1560" w:type="dxa"/>
            <w:tcBorders>
              <w:right w:val="single" w:sz="4" w:space="0" w:color="auto"/>
            </w:tcBorders>
            <w:vAlign w:val="center"/>
          </w:tcPr>
          <w:p w14:paraId="14186998" w14:textId="77777777" w:rsidR="00A85AD7" w:rsidRPr="0092625B" w:rsidRDefault="00A85AD7" w:rsidP="0092625B">
            <w:pPr>
              <w:spacing w:before="120"/>
              <w:jc w:val="center"/>
              <w:rPr>
                <w:rFonts w:asciiTheme="minorHAnsi" w:hAnsiTheme="minorHAnsi" w:cstheme="minorHAnsi"/>
                <w:sz w:val="20"/>
              </w:rPr>
            </w:pPr>
          </w:p>
        </w:tc>
        <w:tc>
          <w:tcPr>
            <w:tcW w:w="1417" w:type="dxa"/>
            <w:tcBorders>
              <w:top w:val="single" w:sz="4" w:space="0" w:color="auto"/>
              <w:left w:val="single" w:sz="4" w:space="0" w:color="auto"/>
              <w:bottom w:val="single" w:sz="4" w:space="0" w:color="auto"/>
              <w:right w:val="single" w:sz="4" w:space="0" w:color="auto"/>
            </w:tcBorders>
            <w:vAlign w:val="center"/>
          </w:tcPr>
          <w:p w14:paraId="0797B50E" w14:textId="77777777" w:rsidR="00A85AD7" w:rsidRPr="0092625B" w:rsidRDefault="00A85AD7" w:rsidP="0092625B">
            <w:pPr>
              <w:spacing w:before="120"/>
              <w:jc w:val="center"/>
              <w:rPr>
                <w:rFonts w:asciiTheme="minorHAnsi" w:hAnsiTheme="minorHAnsi" w:cstheme="minorHAnsi"/>
                <w:sz w:val="20"/>
              </w:rPr>
            </w:pPr>
          </w:p>
        </w:tc>
        <w:tc>
          <w:tcPr>
            <w:tcW w:w="1418" w:type="dxa"/>
            <w:tcBorders>
              <w:top w:val="single" w:sz="4" w:space="0" w:color="auto"/>
              <w:left w:val="single" w:sz="4" w:space="0" w:color="auto"/>
              <w:bottom w:val="single" w:sz="4" w:space="0" w:color="auto"/>
              <w:right w:val="single" w:sz="4" w:space="0" w:color="auto"/>
            </w:tcBorders>
            <w:vAlign w:val="center"/>
          </w:tcPr>
          <w:p w14:paraId="62097C7A" w14:textId="77777777" w:rsidR="00A85AD7" w:rsidRPr="0092625B" w:rsidRDefault="00A85AD7" w:rsidP="0092625B">
            <w:pPr>
              <w:spacing w:before="120"/>
              <w:jc w:val="center"/>
              <w:rPr>
                <w:rFonts w:asciiTheme="minorHAnsi" w:hAnsiTheme="minorHAnsi" w:cstheme="minorHAnsi"/>
                <w:sz w:val="20"/>
              </w:rPr>
            </w:pPr>
          </w:p>
        </w:tc>
        <w:tc>
          <w:tcPr>
            <w:tcW w:w="1701" w:type="dxa"/>
            <w:tcBorders>
              <w:top w:val="single" w:sz="4" w:space="0" w:color="auto"/>
              <w:left w:val="single" w:sz="4" w:space="0" w:color="auto"/>
              <w:bottom w:val="single" w:sz="4" w:space="0" w:color="auto"/>
              <w:right w:val="single" w:sz="4" w:space="0" w:color="auto"/>
            </w:tcBorders>
            <w:vAlign w:val="center"/>
          </w:tcPr>
          <w:p w14:paraId="20F93C79" w14:textId="77777777" w:rsidR="00A85AD7" w:rsidRPr="0092625B" w:rsidRDefault="00A85AD7" w:rsidP="0092625B">
            <w:pPr>
              <w:spacing w:before="120"/>
              <w:jc w:val="center"/>
              <w:rPr>
                <w:rFonts w:asciiTheme="minorHAnsi" w:hAnsiTheme="minorHAnsi" w:cstheme="minorHAnsi"/>
                <w:sz w:val="20"/>
              </w:rPr>
            </w:pPr>
          </w:p>
        </w:tc>
      </w:tr>
    </w:tbl>
    <w:p w14:paraId="5444FE66" w14:textId="7368D564" w:rsidR="0092625B" w:rsidRPr="0092625B" w:rsidRDefault="0092625B" w:rsidP="00A85AD7">
      <w:pPr>
        <w:spacing w:before="120"/>
        <w:ind w:left="-284" w:right="-569"/>
        <w:outlineLvl w:val="0"/>
        <w:rPr>
          <w:rFonts w:asciiTheme="minorHAnsi" w:hAnsiTheme="minorHAnsi" w:cstheme="minorHAnsi"/>
          <w:i/>
          <w:sz w:val="20"/>
        </w:rPr>
      </w:pPr>
      <w:r w:rsidRPr="0092625B">
        <w:rPr>
          <w:rFonts w:asciiTheme="minorHAnsi" w:hAnsiTheme="minorHAnsi" w:cstheme="minorHAnsi"/>
          <w:i/>
          <w:sz w:val="20"/>
        </w:rPr>
        <w:t>UWAGA: Należy dostosować ilość wierszy do ilości wykazywanych zamówień</w:t>
      </w:r>
    </w:p>
    <w:p w14:paraId="75E07BFF" w14:textId="77777777" w:rsidR="0092625B" w:rsidRPr="0092625B" w:rsidRDefault="0092625B" w:rsidP="0092625B">
      <w:pPr>
        <w:spacing w:before="120" w:line="240" w:lineRule="auto"/>
        <w:ind w:right="28"/>
        <w:outlineLvl w:val="0"/>
        <w:rPr>
          <w:rFonts w:asciiTheme="minorHAnsi" w:hAnsiTheme="minorHAnsi" w:cstheme="minorHAnsi"/>
          <w:i/>
          <w:sz w:val="20"/>
        </w:rPr>
      </w:pPr>
      <w:r w:rsidRPr="0092625B">
        <w:rPr>
          <w:rFonts w:asciiTheme="minorHAnsi" w:hAnsiTheme="minorHAnsi" w:cstheme="minorHAnsi"/>
          <w:sz w:val="20"/>
        </w:rPr>
        <w:t>Do niniejszego wykazu dołączamy dowody potwierdzające, że ww. zamówienia zostały wykonane lub są wykonywane należycie.</w:t>
      </w:r>
    </w:p>
    <w:p w14:paraId="4001E9E3" w14:textId="77777777" w:rsidR="0092625B" w:rsidRPr="0092625B" w:rsidRDefault="0092625B" w:rsidP="0092625B">
      <w:pPr>
        <w:ind w:right="-993"/>
        <w:rPr>
          <w:rFonts w:asciiTheme="minorHAnsi" w:hAnsiTheme="minorHAnsi" w:cstheme="minorHAnsi"/>
          <w:sz w:val="20"/>
        </w:rPr>
      </w:pPr>
    </w:p>
    <w:p w14:paraId="247673DF" w14:textId="77777777" w:rsidR="0092625B" w:rsidRPr="0092625B" w:rsidRDefault="0092625B" w:rsidP="0092625B">
      <w:pPr>
        <w:ind w:right="-993"/>
        <w:rPr>
          <w:rFonts w:asciiTheme="minorHAnsi" w:hAnsiTheme="minorHAnsi" w:cstheme="minorHAnsi"/>
          <w:sz w:val="20"/>
        </w:rPr>
      </w:pPr>
    </w:p>
    <w:p w14:paraId="6F47F3A5" w14:textId="77777777" w:rsidR="0092625B" w:rsidRPr="0092625B" w:rsidRDefault="0092625B" w:rsidP="0092625B">
      <w:pPr>
        <w:spacing w:after="80" w:line="240" w:lineRule="exact"/>
        <w:ind w:left="4690" w:right="-993" w:firstLine="708"/>
        <w:rPr>
          <w:rFonts w:asciiTheme="minorHAnsi" w:hAnsiTheme="minorHAnsi" w:cstheme="minorHAnsi"/>
          <w:sz w:val="16"/>
          <w:szCs w:val="16"/>
        </w:rPr>
      </w:pPr>
      <w:r w:rsidRPr="0092625B">
        <w:rPr>
          <w:rFonts w:asciiTheme="minorHAnsi" w:hAnsiTheme="minorHAnsi" w:cstheme="minorHAnsi"/>
          <w:sz w:val="20"/>
        </w:rPr>
        <w:t xml:space="preserve">              </w:t>
      </w:r>
      <w:r w:rsidRPr="0092625B">
        <w:rPr>
          <w:rFonts w:asciiTheme="minorHAnsi" w:hAnsiTheme="minorHAnsi" w:cstheme="minorHAnsi"/>
          <w:sz w:val="20"/>
        </w:rPr>
        <w:tab/>
        <w:t xml:space="preserve">        </w:t>
      </w:r>
      <w:r w:rsidRPr="0092625B">
        <w:rPr>
          <w:rFonts w:asciiTheme="minorHAnsi" w:hAnsiTheme="minorHAnsi" w:cstheme="minorHAnsi"/>
          <w:sz w:val="20"/>
        </w:rPr>
        <w:tab/>
        <w:t xml:space="preserve"> </w:t>
      </w:r>
      <w:r w:rsidRPr="0092625B">
        <w:rPr>
          <w:rFonts w:asciiTheme="minorHAnsi" w:hAnsiTheme="minorHAnsi" w:cstheme="minorHAnsi"/>
          <w:sz w:val="20"/>
        </w:rPr>
        <w:tab/>
      </w:r>
      <w:r w:rsidRPr="0092625B">
        <w:rPr>
          <w:rFonts w:asciiTheme="minorHAnsi" w:hAnsiTheme="minorHAnsi" w:cstheme="minorHAnsi"/>
          <w:sz w:val="20"/>
        </w:rPr>
        <w:tab/>
      </w:r>
      <w:r w:rsidRPr="0092625B">
        <w:rPr>
          <w:rFonts w:asciiTheme="minorHAnsi" w:hAnsiTheme="minorHAnsi" w:cstheme="minorHAnsi"/>
          <w:sz w:val="20"/>
        </w:rPr>
        <w:tab/>
      </w:r>
      <w:r w:rsidRPr="0092625B">
        <w:rPr>
          <w:rFonts w:asciiTheme="minorHAnsi" w:hAnsiTheme="minorHAnsi" w:cstheme="minorHAnsi"/>
          <w:sz w:val="20"/>
        </w:rPr>
        <w:tab/>
      </w:r>
      <w:r w:rsidRPr="0092625B">
        <w:rPr>
          <w:rFonts w:asciiTheme="minorHAnsi" w:hAnsiTheme="minorHAnsi" w:cstheme="minorHAnsi"/>
          <w:sz w:val="20"/>
        </w:rPr>
        <w:tab/>
      </w:r>
      <w:r w:rsidRPr="0092625B">
        <w:rPr>
          <w:rFonts w:asciiTheme="minorHAnsi" w:hAnsiTheme="minorHAnsi" w:cstheme="minorHAnsi"/>
          <w:sz w:val="20"/>
        </w:rPr>
        <w:tab/>
        <w:t xml:space="preserve"> </w:t>
      </w:r>
      <w:r w:rsidRPr="0092625B">
        <w:rPr>
          <w:rFonts w:asciiTheme="minorHAnsi" w:hAnsiTheme="minorHAnsi" w:cstheme="minorHAnsi"/>
          <w:sz w:val="16"/>
          <w:szCs w:val="16"/>
        </w:rPr>
        <w:t>........................................................................</w:t>
      </w:r>
    </w:p>
    <w:p w14:paraId="365B05A4" w14:textId="77777777" w:rsidR="0092625B" w:rsidRPr="0092625B" w:rsidRDefault="0092625B" w:rsidP="0092625B">
      <w:pPr>
        <w:ind w:left="5398" w:right="68" w:hanging="153"/>
        <w:jc w:val="center"/>
        <w:rPr>
          <w:rFonts w:asciiTheme="minorHAnsi" w:hAnsiTheme="minorHAnsi" w:cstheme="minorHAnsi"/>
          <w:i/>
          <w:sz w:val="16"/>
          <w:szCs w:val="16"/>
        </w:rPr>
      </w:pPr>
      <w:r w:rsidRPr="0092625B">
        <w:rPr>
          <w:rFonts w:asciiTheme="minorHAnsi" w:hAnsiTheme="minorHAnsi" w:cstheme="minorHAnsi"/>
          <w:i/>
          <w:sz w:val="16"/>
          <w:szCs w:val="16"/>
        </w:rPr>
        <w:t>Data i podpisy osób uprawnionych do składania</w:t>
      </w:r>
    </w:p>
    <w:p w14:paraId="69F6BEBA" w14:textId="5F88D2FE" w:rsidR="00A85AD7" w:rsidRDefault="0092625B" w:rsidP="003674C8">
      <w:pPr>
        <w:ind w:left="5398" w:right="68" w:hanging="153"/>
        <w:jc w:val="center"/>
        <w:rPr>
          <w:rFonts w:asciiTheme="minorHAnsi" w:hAnsiTheme="minorHAnsi" w:cstheme="minorHAnsi"/>
          <w:i/>
          <w:sz w:val="16"/>
          <w:szCs w:val="16"/>
        </w:rPr>
      </w:pPr>
      <w:r w:rsidRPr="0092625B">
        <w:rPr>
          <w:rFonts w:asciiTheme="minorHAnsi" w:hAnsiTheme="minorHAnsi" w:cstheme="minorHAnsi"/>
          <w:i/>
          <w:sz w:val="16"/>
          <w:szCs w:val="16"/>
        </w:rPr>
        <w:t>oświadczeń woli w imieniu Wykonawcy</w:t>
      </w:r>
    </w:p>
    <w:p w14:paraId="1F1351DC" w14:textId="0BFA3CEA" w:rsidR="0091652E" w:rsidRDefault="0091652E" w:rsidP="003674C8">
      <w:pPr>
        <w:ind w:left="5398" w:right="68" w:hanging="153"/>
        <w:jc w:val="center"/>
        <w:rPr>
          <w:rFonts w:asciiTheme="minorHAnsi" w:hAnsiTheme="minorHAnsi" w:cstheme="minorHAnsi"/>
          <w:i/>
          <w:sz w:val="16"/>
          <w:szCs w:val="16"/>
        </w:rPr>
      </w:pPr>
    </w:p>
    <w:p w14:paraId="19FFA491" w14:textId="56E400ED" w:rsidR="0091652E" w:rsidRDefault="0091652E" w:rsidP="003674C8">
      <w:pPr>
        <w:ind w:left="5398" w:right="68" w:hanging="153"/>
        <w:jc w:val="center"/>
        <w:rPr>
          <w:rFonts w:asciiTheme="minorHAnsi" w:hAnsiTheme="minorHAnsi" w:cstheme="minorHAnsi"/>
          <w:i/>
          <w:sz w:val="16"/>
          <w:szCs w:val="16"/>
        </w:rPr>
      </w:pPr>
    </w:p>
    <w:p w14:paraId="04047997" w14:textId="63BCB31C" w:rsidR="00FF1A13" w:rsidRDefault="00FF1A13" w:rsidP="003674C8">
      <w:pPr>
        <w:ind w:left="5398" w:right="68" w:hanging="153"/>
        <w:jc w:val="center"/>
        <w:rPr>
          <w:rFonts w:asciiTheme="minorHAnsi" w:hAnsiTheme="minorHAnsi" w:cstheme="minorHAnsi"/>
          <w:i/>
          <w:sz w:val="16"/>
          <w:szCs w:val="16"/>
        </w:rPr>
      </w:pPr>
    </w:p>
    <w:p w14:paraId="593036C0" w14:textId="521857A9" w:rsidR="00310284" w:rsidRDefault="00310284" w:rsidP="003674C8">
      <w:pPr>
        <w:ind w:left="5398" w:right="68" w:hanging="153"/>
        <w:jc w:val="center"/>
        <w:rPr>
          <w:rFonts w:asciiTheme="minorHAnsi" w:hAnsiTheme="minorHAnsi" w:cstheme="minorHAnsi"/>
          <w:i/>
          <w:sz w:val="16"/>
          <w:szCs w:val="16"/>
        </w:rPr>
      </w:pPr>
    </w:p>
    <w:p w14:paraId="0AE7C098" w14:textId="77777777" w:rsidR="00310284" w:rsidRDefault="00310284" w:rsidP="003674C8">
      <w:pPr>
        <w:ind w:left="5398" w:right="68" w:hanging="153"/>
        <w:jc w:val="center"/>
        <w:rPr>
          <w:rFonts w:asciiTheme="minorHAnsi" w:hAnsiTheme="minorHAnsi" w:cstheme="minorHAnsi"/>
          <w:i/>
          <w:sz w:val="16"/>
          <w:szCs w:val="16"/>
        </w:rPr>
      </w:pPr>
    </w:p>
    <w:p w14:paraId="5A0E41D0" w14:textId="3834BCD5" w:rsidR="0092625B" w:rsidRPr="00BB727E" w:rsidRDefault="0092625B" w:rsidP="0092625B">
      <w:pPr>
        <w:pStyle w:val="Nagwek1"/>
        <w:keepNext w:val="0"/>
        <w:keepLines w:val="0"/>
        <w:widowControl w:val="0"/>
        <w:shd w:val="clear" w:color="auto" w:fill="C6D9F1" w:themeFill="text2" w:themeFillTint="33"/>
        <w:spacing w:before="120" w:after="120" w:line="276" w:lineRule="auto"/>
        <w:ind w:left="1418" w:hanging="1702"/>
        <w:rPr>
          <w:rFonts w:cstheme="minorHAnsi"/>
          <w:sz w:val="20"/>
        </w:rPr>
      </w:pPr>
      <w:bookmarkStart w:id="10" w:name="_Toc163475265"/>
      <w:r w:rsidRPr="00BB727E">
        <w:rPr>
          <w:rFonts w:cstheme="minorHAnsi"/>
          <w:sz w:val="20"/>
        </w:rPr>
        <w:lastRenderedPageBreak/>
        <w:t>ZAŁĄCZNIK NR 8 DO SWZ – WYKAZ OSÓB</w:t>
      </w:r>
      <w:bookmarkEnd w:id="10"/>
      <w:r w:rsidR="00FF1A13" w:rsidRPr="00BB727E">
        <w:rPr>
          <w:rFonts w:ascii="Times New Roman" w:eastAsia="Times New Roman" w:hAnsi="Times New Roman" w:cstheme="minorHAnsi"/>
          <w:b w:val="0"/>
          <w:bCs w:val="0"/>
          <w:i/>
          <w:color w:val="FF0000"/>
          <w:sz w:val="20"/>
          <w:szCs w:val="20"/>
        </w:rPr>
        <w:t xml:space="preserve"> </w:t>
      </w:r>
    </w:p>
    <w:p w14:paraId="6FFF9FC7" w14:textId="77777777" w:rsidR="0092625B" w:rsidRPr="00BB727E" w:rsidRDefault="0092625B" w:rsidP="0092625B">
      <w:pPr>
        <w:spacing w:before="120" w:line="276" w:lineRule="auto"/>
        <w:ind w:left="284"/>
        <w:contextualSpacing/>
        <w:jc w:val="left"/>
        <w:outlineLvl w:val="0"/>
        <w:rPr>
          <w:rFonts w:asciiTheme="minorHAnsi" w:hAnsiTheme="minorHAnsi" w:cstheme="minorHAnsi"/>
          <w:b/>
          <w:sz w:val="20"/>
        </w:rPr>
      </w:pPr>
    </w:p>
    <w:tbl>
      <w:tblPr>
        <w:tblStyle w:val="Tabela-Siatka"/>
        <w:tblW w:w="8908" w:type="dxa"/>
        <w:jc w:val="center"/>
        <w:tblLook w:val="04A0" w:firstRow="1" w:lastRow="0" w:firstColumn="1" w:lastColumn="0" w:noHBand="0" w:noVBand="1"/>
      </w:tblPr>
      <w:tblGrid>
        <w:gridCol w:w="3956"/>
        <w:gridCol w:w="844"/>
        <w:gridCol w:w="4108"/>
      </w:tblGrid>
      <w:tr w:rsidR="007B5834" w:rsidRPr="00BB727E" w14:paraId="3500FCC0" w14:textId="77777777" w:rsidTr="00217C80">
        <w:trPr>
          <w:trHeight w:val="1488"/>
          <w:jc w:val="center"/>
        </w:trPr>
        <w:tc>
          <w:tcPr>
            <w:tcW w:w="3956" w:type="dxa"/>
            <w:tcBorders>
              <w:top w:val="single" w:sz="18" w:space="0" w:color="1F497D" w:themeColor="text2"/>
              <w:left w:val="single" w:sz="18" w:space="0" w:color="1F497D" w:themeColor="text2"/>
              <w:bottom w:val="single" w:sz="18" w:space="0" w:color="1F497D" w:themeColor="text2"/>
              <w:right w:val="single" w:sz="18" w:space="0" w:color="1F497D" w:themeColor="text2"/>
            </w:tcBorders>
          </w:tcPr>
          <w:p w14:paraId="4D2EE6C8" w14:textId="77777777" w:rsidR="007B5834" w:rsidRPr="00BB727E" w:rsidRDefault="007B5834" w:rsidP="00217C80">
            <w:pPr>
              <w:ind w:right="28"/>
              <w:jc w:val="left"/>
              <w:rPr>
                <w:rFonts w:asciiTheme="minorHAnsi" w:hAnsiTheme="minorHAnsi" w:cstheme="minorHAnsi"/>
                <w:b/>
                <w:i/>
                <w:iCs/>
                <w:u w:val="single"/>
              </w:rPr>
            </w:pPr>
            <w:r w:rsidRPr="00BB727E">
              <w:rPr>
                <w:rFonts w:asciiTheme="minorHAnsi" w:hAnsiTheme="minorHAnsi" w:cstheme="minorHAnsi"/>
                <w:b/>
                <w:i/>
                <w:iCs/>
                <w:u w:val="single"/>
              </w:rPr>
              <w:t>Wykonawca</w:t>
            </w:r>
          </w:p>
          <w:p w14:paraId="1B5858DB" w14:textId="77777777" w:rsidR="007B5834" w:rsidRPr="00BB727E" w:rsidRDefault="007B5834" w:rsidP="00217C80">
            <w:pPr>
              <w:ind w:right="28"/>
              <w:jc w:val="left"/>
              <w:rPr>
                <w:rFonts w:asciiTheme="minorHAnsi" w:hAnsiTheme="minorHAnsi" w:cstheme="minorHAnsi"/>
              </w:rPr>
            </w:pPr>
          </w:p>
          <w:p w14:paraId="27558700" w14:textId="77777777" w:rsidR="007B5834" w:rsidRPr="00BB727E" w:rsidRDefault="007B5834" w:rsidP="00217C80">
            <w:pPr>
              <w:ind w:right="28"/>
              <w:jc w:val="center"/>
              <w:rPr>
                <w:rFonts w:asciiTheme="minorHAnsi" w:hAnsiTheme="minorHAnsi" w:cstheme="minorHAnsi"/>
              </w:rPr>
            </w:pPr>
            <w:r w:rsidRPr="00BB727E">
              <w:rPr>
                <w:rFonts w:asciiTheme="minorHAnsi" w:hAnsiTheme="minorHAnsi" w:cstheme="minorHAnsi"/>
              </w:rPr>
              <w:t>…………………………………………………</w:t>
            </w:r>
          </w:p>
          <w:p w14:paraId="1728E2BE" w14:textId="77777777" w:rsidR="007B5834" w:rsidRPr="00BB727E" w:rsidRDefault="007B5834" w:rsidP="00217C80">
            <w:pPr>
              <w:ind w:right="28"/>
              <w:jc w:val="center"/>
              <w:rPr>
                <w:rFonts w:asciiTheme="minorHAnsi" w:hAnsiTheme="minorHAnsi" w:cstheme="minorHAnsi"/>
              </w:rPr>
            </w:pPr>
            <w:r w:rsidRPr="00BB727E">
              <w:rPr>
                <w:rFonts w:asciiTheme="minorHAnsi" w:hAnsiTheme="minorHAnsi" w:cstheme="minorHAnsi"/>
              </w:rPr>
              <w:t>……………………………………………….</w:t>
            </w:r>
          </w:p>
          <w:p w14:paraId="168F6167" w14:textId="77777777" w:rsidR="007B5834" w:rsidRPr="00BB727E" w:rsidRDefault="007B5834" w:rsidP="00217C80">
            <w:pPr>
              <w:ind w:right="28"/>
              <w:jc w:val="center"/>
              <w:rPr>
                <w:rFonts w:asciiTheme="minorHAnsi" w:hAnsiTheme="minorHAnsi" w:cstheme="minorHAnsi"/>
                <w:i/>
              </w:rPr>
            </w:pPr>
            <w:r w:rsidRPr="00BB727E">
              <w:rPr>
                <w:rFonts w:asciiTheme="minorHAnsi" w:hAnsiTheme="minorHAnsi" w:cstheme="minorHAnsi"/>
                <w:i/>
              </w:rPr>
              <w:t>Nazwa i adres</w:t>
            </w:r>
          </w:p>
        </w:tc>
        <w:tc>
          <w:tcPr>
            <w:tcW w:w="844" w:type="dxa"/>
            <w:tcBorders>
              <w:top w:val="nil"/>
              <w:left w:val="single" w:sz="18" w:space="0" w:color="1F497D" w:themeColor="text2"/>
              <w:bottom w:val="nil"/>
              <w:right w:val="single" w:sz="18" w:space="0" w:color="1F497D" w:themeColor="text2"/>
            </w:tcBorders>
          </w:tcPr>
          <w:p w14:paraId="15985FBF" w14:textId="77777777" w:rsidR="007B5834" w:rsidRPr="00BB727E" w:rsidRDefault="007B5834" w:rsidP="00217C80">
            <w:pPr>
              <w:spacing w:line="360" w:lineRule="auto"/>
              <w:rPr>
                <w:rFonts w:asciiTheme="minorHAnsi" w:eastAsiaTheme="majorEastAsia" w:hAnsiTheme="minorHAnsi" w:cstheme="minorHAnsi"/>
                <w:b/>
                <w:i/>
                <w:iCs/>
                <w:u w:val="single"/>
              </w:rPr>
            </w:pPr>
            <w:r w:rsidRPr="00BB727E">
              <w:rPr>
                <w:rFonts w:asciiTheme="minorHAnsi" w:eastAsiaTheme="majorEastAsia" w:hAnsiTheme="minorHAnsi" w:cstheme="minorHAnsi"/>
                <w:b/>
                <w:i/>
                <w:iCs/>
                <w:u w:val="single"/>
              </w:rPr>
              <w:t xml:space="preserve">  </w:t>
            </w:r>
          </w:p>
        </w:tc>
        <w:tc>
          <w:tcPr>
            <w:tcW w:w="4108" w:type="dxa"/>
            <w:tcBorders>
              <w:top w:val="single" w:sz="18" w:space="0" w:color="1F497D" w:themeColor="text2"/>
              <w:left w:val="single" w:sz="18" w:space="0" w:color="1F497D" w:themeColor="text2"/>
              <w:bottom w:val="single" w:sz="18" w:space="0" w:color="1F497D" w:themeColor="text2"/>
              <w:right w:val="single" w:sz="18" w:space="0" w:color="1F497D" w:themeColor="text2"/>
            </w:tcBorders>
          </w:tcPr>
          <w:p w14:paraId="119DE620" w14:textId="77777777" w:rsidR="007B5834" w:rsidRPr="00BB727E" w:rsidRDefault="007B5834" w:rsidP="00217C80">
            <w:pPr>
              <w:spacing w:line="360" w:lineRule="auto"/>
              <w:rPr>
                <w:rFonts w:asciiTheme="minorHAnsi" w:eastAsiaTheme="majorEastAsia" w:hAnsiTheme="minorHAnsi" w:cstheme="minorHAnsi"/>
                <w:b/>
                <w:i/>
                <w:iCs/>
                <w:u w:val="single"/>
              </w:rPr>
            </w:pPr>
            <w:r w:rsidRPr="00BB727E">
              <w:rPr>
                <w:rFonts w:asciiTheme="minorHAnsi" w:eastAsiaTheme="majorEastAsia" w:hAnsiTheme="minorHAnsi" w:cstheme="minorHAnsi"/>
                <w:b/>
                <w:i/>
                <w:iCs/>
                <w:u w:val="single"/>
              </w:rPr>
              <w:t xml:space="preserve">Zamawiający </w:t>
            </w:r>
          </w:p>
          <w:p w14:paraId="719214E4" w14:textId="77777777" w:rsidR="007B5834" w:rsidRPr="00BB727E" w:rsidRDefault="007B5834" w:rsidP="00217C80">
            <w:pPr>
              <w:spacing w:line="240" w:lineRule="auto"/>
              <w:contextualSpacing/>
              <w:jc w:val="center"/>
              <w:rPr>
                <w:rFonts w:asciiTheme="minorHAnsi" w:eastAsia="Calibri" w:hAnsiTheme="minorHAnsi" w:cstheme="minorHAnsi"/>
                <w:b/>
                <w:sz w:val="20"/>
              </w:rPr>
            </w:pPr>
            <w:r w:rsidRPr="00BB727E">
              <w:rPr>
                <w:rFonts w:asciiTheme="minorHAnsi" w:eastAsia="Calibri" w:hAnsiTheme="minorHAnsi" w:cstheme="minorHAnsi"/>
                <w:b/>
                <w:sz w:val="20"/>
              </w:rPr>
              <w:t>PGE Dystrybucja S.A.</w:t>
            </w:r>
          </w:p>
          <w:p w14:paraId="0C3862AC" w14:textId="77777777" w:rsidR="007B5834" w:rsidRPr="00BB727E" w:rsidRDefault="007B5834" w:rsidP="00217C80">
            <w:pPr>
              <w:spacing w:before="120" w:after="120" w:line="240" w:lineRule="auto"/>
              <w:contextualSpacing/>
              <w:jc w:val="center"/>
              <w:rPr>
                <w:rFonts w:asciiTheme="minorHAnsi" w:eastAsia="Calibri" w:hAnsiTheme="minorHAnsi" w:cstheme="minorHAnsi"/>
                <w:sz w:val="20"/>
              </w:rPr>
            </w:pPr>
            <w:r w:rsidRPr="00BB727E">
              <w:rPr>
                <w:rFonts w:asciiTheme="minorHAnsi" w:eastAsia="Calibri" w:hAnsiTheme="minorHAnsi" w:cstheme="minorHAnsi"/>
                <w:sz w:val="20"/>
              </w:rPr>
              <w:t>w imieniu i na rzecz której działa:</w:t>
            </w:r>
          </w:p>
          <w:p w14:paraId="6A2E0D11" w14:textId="77777777" w:rsidR="007B5834" w:rsidRPr="00BB727E" w:rsidRDefault="007B5834" w:rsidP="00217C80">
            <w:pPr>
              <w:spacing w:line="240" w:lineRule="auto"/>
              <w:jc w:val="center"/>
              <w:rPr>
                <w:rFonts w:asciiTheme="minorHAnsi" w:eastAsiaTheme="majorEastAsia" w:hAnsiTheme="minorHAnsi" w:cstheme="minorHAnsi"/>
                <w:b/>
                <w:iCs/>
                <w:sz w:val="20"/>
              </w:rPr>
            </w:pPr>
            <w:r w:rsidRPr="00BB727E">
              <w:rPr>
                <w:rFonts w:asciiTheme="minorHAnsi" w:eastAsiaTheme="majorEastAsia" w:hAnsiTheme="minorHAnsi" w:cstheme="minorHAnsi"/>
                <w:b/>
                <w:iCs/>
                <w:sz w:val="20"/>
              </w:rPr>
              <w:t>Dystrybucja S.A. Oddział</w:t>
            </w:r>
            <w:r w:rsidRPr="00BB727E">
              <w:rPr>
                <w:rFonts w:asciiTheme="minorHAnsi" w:eastAsiaTheme="majorEastAsia" w:hAnsiTheme="minorHAnsi" w:cstheme="minorHAnsi"/>
                <w:b/>
                <w:iCs/>
                <w:sz w:val="20"/>
              </w:rPr>
              <w:br/>
              <w:t xml:space="preserve"> Skarżysko-Kamienna</w:t>
            </w:r>
          </w:p>
          <w:p w14:paraId="03B821F1" w14:textId="77777777" w:rsidR="007B5834" w:rsidRPr="00BB727E" w:rsidRDefault="007B5834" w:rsidP="00217C80">
            <w:pPr>
              <w:spacing w:line="240" w:lineRule="auto"/>
              <w:jc w:val="center"/>
              <w:rPr>
                <w:rFonts w:asciiTheme="minorHAnsi" w:eastAsiaTheme="majorEastAsia" w:hAnsiTheme="minorHAnsi" w:cstheme="minorHAnsi"/>
                <w:b/>
                <w:iCs/>
                <w:sz w:val="20"/>
              </w:rPr>
            </w:pPr>
            <w:r w:rsidRPr="00BB727E">
              <w:rPr>
                <w:rFonts w:asciiTheme="minorHAnsi" w:eastAsiaTheme="majorEastAsia" w:hAnsiTheme="minorHAnsi" w:cstheme="minorHAnsi"/>
                <w:b/>
                <w:iCs/>
                <w:sz w:val="20"/>
              </w:rPr>
              <w:t>Al. Marszałka J. Piłsudskiego 51</w:t>
            </w:r>
          </w:p>
          <w:p w14:paraId="49FAC915" w14:textId="77777777" w:rsidR="007B5834" w:rsidRPr="00BB727E" w:rsidRDefault="007B5834" w:rsidP="00217C80">
            <w:pPr>
              <w:spacing w:before="120" w:after="120" w:line="240" w:lineRule="auto"/>
              <w:contextualSpacing/>
              <w:jc w:val="center"/>
              <w:rPr>
                <w:rFonts w:asciiTheme="minorHAnsi" w:eastAsia="Calibri" w:hAnsiTheme="minorHAnsi" w:cstheme="minorHAnsi"/>
                <w:color w:val="000000"/>
              </w:rPr>
            </w:pPr>
            <w:r w:rsidRPr="00BB727E">
              <w:rPr>
                <w:rFonts w:asciiTheme="minorHAnsi" w:eastAsiaTheme="majorEastAsia" w:hAnsiTheme="minorHAnsi" w:cstheme="minorHAnsi"/>
                <w:b/>
                <w:iCs/>
                <w:sz w:val="20"/>
              </w:rPr>
              <w:t>26-110 Skarżysko-Kamienna</w:t>
            </w:r>
          </w:p>
        </w:tc>
      </w:tr>
    </w:tbl>
    <w:p w14:paraId="2E3BE39E" w14:textId="77777777" w:rsidR="0092625B" w:rsidRPr="00BB727E" w:rsidRDefault="0092625B" w:rsidP="0092625B">
      <w:pPr>
        <w:spacing w:before="120" w:line="276" w:lineRule="auto"/>
        <w:ind w:left="284"/>
        <w:contextualSpacing/>
        <w:jc w:val="left"/>
        <w:outlineLvl w:val="0"/>
        <w:rPr>
          <w:rFonts w:asciiTheme="minorHAnsi" w:hAnsiTheme="minorHAnsi" w:cstheme="minorHAnsi"/>
          <w:b/>
          <w:sz w:val="20"/>
        </w:rPr>
      </w:pPr>
    </w:p>
    <w:p w14:paraId="4A97E224" w14:textId="77777777" w:rsidR="0092625B" w:rsidRPr="00BB727E" w:rsidRDefault="0092625B" w:rsidP="0092625B">
      <w:pPr>
        <w:spacing w:before="120" w:line="276" w:lineRule="auto"/>
        <w:ind w:left="284"/>
        <w:contextualSpacing/>
        <w:jc w:val="left"/>
        <w:outlineLvl w:val="0"/>
        <w:rPr>
          <w:rFonts w:asciiTheme="minorHAnsi" w:hAnsiTheme="minorHAnsi" w:cstheme="minorHAnsi"/>
          <w:b/>
          <w:sz w:val="20"/>
        </w:rPr>
      </w:pPr>
    </w:p>
    <w:p w14:paraId="3FCB4C54" w14:textId="77777777" w:rsidR="0092625B" w:rsidRPr="00BB727E" w:rsidRDefault="0092625B" w:rsidP="0092625B">
      <w:pPr>
        <w:spacing w:before="120" w:line="276" w:lineRule="auto"/>
        <w:ind w:left="284"/>
        <w:contextualSpacing/>
        <w:jc w:val="center"/>
        <w:outlineLvl w:val="0"/>
        <w:rPr>
          <w:rFonts w:asciiTheme="minorHAnsi" w:hAnsiTheme="minorHAnsi" w:cstheme="minorHAnsi"/>
          <w:b/>
          <w:sz w:val="20"/>
        </w:rPr>
      </w:pPr>
      <w:r w:rsidRPr="00BB727E">
        <w:rPr>
          <w:rFonts w:asciiTheme="minorHAnsi" w:hAnsiTheme="minorHAnsi" w:cstheme="minorHAnsi"/>
          <w:b/>
          <w:sz w:val="20"/>
        </w:rPr>
        <w:t>WYKAZ OSÓB</w:t>
      </w:r>
    </w:p>
    <w:p w14:paraId="1D425EC2" w14:textId="77777777" w:rsidR="0092625B" w:rsidRPr="00BB727E" w:rsidRDefault="0092625B" w:rsidP="0092625B">
      <w:pPr>
        <w:spacing w:before="120" w:line="276" w:lineRule="auto"/>
        <w:ind w:left="284"/>
        <w:contextualSpacing/>
        <w:jc w:val="left"/>
        <w:outlineLvl w:val="0"/>
        <w:rPr>
          <w:rFonts w:asciiTheme="minorHAnsi" w:hAnsiTheme="minorHAnsi" w:cstheme="minorHAnsi"/>
          <w:b/>
          <w:sz w:val="20"/>
        </w:rPr>
      </w:pPr>
    </w:p>
    <w:p w14:paraId="32E659F9" w14:textId="399CB00E" w:rsidR="0092625B" w:rsidRPr="00BB727E" w:rsidRDefault="0092625B" w:rsidP="00A85AD7">
      <w:pPr>
        <w:pStyle w:val="Tekstpodstawowy"/>
        <w:rPr>
          <w:rFonts w:asciiTheme="minorHAnsi" w:hAnsiTheme="minorHAnsi" w:cstheme="minorHAnsi"/>
          <w:b/>
          <w:color w:val="17365D" w:themeColor="text2" w:themeShade="BF"/>
          <w:szCs w:val="22"/>
        </w:rPr>
      </w:pPr>
      <w:r w:rsidRPr="00BB727E">
        <w:rPr>
          <w:rFonts w:asciiTheme="minorHAnsi" w:hAnsiTheme="minorHAnsi" w:cstheme="minorHAnsi"/>
          <w:sz w:val="20"/>
          <w:lang w:eastAsia="pl-PL"/>
        </w:rPr>
        <w:t xml:space="preserve">Składając Ofertę w postępowaniu zakupowym nr </w:t>
      </w:r>
      <w:r w:rsidR="006F35CA" w:rsidRPr="00BB727E">
        <w:rPr>
          <w:rFonts w:asciiTheme="minorHAnsi" w:hAnsiTheme="minorHAnsi" w:cstheme="minorHAnsi"/>
          <w:b/>
          <w:color w:val="17365D" w:themeColor="text2" w:themeShade="BF"/>
          <w:szCs w:val="22"/>
        </w:rPr>
        <w:t xml:space="preserve">: </w:t>
      </w:r>
      <w:sdt>
        <w:sdtPr>
          <w:rPr>
            <w:rFonts w:asciiTheme="minorHAnsi" w:hAnsiTheme="minorHAnsi" w:cstheme="minorHAnsi"/>
            <w:b/>
            <w:color w:val="17365D" w:themeColor="text2" w:themeShade="BF"/>
            <w:sz w:val="20"/>
          </w:rPr>
          <w:alias w:val="Słowa kluczowe"/>
          <w:tag w:val=""/>
          <w:id w:val="1840654762"/>
          <w:placeholder>
            <w:docPart w:val="54B7D04F735E443B91FB2CC50E56FB90"/>
          </w:placeholder>
          <w:dataBinding w:prefixMappings="xmlns:ns0='http://purl.org/dc/elements/1.1/' xmlns:ns1='http://schemas.openxmlformats.org/package/2006/metadata/core-properties' " w:xpath="/ns1:coreProperties[1]/ns1:keywords[1]" w:storeItemID="{6C3C8BC8-F283-45AE-878A-BAB7291924A1}"/>
          <w:text/>
        </w:sdtPr>
        <w:sdtEndPr/>
        <w:sdtContent>
          <w:r w:rsidR="002269D6">
            <w:rPr>
              <w:rFonts w:asciiTheme="minorHAnsi" w:hAnsiTheme="minorHAnsi" w:cstheme="minorHAnsi"/>
              <w:b/>
              <w:color w:val="17365D" w:themeColor="text2" w:themeShade="BF"/>
              <w:sz w:val="20"/>
            </w:rPr>
            <w:t>POST/DYS/OSK/LZA/03738/2024</w:t>
          </w:r>
        </w:sdtContent>
      </w:sdt>
      <w:r w:rsidRPr="00BB727E">
        <w:rPr>
          <w:rFonts w:asciiTheme="minorHAnsi" w:hAnsiTheme="minorHAnsi" w:cstheme="minorHAnsi"/>
          <w:sz w:val="20"/>
          <w:lang w:eastAsia="pl-PL"/>
        </w:rPr>
        <w:t xml:space="preserve"> prowadzonym w trybie przetargu nieograniczonego pn</w:t>
      </w:r>
      <w:r w:rsidR="00B716E4" w:rsidRPr="00BB727E">
        <w:rPr>
          <w:rFonts w:asciiTheme="minorHAnsi" w:hAnsiTheme="minorHAnsi" w:cstheme="minorHAnsi"/>
          <w:sz w:val="20"/>
          <w:lang w:eastAsia="pl-PL"/>
        </w:rPr>
        <w:t>.</w:t>
      </w:r>
      <w:r w:rsidR="00B716E4" w:rsidRPr="00BB727E">
        <w:rPr>
          <w:rFonts w:asciiTheme="minorHAnsi" w:hAnsiTheme="minorHAnsi" w:cstheme="minorHAnsi"/>
          <w:b/>
          <w:color w:val="17365D" w:themeColor="text2" w:themeShade="BF"/>
          <w:sz w:val="20"/>
        </w:rPr>
        <w:t xml:space="preserve"> </w:t>
      </w:r>
      <w:sdt>
        <w:sdtPr>
          <w:rPr>
            <w:rFonts w:asciiTheme="minorHAnsi" w:hAnsiTheme="minorHAnsi" w:cstheme="minorHAnsi"/>
            <w:b/>
            <w:color w:val="17365D" w:themeColor="text2" w:themeShade="BF"/>
            <w:sz w:val="20"/>
          </w:rPr>
          <w:alias w:val="Tytuł"/>
          <w:tag w:val=""/>
          <w:id w:val="1497388116"/>
          <w:placeholder>
            <w:docPart w:val="2155DBCF9E7A4B3194F247A7C90759C1"/>
          </w:placeholder>
          <w:dataBinding w:prefixMappings="xmlns:ns0='http://purl.org/dc/elements/1.1/' xmlns:ns1='http://schemas.openxmlformats.org/package/2006/metadata/core-properties' " w:xpath="/ns1:coreProperties[1]/ns0:title[1]" w:storeItemID="{6C3C8BC8-F283-45AE-878A-BAB7291924A1}"/>
          <w:text/>
        </w:sdtPr>
        <w:sdtEndPr/>
        <w:sdtContent>
          <w:r w:rsidR="002269D6">
            <w:rPr>
              <w:rFonts w:asciiTheme="minorHAnsi" w:hAnsiTheme="minorHAnsi" w:cstheme="minorHAnsi"/>
              <w:b/>
              <w:color w:val="17365D" w:themeColor="text2" w:themeShade="BF"/>
              <w:sz w:val="20"/>
            </w:rPr>
            <w:t>Dostawa, montaż i uruchomienie klimatyzatorów w obiektach Oddziału Skarżysko-Kamienna</w:t>
          </w:r>
        </w:sdtContent>
      </w:sdt>
      <w:r w:rsidRPr="00BB727E">
        <w:rPr>
          <w:rFonts w:asciiTheme="minorHAnsi" w:hAnsiTheme="minorHAnsi" w:cstheme="minorHAnsi"/>
          <w:sz w:val="20"/>
          <w:lang w:eastAsia="pl-PL"/>
        </w:rPr>
        <w:t>,</w:t>
      </w:r>
      <w:r w:rsidRPr="00BB727E">
        <w:rPr>
          <w:rFonts w:asciiTheme="minorHAnsi" w:hAnsiTheme="minorHAnsi" w:cstheme="minorHAnsi"/>
          <w:b/>
          <w:sz w:val="20"/>
          <w:lang w:eastAsia="pl-PL"/>
        </w:rPr>
        <w:t xml:space="preserve"> oświadczamy</w:t>
      </w:r>
      <w:r w:rsidRPr="00BB727E">
        <w:rPr>
          <w:rFonts w:asciiTheme="minorHAnsi" w:hAnsiTheme="minorHAnsi" w:cstheme="minorHAnsi"/>
          <w:sz w:val="20"/>
          <w:lang w:eastAsia="pl-PL"/>
        </w:rPr>
        <w:t>, że dysponujemy następującymi osobami zdolnymi do realizacji zadania zdolnymi do wykonana przedmiotu Zakupu:</w:t>
      </w:r>
    </w:p>
    <w:tbl>
      <w:tblPr>
        <w:tblW w:w="104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2"/>
        <w:gridCol w:w="993"/>
        <w:gridCol w:w="1275"/>
        <w:gridCol w:w="1655"/>
        <w:gridCol w:w="1296"/>
        <w:gridCol w:w="1296"/>
        <w:gridCol w:w="1560"/>
        <w:gridCol w:w="1852"/>
      </w:tblGrid>
      <w:tr w:rsidR="0092625B" w:rsidRPr="00BB727E" w14:paraId="712FEE53" w14:textId="77777777" w:rsidTr="0092625B">
        <w:trPr>
          <w:trHeight w:val="415"/>
          <w:jc w:val="center"/>
        </w:trPr>
        <w:tc>
          <w:tcPr>
            <w:tcW w:w="562" w:type="dxa"/>
            <w:vMerge w:val="restart"/>
            <w:tcBorders>
              <w:top w:val="single" w:sz="4" w:space="0" w:color="auto"/>
              <w:left w:val="single" w:sz="4" w:space="0" w:color="auto"/>
              <w:bottom w:val="single" w:sz="4" w:space="0" w:color="auto"/>
              <w:right w:val="single" w:sz="4" w:space="0" w:color="auto"/>
            </w:tcBorders>
            <w:shd w:val="clear" w:color="auto" w:fill="E0E0E0"/>
            <w:vAlign w:val="center"/>
            <w:hideMark/>
          </w:tcPr>
          <w:p w14:paraId="4A166D17" w14:textId="77777777" w:rsidR="0092625B" w:rsidRPr="00BB727E" w:rsidRDefault="0092625B" w:rsidP="0092625B">
            <w:pPr>
              <w:spacing w:line="240" w:lineRule="auto"/>
              <w:jc w:val="center"/>
              <w:rPr>
                <w:rFonts w:ascii="Calibri" w:eastAsia="Calibri" w:hAnsi="Calibri"/>
                <w:b/>
                <w:sz w:val="16"/>
                <w:szCs w:val="18"/>
              </w:rPr>
            </w:pPr>
            <w:r w:rsidRPr="00BB727E">
              <w:rPr>
                <w:rFonts w:ascii="Calibri" w:eastAsia="Calibri" w:hAnsi="Calibri"/>
                <w:b/>
                <w:sz w:val="16"/>
                <w:szCs w:val="18"/>
                <w:lang w:eastAsia="ar-SA"/>
              </w:rPr>
              <w:t>Lp.</w:t>
            </w:r>
          </w:p>
        </w:tc>
        <w:tc>
          <w:tcPr>
            <w:tcW w:w="993" w:type="dxa"/>
            <w:vMerge w:val="restart"/>
            <w:tcBorders>
              <w:top w:val="single" w:sz="4" w:space="0" w:color="auto"/>
              <w:left w:val="single" w:sz="4" w:space="0" w:color="auto"/>
              <w:bottom w:val="single" w:sz="4" w:space="0" w:color="auto"/>
              <w:right w:val="single" w:sz="4" w:space="0" w:color="auto"/>
            </w:tcBorders>
            <w:shd w:val="clear" w:color="auto" w:fill="E0E0E0"/>
            <w:vAlign w:val="center"/>
            <w:hideMark/>
          </w:tcPr>
          <w:p w14:paraId="5963D7B5" w14:textId="77777777" w:rsidR="0092625B" w:rsidRPr="00BB727E" w:rsidRDefault="0092625B" w:rsidP="0092625B">
            <w:pPr>
              <w:spacing w:line="240" w:lineRule="auto"/>
              <w:jc w:val="center"/>
              <w:rPr>
                <w:rFonts w:ascii="Calibri" w:eastAsia="Calibri" w:hAnsi="Calibri"/>
                <w:b/>
                <w:sz w:val="16"/>
                <w:szCs w:val="18"/>
              </w:rPr>
            </w:pPr>
            <w:r w:rsidRPr="00BB727E">
              <w:rPr>
                <w:rFonts w:ascii="Calibri" w:eastAsia="Calibri" w:hAnsi="Calibri"/>
                <w:b/>
                <w:sz w:val="16"/>
                <w:szCs w:val="18"/>
                <w:lang w:eastAsia="ar-SA"/>
              </w:rPr>
              <w:t>Imię i nazwisko</w:t>
            </w:r>
          </w:p>
        </w:tc>
        <w:tc>
          <w:tcPr>
            <w:tcW w:w="1275" w:type="dxa"/>
            <w:vMerge w:val="restart"/>
            <w:tcBorders>
              <w:top w:val="single" w:sz="4" w:space="0" w:color="auto"/>
              <w:left w:val="single" w:sz="4" w:space="0" w:color="auto"/>
              <w:bottom w:val="single" w:sz="4" w:space="0" w:color="auto"/>
              <w:right w:val="single" w:sz="4" w:space="0" w:color="auto"/>
            </w:tcBorders>
            <w:shd w:val="clear" w:color="auto" w:fill="E0E0E0"/>
            <w:vAlign w:val="center"/>
          </w:tcPr>
          <w:p w14:paraId="6657181D" w14:textId="77777777" w:rsidR="0092625B" w:rsidRPr="00BB727E" w:rsidRDefault="0092625B" w:rsidP="0092625B">
            <w:pPr>
              <w:snapToGrid w:val="0"/>
              <w:spacing w:line="240" w:lineRule="auto"/>
              <w:jc w:val="center"/>
              <w:rPr>
                <w:rFonts w:ascii="Calibri" w:eastAsia="Calibri" w:hAnsi="Calibri"/>
                <w:b/>
                <w:sz w:val="16"/>
                <w:szCs w:val="18"/>
              </w:rPr>
            </w:pPr>
            <w:r w:rsidRPr="00BB727E">
              <w:rPr>
                <w:rFonts w:ascii="Calibri" w:eastAsia="Calibri" w:hAnsi="Calibri"/>
                <w:b/>
                <w:sz w:val="16"/>
                <w:szCs w:val="18"/>
              </w:rPr>
              <w:t>Funkcja w procesie budowlanym</w:t>
            </w:r>
          </w:p>
        </w:tc>
        <w:tc>
          <w:tcPr>
            <w:tcW w:w="1655" w:type="dxa"/>
            <w:vMerge w:val="restart"/>
            <w:tcBorders>
              <w:top w:val="single" w:sz="4" w:space="0" w:color="auto"/>
              <w:left w:val="single" w:sz="4" w:space="0" w:color="auto"/>
              <w:right w:val="single" w:sz="4" w:space="0" w:color="auto"/>
            </w:tcBorders>
            <w:shd w:val="clear" w:color="auto" w:fill="E0E0E0"/>
            <w:vAlign w:val="center"/>
          </w:tcPr>
          <w:p w14:paraId="3644F6D0" w14:textId="77777777" w:rsidR="0092625B" w:rsidRPr="00BB727E" w:rsidRDefault="0092625B" w:rsidP="0092625B">
            <w:pPr>
              <w:spacing w:line="240" w:lineRule="auto"/>
              <w:jc w:val="center"/>
              <w:rPr>
                <w:rFonts w:ascii="Calibri" w:eastAsia="Calibri" w:hAnsi="Calibri"/>
                <w:b/>
                <w:sz w:val="16"/>
                <w:szCs w:val="18"/>
                <w:lang w:eastAsia="ar-SA"/>
              </w:rPr>
            </w:pPr>
            <w:r w:rsidRPr="00BB727E">
              <w:rPr>
                <w:rFonts w:ascii="Calibri" w:eastAsia="Calibri" w:hAnsi="Calibri"/>
                <w:b/>
                <w:bCs/>
                <w:sz w:val="16"/>
                <w:szCs w:val="18"/>
                <w:lang w:eastAsia="ar-SA"/>
              </w:rPr>
              <w:t>Numer, rodzaj, zakres i nazwa podmiotu wydającego uprawnienia/licencję</w:t>
            </w:r>
          </w:p>
        </w:tc>
        <w:tc>
          <w:tcPr>
            <w:tcW w:w="1296" w:type="dxa"/>
            <w:vMerge w:val="restart"/>
            <w:tcBorders>
              <w:top w:val="single" w:sz="4" w:space="0" w:color="auto"/>
              <w:left w:val="single" w:sz="4" w:space="0" w:color="auto"/>
              <w:right w:val="single" w:sz="4" w:space="0" w:color="auto"/>
            </w:tcBorders>
            <w:shd w:val="clear" w:color="auto" w:fill="E0E0E0"/>
            <w:vAlign w:val="center"/>
          </w:tcPr>
          <w:p w14:paraId="0EBD6115" w14:textId="77777777" w:rsidR="0092625B" w:rsidRPr="00BB727E" w:rsidRDefault="0092625B" w:rsidP="0092625B">
            <w:pPr>
              <w:spacing w:line="240" w:lineRule="auto"/>
              <w:jc w:val="center"/>
              <w:rPr>
                <w:rFonts w:ascii="Calibri" w:eastAsia="Calibri" w:hAnsi="Calibri"/>
                <w:b/>
                <w:sz w:val="16"/>
                <w:szCs w:val="18"/>
                <w:lang w:eastAsia="ar-SA"/>
              </w:rPr>
            </w:pPr>
            <w:r w:rsidRPr="00BB727E">
              <w:rPr>
                <w:rFonts w:ascii="Calibri" w:eastAsia="Calibri" w:hAnsi="Calibri"/>
                <w:b/>
                <w:sz w:val="16"/>
                <w:szCs w:val="18"/>
                <w:lang w:eastAsia="ar-SA"/>
              </w:rPr>
              <w:t>Data ważności dokumentu</w:t>
            </w:r>
          </w:p>
        </w:tc>
        <w:tc>
          <w:tcPr>
            <w:tcW w:w="1296" w:type="dxa"/>
            <w:vMerge w:val="restart"/>
            <w:tcBorders>
              <w:top w:val="single" w:sz="4" w:space="0" w:color="auto"/>
              <w:left w:val="single" w:sz="4" w:space="0" w:color="auto"/>
              <w:bottom w:val="single" w:sz="4" w:space="0" w:color="auto"/>
              <w:right w:val="single" w:sz="4" w:space="0" w:color="auto"/>
            </w:tcBorders>
            <w:shd w:val="clear" w:color="auto" w:fill="E0E0E0"/>
            <w:vAlign w:val="center"/>
            <w:hideMark/>
          </w:tcPr>
          <w:p w14:paraId="12421C1A" w14:textId="77777777" w:rsidR="0092625B" w:rsidRPr="00BB727E" w:rsidRDefault="0092625B" w:rsidP="0092625B">
            <w:pPr>
              <w:spacing w:line="240" w:lineRule="auto"/>
              <w:jc w:val="center"/>
              <w:rPr>
                <w:rFonts w:ascii="Calibri" w:eastAsia="Calibri" w:hAnsi="Calibri"/>
                <w:b/>
                <w:sz w:val="16"/>
                <w:szCs w:val="18"/>
              </w:rPr>
            </w:pPr>
            <w:r w:rsidRPr="00BB727E">
              <w:rPr>
                <w:rFonts w:ascii="Calibri" w:eastAsia="Calibri" w:hAnsi="Calibri"/>
                <w:b/>
                <w:sz w:val="16"/>
                <w:szCs w:val="18"/>
                <w:lang w:eastAsia="ar-SA"/>
              </w:rPr>
              <w:t>Zakres wykonywanych czynności</w:t>
            </w:r>
          </w:p>
        </w:tc>
        <w:tc>
          <w:tcPr>
            <w:tcW w:w="3412" w:type="dxa"/>
            <w:gridSpan w:val="2"/>
            <w:tcBorders>
              <w:top w:val="single" w:sz="4" w:space="0" w:color="auto"/>
              <w:left w:val="single" w:sz="4" w:space="0" w:color="auto"/>
              <w:bottom w:val="single" w:sz="4" w:space="0" w:color="auto"/>
              <w:right w:val="single" w:sz="4" w:space="0" w:color="auto"/>
            </w:tcBorders>
            <w:shd w:val="clear" w:color="auto" w:fill="E0E0E0"/>
            <w:vAlign w:val="center"/>
            <w:hideMark/>
          </w:tcPr>
          <w:p w14:paraId="0D3CD123" w14:textId="77777777" w:rsidR="0092625B" w:rsidRPr="00BB727E" w:rsidRDefault="0092625B" w:rsidP="0092625B">
            <w:pPr>
              <w:spacing w:line="240" w:lineRule="auto"/>
              <w:jc w:val="center"/>
              <w:rPr>
                <w:rFonts w:ascii="Calibri" w:eastAsia="Calibri" w:hAnsi="Calibri"/>
                <w:b/>
                <w:sz w:val="16"/>
                <w:szCs w:val="18"/>
              </w:rPr>
            </w:pPr>
            <w:r w:rsidRPr="00BB727E">
              <w:rPr>
                <w:rFonts w:ascii="Calibri" w:eastAsia="Calibri" w:hAnsi="Calibri"/>
                <w:b/>
                <w:sz w:val="16"/>
                <w:szCs w:val="18"/>
                <w:lang w:eastAsia="ar-SA"/>
              </w:rPr>
              <w:t>Informacja o podstawie do dysponowania tymi osobami</w:t>
            </w:r>
          </w:p>
        </w:tc>
      </w:tr>
      <w:tr w:rsidR="0092625B" w:rsidRPr="00BB727E" w14:paraId="0F4DBFA3" w14:textId="77777777" w:rsidTr="0092625B">
        <w:trPr>
          <w:trHeight w:val="421"/>
          <w:jc w:val="center"/>
        </w:trPr>
        <w:tc>
          <w:tcPr>
            <w:tcW w:w="562" w:type="dxa"/>
            <w:vMerge/>
            <w:tcBorders>
              <w:top w:val="single" w:sz="4" w:space="0" w:color="auto"/>
              <w:left w:val="single" w:sz="4" w:space="0" w:color="auto"/>
              <w:bottom w:val="single" w:sz="4" w:space="0" w:color="auto"/>
              <w:right w:val="single" w:sz="4" w:space="0" w:color="auto"/>
            </w:tcBorders>
            <w:vAlign w:val="center"/>
            <w:hideMark/>
          </w:tcPr>
          <w:p w14:paraId="56D6D259" w14:textId="77777777" w:rsidR="0092625B" w:rsidRPr="00BB727E" w:rsidRDefault="0092625B" w:rsidP="0092625B">
            <w:pPr>
              <w:spacing w:line="240" w:lineRule="auto"/>
              <w:jc w:val="left"/>
              <w:rPr>
                <w:rFonts w:ascii="Calibri" w:eastAsia="Calibri" w:hAnsi="Calibri"/>
                <w:b/>
                <w:sz w:val="16"/>
                <w:szCs w:val="18"/>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14:paraId="0A508544" w14:textId="77777777" w:rsidR="0092625B" w:rsidRPr="00BB727E" w:rsidRDefault="0092625B" w:rsidP="0092625B">
            <w:pPr>
              <w:spacing w:line="240" w:lineRule="auto"/>
              <w:jc w:val="left"/>
              <w:rPr>
                <w:rFonts w:ascii="Calibri" w:eastAsia="Calibri" w:hAnsi="Calibri"/>
                <w:b/>
                <w:sz w:val="16"/>
                <w:szCs w:val="18"/>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4E152884" w14:textId="77777777" w:rsidR="0092625B" w:rsidRPr="00BB727E" w:rsidRDefault="0092625B" w:rsidP="0092625B">
            <w:pPr>
              <w:spacing w:line="240" w:lineRule="auto"/>
              <w:jc w:val="left"/>
              <w:rPr>
                <w:rFonts w:ascii="Calibri" w:eastAsia="Calibri" w:hAnsi="Calibri"/>
                <w:b/>
                <w:sz w:val="16"/>
                <w:szCs w:val="18"/>
              </w:rPr>
            </w:pPr>
          </w:p>
        </w:tc>
        <w:tc>
          <w:tcPr>
            <w:tcW w:w="1655" w:type="dxa"/>
            <w:vMerge/>
            <w:tcBorders>
              <w:left w:val="single" w:sz="4" w:space="0" w:color="auto"/>
              <w:right w:val="single" w:sz="4" w:space="0" w:color="auto"/>
            </w:tcBorders>
          </w:tcPr>
          <w:p w14:paraId="1CC02D3E" w14:textId="77777777" w:rsidR="0092625B" w:rsidRPr="00BB727E" w:rsidRDefault="0092625B" w:rsidP="0092625B">
            <w:pPr>
              <w:spacing w:line="240" w:lineRule="auto"/>
              <w:jc w:val="left"/>
              <w:rPr>
                <w:rFonts w:ascii="Calibri" w:eastAsia="Calibri" w:hAnsi="Calibri"/>
                <w:b/>
                <w:sz w:val="16"/>
                <w:szCs w:val="18"/>
              </w:rPr>
            </w:pPr>
          </w:p>
        </w:tc>
        <w:tc>
          <w:tcPr>
            <w:tcW w:w="1296" w:type="dxa"/>
            <w:vMerge/>
            <w:tcBorders>
              <w:left w:val="single" w:sz="4" w:space="0" w:color="auto"/>
              <w:right w:val="single" w:sz="4" w:space="0" w:color="auto"/>
            </w:tcBorders>
          </w:tcPr>
          <w:p w14:paraId="13945C79" w14:textId="77777777" w:rsidR="0092625B" w:rsidRPr="00BB727E" w:rsidRDefault="0092625B" w:rsidP="0092625B">
            <w:pPr>
              <w:spacing w:line="240" w:lineRule="auto"/>
              <w:jc w:val="left"/>
              <w:rPr>
                <w:rFonts w:ascii="Calibri" w:eastAsia="Calibri" w:hAnsi="Calibri"/>
                <w:b/>
                <w:sz w:val="16"/>
                <w:szCs w:val="18"/>
              </w:rPr>
            </w:pPr>
          </w:p>
        </w:tc>
        <w:tc>
          <w:tcPr>
            <w:tcW w:w="1296" w:type="dxa"/>
            <w:vMerge/>
            <w:tcBorders>
              <w:top w:val="single" w:sz="4" w:space="0" w:color="auto"/>
              <w:left w:val="single" w:sz="4" w:space="0" w:color="auto"/>
              <w:bottom w:val="single" w:sz="4" w:space="0" w:color="auto"/>
              <w:right w:val="single" w:sz="4" w:space="0" w:color="auto"/>
            </w:tcBorders>
            <w:vAlign w:val="center"/>
            <w:hideMark/>
          </w:tcPr>
          <w:p w14:paraId="3DAC433B" w14:textId="77777777" w:rsidR="0092625B" w:rsidRPr="00BB727E" w:rsidRDefault="0092625B" w:rsidP="0092625B">
            <w:pPr>
              <w:spacing w:line="240" w:lineRule="auto"/>
              <w:jc w:val="left"/>
              <w:rPr>
                <w:rFonts w:ascii="Calibri" w:eastAsia="Calibri" w:hAnsi="Calibri"/>
                <w:b/>
                <w:sz w:val="16"/>
                <w:szCs w:val="18"/>
              </w:rPr>
            </w:pPr>
          </w:p>
        </w:tc>
        <w:tc>
          <w:tcPr>
            <w:tcW w:w="1560"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149C0DE5" w14:textId="77777777" w:rsidR="0092625B" w:rsidRPr="00BB727E" w:rsidRDefault="0092625B" w:rsidP="0092625B">
            <w:pPr>
              <w:snapToGrid w:val="0"/>
              <w:spacing w:line="240" w:lineRule="auto"/>
              <w:jc w:val="center"/>
              <w:rPr>
                <w:rFonts w:ascii="Calibri" w:eastAsia="Calibri" w:hAnsi="Calibri"/>
                <w:b/>
                <w:sz w:val="16"/>
                <w:szCs w:val="18"/>
                <w:lang w:eastAsia="ar-SA"/>
              </w:rPr>
            </w:pPr>
            <w:r w:rsidRPr="00BB727E">
              <w:rPr>
                <w:rFonts w:ascii="Calibri" w:eastAsia="Calibri" w:hAnsi="Calibri"/>
                <w:b/>
                <w:sz w:val="16"/>
                <w:szCs w:val="18"/>
                <w:lang w:eastAsia="ar-SA"/>
              </w:rPr>
              <w:t>dysponowanie pośrednie</w:t>
            </w:r>
            <w:r w:rsidRPr="00BB727E">
              <w:rPr>
                <w:rFonts w:ascii="Calibri" w:eastAsia="Calibri" w:hAnsi="Calibri"/>
                <w:b/>
                <w:sz w:val="16"/>
                <w:szCs w:val="18"/>
                <w:vertAlign w:val="superscript"/>
                <w:lang w:eastAsia="ar-SA"/>
              </w:rPr>
              <w:footnoteReference w:id="14"/>
            </w:r>
          </w:p>
        </w:tc>
        <w:tc>
          <w:tcPr>
            <w:tcW w:w="1852"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41CDCD67" w14:textId="77777777" w:rsidR="0092625B" w:rsidRPr="00BB727E" w:rsidRDefault="0092625B" w:rsidP="0092625B">
            <w:pPr>
              <w:spacing w:line="240" w:lineRule="auto"/>
              <w:jc w:val="center"/>
              <w:rPr>
                <w:rFonts w:ascii="Calibri" w:eastAsia="Calibri" w:hAnsi="Calibri"/>
                <w:b/>
                <w:sz w:val="16"/>
                <w:szCs w:val="18"/>
              </w:rPr>
            </w:pPr>
            <w:r w:rsidRPr="00BB727E">
              <w:rPr>
                <w:rFonts w:ascii="Calibri" w:eastAsia="Calibri" w:hAnsi="Calibri"/>
                <w:b/>
                <w:sz w:val="16"/>
                <w:szCs w:val="18"/>
                <w:lang w:eastAsia="ar-SA"/>
              </w:rPr>
              <w:t>dysponowanie bezpośrednie</w:t>
            </w:r>
            <w:r w:rsidRPr="00BB727E">
              <w:rPr>
                <w:rFonts w:ascii="Calibri" w:eastAsia="Calibri" w:hAnsi="Calibri"/>
                <w:b/>
                <w:sz w:val="16"/>
                <w:szCs w:val="18"/>
                <w:vertAlign w:val="superscript"/>
                <w:lang w:eastAsia="ar-SA"/>
              </w:rPr>
              <w:footnoteReference w:id="15"/>
            </w:r>
          </w:p>
        </w:tc>
      </w:tr>
      <w:tr w:rsidR="0092625B" w:rsidRPr="00BB727E" w14:paraId="27B66A44" w14:textId="77777777" w:rsidTr="0092625B">
        <w:trPr>
          <w:jc w:val="center"/>
        </w:trPr>
        <w:tc>
          <w:tcPr>
            <w:tcW w:w="562" w:type="dxa"/>
            <w:vMerge/>
            <w:tcBorders>
              <w:top w:val="single" w:sz="4" w:space="0" w:color="auto"/>
              <w:left w:val="single" w:sz="4" w:space="0" w:color="auto"/>
              <w:bottom w:val="single" w:sz="4" w:space="0" w:color="auto"/>
              <w:right w:val="single" w:sz="4" w:space="0" w:color="auto"/>
            </w:tcBorders>
            <w:vAlign w:val="center"/>
            <w:hideMark/>
          </w:tcPr>
          <w:p w14:paraId="34BD942D" w14:textId="77777777" w:rsidR="0092625B" w:rsidRPr="00BB727E" w:rsidRDefault="0092625B" w:rsidP="0092625B">
            <w:pPr>
              <w:spacing w:line="240" w:lineRule="auto"/>
              <w:jc w:val="left"/>
              <w:rPr>
                <w:rFonts w:ascii="Calibri" w:eastAsia="Calibri" w:hAnsi="Calibri"/>
                <w:b/>
                <w:sz w:val="20"/>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14:paraId="67EA5285" w14:textId="77777777" w:rsidR="0092625B" w:rsidRPr="00BB727E" w:rsidRDefault="0092625B" w:rsidP="0092625B">
            <w:pPr>
              <w:spacing w:line="240" w:lineRule="auto"/>
              <w:jc w:val="left"/>
              <w:rPr>
                <w:rFonts w:ascii="Calibri" w:eastAsia="Calibri" w:hAnsi="Calibri"/>
                <w:b/>
                <w:sz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236C9FCB" w14:textId="77777777" w:rsidR="0092625B" w:rsidRPr="00BB727E" w:rsidRDefault="0092625B" w:rsidP="0092625B">
            <w:pPr>
              <w:spacing w:line="240" w:lineRule="auto"/>
              <w:jc w:val="left"/>
              <w:rPr>
                <w:rFonts w:ascii="Calibri" w:eastAsia="Calibri" w:hAnsi="Calibri"/>
                <w:b/>
                <w:sz w:val="20"/>
              </w:rPr>
            </w:pPr>
          </w:p>
        </w:tc>
        <w:tc>
          <w:tcPr>
            <w:tcW w:w="1655" w:type="dxa"/>
            <w:vMerge/>
            <w:tcBorders>
              <w:left w:val="single" w:sz="4" w:space="0" w:color="auto"/>
              <w:bottom w:val="single" w:sz="4" w:space="0" w:color="auto"/>
              <w:right w:val="single" w:sz="4" w:space="0" w:color="auto"/>
            </w:tcBorders>
          </w:tcPr>
          <w:p w14:paraId="193B02AB" w14:textId="77777777" w:rsidR="0092625B" w:rsidRPr="00BB727E" w:rsidRDefault="0092625B" w:rsidP="0092625B">
            <w:pPr>
              <w:spacing w:line="240" w:lineRule="auto"/>
              <w:jc w:val="left"/>
              <w:rPr>
                <w:rFonts w:ascii="Calibri" w:eastAsia="Calibri" w:hAnsi="Calibri"/>
                <w:b/>
                <w:sz w:val="20"/>
              </w:rPr>
            </w:pPr>
          </w:p>
        </w:tc>
        <w:tc>
          <w:tcPr>
            <w:tcW w:w="1296" w:type="dxa"/>
            <w:vMerge/>
            <w:tcBorders>
              <w:left w:val="single" w:sz="4" w:space="0" w:color="auto"/>
              <w:bottom w:val="single" w:sz="4" w:space="0" w:color="auto"/>
              <w:right w:val="single" w:sz="4" w:space="0" w:color="auto"/>
            </w:tcBorders>
          </w:tcPr>
          <w:p w14:paraId="07E21E62" w14:textId="77777777" w:rsidR="0092625B" w:rsidRPr="00BB727E" w:rsidRDefault="0092625B" w:rsidP="0092625B">
            <w:pPr>
              <w:spacing w:line="240" w:lineRule="auto"/>
              <w:jc w:val="left"/>
              <w:rPr>
                <w:rFonts w:ascii="Calibri" w:eastAsia="Calibri" w:hAnsi="Calibri"/>
                <w:b/>
                <w:sz w:val="20"/>
              </w:rPr>
            </w:pPr>
          </w:p>
        </w:tc>
        <w:tc>
          <w:tcPr>
            <w:tcW w:w="1296" w:type="dxa"/>
            <w:vMerge/>
            <w:tcBorders>
              <w:top w:val="single" w:sz="4" w:space="0" w:color="auto"/>
              <w:left w:val="single" w:sz="4" w:space="0" w:color="auto"/>
              <w:bottom w:val="single" w:sz="4" w:space="0" w:color="auto"/>
              <w:right w:val="single" w:sz="4" w:space="0" w:color="auto"/>
            </w:tcBorders>
            <w:vAlign w:val="center"/>
            <w:hideMark/>
          </w:tcPr>
          <w:p w14:paraId="08B45B4A" w14:textId="77777777" w:rsidR="0092625B" w:rsidRPr="00BB727E" w:rsidRDefault="0092625B" w:rsidP="0092625B">
            <w:pPr>
              <w:spacing w:line="240" w:lineRule="auto"/>
              <w:jc w:val="left"/>
              <w:rPr>
                <w:rFonts w:ascii="Calibri" w:eastAsia="Calibri" w:hAnsi="Calibri"/>
                <w:b/>
                <w:sz w:val="20"/>
              </w:rPr>
            </w:pPr>
          </w:p>
        </w:tc>
        <w:tc>
          <w:tcPr>
            <w:tcW w:w="1560"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0A1ED684" w14:textId="77777777" w:rsidR="0092625B" w:rsidRPr="00BB727E" w:rsidRDefault="0092625B" w:rsidP="0092625B">
            <w:pPr>
              <w:spacing w:line="240" w:lineRule="auto"/>
              <w:jc w:val="center"/>
              <w:rPr>
                <w:rFonts w:ascii="Calibri" w:eastAsia="Calibri" w:hAnsi="Calibri"/>
                <w:sz w:val="16"/>
              </w:rPr>
            </w:pPr>
            <w:r w:rsidRPr="00BB727E">
              <w:rPr>
                <w:rFonts w:ascii="Calibri" w:eastAsia="Calibri" w:hAnsi="Calibri"/>
                <w:bCs/>
                <w:i/>
                <w:sz w:val="16"/>
                <w:lang w:eastAsia="ar-SA"/>
              </w:rPr>
              <w:t>należy wskazać formę współpracy, np. umowa zlecenia, umowa o dzieło</w:t>
            </w:r>
          </w:p>
        </w:tc>
        <w:tc>
          <w:tcPr>
            <w:tcW w:w="1852"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5C183502" w14:textId="77777777" w:rsidR="0092625B" w:rsidRPr="00BB727E" w:rsidRDefault="0092625B" w:rsidP="0092625B">
            <w:pPr>
              <w:spacing w:line="240" w:lineRule="auto"/>
              <w:jc w:val="center"/>
              <w:rPr>
                <w:rFonts w:ascii="Calibri" w:eastAsia="Calibri" w:hAnsi="Calibri"/>
                <w:sz w:val="16"/>
              </w:rPr>
            </w:pPr>
            <w:r w:rsidRPr="00BB727E">
              <w:rPr>
                <w:rFonts w:ascii="Calibri" w:eastAsia="Calibri" w:hAnsi="Calibri"/>
                <w:bCs/>
                <w:i/>
                <w:sz w:val="16"/>
                <w:lang w:eastAsia="ar-SA"/>
              </w:rPr>
              <w:t>należy wskazać formę współpracy, np. umowa o pracę, umowa zlecenie, umowa o dzieło</w:t>
            </w:r>
          </w:p>
        </w:tc>
      </w:tr>
      <w:tr w:rsidR="0092625B" w:rsidRPr="00BB727E" w14:paraId="4A97CEC9" w14:textId="77777777" w:rsidTr="0092625B">
        <w:trPr>
          <w:trHeight w:val="638"/>
          <w:jc w:val="center"/>
        </w:trPr>
        <w:tc>
          <w:tcPr>
            <w:tcW w:w="10489" w:type="dxa"/>
            <w:gridSpan w:val="8"/>
            <w:tcBorders>
              <w:top w:val="single" w:sz="4" w:space="0" w:color="auto"/>
              <w:left w:val="single" w:sz="4" w:space="0" w:color="auto"/>
              <w:bottom w:val="single" w:sz="4" w:space="0" w:color="auto"/>
              <w:right w:val="single" w:sz="4" w:space="0" w:color="auto"/>
            </w:tcBorders>
            <w:shd w:val="clear" w:color="auto" w:fill="FFFFFF"/>
            <w:vAlign w:val="center"/>
          </w:tcPr>
          <w:p w14:paraId="1C1772B2" w14:textId="080EABF2" w:rsidR="0092625B" w:rsidRPr="00BB727E" w:rsidRDefault="00A85AD7" w:rsidP="0092625B">
            <w:pPr>
              <w:spacing w:line="240" w:lineRule="auto"/>
              <w:jc w:val="left"/>
              <w:rPr>
                <w:rFonts w:ascii="Calibri Light" w:eastAsia="Calibri" w:hAnsi="Calibri Light"/>
                <w:bCs/>
                <w:sz w:val="20"/>
                <w:lang w:eastAsia="ar-SA"/>
              </w:rPr>
            </w:pPr>
            <w:r w:rsidRPr="00BB727E">
              <w:rPr>
                <w:rFonts w:ascii="Calibri" w:eastAsia="Calibri" w:hAnsi="Calibri" w:cs="Arial"/>
                <w:b/>
                <w:bCs/>
                <w:szCs w:val="22"/>
                <w:lang w:eastAsia="pl-PL"/>
              </w:rPr>
              <w:t xml:space="preserve">Osoby posiadające </w:t>
            </w:r>
            <w:r w:rsidR="0092625B" w:rsidRPr="00BB727E">
              <w:rPr>
                <w:rFonts w:ascii="Calibri" w:eastAsia="Calibri" w:hAnsi="Calibri" w:cs="Calibri"/>
                <w:bCs/>
                <w:sz w:val="18"/>
                <w:szCs w:val="22"/>
                <w:lang w:eastAsia="pl-PL"/>
              </w:rPr>
              <w:t>[</w:t>
            </w:r>
            <w:r w:rsidR="0092625B" w:rsidRPr="00BB727E">
              <w:rPr>
                <w:rFonts w:ascii="Calibri" w:eastAsia="Calibri" w:hAnsi="Calibri" w:cs="Arial"/>
                <w:bCs/>
                <w:color w:val="0070C0"/>
                <w:sz w:val="18"/>
                <w:szCs w:val="22"/>
                <w:lang w:eastAsia="pl-PL"/>
              </w:rPr>
              <w:t>wskazać kwalifikacje / uprawnienia / doświadczenie</w:t>
            </w:r>
            <w:r w:rsidR="0092625B" w:rsidRPr="00BB727E">
              <w:rPr>
                <w:rFonts w:ascii="Calibri" w:eastAsia="Calibri" w:hAnsi="Calibri" w:cs="Calibri"/>
                <w:bCs/>
                <w:color w:val="0070C0"/>
                <w:sz w:val="18"/>
                <w:szCs w:val="22"/>
                <w:lang w:eastAsia="pl-PL"/>
              </w:rPr>
              <w:t>]</w:t>
            </w:r>
          </w:p>
        </w:tc>
      </w:tr>
      <w:tr w:rsidR="0092625B" w:rsidRPr="00BB727E" w14:paraId="3EA9C519" w14:textId="77777777" w:rsidTr="0092625B">
        <w:trPr>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3CE4D0BB" w14:textId="77777777" w:rsidR="0092625B" w:rsidRPr="00BB727E" w:rsidRDefault="0092625B" w:rsidP="0092625B">
            <w:pPr>
              <w:spacing w:line="240" w:lineRule="auto"/>
              <w:jc w:val="center"/>
              <w:rPr>
                <w:rFonts w:ascii="Calibri Light" w:eastAsia="Calibri" w:hAnsi="Calibri Light"/>
                <w:b/>
                <w:szCs w:val="22"/>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31287C5D" w14:textId="77777777" w:rsidR="0092625B" w:rsidRPr="00BB727E" w:rsidRDefault="0092625B" w:rsidP="0092625B">
            <w:pPr>
              <w:spacing w:line="240" w:lineRule="auto"/>
              <w:jc w:val="center"/>
              <w:rPr>
                <w:rFonts w:ascii="Calibri Light" w:eastAsia="Calibri" w:hAnsi="Calibri Light"/>
                <w:b/>
                <w:szCs w:val="22"/>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7937BADF" w14:textId="2F9F842A" w:rsidR="0092625B" w:rsidRPr="00BB727E" w:rsidRDefault="00A85AD7" w:rsidP="0092625B">
            <w:pPr>
              <w:spacing w:line="240" w:lineRule="auto"/>
              <w:jc w:val="center"/>
              <w:rPr>
                <w:rFonts w:ascii="Calibri Light" w:eastAsia="Calibri" w:hAnsi="Calibri Light"/>
                <w:sz w:val="16"/>
                <w:szCs w:val="16"/>
              </w:rPr>
            </w:pPr>
            <w:r w:rsidRPr="00BB727E">
              <w:rPr>
                <w:rFonts w:ascii="Calibri Light" w:eastAsia="Calibri" w:hAnsi="Calibri Light"/>
                <w:sz w:val="16"/>
                <w:szCs w:val="16"/>
              </w:rPr>
              <w:t>Kierownik budowy</w:t>
            </w:r>
          </w:p>
        </w:tc>
        <w:tc>
          <w:tcPr>
            <w:tcW w:w="1655" w:type="dxa"/>
            <w:tcBorders>
              <w:top w:val="single" w:sz="4" w:space="0" w:color="auto"/>
              <w:left w:val="single" w:sz="4" w:space="0" w:color="auto"/>
              <w:bottom w:val="single" w:sz="4" w:space="0" w:color="auto"/>
              <w:right w:val="single" w:sz="4" w:space="0" w:color="auto"/>
            </w:tcBorders>
            <w:shd w:val="clear" w:color="auto" w:fill="FFFFFF"/>
          </w:tcPr>
          <w:p w14:paraId="6A08FAF7" w14:textId="77777777" w:rsidR="0092625B" w:rsidRPr="00BB727E" w:rsidRDefault="0092625B" w:rsidP="0092625B">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14:paraId="7590BC9B" w14:textId="77777777" w:rsidR="0092625B" w:rsidRPr="00BB727E" w:rsidRDefault="0092625B" w:rsidP="0092625B">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14:paraId="4CA06F35" w14:textId="77777777" w:rsidR="0092625B" w:rsidRPr="00BB727E" w:rsidRDefault="0092625B" w:rsidP="0092625B">
            <w:pPr>
              <w:spacing w:line="240" w:lineRule="auto"/>
              <w:jc w:val="center"/>
              <w:rPr>
                <w:rFonts w:ascii="Calibri Light" w:eastAsia="Calibri" w:hAnsi="Calibri Light"/>
                <w:b/>
                <w:szCs w:val="22"/>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41D7297B" w14:textId="77777777" w:rsidR="0092625B" w:rsidRPr="00BB727E" w:rsidRDefault="0092625B" w:rsidP="0092625B">
            <w:pPr>
              <w:spacing w:line="240" w:lineRule="auto"/>
              <w:jc w:val="center"/>
              <w:rPr>
                <w:rFonts w:ascii="Calibri Light" w:eastAsia="Calibri" w:hAnsi="Calibri Light"/>
                <w:bCs/>
                <w:i/>
                <w:sz w:val="20"/>
                <w:lang w:eastAsia="ar-SA"/>
              </w:rPr>
            </w:pPr>
          </w:p>
        </w:tc>
        <w:tc>
          <w:tcPr>
            <w:tcW w:w="1852" w:type="dxa"/>
            <w:tcBorders>
              <w:top w:val="single" w:sz="4" w:space="0" w:color="auto"/>
              <w:left w:val="single" w:sz="4" w:space="0" w:color="auto"/>
              <w:bottom w:val="single" w:sz="4" w:space="0" w:color="auto"/>
              <w:right w:val="single" w:sz="4" w:space="0" w:color="auto"/>
            </w:tcBorders>
            <w:shd w:val="clear" w:color="auto" w:fill="FFFFFF"/>
            <w:vAlign w:val="center"/>
          </w:tcPr>
          <w:p w14:paraId="765F3CBB" w14:textId="77777777" w:rsidR="0092625B" w:rsidRPr="00BB727E" w:rsidRDefault="0092625B" w:rsidP="0092625B">
            <w:pPr>
              <w:spacing w:line="240" w:lineRule="auto"/>
              <w:jc w:val="center"/>
              <w:rPr>
                <w:rFonts w:ascii="Calibri Light" w:eastAsia="Calibri" w:hAnsi="Calibri Light"/>
                <w:bCs/>
                <w:i/>
                <w:sz w:val="20"/>
                <w:lang w:eastAsia="ar-SA"/>
              </w:rPr>
            </w:pPr>
          </w:p>
        </w:tc>
      </w:tr>
      <w:tr w:rsidR="0092625B" w:rsidRPr="00BB727E" w14:paraId="09EDE5C1" w14:textId="77777777" w:rsidTr="0092625B">
        <w:trPr>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11FB30F8" w14:textId="77777777" w:rsidR="0092625B" w:rsidRPr="00BB727E" w:rsidRDefault="0092625B" w:rsidP="0092625B">
            <w:pPr>
              <w:spacing w:line="240" w:lineRule="auto"/>
              <w:jc w:val="center"/>
              <w:rPr>
                <w:rFonts w:ascii="Calibri Light" w:eastAsia="Calibri" w:hAnsi="Calibri Light"/>
                <w:b/>
                <w:szCs w:val="22"/>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6C92483F" w14:textId="77777777" w:rsidR="0092625B" w:rsidRPr="00BB727E" w:rsidRDefault="0092625B" w:rsidP="0092625B">
            <w:pPr>
              <w:spacing w:line="240" w:lineRule="auto"/>
              <w:jc w:val="center"/>
              <w:rPr>
                <w:rFonts w:ascii="Calibri Light" w:eastAsia="Calibri" w:hAnsi="Calibri Light"/>
                <w:b/>
                <w:szCs w:val="22"/>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42EA94E5" w14:textId="77777777" w:rsidR="0092625B" w:rsidRPr="00BB727E" w:rsidRDefault="0092625B" w:rsidP="0092625B">
            <w:pPr>
              <w:spacing w:line="240" w:lineRule="auto"/>
              <w:jc w:val="center"/>
              <w:rPr>
                <w:rFonts w:ascii="Calibri Light" w:eastAsia="Calibri" w:hAnsi="Calibri Light"/>
                <w:b/>
                <w:szCs w:val="22"/>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14:paraId="3C5EE058" w14:textId="77777777" w:rsidR="0092625B" w:rsidRPr="00BB727E" w:rsidRDefault="0092625B" w:rsidP="0092625B">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14:paraId="1ED170EE" w14:textId="77777777" w:rsidR="0092625B" w:rsidRPr="00BB727E" w:rsidRDefault="0092625B" w:rsidP="0092625B">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14:paraId="63E60F95" w14:textId="77777777" w:rsidR="0092625B" w:rsidRPr="00BB727E" w:rsidRDefault="0092625B" w:rsidP="0092625B">
            <w:pPr>
              <w:spacing w:line="240" w:lineRule="auto"/>
              <w:jc w:val="center"/>
              <w:rPr>
                <w:rFonts w:ascii="Calibri Light" w:eastAsia="Calibri" w:hAnsi="Calibri Light"/>
                <w:b/>
                <w:szCs w:val="22"/>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0BF0BF05" w14:textId="77777777" w:rsidR="0092625B" w:rsidRPr="00BB727E" w:rsidRDefault="0092625B" w:rsidP="0092625B">
            <w:pPr>
              <w:spacing w:line="240" w:lineRule="auto"/>
              <w:jc w:val="center"/>
              <w:rPr>
                <w:rFonts w:ascii="Calibri Light" w:eastAsia="Calibri" w:hAnsi="Calibri Light"/>
                <w:bCs/>
                <w:i/>
                <w:sz w:val="20"/>
                <w:lang w:eastAsia="ar-SA"/>
              </w:rPr>
            </w:pPr>
          </w:p>
        </w:tc>
        <w:tc>
          <w:tcPr>
            <w:tcW w:w="1852" w:type="dxa"/>
            <w:tcBorders>
              <w:top w:val="single" w:sz="4" w:space="0" w:color="auto"/>
              <w:left w:val="single" w:sz="4" w:space="0" w:color="auto"/>
              <w:bottom w:val="single" w:sz="4" w:space="0" w:color="auto"/>
              <w:right w:val="single" w:sz="4" w:space="0" w:color="auto"/>
            </w:tcBorders>
            <w:shd w:val="clear" w:color="auto" w:fill="FFFFFF"/>
            <w:vAlign w:val="center"/>
          </w:tcPr>
          <w:p w14:paraId="2DDCC7E8" w14:textId="77777777" w:rsidR="0092625B" w:rsidRPr="00BB727E" w:rsidRDefault="0092625B" w:rsidP="0092625B">
            <w:pPr>
              <w:spacing w:line="240" w:lineRule="auto"/>
              <w:jc w:val="center"/>
              <w:rPr>
                <w:rFonts w:ascii="Calibri Light" w:eastAsia="Calibri" w:hAnsi="Calibri Light"/>
                <w:bCs/>
                <w:i/>
                <w:sz w:val="20"/>
                <w:lang w:eastAsia="ar-SA"/>
              </w:rPr>
            </w:pPr>
          </w:p>
        </w:tc>
      </w:tr>
      <w:tr w:rsidR="0092625B" w:rsidRPr="00BB727E" w14:paraId="070BE267" w14:textId="77777777" w:rsidTr="0092625B">
        <w:trPr>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0693C1C2" w14:textId="77777777" w:rsidR="0092625B" w:rsidRPr="00BB727E" w:rsidRDefault="0092625B" w:rsidP="0092625B">
            <w:pPr>
              <w:spacing w:line="240" w:lineRule="auto"/>
              <w:jc w:val="center"/>
              <w:rPr>
                <w:rFonts w:ascii="Calibri Light" w:eastAsia="Calibri" w:hAnsi="Calibri Light"/>
                <w:b/>
                <w:szCs w:val="22"/>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6D7CDC22" w14:textId="77777777" w:rsidR="0092625B" w:rsidRPr="00BB727E" w:rsidRDefault="0092625B" w:rsidP="0092625B">
            <w:pPr>
              <w:spacing w:line="240" w:lineRule="auto"/>
              <w:jc w:val="center"/>
              <w:rPr>
                <w:rFonts w:ascii="Calibri Light" w:eastAsia="Calibri" w:hAnsi="Calibri Light"/>
                <w:b/>
                <w:szCs w:val="22"/>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6A15E814" w14:textId="77777777" w:rsidR="0092625B" w:rsidRPr="00BB727E" w:rsidRDefault="0092625B" w:rsidP="0092625B">
            <w:pPr>
              <w:spacing w:line="240" w:lineRule="auto"/>
              <w:jc w:val="center"/>
              <w:rPr>
                <w:rFonts w:ascii="Calibri Light" w:eastAsia="Calibri" w:hAnsi="Calibri Light"/>
                <w:b/>
                <w:szCs w:val="22"/>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14:paraId="65753E79" w14:textId="77777777" w:rsidR="0092625B" w:rsidRPr="00BB727E" w:rsidRDefault="0092625B" w:rsidP="0092625B">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14:paraId="5DEAA7C8" w14:textId="77777777" w:rsidR="0092625B" w:rsidRPr="00BB727E" w:rsidRDefault="0092625B" w:rsidP="0092625B">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14:paraId="0E339F37" w14:textId="77777777" w:rsidR="0092625B" w:rsidRPr="00BB727E" w:rsidRDefault="0092625B" w:rsidP="0092625B">
            <w:pPr>
              <w:spacing w:line="240" w:lineRule="auto"/>
              <w:jc w:val="center"/>
              <w:rPr>
                <w:rFonts w:ascii="Calibri Light" w:eastAsia="Calibri" w:hAnsi="Calibri Light"/>
                <w:b/>
                <w:szCs w:val="22"/>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6D6FC89C" w14:textId="77777777" w:rsidR="0092625B" w:rsidRPr="00BB727E" w:rsidRDefault="0092625B" w:rsidP="0092625B">
            <w:pPr>
              <w:spacing w:line="240" w:lineRule="auto"/>
              <w:jc w:val="center"/>
              <w:rPr>
                <w:rFonts w:ascii="Calibri Light" w:eastAsia="Calibri" w:hAnsi="Calibri Light"/>
                <w:bCs/>
                <w:i/>
                <w:sz w:val="20"/>
                <w:lang w:eastAsia="ar-SA"/>
              </w:rPr>
            </w:pPr>
          </w:p>
        </w:tc>
        <w:tc>
          <w:tcPr>
            <w:tcW w:w="1852" w:type="dxa"/>
            <w:tcBorders>
              <w:top w:val="single" w:sz="4" w:space="0" w:color="auto"/>
              <w:left w:val="single" w:sz="4" w:space="0" w:color="auto"/>
              <w:bottom w:val="single" w:sz="4" w:space="0" w:color="auto"/>
              <w:right w:val="single" w:sz="4" w:space="0" w:color="auto"/>
            </w:tcBorders>
            <w:shd w:val="clear" w:color="auto" w:fill="FFFFFF"/>
            <w:vAlign w:val="center"/>
          </w:tcPr>
          <w:p w14:paraId="746FFB62" w14:textId="77777777" w:rsidR="0092625B" w:rsidRPr="00BB727E" w:rsidRDefault="0092625B" w:rsidP="0092625B">
            <w:pPr>
              <w:spacing w:line="240" w:lineRule="auto"/>
              <w:jc w:val="center"/>
              <w:rPr>
                <w:rFonts w:ascii="Calibri Light" w:eastAsia="Calibri" w:hAnsi="Calibri Light"/>
                <w:bCs/>
                <w:i/>
                <w:sz w:val="20"/>
                <w:lang w:eastAsia="ar-SA"/>
              </w:rPr>
            </w:pPr>
          </w:p>
        </w:tc>
      </w:tr>
    </w:tbl>
    <w:p w14:paraId="6DF9505F" w14:textId="77777777" w:rsidR="0092625B" w:rsidRPr="00BB727E" w:rsidRDefault="0092625B" w:rsidP="0092625B">
      <w:pPr>
        <w:spacing w:before="120" w:line="240" w:lineRule="auto"/>
        <w:ind w:right="-569"/>
        <w:outlineLvl w:val="0"/>
        <w:rPr>
          <w:rFonts w:asciiTheme="minorHAnsi" w:hAnsiTheme="minorHAnsi" w:cstheme="minorHAnsi"/>
          <w:i/>
          <w:sz w:val="16"/>
          <w:szCs w:val="18"/>
        </w:rPr>
      </w:pPr>
      <w:bookmarkStart w:id="11" w:name="_Toc18342848"/>
      <w:bookmarkStart w:id="12" w:name="_Toc54073231"/>
      <w:bookmarkStart w:id="13" w:name="_Toc57057714"/>
      <w:bookmarkStart w:id="14" w:name="_Toc57122890"/>
      <w:bookmarkStart w:id="15" w:name="_Toc57637479"/>
      <w:r w:rsidRPr="00BB727E">
        <w:rPr>
          <w:rFonts w:asciiTheme="minorHAnsi" w:hAnsiTheme="minorHAnsi" w:cstheme="minorHAnsi"/>
          <w:i/>
          <w:sz w:val="16"/>
          <w:szCs w:val="18"/>
        </w:rPr>
        <w:t>UWAGA: Należy dostosować ilość wierszy do ilości wymaganych osób</w:t>
      </w:r>
      <w:bookmarkEnd w:id="11"/>
      <w:bookmarkEnd w:id="12"/>
      <w:bookmarkEnd w:id="13"/>
      <w:bookmarkEnd w:id="14"/>
      <w:bookmarkEnd w:id="15"/>
    </w:p>
    <w:p w14:paraId="17D8F966" w14:textId="3F2FBB77" w:rsidR="0092625B" w:rsidRPr="00BB727E" w:rsidRDefault="0092625B" w:rsidP="003B094B">
      <w:pPr>
        <w:spacing w:after="200" w:line="240" w:lineRule="auto"/>
        <w:jc w:val="left"/>
        <w:rPr>
          <w:rFonts w:ascii="Calibri" w:eastAsia="Calibri" w:hAnsi="Calibri"/>
          <w:sz w:val="16"/>
          <w:szCs w:val="16"/>
          <w:lang w:eastAsia="pl-PL"/>
        </w:rPr>
      </w:pPr>
      <w:r w:rsidRPr="00BB727E">
        <w:rPr>
          <w:rFonts w:ascii="Calibri" w:eastAsia="Calibri" w:hAnsi="Calibri"/>
          <w:sz w:val="16"/>
          <w:szCs w:val="16"/>
          <w:lang w:eastAsia="pl-PL"/>
        </w:rPr>
        <w:t>W przypadku, gdy Wykonawca będzie samodzielnie świadczył usługi – należy wpisać dane Wykonawcy</w:t>
      </w:r>
    </w:p>
    <w:p w14:paraId="79E48888" w14:textId="77777777" w:rsidR="0092625B" w:rsidRPr="00BB727E" w:rsidRDefault="0092625B" w:rsidP="0092625B">
      <w:pPr>
        <w:autoSpaceDE w:val="0"/>
        <w:autoSpaceDN w:val="0"/>
        <w:spacing w:line="240" w:lineRule="auto"/>
        <w:rPr>
          <w:rFonts w:asciiTheme="minorHAnsi" w:eastAsia="Calibri" w:hAnsiTheme="minorHAnsi" w:cstheme="minorHAnsi"/>
          <w:snapToGrid w:val="0"/>
          <w:sz w:val="20"/>
        </w:rPr>
      </w:pPr>
      <w:r w:rsidRPr="00BB727E">
        <w:rPr>
          <w:rFonts w:asciiTheme="minorHAnsi" w:eastAsia="Calibri" w:hAnsiTheme="minorHAnsi" w:cstheme="minorHAnsi"/>
          <w:sz w:val="20"/>
          <w:lang w:eastAsia="pl-PL"/>
        </w:rPr>
        <w:t>Jednocześnie o</w:t>
      </w:r>
      <w:r w:rsidRPr="00BB727E">
        <w:rPr>
          <w:rFonts w:asciiTheme="minorHAnsi" w:eastAsia="Calibri" w:hAnsiTheme="minorHAnsi" w:cstheme="minorHAnsi"/>
          <w:snapToGrid w:val="0"/>
          <w:sz w:val="20"/>
        </w:rPr>
        <w:t xml:space="preserve">świadczam/y niniejszym, iż osoby które zostaną skierowane do realizacji zamówienia: </w:t>
      </w:r>
    </w:p>
    <w:p w14:paraId="4F56B860" w14:textId="77777777" w:rsidR="0092625B" w:rsidRPr="00BB727E" w:rsidRDefault="0092625B" w:rsidP="00BF786E">
      <w:pPr>
        <w:numPr>
          <w:ilvl w:val="2"/>
          <w:numId w:val="26"/>
        </w:numPr>
        <w:tabs>
          <w:tab w:val="num" w:pos="142"/>
          <w:tab w:val="num" w:pos="284"/>
        </w:tabs>
        <w:autoSpaceDE w:val="0"/>
        <w:autoSpaceDN w:val="0"/>
        <w:spacing w:after="200" w:line="240" w:lineRule="auto"/>
        <w:ind w:left="0" w:firstLine="0"/>
        <w:contextualSpacing/>
        <w:rPr>
          <w:rFonts w:asciiTheme="minorHAnsi" w:hAnsiTheme="minorHAnsi" w:cstheme="minorHAnsi"/>
          <w:snapToGrid w:val="0"/>
          <w:sz w:val="20"/>
          <w:lang w:eastAsia="pl-PL"/>
        </w:rPr>
      </w:pPr>
      <w:r w:rsidRPr="00BB727E">
        <w:rPr>
          <w:rFonts w:asciiTheme="minorHAnsi" w:hAnsiTheme="minorHAnsi" w:cstheme="minorHAnsi"/>
          <w:snapToGrid w:val="0"/>
          <w:sz w:val="20"/>
          <w:lang w:eastAsia="pl-PL"/>
        </w:rPr>
        <w:t>zostaną poinformowane o wymogach dotyczących sposobu realizacji Umowy,</w:t>
      </w:r>
    </w:p>
    <w:p w14:paraId="4CEC152A" w14:textId="77777777" w:rsidR="0092625B" w:rsidRPr="00BB727E" w:rsidRDefault="0092625B" w:rsidP="00BF786E">
      <w:pPr>
        <w:numPr>
          <w:ilvl w:val="2"/>
          <w:numId w:val="26"/>
        </w:numPr>
        <w:tabs>
          <w:tab w:val="num" w:pos="142"/>
          <w:tab w:val="num" w:pos="284"/>
        </w:tabs>
        <w:autoSpaceDE w:val="0"/>
        <w:autoSpaceDN w:val="0"/>
        <w:spacing w:after="200" w:line="240" w:lineRule="auto"/>
        <w:ind w:left="0" w:firstLine="0"/>
        <w:contextualSpacing/>
        <w:rPr>
          <w:rFonts w:asciiTheme="minorHAnsi" w:hAnsiTheme="minorHAnsi" w:cstheme="minorHAnsi"/>
          <w:snapToGrid w:val="0"/>
          <w:sz w:val="20"/>
          <w:lang w:eastAsia="pl-PL"/>
        </w:rPr>
      </w:pPr>
      <w:r w:rsidRPr="00BB727E">
        <w:rPr>
          <w:rFonts w:asciiTheme="minorHAnsi" w:hAnsiTheme="minorHAnsi" w:cstheme="minorHAnsi"/>
          <w:snapToGrid w:val="0"/>
          <w:sz w:val="20"/>
        </w:rPr>
        <w:t>zostaną poinformowane o przetwarzaniu ich danych osobowych przez PGE Dystrybucja S.A.</w:t>
      </w:r>
    </w:p>
    <w:p w14:paraId="23AB66E7" w14:textId="77777777" w:rsidR="0092625B" w:rsidRPr="00BB727E" w:rsidRDefault="0092625B" w:rsidP="0092625B">
      <w:pPr>
        <w:spacing w:after="80" w:line="240" w:lineRule="exact"/>
        <w:ind w:left="4690" w:right="-993" w:firstLine="708"/>
        <w:rPr>
          <w:rFonts w:asciiTheme="minorHAnsi" w:hAnsiTheme="minorHAnsi" w:cstheme="minorHAnsi"/>
          <w:sz w:val="16"/>
          <w:szCs w:val="16"/>
        </w:rPr>
      </w:pPr>
      <w:r w:rsidRPr="00BB727E">
        <w:rPr>
          <w:rFonts w:asciiTheme="minorHAnsi" w:hAnsiTheme="minorHAnsi" w:cstheme="minorHAnsi"/>
          <w:sz w:val="20"/>
        </w:rPr>
        <w:tab/>
        <w:t xml:space="preserve">              </w:t>
      </w:r>
      <w:r w:rsidRPr="00BB727E">
        <w:rPr>
          <w:rFonts w:asciiTheme="minorHAnsi" w:hAnsiTheme="minorHAnsi" w:cstheme="minorHAnsi"/>
          <w:sz w:val="20"/>
        </w:rPr>
        <w:tab/>
        <w:t xml:space="preserve">        </w:t>
      </w:r>
      <w:r w:rsidRPr="00BB727E">
        <w:rPr>
          <w:rFonts w:asciiTheme="minorHAnsi" w:hAnsiTheme="minorHAnsi" w:cstheme="minorHAnsi"/>
          <w:sz w:val="20"/>
        </w:rPr>
        <w:tab/>
      </w:r>
      <w:r w:rsidRPr="00BB727E">
        <w:rPr>
          <w:rFonts w:asciiTheme="minorHAnsi" w:hAnsiTheme="minorHAnsi" w:cstheme="minorHAnsi"/>
          <w:sz w:val="20"/>
        </w:rPr>
        <w:tab/>
      </w:r>
      <w:r w:rsidRPr="00BB727E">
        <w:rPr>
          <w:rFonts w:asciiTheme="minorHAnsi" w:hAnsiTheme="minorHAnsi" w:cstheme="minorHAnsi"/>
          <w:sz w:val="20"/>
        </w:rPr>
        <w:tab/>
      </w:r>
      <w:r w:rsidRPr="00BB727E">
        <w:rPr>
          <w:rFonts w:asciiTheme="minorHAnsi" w:hAnsiTheme="minorHAnsi" w:cstheme="minorHAnsi"/>
          <w:sz w:val="20"/>
        </w:rPr>
        <w:tab/>
      </w:r>
      <w:r w:rsidRPr="00BB727E">
        <w:rPr>
          <w:rFonts w:asciiTheme="minorHAnsi" w:hAnsiTheme="minorHAnsi" w:cstheme="minorHAnsi"/>
          <w:sz w:val="20"/>
        </w:rPr>
        <w:tab/>
      </w:r>
      <w:r w:rsidRPr="00BB727E">
        <w:rPr>
          <w:rFonts w:asciiTheme="minorHAnsi" w:hAnsiTheme="minorHAnsi" w:cstheme="minorHAnsi"/>
          <w:sz w:val="20"/>
        </w:rPr>
        <w:tab/>
      </w:r>
      <w:r w:rsidRPr="00BB727E">
        <w:rPr>
          <w:rFonts w:asciiTheme="minorHAnsi" w:hAnsiTheme="minorHAnsi" w:cstheme="minorHAnsi"/>
          <w:sz w:val="20"/>
        </w:rPr>
        <w:tab/>
      </w:r>
      <w:r w:rsidRPr="00BB727E">
        <w:rPr>
          <w:rFonts w:asciiTheme="minorHAnsi" w:hAnsiTheme="minorHAnsi" w:cstheme="minorHAnsi"/>
          <w:sz w:val="16"/>
          <w:szCs w:val="16"/>
        </w:rPr>
        <w:t>..........................................................................</w:t>
      </w:r>
    </w:p>
    <w:p w14:paraId="4881B29C" w14:textId="77777777" w:rsidR="002923A4" w:rsidRPr="00BB727E" w:rsidRDefault="002923A4" w:rsidP="002923A4">
      <w:pPr>
        <w:ind w:left="5398" w:right="68" w:hanging="153"/>
        <w:jc w:val="center"/>
        <w:rPr>
          <w:rFonts w:asciiTheme="minorHAnsi" w:hAnsiTheme="minorHAnsi" w:cstheme="minorHAnsi"/>
          <w:i/>
          <w:sz w:val="16"/>
          <w:szCs w:val="16"/>
        </w:rPr>
      </w:pPr>
      <w:r w:rsidRPr="00BB727E">
        <w:rPr>
          <w:rFonts w:asciiTheme="minorHAnsi" w:hAnsiTheme="minorHAnsi" w:cstheme="minorHAnsi"/>
          <w:i/>
          <w:sz w:val="16"/>
          <w:szCs w:val="16"/>
        </w:rPr>
        <w:t>Data i podpisy osób uprawnionych do składania</w:t>
      </w:r>
    </w:p>
    <w:p w14:paraId="6BE216AA" w14:textId="04827924" w:rsidR="00A85AD7" w:rsidRPr="00FF1A13" w:rsidRDefault="002923A4" w:rsidP="003B094B">
      <w:pPr>
        <w:ind w:left="5398" w:right="68" w:hanging="153"/>
        <w:jc w:val="center"/>
        <w:rPr>
          <w:rFonts w:asciiTheme="minorHAnsi" w:hAnsiTheme="minorHAnsi" w:cstheme="minorHAnsi"/>
          <w:i/>
          <w:strike/>
          <w:sz w:val="16"/>
          <w:szCs w:val="16"/>
        </w:rPr>
      </w:pPr>
      <w:r w:rsidRPr="00BB727E">
        <w:rPr>
          <w:rFonts w:asciiTheme="minorHAnsi" w:hAnsiTheme="minorHAnsi" w:cstheme="minorHAnsi"/>
          <w:i/>
          <w:sz w:val="16"/>
          <w:szCs w:val="16"/>
        </w:rPr>
        <w:t>oświadczeń woli w imieniu Wykonawcy</w:t>
      </w:r>
    </w:p>
    <w:p w14:paraId="1C6E1533" w14:textId="5DAE58FC" w:rsidR="00337343" w:rsidRDefault="00337343" w:rsidP="003B094B">
      <w:pPr>
        <w:ind w:left="5398" w:right="68" w:hanging="153"/>
        <w:jc w:val="center"/>
        <w:rPr>
          <w:rFonts w:asciiTheme="minorHAnsi" w:hAnsiTheme="minorHAnsi" w:cstheme="minorHAnsi"/>
          <w:i/>
          <w:sz w:val="16"/>
          <w:szCs w:val="16"/>
        </w:rPr>
      </w:pPr>
    </w:p>
    <w:p w14:paraId="0498A247" w14:textId="4BC11C31" w:rsidR="00FF1A13" w:rsidRDefault="00FF1A13" w:rsidP="003B094B">
      <w:pPr>
        <w:ind w:left="5398" w:right="68" w:hanging="153"/>
        <w:jc w:val="center"/>
        <w:rPr>
          <w:rFonts w:asciiTheme="minorHAnsi" w:hAnsiTheme="minorHAnsi" w:cstheme="minorHAnsi"/>
          <w:i/>
          <w:sz w:val="16"/>
          <w:szCs w:val="16"/>
        </w:rPr>
      </w:pPr>
    </w:p>
    <w:p w14:paraId="4A635A1E" w14:textId="77777777" w:rsidR="00FF1A13" w:rsidRDefault="00FF1A13" w:rsidP="003B094B">
      <w:pPr>
        <w:ind w:left="5398" w:right="68" w:hanging="153"/>
        <w:jc w:val="center"/>
        <w:rPr>
          <w:rFonts w:asciiTheme="minorHAnsi" w:hAnsiTheme="minorHAnsi" w:cstheme="minorHAnsi"/>
          <w:i/>
          <w:sz w:val="16"/>
          <w:szCs w:val="16"/>
        </w:rPr>
      </w:pPr>
    </w:p>
    <w:p w14:paraId="2C80B2D5" w14:textId="1840F5C4" w:rsidR="0092625B" w:rsidRPr="0092625B" w:rsidRDefault="0092625B" w:rsidP="0092625B">
      <w:pPr>
        <w:pStyle w:val="Nagwek1"/>
        <w:keepNext w:val="0"/>
        <w:keepLines w:val="0"/>
        <w:widowControl w:val="0"/>
        <w:shd w:val="clear" w:color="auto" w:fill="C6D9F1" w:themeFill="text2" w:themeFillTint="33"/>
        <w:spacing w:before="120" w:after="120" w:line="276" w:lineRule="auto"/>
        <w:ind w:left="1418" w:hanging="1702"/>
        <w:rPr>
          <w:rFonts w:cstheme="minorHAnsi"/>
          <w:sz w:val="20"/>
        </w:rPr>
      </w:pPr>
      <w:bookmarkStart w:id="16" w:name="_Toc163475267"/>
      <w:r w:rsidRPr="0092625B">
        <w:rPr>
          <w:rFonts w:cstheme="minorHAnsi"/>
          <w:sz w:val="20"/>
        </w:rPr>
        <w:lastRenderedPageBreak/>
        <w:t xml:space="preserve">ZAŁĄCZNIK NR  10 DO SWZ – ZOBOWIĄZANIE PODMIOTU DO UDOSTEPNIENIA ZASOBÓW </w:t>
      </w:r>
      <w:r w:rsidR="00C94D18">
        <w:rPr>
          <w:rFonts w:cstheme="minorHAnsi"/>
          <w:sz w:val="20"/>
        </w:rPr>
        <w:t>– jeśli dotyczy</w:t>
      </w:r>
      <w:bookmarkEnd w:id="16"/>
    </w:p>
    <w:p w14:paraId="6093F9F5" w14:textId="77777777" w:rsidR="0092625B" w:rsidRPr="00E54F13" w:rsidRDefault="0092625B" w:rsidP="0092625B">
      <w:pPr>
        <w:tabs>
          <w:tab w:val="left" w:pos="540"/>
        </w:tabs>
        <w:spacing w:line="240" w:lineRule="auto"/>
        <w:jc w:val="center"/>
        <w:rPr>
          <w:rFonts w:ascii="Calibri" w:hAnsi="Calibri"/>
          <w:b/>
          <w:sz w:val="20"/>
        </w:rPr>
      </w:pPr>
    </w:p>
    <w:tbl>
      <w:tblPr>
        <w:tblStyle w:val="Tabela-Siatka"/>
        <w:tblW w:w="0" w:type="auto"/>
        <w:jc w:val="center"/>
        <w:tblLook w:val="04A0" w:firstRow="1" w:lastRow="0" w:firstColumn="1" w:lastColumn="0" w:noHBand="0" w:noVBand="1"/>
      </w:tblPr>
      <w:tblGrid>
        <w:gridCol w:w="3957"/>
        <w:gridCol w:w="845"/>
        <w:gridCol w:w="4111"/>
      </w:tblGrid>
      <w:tr w:rsidR="0092625B" w:rsidRPr="006B56FD" w14:paraId="0C8262DA" w14:textId="77777777" w:rsidTr="007B5834">
        <w:trPr>
          <w:trHeight w:val="1488"/>
          <w:jc w:val="center"/>
        </w:trPr>
        <w:tc>
          <w:tcPr>
            <w:tcW w:w="3965" w:type="dxa"/>
            <w:tcBorders>
              <w:top w:val="single" w:sz="18" w:space="0" w:color="1F497D" w:themeColor="text2"/>
              <w:left w:val="single" w:sz="18" w:space="0" w:color="1F497D" w:themeColor="text2"/>
              <w:bottom w:val="single" w:sz="18" w:space="0" w:color="1F497D" w:themeColor="text2"/>
              <w:right w:val="single" w:sz="18" w:space="0" w:color="1F497D" w:themeColor="text2"/>
            </w:tcBorders>
          </w:tcPr>
          <w:p w14:paraId="27E9082B" w14:textId="77777777" w:rsidR="0092625B" w:rsidRPr="006B56FD" w:rsidRDefault="0092625B" w:rsidP="0092625B">
            <w:pPr>
              <w:ind w:right="28"/>
              <w:jc w:val="left"/>
              <w:rPr>
                <w:rFonts w:asciiTheme="minorHAnsi" w:hAnsiTheme="minorHAnsi" w:cstheme="minorHAnsi"/>
                <w:b/>
                <w:i/>
                <w:iCs/>
                <w:u w:val="single"/>
              </w:rPr>
            </w:pPr>
            <w:r w:rsidRPr="006B56FD">
              <w:rPr>
                <w:rFonts w:asciiTheme="minorHAnsi" w:hAnsiTheme="minorHAnsi" w:cstheme="minorHAnsi"/>
                <w:b/>
                <w:i/>
                <w:iCs/>
                <w:u w:val="single"/>
              </w:rPr>
              <w:t>Wykonawca</w:t>
            </w:r>
          </w:p>
          <w:p w14:paraId="31EB1D22" w14:textId="77777777" w:rsidR="0092625B" w:rsidRPr="006B56FD" w:rsidRDefault="0092625B" w:rsidP="0092625B">
            <w:pPr>
              <w:ind w:right="28"/>
              <w:jc w:val="left"/>
              <w:rPr>
                <w:rFonts w:asciiTheme="minorHAnsi" w:hAnsiTheme="minorHAnsi" w:cstheme="minorHAnsi"/>
              </w:rPr>
            </w:pPr>
          </w:p>
          <w:p w14:paraId="23C96E15" w14:textId="77777777" w:rsidR="0092625B" w:rsidRPr="006B56FD" w:rsidRDefault="0092625B" w:rsidP="0092625B">
            <w:pPr>
              <w:ind w:right="28"/>
              <w:jc w:val="center"/>
              <w:rPr>
                <w:rFonts w:asciiTheme="minorHAnsi" w:hAnsiTheme="minorHAnsi" w:cstheme="minorHAnsi"/>
              </w:rPr>
            </w:pPr>
            <w:r w:rsidRPr="006B56FD">
              <w:rPr>
                <w:rFonts w:asciiTheme="minorHAnsi" w:hAnsiTheme="minorHAnsi" w:cstheme="minorHAnsi"/>
              </w:rPr>
              <w:t>…………………………………………………</w:t>
            </w:r>
          </w:p>
          <w:p w14:paraId="0190CF1C" w14:textId="77777777" w:rsidR="0092625B" w:rsidRPr="006B56FD" w:rsidRDefault="0092625B" w:rsidP="0092625B">
            <w:pPr>
              <w:ind w:right="28"/>
              <w:jc w:val="center"/>
              <w:rPr>
                <w:rFonts w:asciiTheme="minorHAnsi" w:hAnsiTheme="minorHAnsi" w:cstheme="minorHAnsi"/>
              </w:rPr>
            </w:pPr>
            <w:r w:rsidRPr="006B56FD">
              <w:rPr>
                <w:rFonts w:asciiTheme="minorHAnsi" w:hAnsiTheme="minorHAnsi" w:cstheme="minorHAnsi"/>
              </w:rPr>
              <w:t>……………………………………………….</w:t>
            </w:r>
          </w:p>
          <w:p w14:paraId="2B66107B" w14:textId="77777777" w:rsidR="0092625B" w:rsidRPr="00724BFB" w:rsidRDefault="0092625B" w:rsidP="0092625B">
            <w:pPr>
              <w:ind w:right="28"/>
              <w:jc w:val="center"/>
              <w:rPr>
                <w:rFonts w:asciiTheme="minorHAnsi" w:hAnsiTheme="minorHAnsi" w:cstheme="minorHAnsi"/>
                <w:i/>
              </w:rPr>
            </w:pPr>
            <w:r w:rsidRPr="006B56FD">
              <w:rPr>
                <w:rFonts w:asciiTheme="minorHAnsi" w:hAnsiTheme="minorHAnsi" w:cstheme="minorHAnsi"/>
                <w:i/>
              </w:rPr>
              <w:t>Nazwa i adres</w:t>
            </w:r>
          </w:p>
        </w:tc>
        <w:tc>
          <w:tcPr>
            <w:tcW w:w="850" w:type="dxa"/>
            <w:tcBorders>
              <w:top w:val="nil"/>
              <w:left w:val="single" w:sz="18" w:space="0" w:color="1F497D" w:themeColor="text2"/>
              <w:bottom w:val="nil"/>
              <w:right w:val="single" w:sz="18" w:space="0" w:color="1F497D" w:themeColor="text2"/>
            </w:tcBorders>
          </w:tcPr>
          <w:p w14:paraId="05931814" w14:textId="77777777" w:rsidR="0092625B" w:rsidRPr="006B56FD" w:rsidRDefault="0092625B" w:rsidP="0092625B">
            <w:pPr>
              <w:spacing w:line="360" w:lineRule="auto"/>
              <w:rPr>
                <w:rFonts w:asciiTheme="minorHAnsi" w:eastAsiaTheme="majorEastAsia" w:hAnsiTheme="minorHAnsi" w:cstheme="minorHAnsi"/>
                <w:b/>
                <w:i/>
                <w:iCs/>
                <w:u w:val="single"/>
              </w:rPr>
            </w:pPr>
            <w:r>
              <w:rPr>
                <w:rFonts w:asciiTheme="minorHAnsi" w:eastAsiaTheme="majorEastAsia" w:hAnsiTheme="minorHAnsi" w:cstheme="minorHAnsi"/>
                <w:b/>
                <w:i/>
                <w:iCs/>
                <w:u w:val="single"/>
              </w:rPr>
              <w:t xml:space="preserve">  </w:t>
            </w:r>
          </w:p>
        </w:tc>
        <w:tc>
          <w:tcPr>
            <w:tcW w:w="4134" w:type="dxa"/>
            <w:tcBorders>
              <w:top w:val="single" w:sz="18" w:space="0" w:color="1F497D" w:themeColor="text2"/>
              <w:left w:val="single" w:sz="18" w:space="0" w:color="1F497D" w:themeColor="text2"/>
              <w:bottom w:val="single" w:sz="18" w:space="0" w:color="1F497D" w:themeColor="text2"/>
              <w:right w:val="single" w:sz="18" w:space="0" w:color="1F497D" w:themeColor="text2"/>
            </w:tcBorders>
          </w:tcPr>
          <w:p w14:paraId="770F6AA0" w14:textId="77777777" w:rsidR="0092625B" w:rsidRPr="006B56FD" w:rsidRDefault="0092625B" w:rsidP="0092625B">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17CB19F5" w14:textId="77777777" w:rsidR="0092625B" w:rsidRPr="0092625B" w:rsidRDefault="0092625B" w:rsidP="0092625B">
            <w:pPr>
              <w:spacing w:line="240" w:lineRule="auto"/>
              <w:contextualSpacing/>
              <w:jc w:val="center"/>
              <w:rPr>
                <w:rFonts w:asciiTheme="minorHAnsi" w:eastAsia="Calibri" w:hAnsiTheme="minorHAnsi" w:cstheme="minorHAnsi"/>
                <w:b/>
                <w:sz w:val="20"/>
              </w:rPr>
            </w:pPr>
            <w:r w:rsidRPr="0092625B">
              <w:rPr>
                <w:rFonts w:asciiTheme="minorHAnsi" w:eastAsia="Calibri" w:hAnsiTheme="minorHAnsi" w:cstheme="minorHAnsi"/>
                <w:b/>
                <w:sz w:val="20"/>
              </w:rPr>
              <w:t>PGE Dystrybucja S.A.</w:t>
            </w:r>
          </w:p>
          <w:p w14:paraId="65AF80D4" w14:textId="77777777" w:rsidR="0092625B" w:rsidRPr="0092625B" w:rsidRDefault="0092625B" w:rsidP="0092625B">
            <w:pPr>
              <w:spacing w:before="120" w:after="120" w:line="240" w:lineRule="auto"/>
              <w:contextualSpacing/>
              <w:jc w:val="center"/>
              <w:rPr>
                <w:rFonts w:asciiTheme="minorHAnsi" w:eastAsia="Calibri" w:hAnsiTheme="minorHAnsi" w:cstheme="minorHAnsi"/>
                <w:sz w:val="20"/>
              </w:rPr>
            </w:pPr>
            <w:r w:rsidRPr="0092625B">
              <w:rPr>
                <w:rFonts w:asciiTheme="minorHAnsi" w:eastAsia="Calibri" w:hAnsiTheme="minorHAnsi" w:cstheme="minorHAnsi"/>
                <w:sz w:val="20"/>
              </w:rPr>
              <w:t>w imieniu i na rzecz której działa:</w:t>
            </w:r>
          </w:p>
          <w:p w14:paraId="18EE2108" w14:textId="77777777" w:rsidR="0092625B" w:rsidRPr="0092625B" w:rsidRDefault="0092625B" w:rsidP="0092625B">
            <w:pPr>
              <w:spacing w:line="240" w:lineRule="auto"/>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Dystrybucja S.A. Oddział</w:t>
            </w:r>
            <w:r w:rsidRPr="0092625B">
              <w:rPr>
                <w:rFonts w:asciiTheme="minorHAnsi" w:eastAsiaTheme="majorEastAsia" w:hAnsiTheme="minorHAnsi" w:cstheme="minorHAnsi"/>
                <w:b/>
                <w:iCs/>
                <w:sz w:val="20"/>
              </w:rPr>
              <w:br/>
              <w:t xml:space="preserve"> Skarżysko-Kamienna</w:t>
            </w:r>
          </w:p>
          <w:p w14:paraId="0275E57C" w14:textId="77777777" w:rsidR="0092625B" w:rsidRPr="0092625B" w:rsidRDefault="0092625B" w:rsidP="0092625B">
            <w:pPr>
              <w:spacing w:line="240" w:lineRule="auto"/>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Al. Marszałka J. Piłsudskiego 51</w:t>
            </w:r>
          </w:p>
          <w:p w14:paraId="2A154199" w14:textId="7FF174A6" w:rsidR="0092625B" w:rsidRPr="00724BFB" w:rsidRDefault="0092625B" w:rsidP="0092625B">
            <w:pPr>
              <w:spacing w:before="120" w:after="120" w:line="240" w:lineRule="auto"/>
              <w:contextualSpacing/>
              <w:jc w:val="center"/>
              <w:rPr>
                <w:rFonts w:asciiTheme="minorHAnsi" w:eastAsia="Calibri" w:hAnsiTheme="minorHAnsi" w:cstheme="minorHAnsi"/>
                <w:color w:val="000000"/>
              </w:rPr>
            </w:pPr>
            <w:r w:rsidRPr="0092625B">
              <w:rPr>
                <w:rFonts w:asciiTheme="minorHAnsi" w:eastAsiaTheme="majorEastAsia" w:hAnsiTheme="minorHAnsi" w:cstheme="minorHAnsi"/>
                <w:b/>
                <w:iCs/>
                <w:sz w:val="20"/>
              </w:rPr>
              <w:t>26-110 Skarżysko-Kamienna</w:t>
            </w:r>
          </w:p>
        </w:tc>
      </w:tr>
    </w:tbl>
    <w:p w14:paraId="0116F7A0" w14:textId="77777777" w:rsidR="0092625B" w:rsidRDefault="0092625B" w:rsidP="0092625B">
      <w:pPr>
        <w:spacing w:after="80" w:line="240" w:lineRule="auto"/>
        <w:rPr>
          <w:rFonts w:asciiTheme="minorHAnsi" w:eastAsia="Calibri" w:hAnsiTheme="minorHAnsi" w:cstheme="minorHAnsi"/>
          <w:sz w:val="20"/>
          <w:lang w:eastAsia="pl-PL"/>
        </w:rPr>
      </w:pPr>
    </w:p>
    <w:p w14:paraId="02EEFD75" w14:textId="642D72E6" w:rsidR="0092625B" w:rsidRDefault="0092625B" w:rsidP="003B094B">
      <w:pPr>
        <w:spacing w:after="80" w:line="240" w:lineRule="auto"/>
        <w:jc w:val="center"/>
        <w:rPr>
          <w:rFonts w:asciiTheme="minorHAnsi" w:eastAsia="Calibri" w:hAnsiTheme="minorHAnsi" w:cstheme="minorHAnsi"/>
          <w:sz w:val="20"/>
          <w:lang w:eastAsia="pl-PL"/>
        </w:rPr>
      </w:pPr>
      <w:r w:rsidRPr="00077E1A">
        <w:rPr>
          <w:rFonts w:asciiTheme="minorHAnsi" w:eastAsia="Calibri" w:hAnsiTheme="minorHAnsi" w:cstheme="minorHAnsi"/>
          <w:b/>
          <w:bCs/>
          <w:sz w:val="20"/>
          <w:lang w:eastAsia="pl-PL"/>
        </w:rPr>
        <w:t xml:space="preserve">ZOBOWIĄZANIE PODMIOTU DO </w:t>
      </w:r>
      <w:r>
        <w:rPr>
          <w:rFonts w:asciiTheme="minorHAnsi" w:eastAsia="Calibri" w:hAnsiTheme="minorHAnsi" w:cstheme="minorHAnsi"/>
          <w:b/>
          <w:bCs/>
          <w:sz w:val="20"/>
          <w:lang w:eastAsia="pl-PL"/>
        </w:rPr>
        <w:t>UDOSTĘPNENIA</w:t>
      </w:r>
      <w:r w:rsidRPr="00077E1A">
        <w:rPr>
          <w:rFonts w:asciiTheme="minorHAnsi" w:eastAsia="Calibri" w:hAnsiTheme="minorHAnsi" w:cstheme="minorHAnsi"/>
          <w:b/>
          <w:bCs/>
          <w:sz w:val="20"/>
          <w:lang w:eastAsia="pl-PL"/>
        </w:rPr>
        <w:t xml:space="preserve"> ZASOBÓW</w:t>
      </w:r>
    </w:p>
    <w:p w14:paraId="257E1F96" w14:textId="7A933117" w:rsidR="0092625B" w:rsidRPr="00A85AD7" w:rsidRDefault="0092625B" w:rsidP="004C1E90">
      <w:pPr>
        <w:pStyle w:val="Tekstpodstawowy"/>
        <w:jc w:val="center"/>
        <w:rPr>
          <w:rFonts w:asciiTheme="minorHAnsi" w:hAnsiTheme="minorHAnsi" w:cstheme="minorHAnsi"/>
          <w:b/>
          <w:color w:val="17365D" w:themeColor="text2" w:themeShade="BF"/>
          <w:sz w:val="20"/>
        </w:rPr>
      </w:pPr>
      <w:r w:rsidRPr="00A85AD7">
        <w:rPr>
          <w:rFonts w:asciiTheme="minorHAnsi" w:eastAsia="Calibri" w:hAnsiTheme="minorHAnsi" w:cstheme="minorHAnsi"/>
          <w:sz w:val="20"/>
          <w:lang w:eastAsia="pl-PL"/>
        </w:rPr>
        <w:t>Dotyczy postępowania zakupowego nr</w:t>
      </w:r>
      <w:r w:rsidR="004C1E90" w:rsidRPr="00A85AD7">
        <w:rPr>
          <w:rFonts w:asciiTheme="minorHAnsi" w:hAnsiTheme="minorHAnsi" w:cstheme="minorHAnsi"/>
          <w:b/>
          <w:color w:val="17365D" w:themeColor="text2" w:themeShade="BF"/>
          <w:sz w:val="20"/>
        </w:rPr>
        <w:t xml:space="preserve">: </w:t>
      </w:r>
      <w:sdt>
        <w:sdtPr>
          <w:rPr>
            <w:rFonts w:asciiTheme="minorHAnsi" w:hAnsiTheme="minorHAnsi" w:cstheme="minorHAnsi"/>
            <w:b/>
            <w:color w:val="17365D" w:themeColor="text2" w:themeShade="BF"/>
            <w:sz w:val="20"/>
          </w:rPr>
          <w:alias w:val="Słowa kluczowe"/>
          <w:tag w:val=""/>
          <w:id w:val="13438524"/>
          <w:placeholder>
            <w:docPart w:val="274B04187BE44DC9921EFA5FFDF78620"/>
          </w:placeholder>
          <w:dataBinding w:prefixMappings="xmlns:ns0='http://purl.org/dc/elements/1.1/' xmlns:ns1='http://schemas.openxmlformats.org/package/2006/metadata/core-properties' " w:xpath="/ns1:coreProperties[1]/ns1:keywords[1]" w:storeItemID="{6C3C8BC8-F283-45AE-878A-BAB7291924A1}"/>
          <w:text/>
        </w:sdtPr>
        <w:sdtEndPr/>
        <w:sdtContent>
          <w:r w:rsidR="002269D6">
            <w:rPr>
              <w:rFonts w:asciiTheme="minorHAnsi" w:hAnsiTheme="minorHAnsi" w:cstheme="minorHAnsi"/>
              <w:b/>
              <w:color w:val="17365D" w:themeColor="text2" w:themeShade="BF"/>
              <w:sz w:val="20"/>
            </w:rPr>
            <w:t>POST/DYS/OSK/LZA/03738/2024</w:t>
          </w:r>
        </w:sdtContent>
      </w:sdt>
      <w:r w:rsidR="004C1E90" w:rsidRPr="00A85AD7">
        <w:rPr>
          <w:rFonts w:asciiTheme="minorHAnsi" w:eastAsia="Calibri" w:hAnsiTheme="minorHAnsi" w:cstheme="minorHAnsi"/>
          <w:sz w:val="20"/>
          <w:lang w:eastAsia="pl-PL"/>
        </w:rPr>
        <w:t xml:space="preserve"> </w:t>
      </w:r>
      <w:r w:rsidRPr="00A85AD7">
        <w:rPr>
          <w:rFonts w:asciiTheme="minorHAnsi" w:eastAsia="Calibri" w:hAnsiTheme="minorHAnsi" w:cstheme="minorHAnsi"/>
          <w:sz w:val="20"/>
          <w:lang w:eastAsia="pl-PL"/>
        </w:rPr>
        <w:t xml:space="preserve">prowadzonego w trybie przetargu nieograniczonego pn.  </w:t>
      </w:r>
      <w:sdt>
        <w:sdtPr>
          <w:rPr>
            <w:rFonts w:asciiTheme="minorHAnsi" w:hAnsiTheme="minorHAnsi" w:cstheme="minorHAnsi"/>
            <w:b/>
            <w:color w:val="17365D" w:themeColor="text2" w:themeShade="BF"/>
            <w:sz w:val="20"/>
          </w:rPr>
          <w:alias w:val="Tytuł"/>
          <w:tag w:val=""/>
          <w:id w:val="-745649995"/>
          <w:placeholder>
            <w:docPart w:val="C3DB721D2E6548A39C4FDFEE17F1D41B"/>
          </w:placeholder>
          <w:dataBinding w:prefixMappings="xmlns:ns0='http://purl.org/dc/elements/1.1/' xmlns:ns1='http://schemas.openxmlformats.org/package/2006/metadata/core-properties' " w:xpath="/ns1:coreProperties[1]/ns0:title[1]" w:storeItemID="{6C3C8BC8-F283-45AE-878A-BAB7291924A1}"/>
          <w:text/>
        </w:sdtPr>
        <w:sdtEndPr/>
        <w:sdtContent>
          <w:r w:rsidR="002269D6">
            <w:rPr>
              <w:rFonts w:asciiTheme="minorHAnsi" w:hAnsiTheme="minorHAnsi" w:cstheme="minorHAnsi"/>
              <w:b/>
              <w:color w:val="17365D" w:themeColor="text2" w:themeShade="BF"/>
              <w:sz w:val="20"/>
            </w:rPr>
            <w:t>Dostawa, montaż i uruchomienie klimatyzatorów w obiektach Oddziału Skarżysko-Kamienna</w:t>
          </w:r>
        </w:sdtContent>
      </w:sdt>
    </w:p>
    <w:p w14:paraId="61A433D2" w14:textId="77777777" w:rsidR="0092625B" w:rsidRDefault="0092625B" w:rsidP="0092625B">
      <w:pPr>
        <w:spacing w:after="80" w:line="240" w:lineRule="auto"/>
        <w:ind w:left="-142"/>
        <w:rPr>
          <w:rFonts w:asciiTheme="minorHAnsi" w:eastAsia="Calibri" w:hAnsiTheme="minorHAnsi" w:cstheme="minorHAnsi"/>
          <w:sz w:val="20"/>
          <w:lang w:eastAsia="pl-PL"/>
        </w:rPr>
      </w:pPr>
      <w:r w:rsidRPr="006674E5">
        <w:rPr>
          <w:rFonts w:asciiTheme="minorHAnsi" w:eastAsia="Calibri" w:hAnsiTheme="minorHAnsi" w:cstheme="minorHAnsi"/>
          <w:b/>
          <w:sz w:val="20"/>
          <w:lang w:eastAsia="pl-PL"/>
        </w:rPr>
        <w:t>Działając w imieniu</w:t>
      </w:r>
      <w:r>
        <w:rPr>
          <w:rFonts w:asciiTheme="minorHAnsi" w:eastAsia="Calibri" w:hAnsiTheme="minorHAnsi" w:cstheme="minorHAnsi"/>
          <w:b/>
          <w:sz w:val="20"/>
          <w:lang w:eastAsia="pl-PL"/>
        </w:rPr>
        <w:t>:</w:t>
      </w:r>
    </w:p>
    <w:tbl>
      <w:tblPr>
        <w:tblW w:w="9848"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253"/>
        <w:gridCol w:w="2835"/>
        <w:gridCol w:w="2760"/>
      </w:tblGrid>
      <w:tr w:rsidR="0092625B" w:rsidRPr="006A2D8C" w14:paraId="62A98FA9" w14:textId="77777777" w:rsidTr="0024753B">
        <w:trPr>
          <w:cantSplit/>
          <w:trHeight w:val="532"/>
        </w:trPr>
        <w:tc>
          <w:tcPr>
            <w:tcW w:w="4253" w:type="dxa"/>
            <w:shd w:val="clear" w:color="auto" w:fill="C6D9F1"/>
            <w:vAlign w:val="center"/>
          </w:tcPr>
          <w:p w14:paraId="7364F633" w14:textId="77777777" w:rsidR="0092625B" w:rsidRPr="006674E5" w:rsidRDefault="0092625B" w:rsidP="0092625B">
            <w:pPr>
              <w:spacing w:line="240" w:lineRule="auto"/>
              <w:jc w:val="center"/>
              <w:rPr>
                <w:rFonts w:ascii="Calibri" w:hAnsi="Calibri"/>
                <w:sz w:val="20"/>
                <w:szCs w:val="22"/>
              </w:rPr>
            </w:pPr>
            <w:r w:rsidRPr="006674E5">
              <w:rPr>
                <w:rFonts w:ascii="Calibri" w:hAnsi="Calibri"/>
                <w:sz w:val="20"/>
                <w:szCs w:val="22"/>
              </w:rPr>
              <w:t>Pełna nazwa podmiotu oddającego do dyspozycji niezbędne zasoby</w:t>
            </w:r>
          </w:p>
        </w:tc>
        <w:tc>
          <w:tcPr>
            <w:tcW w:w="2835" w:type="dxa"/>
            <w:shd w:val="clear" w:color="auto" w:fill="C6D9F1"/>
            <w:vAlign w:val="center"/>
          </w:tcPr>
          <w:p w14:paraId="0345E67C" w14:textId="77777777" w:rsidR="0092625B" w:rsidRPr="006674E5" w:rsidRDefault="0092625B" w:rsidP="0092625B">
            <w:pPr>
              <w:spacing w:line="240" w:lineRule="auto"/>
              <w:ind w:left="214" w:hanging="142"/>
              <w:jc w:val="center"/>
              <w:rPr>
                <w:rFonts w:ascii="Calibri" w:hAnsi="Calibri"/>
                <w:sz w:val="20"/>
                <w:szCs w:val="22"/>
              </w:rPr>
            </w:pPr>
            <w:r w:rsidRPr="006674E5">
              <w:rPr>
                <w:rFonts w:ascii="Calibri" w:hAnsi="Calibri"/>
                <w:sz w:val="20"/>
                <w:szCs w:val="22"/>
              </w:rPr>
              <w:t>Adres podmiotu</w:t>
            </w:r>
          </w:p>
        </w:tc>
        <w:tc>
          <w:tcPr>
            <w:tcW w:w="2760" w:type="dxa"/>
            <w:shd w:val="clear" w:color="auto" w:fill="C6D9F1"/>
            <w:vAlign w:val="center"/>
          </w:tcPr>
          <w:p w14:paraId="2BA7E283" w14:textId="77777777" w:rsidR="0092625B" w:rsidRPr="006674E5" w:rsidRDefault="0092625B" w:rsidP="0092625B">
            <w:pPr>
              <w:spacing w:line="240" w:lineRule="auto"/>
              <w:ind w:firstLine="72"/>
              <w:jc w:val="center"/>
              <w:rPr>
                <w:rFonts w:ascii="Calibri" w:hAnsi="Calibri"/>
                <w:sz w:val="20"/>
                <w:szCs w:val="22"/>
              </w:rPr>
            </w:pPr>
            <w:r w:rsidRPr="006674E5">
              <w:rPr>
                <w:rFonts w:ascii="Calibri" w:hAnsi="Calibri"/>
                <w:sz w:val="20"/>
                <w:szCs w:val="22"/>
              </w:rPr>
              <w:t>NIP/REGON</w:t>
            </w:r>
          </w:p>
        </w:tc>
      </w:tr>
      <w:tr w:rsidR="0092625B" w:rsidRPr="006A2D8C" w14:paraId="6901FA11" w14:textId="77777777" w:rsidTr="0024753B">
        <w:trPr>
          <w:cantSplit/>
          <w:trHeight w:hRule="exact" w:val="227"/>
        </w:trPr>
        <w:tc>
          <w:tcPr>
            <w:tcW w:w="4253" w:type="dxa"/>
          </w:tcPr>
          <w:p w14:paraId="1DF92F99" w14:textId="77777777" w:rsidR="0092625B" w:rsidRPr="006A2D8C" w:rsidRDefault="0092625B" w:rsidP="0092625B">
            <w:pPr>
              <w:ind w:hanging="1418"/>
              <w:jc w:val="center"/>
              <w:rPr>
                <w:rFonts w:ascii="Calibri" w:hAnsi="Calibri"/>
                <w:szCs w:val="22"/>
              </w:rPr>
            </w:pPr>
          </w:p>
          <w:p w14:paraId="7BA3B4F4" w14:textId="77777777" w:rsidR="0092625B" w:rsidRPr="006A2D8C" w:rsidRDefault="0092625B" w:rsidP="0092625B">
            <w:pPr>
              <w:ind w:hanging="1418"/>
              <w:rPr>
                <w:rFonts w:ascii="Calibri" w:hAnsi="Calibri"/>
                <w:szCs w:val="22"/>
              </w:rPr>
            </w:pPr>
          </w:p>
        </w:tc>
        <w:tc>
          <w:tcPr>
            <w:tcW w:w="2835" w:type="dxa"/>
          </w:tcPr>
          <w:p w14:paraId="5261F392" w14:textId="77777777" w:rsidR="0092625B" w:rsidRPr="006A2D8C" w:rsidRDefault="0092625B" w:rsidP="0092625B">
            <w:pPr>
              <w:ind w:hanging="1418"/>
              <w:jc w:val="center"/>
              <w:rPr>
                <w:rFonts w:ascii="Calibri" w:hAnsi="Calibri"/>
                <w:szCs w:val="22"/>
              </w:rPr>
            </w:pPr>
          </w:p>
        </w:tc>
        <w:tc>
          <w:tcPr>
            <w:tcW w:w="2760" w:type="dxa"/>
          </w:tcPr>
          <w:p w14:paraId="12C9F67E" w14:textId="77777777" w:rsidR="0092625B" w:rsidRPr="006A2D8C" w:rsidRDefault="0092625B" w:rsidP="0092625B">
            <w:pPr>
              <w:ind w:hanging="1418"/>
              <w:jc w:val="center"/>
              <w:rPr>
                <w:rFonts w:ascii="Calibri" w:hAnsi="Calibri"/>
                <w:szCs w:val="22"/>
              </w:rPr>
            </w:pPr>
          </w:p>
        </w:tc>
      </w:tr>
    </w:tbl>
    <w:p w14:paraId="0BE34428" w14:textId="77777777" w:rsidR="0092625B" w:rsidRPr="00912E09" w:rsidRDefault="0092625B" w:rsidP="00912E09">
      <w:pPr>
        <w:spacing w:after="80" w:line="240" w:lineRule="auto"/>
        <w:rPr>
          <w:rFonts w:asciiTheme="minorHAnsi" w:eastAsia="Calibri" w:hAnsiTheme="minorHAnsi" w:cstheme="minorHAnsi"/>
          <w:sz w:val="2"/>
          <w:szCs w:val="2"/>
          <w:lang w:eastAsia="pl-PL"/>
        </w:rPr>
      </w:pPr>
    </w:p>
    <w:p w14:paraId="28BA6E2D" w14:textId="77777777" w:rsidR="0092625B" w:rsidRDefault="0092625B" w:rsidP="0092625B">
      <w:pPr>
        <w:spacing w:after="80" w:line="240" w:lineRule="auto"/>
        <w:ind w:left="-142"/>
        <w:rPr>
          <w:rFonts w:asciiTheme="minorHAnsi" w:hAnsiTheme="minorHAnsi"/>
          <w:sz w:val="20"/>
        </w:rPr>
      </w:pPr>
      <w:r w:rsidRPr="00724BFB">
        <w:rPr>
          <w:rFonts w:asciiTheme="minorHAnsi" w:eastAsia="Calibri" w:hAnsiTheme="minorHAnsi" w:cstheme="minorHAnsi"/>
          <w:b/>
          <w:sz w:val="20"/>
          <w:lang w:eastAsia="pl-PL"/>
        </w:rPr>
        <w:t>Oświadczamy</w:t>
      </w:r>
      <w:r>
        <w:rPr>
          <w:rFonts w:asciiTheme="minorHAnsi" w:hAnsiTheme="minorHAnsi"/>
          <w:sz w:val="20"/>
        </w:rPr>
        <w:t>, że</w:t>
      </w:r>
      <w:r w:rsidRPr="009A7EAF">
        <w:rPr>
          <w:rFonts w:asciiTheme="minorHAnsi" w:hAnsiTheme="minorHAnsi"/>
          <w:sz w:val="20"/>
        </w:rPr>
        <w:t xml:space="preserve"> zobowiązujemy się do oddania Wykonawcy</w:t>
      </w:r>
      <w:r>
        <w:rPr>
          <w:rFonts w:asciiTheme="minorHAnsi" w:hAnsiTheme="minorHAnsi"/>
          <w:sz w:val="20"/>
        </w:rPr>
        <w:t xml:space="preserve"> </w:t>
      </w:r>
      <w:r w:rsidRPr="009A7EAF">
        <w:rPr>
          <w:rFonts w:asciiTheme="minorHAnsi" w:hAnsiTheme="minorHAnsi"/>
          <w:sz w:val="20"/>
        </w:rPr>
        <w:t>………………………………….……...</w:t>
      </w:r>
      <w:r>
        <w:rPr>
          <w:rFonts w:asciiTheme="minorHAnsi" w:hAnsiTheme="minorHAnsi"/>
          <w:sz w:val="20"/>
        </w:rPr>
        <w:t xml:space="preserve"> (</w:t>
      </w:r>
      <w:r w:rsidRPr="009A7EAF">
        <w:rPr>
          <w:rFonts w:asciiTheme="minorHAnsi" w:hAnsiTheme="minorHAnsi"/>
          <w:i/>
          <w:sz w:val="20"/>
        </w:rPr>
        <w:t>nazwa Wykonawcy</w:t>
      </w:r>
      <w:r>
        <w:rPr>
          <w:rFonts w:asciiTheme="minorHAnsi" w:hAnsiTheme="minorHAnsi"/>
          <w:sz w:val="20"/>
        </w:rPr>
        <w:t>)</w:t>
      </w:r>
      <w:r w:rsidRPr="009A7EAF">
        <w:rPr>
          <w:rFonts w:asciiTheme="minorHAnsi" w:hAnsiTheme="minorHAnsi"/>
          <w:sz w:val="20"/>
        </w:rPr>
        <w:t xml:space="preserve"> do dyspozycji niezbędne zasoby na potrzeby realizacji przedmiotowego Zakupu w zakresie: </w:t>
      </w:r>
    </w:p>
    <w:tbl>
      <w:tblPr>
        <w:tblW w:w="9781"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560"/>
        <w:gridCol w:w="1735"/>
        <w:gridCol w:w="992"/>
        <w:gridCol w:w="1809"/>
        <w:gridCol w:w="2268"/>
        <w:gridCol w:w="1417"/>
      </w:tblGrid>
      <w:tr w:rsidR="0092625B" w:rsidRPr="009A7EAF" w14:paraId="659673A5" w14:textId="77777777" w:rsidTr="0024753B">
        <w:trPr>
          <w:trHeight w:val="1104"/>
        </w:trPr>
        <w:tc>
          <w:tcPr>
            <w:tcW w:w="1560" w:type="dxa"/>
            <w:shd w:val="clear" w:color="auto" w:fill="C6D9F1" w:themeFill="text2" w:themeFillTint="33"/>
            <w:vAlign w:val="center"/>
          </w:tcPr>
          <w:p w14:paraId="13217E4E" w14:textId="77777777" w:rsidR="0092625B" w:rsidRPr="00D046DB" w:rsidRDefault="0092625B" w:rsidP="0092625B">
            <w:pPr>
              <w:autoSpaceDE w:val="0"/>
              <w:autoSpaceDN w:val="0"/>
              <w:adjustRightInd w:val="0"/>
              <w:spacing w:line="240" w:lineRule="auto"/>
              <w:jc w:val="center"/>
              <w:rPr>
                <w:rFonts w:asciiTheme="minorHAnsi" w:hAnsiTheme="minorHAnsi"/>
                <w:sz w:val="18"/>
                <w:szCs w:val="18"/>
              </w:rPr>
            </w:pPr>
            <w:r w:rsidRPr="00D046DB">
              <w:rPr>
                <w:rFonts w:asciiTheme="minorHAnsi" w:hAnsiTheme="minorHAnsi"/>
                <w:sz w:val="18"/>
                <w:szCs w:val="18"/>
              </w:rPr>
              <w:t>Warunek na spełnienie którego Podmiot udostępnia zasoby</w:t>
            </w:r>
          </w:p>
        </w:tc>
        <w:tc>
          <w:tcPr>
            <w:tcW w:w="1735" w:type="dxa"/>
            <w:shd w:val="clear" w:color="auto" w:fill="C6D9F1" w:themeFill="text2" w:themeFillTint="33"/>
            <w:vAlign w:val="center"/>
          </w:tcPr>
          <w:p w14:paraId="06F73488" w14:textId="2D1BC508" w:rsidR="0092625B" w:rsidRPr="00D046DB" w:rsidRDefault="0092625B" w:rsidP="008215C7">
            <w:pPr>
              <w:autoSpaceDE w:val="0"/>
              <w:autoSpaceDN w:val="0"/>
              <w:adjustRightInd w:val="0"/>
              <w:spacing w:line="240" w:lineRule="auto"/>
              <w:jc w:val="center"/>
              <w:rPr>
                <w:rFonts w:asciiTheme="minorHAnsi" w:hAnsiTheme="minorHAnsi"/>
                <w:sz w:val="18"/>
                <w:szCs w:val="18"/>
              </w:rPr>
            </w:pPr>
            <w:r w:rsidRPr="00D046DB">
              <w:rPr>
                <w:rFonts w:asciiTheme="minorHAnsi" w:hAnsiTheme="minorHAnsi"/>
                <w:sz w:val="18"/>
                <w:szCs w:val="18"/>
              </w:rPr>
              <w:t xml:space="preserve">Rodzaj zasobu </w:t>
            </w:r>
            <w:r w:rsidRPr="00D046DB">
              <w:rPr>
                <w:rFonts w:asciiTheme="minorHAnsi" w:hAnsiTheme="minorHAnsi" w:cstheme="minorHAnsi"/>
                <w:i/>
                <w:sz w:val="18"/>
                <w:szCs w:val="18"/>
              </w:rPr>
              <w:t>(</w:t>
            </w:r>
            <w:r w:rsidRPr="00D046DB">
              <w:rPr>
                <w:rFonts w:asciiTheme="minorHAnsi" w:hAnsiTheme="minorHAnsi"/>
                <w:i/>
                <w:sz w:val="18"/>
                <w:szCs w:val="18"/>
              </w:rPr>
              <w:t>jeśli dotyczy</w:t>
            </w:r>
            <w:r w:rsidRPr="002923A4">
              <w:rPr>
                <w:rFonts w:asciiTheme="minorHAnsi" w:hAnsiTheme="minorHAnsi" w:cstheme="minorHAnsi"/>
                <w:i/>
                <w:sz w:val="18"/>
                <w:szCs w:val="18"/>
              </w:rPr>
              <w:t xml:space="preserve">) </w:t>
            </w:r>
          </w:p>
        </w:tc>
        <w:tc>
          <w:tcPr>
            <w:tcW w:w="992" w:type="dxa"/>
            <w:shd w:val="clear" w:color="auto" w:fill="C6D9F1" w:themeFill="text2" w:themeFillTint="33"/>
            <w:vAlign w:val="center"/>
          </w:tcPr>
          <w:p w14:paraId="54A6EFBD" w14:textId="77777777" w:rsidR="0092625B" w:rsidRPr="00D046DB" w:rsidRDefault="0092625B" w:rsidP="0092625B">
            <w:pPr>
              <w:autoSpaceDE w:val="0"/>
              <w:autoSpaceDN w:val="0"/>
              <w:adjustRightInd w:val="0"/>
              <w:spacing w:line="240" w:lineRule="auto"/>
              <w:jc w:val="center"/>
              <w:rPr>
                <w:rFonts w:asciiTheme="minorHAnsi" w:hAnsiTheme="minorHAnsi"/>
                <w:sz w:val="18"/>
                <w:szCs w:val="18"/>
              </w:rPr>
            </w:pPr>
            <w:r w:rsidRPr="00D046DB">
              <w:rPr>
                <w:rFonts w:asciiTheme="minorHAnsi" w:hAnsiTheme="minorHAnsi"/>
                <w:sz w:val="18"/>
                <w:szCs w:val="18"/>
              </w:rPr>
              <w:t>Zakres udostępnianych zasobów</w:t>
            </w:r>
          </w:p>
        </w:tc>
        <w:tc>
          <w:tcPr>
            <w:tcW w:w="1809" w:type="dxa"/>
            <w:shd w:val="clear" w:color="auto" w:fill="C6D9F1" w:themeFill="text2" w:themeFillTint="33"/>
            <w:vAlign w:val="center"/>
          </w:tcPr>
          <w:p w14:paraId="2348178E" w14:textId="77777777" w:rsidR="0092625B" w:rsidRPr="00D046DB" w:rsidRDefault="0092625B" w:rsidP="0092625B">
            <w:pPr>
              <w:autoSpaceDE w:val="0"/>
              <w:autoSpaceDN w:val="0"/>
              <w:adjustRightInd w:val="0"/>
              <w:spacing w:line="240" w:lineRule="auto"/>
              <w:jc w:val="center"/>
              <w:rPr>
                <w:rFonts w:asciiTheme="minorHAnsi" w:hAnsiTheme="minorHAnsi"/>
                <w:sz w:val="18"/>
                <w:szCs w:val="18"/>
              </w:rPr>
            </w:pPr>
            <w:r w:rsidRPr="00D046DB">
              <w:rPr>
                <w:rFonts w:asciiTheme="minorHAnsi" w:hAnsiTheme="minorHAnsi"/>
                <w:sz w:val="18"/>
                <w:szCs w:val="18"/>
              </w:rPr>
              <w:t>Sposób udostępnienia Wykonawcy i wykorzystania przez niego zasobów przy wykonywaniu Zakupu</w:t>
            </w:r>
          </w:p>
        </w:tc>
        <w:tc>
          <w:tcPr>
            <w:tcW w:w="2268" w:type="dxa"/>
            <w:shd w:val="clear" w:color="auto" w:fill="C6D9F1" w:themeFill="text2" w:themeFillTint="33"/>
            <w:vAlign w:val="center"/>
          </w:tcPr>
          <w:p w14:paraId="1FBC59A9" w14:textId="77777777" w:rsidR="0092625B" w:rsidRPr="00D046DB" w:rsidRDefault="0092625B" w:rsidP="0092625B">
            <w:pPr>
              <w:autoSpaceDE w:val="0"/>
              <w:autoSpaceDN w:val="0"/>
              <w:adjustRightInd w:val="0"/>
              <w:spacing w:line="240" w:lineRule="auto"/>
              <w:jc w:val="center"/>
              <w:rPr>
                <w:rFonts w:asciiTheme="minorHAnsi" w:hAnsiTheme="minorHAnsi"/>
                <w:sz w:val="18"/>
                <w:szCs w:val="18"/>
              </w:rPr>
            </w:pPr>
            <w:r w:rsidRPr="00D046DB">
              <w:rPr>
                <w:rFonts w:asciiTheme="minorHAnsi" w:hAnsiTheme="minorHAnsi"/>
                <w:sz w:val="18"/>
                <w:szCs w:val="18"/>
              </w:rPr>
              <w:t>Czy zasoby są udostępniane na cały okres realizacji Zakupu/Umowy (TAK/NIE</w:t>
            </w:r>
            <w:r w:rsidRPr="00D046DB">
              <w:rPr>
                <w:rFonts w:asciiTheme="minorHAnsi" w:hAnsiTheme="minorHAnsi"/>
                <w:sz w:val="18"/>
                <w:szCs w:val="18"/>
                <w:vertAlign w:val="superscript"/>
              </w:rPr>
              <w:footnoteReference w:id="16"/>
            </w:r>
            <w:r w:rsidRPr="00D046DB">
              <w:rPr>
                <w:rFonts w:asciiTheme="minorHAnsi" w:hAnsiTheme="minorHAnsi"/>
                <w:sz w:val="18"/>
                <w:szCs w:val="18"/>
              </w:rPr>
              <w:t xml:space="preserve">) </w:t>
            </w:r>
          </w:p>
          <w:p w14:paraId="17C86F48" w14:textId="77777777" w:rsidR="0092625B" w:rsidRPr="00D046DB" w:rsidRDefault="0092625B" w:rsidP="0092625B">
            <w:pPr>
              <w:autoSpaceDE w:val="0"/>
              <w:autoSpaceDN w:val="0"/>
              <w:adjustRightInd w:val="0"/>
              <w:spacing w:line="240" w:lineRule="auto"/>
              <w:jc w:val="center"/>
              <w:rPr>
                <w:rFonts w:asciiTheme="minorHAnsi" w:hAnsiTheme="minorHAnsi"/>
                <w:sz w:val="18"/>
                <w:szCs w:val="18"/>
              </w:rPr>
            </w:pPr>
            <w:r w:rsidRPr="00D046DB">
              <w:rPr>
                <w:rFonts w:asciiTheme="minorHAnsi" w:hAnsiTheme="minorHAnsi"/>
                <w:sz w:val="18"/>
                <w:szCs w:val="18"/>
              </w:rPr>
              <w:t>Okres udostępnienia zasobów</w:t>
            </w:r>
          </w:p>
        </w:tc>
        <w:tc>
          <w:tcPr>
            <w:tcW w:w="1417" w:type="dxa"/>
            <w:shd w:val="clear" w:color="auto" w:fill="C6D9F1" w:themeFill="text2" w:themeFillTint="33"/>
          </w:tcPr>
          <w:p w14:paraId="7F61CA2F" w14:textId="2CE44B94" w:rsidR="0092625B" w:rsidRPr="00D046DB" w:rsidRDefault="0092625B" w:rsidP="002923A4">
            <w:pPr>
              <w:autoSpaceDE w:val="0"/>
              <w:autoSpaceDN w:val="0"/>
              <w:adjustRightInd w:val="0"/>
              <w:spacing w:line="240" w:lineRule="auto"/>
              <w:jc w:val="center"/>
              <w:rPr>
                <w:rFonts w:asciiTheme="minorHAnsi" w:hAnsiTheme="minorHAnsi"/>
                <w:sz w:val="18"/>
                <w:szCs w:val="18"/>
              </w:rPr>
            </w:pPr>
            <w:r w:rsidRPr="00D046DB">
              <w:rPr>
                <w:rFonts w:asciiTheme="minorHAnsi" w:hAnsiTheme="minorHAnsi"/>
                <w:sz w:val="18"/>
                <w:szCs w:val="18"/>
              </w:rPr>
              <w:t xml:space="preserve">Udział oraz zakres Podmiotu udostępniającego zasoby w realizacji </w:t>
            </w:r>
            <w:r w:rsidR="002923A4" w:rsidRPr="002923A4">
              <w:rPr>
                <w:rFonts w:asciiTheme="minorHAnsi" w:hAnsiTheme="minorHAnsi"/>
                <w:sz w:val="18"/>
                <w:szCs w:val="18"/>
              </w:rPr>
              <w:t>przedmiotu zamówienia</w:t>
            </w:r>
            <w:r w:rsidR="002923A4">
              <w:rPr>
                <w:rFonts w:asciiTheme="minorHAnsi" w:hAnsiTheme="minorHAnsi"/>
                <w:color w:val="FF0000"/>
                <w:sz w:val="18"/>
                <w:szCs w:val="18"/>
              </w:rPr>
              <w:br/>
              <w:t xml:space="preserve"> </w:t>
            </w:r>
            <w:r w:rsidRPr="00D046DB">
              <w:rPr>
                <w:rFonts w:asciiTheme="minorHAnsi" w:hAnsiTheme="minorHAnsi"/>
                <w:sz w:val="18"/>
                <w:szCs w:val="18"/>
              </w:rPr>
              <w:t xml:space="preserve"> </w:t>
            </w:r>
            <w:r w:rsidRPr="00D046DB">
              <w:rPr>
                <w:rFonts w:asciiTheme="minorHAnsi" w:hAnsiTheme="minorHAnsi" w:cstheme="minorHAnsi"/>
                <w:i/>
                <w:sz w:val="18"/>
                <w:szCs w:val="18"/>
              </w:rPr>
              <w:t>(</w:t>
            </w:r>
            <w:r w:rsidRPr="00D046DB">
              <w:rPr>
                <w:rFonts w:asciiTheme="minorHAnsi" w:hAnsiTheme="minorHAnsi"/>
                <w:i/>
                <w:sz w:val="18"/>
                <w:szCs w:val="18"/>
              </w:rPr>
              <w:t>jeśli dotyczy</w:t>
            </w:r>
            <w:r w:rsidRPr="00D046DB">
              <w:rPr>
                <w:rFonts w:asciiTheme="minorHAnsi" w:hAnsiTheme="minorHAnsi" w:cstheme="minorHAnsi"/>
                <w:i/>
                <w:sz w:val="18"/>
                <w:szCs w:val="18"/>
              </w:rPr>
              <w:t>)</w:t>
            </w:r>
          </w:p>
        </w:tc>
      </w:tr>
      <w:tr w:rsidR="0092625B" w:rsidRPr="009A7EAF" w14:paraId="09B477B3" w14:textId="77777777" w:rsidTr="0024753B">
        <w:trPr>
          <w:trHeight w:val="277"/>
        </w:trPr>
        <w:tc>
          <w:tcPr>
            <w:tcW w:w="1560" w:type="dxa"/>
            <w:shd w:val="clear" w:color="auto" w:fill="F2F2F2" w:themeFill="background1" w:themeFillShade="F2"/>
            <w:vAlign w:val="center"/>
          </w:tcPr>
          <w:p w14:paraId="57DF6379" w14:textId="54ED8AAD" w:rsidR="0092625B" w:rsidRPr="00D046DB" w:rsidRDefault="0092625B" w:rsidP="00EE0BD2">
            <w:pPr>
              <w:autoSpaceDE w:val="0"/>
              <w:autoSpaceDN w:val="0"/>
              <w:adjustRightInd w:val="0"/>
              <w:spacing w:line="240" w:lineRule="auto"/>
              <w:jc w:val="center"/>
              <w:rPr>
                <w:rFonts w:asciiTheme="minorHAnsi" w:hAnsiTheme="minorHAnsi"/>
                <w:sz w:val="18"/>
                <w:szCs w:val="18"/>
              </w:rPr>
            </w:pPr>
            <w:r w:rsidRPr="00D046DB">
              <w:rPr>
                <w:rFonts w:asciiTheme="minorHAnsi" w:hAnsiTheme="minorHAnsi"/>
                <w:sz w:val="18"/>
                <w:szCs w:val="18"/>
              </w:rPr>
              <w:t>Sytuacja ekonomiczna</w:t>
            </w:r>
          </w:p>
        </w:tc>
        <w:tc>
          <w:tcPr>
            <w:tcW w:w="1735" w:type="dxa"/>
            <w:shd w:val="clear" w:color="auto" w:fill="F2F2F2" w:themeFill="background1" w:themeFillShade="F2"/>
            <w:vAlign w:val="center"/>
          </w:tcPr>
          <w:p w14:paraId="2FF7ED54" w14:textId="77777777" w:rsidR="0092625B" w:rsidRPr="00D046DB" w:rsidRDefault="0092625B" w:rsidP="0092625B">
            <w:pPr>
              <w:autoSpaceDE w:val="0"/>
              <w:autoSpaceDN w:val="0"/>
              <w:adjustRightInd w:val="0"/>
              <w:spacing w:line="240" w:lineRule="auto"/>
              <w:jc w:val="center"/>
              <w:rPr>
                <w:rFonts w:asciiTheme="minorHAnsi" w:hAnsiTheme="minorHAnsi"/>
                <w:i/>
                <w:sz w:val="18"/>
                <w:szCs w:val="18"/>
              </w:rPr>
            </w:pPr>
            <w:r w:rsidRPr="00D046DB">
              <w:rPr>
                <w:rFonts w:asciiTheme="minorHAnsi" w:hAnsiTheme="minorHAnsi"/>
                <w:i/>
                <w:sz w:val="18"/>
                <w:szCs w:val="18"/>
              </w:rPr>
              <w:t>Polisa OC</w:t>
            </w:r>
          </w:p>
        </w:tc>
        <w:tc>
          <w:tcPr>
            <w:tcW w:w="992" w:type="dxa"/>
          </w:tcPr>
          <w:p w14:paraId="55587739" w14:textId="77777777" w:rsidR="0092625B" w:rsidRPr="009A7EAF" w:rsidRDefault="0092625B" w:rsidP="0092625B">
            <w:pPr>
              <w:autoSpaceDE w:val="0"/>
              <w:autoSpaceDN w:val="0"/>
              <w:adjustRightInd w:val="0"/>
              <w:spacing w:line="240" w:lineRule="auto"/>
              <w:jc w:val="center"/>
              <w:rPr>
                <w:rFonts w:asciiTheme="minorHAnsi" w:hAnsiTheme="minorHAnsi"/>
                <w:i/>
                <w:sz w:val="20"/>
              </w:rPr>
            </w:pPr>
          </w:p>
        </w:tc>
        <w:tc>
          <w:tcPr>
            <w:tcW w:w="1809" w:type="dxa"/>
          </w:tcPr>
          <w:p w14:paraId="3DE29907" w14:textId="77777777" w:rsidR="0092625B" w:rsidRPr="009A7EAF" w:rsidRDefault="0092625B" w:rsidP="0092625B">
            <w:pPr>
              <w:autoSpaceDE w:val="0"/>
              <w:autoSpaceDN w:val="0"/>
              <w:adjustRightInd w:val="0"/>
              <w:spacing w:line="240" w:lineRule="auto"/>
              <w:jc w:val="center"/>
              <w:rPr>
                <w:rFonts w:asciiTheme="minorHAnsi" w:hAnsiTheme="minorHAnsi"/>
                <w:i/>
                <w:sz w:val="20"/>
              </w:rPr>
            </w:pPr>
          </w:p>
        </w:tc>
        <w:tc>
          <w:tcPr>
            <w:tcW w:w="2268" w:type="dxa"/>
          </w:tcPr>
          <w:p w14:paraId="39157AC9" w14:textId="77777777" w:rsidR="0092625B" w:rsidRPr="009A7EAF" w:rsidRDefault="0092625B" w:rsidP="0092625B">
            <w:pPr>
              <w:autoSpaceDE w:val="0"/>
              <w:autoSpaceDN w:val="0"/>
              <w:adjustRightInd w:val="0"/>
              <w:spacing w:line="240" w:lineRule="auto"/>
              <w:jc w:val="center"/>
              <w:rPr>
                <w:rFonts w:asciiTheme="minorHAnsi" w:hAnsiTheme="minorHAnsi"/>
                <w:i/>
                <w:sz w:val="20"/>
              </w:rPr>
            </w:pPr>
          </w:p>
        </w:tc>
        <w:tc>
          <w:tcPr>
            <w:tcW w:w="1417" w:type="dxa"/>
          </w:tcPr>
          <w:p w14:paraId="08143150" w14:textId="77777777" w:rsidR="0092625B" w:rsidRPr="009A7EAF" w:rsidRDefault="0092625B" w:rsidP="0092625B">
            <w:pPr>
              <w:autoSpaceDE w:val="0"/>
              <w:autoSpaceDN w:val="0"/>
              <w:adjustRightInd w:val="0"/>
              <w:spacing w:line="240" w:lineRule="auto"/>
              <w:jc w:val="center"/>
              <w:rPr>
                <w:rFonts w:asciiTheme="minorHAnsi" w:hAnsiTheme="minorHAnsi"/>
                <w:i/>
                <w:sz w:val="20"/>
              </w:rPr>
            </w:pPr>
          </w:p>
        </w:tc>
      </w:tr>
      <w:tr w:rsidR="0092625B" w:rsidRPr="009A7EAF" w14:paraId="023ABBED" w14:textId="77777777" w:rsidTr="0024753B">
        <w:trPr>
          <w:trHeight w:val="425"/>
        </w:trPr>
        <w:tc>
          <w:tcPr>
            <w:tcW w:w="1560" w:type="dxa"/>
            <w:vMerge w:val="restart"/>
            <w:shd w:val="clear" w:color="auto" w:fill="F2F2F2" w:themeFill="background1" w:themeFillShade="F2"/>
            <w:vAlign w:val="center"/>
          </w:tcPr>
          <w:p w14:paraId="15AE6782" w14:textId="77777777" w:rsidR="0092625B" w:rsidRPr="00D046DB" w:rsidRDefault="0092625B" w:rsidP="0092625B">
            <w:pPr>
              <w:autoSpaceDE w:val="0"/>
              <w:autoSpaceDN w:val="0"/>
              <w:adjustRightInd w:val="0"/>
              <w:spacing w:line="240" w:lineRule="auto"/>
              <w:jc w:val="center"/>
              <w:rPr>
                <w:rFonts w:asciiTheme="minorHAnsi" w:hAnsiTheme="minorHAnsi"/>
                <w:sz w:val="18"/>
                <w:szCs w:val="18"/>
              </w:rPr>
            </w:pPr>
            <w:r w:rsidRPr="00D046DB">
              <w:rPr>
                <w:rFonts w:asciiTheme="minorHAnsi" w:hAnsiTheme="minorHAnsi"/>
                <w:sz w:val="18"/>
                <w:szCs w:val="18"/>
              </w:rPr>
              <w:t>Zdolność techniczna lub zawodowa</w:t>
            </w:r>
          </w:p>
        </w:tc>
        <w:tc>
          <w:tcPr>
            <w:tcW w:w="1735" w:type="dxa"/>
            <w:shd w:val="clear" w:color="auto" w:fill="F2F2F2" w:themeFill="background1" w:themeFillShade="F2"/>
            <w:vAlign w:val="center"/>
          </w:tcPr>
          <w:p w14:paraId="5EC5B0EE" w14:textId="77777777" w:rsidR="0092625B" w:rsidRPr="00D046DB" w:rsidRDefault="0092625B" w:rsidP="0092625B">
            <w:pPr>
              <w:autoSpaceDE w:val="0"/>
              <w:autoSpaceDN w:val="0"/>
              <w:adjustRightInd w:val="0"/>
              <w:spacing w:line="240" w:lineRule="auto"/>
              <w:jc w:val="center"/>
              <w:rPr>
                <w:rFonts w:asciiTheme="minorHAnsi" w:hAnsiTheme="minorHAnsi"/>
                <w:i/>
                <w:sz w:val="18"/>
                <w:szCs w:val="18"/>
              </w:rPr>
            </w:pPr>
            <w:r w:rsidRPr="00D046DB">
              <w:rPr>
                <w:rFonts w:asciiTheme="minorHAnsi" w:hAnsiTheme="minorHAnsi"/>
                <w:i/>
                <w:sz w:val="18"/>
                <w:szCs w:val="18"/>
              </w:rPr>
              <w:t>Wykształcenie/kwalifikacje zawodowe</w:t>
            </w:r>
          </w:p>
        </w:tc>
        <w:tc>
          <w:tcPr>
            <w:tcW w:w="992" w:type="dxa"/>
          </w:tcPr>
          <w:p w14:paraId="61218EF9" w14:textId="77777777" w:rsidR="0092625B" w:rsidRPr="009A7EAF" w:rsidRDefault="0092625B" w:rsidP="0092625B">
            <w:pPr>
              <w:autoSpaceDE w:val="0"/>
              <w:autoSpaceDN w:val="0"/>
              <w:adjustRightInd w:val="0"/>
              <w:spacing w:line="240" w:lineRule="auto"/>
              <w:rPr>
                <w:rFonts w:asciiTheme="minorHAnsi" w:hAnsiTheme="minorHAnsi"/>
                <w:sz w:val="20"/>
              </w:rPr>
            </w:pPr>
          </w:p>
        </w:tc>
        <w:tc>
          <w:tcPr>
            <w:tcW w:w="1809" w:type="dxa"/>
          </w:tcPr>
          <w:p w14:paraId="5F76D19A" w14:textId="77777777" w:rsidR="0092625B" w:rsidRPr="009A7EAF" w:rsidRDefault="0092625B" w:rsidP="0092625B">
            <w:pPr>
              <w:autoSpaceDE w:val="0"/>
              <w:autoSpaceDN w:val="0"/>
              <w:adjustRightInd w:val="0"/>
              <w:spacing w:line="240" w:lineRule="auto"/>
              <w:rPr>
                <w:rFonts w:asciiTheme="minorHAnsi" w:hAnsiTheme="minorHAnsi"/>
                <w:sz w:val="20"/>
              </w:rPr>
            </w:pPr>
          </w:p>
        </w:tc>
        <w:tc>
          <w:tcPr>
            <w:tcW w:w="2268" w:type="dxa"/>
          </w:tcPr>
          <w:p w14:paraId="6C53F768" w14:textId="77777777" w:rsidR="0092625B" w:rsidRPr="009A7EAF" w:rsidRDefault="0092625B" w:rsidP="0092625B">
            <w:pPr>
              <w:autoSpaceDE w:val="0"/>
              <w:autoSpaceDN w:val="0"/>
              <w:adjustRightInd w:val="0"/>
              <w:spacing w:line="240" w:lineRule="auto"/>
              <w:rPr>
                <w:rFonts w:asciiTheme="minorHAnsi" w:hAnsiTheme="minorHAnsi"/>
                <w:sz w:val="20"/>
              </w:rPr>
            </w:pPr>
          </w:p>
        </w:tc>
        <w:tc>
          <w:tcPr>
            <w:tcW w:w="1417" w:type="dxa"/>
          </w:tcPr>
          <w:p w14:paraId="6C473149" w14:textId="77777777" w:rsidR="0092625B" w:rsidRPr="009A7EAF" w:rsidRDefault="0092625B" w:rsidP="0092625B">
            <w:pPr>
              <w:autoSpaceDE w:val="0"/>
              <w:autoSpaceDN w:val="0"/>
              <w:adjustRightInd w:val="0"/>
              <w:spacing w:line="240" w:lineRule="auto"/>
              <w:rPr>
                <w:rFonts w:asciiTheme="minorHAnsi" w:hAnsiTheme="minorHAnsi"/>
                <w:sz w:val="20"/>
              </w:rPr>
            </w:pPr>
          </w:p>
        </w:tc>
      </w:tr>
      <w:tr w:rsidR="0092625B" w:rsidRPr="009A7EAF" w14:paraId="79930EE7" w14:textId="77777777" w:rsidTr="0024753B">
        <w:trPr>
          <w:trHeight w:val="425"/>
        </w:trPr>
        <w:tc>
          <w:tcPr>
            <w:tcW w:w="1560" w:type="dxa"/>
            <w:vMerge/>
            <w:shd w:val="clear" w:color="auto" w:fill="F2F2F2" w:themeFill="background1" w:themeFillShade="F2"/>
            <w:vAlign w:val="center"/>
          </w:tcPr>
          <w:p w14:paraId="2248370F" w14:textId="77777777" w:rsidR="0092625B" w:rsidRPr="00D046DB" w:rsidRDefault="0092625B" w:rsidP="0092625B">
            <w:pPr>
              <w:autoSpaceDE w:val="0"/>
              <w:autoSpaceDN w:val="0"/>
              <w:adjustRightInd w:val="0"/>
              <w:spacing w:line="240" w:lineRule="auto"/>
              <w:jc w:val="center"/>
              <w:rPr>
                <w:rFonts w:asciiTheme="minorHAnsi" w:hAnsiTheme="minorHAnsi"/>
                <w:sz w:val="18"/>
                <w:szCs w:val="18"/>
              </w:rPr>
            </w:pPr>
          </w:p>
        </w:tc>
        <w:tc>
          <w:tcPr>
            <w:tcW w:w="1735" w:type="dxa"/>
            <w:shd w:val="clear" w:color="auto" w:fill="F2F2F2" w:themeFill="background1" w:themeFillShade="F2"/>
            <w:vAlign w:val="center"/>
          </w:tcPr>
          <w:p w14:paraId="47750AA0" w14:textId="77777777" w:rsidR="0092625B" w:rsidRPr="00D046DB" w:rsidRDefault="0092625B" w:rsidP="0092625B">
            <w:pPr>
              <w:autoSpaceDE w:val="0"/>
              <w:autoSpaceDN w:val="0"/>
              <w:adjustRightInd w:val="0"/>
              <w:spacing w:line="240" w:lineRule="auto"/>
              <w:jc w:val="center"/>
              <w:rPr>
                <w:rFonts w:asciiTheme="minorHAnsi" w:hAnsiTheme="minorHAnsi"/>
                <w:i/>
                <w:sz w:val="18"/>
                <w:szCs w:val="18"/>
              </w:rPr>
            </w:pPr>
            <w:r w:rsidRPr="00D046DB">
              <w:rPr>
                <w:rFonts w:asciiTheme="minorHAnsi" w:hAnsiTheme="minorHAnsi"/>
                <w:i/>
                <w:sz w:val="18"/>
                <w:szCs w:val="18"/>
              </w:rPr>
              <w:t>Doświadczenie</w:t>
            </w:r>
          </w:p>
        </w:tc>
        <w:tc>
          <w:tcPr>
            <w:tcW w:w="992" w:type="dxa"/>
          </w:tcPr>
          <w:p w14:paraId="7025743D" w14:textId="77777777" w:rsidR="0092625B" w:rsidRPr="009A7EAF" w:rsidRDefault="0092625B" w:rsidP="0092625B">
            <w:pPr>
              <w:autoSpaceDE w:val="0"/>
              <w:autoSpaceDN w:val="0"/>
              <w:adjustRightInd w:val="0"/>
              <w:spacing w:line="240" w:lineRule="auto"/>
              <w:rPr>
                <w:rFonts w:asciiTheme="minorHAnsi" w:hAnsiTheme="minorHAnsi"/>
                <w:sz w:val="20"/>
              </w:rPr>
            </w:pPr>
          </w:p>
        </w:tc>
        <w:tc>
          <w:tcPr>
            <w:tcW w:w="1809" w:type="dxa"/>
          </w:tcPr>
          <w:p w14:paraId="67E93960" w14:textId="77777777" w:rsidR="0092625B" w:rsidRPr="009A7EAF" w:rsidRDefault="0092625B" w:rsidP="0092625B">
            <w:pPr>
              <w:autoSpaceDE w:val="0"/>
              <w:autoSpaceDN w:val="0"/>
              <w:adjustRightInd w:val="0"/>
              <w:spacing w:line="240" w:lineRule="auto"/>
              <w:rPr>
                <w:rFonts w:asciiTheme="minorHAnsi" w:hAnsiTheme="minorHAnsi"/>
                <w:sz w:val="20"/>
              </w:rPr>
            </w:pPr>
          </w:p>
        </w:tc>
        <w:tc>
          <w:tcPr>
            <w:tcW w:w="2268" w:type="dxa"/>
          </w:tcPr>
          <w:p w14:paraId="794B0365" w14:textId="77777777" w:rsidR="0092625B" w:rsidRPr="009A7EAF" w:rsidRDefault="0092625B" w:rsidP="0092625B">
            <w:pPr>
              <w:autoSpaceDE w:val="0"/>
              <w:autoSpaceDN w:val="0"/>
              <w:adjustRightInd w:val="0"/>
              <w:spacing w:line="240" w:lineRule="auto"/>
              <w:rPr>
                <w:rFonts w:asciiTheme="minorHAnsi" w:hAnsiTheme="minorHAnsi"/>
                <w:sz w:val="20"/>
              </w:rPr>
            </w:pPr>
          </w:p>
        </w:tc>
        <w:tc>
          <w:tcPr>
            <w:tcW w:w="1417" w:type="dxa"/>
          </w:tcPr>
          <w:p w14:paraId="4DCE2CA2" w14:textId="77777777" w:rsidR="0092625B" w:rsidRPr="009A7EAF" w:rsidRDefault="0092625B" w:rsidP="0092625B">
            <w:pPr>
              <w:autoSpaceDE w:val="0"/>
              <w:autoSpaceDN w:val="0"/>
              <w:adjustRightInd w:val="0"/>
              <w:spacing w:line="240" w:lineRule="auto"/>
              <w:rPr>
                <w:rFonts w:asciiTheme="minorHAnsi" w:hAnsiTheme="minorHAnsi"/>
                <w:sz w:val="20"/>
              </w:rPr>
            </w:pPr>
          </w:p>
        </w:tc>
      </w:tr>
      <w:tr w:rsidR="0092625B" w:rsidRPr="009A7EAF" w14:paraId="6FF9AC28" w14:textId="77777777" w:rsidTr="0024753B">
        <w:trPr>
          <w:trHeight w:val="425"/>
        </w:trPr>
        <w:tc>
          <w:tcPr>
            <w:tcW w:w="1560" w:type="dxa"/>
            <w:vMerge/>
            <w:shd w:val="clear" w:color="auto" w:fill="F2F2F2" w:themeFill="background1" w:themeFillShade="F2"/>
            <w:vAlign w:val="center"/>
          </w:tcPr>
          <w:p w14:paraId="19AF9BC5" w14:textId="77777777" w:rsidR="0092625B" w:rsidRPr="00D046DB" w:rsidRDefault="0092625B" w:rsidP="0092625B">
            <w:pPr>
              <w:autoSpaceDE w:val="0"/>
              <w:autoSpaceDN w:val="0"/>
              <w:adjustRightInd w:val="0"/>
              <w:spacing w:line="240" w:lineRule="auto"/>
              <w:jc w:val="center"/>
              <w:rPr>
                <w:rFonts w:asciiTheme="minorHAnsi" w:hAnsiTheme="minorHAnsi"/>
                <w:sz w:val="18"/>
                <w:szCs w:val="18"/>
              </w:rPr>
            </w:pPr>
          </w:p>
        </w:tc>
        <w:tc>
          <w:tcPr>
            <w:tcW w:w="1735" w:type="dxa"/>
            <w:shd w:val="clear" w:color="auto" w:fill="F2F2F2" w:themeFill="background1" w:themeFillShade="F2"/>
            <w:vAlign w:val="center"/>
          </w:tcPr>
          <w:p w14:paraId="00F7A51E" w14:textId="77777777" w:rsidR="0092625B" w:rsidRPr="00D046DB" w:rsidRDefault="0092625B" w:rsidP="0092625B">
            <w:pPr>
              <w:autoSpaceDE w:val="0"/>
              <w:autoSpaceDN w:val="0"/>
              <w:adjustRightInd w:val="0"/>
              <w:spacing w:line="240" w:lineRule="auto"/>
              <w:jc w:val="center"/>
              <w:rPr>
                <w:rFonts w:asciiTheme="minorHAnsi" w:hAnsiTheme="minorHAnsi"/>
                <w:i/>
                <w:sz w:val="18"/>
                <w:szCs w:val="18"/>
              </w:rPr>
            </w:pPr>
            <w:r w:rsidRPr="00D046DB">
              <w:rPr>
                <w:rFonts w:asciiTheme="minorHAnsi" w:hAnsiTheme="minorHAnsi"/>
                <w:i/>
                <w:sz w:val="18"/>
                <w:szCs w:val="18"/>
              </w:rPr>
              <w:t>Potencjał osobowy</w:t>
            </w:r>
          </w:p>
        </w:tc>
        <w:tc>
          <w:tcPr>
            <w:tcW w:w="992" w:type="dxa"/>
          </w:tcPr>
          <w:p w14:paraId="37862D7E" w14:textId="77777777" w:rsidR="0092625B" w:rsidRPr="009A7EAF" w:rsidRDefault="0092625B" w:rsidP="0092625B">
            <w:pPr>
              <w:autoSpaceDE w:val="0"/>
              <w:autoSpaceDN w:val="0"/>
              <w:adjustRightInd w:val="0"/>
              <w:spacing w:line="240" w:lineRule="auto"/>
              <w:rPr>
                <w:rFonts w:asciiTheme="minorHAnsi" w:hAnsiTheme="minorHAnsi"/>
                <w:sz w:val="20"/>
              </w:rPr>
            </w:pPr>
          </w:p>
        </w:tc>
        <w:tc>
          <w:tcPr>
            <w:tcW w:w="1809" w:type="dxa"/>
          </w:tcPr>
          <w:p w14:paraId="318BFA17" w14:textId="77777777" w:rsidR="0092625B" w:rsidRPr="009A7EAF" w:rsidRDefault="0092625B" w:rsidP="0092625B">
            <w:pPr>
              <w:autoSpaceDE w:val="0"/>
              <w:autoSpaceDN w:val="0"/>
              <w:adjustRightInd w:val="0"/>
              <w:spacing w:line="240" w:lineRule="auto"/>
              <w:rPr>
                <w:rFonts w:asciiTheme="minorHAnsi" w:hAnsiTheme="minorHAnsi"/>
                <w:sz w:val="20"/>
              </w:rPr>
            </w:pPr>
          </w:p>
        </w:tc>
        <w:tc>
          <w:tcPr>
            <w:tcW w:w="2268" w:type="dxa"/>
          </w:tcPr>
          <w:p w14:paraId="620615F3" w14:textId="77777777" w:rsidR="0092625B" w:rsidRPr="009A7EAF" w:rsidRDefault="0092625B" w:rsidP="0092625B">
            <w:pPr>
              <w:autoSpaceDE w:val="0"/>
              <w:autoSpaceDN w:val="0"/>
              <w:adjustRightInd w:val="0"/>
              <w:spacing w:line="240" w:lineRule="auto"/>
              <w:rPr>
                <w:rFonts w:asciiTheme="minorHAnsi" w:hAnsiTheme="minorHAnsi"/>
                <w:sz w:val="20"/>
              </w:rPr>
            </w:pPr>
          </w:p>
        </w:tc>
        <w:tc>
          <w:tcPr>
            <w:tcW w:w="1417" w:type="dxa"/>
          </w:tcPr>
          <w:p w14:paraId="1E850410" w14:textId="77777777" w:rsidR="0092625B" w:rsidRPr="009A7EAF" w:rsidRDefault="0092625B" w:rsidP="0092625B">
            <w:pPr>
              <w:autoSpaceDE w:val="0"/>
              <w:autoSpaceDN w:val="0"/>
              <w:adjustRightInd w:val="0"/>
              <w:spacing w:line="240" w:lineRule="auto"/>
              <w:rPr>
                <w:rFonts w:asciiTheme="minorHAnsi" w:hAnsiTheme="minorHAnsi"/>
                <w:sz w:val="20"/>
              </w:rPr>
            </w:pPr>
          </w:p>
        </w:tc>
      </w:tr>
    </w:tbl>
    <w:p w14:paraId="299864FB" w14:textId="77777777" w:rsidR="0092625B" w:rsidRDefault="0092625B" w:rsidP="0092625B">
      <w:pPr>
        <w:autoSpaceDE w:val="0"/>
        <w:autoSpaceDN w:val="0"/>
        <w:adjustRightInd w:val="0"/>
        <w:spacing w:line="240" w:lineRule="auto"/>
        <w:rPr>
          <w:rFonts w:asciiTheme="minorHAnsi" w:hAnsiTheme="minorHAnsi"/>
          <w:sz w:val="20"/>
        </w:rPr>
      </w:pPr>
    </w:p>
    <w:p w14:paraId="5666AF86" w14:textId="77777777" w:rsidR="0092625B" w:rsidRPr="009A7EAF" w:rsidRDefault="0092625B" w:rsidP="0092625B">
      <w:pPr>
        <w:autoSpaceDE w:val="0"/>
        <w:autoSpaceDN w:val="0"/>
        <w:adjustRightInd w:val="0"/>
        <w:spacing w:line="240" w:lineRule="auto"/>
        <w:rPr>
          <w:rFonts w:asciiTheme="minorHAnsi" w:hAnsiTheme="minorHAnsi"/>
          <w:sz w:val="20"/>
        </w:rPr>
      </w:pPr>
      <w:r w:rsidRPr="009A7EAF">
        <w:rPr>
          <w:rFonts w:asciiTheme="minorHAnsi" w:hAnsiTheme="minorHAnsi"/>
          <w:sz w:val="20"/>
        </w:rPr>
        <w:t xml:space="preserve">Ponadto </w:t>
      </w:r>
      <w:r w:rsidRPr="009A7EAF">
        <w:rPr>
          <w:rFonts w:asciiTheme="minorHAnsi" w:hAnsiTheme="minorHAnsi"/>
          <w:b/>
          <w:sz w:val="20"/>
        </w:rPr>
        <w:t>OŚWIADCZAMY</w:t>
      </w:r>
      <w:r w:rsidRPr="009A7EAF">
        <w:rPr>
          <w:rFonts w:asciiTheme="minorHAnsi" w:hAnsiTheme="minorHAnsi"/>
          <w:sz w:val="20"/>
        </w:rPr>
        <w:t>, że upoważniamy również rzeczonego Wykonawcę do poświadczania za zgodność z oryginałem dokumentów wystawionych na rzecz naszego Podmiotu, przedkładanych w ramach przedmiotowego Postępowania w celu wykazania braku istnienia wobec nas podstaw wykluczenia oraz spełniania przez ww. Wykonawcę warunków udziału w niniejszym Postępowaniu zakupowym (w tym do udzielania dalszych pełnomocnictw w ww. zakresie)</w:t>
      </w:r>
      <w:r w:rsidRPr="009A7EAF">
        <w:rPr>
          <w:rFonts w:asciiTheme="minorHAnsi" w:hAnsiTheme="minorHAnsi"/>
          <w:sz w:val="20"/>
          <w:vertAlign w:val="superscript"/>
        </w:rPr>
        <w:footnoteReference w:id="17"/>
      </w:r>
      <w:r w:rsidRPr="009A7EAF">
        <w:rPr>
          <w:rFonts w:asciiTheme="minorHAnsi" w:hAnsiTheme="minorHAnsi"/>
          <w:sz w:val="20"/>
        </w:rPr>
        <w:t>.</w:t>
      </w:r>
    </w:p>
    <w:p w14:paraId="21583A5A" w14:textId="77777777" w:rsidR="00373568" w:rsidRDefault="00373568" w:rsidP="0092625B">
      <w:pPr>
        <w:autoSpaceDE w:val="0"/>
        <w:autoSpaceDN w:val="0"/>
        <w:adjustRightInd w:val="0"/>
        <w:spacing w:line="240" w:lineRule="auto"/>
        <w:rPr>
          <w:rFonts w:asciiTheme="minorHAnsi" w:hAnsiTheme="minorHAnsi"/>
          <w:b/>
          <w:i/>
          <w:sz w:val="20"/>
        </w:rPr>
      </w:pPr>
    </w:p>
    <w:p w14:paraId="10F594B7" w14:textId="38E6317F" w:rsidR="0092625B" w:rsidRDefault="0092625B" w:rsidP="0092625B">
      <w:pPr>
        <w:autoSpaceDE w:val="0"/>
        <w:autoSpaceDN w:val="0"/>
        <w:adjustRightInd w:val="0"/>
        <w:spacing w:line="240" w:lineRule="auto"/>
        <w:rPr>
          <w:rFonts w:asciiTheme="minorHAnsi" w:hAnsiTheme="minorHAnsi"/>
          <w:i/>
          <w:sz w:val="18"/>
          <w:szCs w:val="18"/>
        </w:rPr>
      </w:pPr>
      <w:r w:rsidRPr="00375F5E">
        <w:rPr>
          <w:rFonts w:asciiTheme="minorHAnsi" w:hAnsiTheme="minorHAnsi"/>
          <w:b/>
          <w:i/>
          <w:sz w:val="18"/>
          <w:szCs w:val="18"/>
        </w:rPr>
        <w:t>Uwaga:</w:t>
      </w:r>
      <w:r w:rsidRPr="00375F5E">
        <w:rPr>
          <w:rFonts w:asciiTheme="minorHAnsi" w:hAnsiTheme="minorHAnsi"/>
          <w:i/>
          <w:sz w:val="18"/>
          <w:szCs w:val="18"/>
        </w:rPr>
        <w:t xml:space="preserve"> Prosimy nie modyfikować pól tabeli oznaczonych kolorem szarym. Podmiot trzeci uzupełnia jedynie te pola (wiersze tabeli), w odniesieniu do których udostępnia zasoby. Pozostałe wiersze należy przekreślić, pozostawić puste lub usunąć.</w:t>
      </w:r>
    </w:p>
    <w:p w14:paraId="7205B950" w14:textId="38B6802C" w:rsidR="00BB727E" w:rsidRDefault="00BB727E" w:rsidP="0092625B">
      <w:pPr>
        <w:autoSpaceDE w:val="0"/>
        <w:autoSpaceDN w:val="0"/>
        <w:adjustRightInd w:val="0"/>
        <w:spacing w:line="240" w:lineRule="auto"/>
        <w:rPr>
          <w:rFonts w:asciiTheme="minorHAnsi" w:hAnsiTheme="minorHAnsi"/>
          <w:i/>
          <w:sz w:val="18"/>
          <w:szCs w:val="18"/>
        </w:rPr>
      </w:pPr>
    </w:p>
    <w:p w14:paraId="791AB82C" w14:textId="7F2F9318" w:rsidR="0092625B" w:rsidRPr="00C0366B" w:rsidRDefault="0092625B" w:rsidP="002923A4">
      <w:pPr>
        <w:ind w:right="-993" w:firstLine="4678"/>
        <w:jc w:val="center"/>
        <w:rPr>
          <w:rFonts w:ascii="Calibri" w:hAnsi="Calibri" w:cs="Calibri"/>
          <w:sz w:val="20"/>
        </w:rPr>
      </w:pPr>
      <w:r w:rsidRPr="00C0366B">
        <w:rPr>
          <w:rFonts w:ascii="Calibri" w:hAnsi="Calibri" w:cs="Calibri"/>
          <w:sz w:val="20"/>
        </w:rPr>
        <w:t>…….………</w:t>
      </w:r>
      <w:r w:rsidR="002923A4">
        <w:rPr>
          <w:rFonts w:ascii="Calibri" w:hAnsi="Calibri" w:cs="Calibri"/>
          <w:sz w:val="20"/>
        </w:rPr>
        <w:t>……………..</w:t>
      </w:r>
      <w:r w:rsidRPr="00C0366B">
        <w:rPr>
          <w:rFonts w:ascii="Calibri" w:hAnsi="Calibri" w:cs="Calibri"/>
          <w:sz w:val="20"/>
        </w:rPr>
        <w:t>..…................................</w:t>
      </w:r>
    </w:p>
    <w:p w14:paraId="1E96BC0C" w14:textId="2E7DD4CA" w:rsidR="0092625B" w:rsidRDefault="0092625B" w:rsidP="0024753B">
      <w:pPr>
        <w:spacing w:line="240" w:lineRule="auto"/>
        <w:ind w:left="5670" w:right="68"/>
        <w:jc w:val="center"/>
        <w:rPr>
          <w:rFonts w:ascii="Calibri" w:hAnsi="Calibri" w:cs="Calibri"/>
          <w:b/>
          <w:i/>
          <w:sz w:val="12"/>
          <w:szCs w:val="12"/>
        </w:rPr>
      </w:pPr>
      <w:r w:rsidRPr="00912E09">
        <w:rPr>
          <w:rFonts w:ascii="Calibri" w:hAnsi="Calibri" w:cs="Calibri"/>
          <w:i/>
          <w:sz w:val="12"/>
          <w:szCs w:val="12"/>
        </w:rPr>
        <w:t xml:space="preserve">Data i podpis osoby/osób umocowanej(ych) do złożenia podpisu </w:t>
      </w:r>
      <w:r w:rsidRPr="00912E09">
        <w:rPr>
          <w:rFonts w:ascii="Calibri" w:hAnsi="Calibri" w:cs="Calibri"/>
          <w:b/>
          <w:i/>
          <w:sz w:val="12"/>
          <w:szCs w:val="12"/>
        </w:rPr>
        <w:t>w imieniu Podmiotu udostępniającego zasoby</w:t>
      </w:r>
    </w:p>
    <w:p w14:paraId="2C591776" w14:textId="79A64BE2" w:rsidR="00A16145" w:rsidRDefault="00A16145" w:rsidP="0024753B">
      <w:pPr>
        <w:spacing w:line="240" w:lineRule="auto"/>
        <w:ind w:left="5670" w:right="68"/>
        <w:jc w:val="center"/>
        <w:rPr>
          <w:rFonts w:ascii="Calibri" w:hAnsi="Calibri" w:cs="Calibri"/>
          <w:sz w:val="12"/>
          <w:szCs w:val="12"/>
        </w:rPr>
      </w:pPr>
    </w:p>
    <w:p w14:paraId="7BBA15CF" w14:textId="0143E1D3" w:rsidR="00A16145" w:rsidRDefault="00A16145" w:rsidP="0024753B">
      <w:pPr>
        <w:spacing w:line="240" w:lineRule="auto"/>
        <w:ind w:left="5670" w:right="68"/>
        <w:jc w:val="center"/>
        <w:rPr>
          <w:rFonts w:ascii="Calibri" w:hAnsi="Calibri" w:cs="Calibri"/>
          <w:sz w:val="12"/>
          <w:szCs w:val="12"/>
        </w:rPr>
      </w:pPr>
    </w:p>
    <w:p w14:paraId="23EBBD0E" w14:textId="34798081" w:rsidR="00A16145" w:rsidRPr="0092625B" w:rsidRDefault="00A16145" w:rsidP="00A16145">
      <w:pPr>
        <w:pStyle w:val="Nagwek1"/>
        <w:keepNext w:val="0"/>
        <w:keepLines w:val="0"/>
        <w:widowControl w:val="0"/>
        <w:shd w:val="clear" w:color="auto" w:fill="C6D9F1" w:themeFill="text2" w:themeFillTint="33"/>
        <w:spacing w:before="120" w:after="120" w:line="276" w:lineRule="auto"/>
        <w:ind w:left="1418" w:hanging="1702"/>
        <w:rPr>
          <w:rFonts w:cstheme="minorHAnsi"/>
          <w:sz w:val="20"/>
        </w:rPr>
      </w:pPr>
      <w:bookmarkStart w:id="17" w:name="_Toc163475268"/>
      <w:r>
        <w:rPr>
          <w:rFonts w:cstheme="minorHAnsi"/>
          <w:sz w:val="20"/>
        </w:rPr>
        <w:t>ZAŁĄCZNIK NR  11</w:t>
      </w:r>
      <w:r w:rsidRPr="0092625B">
        <w:rPr>
          <w:rFonts w:cstheme="minorHAnsi"/>
          <w:sz w:val="20"/>
        </w:rPr>
        <w:t xml:space="preserve"> DO SWZ – </w:t>
      </w:r>
      <w:r w:rsidRPr="00A16145">
        <w:rPr>
          <w:rFonts w:cstheme="minorHAnsi"/>
          <w:sz w:val="20"/>
        </w:rPr>
        <w:t>Potwierdzenie przeprowadzenia wizji lokalnej</w:t>
      </w:r>
      <w:bookmarkEnd w:id="17"/>
    </w:p>
    <w:p w14:paraId="243AFB6D" w14:textId="725E1CF2" w:rsidR="00A16145" w:rsidRDefault="00A16145" w:rsidP="0024753B">
      <w:pPr>
        <w:spacing w:line="240" w:lineRule="auto"/>
        <w:ind w:left="5670" w:right="68"/>
        <w:jc w:val="center"/>
        <w:rPr>
          <w:rFonts w:ascii="Calibri" w:hAnsi="Calibri" w:cs="Calibri"/>
          <w:b/>
          <w:i/>
          <w:sz w:val="12"/>
          <w:szCs w:val="12"/>
        </w:rPr>
      </w:pPr>
    </w:p>
    <w:p w14:paraId="1A0A0CBF" w14:textId="77777777" w:rsidR="00A16145" w:rsidRDefault="00A16145" w:rsidP="00A16145">
      <w:pPr>
        <w:spacing w:line="240" w:lineRule="auto"/>
        <w:jc w:val="center"/>
        <w:rPr>
          <w:rFonts w:asciiTheme="minorHAnsi" w:eastAsiaTheme="minorHAnsi" w:hAnsiTheme="minorHAnsi" w:cstheme="minorBidi"/>
          <w:b/>
          <w:sz w:val="24"/>
          <w:szCs w:val="24"/>
        </w:rPr>
      </w:pPr>
    </w:p>
    <w:p w14:paraId="11F0B089" w14:textId="1CCA1E57" w:rsidR="00A16145" w:rsidRDefault="00A16145" w:rsidP="00A16145">
      <w:pPr>
        <w:spacing w:line="240" w:lineRule="auto"/>
        <w:jc w:val="center"/>
        <w:rPr>
          <w:rFonts w:asciiTheme="minorHAnsi" w:eastAsiaTheme="minorHAnsi" w:hAnsiTheme="minorHAnsi" w:cstheme="minorBidi"/>
          <w:b/>
          <w:sz w:val="24"/>
          <w:szCs w:val="24"/>
        </w:rPr>
      </w:pPr>
      <w:r w:rsidRPr="00A16145">
        <w:rPr>
          <w:rFonts w:asciiTheme="minorHAnsi" w:eastAsiaTheme="minorHAnsi" w:hAnsiTheme="minorHAnsi" w:cstheme="minorBidi"/>
          <w:b/>
          <w:sz w:val="24"/>
          <w:szCs w:val="24"/>
        </w:rPr>
        <w:t xml:space="preserve">Potwierdzenie przeprowadzenia wizji lokalnej </w:t>
      </w:r>
    </w:p>
    <w:p w14:paraId="10FABC43" w14:textId="7666E36C" w:rsidR="00A16145" w:rsidRDefault="00A16145" w:rsidP="00A16145">
      <w:pPr>
        <w:spacing w:line="240" w:lineRule="auto"/>
        <w:jc w:val="center"/>
        <w:rPr>
          <w:rFonts w:asciiTheme="minorHAnsi" w:eastAsiaTheme="minorHAnsi" w:hAnsiTheme="minorHAnsi" w:cstheme="minorBidi"/>
          <w:b/>
          <w:sz w:val="24"/>
          <w:szCs w:val="24"/>
        </w:rPr>
      </w:pPr>
    </w:p>
    <w:p w14:paraId="642FAD41" w14:textId="77777777" w:rsidR="00A16145" w:rsidRPr="00A16145" w:rsidRDefault="00A16145" w:rsidP="00A16145">
      <w:pPr>
        <w:spacing w:line="240" w:lineRule="auto"/>
        <w:jc w:val="center"/>
        <w:rPr>
          <w:rFonts w:asciiTheme="minorHAnsi" w:eastAsiaTheme="minorHAnsi" w:hAnsiTheme="minorHAnsi" w:cstheme="minorBidi"/>
          <w:b/>
          <w:sz w:val="24"/>
          <w:szCs w:val="24"/>
        </w:rPr>
      </w:pPr>
    </w:p>
    <w:p w14:paraId="59B13EBA" w14:textId="77777777" w:rsidR="00A16145" w:rsidRPr="00A16145" w:rsidRDefault="00A16145" w:rsidP="00A16145">
      <w:pPr>
        <w:spacing w:line="240" w:lineRule="auto"/>
        <w:jc w:val="left"/>
        <w:rPr>
          <w:rFonts w:asciiTheme="minorHAnsi" w:eastAsiaTheme="minorHAnsi" w:hAnsiTheme="minorHAnsi" w:cstheme="minorBidi"/>
          <w:szCs w:val="22"/>
        </w:rPr>
      </w:pPr>
    </w:p>
    <w:p w14:paraId="7FC03FEE" w14:textId="6DE3D2F5" w:rsidR="00A16145" w:rsidRPr="00A16145" w:rsidRDefault="00A16145" w:rsidP="00A16145">
      <w:pPr>
        <w:spacing w:line="240" w:lineRule="auto"/>
        <w:jc w:val="left"/>
        <w:rPr>
          <w:rFonts w:asciiTheme="minorHAnsi" w:eastAsiaTheme="minorHAnsi" w:hAnsiTheme="minorHAnsi" w:cstheme="minorHAnsi"/>
          <w:szCs w:val="22"/>
        </w:rPr>
      </w:pPr>
      <w:r w:rsidRPr="00A16145">
        <w:rPr>
          <w:rFonts w:asciiTheme="minorHAnsi" w:eastAsiaTheme="minorHAnsi" w:hAnsiTheme="minorHAnsi" w:cstheme="minorHAnsi"/>
          <w:szCs w:val="22"/>
        </w:rPr>
        <w:t xml:space="preserve">Dotyczy: postępowania zakupowego nr </w:t>
      </w:r>
      <w:r w:rsidR="00A92857">
        <w:rPr>
          <w:rStyle w:val="Pogrubienie"/>
          <w:rFonts w:ascii="Arial" w:hAnsi="Arial" w:cs="Arial"/>
          <w:color w:val="000000"/>
          <w:sz w:val="18"/>
          <w:szCs w:val="18"/>
          <w:shd w:val="clear" w:color="auto" w:fill="FDFDFD"/>
        </w:rPr>
        <w:t>POST/DYS/OSK/LZA/03738</w:t>
      </w:r>
      <w:r>
        <w:rPr>
          <w:rStyle w:val="Pogrubienie"/>
          <w:rFonts w:ascii="Arial" w:hAnsi="Arial" w:cs="Arial"/>
          <w:color w:val="000000"/>
          <w:sz w:val="18"/>
          <w:szCs w:val="18"/>
          <w:shd w:val="clear" w:color="auto" w:fill="FDFDFD"/>
        </w:rPr>
        <w:t>/2024</w:t>
      </w:r>
      <w:r w:rsidR="00A92857">
        <w:rPr>
          <w:rFonts w:asciiTheme="minorHAnsi" w:eastAsiaTheme="minorHAnsi" w:hAnsiTheme="minorHAnsi" w:cstheme="minorHAnsi"/>
          <w:szCs w:val="22"/>
        </w:rPr>
        <w:t xml:space="preserve"> na zadanie pn. </w:t>
      </w:r>
      <w:r w:rsidR="00A92857" w:rsidRPr="00A92857">
        <w:rPr>
          <w:rFonts w:asciiTheme="minorHAnsi" w:eastAsiaTheme="minorHAnsi" w:hAnsiTheme="minorHAnsi" w:cstheme="minorHAnsi"/>
          <w:b/>
          <w:szCs w:val="22"/>
        </w:rPr>
        <w:t>„Dostawa, montaż i uruchomienie klimatyzatorów w obiektach Oddziału Skarżysko-Kamienna”.</w:t>
      </w:r>
    </w:p>
    <w:p w14:paraId="0D618FEA" w14:textId="77777777" w:rsidR="00A16145" w:rsidRPr="00A16145" w:rsidRDefault="00A16145" w:rsidP="00A16145">
      <w:pPr>
        <w:spacing w:line="240" w:lineRule="auto"/>
        <w:jc w:val="left"/>
        <w:rPr>
          <w:rFonts w:asciiTheme="minorHAnsi" w:eastAsiaTheme="minorHAnsi" w:hAnsiTheme="minorHAnsi" w:cstheme="minorBidi"/>
          <w:szCs w:val="22"/>
        </w:rPr>
      </w:pPr>
    </w:p>
    <w:p w14:paraId="72DAC09F" w14:textId="77777777" w:rsidR="00A16145" w:rsidRPr="00A16145" w:rsidRDefault="00A16145" w:rsidP="00BF786E">
      <w:pPr>
        <w:numPr>
          <w:ilvl w:val="0"/>
          <w:numId w:val="41"/>
        </w:numPr>
        <w:spacing w:line="360" w:lineRule="auto"/>
        <w:ind w:left="425" w:hanging="357"/>
        <w:contextualSpacing/>
        <w:jc w:val="left"/>
        <w:rPr>
          <w:rFonts w:asciiTheme="minorHAnsi" w:eastAsiaTheme="minorHAnsi" w:hAnsiTheme="minorHAnsi" w:cstheme="minorBidi"/>
          <w:szCs w:val="22"/>
        </w:rPr>
      </w:pPr>
      <w:r w:rsidRPr="00A16145">
        <w:rPr>
          <w:rFonts w:asciiTheme="minorHAnsi" w:eastAsiaTheme="minorHAnsi" w:hAnsiTheme="minorHAnsi" w:cstheme="minorBidi"/>
          <w:szCs w:val="22"/>
        </w:rPr>
        <w:t>Nazwa Wykonawcy:  ...................................................................................................................</w:t>
      </w:r>
    </w:p>
    <w:p w14:paraId="4D1C91F1" w14:textId="77777777" w:rsidR="00A16145" w:rsidRPr="00A16145" w:rsidRDefault="00A16145" w:rsidP="00BF786E">
      <w:pPr>
        <w:numPr>
          <w:ilvl w:val="0"/>
          <w:numId w:val="41"/>
        </w:numPr>
        <w:spacing w:line="360" w:lineRule="auto"/>
        <w:ind w:left="425" w:hanging="357"/>
        <w:contextualSpacing/>
        <w:jc w:val="left"/>
        <w:rPr>
          <w:rFonts w:asciiTheme="minorHAnsi" w:eastAsiaTheme="minorHAnsi" w:hAnsiTheme="minorHAnsi" w:cstheme="minorBidi"/>
          <w:szCs w:val="22"/>
        </w:rPr>
      </w:pPr>
      <w:r w:rsidRPr="00A16145">
        <w:rPr>
          <w:rFonts w:asciiTheme="minorHAnsi" w:eastAsiaTheme="minorHAnsi" w:hAnsiTheme="minorHAnsi" w:cstheme="minorBidi"/>
          <w:szCs w:val="22"/>
        </w:rPr>
        <w:t>Siedziba firmy Wykonawcy: ........................................................................................................</w:t>
      </w:r>
    </w:p>
    <w:p w14:paraId="5C179FE5" w14:textId="77777777" w:rsidR="00A16145" w:rsidRPr="00A16145" w:rsidRDefault="00A16145" w:rsidP="00BF786E">
      <w:pPr>
        <w:numPr>
          <w:ilvl w:val="0"/>
          <w:numId w:val="41"/>
        </w:numPr>
        <w:spacing w:line="360" w:lineRule="auto"/>
        <w:ind w:left="425" w:hanging="357"/>
        <w:contextualSpacing/>
        <w:jc w:val="left"/>
        <w:rPr>
          <w:rFonts w:asciiTheme="minorHAnsi" w:eastAsiaTheme="minorHAnsi" w:hAnsiTheme="minorHAnsi" w:cstheme="minorBidi"/>
          <w:szCs w:val="22"/>
        </w:rPr>
      </w:pPr>
      <w:r w:rsidRPr="00A16145">
        <w:rPr>
          <w:rFonts w:asciiTheme="minorHAnsi" w:eastAsiaTheme="minorHAnsi" w:hAnsiTheme="minorHAnsi" w:cstheme="minorBidi"/>
          <w:szCs w:val="22"/>
        </w:rPr>
        <w:t xml:space="preserve">NIP Wykonawcy: .............................  </w:t>
      </w:r>
    </w:p>
    <w:p w14:paraId="115DE9C3" w14:textId="77777777" w:rsidR="00A16145" w:rsidRPr="00A16145" w:rsidRDefault="00A16145" w:rsidP="00BF786E">
      <w:pPr>
        <w:numPr>
          <w:ilvl w:val="0"/>
          <w:numId w:val="41"/>
        </w:numPr>
        <w:spacing w:line="360" w:lineRule="auto"/>
        <w:ind w:left="425" w:hanging="357"/>
        <w:contextualSpacing/>
        <w:jc w:val="left"/>
        <w:rPr>
          <w:rFonts w:asciiTheme="minorHAnsi" w:eastAsiaTheme="minorHAnsi" w:hAnsiTheme="minorHAnsi" w:cstheme="minorBidi"/>
          <w:szCs w:val="22"/>
        </w:rPr>
      </w:pPr>
      <w:r w:rsidRPr="00A16145">
        <w:rPr>
          <w:rFonts w:asciiTheme="minorHAnsi" w:eastAsiaTheme="minorHAnsi" w:hAnsiTheme="minorHAnsi" w:cstheme="minorBidi"/>
          <w:szCs w:val="22"/>
        </w:rPr>
        <w:t>Data przeprowadzenia wizji lokalnej: ............................................</w:t>
      </w:r>
    </w:p>
    <w:p w14:paraId="5ADDA1F3" w14:textId="77777777" w:rsidR="00A16145" w:rsidRPr="00A16145" w:rsidRDefault="00A16145" w:rsidP="00BF786E">
      <w:pPr>
        <w:numPr>
          <w:ilvl w:val="0"/>
          <w:numId w:val="41"/>
        </w:numPr>
        <w:spacing w:line="360" w:lineRule="auto"/>
        <w:ind w:left="425" w:hanging="357"/>
        <w:contextualSpacing/>
        <w:jc w:val="left"/>
        <w:rPr>
          <w:rFonts w:asciiTheme="minorHAnsi" w:eastAsiaTheme="minorHAnsi" w:hAnsiTheme="minorHAnsi" w:cstheme="minorBidi"/>
          <w:szCs w:val="22"/>
        </w:rPr>
      </w:pPr>
      <w:r w:rsidRPr="00A16145">
        <w:rPr>
          <w:rFonts w:asciiTheme="minorHAnsi" w:eastAsiaTheme="minorHAnsi" w:hAnsiTheme="minorHAnsi" w:cstheme="minorBidi"/>
          <w:szCs w:val="22"/>
        </w:rPr>
        <w:t xml:space="preserve">Osoby ze strony Wykonawcy dokonujące wizji lokalnej:  </w:t>
      </w:r>
      <w:r w:rsidRPr="00A16145">
        <w:rPr>
          <w:rFonts w:asciiTheme="minorHAnsi" w:eastAsiaTheme="minorHAnsi" w:hAnsiTheme="minorHAnsi" w:cstheme="minorBidi"/>
          <w:szCs w:val="22"/>
        </w:rPr>
        <w:br/>
      </w:r>
    </w:p>
    <w:p w14:paraId="039AC564" w14:textId="77777777" w:rsidR="00A16145" w:rsidRPr="00A16145" w:rsidRDefault="00A16145" w:rsidP="00BF786E">
      <w:pPr>
        <w:numPr>
          <w:ilvl w:val="1"/>
          <w:numId w:val="41"/>
        </w:numPr>
        <w:tabs>
          <w:tab w:val="left" w:pos="567"/>
        </w:tabs>
        <w:spacing w:line="240" w:lineRule="auto"/>
        <w:ind w:left="709"/>
        <w:contextualSpacing/>
        <w:jc w:val="left"/>
        <w:rPr>
          <w:rFonts w:asciiTheme="minorHAnsi" w:eastAsiaTheme="minorHAnsi" w:hAnsiTheme="minorHAnsi" w:cstheme="minorBidi"/>
          <w:szCs w:val="22"/>
        </w:rPr>
      </w:pPr>
      <w:r w:rsidRPr="00A16145">
        <w:rPr>
          <w:rFonts w:asciiTheme="minorHAnsi" w:eastAsiaTheme="minorHAnsi" w:hAnsiTheme="minorHAnsi" w:cstheme="minorBidi"/>
          <w:szCs w:val="22"/>
        </w:rPr>
        <w:t>.............................................................................                        ......................................</w:t>
      </w:r>
    </w:p>
    <w:p w14:paraId="63934632" w14:textId="77777777" w:rsidR="00A16145" w:rsidRPr="00A16145" w:rsidRDefault="00A16145" w:rsidP="00A16145">
      <w:pPr>
        <w:tabs>
          <w:tab w:val="left" w:pos="567"/>
        </w:tabs>
        <w:spacing w:line="240" w:lineRule="auto"/>
        <w:ind w:left="709"/>
        <w:contextualSpacing/>
        <w:jc w:val="left"/>
        <w:rPr>
          <w:rFonts w:asciiTheme="minorHAnsi" w:eastAsiaTheme="minorHAnsi" w:hAnsiTheme="minorHAnsi" w:cstheme="minorBidi"/>
          <w:sz w:val="16"/>
          <w:szCs w:val="16"/>
        </w:rPr>
      </w:pPr>
      <w:r w:rsidRPr="00A16145">
        <w:rPr>
          <w:rFonts w:asciiTheme="minorHAnsi" w:eastAsiaTheme="minorHAnsi" w:hAnsiTheme="minorHAnsi" w:cstheme="minorBidi"/>
          <w:sz w:val="16"/>
          <w:szCs w:val="16"/>
        </w:rPr>
        <w:t xml:space="preserve">                                      (imię i nazwisko)                                                                                                (podpis)</w:t>
      </w:r>
    </w:p>
    <w:p w14:paraId="23F8E733" w14:textId="77777777" w:rsidR="00A16145" w:rsidRPr="00A16145" w:rsidRDefault="00A16145" w:rsidP="00A16145">
      <w:pPr>
        <w:tabs>
          <w:tab w:val="left" w:pos="567"/>
        </w:tabs>
        <w:spacing w:line="240" w:lineRule="auto"/>
        <w:ind w:left="709"/>
        <w:contextualSpacing/>
        <w:jc w:val="left"/>
        <w:rPr>
          <w:rFonts w:asciiTheme="minorHAnsi" w:eastAsiaTheme="minorHAnsi" w:hAnsiTheme="minorHAnsi" w:cstheme="minorBidi"/>
          <w:sz w:val="16"/>
          <w:szCs w:val="16"/>
        </w:rPr>
      </w:pPr>
    </w:p>
    <w:p w14:paraId="1ECA4CBF" w14:textId="77777777" w:rsidR="00A16145" w:rsidRPr="00A16145" w:rsidRDefault="00A16145" w:rsidP="00BF786E">
      <w:pPr>
        <w:numPr>
          <w:ilvl w:val="1"/>
          <w:numId w:val="41"/>
        </w:numPr>
        <w:tabs>
          <w:tab w:val="left" w:pos="567"/>
        </w:tabs>
        <w:spacing w:line="240" w:lineRule="auto"/>
        <w:ind w:left="709"/>
        <w:contextualSpacing/>
        <w:jc w:val="left"/>
        <w:rPr>
          <w:rFonts w:asciiTheme="minorHAnsi" w:eastAsiaTheme="minorHAnsi" w:hAnsiTheme="minorHAnsi" w:cstheme="minorBidi"/>
          <w:szCs w:val="22"/>
        </w:rPr>
      </w:pPr>
      <w:r w:rsidRPr="00A16145">
        <w:rPr>
          <w:rFonts w:asciiTheme="minorHAnsi" w:eastAsiaTheme="minorHAnsi" w:hAnsiTheme="minorHAnsi" w:cstheme="minorBidi"/>
          <w:szCs w:val="22"/>
        </w:rPr>
        <w:t>.............................................................................                        ......................................</w:t>
      </w:r>
    </w:p>
    <w:p w14:paraId="51EEFE39" w14:textId="77777777" w:rsidR="00A16145" w:rsidRPr="00A16145" w:rsidRDefault="00A16145" w:rsidP="00A16145">
      <w:pPr>
        <w:tabs>
          <w:tab w:val="left" w:pos="567"/>
        </w:tabs>
        <w:spacing w:line="240" w:lineRule="auto"/>
        <w:ind w:left="709"/>
        <w:contextualSpacing/>
        <w:jc w:val="left"/>
        <w:rPr>
          <w:rFonts w:asciiTheme="minorHAnsi" w:eastAsiaTheme="minorHAnsi" w:hAnsiTheme="minorHAnsi" w:cstheme="minorBidi"/>
          <w:sz w:val="16"/>
          <w:szCs w:val="16"/>
        </w:rPr>
      </w:pPr>
      <w:r w:rsidRPr="00A16145">
        <w:rPr>
          <w:rFonts w:asciiTheme="minorHAnsi" w:eastAsiaTheme="minorHAnsi" w:hAnsiTheme="minorHAnsi" w:cstheme="minorBidi"/>
          <w:sz w:val="16"/>
          <w:szCs w:val="16"/>
        </w:rPr>
        <w:t xml:space="preserve">                                      (imię i nazwisko)                                                                                                (podpis)</w:t>
      </w:r>
    </w:p>
    <w:p w14:paraId="589BAB72" w14:textId="77777777" w:rsidR="00A16145" w:rsidRPr="00A16145" w:rsidRDefault="00A16145" w:rsidP="00A16145">
      <w:pPr>
        <w:tabs>
          <w:tab w:val="left" w:pos="567"/>
        </w:tabs>
        <w:spacing w:line="240" w:lineRule="auto"/>
        <w:ind w:left="709"/>
        <w:contextualSpacing/>
        <w:jc w:val="left"/>
        <w:rPr>
          <w:rFonts w:asciiTheme="minorHAnsi" w:eastAsiaTheme="minorHAnsi" w:hAnsiTheme="minorHAnsi" w:cstheme="minorBidi"/>
          <w:szCs w:val="22"/>
        </w:rPr>
      </w:pPr>
    </w:p>
    <w:p w14:paraId="670D0CFA" w14:textId="77777777" w:rsidR="00A16145" w:rsidRPr="00A16145" w:rsidRDefault="00A16145" w:rsidP="00BF786E">
      <w:pPr>
        <w:numPr>
          <w:ilvl w:val="1"/>
          <w:numId w:val="41"/>
        </w:numPr>
        <w:tabs>
          <w:tab w:val="left" w:pos="567"/>
        </w:tabs>
        <w:spacing w:line="240" w:lineRule="auto"/>
        <w:ind w:left="709"/>
        <w:contextualSpacing/>
        <w:jc w:val="left"/>
        <w:rPr>
          <w:rFonts w:asciiTheme="minorHAnsi" w:eastAsiaTheme="minorHAnsi" w:hAnsiTheme="minorHAnsi" w:cstheme="minorBidi"/>
          <w:szCs w:val="22"/>
        </w:rPr>
      </w:pPr>
      <w:r w:rsidRPr="00A16145">
        <w:rPr>
          <w:rFonts w:asciiTheme="minorHAnsi" w:eastAsiaTheme="minorHAnsi" w:hAnsiTheme="minorHAnsi" w:cstheme="minorBidi"/>
          <w:szCs w:val="22"/>
        </w:rPr>
        <w:t>.............................................................................                        ......................................</w:t>
      </w:r>
    </w:p>
    <w:p w14:paraId="7AB7C77B" w14:textId="77777777" w:rsidR="00A16145" w:rsidRPr="00A16145" w:rsidRDefault="00A16145" w:rsidP="00A16145">
      <w:pPr>
        <w:tabs>
          <w:tab w:val="left" w:pos="567"/>
        </w:tabs>
        <w:spacing w:line="240" w:lineRule="auto"/>
        <w:ind w:left="709"/>
        <w:contextualSpacing/>
        <w:jc w:val="left"/>
        <w:rPr>
          <w:rFonts w:asciiTheme="minorHAnsi" w:eastAsiaTheme="minorHAnsi" w:hAnsiTheme="minorHAnsi" w:cstheme="minorBidi"/>
          <w:szCs w:val="22"/>
        </w:rPr>
      </w:pPr>
      <w:r w:rsidRPr="00A16145">
        <w:rPr>
          <w:rFonts w:asciiTheme="minorHAnsi" w:eastAsiaTheme="minorHAnsi" w:hAnsiTheme="minorHAnsi" w:cstheme="minorBidi"/>
          <w:sz w:val="16"/>
          <w:szCs w:val="16"/>
        </w:rPr>
        <w:t xml:space="preserve">                                      (imię i nazwisko)                                                                                                (podpis)</w:t>
      </w:r>
    </w:p>
    <w:p w14:paraId="776CB2C4" w14:textId="77777777" w:rsidR="00A16145" w:rsidRPr="00A16145" w:rsidRDefault="00A16145" w:rsidP="00A16145">
      <w:pPr>
        <w:tabs>
          <w:tab w:val="left" w:pos="567"/>
        </w:tabs>
        <w:spacing w:line="240" w:lineRule="auto"/>
        <w:ind w:left="709"/>
        <w:contextualSpacing/>
        <w:jc w:val="left"/>
        <w:rPr>
          <w:rFonts w:asciiTheme="minorHAnsi" w:eastAsiaTheme="minorHAnsi" w:hAnsiTheme="minorHAnsi" w:cstheme="minorBidi"/>
          <w:sz w:val="16"/>
          <w:szCs w:val="16"/>
        </w:rPr>
      </w:pPr>
    </w:p>
    <w:p w14:paraId="2012F76D" w14:textId="77777777" w:rsidR="00A16145" w:rsidRPr="00A16145" w:rsidRDefault="00A16145" w:rsidP="00A16145">
      <w:pPr>
        <w:tabs>
          <w:tab w:val="left" w:pos="567"/>
        </w:tabs>
        <w:spacing w:line="240" w:lineRule="auto"/>
        <w:ind w:left="709"/>
        <w:contextualSpacing/>
        <w:jc w:val="left"/>
        <w:rPr>
          <w:rFonts w:asciiTheme="minorHAnsi" w:eastAsiaTheme="minorHAnsi" w:hAnsiTheme="minorHAnsi" w:cstheme="minorBidi"/>
          <w:szCs w:val="22"/>
        </w:rPr>
      </w:pPr>
    </w:p>
    <w:p w14:paraId="12AACB92" w14:textId="77777777" w:rsidR="00A16145" w:rsidRPr="00A16145" w:rsidRDefault="00A16145" w:rsidP="00A16145">
      <w:pPr>
        <w:tabs>
          <w:tab w:val="left" w:pos="567"/>
        </w:tabs>
        <w:spacing w:line="240" w:lineRule="auto"/>
        <w:ind w:left="709"/>
        <w:contextualSpacing/>
        <w:jc w:val="left"/>
        <w:rPr>
          <w:rFonts w:asciiTheme="minorHAnsi" w:eastAsiaTheme="minorHAnsi" w:hAnsiTheme="minorHAnsi" w:cstheme="minorBidi"/>
          <w:szCs w:val="22"/>
        </w:rPr>
      </w:pPr>
    </w:p>
    <w:p w14:paraId="3D5051A4" w14:textId="77777777" w:rsidR="00A16145" w:rsidRPr="00A16145" w:rsidRDefault="00A16145" w:rsidP="00BF786E">
      <w:pPr>
        <w:numPr>
          <w:ilvl w:val="0"/>
          <w:numId w:val="41"/>
        </w:numPr>
        <w:tabs>
          <w:tab w:val="left" w:pos="567"/>
        </w:tabs>
        <w:spacing w:line="240" w:lineRule="auto"/>
        <w:ind w:left="426"/>
        <w:contextualSpacing/>
        <w:jc w:val="left"/>
        <w:rPr>
          <w:rFonts w:asciiTheme="minorHAnsi" w:eastAsiaTheme="minorHAnsi" w:hAnsiTheme="minorHAnsi" w:cstheme="minorBidi"/>
          <w:sz w:val="16"/>
          <w:szCs w:val="16"/>
        </w:rPr>
      </w:pPr>
      <w:r w:rsidRPr="00A16145">
        <w:rPr>
          <w:rFonts w:asciiTheme="minorHAnsi" w:eastAsiaTheme="minorHAnsi" w:hAnsiTheme="minorHAnsi" w:cstheme="minorBidi"/>
          <w:szCs w:val="22"/>
        </w:rPr>
        <w:t>Osoby ze strony Zamawiającego biorące udział w wizji lokalnej:</w:t>
      </w:r>
      <w:r w:rsidRPr="00A16145">
        <w:rPr>
          <w:rFonts w:asciiTheme="minorHAnsi" w:eastAsiaTheme="minorHAnsi" w:hAnsiTheme="minorHAnsi" w:cstheme="minorBidi"/>
          <w:szCs w:val="22"/>
        </w:rPr>
        <w:br/>
      </w:r>
    </w:p>
    <w:p w14:paraId="4D58E3DC" w14:textId="77777777" w:rsidR="00A16145" w:rsidRPr="00A16145" w:rsidRDefault="00A16145" w:rsidP="00BF786E">
      <w:pPr>
        <w:numPr>
          <w:ilvl w:val="1"/>
          <w:numId w:val="41"/>
        </w:numPr>
        <w:tabs>
          <w:tab w:val="left" w:pos="567"/>
        </w:tabs>
        <w:spacing w:line="240" w:lineRule="auto"/>
        <w:ind w:left="709"/>
        <w:contextualSpacing/>
        <w:jc w:val="left"/>
        <w:rPr>
          <w:rFonts w:asciiTheme="minorHAnsi" w:eastAsiaTheme="minorHAnsi" w:hAnsiTheme="minorHAnsi" w:cstheme="minorBidi"/>
          <w:szCs w:val="22"/>
        </w:rPr>
      </w:pPr>
      <w:r w:rsidRPr="00A16145">
        <w:rPr>
          <w:rFonts w:asciiTheme="minorHAnsi" w:eastAsiaTheme="minorHAnsi" w:hAnsiTheme="minorHAnsi" w:cstheme="minorBidi"/>
          <w:szCs w:val="22"/>
        </w:rPr>
        <w:t>.............................................................................                        ......................................</w:t>
      </w:r>
      <w:r w:rsidRPr="00A16145">
        <w:rPr>
          <w:rFonts w:asciiTheme="minorHAnsi" w:eastAsiaTheme="minorHAnsi" w:hAnsiTheme="minorHAnsi" w:cstheme="minorBidi"/>
          <w:szCs w:val="22"/>
        </w:rPr>
        <w:br/>
      </w:r>
    </w:p>
    <w:p w14:paraId="662A3C3F" w14:textId="77777777" w:rsidR="00A16145" w:rsidRPr="00A16145" w:rsidRDefault="00A16145" w:rsidP="00BF786E">
      <w:pPr>
        <w:numPr>
          <w:ilvl w:val="1"/>
          <w:numId w:val="41"/>
        </w:numPr>
        <w:tabs>
          <w:tab w:val="left" w:pos="567"/>
        </w:tabs>
        <w:spacing w:line="240" w:lineRule="auto"/>
        <w:ind w:left="709"/>
        <w:contextualSpacing/>
        <w:jc w:val="left"/>
        <w:rPr>
          <w:rFonts w:asciiTheme="minorHAnsi" w:eastAsiaTheme="minorHAnsi" w:hAnsiTheme="minorHAnsi" w:cstheme="minorBidi"/>
          <w:szCs w:val="22"/>
        </w:rPr>
      </w:pPr>
      <w:r w:rsidRPr="00A16145">
        <w:rPr>
          <w:rFonts w:asciiTheme="minorHAnsi" w:eastAsiaTheme="minorHAnsi" w:hAnsiTheme="minorHAnsi" w:cstheme="minorBidi"/>
          <w:szCs w:val="22"/>
        </w:rPr>
        <w:t>.............................................................................                        ......................................</w:t>
      </w:r>
    </w:p>
    <w:p w14:paraId="7D56281B" w14:textId="77777777" w:rsidR="00A16145" w:rsidRPr="00A16145" w:rsidRDefault="00A16145" w:rsidP="00A16145">
      <w:pPr>
        <w:tabs>
          <w:tab w:val="left" w:pos="567"/>
        </w:tabs>
        <w:spacing w:line="240" w:lineRule="auto"/>
        <w:ind w:left="720"/>
        <w:contextualSpacing/>
        <w:jc w:val="left"/>
        <w:rPr>
          <w:rFonts w:asciiTheme="minorHAnsi" w:eastAsiaTheme="minorHAnsi" w:hAnsiTheme="minorHAnsi" w:cstheme="minorBidi"/>
          <w:szCs w:val="22"/>
        </w:rPr>
      </w:pPr>
    </w:p>
    <w:p w14:paraId="1F89633B" w14:textId="686C1076" w:rsidR="00A16145" w:rsidRDefault="00A16145" w:rsidP="0024753B">
      <w:pPr>
        <w:spacing w:line="240" w:lineRule="auto"/>
        <w:ind w:left="5670" w:right="68"/>
        <w:jc w:val="center"/>
        <w:rPr>
          <w:rFonts w:ascii="Calibri" w:hAnsi="Calibri" w:cs="Calibri"/>
          <w:b/>
          <w:i/>
          <w:sz w:val="12"/>
          <w:szCs w:val="12"/>
        </w:rPr>
      </w:pPr>
    </w:p>
    <w:p w14:paraId="14C061B3" w14:textId="5BE1C767" w:rsidR="00A16145" w:rsidRDefault="00A16145" w:rsidP="0024753B">
      <w:pPr>
        <w:spacing w:line="240" w:lineRule="auto"/>
        <w:ind w:left="5670" w:right="68"/>
        <w:jc w:val="center"/>
        <w:rPr>
          <w:rFonts w:ascii="Calibri" w:hAnsi="Calibri" w:cs="Calibri"/>
          <w:b/>
          <w:i/>
          <w:sz w:val="12"/>
          <w:szCs w:val="12"/>
        </w:rPr>
      </w:pPr>
    </w:p>
    <w:p w14:paraId="7FAB9228" w14:textId="4C6CA597" w:rsidR="001051D2" w:rsidRDefault="001051D2" w:rsidP="0024753B">
      <w:pPr>
        <w:spacing w:line="240" w:lineRule="auto"/>
        <w:ind w:left="5670" w:right="68"/>
        <w:jc w:val="center"/>
        <w:rPr>
          <w:rFonts w:ascii="Calibri" w:hAnsi="Calibri" w:cs="Calibri"/>
          <w:b/>
          <w:i/>
          <w:sz w:val="12"/>
          <w:szCs w:val="12"/>
        </w:rPr>
      </w:pPr>
    </w:p>
    <w:p w14:paraId="7F197C40" w14:textId="2E3B5265" w:rsidR="001051D2" w:rsidRDefault="001051D2" w:rsidP="0024753B">
      <w:pPr>
        <w:spacing w:line="240" w:lineRule="auto"/>
        <w:ind w:left="5670" w:right="68"/>
        <w:jc w:val="center"/>
        <w:rPr>
          <w:rFonts w:ascii="Calibri" w:hAnsi="Calibri" w:cs="Calibri"/>
          <w:b/>
          <w:i/>
          <w:sz w:val="12"/>
          <w:szCs w:val="12"/>
        </w:rPr>
      </w:pPr>
    </w:p>
    <w:p w14:paraId="34D4A94F" w14:textId="64E283AC" w:rsidR="001051D2" w:rsidRDefault="001051D2" w:rsidP="0024753B">
      <w:pPr>
        <w:spacing w:line="240" w:lineRule="auto"/>
        <w:ind w:left="5670" w:right="68"/>
        <w:jc w:val="center"/>
        <w:rPr>
          <w:rFonts w:ascii="Calibri" w:hAnsi="Calibri" w:cs="Calibri"/>
          <w:b/>
          <w:i/>
          <w:sz w:val="12"/>
          <w:szCs w:val="12"/>
        </w:rPr>
      </w:pPr>
    </w:p>
    <w:p w14:paraId="60E23839" w14:textId="558B35E8" w:rsidR="001051D2" w:rsidRDefault="001051D2" w:rsidP="0024753B">
      <w:pPr>
        <w:spacing w:line="240" w:lineRule="auto"/>
        <w:ind w:left="5670" w:right="68"/>
        <w:jc w:val="center"/>
        <w:rPr>
          <w:rFonts w:ascii="Calibri" w:hAnsi="Calibri" w:cs="Calibri"/>
          <w:b/>
          <w:i/>
          <w:sz w:val="12"/>
          <w:szCs w:val="12"/>
        </w:rPr>
      </w:pPr>
    </w:p>
    <w:p w14:paraId="589FF0F4" w14:textId="0B95C7F7" w:rsidR="001051D2" w:rsidRDefault="001051D2" w:rsidP="0024753B">
      <w:pPr>
        <w:spacing w:line="240" w:lineRule="auto"/>
        <w:ind w:left="5670" w:right="68"/>
        <w:jc w:val="center"/>
        <w:rPr>
          <w:rFonts w:ascii="Calibri" w:hAnsi="Calibri" w:cs="Calibri"/>
          <w:b/>
          <w:i/>
          <w:sz w:val="12"/>
          <w:szCs w:val="12"/>
        </w:rPr>
      </w:pPr>
    </w:p>
    <w:p w14:paraId="0C24FB04" w14:textId="78DD99A5" w:rsidR="001051D2" w:rsidRDefault="001051D2" w:rsidP="0024753B">
      <w:pPr>
        <w:spacing w:line="240" w:lineRule="auto"/>
        <w:ind w:left="5670" w:right="68"/>
        <w:jc w:val="center"/>
        <w:rPr>
          <w:rFonts w:ascii="Calibri" w:hAnsi="Calibri" w:cs="Calibri"/>
          <w:b/>
          <w:i/>
          <w:sz w:val="12"/>
          <w:szCs w:val="12"/>
        </w:rPr>
      </w:pPr>
    </w:p>
    <w:p w14:paraId="685C5510" w14:textId="521E8508" w:rsidR="001051D2" w:rsidRDefault="001051D2" w:rsidP="0024753B">
      <w:pPr>
        <w:spacing w:line="240" w:lineRule="auto"/>
        <w:ind w:left="5670" w:right="68"/>
        <w:jc w:val="center"/>
        <w:rPr>
          <w:rFonts w:ascii="Calibri" w:hAnsi="Calibri" w:cs="Calibri"/>
          <w:b/>
          <w:i/>
          <w:sz w:val="12"/>
          <w:szCs w:val="12"/>
        </w:rPr>
      </w:pPr>
    </w:p>
    <w:p w14:paraId="77E259EC" w14:textId="230A739E" w:rsidR="001051D2" w:rsidRDefault="001051D2" w:rsidP="0024753B">
      <w:pPr>
        <w:spacing w:line="240" w:lineRule="auto"/>
        <w:ind w:left="5670" w:right="68"/>
        <w:jc w:val="center"/>
        <w:rPr>
          <w:rFonts w:ascii="Calibri" w:hAnsi="Calibri" w:cs="Calibri"/>
          <w:b/>
          <w:i/>
          <w:sz w:val="12"/>
          <w:szCs w:val="12"/>
        </w:rPr>
      </w:pPr>
    </w:p>
    <w:p w14:paraId="630235A9" w14:textId="50E4C0F6" w:rsidR="001051D2" w:rsidRDefault="001051D2" w:rsidP="0024753B">
      <w:pPr>
        <w:spacing w:line="240" w:lineRule="auto"/>
        <w:ind w:left="5670" w:right="68"/>
        <w:jc w:val="center"/>
        <w:rPr>
          <w:rFonts w:ascii="Calibri" w:hAnsi="Calibri" w:cs="Calibri"/>
          <w:b/>
          <w:i/>
          <w:sz w:val="12"/>
          <w:szCs w:val="12"/>
        </w:rPr>
      </w:pPr>
    </w:p>
    <w:p w14:paraId="72CB6D17" w14:textId="331345B1" w:rsidR="001051D2" w:rsidRDefault="001051D2" w:rsidP="0024753B">
      <w:pPr>
        <w:spacing w:line="240" w:lineRule="auto"/>
        <w:ind w:left="5670" w:right="68"/>
        <w:jc w:val="center"/>
        <w:rPr>
          <w:rFonts w:ascii="Calibri" w:hAnsi="Calibri" w:cs="Calibri"/>
          <w:b/>
          <w:i/>
          <w:sz w:val="12"/>
          <w:szCs w:val="12"/>
        </w:rPr>
      </w:pPr>
    </w:p>
    <w:p w14:paraId="05655D70" w14:textId="7090E238" w:rsidR="001051D2" w:rsidRDefault="001051D2" w:rsidP="0024753B">
      <w:pPr>
        <w:spacing w:line="240" w:lineRule="auto"/>
        <w:ind w:left="5670" w:right="68"/>
        <w:jc w:val="center"/>
        <w:rPr>
          <w:rFonts w:ascii="Calibri" w:hAnsi="Calibri" w:cs="Calibri"/>
          <w:b/>
          <w:i/>
          <w:sz w:val="12"/>
          <w:szCs w:val="12"/>
        </w:rPr>
      </w:pPr>
    </w:p>
    <w:p w14:paraId="01436DFE" w14:textId="707908D4" w:rsidR="001051D2" w:rsidRDefault="001051D2" w:rsidP="0024753B">
      <w:pPr>
        <w:spacing w:line="240" w:lineRule="auto"/>
        <w:ind w:left="5670" w:right="68"/>
        <w:jc w:val="center"/>
        <w:rPr>
          <w:rFonts w:ascii="Calibri" w:hAnsi="Calibri" w:cs="Calibri"/>
          <w:b/>
          <w:i/>
          <w:sz w:val="12"/>
          <w:szCs w:val="12"/>
        </w:rPr>
      </w:pPr>
    </w:p>
    <w:p w14:paraId="6E5493E4" w14:textId="39896375" w:rsidR="001051D2" w:rsidRDefault="001051D2" w:rsidP="0024753B">
      <w:pPr>
        <w:spacing w:line="240" w:lineRule="auto"/>
        <w:ind w:left="5670" w:right="68"/>
        <w:jc w:val="center"/>
        <w:rPr>
          <w:rFonts w:ascii="Calibri" w:hAnsi="Calibri" w:cs="Calibri"/>
          <w:b/>
          <w:i/>
          <w:sz w:val="12"/>
          <w:szCs w:val="12"/>
        </w:rPr>
      </w:pPr>
    </w:p>
    <w:p w14:paraId="66B95BBD" w14:textId="1367C6EC" w:rsidR="001051D2" w:rsidRDefault="001051D2" w:rsidP="0024753B">
      <w:pPr>
        <w:spacing w:line="240" w:lineRule="auto"/>
        <w:ind w:left="5670" w:right="68"/>
        <w:jc w:val="center"/>
        <w:rPr>
          <w:rFonts w:ascii="Calibri" w:hAnsi="Calibri" w:cs="Calibri"/>
          <w:b/>
          <w:i/>
          <w:sz w:val="12"/>
          <w:szCs w:val="12"/>
        </w:rPr>
      </w:pPr>
    </w:p>
    <w:p w14:paraId="0F470535" w14:textId="5A59F632" w:rsidR="001051D2" w:rsidRDefault="001051D2" w:rsidP="0024753B">
      <w:pPr>
        <w:spacing w:line="240" w:lineRule="auto"/>
        <w:ind w:left="5670" w:right="68"/>
        <w:jc w:val="center"/>
        <w:rPr>
          <w:rFonts w:ascii="Calibri" w:hAnsi="Calibri" w:cs="Calibri"/>
          <w:b/>
          <w:i/>
          <w:sz w:val="12"/>
          <w:szCs w:val="12"/>
        </w:rPr>
      </w:pPr>
    </w:p>
    <w:p w14:paraId="4846BAA6" w14:textId="2FBC50B7" w:rsidR="001051D2" w:rsidRDefault="001051D2" w:rsidP="0024753B">
      <w:pPr>
        <w:spacing w:line="240" w:lineRule="auto"/>
        <w:ind w:left="5670" w:right="68"/>
        <w:jc w:val="center"/>
        <w:rPr>
          <w:rFonts w:ascii="Calibri" w:hAnsi="Calibri" w:cs="Calibri"/>
          <w:b/>
          <w:i/>
          <w:sz w:val="12"/>
          <w:szCs w:val="12"/>
        </w:rPr>
      </w:pPr>
    </w:p>
    <w:p w14:paraId="6671527F" w14:textId="59107D96" w:rsidR="001051D2" w:rsidRDefault="001051D2" w:rsidP="0024753B">
      <w:pPr>
        <w:spacing w:line="240" w:lineRule="auto"/>
        <w:ind w:left="5670" w:right="68"/>
        <w:jc w:val="center"/>
        <w:rPr>
          <w:rFonts w:ascii="Calibri" w:hAnsi="Calibri" w:cs="Calibri"/>
          <w:b/>
          <w:i/>
          <w:sz w:val="12"/>
          <w:szCs w:val="12"/>
        </w:rPr>
      </w:pPr>
    </w:p>
    <w:p w14:paraId="68AED694" w14:textId="52EC7B69" w:rsidR="001051D2" w:rsidRDefault="001051D2" w:rsidP="0024753B">
      <w:pPr>
        <w:spacing w:line="240" w:lineRule="auto"/>
        <w:ind w:left="5670" w:right="68"/>
        <w:jc w:val="center"/>
        <w:rPr>
          <w:rFonts w:ascii="Calibri" w:hAnsi="Calibri" w:cs="Calibri"/>
          <w:b/>
          <w:i/>
          <w:sz w:val="12"/>
          <w:szCs w:val="12"/>
        </w:rPr>
      </w:pPr>
    </w:p>
    <w:p w14:paraId="554757CA" w14:textId="670EDA41" w:rsidR="001051D2" w:rsidRDefault="001051D2" w:rsidP="0024753B">
      <w:pPr>
        <w:spacing w:line="240" w:lineRule="auto"/>
        <w:ind w:left="5670" w:right="68"/>
        <w:jc w:val="center"/>
        <w:rPr>
          <w:rFonts w:ascii="Calibri" w:hAnsi="Calibri" w:cs="Calibri"/>
          <w:b/>
          <w:i/>
          <w:sz w:val="12"/>
          <w:szCs w:val="12"/>
        </w:rPr>
      </w:pPr>
    </w:p>
    <w:p w14:paraId="13CD909D" w14:textId="342699A2" w:rsidR="001051D2" w:rsidRPr="0092625B" w:rsidRDefault="001051D2" w:rsidP="001051D2">
      <w:pPr>
        <w:pStyle w:val="Nagwek1"/>
        <w:widowControl w:val="0"/>
        <w:shd w:val="clear" w:color="auto" w:fill="C6D9F1" w:themeFill="text2" w:themeFillTint="33"/>
        <w:spacing w:before="120" w:after="120" w:line="276" w:lineRule="auto"/>
        <w:ind w:left="1418" w:hanging="1702"/>
        <w:rPr>
          <w:rFonts w:cstheme="minorHAnsi"/>
          <w:sz w:val="20"/>
        </w:rPr>
      </w:pPr>
      <w:bookmarkStart w:id="18" w:name="_Toc163475269"/>
      <w:r>
        <w:rPr>
          <w:rFonts w:cstheme="minorHAnsi"/>
          <w:sz w:val="20"/>
        </w:rPr>
        <w:lastRenderedPageBreak/>
        <w:t>ZAŁĄCZNIK NR  12</w:t>
      </w:r>
      <w:r w:rsidRPr="0092625B">
        <w:rPr>
          <w:rFonts w:cstheme="minorHAnsi"/>
          <w:sz w:val="20"/>
        </w:rPr>
        <w:t xml:space="preserve"> DO SWZ – </w:t>
      </w:r>
      <w:r w:rsidRPr="001051D2">
        <w:rPr>
          <w:rFonts w:cstheme="minorHAnsi"/>
          <w:sz w:val="20"/>
        </w:rPr>
        <w:t>Wykaz osób ze strony Wykonawcy mających dostęp do informacji, o których mowa w §13</w:t>
      </w:r>
      <w:r w:rsidR="00560B7F">
        <w:rPr>
          <w:rFonts w:cstheme="minorHAnsi"/>
          <w:sz w:val="20"/>
        </w:rPr>
        <w:t xml:space="preserve"> UMOWY</w:t>
      </w:r>
      <w:bookmarkEnd w:id="18"/>
    </w:p>
    <w:p w14:paraId="5EA18BE4" w14:textId="26039688" w:rsidR="001051D2" w:rsidRPr="001051D2" w:rsidRDefault="004F79C0" w:rsidP="001051D2">
      <w:pPr>
        <w:spacing w:line="240" w:lineRule="auto"/>
        <w:ind w:left="1416" w:firstLine="708"/>
        <w:jc w:val="right"/>
        <w:rPr>
          <w:rFonts w:asciiTheme="minorHAnsi" w:hAnsiTheme="minorHAnsi" w:cstheme="minorHAnsi"/>
          <w:b/>
          <w:sz w:val="20"/>
        </w:rPr>
      </w:pPr>
      <w:r>
        <w:rPr>
          <w:rFonts w:asciiTheme="minorHAnsi" w:hAnsiTheme="minorHAnsi" w:cstheme="minorHAnsi"/>
          <w:b/>
          <w:sz w:val="20"/>
        </w:rPr>
        <w:t>Załącznik nr 3</w:t>
      </w:r>
      <w:bookmarkStart w:id="19" w:name="_GoBack"/>
      <w:bookmarkEnd w:id="19"/>
      <w:r w:rsidR="001051D2" w:rsidRPr="001051D2">
        <w:rPr>
          <w:rFonts w:asciiTheme="minorHAnsi" w:hAnsiTheme="minorHAnsi" w:cstheme="minorHAnsi"/>
          <w:b/>
          <w:sz w:val="20"/>
        </w:rPr>
        <w:t xml:space="preserve"> do UMOWY nr ……………………………..</w:t>
      </w:r>
    </w:p>
    <w:p w14:paraId="7680859D" w14:textId="77777777" w:rsidR="001051D2" w:rsidRPr="001051D2" w:rsidRDefault="001051D2" w:rsidP="001051D2">
      <w:pPr>
        <w:spacing w:line="240" w:lineRule="auto"/>
        <w:ind w:left="1416" w:firstLine="708"/>
        <w:jc w:val="right"/>
        <w:rPr>
          <w:rFonts w:asciiTheme="minorHAnsi" w:hAnsiTheme="minorHAnsi" w:cstheme="minorHAnsi"/>
          <w:b/>
          <w:sz w:val="20"/>
        </w:rPr>
      </w:pPr>
      <w:r w:rsidRPr="001051D2">
        <w:rPr>
          <w:rFonts w:asciiTheme="minorHAnsi" w:hAnsiTheme="minorHAnsi" w:cstheme="minorHAnsi"/>
          <w:b/>
          <w:sz w:val="20"/>
        </w:rPr>
        <w:t xml:space="preserve"> </w:t>
      </w:r>
    </w:p>
    <w:p w14:paraId="3B92C56E" w14:textId="77777777" w:rsidR="001051D2" w:rsidRPr="001051D2" w:rsidRDefault="001051D2" w:rsidP="001051D2">
      <w:pPr>
        <w:spacing w:line="240" w:lineRule="auto"/>
        <w:jc w:val="center"/>
        <w:rPr>
          <w:rFonts w:asciiTheme="minorHAnsi" w:hAnsiTheme="minorHAnsi" w:cstheme="minorHAnsi"/>
          <w:b/>
          <w:sz w:val="20"/>
        </w:rPr>
      </w:pPr>
    </w:p>
    <w:p w14:paraId="08ACEE4C" w14:textId="77777777" w:rsidR="001051D2" w:rsidRPr="001051D2" w:rsidRDefault="001051D2" w:rsidP="001051D2">
      <w:pPr>
        <w:spacing w:line="240" w:lineRule="auto"/>
        <w:ind w:left="1416" w:firstLine="708"/>
        <w:jc w:val="right"/>
        <w:rPr>
          <w:rFonts w:asciiTheme="minorHAnsi" w:hAnsiTheme="minorHAnsi" w:cstheme="minorHAnsi"/>
          <w:b/>
          <w:sz w:val="20"/>
        </w:rPr>
      </w:pPr>
    </w:p>
    <w:p w14:paraId="6D3E8B36" w14:textId="2A115873" w:rsidR="001051D2" w:rsidRPr="001051D2" w:rsidRDefault="001051D2" w:rsidP="001051D2">
      <w:pPr>
        <w:spacing w:line="240" w:lineRule="auto"/>
        <w:jc w:val="left"/>
        <w:rPr>
          <w:rFonts w:asciiTheme="minorHAnsi" w:hAnsiTheme="minorHAnsi" w:cstheme="minorHAnsi"/>
          <w:b/>
          <w:sz w:val="20"/>
        </w:rPr>
      </w:pPr>
      <w:r w:rsidRPr="001051D2">
        <w:rPr>
          <w:rFonts w:asciiTheme="minorHAnsi" w:hAnsiTheme="minorHAnsi" w:cstheme="minorHAnsi"/>
          <w:b/>
          <w:sz w:val="20"/>
        </w:rPr>
        <w:t>Wykaz osób ze strony Wykonawcy mających dostęp do informacji, o których mowa w §13</w:t>
      </w:r>
      <w:r w:rsidR="00560B7F">
        <w:rPr>
          <w:rFonts w:asciiTheme="minorHAnsi" w:hAnsiTheme="minorHAnsi" w:cstheme="minorHAnsi"/>
          <w:b/>
          <w:sz w:val="20"/>
        </w:rPr>
        <w:t xml:space="preserve"> UMOWY</w:t>
      </w:r>
    </w:p>
    <w:p w14:paraId="136F79E6" w14:textId="77777777" w:rsidR="001051D2" w:rsidRPr="001051D2" w:rsidRDefault="001051D2" w:rsidP="001051D2">
      <w:pPr>
        <w:spacing w:line="240" w:lineRule="auto"/>
        <w:jc w:val="left"/>
        <w:rPr>
          <w:rFonts w:asciiTheme="minorHAnsi" w:hAnsiTheme="minorHAnsi" w:cstheme="minorHAnsi"/>
          <w:b/>
          <w:sz w:val="20"/>
        </w:rPr>
      </w:pPr>
    </w:p>
    <w:p w14:paraId="36A439F5" w14:textId="77777777" w:rsidR="001051D2" w:rsidRPr="001051D2" w:rsidRDefault="001051D2" w:rsidP="001051D2">
      <w:pPr>
        <w:spacing w:line="240" w:lineRule="auto"/>
        <w:jc w:val="center"/>
        <w:rPr>
          <w:rFonts w:asciiTheme="minorHAnsi" w:hAnsiTheme="minorHAnsi" w:cstheme="minorHAnsi"/>
          <w:b/>
          <w:sz w:val="20"/>
        </w:rPr>
      </w:pPr>
    </w:p>
    <w:p w14:paraId="555037D5" w14:textId="77777777" w:rsidR="001051D2" w:rsidRPr="001051D2" w:rsidRDefault="001051D2" w:rsidP="001051D2">
      <w:pPr>
        <w:spacing w:line="240" w:lineRule="auto"/>
        <w:jc w:val="center"/>
        <w:rPr>
          <w:rFonts w:asciiTheme="minorHAnsi" w:hAnsiTheme="minorHAnsi" w:cstheme="minorHAnsi"/>
          <w:b/>
          <w:sz w:val="20"/>
        </w:rPr>
      </w:pPr>
    </w:p>
    <w:tbl>
      <w:tblPr>
        <w:tblStyle w:val="Tabela-Siatka7"/>
        <w:tblW w:w="9322" w:type="dxa"/>
        <w:tblLook w:val="04A0" w:firstRow="1" w:lastRow="0" w:firstColumn="1" w:lastColumn="0" w:noHBand="0" w:noVBand="1"/>
      </w:tblPr>
      <w:tblGrid>
        <w:gridCol w:w="674"/>
        <w:gridCol w:w="8648"/>
      </w:tblGrid>
      <w:tr w:rsidR="001051D2" w:rsidRPr="001051D2" w14:paraId="7F98C2E6" w14:textId="77777777" w:rsidTr="002269D6">
        <w:trPr>
          <w:trHeight w:val="567"/>
        </w:trPr>
        <w:tc>
          <w:tcPr>
            <w:tcW w:w="674" w:type="dxa"/>
            <w:shd w:val="clear" w:color="auto" w:fill="D9D9D9" w:themeFill="background1" w:themeFillShade="D9"/>
            <w:vAlign w:val="center"/>
          </w:tcPr>
          <w:p w14:paraId="017AB954" w14:textId="77777777" w:rsidR="001051D2" w:rsidRPr="001051D2" w:rsidRDefault="001051D2" w:rsidP="001051D2">
            <w:pPr>
              <w:spacing w:line="240" w:lineRule="auto"/>
              <w:jc w:val="center"/>
              <w:rPr>
                <w:rFonts w:asciiTheme="minorHAnsi" w:hAnsiTheme="minorHAnsi" w:cstheme="minorHAnsi"/>
                <w:b/>
              </w:rPr>
            </w:pPr>
            <w:r w:rsidRPr="001051D2">
              <w:rPr>
                <w:rFonts w:asciiTheme="minorHAnsi" w:hAnsiTheme="minorHAnsi" w:cstheme="minorHAnsi"/>
                <w:b/>
              </w:rPr>
              <w:t>L.p.</w:t>
            </w:r>
          </w:p>
        </w:tc>
        <w:tc>
          <w:tcPr>
            <w:tcW w:w="8648" w:type="dxa"/>
            <w:shd w:val="clear" w:color="auto" w:fill="D9D9D9" w:themeFill="background1" w:themeFillShade="D9"/>
            <w:vAlign w:val="center"/>
          </w:tcPr>
          <w:p w14:paraId="5C2481EA" w14:textId="77777777" w:rsidR="001051D2" w:rsidRPr="001051D2" w:rsidRDefault="001051D2" w:rsidP="001051D2">
            <w:pPr>
              <w:spacing w:line="240" w:lineRule="auto"/>
              <w:jc w:val="center"/>
              <w:rPr>
                <w:rFonts w:asciiTheme="minorHAnsi" w:hAnsiTheme="minorHAnsi" w:cstheme="minorHAnsi"/>
                <w:b/>
              </w:rPr>
            </w:pPr>
            <w:r w:rsidRPr="001051D2">
              <w:rPr>
                <w:rFonts w:asciiTheme="minorHAnsi" w:hAnsiTheme="minorHAnsi" w:cstheme="minorHAnsi"/>
                <w:b/>
              </w:rPr>
              <w:t>Imię i nazwisko</w:t>
            </w:r>
          </w:p>
        </w:tc>
      </w:tr>
      <w:tr w:rsidR="001051D2" w:rsidRPr="001051D2" w14:paraId="2291269A" w14:textId="77777777" w:rsidTr="002269D6">
        <w:trPr>
          <w:trHeight w:val="567"/>
        </w:trPr>
        <w:tc>
          <w:tcPr>
            <w:tcW w:w="674" w:type="dxa"/>
          </w:tcPr>
          <w:p w14:paraId="2279F581" w14:textId="77777777" w:rsidR="001051D2" w:rsidRPr="001051D2" w:rsidRDefault="001051D2" w:rsidP="00BF786E">
            <w:pPr>
              <w:numPr>
                <w:ilvl w:val="0"/>
                <w:numId w:val="44"/>
              </w:numPr>
              <w:spacing w:line="240" w:lineRule="auto"/>
              <w:ind w:left="0" w:firstLine="0"/>
              <w:contextualSpacing/>
              <w:jc w:val="center"/>
              <w:rPr>
                <w:rFonts w:asciiTheme="minorHAnsi" w:hAnsiTheme="minorHAnsi" w:cstheme="minorHAnsi"/>
                <w:b/>
              </w:rPr>
            </w:pPr>
          </w:p>
        </w:tc>
        <w:tc>
          <w:tcPr>
            <w:tcW w:w="8648" w:type="dxa"/>
          </w:tcPr>
          <w:p w14:paraId="3BCC2AC2" w14:textId="77777777" w:rsidR="001051D2" w:rsidRPr="001051D2" w:rsidRDefault="001051D2" w:rsidP="001051D2">
            <w:pPr>
              <w:spacing w:line="240" w:lineRule="auto"/>
              <w:jc w:val="center"/>
              <w:rPr>
                <w:rFonts w:asciiTheme="minorHAnsi" w:hAnsiTheme="minorHAnsi" w:cstheme="minorHAnsi"/>
                <w:b/>
              </w:rPr>
            </w:pPr>
          </w:p>
        </w:tc>
      </w:tr>
      <w:tr w:rsidR="001051D2" w:rsidRPr="001051D2" w14:paraId="1441264D" w14:textId="77777777" w:rsidTr="002269D6">
        <w:trPr>
          <w:trHeight w:val="567"/>
        </w:trPr>
        <w:tc>
          <w:tcPr>
            <w:tcW w:w="674" w:type="dxa"/>
          </w:tcPr>
          <w:p w14:paraId="3582986B" w14:textId="77777777" w:rsidR="001051D2" w:rsidRPr="001051D2" w:rsidRDefault="001051D2" w:rsidP="00BF786E">
            <w:pPr>
              <w:numPr>
                <w:ilvl w:val="0"/>
                <w:numId w:val="44"/>
              </w:numPr>
              <w:spacing w:line="240" w:lineRule="auto"/>
              <w:ind w:left="0" w:firstLine="0"/>
              <w:contextualSpacing/>
              <w:jc w:val="center"/>
              <w:rPr>
                <w:rFonts w:asciiTheme="minorHAnsi" w:hAnsiTheme="minorHAnsi" w:cstheme="minorHAnsi"/>
                <w:b/>
              </w:rPr>
            </w:pPr>
          </w:p>
        </w:tc>
        <w:tc>
          <w:tcPr>
            <w:tcW w:w="8648" w:type="dxa"/>
          </w:tcPr>
          <w:p w14:paraId="6E1E1CBB" w14:textId="77777777" w:rsidR="001051D2" w:rsidRPr="001051D2" w:rsidRDefault="001051D2" w:rsidP="001051D2">
            <w:pPr>
              <w:spacing w:line="240" w:lineRule="auto"/>
              <w:jc w:val="center"/>
              <w:rPr>
                <w:rFonts w:asciiTheme="minorHAnsi" w:hAnsiTheme="minorHAnsi" w:cstheme="minorHAnsi"/>
                <w:b/>
              </w:rPr>
            </w:pPr>
          </w:p>
        </w:tc>
      </w:tr>
      <w:tr w:rsidR="001051D2" w:rsidRPr="001051D2" w14:paraId="06A47824" w14:textId="77777777" w:rsidTr="002269D6">
        <w:trPr>
          <w:trHeight w:val="567"/>
        </w:trPr>
        <w:tc>
          <w:tcPr>
            <w:tcW w:w="674" w:type="dxa"/>
          </w:tcPr>
          <w:p w14:paraId="22670EE6" w14:textId="77777777" w:rsidR="001051D2" w:rsidRPr="001051D2" w:rsidRDefault="001051D2" w:rsidP="00BF786E">
            <w:pPr>
              <w:numPr>
                <w:ilvl w:val="0"/>
                <w:numId w:val="44"/>
              </w:numPr>
              <w:spacing w:line="240" w:lineRule="auto"/>
              <w:ind w:left="0" w:firstLine="0"/>
              <w:contextualSpacing/>
              <w:jc w:val="center"/>
              <w:rPr>
                <w:rFonts w:asciiTheme="minorHAnsi" w:hAnsiTheme="minorHAnsi" w:cstheme="minorHAnsi"/>
                <w:b/>
              </w:rPr>
            </w:pPr>
          </w:p>
        </w:tc>
        <w:tc>
          <w:tcPr>
            <w:tcW w:w="8648" w:type="dxa"/>
          </w:tcPr>
          <w:p w14:paraId="66B34680" w14:textId="77777777" w:rsidR="001051D2" w:rsidRPr="001051D2" w:rsidRDefault="001051D2" w:rsidP="001051D2">
            <w:pPr>
              <w:spacing w:line="240" w:lineRule="auto"/>
              <w:jc w:val="center"/>
              <w:rPr>
                <w:rFonts w:asciiTheme="minorHAnsi" w:hAnsiTheme="minorHAnsi" w:cstheme="minorHAnsi"/>
                <w:b/>
              </w:rPr>
            </w:pPr>
          </w:p>
        </w:tc>
      </w:tr>
      <w:tr w:rsidR="001051D2" w:rsidRPr="001051D2" w14:paraId="60B4083D" w14:textId="77777777" w:rsidTr="002269D6">
        <w:trPr>
          <w:trHeight w:val="567"/>
        </w:trPr>
        <w:tc>
          <w:tcPr>
            <w:tcW w:w="674" w:type="dxa"/>
          </w:tcPr>
          <w:p w14:paraId="6EA1B62C" w14:textId="77777777" w:rsidR="001051D2" w:rsidRPr="001051D2" w:rsidRDefault="001051D2" w:rsidP="00BF786E">
            <w:pPr>
              <w:numPr>
                <w:ilvl w:val="0"/>
                <w:numId w:val="44"/>
              </w:numPr>
              <w:spacing w:line="240" w:lineRule="auto"/>
              <w:ind w:left="0" w:firstLine="0"/>
              <w:contextualSpacing/>
              <w:jc w:val="center"/>
              <w:rPr>
                <w:rFonts w:asciiTheme="minorHAnsi" w:hAnsiTheme="minorHAnsi" w:cstheme="minorHAnsi"/>
                <w:b/>
              </w:rPr>
            </w:pPr>
          </w:p>
        </w:tc>
        <w:tc>
          <w:tcPr>
            <w:tcW w:w="8648" w:type="dxa"/>
          </w:tcPr>
          <w:p w14:paraId="4CD69F8F" w14:textId="77777777" w:rsidR="001051D2" w:rsidRPr="001051D2" w:rsidRDefault="001051D2" w:rsidP="001051D2">
            <w:pPr>
              <w:spacing w:line="240" w:lineRule="auto"/>
              <w:jc w:val="center"/>
              <w:rPr>
                <w:rFonts w:asciiTheme="minorHAnsi" w:hAnsiTheme="minorHAnsi" w:cstheme="minorHAnsi"/>
                <w:b/>
              </w:rPr>
            </w:pPr>
          </w:p>
        </w:tc>
      </w:tr>
      <w:tr w:rsidR="001051D2" w:rsidRPr="001051D2" w14:paraId="4E7A9ABA" w14:textId="77777777" w:rsidTr="002269D6">
        <w:trPr>
          <w:trHeight w:val="567"/>
        </w:trPr>
        <w:tc>
          <w:tcPr>
            <w:tcW w:w="674" w:type="dxa"/>
          </w:tcPr>
          <w:p w14:paraId="75ACFD73" w14:textId="77777777" w:rsidR="001051D2" w:rsidRPr="001051D2" w:rsidRDefault="001051D2" w:rsidP="00BF786E">
            <w:pPr>
              <w:numPr>
                <w:ilvl w:val="0"/>
                <w:numId w:val="44"/>
              </w:numPr>
              <w:spacing w:line="240" w:lineRule="auto"/>
              <w:ind w:left="0" w:firstLine="0"/>
              <w:contextualSpacing/>
              <w:jc w:val="center"/>
              <w:rPr>
                <w:rFonts w:asciiTheme="minorHAnsi" w:hAnsiTheme="minorHAnsi" w:cstheme="minorHAnsi"/>
                <w:b/>
              </w:rPr>
            </w:pPr>
          </w:p>
        </w:tc>
        <w:tc>
          <w:tcPr>
            <w:tcW w:w="8648" w:type="dxa"/>
          </w:tcPr>
          <w:p w14:paraId="08841732" w14:textId="77777777" w:rsidR="001051D2" w:rsidRPr="001051D2" w:rsidRDefault="001051D2" w:rsidP="001051D2">
            <w:pPr>
              <w:spacing w:line="240" w:lineRule="auto"/>
              <w:jc w:val="center"/>
              <w:rPr>
                <w:rFonts w:asciiTheme="minorHAnsi" w:hAnsiTheme="minorHAnsi" w:cstheme="minorHAnsi"/>
                <w:b/>
              </w:rPr>
            </w:pPr>
          </w:p>
        </w:tc>
      </w:tr>
      <w:tr w:rsidR="001051D2" w:rsidRPr="001051D2" w14:paraId="23A900ED" w14:textId="77777777" w:rsidTr="002269D6">
        <w:trPr>
          <w:trHeight w:val="567"/>
        </w:trPr>
        <w:tc>
          <w:tcPr>
            <w:tcW w:w="674" w:type="dxa"/>
          </w:tcPr>
          <w:p w14:paraId="508EA8F0" w14:textId="77777777" w:rsidR="001051D2" w:rsidRPr="001051D2" w:rsidRDefault="001051D2" w:rsidP="00BF786E">
            <w:pPr>
              <w:numPr>
                <w:ilvl w:val="0"/>
                <w:numId w:val="44"/>
              </w:numPr>
              <w:spacing w:line="240" w:lineRule="auto"/>
              <w:ind w:left="0" w:firstLine="0"/>
              <w:contextualSpacing/>
              <w:jc w:val="center"/>
              <w:rPr>
                <w:rFonts w:asciiTheme="minorHAnsi" w:hAnsiTheme="minorHAnsi" w:cstheme="minorHAnsi"/>
                <w:b/>
              </w:rPr>
            </w:pPr>
          </w:p>
        </w:tc>
        <w:tc>
          <w:tcPr>
            <w:tcW w:w="8648" w:type="dxa"/>
          </w:tcPr>
          <w:p w14:paraId="0BF3D116" w14:textId="77777777" w:rsidR="001051D2" w:rsidRPr="001051D2" w:rsidRDefault="001051D2" w:rsidP="001051D2">
            <w:pPr>
              <w:spacing w:line="240" w:lineRule="auto"/>
              <w:jc w:val="center"/>
              <w:rPr>
                <w:rFonts w:asciiTheme="minorHAnsi" w:hAnsiTheme="minorHAnsi" w:cstheme="minorHAnsi"/>
                <w:b/>
              </w:rPr>
            </w:pPr>
          </w:p>
        </w:tc>
      </w:tr>
      <w:tr w:rsidR="001051D2" w:rsidRPr="001051D2" w14:paraId="0C81214D" w14:textId="77777777" w:rsidTr="002269D6">
        <w:trPr>
          <w:trHeight w:val="567"/>
        </w:trPr>
        <w:tc>
          <w:tcPr>
            <w:tcW w:w="674" w:type="dxa"/>
          </w:tcPr>
          <w:p w14:paraId="259545F6" w14:textId="77777777" w:rsidR="001051D2" w:rsidRPr="001051D2" w:rsidRDefault="001051D2" w:rsidP="00BF786E">
            <w:pPr>
              <w:numPr>
                <w:ilvl w:val="0"/>
                <w:numId w:val="44"/>
              </w:numPr>
              <w:spacing w:line="240" w:lineRule="auto"/>
              <w:ind w:left="0" w:firstLine="0"/>
              <w:contextualSpacing/>
              <w:jc w:val="center"/>
              <w:rPr>
                <w:rFonts w:asciiTheme="minorHAnsi" w:hAnsiTheme="minorHAnsi" w:cstheme="minorHAnsi"/>
                <w:b/>
              </w:rPr>
            </w:pPr>
          </w:p>
        </w:tc>
        <w:tc>
          <w:tcPr>
            <w:tcW w:w="8648" w:type="dxa"/>
          </w:tcPr>
          <w:p w14:paraId="6AA9BB3E" w14:textId="77777777" w:rsidR="001051D2" w:rsidRPr="001051D2" w:rsidRDefault="001051D2" w:rsidP="001051D2">
            <w:pPr>
              <w:spacing w:line="240" w:lineRule="auto"/>
              <w:jc w:val="center"/>
              <w:rPr>
                <w:rFonts w:asciiTheme="minorHAnsi" w:hAnsiTheme="minorHAnsi" w:cstheme="minorHAnsi"/>
                <w:b/>
              </w:rPr>
            </w:pPr>
          </w:p>
        </w:tc>
      </w:tr>
      <w:tr w:rsidR="001051D2" w:rsidRPr="001051D2" w14:paraId="22EC8A22" w14:textId="77777777" w:rsidTr="002269D6">
        <w:trPr>
          <w:trHeight w:val="567"/>
        </w:trPr>
        <w:tc>
          <w:tcPr>
            <w:tcW w:w="674" w:type="dxa"/>
          </w:tcPr>
          <w:p w14:paraId="50E75067" w14:textId="77777777" w:rsidR="001051D2" w:rsidRPr="001051D2" w:rsidRDefault="001051D2" w:rsidP="00BF786E">
            <w:pPr>
              <w:numPr>
                <w:ilvl w:val="0"/>
                <w:numId w:val="44"/>
              </w:numPr>
              <w:spacing w:line="240" w:lineRule="auto"/>
              <w:ind w:left="0" w:firstLine="0"/>
              <w:contextualSpacing/>
              <w:jc w:val="center"/>
              <w:rPr>
                <w:rFonts w:asciiTheme="minorHAnsi" w:hAnsiTheme="minorHAnsi" w:cstheme="minorHAnsi"/>
                <w:b/>
              </w:rPr>
            </w:pPr>
          </w:p>
        </w:tc>
        <w:tc>
          <w:tcPr>
            <w:tcW w:w="8648" w:type="dxa"/>
          </w:tcPr>
          <w:p w14:paraId="5504598E" w14:textId="77777777" w:rsidR="001051D2" w:rsidRPr="001051D2" w:rsidRDefault="001051D2" w:rsidP="001051D2">
            <w:pPr>
              <w:spacing w:line="240" w:lineRule="auto"/>
              <w:jc w:val="center"/>
              <w:rPr>
                <w:rFonts w:asciiTheme="minorHAnsi" w:hAnsiTheme="minorHAnsi" w:cstheme="minorHAnsi"/>
                <w:b/>
              </w:rPr>
            </w:pPr>
          </w:p>
        </w:tc>
      </w:tr>
      <w:tr w:rsidR="001051D2" w:rsidRPr="001051D2" w14:paraId="5C8E190E" w14:textId="77777777" w:rsidTr="002269D6">
        <w:trPr>
          <w:trHeight w:val="567"/>
        </w:trPr>
        <w:tc>
          <w:tcPr>
            <w:tcW w:w="674" w:type="dxa"/>
          </w:tcPr>
          <w:p w14:paraId="677C0341" w14:textId="77777777" w:rsidR="001051D2" w:rsidRPr="001051D2" w:rsidRDefault="001051D2" w:rsidP="00BF786E">
            <w:pPr>
              <w:numPr>
                <w:ilvl w:val="0"/>
                <w:numId w:val="44"/>
              </w:numPr>
              <w:spacing w:line="240" w:lineRule="auto"/>
              <w:ind w:left="0" w:firstLine="0"/>
              <w:contextualSpacing/>
              <w:jc w:val="center"/>
              <w:rPr>
                <w:rFonts w:asciiTheme="minorHAnsi" w:hAnsiTheme="minorHAnsi" w:cstheme="minorHAnsi"/>
                <w:b/>
              </w:rPr>
            </w:pPr>
          </w:p>
        </w:tc>
        <w:tc>
          <w:tcPr>
            <w:tcW w:w="8648" w:type="dxa"/>
          </w:tcPr>
          <w:p w14:paraId="1B95CAB4" w14:textId="77777777" w:rsidR="001051D2" w:rsidRPr="001051D2" w:rsidRDefault="001051D2" w:rsidP="001051D2">
            <w:pPr>
              <w:spacing w:line="240" w:lineRule="auto"/>
              <w:jc w:val="center"/>
              <w:rPr>
                <w:rFonts w:asciiTheme="minorHAnsi" w:hAnsiTheme="minorHAnsi" w:cstheme="minorHAnsi"/>
                <w:b/>
              </w:rPr>
            </w:pPr>
          </w:p>
        </w:tc>
      </w:tr>
      <w:tr w:rsidR="001051D2" w:rsidRPr="001051D2" w14:paraId="0A159184" w14:textId="77777777" w:rsidTr="002269D6">
        <w:trPr>
          <w:trHeight w:val="567"/>
        </w:trPr>
        <w:tc>
          <w:tcPr>
            <w:tcW w:w="674" w:type="dxa"/>
          </w:tcPr>
          <w:p w14:paraId="52641ABB" w14:textId="77777777" w:rsidR="001051D2" w:rsidRPr="001051D2" w:rsidRDefault="001051D2" w:rsidP="00BF786E">
            <w:pPr>
              <w:numPr>
                <w:ilvl w:val="0"/>
                <w:numId w:val="44"/>
              </w:numPr>
              <w:spacing w:line="240" w:lineRule="auto"/>
              <w:ind w:left="0" w:firstLine="0"/>
              <w:contextualSpacing/>
              <w:jc w:val="center"/>
              <w:rPr>
                <w:rFonts w:asciiTheme="minorHAnsi" w:hAnsiTheme="minorHAnsi" w:cstheme="minorHAnsi"/>
                <w:b/>
              </w:rPr>
            </w:pPr>
          </w:p>
        </w:tc>
        <w:tc>
          <w:tcPr>
            <w:tcW w:w="8648" w:type="dxa"/>
          </w:tcPr>
          <w:p w14:paraId="6562604F" w14:textId="77777777" w:rsidR="001051D2" w:rsidRPr="001051D2" w:rsidRDefault="001051D2" w:rsidP="001051D2">
            <w:pPr>
              <w:spacing w:line="240" w:lineRule="auto"/>
              <w:jc w:val="center"/>
              <w:rPr>
                <w:rFonts w:asciiTheme="minorHAnsi" w:hAnsiTheme="minorHAnsi" w:cstheme="minorHAnsi"/>
                <w:b/>
              </w:rPr>
            </w:pPr>
          </w:p>
        </w:tc>
      </w:tr>
      <w:tr w:rsidR="001051D2" w:rsidRPr="001051D2" w14:paraId="2622F115" w14:textId="77777777" w:rsidTr="002269D6">
        <w:trPr>
          <w:trHeight w:val="567"/>
        </w:trPr>
        <w:tc>
          <w:tcPr>
            <w:tcW w:w="674" w:type="dxa"/>
          </w:tcPr>
          <w:p w14:paraId="787C2E1F" w14:textId="77777777" w:rsidR="001051D2" w:rsidRPr="001051D2" w:rsidRDefault="001051D2" w:rsidP="00BF786E">
            <w:pPr>
              <w:numPr>
                <w:ilvl w:val="0"/>
                <w:numId w:val="44"/>
              </w:numPr>
              <w:spacing w:line="240" w:lineRule="auto"/>
              <w:ind w:left="0" w:firstLine="0"/>
              <w:contextualSpacing/>
              <w:jc w:val="center"/>
              <w:rPr>
                <w:rFonts w:asciiTheme="minorHAnsi" w:hAnsiTheme="minorHAnsi" w:cstheme="minorHAnsi"/>
                <w:b/>
              </w:rPr>
            </w:pPr>
          </w:p>
        </w:tc>
        <w:tc>
          <w:tcPr>
            <w:tcW w:w="8648" w:type="dxa"/>
          </w:tcPr>
          <w:p w14:paraId="4F024BCE" w14:textId="77777777" w:rsidR="001051D2" w:rsidRPr="001051D2" w:rsidRDefault="001051D2" w:rsidP="001051D2">
            <w:pPr>
              <w:spacing w:line="240" w:lineRule="auto"/>
              <w:jc w:val="center"/>
              <w:rPr>
                <w:rFonts w:asciiTheme="minorHAnsi" w:hAnsiTheme="minorHAnsi" w:cstheme="minorHAnsi"/>
                <w:b/>
              </w:rPr>
            </w:pPr>
          </w:p>
        </w:tc>
      </w:tr>
      <w:tr w:rsidR="001051D2" w:rsidRPr="001051D2" w14:paraId="03B6A824" w14:textId="77777777" w:rsidTr="002269D6">
        <w:trPr>
          <w:trHeight w:val="567"/>
        </w:trPr>
        <w:tc>
          <w:tcPr>
            <w:tcW w:w="674" w:type="dxa"/>
          </w:tcPr>
          <w:p w14:paraId="258784E7" w14:textId="77777777" w:rsidR="001051D2" w:rsidRPr="001051D2" w:rsidRDefault="001051D2" w:rsidP="00BF786E">
            <w:pPr>
              <w:numPr>
                <w:ilvl w:val="0"/>
                <w:numId w:val="44"/>
              </w:numPr>
              <w:spacing w:line="240" w:lineRule="auto"/>
              <w:ind w:left="0" w:firstLine="0"/>
              <w:contextualSpacing/>
              <w:jc w:val="center"/>
              <w:rPr>
                <w:rFonts w:asciiTheme="minorHAnsi" w:hAnsiTheme="minorHAnsi" w:cstheme="minorHAnsi"/>
                <w:b/>
              </w:rPr>
            </w:pPr>
          </w:p>
        </w:tc>
        <w:tc>
          <w:tcPr>
            <w:tcW w:w="8648" w:type="dxa"/>
          </w:tcPr>
          <w:p w14:paraId="5B025654" w14:textId="77777777" w:rsidR="001051D2" w:rsidRPr="001051D2" w:rsidRDefault="001051D2" w:rsidP="001051D2">
            <w:pPr>
              <w:spacing w:line="240" w:lineRule="auto"/>
              <w:jc w:val="center"/>
              <w:rPr>
                <w:rFonts w:asciiTheme="minorHAnsi" w:hAnsiTheme="minorHAnsi" w:cstheme="minorHAnsi"/>
                <w:b/>
              </w:rPr>
            </w:pPr>
          </w:p>
        </w:tc>
      </w:tr>
    </w:tbl>
    <w:p w14:paraId="115D1578" w14:textId="77777777" w:rsidR="001051D2" w:rsidRPr="001051D2" w:rsidRDefault="001051D2" w:rsidP="001051D2">
      <w:pPr>
        <w:spacing w:line="240" w:lineRule="auto"/>
        <w:jc w:val="left"/>
        <w:rPr>
          <w:rFonts w:asciiTheme="minorHAnsi" w:hAnsiTheme="minorHAnsi" w:cstheme="minorHAnsi"/>
          <w:b/>
          <w:sz w:val="20"/>
        </w:rPr>
      </w:pPr>
    </w:p>
    <w:p w14:paraId="3B0D4C66" w14:textId="77777777" w:rsidR="001051D2" w:rsidRPr="001051D2" w:rsidRDefault="001051D2" w:rsidP="001051D2">
      <w:pPr>
        <w:spacing w:line="240" w:lineRule="auto"/>
        <w:rPr>
          <w:rFonts w:asciiTheme="minorHAnsi" w:hAnsiTheme="minorHAnsi" w:cstheme="minorHAnsi"/>
          <w:b/>
          <w:sz w:val="20"/>
          <w:u w:val="single"/>
        </w:rPr>
      </w:pPr>
      <w:r w:rsidRPr="001051D2">
        <w:rPr>
          <w:rFonts w:asciiTheme="minorHAnsi" w:hAnsiTheme="minorHAnsi" w:cstheme="minorHAnsi"/>
          <w:b/>
          <w:sz w:val="20"/>
          <w:u w:val="single"/>
        </w:rPr>
        <w:t>Uwaga:</w:t>
      </w:r>
    </w:p>
    <w:p w14:paraId="0838BA8D" w14:textId="77777777" w:rsidR="001051D2" w:rsidRPr="001051D2" w:rsidRDefault="001051D2" w:rsidP="001051D2">
      <w:pPr>
        <w:spacing w:line="240" w:lineRule="auto"/>
        <w:rPr>
          <w:rFonts w:asciiTheme="minorHAnsi" w:hAnsiTheme="minorHAnsi" w:cstheme="minorHAnsi"/>
          <w:b/>
          <w:sz w:val="20"/>
        </w:rPr>
      </w:pPr>
      <w:r w:rsidRPr="001051D2">
        <w:rPr>
          <w:rFonts w:asciiTheme="minorHAnsi" w:hAnsiTheme="minorHAnsi" w:cstheme="minorHAnsi"/>
          <w:b/>
          <w:sz w:val="20"/>
        </w:rPr>
        <w:t>Do wyżej wymienionego wykazu należy dołączyć „Zobowiązanie  do zachowania tajemnicy przedsiębiorstwa” stanowiące załącznik nr 13 do SWZ (zobowiązanie składa każda osoba wskazana w wykazie)</w:t>
      </w:r>
    </w:p>
    <w:p w14:paraId="0359705E" w14:textId="77777777" w:rsidR="001051D2" w:rsidRPr="001051D2" w:rsidRDefault="001051D2" w:rsidP="001051D2">
      <w:pPr>
        <w:spacing w:line="240" w:lineRule="auto"/>
        <w:rPr>
          <w:rFonts w:asciiTheme="minorHAnsi" w:hAnsiTheme="minorHAnsi" w:cstheme="minorHAnsi"/>
          <w:b/>
          <w:sz w:val="24"/>
          <w:szCs w:val="24"/>
        </w:rPr>
      </w:pPr>
    </w:p>
    <w:p w14:paraId="19388205" w14:textId="77777777" w:rsidR="001051D2" w:rsidRPr="001051D2" w:rsidRDefault="001051D2" w:rsidP="001051D2">
      <w:pPr>
        <w:spacing w:line="240" w:lineRule="auto"/>
        <w:rPr>
          <w:rFonts w:asciiTheme="minorHAnsi" w:hAnsiTheme="minorHAnsi" w:cstheme="minorHAnsi"/>
          <w:b/>
          <w:sz w:val="24"/>
          <w:szCs w:val="24"/>
        </w:rPr>
      </w:pPr>
    </w:p>
    <w:p w14:paraId="27E0B250" w14:textId="77777777" w:rsidR="001051D2" w:rsidRPr="001051D2" w:rsidRDefault="001051D2" w:rsidP="001051D2">
      <w:pPr>
        <w:spacing w:line="240" w:lineRule="auto"/>
        <w:rPr>
          <w:rFonts w:asciiTheme="minorHAnsi" w:hAnsiTheme="minorHAnsi" w:cstheme="minorHAnsi"/>
          <w:b/>
          <w:sz w:val="24"/>
          <w:szCs w:val="24"/>
        </w:rPr>
      </w:pPr>
    </w:p>
    <w:p w14:paraId="72257F40" w14:textId="77777777" w:rsidR="001051D2" w:rsidRPr="001051D2" w:rsidRDefault="001051D2" w:rsidP="001051D2">
      <w:pPr>
        <w:spacing w:line="240" w:lineRule="auto"/>
        <w:jc w:val="right"/>
        <w:rPr>
          <w:rFonts w:ascii="Arial" w:hAnsi="Arial" w:cs="Arial"/>
          <w:sz w:val="24"/>
          <w:szCs w:val="24"/>
        </w:rPr>
      </w:pPr>
      <w:r w:rsidRPr="001051D2">
        <w:rPr>
          <w:rFonts w:ascii="Arial" w:hAnsi="Arial" w:cs="Arial"/>
          <w:sz w:val="24"/>
          <w:szCs w:val="24"/>
        </w:rPr>
        <w:t>………………………………………………………….</w:t>
      </w:r>
    </w:p>
    <w:p w14:paraId="238FB270" w14:textId="77777777" w:rsidR="001051D2" w:rsidRPr="001051D2" w:rsidRDefault="001051D2" w:rsidP="001051D2">
      <w:pPr>
        <w:spacing w:line="240" w:lineRule="auto"/>
        <w:jc w:val="right"/>
        <w:rPr>
          <w:rFonts w:ascii="Arial" w:hAnsi="Arial" w:cs="Arial"/>
          <w:i/>
          <w:sz w:val="16"/>
          <w:szCs w:val="16"/>
        </w:rPr>
      </w:pPr>
      <w:r w:rsidRPr="001051D2">
        <w:rPr>
          <w:rFonts w:ascii="Arial" w:hAnsi="Arial" w:cs="Arial"/>
          <w:i/>
          <w:sz w:val="16"/>
          <w:szCs w:val="16"/>
        </w:rPr>
        <w:t xml:space="preserve">Data i podpis  osoby uprawnionej do składania oświadczeń woli </w:t>
      </w:r>
    </w:p>
    <w:p w14:paraId="5ABD33A6" w14:textId="77777777" w:rsidR="001051D2" w:rsidRPr="001051D2" w:rsidRDefault="001051D2" w:rsidP="001051D2">
      <w:pPr>
        <w:spacing w:line="240" w:lineRule="auto"/>
        <w:jc w:val="center"/>
        <w:rPr>
          <w:rFonts w:ascii="Arial" w:hAnsi="Arial" w:cs="Arial"/>
          <w:i/>
          <w:sz w:val="16"/>
          <w:szCs w:val="16"/>
        </w:rPr>
      </w:pPr>
      <w:r w:rsidRPr="001051D2">
        <w:rPr>
          <w:rFonts w:ascii="Arial" w:hAnsi="Arial" w:cs="Arial"/>
          <w:i/>
          <w:sz w:val="16"/>
          <w:szCs w:val="16"/>
        </w:rPr>
        <w:tab/>
      </w:r>
      <w:r w:rsidRPr="001051D2">
        <w:rPr>
          <w:rFonts w:ascii="Arial" w:hAnsi="Arial" w:cs="Arial"/>
          <w:i/>
          <w:sz w:val="16"/>
          <w:szCs w:val="16"/>
        </w:rPr>
        <w:tab/>
      </w:r>
      <w:r w:rsidRPr="001051D2">
        <w:rPr>
          <w:rFonts w:ascii="Arial" w:hAnsi="Arial" w:cs="Arial"/>
          <w:i/>
          <w:sz w:val="16"/>
          <w:szCs w:val="16"/>
        </w:rPr>
        <w:tab/>
      </w:r>
      <w:r w:rsidRPr="001051D2">
        <w:rPr>
          <w:rFonts w:ascii="Arial" w:hAnsi="Arial" w:cs="Arial"/>
          <w:i/>
          <w:sz w:val="16"/>
          <w:szCs w:val="16"/>
        </w:rPr>
        <w:tab/>
      </w:r>
      <w:r w:rsidRPr="001051D2">
        <w:rPr>
          <w:rFonts w:ascii="Arial" w:hAnsi="Arial" w:cs="Arial"/>
          <w:i/>
          <w:sz w:val="16"/>
          <w:szCs w:val="16"/>
        </w:rPr>
        <w:tab/>
      </w:r>
      <w:r w:rsidRPr="001051D2">
        <w:rPr>
          <w:rFonts w:ascii="Arial" w:hAnsi="Arial" w:cs="Arial"/>
          <w:i/>
          <w:sz w:val="16"/>
          <w:szCs w:val="16"/>
        </w:rPr>
        <w:tab/>
        <w:t>w imieniu Wykonawcy</w:t>
      </w:r>
    </w:p>
    <w:p w14:paraId="3FD7CB53" w14:textId="77777777" w:rsidR="001051D2" w:rsidRPr="0024753B" w:rsidRDefault="001051D2" w:rsidP="0024753B">
      <w:pPr>
        <w:spacing w:line="240" w:lineRule="auto"/>
        <w:ind w:left="5670" w:right="68"/>
        <w:jc w:val="center"/>
        <w:rPr>
          <w:rFonts w:ascii="Calibri" w:hAnsi="Calibri" w:cs="Calibri"/>
          <w:b/>
          <w:i/>
          <w:sz w:val="12"/>
          <w:szCs w:val="12"/>
        </w:rPr>
      </w:pPr>
    </w:p>
    <w:sectPr w:rsidR="001051D2" w:rsidRPr="0024753B" w:rsidSect="0044467A">
      <w:headerReference w:type="default" r:id="rId17"/>
      <w:footerReference w:type="default" r:id="rId18"/>
      <w:pgSz w:w="11906" w:h="16838"/>
      <w:pgMar w:top="1524" w:right="1416" w:bottom="964" w:left="153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9B45B75" w14:textId="77777777" w:rsidR="002269D6" w:rsidRDefault="002269D6" w:rsidP="004A302B">
      <w:pPr>
        <w:spacing w:line="240" w:lineRule="auto"/>
      </w:pPr>
      <w:r>
        <w:separator/>
      </w:r>
    </w:p>
  </w:endnote>
  <w:endnote w:type="continuationSeparator" w:id="0">
    <w:p w14:paraId="76512268" w14:textId="77777777" w:rsidR="002269D6" w:rsidRDefault="002269D6"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269D6" w:rsidRPr="00DD5C5D" w:rsidRDefault="002269D6" w:rsidP="00DD5C5D">
    <w:pPr>
      <w:pStyle w:val="Nagwek"/>
      <w:jc w:val="center"/>
      <w:rPr>
        <w:rFonts w:ascii="Calibri" w:hAnsi="Calibri"/>
        <w:bCs/>
        <w:sz w:val="16"/>
        <w:szCs w:val="16"/>
      </w:rPr>
    </w:pPr>
  </w:p>
  <w:p w14:paraId="30522759" w14:textId="6018C3E2" w:rsidR="002269D6" w:rsidRDefault="002269D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4F79C0">
      <w:rPr>
        <w:rFonts w:ascii="Calibri" w:hAnsi="Calibri"/>
        <w:bCs/>
        <w:noProof/>
        <w:sz w:val="16"/>
        <w:szCs w:val="16"/>
      </w:rPr>
      <w:t>13</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4F79C0">
      <w:rPr>
        <w:rFonts w:ascii="Calibri" w:hAnsi="Calibri"/>
        <w:bCs/>
        <w:noProof/>
        <w:sz w:val="16"/>
        <w:szCs w:val="16"/>
      </w:rPr>
      <w:t>13</w:t>
    </w:r>
    <w:r w:rsidRPr="00DD5C5D">
      <w:rPr>
        <w:rFonts w:ascii="Calibri" w:hAnsi="Calibri"/>
        <w:bCs/>
        <w:sz w:val="16"/>
        <w:szCs w:val="16"/>
      </w:rPr>
      <w:fldChar w:fldCharType="end"/>
    </w:r>
  </w:p>
  <w:p w14:paraId="3052275A" w14:textId="77777777" w:rsidR="002269D6" w:rsidRDefault="002269D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43CBD34" w14:textId="77777777" w:rsidR="002269D6" w:rsidRDefault="002269D6" w:rsidP="004A302B">
      <w:pPr>
        <w:spacing w:line="240" w:lineRule="auto"/>
      </w:pPr>
      <w:r>
        <w:separator/>
      </w:r>
    </w:p>
  </w:footnote>
  <w:footnote w:type="continuationSeparator" w:id="0">
    <w:p w14:paraId="4EA1A2F8" w14:textId="77777777" w:rsidR="002269D6" w:rsidRDefault="002269D6" w:rsidP="004A302B">
      <w:pPr>
        <w:spacing w:line="240" w:lineRule="auto"/>
      </w:pPr>
      <w:r>
        <w:continuationSeparator/>
      </w:r>
    </w:p>
  </w:footnote>
  <w:footnote w:id="1">
    <w:p w14:paraId="773AAA64" w14:textId="77777777" w:rsidR="002269D6" w:rsidRPr="00F2601C" w:rsidRDefault="002269D6" w:rsidP="0039799F">
      <w:pPr>
        <w:pStyle w:val="Tekstprzypisudolnego"/>
        <w:jc w:val="both"/>
        <w:rPr>
          <w:rFonts w:cstheme="minorHAnsi"/>
          <w:sz w:val="16"/>
          <w:szCs w:val="16"/>
        </w:rPr>
      </w:pPr>
      <w:r w:rsidRPr="003C7649">
        <w:rPr>
          <w:rStyle w:val="Odwoanieprzypisudolnego"/>
          <w:sz w:val="16"/>
          <w:szCs w:val="18"/>
        </w:rPr>
        <w:footnoteRef/>
      </w:r>
      <w:r w:rsidRPr="003C7649">
        <w:rPr>
          <w:sz w:val="16"/>
          <w:szCs w:val="18"/>
        </w:rPr>
        <w:t xml:space="preserve"> </w:t>
      </w:r>
      <w:r w:rsidRPr="00F2601C">
        <w:rPr>
          <w:rFonts w:cstheme="minorHAnsi"/>
          <w:sz w:val="16"/>
          <w:szCs w:val="16"/>
        </w:rPr>
        <w:t>W przypadku Wykonawców wspólnie składających Ofertę należy wpisać wszystkich Wykonawców, w przypadku konsorcjum należy wskazać również Lidera</w:t>
      </w:r>
    </w:p>
  </w:footnote>
  <w:footnote w:id="2">
    <w:p w14:paraId="6E64286E" w14:textId="77777777" w:rsidR="002269D6" w:rsidRPr="003C7649" w:rsidRDefault="002269D6" w:rsidP="00B2356C">
      <w:pPr>
        <w:pStyle w:val="Tekstprzypisudolnego"/>
        <w:jc w:val="both"/>
        <w:rPr>
          <w:sz w:val="16"/>
          <w:szCs w:val="18"/>
        </w:rPr>
      </w:pPr>
      <w:r w:rsidRPr="003C7649">
        <w:rPr>
          <w:rStyle w:val="Odwoanieprzypisudolnego"/>
          <w:sz w:val="16"/>
          <w:szCs w:val="18"/>
        </w:rPr>
        <w:footnoteRef/>
      </w:r>
      <w:r w:rsidRPr="003C7649">
        <w:rPr>
          <w:sz w:val="16"/>
          <w:szCs w:val="18"/>
        </w:rPr>
        <w:t xml:space="preserve"> W przypadku konsorcjum należy wpisać wszystkich </w:t>
      </w:r>
      <w:r>
        <w:rPr>
          <w:sz w:val="16"/>
          <w:szCs w:val="18"/>
        </w:rPr>
        <w:t xml:space="preserve">członków konsorcjum - Wykonawców </w:t>
      </w:r>
    </w:p>
  </w:footnote>
  <w:footnote w:id="3">
    <w:p w14:paraId="20A7C7F9" w14:textId="77777777" w:rsidR="002269D6" w:rsidRPr="00F2601C" w:rsidRDefault="002269D6" w:rsidP="0039799F">
      <w:pPr>
        <w:pStyle w:val="Tekstprzypisudolnego"/>
        <w:ind w:right="-567"/>
        <w:rPr>
          <w:rFonts w:cstheme="minorHAnsi"/>
          <w:sz w:val="16"/>
          <w:szCs w:val="16"/>
        </w:rPr>
      </w:pPr>
      <w:r w:rsidRPr="00F2601C">
        <w:rPr>
          <w:rStyle w:val="Odwoanieprzypisudolnego"/>
          <w:rFonts w:cstheme="minorHAnsi"/>
          <w:sz w:val="16"/>
          <w:szCs w:val="16"/>
        </w:rPr>
        <w:footnoteRef/>
      </w:r>
      <w:r w:rsidRPr="00F2601C">
        <w:rPr>
          <w:rStyle w:val="Odwoanieprzypisudolnego"/>
          <w:rFonts w:cstheme="minorHAnsi"/>
          <w:sz w:val="16"/>
          <w:szCs w:val="16"/>
        </w:rPr>
        <w:t xml:space="preserve"> </w:t>
      </w:r>
      <w:r w:rsidRPr="00F2601C">
        <w:rPr>
          <w:rFonts w:cstheme="minorHAnsi"/>
          <w:sz w:val="16"/>
          <w:szCs w:val="16"/>
        </w:rPr>
        <w:t>Cenę Oferty należy wpisać do formularza ceny w Systemie Zakupowym.</w:t>
      </w:r>
    </w:p>
  </w:footnote>
  <w:footnote w:id="4">
    <w:p w14:paraId="5FAF68DB" w14:textId="77777777" w:rsidR="002269D6" w:rsidRPr="001A6201" w:rsidRDefault="002269D6" w:rsidP="0039799F">
      <w:pPr>
        <w:pStyle w:val="Tekstprzypisudolnego"/>
        <w:ind w:right="-567"/>
        <w:rPr>
          <w:rFonts w:cstheme="minorHAnsi"/>
          <w:sz w:val="16"/>
          <w:szCs w:val="16"/>
        </w:rPr>
      </w:pPr>
      <w:r w:rsidRPr="003D4E66">
        <w:rPr>
          <w:rStyle w:val="Odwoanieprzypisudolnego"/>
          <w:rFonts w:cstheme="minorHAnsi"/>
          <w:sz w:val="16"/>
          <w:szCs w:val="16"/>
        </w:rPr>
        <w:footnoteRef/>
      </w:r>
      <w:r w:rsidRPr="003D4E66">
        <w:rPr>
          <w:rFonts w:cstheme="minorHAnsi"/>
          <w:sz w:val="16"/>
          <w:szCs w:val="16"/>
        </w:rPr>
        <w:t xml:space="preserve"> </w:t>
      </w:r>
      <w:r>
        <w:rPr>
          <w:rFonts w:cstheme="minorHAnsi"/>
          <w:sz w:val="16"/>
          <w:szCs w:val="16"/>
        </w:rPr>
        <w:t>Wskazać właściwe</w:t>
      </w:r>
      <w:r w:rsidRPr="003D4E66">
        <w:rPr>
          <w:rFonts w:cstheme="minorHAnsi"/>
          <w:sz w:val="16"/>
          <w:szCs w:val="16"/>
        </w:rPr>
        <w:t xml:space="preserve">. </w:t>
      </w:r>
      <w:r w:rsidRPr="003F2EF3">
        <w:rPr>
          <w:rFonts w:cs="Calibri"/>
          <w:sz w:val="14"/>
          <w:szCs w:val="16"/>
        </w:rPr>
        <w:t xml:space="preserve">Brak </w:t>
      </w:r>
      <w:r>
        <w:rPr>
          <w:rFonts w:cs="Calibri"/>
          <w:sz w:val="14"/>
          <w:szCs w:val="16"/>
        </w:rPr>
        <w:t>wskazania</w:t>
      </w:r>
      <w:r w:rsidRPr="003F2EF3">
        <w:rPr>
          <w:rFonts w:cs="Calibri"/>
          <w:sz w:val="14"/>
          <w:szCs w:val="16"/>
        </w:rPr>
        <w:t xml:space="preserve"> będzie rozumian</w:t>
      </w:r>
      <w:r>
        <w:rPr>
          <w:rFonts w:cs="Calibri"/>
          <w:sz w:val="14"/>
          <w:szCs w:val="16"/>
        </w:rPr>
        <w:t>e</w:t>
      </w:r>
      <w:r w:rsidRPr="003F2EF3">
        <w:rPr>
          <w:rFonts w:cs="Calibri"/>
          <w:sz w:val="14"/>
          <w:szCs w:val="16"/>
        </w:rPr>
        <w:t xml:space="preserve"> jako </w:t>
      </w:r>
      <w:r>
        <w:rPr>
          <w:rFonts w:cs="Calibri"/>
          <w:sz w:val="14"/>
          <w:szCs w:val="16"/>
        </w:rPr>
        <w:t>brak polegania na zasobach podmiotów udostepniających zasoby</w:t>
      </w:r>
    </w:p>
  </w:footnote>
  <w:footnote w:id="5">
    <w:p w14:paraId="67568BBF" w14:textId="77777777" w:rsidR="002269D6" w:rsidRPr="001A6201" w:rsidRDefault="002269D6" w:rsidP="0039799F">
      <w:pPr>
        <w:pStyle w:val="Tekstprzypisudolnego"/>
        <w:ind w:right="-284"/>
        <w:rPr>
          <w:rFonts w:cstheme="minorHAnsi"/>
          <w:sz w:val="16"/>
          <w:szCs w:val="16"/>
        </w:rPr>
      </w:pPr>
      <w:r w:rsidRPr="003D4E66">
        <w:rPr>
          <w:rStyle w:val="Odwoanieprzypisudolnego"/>
          <w:rFonts w:cstheme="minorHAnsi"/>
          <w:sz w:val="16"/>
          <w:szCs w:val="16"/>
        </w:rPr>
        <w:footnoteRef/>
      </w:r>
      <w:r w:rsidRPr="003D4E66">
        <w:rPr>
          <w:rFonts w:cstheme="minorHAnsi"/>
          <w:sz w:val="16"/>
          <w:szCs w:val="16"/>
        </w:rPr>
        <w:t xml:space="preserve"> </w:t>
      </w:r>
      <w:r>
        <w:rPr>
          <w:rFonts w:cstheme="minorHAnsi"/>
          <w:sz w:val="16"/>
          <w:szCs w:val="16"/>
        </w:rPr>
        <w:t>Zaznaczyć właściwe</w:t>
      </w:r>
      <w:r w:rsidRPr="003D4E66">
        <w:rPr>
          <w:rFonts w:cstheme="minorHAnsi"/>
          <w:sz w:val="16"/>
          <w:szCs w:val="16"/>
        </w:rPr>
        <w:t>. Niewskazanie podwykonawcy będzie rozumiane, że zamówienie w całości realizowane jest samodzielnie przez Wykonawcę składającego oświadczenia.</w:t>
      </w:r>
    </w:p>
  </w:footnote>
  <w:footnote w:id="6">
    <w:p w14:paraId="7E3C17B1" w14:textId="4AA2A88C" w:rsidR="002269D6" w:rsidRPr="003F2EF3" w:rsidRDefault="002269D6" w:rsidP="0039799F">
      <w:pPr>
        <w:pStyle w:val="Tekstprzypisudolnego"/>
        <w:ind w:right="-567"/>
        <w:rPr>
          <w:rFonts w:cs="Calibri"/>
          <w:sz w:val="14"/>
          <w:szCs w:val="16"/>
        </w:rPr>
      </w:pPr>
      <w:r w:rsidRPr="003F2EF3">
        <w:rPr>
          <w:rStyle w:val="Odwoanieprzypisudolnego"/>
          <w:rFonts w:cs="Calibri"/>
          <w:sz w:val="14"/>
          <w:szCs w:val="16"/>
        </w:rPr>
        <w:footnoteRef/>
      </w:r>
      <w:r w:rsidRPr="003F2EF3">
        <w:rPr>
          <w:rFonts w:cs="Calibri"/>
          <w:sz w:val="14"/>
          <w:szCs w:val="16"/>
        </w:rPr>
        <w:t xml:space="preserve"> </w:t>
      </w:r>
      <w:r w:rsidRPr="00F75402">
        <w:rPr>
          <w:rFonts w:cs="Calibri"/>
          <w:sz w:val="14"/>
          <w:szCs w:val="16"/>
        </w:rPr>
        <w:t xml:space="preserve">Zaznaczyć właściwe. </w:t>
      </w:r>
      <w:r w:rsidRPr="003F2EF3">
        <w:rPr>
          <w:rFonts w:cs="Calibri"/>
          <w:sz w:val="14"/>
          <w:szCs w:val="16"/>
        </w:rPr>
        <w:t>Brak zakreślenia będzie rozumiany jako brak powstania u Zamawiającego obowiązku podatkowego zgodnie z przepisami o podatku od towarów i usług</w:t>
      </w:r>
    </w:p>
  </w:footnote>
  <w:footnote w:id="7">
    <w:p w14:paraId="6265E46C" w14:textId="77777777" w:rsidR="002269D6" w:rsidRPr="003D4E66" w:rsidRDefault="002269D6" w:rsidP="0039799F">
      <w:pPr>
        <w:pStyle w:val="Tekstprzypisudolnego"/>
        <w:jc w:val="both"/>
        <w:rPr>
          <w:rFonts w:cstheme="minorHAnsi"/>
          <w:sz w:val="16"/>
          <w:szCs w:val="16"/>
        </w:rPr>
      </w:pPr>
      <w:r w:rsidRPr="003D4E66">
        <w:rPr>
          <w:rStyle w:val="Odwoanieprzypisudolnego"/>
          <w:rFonts w:cstheme="minorHAnsi"/>
          <w:sz w:val="16"/>
          <w:szCs w:val="16"/>
        </w:rPr>
        <w:footnoteRef/>
      </w:r>
      <w:r w:rsidRPr="003D4E66">
        <w:rPr>
          <w:rFonts w:cstheme="minorHAnsi"/>
          <w:sz w:val="16"/>
          <w:szCs w:val="16"/>
        </w:rPr>
        <w:t xml:space="preserve"> Jeżeli Wykonawca zastrzega, że informacje objęte tajemnicą przedsiębiorstwa w rozumieniu przepisów o zwalczaniu nieuczciwej konkurencji, nie mogą być udostępniane. </w:t>
      </w:r>
    </w:p>
  </w:footnote>
  <w:footnote w:id="8">
    <w:p w14:paraId="146BBDE1" w14:textId="77777777" w:rsidR="002269D6" w:rsidRDefault="002269D6" w:rsidP="004151EC">
      <w:pPr>
        <w:pStyle w:val="Tekstprzypisudolnego"/>
      </w:pPr>
      <w:r>
        <w:rPr>
          <w:rStyle w:val="Odwoanieprzypisudolnego"/>
        </w:rPr>
        <w:footnoteRef/>
      </w:r>
      <w:r>
        <w:t xml:space="preserve"> </w:t>
      </w:r>
      <w:r w:rsidRPr="004151EC">
        <w:rPr>
          <w:sz w:val="16"/>
          <w:szCs w:val="16"/>
        </w:rPr>
        <w:t>Niewłaściwe skreślić</w:t>
      </w:r>
    </w:p>
  </w:footnote>
  <w:footnote w:id="9">
    <w:p w14:paraId="79F8FEA3" w14:textId="77777777" w:rsidR="002269D6" w:rsidRDefault="002269D6" w:rsidP="0039799F">
      <w:pPr>
        <w:pStyle w:val="Tekstprzypisudolnego"/>
      </w:pPr>
      <w:r w:rsidRPr="003D4E66">
        <w:rPr>
          <w:rStyle w:val="Odwoanieprzypisudolnego"/>
          <w:rFonts w:cstheme="minorHAnsi"/>
          <w:sz w:val="16"/>
          <w:szCs w:val="16"/>
        </w:rPr>
        <w:footnoteRef/>
      </w:r>
      <w:r w:rsidRPr="003D4E66">
        <w:rPr>
          <w:rFonts w:cstheme="minorHAns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 w:id="10">
    <w:p w14:paraId="41298D09" w14:textId="0537C76C" w:rsidR="002269D6" w:rsidRPr="007F37CE" w:rsidRDefault="002269D6" w:rsidP="00795C22">
      <w:pPr>
        <w:pStyle w:val="Tekstprzypisudolnego"/>
        <w:rPr>
          <w:rFonts w:cs="Times New Roman"/>
          <w:sz w:val="18"/>
          <w:szCs w:val="18"/>
        </w:rPr>
      </w:pPr>
      <w:r w:rsidRPr="007F37CE">
        <w:rPr>
          <w:rStyle w:val="Odwoanieprzypisudolnego"/>
          <w:sz w:val="18"/>
          <w:szCs w:val="18"/>
        </w:rPr>
        <w:footnoteRef/>
      </w:r>
      <w:r w:rsidRPr="007F37CE">
        <w:rPr>
          <w:sz w:val="18"/>
          <w:szCs w:val="18"/>
        </w:rPr>
        <w:t xml:space="preserve"> Niewłaściwe skreślić</w:t>
      </w:r>
    </w:p>
  </w:footnote>
  <w:footnote w:id="11">
    <w:p w14:paraId="62485C5C" w14:textId="77777777" w:rsidR="002269D6" w:rsidRPr="005A6E56" w:rsidRDefault="002269D6" w:rsidP="005527AF">
      <w:pPr>
        <w:pStyle w:val="Tekstprzypisudolnego"/>
        <w:jc w:val="both"/>
        <w:rPr>
          <w:sz w:val="16"/>
          <w:szCs w:val="16"/>
        </w:rPr>
      </w:pPr>
      <w:r w:rsidRPr="005A6E56">
        <w:rPr>
          <w:rStyle w:val="Odwoanieprzypisudolnego"/>
          <w:sz w:val="16"/>
          <w:szCs w:val="16"/>
        </w:rPr>
        <w:footnoteRef/>
      </w:r>
      <w:r w:rsidRPr="005A6E56">
        <w:rPr>
          <w:sz w:val="16"/>
          <w:szCs w:val="16"/>
        </w:rPr>
        <w:t xml:space="preserve"> W przypadku</w:t>
      </w:r>
      <w:r>
        <w:rPr>
          <w:sz w:val="16"/>
          <w:szCs w:val="16"/>
        </w:rPr>
        <w:t>,</w:t>
      </w:r>
      <w:r w:rsidRPr="005A6E56">
        <w:rPr>
          <w:sz w:val="16"/>
          <w:szCs w:val="16"/>
        </w:rPr>
        <w:t xml:space="preserve"> gdy </w:t>
      </w:r>
      <w:r>
        <w:rPr>
          <w:sz w:val="16"/>
          <w:szCs w:val="16"/>
        </w:rPr>
        <w:t>oświadczenia</w:t>
      </w:r>
      <w:r w:rsidRPr="005A6E56">
        <w:rPr>
          <w:sz w:val="16"/>
          <w:szCs w:val="16"/>
        </w:rPr>
        <w:t xml:space="preserve"> podpisywan</w:t>
      </w:r>
      <w:r>
        <w:rPr>
          <w:sz w:val="16"/>
          <w:szCs w:val="16"/>
        </w:rPr>
        <w:t>e</w:t>
      </w:r>
      <w:r w:rsidRPr="005A6E56">
        <w:rPr>
          <w:sz w:val="16"/>
          <w:szCs w:val="16"/>
        </w:rPr>
        <w:t xml:space="preserve"> będ</w:t>
      </w:r>
      <w:r>
        <w:rPr>
          <w:sz w:val="16"/>
          <w:szCs w:val="16"/>
        </w:rPr>
        <w:t>ą</w:t>
      </w:r>
      <w:r w:rsidRPr="005A6E56">
        <w:rPr>
          <w:sz w:val="16"/>
          <w:szCs w:val="16"/>
        </w:rPr>
        <w:t xml:space="preserve"> przez pełnomocnika, jego pełnomocnictwo powinno obejmować składanie oświadczeń w zakresie braku podstaw do wykluczenia</w:t>
      </w:r>
    </w:p>
  </w:footnote>
  <w:footnote w:id="12">
    <w:p w14:paraId="520C9E32" w14:textId="77777777" w:rsidR="002269D6" w:rsidRPr="00342E37" w:rsidRDefault="002269D6" w:rsidP="002C11A2">
      <w:pPr>
        <w:pStyle w:val="Tekstprzypisudolnego"/>
        <w:jc w:val="both"/>
        <w:rPr>
          <w:rFonts w:ascii="Verdana" w:hAnsi="Verdana" w:cs="Arial"/>
          <w:sz w:val="14"/>
          <w:szCs w:val="14"/>
        </w:rPr>
      </w:pPr>
      <w:r w:rsidRPr="004E3F67">
        <w:rPr>
          <w:rStyle w:val="Odwoanieprzypisudolnego"/>
          <w:rFonts w:ascii="Arial" w:hAnsi="Arial" w:cs="Arial"/>
          <w:sz w:val="16"/>
          <w:szCs w:val="16"/>
        </w:rPr>
        <w:footnoteRef/>
      </w:r>
      <w:r w:rsidRPr="004E3F67">
        <w:rPr>
          <w:rFonts w:ascii="Arial" w:hAnsi="Arial" w:cs="Arial"/>
          <w:sz w:val="16"/>
          <w:szCs w:val="16"/>
        </w:rPr>
        <w:t xml:space="preserve"> </w:t>
      </w:r>
      <w:r w:rsidRPr="00342E37">
        <w:rPr>
          <w:rFonts w:ascii="Verdana" w:hAnsi="Verdana" w:cs="Arial"/>
          <w:sz w:val="14"/>
          <w:szCs w:val="14"/>
        </w:rPr>
        <w:t>Zgodnie z treścią art. 5k ust. 1 rozporządzenia 833/2014 w brzmieniu nadanym rozporządzeniem 2022/576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491DCA4B" w14:textId="77777777" w:rsidR="002269D6" w:rsidRPr="00342E37" w:rsidRDefault="002269D6" w:rsidP="00BF786E">
      <w:pPr>
        <w:pStyle w:val="Tekstprzypisudolnego"/>
        <w:numPr>
          <w:ilvl w:val="0"/>
          <w:numId w:val="35"/>
        </w:numPr>
        <w:rPr>
          <w:rFonts w:ascii="Verdana" w:hAnsi="Verdana" w:cs="Arial"/>
          <w:sz w:val="14"/>
          <w:szCs w:val="14"/>
        </w:rPr>
      </w:pPr>
      <w:r w:rsidRPr="00342E37">
        <w:rPr>
          <w:rFonts w:ascii="Verdana" w:hAnsi="Verdana" w:cs="Arial"/>
          <w:sz w:val="14"/>
          <w:szCs w:val="14"/>
        </w:rPr>
        <w:t>obywateli rosyjskich lub osób fizycznych lub prawnych, podmiotów lub organów z siedzibą w Rosji;</w:t>
      </w:r>
    </w:p>
    <w:p w14:paraId="16E668D4" w14:textId="77777777" w:rsidR="002269D6" w:rsidRPr="00342E37" w:rsidRDefault="002269D6" w:rsidP="00BF786E">
      <w:pPr>
        <w:pStyle w:val="Tekstprzypisudolnego"/>
        <w:numPr>
          <w:ilvl w:val="0"/>
          <w:numId w:val="35"/>
        </w:numPr>
        <w:rPr>
          <w:rFonts w:ascii="Verdana" w:hAnsi="Verdana" w:cs="Arial"/>
          <w:sz w:val="14"/>
          <w:szCs w:val="14"/>
        </w:rPr>
      </w:pPr>
      <w:bookmarkStart w:id="8" w:name="_Hlk102557314"/>
      <w:r w:rsidRPr="00342E37">
        <w:rPr>
          <w:rFonts w:ascii="Verdana" w:hAnsi="Verdana" w:cs="Arial"/>
          <w:sz w:val="14"/>
          <w:szCs w:val="14"/>
        </w:rPr>
        <w:t>osób prawnych, podmiotów lub organów, do których prawa własności bezpośrednio lub pośrednio w ponad 50 % należą do podmiotu, o którym mowa w lit. a) niniejszego ustępu; lub</w:t>
      </w:r>
      <w:bookmarkEnd w:id="8"/>
    </w:p>
    <w:p w14:paraId="20504EBB" w14:textId="77777777" w:rsidR="002269D6" w:rsidRPr="00342E37" w:rsidRDefault="002269D6" w:rsidP="00BF786E">
      <w:pPr>
        <w:pStyle w:val="Tekstprzypisudolnego"/>
        <w:numPr>
          <w:ilvl w:val="0"/>
          <w:numId w:val="35"/>
        </w:numPr>
        <w:rPr>
          <w:rFonts w:ascii="Verdana" w:hAnsi="Verdana" w:cs="Arial"/>
          <w:sz w:val="14"/>
          <w:szCs w:val="14"/>
        </w:rPr>
      </w:pPr>
      <w:r w:rsidRPr="00342E37">
        <w:rPr>
          <w:rFonts w:ascii="Verdana" w:hAnsi="Verdana" w:cs="Arial"/>
          <w:sz w:val="14"/>
          <w:szCs w:val="14"/>
        </w:rPr>
        <w:t>osób fizycznych lub prawnych, podmiotów lub organów działających w imieniu lub pod kierunkiem podmiotu, o którym mowa w lit. a) lub b) niniejszego ustępu,</w:t>
      </w:r>
    </w:p>
    <w:p w14:paraId="43E91AE0" w14:textId="77777777" w:rsidR="002269D6" w:rsidRPr="00342E37" w:rsidRDefault="002269D6" w:rsidP="002C11A2">
      <w:pPr>
        <w:pStyle w:val="Tekstprzypisudolnego"/>
        <w:jc w:val="both"/>
        <w:rPr>
          <w:rFonts w:ascii="Verdana" w:hAnsi="Verdana" w:cs="Arial"/>
          <w:sz w:val="14"/>
          <w:szCs w:val="14"/>
        </w:rPr>
      </w:pPr>
      <w:r w:rsidRPr="00342E37">
        <w:rPr>
          <w:rFonts w:ascii="Verdana" w:hAnsi="Verdana" w:cs="Arial"/>
          <w:sz w:val="14"/>
          <w:szCs w:val="14"/>
        </w:rPr>
        <w:t>w tym podwykonawców, dostawców lub podmiotów, na których zdolności polega się w rozumieniu dyrektyw w sprawie zamówień publicznych, w przypadku gdy przypada na nich ponad 10 % wartości zamówienia.</w:t>
      </w:r>
    </w:p>
  </w:footnote>
  <w:footnote w:id="13">
    <w:p w14:paraId="60B8CD07" w14:textId="77777777" w:rsidR="002269D6" w:rsidRPr="00342E37" w:rsidRDefault="002269D6" w:rsidP="002C11A2">
      <w:pPr>
        <w:rPr>
          <w:rFonts w:ascii="Verdana" w:hAnsi="Verdana" w:cs="Arial"/>
          <w:color w:val="222222"/>
          <w:sz w:val="14"/>
          <w:szCs w:val="14"/>
        </w:rPr>
      </w:pPr>
      <w:r w:rsidRPr="00A82964">
        <w:rPr>
          <w:rStyle w:val="Odwoanieprzypisudolnego"/>
          <w:rFonts w:ascii="Arial" w:hAnsi="Arial" w:cs="Arial"/>
          <w:sz w:val="16"/>
          <w:szCs w:val="16"/>
        </w:rPr>
        <w:footnoteRef/>
      </w:r>
      <w:r w:rsidRPr="00A82964">
        <w:rPr>
          <w:rFonts w:ascii="Arial" w:hAnsi="Arial" w:cs="Arial"/>
          <w:sz w:val="16"/>
          <w:szCs w:val="16"/>
        </w:rPr>
        <w:t xml:space="preserve"> </w:t>
      </w:r>
      <w:r w:rsidRPr="00342E37">
        <w:rPr>
          <w:rFonts w:ascii="Verdana" w:hAnsi="Verdana" w:cs="Arial"/>
          <w:color w:val="222222"/>
          <w:sz w:val="14"/>
          <w:szCs w:val="14"/>
        </w:rPr>
        <w:t xml:space="preserve">Zgodnie z treścią art. 7 ust. 1 ustawy z dnia 13 kwietnia 2022 r. </w:t>
      </w:r>
      <w:r w:rsidRPr="00342E37">
        <w:rPr>
          <w:rFonts w:ascii="Verdana" w:hAnsi="Verdana" w:cs="Arial"/>
          <w:i/>
          <w:iCs/>
          <w:color w:val="222222"/>
          <w:sz w:val="14"/>
          <w:szCs w:val="14"/>
        </w:rPr>
        <w:t xml:space="preserve">o szczególnych rozwiązaniach w zakresie przeciwdziałania wspieraniu agresji na Ukrainę oraz służących ochronie bezpieczeństwa narodowego,  </w:t>
      </w:r>
      <w:r w:rsidRPr="00342E37">
        <w:rPr>
          <w:rFonts w:ascii="Verdana" w:hAnsi="Verdana" w:cs="Arial"/>
          <w:color w:val="222222"/>
          <w:sz w:val="14"/>
          <w:szCs w:val="14"/>
        </w:rPr>
        <w:t xml:space="preserve">z </w:t>
      </w:r>
      <w:r w:rsidRPr="00342E37">
        <w:rPr>
          <w:rFonts w:ascii="Verdana" w:hAnsi="Verdana" w:cs="Arial"/>
          <w:color w:val="222222"/>
          <w:sz w:val="14"/>
          <w:szCs w:val="14"/>
          <w:lang w:eastAsia="pl-PL"/>
        </w:rPr>
        <w:t>postępowania o udzielenie zamówienia publicznego lub konk</w:t>
      </w:r>
      <w:r>
        <w:rPr>
          <w:rFonts w:ascii="Verdana" w:hAnsi="Verdana" w:cs="Arial"/>
          <w:color w:val="222222"/>
          <w:sz w:val="14"/>
          <w:szCs w:val="14"/>
          <w:lang w:eastAsia="pl-PL"/>
        </w:rPr>
        <w:t>ursu prowadzonego na podstawie Ustawy PZP</w:t>
      </w:r>
      <w:r w:rsidRPr="00342E37">
        <w:rPr>
          <w:rFonts w:ascii="Verdana" w:hAnsi="Verdana" w:cs="Arial"/>
          <w:color w:val="222222"/>
          <w:sz w:val="14"/>
          <w:szCs w:val="14"/>
          <w:lang w:eastAsia="pl-PL"/>
        </w:rPr>
        <w:t xml:space="preserve"> wyklucza się:</w:t>
      </w:r>
    </w:p>
    <w:p w14:paraId="2C9E7497" w14:textId="77777777" w:rsidR="002269D6" w:rsidRPr="00342E37" w:rsidRDefault="002269D6" w:rsidP="002C11A2">
      <w:pPr>
        <w:rPr>
          <w:rFonts w:ascii="Verdana" w:hAnsi="Verdana" w:cs="Arial"/>
          <w:color w:val="222222"/>
          <w:sz w:val="14"/>
          <w:szCs w:val="14"/>
          <w:lang w:eastAsia="pl-PL"/>
        </w:rPr>
      </w:pPr>
      <w:r w:rsidRPr="00342E37">
        <w:rPr>
          <w:rFonts w:ascii="Verdana" w:hAnsi="Verdana" w:cs="Arial"/>
          <w:color w:val="222222"/>
          <w:sz w:val="14"/>
          <w:szCs w:val="14"/>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55EB7FAC" w14:textId="77777777" w:rsidR="002269D6" w:rsidRPr="00342E37" w:rsidRDefault="002269D6" w:rsidP="002C11A2">
      <w:pPr>
        <w:rPr>
          <w:rFonts w:ascii="Verdana" w:hAnsi="Verdana" w:cs="Arial"/>
          <w:color w:val="222222"/>
          <w:sz w:val="14"/>
          <w:szCs w:val="14"/>
        </w:rPr>
      </w:pPr>
      <w:r w:rsidRPr="00342E37">
        <w:rPr>
          <w:rFonts w:ascii="Verdana" w:hAnsi="Verdana" w:cs="Arial"/>
          <w:color w:val="222222"/>
          <w:sz w:val="14"/>
          <w:szCs w:val="14"/>
        </w:rPr>
        <w:t xml:space="preserve">2) </w:t>
      </w:r>
      <w:r w:rsidRPr="00342E37">
        <w:rPr>
          <w:rFonts w:ascii="Verdana" w:hAnsi="Verdana" w:cs="Arial"/>
          <w:color w:val="222222"/>
          <w:sz w:val="14"/>
          <w:szCs w:val="14"/>
          <w:lang w:eastAsia="pl-PL"/>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468DD9E0" w14:textId="77777777" w:rsidR="002269D6" w:rsidRPr="00896587" w:rsidRDefault="002269D6" w:rsidP="002C11A2">
      <w:pPr>
        <w:rPr>
          <w:rFonts w:ascii="Arial" w:hAnsi="Arial" w:cs="Arial"/>
          <w:sz w:val="16"/>
          <w:szCs w:val="16"/>
        </w:rPr>
      </w:pPr>
      <w:r w:rsidRPr="00342E37">
        <w:rPr>
          <w:rFonts w:ascii="Verdana" w:hAnsi="Verdana" w:cs="Arial"/>
          <w:color w:val="222222"/>
          <w:sz w:val="14"/>
          <w:szCs w:val="14"/>
          <w:lang w:eastAsia="pl-PL"/>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 w:id="14">
    <w:p w14:paraId="2B8BE551" w14:textId="77777777" w:rsidR="002269D6" w:rsidRPr="00CF2D59" w:rsidRDefault="002269D6" w:rsidP="0092625B">
      <w:pPr>
        <w:pStyle w:val="Tekstprzypisudolnego"/>
        <w:ind w:left="142" w:hanging="142"/>
        <w:jc w:val="both"/>
        <w:rPr>
          <w:sz w:val="16"/>
          <w:szCs w:val="16"/>
        </w:rPr>
      </w:pPr>
      <w:r w:rsidRPr="00CF2D59">
        <w:rPr>
          <w:rStyle w:val="Odwoanieprzypisudolnego"/>
          <w:sz w:val="16"/>
          <w:szCs w:val="16"/>
        </w:rPr>
        <w:footnoteRef/>
      </w:r>
      <w:r w:rsidRPr="00CF2D59">
        <w:rPr>
          <w:sz w:val="16"/>
          <w:szCs w:val="16"/>
        </w:rPr>
        <w:t xml:space="preserve"> Pod pojęciem </w:t>
      </w:r>
      <w:r w:rsidRPr="00CF2D59">
        <w:rPr>
          <w:b/>
          <w:i/>
          <w:sz w:val="16"/>
          <w:szCs w:val="16"/>
          <w:u w:val="single"/>
        </w:rPr>
        <w:t>„dysponowania pośredniego</w:t>
      </w:r>
      <w:r w:rsidRPr="00CF2D59">
        <w:rPr>
          <w:b/>
          <w:i/>
          <w:sz w:val="16"/>
          <w:szCs w:val="16"/>
        </w:rPr>
        <w:t xml:space="preserve">” </w:t>
      </w:r>
      <w:r w:rsidRPr="00CF2D59">
        <w:rPr>
          <w:sz w:val="16"/>
          <w:szCs w:val="16"/>
        </w:rPr>
        <w:t>należy rozumieć powoływanie się na osoby zdolne do wykonania zamówienia należące do innych podmiotów, tj. podmiotów, które dysponują takimi osobami, na czas realizacji zamówienia w celu wykonania pracy związanej z</w:t>
      </w:r>
      <w:r>
        <w:rPr>
          <w:sz w:val="16"/>
          <w:szCs w:val="16"/>
        </w:rPr>
        <w:t> </w:t>
      </w:r>
      <w:r w:rsidRPr="00CF2D59">
        <w:rPr>
          <w:sz w:val="16"/>
          <w:szCs w:val="16"/>
        </w:rPr>
        <w:t xml:space="preserve">wykonaniem tego </w:t>
      </w:r>
      <w:r>
        <w:rPr>
          <w:sz w:val="16"/>
          <w:szCs w:val="16"/>
        </w:rPr>
        <w:t>Zakupu</w:t>
      </w:r>
      <w:r w:rsidRPr="00CF2D59">
        <w:rPr>
          <w:sz w:val="16"/>
          <w:szCs w:val="16"/>
        </w:rPr>
        <w:t>, np. oddelegują pracownika</w:t>
      </w:r>
      <w:r>
        <w:rPr>
          <w:sz w:val="16"/>
          <w:szCs w:val="16"/>
        </w:rPr>
        <w:t>.</w:t>
      </w:r>
    </w:p>
  </w:footnote>
  <w:footnote w:id="15">
    <w:p w14:paraId="30E917DD" w14:textId="77777777" w:rsidR="002269D6" w:rsidRDefault="002269D6" w:rsidP="0092625B">
      <w:pPr>
        <w:pStyle w:val="Tekstprzypisudolnego"/>
        <w:ind w:left="142" w:hanging="142"/>
        <w:jc w:val="both"/>
      </w:pPr>
      <w:r w:rsidRPr="00CF2D59">
        <w:rPr>
          <w:rStyle w:val="Odwoanieprzypisudolnego"/>
          <w:sz w:val="16"/>
          <w:szCs w:val="16"/>
        </w:rPr>
        <w:footnoteRef/>
      </w:r>
      <w:r w:rsidRPr="00CF2D59">
        <w:rPr>
          <w:sz w:val="16"/>
          <w:szCs w:val="16"/>
        </w:rPr>
        <w:t xml:space="preserve"> Pod pojęciem </w:t>
      </w:r>
      <w:r w:rsidRPr="00CF2D59">
        <w:rPr>
          <w:b/>
          <w:i/>
          <w:sz w:val="16"/>
          <w:szCs w:val="16"/>
          <w:u w:val="single"/>
        </w:rPr>
        <w:t>„dysponowania bezpośredniego</w:t>
      </w:r>
      <w:r w:rsidRPr="00CF2D59">
        <w:rPr>
          <w:b/>
          <w:i/>
          <w:sz w:val="16"/>
          <w:szCs w:val="16"/>
        </w:rPr>
        <w:t>”</w:t>
      </w:r>
      <w:r w:rsidRPr="00CF2D59">
        <w:rPr>
          <w:sz w:val="16"/>
          <w:szCs w:val="16"/>
        </w:rPr>
        <w:t xml:space="preserve"> należy rozumieć przypadek, gdy tytułem prawnym do powoływania się przez Wykonawcę na dysponowanie osobami zdolnymi do wykonania zamówienia jest stosunek prawny istniejący bezpośrednio pomiędzy Wykonawcą, a osobą (osobami), na dysponowanie której (kt</w:t>
      </w:r>
      <w:r>
        <w:rPr>
          <w:sz w:val="16"/>
          <w:szCs w:val="16"/>
        </w:rPr>
        <w:t>órych) Wykonawca się powołuje, p</w:t>
      </w:r>
      <w:r w:rsidRPr="00CF2D59">
        <w:rPr>
          <w:sz w:val="16"/>
          <w:szCs w:val="16"/>
        </w:rPr>
        <w:t>rzy czym bez znaczenia jest tutaj charakter prawny takiego stosunku</w:t>
      </w:r>
      <w:r>
        <w:rPr>
          <w:sz w:val="16"/>
          <w:szCs w:val="16"/>
        </w:rPr>
        <w:t>.</w:t>
      </w:r>
    </w:p>
  </w:footnote>
  <w:footnote w:id="16">
    <w:p w14:paraId="068FA7FE" w14:textId="77777777" w:rsidR="002269D6" w:rsidRDefault="002269D6" w:rsidP="0092625B">
      <w:pPr>
        <w:pStyle w:val="Tekstprzypisudolnego"/>
      </w:pPr>
      <w:r w:rsidRPr="00517ECB">
        <w:rPr>
          <w:rStyle w:val="Odwoanieprzypisudolnego"/>
          <w:rFonts w:ascii="Calibri" w:hAnsi="Calibri"/>
          <w:sz w:val="16"/>
          <w:szCs w:val="16"/>
        </w:rPr>
        <w:footnoteRef/>
      </w:r>
      <w:r w:rsidRPr="00517ECB">
        <w:rPr>
          <w:rFonts w:ascii="Calibri" w:hAnsi="Calibri"/>
          <w:sz w:val="16"/>
          <w:szCs w:val="16"/>
        </w:rPr>
        <w:t xml:space="preserve"> Jeśli NIE - prosimy wskazać okres/etap realizacji zamówienia/umowy w sprawie zamówienia na jaki będą udostępnione zasoby</w:t>
      </w:r>
    </w:p>
  </w:footnote>
  <w:footnote w:id="17">
    <w:p w14:paraId="502C7D6F" w14:textId="77777777" w:rsidR="002269D6" w:rsidRPr="00517ECB" w:rsidRDefault="002269D6" w:rsidP="0092625B">
      <w:pPr>
        <w:pStyle w:val="Tekstprzypisudolnego"/>
        <w:rPr>
          <w:sz w:val="16"/>
          <w:szCs w:val="16"/>
        </w:rPr>
      </w:pPr>
      <w:r w:rsidRPr="00517ECB">
        <w:rPr>
          <w:rStyle w:val="Odwoanieprzypisudolnego"/>
          <w:rFonts w:ascii="Calibri" w:hAnsi="Calibri"/>
          <w:sz w:val="16"/>
          <w:szCs w:val="16"/>
        </w:rPr>
        <w:footnoteRef/>
      </w:r>
      <w:r w:rsidRPr="00517ECB">
        <w:rPr>
          <w:rFonts w:ascii="Calibri" w:hAnsi="Calibri"/>
          <w:sz w:val="16"/>
          <w:szCs w:val="16"/>
        </w:rPr>
        <w:t xml:space="preserve"> Niepotrzebne skreślić</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77777777" w:rsidR="002269D6" w:rsidRDefault="002269D6"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55C4F94D" w14:textId="77777777" w:rsidR="002269D6" w:rsidRDefault="002269D6" w:rsidP="006F35CA">
    <w:pPr>
      <w:pStyle w:val="Nagwek"/>
      <w:jc w:val="center"/>
      <w:rPr>
        <w:rFonts w:ascii="Calibri" w:hAnsi="Calibri"/>
        <w:b/>
        <w:szCs w:val="16"/>
      </w:rPr>
    </w:pPr>
    <w:r>
      <w:rPr>
        <w:noProof/>
        <w:lang w:eastAsia="pl-PL"/>
      </w:rPr>
      <w:drawing>
        <wp:anchor distT="0" distB="0" distL="114300" distR="114300" simplePos="0" relativeHeight="251670528" behindDoc="0" locked="1" layoutInCell="1" allowOverlap="1" wp14:anchorId="0ABFBB78" wp14:editId="78879CD4">
          <wp:simplePos x="0" y="0"/>
          <wp:positionH relativeFrom="column">
            <wp:posOffset>0</wp:posOffset>
          </wp:positionH>
          <wp:positionV relativeFrom="paragraph">
            <wp:posOffset>0</wp:posOffset>
          </wp:positionV>
          <wp:extent cx="753110" cy="533400"/>
          <wp:effectExtent l="0" t="0" r="8890" b="0"/>
          <wp:wrapNone/>
          <wp:docPr id="3"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09CEF72" w14:textId="77777777" w:rsidR="002269D6" w:rsidRPr="007B5834" w:rsidRDefault="002269D6" w:rsidP="006F35CA">
    <w:pPr>
      <w:tabs>
        <w:tab w:val="left" w:pos="2580"/>
        <w:tab w:val="left" w:pos="2985"/>
        <w:tab w:val="center" w:pos="4536"/>
        <w:tab w:val="right" w:pos="9072"/>
      </w:tabs>
      <w:spacing w:after="120" w:line="276" w:lineRule="auto"/>
      <w:ind w:left="567" w:firstLine="567"/>
      <w:jc w:val="center"/>
      <w:rPr>
        <w:rFonts w:asciiTheme="minorHAnsi" w:hAnsiTheme="minorHAnsi"/>
        <w:b/>
        <w:bCs/>
        <w:color w:val="1F497D" w:themeColor="text2"/>
        <w:sz w:val="16"/>
        <w:szCs w:val="16"/>
      </w:rPr>
    </w:pPr>
    <w:r w:rsidRPr="007B5834">
      <w:rPr>
        <w:rFonts w:ascii="Calibri" w:hAnsi="Calibri" w:cs="Arial"/>
        <w:color w:val="000000"/>
        <w:sz w:val="18"/>
        <w:szCs w:val="18"/>
        <w:lang w:eastAsia="pl-PL"/>
      </w:rPr>
      <w:t>PGE Dystrybucja S.A. Oddział Skarżysko-Kamienna   Departament Logistyki - Wydział Zamówień</w:t>
    </w:r>
  </w:p>
  <w:p w14:paraId="54951A46" w14:textId="58AD3984" w:rsidR="002269D6" w:rsidRPr="0089248A" w:rsidRDefault="002269D6" w:rsidP="0089248A">
    <w:pPr>
      <w:pStyle w:val="Nagwek"/>
      <w:ind w:hanging="284"/>
      <w:jc w:val="center"/>
      <w:rPr>
        <w:rFonts w:ascii="Calibri" w:hAnsi="Calibri"/>
        <w:b/>
        <w:bCs/>
        <w:szCs w:val="16"/>
      </w:rPr>
    </w:pPr>
    <w:r w:rsidRPr="007B5834">
      <w:rPr>
        <w:rFonts w:asciiTheme="minorHAnsi" w:hAnsiTheme="minorHAnsi" w:cs="Arial"/>
        <w:color w:val="000000"/>
        <w:sz w:val="18"/>
        <w:szCs w:val="18"/>
        <w:lang w:eastAsia="pl-PL"/>
      </w:rPr>
      <w:t xml:space="preserve">Znak postępowania: </w:t>
    </w:r>
    <w:sdt>
      <w:sdtPr>
        <w:rPr>
          <w:rFonts w:asciiTheme="minorHAnsi" w:hAnsiTheme="minorHAnsi" w:cs="Arial"/>
          <w:color w:val="000000"/>
          <w:sz w:val="18"/>
          <w:szCs w:val="18"/>
          <w:lang w:eastAsia="pl-PL"/>
        </w:rPr>
        <w:alias w:val="Słowa kluczowe"/>
        <w:tag w:val=""/>
        <w:id w:val="-926874411"/>
        <w:placeholder>
          <w:docPart w:val="77D241E35B89492BAAC938DDBCCD7F34"/>
        </w:placeholder>
        <w:dataBinding w:prefixMappings="xmlns:ns0='http://purl.org/dc/elements/1.1/' xmlns:ns1='http://schemas.openxmlformats.org/package/2006/metadata/core-properties' " w:xpath="/ns1:coreProperties[1]/ns1:keywords[1]" w:storeItemID="{6C3C8BC8-F283-45AE-878A-BAB7291924A1}"/>
        <w:text/>
      </w:sdtPr>
      <w:sdtEndPr/>
      <w:sdtContent>
        <w:r>
          <w:rPr>
            <w:rFonts w:asciiTheme="minorHAnsi" w:hAnsiTheme="minorHAnsi" w:cs="Arial"/>
            <w:color w:val="000000"/>
            <w:sz w:val="18"/>
            <w:szCs w:val="18"/>
            <w:lang w:eastAsia="pl-PL"/>
          </w:rPr>
          <w:t>POST/DYS/OSK/LZA/03738/2024</w:t>
        </w:r>
      </w:sdtContent>
    </w:sdt>
  </w:p>
  <w:p w14:paraId="4A5A1557" w14:textId="11562A0C" w:rsidR="002269D6" w:rsidRPr="000F58B6" w:rsidRDefault="002269D6" w:rsidP="005528DB">
    <w:pPr>
      <w:pStyle w:val="Nagwek"/>
      <w:jc w:val="right"/>
      <w:rPr>
        <w:rFonts w:asciiTheme="minorHAnsi" w:hAnsiTheme="minorHAnsi" w:cstheme="minorHAnsi"/>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13E539B"/>
    <w:multiLevelType w:val="multilevel"/>
    <w:tmpl w:val="275A11CE"/>
    <w:lvl w:ilvl="0">
      <w:start w:val="17"/>
      <w:numFmt w:val="decimal"/>
      <w:lvlText w:val="%1"/>
      <w:lvlJc w:val="left"/>
      <w:pPr>
        <w:ind w:left="360" w:hanging="360"/>
      </w:pPr>
      <w:rPr>
        <w:rFonts w:hint="default"/>
      </w:rPr>
    </w:lvl>
    <w:lvl w:ilvl="1">
      <w:start w:val="1"/>
      <w:numFmt w:val="decimal"/>
      <w:lvlText w:val="17.%2."/>
      <w:lvlJc w:val="left"/>
      <w:pPr>
        <w:ind w:left="1506" w:hanging="360"/>
      </w:pPr>
      <w:rPr>
        <w:rFonts w:asciiTheme="minorHAnsi" w:hAnsiTheme="minorHAnsi" w:hint="default"/>
        <w:b w:val="0"/>
        <w:i w:val="0"/>
        <w:sz w:val="20"/>
        <w:szCs w:val="20"/>
      </w:rPr>
    </w:lvl>
    <w:lvl w:ilvl="2">
      <w:start w:val="1"/>
      <w:numFmt w:val="decimal"/>
      <w:lvlText w:val="%1.%2.%3"/>
      <w:lvlJc w:val="left"/>
      <w:pPr>
        <w:ind w:left="3012" w:hanging="720"/>
      </w:pPr>
      <w:rPr>
        <w:rFonts w:hint="default"/>
      </w:rPr>
    </w:lvl>
    <w:lvl w:ilvl="3">
      <w:start w:val="1"/>
      <w:numFmt w:val="decimal"/>
      <w:lvlText w:val="%1.%2.%3.%4"/>
      <w:lvlJc w:val="left"/>
      <w:pPr>
        <w:ind w:left="4158" w:hanging="720"/>
      </w:pPr>
      <w:rPr>
        <w:rFonts w:hint="default"/>
      </w:rPr>
    </w:lvl>
    <w:lvl w:ilvl="4">
      <w:start w:val="1"/>
      <w:numFmt w:val="decimal"/>
      <w:lvlText w:val="%1.%2.%3.%4.%5"/>
      <w:lvlJc w:val="left"/>
      <w:pPr>
        <w:ind w:left="5304" w:hanging="720"/>
      </w:pPr>
      <w:rPr>
        <w:rFonts w:hint="default"/>
      </w:rPr>
    </w:lvl>
    <w:lvl w:ilvl="5">
      <w:start w:val="1"/>
      <w:numFmt w:val="decimal"/>
      <w:lvlText w:val="%1.%2.%3.%4.%5.%6"/>
      <w:lvlJc w:val="left"/>
      <w:pPr>
        <w:ind w:left="6810" w:hanging="1080"/>
      </w:pPr>
      <w:rPr>
        <w:rFonts w:hint="default"/>
      </w:rPr>
    </w:lvl>
    <w:lvl w:ilvl="6">
      <w:start w:val="1"/>
      <w:numFmt w:val="decimal"/>
      <w:lvlText w:val="%1.%2.%3.%4.%5.%6.%7"/>
      <w:lvlJc w:val="left"/>
      <w:pPr>
        <w:ind w:left="7956" w:hanging="1080"/>
      </w:pPr>
      <w:rPr>
        <w:rFonts w:hint="default"/>
      </w:rPr>
    </w:lvl>
    <w:lvl w:ilvl="7">
      <w:start w:val="1"/>
      <w:numFmt w:val="decimal"/>
      <w:lvlText w:val="%1.%2.%3.%4.%5.%6.%7.%8"/>
      <w:lvlJc w:val="left"/>
      <w:pPr>
        <w:ind w:left="9462" w:hanging="1440"/>
      </w:pPr>
      <w:rPr>
        <w:rFonts w:hint="default"/>
      </w:rPr>
    </w:lvl>
    <w:lvl w:ilvl="8">
      <w:start w:val="1"/>
      <w:numFmt w:val="decimal"/>
      <w:lvlText w:val="%1.%2.%3.%4.%5.%6.%7.%8.%9"/>
      <w:lvlJc w:val="left"/>
      <w:pPr>
        <w:ind w:left="10608" w:hanging="1440"/>
      </w:pPr>
      <w:rPr>
        <w:rFonts w:hint="default"/>
      </w:rPr>
    </w:lvl>
  </w:abstractNum>
  <w:abstractNum w:abstractNumId="4" w15:restartNumberingAfterBreak="0">
    <w:nsid w:val="0A940FF2"/>
    <w:multiLevelType w:val="multilevel"/>
    <w:tmpl w:val="A76ED716"/>
    <w:lvl w:ilvl="0">
      <w:start w:val="16"/>
      <w:numFmt w:val="decimal"/>
      <w:lvlText w:val="%1."/>
      <w:lvlJc w:val="left"/>
      <w:pPr>
        <w:ind w:left="480" w:hanging="480"/>
      </w:pPr>
      <w:rPr>
        <w:rFonts w:cs="Times New Roman" w:hint="default"/>
        <w:u w:val="none"/>
      </w:rPr>
    </w:lvl>
    <w:lvl w:ilvl="1">
      <w:start w:val="1"/>
      <w:numFmt w:val="decimal"/>
      <w:lvlText w:val="%1.%2."/>
      <w:lvlJc w:val="left"/>
      <w:pPr>
        <w:ind w:left="1048" w:hanging="480"/>
      </w:pPr>
      <w:rPr>
        <w:rFonts w:cs="Times New Roman" w:hint="default"/>
        <w:b/>
        <w:strike w:val="0"/>
        <w:color w:val="auto"/>
        <w:sz w:val="20"/>
        <w:szCs w:val="20"/>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5" w15:restartNumberingAfterBreak="0">
    <w:nsid w:val="0B84728B"/>
    <w:multiLevelType w:val="multilevel"/>
    <w:tmpl w:val="FCBEBE6E"/>
    <w:lvl w:ilvl="0">
      <w:start w:val="1"/>
      <w:numFmt w:val="lowerLetter"/>
      <w:lvlText w:val="%1)"/>
      <w:lvlJc w:val="left"/>
      <w:pPr>
        <w:ind w:left="720" w:hanging="360"/>
      </w:pPr>
      <w:rPr>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6" w15:restartNumberingAfterBreak="0">
    <w:nsid w:val="0C4C7E4E"/>
    <w:multiLevelType w:val="multilevel"/>
    <w:tmpl w:val="D20224E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0EDF33FF"/>
    <w:multiLevelType w:val="hybridMultilevel"/>
    <w:tmpl w:val="9F54C246"/>
    <w:lvl w:ilvl="0" w:tplc="ADCCF76A">
      <w:start w:val="1"/>
      <w:numFmt w:val="lowerLetter"/>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0B401DC"/>
    <w:multiLevelType w:val="multilevel"/>
    <w:tmpl w:val="C7B29E2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i w:val="0"/>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5726CAF"/>
    <w:multiLevelType w:val="multilevel"/>
    <w:tmpl w:val="70A6FF2A"/>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strike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1"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 w15:restartNumberingAfterBreak="0">
    <w:nsid w:val="19A63BE3"/>
    <w:multiLevelType w:val="multilevel"/>
    <w:tmpl w:val="A78E8E96"/>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0"/>
        <w:szCs w:val="20"/>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3"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4" w15:restartNumberingAfterBreak="0">
    <w:nsid w:val="1D96407B"/>
    <w:multiLevelType w:val="multilevel"/>
    <w:tmpl w:val="0D1E8E76"/>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5"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 w15:restartNumberingAfterBreak="0">
    <w:nsid w:val="228E5D6A"/>
    <w:multiLevelType w:val="hybridMultilevel"/>
    <w:tmpl w:val="3F922E5E"/>
    <w:lvl w:ilvl="0" w:tplc="4DFE61D2">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7" w15:restartNumberingAfterBreak="0">
    <w:nsid w:val="24980919"/>
    <w:multiLevelType w:val="multilevel"/>
    <w:tmpl w:val="C0C61162"/>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strike w:val="0"/>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2C8116C9"/>
    <w:multiLevelType w:val="hybridMultilevel"/>
    <w:tmpl w:val="93D01FDE"/>
    <w:lvl w:ilvl="0" w:tplc="1E46EBDC">
      <w:start w:val="1"/>
      <w:numFmt w:val="bullet"/>
      <w:lvlText w:val=""/>
      <w:lvlJc w:val="left"/>
      <w:pPr>
        <w:ind w:left="1185" w:hanging="360"/>
      </w:pPr>
      <w:rPr>
        <w:rFonts w:ascii="Symbol" w:hAnsi="Symbol" w:hint="default"/>
      </w:rPr>
    </w:lvl>
    <w:lvl w:ilvl="1" w:tplc="04150003" w:tentative="1">
      <w:start w:val="1"/>
      <w:numFmt w:val="bullet"/>
      <w:lvlText w:val="o"/>
      <w:lvlJc w:val="left"/>
      <w:pPr>
        <w:ind w:left="1905" w:hanging="360"/>
      </w:pPr>
      <w:rPr>
        <w:rFonts w:ascii="Courier New" w:hAnsi="Courier New" w:cs="Courier New" w:hint="default"/>
      </w:rPr>
    </w:lvl>
    <w:lvl w:ilvl="2" w:tplc="04150005" w:tentative="1">
      <w:start w:val="1"/>
      <w:numFmt w:val="bullet"/>
      <w:lvlText w:val=""/>
      <w:lvlJc w:val="left"/>
      <w:pPr>
        <w:ind w:left="2625" w:hanging="360"/>
      </w:pPr>
      <w:rPr>
        <w:rFonts w:ascii="Wingdings" w:hAnsi="Wingdings" w:hint="default"/>
      </w:rPr>
    </w:lvl>
    <w:lvl w:ilvl="3" w:tplc="04150001" w:tentative="1">
      <w:start w:val="1"/>
      <w:numFmt w:val="bullet"/>
      <w:lvlText w:val=""/>
      <w:lvlJc w:val="left"/>
      <w:pPr>
        <w:ind w:left="3345" w:hanging="360"/>
      </w:pPr>
      <w:rPr>
        <w:rFonts w:ascii="Symbol" w:hAnsi="Symbol" w:hint="default"/>
      </w:rPr>
    </w:lvl>
    <w:lvl w:ilvl="4" w:tplc="04150003" w:tentative="1">
      <w:start w:val="1"/>
      <w:numFmt w:val="bullet"/>
      <w:lvlText w:val="o"/>
      <w:lvlJc w:val="left"/>
      <w:pPr>
        <w:ind w:left="4065" w:hanging="360"/>
      </w:pPr>
      <w:rPr>
        <w:rFonts w:ascii="Courier New" w:hAnsi="Courier New" w:cs="Courier New" w:hint="default"/>
      </w:rPr>
    </w:lvl>
    <w:lvl w:ilvl="5" w:tplc="04150005" w:tentative="1">
      <w:start w:val="1"/>
      <w:numFmt w:val="bullet"/>
      <w:lvlText w:val=""/>
      <w:lvlJc w:val="left"/>
      <w:pPr>
        <w:ind w:left="4785" w:hanging="360"/>
      </w:pPr>
      <w:rPr>
        <w:rFonts w:ascii="Wingdings" w:hAnsi="Wingdings" w:hint="default"/>
      </w:rPr>
    </w:lvl>
    <w:lvl w:ilvl="6" w:tplc="04150001" w:tentative="1">
      <w:start w:val="1"/>
      <w:numFmt w:val="bullet"/>
      <w:lvlText w:val=""/>
      <w:lvlJc w:val="left"/>
      <w:pPr>
        <w:ind w:left="5505" w:hanging="360"/>
      </w:pPr>
      <w:rPr>
        <w:rFonts w:ascii="Symbol" w:hAnsi="Symbol" w:hint="default"/>
      </w:rPr>
    </w:lvl>
    <w:lvl w:ilvl="7" w:tplc="04150003" w:tentative="1">
      <w:start w:val="1"/>
      <w:numFmt w:val="bullet"/>
      <w:lvlText w:val="o"/>
      <w:lvlJc w:val="left"/>
      <w:pPr>
        <w:ind w:left="6225" w:hanging="360"/>
      </w:pPr>
      <w:rPr>
        <w:rFonts w:ascii="Courier New" w:hAnsi="Courier New" w:cs="Courier New" w:hint="default"/>
      </w:rPr>
    </w:lvl>
    <w:lvl w:ilvl="8" w:tplc="04150005" w:tentative="1">
      <w:start w:val="1"/>
      <w:numFmt w:val="bullet"/>
      <w:lvlText w:val=""/>
      <w:lvlJc w:val="left"/>
      <w:pPr>
        <w:ind w:left="6945" w:hanging="360"/>
      </w:pPr>
      <w:rPr>
        <w:rFonts w:ascii="Wingdings" w:hAnsi="Wingdings" w:hint="default"/>
      </w:rPr>
    </w:lvl>
  </w:abstractNum>
  <w:abstractNum w:abstractNumId="19" w15:restartNumberingAfterBreak="0">
    <w:nsid w:val="301F5DB6"/>
    <w:multiLevelType w:val="hybridMultilevel"/>
    <w:tmpl w:val="C9CE9C8E"/>
    <w:lvl w:ilvl="0" w:tplc="0A36FC76">
      <w:start w:val="1"/>
      <w:numFmt w:val="decimal"/>
      <w:lvlText w:val="%1."/>
      <w:lvlJc w:val="left"/>
      <w:pPr>
        <w:ind w:left="3600" w:hanging="360"/>
      </w:pPr>
      <w:rPr>
        <w:rFonts w:hint="default"/>
        <w:b/>
        <w:strike w:val="0"/>
      </w:rPr>
    </w:lvl>
    <w:lvl w:ilvl="1" w:tplc="04150019" w:tentative="1">
      <w:start w:val="1"/>
      <w:numFmt w:val="lowerLetter"/>
      <w:lvlText w:val="%2."/>
      <w:lvlJc w:val="left"/>
      <w:pPr>
        <w:ind w:left="4320" w:hanging="360"/>
      </w:pPr>
    </w:lvl>
    <w:lvl w:ilvl="2" w:tplc="0415001B" w:tentative="1">
      <w:start w:val="1"/>
      <w:numFmt w:val="lowerRoman"/>
      <w:lvlText w:val="%3."/>
      <w:lvlJc w:val="right"/>
      <w:pPr>
        <w:ind w:left="5040" w:hanging="180"/>
      </w:pPr>
    </w:lvl>
    <w:lvl w:ilvl="3" w:tplc="0415000F" w:tentative="1">
      <w:start w:val="1"/>
      <w:numFmt w:val="decimal"/>
      <w:lvlText w:val="%4."/>
      <w:lvlJc w:val="left"/>
      <w:pPr>
        <w:ind w:left="5760" w:hanging="360"/>
      </w:pPr>
    </w:lvl>
    <w:lvl w:ilvl="4" w:tplc="04150019" w:tentative="1">
      <w:start w:val="1"/>
      <w:numFmt w:val="lowerLetter"/>
      <w:lvlText w:val="%5."/>
      <w:lvlJc w:val="left"/>
      <w:pPr>
        <w:ind w:left="6480" w:hanging="360"/>
      </w:pPr>
    </w:lvl>
    <w:lvl w:ilvl="5" w:tplc="0415001B" w:tentative="1">
      <w:start w:val="1"/>
      <w:numFmt w:val="lowerRoman"/>
      <w:lvlText w:val="%6."/>
      <w:lvlJc w:val="right"/>
      <w:pPr>
        <w:ind w:left="7200" w:hanging="180"/>
      </w:pPr>
    </w:lvl>
    <w:lvl w:ilvl="6" w:tplc="0415000F" w:tentative="1">
      <w:start w:val="1"/>
      <w:numFmt w:val="decimal"/>
      <w:lvlText w:val="%7."/>
      <w:lvlJc w:val="left"/>
      <w:pPr>
        <w:ind w:left="7920" w:hanging="360"/>
      </w:pPr>
    </w:lvl>
    <w:lvl w:ilvl="7" w:tplc="04150019" w:tentative="1">
      <w:start w:val="1"/>
      <w:numFmt w:val="lowerLetter"/>
      <w:lvlText w:val="%8."/>
      <w:lvlJc w:val="left"/>
      <w:pPr>
        <w:ind w:left="8640" w:hanging="360"/>
      </w:pPr>
    </w:lvl>
    <w:lvl w:ilvl="8" w:tplc="0415001B" w:tentative="1">
      <w:start w:val="1"/>
      <w:numFmt w:val="lowerRoman"/>
      <w:lvlText w:val="%9."/>
      <w:lvlJc w:val="right"/>
      <w:pPr>
        <w:ind w:left="9360" w:hanging="180"/>
      </w:pPr>
    </w:lvl>
  </w:abstractNum>
  <w:abstractNum w:abstractNumId="20"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29002FB"/>
    <w:multiLevelType w:val="multilevel"/>
    <w:tmpl w:val="D990FC7E"/>
    <w:lvl w:ilvl="0">
      <w:start w:val="6"/>
      <w:numFmt w:val="decimal"/>
      <w:lvlText w:val="%1."/>
      <w:lvlJc w:val="left"/>
      <w:pPr>
        <w:ind w:left="3338" w:hanging="360"/>
      </w:pPr>
      <w:rPr>
        <w:rFonts w:hint="default"/>
      </w:rPr>
    </w:lvl>
    <w:lvl w:ilvl="1">
      <w:start w:val="1"/>
      <w:numFmt w:val="decimal"/>
      <w:isLgl/>
      <w:lvlText w:val="%1.%2."/>
      <w:lvlJc w:val="left"/>
      <w:pPr>
        <w:ind w:left="1430" w:hanging="720"/>
      </w:pPr>
      <w:rPr>
        <w:rFonts w:hint="default"/>
        <w:b/>
        <w:color w:val="auto"/>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333E1D9B"/>
    <w:multiLevelType w:val="hybridMultilevel"/>
    <w:tmpl w:val="8CC4C0D0"/>
    <w:lvl w:ilvl="0" w:tplc="711CAE86">
      <w:start w:val="1"/>
      <w:numFmt w:val="lowerLetter"/>
      <w:lvlText w:val="%1)"/>
      <w:lvlJc w:val="left"/>
      <w:pPr>
        <w:ind w:left="720" w:hanging="360"/>
      </w:pPr>
      <w:rPr>
        <w:b/>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4CA5950"/>
    <w:multiLevelType w:val="hybridMultilevel"/>
    <w:tmpl w:val="5918889C"/>
    <w:lvl w:ilvl="0" w:tplc="B8C4EB0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7667E07"/>
    <w:multiLevelType w:val="multilevel"/>
    <w:tmpl w:val="909049B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color w:val="auto"/>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378F2459"/>
    <w:multiLevelType w:val="multilevel"/>
    <w:tmpl w:val="A7587CC2"/>
    <w:lvl w:ilvl="0">
      <w:start w:val="1"/>
      <w:numFmt w:val="decimal"/>
      <w:lvlText w:val="%1."/>
      <w:lvlJc w:val="left"/>
      <w:pPr>
        <w:ind w:left="1637" w:hanging="360"/>
      </w:pPr>
      <w:rPr>
        <w:rFonts w:hint="default"/>
        <w:sz w:val="20"/>
        <w:szCs w:val="20"/>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strike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3EFD3CEF"/>
    <w:multiLevelType w:val="hybridMultilevel"/>
    <w:tmpl w:val="BD0E3194"/>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71C627E2">
      <w:start w:val="1"/>
      <w:numFmt w:val="decimal"/>
      <w:lvlText w:val="%4."/>
      <w:lvlJc w:val="left"/>
      <w:pPr>
        <w:ind w:left="2487" w:hanging="360"/>
      </w:pPr>
      <w:rPr>
        <w:rFonts w:hint="default"/>
        <w:b/>
        <w:strike w:val="0"/>
        <w:sz w:val="20"/>
        <w:szCs w:val="20"/>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8" w15:restartNumberingAfterBreak="0">
    <w:nsid w:val="4BA0737B"/>
    <w:multiLevelType w:val="multilevel"/>
    <w:tmpl w:val="C8167FE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54DF3E59"/>
    <w:multiLevelType w:val="hybridMultilevel"/>
    <w:tmpl w:val="A97ED7F8"/>
    <w:lvl w:ilvl="0" w:tplc="E20C8B12">
      <w:start w:val="1"/>
      <w:numFmt w:val="bullet"/>
      <w:lvlText w:val=""/>
      <w:lvlJc w:val="left"/>
      <w:pPr>
        <w:ind w:left="720" w:hanging="360"/>
      </w:pPr>
      <w:rPr>
        <w:rFonts w:ascii="Symbol" w:hAnsi="Symbol" w:hint="default"/>
      </w:rPr>
    </w:lvl>
    <w:lvl w:ilvl="1" w:tplc="E20C8B12">
      <w:start w:val="1"/>
      <w:numFmt w:val="bullet"/>
      <w:lvlText w:val=""/>
      <w:lvlJc w:val="left"/>
      <w:pPr>
        <w:ind w:left="1440" w:hanging="360"/>
      </w:pPr>
      <w:rPr>
        <w:rFonts w:ascii="Symbol" w:hAnsi="Symbol" w:hint="default"/>
      </w:rPr>
    </w:lvl>
    <w:lvl w:ilvl="2" w:tplc="E20C8B12">
      <w:start w:val="1"/>
      <w:numFmt w:val="bullet"/>
      <w:lvlText w:val=""/>
      <w:lvlJc w:val="left"/>
      <w:pPr>
        <w:ind w:left="2160" w:hanging="360"/>
      </w:pPr>
      <w:rPr>
        <w:rFonts w:ascii="Symbol" w:hAnsi="Symbol"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555B5375"/>
    <w:multiLevelType w:val="multilevel"/>
    <w:tmpl w:val="93DC0B4C"/>
    <w:lvl w:ilvl="0">
      <w:start w:val="1"/>
      <w:numFmt w:val="lowerLetter"/>
      <w:lvlText w:val="%1)"/>
      <w:lvlJc w:val="left"/>
      <w:pPr>
        <w:ind w:left="720" w:hanging="360"/>
      </w:pPr>
      <w:rPr>
        <w:rFonts w:hint="default"/>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1"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15:restartNumberingAfterBreak="0">
    <w:nsid w:val="56584865"/>
    <w:multiLevelType w:val="multilevel"/>
    <w:tmpl w:val="DE064B7E"/>
    <w:lvl w:ilvl="0">
      <w:start w:val="1"/>
      <w:numFmt w:val="decimal"/>
      <w:pStyle w:val="IIUstp"/>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5BCC667A"/>
    <w:multiLevelType w:val="hybridMultilevel"/>
    <w:tmpl w:val="3F922E5E"/>
    <w:lvl w:ilvl="0" w:tplc="4DFE61D2">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6" w15:restartNumberingAfterBreak="0">
    <w:nsid w:val="5DBD6D0F"/>
    <w:multiLevelType w:val="hybridMultilevel"/>
    <w:tmpl w:val="47423EF6"/>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DF1CEF3A">
      <w:start w:val="1"/>
      <w:numFmt w:val="upperRoman"/>
      <w:lvlText w:val="%6."/>
      <w:lvlJc w:val="left"/>
      <w:pPr>
        <w:ind w:left="4860" w:hanging="720"/>
      </w:pPr>
      <w:rPr>
        <w:rFonts w:hint="default"/>
        <w:color w:val="auto"/>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5FE63E4F"/>
    <w:multiLevelType w:val="hybridMultilevel"/>
    <w:tmpl w:val="30FE0E74"/>
    <w:lvl w:ilvl="0" w:tplc="F7B09FD0">
      <w:start w:val="1"/>
      <w:numFmt w:val="decimal"/>
      <w:lvlText w:val="%1."/>
      <w:lvlJc w:val="left"/>
      <w:pPr>
        <w:ind w:left="720" w:hanging="360"/>
      </w:pPr>
      <w:rPr>
        <w:rFonts w:hint="default"/>
        <w:sz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61EA0711"/>
    <w:multiLevelType w:val="multilevel"/>
    <w:tmpl w:val="5DFA96E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851"/>
        </w:tabs>
        <w:ind w:left="851" w:hanging="454"/>
      </w:pPr>
      <w:rPr>
        <w:rFonts w:hint="default"/>
        <w:color w:val="auto"/>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39" w15:restartNumberingAfterBreak="0">
    <w:nsid w:val="63D76E26"/>
    <w:multiLevelType w:val="hybridMultilevel"/>
    <w:tmpl w:val="3F922E5E"/>
    <w:lvl w:ilvl="0" w:tplc="4DFE61D2">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0"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1" w15:restartNumberingAfterBreak="0">
    <w:nsid w:val="6851457B"/>
    <w:multiLevelType w:val="multilevel"/>
    <w:tmpl w:val="4D0E868E"/>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2" w15:restartNumberingAfterBreak="0">
    <w:nsid w:val="6A6E3A1C"/>
    <w:multiLevelType w:val="hybridMultilevel"/>
    <w:tmpl w:val="1952D4F6"/>
    <w:lvl w:ilvl="0" w:tplc="0415000F">
      <w:start w:val="1"/>
      <w:numFmt w:val="decimal"/>
      <w:lvlText w:val="%1."/>
      <w:lvlJc w:val="left"/>
      <w:pPr>
        <w:ind w:left="765" w:hanging="360"/>
      </w:pPr>
    </w:lvl>
    <w:lvl w:ilvl="1" w:tplc="04150003">
      <w:start w:val="1"/>
      <w:numFmt w:val="bullet"/>
      <w:lvlText w:val="o"/>
      <w:lvlJc w:val="left"/>
      <w:pPr>
        <w:ind w:left="1485" w:hanging="360"/>
      </w:pPr>
      <w:rPr>
        <w:rFonts w:ascii="Courier New" w:hAnsi="Courier New" w:cs="Courier New" w:hint="default"/>
      </w:rPr>
    </w:lvl>
    <w:lvl w:ilvl="2" w:tplc="04150005">
      <w:start w:val="1"/>
      <w:numFmt w:val="bullet"/>
      <w:lvlText w:val=""/>
      <w:lvlJc w:val="left"/>
      <w:pPr>
        <w:ind w:left="2205" w:hanging="360"/>
      </w:pPr>
      <w:rPr>
        <w:rFonts w:ascii="Wingdings" w:hAnsi="Wingdings" w:hint="default"/>
      </w:rPr>
    </w:lvl>
    <w:lvl w:ilvl="3" w:tplc="04150001">
      <w:start w:val="1"/>
      <w:numFmt w:val="bullet"/>
      <w:lvlText w:val=""/>
      <w:lvlJc w:val="left"/>
      <w:pPr>
        <w:ind w:left="2925" w:hanging="360"/>
      </w:pPr>
      <w:rPr>
        <w:rFonts w:ascii="Symbol" w:hAnsi="Symbol" w:hint="default"/>
      </w:rPr>
    </w:lvl>
    <w:lvl w:ilvl="4" w:tplc="04150003">
      <w:start w:val="1"/>
      <w:numFmt w:val="bullet"/>
      <w:lvlText w:val="o"/>
      <w:lvlJc w:val="left"/>
      <w:pPr>
        <w:ind w:left="3645" w:hanging="360"/>
      </w:pPr>
      <w:rPr>
        <w:rFonts w:ascii="Courier New" w:hAnsi="Courier New" w:cs="Courier New" w:hint="default"/>
      </w:rPr>
    </w:lvl>
    <w:lvl w:ilvl="5" w:tplc="04150005">
      <w:start w:val="1"/>
      <w:numFmt w:val="bullet"/>
      <w:lvlText w:val=""/>
      <w:lvlJc w:val="left"/>
      <w:pPr>
        <w:ind w:left="4365" w:hanging="360"/>
      </w:pPr>
      <w:rPr>
        <w:rFonts w:ascii="Wingdings" w:hAnsi="Wingdings" w:hint="default"/>
      </w:rPr>
    </w:lvl>
    <w:lvl w:ilvl="6" w:tplc="04150001">
      <w:start w:val="1"/>
      <w:numFmt w:val="bullet"/>
      <w:lvlText w:val=""/>
      <w:lvlJc w:val="left"/>
      <w:pPr>
        <w:ind w:left="5085" w:hanging="360"/>
      </w:pPr>
      <w:rPr>
        <w:rFonts w:ascii="Symbol" w:hAnsi="Symbol" w:hint="default"/>
      </w:rPr>
    </w:lvl>
    <w:lvl w:ilvl="7" w:tplc="04150003">
      <w:start w:val="1"/>
      <w:numFmt w:val="bullet"/>
      <w:lvlText w:val="o"/>
      <w:lvlJc w:val="left"/>
      <w:pPr>
        <w:ind w:left="5805" w:hanging="360"/>
      </w:pPr>
      <w:rPr>
        <w:rFonts w:ascii="Courier New" w:hAnsi="Courier New" w:cs="Courier New" w:hint="default"/>
      </w:rPr>
    </w:lvl>
    <w:lvl w:ilvl="8" w:tplc="04150005">
      <w:start w:val="1"/>
      <w:numFmt w:val="bullet"/>
      <w:lvlText w:val=""/>
      <w:lvlJc w:val="left"/>
      <w:pPr>
        <w:ind w:left="6525" w:hanging="360"/>
      </w:pPr>
      <w:rPr>
        <w:rFonts w:ascii="Wingdings" w:hAnsi="Wingdings" w:hint="default"/>
      </w:rPr>
    </w:lvl>
  </w:abstractNum>
  <w:abstractNum w:abstractNumId="43" w15:restartNumberingAfterBreak="0">
    <w:nsid w:val="6B4C1E5E"/>
    <w:multiLevelType w:val="hybridMultilevel"/>
    <w:tmpl w:val="482C298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6BDA4EC0"/>
    <w:multiLevelType w:val="hybridMultilevel"/>
    <w:tmpl w:val="6D58490C"/>
    <w:lvl w:ilvl="0" w:tplc="CE449AF0">
      <w:start w:val="1"/>
      <w:numFmt w:val="lowerLetter"/>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45" w15:restartNumberingAfterBreak="0">
    <w:nsid w:val="6C374DD0"/>
    <w:multiLevelType w:val="hybridMultilevel"/>
    <w:tmpl w:val="264CA1C8"/>
    <w:lvl w:ilvl="0" w:tplc="E5EAFCEC">
      <w:start w:val="1"/>
      <w:numFmt w:val="decimal"/>
      <w:lvlText w:val="%1)"/>
      <w:lvlJc w:val="left"/>
      <w:pPr>
        <w:ind w:left="786" w:hanging="360"/>
      </w:pPr>
      <w:rPr>
        <w:rFonts w:asciiTheme="minorHAnsi" w:eastAsia="Times New Roman" w:hAnsiTheme="minorHAnsi" w:cstheme="minorHAnsi"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6" w15:restartNumberingAfterBreak="0">
    <w:nsid w:val="6DA63AA9"/>
    <w:multiLevelType w:val="multilevel"/>
    <w:tmpl w:val="86364440"/>
    <w:lvl w:ilvl="0">
      <w:start w:val="1"/>
      <w:numFmt w:val="decimal"/>
      <w:lvlText w:val="%1."/>
      <w:lvlJc w:val="left"/>
      <w:pPr>
        <w:tabs>
          <w:tab w:val="num" w:pos="720"/>
        </w:tabs>
        <w:ind w:left="720" w:hanging="360"/>
      </w:pPr>
      <w:rPr>
        <w:rFonts w:hint="default"/>
        <w:b w:val="0"/>
      </w:rPr>
    </w:lvl>
    <w:lvl w:ilvl="1">
      <w:start w:val="1"/>
      <w:numFmt w:val="decimal"/>
      <w:lvlText w:val="%2)"/>
      <w:lvlJc w:val="left"/>
      <w:pPr>
        <w:tabs>
          <w:tab w:val="num" w:pos="1440"/>
        </w:tabs>
        <w:ind w:left="1440" w:hanging="589"/>
      </w:pPr>
      <w:rPr>
        <w:rFonts w:hint="default"/>
      </w:rPr>
    </w:lvl>
    <w:lvl w:ilvl="2">
      <w:start w:val="1"/>
      <w:numFmt w:val="lowerLetter"/>
      <w:lvlText w:val="%3)"/>
      <w:lvlJc w:val="left"/>
      <w:pPr>
        <w:tabs>
          <w:tab w:val="num" w:pos="1985"/>
        </w:tabs>
        <w:ind w:left="1928" w:hanging="57"/>
      </w:pPr>
      <w:rPr>
        <w:rFonts w:hint="default"/>
      </w:rPr>
    </w:lvl>
    <w:lvl w:ilvl="3">
      <w:start w:val="1"/>
      <w:numFmt w:val="lowerRoman"/>
      <w:lvlText w:val="%4."/>
      <w:lvlJc w:val="left"/>
      <w:pPr>
        <w:tabs>
          <w:tab w:val="num" w:pos="2880"/>
        </w:tabs>
        <w:ind w:left="2880" w:hanging="360"/>
      </w:pPr>
      <w:rPr>
        <w:rFonts w:hint="default"/>
      </w:rPr>
    </w:lvl>
    <w:lvl w:ilvl="4">
      <w:start w:val="1"/>
      <w:numFmt w:val="bullet"/>
      <w:lvlText w:val=""/>
      <w:lvlJc w:val="left"/>
      <w:pPr>
        <w:tabs>
          <w:tab w:val="num" w:pos="3600"/>
        </w:tabs>
        <w:ind w:left="3600" w:hanging="360"/>
      </w:pPr>
      <w:rPr>
        <w:rFonts w:ascii="Symbol" w:hAnsi="Symbol" w:hint="default"/>
        <w:color w:val="auto"/>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7"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7B251EDE"/>
    <w:multiLevelType w:val="hybridMultilevel"/>
    <w:tmpl w:val="8B4AF816"/>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7BC16861"/>
    <w:multiLevelType w:val="multilevel"/>
    <w:tmpl w:val="648E1E52"/>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0"/>
        <w:szCs w:val="20"/>
      </w:rPr>
    </w:lvl>
    <w:lvl w:ilvl="2">
      <w:start w:val="1"/>
      <w:numFmt w:val="decimal"/>
      <w:lvlText w:val="%1.%2.%3."/>
      <w:lvlJc w:val="left"/>
      <w:pPr>
        <w:ind w:left="1855"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0" w15:restartNumberingAfterBreak="0">
    <w:nsid w:val="7BC628C0"/>
    <w:multiLevelType w:val="multilevel"/>
    <w:tmpl w:val="C3763428"/>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25"/>
  </w:num>
  <w:num w:numId="2">
    <w:abstractNumId w:val="8"/>
  </w:num>
  <w:num w:numId="3">
    <w:abstractNumId w:val="41"/>
  </w:num>
  <w:num w:numId="4">
    <w:abstractNumId w:val="21"/>
  </w:num>
  <w:num w:numId="5">
    <w:abstractNumId w:val="14"/>
  </w:num>
  <w:num w:numId="6">
    <w:abstractNumId w:val="28"/>
  </w:num>
  <w:num w:numId="7">
    <w:abstractNumId w:val="49"/>
  </w:num>
  <w:num w:numId="8">
    <w:abstractNumId w:val="12"/>
  </w:num>
  <w:num w:numId="9">
    <w:abstractNumId w:val="34"/>
  </w:num>
  <w:num w:numId="10">
    <w:abstractNumId w:val="26"/>
  </w:num>
  <w:num w:numId="11">
    <w:abstractNumId w:val="20"/>
  </w:num>
  <w:num w:numId="12">
    <w:abstractNumId w:val="9"/>
  </w:num>
  <w:num w:numId="13">
    <w:abstractNumId w:val="50"/>
  </w:num>
  <w:num w:numId="14">
    <w:abstractNumId w:val="17"/>
  </w:num>
  <w:num w:numId="15">
    <w:abstractNumId w:val="4"/>
  </w:num>
  <w:num w:numId="16">
    <w:abstractNumId w:val="5"/>
  </w:num>
  <w:num w:numId="17">
    <w:abstractNumId w:val="6"/>
  </w:num>
  <w:num w:numId="18">
    <w:abstractNumId w:val="22"/>
  </w:num>
  <w:num w:numId="19">
    <w:abstractNumId w:val="13"/>
  </w:num>
  <w:num w:numId="20">
    <w:abstractNumId w:val="27"/>
  </w:num>
  <w:num w:numId="21">
    <w:abstractNumId w:val="31"/>
  </w:num>
  <w:num w:numId="22">
    <w:abstractNumId w:val="40"/>
  </w:num>
  <w:num w:numId="23">
    <w:abstractNumId w:val="15"/>
  </w:num>
  <w:num w:numId="24">
    <w:abstractNumId w:val="36"/>
  </w:num>
  <w:num w:numId="2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6"/>
  </w:num>
  <w:num w:numId="27">
    <w:abstractNumId w:val="43"/>
  </w:num>
  <w:num w:numId="2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9"/>
  </w:num>
  <w:num w:numId="30">
    <w:abstractNumId w:val="30"/>
  </w:num>
  <w:num w:numId="31">
    <w:abstractNumId w:val="42"/>
    <w:lvlOverride w:ilvl="0">
      <w:startOverride w:val="1"/>
    </w:lvlOverride>
    <w:lvlOverride w:ilvl="1"/>
    <w:lvlOverride w:ilvl="2"/>
    <w:lvlOverride w:ilvl="3"/>
    <w:lvlOverride w:ilvl="4"/>
    <w:lvlOverride w:ilvl="5"/>
    <w:lvlOverride w:ilvl="6"/>
    <w:lvlOverride w:ilvl="7"/>
    <w:lvlOverride w:ilvl="8"/>
  </w:num>
  <w:num w:numId="32">
    <w:abstractNumId w:val="45"/>
  </w:num>
  <w:num w:numId="33">
    <w:abstractNumId w:val="7"/>
  </w:num>
  <w:num w:numId="34">
    <w:abstractNumId w:val="44"/>
  </w:num>
  <w:num w:numId="35">
    <w:abstractNumId w:val="47"/>
  </w:num>
  <w:num w:numId="36">
    <w:abstractNumId w:val="33"/>
  </w:num>
  <w:num w:numId="37">
    <w:abstractNumId w:val="3"/>
  </w:num>
  <w:num w:numId="38">
    <w:abstractNumId w:val="19"/>
  </w:num>
  <w:num w:numId="39">
    <w:abstractNumId w:val="24"/>
  </w:num>
  <w:num w:numId="40">
    <w:abstractNumId w:val="38"/>
  </w:num>
  <w:num w:numId="41">
    <w:abstractNumId w:val="37"/>
  </w:num>
  <w:num w:numId="4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8"/>
  </w:num>
  <w:num w:numId="44">
    <w:abstractNumId w:val="23"/>
  </w:num>
  <w:num w:numId="45">
    <w:abstractNumId w:val="39"/>
  </w:num>
  <w:num w:numId="46">
    <w:abstractNumId w:val="48"/>
  </w:num>
  <w:num w:numId="47">
    <w:abstractNumId w:val="16"/>
  </w:num>
  <w:num w:numId="48">
    <w:abstractNumId w:val="35"/>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08"/>
  <w:hyphenationZone w:val="425"/>
  <w:characterSpacingControl w:val="doNotCompress"/>
  <w:hdrShapeDefaults>
    <o:shapedefaults v:ext="edit" spidmax="1085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BC1"/>
    <w:rsid w:val="00006E36"/>
    <w:rsid w:val="00007144"/>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5FE0"/>
    <w:rsid w:val="00026466"/>
    <w:rsid w:val="000272CF"/>
    <w:rsid w:val="000273E9"/>
    <w:rsid w:val="00031ABB"/>
    <w:rsid w:val="0003205C"/>
    <w:rsid w:val="00032E9D"/>
    <w:rsid w:val="000339B0"/>
    <w:rsid w:val="00034466"/>
    <w:rsid w:val="0003633A"/>
    <w:rsid w:val="00036F50"/>
    <w:rsid w:val="0004020B"/>
    <w:rsid w:val="00040735"/>
    <w:rsid w:val="0004075E"/>
    <w:rsid w:val="00040E3C"/>
    <w:rsid w:val="0004124A"/>
    <w:rsid w:val="00041656"/>
    <w:rsid w:val="00041684"/>
    <w:rsid w:val="00041920"/>
    <w:rsid w:val="000419EA"/>
    <w:rsid w:val="00042822"/>
    <w:rsid w:val="0004293D"/>
    <w:rsid w:val="00044543"/>
    <w:rsid w:val="0004486D"/>
    <w:rsid w:val="00044D8D"/>
    <w:rsid w:val="00044F7C"/>
    <w:rsid w:val="00046549"/>
    <w:rsid w:val="00046D7B"/>
    <w:rsid w:val="00047E9F"/>
    <w:rsid w:val="0005057E"/>
    <w:rsid w:val="00050E52"/>
    <w:rsid w:val="00051197"/>
    <w:rsid w:val="000518A3"/>
    <w:rsid w:val="000532AE"/>
    <w:rsid w:val="00055178"/>
    <w:rsid w:val="00056DB4"/>
    <w:rsid w:val="00057E00"/>
    <w:rsid w:val="0006176F"/>
    <w:rsid w:val="00062C54"/>
    <w:rsid w:val="00064A47"/>
    <w:rsid w:val="00064F26"/>
    <w:rsid w:val="00066210"/>
    <w:rsid w:val="00066400"/>
    <w:rsid w:val="000664AC"/>
    <w:rsid w:val="00070D58"/>
    <w:rsid w:val="00071FE3"/>
    <w:rsid w:val="00072501"/>
    <w:rsid w:val="00072BE1"/>
    <w:rsid w:val="000747E2"/>
    <w:rsid w:val="00074AA8"/>
    <w:rsid w:val="00076214"/>
    <w:rsid w:val="0008002B"/>
    <w:rsid w:val="00080BE1"/>
    <w:rsid w:val="00080F94"/>
    <w:rsid w:val="000829DF"/>
    <w:rsid w:val="00082C2E"/>
    <w:rsid w:val="00083F05"/>
    <w:rsid w:val="00084857"/>
    <w:rsid w:val="000854DB"/>
    <w:rsid w:val="0008582E"/>
    <w:rsid w:val="00086905"/>
    <w:rsid w:val="00086D98"/>
    <w:rsid w:val="00090541"/>
    <w:rsid w:val="00092A66"/>
    <w:rsid w:val="0009533D"/>
    <w:rsid w:val="00096F2D"/>
    <w:rsid w:val="00097236"/>
    <w:rsid w:val="000A026C"/>
    <w:rsid w:val="000A072E"/>
    <w:rsid w:val="000A2EBE"/>
    <w:rsid w:val="000A31C6"/>
    <w:rsid w:val="000A38FC"/>
    <w:rsid w:val="000A3D72"/>
    <w:rsid w:val="000A46EB"/>
    <w:rsid w:val="000A488B"/>
    <w:rsid w:val="000A6207"/>
    <w:rsid w:val="000B0858"/>
    <w:rsid w:val="000B20CA"/>
    <w:rsid w:val="000B2838"/>
    <w:rsid w:val="000B3117"/>
    <w:rsid w:val="000B36E9"/>
    <w:rsid w:val="000B4623"/>
    <w:rsid w:val="000B5CB4"/>
    <w:rsid w:val="000B5CDC"/>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178D"/>
    <w:rsid w:val="000D3072"/>
    <w:rsid w:val="000D30C4"/>
    <w:rsid w:val="000D3154"/>
    <w:rsid w:val="000D317D"/>
    <w:rsid w:val="000D4627"/>
    <w:rsid w:val="000D586C"/>
    <w:rsid w:val="000D68DA"/>
    <w:rsid w:val="000D6A3F"/>
    <w:rsid w:val="000D7007"/>
    <w:rsid w:val="000D756A"/>
    <w:rsid w:val="000D765A"/>
    <w:rsid w:val="000D7931"/>
    <w:rsid w:val="000E1791"/>
    <w:rsid w:val="000E1EA0"/>
    <w:rsid w:val="000E3A9E"/>
    <w:rsid w:val="000E5D5A"/>
    <w:rsid w:val="000E76A0"/>
    <w:rsid w:val="000E7C91"/>
    <w:rsid w:val="000F0FF6"/>
    <w:rsid w:val="000F29DA"/>
    <w:rsid w:val="000F3815"/>
    <w:rsid w:val="000F58B6"/>
    <w:rsid w:val="000F5D37"/>
    <w:rsid w:val="000F650C"/>
    <w:rsid w:val="000F77CE"/>
    <w:rsid w:val="00100052"/>
    <w:rsid w:val="0010053E"/>
    <w:rsid w:val="001007C3"/>
    <w:rsid w:val="00101C1B"/>
    <w:rsid w:val="00101D38"/>
    <w:rsid w:val="00101F51"/>
    <w:rsid w:val="00103275"/>
    <w:rsid w:val="001036E8"/>
    <w:rsid w:val="00103712"/>
    <w:rsid w:val="00104A94"/>
    <w:rsid w:val="001050AB"/>
    <w:rsid w:val="001051D2"/>
    <w:rsid w:val="00105610"/>
    <w:rsid w:val="0010631A"/>
    <w:rsid w:val="0010683E"/>
    <w:rsid w:val="00106B0D"/>
    <w:rsid w:val="001116B5"/>
    <w:rsid w:val="00112269"/>
    <w:rsid w:val="00112825"/>
    <w:rsid w:val="00116321"/>
    <w:rsid w:val="00117691"/>
    <w:rsid w:val="0011796C"/>
    <w:rsid w:val="001211C8"/>
    <w:rsid w:val="001212B3"/>
    <w:rsid w:val="001228DC"/>
    <w:rsid w:val="00122C4C"/>
    <w:rsid w:val="0012465E"/>
    <w:rsid w:val="0012511B"/>
    <w:rsid w:val="001270AE"/>
    <w:rsid w:val="00131A23"/>
    <w:rsid w:val="001324E6"/>
    <w:rsid w:val="001325C6"/>
    <w:rsid w:val="001355C1"/>
    <w:rsid w:val="00137254"/>
    <w:rsid w:val="001402AB"/>
    <w:rsid w:val="001407D1"/>
    <w:rsid w:val="00143271"/>
    <w:rsid w:val="00145336"/>
    <w:rsid w:val="00145825"/>
    <w:rsid w:val="00146C2B"/>
    <w:rsid w:val="00150013"/>
    <w:rsid w:val="00151570"/>
    <w:rsid w:val="00151B6F"/>
    <w:rsid w:val="001549EF"/>
    <w:rsid w:val="0015504B"/>
    <w:rsid w:val="001558D8"/>
    <w:rsid w:val="001567FB"/>
    <w:rsid w:val="00156D62"/>
    <w:rsid w:val="0015712B"/>
    <w:rsid w:val="001575B5"/>
    <w:rsid w:val="00157C01"/>
    <w:rsid w:val="001603FA"/>
    <w:rsid w:val="00161CAB"/>
    <w:rsid w:val="001630E0"/>
    <w:rsid w:val="00165652"/>
    <w:rsid w:val="00166625"/>
    <w:rsid w:val="00166E39"/>
    <w:rsid w:val="00167D1F"/>
    <w:rsid w:val="00171C78"/>
    <w:rsid w:val="00172736"/>
    <w:rsid w:val="001728F5"/>
    <w:rsid w:val="00173A31"/>
    <w:rsid w:val="001741FB"/>
    <w:rsid w:val="00174BE0"/>
    <w:rsid w:val="00175CDB"/>
    <w:rsid w:val="00176B3E"/>
    <w:rsid w:val="001804D0"/>
    <w:rsid w:val="001814BE"/>
    <w:rsid w:val="00184C77"/>
    <w:rsid w:val="00184E77"/>
    <w:rsid w:val="00185E8A"/>
    <w:rsid w:val="001901BD"/>
    <w:rsid w:val="001901F0"/>
    <w:rsid w:val="00191304"/>
    <w:rsid w:val="00191956"/>
    <w:rsid w:val="001920BF"/>
    <w:rsid w:val="00193DCF"/>
    <w:rsid w:val="001944B1"/>
    <w:rsid w:val="00194C66"/>
    <w:rsid w:val="00195038"/>
    <w:rsid w:val="00195624"/>
    <w:rsid w:val="00196400"/>
    <w:rsid w:val="00196C53"/>
    <w:rsid w:val="00196E97"/>
    <w:rsid w:val="0019773D"/>
    <w:rsid w:val="001A0362"/>
    <w:rsid w:val="001A05F4"/>
    <w:rsid w:val="001A07BD"/>
    <w:rsid w:val="001A0AD4"/>
    <w:rsid w:val="001A0F5E"/>
    <w:rsid w:val="001A23D7"/>
    <w:rsid w:val="001A269F"/>
    <w:rsid w:val="001A33A9"/>
    <w:rsid w:val="001A4CE9"/>
    <w:rsid w:val="001A65A8"/>
    <w:rsid w:val="001A70C2"/>
    <w:rsid w:val="001A78F7"/>
    <w:rsid w:val="001B087C"/>
    <w:rsid w:val="001B0A76"/>
    <w:rsid w:val="001B22DF"/>
    <w:rsid w:val="001B24CC"/>
    <w:rsid w:val="001B396C"/>
    <w:rsid w:val="001B39A3"/>
    <w:rsid w:val="001B3E7F"/>
    <w:rsid w:val="001B5C6C"/>
    <w:rsid w:val="001B63BB"/>
    <w:rsid w:val="001B6ABA"/>
    <w:rsid w:val="001B7E8D"/>
    <w:rsid w:val="001C2D48"/>
    <w:rsid w:val="001C4D26"/>
    <w:rsid w:val="001C68A9"/>
    <w:rsid w:val="001C6F0D"/>
    <w:rsid w:val="001C7E2C"/>
    <w:rsid w:val="001D0464"/>
    <w:rsid w:val="001D054B"/>
    <w:rsid w:val="001D2EAF"/>
    <w:rsid w:val="001D331F"/>
    <w:rsid w:val="001D348E"/>
    <w:rsid w:val="001D509F"/>
    <w:rsid w:val="001D5115"/>
    <w:rsid w:val="001D572A"/>
    <w:rsid w:val="001D5FA5"/>
    <w:rsid w:val="001D6A42"/>
    <w:rsid w:val="001E078F"/>
    <w:rsid w:val="001E10B2"/>
    <w:rsid w:val="001E1AF0"/>
    <w:rsid w:val="001E1F2E"/>
    <w:rsid w:val="001E2A56"/>
    <w:rsid w:val="001E3FE8"/>
    <w:rsid w:val="001E579C"/>
    <w:rsid w:val="001E5A5A"/>
    <w:rsid w:val="001E6355"/>
    <w:rsid w:val="001E7056"/>
    <w:rsid w:val="001F0CCF"/>
    <w:rsid w:val="001F0E64"/>
    <w:rsid w:val="001F1A05"/>
    <w:rsid w:val="001F1EF1"/>
    <w:rsid w:val="001F31EA"/>
    <w:rsid w:val="001F4478"/>
    <w:rsid w:val="001F4658"/>
    <w:rsid w:val="001F4BA5"/>
    <w:rsid w:val="001F60DA"/>
    <w:rsid w:val="001F6AB5"/>
    <w:rsid w:val="001F72C0"/>
    <w:rsid w:val="001F7A3D"/>
    <w:rsid w:val="001F7BE8"/>
    <w:rsid w:val="002000A2"/>
    <w:rsid w:val="00200C11"/>
    <w:rsid w:val="00201A92"/>
    <w:rsid w:val="0020221D"/>
    <w:rsid w:val="00203292"/>
    <w:rsid w:val="00203373"/>
    <w:rsid w:val="00203C4B"/>
    <w:rsid w:val="00204C16"/>
    <w:rsid w:val="0020505A"/>
    <w:rsid w:val="002073F1"/>
    <w:rsid w:val="00207EE9"/>
    <w:rsid w:val="00210945"/>
    <w:rsid w:val="00210E7D"/>
    <w:rsid w:val="00211C1B"/>
    <w:rsid w:val="002124EA"/>
    <w:rsid w:val="0021629D"/>
    <w:rsid w:val="00216F55"/>
    <w:rsid w:val="0021765C"/>
    <w:rsid w:val="00217C80"/>
    <w:rsid w:val="002214EC"/>
    <w:rsid w:val="00221F2B"/>
    <w:rsid w:val="00222F9F"/>
    <w:rsid w:val="002230B5"/>
    <w:rsid w:val="002240E4"/>
    <w:rsid w:val="00224766"/>
    <w:rsid w:val="00224BA8"/>
    <w:rsid w:val="00224F23"/>
    <w:rsid w:val="0022512A"/>
    <w:rsid w:val="00226040"/>
    <w:rsid w:val="002269D6"/>
    <w:rsid w:val="00226CF8"/>
    <w:rsid w:val="00231021"/>
    <w:rsid w:val="00231BF0"/>
    <w:rsid w:val="002330DA"/>
    <w:rsid w:val="0023336C"/>
    <w:rsid w:val="002337D5"/>
    <w:rsid w:val="00233C69"/>
    <w:rsid w:val="00234000"/>
    <w:rsid w:val="002342F7"/>
    <w:rsid w:val="00234E12"/>
    <w:rsid w:val="002355BB"/>
    <w:rsid w:val="002369B6"/>
    <w:rsid w:val="00240E10"/>
    <w:rsid w:val="00240F18"/>
    <w:rsid w:val="00243D0F"/>
    <w:rsid w:val="002441E1"/>
    <w:rsid w:val="00244260"/>
    <w:rsid w:val="00245BB3"/>
    <w:rsid w:val="00245C9A"/>
    <w:rsid w:val="00245F53"/>
    <w:rsid w:val="0024753B"/>
    <w:rsid w:val="00247908"/>
    <w:rsid w:val="0024792E"/>
    <w:rsid w:val="002511EE"/>
    <w:rsid w:val="002532C3"/>
    <w:rsid w:val="00253B26"/>
    <w:rsid w:val="002548AD"/>
    <w:rsid w:val="00255149"/>
    <w:rsid w:val="002602CB"/>
    <w:rsid w:val="00261683"/>
    <w:rsid w:val="00262365"/>
    <w:rsid w:val="0026273C"/>
    <w:rsid w:val="00262836"/>
    <w:rsid w:val="002633C2"/>
    <w:rsid w:val="00264972"/>
    <w:rsid w:val="00265C9F"/>
    <w:rsid w:val="0026700B"/>
    <w:rsid w:val="002671BC"/>
    <w:rsid w:val="00267616"/>
    <w:rsid w:val="002677DA"/>
    <w:rsid w:val="00267858"/>
    <w:rsid w:val="0027034A"/>
    <w:rsid w:val="00270735"/>
    <w:rsid w:val="00271154"/>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6BAA"/>
    <w:rsid w:val="00287763"/>
    <w:rsid w:val="00287FDC"/>
    <w:rsid w:val="002907F0"/>
    <w:rsid w:val="00290C62"/>
    <w:rsid w:val="0029106C"/>
    <w:rsid w:val="002923A4"/>
    <w:rsid w:val="00292E9D"/>
    <w:rsid w:val="002933B6"/>
    <w:rsid w:val="00293ABE"/>
    <w:rsid w:val="00293B49"/>
    <w:rsid w:val="0029407F"/>
    <w:rsid w:val="002940E3"/>
    <w:rsid w:val="002946F8"/>
    <w:rsid w:val="0029506E"/>
    <w:rsid w:val="002959FE"/>
    <w:rsid w:val="002962DA"/>
    <w:rsid w:val="00297AA5"/>
    <w:rsid w:val="002A199B"/>
    <w:rsid w:val="002A1E74"/>
    <w:rsid w:val="002A347B"/>
    <w:rsid w:val="002A3ECF"/>
    <w:rsid w:val="002A5BC6"/>
    <w:rsid w:val="002A6128"/>
    <w:rsid w:val="002B0BCD"/>
    <w:rsid w:val="002B0F0A"/>
    <w:rsid w:val="002B28AF"/>
    <w:rsid w:val="002B2A7B"/>
    <w:rsid w:val="002B2E35"/>
    <w:rsid w:val="002B3312"/>
    <w:rsid w:val="002B47EA"/>
    <w:rsid w:val="002B4BFC"/>
    <w:rsid w:val="002B4D64"/>
    <w:rsid w:val="002B5817"/>
    <w:rsid w:val="002B62C6"/>
    <w:rsid w:val="002B6F98"/>
    <w:rsid w:val="002B7808"/>
    <w:rsid w:val="002B7865"/>
    <w:rsid w:val="002C107F"/>
    <w:rsid w:val="002C11A2"/>
    <w:rsid w:val="002C3573"/>
    <w:rsid w:val="002C57B8"/>
    <w:rsid w:val="002C62F5"/>
    <w:rsid w:val="002C6CE5"/>
    <w:rsid w:val="002C78E4"/>
    <w:rsid w:val="002C7E68"/>
    <w:rsid w:val="002D0C23"/>
    <w:rsid w:val="002D1042"/>
    <w:rsid w:val="002D1C29"/>
    <w:rsid w:val="002D431C"/>
    <w:rsid w:val="002D58A4"/>
    <w:rsid w:val="002D6DB5"/>
    <w:rsid w:val="002D6F8F"/>
    <w:rsid w:val="002E2F38"/>
    <w:rsid w:val="002E39C6"/>
    <w:rsid w:val="002E4B11"/>
    <w:rsid w:val="002E5592"/>
    <w:rsid w:val="002E561D"/>
    <w:rsid w:val="002E5638"/>
    <w:rsid w:val="002E69CF"/>
    <w:rsid w:val="002E7764"/>
    <w:rsid w:val="002E78F5"/>
    <w:rsid w:val="002F00AE"/>
    <w:rsid w:val="002F167E"/>
    <w:rsid w:val="002F1A99"/>
    <w:rsid w:val="002F1E60"/>
    <w:rsid w:val="002F24E7"/>
    <w:rsid w:val="002F399A"/>
    <w:rsid w:val="002F3A74"/>
    <w:rsid w:val="002F3D50"/>
    <w:rsid w:val="002F401A"/>
    <w:rsid w:val="002F4ACE"/>
    <w:rsid w:val="002F71FA"/>
    <w:rsid w:val="002F7BAF"/>
    <w:rsid w:val="00300054"/>
    <w:rsid w:val="00300A8A"/>
    <w:rsid w:val="00301282"/>
    <w:rsid w:val="003013EA"/>
    <w:rsid w:val="003017D4"/>
    <w:rsid w:val="00302110"/>
    <w:rsid w:val="00303275"/>
    <w:rsid w:val="00303B31"/>
    <w:rsid w:val="00303DF6"/>
    <w:rsid w:val="00303E68"/>
    <w:rsid w:val="0030432E"/>
    <w:rsid w:val="00305A16"/>
    <w:rsid w:val="00305F21"/>
    <w:rsid w:val="00306C55"/>
    <w:rsid w:val="00306CF7"/>
    <w:rsid w:val="003076FA"/>
    <w:rsid w:val="003079D3"/>
    <w:rsid w:val="00310284"/>
    <w:rsid w:val="003103DA"/>
    <w:rsid w:val="00311E7B"/>
    <w:rsid w:val="00312570"/>
    <w:rsid w:val="00312A60"/>
    <w:rsid w:val="0031343F"/>
    <w:rsid w:val="003135F5"/>
    <w:rsid w:val="00314589"/>
    <w:rsid w:val="00314F7F"/>
    <w:rsid w:val="003157EB"/>
    <w:rsid w:val="0031587F"/>
    <w:rsid w:val="00321DD5"/>
    <w:rsid w:val="00323E53"/>
    <w:rsid w:val="00325A22"/>
    <w:rsid w:val="00325F85"/>
    <w:rsid w:val="00326AC6"/>
    <w:rsid w:val="00327148"/>
    <w:rsid w:val="00327759"/>
    <w:rsid w:val="0033270E"/>
    <w:rsid w:val="00333C26"/>
    <w:rsid w:val="00334A4C"/>
    <w:rsid w:val="003354D2"/>
    <w:rsid w:val="00335E18"/>
    <w:rsid w:val="00337033"/>
    <w:rsid w:val="00337343"/>
    <w:rsid w:val="00337F58"/>
    <w:rsid w:val="00340759"/>
    <w:rsid w:val="003416DA"/>
    <w:rsid w:val="00341A18"/>
    <w:rsid w:val="00341AAC"/>
    <w:rsid w:val="00344D03"/>
    <w:rsid w:val="00345B10"/>
    <w:rsid w:val="003472D6"/>
    <w:rsid w:val="00350BB2"/>
    <w:rsid w:val="00350D63"/>
    <w:rsid w:val="00350E02"/>
    <w:rsid w:val="003536F1"/>
    <w:rsid w:val="00353C2B"/>
    <w:rsid w:val="003545BD"/>
    <w:rsid w:val="003551FC"/>
    <w:rsid w:val="00355A11"/>
    <w:rsid w:val="00355D67"/>
    <w:rsid w:val="00356F74"/>
    <w:rsid w:val="00360A08"/>
    <w:rsid w:val="00360B7D"/>
    <w:rsid w:val="003629C9"/>
    <w:rsid w:val="00364149"/>
    <w:rsid w:val="0036497F"/>
    <w:rsid w:val="003663AF"/>
    <w:rsid w:val="0036696B"/>
    <w:rsid w:val="003669AE"/>
    <w:rsid w:val="003674C8"/>
    <w:rsid w:val="00367795"/>
    <w:rsid w:val="003700A0"/>
    <w:rsid w:val="00370364"/>
    <w:rsid w:val="0037037C"/>
    <w:rsid w:val="00372458"/>
    <w:rsid w:val="00372DD7"/>
    <w:rsid w:val="00373568"/>
    <w:rsid w:val="00374571"/>
    <w:rsid w:val="00375B8E"/>
    <w:rsid w:val="00375E4D"/>
    <w:rsid w:val="00375F5E"/>
    <w:rsid w:val="003766F7"/>
    <w:rsid w:val="00376B53"/>
    <w:rsid w:val="00377017"/>
    <w:rsid w:val="0038146C"/>
    <w:rsid w:val="00383177"/>
    <w:rsid w:val="0038440E"/>
    <w:rsid w:val="00385471"/>
    <w:rsid w:val="003859EF"/>
    <w:rsid w:val="0038622B"/>
    <w:rsid w:val="003868FF"/>
    <w:rsid w:val="003876F1"/>
    <w:rsid w:val="0039187A"/>
    <w:rsid w:val="00392A83"/>
    <w:rsid w:val="00393905"/>
    <w:rsid w:val="00395D26"/>
    <w:rsid w:val="00395FB1"/>
    <w:rsid w:val="0039667B"/>
    <w:rsid w:val="00397882"/>
    <w:rsid w:val="0039799F"/>
    <w:rsid w:val="00397F6C"/>
    <w:rsid w:val="003A0ADD"/>
    <w:rsid w:val="003A0EEA"/>
    <w:rsid w:val="003A12B0"/>
    <w:rsid w:val="003A2794"/>
    <w:rsid w:val="003A39FA"/>
    <w:rsid w:val="003A645A"/>
    <w:rsid w:val="003A6522"/>
    <w:rsid w:val="003B094B"/>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3B1B"/>
    <w:rsid w:val="003C400E"/>
    <w:rsid w:val="003C547E"/>
    <w:rsid w:val="003C64D8"/>
    <w:rsid w:val="003C7649"/>
    <w:rsid w:val="003C7A3B"/>
    <w:rsid w:val="003C7F7D"/>
    <w:rsid w:val="003D157C"/>
    <w:rsid w:val="003D482E"/>
    <w:rsid w:val="003D495E"/>
    <w:rsid w:val="003D4C53"/>
    <w:rsid w:val="003D6001"/>
    <w:rsid w:val="003D640B"/>
    <w:rsid w:val="003D6F63"/>
    <w:rsid w:val="003D7BC9"/>
    <w:rsid w:val="003D7F46"/>
    <w:rsid w:val="003E0C0F"/>
    <w:rsid w:val="003E107C"/>
    <w:rsid w:val="003E10B3"/>
    <w:rsid w:val="003E3C9A"/>
    <w:rsid w:val="003E6756"/>
    <w:rsid w:val="003E760F"/>
    <w:rsid w:val="003F2E76"/>
    <w:rsid w:val="003F31AB"/>
    <w:rsid w:val="003F474E"/>
    <w:rsid w:val="003F4BE5"/>
    <w:rsid w:val="003F6611"/>
    <w:rsid w:val="003F6C86"/>
    <w:rsid w:val="003F702A"/>
    <w:rsid w:val="00402D6C"/>
    <w:rsid w:val="00403077"/>
    <w:rsid w:val="00406A25"/>
    <w:rsid w:val="00407576"/>
    <w:rsid w:val="00407783"/>
    <w:rsid w:val="00410115"/>
    <w:rsid w:val="004105E9"/>
    <w:rsid w:val="00412994"/>
    <w:rsid w:val="00412E59"/>
    <w:rsid w:val="004134E4"/>
    <w:rsid w:val="004141C8"/>
    <w:rsid w:val="00414B45"/>
    <w:rsid w:val="00414D79"/>
    <w:rsid w:val="004151EC"/>
    <w:rsid w:val="00415DEF"/>
    <w:rsid w:val="004175FF"/>
    <w:rsid w:val="00417649"/>
    <w:rsid w:val="0042201D"/>
    <w:rsid w:val="00424019"/>
    <w:rsid w:val="00424039"/>
    <w:rsid w:val="00424458"/>
    <w:rsid w:val="0042597D"/>
    <w:rsid w:val="0042678F"/>
    <w:rsid w:val="00426ABC"/>
    <w:rsid w:val="00431091"/>
    <w:rsid w:val="00431240"/>
    <w:rsid w:val="00431F11"/>
    <w:rsid w:val="00434676"/>
    <w:rsid w:val="00434782"/>
    <w:rsid w:val="0043615D"/>
    <w:rsid w:val="004364BD"/>
    <w:rsid w:val="00441005"/>
    <w:rsid w:val="00441640"/>
    <w:rsid w:val="0044403C"/>
    <w:rsid w:val="0044467A"/>
    <w:rsid w:val="00444E99"/>
    <w:rsid w:val="00446AD8"/>
    <w:rsid w:val="00447F18"/>
    <w:rsid w:val="00450155"/>
    <w:rsid w:val="00450710"/>
    <w:rsid w:val="00451434"/>
    <w:rsid w:val="004518CF"/>
    <w:rsid w:val="00453FF7"/>
    <w:rsid w:val="00454EA7"/>
    <w:rsid w:val="00456A89"/>
    <w:rsid w:val="00456D9B"/>
    <w:rsid w:val="00457F7E"/>
    <w:rsid w:val="004603F4"/>
    <w:rsid w:val="00461844"/>
    <w:rsid w:val="0046209E"/>
    <w:rsid w:val="004620F8"/>
    <w:rsid w:val="00463053"/>
    <w:rsid w:val="004635A6"/>
    <w:rsid w:val="00464543"/>
    <w:rsid w:val="00465B31"/>
    <w:rsid w:val="00466125"/>
    <w:rsid w:val="004672FC"/>
    <w:rsid w:val="00467DA9"/>
    <w:rsid w:val="0047096D"/>
    <w:rsid w:val="00471571"/>
    <w:rsid w:val="00471E73"/>
    <w:rsid w:val="004723E9"/>
    <w:rsid w:val="00474A5B"/>
    <w:rsid w:val="00474FC5"/>
    <w:rsid w:val="00475757"/>
    <w:rsid w:val="00475E6B"/>
    <w:rsid w:val="00477D82"/>
    <w:rsid w:val="00480994"/>
    <w:rsid w:val="004813B1"/>
    <w:rsid w:val="00483F54"/>
    <w:rsid w:val="0048437E"/>
    <w:rsid w:val="004859BD"/>
    <w:rsid w:val="00485DB0"/>
    <w:rsid w:val="00487AA0"/>
    <w:rsid w:val="004906EB"/>
    <w:rsid w:val="004910E3"/>
    <w:rsid w:val="00491142"/>
    <w:rsid w:val="0049166F"/>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A7F4A"/>
    <w:rsid w:val="004B0304"/>
    <w:rsid w:val="004B039F"/>
    <w:rsid w:val="004B2351"/>
    <w:rsid w:val="004B4556"/>
    <w:rsid w:val="004B5230"/>
    <w:rsid w:val="004B5F30"/>
    <w:rsid w:val="004B6A92"/>
    <w:rsid w:val="004B78BB"/>
    <w:rsid w:val="004B7C5F"/>
    <w:rsid w:val="004C009E"/>
    <w:rsid w:val="004C0176"/>
    <w:rsid w:val="004C1C4B"/>
    <w:rsid w:val="004C1E90"/>
    <w:rsid w:val="004C485B"/>
    <w:rsid w:val="004C4A0D"/>
    <w:rsid w:val="004C5D8F"/>
    <w:rsid w:val="004C5E08"/>
    <w:rsid w:val="004C6C10"/>
    <w:rsid w:val="004D0670"/>
    <w:rsid w:val="004D17BB"/>
    <w:rsid w:val="004D17D7"/>
    <w:rsid w:val="004D29D4"/>
    <w:rsid w:val="004D3DF7"/>
    <w:rsid w:val="004D5611"/>
    <w:rsid w:val="004D5FFD"/>
    <w:rsid w:val="004D64B6"/>
    <w:rsid w:val="004D6AB7"/>
    <w:rsid w:val="004D7365"/>
    <w:rsid w:val="004E1F8C"/>
    <w:rsid w:val="004E41B6"/>
    <w:rsid w:val="004E4323"/>
    <w:rsid w:val="004E4393"/>
    <w:rsid w:val="004E469B"/>
    <w:rsid w:val="004E48E9"/>
    <w:rsid w:val="004E528A"/>
    <w:rsid w:val="004E75D3"/>
    <w:rsid w:val="004F0088"/>
    <w:rsid w:val="004F0094"/>
    <w:rsid w:val="004F0173"/>
    <w:rsid w:val="004F0448"/>
    <w:rsid w:val="004F0C7D"/>
    <w:rsid w:val="004F10E0"/>
    <w:rsid w:val="004F35DA"/>
    <w:rsid w:val="004F392B"/>
    <w:rsid w:val="004F39D8"/>
    <w:rsid w:val="004F3D3C"/>
    <w:rsid w:val="004F4963"/>
    <w:rsid w:val="004F59F5"/>
    <w:rsid w:val="004F5B37"/>
    <w:rsid w:val="004F5F13"/>
    <w:rsid w:val="004F6F2C"/>
    <w:rsid w:val="004F75CF"/>
    <w:rsid w:val="004F79C0"/>
    <w:rsid w:val="004F7C92"/>
    <w:rsid w:val="004F7CF9"/>
    <w:rsid w:val="0050273F"/>
    <w:rsid w:val="00502D83"/>
    <w:rsid w:val="0050326B"/>
    <w:rsid w:val="00503485"/>
    <w:rsid w:val="005113C7"/>
    <w:rsid w:val="00512BA4"/>
    <w:rsid w:val="0051308E"/>
    <w:rsid w:val="005150FA"/>
    <w:rsid w:val="0051539A"/>
    <w:rsid w:val="00515E39"/>
    <w:rsid w:val="00517D03"/>
    <w:rsid w:val="00517E8A"/>
    <w:rsid w:val="0052002C"/>
    <w:rsid w:val="00520339"/>
    <w:rsid w:val="00520846"/>
    <w:rsid w:val="005216AC"/>
    <w:rsid w:val="00521BBD"/>
    <w:rsid w:val="00522178"/>
    <w:rsid w:val="00524108"/>
    <w:rsid w:val="005246E5"/>
    <w:rsid w:val="00527036"/>
    <w:rsid w:val="00527343"/>
    <w:rsid w:val="00527EE9"/>
    <w:rsid w:val="005301AB"/>
    <w:rsid w:val="00530FD7"/>
    <w:rsid w:val="005319E7"/>
    <w:rsid w:val="00532659"/>
    <w:rsid w:val="00533129"/>
    <w:rsid w:val="00533E90"/>
    <w:rsid w:val="00534AA5"/>
    <w:rsid w:val="0053751B"/>
    <w:rsid w:val="00537956"/>
    <w:rsid w:val="00540974"/>
    <w:rsid w:val="00540CDC"/>
    <w:rsid w:val="00541F0C"/>
    <w:rsid w:val="005434FF"/>
    <w:rsid w:val="00546BF6"/>
    <w:rsid w:val="0054759B"/>
    <w:rsid w:val="00547B99"/>
    <w:rsid w:val="00550019"/>
    <w:rsid w:val="005514E8"/>
    <w:rsid w:val="00552276"/>
    <w:rsid w:val="00552376"/>
    <w:rsid w:val="005527AF"/>
    <w:rsid w:val="005528DB"/>
    <w:rsid w:val="005542A1"/>
    <w:rsid w:val="00554E15"/>
    <w:rsid w:val="00555426"/>
    <w:rsid w:val="0055689B"/>
    <w:rsid w:val="0055697F"/>
    <w:rsid w:val="00556E66"/>
    <w:rsid w:val="005577B7"/>
    <w:rsid w:val="00560B7F"/>
    <w:rsid w:val="00560BBA"/>
    <w:rsid w:val="00561B4B"/>
    <w:rsid w:val="00562B36"/>
    <w:rsid w:val="00562EF4"/>
    <w:rsid w:val="00563105"/>
    <w:rsid w:val="00563AA7"/>
    <w:rsid w:val="00563B46"/>
    <w:rsid w:val="00563B50"/>
    <w:rsid w:val="00564274"/>
    <w:rsid w:val="00565ECC"/>
    <w:rsid w:val="005669B3"/>
    <w:rsid w:val="0056761A"/>
    <w:rsid w:val="00570A04"/>
    <w:rsid w:val="005712F0"/>
    <w:rsid w:val="00574607"/>
    <w:rsid w:val="0057723F"/>
    <w:rsid w:val="00580F54"/>
    <w:rsid w:val="00582BCB"/>
    <w:rsid w:val="005834AF"/>
    <w:rsid w:val="00583908"/>
    <w:rsid w:val="005843BB"/>
    <w:rsid w:val="005845F2"/>
    <w:rsid w:val="00585723"/>
    <w:rsid w:val="00585EFB"/>
    <w:rsid w:val="00585F01"/>
    <w:rsid w:val="00590042"/>
    <w:rsid w:val="00590E7F"/>
    <w:rsid w:val="00590EFC"/>
    <w:rsid w:val="00592A10"/>
    <w:rsid w:val="00593215"/>
    <w:rsid w:val="00594FC2"/>
    <w:rsid w:val="0059516F"/>
    <w:rsid w:val="00597C07"/>
    <w:rsid w:val="005A0053"/>
    <w:rsid w:val="005A0905"/>
    <w:rsid w:val="005A0EF6"/>
    <w:rsid w:val="005A1156"/>
    <w:rsid w:val="005A2072"/>
    <w:rsid w:val="005A26D4"/>
    <w:rsid w:val="005A26E9"/>
    <w:rsid w:val="005A3BC8"/>
    <w:rsid w:val="005A4B76"/>
    <w:rsid w:val="005A4C41"/>
    <w:rsid w:val="005A65EF"/>
    <w:rsid w:val="005A6B74"/>
    <w:rsid w:val="005A6CC1"/>
    <w:rsid w:val="005A7129"/>
    <w:rsid w:val="005B1ED0"/>
    <w:rsid w:val="005B20C7"/>
    <w:rsid w:val="005B4295"/>
    <w:rsid w:val="005B48E5"/>
    <w:rsid w:val="005B4B64"/>
    <w:rsid w:val="005B5437"/>
    <w:rsid w:val="005B5DCE"/>
    <w:rsid w:val="005B6BED"/>
    <w:rsid w:val="005C0097"/>
    <w:rsid w:val="005C0327"/>
    <w:rsid w:val="005C1069"/>
    <w:rsid w:val="005C18BB"/>
    <w:rsid w:val="005C1E38"/>
    <w:rsid w:val="005C23BF"/>
    <w:rsid w:val="005C318B"/>
    <w:rsid w:val="005C489F"/>
    <w:rsid w:val="005C58F1"/>
    <w:rsid w:val="005C68E6"/>
    <w:rsid w:val="005C6FDB"/>
    <w:rsid w:val="005C72F1"/>
    <w:rsid w:val="005C7DC0"/>
    <w:rsid w:val="005D06F2"/>
    <w:rsid w:val="005D07E4"/>
    <w:rsid w:val="005D25AC"/>
    <w:rsid w:val="005D26BC"/>
    <w:rsid w:val="005D2A9E"/>
    <w:rsid w:val="005D3687"/>
    <w:rsid w:val="005D37C5"/>
    <w:rsid w:val="005D5AF5"/>
    <w:rsid w:val="005D5BC7"/>
    <w:rsid w:val="005D5E1C"/>
    <w:rsid w:val="005D609B"/>
    <w:rsid w:val="005D7714"/>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3378"/>
    <w:rsid w:val="005F4537"/>
    <w:rsid w:val="005F6B3C"/>
    <w:rsid w:val="005F7545"/>
    <w:rsid w:val="005F7629"/>
    <w:rsid w:val="00600D6A"/>
    <w:rsid w:val="0060143F"/>
    <w:rsid w:val="0060178F"/>
    <w:rsid w:val="00601EF6"/>
    <w:rsid w:val="00603E00"/>
    <w:rsid w:val="00604135"/>
    <w:rsid w:val="00605584"/>
    <w:rsid w:val="0060566D"/>
    <w:rsid w:val="00605B20"/>
    <w:rsid w:val="00605F3B"/>
    <w:rsid w:val="00606149"/>
    <w:rsid w:val="00606B27"/>
    <w:rsid w:val="00607096"/>
    <w:rsid w:val="006070A3"/>
    <w:rsid w:val="0061135A"/>
    <w:rsid w:val="0061269F"/>
    <w:rsid w:val="00612D80"/>
    <w:rsid w:val="00613414"/>
    <w:rsid w:val="00615A31"/>
    <w:rsid w:val="00615E00"/>
    <w:rsid w:val="00616F3C"/>
    <w:rsid w:val="00617104"/>
    <w:rsid w:val="006175D9"/>
    <w:rsid w:val="00621373"/>
    <w:rsid w:val="0062270E"/>
    <w:rsid w:val="00622AA9"/>
    <w:rsid w:val="00622E24"/>
    <w:rsid w:val="0062407D"/>
    <w:rsid w:val="00624653"/>
    <w:rsid w:val="00625938"/>
    <w:rsid w:val="00626752"/>
    <w:rsid w:val="00626D77"/>
    <w:rsid w:val="006272FB"/>
    <w:rsid w:val="0062792A"/>
    <w:rsid w:val="00627B7D"/>
    <w:rsid w:val="006304A7"/>
    <w:rsid w:val="00631391"/>
    <w:rsid w:val="0063280A"/>
    <w:rsid w:val="00632B07"/>
    <w:rsid w:val="00632BA0"/>
    <w:rsid w:val="00632C23"/>
    <w:rsid w:val="00632F41"/>
    <w:rsid w:val="00633850"/>
    <w:rsid w:val="00633BBD"/>
    <w:rsid w:val="00633FBA"/>
    <w:rsid w:val="00637544"/>
    <w:rsid w:val="00644D5F"/>
    <w:rsid w:val="00645623"/>
    <w:rsid w:val="0064713F"/>
    <w:rsid w:val="00647EC8"/>
    <w:rsid w:val="0065074A"/>
    <w:rsid w:val="00650D35"/>
    <w:rsid w:val="00651433"/>
    <w:rsid w:val="006514C1"/>
    <w:rsid w:val="00651CC4"/>
    <w:rsid w:val="006527F9"/>
    <w:rsid w:val="006534F2"/>
    <w:rsid w:val="006536DD"/>
    <w:rsid w:val="006537DA"/>
    <w:rsid w:val="006540CC"/>
    <w:rsid w:val="0065547D"/>
    <w:rsid w:val="00656B5A"/>
    <w:rsid w:val="00656E25"/>
    <w:rsid w:val="006575BF"/>
    <w:rsid w:val="00657CE0"/>
    <w:rsid w:val="006600DF"/>
    <w:rsid w:val="006607AF"/>
    <w:rsid w:val="006616A1"/>
    <w:rsid w:val="0066308D"/>
    <w:rsid w:val="00663728"/>
    <w:rsid w:val="00663855"/>
    <w:rsid w:val="0066557A"/>
    <w:rsid w:val="00666793"/>
    <w:rsid w:val="0066752C"/>
    <w:rsid w:val="00667625"/>
    <w:rsid w:val="00667676"/>
    <w:rsid w:val="00670205"/>
    <w:rsid w:val="00670A6B"/>
    <w:rsid w:val="0067145B"/>
    <w:rsid w:val="00673E6B"/>
    <w:rsid w:val="00674AFB"/>
    <w:rsid w:val="0067570D"/>
    <w:rsid w:val="00676D80"/>
    <w:rsid w:val="0067721F"/>
    <w:rsid w:val="0068060C"/>
    <w:rsid w:val="006810E0"/>
    <w:rsid w:val="00681E01"/>
    <w:rsid w:val="00682A4B"/>
    <w:rsid w:val="00685B7C"/>
    <w:rsid w:val="0068638D"/>
    <w:rsid w:val="006863E6"/>
    <w:rsid w:val="006868F1"/>
    <w:rsid w:val="00687290"/>
    <w:rsid w:val="00687695"/>
    <w:rsid w:val="006876EC"/>
    <w:rsid w:val="00687974"/>
    <w:rsid w:val="0069061E"/>
    <w:rsid w:val="00690F15"/>
    <w:rsid w:val="0069131F"/>
    <w:rsid w:val="00691B97"/>
    <w:rsid w:val="00692EDC"/>
    <w:rsid w:val="00693E6D"/>
    <w:rsid w:val="00694082"/>
    <w:rsid w:val="006943E3"/>
    <w:rsid w:val="0069462B"/>
    <w:rsid w:val="00696835"/>
    <w:rsid w:val="0069688C"/>
    <w:rsid w:val="00697668"/>
    <w:rsid w:val="006976F9"/>
    <w:rsid w:val="006A1242"/>
    <w:rsid w:val="006A28A2"/>
    <w:rsid w:val="006A3305"/>
    <w:rsid w:val="006A3621"/>
    <w:rsid w:val="006A3F7F"/>
    <w:rsid w:val="006A4A5A"/>
    <w:rsid w:val="006A5561"/>
    <w:rsid w:val="006A59F7"/>
    <w:rsid w:val="006A5BE4"/>
    <w:rsid w:val="006B0C89"/>
    <w:rsid w:val="006B3B07"/>
    <w:rsid w:val="006B3F08"/>
    <w:rsid w:val="006B43F2"/>
    <w:rsid w:val="006B4440"/>
    <w:rsid w:val="006B46CD"/>
    <w:rsid w:val="006B7D80"/>
    <w:rsid w:val="006C0240"/>
    <w:rsid w:val="006C042A"/>
    <w:rsid w:val="006C32B1"/>
    <w:rsid w:val="006C32D7"/>
    <w:rsid w:val="006C33CB"/>
    <w:rsid w:val="006C4030"/>
    <w:rsid w:val="006C4B6B"/>
    <w:rsid w:val="006C55D8"/>
    <w:rsid w:val="006C5C57"/>
    <w:rsid w:val="006C63E4"/>
    <w:rsid w:val="006C6DDE"/>
    <w:rsid w:val="006D3DE6"/>
    <w:rsid w:val="006D630C"/>
    <w:rsid w:val="006D75E6"/>
    <w:rsid w:val="006D77AB"/>
    <w:rsid w:val="006E09F7"/>
    <w:rsid w:val="006E25E8"/>
    <w:rsid w:val="006E349D"/>
    <w:rsid w:val="006E4A5C"/>
    <w:rsid w:val="006E5C2B"/>
    <w:rsid w:val="006E7435"/>
    <w:rsid w:val="006E7C7F"/>
    <w:rsid w:val="006F166E"/>
    <w:rsid w:val="006F175F"/>
    <w:rsid w:val="006F2267"/>
    <w:rsid w:val="006F2D30"/>
    <w:rsid w:val="006F326D"/>
    <w:rsid w:val="006F35CA"/>
    <w:rsid w:val="006F43C7"/>
    <w:rsid w:val="006F53B0"/>
    <w:rsid w:val="006F6DF3"/>
    <w:rsid w:val="00700206"/>
    <w:rsid w:val="007005DF"/>
    <w:rsid w:val="00700AFC"/>
    <w:rsid w:val="00700B90"/>
    <w:rsid w:val="0070150B"/>
    <w:rsid w:val="00701610"/>
    <w:rsid w:val="00701F3D"/>
    <w:rsid w:val="00701FC4"/>
    <w:rsid w:val="00702D79"/>
    <w:rsid w:val="00703132"/>
    <w:rsid w:val="00704769"/>
    <w:rsid w:val="00704AB7"/>
    <w:rsid w:val="007065B7"/>
    <w:rsid w:val="00706CF5"/>
    <w:rsid w:val="0070703A"/>
    <w:rsid w:val="00707281"/>
    <w:rsid w:val="00710DC5"/>
    <w:rsid w:val="00711D36"/>
    <w:rsid w:val="007121CE"/>
    <w:rsid w:val="00712338"/>
    <w:rsid w:val="00713971"/>
    <w:rsid w:val="007140FB"/>
    <w:rsid w:val="00715485"/>
    <w:rsid w:val="00716A25"/>
    <w:rsid w:val="007209CB"/>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537"/>
    <w:rsid w:val="00742E71"/>
    <w:rsid w:val="00743EAC"/>
    <w:rsid w:val="00744148"/>
    <w:rsid w:val="00745EF9"/>
    <w:rsid w:val="007475ED"/>
    <w:rsid w:val="00747CE8"/>
    <w:rsid w:val="0075043D"/>
    <w:rsid w:val="00750F12"/>
    <w:rsid w:val="007510F6"/>
    <w:rsid w:val="00752D91"/>
    <w:rsid w:val="00753975"/>
    <w:rsid w:val="00753AE1"/>
    <w:rsid w:val="007545C9"/>
    <w:rsid w:val="0075703F"/>
    <w:rsid w:val="0075762D"/>
    <w:rsid w:val="007612A6"/>
    <w:rsid w:val="00761CC5"/>
    <w:rsid w:val="00762162"/>
    <w:rsid w:val="00762CB8"/>
    <w:rsid w:val="007647CC"/>
    <w:rsid w:val="00764F22"/>
    <w:rsid w:val="007656E2"/>
    <w:rsid w:val="007659E5"/>
    <w:rsid w:val="007706BE"/>
    <w:rsid w:val="00771351"/>
    <w:rsid w:val="0077226B"/>
    <w:rsid w:val="00772F7B"/>
    <w:rsid w:val="00773393"/>
    <w:rsid w:val="007742B7"/>
    <w:rsid w:val="00774924"/>
    <w:rsid w:val="00774DBC"/>
    <w:rsid w:val="007774E0"/>
    <w:rsid w:val="00777626"/>
    <w:rsid w:val="0078041D"/>
    <w:rsid w:val="00782340"/>
    <w:rsid w:val="0078319C"/>
    <w:rsid w:val="00783534"/>
    <w:rsid w:val="00785158"/>
    <w:rsid w:val="00787A76"/>
    <w:rsid w:val="00787A90"/>
    <w:rsid w:val="0079066D"/>
    <w:rsid w:val="00790730"/>
    <w:rsid w:val="00791272"/>
    <w:rsid w:val="007913F6"/>
    <w:rsid w:val="00792212"/>
    <w:rsid w:val="00792F1C"/>
    <w:rsid w:val="00795C22"/>
    <w:rsid w:val="00795EC8"/>
    <w:rsid w:val="007969CF"/>
    <w:rsid w:val="007970A6"/>
    <w:rsid w:val="0079738C"/>
    <w:rsid w:val="007A1170"/>
    <w:rsid w:val="007A21D1"/>
    <w:rsid w:val="007A2292"/>
    <w:rsid w:val="007A4D2D"/>
    <w:rsid w:val="007A5A0C"/>
    <w:rsid w:val="007A6B8F"/>
    <w:rsid w:val="007B2E2F"/>
    <w:rsid w:val="007B32A3"/>
    <w:rsid w:val="007B372D"/>
    <w:rsid w:val="007B4086"/>
    <w:rsid w:val="007B4602"/>
    <w:rsid w:val="007B495D"/>
    <w:rsid w:val="007B5159"/>
    <w:rsid w:val="007B5834"/>
    <w:rsid w:val="007B5AD2"/>
    <w:rsid w:val="007B5E7C"/>
    <w:rsid w:val="007B6A4B"/>
    <w:rsid w:val="007B6B91"/>
    <w:rsid w:val="007B702C"/>
    <w:rsid w:val="007B7AD1"/>
    <w:rsid w:val="007C0213"/>
    <w:rsid w:val="007C0845"/>
    <w:rsid w:val="007C0888"/>
    <w:rsid w:val="007C17A8"/>
    <w:rsid w:val="007C2C06"/>
    <w:rsid w:val="007C2F05"/>
    <w:rsid w:val="007C39CE"/>
    <w:rsid w:val="007C5285"/>
    <w:rsid w:val="007C5F11"/>
    <w:rsid w:val="007C63BF"/>
    <w:rsid w:val="007C6AB4"/>
    <w:rsid w:val="007C7126"/>
    <w:rsid w:val="007C7751"/>
    <w:rsid w:val="007C7771"/>
    <w:rsid w:val="007D19BE"/>
    <w:rsid w:val="007D437B"/>
    <w:rsid w:val="007D44A7"/>
    <w:rsid w:val="007D6F04"/>
    <w:rsid w:val="007D723B"/>
    <w:rsid w:val="007D7E42"/>
    <w:rsid w:val="007D7E9C"/>
    <w:rsid w:val="007E19F3"/>
    <w:rsid w:val="007E1BC8"/>
    <w:rsid w:val="007E1F0A"/>
    <w:rsid w:val="007E3062"/>
    <w:rsid w:val="007E3C64"/>
    <w:rsid w:val="007E41EC"/>
    <w:rsid w:val="007E51D6"/>
    <w:rsid w:val="007E5A99"/>
    <w:rsid w:val="007E6A61"/>
    <w:rsid w:val="007E7070"/>
    <w:rsid w:val="007E7DC1"/>
    <w:rsid w:val="007F0664"/>
    <w:rsid w:val="007F174A"/>
    <w:rsid w:val="007F37CE"/>
    <w:rsid w:val="007F396E"/>
    <w:rsid w:val="007F3DB0"/>
    <w:rsid w:val="007F4D3D"/>
    <w:rsid w:val="007F4E41"/>
    <w:rsid w:val="007F66B9"/>
    <w:rsid w:val="00801C80"/>
    <w:rsid w:val="00801CE4"/>
    <w:rsid w:val="008021D1"/>
    <w:rsid w:val="00803284"/>
    <w:rsid w:val="008045FB"/>
    <w:rsid w:val="008048D1"/>
    <w:rsid w:val="00804A9E"/>
    <w:rsid w:val="00805091"/>
    <w:rsid w:val="00805F17"/>
    <w:rsid w:val="00806642"/>
    <w:rsid w:val="00811E78"/>
    <w:rsid w:val="00811F87"/>
    <w:rsid w:val="00812F97"/>
    <w:rsid w:val="00812FA4"/>
    <w:rsid w:val="008149F6"/>
    <w:rsid w:val="008151CA"/>
    <w:rsid w:val="00816FAF"/>
    <w:rsid w:val="00817450"/>
    <w:rsid w:val="008207F6"/>
    <w:rsid w:val="00821056"/>
    <w:rsid w:val="008215C7"/>
    <w:rsid w:val="0082172A"/>
    <w:rsid w:val="00821E64"/>
    <w:rsid w:val="00822165"/>
    <w:rsid w:val="00822410"/>
    <w:rsid w:val="00822D63"/>
    <w:rsid w:val="00824CAE"/>
    <w:rsid w:val="00825326"/>
    <w:rsid w:val="008254B7"/>
    <w:rsid w:val="00826AA1"/>
    <w:rsid w:val="00826DDE"/>
    <w:rsid w:val="00827409"/>
    <w:rsid w:val="00827FDC"/>
    <w:rsid w:val="0083049F"/>
    <w:rsid w:val="00834C85"/>
    <w:rsid w:val="0083668F"/>
    <w:rsid w:val="008369B1"/>
    <w:rsid w:val="008369D3"/>
    <w:rsid w:val="008400BD"/>
    <w:rsid w:val="00840711"/>
    <w:rsid w:val="00840780"/>
    <w:rsid w:val="00842EE7"/>
    <w:rsid w:val="0084352F"/>
    <w:rsid w:val="00843752"/>
    <w:rsid w:val="00843B83"/>
    <w:rsid w:val="00843C00"/>
    <w:rsid w:val="0084500A"/>
    <w:rsid w:val="008456B3"/>
    <w:rsid w:val="00845D38"/>
    <w:rsid w:val="00846BC6"/>
    <w:rsid w:val="0085191A"/>
    <w:rsid w:val="00852219"/>
    <w:rsid w:val="008527CA"/>
    <w:rsid w:val="008530CC"/>
    <w:rsid w:val="008533CC"/>
    <w:rsid w:val="00857C86"/>
    <w:rsid w:val="0086070E"/>
    <w:rsid w:val="0086173D"/>
    <w:rsid w:val="00862D0A"/>
    <w:rsid w:val="00865E3B"/>
    <w:rsid w:val="00865F25"/>
    <w:rsid w:val="00867C48"/>
    <w:rsid w:val="00867D83"/>
    <w:rsid w:val="008700D0"/>
    <w:rsid w:val="0087290E"/>
    <w:rsid w:val="0087310E"/>
    <w:rsid w:val="00876028"/>
    <w:rsid w:val="00876BC6"/>
    <w:rsid w:val="00877A05"/>
    <w:rsid w:val="00877B6F"/>
    <w:rsid w:val="00877F1D"/>
    <w:rsid w:val="00880069"/>
    <w:rsid w:val="00880C90"/>
    <w:rsid w:val="00881138"/>
    <w:rsid w:val="00881C38"/>
    <w:rsid w:val="008821D1"/>
    <w:rsid w:val="008835D6"/>
    <w:rsid w:val="00883CD6"/>
    <w:rsid w:val="00883EF2"/>
    <w:rsid w:val="0088498B"/>
    <w:rsid w:val="0088627F"/>
    <w:rsid w:val="0088718A"/>
    <w:rsid w:val="00887458"/>
    <w:rsid w:val="00891A91"/>
    <w:rsid w:val="00891C1E"/>
    <w:rsid w:val="00891CCA"/>
    <w:rsid w:val="00892191"/>
    <w:rsid w:val="0089248A"/>
    <w:rsid w:val="00895EED"/>
    <w:rsid w:val="00896B16"/>
    <w:rsid w:val="0089774F"/>
    <w:rsid w:val="00897864"/>
    <w:rsid w:val="00897D75"/>
    <w:rsid w:val="008A115B"/>
    <w:rsid w:val="008A14AF"/>
    <w:rsid w:val="008A1D50"/>
    <w:rsid w:val="008A23F4"/>
    <w:rsid w:val="008A58C7"/>
    <w:rsid w:val="008A5A8C"/>
    <w:rsid w:val="008A5C73"/>
    <w:rsid w:val="008A64BE"/>
    <w:rsid w:val="008A736E"/>
    <w:rsid w:val="008B1FD5"/>
    <w:rsid w:val="008B4363"/>
    <w:rsid w:val="008B4BB2"/>
    <w:rsid w:val="008B4FBD"/>
    <w:rsid w:val="008B5203"/>
    <w:rsid w:val="008B6029"/>
    <w:rsid w:val="008B64C6"/>
    <w:rsid w:val="008B65BB"/>
    <w:rsid w:val="008B69B1"/>
    <w:rsid w:val="008B6BB5"/>
    <w:rsid w:val="008B7004"/>
    <w:rsid w:val="008B7D9C"/>
    <w:rsid w:val="008C1260"/>
    <w:rsid w:val="008C127F"/>
    <w:rsid w:val="008C201E"/>
    <w:rsid w:val="008C21CF"/>
    <w:rsid w:val="008C4E2E"/>
    <w:rsid w:val="008C6568"/>
    <w:rsid w:val="008C65B6"/>
    <w:rsid w:val="008C65F4"/>
    <w:rsid w:val="008D09B2"/>
    <w:rsid w:val="008D0E90"/>
    <w:rsid w:val="008D1D7D"/>
    <w:rsid w:val="008D2147"/>
    <w:rsid w:val="008D2B6F"/>
    <w:rsid w:val="008D6A40"/>
    <w:rsid w:val="008D7F84"/>
    <w:rsid w:val="008E04C7"/>
    <w:rsid w:val="008E1300"/>
    <w:rsid w:val="008E1326"/>
    <w:rsid w:val="008E2410"/>
    <w:rsid w:val="008E36AA"/>
    <w:rsid w:val="008E6382"/>
    <w:rsid w:val="008E67F0"/>
    <w:rsid w:val="008E7F23"/>
    <w:rsid w:val="008F01BC"/>
    <w:rsid w:val="008F02C1"/>
    <w:rsid w:val="008F0335"/>
    <w:rsid w:val="008F06CD"/>
    <w:rsid w:val="008F0BEF"/>
    <w:rsid w:val="008F13BC"/>
    <w:rsid w:val="008F14AF"/>
    <w:rsid w:val="008F14B9"/>
    <w:rsid w:val="008F2C76"/>
    <w:rsid w:val="008F4401"/>
    <w:rsid w:val="008F5F40"/>
    <w:rsid w:val="008F657F"/>
    <w:rsid w:val="008F6C61"/>
    <w:rsid w:val="00901F83"/>
    <w:rsid w:val="00902F35"/>
    <w:rsid w:val="00903DD6"/>
    <w:rsid w:val="00904D37"/>
    <w:rsid w:val="00907400"/>
    <w:rsid w:val="009076D4"/>
    <w:rsid w:val="00910808"/>
    <w:rsid w:val="00910827"/>
    <w:rsid w:val="00911A6A"/>
    <w:rsid w:val="00911FFB"/>
    <w:rsid w:val="00912D4B"/>
    <w:rsid w:val="00912E09"/>
    <w:rsid w:val="009135F5"/>
    <w:rsid w:val="00913DE7"/>
    <w:rsid w:val="0091448F"/>
    <w:rsid w:val="0091652E"/>
    <w:rsid w:val="009175F7"/>
    <w:rsid w:val="00920172"/>
    <w:rsid w:val="009205CA"/>
    <w:rsid w:val="00920BDB"/>
    <w:rsid w:val="00921547"/>
    <w:rsid w:val="0092165D"/>
    <w:rsid w:val="009220A1"/>
    <w:rsid w:val="00922502"/>
    <w:rsid w:val="00923566"/>
    <w:rsid w:val="009235A1"/>
    <w:rsid w:val="00923AD3"/>
    <w:rsid w:val="00923BE8"/>
    <w:rsid w:val="009244D3"/>
    <w:rsid w:val="00924F44"/>
    <w:rsid w:val="0092625B"/>
    <w:rsid w:val="00926866"/>
    <w:rsid w:val="00927900"/>
    <w:rsid w:val="009309A0"/>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0C76"/>
    <w:rsid w:val="009510B5"/>
    <w:rsid w:val="009512ED"/>
    <w:rsid w:val="00951880"/>
    <w:rsid w:val="0095231D"/>
    <w:rsid w:val="00955B2D"/>
    <w:rsid w:val="00956311"/>
    <w:rsid w:val="009613E2"/>
    <w:rsid w:val="00964788"/>
    <w:rsid w:val="009648AE"/>
    <w:rsid w:val="00964A1F"/>
    <w:rsid w:val="00964E5B"/>
    <w:rsid w:val="009652C4"/>
    <w:rsid w:val="009653CD"/>
    <w:rsid w:val="00967011"/>
    <w:rsid w:val="00967132"/>
    <w:rsid w:val="00970418"/>
    <w:rsid w:val="00970F3A"/>
    <w:rsid w:val="00971E50"/>
    <w:rsid w:val="00972A8A"/>
    <w:rsid w:val="00972E2D"/>
    <w:rsid w:val="00974550"/>
    <w:rsid w:val="00975A89"/>
    <w:rsid w:val="00975E3D"/>
    <w:rsid w:val="00976505"/>
    <w:rsid w:val="0097694C"/>
    <w:rsid w:val="00976CAE"/>
    <w:rsid w:val="00977AAD"/>
    <w:rsid w:val="00977E29"/>
    <w:rsid w:val="009820ED"/>
    <w:rsid w:val="009839E5"/>
    <w:rsid w:val="00983C93"/>
    <w:rsid w:val="009845CA"/>
    <w:rsid w:val="009848E6"/>
    <w:rsid w:val="00985E2D"/>
    <w:rsid w:val="009860DB"/>
    <w:rsid w:val="00987631"/>
    <w:rsid w:val="00987AC6"/>
    <w:rsid w:val="009901CA"/>
    <w:rsid w:val="00991AA8"/>
    <w:rsid w:val="00992243"/>
    <w:rsid w:val="0099279D"/>
    <w:rsid w:val="009927F3"/>
    <w:rsid w:val="00994027"/>
    <w:rsid w:val="00995AB2"/>
    <w:rsid w:val="00995B4A"/>
    <w:rsid w:val="00995F52"/>
    <w:rsid w:val="009969CD"/>
    <w:rsid w:val="00996C00"/>
    <w:rsid w:val="00997487"/>
    <w:rsid w:val="00997B49"/>
    <w:rsid w:val="009A0821"/>
    <w:rsid w:val="009A0E43"/>
    <w:rsid w:val="009A0F79"/>
    <w:rsid w:val="009A2F3A"/>
    <w:rsid w:val="009A39C5"/>
    <w:rsid w:val="009A3A3B"/>
    <w:rsid w:val="009A409A"/>
    <w:rsid w:val="009A4EA9"/>
    <w:rsid w:val="009A4F7F"/>
    <w:rsid w:val="009A7022"/>
    <w:rsid w:val="009A73BF"/>
    <w:rsid w:val="009B1350"/>
    <w:rsid w:val="009B2C02"/>
    <w:rsid w:val="009B3788"/>
    <w:rsid w:val="009B3B90"/>
    <w:rsid w:val="009B3C0A"/>
    <w:rsid w:val="009B3C31"/>
    <w:rsid w:val="009B3E05"/>
    <w:rsid w:val="009B5EB1"/>
    <w:rsid w:val="009B67E2"/>
    <w:rsid w:val="009B75CC"/>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E00A8"/>
    <w:rsid w:val="009E0849"/>
    <w:rsid w:val="009E0A55"/>
    <w:rsid w:val="009E1670"/>
    <w:rsid w:val="009E1F91"/>
    <w:rsid w:val="009E219F"/>
    <w:rsid w:val="009E3AE6"/>
    <w:rsid w:val="009E50F7"/>
    <w:rsid w:val="009E5331"/>
    <w:rsid w:val="009E62B4"/>
    <w:rsid w:val="009E6603"/>
    <w:rsid w:val="009E716B"/>
    <w:rsid w:val="009E757E"/>
    <w:rsid w:val="009F0540"/>
    <w:rsid w:val="009F064A"/>
    <w:rsid w:val="009F14EE"/>
    <w:rsid w:val="009F24E3"/>
    <w:rsid w:val="009F3904"/>
    <w:rsid w:val="009F3FBA"/>
    <w:rsid w:val="009F4ED6"/>
    <w:rsid w:val="009F5A16"/>
    <w:rsid w:val="009F66C9"/>
    <w:rsid w:val="009F6CAA"/>
    <w:rsid w:val="00A013C6"/>
    <w:rsid w:val="00A015C1"/>
    <w:rsid w:val="00A01CCC"/>
    <w:rsid w:val="00A0223F"/>
    <w:rsid w:val="00A029B5"/>
    <w:rsid w:val="00A02F21"/>
    <w:rsid w:val="00A03F63"/>
    <w:rsid w:val="00A06336"/>
    <w:rsid w:val="00A06EF8"/>
    <w:rsid w:val="00A07503"/>
    <w:rsid w:val="00A104C0"/>
    <w:rsid w:val="00A111A0"/>
    <w:rsid w:val="00A12FBB"/>
    <w:rsid w:val="00A138C2"/>
    <w:rsid w:val="00A14EEF"/>
    <w:rsid w:val="00A15C48"/>
    <w:rsid w:val="00A16145"/>
    <w:rsid w:val="00A16E26"/>
    <w:rsid w:val="00A17685"/>
    <w:rsid w:val="00A20738"/>
    <w:rsid w:val="00A20853"/>
    <w:rsid w:val="00A20A4C"/>
    <w:rsid w:val="00A20DD7"/>
    <w:rsid w:val="00A214D1"/>
    <w:rsid w:val="00A21EBA"/>
    <w:rsid w:val="00A21F91"/>
    <w:rsid w:val="00A2200A"/>
    <w:rsid w:val="00A228C3"/>
    <w:rsid w:val="00A22CCC"/>
    <w:rsid w:val="00A22D17"/>
    <w:rsid w:val="00A247B3"/>
    <w:rsid w:val="00A24A10"/>
    <w:rsid w:val="00A31242"/>
    <w:rsid w:val="00A316C7"/>
    <w:rsid w:val="00A31C7C"/>
    <w:rsid w:val="00A3222A"/>
    <w:rsid w:val="00A33FF3"/>
    <w:rsid w:val="00A34673"/>
    <w:rsid w:val="00A348BC"/>
    <w:rsid w:val="00A371F7"/>
    <w:rsid w:val="00A37C90"/>
    <w:rsid w:val="00A403BC"/>
    <w:rsid w:val="00A42504"/>
    <w:rsid w:val="00A42ED0"/>
    <w:rsid w:val="00A43067"/>
    <w:rsid w:val="00A443CC"/>
    <w:rsid w:val="00A44548"/>
    <w:rsid w:val="00A4545F"/>
    <w:rsid w:val="00A4592F"/>
    <w:rsid w:val="00A473BE"/>
    <w:rsid w:val="00A474D0"/>
    <w:rsid w:val="00A478B7"/>
    <w:rsid w:val="00A47E23"/>
    <w:rsid w:val="00A51005"/>
    <w:rsid w:val="00A52641"/>
    <w:rsid w:val="00A53686"/>
    <w:rsid w:val="00A53A20"/>
    <w:rsid w:val="00A5482F"/>
    <w:rsid w:val="00A55DBE"/>
    <w:rsid w:val="00A5699A"/>
    <w:rsid w:val="00A574EF"/>
    <w:rsid w:val="00A62954"/>
    <w:rsid w:val="00A63152"/>
    <w:rsid w:val="00A642D3"/>
    <w:rsid w:val="00A6585C"/>
    <w:rsid w:val="00A65996"/>
    <w:rsid w:val="00A66077"/>
    <w:rsid w:val="00A667A7"/>
    <w:rsid w:val="00A672D5"/>
    <w:rsid w:val="00A6777B"/>
    <w:rsid w:val="00A7083F"/>
    <w:rsid w:val="00A70FDA"/>
    <w:rsid w:val="00A712F7"/>
    <w:rsid w:val="00A715A8"/>
    <w:rsid w:val="00A719F5"/>
    <w:rsid w:val="00A725C9"/>
    <w:rsid w:val="00A7265C"/>
    <w:rsid w:val="00A72EE0"/>
    <w:rsid w:val="00A735EB"/>
    <w:rsid w:val="00A73AF6"/>
    <w:rsid w:val="00A73E2F"/>
    <w:rsid w:val="00A76C91"/>
    <w:rsid w:val="00A770B1"/>
    <w:rsid w:val="00A81A0C"/>
    <w:rsid w:val="00A82AC4"/>
    <w:rsid w:val="00A82B56"/>
    <w:rsid w:val="00A8313D"/>
    <w:rsid w:val="00A83221"/>
    <w:rsid w:val="00A846FF"/>
    <w:rsid w:val="00A8506D"/>
    <w:rsid w:val="00A8524C"/>
    <w:rsid w:val="00A85391"/>
    <w:rsid w:val="00A85AD7"/>
    <w:rsid w:val="00A85C67"/>
    <w:rsid w:val="00A8659D"/>
    <w:rsid w:val="00A865FB"/>
    <w:rsid w:val="00A87036"/>
    <w:rsid w:val="00A8757F"/>
    <w:rsid w:val="00A908CB"/>
    <w:rsid w:val="00A90C5A"/>
    <w:rsid w:val="00A923B8"/>
    <w:rsid w:val="00A92857"/>
    <w:rsid w:val="00A92AC0"/>
    <w:rsid w:val="00A93740"/>
    <w:rsid w:val="00A93AC0"/>
    <w:rsid w:val="00A95464"/>
    <w:rsid w:val="00A96D95"/>
    <w:rsid w:val="00AA063E"/>
    <w:rsid w:val="00AA06CD"/>
    <w:rsid w:val="00AA09DA"/>
    <w:rsid w:val="00AA35C5"/>
    <w:rsid w:val="00AA381F"/>
    <w:rsid w:val="00AA68A1"/>
    <w:rsid w:val="00AB1632"/>
    <w:rsid w:val="00AB407E"/>
    <w:rsid w:val="00AB5736"/>
    <w:rsid w:val="00AB5E75"/>
    <w:rsid w:val="00AB62CD"/>
    <w:rsid w:val="00AB68B1"/>
    <w:rsid w:val="00AB69BA"/>
    <w:rsid w:val="00AB6A7B"/>
    <w:rsid w:val="00AB6DE4"/>
    <w:rsid w:val="00AB6F87"/>
    <w:rsid w:val="00AB75C1"/>
    <w:rsid w:val="00AB78C8"/>
    <w:rsid w:val="00AC0757"/>
    <w:rsid w:val="00AC0B63"/>
    <w:rsid w:val="00AC13BD"/>
    <w:rsid w:val="00AC1652"/>
    <w:rsid w:val="00AC230B"/>
    <w:rsid w:val="00AC2669"/>
    <w:rsid w:val="00AC37C8"/>
    <w:rsid w:val="00AD0BC7"/>
    <w:rsid w:val="00AD2645"/>
    <w:rsid w:val="00AD47D7"/>
    <w:rsid w:val="00AD6553"/>
    <w:rsid w:val="00AD7EC5"/>
    <w:rsid w:val="00AE19DD"/>
    <w:rsid w:val="00AE1D6E"/>
    <w:rsid w:val="00AE25E7"/>
    <w:rsid w:val="00AE2ABB"/>
    <w:rsid w:val="00AE2DAA"/>
    <w:rsid w:val="00AE2DB8"/>
    <w:rsid w:val="00AE30F2"/>
    <w:rsid w:val="00AE36CA"/>
    <w:rsid w:val="00AE500B"/>
    <w:rsid w:val="00AE56CC"/>
    <w:rsid w:val="00AE6E5A"/>
    <w:rsid w:val="00AE7004"/>
    <w:rsid w:val="00AE76C3"/>
    <w:rsid w:val="00AF203D"/>
    <w:rsid w:val="00AF45D5"/>
    <w:rsid w:val="00AF489C"/>
    <w:rsid w:val="00AF4E05"/>
    <w:rsid w:val="00AF7AC1"/>
    <w:rsid w:val="00AF7C48"/>
    <w:rsid w:val="00B01A16"/>
    <w:rsid w:val="00B029AB"/>
    <w:rsid w:val="00B030AF"/>
    <w:rsid w:val="00B048B8"/>
    <w:rsid w:val="00B04B89"/>
    <w:rsid w:val="00B04BD8"/>
    <w:rsid w:val="00B06158"/>
    <w:rsid w:val="00B0654D"/>
    <w:rsid w:val="00B065BF"/>
    <w:rsid w:val="00B06E16"/>
    <w:rsid w:val="00B06E1D"/>
    <w:rsid w:val="00B06EE1"/>
    <w:rsid w:val="00B11056"/>
    <w:rsid w:val="00B1164E"/>
    <w:rsid w:val="00B12412"/>
    <w:rsid w:val="00B126F2"/>
    <w:rsid w:val="00B128B6"/>
    <w:rsid w:val="00B1308A"/>
    <w:rsid w:val="00B137F8"/>
    <w:rsid w:val="00B154E2"/>
    <w:rsid w:val="00B16FD2"/>
    <w:rsid w:val="00B1702B"/>
    <w:rsid w:val="00B1748E"/>
    <w:rsid w:val="00B20A96"/>
    <w:rsid w:val="00B20C07"/>
    <w:rsid w:val="00B21F82"/>
    <w:rsid w:val="00B22FAE"/>
    <w:rsid w:val="00B2356C"/>
    <w:rsid w:val="00B23DB2"/>
    <w:rsid w:val="00B241AF"/>
    <w:rsid w:val="00B30852"/>
    <w:rsid w:val="00B31C62"/>
    <w:rsid w:val="00B32391"/>
    <w:rsid w:val="00B33C61"/>
    <w:rsid w:val="00B346DC"/>
    <w:rsid w:val="00B352D2"/>
    <w:rsid w:val="00B35536"/>
    <w:rsid w:val="00B357E8"/>
    <w:rsid w:val="00B35860"/>
    <w:rsid w:val="00B35A0F"/>
    <w:rsid w:val="00B36BAE"/>
    <w:rsid w:val="00B36DF0"/>
    <w:rsid w:val="00B41674"/>
    <w:rsid w:val="00B4174F"/>
    <w:rsid w:val="00B425A6"/>
    <w:rsid w:val="00B42A00"/>
    <w:rsid w:val="00B42E50"/>
    <w:rsid w:val="00B43BD7"/>
    <w:rsid w:val="00B43F40"/>
    <w:rsid w:val="00B4512C"/>
    <w:rsid w:val="00B454A4"/>
    <w:rsid w:val="00B45FA6"/>
    <w:rsid w:val="00B4637C"/>
    <w:rsid w:val="00B46ABA"/>
    <w:rsid w:val="00B502C4"/>
    <w:rsid w:val="00B50970"/>
    <w:rsid w:val="00B510BE"/>
    <w:rsid w:val="00B51C0C"/>
    <w:rsid w:val="00B5274B"/>
    <w:rsid w:val="00B5453C"/>
    <w:rsid w:val="00B54736"/>
    <w:rsid w:val="00B54B0C"/>
    <w:rsid w:val="00B54BAE"/>
    <w:rsid w:val="00B5530A"/>
    <w:rsid w:val="00B5607F"/>
    <w:rsid w:val="00B56917"/>
    <w:rsid w:val="00B56CAA"/>
    <w:rsid w:val="00B57101"/>
    <w:rsid w:val="00B57327"/>
    <w:rsid w:val="00B60259"/>
    <w:rsid w:val="00B61180"/>
    <w:rsid w:val="00B61B91"/>
    <w:rsid w:val="00B61CA9"/>
    <w:rsid w:val="00B634A2"/>
    <w:rsid w:val="00B63A5F"/>
    <w:rsid w:val="00B6419A"/>
    <w:rsid w:val="00B645D9"/>
    <w:rsid w:val="00B655CD"/>
    <w:rsid w:val="00B65C83"/>
    <w:rsid w:val="00B70431"/>
    <w:rsid w:val="00B70639"/>
    <w:rsid w:val="00B715BF"/>
    <w:rsid w:val="00B716E4"/>
    <w:rsid w:val="00B71AAA"/>
    <w:rsid w:val="00B72280"/>
    <w:rsid w:val="00B72385"/>
    <w:rsid w:val="00B728DB"/>
    <w:rsid w:val="00B74282"/>
    <w:rsid w:val="00B76269"/>
    <w:rsid w:val="00B76BE1"/>
    <w:rsid w:val="00B76D93"/>
    <w:rsid w:val="00B77125"/>
    <w:rsid w:val="00B824CA"/>
    <w:rsid w:val="00B83212"/>
    <w:rsid w:val="00B8478F"/>
    <w:rsid w:val="00B85184"/>
    <w:rsid w:val="00B85E16"/>
    <w:rsid w:val="00B86C4B"/>
    <w:rsid w:val="00B871B6"/>
    <w:rsid w:val="00B875B6"/>
    <w:rsid w:val="00B8771E"/>
    <w:rsid w:val="00B93631"/>
    <w:rsid w:val="00B93845"/>
    <w:rsid w:val="00B9399E"/>
    <w:rsid w:val="00B94436"/>
    <w:rsid w:val="00B94FCA"/>
    <w:rsid w:val="00B96ADB"/>
    <w:rsid w:val="00B975D9"/>
    <w:rsid w:val="00BA0450"/>
    <w:rsid w:val="00BA045A"/>
    <w:rsid w:val="00BA3B10"/>
    <w:rsid w:val="00BA43C0"/>
    <w:rsid w:val="00BA5A5C"/>
    <w:rsid w:val="00BA5B0D"/>
    <w:rsid w:val="00BA5E4E"/>
    <w:rsid w:val="00BA6FF1"/>
    <w:rsid w:val="00BB0B40"/>
    <w:rsid w:val="00BB27C2"/>
    <w:rsid w:val="00BB287E"/>
    <w:rsid w:val="00BB3EA1"/>
    <w:rsid w:val="00BB42EE"/>
    <w:rsid w:val="00BB6FB0"/>
    <w:rsid w:val="00BB727E"/>
    <w:rsid w:val="00BC1318"/>
    <w:rsid w:val="00BC27C8"/>
    <w:rsid w:val="00BC29DD"/>
    <w:rsid w:val="00BC49EE"/>
    <w:rsid w:val="00BC4B72"/>
    <w:rsid w:val="00BC505C"/>
    <w:rsid w:val="00BC6119"/>
    <w:rsid w:val="00BC73E1"/>
    <w:rsid w:val="00BD0EF5"/>
    <w:rsid w:val="00BD26CD"/>
    <w:rsid w:val="00BD2CCB"/>
    <w:rsid w:val="00BD4DF4"/>
    <w:rsid w:val="00BD59CB"/>
    <w:rsid w:val="00BD5D16"/>
    <w:rsid w:val="00BD6E85"/>
    <w:rsid w:val="00BD783C"/>
    <w:rsid w:val="00BE01FB"/>
    <w:rsid w:val="00BE04DA"/>
    <w:rsid w:val="00BE062D"/>
    <w:rsid w:val="00BE0E10"/>
    <w:rsid w:val="00BE0FF4"/>
    <w:rsid w:val="00BE1195"/>
    <w:rsid w:val="00BE1821"/>
    <w:rsid w:val="00BE1A08"/>
    <w:rsid w:val="00BE1D94"/>
    <w:rsid w:val="00BE4077"/>
    <w:rsid w:val="00BE631D"/>
    <w:rsid w:val="00BE7B7F"/>
    <w:rsid w:val="00BF0FF9"/>
    <w:rsid w:val="00BF1922"/>
    <w:rsid w:val="00BF2371"/>
    <w:rsid w:val="00BF2A3A"/>
    <w:rsid w:val="00BF3B55"/>
    <w:rsid w:val="00BF4585"/>
    <w:rsid w:val="00BF520A"/>
    <w:rsid w:val="00BF53A3"/>
    <w:rsid w:val="00BF5F80"/>
    <w:rsid w:val="00BF66F5"/>
    <w:rsid w:val="00BF702F"/>
    <w:rsid w:val="00BF7635"/>
    <w:rsid w:val="00BF766A"/>
    <w:rsid w:val="00BF786E"/>
    <w:rsid w:val="00BF7A5A"/>
    <w:rsid w:val="00C00601"/>
    <w:rsid w:val="00C00D5A"/>
    <w:rsid w:val="00C01609"/>
    <w:rsid w:val="00C018E5"/>
    <w:rsid w:val="00C02144"/>
    <w:rsid w:val="00C02C75"/>
    <w:rsid w:val="00C033FC"/>
    <w:rsid w:val="00C03B48"/>
    <w:rsid w:val="00C049A1"/>
    <w:rsid w:val="00C05618"/>
    <w:rsid w:val="00C056A6"/>
    <w:rsid w:val="00C06C76"/>
    <w:rsid w:val="00C07E46"/>
    <w:rsid w:val="00C10063"/>
    <w:rsid w:val="00C10361"/>
    <w:rsid w:val="00C10376"/>
    <w:rsid w:val="00C10527"/>
    <w:rsid w:val="00C10723"/>
    <w:rsid w:val="00C10E85"/>
    <w:rsid w:val="00C11808"/>
    <w:rsid w:val="00C15AB8"/>
    <w:rsid w:val="00C167E3"/>
    <w:rsid w:val="00C16976"/>
    <w:rsid w:val="00C207C9"/>
    <w:rsid w:val="00C20C80"/>
    <w:rsid w:val="00C20EA5"/>
    <w:rsid w:val="00C21F52"/>
    <w:rsid w:val="00C229FA"/>
    <w:rsid w:val="00C22E0F"/>
    <w:rsid w:val="00C244DC"/>
    <w:rsid w:val="00C25CB5"/>
    <w:rsid w:val="00C25EC8"/>
    <w:rsid w:val="00C26719"/>
    <w:rsid w:val="00C26E7A"/>
    <w:rsid w:val="00C303E7"/>
    <w:rsid w:val="00C31755"/>
    <w:rsid w:val="00C31911"/>
    <w:rsid w:val="00C32775"/>
    <w:rsid w:val="00C339E1"/>
    <w:rsid w:val="00C33BAA"/>
    <w:rsid w:val="00C3560E"/>
    <w:rsid w:val="00C35B29"/>
    <w:rsid w:val="00C36255"/>
    <w:rsid w:val="00C36FD6"/>
    <w:rsid w:val="00C412D6"/>
    <w:rsid w:val="00C41484"/>
    <w:rsid w:val="00C428BE"/>
    <w:rsid w:val="00C431AC"/>
    <w:rsid w:val="00C4527C"/>
    <w:rsid w:val="00C46600"/>
    <w:rsid w:val="00C46734"/>
    <w:rsid w:val="00C467E6"/>
    <w:rsid w:val="00C46EC5"/>
    <w:rsid w:val="00C46F6A"/>
    <w:rsid w:val="00C50E3F"/>
    <w:rsid w:val="00C519D4"/>
    <w:rsid w:val="00C529E4"/>
    <w:rsid w:val="00C52A3C"/>
    <w:rsid w:val="00C5340E"/>
    <w:rsid w:val="00C53C93"/>
    <w:rsid w:val="00C56978"/>
    <w:rsid w:val="00C57AC1"/>
    <w:rsid w:val="00C57DFD"/>
    <w:rsid w:val="00C6017B"/>
    <w:rsid w:val="00C604DC"/>
    <w:rsid w:val="00C60C4F"/>
    <w:rsid w:val="00C6117B"/>
    <w:rsid w:val="00C6130D"/>
    <w:rsid w:val="00C62B00"/>
    <w:rsid w:val="00C63783"/>
    <w:rsid w:val="00C65B49"/>
    <w:rsid w:val="00C661EE"/>
    <w:rsid w:val="00C66F8B"/>
    <w:rsid w:val="00C701E5"/>
    <w:rsid w:val="00C73794"/>
    <w:rsid w:val="00C74010"/>
    <w:rsid w:val="00C74A32"/>
    <w:rsid w:val="00C74A9D"/>
    <w:rsid w:val="00C754D0"/>
    <w:rsid w:val="00C75D4B"/>
    <w:rsid w:val="00C75EB0"/>
    <w:rsid w:val="00C76DD0"/>
    <w:rsid w:val="00C76E4E"/>
    <w:rsid w:val="00C80221"/>
    <w:rsid w:val="00C80612"/>
    <w:rsid w:val="00C80756"/>
    <w:rsid w:val="00C81070"/>
    <w:rsid w:val="00C8500E"/>
    <w:rsid w:val="00C86648"/>
    <w:rsid w:val="00C86884"/>
    <w:rsid w:val="00C87108"/>
    <w:rsid w:val="00C87D63"/>
    <w:rsid w:val="00C91411"/>
    <w:rsid w:val="00C9208B"/>
    <w:rsid w:val="00C9366C"/>
    <w:rsid w:val="00C94218"/>
    <w:rsid w:val="00C942E7"/>
    <w:rsid w:val="00C94D18"/>
    <w:rsid w:val="00C95549"/>
    <w:rsid w:val="00C95BBA"/>
    <w:rsid w:val="00C95F22"/>
    <w:rsid w:val="00CA101E"/>
    <w:rsid w:val="00CA2635"/>
    <w:rsid w:val="00CA26B1"/>
    <w:rsid w:val="00CA3532"/>
    <w:rsid w:val="00CA4053"/>
    <w:rsid w:val="00CA4469"/>
    <w:rsid w:val="00CA44E3"/>
    <w:rsid w:val="00CA4D3A"/>
    <w:rsid w:val="00CA6A35"/>
    <w:rsid w:val="00CA6BB0"/>
    <w:rsid w:val="00CB2C41"/>
    <w:rsid w:val="00CB30B5"/>
    <w:rsid w:val="00CB310C"/>
    <w:rsid w:val="00CB40EB"/>
    <w:rsid w:val="00CB4B72"/>
    <w:rsid w:val="00CB4F97"/>
    <w:rsid w:val="00CB5799"/>
    <w:rsid w:val="00CB5B28"/>
    <w:rsid w:val="00CB6674"/>
    <w:rsid w:val="00CC1799"/>
    <w:rsid w:val="00CC1FD3"/>
    <w:rsid w:val="00CC42D1"/>
    <w:rsid w:val="00CC431F"/>
    <w:rsid w:val="00CC5DD7"/>
    <w:rsid w:val="00CC6700"/>
    <w:rsid w:val="00CC68CB"/>
    <w:rsid w:val="00CC6A03"/>
    <w:rsid w:val="00CC6B83"/>
    <w:rsid w:val="00CC6F9A"/>
    <w:rsid w:val="00CC71C2"/>
    <w:rsid w:val="00CD06D1"/>
    <w:rsid w:val="00CD14E1"/>
    <w:rsid w:val="00CD188D"/>
    <w:rsid w:val="00CD195C"/>
    <w:rsid w:val="00CD1FBD"/>
    <w:rsid w:val="00CD2627"/>
    <w:rsid w:val="00CD265B"/>
    <w:rsid w:val="00CD2709"/>
    <w:rsid w:val="00CD2A84"/>
    <w:rsid w:val="00CD4F58"/>
    <w:rsid w:val="00CD50A8"/>
    <w:rsid w:val="00CD5AD1"/>
    <w:rsid w:val="00CD5ADA"/>
    <w:rsid w:val="00CD5B5F"/>
    <w:rsid w:val="00CD5CE8"/>
    <w:rsid w:val="00CD6D4A"/>
    <w:rsid w:val="00CE06F9"/>
    <w:rsid w:val="00CE11C9"/>
    <w:rsid w:val="00CE2525"/>
    <w:rsid w:val="00CE25F1"/>
    <w:rsid w:val="00CE37BB"/>
    <w:rsid w:val="00CE3C25"/>
    <w:rsid w:val="00CE3E76"/>
    <w:rsid w:val="00CE4C16"/>
    <w:rsid w:val="00CE5B7A"/>
    <w:rsid w:val="00CE69C1"/>
    <w:rsid w:val="00CE736D"/>
    <w:rsid w:val="00CE751D"/>
    <w:rsid w:val="00CE79AD"/>
    <w:rsid w:val="00CE7AEF"/>
    <w:rsid w:val="00CF2163"/>
    <w:rsid w:val="00CF24CA"/>
    <w:rsid w:val="00CF32DA"/>
    <w:rsid w:val="00CF390E"/>
    <w:rsid w:val="00CF3DA1"/>
    <w:rsid w:val="00CF4791"/>
    <w:rsid w:val="00CF5FF9"/>
    <w:rsid w:val="00CF6DCD"/>
    <w:rsid w:val="00CF74E7"/>
    <w:rsid w:val="00D00395"/>
    <w:rsid w:val="00D03C01"/>
    <w:rsid w:val="00D041BB"/>
    <w:rsid w:val="00D04E35"/>
    <w:rsid w:val="00D054C9"/>
    <w:rsid w:val="00D06E24"/>
    <w:rsid w:val="00D072C7"/>
    <w:rsid w:val="00D07D6F"/>
    <w:rsid w:val="00D1015A"/>
    <w:rsid w:val="00D10625"/>
    <w:rsid w:val="00D10928"/>
    <w:rsid w:val="00D11B2C"/>
    <w:rsid w:val="00D1428B"/>
    <w:rsid w:val="00D14A49"/>
    <w:rsid w:val="00D160AA"/>
    <w:rsid w:val="00D202A1"/>
    <w:rsid w:val="00D20CA7"/>
    <w:rsid w:val="00D20EA1"/>
    <w:rsid w:val="00D21C61"/>
    <w:rsid w:val="00D2236D"/>
    <w:rsid w:val="00D22439"/>
    <w:rsid w:val="00D245A7"/>
    <w:rsid w:val="00D246F9"/>
    <w:rsid w:val="00D3114C"/>
    <w:rsid w:val="00D319DD"/>
    <w:rsid w:val="00D33389"/>
    <w:rsid w:val="00D35265"/>
    <w:rsid w:val="00D374E7"/>
    <w:rsid w:val="00D400AA"/>
    <w:rsid w:val="00D4011E"/>
    <w:rsid w:val="00D408A4"/>
    <w:rsid w:val="00D41914"/>
    <w:rsid w:val="00D419A4"/>
    <w:rsid w:val="00D42047"/>
    <w:rsid w:val="00D42C86"/>
    <w:rsid w:val="00D42F0B"/>
    <w:rsid w:val="00D42FAF"/>
    <w:rsid w:val="00D46A1C"/>
    <w:rsid w:val="00D477A5"/>
    <w:rsid w:val="00D5288C"/>
    <w:rsid w:val="00D52AB1"/>
    <w:rsid w:val="00D5515E"/>
    <w:rsid w:val="00D568D6"/>
    <w:rsid w:val="00D573FA"/>
    <w:rsid w:val="00D6013C"/>
    <w:rsid w:val="00D60F88"/>
    <w:rsid w:val="00D61407"/>
    <w:rsid w:val="00D634C9"/>
    <w:rsid w:val="00D63620"/>
    <w:rsid w:val="00D64745"/>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3AE7"/>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0F3F"/>
    <w:rsid w:val="00D914F4"/>
    <w:rsid w:val="00D92417"/>
    <w:rsid w:val="00D936DC"/>
    <w:rsid w:val="00D93E6D"/>
    <w:rsid w:val="00D967BD"/>
    <w:rsid w:val="00DA07F7"/>
    <w:rsid w:val="00DA1A9E"/>
    <w:rsid w:val="00DA1B76"/>
    <w:rsid w:val="00DA2E1A"/>
    <w:rsid w:val="00DA3029"/>
    <w:rsid w:val="00DA3E03"/>
    <w:rsid w:val="00DA64E0"/>
    <w:rsid w:val="00DA65C1"/>
    <w:rsid w:val="00DA7E70"/>
    <w:rsid w:val="00DB0318"/>
    <w:rsid w:val="00DB07BC"/>
    <w:rsid w:val="00DB196C"/>
    <w:rsid w:val="00DB19A3"/>
    <w:rsid w:val="00DB19EC"/>
    <w:rsid w:val="00DB25C9"/>
    <w:rsid w:val="00DB27AE"/>
    <w:rsid w:val="00DB29B5"/>
    <w:rsid w:val="00DB3A64"/>
    <w:rsid w:val="00DB41E9"/>
    <w:rsid w:val="00DB4253"/>
    <w:rsid w:val="00DB4991"/>
    <w:rsid w:val="00DB4F28"/>
    <w:rsid w:val="00DB550F"/>
    <w:rsid w:val="00DB5B6D"/>
    <w:rsid w:val="00DB6176"/>
    <w:rsid w:val="00DB7B88"/>
    <w:rsid w:val="00DC051A"/>
    <w:rsid w:val="00DC0FD4"/>
    <w:rsid w:val="00DC15C7"/>
    <w:rsid w:val="00DC1956"/>
    <w:rsid w:val="00DC251C"/>
    <w:rsid w:val="00DC296B"/>
    <w:rsid w:val="00DC3D3A"/>
    <w:rsid w:val="00DC3E3F"/>
    <w:rsid w:val="00DC5A51"/>
    <w:rsid w:val="00DC5CD7"/>
    <w:rsid w:val="00DC6072"/>
    <w:rsid w:val="00DC7794"/>
    <w:rsid w:val="00DC77A2"/>
    <w:rsid w:val="00DC7E8A"/>
    <w:rsid w:val="00DD0ABE"/>
    <w:rsid w:val="00DD144B"/>
    <w:rsid w:val="00DD2B14"/>
    <w:rsid w:val="00DD3A50"/>
    <w:rsid w:val="00DD3A74"/>
    <w:rsid w:val="00DD48B1"/>
    <w:rsid w:val="00DD4A4D"/>
    <w:rsid w:val="00DD50A8"/>
    <w:rsid w:val="00DD56DF"/>
    <w:rsid w:val="00DD5C5D"/>
    <w:rsid w:val="00DD70FD"/>
    <w:rsid w:val="00DE096E"/>
    <w:rsid w:val="00DE0DEB"/>
    <w:rsid w:val="00DE2281"/>
    <w:rsid w:val="00DE457A"/>
    <w:rsid w:val="00DE4B3C"/>
    <w:rsid w:val="00DE4E27"/>
    <w:rsid w:val="00DE6F1D"/>
    <w:rsid w:val="00DE6FE6"/>
    <w:rsid w:val="00DE7FE5"/>
    <w:rsid w:val="00DF0B36"/>
    <w:rsid w:val="00DF0E2C"/>
    <w:rsid w:val="00DF1ECB"/>
    <w:rsid w:val="00DF1F03"/>
    <w:rsid w:val="00DF28FE"/>
    <w:rsid w:val="00DF3D54"/>
    <w:rsid w:val="00DF3F8F"/>
    <w:rsid w:val="00DF42CB"/>
    <w:rsid w:val="00DF5E70"/>
    <w:rsid w:val="00DF7626"/>
    <w:rsid w:val="00DF789D"/>
    <w:rsid w:val="00E0012E"/>
    <w:rsid w:val="00E00A67"/>
    <w:rsid w:val="00E00DC3"/>
    <w:rsid w:val="00E00FB9"/>
    <w:rsid w:val="00E01856"/>
    <w:rsid w:val="00E01E29"/>
    <w:rsid w:val="00E03CC7"/>
    <w:rsid w:val="00E04E4D"/>
    <w:rsid w:val="00E0598A"/>
    <w:rsid w:val="00E05E09"/>
    <w:rsid w:val="00E065F4"/>
    <w:rsid w:val="00E07D2A"/>
    <w:rsid w:val="00E11515"/>
    <w:rsid w:val="00E12255"/>
    <w:rsid w:val="00E12754"/>
    <w:rsid w:val="00E2007B"/>
    <w:rsid w:val="00E204A0"/>
    <w:rsid w:val="00E20550"/>
    <w:rsid w:val="00E2157A"/>
    <w:rsid w:val="00E22087"/>
    <w:rsid w:val="00E22097"/>
    <w:rsid w:val="00E24724"/>
    <w:rsid w:val="00E249A6"/>
    <w:rsid w:val="00E25B9B"/>
    <w:rsid w:val="00E2673C"/>
    <w:rsid w:val="00E2719F"/>
    <w:rsid w:val="00E272C0"/>
    <w:rsid w:val="00E27692"/>
    <w:rsid w:val="00E27911"/>
    <w:rsid w:val="00E3070A"/>
    <w:rsid w:val="00E31920"/>
    <w:rsid w:val="00E31CE3"/>
    <w:rsid w:val="00E3276D"/>
    <w:rsid w:val="00E337BA"/>
    <w:rsid w:val="00E33B67"/>
    <w:rsid w:val="00E342DD"/>
    <w:rsid w:val="00E35257"/>
    <w:rsid w:val="00E356AB"/>
    <w:rsid w:val="00E372A5"/>
    <w:rsid w:val="00E37346"/>
    <w:rsid w:val="00E37448"/>
    <w:rsid w:val="00E378B9"/>
    <w:rsid w:val="00E408DF"/>
    <w:rsid w:val="00E41D99"/>
    <w:rsid w:val="00E42220"/>
    <w:rsid w:val="00E427BD"/>
    <w:rsid w:val="00E4288F"/>
    <w:rsid w:val="00E42B47"/>
    <w:rsid w:val="00E42C4A"/>
    <w:rsid w:val="00E42C69"/>
    <w:rsid w:val="00E4311B"/>
    <w:rsid w:val="00E44732"/>
    <w:rsid w:val="00E44BB1"/>
    <w:rsid w:val="00E46CD9"/>
    <w:rsid w:val="00E47BF9"/>
    <w:rsid w:val="00E5047C"/>
    <w:rsid w:val="00E507A1"/>
    <w:rsid w:val="00E51651"/>
    <w:rsid w:val="00E52B74"/>
    <w:rsid w:val="00E52E88"/>
    <w:rsid w:val="00E54216"/>
    <w:rsid w:val="00E5431E"/>
    <w:rsid w:val="00E54B4B"/>
    <w:rsid w:val="00E54BCD"/>
    <w:rsid w:val="00E55254"/>
    <w:rsid w:val="00E559F6"/>
    <w:rsid w:val="00E563DF"/>
    <w:rsid w:val="00E5646E"/>
    <w:rsid w:val="00E5684A"/>
    <w:rsid w:val="00E57950"/>
    <w:rsid w:val="00E57953"/>
    <w:rsid w:val="00E57CE9"/>
    <w:rsid w:val="00E61A45"/>
    <w:rsid w:val="00E6298A"/>
    <w:rsid w:val="00E6349E"/>
    <w:rsid w:val="00E640E1"/>
    <w:rsid w:val="00E66F59"/>
    <w:rsid w:val="00E67204"/>
    <w:rsid w:val="00E7019F"/>
    <w:rsid w:val="00E70CF4"/>
    <w:rsid w:val="00E72C6A"/>
    <w:rsid w:val="00E731A1"/>
    <w:rsid w:val="00E75DF0"/>
    <w:rsid w:val="00E7632B"/>
    <w:rsid w:val="00E770AB"/>
    <w:rsid w:val="00E801DE"/>
    <w:rsid w:val="00E81082"/>
    <w:rsid w:val="00E81367"/>
    <w:rsid w:val="00E8230E"/>
    <w:rsid w:val="00E82DF1"/>
    <w:rsid w:val="00E831C3"/>
    <w:rsid w:val="00E8386B"/>
    <w:rsid w:val="00E8437F"/>
    <w:rsid w:val="00E85104"/>
    <w:rsid w:val="00E85487"/>
    <w:rsid w:val="00E85FEA"/>
    <w:rsid w:val="00E90C95"/>
    <w:rsid w:val="00E93213"/>
    <w:rsid w:val="00E95C22"/>
    <w:rsid w:val="00E95DF3"/>
    <w:rsid w:val="00E9648B"/>
    <w:rsid w:val="00E97161"/>
    <w:rsid w:val="00E974F2"/>
    <w:rsid w:val="00E97A2C"/>
    <w:rsid w:val="00EA0428"/>
    <w:rsid w:val="00EA0469"/>
    <w:rsid w:val="00EA0560"/>
    <w:rsid w:val="00EA057F"/>
    <w:rsid w:val="00EA2F59"/>
    <w:rsid w:val="00EA4D6B"/>
    <w:rsid w:val="00EA5926"/>
    <w:rsid w:val="00EA6484"/>
    <w:rsid w:val="00EB05F2"/>
    <w:rsid w:val="00EB0940"/>
    <w:rsid w:val="00EB0ADA"/>
    <w:rsid w:val="00EB0D46"/>
    <w:rsid w:val="00EB0D80"/>
    <w:rsid w:val="00EB2044"/>
    <w:rsid w:val="00EB249F"/>
    <w:rsid w:val="00EB3B09"/>
    <w:rsid w:val="00EB430C"/>
    <w:rsid w:val="00EB51A7"/>
    <w:rsid w:val="00EB7AC1"/>
    <w:rsid w:val="00EC0935"/>
    <w:rsid w:val="00EC165E"/>
    <w:rsid w:val="00EC33C8"/>
    <w:rsid w:val="00EC4992"/>
    <w:rsid w:val="00EC4E3D"/>
    <w:rsid w:val="00EC6C1E"/>
    <w:rsid w:val="00EC6FDB"/>
    <w:rsid w:val="00ED0661"/>
    <w:rsid w:val="00ED0668"/>
    <w:rsid w:val="00ED10C7"/>
    <w:rsid w:val="00ED39EF"/>
    <w:rsid w:val="00ED3C0A"/>
    <w:rsid w:val="00ED53E3"/>
    <w:rsid w:val="00ED5BCF"/>
    <w:rsid w:val="00ED5F43"/>
    <w:rsid w:val="00ED6499"/>
    <w:rsid w:val="00ED6BFD"/>
    <w:rsid w:val="00ED73DC"/>
    <w:rsid w:val="00ED7F10"/>
    <w:rsid w:val="00EE07DB"/>
    <w:rsid w:val="00EE0BD2"/>
    <w:rsid w:val="00EE20A5"/>
    <w:rsid w:val="00EE2117"/>
    <w:rsid w:val="00EE30D7"/>
    <w:rsid w:val="00EE3DB1"/>
    <w:rsid w:val="00EE4B8A"/>
    <w:rsid w:val="00EE5F45"/>
    <w:rsid w:val="00EE76C8"/>
    <w:rsid w:val="00EE7E0A"/>
    <w:rsid w:val="00EF20BE"/>
    <w:rsid w:val="00EF6E04"/>
    <w:rsid w:val="00EF7DD4"/>
    <w:rsid w:val="00F00B3C"/>
    <w:rsid w:val="00F0112B"/>
    <w:rsid w:val="00F011BC"/>
    <w:rsid w:val="00F023E1"/>
    <w:rsid w:val="00F11525"/>
    <w:rsid w:val="00F11632"/>
    <w:rsid w:val="00F140EB"/>
    <w:rsid w:val="00F1450E"/>
    <w:rsid w:val="00F158A3"/>
    <w:rsid w:val="00F165ED"/>
    <w:rsid w:val="00F16DCF"/>
    <w:rsid w:val="00F2017D"/>
    <w:rsid w:val="00F2052C"/>
    <w:rsid w:val="00F226AB"/>
    <w:rsid w:val="00F24980"/>
    <w:rsid w:val="00F24C61"/>
    <w:rsid w:val="00F24EC6"/>
    <w:rsid w:val="00F259B6"/>
    <w:rsid w:val="00F30FC5"/>
    <w:rsid w:val="00F3118B"/>
    <w:rsid w:val="00F31F8D"/>
    <w:rsid w:val="00F32B78"/>
    <w:rsid w:val="00F32E7B"/>
    <w:rsid w:val="00F33CCA"/>
    <w:rsid w:val="00F35535"/>
    <w:rsid w:val="00F37412"/>
    <w:rsid w:val="00F3754A"/>
    <w:rsid w:val="00F42885"/>
    <w:rsid w:val="00F43AAF"/>
    <w:rsid w:val="00F43C4D"/>
    <w:rsid w:val="00F44C2C"/>
    <w:rsid w:val="00F451AA"/>
    <w:rsid w:val="00F45C0D"/>
    <w:rsid w:val="00F46B8A"/>
    <w:rsid w:val="00F47B9F"/>
    <w:rsid w:val="00F5061C"/>
    <w:rsid w:val="00F50C8A"/>
    <w:rsid w:val="00F528DE"/>
    <w:rsid w:val="00F52D80"/>
    <w:rsid w:val="00F549DA"/>
    <w:rsid w:val="00F54B34"/>
    <w:rsid w:val="00F54CDE"/>
    <w:rsid w:val="00F550EE"/>
    <w:rsid w:val="00F554BC"/>
    <w:rsid w:val="00F5666F"/>
    <w:rsid w:val="00F566C0"/>
    <w:rsid w:val="00F576DA"/>
    <w:rsid w:val="00F5775A"/>
    <w:rsid w:val="00F578F4"/>
    <w:rsid w:val="00F60279"/>
    <w:rsid w:val="00F61833"/>
    <w:rsid w:val="00F619EF"/>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AE2"/>
    <w:rsid w:val="00F72BB8"/>
    <w:rsid w:val="00F72FC7"/>
    <w:rsid w:val="00F73B45"/>
    <w:rsid w:val="00F740C2"/>
    <w:rsid w:val="00F748F0"/>
    <w:rsid w:val="00F75402"/>
    <w:rsid w:val="00F7567D"/>
    <w:rsid w:val="00F756D9"/>
    <w:rsid w:val="00F77176"/>
    <w:rsid w:val="00F77AE4"/>
    <w:rsid w:val="00F77ECA"/>
    <w:rsid w:val="00F8074B"/>
    <w:rsid w:val="00F81D3D"/>
    <w:rsid w:val="00F82E88"/>
    <w:rsid w:val="00F83AC8"/>
    <w:rsid w:val="00F83E46"/>
    <w:rsid w:val="00F8416F"/>
    <w:rsid w:val="00F84A8F"/>
    <w:rsid w:val="00F85A34"/>
    <w:rsid w:val="00F85AF4"/>
    <w:rsid w:val="00F8636E"/>
    <w:rsid w:val="00F90D38"/>
    <w:rsid w:val="00F94B64"/>
    <w:rsid w:val="00F95D6C"/>
    <w:rsid w:val="00F963B0"/>
    <w:rsid w:val="00F9796B"/>
    <w:rsid w:val="00F97A80"/>
    <w:rsid w:val="00FA0252"/>
    <w:rsid w:val="00FA08C4"/>
    <w:rsid w:val="00FA0D37"/>
    <w:rsid w:val="00FA0E61"/>
    <w:rsid w:val="00FA2E02"/>
    <w:rsid w:val="00FA4705"/>
    <w:rsid w:val="00FA6002"/>
    <w:rsid w:val="00FA676C"/>
    <w:rsid w:val="00FA6BB2"/>
    <w:rsid w:val="00FA6F13"/>
    <w:rsid w:val="00FA7AC9"/>
    <w:rsid w:val="00FA7CCA"/>
    <w:rsid w:val="00FB0F56"/>
    <w:rsid w:val="00FB1946"/>
    <w:rsid w:val="00FB3915"/>
    <w:rsid w:val="00FB3DBE"/>
    <w:rsid w:val="00FB4510"/>
    <w:rsid w:val="00FB4652"/>
    <w:rsid w:val="00FB56BE"/>
    <w:rsid w:val="00FB69EB"/>
    <w:rsid w:val="00FB7499"/>
    <w:rsid w:val="00FC04C8"/>
    <w:rsid w:val="00FC0721"/>
    <w:rsid w:val="00FC15AF"/>
    <w:rsid w:val="00FC2A18"/>
    <w:rsid w:val="00FC31A7"/>
    <w:rsid w:val="00FC31D1"/>
    <w:rsid w:val="00FC348A"/>
    <w:rsid w:val="00FC3FF3"/>
    <w:rsid w:val="00FC61B0"/>
    <w:rsid w:val="00FC6BA9"/>
    <w:rsid w:val="00FD0793"/>
    <w:rsid w:val="00FD0E4B"/>
    <w:rsid w:val="00FD0E80"/>
    <w:rsid w:val="00FD1E41"/>
    <w:rsid w:val="00FD39AE"/>
    <w:rsid w:val="00FD3C15"/>
    <w:rsid w:val="00FD4F98"/>
    <w:rsid w:val="00FD50AF"/>
    <w:rsid w:val="00FD53C6"/>
    <w:rsid w:val="00FD785F"/>
    <w:rsid w:val="00FE030C"/>
    <w:rsid w:val="00FE0E02"/>
    <w:rsid w:val="00FE1399"/>
    <w:rsid w:val="00FE1B87"/>
    <w:rsid w:val="00FE3525"/>
    <w:rsid w:val="00FE36C4"/>
    <w:rsid w:val="00FE3B17"/>
    <w:rsid w:val="00FE3DCB"/>
    <w:rsid w:val="00FE41BE"/>
    <w:rsid w:val="00FE458C"/>
    <w:rsid w:val="00FE7EF9"/>
    <w:rsid w:val="00FE7F2A"/>
    <w:rsid w:val="00FF0185"/>
    <w:rsid w:val="00FF101A"/>
    <w:rsid w:val="00FF1A13"/>
    <w:rsid w:val="00FF1D31"/>
    <w:rsid w:val="00FF2724"/>
    <w:rsid w:val="00FF3953"/>
    <w:rsid w:val="00FF46AE"/>
    <w:rsid w:val="00FF4C9E"/>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8545"/>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2D1C29"/>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qFormat/>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3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qFormat/>
    <w:rsid w:val="00E563DF"/>
    <w:rPr>
      <w:sz w:val="16"/>
      <w:szCs w:val="16"/>
    </w:rPr>
  </w:style>
  <w:style w:type="paragraph" w:styleId="Tekstpodstawowy">
    <w:name w:val="Body Text"/>
    <w:basedOn w:val="Normalny"/>
    <w:link w:val="TekstpodstawowyZnak"/>
    <w:rsid w:val="00C529E4"/>
    <w:pPr>
      <w:spacing w:after="120"/>
    </w:pPr>
    <w:rPr>
      <w:rFonts w:ascii="Arial" w:hAnsi="Arial" w:cs="Arial"/>
    </w:rPr>
  </w:style>
  <w:style w:type="character" w:customStyle="1" w:styleId="TekstpodstawowyZnak">
    <w:name w:val="Tekst podstawowy Znak"/>
    <w:basedOn w:val="Domylnaczcionkaakapitu"/>
    <w:link w:val="Tekstpodstawowy"/>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20"/>
      </w:numPr>
    </w:pPr>
  </w:style>
  <w:style w:type="numbering" w:customStyle="1" w:styleId="Zaimportowanystyl2">
    <w:name w:val="Zaimportowany styl 2"/>
    <w:rsid w:val="00B72385"/>
    <w:pPr>
      <w:numPr>
        <w:numId w:val="21"/>
      </w:numPr>
    </w:pPr>
  </w:style>
  <w:style w:type="numbering" w:customStyle="1" w:styleId="Zaimportowanystyl3">
    <w:name w:val="Zaimportowany styl 3"/>
    <w:rsid w:val="00B72385"/>
    <w:pPr>
      <w:numPr>
        <w:numId w:val="22"/>
      </w:numPr>
    </w:pPr>
  </w:style>
  <w:style w:type="numbering" w:customStyle="1" w:styleId="Zaimportowanystyl4">
    <w:name w:val="Zaimportowany styl 4"/>
    <w:rsid w:val="00B72385"/>
    <w:pPr>
      <w:numPr>
        <w:numId w:val="23"/>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 w:type="paragraph" w:styleId="NormalnyWeb">
    <w:name w:val="Normal (Web)"/>
    <w:basedOn w:val="Normalny"/>
    <w:uiPriority w:val="99"/>
    <w:rsid w:val="0068060C"/>
    <w:pPr>
      <w:spacing w:before="100" w:beforeAutospacing="1" w:after="100" w:afterAutospacing="1" w:line="240" w:lineRule="auto"/>
      <w:jc w:val="left"/>
    </w:pPr>
    <w:rPr>
      <w:sz w:val="24"/>
      <w:szCs w:val="24"/>
      <w:lang w:eastAsia="pl-PL"/>
    </w:rPr>
  </w:style>
  <w:style w:type="table" w:customStyle="1" w:styleId="Tabela-Siatka1">
    <w:name w:val="Tabela - Siatka1"/>
    <w:basedOn w:val="Standardowy"/>
    <w:next w:val="Tabela-Siatka"/>
    <w:uiPriority w:val="59"/>
    <w:rsid w:val="0092625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59"/>
    <w:rsid w:val="0092625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next w:val="Tabela-Siatka"/>
    <w:uiPriority w:val="59"/>
    <w:rsid w:val="0092625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59"/>
    <w:rsid w:val="0092625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next w:val="Tabela-Siatka"/>
    <w:rsid w:val="008B6BB5"/>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IUstp">
    <w:name w:val="II Ustęp"/>
    <w:basedOn w:val="Normalny"/>
    <w:rsid w:val="00795C22"/>
    <w:pPr>
      <w:widowControl w:val="0"/>
      <w:numPr>
        <w:numId w:val="28"/>
      </w:numPr>
      <w:spacing w:after="120" w:line="240" w:lineRule="auto"/>
      <w:contextualSpacing/>
    </w:pPr>
    <w:rPr>
      <w:rFonts w:ascii="Arial" w:hAnsi="Arial" w:cs="Arial"/>
      <w:szCs w:val="22"/>
      <w:lang w:eastAsia="pl-PL"/>
    </w:rPr>
  </w:style>
  <w:style w:type="table" w:customStyle="1" w:styleId="Tabela-Siatka5">
    <w:name w:val="Tabela - Siatka5"/>
    <w:basedOn w:val="Standardowy"/>
    <w:next w:val="Tabela-Siatka"/>
    <w:uiPriority w:val="59"/>
    <w:rsid w:val="000854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next w:val="Tabela-Siatka"/>
    <w:uiPriority w:val="59"/>
    <w:rsid w:val="00F24E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re-wrap">
    <w:name w:val="pre-wrap"/>
    <w:basedOn w:val="Domylnaczcionkaakapitu"/>
    <w:rsid w:val="003C400E"/>
  </w:style>
  <w:style w:type="character" w:styleId="Pogrubienie">
    <w:name w:val="Strong"/>
    <w:basedOn w:val="Domylnaczcionkaakapitu"/>
    <w:uiPriority w:val="22"/>
    <w:qFormat/>
    <w:rsid w:val="00A16145"/>
    <w:rPr>
      <w:b/>
      <w:bCs/>
    </w:rPr>
  </w:style>
  <w:style w:type="table" w:customStyle="1" w:styleId="Tabela-Siatka7">
    <w:name w:val="Tabela - Siatka7"/>
    <w:basedOn w:val="Standardowy"/>
    <w:next w:val="Tabela-Siatka"/>
    <w:rsid w:val="001051D2"/>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076054620">
      <w:bodyDiv w:val="1"/>
      <w:marLeft w:val="0"/>
      <w:marRight w:val="0"/>
      <w:marTop w:val="0"/>
      <w:marBottom w:val="0"/>
      <w:divBdr>
        <w:top w:val="none" w:sz="0" w:space="0" w:color="auto"/>
        <w:left w:val="none" w:sz="0" w:space="0" w:color="auto"/>
        <w:bottom w:val="none" w:sz="0" w:space="0" w:color="auto"/>
        <w:right w:val="none" w:sz="0" w:space="0" w:color="auto"/>
      </w:divBdr>
    </w:div>
    <w:div w:id="1197540990">
      <w:bodyDiv w:val="1"/>
      <w:marLeft w:val="0"/>
      <w:marRight w:val="0"/>
      <w:marTop w:val="0"/>
      <w:marBottom w:val="0"/>
      <w:divBdr>
        <w:top w:val="none" w:sz="0" w:space="0" w:color="auto"/>
        <w:left w:val="none" w:sz="0" w:space="0" w:color="auto"/>
        <w:bottom w:val="none" w:sz="0" w:space="0" w:color="auto"/>
        <w:right w:val="none" w:sz="0" w:space="0" w:color="auto"/>
      </w:divBdr>
    </w:div>
    <w:div w:id="1324160754">
      <w:bodyDiv w:val="1"/>
      <w:marLeft w:val="0"/>
      <w:marRight w:val="0"/>
      <w:marTop w:val="0"/>
      <w:marBottom w:val="0"/>
      <w:divBdr>
        <w:top w:val="none" w:sz="0" w:space="0" w:color="auto"/>
        <w:left w:val="none" w:sz="0" w:space="0" w:color="auto"/>
        <w:bottom w:val="none" w:sz="0" w:space="0" w:color="auto"/>
        <w:right w:val="none" w:sz="0" w:space="0" w:color="auto"/>
      </w:divBdr>
    </w:div>
    <w:div w:id="1398701002">
      <w:bodyDiv w:val="1"/>
      <w:marLeft w:val="0"/>
      <w:marRight w:val="0"/>
      <w:marTop w:val="0"/>
      <w:marBottom w:val="0"/>
      <w:divBdr>
        <w:top w:val="none" w:sz="0" w:space="0" w:color="auto"/>
        <w:left w:val="none" w:sz="0" w:space="0" w:color="auto"/>
        <w:bottom w:val="none" w:sz="0" w:space="0" w:color="auto"/>
        <w:right w:val="none" w:sz="0" w:space="0" w:color="auto"/>
      </w:divBdr>
    </w:div>
    <w:div w:id="1440373535">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 w:id="20565363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pgedystrybucja.pl/przetargi"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pgedystrybucja.pl/przetargi/przetargi-zakupowe" TargetMode="Externa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yperlink" Target="https://pgedystrybucja.pl/przetargi/przetargi-zakupowe" TargetMode="External"/><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pgedystrybucja.pl/strefa-klienta/przydatne-dokumenty" TargetMode="External"/><Relationship Id="rId22" Type="http://schemas.openxmlformats.org/officeDocument/2006/relationships/customXml" Target="../customXml/item7.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7D241E35B89492BAAC938DDBCCD7F34"/>
        <w:category>
          <w:name w:val="Ogólne"/>
          <w:gallery w:val="placeholder"/>
        </w:category>
        <w:types>
          <w:type w:val="bbPlcHdr"/>
        </w:types>
        <w:behaviors>
          <w:behavior w:val="content"/>
        </w:behaviors>
        <w:guid w:val="{CD22FE86-9C20-4871-A2F8-AF9507824331}"/>
      </w:docPartPr>
      <w:docPartBody>
        <w:p w:rsidR="003871F8" w:rsidRDefault="00295270" w:rsidP="00295270">
          <w:pPr>
            <w:pStyle w:val="77D241E35B89492BAAC938DDBCCD7F34"/>
          </w:pPr>
          <w:r w:rsidRPr="00B838C1">
            <w:rPr>
              <w:rStyle w:val="Tekstzastpczy"/>
            </w:rPr>
            <w:t>[Słowa kluczowe]</w:t>
          </w:r>
        </w:p>
      </w:docPartBody>
    </w:docPart>
    <w:docPart>
      <w:docPartPr>
        <w:name w:val="AF74CD70A63E41F692136C119C5D42FC"/>
        <w:category>
          <w:name w:val="Ogólne"/>
          <w:gallery w:val="placeholder"/>
        </w:category>
        <w:types>
          <w:type w:val="bbPlcHdr"/>
        </w:types>
        <w:behaviors>
          <w:behavior w:val="content"/>
        </w:behaviors>
        <w:guid w:val="{E51684E1-621F-407C-B625-E399ABD176BF}"/>
      </w:docPartPr>
      <w:docPartBody>
        <w:p w:rsidR="003871F8" w:rsidRDefault="00295270" w:rsidP="00295270">
          <w:pPr>
            <w:pStyle w:val="AF74CD70A63E41F692136C119C5D42FC"/>
          </w:pPr>
          <w:r w:rsidRPr="00CA4CB3">
            <w:rPr>
              <w:rStyle w:val="Tekstzastpczy"/>
            </w:rPr>
            <w:t>[Słowa kluczowe]</w:t>
          </w:r>
        </w:p>
      </w:docPartBody>
    </w:docPart>
    <w:docPart>
      <w:docPartPr>
        <w:name w:val="769CB6F6A4D1411695CEDA04A47F4DC7"/>
        <w:category>
          <w:name w:val="Ogólne"/>
          <w:gallery w:val="placeholder"/>
        </w:category>
        <w:types>
          <w:type w:val="bbPlcHdr"/>
        </w:types>
        <w:behaviors>
          <w:behavior w:val="content"/>
        </w:behaviors>
        <w:guid w:val="{99AD819D-CE14-4D06-9848-BF95540085A7}"/>
      </w:docPartPr>
      <w:docPartBody>
        <w:p w:rsidR="003871F8" w:rsidRDefault="00295270" w:rsidP="00295270">
          <w:pPr>
            <w:pStyle w:val="769CB6F6A4D1411695CEDA04A47F4DC7"/>
          </w:pPr>
          <w:r w:rsidRPr="00CA4CB3">
            <w:rPr>
              <w:rStyle w:val="Tekstzastpczy"/>
            </w:rPr>
            <w:t>[Słowa kluczowe]</w:t>
          </w:r>
        </w:p>
      </w:docPartBody>
    </w:docPart>
    <w:docPart>
      <w:docPartPr>
        <w:name w:val="935D2AFDE68B4EBDB0705ECAAED9C55F"/>
        <w:category>
          <w:name w:val="Ogólne"/>
          <w:gallery w:val="placeholder"/>
        </w:category>
        <w:types>
          <w:type w:val="bbPlcHdr"/>
        </w:types>
        <w:behaviors>
          <w:behavior w:val="content"/>
        </w:behaviors>
        <w:guid w:val="{7F79E1C5-4853-4F53-965A-561CE51C01C4}"/>
      </w:docPartPr>
      <w:docPartBody>
        <w:p w:rsidR="003871F8" w:rsidRDefault="00295270" w:rsidP="00295270">
          <w:pPr>
            <w:pStyle w:val="935D2AFDE68B4EBDB0705ECAAED9C55F"/>
          </w:pPr>
          <w:r w:rsidRPr="00CA4CB3">
            <w:rPr>
              <w:rStyle w:val="Tekstzastpczy"/>
            </w:rPr>
            <w:t>[Słowa kluczowe]</w:t>
          </w:r>
        </w:p>
      </w:docPartBody>
    </w:docPart>
    <w:docPart>
      <w:docPartPr>
        <w:name w:val="54B7D04F735E443B91FB2CC50E56FB90"/>
        <w:category>
          <w:name w:val="Ogólne"/>
          <w:gallery w:val="placeholder"/>
        </w:category>
        <w:types>
          <w:type w:val="bbPlcHdr"/>
        </w:types>
        <w:behaviors>
          <w:behavior w:val="content"/>
        </w:behaviors>
        <w:guid w:val="{DDE1D673-37FF-4A9F-A01B-FADB7F84476A}"/>
      </w:docPartPr>
      <w:docPartBody>
        <w:p w:rsidR="003871F8" w:rsidRDefault="00295270" w:rsidP="00295270">
          <w:pPr>
            <w:pStyle w:val="54B7D04F735E443B91FB2CC50E56FB90"/>
          </w:pPr>
          <w:r w:rsidRPr="00CA4CB3">
            <w:rPr>
              <w:rStyle w:val="Tekstzastpczy"/>
            </w:rPr>
            <w:t>[Słowa kluczowe]</w:t>
          </w:r>
        </w:p>
      </w:docPartBody>
    </w:docPart>
    <w:docPart>
      <w:docPartPr>
        <w:name w:val="274B04187BE44DC9921EFA5FFDF78620"/>
        <w:category>
          <w:name w:val="Ogólne"/>
          <w:gallery w:val="placeholder"/>
        </w:category>
        <w:types>
          <w:type w:val="bbPlcHdr"/>
        </w:types>
        <w:behaviors>
          <w:behavior w:val="content"/>
        </w:behaviors>
        <w:guid w:val="{E68066C4-F4E2-4A75-85C0-F3D6821EBA55}"/>
      </w:docPartPr>
      <w:docPartBody>
        <w:p w:rsidR="003871F8" w:rsidRDefault="00295270" w:rsidP="00295270">
          <w:pPr>
            <w:pStyle w:val="274B04187BE44DC9921EFA5FFDF78620"/>
          </w:pPr>
          <w:r w:rsidRPr="00CA4CB3">
            <w:rPr>
              <w:rStyle w:val="Tekstzastpczy"/>
            </w:rPr>
            <w:t>[Słowa kluczowe]</w:t>
          </w:r>
        </w:p>
      </w:docPartBody>
    </w:docPart>
    <w:docPart>
      <w:docPartPr>
        <w:name w:val="6BEFCA0703964EA695E5EC7222342460"/>
        <w:category>
          <w:name w:val="Ogólne"/>
          <w:gallery w:val="placeholder"/>
        </w:category>
        <w:types>
          <w:type w:val="bbPlcHdr"/>
        </w:types>
        <w:behaviors>
          <w:behavior w:val="content"/>
        </w:behaviors>
        <w:guid w:val="{A7C22440-43F9-4094-A567-F0BEB37B8B03}"/>
      </w:docPartPr>
      <w:docPartBody>
        <w:p w:rsidR="003871F8" w:rsidRDefault="00295270" w:rsidP="00295270">
          <w:pPr>
            <w:pStyle w:val="6BEFCA0703964EA695E5EC7222342460"/>
          </w:pPr>
          <w:r w:rsidRPr="00A60968">
            <w:rPr>
              <w:rStyle w:val="Tekstzastpczy"/>
            </w:rPr>
            <w:t>[Tytuł]</w:t>
          </w:r>
        </w:p>
      </w:docPartBody>
    </w:docPart>
    <w:docPart>
      <w:docPartPr>
        <w:name w:val="44ED6FDC659A462A8B06C4BC96C9C33E"/>
        <w:category>
          <w:name w:val="Ogólne"/>
          <w:gallery w:val="placeholder"/>
        </w:category>
        <w:types>
          <w:type w:val="bbPlcHdr"/>
        </w:types>
        <w:behaviors>
          <w:behavior w:val="content"/>
        </w:behaviors>
        <w:guid w:val="{566328FD-78BB-49A8-95B6-E03E82D00422}"/>
      </w:docPartPr>
      <w:docPartBody>
        <w:p w:rsidR="003871F8" w:rsidRDefault="00295270" w:rsidP="00295270">
          <w:pPr>
            <w:pStyle w:val="44ED6FDC659A462A8B06C4BC96C9C33E"/>
          </w:pPr>
          <w:r w:rsidRPr="00A60968">
            <w:rPr>
              <w:rStyle w:val="Tekstzastpczy"/>
            </w:rPr>
            <w:t>[Tytuł]</w:t>
          </w:r>
        </w:p>
      </w:docPartBody>
    </w:docPart>
    <w:docPart>
      <w:docPartPr>
        <w:name w:val="360B592B5BF04EF490652D3F592621FB"/>
        <w:category>
          <w:name w:val="Ogólne"/>
          <w:gallery w:val="placeholder"/>
        </w:category>
        <w:types>
          <w:type w:val="bbPlcHdr"/>
        </w:types>
        <w:behaviors>
          <w:behavior w:val="content"/>
        </w:behaviors>
        <w:guid w:val="{04F27123-78EE-4D94-BED2-C43901299116}"/>
      </w:docPartPr>
      <w:docPartBody>
        <w:p w:rsidR="003871F8" w:rsidRDefault="00295270" w:rsidP="00295270">
          <w:pPr>
            <w:pStyle w:val="360B592B5BF04EF490652D3F592621FB"/>
          </w:pPr>
          <w:r w:rsidRPr="00A60968">
            <w:rPr>
              <w:rStyle w:val="Tekstzastpczy"/>
            </w:rPr>
            <w:t>[Tytuł]</w:t>
          </w:r>
        </w:p>
      </w:docPartBody>
    </w:docPart>
    <w:docPart>
      <w:docPartPr>
        <w:name w:val="2155DBCF9E7A4B3194F247A7C90759C1"/>
        <w:category>
          <w:name w:val="Ogólne"/>
          <w:gallery w:val="placeholder"/>
        </w:category>
        <w:types>
          <w:type w:val="bbPlcHdr"/>
        </w:types>
        <w:behaviors>
          <w:behavior w:val="content"/>
        </w:behaviors>
        <w:guid w:val="{2B161B1B-04C3-4524-A825-D1449E0525C5}"/>
      </w:docPartPr>
      <w:docPartBody>
        <w:p w:rsidR="003871F8" w:rsidRDefault="00295270" w:rsidP="00295270">
          <w:pPr>
            <w:pStyle w:val="2155DBCF9E7A4B3194F247A7C90759C1"/>
          </w:pPr>
          <w:r w:rsidRPr="00A60968">
            <w:rPr>
              <w:rStyle w:val="Tekstzastpczy"/>
            </w:rPr>
            <w:t>[Tytuł]</w:t>
          </w:r>
        </w:p>
      </w:docPartBody>
    </w:docPart>
    <w:docPart>
      <w:docPartPr>
        <w:name w:val="C3DB721D2E6548A39C4FDFEE17F1D41B"/>
        <w:category>
          <w:name w:val="Ogólne"/>
          <w:gallery w:val="placeholder"/>
        </w:category>
        <w:types>
          <w:type w:val="bbPlcHdr"/>
        </w:types>
        <w:behaviors>
          <w:behavior w:val="content"/>
        </w:behaviors>
        <w:guid w:val="{7858B354-032F-4284-8321-788E6D862209}"/>
      </w:docPartPr>
      <w:docPartBody>
        <w:p w:rsidR="003871F8" w:rsidRDefault="00295270" w:rsidP="00295270">
          <w:pPr>
            <w:pStyle w:val="C3DB721D2E6548A39C4FDFEE17F1D41B"/>
          </w:pPr>
          <w:r w:rsidRPr="00A60968">
            <w:rPr>
              <w:rStyle w:val="Tekstzastpczy"/>
            </w:rPr>
            <w:t>[Tytuł]</w:t>
          </w:r>
        </w:p>
      </w:docPartBody>
    </w:docPart>
    <w:docPart>
      <w:docPartPr>
        <w:name w:val="0D20D612355441B69EFAFBDEA12CEF78"/>
        <w:category>
          <w:name w:val="Ogólne"/>
          <w:gallery w:val="placeholder"/>
        </w:category>
        <w:types>
          <w:type w:val="bbPlcHdr"/>
        </w:types>
        <w:behaviors>
          <w:behavior w:val="content"/>
        </w:behaviors>
        <w:guid w:val="{751507A1-6767-4DE3-B665-E62BCEA5B920}"/>
      </w:docPartPr>
      <w:docPartBody>
        <w:p w:rsidR="00BE15B0" w:rsidRDefault="0013734E">
          <w:r w:rsidRPr="008033A4">
            <w:rPr>
              <w:rStyle w:val="Tekstzastpczy"/>
            </w:rPr>
            <w:t>[Tytuł]</w:t>
          </w:r>
        </w:p>
      </w:docPartBody>
    </w:docPart>
    <w:docPart>
      <w:docPartPr>
        <w:name w:val="DC20C5A466F34288A0946890ABF8D256"/>
        <w:category>
          <w:name w:val="Ogólne"/>
          <w:gallery w:val="placeholder"/>
        </w:category>
        <w:types>
          <w:type w:val="bbPlcHdr"/>
        </w:types>
        <w:behaviors>
          <w:behavior w:val="content"/>
        </w:behaviors>
        <w:guid w:val="{0C777EF7-39E9-4AAC-98B8-53383BCF3AB9}"/>
      </w:docPartPr>
      <w:docPartBody>
        <w:p w:rsidR="00BE15B0" w:rsidRDefault="0013734E">
          <w:r w:rsidRPr="008033A4">
            <w:rPr>
              <w:rStyle w:val="Tekstzastpczy"/>
            </w:rPr>
            <w:t>[Słowa kluczowe]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919"/>
    <w:rsid w:val="00035FD2"/>
    <w:rsid w:val="00043B85"/>
    <w:rsid w:val="000541D0"/>
    <w:rsid w:val="00073253"/>
    <w:rsid w:val="0007374A"/>
    <w:rsid w:val="00092C4D"/>
    <w:rsid w:val="00093F96"/>
    <w:rsid w:val="000A1772"/>
    <w:rsid w:val="000A3410"/>
    <w:rsid w:val="000B4E1F"/>
    <w:rsid w:val="000B5078"/>
    <w:rsid w:val="000B5F48"/>
    <w:rsid w:val="000F2E92"/>
    <w:rsid w:val="000F3FFD"/>
    <w:rsid w:val="00110E7A"/>
    <w:rsid w:val="00112677"/>
    <w:rsid w:val="00113964"/>
    <w:rsid w:val="00121F39"/>
    <w:rsid w:val="0013734E"/>
    <w:rsid w:val="001B3960"/>
    <w:rsid w:val="001C7176"/>
    <w:rsid w:val="001E3168"/>
    <w:rsid w:val="001F4D89"/>
    <w:rsid w:val="001F6AB2"/>
    <w:rsid w:val="002036E3"/>
    <w:rsid w:val="00263FCB"/>
    <w:rsid w:val="0027219B"/>
    <w:rsid w:val="0027490D"/>
    <w:rsid w:val="00295270"/>
    <w:rsid w:val="002A14E2"/>
    <w:rsid w:val="002A5475"/>
    <w:rsid w:val="002D0025"/>
    <w:rsid w:val="002D5E73"/>
    <w:rsid w:val="002D7537"/>
    <w:rsid w:val="002E672A"/>
    <w:rsid w:val="00305222"/>
    <w:rsid w:val="00334924"/>
    <w:rsid w:val="00337C7B"/>
    <w:rsid w:val="00341F66"/>
    <w:rsid w:val="00361D44"/>
    <w:rsid w:val="003833E3"/>
    <w:rsid w:val="0038682C"/>
    <w:rsid w:val="003871F8"/>
    <w:rsid w:val="003B4965"/>
    <w:rsid w:val="003C4DB9"/>
    <w:rsid w:val="003D3C04"/>
    <w:rsid w:val="003F09C6"/>
    <w:rsid w:val="003F28CC"/>
    <w:rsid w:val="00411585"/>
    <w:rsid w:val="00411C41"/>
    <w:rsid w:val="004364FA"/>
    <w:rsid w:val="00447B63"/>
    <w:rsid w:val="0046204C"/>
    <w:rsid w:val="00466F50"/>
    <w:rsid w:val="004755AE"/>
    <w:rsid w:val="00486F64"/>
    <w:rsid w:val="00496BD7"/>
    <w:rsid w:val="004A4ED0"/>
    <w:rsid w:val="004B30AB"/>
    <w:rsid w:val="00504382"/>
    <w:rsid w:val="00504B11"/>
    <w:rsid w:val="00507D73"/>
    <w:rsid w:val="005501CF"/>
    <w:rsid w:val="00572957"/>
    <w:rsid w:val="00584919"/>
    <w:rsid w:val="005A14F1"/>
    <w:rsid w:val="005A7CF4"/>
    <w:rsid w:val="005B35FD"/>
    <w:rsid w:val="005B5BB2"/>
    <w:rsid w:val="005C354C"/>
    <w:rsid w:val="005E359B"/>
    <w:rsid w:val="005F2CEE"/>
    <w:rsid w:val="00600D1C"/>
    <w:rsid w:val="00604DBC"/>
    <w:rsid w:val="006232F5"/>
    <w:rsid w:val="00654846"/>
    <w:rsid w:val="00657004"/>
    <w:rsid w:val="0067331D"/>
    <w:rsid w:val="00690FBB"/>
    <w:rsid w:val="006A12EA"/>
    <w:rsid w:val="006A4C38"/>
    <w:rsid w:val="006A4D4E"/>
    <w:rsid w:val="006A4DB0"/>
    <w:rsid w:val="006A6AFD"/>
    <w:rsid w:val="00700E56"/>
    <w:rsid w:val="007039E9"/>
    <w:rsid w:val="00723176"/>
    <w:rsid w:val="00750539"/>
    <w:rsid w:val="007613B7"/>
    <w:rsid w:val="00774C40"/>
    <w:rsid w:val="007A083B"/>
    <w:rsid w:val="007C3FB9"/>
    <w:rsid w:val="007D2B04"/>
    <w:rsid w:val="007E096F"/>
    <w:rsid w:val="007E391E"/>
    <w:rsid w:val="007F437C"/>
    <w:rsid w:val="007F5D3C"/>
    <w:rsid w:val="00832C41"/>
    <w:rsid w:val="00843AAE"/>
    <w:rsid w:val="00851773"/>
    <w:rsid w:val="0085262B"/>
    <w:rsid w:val="00876E33"/>
    <w:rsid w:val="008803EB"/>
    <w:rsid w:val="008E019D"/>
    <w:rsid w:val="008E031B"/>
    <w:rsid w:val="0091435D"/>
    <w:rsid w:val="00920F8B"/>
    <w:rsid w:val="00923549"/>
    <w:rsid w:val="00926AF2"/>
    <w:rsid w:val="009324D2"/>
    <w:rsid w:val="00963807"/>
    <w:rsid w:val="009B2C80"/>
    <w:rsid w:val="00A00EEA"/>
    <w:rsid w:val="00A27FD0"/>
    <w:rsid w:val="00A347BC"/>
    <w:rsid w:val="00A35DF1"/>
    <w:rsid w:val="00A71B43"/>
    <w:rsid w:val="00A72EB3"/>
    <w:rsid w:val="00A9297B"/>
    <w:rsid w:val="00A92F58"/>
    <w:rsid w:val="00AC1621"/>
    <w:rsid w:val="00AD5090"/>
    <w:rsid w:val="00B14DB9"/>
    <w:rsid w:val="00B4616D"/>
    <w:rsid w:val="00B52169"/>
    <w:rsid w:val="00B53165"/>
    <w:rsid w:val="00B60536"/>
    <w:rsid w:val="00B812C1"/>
    <w:rsid w:val="00B8793B"/>
    <w:rsid w:val="00B90592"/>
    <w:rsid w:val="00B92677"/>
    <w:rsid w:val="00BA17F0"/>
    <w:rsid w:val="00BA657E"/>
    <w:rsid w:val="00BB6011"/>
    <w:rsid w:val="00BC642E"/>
    <w:rsid w:val="00BC6FE2"/>
    <w:rsid w:val="00BD0DF0"/>
    <w:rsid w:val="00BE15B0"/>
    <w:rsid w:val="00C102F1"/>
    <w:rsid w:val="00C67419"/>
    <w:rsid w:val="00C80E37"/>
    <w:rsid w:val="00C849CA"/>
    <w:rsid w:val="00C86BE2"/>
    <w:rsid w:val="00C93CA0"/>
    <w:rsid w:val="00CA4EBC"/>
    <w:rsid w:val="00CD6EC5"/>
    <w:rsid w:val="00D34CE5"/>
    <w:rsid w:val="00D405FD"/>
    <w:rsid w:val="00D70111"/>
    <w:rsid w:val="00D84B3B"/>
    <w:rsid w:val="00D92514"/>
    <w:rsid w:val="00DA0DD7"/>
    <w:rsid w:val="00DB34D2"/>
    <w:rsid w:val="00DB544B"/>
    <w:rsid w:val="00DB73BB"/>
    <w:rsid w:val="00DC7A68"/>
    <w:rsid w:val="00DD6B38"/>
    <w:rsid w:val="00DE5A1D"/>
    <w:rsid w:val="00DF269A"/>
    <w:rsid w:val="00DF40DA"/>
    <w:rsid w:val="00E35FDA"/>
    <w:rsid w:val="00E47DB2"/>
    <w:rsid w:val="00E76B96"/>
    <w:rsid w:val="00E825E6"/>
    <w:rsid w:val="00E91008"/>
    <w:rsid w:val="00EC5115"/>
    <w:rsid w:val="00ED5DD4"/>
    <w:rsid w:val="00EE39C7"/>
    <w:rsid w:val="00EF5F32"/>
    <w:rsid w:val="00F8384E"/>
    <w:rsid w:val="00F879E4"/>
    <w:rsid w:val="00FC4D11"/>
    <w:rsid w:val="00FD3600"/>
    <w:rsid w:val="00FD767E"/>
    <w:rsid w:val="00FE5356"/>
    <w:rsid w:val="00FE7F65"/>
    <w:rsid w:val="00FF4B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520EF4A4FD3A4007A5F2B4477EF22CDA">
    <w:name w:val="520EF4A4FD3A4007A5F2B4477EF22CDA"/>
    <w:rsid w:val="00584919"/>
  </w:style>
  <w:style w:type="paragraph" w:customStyle="1" w:styleId="001886AF3B9F4B68B383900693D774BF">
    <w:name w:val="001886AF3B9F4B68B383900693D774BF"/>
    <w:rsid w:val="00584919"/>
  </w:style>
  <w:style w:type="paragraph" w:customStyle="1" w:styleId="758E846813684B2E87C734096ACEC727">
    <w:name w:val="758E846813684B2E87C734096ACEC727"/>
    <w:rsid w:val="00584919"/>
  </w:style>
  <w:style w:type="paragraph" w:customStyle="1" w:styleId="263BC4ABF0F24CBABD0CD82E6822E0F7">
    <w:name w:val="263BC4ABF0F24CBABD0CD82E6822E0F7"/>
    <w:rsid w:val="00584919"/>
  </w:style>
  <w:style w:type="paragraph" w:customStyle="1" w:styleId="92F9C51F9C854CA4A7FCA4FD491D8244">
    <w:name w:val="92F9C51F9C854CA4A7FCA4FD491D8244"/>
    <w:rsid w:val="002D0025"/>
    <w:pPr>
      <w:spacing w:after="160" w:line="259" w:lineRule="auto"/>
    </w:pPr>
  </w:style>
  <w:style w:type="paragraph" w:customStyle="1" w:styleId="D9BCE957DDE9494BB3FCF3B9AEF59D6B">
    <w:name w:val="D9BCE957DDE9494BB3FCF3B9AEF59D6B"/>
    <w:rsid w:val="002D0025"/>
    <w:pPr>
      <w:spacing w:after="160" w:line="259" w:lineRule="auto"/>
    </w:pPr>
  </w:style>
  <w:style w:type="paragraph" w:customStyle="1" w:styleId="521DAC6BE5DA4D2C93E0F91A333A5C3F">
    <w:name w:val="521DAC6BE5DA4D2C93E0F91A333A5C3F"/>
    <w:rsid w:val="002D0025"/>
    <w:pPr>
      <w:spacing w:after="160" w:line="259" w:lineRule="auto"/>
    </w:pPr>
  </w:style>
  <w:style w:type="character" w:styleId="Tekstzastpczy">
    <w:name w:val="Placeholder Text"/>
    <w:basedOn w:val="Domylnaczcionkaakapitu"/>
    <w:uiPriority w:val="99"/>
    <w:semiHidden/>
    <w:rsid w:val="00A92F58"/>
    <w:rPr>
      <w:color w:val="808080"/>
    </w:rPr>
  </w:style>
  <w:style w:type="paragraph" w:customStyle="1" w:styleId="1F86331CE2EE40E79AC13D9BB42E4058">
    <w:name w:val="1F86331CE2EE40E79AC13D9BB42E4058"/>
    <w:rsid w:val="00BA17F0"/>
    <w:pPr>
      <w:spacing w:after="160" w:line="259" w:lineRule="auto"/>
    </w:pPr>
  </w:style>
  <w:style w:type="paragraph" w:customStyle="1" w:styleId="B6C24694A81F4E2993050643DB8AEC07">
    <w:name w:val="B6C24694A81F4E2993050643DB8AEC07"/>
    <w:rsid w:val="00BA17F0"/>
    <w:pPr>
      <w:spacing w:after="160" w:line="259" w:lineRule="auto"/>
    </w:pPr>
  </w:style>
  <w:style w:type="paragraph" w:customStyle="1" w:styleId="8B125A1BAC414944928223352FD70C63">
    <w:name w:val="8B125A1BAC414944928223352FD70C63"/>
    <w:rsid w:val="00E47DB2"/>
    <w:pPr>
      <w:spacing w:after="160" w:line="259" w:lineRule="auto"/>
    </w:pPr>
  </w:style>
  <w:style w:type="paragraph" w:customStyle="1" w:styleId="AB746E8AF7D84AC6A9E59463AF9B412C">
    <w:name w:val="AB746E8AF7D84AC6A9E59463AF9B412C"/>
    <w:rsid w:val="00295270"/>
    <w:pPr>
      <w:spacing w:after="160" w:line="259" w:lineRule="auto"/>
    </w:pPr>
  </w:style>
  <w:style w:type="paragraph" w:customStyle="1" w:styleId="73DF62864CEF4FA3BAADDAA3F1E71A42">
    <w:name w:val="73DF62864CEF4FA3BAADDAA3F1E71A42"/>
    <w:rsid w:val="00295270"/>
    <w:pPr>
      <w:spacing w:after="160" w:line="259" w:lineRule="auto"/>
    </w:pPr>
  </w:style>
  <w:style w:type="paragraph" w:customStyle="1" w:styleId="77D241E35B89492BAAC938DDBCCD7F34">
    <w:name w:val="77D241E35B89492BAAC938DDBCCD7F34"/>
    <w:rsid w:val="00295270"/>
    <w:pPr>
      <w:spacing w:after="160" w:line="259" w:lineRule="auto"/>
    </w:pPr>
  </w:style>
  <w:style w:type="paragraph" w:customStyle="1" w:styleId="1BC42E42A0D84CC7AEA4B88804C039B8">
    <w:name w:val="1BC42E42A0D84CC7AEA4B88804C039B8"/>
    <w:rsid w:val="00295270"/>
    <w:pPr>
      <w:spacing w:after="160" w:line="259" w:lineRule="auto"/>
    </w:pPr>
  </w:style>
  <w:style w:type="paragraph" w:customStyle="1" w:styleId="742A8F7457324138B0B752801866C6A6">
    <w:name w:val="742A8F7457324138B0B752801866C6A6"/>
    <w:rsid w:val="00295270"/>
    <w:pPr>
      <w:spacing w:after="160" w:line="259" w:lineRule="auto"/>
    </w:pPr>
  </w:style>
  <w:style w:type="paragraph" w:customStyle="1" w:styleId="51E2514CC0404C72A5692AB678B4D21C">
    <w:name w:val="51E2514CC0404C72A5692AB678B4D21C"/>
    <w:rsid w:val="00295270"/>
    <w:pPr>
      <w:spacing w:after="160" w:line="259" w:lineRule="auto"/>
    </w:pPr>
  </w:style>
  <w:style w:type="paragraph" w:customStyle="1" w:styleId="AF74CD70A63E41F692136C119C5D42FC">
    <w:name w:val="AF74CD70A63E41F692136C119C5D42FC"/>
    <w:rsid w:val="00295270"/>
    <w:pPr>
      <w:spacing w:after="160" w:line="259" w:lineRule="auto"/>
    </w:pPr>
  </w:style>
  <w:style w:type="paragraph" w:customStyle="1" w:styleId="3BD56F5831A84752A1F9F0EA83284200">
    <w:name w:val="3BD56F5831A84752A1F9F0EA83284200"/>
    <w:rsid w:val="00295270"/>
    <w:pPr>
      <w:spacing w:after="160" w:line="259" w:lineRule="auto"/>
    </w:pPr>
  </w:style>
  <w:style w:type="paragraph" w:customStyle="1" w:styleId="769CB6F6A4D1411695CEDA04A47F4DC7">
    <w:name w:val="769CB6F6A4D1411695CEDA04A47F4DC7"/>
    <w:rsid w:val="00295270"/>
    <w:pPr>
      <w:spacing w:after="160" w:line="259" w:lineRule="auto"/>
    </w:pPr>
  </w:style>
  <w:style w:type="paragraph" w:customStyle="1" w:styleId="935D2AFDE68B4EBDB0705ECAAED9C55F">
    <w:name w:val="935D2AFDE68B4EBDB0705ECAAED9C55F"/>
    <w:rsid w:val="00295270"/>
    <w:pPr>
      <w:spacing w:after="160" w:line="259" w:lineRule="auto"/>
    </w:pPr>
  </w:style>
  <w:style w:type="paragraph" w:customStyle="1" w:styleId="54B7D04F735E443B91FB2CC50E56FB90">
    <w:name w:val="54B7D04F735E443B91FB2CC50E56FB90"/>
    <w:rsid w:val="00295270"/>
    <w:pPr>
      <w:spacing w:after="160" w:line="259" w:lineRule="auto"/>
    </w:pPr>
  </w:style>
  <w:style w:type="paragraph" w:customStyle="1" w:styleId="51C52FC34E0D4BCD978A621E0BB69532">
    <w:name w:val="51C52FC34E0D4BCD978A621E0BB69532"/>
    <w:rsid w:val="00295270"/>
    <w:pPr>
      <w:spacing w:after="160" w:line="259" w:lineRule="auto"/>
    </w:pPr>
  </w:style>
  <w:style w:type="paragraph" w:customStyle="1" w:styleId="274B04187BE44DC9921EFA5FFDF78620">
    <w:name w:val="274B04187BE44DC9921EFA5FFDF78620"/>
    <w:rsid w:val="00295270"/>
    <w:pPr>
      <w:spacing w:after="160" w:line="259" w:lineRule="auto"/>
    </w:pPr>
  </w:style>
  <w:style w:type="paragraph" w:customStyle="1" w:styleId="E98EA29E81E04AA28A52B284904ADA30">
    <w:name w:val="E98EA29E81E04AA28A52B284904ADA30"/>
    <w:rsid w:val="00295270"/>
    <w:pPr>
      <w:spacing w:after="160" w:line="259" w:lineRule="auto"/>
    </w:pPr>
  </w:style>
  <w:style w:type="paragraph" w:customStyle="1" w:styleId="BDACD00F748442C1BC42B055D9F6F93C">
    <w:name w:val="BDACD00F748442C1BC42B055D9F6F93C"/>
    <w:rsid w:val="00295270"/>
    <w:pPr>
      <w:spacing w:after="160" w:line="259" w:lineRule="auto"/>
    </w:pPr>
  </w:style>
  <w:style w:type="paragraph" w:customStyle="1" w:styleId="7C60896115264FA6A419574AA9F91AA6">
    <w:name w:val="7C60896115264FA6A419574AA9F91AA6"/>
    <w:rsid w:val="00295270"/>
    <w:pPr>
      <w:spacing w:after="160" w:line="259" w:lineRule="auto"/>
    </w:pPr>
  </w:style>
  <w:style w:type="paragraph" w:customStyle="1" w:styleId="8D404B7265C64CCFA4B1635F26F5CFA3">
    <w:name w:val="8D404B7265C64CCFA4B1635F26F5CFA3"/>
    <w:rsid w:val="00295270"/>
    <w:pPr>
      <w:spacing w:after="160" w:line="259" w:lineRule="auto"/>
    </w:pPr>
  </w:style>
  <w:style w:type="paragraph" w:customStyle="1" w:styleId="DB26EC8153E2456691F0C045FF415943">
    <w:name w:val="DB26EC8153E2456691F0C045FF415943"/>
    <w:rsid w:val="00295270"/>
    <w:pPr>
      <w:spacing w:after="160" w:line="259" w:lineRule="auto"/>
    </w:pPr>
  </w:style>
  <w:style w:type="paragraph" w:customStyle="1" w:styleId="40AFECEBA0264166824121AE1ED200CF">
    <w:name w:val="40AFECEBA0264166824121AE1ED200CF"/>
    <w:rsid w:val="00295270"/>
    <w:pPr>
      <w:spacing w:after="160" w:line="259" w:lineRule="auto"/>
    </w:pPr>
  </w:style>
  <w:style w:type="paragraph" w:customStyle="1" w:styleId="6BEFCA0703964EA695E5EC7222342460">
    <w:name w:val="6BEFCA0703964EA695E5EC7222342460"/>
    <w:rsid w:val="00295270"/>
    <w:pPr>
      <w:spacing w:after="160" w:line="259" w:lineRule="auto"/>
    </w:pPr>
  </w:style>
  <w:style w:type="paragraph" w:customStyle="1" w:styleId="44ED6FDC659A462A8B06C4BC96C9C33E">
    <w:name w:val="44ED6FDC659A462A8B06C4BC96C9C33E"/>
    <w:rsid w:val="00295270"/>
    <w:pPr>
      <w:spacing w:after="160" w:line="259" w:lineRule="auto"/>
    </w:pPr>
  </w:style>
  <w:style w:type="paragraph" w:customStyle="1" w:styleId="360B592B5BF04EF490652D3F592621FB">
    <w:name w:val="360B592B5BF04EF490652D3F592621FB"/>
    <w:rsid w:val="00295270"/>
    <w:pPr>
      <w:spacing w:after="160" w:line="259" w:lineRule="auto"/>
    </w:pPr>
  </w:style>
  <w:style w:type="paragraph" w:customStyle="1" w:styleId="2155DBCF9E7A4B3194F247A7C90759C1">
    <w:name w:val="2155DBCF9E7A4B3194F247A7C90759C1"/>
    <w:rsid w:val="00295270"/>
    <w:pPr>
      <w:spacing w:after="160" w:line="259" w:lineRule="auto"/>
    </w:pPr>
  </w:style>
  <w:style w:type="paragraph" w:customStyle="1" w:styleId="00010065607C4165BD761E7A507219FC">
    <w:name w:val="00010065607C4165BD761E7A507219FC"/>
    <w:rsid w:val="00295270"/>
    <w:pPr>
      <w:spacing w:after="160" w:line="259" w:lineRule="auto"/>
    </w:pPr>
  </w:style>
  <w:style w:type="paragraph" w:customStyle="1" w:styleId="2A1A69F7ACCD4E06BF4ED23102EE05A7">
    <w:name w:val="2A1A69F7ACCD4E06BF4ED23102EE05A7"/>
    <w:rsid w:val="00295270"/>
    <w:pPr>
      <w:spacing w:after="160" w:line="259" w:lineRule="auto"/>
    </w:pPr>
  </w:style>
  <w:style w:type="paragraph" w:customStyle="1" w:styleId="C3DB721D2E6548A39C4FDFEE17F1D41B">
    <w:name w:val="C3DB721D2E6548A39C4FDFEE17F1D41B"/>
    <w:rsid w:val="00295270"/>
    <w:pPr>
      <w:spacing w:after="160" w:line="259" w:lineRule="auto"/>
    </w:pPr>
  </w:style>
  <w:style w:type="paragraph" w:customStyle="1" w:styleId="3F5C744F72E947C3A8955835D51EAD1D">
    <w:name w:val="3F5C744F72E947C3A8955835D51EAD1D"/>
    <w:rsid w:val="00295270"/>
    <w:pPr>
      <w:spacing w:after="160" w:line="259" w:lineRule="auto"/>
    </w:pPr>
  </w:style>
  <w:style w:type="paragraph" w:customStyle="1" w:styleId="06D16D8394AB4F539AD43DA6A3DA5C9F">
    <w:name w:val="06D16D8394AB4F539AD43DA6A3DA5C9F"/>
    <w:rsid w:val="00295270"/>
    <w:pPr>
      <w:spacing w:after="160" w:line="259" w:lineRule="auto"/>
    </w:pPr>
  </w:style>
  <w:style w:type="paragraph" w:customStyle="1" w:styleId="594D5664659D4B9384DD4453F2A617D1">
    <w:name w:val="594D5664659D4B9384DD4453F2A617D1"/>
    <w:rsid w:val="007C3FB9"/>
    <w:pPr>
      <w:spacing w:after="160" w:line="259" w:lineRule="auto"/>
    </w:pPr>
  </w:style>
  <w:style w:type="paragraph" w:customStyle="1" w:styleId="93885C8E035C49358E2FDCDE707EBBEE">
    <w:name w:val="93885C8E035C49358E2FDCDE707EBBEE"/>
    <w:rsid w:val="007C3FB9"/>
    <w:pPr>
      <w:spacing w:after="160" w:line="259" w:lineRule="auto"/>
    </w:pPr>
  </w:style>
  <w:style w:type="paragraph" w:customStyle="1" w:styleId="EE7BF5F4C1FA46969A098840CC57288E">
    <w:name w:val="EE7BF5F4C1FA46969A098840CC57288E"/>
    <w:rsid w:val="004364FA"/>
    <w:pPr>
      <w:spacing w:after="160" w:line="259" w:lineRule="auto"/>
    </w:pPr>
  </w:style>
  <w:style w:type="paragraph" w:customStyle="1" w:styleId="EEE6CD5D94FF462EB73724ED1B9141E2">
    <w:name w:val="EEE6CD5D94FF462EB73724ED1B9141E2"/>
    <w:rsid w:val="004364FA"/>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CoverPageProperties xmlns="http://schemas.microsoft.com/office/2006/coverPageProps">
  <PublishDate>2025-01-15T00:00:00</PublishDate>
  <Abstract/>
  <CompanyAddress/>
  <CompanyPhone/>
  <CompanyFax/>
  <CompanyEmail/>
</CoverPageProperties>
</file>

<file path=customXml/item2.xml>��< ? x m l   v e r s i o n = " 1 . 0 "   e n c o d i n g = " u t f - 1 6 " ? > < A r r a y O f D o c u m e n t L i n k   x m l n s : x s i = " h t t p : / / w w w . w 3 . o r g / 2 0 0 1 / X M L S c h e m a - i n s t a n c e "   x m l n s : x s d = " h t t p : / / w w w . w 3 . o r g / 2 0 0 1 / X M L S c h e m a " / > 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Załączniki edytowalne.docx</dmsv2BaseFileName>
    <dmsv2BaseDisplayName xmlns="http://schemas.microsoft.com/sharepoint/v3">Załączniki edytowalne</dmsv2BaseDisplayName>
    <dmsv2SWPP2ObjectNumber xmlns="http://schemas.microsoft.com/sharepoint/v3">POST/DYS/OSK/LZA/03738/2024                       </dmsv2SWPP2ObjectNumber>
    <dmsv2SWPP2SumMD5 xmlns="http://schemas.microsoft.com/sharepoint/v3">0f31dbe73dad8e1164b6860bb4ebb331</dmsv2SWPP2SumMD5>
    <dmsv2BaseMoved xmlns="http://schemas.microsoft.com/sharepoint/v3">false</dmsv2BaseMoved>
    <dmsv2BaseIsSensitive xmlns="http://schemas.microsoft.com/sharepoint/v3">true</dmsv2BaseIsSensitive>
    <dmsv2SWPP2IDSWPP2 xmlns="http://schemas.microsoft.com/sharepoint/v3">665721</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21372138</dmsv2BaseClientSystemDocumentID>
    <dmsv2BaseModifiedByID xmlns="http://schemas.microsoft.com/sharepoint/v3">12103705</dmsv2BaseModifiedByID>
    <dmsv2BaseCreatedByID xmlns="http://schemas.microsoft.com/sharepoint/v3">12103705</dmsv2BaseCreatedByID>
    <dmsv2SWPP2ObjectDepartment xmlns="http://schemas.microsoft.com/sharepoint/v3">0000000100070008000000090004</dmsv2SWPP2ObjectDepartment>
    <dmsv2SWPP2ObjectName xmlns="http://schemas.microsoft.com/sharepoint/v3">Postępowanie</dmsv2SWPP2ObjectName>
    <_dlc_DocId xmlns="a19cb1c7-c5c7-46d4-85ae-d83685407bba">KEZCQAFP6VDC-781675992-11920</_dlc_DocId>
    <_dlc_DocIdUrl xmlns="a19cb1c7-c5c7-46d4-85ae-d83685407bba">
      <Url>https://swpp2.dms.gkpge.pl/sites/33/_layouts/15/DocIdRedir.aspx?ID=KEZCQAFP6VDC-781675992-11920</Url>
      <Description>KEZCQAFP6VDC-781675992-11920</Description>
    </_dlc_DocIdUrl>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MS2_SWPP2_BaseDocument" ma:contentTypeID="0x010189100077C46576B516254C96DDAC883737D330" ma:contentTypeVersion="0" ma:contentTypeDescription="SWPP2 Dokument bazowy" ma:contentTypeScope="" ma:versionID="a489bd06c93e996dd4932c3656f66ad9">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1D8DB34D-3365-46E2-BD64-2FC2F74D6CF9}">
  <ds:schemaRefs>
    <ds:schemaRef ds:uri="http://www.w3.org/2001/XMLSchema"/>
  </ds:schemaRefs>
</ds:datastoreItem>
</file>

<file path=customXml/itemProps3.xml><?xml version="1.0" encoding="utf-8"?>
<ds:datastoreItem xmlns:ds="http://schemas.openxmlformats.org/officeDocument/2006/customXml" ds:itemID="{B33EF8B8-CDCF-4ED1-904B-113275983960}">
  <ds:schemaRefs>
    <ds:schemaRef ds:uri="http://purl.org/dc/elements/1.1/"/>
    <ds:schemaRef ds:uri="http://schemas.microsoft.com/office/2006/metadata/properties"/>
    <ds:schemaRef ds:uri="http://schemas.microsoft.com/office/2006/documentManagement/types"/>
    <ds:schemaRef ds:uri="fa87e474-2c2a-4570-a952-e5d0e470b777"/>
    <ds:schemaRef ds:uri="http://purl.org/dc/terms/"/>
    <ds:schemaRef ds:uri="http://schemas.openxmlformats.org/package/2006/metadata/core-properties"/>
    <ds:schemaRef ds:uri="http://purl.org/dc/dcmitype/"/>
    <ds:schemaRef ds:uri="http://schemas.microsoft.com/office/infopath/2007/PartnerControls"/>
    <ds:schemaRef ds:uri="e98d7501-42e4-4a2d-b641-b529e1ab1d6e"/>
    <ds:schemaRef ds:uri="efb9c7a9-fb7a-49d0-ad5d-64d3cce8bf9e"/>
    <ds:schemaRef ds:uri="http://www.w3.org/XML/1998/namespace"/>
  </ds:schemaRefs>
</ds:datastoreItem>
</file>

<file path=customXml/itemProps4.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5.xml><?xml version="1.0" encoding="utf-8"?>
<ds:datastoreItem xmlns:ds="http://schemas.openxmlformats.org/officeDocument/2006/customXml" ds:itemID="{008E2FDF-5007-4A4B-8F5B-DA2C6BF6F157}"/>
</file>

<file path=customXml/itemProps6.xml><?xml version="1.0" encoding="utf-8"?>
<ds:datastoreItem xmlns:ds="http://schemas.openxmlformats.org/officeDocument/2006/customXml" ds:itemID="{45420953-F55F-459D-8AF4-274E27A0464E}">
  <ds:schemaRefs>
    <ds:schemaRef ds:uri="http://schemas.openxmlformats.org/officeDocument/2006/bibliography"/>
  </ds:schemaRefs>
</ds:datastoreItem>
</file>

<file path=customXml/itemProps7.xml><?xml version="1.0" encoding="utf-8"?>
<ds:datastoreItem xmlns:ds="http://schemas.openxmlformats.org/officeDocument/2006/customXml" ds:itemID="{5CA0C80A-D7A9-49C5-93F3-B8AAF7CF22AE}"/>
</file>

<file path=docProps/app.xml><?xml version="1.0" encoding="utf-8"?>
<Properties xmlns="http://schemas.openxmlformats.org/officeDocument/2006/extended-properties" xmlns:vt="http://schemas.openxmlformats.org/officeDocument/2006/docPropsVTypes">
  <Template>Normal.dotm</Template>
  <TotalTime>684</TotalTime>
  <Pages>13</Pages>
  <Words>3803</Words>
  <Characters>22820</Characters>
  <Application>Microsoft Office Word</Application>
  <DocSecurity>0</DocSecurity>
  <Lines>190</Lines>
  <Paragraphs>53</Paragraphs>
  <ScaleCrop>false</ScaleCrop>
  <HeadingPairs>
    <vt:vector size="2" baseType="variant">
      <vt:variant>
        <vt:lpstr>Tytuł</vt:lpstr>
      </vt:variant>
      <vt:variant>
        <vt:i4>1</vt:i4>
      </vt:variant>
    </vt:vector>
  </HeadingPairs>
  <TitlesOfParts>
    <vt:vector size="1" baseType="lpstr">
      <vt:lpstr>Dostawa, montaż i uruchomienie klimatyzatorów w obiektach Oddziału Skarżysko-Kamienna</vt:lpstr>
    </vt:vector>
  </TitlesOfParts>
  <Company>aaa</Company>
  <LinksUpToDate>false</LinksUpToDate>
  <CharactersWithSpaces>26570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Dostawa, montaż i uruchomienie klimatyzatorów w obiektach Oddziału Skarżysko-Kamienna</dc:title>
  <dc:subject>………………</dc:subject>
  <dc:creator>Kurpiewska Katarzyna [PGE S.A.]</dc:creator>
  <cp:keywords>POST/DYS/OSK/LZA/03738/2024</cp:keywords>
  <cp:lastModifiedBy>Sadza Tomasz [PGE Dystr. O.Skarżysko-Kam.]</cp:lastModifiedBy>
  <cp:revision>125</cp:revision>
  <cp:lastPrinted>2024-04-08T11:27:00Z</cp:lastPrinted>
  <dcterms:created xsi:type="dcterms:W3CDTF">2022-12-28T13:03:00Z</dcterms:created>
  <dcterms:modified xsi:type="dcterms:W3CDTF">2024-12-30T08:12:00Z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0x010189100077C46576B516254C96DDAC883737D330</vt:lpwstr>
  </property>
  <property fmtid="{D5CDD505-2E9C-101B-9397-08002B2CF9AE}" pid="3" name="_dlc_DocIdItemGuid">
    <vt:lpwstr>258b9f4a-6c7d-4cf3-8245-e8c2cd899dc9</vt:lpwstr>
  </property>
</Properties>
</file>