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39968" w14:textId="3D8BCC10" w:rsidR="009637A6" w:rsidRDefault="009637A6" w:rsidP="009637A6">
      <w:pPr>
        <w:spacing w:before="120" w:line="24" w:lineRule="atLeast"/>
        <w:jc w:val="left"/>
        <w:outlineLvl w:val="0"/>
        <w:rPr>
          <w:rFonts w:asciiTheme="minorHAnsi" w:hAnsiTheme="minorHAnsi" w:cstheme="minorHAnsi"/>
          <w:color w:val="FF0000"/>
          <w:sz w:val="20"/>
        </w:rPr>
      </w:pPr>
    </w:p>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4426669"/>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44CE054" w14:textId="0D9EFE40" w:rsidR="009637A6" w:rsidRPr="007923F5" w:rsidRDefault="0039799F" w:rsidP="009637A6">
      <w:pPr>
        <w:spacing w:before="360" w:after="240" w:line="240" w:lineRule="exact"/>
        <w:ind w:left="-284"/>
        <w:jc w:val="center"/>
        <w:rPr>
          <w:rFonts w:asciiTheme="minorHAnsi" w:hAnsiTheme="minorHAnsi" w:cstheme="minorHAnsi"/>
          <w:b/>
          <w:sz w:val="20"/>
          <w:lang w:eastAsia="pl-PL"/>
        </w:rPr>
      </w:pPr>
      <w:r w:rsidRPr="007923F5">
        <w:rPr>
          <w:rFonts w:asciiTheme="minorHAnsi" w:hAnsiTheme="minorHAnsi" w:cstheme="minorHAnsi"/>
          <w:b/>
          <w:sz w:val="20"/>
          <w:lang w:eastAsia="pl-PL"/>
        </w:rPr>
        <w:t>OFERTA</w:t>
      </w:r>
    </w:p>
    <w:p w14:paraId="49D2C940" w14:textId="605EDB75" w:rsidR="0039799F" w:rsidRPr="004540EE" w:rsidRDefault="0039799F" w:rsidP="00A41411">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color w:val="17365D" w:themeColor="text2" w:themeShade="BF"/>
              <w:sz w:val="20"/>
            </w:rPr>
            <w:t>POST/DYS/OSK/LZA/03308/2024</w:t>
          </w:r>
        </w:sdtContent>
      </w:sdt>
      <w:r w:rsidR="007961DA">
        <w:rPr>
          <w:rFonts w:asciiTheme="minorHAnsi" w:hAnsiTheme="minorHAnsi" w:cstheme="minorHAnsi"/>
          <w:sz w:val="20"/>
          <w:lang w:eastAsia="pl-PL"/>
        </w:rPr>
        <w:t xml:space="preserve"> p</w:t>
      </w:r>
      <w:r w:rsidRPr="00F71E5C">
        <w:rPr>
          <w:rFonts w:asciiTheme="minorHAnsi" w:hAnsiTheme="minorHAnsi" w:cstheme="minorHAnsi"/>
          <w:sz w:val="20"/>
          <w:lang w:eastAsia="pl-PL"/>
        </w:rPr>
        <w:t xml:space="preserve">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sdt>
        <w:sdtPr>
          <w:rPr>
            <w:rFonts w:asciiTheme="minorHAnsi" w:hAnsiTheme="minorHAnsi" w:cstheme="minorHAnsi"/>
            <w:b/>
            <w:sz w:val="20"/>
            <w:lang w:eastAsia="pl-PL"/>
          </w:rPr>
          <w:alias w:val="Tytuł"/>
          <w:tag w:val=""/>
          <w:id w:val="-424803095"/>
          <w:placeholder>
            <w:docPart w:val="43B0AC20AEE346E2A4359DB2C1B1FED4"/>
          </w:placeholder>
          <w:dataBinding w:prefixMappings="xmlns:ns0='http://purl.org/dc/elements/1.1/' xmlns:ns1='http://schemas.openxmlformats.org/package/2006/metadata/core-properties' " w:xpath="/ns1:coreProperties[1]/ns0:title[1]" w:storeItemID="{6C3C8BC8-F283-45AE-878A-BAB7291924A1}"/>
          <w:text/>
        </w:sdtPr>
        <w:sdtContent>
          <w:r w:rsidR="004258B8" w:rsidRPr="004258B8">
            <w:rPr>
              <w:rFonts w:asciiTheme="minorHAnsi" w:hAnsiTheme="minorHAnsi" w:cstheme="minorHAnsi"/>
              <w:b/>
              <w:sz w:val="20"/>
              <w:lang w:eastAsia="pl-PL"/>
            </w:rPr>
            <w:t xml:space="preserve">Przyłączenie do sieci elektroenergetycznej odbiorców w m.:  Kielce ul. Gen. Andersa dz. 94/72, 94/74, 94/78, 94/80, 94/82, 94/84, 94/86, 94/88, 94/90, 94/92, 94/94, 94/96, 94/98, 94/100-101, Tumlin </w:t>
          </w:r>
          <w:proofErr w:type="spellStart"/>
          <w:r w:rsidR="004258B8" w:rsidRPr="004258B8">
            <w:rPr>
              <w:rFonts w:asciiTheme="minorHAnsi" w:hAnsiTheme="minorHAnsi" w:cstheme="minorHAnsi"/>
              <w:b/>
              <w:sz w:val="20"/>
              <w:lang w:eastAsia="pl-PL"/>
            </w:rPr>
            <w:t>Wykień</w:t>
          </w:r>
          <w:proofErr w:type="spellEnd"/>
          <w:r w:rsidR="004258B8" w:rsidRPr="004258B8">
            <w:rPr>
              <w:rFonts w:asciiTheme="minorHAnsi" w:hAnsiTheme="minorHAnsi" w:cstheme="minorHAnsi"/>
              <w:b/>
              <w:sz w:val="20"/>
              <w:lang w:eastAsia="pl-PL"/>
            </w:rPr>
            <w:t xml:space="preserve"> dz. 52/4-6, 52/8-15, 52/17-26, 53/1-2, 53/4-11, 53/13-22, 461/3-5, 462/5-12, 463/7-16 gm. Miedziana Góra, Domaszowice dz. nr 317, 318, 320, 321 gm. Masłów, Mąchocice Kapitulne ul. Łysogórska dz. 998/9 gm. Masłów - RE Kielce, grupa IV, V.</w:t>
          </w:r>
        </w:sdtContent>
      </w:sdt>
    </w:p>
    <w:p w14:paraId="367F8779" w14:textId="77777777" w:rsidR="0039799F" w:rsidRDefault="0039799F" w:rsidP="009C75B7">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4258B8">
        <w:trPr>
          <w:trHeight w:val="1106"/>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4258B8">
        <w:trPr>
          <w:trHeight w:val="112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0CD7B48" w14:textId="16881199" w:rsidR="00B2356C" w:rsidRPr="00B2356C" w:rsidRDefault="009637A6" w:rsidP="004258B8">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B29C1">
        <w:trPr>
          <w:trHeight w:val="1311"/>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21CE37D7" w:rsidR="00B2356C" w:rsidRPr="008215C7" w:rsidRDefault="00B2356C" w:rsidP="009637A6">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4258B8">
        <w:trPr>
          <w:trHeight w:val="1366"/>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31875432" w14:textId="7383191E" w:rsidR="00B2356C" w:rsidRPr="008215C7" w:rsidRDefault="00B2356C" w:rsidP="00BB29C1">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w:t>
            </w:r>
            <w:r w:rsidR="009637A6">
              <w:rPr>
                <w:rFonts w:asciiTheme="minorHAnsi" w:hAnsiTheme="minorHAnsi" w:cs="Arial"/>
                <w:sz w:val="20"/>
                <w:lang w:eastAsia="pl-PL"/>
              </w:rPr>
              <w:t>EGON:</w:t>
            </w:r>
          </w:p>
        </w:tc>
      </w:tr>
    </w:tbl>
    <w:p w14:paraId="59432EF5" w14:textId="11D39AEB" w:rsidR="00572BF9" w:rsidRDefault="00572BF9" w:rsidP="0039799F">
      <w:pPr>
        <w:pStyle w:val="Akapitzlist"/>
        <w:spacing w:after="80" w:line="240" w:lineRule="exact"/>
        <w:ind w:left="0"/>
        <w:rPr>
          <w:rFonts w:asciiTheme="minorHAnsi" w:hAnsiTheme="minorHAnsi" w:cstheme="minorHAnsi"/>
          <w:b/>
          <w:sz w:val="20"/>
        </w:rPr>
      </w:pPr>
    </w:p>
    <w:p w14:paraId="25B40ECD" w14:textId="77777777" w:rsidR="00572BF9" w:rsidRPr="00F71E5C" w:rsidRDefault="00572BF9"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9C75B7">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4F961769" w:rsidR="0039799F" w:rsidRPr="009637A6"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EC632D">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9637A6" w14:paraId="65260B96" w14:textId="77777777" w:rsidTr="0039799F">
        <w:tc>
          <w:tcPr>
            <w:tcW w:w="2694" w:type="dxa"/>
            <w:shd w:val="clear" w:color="auto" w:fill="F2F2F2" w:themeFill="background1" w:themeFillShade="F2"/>
          </w:tcPr>
          <w:p w14:paraId="01A55F67" w14:textId="77777777" w:rsidR="0039799F" w:rsidRPr="009637A6" w:rsidRDefault="0039799F" w:rsidP="0039799F">
            <w:pPr>
              <w:spacing w:before="100" w:line="240" w:lineRule="exact"/>
              <w:jc w:val="center"/>
              <w:rPr>
                <w:rFonts w:asciiTheme="minorHAnsi" w:hAnsiTheme="minorHAnsi" w:cstheme="minorHAnsi"/>
                <w:b/>
                <w:sz w:val="20"/>
              </w:rPr>
            </w:pPr>
            <w:r w:rsidRPr="009637A6">
              <w:rPr>
                <w:rFonts w:asciiTheme="minorHAnsi" w:hAnsiTheme="minorHAnsi" w:cstheme="minorHAnsi"/>
                <w:b/>
                <w:sz w:val="20"/>
              </w:rPr>
              <w:t>Imię i nazwisko</w:t>
            </w:r>
          </w:p>
        </w:tc>
        <w:tc>
          <w:tcPr>
            <w:tcW w:w="6520" w:type="dxa"/>
          </w:tcPr>
          <w:p w14:paraId="4049AAB0" w14:textId="77777777" w:rsidR="0039799F" w:rsidRPr="009637A6" w:rsidRDefault="0039799F" w:rsidP="0039799F">
            <w:pPr>
              <w:spacing w:before="100" w:line="240" w:lineRule="exact"/>
              <w:rPr>
                <w:rFonts w:asciiTheme="minorHAnsi" w:hAnsiTheme="minorHAnsi" w:cstheme="minorHAnsi"/>
                <w:sz w:val="20"/>
              </w:rPr>
            </w:pPr>
          </w:p>
        </w:tc>
      </w:tr>
      <w:tr w:rsidR="0039799F" w:rsidRPr="009637A6" w14:paraId="759F029D" w14:textId="77777777" w:rsidTr="0039799F">
        <w:tc>
          <w:tcPr>
            <w:tcW w:w="2694" w:type="dxa"/>
            <w:shd w:val="clear" w:color="auto" w:fill="F2F2F2" w:themeFill="background1" w:themeFillShade="F2"/>
          </w:tcPr>
          <w:p w14:paraId="7F976323" w14:textId="77777777" w:rsidR="0039799F" w:rsidRPr="009637A6" w:rsidRDefault="0039799F" w:rsidP="0039799F">
            <w:pPr>
              <w:spacing w:before="100" w:line="240" w:lineRule="exact"/>
              <w:jc w:val="center"/>
              <w:rPr>
                <w:rFonts w:asciiTheme="minorHAnsi" w:hAnsiTheme="minorHAnsi" w:cstheme="minorHAnsi"/>
                <w:b/>
                <w:sz w:val="20"/>
              </w:rPr>
            </w:pPr>
            <w:r w:rsidRPr="009637A6">
              <w:rPr>
                <w:rFonts w:asciiTheme="minorHAnsi" w:hAnsiTheme="minorHAnsi" w:cstheme="minorHAnsi"/>
                <w:b/>
                <w:sz w:val="20"/>
              </w:rPr>
              <w:t>Firma i adres</w:t>
            </w:r>
          </w:p>
        </w:tc>
        <w:tc>
          <w:tcPr>
            <w:tcW w:w="6520" w:type="dxa"/>
          </w:tcPr>
          <w:p w14:paraId="6DC33A43" w14:textId="77777777" w:rsidR="0039799F" w:rsidRPr="009637A6" w:rsidRDefault="0039799F" w:rsidP="0039799F">
            <w:pPr>
              <w:spacing w:before="100" w:line="240" w:lineRule="exact"/>
              <w:rPr>
                <w:rFonts w:asciiTheme="minorHAnsi" w:hAnsiTheme="minorHAnsi" w:cstheme="minorHAnsi"/>
                <w:sz w:val="20"/>
              </w:rPr>
            </w:pPr>
          </w:p>
        </w:tc>
      </w:tr>
      <w:tr w:rsidR="0039799F" w:rsidRPr="009637A6" w14:paraId="744B45FE" w14:textId="77777777" w:rsidTr="0039799F">
        <w:tc>
          <w:tcPr>
            <w:tcW w:w="2694" w:type="dxa"/>
            <w:shd w:val="clear" w:color="auto" w:fill="F2F2F2" w:themeFill="background1" w:themeFillShade="F2"/>
          </w:tcPr>
          <w:p w14:paraId="70343EFD" w14:textId="77777777" w:rsidR="0039799F" w:rsidRPr="009637A6" w:rsidRDefault="0039799F" w:rsidP="0039799F">
            <w:pPr>
              <w:spacing w:before="100" w:line="240" w:lineRule="exact"/>
              <w:jc w:val="center"/>
              <w:rPr>
                <w:rFonts w:asciiTheme="minorHAnsi" w:hAnsiTheme="minorHAnsi" w:cstheme="minorHAnsi"/>
                <w:b/>
                <w:sz w:val="20"/>
              </w:rPr>
            </w:pPr>
            <w:r w:rsidRPr="009637A6">
              <w:rPr>
                <w:rFonts w:asciiTheme="minorHAnsi" w:hAnsiTheme="minorHAnsi" w:cstheme="minorHAnsi"/>
                <w:b/>
                <w:sz w:val="20"/>
              </w:rPr>
              <w:t>Telefon</w:t>
            </w:r>
          </w:p>
        </w:tc>
        <w:tc>
          <w:tcPr>
            <w:tcW w:w="6520" w:type="dxa"/>
          </w:tcPr>
          <w:p w14:paraId="1F6156CA" w14:textId="77777777" w:rsidR="0039799F" w:rsidRPr="009637A6" w:rsidRDefault="0039799F" w:rsidP="0039799F">
            <w:pPr>
              <w:spacing w:before="100" w:line="240" w:lineRule="exact"/>
              <w:rPr>
                <w:rFonts w:asciiTheme="minorHAnsi" w:hAnsiTheme="minorHAnsi" w:cstheme="minorHAnsi"/>
                <w:sz w:val="20"/>
              </w:rPr>
            </w:pPr>
          </w:p>
        </w:tc>
      </w:tr>
      <w:tr w:rsidR="0039799F" w:rsidRPr="009637A6" w14:paraId="000C76DC" w14:textId="77777777" w:rsidTr="0039799F">
        <w:tc>
          <w:tcPr>
            <w:tcW w:w="2694" w:type="dxa"/>
            <w:shd w:val="clear" w:color="auto" w:fill="F2F2F2" w:themeFill="background1" w:themeFillShade="F2"/>
          </w:tcPr>
          <w:p w14:paraId="06C90D79" w14:textId="77777777" w:rsidR="0039799F" w:rsidRPr="009637A6" w:rsidRDefault="0039799F" w:rsidP="0039799F">
            <w:pPr>
              <w:spacing w:before="100" w:line="240" w:lineRule="exact"/>
              <w:jc w:val="center"/>
              <w:rPr>
                <w:rFonts w:asciiTheme="minorHAnsi" w:hAnsiTheme="minorHAnsi" w:cstheme="minorHAnsi"/>
                <w:b/>
                <w:sz w:val="20"/>
                <w:lang w:val="de-DE"/>
              </w:rPr>
            </w:pPr>
            <w:r w:rsidRPr="009637A6">
              <w:rPr>
                <w:rFonts w:asciiTheme="minorHAnsi" w:hAnsiTheme="minorHAnsi" w:cstheme="minorHAnsi"/>
                <w:b/>
                <w:sz w:val="20"/>
                <w:lang w:val="de-DE"/>
              </w:rPr>
              <w:t>e-mail</w:t>
            </w:r>
          </w:p>
        </w:tc>
        <w:tc>
          <w:tcPr>
            <w:tcW w:w="6520" w:type="dxa"/>
          </w:tcPr>
          <w:p w14:paraId="6A169985" w14:textId="77777777" w:rsidR="0039799F" w:rsidRPr="009637A6" w:rsidRDefault="0039799F" w:rsidP="0039799F">
            <w:pPr>
              <w:spacing w:before="100" w:line="240" w:lineRule="exact"/>
              <w:rPr>
                <w:rFonts w:asciiTheme="minorHAnsi" w:hAnsiTheme="minorHAnsi" w:cstheme="minorHAnsi"/>
                <w:sz w:val="20"/>
                <w:lang w:val="de-DE"/>
              </w:rPr>
            </w:pPr>
          </w:p>
        </w:tc>
      </w:tr>
    </w:tbl>
    <w:p w14:paraId="79388CD7" w14:textId="31F81F1B" w:rsidR="0039799F" w:rsidRPr="009637A6" w:rsidRDefault="0039799F" w:rsidP="0039799F">
      <w:pPr>
        <w:tabs>
          <w:tab w:val="center" w:pos="4536"/>
          <w:tab w:val="right" w:pos="9072"/>
        </w:tabs>
        <w:spacing w:line="240" w:lineRule="exact"/>
        <w:rPr>
          <w:rFonts w:asciiTheme="minorHAnsi" w:hAnsiTheme="minorHAnsi" w:cstheme="minorHAnsi"/>
          <w:sz w:val="20"/>
        </w:rPr>
      </w:pPr>
    </w:p>
    <w:p w14:paraId="5E6964E0" w14:textId="0B7197D5" w:rsidR="0020221D" w:rsidRPr="00E57CE9" w:rsidRDefault="0020221D" w:rsidP="0020221D">
      <w:pPr>
        <w:spacing w:before="120" w:after="120" w:line="240" w:lineRule="auto"/>
        <w:rPr>
          <w:rFonts w:asciiTheme="minorHAnsi" w:hAnsiTheme="minorHAnsi" w:cstheme="minorHAnsi"/>
          <w:sz w:val="20"/>
        </w:rPr>
      </w:pPr>
      <w:r w:rsidRPr="009637A6">
        <w:rPr>
          <w:rFonts w:asciiTheme="minorHAnsi" w:hAnsiTheme="minorHAnsi" w:cstheme="minorHAnsi"/>
          <w:b/>
          <w:szCs w:val="22"/>
        </w:rPr>
        <w:t>W PRZYPADKU WYBORU NASZEJ FIRMY DO REALIZACJI PRZEDMIOTU ZAMÓWIENIA - OSOBĄ ODPOWIEDZIALNĄ ZA REALIZACJĘ UMOWY ZE STRONY WYKONAWCY BĘDZIE:</w:t>
      </w:r>
      <w:r w:rsidR="007923F5">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3EEEF2A1" w14:textId="7777777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2457B1" w:rsidR="0039799F" w:rsidRPr="007923F5" w:rsidRDefault="0039799F" w:rsidP="00C203FF">
      <w:pPr>
        <w:pStyle w:val="Akapitzlist"/>
        <w:numPr>
          <w:ilvl w:val="5"/>
          <w:numId w:val="26"/>
        </w:numPr>
        <w:spacing w:after="80" w:line="240" w:lineRule="exact"/>
        <w:ind w:left="0" w:hanging="284"/>
        <w:rPr>
          <w:rFonts w:asciiTheme="minorHAnsi" w:hAnsiTheme="minorHAnsi" w:cstheme="minorHAnsi"/>
          <w:b/>
          <w:sz w:val="20"/>
        </w:rPr>
      </w:pPr>
      <w:r w:rsidRPr="007923F5">
        <w:rPr>
          <w:rFonts w:asciiTheme="minorHAnsi" w:hAnsiTheme="minorHAnsi" w:cstheme="minorHAnsi"/>
          <w:b/>
          <w:sz w:val="20"/>
          <w:lang w:eastAsia="pl-PL"/>
        </w:rPr>
        <w:t>CENA OFERTY</w:t>
      </w:r>
      <w:r w:rsidRPr="007923F5">
        <w:rPr>
          <w:b/>
          <w:vertAlign w:val="superscript"/>
          <w:lang w:eastAsia="pl-PL"/>
        </w:rPr>
        <w:footnoteReference w:id="3"/>
      </w:r>
      <w:r w:rsidRPr="007923F5">
        <w:rPr>
          <w:rFonts w:asciiTheme="minorHAnsi" w:hAnsiTheme="minorHAnsi" w:cstheme="minorHAnsi"/>
          <w:b/>
          <w:sz w:val="20"/>
          <w:vertAlign w:val="superscript"/>
          <w:lang w:eastAsia="pl-PL"/>
        </w:rPr>
        <w:t>:</w:t>
      </w:r>
    </w:p>
    <w:p w14:paraId="5D734B11" w14:textId="6E3221C5" w:rsidR="00AE29ED" w:rsidRPr="00EC632D" w:rsidRDefault="00B2356C" w:rsidP="00BB29C1">
      <w:pPr>
        <w:spacing w:after="80" w:line="240" w:lineRule="exact"/>
        <w:ind w:left="-284"/>
        <w:rPr>
          <w:rFonts w:asciiTheme="minorHAnsi" w:hAnsiTheme="minorHAnsi" w:cstheme="minorHAnsi"/>
          <w:sz w:val="20"/>
        </w:rPr>
      </w:pPr>
      <w:r w:rsidRPr="00EC632D">
        <w:rPr>
          <w:rFonts w:asciiTheme="minorHAnsi" w:hAnsiTheme="minorHAnsi" w:cstheme="minorHAnsi"/>
          <w:sz w:val="20"/>
        </w:rPr>
        <w:t xml:space="preserve">My, niżej podpisani, oferujemy, zgodnie z wymaganiami określonymi w SWZ, wykonanie przedmiotu Zakupu: </w:t>
      </w:r>
      <w:r w:rsidRPr="00EC632D">
        <w:rPr>
          <w:rFonts w:asciiTheme="minorHAnsi" w:hAnsiTheme="minorHAnsi" w:cstheme="minorHAnsi"/>
          <w:b/>
          <w:sz w:val="20"/>
        </w:rPr>
        <w:t>„</w:t>
      </w:r>
      <w:sdt>
        <w:sdtPr>
          <w:rPr>
            <w:rFonts w:asciiTheme="minorHAnsi" w:hAnsiTheme="minorHAnsi" w:cstheme="minorHAnsi"/>
            <w:b/>
            <w:color w:val="17365D" w:themeColor="text2" w:themeShade="BF"/>
            <w:sz w:val="20"/>
          </w:rPr>
          <w:alias w:val="Tytuł"/>
          <w:tag w:val=""/>
          <w:id w:val="1757932845"/>
          <w:placeholder>
            <w:docPart w:val="690A1760792646B8BB1F7D58F1CA2A09"/>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color w:val="17365D" w:themeColor="text2" w:themeShade="BF"/>
              <w:sz w:val="20"/>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color w:val="17365D" w:themeColor="text2" w:themeShade="BF"/>
              <w:sz w:val="20"/>
            </w:rPr>
            <w:t>Wykień</w:t>
          </w:r>
          <w:proofErr w:type="spellEnd"/>
          <w:r w:rsidR="004258B8">
            <w:rPr>
              <w:rFonts w:asciiTheme="minorHAnsi" w:hAnsiTheme="minorHAnsi" w:cstheme="minorHAnsi"/>
              <w:b/>
              <w:color w:val="17365D" w:themeColor="text2" w:themeShade="BF"/>
              <w:sz w:val="20"/>
            </w:rPr>
            <w:t xml:space="preserve"> dz. 52/4-6, 52/8-15, 52/17-26, 53/1-2, 53/4-11, 53/13-22, 461/3-5, 462/5-12, 463/7-16 gm. Miedziana Góra, Domaszowice dz. nr 317, 318, 320, 321 gm. Masłów, Mąchocice Kapitulne ul. Łysogórska dz. 998/9 gm. Masłów - RE Kielce, grupa IV, V.</w:t>
          </w:r>
        </w:sdtContent>
      </w:sdt>
      <w:r w:rsidR="007961DA" w:rsidRPr="00EC632D">
        <w:rPr>
          <w:rFonts w:asciiTheme="minorHAnsi" w:hAnsiTheme="minorHAnsi" w:cstheme="minorHAnsi"/>
          <w:b/>
          <w:sz w:val="20"/>
        </w:rPr>
        <w:t xml:space="preserve"> </w:t>
      </w:r>
      <w:r w:rsidR="00A41411" w:rsidRPr="00EC632D">
        <w:rPr>
          <w:rFonts w:asciiTheme="minorHAnsi" w:hAnsiTheme="minorHAnsi" w:cstheme="minorHAnsi"/>
          <w:b/>
          <w:sz w:val="20"/>
        </w:rPr>
        <w:t>”</w:t>
      </w:r>
      <w:r w:rsidR="00A41411" w:rsidRPr="00EC632D">
        <w:rPr>
          <w:rFonts w:asciiTheme="minorHAnsi" w:hAnsiTheme="minorHAnsi" w:cstheme="minorHAnsi"/>
          <w:sz w:val="20"/>
        </w:rPr>
        <w:t>, Nr postępowania</w:t>
      </w:r>
      <w:r w:rsidR="007961DA" w:rsidRPr="00EC632D">
        <w:rPr>
          <w:rFonts w:asciiTheme="minorHAnsi" w:hAnsiTheme="minorHAnsi" w:cstheme="minorHAnsi"/>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451927906"/>
          <w:placeholder>
            <w:docPart w:val="1CC15A765B95475689CC658EC7D20706"/>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color w:val="17365D" w:themeColor="text2" w:themeShade="BF"/>
              <w:sz w:val="20"/>
            </w:rPr>
            <w:t>POST/DYS/OSK/LZA/03308/2024</w:t>
          </w:r>
        </w:sdtContent>
      </w:sdt>
      <w:r w:rsidR="007961DA" w:rsidRPr="00EC632D">
        <w:rPr>
          <w:rFonts w:asciiTheme="minorHAnsi" w:hAnsiTheme="minorHAnsi" w:cstheme="minorHAnsi"/>
          <w:b/>
          <w:color w:val="17365D" w:themeColor="text2" w:themeShade="BF"/>
          <w:sz w:val="20"/>
        </w:rPr>
        <w:t xml:space="preserve"> </w:t>
      </w:r>
      <w:r w:rsidRPr="00EC632D">
        <w:rPr>
          <w:rFonts w:asciiTheme="minorHAnsi" w:hAnsiTheme="minorHAnsi" w:cstheme="minorHAnsi"/>
          <w:b/>
          <w:sz w:val="20"/>
        </w:rPr>
        <w:t xml:space="preserve"> </w:t>
      </w:r>
      <w:r w:rsidRPr="00EC632D">
        <w:rPr>
          <w:rFonts w:asciiTheme="minorHAnsi" w:hAnsiTheme="minorHAnsi" w:cstheme="minorHAnsi"/>
          <w:sz w:val="20"/>
        </w:rPr>
        <w:t>za:</w:t>
      </w:r>
    </w:p>
    <w:p w14:paraId="285D2F09" w14:textId="21D9E6CA" w:rsidR="00AE29ED" w:rsidRDefault="00AE29ED" w:rsidP="00BB29C1">
      <w:pPr>
        <w:spacing w:before="240" w:line="240" w:lineRule="auto"/>
        <w:ind w:left="357"/>
        <w:rPr>
          <w:rFonts w:asciiTheme="minorHAnsi" w:hAnsiTheme="minorHAnsi" w:cstheme="minorHAnsi"/>
          <w:b/>
          <w:sz w:val="20"/>
        </w:rPr>
      </w:pPr>
      <w:r w:rsidRPr="00252BFF">
        <w:rPr>
          <w:rFonts w:asciiTheme="minorHAnsi" w:hAnsiTheme="minorHAnsi" w:cstheme="minorHAnsi"/>
          <w:b/>
          <w:sz w:val="20"/>
        </w:rPr>
        <w:t xml:space="preserve">Część 1: </w:t>
      </w:r>
    </w:p>
    <w:p w14:paraId="19E2278A" w14:textId="66890E4F" w:rsidR="00AE29ED" w:rsidRPr="00880753" w:rsidRDefault="00AE29ED" w:rsidP="00BB29C1">
      <w:pPr>
        <w:spacing w:before="240" w:line="240" w:lineRule="auto"/>
        <w:ind w:left="357"/>
        <w:rPr>
          <w:rFonts w:asciiTheme="minorHAnsi" w:hAnsiTheme="minorHAnsi" w:cstheme="minorHAnsi"/>
          <w:sz w:val="20"/>
        </w:rPr>
      </w:pPr>
      <w:r w:rsidRPr="00880753">
        <w:rPr>
          <w:rFonts w:asciiTheme="minorHAnsi" w:hAnsiTheme="minorHAnsi" w:cstheme="minorHAnsi"/>
          <w:b/>
          <w:sz w:val="20"/>
        </w:rPr>
        <w:t>cena netto</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(słownie ............................................................</w:t>
      </w:r>
      <w:r w:rsidR="00FF3360">
        <w:rPr>
          <w:rFonts w:asciiTheme="minorHAnsi" w:hAnsiTheme="minorHAnsi" w:cstheme="minorHAnsi"/>
          <w:sz w:val="20"/>
        </w:rPr>
        <w:t>................</w:t>
      </w:r>
      <w:r w:rsidRPr="00880753">
        <w:rPr>
          <w:rFonts w:asciiTheme="minorHAnsi" w:hAnsiTheme="minorHAnsi" w:cstheme="minorHAnsi"/>
          <w:sz w:val="20"/>
        </w:rPr>
        <w:t xml:space="preserve">..........) </w:t>
      </w:r>
    </w:p>
    <w:p w14:paraId="1413A69D" w14:textId="77777777" w:rsidR="00AE29ED" w:rsidRPr="00880753" w:rsidRDefault="00AE29ED" w:rsidP="00BB29C1">
      <w:pPr>
        <w:spacing w:before="240" w:line="240" w:lineRule="auto"/>
        <w:ind w:left="357"/>
        <w:rPr>
          <w:rFonts w:asciiTheme="minorHAnsi" w:hAnsiTheme="minorHAnsi" w:cstheme="minorHAnsi"/>
          <w:sz w:val="20"/>
        </w:rPr>
      </w:pPr>
      <w:r w:rsidRPr="00880753">
        <w:rPr>
          <w:rFonts w:asciiTheme="minorHAnsi" w:hAnsiTheme="minorHAnsi" w:cstheme="minorHAnsi"/>
          <w:b/>
          <w:sz w:val="20"/>
        </w:rPr>
        <w:t>wartość podatku VAT</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według stawki ……..…. %</w:t>
      </w:r>
    </w:p>
    <w:p w14:paraId="5A720D6C" w14:textId="1D1F4291" w:rsidR="00CB68C6" w:rsidRPr="00880753" w:rsidRDefault="00AE29ED" w:rsidP="00CB68C6">
      <w:pPr>
        <w:spacing w:before="240" w:line="240" w:lineRule="auto"/>
        <w:ind w:left="357"/>
        <w:rPr>
          <w:rFonts w:asciiTheme="minorHAnsi" w:hAnsiTheme="minorHAnsi" w:cstheme="minorHAnsi"/>
          <w:sz w:val="20"/>
        </w:rPr>
      </w:pPr>
      <w:r w:rsidRPr="00880753">
        <w:rPr>
          <w:rFonts w:asciiTheme="minorHAnsi" w:hAnsiTheme="minorHAnsi" w:cstheme="minorHAnsi"/>
          <w:b/>
          <w:sz w:val="20"/>
        </w:rPr>
        <w:t>cenę brutto</w:t>
      </w:r>
      <w:r w:rsidRPr="00880753">
        <w:rPr>
          <w:rFonts w:asciiTheme="minorHAnsi" w:hAnsiTheme="minorHAnsi" w:cstheme="minorHAnsi"/>
          <w:sz w:val="20"/>
        </w:rPr>
        <w:t xml:space="preserve"> ..................................... zł (słownie ....................................................................</w:t>
      </w:r>
      <w:r w:rsidR="00FF3360">
        <w:rPr>
          <w:rFonts w:asciiTheme="minorHAnsi" w:hAnsiTheme="minorHAnsi" w:cstheme="minorHAnsi"/>
          <w:sz w:val="20"/>
        </w:rPr>
        <w:t>.........</w:t>
      </w:r>
      <w:r w:rsidRPr="00880753">
        <w:rPr>
          <w:rFonts w:asciiTheme="minorHAnsi" w:hAnsiTheme="minorHAnsi" w:cstheme="minorHAnsi"/>
          <w:sz w:val="20"/>
        </w:rPr>
        <w:t>........),</w:t>
      </w:r>
    </w:p>
    <w:p w14:paraId="75D2A76A" w14:textId="77777777" w:rsidR="00AE29ED" w:rsidRDefault="00AE29ED" w:rsidP="00AE29ED">
      <w:pPr>
        <w:spacing w:line="240" w:lineRule="auto"/>
        <w:contextualSpacing/>
        <w:rPr>
          <w:rFonts w:asciiTheme="minorHAnsi" w:hAnsiTheme="minorHAnsi" w:cstheme="minorHAnsi"/>
          <w:color w:val="FF0000"/>
          <w:sz w:val="20"/>
        </w:rPr>
      </w:pPr>
    </w:p>
    <w:p w14:paraId="2D6D9102" w14:textId="67405F84" w:rsidR="00AE29ED" w:rsidRDefault="00AE29ED" w:rsidP="00BB29C1">
      <w:pPr>
        <w:spacing w:before="240" w:line="276" w:lineRule="auto"/>
        <w:ind w:left="360"/>
        <w:contextualSpacing/>
        <w:outlineLvl w:val="0"/>
        <w:rPr>
          <w:rFonts w:asciiTheme="minorHAnsi" w:hAnsiTheme="minorHAnsi" w:cstheme="minorHAnsi"/>
          <w:b/>
          <w:sz w:val="20"/>
        </w:rPr>
      </w:pPr>
      <w:r w:rsidRPr="00252BFF">
        <w:rPr>
          <w:rFonts w:asciiTheme="minorHAnsi" w:hAnsiTheme="minorHAnsi" w:cstheme="minorHAnsi"/>
          <w:b/>
          <w:sz w:val="20"/>
        </w:rPr>
        <w:t>Część 2:</w:t>
      </w:r>
    </w:p>
    <w:p w14:paraId="5457A611" w14:textId="77777777" w:rsidR="00FF3360" w:rsidRPr="00880753" w:rsidRDefault="00FF3360" w:rsidP="00FF3360">
      <w:pPr>
        <w:spacing w:before="240" w:line="240" w:lineRule="auto"/>
        <w:ind w:left="357"/>
        <w:rPr>
          <w:rFonts w:asciiTheme="minorHAnsi" w:hAnsiTheme="minorHAnsi" w:cstheme="minorHAnsi"/>
          <w:sz w:val="20"/>
        </w:rPr>
      </w:pPr>
      <w:r w:rsidRPr="00880753">
        <w:rPr>
          <w:rFonts w:asciiTheme="minorHAnsi" w:hAnsiTheme="minorHAnsi" w:cstheme="minorHAnsi"/>
          <w:b/>
          <w:sz w:val="20"/>
        </w:rPr>
        <w:t>cena netto</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(słownie ............................................................</w:t>
      </w:r>
      <w:r>
        <w:rPr>
          <w:rFonts w:asciiTheme="minorHAnsi" w:hAnsiTheme="minorHAnsi" w:cstheme="minorHAnsi"/>
          <w:sz w:val="20"/>
        </w:rPr>
        <w:t>................</w:t>
      </w:r>
      <w:r w:rsidRPr="00880753">
        <w:rPr>
          <w:rFonts w:asciiTheme="minorHAnsi" w:hAnsiTheme="minorHAnsi" w:cstheme="minorHAnsi"/>
          <w:sz w:val="20"/>
        </w:rPr>
        <w:t xml:space="preserve">..........) </w:t>
      </w:r>
    </w:p>
    <w:p w14:paraId="418AA9FA" w14:textId="77777777" w:rsidR="00FF3360" w:rsidRPr="00880753" w:rsidRDefault="00FF3360" w:rsidP="00FF3360">
      <w:pPr>
        <w:spacing w:before="240" w:line="240" w:lineRule="auto"/>
        <w:ind w:left="357"/>
        <w:rPr>
          <w:rFonts w:asciiTheme="minorHAnsi" w:hAnsiTheme="minorHAnsi" w:cstheme="minorHAnsi"/>
          <w:sz w:val="20"/>
        </w:rPr>
      </w:pPr>
      <w:r w:rsidRPr="00880753">
        <w:rPr>
          <w:rFonts w:asciiTheme="minorHAnsi" w:hAnsiTheme="minorHAnsi" w:cstheme="minorHAnsi"/>
          <w:b/>
          <w:sz w:val="20"/>
        </w:rPr>
        <w:t>wartość podatku VAT</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według stawki ……..…. %</w:t>
      </w:r>
    </w:p>
    <w:p w14:paraId="7917128A" w14:textId="32BE1D35" w:rsidR="00FF3360" w:rsidRDefault="00FF3360" w:rsidP="003223AF">
      <w:pPr>
        <w:spacing w:before="240" w:line="240" w:lineRule="auto"/>
        <w:ind w:left="357"/>
        <w:rPr>
          <w:rFonts w:asciiTheme="minorHAnsi" w:hAnsiTheme="minorHAnsi" w:cstheme="minorHAnsi"/>
          <w:sz w:val="20"/>
        </w:rPr>
      </w:pPr>
      <w:r w:rsidRPr="00880753">
        <w:rPr>
          <w:rFonts w:asciiTheme="minorHAnsi" w:hAnsiTheme="minorHAnsi" w:cstheme="minorHAnsi"/>
          <w:b/>
          <w:sz w:val="20"/>
        </w:rPr>
        <w:t>cenę brutto</w:t>
      </w:r>
      <w:r w:rsidRPr="00880753">
        <w:rPr>
          <w:rFonts w:asciiTheme="minorHAnsi" w:hAnsiTheme="minorHAnsi" w:cstheme="minorHAnsi"/>
          <w:sz w:val="20"/>
        </w:rPr>
        <w:t xml:space="preserve"> ..................................... zł (słownie ....................................................................</w:t>
      </w:r>
      <w:r>
        <w:rPr>
          <w:rFonts w:asciiTheme="minorHAnsi" w:hAnsiTheme="minorHAnsi" w:cstheme="minorHAnsi"/>
          <w:sz w:val="20"/>
        </w:rPr>
        <w:t>.........</w:t>
      </w:r>
      <w:r w:rsidRPr="00880753">
        <w:rPr>
          <w:rFonts w:asciiTheme="minorHAnsi" w:hAnsiTheme="minorHAnsi" w:cstheme="minorHAnsi"/>
          <w:sz w:val="20"/>
        </w:rPr>
        <w:t>........),</w:t>
      </w:r>
    </w:p>
    <w:p w14:paraId="31E0DA58" w14:textId="53BEE1C4" w:rsidR="00572BF9" w:rsidRPr="00880753" w:rsidRDefault="00572BF9" w:rsidP="00CB68C6">
      <w:pPr>
        <w:spacing w:before="240" w:line="240" w:lineRule="auto"/>
        <w:rPr>
          <w:rFonts w:asciiTheme="minorHAnsi" w:hAnsiTheme="minorHAnsi" w:cstheme="minorHAnsi"/>
          <w:sz w:val="20"/>
        </w:rPr>
      </w:pPr>
    </w:p>
    <w:p w14:paraId="7E731168" w14:textId="3E6A8AD0" w:rsidR="00FF3360" w:rsidRDefault="00FF3360" w:rsidP="00FF3360">
      <w:pPr>
        <w:spacing w:before="240" w:line="240" w:lineRule="auto"/>
        <w:ind w:left="357"/>
        <w:rPr>
          <w:rFonts w:asciiTheme="minorHAnsi" w:hAnsiTheme="minorHAnsi" w:cstheme="minorHAnsi"/>
          <w:b/>
          <w:sz w:val="20"/>
        </w:rPr>
      </w:pPr>
      <w:r>
        <w:rPr>
          <w:rFonts w:asciiTheme="minorHAnsi" w:hAnsiTheme="minorHAnsi" w:cstheme="minorHAnsi"/>
          <w:b/>
          <w:sz w:val="20"/>
        </w:rPr>
        <w:t>Część 3</w:t>
      </w:r>
      <w:r w:rsidRPr="00252BFF">
        <w:rPr>
          <w:rFonts w:asciiTheme="minorHAnsi" w:hAnsiTheme="minorHAnsi" w:cstheme="minorHAnsi"/>
          <w:b/>
          <w:sz w:val="20"/>
        </w:rPr>
        <w:t xml:space="preserve">: </w:t>
      </w:r>
    </w:p>
    <w:p w14:paraId="1F6FB1E7" w14:textId="77777777" w:rsidR="00FF3360" w:rsidRPr="00880753" w:rsidRDefault="00FF3360" w:rsidP="00FF3360">
      <w:pPr>
        <w:spacing w:before="240" w:line="240" w:lineRule="auto"/>
        <w:ind w:left="357"/>
        <w:rPr>
          <w:rFonts w:asciiTheme="minorHAnsi" w:hAnsiTheme="minorHAnsi" w:cstheme="minorHAnsi"/>
          <w:sz w:val="20"/>
        </w:rPr>
      </w:pPr>
      <w:r w:rsidRPr="00880753">
        <w:rPr>
          <w:rFonts w:asciiTheme="minorHAnsi" w:hAnsiTheme="minorHAnsi" w:cstheme="minorHAnsi"/>
          <w:b/>
          <w:sz w:val="20"/>
        </w:rPr>
        <w:t>cena netto</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(słownie ............................................................</w:t>
      </w:r>
      <w:r>
        <w:rPr>
          <w:rFonts w:asciiTheme="minorHAnsi" w:hAnsiTheme="minorHAnsi" w:cstheme="minorHAnsi"/>
          <w:sz w:val="20"/>
        </w:rPr>
        <w:t>................</w:t>
      </w:r>
      <w:r w:rsidRPr="00880753">
        <w:rPr>
          <w:rFonts w:asciiTheme="minorHAnsi" w:hAnsiTheme="minorHAnsi" w:cstheme="minorHAnsi"/>
          <w:sz w:val="20"/>
        </w:rPr>
        <w:t xml:space="preserve">..........) </w:t>
      </w:r>
    </w:p>
    <w:p w14:paraId="1B08ACC8" w14:textId="77777777" w:rsidR="00FF3360" w:rsidRPr="00880753" w:rsidRDefault="00FF3360" w:rsidP="00FF3360">
      <w:pPr>
        <w:spacing w:before="240" w:line="240" w:lineRule="auto"/>
        <w:ind w:left="357"/>
        <w:rPr>
          <w:rFonts w:asciiTheme="minorHAnsi" w:hAnsiTheme="minorHAnsi" w:cstheme="minorHAnsi"/>
          <w:sz w:val="20"/>
        </w:rPr>
      </w:pPr>
      <w:r w:rsidRPr="00880753">
        <w:rPr>
          <w:rFonts w:asciiTheme="minorHAnsi" w:hAnsiTheme="minorHAnsi" w:cstheme="minorHAnsi"/>
          <w:b/>
          <w:sz w:val="20"/>
        </w:rPr>
        <w:t>wartość podatku VAT</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według stawki ……..…. %</w:t>
      </w:r>
    </w:p>
    <w:p w14:paraId="36D94189" w14:textId="77777777" w:rsidR="00FF3360" w:rsidRPr="00880753" w:rsidRDefault="00FF3360" w:rsidP="00FF3360">
      <w:pPr>
        <w:spacing w:before="240" w:line="240" w:lineRule="auto"/>
        <w:ind w:left="357"/>
        <w:rPr>
          <w:rFonts w:asciiTheme="minorHAnsi" w:hAnsiTheme="minorHAnsi" w:cstheme="minorHAnsi"/>
          <w:sz w:val="20"/>
        </w:rPr>
      </w:pPr>
      <w:r w:rsidRPr="00880753">
        <w:rPr>
          <w:rFonts w:asciiTheme="minorHAnsi" w:hAnsiTheme="minorHAnsi" w:cstheme="minorHAnsi"/>
          <w:b/>
          <w:sz w:val="20"/>
        </w:rPr>
        <w:t>cenę brutto</w:t>
      </w:r>
      <w:r w:rsidRPr="00880753">
        <w:rPr>
          <w:rFonts w:asciiTheme="minorHAnsi" w:hAnsiTheme="minorHAnsi" w:cstheme="minorHAnsi"/>
          <w:sz w:val="20"/>
        </w:rPr>
        <w:t xml:space="preserve"> ..................................... zł (słownie ....................................................................</w:t>
      </w:r>
      <w:r>
        <w:rPr>
          <w:rFonts w:asciiTheme="minorHAnsi" w:hAnsiTheme="minorHAnsi" w:cstheme="minorHAnsi"/>
          <w:sz w:val="20"/>
        </w:rPr>
        <w:t>.........</w:t>
      </w:r>
      <w:r w:rsidRPr="00880753">
        <w:rPr>
          <w:rFonts w:asciiTheme="minorHAnsi" w:hAnsiTheme="minorHAnsi" w:cstheme="minorHAnsi"/>
          <w:sz w:val="20"/>
        </w:rPr>
        <w:t>........),</w:t>
      </w:r>
    </w:p>
    <w:p w14:paraId="2DDFA148" w14:textId="4B9A7B9A" w:rsidR="0028778A" w:rsidRDefault="0028778A" w:rsidP="0028778A">
      <w:pPr>
        <w:spacing w:before="240" w:line="276" w:lineRule="auto"/>
        <w:contextualSpacing/>
        <w:outlineLvl w:val="0"/>
        <w:rPr>
          <w:rFonts w:asciiTheme="minorHAnsi" w:hAnsiTheme="minorHAnsi" w:cstheme="minorHAnsi"/>
          <w:b/>
          <w:sz w:val="20"/>
        </w:rPr>
      </w:pPr>
    </w:p>
    <w:p w14:paraId="0F1B6819" w14:textId="0ADFBF18" w:rsidR="00572BF9" w:rsidRDefault="00572BF9" w:rsidP="00572BF9">
      <w:pPr>
        <w:spacing w:before="240" w:line="240" w:lineRule="auto"/>
        <w:ind w:left="357"/>
        <w:rPr>
          <w:rFonts w:asciiTheme="minorHAnsi" w:hAnsiTheme="minorHAnsi" w:cstheme="minorHAnsi"/>
          <w:b/>
          <w:sz w:val="20"/>
        </w:rPr>
      </w:pPr>
      <w:r>
        <w:rPr>
          <w:rFonts w:asciiTheme="minorHAnsi" w:hAnsiTheme="minorHAnsi" w:cstheme="minorHAnsi"/>
          <w:b/>
          <w:sz w:val="20"/>
        </w:rPr>
        <w:t>Część 4</w:t>
      </w:r>
      <w:r w:rsidRPr="00252BFF">
        <w:rPr>
          <w:rFonts w:asciiTheme="minorHAnsi" w:hAnsiTheme="minorHAnsi" w:cstheme="minorHAnsi"/>
          <w:b/>
          <w:sz w:val="20"/>
        </w:rPr>
        <w:t xml:space="preserve">: </w:t>
      </w:r>
    </w:p>
    <w:p w14:paraId="29754C64" w14:textId="77777777" w:rsidR="00572BF9" w:rsidRPr="00880753" w:rsidRDefault="00572BF9" w:rsidP="00572BF9">
      <w:pPr>
        <w:spacing w:before="240" w:line="240" w:lineRule="auto"/>
        <w:ind w:left="357"/>
        <w:rPr>
          <w:rFonts w:asciiTheme="minorHAnsi" w:hAnsiTheme="minorHAnsi" w:cstheme="minorHAnsi"/>
          <w:sz w:val="20"/>
        </w:rPr>
      </w:pPr>
      <w:r w:rsidRPr="00880753">
        <w:rPr>
          <w:rFonts w:asciiTheme="minorHAnsi" w:hAnsiTheme="minorHAnsi" w:cstheme="minorHAnsi"/>
          <w:b/>
          <w:sz w:val="20"/>
        </w:rPr>
        <w:t>cena netto</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(słownie ............................................................</w:t>
      </w:r>
      <w:r>
        <w:rPr>
          <w:rFonts w:asciiTheme="minorHAnsi" w:hAnsiTheme="minorHAnsi" w:cstheme="minorHAnsi"/>
          <w:sz w:val="20"/>
        </w:rPr>
        <w:t>................</w:t>
      </w:r>
      <w:r w:rsidRPr="00880753">
        <w:rPr>
          <w:rFonts w:asciiTheme="minorHAnsi" w:hAnsiTheme="minorHAnsi" w:cstheme="minorHAnsi"/>
          <w:sz w:val="20"/>
        </w:rPr>
        <w:t xml:space="preserve">..........) </w:t>
      </w:r>
    </w:p>
    <w:p w14:paraId="140072D8" w14:textId="77777777" w:rsidR="00572BF9" w:rsidRPr="00880753" w:rsidRDefault="00572BF9" w:rsidP="00572BF9">
      <w:pPr>
        <w:spacing w:before="240" w:line="240" w:lineRule="auto"/>
        <w:ind w:left="357"/>
        <w:rPr>
          <w:rFonts w:asciiTheme="minorHAnsi" w:hAnsiTheme="minorHAnsi" w:cstheme="minorHAnsi"/>
          <w:sz w:val="20"/>
        </w:rPr>
      </w:pPr>
      <w:r w:rsidRPr="00880753">
        <w:rPr>
          <w:rFonts w:asciiTheme="minorHAnsi" w:hAnsiTheme="minorHAnsi" w:cstheme="minorHAnsi"/>
          <w:b/>
          <w:sz w:val="20"/>
        </w:rPr>
        <w:t>wartość podatku VAT</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według stawki ……..…. %</w:t>
      </w:r>
    </w:p>
    <w:p w14:paraId="16E639DB" w14:textId="03E332CC" w:rsidR="00F27949" w:rsidRDefault="00572BF9" w:rsidP="004258B8">
      <w:pPr>
        <w:spacing w:before="240" w:line="240" w:lineRule="auto"/>
        <w:ind w:left="357"/>
        <w:rPr>
          <w:rFonts w:asciiTheme="minorHAnsi" w:hAnsiTheme="minorHAnsi" w:cstheme="minorHAnsi"/>
          <w:sz w:val="20"/>
        </w:rPr>
      </w:pPr>
      <w:r w:rsidRPr="00880753">
        <w:rPr>
          <w:rFonts w:asciiTheme="minorHAnsi" w:hAnsiTheme="minorHAnsi" w:cstheme="minorHAnsi"/>
          <w:b/>
          <w:sz w:val="20"/>
        </w:rPr>
        <w:t>cenę brutto</w:t>
      </w:r>
      <w:r w:rsidRPr="00880753">
        <w:rPr>
          <w:rFonts w:asciiTheme="minorHAnsi" w:hAnsiTheme="minorHAnsi" w:cstheme="minorHAnsi"/>
          <w:sz w:val="20"/>
        </w:rPr>
        <w:t xml:space="preserve"> ..................................... zł (słownie ....................................................................</w:t>
      </w:r>
      <w:r>
        <w:rPr>
          <w:rFonts w:asciiTheme="minorHAnsi" w:hAnsiTheme="minorHAnsi" w:cstheme="minorHAnsi"/>
          <w:sz w:val="20"/>
        </w:rPr>
        <w:t>.........</w:t>
      </w:r>
      <w:r w:rsidRPr="00880753">
        <w:rPr>
          <w:rFonts w:asciiTheme="minorHAnsi" w:hAnsiTheme="minorHAnsi" w:cstheme="minorHAnsi"/>
          <w:sz w:val="20"/>
        </w:rPr>
        <w:t>........),</w:t>
      </w:r>
    </w:p>
    <w:p w14:paraId="3E205E80" w14:textId="77777777" w:rsidR="004258B8" w:rsidRPr="004258B8" w:rsidRDefault="004258B8" w:rsidP="004258B8">
      <w:pPr>
        <w:spacing w:before="240" w:line="240" w:lineRule="auto"/>
        <w:ind w:left="357"/>
        <w:rPr>
          <w:rFonts w:asciiTheme="minorHAnsi" w:hAnsiTheme="minorHAnsi" w:cstheme="minorHAnsi"/>
          <w:sz w:val="20"/>
        </w:rPr>
      </w:pPr>
    </w:p>
    <w:p w14:paraId="21DF11AE" w14:textId="32793E6C" w:rsidR="00B2356C" w:rsidRPr="00FE1B87" w:rsidRDefault="00B2356C" w:rsidP="00B2356C">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05B5FF3B" w14:textId="77777777" w:rsidR="00B2356C" w:rsidRPr="00FE1B87" w:rsidRDefault="00B2356C" w:rsidP="00B2356C">
      <w:pPr>
        <w:autoSpaceDN w:val="0"/>
        <w:spacing w:line="240" w:lineRule="auto"/>
        <w:jc w:val="left"/>
        <w:rPr>
          <w:rFonts w:asciiTheme="minorHAnsi" w:hAnsiTheme="minorHAnsi" w:cstheme="minorHAnsi"/>
          <w:b/>
          <w:bCs/>
          <w:spacing w:val="-4"/>
          <w:sz w:val="20"/>
          <w:lang w:eastAsia="pl-PL"/>
        </w:rPr>
      </w:pPr>
    </w:p>
    <w:p w14:paraId="320D24B2" w14:textId="77777777" w:rsidR="00B2356C" w:rsidRPr="00FE1B87"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FE1B87"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2F14BD44" w14:textId="77777777" w:rsidR="00B2356C" w:rsidRPr="00FE1B87"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6CD935E2" w14:textId="511997A8" w:rsidR="001937AF" w:rsidRPr="007923F5" w:rsidRDefault="00B2356C" w:rsidP="001937AF">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w:t>
      </w:r>
      <w:proofErr w:type="spellStart"/>
      <w:r w:rsidRPr="00FE1B87">
        <w:rPr>
          <w:rFonts w:asciiTheme="minorHAnsi" w:hAnsiTheme="minorHAnsi" w:cstheme="minorHAnsi"/>
          <w:b/>
          <w:bCs/>
          <w:spacing w:val="-4"/>
          <w:sz w:val="20"/>
          <w:lang w:eastAsia="pl-PL"/>
        </w:rPr>
        <w:t>Kz</w:t>
      </w:r>
      <w:proofErr w:type="spellEnd"/>
      <w:r w:rsidRPr="00FE1B87">
        <w:rPr>
          <w:rFonts w:asciiTheme="minorHAnsi" w:hAnsiTheme="minorHAnsi" w:cstheme="minorHAnsi"/>
          <w:b/>
          <w:bCs/>
          <w:spacing w:val="-4"/>
          <w:sz w:val="20"/>
          <w:lang w:eastAsia="pl-PL"/>
        </w:rPr>
        <w:tab/>
        <w:t>- ……………….%.</w:t>
      </w:r>
    </w:p>
    <w:p w14:paraId="7D4EB1AB" w14:textId="77777777" w:rsidR="0039799F" w:rsidRPr="007923F5" w:rsidRDefault="0039799F" w:rsidP="009C75B7">
      <w:pPr>
        <w:pStyle w:val="Nagwek2"/>
        <w:widowControl w:val="0"/>
        <w:numPr>
          <w:ilvl w:val="5"/>
          <w:numId w:val="26"/>
        </w:numPr>
        <w:spacing w:before="120" w:after="120" w:line="240" w:lineRule="exact"/>
        <w:ind w:left="426" w:hanging="426"/>
        <w:rPr>
          <w:rFonts w:asciiTheme="minorHAnsi" w:hAnsiTheme="minorHAnsi" w:cstheme="minorHAnsi"/>
          <w:color w:val="auto"/>
          <w:sz w:val="20"/>
        </w:rPr>
      </w:pPr>
      <w:r w:rsidRPr="007923F5">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9637A6" w:rsidRDefault="0039799F" w:rsidP="009C75B7">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9637A6">
        <w:rPr>
          <w:rFonts w:asciiTheme="minorHAnsi" w:hAnsiTheme="minorHAnsi" w:cstheme="minorHAnsi"/>
          <w:b/>
          <w:szCs w:val="22"/>
        </w:rPr>
        <w:t>zamierzamy/nie zamierzamy</w:t>
      </w:r>
      <w:r w:rsidRPr="009637A6">
        <w:rPr>
          <w:rStyle w:val="Odwoanieprzypisudolnego"/>
          <w:rFonts w:asciiTheme="minorHAnsi" w:hAnsiTheme="minorHAnsi" w:cstheme="minorHAnsi"/>
          <w:szCs w:val="22"/>
        </w:rPr>
        <w:footnoteReference w:id="4"/>
      </w:r>
      <w:r w:rsidRPr="009637A6">
        <w:rPr>
          <w:rFonts w:asciiTheme="minorHAnsi" w:hAnsiTheme="minorHAnsi" w:cstheme="minorHAnsi"/>
          <w:sz w:val="20"/>
        </w:rPr>
        <w:t xml:space="preserve">  </w:t>
      </w:r>
      <w:r w:rsidRPr="009637A6">
        <w:rPr>
          <w:rFonts w:asciiTheme="minorHAnsi" w:hAnsiTheme="minorHAnsi" w:cstheme="minorHAnsi"/>
          <w:b/>
          <w:sz w:val="20"/>
        </w:rPr>
        <w:t>polegać na potencjale następującego podmiotu udostępniającego zasoby</w:t>
      </w:r>
      <w:r w:rsidRPr="009637A6">
        <w:rPr>
          <w:rFonts w:asciiTheme="minorHAnsi" w:hAnsiTheme="minorHAnsi" w:cstheme="minorHAnsi"/>
          <w:sz w:val="20"/>
        </w:rPr>
        <w:t>, tj. ……………………………. Zobowiązanie podmiotu do udostępnienia zasobów przekazujemy w załączeniu.</w:t>
      </w:r>
      <w:r w:rsidR="00CA2635" w:rsidRPr="009637A6">
        <w:rPr>
          <w:rFonts w:asciiTheme="minorHAnsi" w:hAnsiTheme="minorHAnsi" w:cstheme="minorHAnsi"/>
          <w:sz w:val="20"/>
          <w:lang w:eastAsia="pl-PL"/>
        </w:rPr>
        <w:t xml:space="preserve"> Na potwierdzenie składamy  oświadczenie – zgodnie z </w:t>
      </w:r>
      <w:r w:rsidR="00CA2635" w:rsidRPr="009637A6">
        <w:rPr>
          <w:rFonts w:asciiTheme="minorHAnsi" w:hAnsiTheme="minorHAnsi" w:cstheme="minorHAnsi"/>
          <w:b/>
          <w:sz w:val="20"/>
          <w:lang w:eastAsia="pl-PL"/>
        </w:rPr>
        <w:t>Załącznikiem nr 10 do SWZ</w:t>
      </w:r>
      <w:r w:rsidRPr="009637A6">
        <w:rPr>
          <w:rFonts w:asciiTheme="minorHAnsi" w:hAnsiTheme="minorHAnsi" w:cstheme="minorHAnsi"/>
          <w:sz w:val="20"/>
        </w:rPr>
        <w:t xml:space="preserve"> </w:t>
      </w:r>
    </w:p>
    <w:p w14:paraId="4BD6F774" w14:textId="58B23BDE" w:rsidR="00314F7F" w:rsidRPr="009637A6" w:rsidRDefault="00375B8E" w:rsidP="009C75B7">
      <w:pPr>
        <w:pStyle w:val="Akapitzlist"/>
        <w:numPr>
          <w:ilvl w:val="0"/>
          <w:numId w:val="32"/>
        </w:numPr>
        <w:spacing w:before="120" w:after="60" w:line="240" w:lineRule="auto"/>
        <w:ind w:left="426" w:hanging="426"/>
        <w:contextualSpacing w:val="0"/>
        <w:rPr>
          <w:rFonts w:asciiTheme="minorHAnsi" w:hAnsiTheme="minorHAnsi" w:cstheme="minorHAnsi"/>
          <w:b/>
          <w:sz w:val="20"/>
        </w:rPr>
      </w:pPr>
      <w:r w:rsidRPr="009637A6">
        <w:rPr>
          <w:rFonts w:asciiTheme="minorHAnsi" w:hAnsiTheme="minorHAnsi" w:cstheme="minorHAnsi"/>
          <w:b/>
          <w:sz w:val="20"/>
        </w:rPr>
        <w:t>Oświadczamy, iż n</w:t>
      </w:r>
      <w:r w:rsidR="00D408A4" w:rsidRPr="009637A6">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637A6" w:rsidRDefault="00375B8E" w:rsidP="00314F7F">
      <w:pPr>
        <w:spacing w:before="40" w:line="240" w:lineRule="auto"/>
        <w:ind w:left="425"/>
        <w:rPr>
          <w:rFonts w:asciiTheme="minorHAnsi" w:hAnsiTheme="minorHAnsi" w:cstheme="minorHAnsi"/>
          <w:b/>
          <w:sz w:val="20"/>
          <w:u w:val="single"/>
          <w:lang w:eastAsia="pl-PL"/>
        </w:rPr>
      </w:pPr>
      <w:r w:rsidRPr="009637A6">
        <w:rPr>
          <w:rFonts w:asciiTheme="minorHAnsi" w:hAnsiTheme="minorHAnsi" w:cstheme="minorHAnsi"/>
          <w:b/>
          <w:sz w:val="20"/>
        </w:rPr>
        <w:t xml:space="preserve">Ponadto,  </w:t>
      </w:r>
      <w:r w:rsidR="00D408A4" w:rsidRPr="009637A6">
        <w:rPr>
          <w:rFonts w:asciiTheme="minorHAnsi" w:hAnsiTheme="minorHAnsi" w:cstheme="minorHAnsi"/>
          <w:b/>
          <w:sz w:val="20"/>
        </w:rPr>
        <w:t xml:space="preserve">Oświadczenie/a o braku podstaw do wykluczenia na postawie </w:t>
      </w:r>
      <w:r w:rsidR="00D408A4" w:rsidRPr="009637A6">
        <w:rPr>
          <w:rFonts w:asciiTheme="minorHAnsi" w:hAnsiTheme="minorHAnsi" w:cstheme="minorHAnsi"/>
          <w:b/>
          <w:sz w:val="20"/>
          <w:lang w:eastAsia="pl-PL"/>
        </w:rPr>
        <w:t xml:space="preserve">przesłanek określonych w pkt. 1.1. </w:t>
      </w:r>
      <w:proofErr w:type="spellStart"/>
      <w:r w:rsidR="00D408A4" w:rsidRPr="009637A6">
        <w:rPr>
          <w:rFonts w:asciiTheme="minorHAnsi" w:hAnsiTheme="minorHAnsi" w:cstheme="minorHAnsi"/>
          <w:b/>
          <w:sz w:val="20"/>
          <w:lang w:eastAsia="pl-PL"/>
        </w:rPr>
        <w:t>ppkt</w:t>
      </w:r>
      <w:proofErr w:type="spellEnd"/>
      <w:r w:rsidR="00D408A4" w:rsidRPr="009637A6">
        <w:rPr>
          <w:rFonts w:asciiTheme="minorHAnsi" w:hAnsiTheme="minorHAnsi" w:cstheme="minorHAnsi"/>
          <w:b/>
          <w:sz w:val="20"/>
          <w:lang w:eastAsia="pl-PL"/>
        </w:rPr>
        <w:t xml:space="preserve"> 1)-4) Załącznika nr 2 do SWZ (zgodnie z pkt. 9.4.3.1-9.4.3.4 Procedury Zakupów PGE Dystrybucja S.A.) </w:t>
      </w:r>
      <w:r w:rsidR="00D408A4" w:rsidRPr="009637A6">
        <w:rPr>
          <w:rFonts w:asciiTheme="minorHAnsi" w:hAnsiTheme="minorHAnsi" w:cstheme="minorHAnsi"/>
          <w:b/>
          <w:sz w:val="20"/>
          <w:u w:val="single"/>
          <w:lang w:eastAsia="pl-PL"/>
        </w:rPr>
        <w:t>składamy w odrębnym oświadczeniu</w:t>
      </w:r>
      <w:r w:rsidR="00D573FA" w:rsidRPr="009637A6">
        <w:rPr>
          <w:u w:val="single"/>
        </w:rPr>
        <w:t xml:space="preserve"> </w:t>
      </w:r>
      <w:r w:rsidR="00D573FA" w:rsidRPr="009637A6">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C203FF">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C203FF">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lastRenderedPageBreak/>
        <w:t>Oświadczamy, że niedoszacowanie, pominięcie lub brak należytego rozpoznania przez nas zakresu przedmiotu Zamówienia nie jest podstawą do żądania zmiany ceny.</w:t>
      </w:r>
    </w:p>
    <w:p w14:paraId="565B6FD3" w14:textId="77777777" w:rsidR="00041684" w:rsidRPr="009637A6" w:rsidRDefault="00041684" w:rsidP="00F4715D">
      <w:pPr>
        <w:pStyle w:val="Akapitzlist"/>
        <w:numPr>
          <w:ilvl w:val="0"/>
          <w:numId w:val="32"/>
        </w:numPr>
        <w:spacing w:before="120" w:after="60" w:line="240" w:lineRule="auto"/>
        <w:ind w:left="426" w:hanging="426"/>
        <w:contextualSpacing w:val="0"/>
        <w:rPr>
          <w:rFonts w:asciiTheme="minorHAnsi" w:hAnsiTheme="minorHAnsi" w:cstheme="minorHAnsi"/>
          <w:strike/>
          <w:sz w:val="20"/>
          <w:lang w:eastAsia="pl-PL"/>
        </w:rPr>
      </w:pPr>
      <w:r w:rsidRPr="009637A6">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637A6">
        <w:rPr>
          <w:rFonts w:asciiTheme="minorHAnsi" w:hAnsiTheme="minorHAnsi" w:cstheme="minorHAnsi"/>
          <w:iCs/>
          <w:sz w:val="20"/>
          <w:lang w:eastAsia="pl-PL"/>
        </w:rPr>
        <w:t xml:space="preserve"> w/w dokumenty dostępne na stronie: </w:t>
      </w:r>
      <w:hyperlink r:id="rId12" w:history="1">
        <w:r w:rsidRPr="009637A6">
          <w:rPr>
            <w:rStyle w:val="Hipercze"/>
            <w:rFonts w:asciiTheme="minorHAnsi" w:eastAsiaTheme="majorEastAsia" w:hAnsiTheme="minorHAnsi" w:cstheme="minorHAnsi"/>
            <w:iCs/>
            <w:color w:val="auto"/>
            <w:sz w:val="20"/>
            <w:lang w:eastAsia="pl-PL"/>
          </w:rPr>
          <w:t>https://pgedystrybucja.pl/przetargi</w:t>
        </w:r>
      </w:hyperlink>
      <w:r w:rsidRPr="009637A6">
        <w:rPr>
          <w:rFonts w:asciiTheme="minorHAnsi" w:hAnsiTheme="minorHAnsi" w:cstheme="minorHAnsi"/>
          <w:iCs/>
          <w:sz w:val="20"/>
          <w:lang w:eastAsia="pl-PL"/>
        </w:rPr>
        <w:t xml:space="preserve"> oraz:</w:t>
      </w:r>
    </w:p>
    <w:p w14:paraId="0CDDCAD2" w14:textId="77777777" w:rsidR="00041684" w:rsidRPr="009637A6" w:rsidRDefault="00041684" w:rsidP="009C75B7">
      <w:pPr>
        <w:pStyle w:val="Akapitzlist"/>
        <w:numPr>
          <w:ilvl w:val="0"/>
          <w:numId w:val="36"/>
        </w:numPr>
        <w:spacing w:before="120" w:after="60" w:line="240" w:lineRule="auto"/>
        <w:rPr>
          <w:rFonts w:asciiTheme="minorHAnsi" w:hAnsiTheme="minorHAnsi" w:cstheme="minorHAnsi"/>
          <w:iCs/>
          <w:sz w:val="20"/>
          <w:lang w:eastAsia="pl-PL"/>
        </w:rPr>
      </w:pPr>
      <w:r w:rsidRPr="009637A6">
        <w:rPr>
          <w:rFonts w:asciiTheme="minorHAnsi" w:hAnsiTheme="minorHAnsi" w:cstheme="minorHAnsi"/>
          <w:iCs/>
          <w:sz w:val="20"/>
          <w:lang w:eastAsia="pl-PL"/>
        </w:rPr>
        <w:t>Instrukcje organizacji bezpiecznej pracy w sieci dystrybucyjnej;</w:t>
      </w:r>
    </w:p>
    <w:p w14:paraId="33BA939C" w14:textId="77777777" w:rsidR="00041684" w:rsidRPr="009637A6" w:rsidRDefault="00041684" w:rsidP="009C75B7">
      <w:pPr>
        <w:pStyle w:val="Akapitzlist"/>
        <w:numPr>
          <w:ilvl w:val="0"/>
          <w:numId w:val="36"/>
        </w:numPr>
        <w:spacing w:before="120" w:after="60" w:line="240" w:lineRule="auto"/>
        <w:rPr>
          <w:rFonts w:asciiTheme="minorHAnsi" w:hAnsiTheme="minorHAnsi" w:cstheme="minorHAnsi"/>
          <w:iCs/>
          <w:sz w:val="20"/>
          <w:lang w:eastAsia="pl-PL"/>
        </w:rPr>
      </w:pPr>
      <w:r w:rsidRPr="009637A6">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637A6" w:rsidRDefault="00041684" w:rsidP="00041684">
      <w:pPr>
        <w:spacing w:before="120" w:after="60"/>
        <w:ind w:left="426"/>
        <w:rPr>
          <w:rFonts w:asciiTheme="minorHAnsi" w:hAnsiTheme="minorHAnsi" w:cstheme="minorHAnsi"/>
          <w:iCs/>
          <w:sz w:val="20"/>
          <w:lang w:eastAsia="pl-PL"/>
        </w:rPr>
      </w:pPr>
      <w:r w:rsidRPr="009637A6">
        <w:rPr>
          <w:rFonts w:asciiTheme="minorHAnsi" w:hAnsiTheme="minorHAnsi" w:cstheme="minorHAnsi"/>
          <w:iCs/>
          <w:sz w:val="20"/>
          <w:lang w:eastAsia="pl-PL"/>
        </w:rPr>
        <w:t xml:space="preserve">       w/w dokumenty dostępne na stronie: </w:t>
      </w:r>
      <w:hyperlink r:id="rId13" w:history="1">
        <w:r w:rsidRPr="009637A6">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8D93626" w:rsidR="00DF7626" w:rsidRPr="00A70ADB" w:rsidRDefault="00041684" w:rsidP="00EC632D">
      <w:pPr>
        <w:spacing w:line="240" w:lineRule="auto"/>
        <w:ind w:left="426"/>
        <w:rPr>
          <w:rFonts w:asciiTheme="minorHAnsi" w:hAnsiTheme="minorHAnsi" w:cstheme="minorHAnsi"/>
          <w:b/>
          <w:bCs/>
          <w:iCs/>
          <w:sz w:val="20"/>
        </w:rPr>
      </w:pPr>
      <w:r w:rsidRPr="009637A6">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3C6F65">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3C6F65">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4258B8"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2A2292D4" w14:textId="41C5ABB3" w:rsidR="001937AF" w:rsidRPr="009C2468" w:rsidRDefault="004258B8" w:rsidP="00A70ADB">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W w:w="8647" w:type="dxa"/>
        <w:jc w:val="center"/>
        <w:tblCellMar>
          <w:left w:w="0" w:type="dxa"/>
          <w:right w:w="0" w:type="dxa"/>
        </w:tblCellMar>
        <w:tblLook w:val="04A0" w:firstRow="1" w:lastRow="0" w:firstColumn="1" w:lastColumn="0" w:noHBand="0" w:noVBand="1"/>
      </w:tblPr>
      <w:tblGrid>
        <w:gridCol w:w="456"/>
        <w:gridCol w:w="3198"/>
        <w:gridCol w:w="1408"/>
        <w:gridCol w:w="3585"/>
      </w:tblGrid>
      <w:tr w:rsidR="00814CC1" w14:paraId="24BAF059" w14:textId="77777777" w:rsidTr="003223AF">
        <w:trPr>
          <w:jc w:val="center"/>
        </w:trPr>
        <w:tc>
          <w:tcPr>
            <w:tcW w:w="284"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424CFAA" w14:textId="77777777" w:rsidR="00814CC1" w:rsidRDefault="00814CC1" w:rsidP="003223AF">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6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133F5CCA" w14:textId="77777777" w:rsidR="00814CC1" w:rsidRDefault="00814CC1" w:rsidP="003223AF">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00D7756C" w14:textId="77777777" w:rsidR="00814CC1" w:rsidRDefault="00814CC1" w:rsidP="003223AF">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4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64C06103" w14:textId="77777777" w:rsidR="00814CC1" w:rsidRDefault="00814CC1" w:rsidP="003223AF">
            <w:pPr>
              <w:spacing w:line="240" w:lineRule="exact"/>
              <w:ind w:right="-284"/>
              <w:jc w:val="left"/>
              <w:rPr>
                <w:rFonts w:asciiTheme="minorHAnsi" w:hAnsiTheme="minorHAnsi" w:cstheme="minorHAnsi"/>
                <w:sz w:val="20"/>
              </w:rPr>
            </w:pPr>
          </w:p>
          <w:p w14:paraId="43569372" w14:textId="77777777" w:rsidR="00814CC1" w:rsidRDefault="00814CC1" w:rsidP="003223AF">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3662"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B635C2C" w14:textId="77777777" w:rsidR="00814CC1" w:rsidRDefault="00814CC1" w:rsidP="003223AF">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5DD3E311" w14:textId="77777777" w:rsidR="00814CC1" w:rsidRDefault="00814CC1" w:rsidP="003223AF">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814CC1" w14:paraId="4C70EF92" w14:textId="77777777" w:rsidTr="003223AF">
        <w:trPr>
          <w:jc w:val="center"/>
        </w:trPr>
        <w:tc>
          <w:tcPr>
            <w:tcW w:w="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2A352C3" w14:textId="77777777" w:rsidR="00814CC1" w:rsidRDefault="00814CC1" w:rsidP="003223AF">
            <w:pPr>
              <w:spacing w:line="240" w:lineRule="exact"/>
              <w:ind w:right="-284"/>
              <w:jc w:val="left"/>
              <w:rPr>
                <w:rFonts w:asciiTheme="minorHAnsi" w:hAnsiTheme="minorHAnsi" w:cstheme="minorHAnsi"/>
                <w:sz w:val="20"/>
              </w:rPr>
            </w:pP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3EAAC0CE" w14:textId="77777777" w:rsidR="00814CC1" w:rsidRDefault="00814CC1" w:rsidP="003223AF">
            <w:pPr>
              <w:spacing w:line="240" w:lineRule="exact"/>
              <w:ind w:right="-284"/>
              <w:jc w:val="left"/>
              <w:rPr>
                <w:rFonts w:asciiTheme="minorHAnsi" w:hAnsiTheme="minorHAnsi" w:cstheme="minorHAnsi"/>
                <w:sz w:val="20"/>
              </w:rPr>
            </w:pPr>
          </w:p>
        </w:tc>
        <w:tc>
          <w:tcPr>
            <w:tcW w:w="1441" w:type="dxa"/>
            <w:tcBorders>
              <w:top w:val="nil"/>
              <w:left w:val="nil"/>
              <w:bottom w:val="single" w:sz="8" w:space="0" w:color="auto"/>
              <w:right w:val="single" w:sz="8" w:space="0" w:color="auto"/>
            </w:tcBorders>
            <w:tcMar>
              <w:top w:w="0" w:type="dxa"/>
              <w:left w:w="108" w:type="dxa"/>
              <w:bottom w:w="0" w:type="dxa"/>
              <w:right w:w="108" w:type="dxa"/>
            </w:tcMar>
          </w:tcPr>
          <w:p w14:paraId="37B380FE" w14:textId="77777777" w:rsidR="00814CC1" w:rsidRDefault="00814CC1" w:rsidP="003223AF">
            <w:pPr>
              <w:spacing w:line="240" w:lineRule="exact"/>
              <w:ind w:right="-284"/>
              <w:jc w:val="left"/>
              <w:rPr>
                <w:rFonts w:asciiTheme="minorHAnsi" w:hAnsiTheme="minorHAnsi" w:cstheme="minorHAnsi"/>
                <w:sz w:val="20"/>
              </w:rPr>
            </w:pPr>
          </w:p>
        </w:tc>
        <w:tc>
          <w:tcPr>
            <w:tcW w:w="3662" w:type="dxa"/>
            <w:tcBorders>
              <w:top w:val="nil"/>
              <w:left w:val="nil"/>
              <w:bottom w:val="single" w:sz="8" w:space="0" w:color="auto"/>
              <w:right w:val="single" w:sz="8" w:space="0" w:color="auto"/>
            </w:tcBorders>
            <w:tcMar>
              <w:top w:w="0" w:type="dxa"/>
              <w:left w:w="108" w:type="dxa"/>
              <w:bottom w:w="0" w:type="dxa"/>
              <w:right w:w="108" w:type="dxa"/>
            </w:tcMar>
          </w:tcPr>
          <w:p w14:paraId="7C686829" w14:textId="77777777" w:rsidR="00814CC1" w:rsidRDefault="00814CC1" w:rsidP="003223AF">
            <w:pPr>
              <w:spacing w:line="240" w:lineRule="exact"/>
              <w:ind w:right="-284"/>
              <w:jc w:val="left"/>
              <w:rPr>
                <w:rFonts w:asciiTheme="minorHAnsi" w:hAnsiTheme="minorHAnsi" w:cstheme="minorHAnsi"/>
                <w:sz w:val="20"/>
              </w:rPr>
            </w:pPr>
          </w:p>
        </w:tc>
      </w:tr>
      <w:tr w:rsidR="00814CC1" w14:paraId="6532710F" w14:textId="77777777" w:rsidTr="003223AF">
        <w:trPr>
          <w:jc w:val="center"/>
        </w:trPr>
        <w:tc>
          <w:tcPr>
            <w:tcW w:w="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A3857D" w14:textId="77777777" w:rsidR="00814CC1" w:rsidRDefault="00814CC1" w:rsidP="003223AF">
            <w:pPr>
              <w:spacing w:line="240" w:lineRule="exact"/>
              <w:ind w:right="-284"/>
              <w:jc w:val="left"/>
              <w:rPr>
                <w:rFonts w:asciiTheme="minorHAnsi" w:hAnsiTheme="minorHAnsi" w:cstheme="minorHAnsi"/>
                <w:sz w:val="20"/>
              </w:rPr>
            </w:pP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5344D0E5" w14:textId="77777777" w:rsidR="00814CC1" w:rsidRDefault="00814CC1" w:rsidP="003223AF">
            <w:pPr>
              <w:spacing w:line="240" w:lineRule="exact"/>
              <w:ind w:right="-284"/>
              <w:jc w:val="left"/>
              <w:rPr>
                <w:rFonts w:asciiTheme="minorHAnsi" w:hAnsiTheme="minorHAnsi" w:cstheme="minorHAnsi"/>
                <w:sz w:val="20"/>
              </w:rPr>
            </w:pPr>
          </w:p>
        </w:tc>
        <w:tc>
          <w:tcPr>
            <w:tcW w:w="1441" w:type="dxa"/>
            <w:tcBorders>
              <w:top w:val="nil"/>
              <w:left w:val="nil"/>
              <w:bottom w:val="single" w:sz="8" w:space="0" w:color="auto"/>
              <w:right w:val="single" w:sz="8" w:space="0" w:color="auto"/>
            </w:tcBorders>
            <w:tcMar>
              <w:top w:w="0" w:type="dxa"/>
              <w:left w:w="108" w:type="dxa"/>
              <w:bottom w:w="0" w:type="dxa"/>
              <w:right w:w="108" w:type="dxa"/>
            </w:tcMar>
          </w:tcPr>
          <w:p w14:paraId="120EBBC8" w14:textId="77777777" w:rsidR="00814CC1" w:rsidRDefault="00814CC1" w:rsidP="003223AF">
            <w:pPr>
              <w:spacing w:line="240" w:lineRule="exact"/>
              <w:ind w:right="-284"/>
              <w:jc w:val="left"/>
              <w:rPr>
                <w:rFonts w:asciiTheme="minorHAnsi" w:hAnsiTheme="minorHAnsi" w:cstheme="minorHAnsi"/>
                <w:sz w:val="20"/>
              </w:rPr>
            </w:pPr>
          </w:p>
        </w:tc>
        <w:tc>
          <w:tcPr>
            <w:tcW w:w="3662" w:type="dxa"/>
            <w:tcBorders>
              <w:top w:val="nil"/>
              <w:left w:val="nil"/>
              <w:bottom w:val="single" w:sz="8" w:space="0" w:color="auto"/>
              <w:right w:val="single" w:sz="8" w:space="0" w:color="auto"/>
            </w:tcBorders>
            <w:tcMar>
              <w:top w:w="0" w:type="dxa"/>
              <w:left w:w="108" w:type="dxa"/>
              <w:bottom w:w="0" w:type="dxa"/>
              <w:right w:w="108" w:type="dxa"/>
            </w:tcMar>
          </w:tcPr>
          <w:p w14:paraId="5A46B249" w14:textId="77777777" w:rsidR="00814CC1" w:rsidRDefault="00814CC1" w:rsidP="003223AF">
            <w:pPr>
              <w:spacing w:line="240" w:lineRule="exact"/>
              <w:ind w:right="-284"/>
              <w:jc w:val="left"/>
              <w:rPr>
                <w:rFonts w:asciiTheme="minorHAnsi" w:hAnsiTheme="minorHAnsi" w:cstheme="minorHAnsi"/>
                <w:sz w:val="20"/>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4A9C72B2" w:rsidR="0039799F" w:rsidRPr="003B0FB4"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007923F5">
        <w:rPr>
          <w:rFonts w:asciiTheme="minorHAnsi" w:hAnsiTheme="minorHAnsi" w:cstheme="minorHAnsi"/>
          <w:iCs/>
          <w:sz w:val="20"/>
        </w:rPr>
        <w:t>[</w:t>
      </w:r>
      <w:r w:rsidRPr="009637A6">
        <w:rPr>
          <w:rFonts w:asciiTheme="minorHAnsi" w:hAnsiTheme="minorHAnsi" w:cstheme="minorHAnsi"/>
          <w:iCs/>
          <w:sz w:val="20"/>
        </w:rPr>
        <w:t>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9637A6"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trike/>
          <w:sz w:val="20"/>
          <w:lang w:eastAsia="pl-PL"/>
        </w:rPr>
      </w:pPr>
      <w:r w:rsidRPr="009637A6">
        <w:rPr>
          <w:rFonts w:asciiTheme="minorHAnsi" w:hAnsiTheme="minorHAnsi" w:cstheme="minorHAnsi"/>
          <w:strike/>
          <w:sz w:val="20"/>
          <w:lang w:eastAsia="pl-PL"/>
        </w:rPr>
        <w:t xml:space="preserve">Wadium o wartości ………………….. zł zostało wniesione w formie …............................................ </w:t>
      </w:r>
      <w:r w:rsidRPr="009637A6">
        <w:rPr>
          <w:rFonts w:asciiTheme="minorHAnsi" w:hAnsiTheme="minorHAnsi" w:cstheme="minorHAnsi"/>
          <w:strike/>
          <w:sz w:val="20"/>
        </w:rPr>
        <w:t>[jeśli dotyczy]</w:t>
      </w:r>
    </w:p>
    <w:p w14:paraId="5B9FF17F" w14:textId="77777777" w:rsidR="004151EC" w:rsidRPr="009637A6" w:rsidRDefault="004151EC" w:rsidP="00F4715D">
      <w:pPr>
        <w:pStyle w:val="Akapitzlist"/>
        <w:numPr>
          <w:ilvl w:val="0"/>
          <w:numId w:val="32"/>
        </w:numPr>
        <w:spacing w:before="120" w:after="60" w:line="240" w:lineRule="auto"/>
        <w:ind w:left="426" w:hanging="426"/>
        <w:contextualSpacing w:val="0"/>
        <w:rPr>
          <w:rFonts w:asciiTheme="minorHAnsi" w:eastAsiaTheme="minorHAnsi" w:hAnsiTheme="minorHAnsi" w:cstheme="minorHAnsi"/>
          <w:b/>
          <w:sz w:val="20"/>
        </w:rPr>
      </w:pPr>
      <w:r w:rsidRPr="009637A6">
        <w:rPr>
          <w:rFonts w:asciiTheme="minorHAnsi" w:eastAsiaTheme="minorHAnsi" w:hAnsiTheme="minorHAnsi" w:cstheme="minorHAnsi"/>
          <w:b/>
          <w:sz w:val="20"/>
        </w:rPr>
        <w:t>OŚWIADCZENIE WYKONAWCY, który występuje w/w postępowaniu jako o</w:t>
      </w:r>
      <w:r w:rsidRPr="009637A6">
        <w:rPr>
          <w:rFonts w:asciiTheme="minorHAnsi" w:eastAsiaTheme="minorHAnsi" w:hAnsiTheme="minorHAnsi" w:cstheme="minorHAnsi"/>
          <w:b/>
          <w:sz w:val="20"/>
          <w:u w:val="single"/>
        </w:rPr>
        <w:t>soba prowadząca indywidualną działalność gospodarczą</w:t>
      </w:r>
      <w:r w:rsidRPr="009637A6">
        <w:rPr>
          <w:rFonts w:asciiTheme="minorHAnsi" w:eastAsiaTheme="minorHAnsi" w:hAnsiTheme="minorHAnsi" w:cstheme="minorHAnsi"/>
          <w:b/>
          <w:sz w:val="20"/>
        </w:rPr>
        <w:t xml:space="preserve"> </w:t>
      </w:r>
    </w:p>
    <w:p w14:paraId="22008F46" w14:textId="77777777" w:rsidR="004151EC" w:rsidRPr="009637A6"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9637A6">
        <w:rPr>
          <w:rFonts w:asciiTheme="minorHAnsi" w:hAnsiTheme="minorHAnsi" w:cstheme="minorHAnsi"/>
          <w:b/>
          <w:sz w:val="20"/>
        </w:rPr>
        <w:lastRenderedPageBreak/>
        <w:t xml:space="preserve">Wykonawca oświadcza, iż rachunek bankowy lub rachunek w spółdzielczej kasie oszczędnościowo-kredytowej, wskazany w umowie lub na fakturze  </w:t>
      </w:r>
      <w:r w:rsidRPr="009637A6">
        <w:rPr>
          <w:rFonts w:asciiTheme="minorHAnsi" w:hAnsiTheme="minorHAnsi" w:cstheme="minorHAnsi"/>
          <w:b/>
          <w:szCs w:val="22"/>
        </w:rPr>
        <w:t>jest / nie jest</w:t>
      </w:r>
      <w:r w:rsidRPr="009637A6">
        <w:rPr>
          <w:rFonts w:asciiTheme="minorHAnsi" w:hAnsiTheme="minorHAnsi" w:cstheme="minorHAnsi"/>
          <w:b/>
          <w:szCs w:val="22"/>
          <w:vertAlign w:val="superscript"/>
        </w:rPr>
        <w:footnoteReference w:id="8"/>
      </w:r>
      <w:r w:rsidRPr="009637A6">
        <w:rPr>
          <w:rFonts w:asciiTheme="minorHAnsi" w:hAnsiTheme="minorHAnsi" w:cstheme="minorHAnsi"/>
          <w:b/>
          <w:sz w:val="20"/>
        </w:rPr>
        <w:t xml:space="preserve"> 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9637A6" w:rsidRDefault="004151EC" w:rsidP="00106B0D">
      <w:pPr>
        <w:spacing w:before="60" w:after="60" w:line="240" w:lineRule="auto"/>
        <w:ind w:left="426"/>
        <w:rPr>
          <w:rFonts w:asciiTheme="minorHAnsi" w:hAnsiTheme="minorHAnsi" w:cstheme="minorHAnsi"/>
          <w:sz w:val="20"/>
        </w:rPr>
      </w:pPr>
      <w:r w:rsidRPr="009637A6">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9637A6" w:rsidRDefault="004151EC" w:rsidP="00106B0D">
      <w:pPr>
        <w:spacing w:before="60" w:after="60" w:line="240" w:lineRule="auto"/>
        <w:ind w:left="426"/>
        <w:rPr>
          <w:rFonts w:asciiTheme="minorHAnsi" w:hAnsiTheme="minorHAnsi" w:cstheme="minorHAnsi"/>
          <w:sz w:val="20"/>
        </w:rPr>
      </w:pPr>
      <w:r w:rsidRPr="009637A6">
        <w:rPr>
          <w:rFonts w:asciiTheme="minorHAnsi" w:hAnsiTheme="minorHAnsi" w:cstheme="minorHAnsi"/>
          <w:sz w:val="20"/>
        </w:rPr>
        <w:t xml:space="preserve">Złożenie nowego oświadczenia nie powoduje konieczności zmiany umowy w formie aneksu </w:t>
      </w:r>
      <w:r w:rsidRPr="009637A6">
        <w:rPr>
          <w:rFonts w:asciiTheme="minorHAnsi" w:hAnsiTheme="minorHAnsi" w:cstheme="minorHAnsi"/>
          <w:sz w:val="20"/>
        </w:rPr>
        <w:br/>
        <w:t>i skuteczne jest z chwilą dostarczenia nowego oświadczenia Zamawiającemu”.</w:t>
      </w:r>
    </w:p>
    <w:p w14:paraId="6B4E0787" w14:textId="52DE888D" w:rsidR="00475E6B" w:rsidRPr="009637A6" w:rsidRDefault="00475E6B" w:rsidP="00F4715D">
      <w:pPr>
        <w:pStyle w:val="Akapitzlist"/>
        <w:numPr>
          <w:ilvl w:val="0"/>
          <w:numId w:val="32"/>
        </w:numPr>
        <w:spacing w:before="120" w:after="60" w:line="240" w:lineRule="auto"/>
        <w:ind w:left="426" w:hanging="426"/>
        <w:contextualSpacing w:val="0"/>
        <w:rPr>
          <w:rFonts w:asciiTheme="minorHAnsi" w:hAnsiTheme="minorHAnsi" w:cstheme="minorHAnsi"/>
          <w:sz w:val="20"/>
        </w:rPr>
      </w:pPr>
      <w:r w:rsidRPr="009637A6">
        <w:rPr>
          <w:rFonts w:asciiTheme="minorHAnsi" w:hAnsiTheme="minorHAnsi" w:cstheme="minorHAnsi"/>
          <w:sz w:val="20"/>
        </w:rPr>
        <w:t>Zobowiązujemy się, że wypełnimy ustawowy obowiązek w zakresie wykazania w deklaracji VAT podatku należnego z tytułu wystawionych faktu</w:t>
      </w:r>
      <w:r w:rsidR="007923F5">
        <w:rPr>
          <w:rFonts w:asciiTheme="minorHAnsi" w:hAnsiTheme="minorHAnsi" w:cstheme="minorHAnsi"/>
          <w:sz w:val="20"/>
        </w:rPr>
        <w:t>r objętych przedmiotową umową</w:t>
      </w:r>
      <w:r w:rsidRPr="009637A6">
        <w:rPr>
          <w:rFonts w:asciiTheme="minorHAnsi" w:hAnsiTheme="minorHAnsi" w:cstheme="minorHAnsi"/>
          <w:b/>
          <w:sz w:val="20"/>
        </w:rPr>
        <w:t>.</w:t>
      </w:r>
    </w:p>
    <w:p w14:paraId="18A6EC39" w14:textId="3BFE913A" w:rsidR="001937AF" w:rsidRPr="007923F5" w:rsidRDefault="004151EC" w:rsidP="007923F5">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5681DCD8" w:rsidR="0039799F" w:rsidRPr="00475E6B" w:rsidRDefault="00475E6B" w:rsidP="009C75B7">
      <w:pPr>
        <w:pStyle w:val="Akapitzlist"/>
        <w:numPr>
          <w:ilvl w:val="1"/>
          <w:numId w:val="42"/>
        </w:numPr>
        <w:spacing w:before="60" w:after="60" w:line="240" w:lineRule="auto"/>
        <w:ind w:left="993" w:hanging="567"/>
        <w:rPr>
          <w:rFonts w:asciiTheme="minorHAnsi" w:hAnsiTheme="minorHAnsi" w:cstheme="minorHAnsi"/>
          <w:sz w:val="20"/>
        </w:rPr>
      </w:pPr>
      <w:r>
        <w:rPr>
          <w:rFonts w:asciiTheme="minorHAnsi" w:hAnsiTheme="minorHAnsi" w:cstheme="minorHAnsi"/>
          <w:sz w:val="20"/>
        </w:rPr>
        <w:t xml:space="preserve"> </w:t>
      </w:r>
      <w:r w:rsidR="0039799F"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F46A13">
        <w:rPr>
          <w:rStyle w:val="Odwoanieprzypisudolnego"/>
          <w:rFonts w:asciiTheme="minorHAnsi" w:hAnsiTheme="minorHAnsi" w:cstheme="minorHAnsi"/>
          <w:sz w:val="20"/>
        </w:rPr>
        <w:footnoteReference w:id="9"/>
      </w:r>
    </w:p>
    <w:p w14:paraId="021E8142" w14:textId="2FC33F9E" w:rsidR="0039799F" w:rsidRPr="008655D5" w:rsidRDefault="00475E6B" w:rsidP="009C75B7">
      <w:pPr>
        <w:pStyle w:val="Akapitzlist"/>
        <w:numPr>
          <w:ilvl w:val="1"/>
          <w:numId w:val="42"/>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4258B8"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4258B8"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022A0C9" w14:textId="77777777" w:rsidR="00F27949" w:rsidRDefault="00F27949" w:rsidP="00F27949">
      <w:pPr>
        <w:pStyle w:val="Akapitzlist"/>
        <w:numPr>
          <w:ilvl w:val="0"/>
          <w:numId w:val="32"/>
        </w:numPr>
        <w:spacing w:before="120" w:after="60" w:line="240" w:lineRule="auto"/>
        <w:ind w:left="426" w:hanging="426"/>
        <w:contextualSpacing w:val="0"/>
        <w:rPr>
          <w:rFonts w:asciiTheme="minorHAnsi" w:hAnsiTheme="minorHAnsi" w:cstheme="minorHAnsi"/>
          <w:sz w:val="20"/>
        </w:rPr>
      </w:pPr>
      <w:r>
        <w:rPr>
          <w:rFonts w:asciiTheme="minorHAnsi" w:hAnsiTheme="minorHAnsi" w:cstheme="minorHAnsi"/>
          <w:bCs/>
          <w:iCs/>
          <w:sz w:val="20"/>
        </w:rPr>
        <w:t xml:space="preserve">Wykonawca oświadcza, że posiada </w:t>
      </w:r>
      <w:r w:rsidRPr="00F27949">
        <w:rPr>
          <w:rFonts w:asciiTheme="minorHAnsi" w:hAnsiTheme="minorHAnsi" w:cstheme="minorHAnsi"/>
          <w:bCs/>
          <w:iCs/>
          <w:color w:val="00B0F0"/>
          <w:sz w:val="20"/>
        </w:rPr>
        <w:t>status </w:t>
      </w:r>
      <w:proofErr w:type="spellStart"/>
      <w:r w:rsidRPr="00F27949">
        <w:rPr>
          <w:rFonts w:asciiTheme="minorHAnsi" w:hAnsiTheme="minorHAnsi" w:cstheme="minorHAnsi"/>
          <w:bCs/>
          <w:iCs/>
          <w:color w:val="00B0F0"/>
          <w:sz w:val="20"/>
        </w:rPr>
        <w:t>mikroprzedsiębiorcy</w:t>
      </w:r>
      <w:proofErr w:type="spellEnd"/>
      <w:r w:rsidRPr="00F27949">
        <w:rPr>
          <w:rFonts w:asciiTheme="minorHAnsi" w:hAnsiTheme="minorHAnsi" w:cstheme="minorHAnsi"/>
          <w:bCs/>
          <w:iCs/>
          <w:color w:val="00B0F0"/>
          <w:sz w:val="20"/>
        </w:rPr>
        <w:t>/ małego przedsiębiorcy/ średniego przedsiębiorcy/ dużego przedsiębiorcy</w:t>
      </w:r>
      <w:r w:rsidRPr="00F27949">
        <w:rPr>
          <w:rStyle w:val="Odwoanieprzypisudolnego"/>
          <w:rFonts w:asciiTheme="minorHAnsi" w:hAnsiTheme="minorHAnsi" w:cstheme="minorHAnsi"/>
          <w:bCs/>
          <w:iCs/>
          <w:color w:val="00B0F0"/>
          <w:sz w:val="20"/>
        </w:rPr>
        <w:footnoteReference w:id="10"/>
      </w:r>
      <w:r w:rsidRPr="00F27949">
        <w:rPr>
          <w:rFonts w:asciiTheme="minorHAnsi" w:hAnsiTheme="minorHAnsi" w:cstheme="minorHAnsi"/>
          <w:bCs/>
          <w:iCs/>
          <w:color w:val="00B0F0"/>
          <w:sz w:val="20"/>
        </w:rPr>
        <w:t> </w:t>
      </w:r>
      <w:r>
        <w:rPr>
          <w:rFonts w:asciiTheme="minorHAnsi" w:hAnsiTheme="minorHAnsi" w:cstheme="minorHAnsi"/>
          <w:bCs/>
          <w:iCs/>
          <w:sz w:val="20"/>
        </w:rPr>
        <w:t>– w rozumieniu ustawy z dnia 8 marca 2013 r. o przeciwdziałaniu nadmiernym opóźnieniom w transakcjach handlowych (</w:t>
      </w:r>
      <w:proofErr w:type="spellStart"/>
      <w:r>
        <w:rPr>
          <w:rFonts w:asciiTheme="minorHAnsi" w:hAnsiTheme="minorHAnsi" w:cstheme="minorHAnsi"/>
          <w:bCs/>
          <w:iCs/>
          <w:sz w:val="20"/>
        </w:rPr>
        <w:t>t.j</w:t>
      </w:r>
      <w:proofErr w:type="spellEnd"/>
      <w:r>
        <w:rPr>
          <w:rFonts w:asciiTheme="minorHAnsi" w:hAnsiTheme="minorHAnsi" w:cstheme="minorHAnsi"/>
          <w:bCs/>
          <w:iCs/>
          <w:sz w:val="20"/>
        </w:rPr>
        <w:t xml:space="preserve">. Dz.U. 2023, poz. 1790, z </w:t>
      </w:r>
      <w:proofErr w:type="spellStart"/>
      <w:r>
        <w:rPr>
          <w:rFonts w:asciiTheme="minorHAnsi" w:hAnsiTheme="minorHAnsi" w:cstheme="minorHAnsi"/>
          <w:bCs/>
          <w:iCs/>
          <w:sz w:val="20"/>
        </w:rPr>
        <w:t>późn</w:t>
      </w:r>
      <w:proofErr w:type="spellEnd"/>
      <w:r>
        <w:rPr>
          <w:rFonts w:asciiTheme="minorHAnsi" w:hAnsiTheme="minorHAnsi" w:cstheme="minorHAnsi"/>
          <w:bCs/>
          <w:iCs/>
          <w:sz w:val="20"/>
        </w:rPr>
        <w:t>. zm.).</w:t>
      </w:r>
      <w:r>
        <w:rPr>
          <w:rFonts w:asciiTheme="minorHAnsi" w:hAnsiTheme="minorHAnsi" w:cstheme="minorHAnsi"/>
          <w:iCs/>
          <w:sz w:val="20"/>
        </w:rPr>
        <w:t xml:space="preserve">W przypadku </w:t>
      </w:r>
      <w:r>
        <w:rPr>
          <w:rFonts w:asciiTheme="minorHAnsi" w:hAnsiTheme="minorHAnsi" w:cstheme="minorHAnsi"/>
          <w:iCs/>
          <w:sz w:val="20"/>
        </w:rPr>
        <w:lastRenderedPageBreak/>
        <w:t xml:space="preserve">zmiany statusu przedsiębiorcy, </w:t>
      </w:r>
      <w:r>
        <w:rPr>
          <w:rFonts w:asciiTheme="minorHAnsi" w:hAnsiTheme="minorHAnsi" w:cstheme="minorHAnsi"/>
          <w:bCs/>
          <w:iCs/>
          <w:sz w:val="20"/>
        </w:rPr>
        <w:t xml:space="preserve">Wykonawca </w:t>
      </w:r>
      <w:r>
        <w:rPr>
          <w:rFonts w:asciiTheme="minorHAnsi" w:hAnsiTheme="minorHAnsi" w:cstheme="minorHAnsi"/>
          <w:iCs/>
          <w:sz w:val="20"/>
        </w:rPr>
        <w:t xml:space="preserve">zobowiązuje się w terminie 14 dni od daty zmiany na pisemne poinformowanie </w:t>
      </w:r>
      <w:r>
        <w:rPr>
          <w:rFonts w:asciiTheme="minorHAnsi" w:hAnsiTheme="minorHAnsi" w:cstheme="minorHAnsi"/>
          <w:bCs/>
          <w:iCs/>
          <w:sz w:val="20"/>
        </w:rPr>
        <w:t xml:space="preserve">Zamawiającego </w:t>
      </w:r>
      <w:r>
        <w:rPr>
          <w:rFonts w:asciiTheme="minorHAnsi" w:hAnsiTheme="minorHAnsi" w:cstheme="minorHAnsi"/>
          <w:iCs/>
          <w:sz w:val="20"/>
        </w:rPr>
        <w:t>o tym fakcie w formie oświadczenia.</w:t>
      </w:r>
    </w:p>
    <w:p w14:paraId="07D7AF17" w14:textId="1FF03265" w:rsidR="00041684" w:rsidRPr="00133F3A" w:rsidRDefault="00041684" w:rsidP="00F4715D">
      <w:pPr>
        <w:pStyle w:val="Akapitzlist"/>
        <w:numPr>
          <w:ilvl w:val="0"/>
          <w:numId w:val="32"/>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9637A6"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b/>
          <w:strike/>
          <w:szCs w:val="22"/>
        </w:rPr>
      </w:pPr>
      <w:r w:rsidRPr="009637A6">
        <w:rPr>
          <w:rFonts w:asciiTheme="minorHAnsi" w:hAnsiTheme="minorHAnsi" w:cstheme="minorHAnsi"/>
          <w:sz w:val="20"/>
          <w:lang w:eastAsia="pl-PL"/>
        </w:rPr>
        <w:t xml:space="preserve">Przekazywane przez nas dane osobowe mogą być wykorzystane wyłącznie w  celach związanych </w:t>
      </w:r>
      <w:r w:rsidR="00D408A4" w:rsidRPr="009637A6">
        <w:rPr>
          <w:rFonts w:asciiTheme="minorHAnsi" w:hAnsiTheme="minorHAnsi" w:cstheme="minorHAnsi"/>
          <w:sz w:val="20"/>
          <w:lang w:eastAsia="pl-PL"/>
        </w:rPr>
        <w:t xml:space="preserve">niniejszym postępowaniem zakupowym. </w:t>
      </w:r>
    </w:p>
    <w:p w14:paraId="0EF77501" w14:textId="77777777" w:rsidR="0039799F" w:rsidRPr="003B0FB4"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3D559CED" w:rsidR="0039799F"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8721627" w14:textId="034AC7EA" w:rsidR="007923F5" w:rsidRDefault="007923F5" w:rsidP="00C66F8B">
      <w:pPr>
        <w:tabs>
          <w:tab w:val="left" w:pos="426"/>
        </w:tabs>
        <w:spacing w:before="60" w:after="60" w:line="240" w:lineRule="auto"/>
        <w:ind w:firstLine="426"/>
        <w:jc w:val="left"/>
        <w:rPr>
          <w:rFonts w:asciiTheme="minorHAnsi" w:hAnsiTheme="minorHAnsi" w:cstheme="minorHAnsi"/>
          <w:bCs/>
          <w:sz w:val="20"/>
        </w:rPr>
      </w:pPr>
    </w:p>
    <w:p w14:paraId="66E417B9" w14:textId="420C170C" w:rsidR="007923F5" w:rsidRDefault="007923F5" w:rsidP="00C66F8B">
      <w:pPr>
        <w:tabs>
          <w:tab w:val="left" w:pos="426"/>
        </w:tabs>
        <w:spacing w:before="60" w:after="60" w:line="240" w:lineRule="auto"/>
        <w:ind w:firstLine="426"/>
        <w:jc w:val="left"/>
        <w:rPr>
          <w:rFonts w:asciiTheme="minorHAnsi" w:hAnsiTheme="minorHAnsi" w:cstheme="minorHAnsi"/>
          <w:bCs/>
          <w:sz w:val="20"/>
        </w:rPr>
      </w:pPr>
    </w:p>
    <w:p w14:paraId="64DD11D5" w14:textId="77777777" w:rsidR="007923F5" w:rsidRPr="002C2BE7" w:rsidRDefault="007923F5" w:rsidP="00C66F8B">
      <w:pPr>
        <w:tabs>
          <w:tab w:val="left" w:pos="426"/>
        </w:tabs>
        <w:spacing w:before="60" w:after="60" w:line="240" w:lineRule="auto"/>
        <w:ind w:firstLine="426"/>
        <w:jc w:val="left"/>
        <w:rPr>
          <w:rFonts w:asciiTheme="minorHAnsi" w:hAnsiTheme="minorHAnsi" w:cstheme="minorHAnsi"/>
          <w:bCs/>
          <w:sz w:val="20"/>
        </w:rPr>
      </w:pP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9203C7" w14:textId="77777777" w:rsidR="00572BF9" w:rsidRDefault="00572BF9" w:rsidP="007923F5">
      <w:pPr>
        <w:ind w:left="5398" w:right="68" w:hanging="153"/>
        <w:jc w:val="center"/>
        <w:rPr>
          <w:rFonts w:asciiTheme="minorHAnsi" w:hAnsiTheme="minorHAnsi" w:cstheme="minorHAnsi"/>
          <w:i/>
          <w:sz w:val="16"/>
          <w:szCs w:val="16"/>
        </w:rPr>
      </w:pPr>
    </w:p>
    <w:p w14:paraId="2DAB9DD1" w14:textId="3C581833" w:rsidR="00572BF9" w:rsidRDefault="0039799F" w:rsidP="00572BF9">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AA5285B" w14:textId="4BC3C96E" w:rsidR="001362CB" w:rsidRDefault="001362CB" w:rsidP="00572BF9">
      <w:pPr>
        <w:ind w:left="5398" w:right="68" w:hanging="153"/>
        <w:jc w:val="center"/>
        <w:rPr>
          <w:rFonts w:asciiTheme="minorHAnsi" w:hAnsiTheme="minorHAnsi" w:cstheme="minorHAnsi"/>
          <w:i/>
          <w:sz w:val="16"/>
          <w:szCs w:val="16"/>
        </w:rPr>
      </w:pPr>
    </w:p>
    <w:p w14:paraId="31136C56" w14:textId="77777777" w:rsidR="001362CB" w:rsidRPr="00FF5B17" w:rsidRDefault="001362CB" w:rsidP="001362CB">
      <w:pPr>
        <w:ind w:left="5398" w:right="68" w:hanging="153"/>
        <w:rPr>
          <w:rFonts w:asciiTheme="minorHAnsi" w:hAnsiTheme="minorHAnsi" w:cstheme="minorHAnsi"/>
          <w:i/>
          <w:sz w:val="16"/>
          <w:szCs w:val="16"/>
        </w:rPr>
        <w:sectPr w:rsidR="001362CB" w:rsidRPr="00FF5B17" w:rsidSect="001937AF">
          <w:headerReference w:type="default" r:id="rId16"/>
          <w:footerReference w:type="default" r:id="rId17"/>
          <w:headerReference w:type="first" r:id="rId18"/>
          <w:pgSz w:w="11909" w:h="16834" w:code="9"/>
          <w:pgMar w:top="72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453E6FAD"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4426671"/>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Pr="009637A6" w:rsidRDefault="0039799F" w:rsidP="0039799F">
      <w:pPr>
        <w:spacing w:after="80" w:line="240" w:lineRule="exact"/>
        <w:jc w:val="left"/>
        <w:rPr>
          <w:rFonts w:asciiTheme="minorHAnsi" w:hAnsiTheme="minorHAnsi" w:cstheme="minorHAnsi"/>
          <w:sz w:val="20"/>
        </w:rPr>
      </w:pPr>
    </w:p>
    <w:p w14:paraId="189B9182" w14:textId="77777777" w:rsidR="002C11A2" w:rsidRPr="009637A6" w:rsidRDefault="002C11A2" w:rsidP="002C11A2">
      <w:pPr>
        <w:spacing w:after="80" w:line="240" w:lineRule="exact"/>
        <w:jc w:val="center"/>
        <w:rPr>
          <w:rFonts w:asciiTheme="minorHAnsi" w:hAnsiTheme="minorHAnsi" w:cstheme="minorHAnsi"/>
          <w:b/>
          <w:bCs/>
          <w:sz w:val="20"/>
        </w:rPr>
      </w:pPr>
      <w:r w:rsidRPr="009637A6">
        <w:rPr>
          <w:rFonts w:asciiTheme="minorHAnsi" w:hAnsiTheme="minorHAnsi" w:cstheme="minorHAnsi"/>
          <w:b/>
          <w:bCs/>
          <w:sz w:val="20"/>
        </w:rPr>
        <w:t xml:space="preserve">OŚWIADCZENIE O BRAKU PODSTAW WYKLUCZENIA </w:t>
      </w:r>
    </w:p>
    <w:p w14:paraId="23626E83" w14:textId="5E9599C7" w:rsidR="002C11A2" w:rsidRDefault="00375B8E" w:rsidP="002C11A2">
      <w:pPr>
        <w:spacing w:after="80" w:line="240" w:lineRule="exact"/>
        <w:jc w:val="center"/>
        <w:rPr>
          <w:rFonts w:asciiTheme="minorHAnsi" w:hAnsiTheme="minorHAnsi" w:cstheme="minorHAnsi"/>
          <w:b/>
          <w:bCs/>
          <w:sz w:val="20"/>
        </w:rPr>
      </w:pPr>
      <w:r w:rsidRPr="009637A6">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C395524" w14:textId="77777777" w:rsidR="001937AF" w:rsidRPr="009637A6" w:rsidRDefault="001937AF" w:rsidP="002C11A2">
      <w:pPr>
        <w:spacing w:after="80" w:line="240" w:lineRule="exact"/>
        <w:jc w:val="center"/>
        <w:rPr>
          <w:rFonts w:asciiTheme="minorHAnsi" w:hAnsiTheme="minorHAnsi" w:cstheme="minorHAnsi"/>
          <w:b/>
          <w:bCs/>
          <w:sz w:val="20"/>
        </w:rPr>
      </w:pPr>
    </w:p>
    <w:p w14:paraId="2EBD6639"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9637A6" w:rsidRDefault="0039799F" w:rsidP="0039799F">
      <w:pPr>
        <w:spacing w:after="80" w:line="240" w:lineRule="exact"/>
        <w:jc w:val="left"/>
        <w:rPr>
          <w:rFonts w:asciiTheme="minorHAnsi" w:hAnsiTheme="minorHAnsi" w:cstheme="minorHAnsi"/>
          <w:sz w:val="20"/>
        </w:rPr>
      </w:pPr>
    </w:p>
    <w:p w14:paraId="6596B91C" w14:textId="768B418A" w:rsidR="005527AF" w:rsidRPr="009637A6" w:rsidRDefault="005527AF" w:rsidP="00A41411">
      <w:pPr>
        <w:pStyle w:val="Tekstpodstawowy"/>
        <w:rPr>
          <w:rFonts w:asciiTheme="minorHAnsi" w:hAnsiTheme="minorHAnsi" w:cstheme="minorHAnsi"/>
          <w:b/>
          <w:szCs w:val="22"/>
        </w:rPr>
      </w:pPr>
      <w:r w:rsidRPr="009637A6">
        <w:rPr>
          <w:rFonts w:asciiTheme="minorHAnsi" w:hAnsiTheme="minorHAnsi"/>
          <w:bCs/>
          <w:iCs/>
          <w:sz w:val="20"/>
        </w:rPr>
        <w:t>My niżej podpisani, przystępują</w:t>
      </w:r>
      <w:r w:rsidR="00BB29C1">
        <w:rPr>
          <w:rFonts w:asciiTheme="minorHAnsi" w:hAnsiTheme="minorHAnsi"/>
          <w:bCs/>
          <w:iCs/>
          <w:sz w:val="20"/>
        </w:rPr>
        <w:t>c do postępowania zakupowego nr</w:t>
      </w:r>
      <w:r w:rsidR="006F35CA" w:rsidRPr="009637A6">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sz w:val="20"/>
            </w:rPr>
            <w:t>POST/DYS/OSK/LZA/03308/2024</w:t>
          </w:r>
        </w:sdtContent>
      </w:sdt>
      <w:r w:rsidR="006F35CA" w:rsidRPr="009637A6">
        <w:rPr>
          <w:rFonts w:asciiTheme="minorHAnsi" w:hAnsiTheme="minorHAnsi"/>
          <w:bCs/>
          <w:iCs/>
          <w:sz w:val="20"/>
        </w:rPr>
        <w:t xml:space="preserve"> </w:t>
      </w:r>
      <w:r w:rsidRPr="009637A6">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szCs w:val="22"/>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szCs w:val="22"/>
            </w:rPr>
            <w:t>Wykień</w:t>
          </w:r>
          <w:proofErr w:type="spellEnd"/>
          <w:r w:rsidR="004258B8">
            <w:rPr>
              <w:rFonts w:asciiTheme="minorHAnsi" w:hAnsiTheme="minorHAnsi" w:cstheme="minorHAnsi"/>
              <w:b/>
              <w:szCs w:val="22"/>
            </w:rPr>
            <w:t xml:space="preserve"> dz. 52/4-6, 52/8-15, 52/17-26, 53/1-2, 53/4-11, 53/13-22, 461/3-5, 462/5-12, 463/7-16 gm. Miedziana Góra, Domaszowice dz. nr 317, 318, 320, 321 gm. Masłów, Mąchocice Kapitulne ul. Łysogórska dz. 998/9 gm. Masłów - RE Kielce, grupa IV, V.</w:t>
          </w:r>
        </w:sdtContent>
      </w:sdt>
      <w:r w:rsidRPr="009637A6">
        <w:rPr>
          <w:rFonts w:asciiTheme="minorHAnsi" w:hAnsiTheme="minorHAnsi"/>
          <w:sz w:val="20"/>
        </w:rPr>
        <w:t xml:space="preserve"> </w:t>
      </w:r>
      <w:r w:rsidRPr="009637A6">
        <w:rPr>
          <w:rFonts w:asciiTheme="minorHAnsi" w:hAnsiTheme="minorHAnsi"/>
          <w:bCs/>
          <w:iCs/>
          <w:sz w:val="20"/>
        </w:rPr>
        <w:t>niniejszym oświadczamy</w:t>
      </w:r>
      <w:r w:rsidRPr="009637A6">
        <w:rPr>
          <w:rFonts w:asciiTheme="minorHAnsi" w:hAnsiTheme="minorHAnsi"/>
          <w:bCs/>
          <w:iCs/>
          <w:sz w:val="20"/>
          <w:vertAlign w:val="superscript"/>
        </w:rPr>
        <w:footnoteReference w:id="11"/>
      </w:r>
      <w:r w:rsidRPr="009637A6">
        <w:rPr>
          <w:rFonts w:asciiTheme="minorHAnsi" w:hAnsiTheme="minorHAnsi"/>
          <w:bCs/>
          <w:iCs/>
          <w:sz w:val="20"/>
        </w:rPr>
        <w:t>, co następuje*:</w:t>
      </w:r>
    </w:p>
    <w:p w14:paraId="6AA42F17"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OŚWIADCZENIA DOTYCZĄCE WYKONAWCY:</w:t>
      </w:r>
    </w:p>
    <w:p w14:paraId="37AF6B09" w14:textId="77777777" w:rsidR="002C11A2" w:rsidRPr="009637A6" w:rsidRDefault="002C11A2" w:rsidP="009C75B7">
      <w:pPr>
        <w:numPr>
          <w:ilvl w:val="0"/>
          <w:numId w:val="41"/>
        </w:numPr>
        <w:rPr>
          <w:rFonts w:asciiTheme="minorHAnsi" w:hAnsiTheme="minorHAnsi" w:cstheme="minorHAnsi"/>
          <w:bCs/>
          <w:sz w:val="20"/>
        </w:rPr>
      </w:pPr>
      <w:r w:rsidRPr="009637A6">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637A6">
        <w:rPr>
          <w:rFonts w:asciiTheme="minorHAnsi" w:hAnsiTheme="minorHAnsi" w:cstheme="minorHAnsi"/>
          <w:sz w:val="20"/>
          <w:vertAlign w:val="superscript"/>
        </w:rPr>
        <w:footnoteReference w:id="12"/>
      </w:r>
    </w:p>
    <w:p w14:paraId="5FA9FE67" w14:textId="77777777" w:rsidR="002C11A2" w:rsidRPr="009637A6" w:rsidRDefault="002C11A2" w:rsidP="009C75B7">
      <w:pPr>
        <w:numPr>
          <w:ilvl w:val="0"/>
          <w:numId w:val="41"/>
        </w:numPr>
        <w:rPr>
          <w:rFonts w:asciiTheme="minorHAnsi" w:hAnsiTheme="minorHAnsi" w:cstheme="minorHAnsi"/>
          <w:b/>
          <w:bCs/>
          <w:sz w:val="20"/>
        </w:rPr>
      </w:pPr>
      <w:r w:rsidRPr="009637A6">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9637A6">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9637A6">
        <w:rPr>
          <w:rFonts w:asciiTheme="minorHAnsi" w:hAnsiTheme="minorHAnsi" w:cstheme="minorHAnsi"/>
          <w:sz w:val="20"/>
        </w:rPr>
        <w:t>(Dz. U. poz. 835)</w:t>
      </w:r>
      <w:r w:rsidRPr="009637A6">
        <w:rPr>
          <w:rFonts w:asciiTheme="minorHAnsi" w:hAnsiTheme="minorHAnsi" w:cstheme="minorHAnsi"/>
          <w:iCs/>
          <w:sz w:val="20"/>
        </w:rPr>
        <w:t>.</w:t>
      </w:r>
      <w:r w:rsidRPr="009637A6">
        <w:rPr>
          <w:rFonts w:asciiTheme="minorHAnsi" w:hAnsiTheme="minorHAnsi" w:cstheme="minorHAnsi"/>
          <w:sz w:val="20"/>
          <w:vertAlign w:val="superscript"/>
        </w:rPr>
        <w:footnoteReference w:id="13"/>
      </w:r>
    </w:p>
    <w:p w14:paraId="17918FDC" w14:textId="77777777" w:rsidR="002C11A2" w:rsidRPr="009637A6" w:rsidRDefault="002C11A2" w:rsidP="002C11A2">
      <w:pPr>
        <w:rPr>
          <w:rFonts w:asciiTheme="minorHAnsi" w:hAnsiTheme="minorHAnsi" w:cstheme="minorHAnsi"/>
          <w:b/>
          <w:bCs/>
          <w:sz w:val="20"/>
        </w:rPr>
      </w:pPr>
    </w:p>
    <w:p w14:paraId="4648A79D"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OŚWIADCZENIE DOTYCZĄCE PODWYKONAWCY, NA KTÓREGO PRZYPADA PONAD 10% WARTOŚCI ZAMÓWIENIA:</w:t>
      </w:r>
    </w:p>
    <w:p w14:paraId="6C5310D1"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[UWAGA</w:t>
      </w:r>
      <w:r w:rsidRPr="009637A6">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9637A6">
        <w:rPr>
          <w:rFonts w:asciiTheme="minorHAnsi" w:hAnsiTheme="minorHAnsi" w:cstheme="minorHAnsi"/>
          <w:sz w:val="20"/>
        </w:rPr>
        <w:t>]</w:t>
      </w:r>
    </w:p>
    <w:p w14:paraId="49B91983"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Oświadczam, że w stosunku do następującego podmiotu, będącego podwykonawcą, na którego przypada ponad 10% wartości zamówienia: ………………………</w:t>
      </w:r>
      <w:r w:rsidRPr="007923F5">
        <w:rPr>
          <w:rFonts w:asciiTheme="minorHAnsi" w:hAnsiTheme="minorHAnsi" w:cstheme="minorHAnsi"/>
          <w:sz w:val="20"/>
          <w:highlight w:val="yellow"/>
        </w:rPr>
        <w:t>…………………………………………………………</w:t>
      </w:r>
      <w:r w:rsidRPr="009637A6">
        <w:rPr>
          <w:rFonts w:asciiTheme="minorHAnsi" w:hAnsiTheme="minorHAnsi" w:cstheme="minorHAnsi"/>
          <w:sz w:val="20"/>
        </w:rPr>
        <w:t xml:space="preserve">…………….… </w:t>
      </w:r>
      <w:r w:rsidRPr="009637A6">
        <w:rPr>
          <w:rFonts w:asciiTheme="minorHAnsi" w:hAnsiTheme="minorHAnsi" w:cstheme="minorHAnsi"/>
          <w:i/>
          <w:sz w:val="20"/>
        </w:rPr>
        <w:t xml:space="preserve">(podać pełną nazwę/ firmę, adres, a także w zależności od podmiotu: NIP/ PESEL, KRS/ </w:t>
      </w:r>
      <w:proofErr w:type="spellStart"/>
      <w:r w:rsidRPr="009637A6">
        <w:rPr>
          <w:rFonts w:asciiTheme="minorHAnsi" w:hAnsiTheme="minorHAnsi" w:cstheme="minorHAnsi"/>
          <w:i/>
          <w:sz w:val="20"/>
        </w:rPr>
        <w:t>CEiDG</w:t>
      </w:r>
      <w:proofErr w:type="spellEnd"/>
      <w:r w:rsidRPr="009637A6">
        <w:rPr>
          <w:rFonts w:asciiTheme="minorHAnsi" w:hAnsiTheme="minorHAnsi" w:cstheme="minorHAnsi"/>
          <w:i/>
          <w:sz w:val="20"/>
        </w:rPr>
        <w:t>)</w:t>
      </w:r>
      <w:r w:rsidRPr="009637A6">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9637A6" w:rsidRDefault="002C11A2" w:rsidP="002C11A2">
      <w:pPr>
        <w:rPr>
          <w:rFonts w:asciiTheme="minorHAnsi" w:hAnsiTheme="minorHAnsi" w:cstheme="minorHAnsi"/>
          <w:sz w:val="20"/>
        </w:rPr>
      </w:pPr>
    </w:p>
    <w:p w14:paraId="7860245B"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OŚWIADCZENIE DOTYCZĄCE DOSTAWCY, NA KTÓREGO PRZYPADA PONAD 10% WARTOŚCI ZAMÓWIENIA:</w:t>
      </w:r>
    </w:p>
    <w:p w14:paraId="1B5FA6EE"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[UWAGA</w:t>
      </w:r>
      <w:r w:rsidRPr="009637A6">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9637A6">
        <w:rPr>
          <w:rFonts w:asciiTheme="minorHAnsi" w:hAnsiTheme="minorHAnsi" w:cstheme="minorHAnsi"/>
          <w:sz w:val="20"/>
        </w:rPr>
        <w:t>]</w:t>
      </w:r>
    </w:p>
    <w:p w14:paraId="3F93B348"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Oświadczam, że w stosunku do następującego podmiotu, będącego dostawcą, na którego przypada ponad 10% wartości zamówienia: …………………………………</w:t>
      </w:r>
      <w:r w:rsidRPr="007923F5">
        <w:rPr>
          <w:rFonts w:asciiTheme="minorHAnsi" w:hAnsiTheme="minorHAnsi" w:cstheme="minorHAnsi"/>
          <w:sz w:val="20"/>
          <w:highlight w:val="yellow"/>
        </w:rPr>
        <w:t>…………………………………………………………….……</w:t>
      </w:r>
      <w:r w:rsidRPr="009637A6">
        <w:rPr>
          <w:rFonts w:asciiTheme="minorHAnsi" w:hAnsiTheme="minorHAnsi" w:cstheme="minorHAnsi"/>
          <w:sz w:val="20"/>
        </w:rPr>
        <w:t xml:space="preserve">…..….…… </w:t>
      </w:r>
      <w:r w:rsidRPr="009637A6">
        <w:rPr>
          <w:rFonts w:asciiTheme="minorHAnsi" w:hAnsiTheme="minorHAnsi" w:cstheme="minorHAnsi"/>
          <w:i/>
          <w:sz w:val="20"/>
        </w:rPr>
        <w:t>(podać pełną nazwę/firmę, adres, a także w zależności od podmiotu: NIP/PESEL, KRS/</w:t>
      </w:r>
      <w:proofErr w:type="spellStart"/>
      <w:r w:rsidRPr="009637A6">
        <w:rPr>
          <w:rFonts w:asciiTheme="minorHAnsi" w:hAnsiTheme="minorHAnsi" w:cstheme="minorHAnsi"/>
          <w:i/>
          <w:sz w:val="20"/>
        </w:rPr>
        <w:t>CEiDG</w:t>
      </w:r>
      <w:proofErr w:type="spellEnd"/>
      <w:r w:rsidRPr="009637A6">
        <w:rPr>
          <w:rFonts w:asciiTheme="minorHAnsi" w:hAnsiTheme="minorHAnsi" w:cstheme="minorHAnsi"/>
          <w:i/>
          <w:sz w:val="20"/>
        </w:rPr>
        <w:t>)</w:t>
      </w:r>
      <w:r w:rsidRPr="009637A6">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9637A6" w:rsidRDefault="002C11A2" w:rsidP="002C11A2">
      <w:pPr>
        <w:rPr>
          <w:rFonts w:asciiTheme="minorHAnsi" w:hAnsiTheme="minorHAnsi" w:cstheme="minorHAnsi"/>
          <w:i/>
          <w:sz w:val="20"/>
        </w:rPr>
      </w:pPr>
    </w:p>
    <w:p w14:paraId="75BB4598"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OŚWIADCZENIE DOTYCZĄCE PODANYCH INFORMACJI:</w:t>
      </w:r>
    </w:p>
    <w:p w14:paraId="2C69CB29"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9637A6" w:rsidRDefault="002C11A2" w:rsidP="002C11A2">
      <w:pPr>
        <w:rPr>
          <w:rFonts w:asciiTheme="minorHAnsi" w:hAnsiTheme="minorHAnsi" w:cstheme="minorHAnsi"/>
          <w:sz w:val="20"/>
        </w:rPr>
      </w:pPr>
    </w:p>
    <w:p w14:paraId="2FA1BEC4"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INFORMACJA DOTYCZĄCA DOSTĘPU DO PODMIOTOWYCH ŚRODKÓW DOWODOWYCH DOKUMENTÓW REJESTROWYCH/DOKUMENTÓW</w:t>
      </w:r>
      <w:r w:rsidRPr="009637A6">
        <w:rPr>
          <w:rFonts w:asciiTheme="minorHAnsi" w:hAnsiTheme="minorHAnsi" w:cstheme="minorHAnsi"/>
          <w:sz w:val="20"/>
        </w:rPr>
        <w:t xml:space="preserve"> </w:t>
      </w:r>
      <w:r w:rsidRPr="009637A6">
        <w:rPr>
          <w:rFonts w:asciiTheme="minorHAnsi" w:hAnsiTheme="minorHAnsi" w:cstheme="minorHAnsi"/>
          <w:b/>
          <w:sz w:val="20"/>
        </w:rPr>
        <w:t>OKREŚLAJĄCYCH BENEFICJENTÓW RZECZYWISTYCH WYKONAWCY:</w:t>
      </w:r>
    </w:p>
    <w:p w14:paraId="6B2035C0"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1) ................</w:t>
      </w:r>
      <w:r w:rsidRPr="007923F5">
        <w:rPr>
          <w:rFonts w:asciiTheme="minorHAnsi" w:hAnsiTheme="minorHAnsi" w:cstheme="minorHAnsi"/>
          <w:sz w:val="20"/>
          <w:highlight w:val="yellow"/>
        </w:rPr>
        <w:t>...........................................................................................................</w:t>
      </w:r>
      <w:r w:rsidRPr="009637A6">
        <w:rPr>
          <w:rFonts w:asciiTheme="minorHAnsi" w:hAnsiTheme="minorHAnsi" w:cstheme="minorHAnsi"/>
          <w:sz w:val="20"/>
        </w:rPr>
        <w:t>..........................</w:t>
      </w:r>
    </w:p>
    <w:p w14:paraId="16CAE139"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2) ................</w:t>
      </w:r>
      <w:r w:rsidRPr="007923F5">
        <w:rPr>
          <w:rFonts w:asciiTheme="minorHAnsi" w:hAnsiTheme="minorHAnsi" w:cstheme="minorHAnsi"/>
          <w:sz w:val="20"/>
          <w:highlight w:val="yellow"/>
        </w:rPr>
        <w:t>..............................................................................................................</w:t>
      </w:r>
      <w:r w:rsidRPr="009637A6">
        <w:rPr>
          <w:rFonts w:asciiTheme="minorHAnsi" w:hAnsiTheme="minorHAnsi" w:cstheme="minorHAnsi"/>
          <w:sz w:val="20"/>
        </w:rPr>
        <w:t>.......................</w:t>
      </w:r>
    </w:p>
    <w:p w14:paraId="2489B5B5" w14:textId="77777777" w:rsidR="002C11A2" w:rsidRPr="009637A6" w:rsidRDefault="002C11A2" w:rsidP="002C11A2">
      <w:pPr>
        <w:rPr>
          <w:rFonts w:asciiTheme="minorHAnsi" w:hAnsiTheme="minorHAnsi" w:cstheme="minorHAnsi"/>
          <w:i/>
          <w:sz w:val="20"/>
        </w:rPr>
      </w:pPr>
      <w:r w:rsidRPr="009637A6">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6FD8CD84" w14:textId="1CE7317C" w:rsidR="0092625B" w:rsidRDefault="0092625B" w:rsidP="0039799F">
      <w:pPr>
        <w:spacing w:after="160" w:line="240" w:lineRule="exact"/>
        <w:jc w:val="left"/>
        <w:rPr>
          <w:rFonts w:asciiTheme="minorHAnsi" w:hAnsiTheme="minorHAnsi" w:cstheme="minorHAnsi"/>
          <w:sz w:val="20"/>
        </w:rPr>
      </w:pPr>
    </w:p>
    <w:p w14:paraId="00A30454" w14:textId="737041DE" w:rsidR="0092625B" w:rsidRDefault="0092625B" w:rsidP="0039799F">
      <w:pPr>
        <w:spacing w:after="160" w:line="240" w:lineRule="exact"/>
        <w:jc w:val="left"/>
        <w:rPr>
          <w:rFonts w:asciiTheme="minorHAnsi" w:hAnsiTheme="minorHAnsi" w:cstheme="minorHAnsi"/>
          <w:sz w:val="20"/>
        </w:rPr>
      </w:pPr>
    </w:p>
    <w:p w14:paraId="349BCFA5" w14:textId="5F8C6B47" w:rsidR="0092625B" w:rsidRDefault="0092625B" w:rsidP="0039799F">
      <w:pPr>
        <w:spacing w:after="160" w:line="240" w:lineRule="exact"/>
        <w:jc w:val="left"/>
        <w:rPr>
          <w:rFonts w:asciiTheme="minorHAnsi" w:hAnsiTheme="minorHAnsi" w:cstheme="minorHAnsi"/>
          <w:sz w:val="20"/>
        </w:rPr>
      </w:pPr>
    </w:p>
    <w:p w14:paraId="28FC7BF4" w14:textId="01D89FE7" w:rsidR="0092625B" w:rsidRDefault="0092625B" w:rsidP="0039799F">
      <w:pPr>
        <w:spacing w:after="160" w:line="240" w:lineRule="exact"/>
        <w:jc w:val="left"/>
        <w:rPr>
          <w:rFonts w:asciiTheme="minorHAnsi" w:hAnsiTheme="minorHAnsi" w:cstheme="minorHAnsi"/>
          <w:sz w:val="20"/>
        </w:rPr>
      </w:pPr>
    </w:p>
    <w:p w14:paraId="6E7B2374" w14:textId="27AB7F45" w:rsidR="0092625B" w:rsidRDefault="0092625B" w:rsidP="0039799F">
      <w:pPr>
        <w:spacing w:after="160" w:line="240" w:lineRule="exact"/>
        <w:jc w:val="left"/>
        <w:rPr>
          <w:rFonts w:asciiTheme="minorHAnsi" w:hAnsiTheme="minorHAnsi" w:cstheme="minorHAnsi"/>
          <w:sz w:val="20"/>
        </w:rPr>
      </w:pPr>
    </w:p>
    <w:p w14:paraId="793E3FF9" w14:textId="2F941089" w:rsidR="0092625B" w:rsidRDefault="0092625B" w:rsidP="0039799F">
      <w:pPr>
        <w:spacing w:after="160" w:line="240" w:lineRule="exact"/>
        <w:jc w:val="left"/>
        <w:rPr>
          <w:rFonts w:asciiTheme="minorHAnsi" w:hAnsiTheme="minorHAnsi" w:cstheme="minorHAnsi"/>
          <w:sz w:val="20"/>
        </w:rPr>
      </w:pPr>
    </w:p>
    <w:p w14:paraId="5E4B247F" w14:textId="49B514BC" w:rsidR="0092625B" w:rsidRDefault="0092625B" w:rsidP="0039799F">
      <w:pPr>
        <w:spacing w:after="160" w:line="240" w:lineRule="exact"/>
        <w:jc w:val="left"/>
        <w:rPr>
          <w:rFonts w:asciiTheme="minorHAnsi" w:hAnsiTheme="minorHAnsi" w:cstheme="minorHAnsi"/>
          <w:sz w:val="20"/>
        </w:rPr>
      </w:pPr>
    </w:p>
    <w:p w14:paraId="42E93A54" w14:textId="56229E51" w:rsidR="0092625B" w:rsidRDefault="0092625B" w:rsidP="0039799F">
      <w:pPr>
        <w:spacing w:after="160" w:line="240" w:lineRule="exact"/>
        <w:jc w:val="left"/>
        <w:rPr>
          <w:rFonts w:asciiTheme="minorHAnsi" w:hAnsiTheme="minorHAnsi" w:cstheme="minorHAnsi"/>
          <w:sz w:val="20"/>
        </w:rPr>
      </w:pPr>
    </w:p>
    <w:p w14:paraId="0920751A" w14:textId="5D937E2B" w:rsidR="0092625B" w:rsidRDefault="0092625B" w:rsidP="0039799F">
      <w:pPr>
        <w:spacing w:after="160" w:line="240" w:lineRule="exact"/>
        <w:jc w:val="left"/>
        <w:rPr>
          <w:rFonts w:asciiTheme="minorHAnsi" w:hAnsiTheme="minorHAnsi" w:cstheme="minorHAnsi"/>
          <w:sz w:val="20"/>
        </w:rPr>
      </w:pPr>
    </w:p>
    <w:p w14:paraId="7E5C28AF" w14:textId="79C65138" w:rsidR="0092625B" w:rsidRDefault="0092625B" w:rsidP="0039799F">
      <w:pPr>
        <w:spacing w:after="160" w:line="240" w:lineRule="exact"/>
        <w:jc w:val="left"/>
        <w:rPr>
          <w:rFonts w:asciiTheme="minorHAnsi" w:hAnsiTheme="minorHAnsi" w:cstheme="minorHAnsi"/>
          <w:sz w:val="20"/>
        </w:rPr>
      </w:pPr>
    </w:p>
    <w:p w14:paraId="4826D19F" w14:textId="3EAB31AC" w:rsidR="0092625B" w:rsidRDefault="0092625B" w:rsidP="0039799F">
      <w:pPr>
        <w:spacing w:after="160" w:line="240" w:lineRule="exact"/>
        <w:jc w:val="left"/>
        <w:rPr>
          <w:rFonts w:asciiTheme="minorHAnsi" w:hAnsiTheme="minorHAnsi" w:cstheme="minorHAnsi"/>
          <w:sz w:val="20"/>
        </w:rPr>
      </w:pPr>
    </w:p>
    <w:p w14:paraId="489D68E7" w14:textId="77777777" w:rsidR="00044D8D" w:rsidRDefault="00044D8D" w:rsidP="0039799F">
      <w:pPr>
        <w:spacing w:after="160" w:line="240" w:lineRule="exact"/>
        <w:jc w:val="left"/>
        <w:rPr>
          <w:rFonts w:asciiTheme="minorHAnsi" w:hAnsiTheme="minorHAnsi" w:cstheme="minorHAnsi"/>
          <w:sz w:val="20"/>
        </w:rPr>
      </w:pPr>
    </w:p>
    <w:p w14:paraId="2F4C09B9" w14:textId="66464A44" w:rsidR="0092625B" w:rsidRDefault="0092625B" w:rsidP="0039799F">
      <w:pPr>
        <w:spacing w:after="160" w:line="240" w:lineRule="exact"/>
        <w:jc w:val="left"/>
        <w:rPr>
          <w:rFonts w:asciiTheme="minorHAnsi" w:hAnsiTheme="minorHAnsi" w:cstheme="minorHAnsi"/>
          <w:sz w:val="20"/>
        </w:rPr>
      </w:pPr>
    </w:p>
    <w:p w14:paraId="319BF29D" w14:textId="77777777" w:rsidR="004540EE" w:rsidRDefault="004540EE" w:rsidP="0039799F">
      <w:pPr>
        <w:spacing w:after="160" w:line="240" w:lineRule="exact"/>
        <w:jc w:val="left"/>
        <w:rPr>
          <w:rFonts w:asciiTheme="minorHAnsi" w:hAnsiTheme="minorHAnsi" w:cstheme="minorHAnsi"/>
          <w:sz w:val="20"/>
        </w:rPr>
      </w:pPr>
    </w:p>
    <w:p w14:paraId="08890648" w14:textId="578716A0" w:rsidR="0092625B" w:rsidRDefault="0092625B" w:rsidP="0039799F">
      <w:pPr>
        <w:spacing w:after="160" w:line="240" w:lineRule="exact"/>
        <w:jc w:val="left"/>
        <w:rPr>
          <w:rFonts w:asciiTheme="minorHAnsi" w:hAnsiTheme="minorHAnsi" w:cstheme="minorHAnsi"/>
          <w:sz w:val="20"/>
        </w:rPr>
      </w:pPr>
    </w:p>
    <w:p w14:paraId="747BEC90" w14:textId="0AA75692" w:rsidR="001937AF" w:rsidRDefault="001937AF" w:rsidP="0039799F">
      <w:pPr>
        <w:spacing w:after="160" w:line="240" w:lineRule="exact"/>
        <w:jc w:val="left"/>
        <w:rPr>
          <w:rFonts w:asciiTheme="minorHAnsi" w:hAnsiTheme="minorHAnsi" w:cstheme="minorHAnsi"/>
          <w:sz w:val="20"/>
        </w:rPr>
      </w:pPr>
    </w:p>
    <w:p w14:paraId="5973740D" w14:textId="76915FEE" w:rsidR="00F24EC6" w:rsidRDefault="00F24EC6" w:rsidP="0039799F">
      <w:pPr>
        <w:spacing w:after="160" w:line="240" w:lineRule="exact"/>
        <w:jc w:val="left"/>
        <w:rPr>
          <w:rFonts w:asciiTheme="minorHAnsi" w:hAnsiTheme="minorHAnsi" w:cstheme="minorHAnsi"/>
          <w:sz w:val="20"/>
        </w:rPr>
      </w:pPr>
    </w:p>
    <w:p w14:paraId="421A12EA" w14:textId="77777777" w:rsidR="001937AF" w:rsidRDefault="001937AF"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24426674"/>
      <w:r w:rsidRPr="0092625B">
        <w:rPr>
          <w:rFonts w:cstheme="minorHAnsi"/>
          <w:sz w:val="20"/>
        </w:rPr>
        <w:lastRenderedPageBreak/>
        <w:t>ZAŁĄCZNIK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749DBCF6" w14:textId="7065EC3D" w:rsidR="0092625B" w:rsidRPr="003A3B97" w:rsidRDefault="003A3B97" w:rsidP="003A3B97">
      <w:pPr>
        <w:spacing w:line="240" w:lineRule="auto"/>
        <w:jc w:val="center"/>
        <w:rPr>
          <w:rFonts w:asciiTheme="minorHAnsi" w:hAnsiTheme="minorHAnsi" w:cstheme="minorHAnsi"/>
          <w:b/>
          <w:sz w:val="20"/>
        </w:rPr>
      </w:pPr>
      <w:r>
        <w:rPr>
          <w:rFonts w:asciiTheme="minorHAnsi" w:hAnsiTheme="minorHAnsi" w:cstheme="minorHAnsi"/>
          <w:b/>
          <w:sz w:val="20"/>
        </w:rPr>
        <w:t xml:space="preserve">WYKAZ WYKONANYCH ZAMÓWIEŃ </w:t>
      </w:r>
    </w:p>
    <w:p w14:paraId="626729CB" w14:textId="77777777" w:rsidR="0092625B" w:rsidRPr="0092625B" w:rsidRDefault="0092625B" w:rsidP="0092625B">
      <w:pPr>
        <w:rPr>
          <w:rFonts w:asciiTheme="minorHAnsi" w:hAnsiTheme="minorHAnsi" w:cstheme="minorHAnsi"/>
          <w:sz w:val="20"/>
        </w:rPr>
      </w:pPr>
    </w:p>
    <w:p w14:paraId="2ABB3779" w14:textId="2DD99E71" w:rsidR="0092625B" w:rsidRPr="00EC632D" w:rsidRDefault="0092625B" w:rsidP="00A41411">
      <w:pPr>
        <w:pStyle w:val="Tekstpodstawowy"/>
        <w:rPr>
          <w:rFonts w:asciiTheme="minorHAnsi" w:hAnsiTheme="minorHAnsi" w:cstheme="minorHAnsi"/>
          <w:b/>
          <w:color w:val="17365D" w:themeColor="text2" w:themeShade="BF"/>
          <w:sz w:val="20"/>
        </w:rPr>
      </w:pPr>
      <w:r w:rsidRPr="00EC632D">
        <w:rPr>
          <w:rFonts w:asciiTheme="minorHAnsi" w:hAnsiTheme="minorHAnsi" w:cstheme="minorHAnsi"/>
          <w:sz w:val="20"/>
          <w:lang w:eastAsia="pl-PL"/>
        </w:rPr>
        <w:t>Składając Ofertę w postępowaniu zakupowym nr</w:t>
      </w:r>
      <w:r w:rsidR="006F35CA" w:rsidRPr="00EC632D">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color w:val="17365D" w:themeColor="text2" w:themeShade="BF"/>
              <w:sz w:val="20"/>
            </w:rPr>
            <w:t>POST/DYS/OSK/LZA/03308/2024</w:t>
          </w:r>
        </w:sdtContent>
      </w:sdt>
      <w:r w:rsidRPr="00EC632D">
        <w:rPr>
          <w:rFonts w:asciiTheme="minorHAnsi" w:hAnsiTheme="minorHAnsi" w:cstheme="minorHAnsi"/>
          <w:sz w:val="20"/>
          <w:lang w:eastAsia="pl-PL"/>
        </w:rPr>
        <w:t xml:space="preserve"> prowadzonym w trybie przetargu nieograniczonego pn.</w:t>
      </w:r>
      <w:r w:rsidR="00B716E4" w:rsidRPr="00EC632D">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color w:val="17365D" w:themeColor="text2" w:themeShade="BF"/>
              <w:sz w:val="20"/>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color w:val="17365D" w:themeColor="text2" w:themeShade="BF"/>
              <w:sz w:val="20"/>
            </w:rPr>
            <w:t>Wykień</w:t>
          </w:r>
          <w:proofErr w:type="spellEnd"/>
          <w:r w:rsidR="004258B8">
            <w:rPr>
              <w:rFonts w:asciiTheme="minorHAnsi" w:hAnsiTheme="minorHAnsi" w:cstheme="minorHAnsi"/>
              <w:b/>
              <w:color w:val="17365D" w:themeColor="text2" w:themeShade="BF"/>
              <w:sz w:val="20"/>
            </w:rPr>
            <w:t xml:space="preserve"> dz. 52/4-6, 52/8-15, 52/17-26, 53/1-2, 53/4-11, 53/13-22, 461/3-5, 462/5-12, 463/7-16 gm. Miedziana Góra, Domaszowice dz. nr 317, 318, 320, 321 gm. Masłów, Mąchocice Kapitulne ul. Łysogórska dz. 998/9 gm. Masłów - RE Kielce, grupa IV, V.</w:t>
          </w:r>
        </w:sdtContent>
      </w:sdt>
      <w:r w:rsidRPr="00EC632D">
        <w:rPr>
          <w:rFonts w:asciiTheme="minorHAnsi" w:hAnsiTheme="minorHAnsi" w:cstheme="minorHAnsi"/>
          <w:b/>
          <w:sz w:val="20"/>
        </w:rPr>
        <w:t xml:space="preserve"> </w:t>
      </w:r>
      <w:r w:rsidRPr="00EC632D">
        <w:rPr>
          <w:rFonts w:asciiTheme="minorHAnsi" w:hAnsiTheme="minorHAnsi" w:cstheme="minorHAnsi"/>
          <w:sz w:val="20"/>
          <w:lang w:eastAsia="pl-PL"/>
        </w:rPr>
        <w:t xml:space="preserve">oświadczamy, </w:t>
      </w:r>
      <w:r w:rsidRPr="00EC632D">
        <w:rPr>
          <w:rFonts w:asciiTheme="minorHAnsi" w:hAnsiTheme="minorHAnsi" w:cstheme="minorHAnsi"/>
          <w:bCs/>
          <w:sz w:val="20"/>
          <w:lang w:eastAsia="pl-PL"/>
        </w:rPr>
        <w:t>że</w:t>
      </w:r>
      <w:r w:rsidRPr="00EC632D">
        <w:rPr>
          <w:rFonts w:asciiTheme="minorHAnsi" w:hAnsiTheme="minorHAnsi" w:cstheme="minorHAnsi"/>
          <w:sz w:val="20"/>
          <w:lang w:eastAsia="pl-PL"/>
        </w:rPr>
        <w:t xml:space="preserve"> w okresie ostatnich </w:t>
      </w:r>
      <w:r w:rsidR="008B2D8E" w:rsidRPr="00EC632D">
        <w:rPr>
          <w:rFonts w:asciiTheme="minorHAnsi" w:hAnsiTheme="minorHAnsi" w:cstheme="minorHAnsi"/>
          <w:sz w:val="20"/>
          <w:lang w:eastAsia="pl-PL"/>
        </w:rPr>
        <w:t>5</w:t>
      </w:r>
      <w:r w:rsidRPr="00EC632D">
        <w:rPr>
          <w:rFonts w:asciiTheme="minorHAnsi" w:hAnsiTheme="minorHAnsi" w:cstheme="minorHAnsi"/>
          <w:sz w:val="20"/>
          <w:lang w:eastAsia="pl-PL"/>
        </w:rPr>
        <w:t xml:space="preserve"> lat przed upływem terminu składania Ofert wykonaliśmy następujące zamówienia:</w:t>
      </w:r>
    </w:p>
    <w:p w14:paraId="3E02237B" w14:textId="36A0304F" w:rsidR="0092625B" w:rsidRPr="0092625B" w:rsidRDefault="0092625B" w:rsidP="0092625B">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EC632D">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EC632D">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70ADB" w:rsidRPr="0092625B" w14:paraId="6EB0B343" w14:textId="77777777" w:rsidTr="00EC632D">
        <w:trPr>
          <w:trHeight w:val="843"/>
        </w:trPr>
        <w:tc>
          <w:tcPr>
            <w:tcW w:w="568" w:type="dxa"/>
            <w:vAlign w:val="center"/>
          </w:tcPr>
          <w:p w14:paraId="1A96AEFB" w14:textId="77777777" w:rsidR="00A70ADB" w:rsidRPr="0092625B" w:rsidRDefault="00A70AD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21C3A023" w14:textId="77777777" w:rsidR="00A70ADB" w:rsidRPr="0092625B" w:rsidRDefault="00A70ADB" w:rsidP="0092625B">
            <w:pPr>
              <w:spacing w:before="120"/>
              <w:jc w:val="center"/>
              <w:rPr>
                <w:rFonts w:asciiTheme="minorHAnsi" w:hAnsiTheme="minorHAnsi" w:cstheme="minorHAnsi"/>
                <w:sz w:val="20"/>
              </w:rPr>
            </w:pPr>
          </w:p>
        </w:tc>
        <w:tc>
          <w:tcPr>
            <w:tcW w:w="1560" w:type="dxa"/>
            <w:vAlign w:val="center"/>
          </w:tcPr>
          <w:p w14:paraId="68E32718" w14:textId="77777777" w:rsidR="00A70ADB" w:rsidRPr="0092625B" w:rsidRDefault="00A70AD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6D5FAF63" w14:textId="77777777" w:rsidR="00A70ADB" w:rsidRPr="0092625B" w:rsidRDefault="00A70AD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D869D8" w14:textId="77777777" w:rsidR="00A70ADB" w:rsidRPr="0092625B" w:rsidRDefault="00A70AD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B614721" w14:textId="77777777" w:rsidR="00A70ADB" w:rsidRPr="0092625B" w:rsidRDefault="00A70AD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DF297A7" w14:textId="77777777" w:rsidR="00A70ADB" w:rsidRPr="0092625B" w:rsidRDefault="00A70ADB" w:rsidP="0092625B">
            <w:pPr>
              <w:spacing w:before="120"/>
              <w:jc w:val="center"/>
              <w:rPr>
                <w:rFonts w:asciiTheme="minorHAnsi" w:hAnsiTheme="minorHAnsi" w:cstheme="minorHAnsi"/>
                <w:sz w:val="20"/>
              </w:rPr>
            </w:pPr>
          </w:p>
        </w:tc>
      </w:tr>
      <w:tr w:rsidR="00A70ADB" w:rsidRPr="0092625B" w14:paraId="6B0198BF" w14:textId="77777777" w:rsidTr="00EC632D">
        <w:trPr>
          <w:trHeight w:val="843"/>
        </w:trPr>
        <w:tc>
          <w:tcPr>
            <w:tcW w:w="568" w:type="dxa"/>
            <w:vAlign w:val="center"/>
          </w:tcPr>
          <w:p w14:paraId="7128450A" w14:textId="77777777" w:rsidR="00A70ADB" w:rsidRPr="0092625B" w:rsidRDefault="00A70AD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30ED952F" w14:textId="77777777" w:rsidR="00A70ADB" w:rsidRPr="0092625B" w:rsidRDefault="00A70ADB" w:rsidP="0092625B">
            <w:pPr>
              <w:spacing w:before="120"/>
              <w:jc w:val="center"/>
              <w:rPr>
                <w:rFonts w:asciiTheme="minorHAnsi" w:hAnsiTheme="minorHAnsi" w:cstheme="minorHAnsi"/>
                <w:sz w:val="20"/>
              </w:rPr>
            </w:pPr>
          </w:p>
        </w:tc>
        <w:tc>
          <w:tcPr>
            <w:tcW w:w="1560" w:type="dxa"/>
            <w:vAlign w:val="center"/>
          </w:tcPr>
          <w:p w14:paraId="2580EBFD" w14:textId="77777777" w:rsidR="00A70ADB" w:rsidRPr="0092625B" w:rsidRDefault="00A70AD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5DEA206D" w14:textId="77777777" w:rsidR="00A70ADB" w:rsidRPr="0092625B" w:rsidRDefault="00A70AD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9EAD56D" w14:textId="77777777" w:rsidR="00A70ADB" w:rsidRPr="0092625B" w:rsidRDefault="00A70AD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10AC303" w14:textId="77777777" w:rsidR="00A70ADB" w:rsidRPr="0092625B" w:rsidRDefault="00A70AD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4E83337" w14:textId="77777777" w:rsidR="00A70ADB" w:rsidRPr="0092625B" w:rsidRDefault="00A70AD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247673DF" w14:textId="50269CD5"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3A3B97">
      <w:pPr>
        <w:spacing w:after="80" w:line="240" w:lineRule="exact"/>
        <w:ind w:right="-993"/>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7B24F48B" w14:textId="44172B5F" w:rsidR="004540EE" w:rsidRDefault="0092625B" w:rsidP="00A70AD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w:t>
      </w:r>
      <w:r w:rsidR="009637A6">
        <w:rPr>
          <w:rFonts w:asciiTheme="minorHAnsi" w:hAnsiTheme="minorHAnsi" w:cstheme="minorHAnsi"/>
          <w:i/>
          <w:sz w:val="16"/>
          <w:szCs w:val="16"/>
        </w:rPr>
        <w:t>adczeń woli w imieniu Wykonawcy</w:t>
      </w:r>
    </w:p>
    <w:p w14:paraId="6738591E" w14:textId="0E7EE51E" w:rsidR="00ED2C04" w:rsidRDefault="00ED2C04" w:rsidP="00052539">
      <w:pPr>
        <w:ind w:right="68"/>
        <w:rPr>
          <w:rFonts w:asciiTheme="minorHAnsi" w:hAnsiTheme="minorHAnsi" w:cstheme="minorHAnsi"/>
          <w:i/>
          <w:sz w:val="16"/>
          <w:szCs w:val="16"/>
        </w:rPr>
      </w:pPr>
    </w:p>
    <w:p w14:paraId="3AC847F3" w14:textId="4F1AC211" w:rsidR="00572BF9" w:rsidRPr="00A70ADB" w:rsidRDefault="00572BF9" w:rsidP="00052539">
      <w:pPr>
        <w:ind w:right="68"/>
        <w:rPr>
          <w:rFonts w:asciiTheme="minorHAnsi" w:hAnsiTheme="minorHAnsi" w:cstheme="minorHAnsi"/>
          <w:i/>
          <w:sz w:val="16"/>
          <w:szCs w:val="16"/>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4426675"/>
      <w:r w:rsidRPr="0092625B">
        <w:rPr>
          <w:rFonts w:cstheme="minorHAnsi"/>
          <w:sz w:val="20"/>
        </w:rPr>
        <w:lastRenderedPageBreak/>
        <w:t>ZAŁĄCZNIK NR 8 DO SWZ – WYKAZ OSÓB</w:t>
      </w:r>
      <w:bookmarkEnd w:id="10"/>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2B996F2C"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69CEF9FF" w:rsidR="0092625B" w:rsidRPr="007923F5" w:rsidRDefault="0092625B" w:rsidP="007923F5">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9C75B7">
        <w:rPr>
          <w:rFonts w:asciiTheme="minorHAnsi" w:hAnsiTheme="minorHAnsi" w:cstheme="minorHAnsi"/>
          <w:sz w:val="20"/>
          <w:lang w:eastAsia="pl-PL"/>
        </w:rPr>
        <w:t>rtę w postępowaniu zakupowym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color w:val="17365D" w:themeColor="text2" w:themeShade="BF"/>
              <w:sz w:val="20"/>
            </w:rPr>
            <w:t>POST/DYS/OSK/LZA/03308/2024</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lang w:eastAsia="pl-PL"/>
        </w:rPr>
        <w:t>.</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color w:val="17365D" w:themeColor="text2" w:themeShade="BF"/>
              <w:szCs w:val="22"/>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color w:val="17365D" w:themeColor="text2" w:themeShade="BF"/>
              <w:szCs w:val="22"/>
            </w:rPr>
            <w:t>Wykień</w:t>
          </w:r>
          <w:proofErr w:type="spellEnd"/>
          <w:r w:rsidR="004258B8">
            <w:rPr>
              <w:rFonts w:asciiTheme="minorHAnsi" w:hAnsiTheme="minorHAnsi" w:cstheme="minorHAnsi"/>
              <w:b/>
              <w:color w:val="17365D" w:themeColor="text2" w:themeShade="BF"/>
              <w:szCs w:val="22"/>
            </w:rPr>
            <w:t xml:space="preserve"> dz. 52/4-6, 52/8-15, 52/17-26, 53/1-2, 53/4-11, 53/13-22, 461/3-5, 462/5-12, 463/7-16 gm. Miedziana Góra, Domaszowice dz. nr 317, 318, 320, 321 gm. Masłów, Mąchocice Kapitulne ul. Łysogórska dz. 998/9 gm. Masłów - RE Kielce, grupa IV, V.</w:t>
          </w:r>
        </w:sdtContent>
      </w:sdt>
      <w:r w:rsidRPr="0092625B">
        <w:rPr>
          <w:rFonts w:asciiTheme="minorHAnsi" w:hAnsiTheme="minorHAnsi" w:cstheme="minorHAnsi"/>
          <w:b/>
          <w:sz w:val="20"/>
          <w:lang w:eastAsia="pl-PL"/>
        </w:rPr>
        <w:t xml:space="preserve"> </w:t>
      </w:r>
      <w:r w:rsidRPr="009C75B7">
        <w:rPr>
          <w:rFonts w:asciiTheme="minorHAnsi" w:hAnsiTheme="minorHAnsi" w:cstheme="minorHAnsi"/>
          <w:sz w:val="20"/>
          <w:lang w:eastAsia="pl-PL"/>
        </w:rPr>
        <w:t>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1E0CAA4B" w:rsidR="0092625B" w:rsidRPr="0092625B" w:rsidRDefault="007923F5" w:rsidP="0092625B">
            <w:pPr>
              <w:spacing w:line="240" w:lineRule="auto"/>
              <w:jc w:val="left"/>
              <w:rPr>
                <w:rFonts w:ascii="Calibri Light" w:eastAsia="Calibri" w:hAnsi="Calibri Light"/>
                <w:bCs/>
                <w:sz w:val="20"/>
                <w:lang w:eastAsia="ar-SA"/>
              </w:rPr>
            </w:pPr>
            <w:r>
              <w:rPr>
                <w:rFonts w:ascii="Calibri" w:eastAsia="Calibri" w:hAnsi="Calibri" w:cs="Arial"/>
                <w:b/>
                <w:bCs/>
                <w:szCs w:val="22"/>
                <w:lang w:eastAsia="pl-PL"/>
              </w:rPr>
              <w:t xml:space="preserve">Osoby posiadające </w:t>
            </w:r>
            <w:r w:rsidR="0092625B" w:rsidRPr="002923A4">
              <w:rPr>
                <w:rFonts w:ascii="Calibri" w:eastAsia="Calibri" w:hAnsi="Calibri" w:cs="Calibri"/>
                <w:bCs/>
                <w:sz w:val="18"/>
                <w:szCs w:val="22"/>
                <w:lang w:eastAsia="pl-PL"/>
              </w:rPr>
              <w:t>[</w:t>
            </w:r>
            <w:r w:rsidR="0092625B" w:rsidRPr="002923A4">
              <w:rPr>
                <w:rFonts w:ascii="Calibri" w:eastAsia="Calibri" w:hAnsi="Calibri" w:cs="Arial"/>
                <w:bCs/>
                <w:color w:val="0070C0"/>
                <w:sz w:val="18"/>
                <w:szCs w:val="22"/>
                <w:lang w:eastAsia="pl-PL"/>
              </w:rPr>
              <w:t>wskazać kwalifikacje / uprawnienia / doświadczenie</w:t>
            </w:r>
            <w:r w:rsidR="0092625B" w:rsidRPr="002923A4">
              <w:rPr>
                <w:rFonts w:ascii="Calibri" w:eastAsia="Calibri" w:hAnsi="Calibri" w:cs="Calibri"/>
                <w:bCs/>
                <w:color w:val="0070C0"/>
                <w:sz w:val="18"/>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6D04F3DF" w:rsidR="0092625B" w:rsidRPr="00EC632D" w:rsidRDefault="00EC632D" w:rsidP="0092625B">
            <w:pPr>
              <w:spacing w:line="240" w:lineRule="auto"/>
              <w:jc w:val="center"/>
              <w:rPr>
                <w:rFonts w:ascii="Calibri Light" w:eastAsia="Calibri" w:hAnsi="Calibri Light"/>
                <w:sz w:val="16"/>
                <w:szCs w:val="16"/>
              </w:rPr>
            </w:pPr>
            <w:r w:rsidRPr="00EC632D">
              <w:rPr>
                <w:rFonts w:ascii="Calibri Light" w:eastAsia="Calibri" w:hAnsi="Calibri Light"/>
                <w:sz w:val="16"/>
                <w:szCs w:val="16"/>
              </w:rPr>
              <w:t>Kierownik budowy</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92625B">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17D8F966" w14:textId="0D355D33" w:rsidR="0092625B" w:rsidRPr="004258B8" w:rsidRDefault="0092625B" w:rsidP="004258B8">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9C75B7">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CEC152A" w14:textId="77777777" w:rsidR="0092625B" w:rsidRPr="0092625B" w:rsidRDefault="0092625B" w:rsidP="009C75B7">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63D8EA2D" w14:textId="1E11ABD2" w:rsidR="00F27949" w:rsidRDefault="002923A4" w:rsidP="004258B8">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65328AC" w14:textId="3A412C46" w:rsidR="0092625B" w:rsidRPr="009637A6"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trike/>
          <w:color w:val="000000" w:themeColor="text1"/>
          <w:sz w:val="20"/>
        </w:rPr>
      </w:pPr>
      <w:bookmarkStart w:id="16" w:name="_Toc124426676"/>
      <w:r w:rsidRPr="009637A6">
        <w:rPr>
          <w:rFonts w:cstheme="minorHAnsi"/>
          <w:strike/>
          <w:sz w:val="20"/>
        </w:rPr>
        <w:lastRenderedPageBreak/>
        <w:t>ZAŁĄCZNIK NR 9 DO SWZ – WYKAZ POTENCJAŁU TECHNICZNEGO</w:t>
      </w:r>
      <w:r w:rsidR="0082501E">
        <w:rPr>
          <w:rFonts w:cstheme="minorHAnsi"/>
          <w:strike/>
          <w:sz w:val="20"/>
        </w:rPr>
        <w:t xml:space="preserve"> </w:t>
      </w:r>
      <w:r w:rsidR="0082501E" w:rsidRPr="007923F5">
        <w:rPr>
          <w:rFonts w:cstheme="minorHAnsi"/>
          <w:color w:val="FF0000"/>
          <w:sz w:val="20"/>
        </w:rPr>
        <w:t>– nie dotyczy</w:t>
      </w:r>
      <w:bookmarkEnd w:id="16"/>
      <w:r w:rsidR="0082501E" w:rsidRPr="007923F5">
        <w:rPr>
          <w:rFonts w:cstheme="minorHAnsi"/>
          <w:strike/>
          <w:color w:val="FF0000"/>
          <w:sz w:val="20"/>
        </w:rPr>
        <w:t xml:space="preserve"> </w:t>
      </w:r>
    </w:p>
    <w:p w14:paraId="5F4C09AD"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9637A6" w14:paraId="6DFD4B54"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FDCB0C5" w14:textId="77777777" w:rsidR="007B5834" w:rsidRPr="009637A6" w:rsidRDefault="007B5834" w:rsidP="00217C80">
            <w:pPr>
              <w:ind w:right="28"/>
              <w:jc w:val="left"/>
              <w:rPr>
                <w:rFonts w:asciiTheme="minorHAnsi" w:hAnsiTheme="minorHAnsi" w:cstheme="minorHAnsi"/>
                <w:b/>
                <w:i/>
                <w:iCs/>
                <w:strike/>
                <w:u w:val="single"/>
              </w:rPr>
            </w:pPr>
            <w:r w:rsidRPr="009637A6">
              <w:rPr>
                <w:rFonts w:asciiTheme="minorHAnsi" w:hAnsiTheme="minorHAnsi" w:cstheme="minorHAnsi"/>
                <w:b/>
                <w:i/>
                <w:iCs/>
                <w:strike/>
                <w:u w:val="single"/>
              </w:rPr>
              <w:t>Wykonawca</w:t>
            </w:r>
          </w:p>
          <w:p w14:paraId="00766F2E" w14:textId="77777777" w:rsidR="007B5834" w:rsidRPr="009637A6" w:rsidRDefault="007B5834" w:rsidP="00217C80">
            <w:pPr>
              <w:ind w:right="28"/>
              <w:jc w:val="left"/>
              <w:rPr>
                <w:rFonts w:asciiTheme="minorHAnsi" w:hAnsiTheme="minorHAnsi" w:cstheme="minorHAnsi"/>
                <w:strike/>
              </w:rPr>
            </w:pPr>
          </w:p>
          <w:p w14:paraId="5A93E3B1" w14:textId="77777777" w:rsidR="007B5834" w:rsidRPr="009637A6" w:rsidRDefault="007B5834" w:rsidP="00217C80">
            <w:pPr>
              <w:ind w:right="28"/>
              <w:jc w:val="center"/>
              <w:rPr>
                <w:rFonts w:asciiTheme="minorHAnsi" w:hAnsiTheme="minorHAnsi" w:cstheme="minorHAnsi"/>
                <w:strike/>
              </w:rPr>
            </w:pPr>
            <w:r w:rsidRPr="009637A6">
              <w:rPr>
                <w:rFonts w:asciiTheme="minorHAnsi" w:hAnsiTheme="minorHAnsi" w:cstheme="minorHAnsi"/>
                <w:strike/>
              </w:rPr>
              <w:t>…………………………………………………</w:t>
            </w:r>
          </w:p>
          <w:p w14:paraId="7692EF0A" w14:textId="77777777" w:rsidR="007B5834" w:rsidRPr="009637A6" w:rsidRDefault="007B5834" w:rsidP="00217C80">
            <w:pPr>
              <w:ind w:right="28"/>
              <w:jc w:val="center"/>
              <w:rPr>
                <w:rFonts w:asciiTheme="minorHAnsi" w:hAnsiTheme="minorHAnsi" w:cstheme="minorHAnsi"/>
                <w:strike/>
              </w:rPr>
            </w:pPr>
            <w:r w:rsidRPr="009637A6">
              <w:rPr>
                <w:rFonts w:asciiTheme="minorHAnsi" w:hAnsiTheme="minorHAnsi" w:cstheme="minorHAnsi"/>
                <w:strike/>
              </w:rPr>
              <w:t>……………………………………………….</w:t>
            </w:r>
          </w:p>
          <w:p w14:paraId="7DE953F5" w14:textId="77777777" w:rsidR="007B5834" w:rsidRPr="009637A6" w:rsidRDefault="007B5834" w:rsidP="00217C80">
            <w:pPr>
              <w:ind w:right="28"/>
              <w:jc w:val="center"/>
              <w:rPr>
                <w:rFonts w:asciiTheme="minorHAnsi" w:hAnsiTheme="minorHAnsi" w:cstheme="minorHAnsi"/>
                <w:i/>
                <w:strike/>
              </w:rPr>
            </w:pPr>
            <w:r w:rsidRPr="009637A6">
              <w:rPr>
                <w:rFonts w:asciiTheme="minorHAnsi" w:hAnsiTheme="minorHAnsi" w:cstheme="minorHAnsi"/>
                <w:i/>
                <w:strike/>
              </w:rPr>
              <w:t>Nazwa i adres</w:t>
            </w:r>
          </w:p>
        </w:tc>
        <w:tc>
          <w:tcPr>
            <w:tcW w:w="844" w:type="dxa"/>
            <w:tcBorders>
              <w:top w:val="nil"/>
              <w:left w:val="single" w:sz="18" w:space="0" w:color="1F497D" w:themeColor="text2"/>
              <w:bottom w:val="nil"/>
              <w:right w:val="single" w:sz="18" w:space="0" w:color="1F497D" w:themeColor="text2"/>
            </w:tcBorders>
          </w:tcPr>
          <w:p w14:paraId="7B46CB9F" w14:textId="77777777" w:rsidR="007B5834" w:rsidRPr="009637A6" w:rsidRDefault="007B5834" w:rsidP="00217C80">
            <w:pPr>
              <w:spacing w:line="360" w:lineRule="auto"/>
              <w:rPr>
                <w:rFonts w:asciiTheme="minorHAnsi" w:eastAsiaTheme="majorEastAsia" w:hAnsiTheme="minorHAnsi" w:cstheme="minorHAnsi"/>
                <w:b/>
                <w:i/>
                <w:iCs/>
                <w:strike/>
                <w:u w:val="single"/>
              </w:rPr>
            </w:pPr>
            <w:r w:rsidRPr="009637A6">
              <w:rPr>
                <w:rFonts w:asciiTheme="minorHAnsi" w:eastAsiaTheme="majorEastAsia" w:hAnsiTheme="minorHAnsi" w:cstheme="minorHAnsi"/>
                <w:b/>
                <w:i/>
                <w:iCs/>
                <w:strike/>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5FE8912" w14:textId="77777777" w:rsidR="007B5834" w:rsidRPr="009637A6" w:rsidRDefault="007B5834" w:rsidP="00217C80">
            <w:pPr>
              <w:spacing w:line="360" w:lineRule="auto"/>
              <w:rPr>
                <w:rFonts w:asciiTheme="minorHAnsi" w:eastAsiaTheme="majorEastAsia" w:hAnsiTheme="minorHAnsi" w:cstheme="minorHAnsi"/>
                <w:b/>
                <w:i/>
                <w:iCs/>
                <w:strike/>
                <w:u w:val="single"/>
              </w:rPr>
            </w:pPr>
            <w:r w:rsidRPr="009637A6">
              <w:rPr>
                <w:rFonts w:asciiTheme="minorHAnsi" w:eastAsiaTheme="majorEastAsia" w:hAnsiTheme="minorHAnsi" w:cstheme="minorHAnsi"/>
                <w:b/>
                <w:i/>
                <w:iCs/>
                <w:strike/>
                <w:u w:val="single"/>
              </w:rPr>
              <w:t xml:space="preserve">Zamawiający </w:t>
            </w:r>
          </w:p>
          <w:p w14:paraId="70DD708C" w14:textId="77777777" w:rsidR="007B5834" w:rsidRPr="009637A6" w:rsidRDefault="007B5834" w:rsidP="00217C80">
            <w:pPr>
              <w:spacing w:line="240" w:lineRule="auto"/>
              <w:contextualSpacing/>
              <w:jc w:val="center"/>
              <w:rPr>
                <w:rFonts w:asciiTheme="minorHAnsi" w:eastAsia="Calibri" w:hAnsiTheme="minorHAnsi" w:cstheme="minorHAnsi"/>
                <w:b/>
                <w:strike/>
                <w:sz w:val="20"/>
              </w:rPr>
            </w:pPr>
            <w:r w:rsidRPr="009637A6">
              <w:rPr>
                <w:rFonts w:asciiTheme="minorHAnsi" w:eastAsia="Calibri" w:hAnsiTheme="minorHAnsi" w:cstheme="minorHAnsi"/>
                <w:b/>
                <w:strike/>
                <w:sz w:val="20"/>
              </w:rPr>
              <w:t>PGE Dystrybucja S.A.</w:t>
            </w:r>
          </w:p>
          <w:p w14:paraId="7A33921B" w14:textId="77777777" w:rsidR="007B5834" w:rsidRPr="009637A6" w:rsidRDefault="007B5834" w:rsidP="00217C80">
            <w:pPr>
              <w:spacing w:before="120" w:after="120" w:line="240" w:lineRule="auto"/>
              <w:contextualSpacing/>
              <w:jc w:val="center"/>
              <w:rPr>
                <w:rFonts w:asciiTheme="minorHAnsi" w:eastAsia="Calibri" w:hAnsiTheme="minorHAnsi" w:cstheme="minorHAnsi"/>
                <w:strike/>
                <w:sz w:val="20"/>
              </w:rPr>
            </w:pPr>
            <w:r w:rsidRPr="009637A6">
              <w:rPr>
                <w:rFonts w:asciiTheme="minorHAnsi" w:eastAsia="Calibri" w:hAnsiTheme="minorHAnsi" w:cstheme="minorHAnsi"/>
                <w:strike/>
                <w:sz w:val="20"/>
              </w:rPr>
              <w:t>w imieniu i na rzecz której działa:</w:t>
            </w:r>
          </w:p>
          <w:p w14:paraId="277921B4" w14:textId="77777777" w:rsidR="007B5834" w:rsidRPr="009637A6" w:rsidRDefault="007B5834" w:rsidP="00217C80">
            <w:pPr>
              <w:spacing w:line="240" w:lineRule="auto"/>
              <w:jc w:val="center"/>
              <w:rPr>
                <w:rFonts w:asciiTheme="minorHAnsi" w:eastAsiaTheme="majorEastAsia" w:hAnsiTheme="minorHAnsi" w:cstheme="minorHAnsi"/>
                <w:b/>
                <w:iCs/>
                <w:strike/>
                <w:sz w:val="20"/>
              </w:rPr>
            </w:pPr>
            <w:r w:rsidRPr="009637A6">
              <w:rPr>
                <w:rFonts w:asciiTheme="minorHAnsi" w:eastAsiaTheme="majorEastAsia" w:hAnsiTheme="minorHAnsi" w:cstheme="minorHAnsi"/>
                <w:b/>
                <w:iCs/>
                <w:strike/>
                <w:sz w:val="20"/>
              </w:rPr>
              <w:t>Dystrybucja S.A. Oddział</w:t>
            </w:r>
            <w:r w:rsidRPr="009637A6">
              <w:rPr>
                <w:rFonts w:asciiTheme="minorHAnsi" w:eastAsiaTheme="majorEastAsia" w:hAnsiTheme="minorHAnsi" w:cstheme="minorHAnsi"/>
                <w:b/>
                <w:iCs/>
                <w:strike/>
                <w:sz w:val="20"/>
              </w:rPr>
              <w:br/>
              <w:t xml:space="preserve"> Skarżysko-Kamienna</w:t>
            </w:r>
          </w:p>
          <w:p w14:paraId="6D0EAEA9" w14:textId="77777777" w:rsidR="007B5834" w:rsidRPr="009637A6" w:rsidRDefault="007B5834" w:rsidP="00217C80">
            <w:pPr>
              <w:spacing w:line="240" w:lineRule="auto"/>
              <w:jc w:val="center"/>
              <w:rPr>
                <w:rFonts w:asciiTheme="minorHAnsi" w:eastAsiaTheme="majorEastAsia" w:hAnsiTheme="minorHAnsi" w:cstheme="minorHAnsi"/>
                <w:b/>
                <w:iCs/>
                <w:strike/>
                <w:sz w:val="20"/>
              </w:rPr>
            </w:pPr>
            <w:r w:rsidRPr="009637A6">
              <w:rPr>
                <w:rFonts w:asciiTheme="minorHAnsi" w:eastAsiaTheme="majorEastAsia" w:hAnsiTheme="minorHAnsi" w:cstheme="minorHAnsi"/>
                <w:b/>
                <w:iCs/>
                <w:strike/>
                <w:sz w:val="20"/>
              </w:rPr>
              <w:t>Al. Marszałka J. Piłsudskiego 51</w:t>
            </w:r>
          </w:p>
          <w:p w14:paraId="674F730B" w14:textId="77777777" w:rsidR="007B5834" w:rsidRPr="009637A6" w:rsidRDefault="007B5834" w:rsidP="00217C80">
            <w:pPr>
              <w:spacing w:before="120" w:after="120" w:line="240" w:lineRule="auto"/>
              <w:contextualSpacing/>
              <w:jc w:val="center"/>
              <w:rPr>
                <w:rFonts w:asciiTheme="minorHAnsi" w:eastAsia="Calibri" w:hAnsiTheme="minorHAnsi" w:cstheme="minorHAnsi"/>
                <w:strike/>
                <w:color w:val="000000"/>
              </w:rPr>
            </w:pPr>
            <w:r w:rsidRPr="009637A6">
              <w:rPr>
                <w:rFonts w:asciiTheme="minorHAnsi" w:eastAsiaTheme="majorEastAsia" w:hAnsiTheme="minorHAnsi" w:cstheme="minorHAnsi"/>
                <w:b/>
                <w:iCs/>
                <w:strike/>
                <w:sz w:val="20"/>
              </w:rPr>
              <w:t>26-110 Skarżysko-Kamienna</w:t>
            </w:r>
          </w:p>
        </w:tc>
      </w:tr>
    </w:tbl>
    <w:p w14:paraId="031C1EB9"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p w14:paraId="05085845"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p w14:paraId="2C2F0BD6"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p w14:paraId="23E5D022" w14:textId="77777777" w:rsidR="0092625B" w:rsidRPr="009637A6" w:rsidRDefault="0092625B" w:rsidP="0092625B">
      <w:pPr>
        <w:tabs>
          <w:tab w:val="left" w:pos="1628"/>
        </w:tabs>
        <w:jc w:val="center"/>
        <w:rPr>
          <w:rFonts w:asciiTheme="minorHAnsi" w:hAnsiTheme="minorHAnsi" w:cstheme="minorHAnsi"/>
          <w:b/>
          <w:strike/>
          <w:sz w:val="20"/>
        </w:rPr>
      </w:pPr>
      <w:r w:rsidRPr="009637A6">
        <w:rPr>
          <w:rFonts w:asciiTheme="minorHAnsi" w:hAnsiTheme="minorHAnsi" w:cstheme="minorHAnsi"/>
          <w:b/>
          <w:strike/>
          <w:sz w:val="20"/>
        </w:rPr>
        <w:t>WYKAZ POTENCJAŁU TECHNICZNEGO</w:t>
      </w:r>
    </w:p>
    <w:p w14:paraId="426E7574" w14:textId="77777777" w:rsidR="0092625B" w:rsidRPr="009637A6" w:rsidRDefault="0092625B" w:rsidP="0092625B">
      <w:pPr>
        <w:tabs>
          <w:tab w:val="left" w:pos="1628"/>
        </w:tabs>
        <w:jc w:val="center"/>
        <w:rPr>
          <w:rFonts w:asciiTheme="minorHAnsi" w:hAnsiTheme="minorHAnsi" w:cstheme="minorHAnsi"/>
          <w:strike/>
          <w:sz w:val="20"/>
        </w:rPr>
      </w:pPr>
    </w:p>
    <w:p w14:paraId="7183A0EE" w14:textId="325B734E" w:rsidR="0092625B" w:rsidRPr="009637A6" w:rsidRDefault="0092625B" w:rsidP="004C1E90">
      <w:pPr>
        <w:pStyle w:val="Tekstpodstawowy"/>
        <w:rPr>
          <w:rFonts w:asciiTheme="minorHAnsi" w:hAnsiTheme="minorHAnsi" w:cstheme="minorHAnsi"/>
          <w:b/>
          <w:strike/>
          <w:szCs w:val="22"/>
        </w:rPr>
      </w:pPr>
      <w:r w:rsidRPr="009637A6">
        <w:rPr>
          <w:rFonts w:asciiTheme="minorHAnsi" w:hAnsiTheme="minorHAnsi" w:cstheme="minorHAnsi"/>
          <w:strike/>
          <w:sz w:val="20"/>
          <w:lang w:eastAsia="pl-PL"/>
        </w:rPr>
        <w:t>Składając Ofertę w postępowaniu zakupowym nr</w:t>
      </w:r>
      <w:r w:rsidR="006F35CA" w:rsidRPr="009637A6">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1027633318"/>
          <w:placeholder>
            <w:docPart w:val="51C52FC34E0D4BCD978A621E0BB69532"/>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strike/>
              <w:color w:val="17365D" w:themeColor="text2" w:themeShade="BF"/>
              <w:sz w:val="20"/>
            </w:rPr>
            <w:t>POST/DYS/OSK/LZA/03308/2024</w:t>
          </w:r>
        </w:sdtContent>
      </w:sdt>
      <w:r w:rsidRPr="009637A6">
        <w:rPr>
          <w:rFonts w:asciiTheme="minorHAnsi" w:hAnsiTheme="minorHAnsi" w:cstheme="minorHAnsi"/>
          <w:strike/>
          <w:sz w:val="20"/>
          <w:lang w:eastAsia="pl-PL"/>
        </w:rPr>
        <w:t xml:space="preserve"> prowadzonym w trybie przetargu nieograniczonego pn. </w:t>
      </w:r>
      <w:sdt>
        <w:sdtPr>
          <w:rPr>
            <w:rFonts w:asciiTheme="minorHAnsi" w:hAnsiTheme="minorHAnsi" w:cstheme="minorHAnsi"/>
            <w:b/>
            <w:strike/>
            <w:color w:val="17365D" w:themeColor="text2" w:themeShade="BF"/>
            <w:szCs w:val="22"/>
          </w:rPr>
          <w:alias w:val="Tytuł"/>
          <w:tag w:val=""/>
          <w:id w:val="679242129"/>
          <w:placeholder>
            <w:docPart w:val="00010065607C4165BD761E7A507219FC"/>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strike/>
              <w:color w:val="17365D" w:themeColor="text2" w:themeShade="BF"/>
              <w:szCs w:val="22"/>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strike/>
              <w:color w:val="17365D" w:themeColor="text2" w:themeShade="BF"/>
              <w:szCs w:val="22"/>
            </w:rPr>
            <w:t>Wykień</w:t>
          </w:r>
          <w:proofErr w:type="spellEnd"/>
          <w:r w:rsidR="004258B8">
            <w:rPr>
              <w:rFonts w:asciiTheme="minorHAnsi" w:hAnsiTheme="minorHAnsi" w:cstheme="minorHAnsi"/>
              <w:b/>
              <w:strike/>
              <w:color w:val="17365D" w:themeColor="text2" w:themeShade="BF"/>
              <w:szCs w:val="22"/>
            </w:rPr>
            <w:t xml:space="preserve"> dz. 52/4-6, 52/8-15, 52/17-26, 53/1-2, 53/4-11, 53/13-22, 461/3-5, 462/5-12, 463/7-16 gm. Miedziana Góra, Domaszowice dz. nr 317, 318, 320, 321 gm. Masłów, Mąchocice Kapitulne ul. Łysogórska dz. 998/9 gm. Masłów - RE Kielce, grupa IV, V.</w:t>
          </w:r>
        </w:sdtContent>
      </w:sdt>
      <w:r w:rsidR="009C75B7">
        <w:rPr>
          <w:rFonts w:asciiTheme="minorHAnsi" w:hAnsiTheme="minorHAnsi" w:cstheme="minorHAnsi"/>
          <w:b/>
          <w:strike/>
          <w:sz w:val="20"/>
          <w:lang w:eastAsia="pl-PL"/>
        </w:rPr>
        <w:t xml:space="preserve"> </w:t>
      </w:r>
      <w:r w:rsidRPr="009C75B7">
        <w:rPr>
          <w:rFonts w:asciiTheme="minorHAnsi" w:hAnsiTheme="minorHAnsi" w:cstheme="minorHAnsi"/>
          <w:strike/>
          <w:sz w:val="20"/>
          <w:lang w:eastAsia="pl-PL"/>
        </w:rPr>
        <w:t>oświadczamy</w:t>
      </w:r>
      <w:r w:rsidRPr="009637A6">
        <w:rPr>
          <w:rFonts w:asciiTheme="minorHAnsi" w:hAnsiTheme="minorHAnsi" w:cstheme="minorHAnsi"/>
          <w:strike/>
          <w:sz w:val="20"/>
          <w:lang w:eastAsia="pl-PL"/>
        </w:rPr>
        <w:t xml:space="preserve">, </w:t>
      </w:r>
      <w:r w:rsidRPr="009637A6">
        <w:rPr>
          <w:rFonts w:asciiTheme="minorHAnsi" w:hAnsiTheme="minorHAnsi" w:cstheme="minorHAnsi"/>
          <w:bCs/>
          <w:strike/>
          <w:sz w:val="20"/>
          <w:lang w:eastAsia="pl-PL"/>
        </w:rPr>
        <w:t>że</w:t>
      </w:r>
      <w:r w:rsidRPr="009637A6">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5FB1CA03" w14:textId="77777777" w:rsidR="0092625B" w:rsidRPr="009637A6" w:rsidRDefault="0092625B" w:rsidP="0092625B">
      <w:pPr>
        <w:spacing w:after="120" w:line="240" w:lineRule="auto"/>
        <w:rPr>
          <w:rFonts w:asciiTheme="minorHAnsi" w:hAnsiTheme="minorHAnsi" w:cstheme="minorHAnsi"/>
          <w:strike/>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4308"/>
        <w:gridCol w:w="2044"/>
        <w:gridCol w:w="1981"/>
      </w:tblGrid>
      <w:tr w:rsidR="0092625B" w:rsidRPr="009637A6" w14:paraId="5C091158" w14:textId="77777777" w:rsidTr="0092625B">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29FC88E" w14:textId="77777777" w:rsidR="0092625B" w:rsidRPr="009637A6" w:rsidRDefault="0092625B" w:rsidP="0092625B">
            <w:pPr>
              <w:widowControl w:val="0"/>
              <w:tabs>
                <w:tab w:val="left" w:pos="415"/>
              </w:tabs>
              <w:snapToGrid w:val="0"/>
              <w:spacing w:line="240" w:lineRule="auto"/>
              <w:jc w:val="center"/>
              <w:rPr>
                <w:rFonts w:asciiTheme="minorHAnsi" w:hAnsiTheme="minorHAnsi" w:cstheme="minorHAnsi"/>
                <w:b/>
                <w:strike/>
                <w:sz w:val="20"/>
                <w:lang w:eastAsia="pl-PL"/>
              </w:rPr>
            </w:pPr>
            <w:r w:rsidRPr="009637A6">
              <w:rPr>
                <w:rFonts w:asciiTheme="minorHAnsi" w:hAnsiTheme="minorHAnsi" w:cstheme="minorHAnsi"/>
                <w:b/>
                <w:strike/>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DDC5E8" w14:textId="77777777" w:rsidR="0092625B" w:rsidRPr="009637A6" w:rsidRDefault="0092625B" w:rsidP="0092625B">
            <w:pPr>
              <w:widowControl w:val="0"/>
              <w:snapToGrid w:val="0"/>
              <w:spacing w:line="240" w:lineRule="auto"/>
              <w:ind w:left="-51" w:right="85"/>
              <w:jc w:val="center"/>
              <w:rPr>
                <w:rFonts w:asciiTheme="minorHAnsi" w:hAnsiTheme="minorHAnsi" w:cstheme="minorHAnsi"/>
                <w:b/>
                <w:bCs/>
                <w:strike/>
                <w:sz w:val="20"/>
                <w:lang w:eastAsia="pl-PL"/>
              </w:rPr>
            </w:pPr>
            <w:r w:rsidRPr="009637A6">
              <w:rPr>
                <w:rFonts w:asciiTheme="minorHAnsi" w:hAnsiTheme="minorHAnsi" w:cstheme="minorHAnsi"/>
                <w:b/>
                <w:strike/>
                <w:sz w:val="20"/>
                <w:lang w:eastAsia="pl-PL"/>
              </w:rPr>
              <w:t>Wykaz</w:t>
            </w:r>
            <w:r w:rsidRPr="009637A6">
              <w:rPr>
                <w:rFonts w:asciiTheme="minorHAnsi" w:hAnsiTheme="minorHAnsi" w:cstheme="minorHAnsi"/>
                <w:b/>
                <w:bCs/>
                <w:strike/>
                <w:sz w:val="20"/>
                <w:lang w:eastAsia="pl-PL"/>
              </w:rPr>
              <w:t xml:space="preserve"> narzędzi / sprzętu / aparatury / wyposażenia zakładu / urządzeń technicznych  </w:t>
            </w:r>
          </w:p>
          <w:p w14:paraId="04FE125A" w14:textId="77777777" w:rsidR="0092625B" w:rsidRPr="009637A6" w:rsidRDefault="0092625B" w:rsidP="0092625B">
            <w:pPr>
              <w:widowControl w:val="0"/>
              <w:snapToGrid w:val="0"/>
              <w:spacing w:line="240" w:lineRule="auto"/>
              <w:ind w:left="-51" w:right="85"/>
              <w:jc w:val="center"/>
              <w:rPr>
                <w:rFonts w:asciiTheme="minorHAnsi" w:hAnsiTheme="minorHAnsi" w:cstheme="minorHAnsi"/>
                <w:b/>
                <w:strike/>
                <w:sz w:val="20"/>
                <w:lang w:eastAsia="pl-PL"/>
              </w:rPr>
            </w:pPr>
            <w:r w:rsidRPr="009637A6">
              <w:rPr>
                <w:rFonts w:asciiTheme="minorHAnsi" w:hAnsiTheme="minorHAnsi" w:cstheme="minorHAnsi"/>
                <w:b/>
                <w:bCs/>
                <w:strike/>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212BB99" w14:textId="77777777" w:rsidR="0092625B" w:rsidRPr="009637A6" w:rsidRDefault="0092625B" w:rsidP="0092625B">
            <w:pPr>
              <w:widowControl w:val="0"/>
              <w:snapToGrid w:val="0"/>
              <w:spacing w:line="240" w:lineRule="auto"/>
              <w:jc w:val="center"/>
              <w:rPr>
                <w:rFonts w:asciiTheme="minorHAnsi" w:hAnsiTheme="minorHAnsi" w:cstheme="minorHAnsi"/>
                <w:b/>
                <w:strike/>
                <w:sz w:val="20"/>
                <w:lang w:eastAsia="pl-PL"/>
              </w:rPr>
            </w:pPr>
            <w:r w:rsidRPr="009637A6">
              <w:rPr>
                <w:rFonts w:asciiTheme="minorHAnsi" w:hAnsiTheme="minorHAnsi" w:cstheme="minorHAnsi"/>
                <w:b/>
                <w:strike/>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B39933" w14:textId="77777777" w:rsidR="0092625B" w:rsidRPr="009637A6" w:rsidRDefault="0092625B" w:rsidP="0092625B">
            <w:pPr>
              <w:widowControl w:val="0"/>
              <w:snapToGrid w:val="0"/>
              <w:spacing w:line="240" w:lineRule="auto"/>
              <w:jc w:val="center"/>
              <w:rPr>
                <w:rFonts w:asciiTheme="minorHAnsi" w:hAnsiTheme="minorHAnsi" w:cstheme="minorHAnsi"/>
                <w:b/>
                <w:strike/>
                <w:sz w:val="20"/>
                <w:lang w:eastAsia="pl-PL"/>
              </w:rPr>
            </w:pPr>
            <w:r w:rsidRPr="009637A6">
              <w:rPr>
                <w:rFonts w:asciiTheme="minorHAnsi" w:hAnsiTheme="minorHAnsi" w:cstheme="minorHAnsi"/>
                <w:b/>
                <w:strike/>
                <w:sz w:val="20"/>
                <w:lang w:eastAsia="pl-PL"/>
              </w:rPr>
              <w:t xml:space="preserve">…. </w:t>
            </w:r>
            <w:r w:rsidRPr="009637A6">
              <w:rPr>
                <w:rFonts w:asciiTheme="minorHAnsi" w:hAnsiTheme="minorHAnsi" w:cstheme="minorHAnsi"/>
                <w:strike/>
                <w:sz w:val="20"/>
                <w:lang w:eastAsia="pl-PL"/>
              </w:rPr>
              <w:t>[wskazać inne, jeśli dotyczy]</w:t>
            </w:r>
          </w:p>
        </w:tc>
      </w:tr>
      <w:tr w:rsidR="0092625B" w:rsidRPr="009637A6" w14:paraId="2119BC6D" w14:textId="77777777" w:rsidTr="0092625B">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2EB324F"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r w:rsidRPr="009637A6">
              <w:rPr>
                <w:rFonts w:asciiTheme="minorHAnsi" w:hAnsiTheme="minorHAnsi" w:cstheme="minorHAnsi"/>
                <w:strike/>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73F5FCA1"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EE996F6"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251398E"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20C5A72A" w14:textId="77777777" w:rsidTr="0092625B">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35E7225"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r w:rsidRPr="009637A6">
              <w:rPr>
                <w:rFonts w:asciiTheme="minorHAnsi" w:hAnsiTheme="minorHAnsi" w:cstheme="minorHAnsi"/>
                <w:strike/>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094DD966"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A99DD86"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4BD40B63"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26036943" w14:textId="77777777" w:rsidTr="0092625B">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59AAB3B3"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04BCB1C6"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5FCA0F1"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57B7173D"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3D0CE47C" w14:textId="77777777" w:rsidTr="0092625B">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BE9EA9B"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07DA3027"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875F4C0"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403B4683"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4A239804" w14:textId="77777777" w:rsidTr="0092625B">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32A63B2B"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2E38BD75"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1C90D5D"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9129D27"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4895808C" w14:textId="77777777" w:rsidTr="0092625B">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28BA9CB"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52FDB081"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696923F2"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0194E804"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bl>
    <w:p w14:paraId="2A716350" w14:textId="77777777" w:rsidR="0092625B" w:rsidRPr="009637A6" w:rsidRDefault="0092625B" w:rsidP="0092625B">
      <w:pPr>
        <w:rPr>
          <w:rFonts w:asciiTheme="minorHAnsi" w:hAnsiTheme="minorHAnsi" w:cstheme="minorHAnsi"/>
          <w:strike/>
          <w:sz w:val="20"/>
        </w:rPr>
      </w:pPr>
    </w:p>
    <w:p w14:paraId="5AFBBAF1" w14:textId="77777777" w:rsidR="0092625B" w:rsidRPr="009637A6" w:rsidRDefault="0092625B" w:rsidP="0092625B">
      <w:pPr>
        <w:rPr>
          <w:rFonts w:asciiTheme="minorHAnsi" w:hAnsiTheme="minorHAnsi" w:cstheme="minorHAnsi"/>
          <w:strike/>
          <w:sz w:val="20"/>
        </w:rPr>
      </w:pPr>
    </w:p>
    <w:p w14:paraId="063FA950" w14:textId="77777777" w:rsidR="0092625B" w:rsidRPr="009637A6" w:rsidRDefault="0092625B" w:rsidP="0092625B">
      <w:pPr>
        <w:rPr>
          <w:rFonts w:asciiTheme="minorHAnsi" w:hAnsiTheme="minorHAnsi" w:cstheme="minorHAnsi"/>
          <w:strike/>
          <w:sz w:val="20"/>
        </w:rPr>
      </w:pPr>
    </w:p>
    <w:p w14:paraId="534F1BE8" w14:textId="77777777" w:rsidR="0092625B" w:rsidRPr="009637A6" w:rsidRDefault="0092625B" w:rsidP="0092625B">
      <w:pPr>
        <w:spacing w:after="80" w:line="240" w:lineRule="exact"/>
        <w:ind w:left="4690" w:right="-993" w:firstLine="708"/>
        <w:rPr>
          <w:rFonts w:asciiTheme="minorHAnsi" w:hAnsiTheme="minorHAnsi" w:cstheme="minorHAnsi"/>
          <w:strike/>
          <w:sz w:val="16"/>
          <w:szCs w:val="16"/>
        </w:rPr>
      </w:pPr>
      <w:r w:rsidRPr="009637A6">
        <w:rPr>
          <w:rFonts w:asciiTheme="minorHAnsi" w:hAnsiTheme="minorHAnsi" w:cstheme="minorHAnsi"/>
          <w:strike/>
          <w:sz w:val="16"/>
          <w:szCs w:val="16"/>
        </w:rPr>
        <w:t>...................................................................................</w:t>
      </w:r>
    </w:p>
    <w:p w14:paraId="1CEE75D0" w14:textId="77777777" w:rsidR="0092625B" w:rsidRPr="009637A6" w:rsidRDefault="0092625B" w:rsidP="0092625B">
      <w:pPr>
        <w:ind w:left="5398" w:right="68" w:hanging="153"/>
        <w:jc w:val="center"/>
        <w:rPr>
          <w:rFonts w:asciiTheme="minorHAnsi" w:hAnsiTheme="minorHAnsi" w:cstheme="minorHAnsi"/>
          <w:i/>
          <w:strike/>
          <w:sz w:val="16"/>
          <w:szCs w:val="16"/>
        </w:rPr>
      </w:pPr>
      <w:r w:rsidRPr="009637A6">
        <w:rPr>
          <w:rFonts w:asciiTheme="minorHAnsi" w:hAnsiTheme="minorHAnsi" w:cstheme="minorHAnsi"/>
          <w:i/>
          <w:strike/>
          <w:sz w:val="16"/>
          <w:szCs w:val="16"/>
        </w:rPr>
        <w:t>Data i podpisy osób uprawnionych do składania</w:t>
      </w:r>
    </w:p>
    <w:p w14:paraId="032A80F0" w14:textId="65A3BAB9" w:rsidR="0092625B" w:rsidRPr="009637A6" w:rsidRDefault="0092625B" w:rsidP="0092625B">
      <w:pPr>
        <w:ind w:left="5398" w:right="68" w:hanging="153"/>
        <w:jc w:val="center"/>
        <w:rPr>
          <w:rFonts w:asciiTheme="minorHAnsi" w:hAnsiTheme="minorHAnsi" w:cstheme="minorHAnsi"/>
          <w:i/>
          <w:strike/>
          <w:sz w:val="16"/>
          <w:szCs w:val="16"/>
        </w:rPr>
      </w:pPr>
      <w:r w:rsidRPr="009637A6">
        <w:rPr>
          <w:rFonts w:asciiTheme="minorHAnsi" w:hAnsiTheme="minorHAnsi" w:cstheme="minorHAnsi"/>
          <w:i/>
          <w:strike/>
          <w:sz w:val="16"/>
          <w:szCs w:val="16"/>
        </w:rPr>
        <w:t>oświadczeń woli w imieniu Wykonawcy</w:t>
      </w:r>
    </w:p>
    <w:p w14:paraId="553F27F8" w14:textId="60C29493" w:rsidR="0092625B" w:rsidRDefault="0092625B" w:rsidP="0092625B">
      <w:pPr>
        <w:ind w:left="5398" w:right="68" w:hanging="153"/>
        <w:jc w:val="center"/>
        <w:rPr>
          <w:rFonts w:asciiTheme="minorHAnsi" w:hAnsiTheme="minorHAnsi" w:cstheme="minorHAnsi"/>
          <w:i/>
          <w:sz w:val="16"/>
          <w:szCs w:val="16"/>
        </w:rPr>
      </w:pPr>
    </w:p>
    <w:p w14:paraId="5DF272A2" w14:textId="0BC3D1B0" w:rsidR="0091044E" w:rsidRDefault="0091044E" w:rsidP="007923F5">
      <w:pPr>
        <w:ind w:right="68"/>
        <w:rPr>
          <w:rFonts w:asciiTheme="minorHAnsi" w:hAnsiTheme="minorHAnsi" w:cstheme="minorHAnsi"/>
          <w:i/>
          <w:sz w:val="16"/>
          <w:szCs w:val="16"/>
        </w:rPr>
      </w:pPr>
    </w:p>
    <w:p w14:paraId="7E9904DB" w14:textId="692EBA56" w:rsidR="00572BF9" w:rsidRDefault="00572BF9" w:rsidP="007923F5">
      <w:pPr>
        <w:ind w:right="68"/>
        <w:rPr>
          <w:rFonts w:asciiTheme="minorHAnsi" w:hAnsiTheme="minorHAnsi" w:cstheme="minorHAnsi"/>
          <w:i/>
          <w:sz w:val="16"/>
          <w:szCs w:val="16"/>
        </w:rPr>
      </w:pPr>
    </w:p>
    <w:p w14:paraId="2C80B2D5" w14:textId="079A0C73"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124426677"/>
      <w:r w:rsidRPr="0092625B">
        <w:rPr>
          <w:rFonts w:cstheme="minorHAnsi"/>
          <w:sz w:val="20"/>
        </w:rPr>
        <w:lastRenderedPageBreak/>
        <w:t>ZAŁĄCZNIK NR  10 DO SWZ – ZOBOWIĄZANIE PODMIOTU DO UDOSTEPNIENIA ZASOBÓW</w:t>
      </w:r>
      <w:bookmarkEnd w:id="17"/>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AC6057B" w14:textId="77777777" w:rsidR="004540EE" w:rsidRDefault="004540EE" w:rsidP="0092625B">
      <w:pPr>
        <w:spacing w:after="80" w:line="240" w:lineRule="auto"/>
        <w:jc w:val="center"/>
        <w:rPr>
          <w:rFonts w:asciiTheme="minorHAnsi" w:eastAsia="Calibri" w:hAnsiTheme="minorHAnsi" w:cstheme="minorHAnsi"/>
          <w:b/>
          <w:bCs/>
          <w:sz w:val="20"/>
          <w:lang w:eastAsia="pl-PL"/>
        </w:rPr>
      </w:pPr>
    </w:p>
    <w:p w14:paraId="692671F7" w14:textId="37845538"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498F1A1C" w:rsidR="0092625B" w:rsidRPr="00EC632D" w:rsidRDefault="0092625B" w:rsidP="00A41411">
      <w:pPr>
        <w:pStyle w:val="Tekstpodstawowy"/>
        <w:rPr>
          <w:rFonts w:asciiTheme="minorHAnsi" w:hAnsiTheme="minorHAnsi" w:cstheme="minorHAnsi"/>
          <w:b/>
          <w:color w:val="17365D" w:themeColor="text2" w:themeShade="BF"/>
          <w:sz w:val="20"/>
        </w:rPr>
      </w:pPr>
      <w:r w:rsidRPr="00EC632D">
        <w:rPr>
          <w:rFonts w:asciiTheme="minorHAnsi" w:eastAsia="Calibri" w:hAnsiTheme="minorHAnsi" w:cstheme="minorHAnsi"/>
          <w:sz w:val="20"/>
          <w:lang w:eastAsia="pl-PL"/>
        </w:rPr>
        <w:t>Dotyczy postępowania zakupowego nr</w:t>
      </w:r>
      <w:r w:rsidR="004C1E90" w:rsidRPr="00EC632D">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color w:val="17365D" w:themeColor="text2" w:themeShade="BF"/>
              <w:sz w:val="20"/>
            </w:rPr>
            <w:t>POST/DYS/OSK/LZA/03308/2024</w:t>
          </w:r>
        </w:sdtContent>
      </w:sdt>
      <w:r w:rsidR="004C1E90" w:rsidRPr="00EC632D">
        <w:rPr>
          <w:rFonts w:asciiTheme="minorHAnsi" w:eastAsia="Calibri" w:hAnsiTheme="minorHAnsi" w:cstheme="minorHAnsi"/>
          <w:sz w:val="20"/>
          <w:lang w:eastAsia="pl-PL"/>
        </w:rPr>
        <w:t xml:space="preserve"> </w:t>
      </w:r>
      <w:r w:rsidRPr="00EC632D">
        <w:rPr>
          <w:rFonts w:asciiTheme="minorHAnsi" w:eastAsia="Calibri" w:hAnsiTheme="minorHAnsi" w:cstheme="minorHAnsi"/>
          <w:sz w:val="20"/>
          <w:lang w:eastAsia="pl-PL"/>
        </w:rPr>
        <w:t xml:space="preserve">prowadzonego w trybie przetargu nieograniczonego pn.  </w:t>
      </w:r>
      <w:sdt>
        <w:sdtPr>
          <w:rPr>
            <w:rFonts w:asciiTheme="minorHAnsi" w:hAnsiTheme="minorHAnsi" w:cstheme="minorHAnsi"/>
            <w:b/>
            <w:color w:val="17365D" w:themeColor="text2" w:themeShade="BF"/>
            <w:sz w:val="20"/>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color w:val="17365D" w:themeColor="text2" w:themeShade="BF"/>
              <w:sz w:val="20"/>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color w:val="17365D" w:themeColor="text2" w:themeShade="BF"/>
              <w:sz w:val="20"/>
            </w:rPr>
            <w:t>Wykień</w:t>
          </w:r>
          <w:proofErr w:type="spellEnd"/>
          <w:r w:rsidR="004258B8">
            <w:rPr>
              <w:rFonts w:asciiTheme="minorHAnsi" w:hAnsiTheme="minorHAnsi" w:cstheme="minorHAnsi"/>
              <w:b/>
              <w:color w:val="17365D" w:themeColor="text2" w:themeShade="BF"/>
              <w:sz w:val="20"/>
            </w:rPr>
            <w:t xml:space="preserve"> dz. 52/4-6, 52/8-15, 52/17-26, 53/1-2, 53/4-11, 53/13-22, 461/3-5, 462/5-12, 463/7-16 gm. Miedziana Góra, Domaszowice dz. nr 317, 318, 320, 321 gm. Masłów, Mąchocice Kapitulne ul. Łysogórska dz. 998/9 gm. Masłów - RE Kielce, grupa IV, V.</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92625B">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92625B">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0BE34428"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92625B">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xml:space="preserve">, że upoważniamy również rzeczonego Wykonawcę do poświadczania za zgodność z oryginałem dokumentów wystawionych na rzecz naszego Podmiotu, przedkładanych w ramach przedmiotowego Postępowania w celu wykazania braku istnienia wobec nas podstaw wykluczenia oraz </w:t>
      </w:r>
      <w:r w:rsidRPr="009A7EAF">
        <w:rPr>
          <w:rFonts w:asciiTheme="minorHAnsi" w:hAnsiTheme="minorHAnsi"/>
          <w:sz w:val="20"/>
        </w:rPr>
        <w:lastRenderedPageBreak/>
        <w:t>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70304338" w14:textId="49A46BE0" w:rsidR="0092625B" w:rsidRDefault="0092625B" w:rsidP="0092625B">
      <w:pPr>
        <w:tabs>
          <w:tab w:val="left" w:pos="2100"/>
        </w:tabs>
        <w:rPr>
          <w:rFonts w:asciiTheme="minorHAnsi" w:hAnsiTheme="minorHAnsi" w:cstheme="minorHAnsi"/>
          <w:sz w:val="20"/>
        </w:rPr>
      </w:pPr>
    </w:p>
    <w:p w14:paraId="43CB4040" w14:textId="7C191948" w:rsidR="00373568" w:rsidRDefault="00373568" w:rsidP="0092625B">
      <w:pPr>
        <w:tabs>
          <w:tab w:val="left" w:pos="2100"/>
        </w:tabs>
        <w:rPr>
          <w:rFonts w:asciiTheme="minorHAnsi" w:hAnsiTheme="minorHAnsi" w:cstheme="minorHAnsi"/>
          <w:sz w:val="20"/>
        </w:rPr>
      </w:pPr>
    </w:p>
    <w:p w14:paraId="69EBD863" w14:textId="53B9C354" w:rsidR="00373568" w:rsidRDefault="00373568" w:rsidP="0092625B">
      <w:pPr>
        <w:tabs>
          <w:tab w:val="left" w:pos="2100"/>
        </w:tabs>
        <w:rPr>
          <w:rFonts w:asciiTheme="minorHAnsi" w:hAnsiTheme="minorHAnsi" w:cstheme="minorHAnsi"/>
          <w:sz w:val="20"/>
        </w:rPr>
      </w:pPr>
    </w:p>
    <w:p w14:paraId="18875D76" w14:textId="27FE1F50" w:rsidR="00373568" w:rsidRDefault="00373568" w:rsidP="0092625B">
      <w:pPr>
        <w:tabs>
          <w:tab w:val="left" w:pos="2100"/>
        </w:tabs>
        <w:rPr>
          <w:rFonts w:asciiTheme="minorHAnsi" w:hAnsiTheme="minorHAnsi" w:cstheme="minorHAnsi"/>
          <w:sz w:val="20"/>
        </w:rPr>
      </w:pPr>
    </w:p>
    <w:p w14:paraId="5B0402E6" w14:textId="0F7E9947" w:rsidR="00373568" w:rsidRDefault="00373568" w:rsidP="0092625B">
      <w:pPr>
        <w:tabs>
          <w:tab w:val="left" w:pos="2100"/>
        </w:tabs>
        <w:rPr>
          <w:rFonts w:asciiTheme="minorHAnsi" w:hAnsiTheme="minorHAnsi" w:cstheme="minorHAnsi"/>
          <w:sz w:val="20"/>
        </w:rPr>
      </w:pPr>
    </w:p>
    <w:p w14:paraId="06CAFA49" w14:textId="263C5E86" w:rsidR="00373568" w:rsidRDefault="00373568" w:rsidP="0092625B">
      <w:pPr>
        <w:tabs>
          <w:tab w:val="left" w:pos="2100"/>
        </w:tabs>
        <w:rPr>
          <w:rFonts w:asciiTheme="minorHAnsi" w:hAnsiTheme="minorHAnsi" w:cstheme="minorHAnsi"/>
          <w:sz w:val="20"/>
        </w:rPr>
      </w:pPr>
    </w:p>
    <w:p w14:paraId="7502FD96" w14:textId="65B857B2" w:rsidR="00373568" w:rsidRDefault="00373568" w:rsidP="0092625B">
      <w:pPr>
        <w:tabs>
          <w:tab w:val="left" w:pos="2100"/>
        </w:tabs>
        <w:rPr>
          <w:rFonts w:asciiTheme="minorHAnsi" w:hAnsiTheme="minorHAnsi" w:cstheme="minorHAnsi"/>
          <w:sz w:val="20"/>
        </w:rPr>
      </w:pPr>
    </w:p>
    <w:p w14:paraId="6C0947F0" w14:textId="19A1BAE7" w:rsidR="00373568" w:rsidRDefault="00373568" w:rsidP="0092625B">
      <w:pPr>
        <w:tabs>
          <w:tab w:val="left" w:pos="2100"/>
        </w:tabs>
        <w:rPr>
          <w:rFonts w:asciiTheme="minorHAnsi" w:hAnsiTheme="minorHAnsi" w:cstheme="minorHAnsi"/>
          <w:sz w:val="20"/>
        </w:rPr>
      </w:pPr>
    </w:p>
    <w:p w14:paraId="6C8BEC15" w14:textId="268615F1" w:rsidR="00373568" w:rsidRDefault="00373568" w:rsidP="0092625B">
      <w:pPr>
        <w:tabs>
          <w:tab w:val="left" w:pos="2100"/>
        </w:tabs>
        <w:rPr>
          <w:rFonts w:asciiTheme="minorHAnsi" w:hAnsiTheme="minorHAnsi" w:cstheme="minorHAnsi"/>
          <w:sz w:val="20"/>
        </w:rPr>
      </w:pPr>
    </w:p>
    <w:p w14:paraId="01047D92" w14:textId="69271CEA" w:rsidR="00373568" w:rsidRDefault="00373568" w:rsidP="0092625B">
      <w:pPr>
        <w:tabs>
          <w:tab w:val="left" w:pos="2100"/>
        </w:tabs>
        <w:rPr>
          <w:rFonts w:asciiTheme="minorHAnsi" w:hAnsiTheme="minorHAnsi" w:cstheme="minorHAnsi"/>
          <w:sz w:val="20"/>
        </w:rPr>
      </w:pPr>
    </w:p>
    <w:p w14:paraId="1C8D27EF" w14:textId="13444365" w:rsidR="00373568" w:rsidRDefault="00373568" w:rsidP="0092625B">
      <w:pPr>
        <w:tabs>
          <w:tab w:val="left" w:pos="2100"/>
        </w:tabs>
        <w:rPr>
          <w:rFonts w:asciiTheme="minorHAnsi" w:hAnsiTheme="minorHAnsi" w:cstheme="minorHAnsi"/>
          <w:sz w:val="20"/>
        </w:rPr>
      </w:pPr>
    </w:p>
    <w:p w14:paraId="3CDA3E2D" w14:textId="0D048113" w:rsidR="00373568" w:rsidRDefault="00373568" w:rsidP="0092625B">
      <w:pPr>
        <w:tabs>
          <w:tab w:val="left" w:pos="2100"/>
        </w:tabs>
        <w:rPr>
          <w:rFonts w:asciiTheme="minorHAnsi" w:hAnsiTheme="minorHAnsi" w:cstheme="minorHAnsi"/>
          <w:sz w:val="20"/>
        </w:rPr>
      </w:pPr>
    </w:p>
    <w:p w14:paraId="00D877FE" w14:textId="0F0BEDB6" w:rsidR="00373568" w:rsidRDefault="00373568" w:rsidP="0092625B">
      <w:pPr>
        <w:tabs>
          <w:tab w:val="left" w:pos="2100"/>
        </w:tabs>
        <w:rPr>
          <w:rFonts w:asciiTheme="minorHAnsi" w:hAnsiTheme="minorHAnsi" w:cstheme="minorHAnsi"/>
          <w:sz w:val="20"/>
        </w:rPr>
      </w:pPr>
    </w:p>
    <w:p w14:paraId="57AB2699" w14:textId="1E35891F" w:rsidR="00373568" w:rsidRDefault="00373568" w:rsidP="0092625B">
      <w:pPr>
        <w:tabs>
          <w:tab w:val="left" w:pos="2100"/>
        </w:tabs>
        <w:rPr>
          <w:rFonts w:asciiTheme="minorHAnsi" w:hAnsiTheme="minorHAnsi" w:cstheme="minorHAnsi"/>
          <w:sz w:val="20"/>
        </w:rPr>
      </w:pPr>
    </w:p>
    <w:p w14:paraId="06DA2A67" w14:textId="4214B468" w:rsidR="00373568" w:rsidRDefault="00373568" w:rsidP="0092625B">
      <w:pPr>
        <w:tabs>
          <w:tab w:val="left" w:pos="2100"/>
        </w:tabs>
        <w:rPr>
          <w:rFonts w:asciiTheme="minorHAnsi" w:hAnsiTheme="minorHAnsi" w:cstheme="minorHAnsi"/>
          <w:sz w:val="20"/>
        </w:rPr>
      </w:pPr>
    </w:p>
    <w:p w14:paraId="2F59DABD" w14:textId="30414F0E" w:rsidR="00373568" w:rsidRDefault="00373568" w:rsidP="0092625B">
      <w:pPr>
        <w:tabs>
          <w:tab w:val="left" w:pos="2100"/>
        </w:tabs>
        <w:rPr>
          <w:rFonts w:asciiTheme="minorHAnsi" w:hAnsiTheme="minorHAnsi" w:cstheme="minorHAnsi"/>
          <w:sz w:val="20"/>
        </w:rPr>
      </w:pPr>
    </w:p>
    <w:p w14:paraId="5482A972" w14:textId="07663F75" w:rsidR="00373568" w:rsidRDefault="00373568" w:rsidP="0092625B">
      <w:pPr>
        <w:tabs>
          <w:tab w:val="left" w:pos="2100"/>
        </w:tabs>
        <w:rPr>
          <w:rFonts w:asciiTheme="minorHAnsi" w:hAnsiTheme="minorHAnsi" w:cstheme="minorHAnsi"/>
          <w:sz w:val="20"/>
        </w:rPr>
      </w:pPr>
    </w:p>
    <w:p w14:paraId="789D1AA1" w14:textId="4F970879" w:rsidR="00373568" w:rsidRDefault="00373568" w:rsidP="0092625B">
      <w:pPr>
        <w:tabs>
          <w:tab w:val="left" w:pos="2100"/>
        </w:tabs>
        <w:rPr>
          <w:rFonts w:asciiTheme="minorHAnsi" w:hAnsiTheme="minorHAnsi" w:cstheme="minorHAnsi"/>
          <w:sz w:val="20"/>
        </w:rPr>
      </w:pPr>
    </w:p>
    <w:p w14:paraId="702CF4BA" w14:textId="1FC1EE03" w:rsidR="00373568" w:rsidRDefault="00373568" w:rsidP="0092625B">
      <w:pPr>
        <w:tabs>
          <w:tab w:val="left" w:pos="2100"/>
        </w:tabs>
        <w:rPr>
          <w:rFonts w:asciiTheme="minorHAnsi" w:hAnsiTheme="minorHAnsi" w:cstheme="minorHAnsi"/>
          <w:sz w:val="20"/>
        </w:rPr>
      </w:pPr>
    </w:p>
    <w:p w14:paraId="6DD4B4C4" w14:textId="29CCF74A" w:rsidR="00373568" w:rsidRDefault="00373568" w:rsidP="0092625B">
      <w:pPr>
        <w:tabs>
          <w:tab w:val="left" w:pos="2100"/>
        </w:tabs>
        <w:rPr>
          <w:rFonts w:asciiTheme="minorHAnsi" w:hAnsiTheme="minorHAnsi" w:cstheme="minorHAnsi"/>
          <w:sz w:val="20"/>
        </w:rPr>
      </w:pPr>
    </w:p>
    <w:p w14:paraId="3737A7AD" w14:textId="1A2E9683" w:rsidR="00373568" w:rsidRDefault="00373568" w:rsidP="0092625B">
      <w:pPr>
        <w:tabs>
          <w:tab w:val="left" w:pos="2100"/>
        </w:tabs>
        <w:rPr>
          <w:rFonts w:asciiTheme="minorHAnsi" w:hAnsiTheme="minorHAnsi" w:cstheme="minorHAnsi"/>
          <w:sz w:val="20"/>
        </w:rPr>
      </w:pPr>
    </w:p>
    <w:p w14:paraId="0850CFFF" w14:textId="1F2A4FB5" w:rsidR="00373568" w:rsidRDefault="00373568" w:rsidP="0092625B">
      <w:pPr>
        <w:tabs>
          <w:tab w:val="left" w:pos="2100"/>
        </w:tabs>
        <w:rPr>
          <w:rFonts w:asciiTheme="minorHAnsi" w:hAnsiTheme="minorHAnsi" w:cstheme="minorHAnsi"/>
          <w:sz w:val="20"/>
        </w:rPr>
      </w:pPr>
    </w:p>
    <w:p w14:paraId="35409CDC" w14:textId="21823172" w:rsidR="00373568" w:rsidRDefault="00373568" w:rsidP="0092625B">
      <w:pPr>
        <w:tabs>
          <w:tab w:val="left" w:pos="2100"/>
        </w:tabs>
        <w:rPr>
          <w:rFonts w:asciiTheme="minorHAnsi" w:hAnsiTheme="minorHAnsi" w:cstheme="minorHAnsi"/>
          <w:sz w:val="20"/>
        </w:rPr>
      </w:pPr>
    </w:p>
    <w:p w14:paraId="1AAFA361" w14:textId="150C305B" w:rsidR="00373568" w:rsidRDefault="00373568" w:rsidP="0092625B">
      <w:pPr>
        <w:tabs>
          <w:tab w:val="left" w:pos="2100"/>
        </w:tabs>
        <w:rPr>
          <w:rFonts w:asciiTheme="minorHAnsi" w:hAnsiTheme="minorHAnsi" w:cstheme="minorHAnsi"/>
          <w:sz w:val="20"/>
        </w:rPr>
      </w:pPr>
    </w:p>
    <w:p w14:paraId="0FA7E0C3" w14:textId="787E0D1D" w:rsidR="00373568" w:rsidRDefault="00373568" w:rsidP="0092625B">
      <w:pPr>
        <w:tabs>
          <w:tab w:val="left" w:pos="2100"/>
        </w:tabs>
        <w:rPr>
          <w:rFonts w:asciiTheme="minorHAnsi" w:hAnsiTheme="minorHAnsi" w:cstheme="minorHAnsi"/>
          <w:sz w:val="20"/>
        </w:rPr>
      </w:pPr>
    </w:p>
    <w:p w14:paraId="16CA102B" w14:textId="3AD2999B" w:rsidR="00373568" w:rsidRDefault="00373568" w:rsidP="0092625B">
      <w:pPr>
        <w:tabs>
          <w:tab w:val="left" w:pos="2100"/>
        </w:tabs>
        <w:rPr>
          <w:rFonts w:asciiTheme="minorHAnsi" w:hAnsiTheme="minorHAnsi" w:cstheme="minorHAnsi"/>
          <w:sz w:val="20"/>
        </w:rPr>
      </w:pPr>
    </w:p>
    <w:p w14:paraId="3C5BA0C2" w14:textId="49E76948" w:rsidR="00373568" w:rsidRDefault="00373568" w:rsidP="0092625B">
      <w:pPr>
        <w:tabs>
          <w:tab w:val="left" w:pos="2100"/>
        </w:tabs>
        <w:rPr>
          <w:rFonts w:asciiTheme="minorHAnsi" w:hAnsiTheme="minorHAnsi" w:cstheme="minorHAnsi"/>
          <w:sz w:val="20"/>
        </w:rPr>
      </w:pPr>
    </w:p>
    <w:p w14:paraId="4DBEC639" w14:textId="426FCB88" w:rsidR="00373568" w:rsidRDefault="00373568" w:rsidP="0092625B">
      <w:pPr>
        <w:tabs>
          <w:tab w:val="left" w:pos="2100"/>
        </w:tabs>
        <w:rPr>
          <w:rFonts w:asciiTheme="minorHAnsi" w:hAnsiTheme="minorHAnsi" w:cstheme="minorHAnsi"/>
          <w:sz w:val="20"/>
        </w:rPr>
      </w:pPr>
    </w:p>
    <w:p w14:paraId="55DFEF28" w14:textId="797CD483" w:rsidR="00373568" w:rsidRDefault="00373568" w:rsidP="0092625B">
      <w:pPr>
        <w:tabs>
          <w:tab w:val="left" w:pos="2100"/>
        </w:tabs>
        <w:rPr>
          <w:rFonts w:asciiTheme="minorHAnsi" w:hAnsiTheme="minorHAnsi" w:cstheme="minorHAnsi"/>
          <w:sz w:val="20"/>
        </w:rPr>
      </w:pPr>
    </w:p>
    <w:p w14:paraId="44F1A4AB" w14:textId="68D41E46" w:rsidR="00373568" w:rsidRDefault="00373568" w:rsidP="0092625B">
      <w:pPr>
        <w:tabs>
          <w:tab w:val="left" w:pos="2100"/>
        </w:tabs>
        <w:rPr>
          <w:rFonts w:asciiTheme="minorHAnsi" w:hAnsiTheme="minorHAnsi" w:cstheme="minorHAnsi"/>
          <w:sz w:val="20"/>
        </w:rPr>
      </w:pPr>
    </w:p>
    <w:p w14:paraId="2C9A4882" w14:textId="652DCBEC" w:rsidR="00373568" w:rsidRDefault="00373568" w:rsidP="0092625B">
      <w:pPr>
        <w:tabs>
          <w:tab w:val="left" w:pos="2100"/>
        </w:tabs>
        <w:rPr>
          <w:rFonts w:asciiTheme="minorHAnsi" w:hAnsiTheme="minorHAnsi" w:cstheme="minorHAnsi"/>
          <w:sz w:val="20"/>
        </w:rPr>
      </w:pPr>
    </w:p>
    <w:p w14:paraId="28F4F779" w14:textId="54F0D2DC" w:rsidR="00373568" w:rsidRDefault="00373568" w:rsidP="0092625B">
      <w:pPr>
        <w:tabs>
          <w:tab w:val="left" w:pos="2100"/>
        </w:tabs>
        <w:rPr>
          <w:rFonts w:asciiTheme="minorHAnsi" w:hAnsiTheme="minorHAnsi" w:cstheme="minorHAnsi"/>
          <w:sz w:val="20"/>
        </w:rPr>
      </w:pPr>
    </w:p>
    <w:p w14:paraId="35D61C96" w14:textId="2C98AD7C" w:rsidR="00373568" w:rsidRDefault="00373568" w:rsidP="0092625B">
      <w:pPr>
        <w:tabs>
          <w:tab w:val="left" w:pos="2100"/>
        </w:tabs>
        <w:rPr>
          <w:rFonts w:asciiTheme="minorHAnsi" w:hAnsiTheme="minorHAnsi" w:cstheme="minorHAnsi"/>
          <w:sz w:val="20"/>
        </w:rPr>
      </w:pPr>
    </w:p>
    <w:p w14:paraId="78444B7B" w14:textId="7F50EAB6" w:rsidR="00F903A3" w:rsidRDefault="00F903A3" w:rsidP="0092625B">
      <w:pPr>
        <w:tabs>
          <w:tab w:val="left" w:pos="2100"/>
        </w:tabs>
        <w:rPr>
          <w:rFonts w:asciiTheme="minorHAnsi" w:hAnsiTheme="minorHAnsi" w:cstheme="minorHAnsi"/>
          <w:sz w:val="20"/>
        </w:rPr>
      </w:pPr>
    </w:p>
    <w:p w14:paraId="2A7AA57E" w14:textId="3271D020" w:rsidR="00CB68C6" w:rsidRDefault="00CB68C6" w:rsidP="0092625B">
      <w:pPr>
        <w:tabs>
          <w:tab w:val="left" w:pos="2100"/>
        </w:tabs>
        <w:rPr>
          <w:rFonts w:asciiTheme="minorHAnsi" w:hAnsiTheme="minorHAnsi" w:cstheme="minorHAnsi"/>
          <w:sz w:val="20"/>
        </w:rPr>
      </w:pPr>
    </w:p>
    <w:p w14:paraId="48310CED" w14:textId="77777777" w:rsidR="00CB68C6" w:rsidRPr="009C2468" w:rsidRDefault="00CB68C6" w:rsidP="0092625B">
      <w:pPr>
        <w:tabs>
          <w:tab w:val="left" w:pos="2100"/>
        </w:tabs>
        <w:rPr>
          <w:rFonts w:asciiTheme="minorHAnsi" w:hAnsiTheme="minorHAnsi" w:cstheme="minorHAnsi"/>
          <w:sz w:val="20"/>
        </w:rPr>
      </w:pPr>
    </w:p>
    <w:p w14:paraId="7A832B16" w14:textId="06C31329" w:rsidR="0092625B" w:rsidRPr="0082501E"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trike/>
          <w:sz w:val="20"/>
        </w:rPr>
      </w:pPr>
      <w:bookmarkStart w:id="18" w:name="_Toc124426678"/>
      <w:r w:rsidRPr="0082501E">
        <w:rPr>
          <w:rFonts w:cstheme="minorHAnsi"/>
          <w:strike/>
          <w:sz w:val="20"/>
        </w:rPr>
        <w:lastRenderedPageBreak/>
        <w:t xml:space="preserve">ZAŁĄCZNIK NR 11 DO SWZ – OŚWIADCZENIE O ZACHOWANIU POUFNOŚCI </w:t>
      </w:r>
      <w:r w:rsidR="0082501E" w:rsidRPr="007923F5">
        <w:rPr>
          <w:rFonts w:cstheme="minorHAnsi"/>
          <w:color w:val="FF0000"/>
          <w:sz w:val="20"/>
        </w:rPr>
        <w:t>– nie dotyczy</w:t>
      </w:r>
      <w:bookmarkEnd w:id="18"/>
    </w:p>
    <w:p w14:paraId="1518D385" w14:textId="77777777" w:rsidR="0092625B" w:rsidRPr="0082501E" w:rsidRDefault="0092625B" w:rsidP="0092625B">
      <w:pPr>
        <w:tabs>
          <w:tab w:val="left" w:pos="2100"/>
        </w:tabs>
        <w:rPr>
          <w:rFonts w:asciiTheme="minorHAnsi" w:hAnsiTheme="minorHAnsi"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82501E"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82501E" w:rsidRDefault="007B5834" w:rsidP="00217C80">
            <w:pPr>
              <w:ind w:right="28"/>
              <w:jc w:val="left"/>
              <w:rPr>
                <w:rFonts w:asciiTheme="minorHAnsi" w:hAnsiTheme="minorHAnsi" w:cstheme="minorHAnsi"/>
                <w:b/>
                <w:i/>
                <w:iCs/>
                <w:strike/>
                <w:u w:val="single"/>
              </w:rPr>
            </w:pPr>
            <w:r w:rsidRPr="0082501E">
              <w:rPr>
                <w:rFonts w:asciiTheme="minorHAnsi" w:hAnsiTheme="minorHAnsi" w:cstheme="minorHAnsi"/>
                <w:b/>
                <w:i/>
                <w:iCs/>
                <w:strike/>
                <w:u w:val="single"/>
              </w:rPr>
              <w:t>Wykonawca</w:t>
            </w:r>
          </w:p>
          <w:p w14:paraId="51EC780E" w14:textId="77777777" w:rsidR="007B5834" w:rsidRPr="0082501E" w:rsidRDefault="007B5834" w:rsidP="00217C80">
            <w:pPr>
              <w:ind w:right="28"/>
              <w:jc w:val="left"/>
              <w:rPr>
                <w:rFonts w:asciiTheme="minorHAnsi" w:hAnsiTheme="minorHAnsi" w:cstheme="minorHAnsi"/>
                <w:strike/>
              </w:rPr>
            </w:pPr>
          </w:p>
          <w:p w14:paraId="77C691F7" w14:textId="77777777" w:rsidR="007B5834" w:rsidRPr="0082501E" w:rsidRDefault="007B5834" w:rsidP="00217C80">
            <w:pPr>
              <w:ind w:right="28"/>
              <w:jc w:val="center"/>
              <w:rPr>
                <w:rFonts w:asciiTheme="minorHAnsi" w:hAnsiTheme="minorHAnsi" w:cstheme="minorHAnsi"/>
                <w:strike/>
              </w:rPr>
            </w:pPr>
            <w:r w:rsidRPr="0082501E">
              <w:rPr>
                <w:rFonts w:asciiTheme="minorHAnsi" w:hAnsiTheme="minorHAnsi" w:cstheme="minorHAnsi"/>
                <w:strike/>
              </w:rPr>
              <w:t>…………………………………………………</w:t>
            </w:r>
          </w:p>
          <w:p w14:paraId="17DAAB9E" w14:textId="77777777" w:rsidR="007B5834" w:rsidRPr="0082501E" w:rsidRDefault="007B5834" w:rsidP="00217C80">
            <w:pPr>
              <w:ind w:right="28"/>
              <w:jc w:val="center"/>
              <w:rPr>
                <w:rFonts w:asciiTheme="minorHAnsi" w:hAnsiTheme="minorHAnsi" w:cstheme="minorHAnsi"/>
                <w:strike/>
              </w:rPr>
            </w:pPr>
            <w:r w:rsidRPr="0082501E">
              <w:rPr>
                <w:rFonts w:asciiTheme="minorHAnsi" w:hAnsiTheme="minorHAnsi" w:cstheme="minorHAnsi"/>
                <w:strike/>
              </w:rPr>
              <w:t>……………………………………………….</w:t>
            </w:r>
          </w:p>
          <w:p w14:paraId="3AF67BAE" w14:textId="77777777" w:rsidR="007B5834" w:rsidRPr="0082501E" w:rsidRDefault="007B5834" w:rsidP="00217C80">
            <w:pPr>
              <w:ind w:right="28"/>
              <w:jc w:val="center"/>
              <w:rPr>
                <w:rFonts w:asciiTheme="minorHAnsi" w:hAnsiTheme="minorHAnsi" w:cstheme="minorHAnsi"/>
                <w:i/>
                <w:strike/>
              </w:rPr>
            </w:pPr>
            <w:r w:rsidRPr="0082501E">
              <w:rPr>
                <w:rFonts w:asciiTheme="minorHAnsi" w:hAnsiTheme="minorHAnsi" w:cstheme="minorHAnsi"/>
                <w:i/>
                <w:strike/>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82501E" w:rsidRDefault="007B5834" w:rsidP="00217C80">
            <w:pPr>
              <w:spacing w:line="360" w:lineRule="auto"/>
              <w:rPr>
                <w:rFonts w:asciiTheme="minorHAnsi" w:eastAsiaTheme="majorEastAsia" w:hAnsiTheme="minorHAnsi" w:cstheme="minorHAnsi"/>
                <w:b/>
                <w:i/>
                <w:iCs/>
                <w:strike/>
                <w:u w:val="single"/>
              </w:rPr>
            </w:pPr>
            <w:r w:rsidRPr="0082501E">
              <w:rPr>
                <w:rFonts w:asciiTheme="minorHAnsi" w:eastAsiaTheme="majorEastAsia" w:hAnsiTheme="minorHAnsi" w:cstheme="minorHAnsi"/>
                <w:b/>
                <w:i/>
                <w:iCs/>
                <w:strike/>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82501E" w:rsidRDefault="007B5834" w:rsidP="00217C80">
            <w:pPr>
              <w:spacing w:line="360" w:lineRule="auto"/>
              <w:rPr>
                <w:rFonts w:asciiTheme="minorHAnsi" w:eastAsiaTheme="majorEastAsia" w:hAnsiTheme="minorHAnsi" w:cstheme="minorHAnsi"/>
                <w:b/>
                <w:i/>
                <w:iCs/>
                <w:strike/>
                <w:u w:val="single"/>
              </w:rPr>
            </w:pPr>
            <w:r w:rsidRPr="0082501E">
              <w:rPr>
                <w:rFonts w:asciiTheme="minorHAnsi" w:eastAsiaTheme="majorEastAsia" w:hAnsiTheme="minorHAnsi" w:cstheme="minorHAnsi"/>
                <w:b/>
                <w:i/>
                <w:iCs/>
                <w:strike/>
                <w:u w:val="single"/>
              </w:rPr>
              <w:t xml:space="preserve">Zamawiający </w:t>
            </w:r>
          </w:p>
          <w:p w14:paraId="3DD32F9F" w14:textId="77777777" w:rsidR="007B5834" w:rsidRPr="0082501E" w:rsidRDefault="007B5834" w:rsidP="00217C80">
            <w:pPr>
              <w:spacing w:line="240" w:lineRule="auto"/>
              <w:contextualSpacing/>
              <w:jc w:val="center"/>
              <w:rPr>
                <w:rFonts w:asciiTheme="minorHAnsi" w:eastAsia="Calibri" w:hAnsiTheme="minorHAnsi" w:cstheme="minorHAnsi"/>
                <w:b/>
                <w:strike/>
                <w:sz w:val="20"/>
              </w:rPr>
            </w:pPr>
            <w:r w:rsidRPr="0082501E">
              <w:rPr>
                <w:rFonts w:asciiTheme="minorHAnsi" w:eastAsia="Calibri" w:hAnsiTheme="minorHAnsi" w:cstheme="minorHAnsi"/>
                <w:b/>
                <w:strike/>
                <w:sz w:val="20"/>
              </w:rPr>
              <w:t>PGE Dystrybucja S.A.</w:t>
            </w:r>
          </w:p>
          <w:p w14:paraId="69D6B7E8" w14:textId="77777777" w:rsidR="007B5834" w:rsidRPr="0082501E" w:rsidRDefault="007B5834" w:rsidP="00217C80">
            <w:pPr>
              <w:spacing w:before="120" w:after="120" w:line="240" w:lineRule="auto"/>
              <w:contextualSpacing/>
              <w:jc w:val="center"/>
              <w:rPr>
                <w:rFonts w:asciiTheme="minorHAnsi" w:eastAsia="Calibri" w:hAnsiTheme="minorHAnsi" w:cstheme="minorHAnsi"/>
                <w:strike/>
                <w:sz w:val="20"/>
              </w:rPr>
            </w:pPr>
            <w:r w:rsidRPr="0082501E">
              <w:rPr>
                <w:rFonts w:asciiTheme="minorHAnsi" w:eastAsia="Calibri" w:hAnsiTheme="minorHAnsi" w:cstheme="minorHAnsi"/>
                <w:strike/>
                <w:sz w:val="20"/>
              </w:rPr>
              <w:t>w imieniu i na rzecz której działa:</w:t>
            </w:r>
          </w:p>
          <w:p w14:paraId="6D5A349E" w14:textId="77777777" w:rsidR="007B5834" w:rsidRPr="0082501E" w:rsidRDefault="007B5834" w:rsidP="00217C80">
            <w:pPr>
              <w:spacing w:line="240" w:lineRule="auto"/>
              <w:jc w:val="center"/>
              <w:rPr>
                <w:rFonts w:asciiTheme="minorHAnsi" w:eastAsiaTheme="majorEastAsia" w:hAnsiTheme="minorHAnsi" w:cstheme="minorHAnsi"/>
                <w:b/>
                <w:iCs/>
                <w:strike/>
                <w:sz w:val="20"/>
              </w:rPr>
            </w:pPr>
            <w:r w:rsidRPr="0082501E">
              <w:rPr>
                <w:rFonts w:asciiTheme="minorHAnsi" w:eastAsiaTheme="majorEastAsia" w:hAnsiTheme="minorHAnsi" w:cstheme="minorHAnsi"/>
                <w:b/>
                <w:iCs/>
                <w:strike/>
                <w:sz w:val="20"/>
              </w:rPr>
              <w:t>Dystrybucja S.A. Oddział</w:t>
            </w:r>
            <w:r w:rsidRPr="0082501E">
              <w:rPr>
                <w:rFonts w:asciiTheme="minorHAnsi" w:eastAsiaTheme="majorEastAsia" w:hAnsiTheme="minorHAnsi" w:cstheme="minorHAnsi"/>
                <w:b/>
                <w:iCs/>
                <w:strike/>
                <w:sz w:val="20"/>
              </w:rPr>
              <w:br/>
              <w:t xml:space="preserve"> Skarżysko-Kamienna</w:t>
            </w:r>
          </w:p>
          <w:p w14:paraId="38A17C79" w14:textId="77777777" w:rsidR="007B5834" w:rsidRPr="0082501E" w:rsidRDefault="007B5834" w:rsidP="00217C80">
            <w:pPr>
              <w:spacing w:line="240" w:lineRule="auto"/>
              <w:jc w:val="center"/>
              <w:rPr>
                <w:rFonts w:asciiTheme="minorHAnsi" w:eastAsiaTheme="majorEastAsia" w:hAnsiTheme="minorHAnsi" w:cstheme="minorHAnsi"/>
                <w:b/>
                <w:iCs/>
                <w:strike/>
                <w:sz w:val="20"/>
              </w:rPr>
            </w:pPr>
            <w:r w:rsidRPr="0082501E">
              <w:rPr>
                <w:rFonts w:asciiTheme="minorHAnsi" w:eastAsiaTheme="majorEastAsia" w:hAnsiTheme="minorHAnsi" w:cstheme="minorHAnsi"/>
                <w:b/>
                <w:iCs/>
                <w:strike/>
                <w:sz w:val="20"/>
              </w:rPr>
              <w:t>Al. Marszałka J. Piłsudskiego 51</w:t>
            </w:r>
          </w:p>
          <w:p w14:paraId="2630F72A" w14:textId="77777777" w:rsidR="007B5834" w:rsidRPr="0082501E" w:rsidRDefault="007B5834" w:rsidP="00217C80">
            <w:pPr>
              <w:spacing w:before="120" w:after="120" w:line="240" w:lineRule="auto"/>
              <w:contextualSpacing/>
              <w:jc w:val="center"/>
              <w:rPr>
                <w:rFonts w:asciiTheme="minorHAnsi" w:eastAsia="Calibri" w:hAnsiTheme="minorHAnsi" w:cstheme="minorHAnsi"/>
                <w:strike/>
                <w:color w:val="000000"/>
              </w:rPr>
            </w:pPr>
            <w:r w:rsidRPr="0082501E">
              <w:rPr>
                <w:rFonts w:asciiTheme="minorHAnsi" w:eastAsiaTheme="majorEastAsia" w:hAnsiTheme="minorHAnsi" w:cstheme="minorHAnsi"/>
                <w:b/>
                <w:iCs/>
                <w:strike/>
                <w:sz w:val="20"/>
              </w:rPr>
              <w:t>26-110 Skarżysko-Kamienna</w:t>
            </w:r>
          </w:p>
        </w:tc>
      </w:tr>
    </w:tbl>
    <w:p w14:paraId="2C1F764D" w14:textId="77777777" w:rsidR="0092625B" w:rsidRPr="0082501E" w:rsidRDefault="0092625B" w:rsidP="0092625B">
      <w:pPr>
        <w:spacing w:after="80" w:line="240" w:lineRule="auto"/>
        <w:rPr>
          <w:rFonts w:asciiTheme="minorHAnsi" w:eastAsia="Calibri" w:hAnsiTheme="minorHAnsi" w:cstheme="minorHAnsi"/>
          <w:strike/>
          <w:sz w:val="20"/>
          <w:lang w:eastAsia="pl-PL"/>
        </w:rPr>
      </w:pPr>
    </w:p>
    <w:p w14:paraId="4E0A287C" w14:textId="77777777" w:rsidR="0092625B" w:rsidRPr="0082501E" w:rsidRDefault="0092625B" w:rsidP="0092625B">
      <w:pPr>
        <w:spacing w:after="80" w:line="240" w:lineRule="auto"/>
        <w:rPr>
          <w:rFonts w:asciiTheme="minorHAnsi" w:eastAsia="Calibri" w:hAnsiTheme="minorHAnsi" w:cstheme="minorHAnsi"/>
          <w:strike/>
          <w:sz w:val="20"/>
          <w:lang w:eastAsia="pl-PL"/>
        </w:rPr>
      </w:pPr>
    </w:p>
    <w:p w14:paraId="76C005F2" w14:textId="77777777" w:rsidR="0092625B" w:rsidRPr="0082501E"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trike/>
          <w:sz w:val="20"/>
        </w:rPr>
      </w:pPr>
      <w:r w:rsidRPr="0082501E">
        <w:rPr>
          <w:rFonts w:asciiTheme="minorHAnsi" w:eastAsia="Calibri" w:hAnsiTheme="minorHAnsi" w:cstheme="minorHAnsi"/>
          <w:b/>
          <w:bCs/>
          <w:strike/>
          <w:sz w:val="20"/>
        </w:rPr>
        <w:t xml:space="preserve">OŚWIADCZENIE O ZACHOWANIU POUFNOŚCI </w:t>
      </w:r>
    </w:p>
    <w:p w14:paraId="3FB0FA24" w14:textId="77777777" w:rsidR="0092625B" w:rsidRPr="0082501E" w:rsidRDefault="0092625B" w:rsidP="0092625B">
      <w:pPr>
        <w:autoSpaceDE w:val="0"/>
        <w:autoSpaceDN w:val="0"/>
        <w:adjustRightInd w:val="0"/>
        <w:spacing w:before="120" w:after="120" w:line="240" w:lineRule="auto"/>
        <w:ind w:right="1" w:firstLine="709"/>
        <w:outlineLvl w:val="0"/>
        <w:rPr>
          <w:rFonts w:asciiTheme="minorHAnsi" w:eastAsia="Calibri" w:hAnsiTheme="minorHAnsi" w:cstheme="minorHAnsi"/>
          <w:strike/>
          <w:sz w:val="20"/>
        </w:rPr>
      </w:pPr>
    </w:p>
    <w:p w14:paraId="58D53EA9" w14:textId="6BA54D90" w:rsidR="0092625B" w:rsidRPr="0082501E" w:rsidRDefault="0092625B" w:rsidP="009C75B7">
      <w:pPr>
        <w:pStyle w:val="Tekstpodstawowy"/>
        <w:rPr>
          <w:rFonts w:asciiTheme="minorHAnsi" w:hAnsiTheme="minorHAnsi" w:cstheme="minorHAnsi"/>
          <w:b/>
          <w:strike/>
          <w:color w:val="17365D" w:themeColor="text2" w:themeShade="BF"/>
          <w:szCs w:val="22"/>
        </w:rPr>
      </w:pPr>
      <w:r w:rsidRPr="0082501E">
        <w:rPr>
          <w:rFonts w:asciiTheme="minorHAnsi" w:eastAsia="Calibri" w:hAnsiTheme="minorHAnsi" w:cstheme="minorHAnsi"/>
          <w:strike/>
          <w:sz w:val="20"/>
          <w:lang w:eastAsia="pl-PL"/>
        </w:rPr>
        <w:t>Dot</w:t>
      </w:r>
      <w:r w:rsidR="004276E9">
        <w:rPr>
          <w:rFonts w:asciiTheme="minorHAnsi" w:eastAsia="Calibri" w:hAnsiTheme="minorHAnsi" w:cstheme="minorHAnsi"/>
          <w:strike/>
          <w:sz w:val="20"/>
          <w:lang w:eastAsia="pl-PL"/>
        </w:rPr>
        <w:t>yczy postępowania zakupowego nr</w:t>
      </w:r>
      <w:r w:rsidR="004C1E90" w:rsidRPr="0082501E">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strike/>
              <w:color w:val="17365D" w:themeColor="text2" w:themeShade="BF"/>
              <w:sz w:val="20"/>
            </w:rPr>
            <w:t>POST/DYS/OSK/LZA/03308/2024</w:t>
          </w:r>
        </w:sdtContent>
      </w:sdt>
      <w:r w:rsidR="009C75B7" w:rsidRPr="0082501E">
        <w:rPr>
          <w:rFonts w:asciiTheme="minorHAnsi" w:hAnsiTheme="minorHAnsi" w:cstheme="minorHAnsi"/>
          <w:b/>
          <w:strike/>
          <w:color w:val="17365D" w:themeColor="text2" w:themeShade="BF"/>
          <w:sz w:val="20"/>
        </w:rPr>
        <w:t xml:space="preserve"> </w:t>
      </w:r>
      <w:r w:rsidRPr="0082501E">
        <w:rPr>
          <w:rFonts w:asciiTheme="minorHAnsi" w:eastAsia="Calibri" w:hAnsiTheme="minorHAnsi" w:cstheme="minorHAnsi"/>
          <w:strike/>
          <w:sz w:val="20"/>
          <w:lang w:eastAsia="pl-PL"/>
        </w:rPr>
        <w:t>prowadzonego w trybie przetargu nieograniczonego</w:t>
      </w:r>
      <w:r w:rsidR="009C75B7" w:rsidRPr="0082501E">
        <w:rPr>
          <w:rFonts w:asciiTheme="minorHAnsi" w:eastAsia="Calibri" w:hAnsiTheme="minorHAnsi" w:cstheme="minorHAnsi"/>
          <w:strike/>
          <w:sz w:val="20"/>
          <w:lang w:eastAsia="pl-PL"/>
        </w:rPr>
        <w:t xml:space="preserve"> pn. </w:t>
      </w:r>
      <w:sdt>
        <w:sdtPr>
          <w:rPr>
            <w:rFonts w:asciiTheme="minorHAnsi" w:hAnsiTheme="minorHAnsi" w:cstheme="minorHAnsi"/>
            <w:b/>
            <w:strike/>
            <w:color w:val="17365D" w:themeColor="text2" w:themeShade="BF"/>
            <w:szCs w:val="22"/>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strike/>
              <w:color w:val="17365D" w:themeColor="text2" w:themeShade="BF"/>
              <w:szCs w:val="22"/>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strike/>
              <w:color w:val="17365D" w:themeColor="text2" w:themeShade="BF"/>
              <w:szCs w:val="22"/>
            </w:rPr>
            <w:t>Wykień</w:t>
          </w:r>
          <w:proofErr w:type="spellEnd"/>
          <w:r w:rsidR="004258B8">
            <w:rPr>
              <w:rFonts w:asciiTheme="minorHAnsi" w:hAnsiTheme="minorHAnsi" w:cstheme="minorHAnsi"/>
              <w:b/>
              <w:strike/>
              <w:color w:val="17365D" w:themeColor="text2" w:themeShade="BF"/>
              <w:szCs w:val="22"/>
            </w:rPr>
            <w:t xml:space="preserve"> dz. 52/4-6, 52/8-15, 52/17-26, 53/1-2, 53/4-11, 53/13-22, 461/3-5, 462/5-12, 463/7-16 gm. Miedziana Góra, Domaszowice dz. nr 317, 318, 320, 321 gm. Masłów, Mąchocice Kapitulne ul. Łysogórska dz. 998/9 gm. Masłów - RE Kielce, grupa IV, V.</w:t>
          </w:r>
        </w:sdtContent>
      </w:sdt>
    </w:p>
    <w:p w14:paraId="07D1B616" w14:textId="77777777" w:rsidR="0092625B" w:rsidRPr="0082501E" w:rsidRDefault="0092625B" w:rsidP="0092625B">
      <w:pPr>
        <w:autoSpaceDE w:val="0"/>
        <w:autoSpaceDN w:val="0"/>
        <w:adjustRightInd w:val="0"/>
        <w:spacing w:before="120" w:after="120" w:line="240" w:lineRule="auto"/>
        <w:outlineLvl w:val="0"/>
        <w:rPr>
          <w:rFonts w:asciiTheme="minorHAnsi" w:eastAsia="Calibri" w:hAnsiTheme="minorHAnsi" w:cstheme="minorHAnsi"/>
          <w:strike/>
          <w:color w:val="FF0000"/>
          <w:sz w:val="20"/>
        </w:rPr>
      </w:pPr>
      <w:r w:rsidRPr="0082501E">
        <w:rPr>
          <w:rFonts w:asciiTheme="minorHAnsi" w:eastAsia="Calibri" w:hAnsiTheme="minorHAnsi" w:cstheme="minorHAnsi"/>
          <w:strike/>
          <w:sz w:val="20"/>
        </w:rPr>
        <w:t>M</w:t>
      </w:r>
      <w:r w:rsidRPr="0082501E">
        <w:rPr>
          <w:rFonts w:asciiTheme="minorHAnsi" w:eastAsia="Calibri" w:hAnsiTheme="minorHAnsi" w:cstheme="minorHAnsi"/>
          <w:strike/>
          <w:color w:val="000000"/>
          <w:sz w:val="20"/>
        </w:rPr>
        <w:t>ając na uwadze</w:t>
      </w:r>
      <w:r w:rsidRPr="0082501E">
        <w:rPr>
          <w:rFonts w:asciiTheme="minorHAnsi" w:eastAsia="Calibri" w:hAnsiTheme="minorHAnsi" w:cstheme="minorHAnsi"/>
          <w:strike/>
          <w:sz w:val="20"/>
        </w:rPr>
        <w:t xml:space="preserve"> potrzebę zapewnienia ochrony i bezpieczeństwa informacji przekazywanych przez Zamawiającego, oświadczamy niniejszym, iż </w:t>
      </w:r>
      <w:r w:rsidRPr="0082501E">
        <w:rPr>
          <w:rFonts w:asciiTheme="minorHAnsi" w:eastAsia="Calibri" w:hAnsiTheme="minorHAnsi" w:cstheme="minorHAnsi"/>
          <w:b/>
          <w:strike/>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1343118F" w14:textId="77777777" w:rsidR="0092625B" w:rsidRPr="0082501E" w:rsidRDefault="0092625B" w:rsidP="009C75B7">
      <w:pPr>
        <w:numPr>
          <w:ilvl w:val="1"/>
          <w:numId w:val="29"/>
        </w:numPr>
        <w:autoSpaceDE w:val="0"/>
        <w:autoSpaceDN w:val="0"/>
        <w:adjustRightInd w:val="0"/>
        <w:spacing w:before="120" w:after="120" w:line="240" w:lineRule="auto"/>
        <w:ind w:left="357"/>
        <w:rPr>
          <w:rFonts w:asciiTheme="minorHAnsi" w:eastAsia="Calibri" w:hAnsiTheme="minorHAnsi" w:cstheme="minorHAnsi"/>
          <w:strike/>
          <w:sz w:val="20"/>
        </w:rPr>
      </w:pPr>
      <w:r w:rsidRPr="0082501E">
        <w:rPr>
          <w:rFonts w:asciiTheme="minorHAnsi" w:eastAsia="Calibri" w:hAnsiTheme="minorHAns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82501E" w:rsidRDefault="0092625B" w:rsidP="009C75B7">
      <w:pPr>
        <w:numPr>
          <w:ilvl w:val="1"/>
          <w:numId w:val="29"/>
        </w:numPr>
        <w:autoSpaceDE w:val="0"/>
        <w:autoSpaceDN w:val="0"/>
        <w:adjustRightInd w:val="0"/>
        <w:spacing w:before="120" w:after="120" w:line="240" w:lineRule="auto"/>
        <w:ind w:left="357"/>
        <w:rPr>
          <w:rFonts w:asciiTheme="minorHAnsi" w:eastAsia="Calibri" w:hAnsiTheme="minorHAnsi" w:cstheme="minorHAnsi"/>
          <w:strike/>
          <w:sz w:val="20"/>
        </w:rPr>
      </w:pPr>
      <w:r w:rsidRPr="0082501E">
        <w:rPr>
          <w:rFonts w:asciiTheme="minorHAnsi" w:eastAsia="Calibri" w:hAnsiTheme="minorHAnsi" w:cstheme="minorHAnsi"/>
          <w:strike/>
          <w:sz w:val="20"/>
        </w:rPr>
        <w:t xml:space="preserve">Zapewnienia wyżej wymienionym informacjom ochrony przed nieuprawnionym ujawnieniem, upublicznieniem, udostępnieniem lub utratą;  </w:t>
      </w:r>
    </w:p>
    <w:p w14:paraId="5914837A" w14:textId="77777777" w:rsidR="0092625B" w:rsidRPr="0082501E" w:rsidRDefault="0092625B" w:rsidP="009C75B7">
      <w:pPr>
        <w:numPr>
          <w:ilvl w:val="1"/>
          <w:numId w:val="29"/>
        </w:numPr>
        <w:autoSpaceDE w:val="0"/>
        <w:autoSpaceDN w:val="0"/>
        <w:adjustRightInd w:val="0"/>
        <w:spacing w:before="120" w:after="120" w:line="240" w:lineRule="auto"/>
        <w:ind w:left="357"/>
        <w:rPr>
          <w:rFonts w:asciiTheme="minorHAnsi" w:eastAsia="Calibri" w:hAnsiTheme="minorHAnsi" w:cstheme="minorHAnsi"/>
          <w:strike/>
          <w:sz w:val="20"/>
        </w:rPr>
      </w:pPr>
      <w:r w:rsidRPr="0082501E">
        <w:rPr>
          <w:rFonts w:asciiTheme="minorHAnsi" w:eastAsia="Calibri" w:hAnsiTheme="minorHAns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0304BEB5" w14:textId="7A927074" w:rsidR="0092625B" w:rsidRPr="0082501E" w:rsidRDefault="0092625B" w:rsidP="009C75B7">
      <w:pPr>
        <w:numPr>
          <w:ilvl w:val="1"/>
          <w:numId w:val="29"/>
        </w:numPr>
        <w:autoSpaceDE w:val="0"/>
        <w:autoSpaceDN w:val="0"/>
        <w:adjustRightInd w:val="0"/>
        <w:spacing w:before="120" w:after="120" w:line="240" w:lineRule="auto"/>
        <w:contextualSpacing/>
        <w:rPr>
          <w:rFonts w:asciiTheme="minorHAnsi" w:eastAsia="Calibri" w:hAnsiTheme="minorHAnsi" w:cstheme="minorHAnsi"/>
          <w:strike/>
          <w:sz w:val="20"/>
        </w:rPr>
      </w:pPr>
      <w:r w:rsidRPr="0082501E">
        <w:rPr>
          <w:rFonts w:asciiTheme="minorHAnsi" w:eastAsia="Calibri" w:hAnsiTheme="minorHAnsi" w:cstheme="minorHAnsi"/>
          <w:strike/>
          <w:sz w:val="20"/>
        </w:rPr>
        <w:t xml:space="preserve">Zapłacenia na rzecz PGE Dystrybucja S.A. kary umownej w wysokości </w:t>
      </w:r>
      <w:r w:rsidR="000854DB" w:rsidRPr="0082501E">
        <w:rPr>
          <w:rFonts w:asciiTheme="minorHAnsi" w:eastAsia="Calibri" w:hAnsiTheme="minorHAnsi" w:cstheme="minorHAnsi"/>
          <w:strike/>
          <w:sz w:val="20"/>
        </w:rPr>
        <w:t>określonej w projekcie umowy  stanowiącej załącznik nr 5 do SWZ</w:t>
      </w:r>
      <w:r w:rsidR="002923A4" w:rsidRPr="0082501E">
        <w:rPr>
          <w:rFonts w:asciiTheme="minorHAnsi" w:eastAsia="Calibri" w:hAnsiTheme="minorHAnsi" w:cstheme="minorHAnsi"/>
          <w:strike/>
          <w:sz w:val="20"/>
        </w:rPr>
        <w:t xml:space="preserve"> lub</w:t>
      </w:r>
      <w:r w:rsidR="000854DB" w:rsidRPr="0082501E">
        <w:rPr>
          <w:rFonts w:asciiTheme="minorHAnsi" w:eastAsia="Calibri" w:hAnsiTheme="minorHAnsi" w:cstheme="minorHAnsi"/>
          <w:strike/>
          <w:sz w:val="20"/>
        </w:rPr>
        <w:t xml:space="preserve"> </w:t>
      </w:r>
      <w:r w:rsidRPr="0082501E">
        <w:rPr>
          <w:rFonts w:asciiTheme="minorHAnsi" w:eastAsia="Calibri" w:hAnsiTheme="minorHAnsi" w:cstheme="minorHAnsi"/>
          <w:strike/>
          <w:sz w:val="20"/>
        </w:rPr>
        <w:t>……………… zł</w:t>
      </w:r>
      <w:r w:rsidRPr="0082501E">
        <w:rPr>
          <w:rFonts w:asciiTheme="minorHAnsi" w:eastAsia="Calibri" w:hAnsiTheme="minorHAnsi" w:cstheme="minorHAnsi"/>
          <w:strike/>
          <w:sz w:val="20"/>
          <w:shd w:val="clear" w:color="auto" w:fill="D9D9D9" w:themeFill="background1" w:themeFillShade="D9"/>
        </w:rPr>
        <w:br/>
      </w:r>
      <w:r w:rsidRPr="0082501E">
        <w:rPr>
          <w:rFonts w:asciiTheme="minorHAnsi" w:eastAsia="Calibri" w:hAnsiTheme="minorHAnsi" w:cstheme="minorHAnsi"/>
          <w:strike/>
          <w:sz w:val="20"/>
        </w:rPr>
        <w:t>(słownie: ………….)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82501E"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trike/>
          <w:sz w:val="20"/>
        </w:rPr>
      </w:pPr>
      <w:r w:rsidRPr="0082501E">
        <w:rPr>
          <w:rFonts w:asciiTheme="minorHAnsi" w:eastAsia="Calibri" w:hAnsiTheme="minorHAnsi" w:cstheme="minorHAnsi"/>
          <w:strike/>
          <w:sz w:val="20"/>
        </w:rPr>
        <w:t xml:space="preserve"> </w:t>
      </w:r>
    </w:p>
    <w:p w14:paraId="042ECEFB" w14:textId="77777777" w:rsidR="0092625B" w:rsidRPr="0082501E" w:rsidRDefault="0092625B" w:rsidP="0092625B">
      <w:pPr>
        <w:autoSpaceDE w:val="0"/>
        <w:autoSpaceDN w:val="0"/>
        <w:adjustRightInd w:val="0"/>
        <w:spacing w:before="120" w:after="120" w:line="240" w:lineRule="auto"/>
        <w:rPr>
          <w:rFonts w:asciiTheme="minorHAnsi" w:eastAsia="Calibri" w:hAnsiTheme="minorHAnsi" w:cstheme="minorHAnsi"/>
          <w:strike/>
          <w:sz w:val="20"/>
        </w:rPr>
      </w:pPr>
      <w:r w:rsidRPr="0082501E">
        <w:rPr>
          <w:rFonts w:asciiTheme="minorHAnsi" w:eastAsia="Calibri" w:hAnsiTheme="minorHAnsi" w:cstheme="minorHAnsi"/>
          <w:strike/>
          <w:sz w:val="20"/>
        </w:rPr>
        <w:t>Zobowiązujemy się dochować powyższych wymogów zarówno w trakcie prowadzenia postępowania, jak i po jego zakończeniu.</w:t>
      </w:r>
    </w:p>
    <w:p w14:paraId="7D3FB1C5" w14:textId="2A53608E" w:rsidR="0092625B" w:rsidRDefault="0092625B" w:rsidP="00F27949">
      <w:pPr>
        <w:autoSpaceDE w:val="0"/>
        <w:autoSpaceDN w:val="0"/>
        <w:adjustRightInd w:val="0"/>
        <w:spacing w:before="120" w:after="120" w:line="240" w:lineRule="auto"/>
        <w:rPr>
          <w:rFonts w:asciiTheme="minorHAnsi" w:eastAsia="Calibri" w:hAnsiTheme="minorHAnsi" w:cstheme="minorHAnsi"/>
          <w:strike/>
          <w:sz w:val="20"/>
        </w:rPr>
      </w:pPr>
      <w:r w:rsidRPr="0082501E">
        <w:rPr>
          <w:rFonts w:asciiTheme="minorHAnsi" w:eastAsia="Calibri" w:hAnsiTheme="minorHAnsi" w:cstheme="minorHAnsi"/>
          <w:strike/>
          <w:sz w:val="20"/>
        </w:rPr>
        <w:t>Jednocześnie oświadczamy, iż mamy świadomość, że naruszenie powyższego zobowiązania może stanowić czyn nieuczciwej konkurencji w rozumieniu ustawy z dnia 16 kwietnia 1993 r. o zwalczaniu nieuczciwej konkurencji (t.j. Dz. U. 2020, poz. 1913 ze zm.).</w:t>
      </w:r>
    </w:p>
    <w:p w14:paraId="5BABF6A2" w14:textId="77777777" w:rsidR="00F27949" w:rsidRPr="00F27949" w:rsidRDefault="00F27949" w:rsidP="00F27949">
      <w:pPr>
        <w:autoSpaceDE w:val="0"/>
        <w:autoSpaceDN w:val="0"/>
        <w:adjustRightInd w:val="0"/>
        <w:spacing w:before="120" w:after="120" w:line="240" w:lineRule="auto"/>
        <w:rPr>
          <w:rFonts w:asciiTheme="minorHAnsi" w:eastAsia="Calibri" w:hAnsiTheme="minorHAnsi" w:cstheme="minorHAnsi"/>
          <w:strike/>
          <w:sz w:val="20"/>
        </w:rPr>
      </w:pPr>
    </w:p>
    <w:tbl>
      <w:tblPr>
        <w:tblW w:w="4922" w:type="dxa"/>
        <w:tblInd w:w="4593" w:type="dxa"/>
        <w:tblLook w:val="01E0" w:firstRow="1" w:lastRow="1" w:firstColumn="1" w:lastColumn="1" w:noHBand="0" w:noVBand="0"/>
      </w:tblPr>
      <w:tblGrid>
        <w:gridCol w:w="4922"/>
      </w:tblGrid>
      <w:tr w:rsidR="0092625B" w:rsidRPr="0082501E" w14:paraId="348B2701" w14:textId="77777777" w:rsidTr="0092625B">
        <w:trPr>
          <w:trHeight w:val="284"/>
        </w:trPr>
        <w:tc>
          <w:tcPr>
            <w:tcW w:w="4922" w:type="dxa"/>
            <w:hideMark/>
          </w:tcPr>
          <w:p w14:paraId="0F93CF7A" w14:textId="77777777" w:rsidR="0092625B" w:rsidRPr="0082501E" w:rsidRDefault="0092625B" w:rsidP="0092625B">
            <w:pPr>
              <w:tabs>
                <w:tab w:val="left" w:pos="-360"/>
              </w:tabs>
              <w:spacing w:line="240" w:lineRule="auto"/>
              <w:jc w:val="center"/>
              <w:rPr>
                <w:rFonts w:asciiTheme="minorHAnsi" w:hAnsiTheme="minorHAnsi" w:cstheme="minorHAnsi"/>
                <w:strike/>
                <w:sz w:val="20"/>
                <w:lang w:eastAsia="pl-PL"/>
              </w:rPr>
            </w:pPr>
            <w:r w:rsidRPr="0082501E">
              <w:rPr>
                <w:rFonts w:asciiTheme="minorHAnsi" w:hAnsiTheme="minorHAnsi" w:cstheme="minorHAnsi"/>
                <w:strike/>
                <w:sz w:val="20"/>
                <w:lang w:eastAsia="pl-PL"/>
              </w:rPr>
              <w:t>…………………..……………................................</w:t>
            </w:r>
          </w:p>
        </w:tc>
      </w:tr>
    </w:tbl>
    <w:p w14:paraId="345CD808" w14:textId="73A0F0B0" w:rsidR="00572BF9" w:rsidRDefault="00572BF9" w:rsidP="0092625B">
      <w:pPr>
        <w:tabs>
          <w:tab w:val="left" w:pos="2100"/>
        </w:tabs>
        <w:rPr>
          <w:rFonts w:asciiTheme="minorHAnsi" w:hAnsiTheme="minorHAnsi" w:cstheme="minorHAnsi"/>
          <w:sz w:val="20"/>
        </w:rPr>
      </w:pPr>
    </w:p>
    <w:p w14:paraId="5E5E0C6B" w14:textId="01FDA940" w:rsidR="0092625B" w:rsidRPr="000B5CDC"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color w:val="FF0000"/>
          <w:sz w:val="20"/>
        </w:rPr>
      </w:pPr>
      <w:bookmarkStart w:id="19" w:name="_Toc124426679"/>
      <w:r w:rsidRPr="007B5834">
        <w:rPr>
          <w:rFonts w:cstheme="minorHAnsi"/>
          <w:sz w:val="20"/>
        </w:rPr>
        <w:lastRenderedPageBreak/>
        <w:t>ZAŁĄCZNIK NR 1</w:t>
      </w:r>
      <w:r w:rsidR="004D0670">
        <w:rPr>
          <w:rFonts w:cstheme="minorHAnsi"/>
          <w:sz w:val="20"/>
        </w:rPr>
        <w:t>2</w:t>
      </w:r>
      <w:r w:rsidRPr="007B5834">
        <w:rPr>
          <w:rFonts w:cstheme="minorHAnsi"/>
          <w:sz w:val="20"/>
        </w:rPr>
        <w:t xml:space="preserve"> DO SWZ– OŚWIADCZENIE W SPRAWIE ZEZWOLENIA NA WYTWARZANIE ODPADÓW</w:t>
      </w:r>
      <w:bookmarkEnd w:id="19"/>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9333A4C"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E0C1F5E" w14:textId="77777777" w:rsidR="0092625B" w:rsidRPr="0092625B" w:rsidRDefault="0092625B" w:rsidP="0092625B">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21C286D" w14:textId="77777777" w:rsidR="0092625B" w:rsidRPr="0092625B" w:rsidRDefault="0092625B" w:rsidP="0092625B">
      <w:pPr>
        <w:rPr>
          <w:rFonts w:asciiTheme="minorHAnsi" w:hAnsiTheme="minorHAnsi" w:cstheme="minorHAnsi"/>
          <w:sz w:val="20"/>
        </w:rPr>
      </w:pPr>
    </w:p>
    <w:p w14:paraId="2D4797D2" w14:textId="77777777" w:rsidR="0092625B" w:rsidRPr="0092625B" w:rsidRDefault="0092625B" w:rsidP="0092625B">
      <w:pPr>
        <w:rPr>
          <w:rFonts w:asciiTheme="minorHAnsi" w:hAnsiTheme="minorHAnsi" w:cstheme="minorHAnsi"/>
          <w:sz w:val="20"/>
        </w:rPr>
      </w:pPr>
    </w:p>
    <w:p w14:paraId="2E980BF0" w14:textId="77777777" w:rsidR="0092625B" w:rsidRPr="0092625B" w:rsidRDefault="0092625B" w:rsidP="0092625B">
      <w:pPr>
        <w:rPr>
          <w:rFonts w:asciiTheme="minorHAnsi" w:hAnsiTheme="minorHAnsi" w:cstheme="minorHAnsi"/>
          <w:sz w:val="20"/>
        </w:rPr>
      </w:pPr>
    </w:p>
    <w:p w14:paraId="1A0EB5F4" w14:textId="295924DA" w:rsidR="0092625B" w:rsidRPr="004C1E90" w:rsidRDefault="0092625B" w:rsidP="004C1E90">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9C75B7">
        <w:rPr>
          <w:rFonts w:asciiTheme="minorHAnsi" w:hAnsiTheme="minorHAnsi" w:cstheme="minorHAnsi"/>
          <w:sz w:val="20"/>
          <w:lang w:eastAsia="pl-PL"/>
        </w:rPr>
        <w:t>rtę w postępowaniu zakupowym 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219124223"/>
          <w:placeholder>
            <w:docPart w:val="BDACD00F748442C1BC42B055D9F6F93C"/>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color w:val="17365D" w:themeColor="text2" w:themeShade="BF"/>
              <w:sz w:val="20"/>
            </w:rPr>
            <w:t>POST/DYS/OSK/LZA/03308/2024</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679806654"/>
          <w:placeholder>
            <w:docPart w:val="06D16D8394AB4F539AD43DA6A3DA5C9F"/>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color w:val="17365D" w:themeColor="text2" w:themeShade="BF"/>
              <w:szCs w:val="22"/>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color w:val="17365D" w:themeColor="text2" w:themeShade="BF"/>
              <w:szCs w:val="22"/>
            </w:rPr>
            <w:t>Wykień</w:t>
          </w:r>
          <w:proofErr w:type="spellEnd"/>
          <w:r w:rsidR="004258B8">
            <w:rPr>
              <w:rFonts w:asciiTheme="minorHAnsi" w:hAnsiTheme="minorHAnsi" w:cstheme="minorHAnsi"/>
              <w:b/>
              <w:color w:val="17365D" w:themeColor="text2" w:themeShade="BF"/>
              <w:szCs w:val="22"/>
            </w:rPr>
            <w:t xml:space="preserve"> dz. 52/4-6, 52/8-15, 52/17-26, 53/1-2, 53/4-11, 53/13-22, 461/3-5, 462/5-12, 463/7-16 gm. Miedziana Góra, Domaszowice dz. nr 317, 318, 320, 321 gm. Masłów, Mąchocice Kapitulne ul. Łysogórska dz. 998/9 gm. Masłów - RE Kielce, grupa IV, V.</w:t>
          </w:r>
        </w:sdtContent>
      </w:sdt>
      <w:r w:rsidRPr="0092625B">
        <w:rPr>
          <w:rFonts w:asciiTheme="minorHAnsi" w:hAnsiTheme="minorHAnsi" w:cstheme="minorHAnsi"/>
          <w:sz w:val="20"/>
        </w:rPr>
        <w:t xml:space="preserve"> </w:t>
      </w:r>
      <w:r w:rsidRPr="009C75B7">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7BABA532" w:rsidR="006863E6" w:rsidRDefault="006863E6"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22FBC009" w:rsidR="006863E6" w:rsidRDefault="006863E6" w:rsidP="0092625B">
      <w:pPr>
        <w:ind w:left="5398" w:right="68" w:hanging="153"/>
        <w:jc w:val="center"/>
        <w:rPr>
          <w:rFonts w:asciiTheme="minorHAnsi" w:hAnsiTheme="minorHAnsi" w:cstheme="minorHAnsi"/>
          <w:i/>
          <w:sz w:val="16"/>
          <w:szCs w:val="16"/>
        </w:rPr>
      </w:pPr>
    </w:p>
    <w:p w14:paraId="2F02DE35" w14:textId="44A04F69" w:rsidR="00572BF9" w:rsidRDefault="00572BF9" w:rsidP="0092625B">
      <w:pPr>
        <w:ind w:left="5398" w:right="68" w:hanging="153"/>
        <w:jc w:val="center"/>
        <w:rPr>
          <w:rFonts w:asciiTheme="minorHAnsi" w:hAnsiTheme="minorHAnsi" w:cstheme="minorHAnsi"/>
          <w:i/>
          <w:sz w:val="16"/>
          <w:szCs w:val="16"/>
        </w:rPr>
      </w:pPr>
    </w:p>
    <w:p w14:paraId="3B0A310F" w14:textId="5F08FABA" w:rsidR="00F27949" w:rsidRDefault="00F27949">
      <w:pPr>
        <w:spacing w:after="200" w:line="276" w:lineRule="auto"/>
        <w:jc w:val="left"/>
        <w:rPr>
          <w:rFonts w:asciiTheme="minorHAnsi" w:hAnsiTheme="minorHAnsi" w:cstheme="minorHAnsi"/>
          <w:i/>
          <w:sz w:val="16"/>
          <w:szCs w:val="16"/>
        </w:rPr>
      </w:pPr>
      <w:bookmarkStart w:id="20" w:name="_GoBack"/>
      <w:bookmarkEnd w:id="20"/>
    </w:p>
    <w:p w14:paraId="3ABDFA92" w14:textId="5D65DFAD" w:rsidR="00F903A3" w:rsidRDefault="00F903A3">
      <w:pPr>
        <w:spacing w:after="200" w:line="276" w:lineRule="auto"/>
        <w:jc w:val="left"/>
        <w:rPr>
          <w:rFonts w:asciiTheme="minorHAnsi" w:hAnsiTheme="minorHAnsi" w:cstheme="minorHAnsi"/>
          <w:i/>
          <w:sz w:val="16"/>
          <w:szCs w:val="16"/>
        </w:rPr>
      </w:pPr>
    </w:p>
    <w:p w14:paraId="1C8D1FA0" w14:textId="11E0A6C1"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1" w:name="_Toc124426680"/>
      <w:r w:rsidRPr="00F24EC6">
        <w:rPr>
          <w:rFonts w:cstheme="minorHAnsi"/>
          <w:sz w:val="20"/>
        </w:rPr>
        <w:lastRenderedPageBreak/>
        <w:t xml:space="preserve">ZAŁĄCZNIK NR </w:t>
      </w:r>
      <w:r>
        <w:rPr>
          <w:rFonts w:cstheme="minorHAnsi"/>
          <w:sz w:val="20"/>
        </w:rPr>
        <w:t>1</w:t>
      </w:r>
      <w:r w:rsidR="00431091">
        <w:rPr>
          <w:rFonts w:cstheme="minorHAnsi"/>
          <w:sz w:val="20"/>
        </w:rPr>
        <w:t>3</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21"/>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025AAEE2" w14:textId="77777777" w:rsidR="007923F5" w:rsidRPr="0092625B" w:rsidRDefault="007923F5" w:rsidP="007923F5">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BF3CF11" w14:textId="77777777" w:rsidR="007923F5" w:rsidRPr="0092625B" w:rsidRDefault="007923F5" w:rsidP="007923F5">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5BBD83" w14:textId="77777777" w:rsidR="007923F5" w:rsidRPr="0092625B" w:rsidRDefault="007923F5" w:rsidP="007923F5">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181F838" w14:textId="77777777" w:rsidR="007923F5" w:rsidRPr="0092625B" w:rsidRDefault="007923F5" w:rsidP="007923F5">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E0E1979" w14:textId="221C6DF0" w:rsidR="00F24EC6" w:rsidRPr="00F24EC6" w:rsidRDefault="007923F5" w:rsidP="007923F5">
            <w:pPr>
              <w:spacing w:line="360" w:lineRule="auto"/>
              <w:jc w:val="center"/>
              <w:rPr>
                <w:rFonts w:asciiTheme="minorHAnsi" w:eastAsiaTheme="majorEastAsia" w:hAnsiTheme="minorHAnsi" w:cstheme="minorHAnsi"/>
                <w:i/>
                <w:iCs/>
                <w:sz w:val="20"/>
              </w:rPr>
            </w:pPr>
            <w:r w:rsidRPr="0092625B">
              <w:rPr>
                <w:rFonts w:asciiTheme="minorHAnsi" w:eastAsiaTheme="majorEastAsia" w:hAnsiTheme="minorHAnsi" w:cstheme="minorHAnsi"/>
                <w:b/>
                <w:iCs/>
                <w:sz w:val="20"/>
              </w:rPr>
              <w:t>26-110 Skarżysko-Kamienna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5F91E3DF" w:rsidR="00F24EC6" w:rsidRPr="00EC632D" w:rsidRDefault="00F24EC6" w:rsidP="00F24EC6">
      <w:pPr>
        <w:spacing w:after="120" w:line="240" w:lineRule="auto"/>
        <w:rPr>
          <w:rFonts w:asciiTheme="minorHAnsi" w:hAnsiTheme="minorHAnsi" w:cstheme="minorHAnsi"/>
          <w:sz w:val="20"/>
          <w:lang w:eastAsia="pl-PL"/>
        </w:rPr>
      </w:pPr>
      <w:r w:rsidRPr="00EC632D">
        <w:rPr>
          <w:rFonts w:asciiTheme="minorHAnsi" w:hAnsiTheme="minorHAnsi" w:cstheme="minorHAnsi"/>
          <w:sz w:val="20"/>
          <w:lang w:eastAsia="pl-PL"/>
        </w:rPr>
        <w:t xml:space="preserve">W związku z Ofertą Wykonawcy złożoną w postępowaniu zakupowym </w:t>
      </w:r>
      <w:r w:rsidR="004276E9" w:rsidRPr="00EC632D">
        <w:rPr>
          <w:rFonts w:asciiTheme="minorHAnsi" w:eastAsia="Calibri" w:hAnsiTheme="minorHAnsi" w:cstheme="minorHAnsi"/>
          <w:sz w:val="20"/>
          <w:lang w:eastAsia="pl-PL"/>
        </w:rPr>
        <w:t>nr</w:t>
      </w:r>
      <w:r w:rsidRPr="00EC632D">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theme="minorHAnsi"/>
              <w:b/>
              <w:color w:val="17365D" w:themeColor="text2" w:themeShade="BF"/>
              <w:sz w:val="20"/>
            </w:rPr>
            <w:t>POST/DYS/OSK/LZA/03308/2024</w:t>
          </w:r>
        </w:sdtContent>
      </w:sdt>
      <w:r w:rsidR="009C75B7" w:rsidRPr="00EC632D">
        <w:rPr>
          <w:rFonts w:asciiTheme="minorHAnsi" w:hAnsiTheme="minorHAnsi" w:cstheme="minorHAnsi"/>
          <w:b/>
          <w:color w:val="17365D" w:themeColor="text2" w:themeShade="BF"/>
          <w:sz w:val="20"/>
        </w:rPr>
        <w:t xml:space="preserve"> </w:t>
      </w:r>
      <w:r w:rsidRPr="00EC632D">
        <w:rPr>
          <w:rFonts w:asciiTheme="minorHAnsi" w:hAnsiTheme="minorHAnsi" w:cstheme="minorHAnsi"/>
          <w:sz w:val="20"/>
          <w:lang w:eastAsia="pl-PL"/>
        </w:rPr>
        <w:t>prowadzonym w trybie przetargu nieograniczonego pn.</w:t>
      </w:r>
      <w:r w:rsidRPr="00EC632D">
        <w:rPr>
          <w:rFonts w:asciiTheme="minorHAnsi" w:hAnsiTheme="minorHAnsi" w:cstheme="minorHAnsi"/>
          <w:sz w:val="20"/>
        </w:rPr>
        <w:t xml:space="preserve"> </w:t>
      </w:r>
      <w:sdt>
        <w:sdtPr>
          <w:rPr>
            <w:rFonts w:asciiTheme="minorHAnsi" w:hAnsiTheme="minorHAnsi" w:cstheme="minorHAnsi"/>
            <w:b/>
            <w:color w:val="17365D" w:themeColor="text2" w:themeShade="BF"/>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color w:val="17365D" w:themeColor="text2" w:themeShade="BF"/>
              <w:sz w:val="20"/>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color w:val="17365D" w:themeColor="text2" w:themeShade="BF"/>
              <w:sz w:val="20"/>
            </w:rPr>
            <w:t>Wykień</w:t>
          </w:r>
          <w:proofErr w:type="spellEnd"/>
          <w:r w:rsidR="004258B8">
            <w:rPr>
              <w:rFonts w:asciiTheme="minorHAnsi" w:hAnsiTheme="minorHAnsi" w:cstheme="minorHAnsi"/>
              <w:b/>
              <w:color w:val="17365D" w:themeColor="text2" w:themeShade="BF"/>
              <w:sz w:val="20"/>
            </w:rPr>
            <w:t xml:space="preserve"> dz. 52/4-6, 52/8-15, 52/17-26, 53/1-2, 53/4-11, 53/13-22, 461/3-5, 462/5-12, 463/7-16 gm. Miedziana Góra, Domaszowice dz. nr 317, 318, 320, 321 gm. Masłów, Mąchocice Kapitulne ul. Łysogórska dz. 998/9 gm. Masłów - RE Kielce, grupa IV, V.</w:t>
          </w:r>
        </w:sdtContent>
      </w:sdt>
      <w:r w:rsidRPr="00EC632D">
        <w:rPr>
          <w:rFonts w:asciiTheme="minorHAnsi" w:hAnsiTheme="minorHAnsi" w:cstheme="minorHAnsi"/>
          <w:b/>
          <w:color w:val="17365D" w:themeColor="text2" w:themeShade="BF"/>
          <w:sz w:val="20"/>
        </w:rPr>
        <w:t xml:space="preserve"> </w:t>
      </w:r>
      <w:r w:rsidRPr="00EC632D">
        <w:rPr>
          <w:rFonts w:asciiTheme="minorHAnsi" w:hAnsiTheme="minorHAnsi" w:cstheme="minorHAnsi"/>
          <w:sz w:val="20"/>
        </w:rPr>
        <w:t>po</w:t>
      </w:r>
      <w:r w:rsidRPr="00EC632D">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71250F15" w14:textId="05A877E7" w:rsidR="008D09B2" w:rsidRDefault="008D09B2" w:rsidP="00F24EC6">
      <w:pPr>
        <w:ind w:right="68"/>
        <w:rPr>
          <w:rFonts w:asciiTheme="minorHAnsi" w:hAnsiTheme="minorHAnsi" w:cstheme="minorHAnsi"/>
          <w:i/>
          <w:sz w:val="16"/>
          <w:szCs w:val="16"/>
        </w:rPr>
      </w:pPr>
    </w:p>
    <w:p w14:paraId="41A0A66B" w14:textId="668D3748" w:rsidR="00F903A3" w:rsidRDefault="00F903A3" w:rsidP="00F24EC6">
      <w:pPr>
        <w:ind w:right="68"/>
        <w:rPr>
          <w:rFonts w:asciiTheme="minorHAnsi" w:hAnsiTheme="minorHAnsi" w:cstheme="minorHAnsi"/>
          <w:i/>
          <w:sz w:val="16"/>
          <w:szCs w:val="16"/>
        </w:rPr>
      </w:pPr>
    </w:p>
    <w:p w14:paraId="528EA331" w14:textId="0613227E" w:rsidR="00F903A3" w:rsidRDefault="00F903A3" w:rsidP="00F24EC6">
      <w:pPr>
        <w:ind w:right="68"/>
        <w:rPr>
          <w:rFonts w:asciiTheme="minorHAnsi" w:hAnsiTheme="minorHAnsi" w:cstheme="minorHAnsi"/>
          <w:i/>
          <w:sz w:val="16"/>
          <w:szCs w:val="16"/>
        </w:rPr>
      </w:pPr>
    </w:p>
    <w:p w14:paraId="24D38ADF" w14:textId="2926A42F" w:rsidR="00F903A3" w:rsidRDefault="00F903A3" w:rsidP="00F24EC6">
      <w:pPr>
        <w:ind w:right="68"/>
        <w:rPr>
          <w:rFonts w:asciiTheme="minorHAnsi" w:hAnsiTheme="minorHAnsi" w:cstheme="minorHAnsi"/>
          <w:i/>
          <w:sz w:val="16"/>
          <w:szCs w:val="16"/>
        </w:rPr>
      </w:pPr>
    </w:p>
    <w:p w14:paraId="02C1F836" w14:textId="00E79703" w:rsidR="008D09B2" w:rsidRDefault="008D09B2" w:rsidP="00F24EC6">
      <w:pPr>
        <w:ind w:right="68"/>
        <w:rPr>
          <w:rFonts w:asciiTheme="minorHAnsi" w:hAnsiTheme="minorHAnsi" w:cstheme="minorHAnsi"/>
          <w:i/>
          <w:sz w:val="16"/>
          <w:szCs w:val="16"/>
        </w:rPr>
      </w:pPr>
    </w:p>
    <w:p w14:paraId="4F98FF8B" w14:textId="60A3BE83" w:rsidR="00572BF9" w:rsidRDefault="00572BF9" w:rsidP="00F24EC6">
      <w:pPr>
        <w:ind w:right="68"/>
        <w:rPr>
          <w:rFonts w:asciiTheme="minorHAnsi" w:hAnsiTheme="minorHAnsi" w:cstheme="minorHAnsi"/>
          <w:i/>
          <w:sz w:val="16"/>
          <w:szCs w:val="16"/>
        </w:rPr>
      </w:pPr>
    </w:p>
    <w:p w14:paraId="1A53E671" w14:textId="359F3438" w:rsidR="00572BF9" w:rsidRDefault="00572BF9" w:rsidP="00F24EC6">
      <w:pPr>
        <w:ind w:right="68"/>
        <w:rPr>
          <w:rFonts w:asciiTheme="minorHAnsi" w:hAnsiTheme="minorHAnsi" w:cstheme="minorHAnsi"/>
          <w:i/>
          <w:sz w:val="16"/>
          <w:szCs w:val="16"/>
        </w:rPr>
      </w:pPr>
      <w:r>
        <w:rPr>
          <w:rFonts w:asciiTheme="minorHAnsi" w:hAnsiTheme="minorHAnsi" w:cstheme="minorHAnsi"/>
          <w:i/>
          <w:sz w:val="16"/>
          <w:szCs w:val="16"/>
        </w:rPr>
        <w:t>=</w:t>
      </w:r>
    </w:p>
    <w:p w14:paraId="1BE29A16" w14:textId="6620484F" w:rsidR="009C75B7" w:rsidRDefault="009C75B7" w:rsidP="009C75B7">
      <w:pPr>
        <w:spacing w:line="240" w:lineRule="auto"/>
        <w:rPr>
          <w:rFonts w:asciiTheme="minorHAnsi" w:hAnsiTheme="minorHAnsi" w:cstheme="minorHAnsi"/>
          <w:i/>
          <w:color w:val="FF0000"/>
          <w:sz w:val="20"/>
        </w:rPr>
      </w:pPr>
    </w:p>
    <w:p w14:paraId="2BB40AD9" w14:textId="3E0E918F" w:rsidR="008D09B2" w:rsidRPr="00572BF9" w:rsidRDefault="008D09B2" w:rsidP="008D09B2">
      <w:pPr>
        <w:pStyle w:val="Nagwek1"/>
        <w:keepNext w:val="0"/>
        <w:keepLines w:val="0"/>
        <w:widowControl w:val="0"/>
        <w:shd w:val="clear" w:color="auto" w:fill="C6D9F1" w:themeFill="text2" w:themeFillTint="33"/>
        <w:spacing w:before="120" w:after="120" w:line="276" w:lineRule="auto"/>
        <w:ind w:left="1418" w:hanging="1702"/>
        <w:rPr>
          <w:rFonts w:ascii="Calibri" w:hAnsi="Calibri" w:cs="Arial"/>
          <w:strike/>
          <w:sz w:val="20"/>
          <w:lang w:eastAsia="pl-PL"/>
        </w:rPr>
      </w:pPr>
      <w:bookmarkStart w:id="22" w:name="_Toc116281652"/>
      <w:bookmarkStart w:id="23" w:name="_Toc124426681"/>
      <w:r w:rsidRPr="00572BF9">
        <w:rPr>
          <w:rFonts w:ascii="Calibri" w:hAnsi="Calibri" w:cs="Arial"/>
          <w:strike/>
          <w:sz w:val="20"/>
          <w:lang w:eastAsia="pl-PL"/>
        </w:rPr>
        <w:lastRenderedPageBreak/>
        <w:t>ZAŁĄCZNIK NR 14 - OŚWIADCZENIE PRODUCENTA SYSTEMU DYSPOZYTORSKIEG</w:t>
      </w:r>
      <w:bookmarkEnd w:id="22"/>
      <w:r w:rsidR="0082501E" w:rsidRPr="00572BF9">
        <w:rPr>
          <w:rFonts w:ascii="Calibri" w:hAnsi="Calibri" w:cs="Arial"/>
          <w:strike/>
          <w:sz w:val="20"/>
          <w:lang w:eastAsia="pl-PL"/>
        </w:rPr>
        <w:t xml:space="preserve">O </w:t>
      </w:r>
      <w:bookmarkEnd w:id="23"/>
      <w:r w:rsidR="00572BF9">
        <w:rPr>
          <w:rFonts w:ascii="Calibri" w:hAnsi="Calibri" w:cs="Arial"/>
          <w:strike/>
          <w:sz w:val="20"/>
          <w:lang w:eastAsia="pl-PL"/>
        </w:rPr>
        <w:t>– nie dotyczy</w:t>
      </w:r>
    </w:p>
    <w:p w14:paraId="3510F356" w14:textId="77777777" w:rsidR="008D09B2" w:rsidRPr="00572BF9" w:rsidRDefault="008D09B2" w:rsidP="008D09B2">
      <w:pPr>
        <w:spacing w:before="120" w:line="240" w:lineRule="auto"/>
        <w:jc w:val="center"/>
        <w:outlineLvl w:val="0"/>
        <w:rPr>
          <w:rFonts w:ascii="Calibri" w:hAnsi="Calibri" w:cs="Arial"/>
          <w:b/>
          <w:strike/>
          <w:szCs w:val="22"/>
          <w:lang w:eastAsia="pl-PL"/>
        </w:rPr>
      </w:pPr>
    </w:p>
    <w:p w14:paraId="6653EF2D" w14:textId="77777777" w:rsidR="008D09B2" w:rsidRPr="00572BF9" w:rsidRDefault="008D09B2" w:rsidP="008D09B2">
      <w:pPr>
        <w:spacing w:before="120" w:line="240" w:lineRule="auto"/>
        <w:jc w:val="center"/>
        <w:outlineLvl w:val="0"/>
        <w:rPr>
          <w:rFonts w:ascii="Calibri" w:hAnsi="Calibri" w:cs="Arial"/>
          <w:b/>
          <w:strike/>
          <w:szCs w:val="22"/>
          <w:lang w:eastAsia="pl-PL"/>
        </w:rPr>
      </w:pPr>
    </w:p>
    <w:p w14:paraId="3D0B6F62" w14:textId="77777777" w:rsidR="008D09B2" w:rsidRPr="00572BF9" w:rsidRDefault="008D09B2" w:rsidP="008D09B2">
      <w:pPr>
        <w:spacing w:before="120" w:line="240" w:lineRule="auto"/>
        <w:jc w:val="center"/>
        <w:outlineLvl w:val="0"/>
        <w:rPr>
          <w:rFonts w:ascii="Calibri" w:hAnsi="Calibri" w:cs="Arial"/>
          <w:b/>
          <w:strike/>
          <w:szCs w:val="22"/>
          <w:lang w:eastAsia="pl-PL"/>
        </w:rPr>
      </w:pPr>
      <w:r w:rsidRPr="00572BF9">
        <w:rPr>
          <w:rFonts w:ascii="Calibri" w:hAnsi="Calibri" w:cs="Arial"/>
          <w:b/>
          <w:strike/>
          <w:szCs w:val="22"/>
          <w:lang w:eastAsia="pl-PL"/>
        </w:rPr>
        <w:t xml:space="preserve">OŚWIADCZENIE </w:t>
      </w:r>
    </w:p>
    <w:p w14:paraId="7ABCDADD" w14:textId="77777777" w:rsidR="008D09B2" w:rsidRPr="00572BF9" w:rsidRDefault="008D09B2" w:rsidP="008D09B2">
      <w:pPr>
        <w:spacing w:before="120" w:line="240" w:lineRule="auto"/>
        <w:jc w:val="center"/>
        <w:outlineLvl w:val="0"/>
        <w:rPr>
          <w:rFonts w:ascii="Calibri" w:hAnsi="Calibri" w:cs="Arial"/>
          <w:b/>
          <w:strike/>
          <w:szCs w:val="22"/>
          <w:lang w:eastAsia="pl-PL"/>
        </w:rPr>
      </w:pPr>
      <w:r w:rsidRPr="00572BF9">
        <w:rPr>
          <w:rFonts w:ascii="Calibri" w:hAnsi="Calibri" w:cs="Arial"/>
          <w:b/>
          <w:strike/>
          <w:szCs w:val="22"/>
          <w:lang w:eastAsia="pl-PL"/>
        </w:rPr>
        <w:t xml:space="preserve">producenta systemu </w:t>
      </w:r>
      <w:r w:rsidRPr="00572BF9">
        <w:rPr>
          <w:rFonts w:ascii="Calibri" w:hAnsi="Calibri" w:cs="Arial"/>
          <w:b/>
          <w:bCs/>
          <w:strike/>
          <w:szCs w:val="22"/>
          <w:lang w:eastAsia="pl-PL"/>
        </w:rPr>
        <w:t>dyspozytorskiego</w:t>
      </w:r>
      <w:r w:rsidRPr="00572BF9">
        <w:rPr>
          <w:rFonts w:ascii="Calibri" w:hAnsi="Calibri" w:cs="Arial"/>
          <w:b/>
          <w:bCs/>
          <w:strike/>
          <w:color w:val="0070C0"/>
          <w:sz w:val="20"/>
          <w:lang w:eastAsia="pl-PL"/>
        </w:rPr>
        <w:t xml:space="preserve"> </w:t>
      </w:r>
      <w:r w:rsidRPr="00572BF9">
        <w:rPr>
          <w:rFonts w:ascii="Calibri" w:hAnsi="Calibri" w:cs="Arial"/>
          <w:b/>
          <w:bCs/>
          <w:strike/>
          <w:szCs w:val="22"/>
          <w:lang w:eastAsia="pl-PL"/>
        </w:rPr>
        <w:t>zainstalowanego w Obszarowym Centrum Dyspozytorskim</w:t>
      </w:r>
    </w:p>
    <w:p w14:paraId="3A254F70" w14:textId="77777777" w:rsidR="008D09B2" w:rsidRPr="00572BF9" w:rsidRDefault="008D09B2" w:rsidP="008D09B2">
      <w:pPr>
        <w:spacing w:before="120" w:line="240" w:lineRule="auto"/>
        <w:jc w:val="center"/>
        <w:outlineLvl w:val="0"/>
        <w:rPr>
          <w:rFonts w:ascii="Calibri" w:hAnsi="Calibri" w:cs="Arial"/>
          <w:b/>
          <w:strike/>
          <w:szCs w:val="22"/>
          <w:lang w:eastAsia="pl-PL"/>
        </w:rPr>
      </w:pPr>
    </w:p>
    <w:p w14:paraId="44655EF8" w14:textId="09218E62" w:rsidR="008D09B2" w:rsidRPr="00572BF9" w:rsidRDefault="008D09B2" w:rsidP="008D09B2">
      <w:pPr>
        <w:spacing w:before="120" w:line="360" w:lineRule="auto"/>
        <w:outlineLvl w:val="0"/>
        <w:rPr>
          <w:rFonts w:ascii="Calibri" w:hAnsi="Calibri" w:cs="Arial"/>
          <w:bCs/>
          <w:iCs/>
          <w:strike/>
          <w:sz w:val="20"/>
          <w:lang w:eastAsia="pl-PL"/>
        </w:rPr>
      </w:pPr>
      <w:r w:rsidRPr="00572BF9">
        <w:rPr>
          <w:rFonts w:ascii="Calibri" w:hAnsi="Calibri" w:cs="Arial"/>
          <w:strike/>
          <w:sz w:val="20"/>
          <w:lang w:eastAsia="pl-PL"/>
        </w:rPr>
        <w:t xml:space="preserve">Oświadczenie producenta systemu </w:t>
      </w:r>
      <w:r w:rsidRPr="00572BF9">
        <w:rPr>
          <w:rFonts w:ascii="Calibri" w:hAnsi="Calibri" w:cs="Arial"/>
          <w:bCs/>
          <w:strike/>
          <w:sz w:val="20"/>
          <w:lang w:eastAsia="pl-PL"/>
        </w:rPr>
        <w:t>dyspozytorskiego,</w:t>
      </w:r>
      <w:r w:rsidRPr="00572BF9">
        <w:rPr>
          <w:rFonts w:ascii="Calibri" w:hAnsi="Calibri" w:cs="Arial"/>
          <w:strike/>
          <w:sz w:val="20"/>
          <w:lang w:eastAsia="pl-PL"/>
        </w:rPr>
        <w:t xml:space="preserve"> firmy: </w:t>
      </w:r>
      <w:r w:rsidR="009C75B7" w:rsidRPr="00572BF9">
        <w:rPr>
          <w:rFonts w:ascii="Calibri" w:hAnsi="Calibri" w:cs="Arial"/>
          <w:strike/>
          <w:sz w:val="20"/>
          <w:lang w:eastAsia="pl-PL"/>
        </w:rPr>
        <w:t>………………………………………………………………………</w:t>
      </w:r>
      <w:r w:rsidRPr="00572BF9">
        <w:rPr>
          <w:rFonts w:ascii="Calibri" w:hAnsi="Calibri" w:cs="Arial"/>
          <w:strike/>
          <w:sz w:val="20"/>
          <w:lang w:eastAsia="pl-PL"/>
        </w:rPr>
        <w:t xml:space="preserve"> </w:t>
      </w:r>
      <w:r w:rsidR="009C75B7" w:rsidRPr="00572BF9">
        <w:rPr>
          <w:rFonts w:ascii="Calibri" w:hAnsi="Calibri" w:cs="Arial"/>
          <w:strike/>
          <w:sz w:val="20"/>
          <w:lang w:eastAsia="pl-PL"/>
        </w:rPr>
        <w:br/>
      </w:r>
      <w:r w:rsidRPr="00572BF9">
        <w:rPr>
          <w:rFonts w:ascii="Calibri" w:hAnsi="Calibri" w:cs="Arial"/>
          <w:strike/>
          <w:sz w:val="20"/>
          <w:lang w:eastAsia="pl-PL"/>
        </w:rPr>
        <w:t xml:space="preserve">z siedzibą: ……………………………………………………………………………….…………………...……, zobowiązuje się do wykonania prac </w:t>
      </w:r>
      <w:r w:rsidRPr="00572BF9">
        <w:rPr>
          <w:rFonts w:ascii="Calibri" w:hAnsi="Calibri" w:cs="Arial"/>
          <w:bCs/>
          <w:strike/>
          <w:sz w:val="20"/>
          <w:lang w:eastAsia="pl-PL"/>
        </w:rPr>
        <w:t xml:space="preserve">edycyjnych i konfiguracyjnych w systemie dyspozytorskim na potrzeby postępowania zakupowego nr </w:t>
      </w:r>
      <w:sdt>
        <w:sdtPr>
          <w:rPr>
            <w:rFonts w:ascii="Calibri" w:hAnsi="Calibri" w:cs="Arial"/>
            <w:b/>
            <w:bCs/>
            <w:strike/>
            <w:sz w:val="20"/>
            <w:lang w:eastAsia="pl-PL"/>
          </w:rPr>
          <w:alias w:val="Słowa kluczowe"/>
          <w:tag w:val=""/>
          <w:id w:val="-1014991052"/>
          <w:placeholder>
            <w:docPart w:val="EE7BF5F4C1FA46969A098840CC57288E"/>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Calibri" w:hAnsi="Calibri" w:cs="Arial"/>
              <w:b/>
              <w:bCs/>
              <w:strike/>
              <w:sz w:val="20"/>
              <w:lang w:eastAsia="pl-PL"/>
            </w:rPr>
            <w:t>POST/DYS/OSK/LZA/03308/2024</w:t>
          </w:r>
        </w:sdtContent>
      </w:sdt>
      <w:r w:rsidRPr="00572BF9">
        <w:rPr>
          <w:rFonts w:ascii="Calibri" w:hAnsi="Calibri" w:cs="Arial"/>
          <w:bCs/>
          <w:strike/>
          <w:sz w:val="20"/>
          <w:lang w:eastAsia="pl-PL"/>
        </w:rPr>
        <w:t xml:space="preserve"> pt. </w:t>
      </w:r>
      <w:sdt>
        <w:sdtPr>
          <w:rPr>
            <w:rFonts w:asciiTheme="minorHAnsi" w:hAnsiTheme="minorHAnsi" w:cstheme="minorHAnsi"/>
            <w:b/>
            <w:strike/>
            <w:sz w:val="20"/>
            <w:lang w:eastAsia="pl-PL"/>
          </w:rPr>
          <w:alias w:val="Tytuł"/>
          <w:tag w:val=""/>
          <w:id w:val="-1728915758"/>
          <w:placeholder>
            <w:docPart w:val="EEE6CD5D94FF462EB73724ED1B9141E2"/>
          </w:placeholder>
          <w:dataBinding w:prefixMappings="xmlns:ns0='http://purl.org/dc/elements/1.1/' xmlns:ns1='http://schemas.openxmlformats.org/package/2006/metadata/core-properties' " w:xpath="/ns1:coreProperties[1]/ns0:title[1]" w:storeItemID="{6C3C8BC8-F283-45AE-878A-BAB7291924A1}"/>
          <w:text/>
        </w:sdtPr>
        <w:sdtEndPr/>
        <w:sdtContent>
          <w:r w:rsidR="004258B8">
            <w:rPr>
              <w:rFonts w:asciiTheme="minorHAnsi" w:hAnsiTheme="minorHAnsi" w:cstheme="minorHAnsi"/>
              <w:b/>
              <w:strike/>
              <w:sz w:val="20"/>
              <w:lang w:eastAsia="pl-PL"/>
            </w:rPr>
            <w:t xml:space="preserve">Przyłączenie do sieci elektroenergetycznej odbiorców w m.:  Kielce ul. Gen. Andersa dz. 94/72, 94/74, 94/78, 94/80, 94/82, 94/84, 94/86, 94/88, 94/90, 94/92, 94/94, 94/96, 94/98, 94/100-101, Tumlin </w:t>
          </w:r>
          <w:proofErr w:type="spellStart"/>
          <w:r w:rsidR="004258B8">
            <w:rPr>
              <w:rFonts w:asciiTheme="minorHAnsi" w:hAnsiTheme="minorHAnsi" w:cstheme="minorHAnsi"/>
              <w:b/>
              <w:strike/>
              <w:sz w:val="20"/>
              <w:lang w:eastAsia="pl-PL"/>
            </w:rPr>
            <w:t>Wykień</w:t>
          </w:r>
          <w:proofErr w:type="spellEnd"/>
          <w:r w:rsidR="004258B8">
            <w:rPr>
              <w:rFonts w:asciiTheme="minorHAnsi" w:hAnsiTheme="minorHAnsi" w:cstheme="minorHAnsi"/>
              <w:b/>
              <w:strike/>
              <w:sz w:val="20"/>
              <w:lang w:eastAsia="pl-PL"/>
            </w:rPr>
            <w:t xml:space="preserve"> dz. 52/4-6, 52/8-15, 52/17-26, 53/1-2, 53/4-11, 53/13-22, 461/3-5, 462/5-12, 463/7-16 gm. Miedziana Góra, Domaszowice dz. nr 317, 318, 320, 321 gm. Masłów, Mąchocice Kapitulne ul. Łysogórska dz. 998/9 gm. Masłów - RE Kielce, grupa IV, V.</w:t>
          </w:r>
        </w:sdtContent>
      </w:sdt>
      <w:r w:rsidRPr="00572BF9">
        <w:rPr>
          <w:rFonts w:asciiTheme="minorHAnsi" w:hAnsiTheme="minorHAnsi" w:cs="Arial"/>
          <w:b/>
          <w:strike/>
          <w:sz w:val="20"/>
          <w:lang w:eastAsia="pl-PL"/>
        </w:rPr>
        <w:t xml:space="preserve"> </w:t>
      </w:r>
      <w:r w:rsidRPr="00572BF9">
        <w:rPr>
          <w:rFonts w:ascii="Calibri" w:hAnsi="Calibri" w:cs="Arial"/>
          <w:bCs/>
          <w:iCs/>
          <w:strike/>
          <w:sz w:val="20"/>
          <w:lang w:eastAsia="pl-PL"/>
        </w:rPr>
        <w:t>w zakresie złożonej oferty przez</w:t>
      </w:r>
    </w:p>
    <w:p w14:paraId="7FF91D6B" w14:textId="77777777" w:rsidR="008D09B2" w:rsidRPr="00572BF9" w:rsidRDefault="008D09B2" w:rsidP="008D09B2">
      <w:pPr>
        <w:spacing w:before="120" w:line="360" w:lineRule="auto"/>
        <w:outlineLvl w:val="0"/>
        <w:rPr>
          <w:rFonts w:ascii="Calibri" w:hAnsi="Calibri" w:cs="Arial"/>
          <w:bCs/>
          <w:iCs/>
          <w:strike/>
          <w:sz w:val="20"/>
          <w:lang w:eastAsia="pl-PL"/>
        </w:rPr>
      </w:pPr>
    </w:p>
    <w:p w14:paraId="12EA7D19" w14:textId="77777777" w:rsidR="008D09B2" w:rsidRPr="00572BF9" w:rsidRDefault="008D09B2" w:rsidP="008D09B2">
      <w:pPr>
        <w:spacing w:before="120" w:line="360" w:lineRule="auto"/>
        <w:outlineLvl w:val="0"/>
        <w:rPr>
          <w:rFonts w:ascii="Calibri" w:hAnsi="Calibri" w:cs="Arial"/>
          <w:bCs/>
          <w:iCs/>
          <w:strike/>
          <w:sz w:val="20"/>
          <w:lang w:eastAsia="pl-PL"/>
        </w:rPr>
      </w:pPr>
      <w:r w:rsidRPr="00572BF9">
        <w:rPr>
          <w:rFonts w:ascii="Calibri" w:hAnsi="Calibri" w:cs="Arial"/>
          <w:bCs/>
          <w:iCs/>
          <w:strike/>
          <w:sz w:val="20"/>
          <w:lang w:eastAsia="pl-PL"/>
        </w:rPr>
        <w:t>firmę: ………………………………………………………………………..…………………………………………..….………</w:t>
      </w:r>
    </w:p>
    <w:p w14:paraId="48CDD8DC" w14:textId="77777777" w:rsidR="008D09B2" w:rsidRPr="00572BF9" w:rsidRDefault="008D09B2" w:rsidP="008D09B2">
      <w:pPr>
        <w:spacing w:before="120" w:line="360" w:lineRule="auto"/>
        <w:outlineLvl w:val="0"/>
        <w:rPr>
          <w:rFonts w:ascii="Calibri" w:hAnsi="Calibri" w:cs="Arial"/>
          <w:bCs/>
          <w:iCs/>
          <w:strike/>
          <w:sz w:val="20"/>
          <w:lang w:eastAsia="pl-PL"/>
        </w:rPr>
      </w:pPr>
    </w:p>
    <w:p w14:paraId="1C055348" w14:textId="77777777" w:rsidR="008D09B2" w:rsidRPr="00572BF9" w:rsidRDefault="008D09B2" w:rsidP="008D09B2">
      <w:pPr>
        <w:spacing w:before="120" w:line="360" w:lineRule="auto"/>
        <w:outlineLvl w:val="0"/>
        <w:rPr>
          <w:rFonts w:ascii="Calibri" w:hAnsi="Calibri" w:cs="Arial"/>
          <w:bCs/>
          <w:iCs/>
          <w:strike/>
          <w:sz w:val="20"/>
          <w:lang w:eastAsia="pl-PL"/>
        </w:rPr>
      </w:pPr>
      <w:r w:rsidRPr="00572BF9">
        <w:rPr>
          <w:rFonts w:ascii="Calibri" w:hAnsi="Calibri" w:cs="Arial"/>
          <w:bCs/>
          <w:iCs/>
          <w:strike/>
          <w:sz w:val="20"/>
          <w:lang w:eastAsia="pl-PL"/>
        </w:rPr>
        <w:t>z siedzibą: ………………………………………………………………..……………………………………………….………,</w:t>
      </w:r>
    </w:p>
    <w:p w14:paraId="13589F17" w14:textId="77777777" w:rsidR="008D09B2" w:rsidRPr="00572BF9" w:rsidRDefault="008D09B2" w:rsidP="008D09B2">
      <w:pPr>
        <w:spacing w:before="120" w:line="360" w:lineRule="auto"/>
        <w:outlineLvl w:val="0"/>
        <w:rPr>
          <w:rFonts w:ascii="Calibri" w:hAnsi="Calibri" w:cs="Arial"/>
          <w:bCs/>
          <w:iCs/>
          <w:strike/>
          <w:sz w:val="20"/>
          <w:lang w:eastAsia="pl-PL"/>
        </w:rPr>
      </w:pPr>
    </w:p>
    <w:p w14:paraId="49DBF618" w14:textId="77777777" w:rsidR="008D09B2" w:rsidRPr="00572BF9" w:rsidRDefault="008D09B2" w:rsidP="008D09B2">
      <w:pPr>
        <w:widowControl w:val="0"/>
        <w:adjustRightInd w:val="0"/>
        <w:spacing w:before="1440" w:line="240" w:lineRule="auto"/>
        <w:ind w:left="3686"/>
        <w:jc w:val="center"/>
        <w:rPr>
          <w:rFonts w:ascii="Calibri" w:hAnsi="Calibri" w:cs="Arial"/>
          <w:bCs/>
          <w:iCs/>
          <w:strike/>
          <w:sz w:val="20"/>
          <w:lang w:eastAsia="pl-PL"/>
        </w:rPr>
      </w:pPr>
      <w:r w:rsidRPr="00572BF9">
        <w:rPr>
          <w:rFonts w:ascii="Calibri" w:hAnsi="Calibri" w:cs="Arial"/>
          <w:bCs/>
          <w:iCs/>
          <w:strike/>
          <w:sz w:val="20"/>
          <w:lang w:eastAsia="pl-PL"/>
        </w:rPr>
        <w:t>……………………………………………………………………………………………………</w:t>
      </w:r>
    </w:p>
    <w:p w14:paraId="167CCE2A" w14:textId="77777777" w:rsidR="008D09B2" w:rsidRPr="00572BF9" w:rsidRDefault="008D09B2" w:rsidP="008D09B2">
      <w:pPr>
        <w:widowControl w:val="0"/>
        <w:adjustRightInd w:val="0"/>
        <w:spacing w:line="240" w:lineRule="auto"/>
        <w:ind w:left="3686"/>
        <w:jc w:val="center"/>
        <w:rPr>
          <w:rFonts w:ascii="Calibri" w:hAnsi="Calibri" w:cs="Arial"/>
          <w:i/>
          <w:strike/>
          <w:sz w:val="18"/>
          <w:szCs w:val="18"/>
          <w:lang w:eastAsia="pl-PL"/>
        </w:rPr>
      </w:pPr>
      <w:r w:rsidRPr="00572BF9">
        <w:rPr>
          <w:rFonts w:ascii="Calibri" w:hAnsi="Calibri" w:cs="Arial"/>
          <w:i/>
          <w:strike/>
          <w:sz w:val="18"/>
          <w:szCs w:val="18"/>
          <w:lang w:eastAsia="pl-PL"/>
        </w:rPr>
        <w:t xml:space="preserve">(data i podpis producenta systemu </w:t>
      </w:r>
      <w:r w:rsidRPr="00572BF9">
        <w:rPr>
          <w:rFonts w:ascii="Calibri" w:hAnsi="Calibri" w:cs="Arial"/>
          <w:bCs/>
          <w:i/>
          <w:strike/>
          <w:sz w:val="18"/>
          <w:szCs w:val="18"/>
          <w:lang w:eastAsia="pl-PL"/>
        </w:rPr>
        <w:t>dyspozytorskiego</w:t>
      </w:r>
      <w:r w:rsidRPr="00572BF9">
        <w:rPr>
          <w:rFonts w:ascii="Calibri" w:hAnsi="Calibri" w:cs="Arial"/>
          <w:i/>
          <w:strike/>
          <w:sz w:val="18"/>
          <w:szCs w:val="18"/>
          <w:lang w:eastAsia="pl-PL"/>
        </w:rPr>
        <w:t>)</w:t>
      </w:r>
    </w:p>
    <w:p w14:paraId="6A4BCB6C" w14:textId="49DF807C" w:rsidR="00F24EC6" w:rsidRPr="006316D6" w:rsidRDefault="00F24EC6" w:rsidP="008B6BB5">
      <w:pPr>
        <w:spacing w:line="240" w:lineRule="auto"/>
        <w:jc w:val="center"/>
        <w:rPr>
          <w:rFonts w:asciiTheme="minorHAnsi" w:hAnsiTheme="minorHAnsi" w:cstheme="minorHAnsi"/>
          <w:i/>
          <w:strike/>
          <w:color w:val="FF0000"/>
          <w:sz w:val="20"/>
        </w:rPr>
      </w:pPr>
    </w:p>
    <w:p w14:paraId="1E5103A5" w14:textId="3EAB07B9" w:rsidR="00F24EC6" w:rsidRPr="008C29E7" w:rsidRDefault="00F24EC6" w:rsidP="008B6BB5">
      <w:pPr>
        <w:spacing w:line="240" w:lineRule="auto"/>
        <w:jc w:val="center"/>
        <w:rPr>
          <w:rFonts w:asciiTheme="minorHAnsi" w:hAnsiTheme="minorHAnsi" w:cstheme="minorHAnsi"/>
          <w:i/>
          <w:color w:val="FF0000"/>
          <w:sz w:val="20"/>
        </w:rPr>
      </w:pPr>
    </w:p>
    <w:p w14:paraId="2804121F" w14:textId="7C2A3974" w:rsidR="00F24EC6" w:rsidRPr="005A78FB" w:rsidRDefault="00F24EC6" w:rsidP="008B6BB5">
      <w:pPr>
        <w:spacing w:line="240" w:lineRule="auto"/>
        <w:jc w:val="center"/>
        <w:rPr>
          <w:rFonts w:asciiTheme="minorHAnsi" w:hAnsiTheme="minorHAnsi" w:cstheme="minorHAnsi"/>
          <w:i/>
          <w:color w:val="FF0000"/>
          <w:sz w:val="20"/>
        </w:rPr>
      </w:pPr>
    </w:p>
    <w:p w14:paraId="7AEB09DA" w14:textId="0FF57E5F" w:rsidR="00F24EC6" w:rsidRPr="005A78FB" w:rsidRDefault="00F24EC6" w:rsidP="008B6BB5">
      <w:pPr>
        <w:spacing w:line="240" w:lineRule="auto"/>
        <w:jc w:val="center"/>
        <w:rPr>
          <w:rFonts w:asciiTheme="minorHAnsi" w:hAnsiTheme="minorHAnsi" w:cstheme="minorHAnsi"/>
          <w:i/>
          <w:color w:val="FF0000"/>
          <w:sz w:val="20"/>
        </w:rPr>
      </w:pPr>
    </w:p>
    <w:p w14:paraId="57FDC5DF" w14:textId="0C74638D" w:rsidR="00F24EC6" w:rsidRPr="005A78FB" w:rsidRDefault="00F24EC6" w:rsidP="008B6BB5">
      <w:pPr>
        <w:spacing w:line="240" w:lineRule="auto"/>
        <w:jc w:val="center"/>
        <w:rPr>
          <w:rFonts w:asciiTheme="minorHAnsi" w:hAnsiTheme="minorHAnsi" w:cstheme="minorHAnsi"/>
          <w:i/>
          <w:color w:val="FF0000"/>
          <w:sz w:val="20"/>
        </w:rPr>
      </w:pPr>
    </w:p>
    <w:p w14:paraId="681BE1E0" w14:textId="2D18D253" w:rsidR="00F24EC6" w:rsidRPr="005A78FB" w:rsidRDefault="00F24EC6" w:rsidP="008B6BB5">
      <w:pPr>
        <w:spacing w:line="240" w:lineRule="auto"/>
        <w:jc w:val="center"/>
        <w:rPr>
          <w:rFonts w:asciiTheme="minorHAnsi" w:hAnsiTheme="minorHAnsi" w:cstheme="minorHAnsi"/>
          <w:i/>
          <w:color w:val="FF0000"/>
          <w:sz w:val="20"/>
        </w:rPr>
      </w:pPr>
    </w:p>
    <w:p w14:paraId="2C498741" w14:textId="03E33697" w:rsidR="00F24EC6" w:rsidRPr="005A78FB" w:rsidRDefault="00F24EC6" w:rsidP="008B6BB5">
      <w:pPr>
        <w:spacing w:line="240" w:lineRule="auto"/>
        <w:jc w:val="center"/>
        <w:rPr>
          <w:rFonts w:asciiTheme="minorHAnsi" w:hAnsiTheme="minorHAnsi" w:cstheme="minorHAnsi"/>
          <w:i/>
          <w:color w:val="FF0000"/>
          <w:sz w:val="20"/>
        </w:rPr>
      </w:pPr>
    </w:p>
    <w:p w14:paraId="3EB1E572" w14:textId="77777777" w:rsidR="00F24EC6" w:rsidRPr="005A78FB" w:rsidRDefault="00F24EC6" w:rsidP="008B6BB5">
      <w:pPr>
        <w:spacing w:line="240" w:lineRule="auto"/>
        <w:jc w:val="center"/>
        <w:rPr>
          <w:rFonts w:asciiTheme="minorHAnsi" w:hAnsiTheme="minorHAnsi" w:cstheme="minorHAnsi"/>
          <w:i/>
          <w:color w:val="FF0000"/>
          <w:sz w:val="20"/>
        </w:rPr>
      </w:pPr>
    </w:p>
    <w:sectPr w:rsidR="00F24EC6" w:rsidRPr="005A78FB" w:rsidSect="00544E13">
      <w:headerReference w:type="default" r:id="rId19"/>
      <w:footerReference w:type="default" r:id="rId20"/>
      <w:pgSz w:w="11906" w:h="16838"/>
      <w:pgMar w:top="1418" w:right="1416" w:bottom="964" w:left="1531" w:header="284"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3223AF" w:rsidRDefault="003223AF" w:rsidP="004A302B">
      <w:pPr>
        <w:spacing w:line="240" w:lineRule="auto"/>
      </w:pPr>
      <w:r>
        <w:separator/>
      </w:r>
    </w:p>
  </w:endnote>
  <w:endnote w:type="continuationSeparator" w:id="0">
    <w:p w14:paraId="76512268" w14:textId="77777777" w:rsidR="003223AF" w:rsidRDefault="003223A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3223AF" w:rsidRPr="0072383F" w:rsidRDefault="003223AF"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3A29B3E1" w:rsidR="003223AF" w:rsidRPr="007E7070" w:rsidRDefault="003223AF"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4258B8">
      <w:rPr>
        <w:rFonts w:ascii="Calibri" w:hAnsi="Calibri"/>
        <w:b/>
        <w:bCs/>
        <w:noProof/>
        <w:sz w:val="18"/>
        <w:szCs w:val="18"/>
      </w:rPr>
      <w:t>6</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4258B8">
      <w:rPr>
        <w:rFonts w:ascii="Calibri" w:hAnsi="Calibri"/>
        <w:b/>
        <w:bCs/>
        <w:noProof/>
        <w:sz w:val="18"/>
        <w:szCs w:val="18"/>
      </w:rPr>
      <w:t>19</w:t>
    </w:r>
    <w:r w:rsidRPr="007E7070">
      <w:rPr>
        <w:rFonts w:ascii="Calibri" w:hAnsi="Calibri"/>
        <w:b/>
        <w:bCs/>
        <w:sz w:val="18"/>
        <w:szCs w:val="18"/>
      </w:rPr>
      <w:fldChar w:fldCharType="end"/>
    </w:r>
  </w:p>
  <w:p w14:paraId="406C8EFA" w14:textId="77777777" w:rsidR="003223AF" w:rsidRDefault="003223AF" w:rsidP="0039799F">
    <w:pPr>
      <w:pStyle w:val="Stopka"/>
      <w:jc w:val="center"/>
    </w:pPr>
  </w:p>
  <w:p w14:paraId="1FB5E730" w14:textId="77777777" w:rsidR="003223AF" w:rsidRDefault="003223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3223AF" w:rsidRPr="00DD5C5D" w:rsidRDefault="003223AF" w:rsidP="00DD5C5D">
    <w:pPr>
      <w:pStyle w:val="Nagwek"/>
      <w:jc w:val="center"/>
      <w:rPr>
        <w:rFonts w:ascii="Calibri" w:hAnsi="Calibri"/>
        <w:bCs/>
        <w:sz w:val="16"/>
        <w:szCs w:val="16"/>
      </w:rPr>
    </w:pPr>
  </w:p>
  <w:p w14:paraId="30522759" w14:textId="42C8990F" w:rsidR="003223AF" w:rsidRDefault="003223AF"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258B8">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258B8">
      <w:rPr>
        <w:rFonts w:ascii="Calibri" w:hAnsi="Calibri"/>
        <w:bCs/>
        <w:noProof/>
        <w:sz w:val="16"/>
        <w:szCs w:val="16"/>
      </w:rPr>
      <w:t>19</w:t>
    </w:r>
    <w:r w:rsidRPr="00DD5C5D">
      <w:rPr>
        <w:rFonts w:ascii="Calibri" w:hAnsi="Calibri"/>
        <w:bCs/>
        <w:sz w:val="16"/>
        <w:szCs w:val="16"/>
      </w:rPr>
      <w:fldChar w:fldCharType="end"/>
    </w:r>
  </w:p>
  <w:p w14:paraId="3052275A" w14:textId="77777777" w:rsidR="003223AF" w:rsidRDefault="003223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3223AF" w:rsidRDefault="003223AF" w:rsidP="004A302B">
      <w:pPr>
        <w:spacing w:line="240" w:lineRule="auto"/>
      </w:pPr>
      <w:r>
        <w:separator/>
      </w:r>
    </w:p>
  </w:footnote>
  <w:footnote w:type="continuationSeparator" w:id="0">
    <w:p w14:paraId="4EA1A2F8" w14:textId="77777777" w:rsidR="003223AF" w:rsidRDefault="003223AF" w:rsidP="004A302B">
      <w:pPr>
        <w:spacing w:line="240" w:lineRule="auto"/>
      </w:pPr>
      <w:r>
        <w:continuationSeparator/>
      </w:r>
    </w:p>
  </w:footnote>
  <w:footnote w:id="1">
    <w:p w14:paraId="773AAA64" w14:textId="77777777" w:rsidR="003223AF" w:rsidRPr="00F2601C" w:rsidRDefault="003223AF"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3223AF" w:rsidRPr="003C7649" w:rsidRDefault="003223AF"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3223AF" w:rsidRPr="00F2601C" w:rsidRDefault="003223AF"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3223AF" w:rsidRPr="001A6201" w:rsidRDefault="003223AF"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3223AF" w:rsidRPr="001A6201" w:rsidRDefault="003223AF"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3223AF" w:rsidRPr="003F2EF3" w:rsidRDefault="003223AF"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3223AF" w:rsidRPr="003D4E66" w:rsidRDefault="003223AF"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3223AF" w:rsidRDefault="003223AF"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3223AF" w:rsidRDefault="003223AF"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7B7F4297" w14:textId="77777777" w:rsidR="00F27949" w:rsidRDefault="00F27949" w:rsidP="00F27949">
      <w:pPr>
        <w:pStyle w:val="Tekstprzypisudolnego"/>
      </w:pPr>
      <w:r>
        <w:rPr>
          <w:rStyle w:val="Odwoanieprzypisudolnego"/>
        </w:rPr>
        <w:footnoteRef/>
      </w:r>
      <w:r>
        <w:t xml:space="preserve"> Niepotrzebne skreślić</w:t>
      </w:r>
    </w:p>
  </w:footnote>
  <w:footnote w:id="11">
    <w:p w14:paraId="62485C5C" w14:textId="77777777" w:rsidR="003223AF" w:rsidRPr="005A6E56" w:rsidRDefault="003223AF"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3223AF" w:rsidRPr="00342E37" w:rsidRDefault="003223AF"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3223AF" w:rsidRPr="00342E37" w:rsidRDefault="003223AF" w:rsidP="009C75B7">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3223AF" w:rsidRPr="00342E37" w:rsidRDefault="003223AF" w:rsidP="009C75B7">
      <w:pPr>
        <w:pStyle w:val="Tekstprzypisudolnego"/>
        <w:numPr>
          <w:ilvl w:val="0"/>
          <w:numId w:val="40"/>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3223AF" w:rsidRPr="00342E37" w:rsidRDefault="003223AF" w:rsidP="009C75B7">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3223AF" w:rsidRPr="00342E37" w:rsidRDefault="003223AF"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3223AF" w:rsidRPr="00342E37" w:rsidRDefault="003223AF"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3223AF" w:rsidRPr="00342E37" w:rsidRDefault="003223AF"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3223AF" w:rsidRPr="00342E37" w:rsidRDefault="003223AF"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3223AF" w:rsidRPr="00896587" w:rsidRDefault="003223AF"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3223AF" w:rsidRPr="00CF2D59" w:rsidRDefault="003223AF"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3223AF" w:rsidRDefault="003223AF"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3223AF" w:rsidRDefault="003223AF"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3223AF" w:rsidRPr="00517ECB" w:rsidRDefault="003223AF"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3223AF" w:rsidRDefault="003223AF"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3223AF" w:rsidRPr="007B5834" w:rsidRDefault="003223AF"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78C054F2" w:rsidR="003223AF" w:rsidRPr="0072383F" w:rsidRDefault="003223AF"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Arial"/>
            <w:color w:val="000000"/>
            <w:sz w:val="18"/>
            <w:szCs w:val="18"/>
            <w:lang w:eastAsia="pl-PL"/>
          </w:rPr>
          <w:t>POST/DYS/OSK/LZA/03308/2024</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B3339" w14:textId="77777777" w:rsidR="003223AF" w:rsidRDefault="003223AF" w:rsidP="001937AF">
    <w:pPr>
      <w:tabs>
        <w:tab w:val="left" w:pos="2580"/>
        <w:tab w:val="left" w:pos="2985"/>
        <w:tab w:val="center" w:pos="4536"/>
        <w:tab w:val="right" w:pos="9072"/>
      </w:tabs>
      <w:spacing w:after="120" w:line="276" w:lineRule="auto"/>
      <w:jc w:val="center"/>
      <w:rPr>
        <w:rFonts w:ascii="Calibri" w:hAnsi="Calibri" w:cs="Arial"/>
        <w:color w:val="000000"/>
        <w:sz w:val="18"/>
        <w:szCs w:val="18"/>
        <w:lang w:eastAsia="pl-PL"/>
      </w:rPr>
    </w:pPr>
  </w:p>
  <w:p w14:paraId="12E25FE6" w14:textId="675BDA1B" w:rsidR="003223AF" w:rsidRPr="0091196D" w:rsidRDefault="003223AF" w:rsidP="001937AF">
    <w:pPr>
      <w:tabs>
        <w:tab w:val="left" w:pos="2580"/>
        <w:tab w:val="left" w:pos="2985"/>
        <w:tab w:val="center" w:pos="4536"/>
        <w:tab w:val="right" w:pos="9072"/>
      </w:tabs>
      <w:spacing w:after="120" w:line="276" w:lineRule="auto"/>
      <w:jc w:val="center"/>
      <w:rPr>
        <w:rFonts w:asciiTheme="minorHAnsi" w:hAnsiTheme="minorHAnsi"/>
        <w:b/>
        <w:bCs/>
        <w:color w:val="1F497D" w:themeColor="text2"/>
        <w:sz w:val="16"/>
        <w:szCs w:val="16"/>
      </w:rPr>
    </w:pPr>
    <w:r w:rsidRPr="0091196D">
      <w:rPr>
        <w:rFonts w:ascii="Calibri" w:hAnsi="Calibri" w:cs="Arial"/>
        <w:color w:val="000000"/>
        <w:sz w:val="18"/>
        <w:szCs w:val="18"/>
        <w:lang w:eastAsia="pl-PL"/>
      </w:rPr>
      <w:t>PGE Dystrybucja S.A. Oddział Skarżysko-Kamienna   Departament Logistyki - Wydział Zamówień</w:t>
    </w:r>
  </w:p>
  <w:p w14:paraId="6F8AFC0F" w14:textId="061EBEEA" w:rsidR="003223AF" w:rsidRPr="0091196D" w:rsidRDefault="003223AF" w:rsidP="0091196D">
    <w:pPr>
      <w:tabs>
        <w:tab w:val="center" w:pos="4536"/>
        <w:tab w:val="right" w:pos="9072"/>
      </w:tabs>
      <w:spacing w:line="240" w:lineRule="auto"/>
      <w:ind w:hanging="284"/>
      <w:jc w:val="center"/>
      <w:rPr>
        <w:rFonts w:ascii="Calibri" w:hAnsi="Calibri"/>
        <w:b/>
        <w:bCs/>
        <w:szCs w:val="16"/>
      </w:rPr>
    </w:pPr>
    <w:r w:rsidRPr="0091196D">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188095996"/>
        <w:placeholder>
          <w:docPart w:val="3506BF0E14174FBD8608E092375DB1AD"/>
        </w:placeholder>
        <w:dataBinding w:prefixMappings="xmlns:ns0='http://purl.org/dc/elements/1.1/' xmlns:ns1='http://schemas.openxmlformats.org/package/2006/metadata/core-properties' " w:xpath="/ns1:coreProperties[1]/ns1:keywords[1]" w:storeItemID="{6C3C8BC8-F283-45AE-878A-BAB7291924A1}"/>
        <w:text/>
      </w:sdtPr>
      <w:sdtEndPr/>
      <w:sdtContent>
        <w:r w:rsidR="00F27949">
          <w:rPr>
            <w:rFonts w:asciiTheme="minorHAnsi" w:hAnsiTheme="minorHAnsi" w:cs="Arial"/>
            <w:color w:val="000000"/>
            <w:sz w:val="18"/>
            <w:szCs w:val="18"/>
            <w:lang w:eastAsia="pl-PL"/>
          </w:rPr>
          <w:t>POST/DYS/OSK/LZA/0</w:t>
        </w:r>
        <w:r w:rsidR="004258B8">
          <w:rPr>
            <w:rFonts w:asciiTheme="minorHAnsi" w:hAnsiTheme="minorHAnsi" w:cs="Arial"/>
            <w:color w:val="000000"/>
            <w:sz w:val="18"/>
            <w:szCs w:val="18"/>
            <w:lang w:eastAsia="pl-PL"/>
          </w:rPr>
          <w:t>3308</w:t>
        </w:r>
        <w:r w:rsidR="00F27949">
          <w:rPr>
            <w:rFonts w:asciiTheme="minorHAnsi" w:hAnsiTheme="minorHAnsi" w:cs="Arial"/>
            <w:color w:val="000000"/>
            <w:sz w:val="18"/>
            <w:szCs w:val="18"/>
            <w:lang w:eastAsia="pl-PL"/>
          </w:rPr>
          <w:t>/2024</w:t>
        </w:r>
      </w:sdtContent>
    </w:sdt>
    <w:r>
      <w:rPr>
        <w:noProof/>
        <w:lang w:eastAsia="pl-PL"/>
      </w:rPr>
      <w:drawing>
        <wp:anchor distT="0" distB="0" distL="114300" distR="114300" simplePos="0" relativeHeight="251672576" behindDoc="0" locked="1" layoutInCell="1" allowOverlap="1" wp14:anchorId="30E36B73" wp14:editId="78BA83E3">
          <wp:simplePos x="0" y="0"/>
          <wp:positionH relativeFrom="column">
            <wp:posOffset>-466725</wp:posOffset>
          </wp:positionH>
          <wp:positionV relativeFrom="paragraph">
            <wp:posOffset>-290830</wp:posOffset>
          </wp:positionV>
          <wp:extent cx="753110" cy="533400"/>
          <wp:effectExtent l="0" t="0" r="8890" b="0"/>
          <wp:wrapNone/>
          <wp:docPr id="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3223AF" w:rsidRDefault="003223AF" w:rsidP="004540EE">
    <w:pPr>
      <w:pStyle w:val="Nagwek"/>
      <w:tabs>
        <w:tab w:val="clear" w:pos="4536"/>
        <w:tab w:val="clear" w:pos="9072"/>
        <w:tab w:val="left" w:pos="5265"/>
      </w:tabs>
      <w:spacing w:after="120" w:line="276" w:lineRule="auto"/>
      <w:rPr>
        <w:rFonts w:ascii="Calibri" w:hAnsi="Calibri" w:cs="Calibri"/>
        <w:sz w:val="18"/>
        <w:szCs w:val="18"/>
      </w:rPr>
    </w:pPr>
  </w:p>
  <w:p w14:paraId="55C4F94D" w14:textId="77777777" w:rsidR="003223AF" w:rsidRDefault="003223AF"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4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3223AF" w:rsidRPr="007B5834" w:rsidRDefault="003223AF"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41634345" w:rsidR="003223AF" w:rsidRPr="0072383F" w:rsidRDefault="003223AF"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4258B8">
          <w:rPr>
            <w:rFonts w:asciiTheme="minorHAnsi" w:hAnsiTheme="minorHAnsi" w:cs="Arial"/>
            <w:color w:val="000000"/>
            <w:sz w:val="18"/>
            <w:szCs w:val="18"/>
            <w:lang w:eastAsia="pl-PL"/>
          </w:rPr>
          <w:t>POST/DYS/OSK/LZA/03308/2024</w:t>
        </w:r>
      </w:sdtContent>
    </w:sdt>
  </w:p>
  <w:p w14:paraId="54951A46" w14:textId="4AEBF1F7" w:rsidR="003223AF" w:rsidRPr="00A31C7C" w:rsidRDefault="003223AF"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3223AF" w:rsidRPr="000F58B6" w:rsidRDefault="003223AF"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60645FA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74F5B16"/>
    <w:multiLevelType w:val="hybridMultilevel"/>
    <w:tmpl w:val="D91EFBC0"/>
    <w:lvl w:ilvl="0" w:tplc="20780BC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226AAA7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4980919"/>
    <w:multiLevelType w:val="multilevel"/>
    <w:tmpl w:val="E656FD9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1F2B2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29002FB"/>
    <w:multiLevelType w:val="multilevel"/>
    <w:tmpl w:val="09AE9220"/>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FD3C16"/>
    <w:multiLevelType w:val="hybridMultilevel"/>
    <w:tmpl w:val="0F70AEAC"/>
    <w:lvl w:ilvl="0" w:tplc="875C3C56">
      <w:start w:val="1"/>
      <w:numFmt w:val="decimal"/>
      <w:lvlText w:val="%1."/>
      <w:lvlJc w:val="left"/>
      <w:pPr>
        <w:ind w:left="3240" w:hanging="360"/>
      </w:pPr>
      <w:rPr>
        <w:rFonts w:hint="default"/>
        <w:b/>
        <w:strike w:val="0"/>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7" w15:restartNumberingAfterBreak="0">
    <w:nsid w:val="37667E07"/>
    <w:multiLevelType w:val="multilevel"/>
    <w:tmpl w:val="90C8C9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C44E7568"/>
    <w:lvl w:ilvl="0">
      <w:start w:val="1"/>
      <w:numFmt w:val="decimal"/>
      <w:lvlText w:val="%1."/>
      <w:lvlJc w:val="left"/>
      <w:pPr>
        <w:ind w:left="360" w:hanging="360"/>
      </w:pPr>
      <w:rPr>
        <w:rFonts w:hint="default"/>
        <w:color w:val="auto"/>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FD3CEF"/>
    <w:multiLevelType w:val="hybridMultilevel"/>
    <w:tmpl w:val="F61AFF6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B68A6F60">
      <w:start w:val="1"/>
      <w:numFmt w:val="decimal"/>
      <w:lvlText w:val="%4."/>
      <w:lvlJc w:val="left"/>
      <w:pPr>
        <w:ind w:left="2880" w:hanging="360"/>
      </w:pPr>
      <w:rPr>
        <w:rFonts w:hint="default"/>
        <w:b/>
        <w:strike w:val="0"/>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C974E61C"/>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6F164166">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EA0711"/>
    <w:multiLevelType w:val="multilevel"/>
    <w:tmpl w:val="5DFA9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D81180"/>
    <w:multiLevelType w:val="multilevel"/>
    <w:tmpl w:val="5BC611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b/>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10"/>
  </w:num>
  <w:num w:numId="3">
    <w:abstractNumId w:val="5"/>
  </w:num>
  <w:num w:numId="4">
    <w:abstractNumId w:val="43"/>
  </w:num>
  <w:num w:numId="5">
    <w:abstractNumId w:val="24"/>
  </w:num>
  <w:num w:numId="6">
    <w:abstractNumId w:val="17"/>
  </w:num>
  <w:num w:numId="7">
    <w:abstractNumId w:val="32"/>
  </w:num>
  <w:num w:numId="8">
    <w:abstractNumId w:val="51"/>
  </w:num>
  <w:num w:numId="9">
    <w:abstractNumId w:val="15"/>
  </w:num>
  <w:num w:numId="10">
    <w:abstractNumId w:val="39"/>
  </w:num>
  <w:num w:numId="11">
    <w:abstractNumId w:val="30"/>
  </w:num>
  <w:num w:numId="12">
    <w:abstractNumId w:val="22"/>
  </w:num>
  <w:num w:numId="13">
    <w:abstractNumId w:val="11"/>
  </w:num>
  <w:num w:numId="14">
    <w:abstractNumId w:val="52"/>
  </w:num>
  <w:num w:numId="15">
    <w:abstractNumId w:val="19"/>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8"/>
  </w:num>
  <w:num w:numId="20">
    <w:abstractNumId w:val="25"/>
  </w:num>
  <w:num w:numId="21">
    <w:abstractNumId w:val="16"/>
  </w:num>
  <w:num w:numId="22">
    <w:abstractNumId w:val="31"/>
  </w:num>
  <w:num w:numId="23">
    <w:abstractNumId w:val="36"/>
  </w:num>
  <w:num w:numId="24">
    <w:abstractNumId w:val="42"/>
  </w:num>
  <w:num w:numId="25">
    <w:abstractNumId w:val="18"/>
  </w:num>
  <w:num w:numId="26">
    <w:abstractNumId w:val="40"/>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num>
  <w:num w:numId="29">
    <w:abstractNumId w:val="29"/>
  </w:num>
  <w:num w:numId="30">
    <w:abstractNumId w:val="45"/>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3"/>
  </w:num>
  <w:num w:numId="34">
    <w:abstractNumId w:val="4"/>
  </w:num>
  <w:num w:numId="35">
    <w:abstractNumId w:val="34"/>
  </w:num>
  <w:num w:numId="36">
    <w:abstractNumId w:val="44"/>
    <w:lvlOverride w:ilvl="0">
      <w:startOverride w:val="1"/>
    </w:lvlOverride>
    <w:lvlOverride w:ilvl="1"/>
    <w:lvlOverride w:ilvl="2"/>
    <w:lvlOverride w:ilvl="3"/>
    <w:lvlOverride w:ilvl="4"/>
    <w:lvlOverride w:ilvl="5"/>
    <w:lvlOverride w:ilvl="6"/>
    <w:lvlOverride w:ilvl="7"/>
    <w:lvlOverride w:ilvl="8"/>
  </w:num>
  <w:num w:numId="37">
    <w:abstractNumId w:val="47"/>
  </w:num>
  <w:num w:numId="38">
    <w:abstractNumId w:val="9"/>
  </w:num>
  <w:num w:numId="39">
    <w:abstractNumId w:val="46"/>
  </w:num>
  <w:num w:numId="40">
    <w:abstractNumId w:val="49"/>
  </w:num>
  <w:num w:numId="41">
    <w:abstractNumId w:val="38"/>
  </w:num>
  <w:num w:numId="42">
    <w:abstractNumId w:val="3"/>
  </w:num>
  <w:num w:numId="43">
    <w:abstractNumId w:val="35"/>
  </w:num>
  <w:num w:numId="44">
    <w:abstractNumId w:val="27"/>
  </w:num>
  <w:num w:numId="45">
    <w:abstractNumId w:val="53"/>
  </w:num>
  <w:num w:numId="46">
    <w:abstractNumId w:val="41"/>
  </w:num>
  <w:num w:numId="47">
    <w:abstractNumId w:val="50"/>
  </w:num>
  <w:num w:numId="48">
    <w:abstractNumId w:val="21"/>
  </w:num>
  <w:num w:numId="49">
    <w:abstractNumId w:val="13"/>
  </w:num>
  <w:num w:numId="50">
    <w:abstractNumId w:val="23"/>
  </w:num>
  <w:num w:numId="51">
    <w:abstractNumId w:val="20"/>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BF7"/>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2539"/>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70AE"/>
    <w:rsid w:val="00131A23"/>
    <w:rsid w:val="001324E6"/>
    <w:rsid w:val="001325C6"/>
    <w:rsid w:val="001355C1"/>
    <w:rsid w:val="001362CB"/>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7A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78A"/>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23AF"/>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3B9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6F65"/>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8B8"/>
    <w:rsid w:val="0042597D"/>
    <w:rsid w:val="0042678F"/>
    <w:rsid w:val="00426ABC"/>
    <w:rsid w:val="004276E9"/>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0EE"/>
    <w:rsid w:val="00454EA7"/>
    <w:rsid w:val="00456A89"/>
    <w:rsid w:val="00456D9B"/>
    <w:rsid w:val="00457F7E"/>
    <w:rsid w:val="004603F4"/>
    <w:rsid w:val="00461844"/>
    <w:rsid w:val="0046209E"/>
    <w:rsid w:val="004620F8"/>
    <w:rsid w:val="004635A6"/>
    <w:rsid w:val="00464543"/>
    <w:rsid w:val="00465384"/>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24E5"/>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2C0"/>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43"/>
    <w:rsid w:val="005319E7"/>
    <w:rsid w:val="00532659"/>
    <w:rsid w:val="00533129"/>
    <w:rsid w:val="00533E90"/>
    <w:rsid w:val="00534AA5"/>
    <w:rsid w:val="0053751B"/>
    <w:rsid w:val="00537956"/>
    <w:rsid w:val="00540974"/>
    <w:rsid w:val="00540CDC"/>
    <w:rsid w:val="00541F0C"/>
    <w:rsid w:val="005434FF"/>
    <w:rsid w:val="00544E13"/>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2BF9"/>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A78FB"/>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D76"/>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16D6"/>
    <w:rsid w:val="0063280A"/>
    <w:rsid w:val="00632B07"/>
    <w:rsid w:val="00632BA0"/>
    <w:rsid w:val="00632C23"/>
    <w:rsid w:val="00632F41"/>
    <w:rsid w:val="00633218"/>
    <w:rsid w:val="00633850"/>
    <w:rsid w:val="00633BBD"/>
    <w:rsid w:val="00633FBA"/>
    <w:rsid w:val="00637544"/>
    <w:rsid w:val="00644D5F"/>
    <w:rsid w:val="00645623"/>
    <w:rsid w:val="0064713F"/>
    <w:rsid w:val="00647EC8"/>
    <w:rsid w:val="0065074A"/>
    <w:rsid w:val="00650D35"/>
    <w:rsid w:val="00651CC4"/>
    <w:rsid w:val="006521D9"/>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3F5"/>
    <w:rsid w:val="00792F1C"/>
    <w:rsid w:val="00795C22"/>
    <w:rsid w:val="00795EC8"/>
    <w:rsid w:val="007961DA"/>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4CC1"/>
    <w:rsid w:val="008151CA"/>
    <w:rsid w:val="00816FAF"/>
    <w:rsid w:val="00817450"/>
    <w:rsid w:val="008207F6"/>
    <w:rsid w:val="00821056"/>
    <w:rsid w:val="008215C7"/>
    <w:rsid w:val="0082172A"/>
    <w:rsid w:val="00821E64"/>
    <w:rsid w:val="00822410"/>
    <w:rsid w:val="00822D63"/>
    <w:rsid w:val="00824CAE"/>
    <w:rsid w:val="0082501E"/>
    <w:rsid w:val="008254B7"/>
    <w:rsid w:val="00826DDE"/>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1E6"/>
    <w:rsid w:val="008A14AF"/>
    <w:rsid w:val="008A1D50"/>
    <w:rsid w:val="008A23F4"/>
    <w:rsid w:val="008A3075"/>
    <w:rsid w:val="008A58C7"/>
    <w:rsid w:val="008A5A8C"/>
    <w:rsid w:val="008A5C73"/>
    <w:rsid w:val="008A64BE"/>
    <w:rsid w:val="008A736E"/>
    <w:rsid w:val="008B1FD5"/>
    <w:rsid w:val="008B2D8E"/>
    <w:rsid w:val="008B3CB9"/>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29E7"/>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035"/>
    <w:rsid w:val="00907400"/>
    <w:rsid w:val="009076D4"/>
    <w:rsid w:val="0091044E"/>
    <w:rsid w:val="00910808"/>
    <w:rsid w:val="00910827"/>
    <w:rsid w:val="0091196D"/>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CEF"/>
    <w:rsid w:val="009613E2"/>
    <w:rsid w:val="009637A6"/>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EC3"/>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C75B7"/>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411"/>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ADB"/>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0868"/>
    <w:rsid w:val="00AB1632"/>
    <w:rsid w:val="00AB5736"/>
    <w:rsid w:val="00AB5E75"/>
    <w:rsid w:val="00AB62CD"/>
    <w:rsid w:val="00AB68B1"/>
    <w:rsid w:val="00AB6963"/>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9ED"/>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29C1"/>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3FF"/>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B68C6"/>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171"/>
    <w:rsid w:val="00CE736D"/>
    <w:rsid w:val="00CE751D"/>
    <w:rsid w:val="00CE79AD"/>
    <w:rsid w:val="00CF2163"/>
    <w:rsid w:val="00CF24CA"/>
    <w:rsid w:val="00CF32DA"/>
    <w:rsid w:val="00CF3DA1"/>
    <w:rsid w:val="00CF4791"/>
    <w:rsid w:val="00CF5FF9"/>
    <w:rsid w:val="00CF6DCD"/>
    <w:rsid w:val="00CF74E7"/>
    <w:rsid w:val="00D00395"/>
    <w:rsid w:val="00D0039A"/>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1E9"/>
    <w:rsid w:val="00D374E7"/>
    <w:rsid w:val="00D4011E"/>
    <w:rsid w:val="00D408A4"/>
    <w:rsid w:val="00D41914"/>
    <w:rsid w:val="00D419A4"/>
    <w:rsid w:val="00D42047"/>
    <w:rsid w:val="00D42C86"/>
    <w:rsid w:val="00D42F0B"/>
    <w:rsid w:val="00D42FAF"/>
    <w:rsid w:val="00D46A1C"/>
    <w:rsid w:val="00D47055"/>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771DC"/>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33AC"/>
    <w:rsid w:val="00E44732"/>
    <w:rsid w:val="00E44BB1"/>
    <w:rsid w:val="00E46CD9"/>
    <w:rsid w:val="00E47BF9"/>
    <w:rsid w:val="00E50117"/>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32D"/>
    <w:rsid w:val="00EC6C1E"/>
    <w:rsid w:val="00EC6FDB"/>
    <w:rsid w:val="00ED0661"/>
    <w:rsid w:val="00ED0668"/>
    <w:rsid w:val="00ED10C7"/>
    <w:rsid w:val="00ED2C04"/>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25D8"/>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27949"/>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15D"/>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3A3"/>
    <w:rsid w:val="00F90D38"/>
    <w:rsid w:val="00F94B64"/>
    <w:rsid w:val="00F95D6C"/>
    <w:rsid w:val="00F963B0"/>
    <w:rsid w:val="00F9796B"/>
    <w:rsid w:val="00F97A80"/>
    <w:rsid w:val="00FA0252"/>
    <w:rsid w:val="00FA08C4"/>
    <w:rsid w:val="00FA0E61"/>
    <w:rsid w:val="00FA1E7A"/>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360"/>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7949"/>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31"/>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5342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1949658">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23439727">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572547161">
      <w:bodyDiv w:val="1"/>
      <w:marLeft w:val="0"/>
      <w:marRight w:val="0"/>
      <w:marTop w:val="0"/>
      <w:marBottom w:val="0"/>
      <w:divBdr>
        <w:top w:val="none" w:sz="0" w:space="0" w:color="auto"/>
        <w:left w:val="none" w:sz="0" w:space="0" w:color="auto"/>
        <w:bottom w:val="none" w:sz="0" w:space="0" w:color="auto"/>
        <w:right w:val="none" w:sz="0" w:space="0" w:color="auto"/>
      </w:divBdr>
    </w:div>
    <w:div w:id="182022037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51C52FC34E0D4BCD978A621E0BB69532"/>
        <w:category>
          <w:name w:val="Ogólne"/>
          <w:gallery w:val="placeholder"/>
        </w:category>
        <w:types>
          <w:type w:val="bbPlcHdr"/>
        </w:types>
        <w:behaviors>
          <w:behavior w:val="content"/>
        </w:behaviors>
        <w:guid w:val="{F530B920-64E3-4EC7-B108-D2EB561F807E}"/>
      </w:docPartPr>
      <w:docPartBody>
        <w:p w:rsidR="003871F8" w:rsidRDefault="00295270" w:rsidP="00295270">
          <w:pPr>
            <w:pStyle w:val="51C52FC34E0D4BCD978A621E0BB69532"/>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BDACD00F748442C1BC42B055D9F6F93C"/>
        <w:category>
          <w:name w:val="Ogólne"/>
          <w:gallery w:val="placeholder"/>
        </w:category>
        <w:types>
          <w:type w:val="bbPlcHdr"/>
        </w:types>
        <w:behaviors>
          <w:behavior w:val="content"/>
        </w:behaviors>
        <w:guid w:val="{745FF4CD-4A9A-4B7F-8A7D-26FD7BD67E33}"/>
      </w:docPartPr>
      <w:docPartBody>
        <w:p w:rsidR="003871F8" w:rsidRDefault="00295270" w:rsidP="00295270">
          <w:pPr>
            <w:pStyle w:val="BDACD00F748442C1BC42B055D9F6F93C"/>
          </w:pPr>
          <w:r w:rsidRPr="00CA4CB3">
            <w:rPr>
              <w:rStyle w:val="Tekstzastpczy"/>
            </w:rPr>
            <w:t>[Słowa kluczowe]</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00010065607C4165BD761E7A507219FC"/>
        <w:category>
          <w:name w:val="Ogólne"/>
          <w:gallery w:val="placeholder"/>
        </w:category>
        <w:types>
          <w:type w:val="bbPlcHdr"/>
        </w:types>
        <w:behaviors>
          <w:behavior w:val="content"/>
        </w:behaviors>
        <w:guid w:val="{5F6F431F-50DB-474F-8E4F-528257CD7BF8}"/>
      </w:docPartPr>
      <w:docPartBody>
        <w:p w:rsidR="003871F8" w:rsidRDefault="00295270" w:rsidP="00295270">
          <w:pPr>
            <w:pStyle w:val="00010065607C4165BD761E7A507219FC"/>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06D16D8394AB4F539AD43DA6A3DA5C9F"/>
        <w:category>
          <w:name w:val="Ogólne"/>
          <w:gallery w:val="placeholder"/>
        </w:category>
        <w:types>
          <w:type w:val="bbPlcHdr"/>
        </w:types>
        <w:behaviors>
          <w:behavior w:val="content"/>
        </w:behaviors>
        <w:guid w:val="{098CB982-1BA8-4314-926E-3A22323BB379}"/>
      </w:docPartPr>
      <w:docPartBody>
        <w:p w:rsidR="003871F8" w:rsidRDefault="00295270" w:rsidP="00295270">
          <w:pPr>
            <w:pStyle w:val="06D16D8394AB4F539AD43DA6A3DA5C9F"/>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EE7BF5F4C1FA46969A098840CC57288E"/>
        <w:category>
          <w:name w:val="Ogólne"/>
          <w:gallery w:val="placeholder"/>
        </w:category>
        <w:types>
          <w:type w:val="bbPlcHdr"/>
        </w:types>
        <w:behaviors>
          <w:behavior w:val="content"/>
        </w:behaviors>
        <w:guid w:val="{1D0B48DA-BABE-42AA-8BEF-83142EA97BA9}"/>
      </w:docPartPr>
      <w:docPartBody>
        <w:p w:rsidR="005037FE" w:rsidRDefault="004364FA" w:rsidP="004364FA">
          <w:pPr>
            <w:pStyle w:val="EE7BF5F4C1FA46969A098840CC57288E"/>
          </w:pPr>
          <w:r w:rsidRPr="00CF6B20">
            <w:rPr>
              <w:rStyle w:val="Tekstzastpczy"/>
            </w:rPr>
            <w:t>[Słowa kluczowe]</w:t>
          </w:r>
        </w:p>
      </w:docPartBody>
    </w:docPart>
    <w:docPart>
      <w:docPartPr>
        <w:name w:val="EEE6CD5D94FF462EB73724ED1B9141E2"/>
        <w:category>
          <w:name w:val="Ogólne"/>
          <w:gallery w:val="placeholder"/>
        </w:category>
        <w:types>
          <w:type w:val="bbPlcHdr"/>
        </w:types>
        <w:behaviors>
          <w:behavior w:val="content"/>
        </w:behaviors>
        <w:guid w:val="{047C7BB0-80C8-44BA-B2FF-5628B0E948E4}"/>
      </w:docPartPr>
      <w:docPartBody>
        <w:p w:rsidR="005037FE" w:rsidRDefault="004364FA" w:rsidP="004364FA">
          <w:pPr>
            <w:pStyle w:val="EEE6CD5D94FF462EB73724ED1B9141E2"/>
          </w:pPr>
          <w:r w:rsidRPr="0045240F">
            <w:rPr>
              <w:rStyle w:val="Tekstzastpczy"/>
            </w:rPr>
            <w:t>[Tytuł]</w:t>
          </w:r>
        </w:p>
      </w:docPartBody>
    </w:docPart>
    <w:docPart>
      <w:docPartPr>
        <w:name w:val="1CC15A765B95475689CC658EC7D20706"/>
        <w:category>
          <w:name w:val="Ogólne"/>
          <w:gallery w:val="placeholder"/>
        </w:category>
        <w:types>
          <w:type w:val="bbPlcHdr"/>
        </w:types>
        <w:behaviors>
          <w:behavior w:val="content"/>
        </w:behaviors>
        <w:guid w:val="{99D44039-3FB8-4954-8B14-B07D6C9A1CD9}"/>
      </w:docPartPr>
      <w:docPartBody>
        <w:p w:rsidR="00AC65A9" w:rsidRDefault="002D48E6" w:rsidP="002D48E6">
          <w:pPr>
            <w:pStyle w:val="1CC15A765B95475689CC658EC7D20706"/>
          </w:pPr>
          <w:r w:rsidRPr="00CA4CB3">
            <w:rPr>
              <w:rStyle w:val="Tekstzastpczy"/>
            </w:rPr>
            <w:t>[Słowa kluczowe]</w:t>
          </w:r>
        </w:p>
      </w:docPartBody>
    </w:docPart>
    <w:docPart>
      <w:docPartPr>
        <w:name w:val="690A1760792646B8BB1F7D58F1CA2A09"/>
        <w:category>
          <w:name w:val="Ogólne"/>
          <w:gallery w:val="placeholder"/>
        </w:category>
        <w:types>
          <w:type w:val="bbPlcHdr"/>
        </w:types>
        <w:behaviors>
          <w:behavior w:val="content"/>
        </w:behaviors>
        <w:guid w:val="{EAE1CC84-43B4-40B7-9448-9EBFE3F447D2}"/>
      </w:docPartPr>
      <w:docPartBody>
        <w:p w:rsidR="00AC65A9" w:rsidRDefault="002D48E6" w:rsidP="002D48E6">
          <w:pPr>
            <w:pStyle w:val="690A1760792646B8BB1F7D58F1CA2A09"/>
          </w:pPr>
          <w:r w:rsidRPr="00A60968">
            <w:rPr>
              <w:rStyle w:val="Tekstzastpczy"/>
            </w:rPr>
            <w:t>[Tytuł]</w:t>
          </w:r>
        </w:p>
      </w:docPartBody>
    </w:docPart>
    <w:docPart>
      <w:docPartPr>
        <w:name w:val="3506BF0E14174FBD8608E092375DB1AD"/>
        <w:category>
          <w:name w:val="Ogólne"/>
          <w:gallery w:val="placeholder"/>
        </w:category>
        <w:types>
          <w:type w:val="bbPlcHdr"/>
        </w:types>
        <w:behaviors>
          <w:behavior w:val="content"/>
        </w:behaviors>
        <w:guid w:val="{9EDA36FB-5D9E-4659-B0A6-32E346431779}"/>
      </w:docPartPr>
      <w:docPartBody>
        <w:p w:rsidR="008F0CFB" w:rsidRDefault="008F0CFB" w:rsidP="008F0CFB">
          <w:pPr>
            <w:pStyle w:val="3506BF0E14174FBD8608E092375DB1AD"/>
          </w:pPr>
          <w:r w:rsidRPr="00B838C1">
            <w:rPr>
              <w:rStyle w:val="Tekstzastpczy"/>
            </w:rPr>
            <w:t>[Słowa kluczowe]</w:t>
          </w:r>
        </w:p>
      </w:docPartBody>
    </w:docPart>
    <w:docPart>
      <w:docPartPr>
        <w:name w:val="43B0AC20AEE346E2A4359DB2C1B1FED4"/>
        <w:category>
          <w:name w:val="Ogólne"/>
          <w:gallery w:val="placeholder"/>
        </w:category>
        <w:types>
          <w:type w:val="bbPlcHdr"/>
        </w:types>
        <w:behaviors>
          <w:behavior w:val="content"/>
        </w:behaviors>
        <w:guid w:val="{E5B07411-A0ED-4B7C-80B5-A98444C680D8}"/>
      </w:docPartPr>
      <w:docPartBody>
        <w:p w:rsidR="00E20E79" w:rsidRDefault="00E20E79">
          <w:r w:rsidRPr="003268F9">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95870"/>
    <w:rsid w:val="000A1772"/>
    <w:rsid w:val="000A3410"/>
    <w:rsid w:val="000B4E1F"/>
    <w:rsid w:val="000B5078"/>
    <w:rsid w:val="000B5F48"/>
    <w:rsid w:val="000F3FFD"/>
    <w:rsid w:val="00110E7A"/>
    <w:rsid w:val="00112677"/>
    <w:rsid w:val="00121F39"/>
    <w:rsid w:val="001801C6"/>
    <w:rsid w:val="001B3960"/>
    <w:rsid w:val="001C7176"/>
    <w:rsid w:val="001E3168"/>
    <w:rsid w:val="001F4D89"/>
    <w:rsid w:val="001F6AB2"/>
    <w:rsid w:val="002036E3"/>
    <w:rsid w:val="00263FCB"/>
    <w:rsid w:val="0027219B"/>
    <w:rsid w:val="0027490D"/>
    <w:rsid w:val="00295270"/>
    <w:rsid w:val="002A14E2"/>
    <w:rsid w:val="002A5475"/>
    <w:rsid w:val="002D0025"/>
    <w:rsid w:val="002D48E6"/>
    <w:rsid w:val="002D5E73"/>
    <w:rsid w:val="002D7537"/>
    <w:rsid w:val="002E672A"/>
    <w:rsid w:val="00305222"/>
    <w:rsid w:val="00334924"/>
    <w:rsid w:val="00337C7B"/>
    <w:rsid w:val="00341F66"/>
    <w:rsid w:val="00343EDA"/>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6C37"/>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138ED"/>
    <w:rsid w:val="00832C41"/>
    <w:rsid w:val="00843AAE"/>
    <w:rsid w:val="00851773"/>
    <w:rsid w:val="0085262B"/>
    <w:rsid w:val="00876E33"/>
    <w:rsid w:val="008803EB"/>
    <w:rsid w:val="008E019D"/>
    <w:rsid w:val="008E031B"/>
    <w:rsid w:val="008F0CFB"/>
    <w:rsid w:val="0091435D"/>
    <w:rsid w:val="00920F8B"/>
    <w:rsid w:val="00923549"/>
    <w:rsid w:val="00926AF2"/>
    <w:rsid w:val="009324D2"/>
    <w:rsid w:val="009B2C80"/>
    <w:rsid w:val="00A00EEA"/>
    <w:rsid w:val="00A27FD0"/>
    <w:rsid w:val="00A347BC"/>
    <w:rsid w:val="00A35DF1"/>
    <w:rsid w:val="00A71B43"/>
    <w:rsid w:val="00A72EB3"/>
    <w:rsid w:val="00AC1621"/>
    <w:rsid w:val="00AC65A9"/>
    <w:rsid w:val="00AD5090"/>
    <w:rsid w:val="00B14DB9"/>
    <w:rsid w:val="00B4616D"/>
    <w:rsid w:val="00B53165"/>
    <w:rsid w:val="00B60536"/>
    <w:rsid w:val="00B812C1"/>
    <w:rsid w:val="00B90592"/>
    <w:rsid w:val="00B92677"/>
    <w:rsid w:val="00BA17F0"/>
    <w:rsid w:val="00BA657E"/>
    <w:rsid w:val="00BB6011"/>
    <w:rsid w:val="00BC642E"/>
    <w:rsid w:val="00BC6FE2"/>
    <w:rsid w:val="00C102F1"/>
    <w:rsid w:val="00C67419"/>
    <w:rsid w:val="00C755B1"/>
    <w:rsid w:val="00C80E37"/>
    <w:rsid w:val="00C849CA"/>
    <w:rsid w:val="00C86BE2"/>
    <w:rsid w:val="00C93CA0"/>
    <w:rsid w:val="00CA4EBC"/>
    <w:rsid w:val="00CD6EC5"/>
    <w:rsid w:val="00D33CDD"/>
    <w:rsid w:val="00D34CE5"/>
    <w:rsid w:val="00D405FD"/>
    <w:rsid w:val="00D70111"/>
    <w:rsid w:val="00D84B3B"/>
    <w:rsid w:val="00D92514"/>
    <w:rsid w:val="00DA0DD7"/>
    <w:rsid w:val="00DB34D2"/>
    <w:rsid w:val="00DB544B"/>
    <w:rsid w:val="00DB73BB"/>
    <w:rsid w:val="00DC7A68"/>
    <w:rsid w:val="00DC7EA4"/>
    <w:rsid w:val="00DD6B38"/>
    <w:rsid w:val="00DE5A1D"/>
    <w:rsid w:val="00DF269A"/>
    <w:rsid w:val="00DF40DA"/>
    <w:rsid w:val="00E20E79"/>
    <w:rsid w:val="00E35F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E20E79"/>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1CC15A765B95475689CC658EC7D20706">
    <w:name w:val="1CC15A765B95475689CC658EC7D20706"/>
    <w:rsid w:val="002D48E6"/>
    <w:pPr>
      <w:spacing w:after="160" w:line="259" w:lineRule="auto"/>
    </w:pPr>
  </w:style>
  <w:style w:type="paragraph" w:customStyle="1" w:styleId="690A1760792646B8BB1F7D58F1CA2A09">
    <w:name w:val="690A1760792646B8BB1F7D58F1CA2A09"/>
    <w:rsid w:val="002D48E6"/>
    <w:pPr>
      <w:spacing w:after="160" w:line="259" w:lineRule="auto"/>
    </w:pPr>
  </w:style>
  <w:style w:type="paragraph" w:customStyle="1" w:styleId="CFB7067BA17C45089B95FDBDBC7F2953">
    <w:name w:val="CFB7067BA17C45089B95FDBDBC7F2953"/>
    <w:rsid w:val="002D48E6"/>
    <w:pPr>
      <w:spacing w:after="160" w:line="259" w:lineRule="auto"/>
    </w:pPr>
  </w:style>
  <w:style w:type="paragraph" w:customStyle="1" w:styleId="7282E3E51D7D44088AC3A97D2C1A7F86">
    <w:name w:val="7282E3E51D7D44088AC3A97D2C1A7F86"/>
    <w:rsid w:val="002D48E6"/>
    <w:pPr>
      <w:spacing w:after="160" w:line="259" w:lineRule="auto"/>
    </w:pPr>
  </w:style>
  <w:style w:type="paragraph" w:customStyle="1" w:styleId="D994F5CCE1314444A3D67F4B85D8389E">
    <w:name w:val="D994F5CCE1314444A3D67F4B85D8389E"/>
    <w:rsid w:val="002D48E6"/>
    <w:pPr>
      <w:spacing w:after="160" w:line="259" w:lineRule="auto"/>
    </w:pPr>
  </w:style>
  <w:style w:type="paragraph" w:customStyle="1" w:styleId="59A8F41DAAD2473AA99158281C4EE24D">
    <w:name w:val="59A8F41DAAD2473AA99158281C4EE24D"/>
    <w:rsid w:val="00AC65A9"/>
    <w:pPr>
      <w:spacing w:after="160" w:line="259" w:lineRule="auto"/>
    </w:pPr>
  </w:style>
  <w:style w:type="paragraph" w:customStyle="1" w:styleId="3506BF0E14174FBD8608E092375DB1AD">
    <w:name w:val="3506BF0E14174FBD8608E092375DB1AD"/>
    <w:rsid w:val="008F0CF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00 - załączniki edytowalne.docx</dmsv2BaseFileName>
    <dmsv2BaseDisplayName xmlns="http://schemas.microsoft.com/sharepoint/v3">00 - załączniki edytowalne</dmsv2BaseDisplayName>
    <dmsv2SWPP2ObjectNumber xmlns="http://schemas.microsoft.com/sharepoint/v3">POST/DYS/OSK/LZA/03308/2024                       </dmsv2SWPP2ObjectNumber>
    <dmsv2SWPP2SumMD5 xmlns="http://schemas.microsoft.com/sharepoint/v3">6b43d93235961131e267381a13a07f9a</dmsv2SWPP2SumMD5>
    <dmsv2BaseMoved xmlns="http://schemas.microsoft.com/sharepoint/v3">false</dmsv2BaseMoved>
    <dmsv2BaseIsSensitive xmlns="http://schemas.microsoft.com/sharepoint/v3">true</dmsv2BaseIsSensitive>
    <dmsv2SWPP2IDSWPP2 xmlns="http://schemas.microsoft.com/sharepoint/v3">662419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21047658</dmsv2BaseClientSystemDocumentID>
    <dmsv2BaseModifiedByID xmlns="http://schemas.microsoft.com/sharepoint/v3">12103628</dmsv2BaseModifiedByID>
    <dmsv2BaseCreatedByID xmlns="http://schemas.microsoft.com/sharepoint/v3">12103628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AEASQFSYQUA4-848585078-13960</_dlc_DocId>
    <_dlc_DocIdUrl xmlns="a19cb1c7-c5c7-46d4-85ae-d83685407bba">
      <Url>https://swpp2.dms.gkpge.pl/sites/32/_layouts/15/DocIdRedir.aspx?ID=AEASQFSYQUA4-848585078-13960</Url>
      <Description>AEASQFSYQUA4-848585078-13960</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e98d7501-42e4-4a2d-b641-b529e1ab1d6e"/>
    <ds:schemaRef ds:uri="http://www.w3.org/XML/1998/namespace"/>
    <ds:schemaRef ds:uri="http://purl.org/dc/elements/1.1/"/>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49641DA-45A0-4946-B1ED-4F4EDD8C1F3E}"/>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71FEC5CB-94DE-4489-BBCE-A179815A6662}">
  <ds:schemaRefs>
    <ds:schemaRef ds:uri="http://schemas.openxmlformats.org/officeDocument/2006/bibliography"/>
  </ds:schemaRefs>
</ds:datastoreItem>
</file>

<file path=customXml/itemProps6.xml><?xml version="1.0" encoding="utf-8"?>
<ds:datastoreItem xmlns:ds="http://schemas.openxmlformats.org/officeDocument/2006/customXml" ds:itemID="{1BDD821B-EC9F-429B-BDAB-8D39511BD312}"/>
</file>

<file path=docProps/app.xml><?xml version="1.0" encoding="utf-8"?>
<Properties xmlns="http://schemas.openxmlformats.org/officeDocument/2006/extended-properties" xmlns:vt="http://schemas.openxmlformats.org/officeDocument/2006/docPropsVTypes">
  <Template>Normal.dotm</Template>
  <TotalTime>210</TotalTime>
  <Pages>19</Pages>
  <Words>5338</Words>
  <Characters>32028</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Część 1: Przyłączenie do sieci dystrybucyjnej ujęcia wody w miejscowości Henryków gm. Jasieniec - RE Grójec Część 2: Przyłączenie do sieci dystrybucyjnej budynków: magazynowego oraz mieszkalnego w m. Piaseczno , gm. Warka – RE Grójec Część 3: Przyłączenie</vt:lpstr>
    </vt:vector>
  </TitlesOfParts>
  <Company>aaa</Company>
  <LinksUpToDate>false</LinksUpToDate>
  <CharactersWithSpaces>37292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do sieci elektroenergetycznej odbiorców w m.:  Kielce ul. Gen. Andersa dz. 94/72, 94/74, 94/78, 94/80, 94/82, 94/84, 94/86, 94/88, 94/90, 94/92, 94/94, 94/96, 94/98, 94/100-101, Tumlin Wykień dz. 52/4-6, 52/8-15, 52/17-26, 53/1-2, 53/4-11, 53/13-22, 461/3-5, 462/5-12, 463/7-16 gm. Miedziana Góra, Domaszowice dz. nr 317, 318, 320, 321 gm. Masłów, Mąchocice Kapitulne ul. Łysogórska dz. 998/9 gm. Masłów - RE Kielce, grupa IV, V.</dc:title>
  <dc:subject>………………</dc:subject>
  <dc:creator>Kurpiewska Katarzyna [PGE S.A.]</dc:creator>
  <cp:keywords>POST/DYS/OSK/LZA/03308/2024</cp:keywords>
  <cp:lastModifiedBy>Półtorak Karol [PGE Dystr. O.Skarżysko-Kam.]</cp:lastModifiedBy>
  <cp:revision>41</cp:revision>
  <cp:lastPrinted>2023-01-18T09:04:00Z</cp:lastPrinted>
  <dcterms:created xsi:type="dcterms:W3CDTF">2023-01-12T11:59:00Z</dcterms:created>
  <dcterms:modified xsi:type="dcterms:W3CDTF">2024-11-15T08:59:00Z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253ef016-7e22-4bd0-a40a-9cae846a47e3</vt:lpwstr>
  </property>
</Properties>
</file>