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word/glossary/fontTable.xml" ContentType="application/vnd.openxmlformats-officedocument.wordprocessingml.fontTab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9C2AC0" w14:textId="00F10090" w:rsidR="00FE1515" w:rsidRPr="008B405D" w:rsidRDefault="00FE1515" w:rsidP="00F85510">
      <w:pPr>
        <w:spacing w:after="120" w:line="24" w:lineRule="atLeast"/>
        <w:outlineLvl w:val="0"/>
        <w:rPr>
          <w:rFonts w:asciiTheme="minorHAnsi" w:hAnsiTheme="minorHAnsi" w:cstheme="minorHAnsi"/>
          <w:b/>
          <w:sz w:val="20"/>
        </w:rPr>
      </w:pPr>
    </w:p>
    <w:p w14:paraId="244DC2AE" w14:textId="35DE93AF" w:rsidR="0039799F" w:rsidRDefault="007B5834" w:rsidP="0039799F">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0" w:name="_Ref528247246"/>
      <w:bookmarkStart w:id="1" w:name="_Toc528334785"/>
      <w:bookmarkStart w:id="2" w:name="_Toc19182899"/>
      <w:bookmarkStart w:id="3" w:name="_Toc135911755"/>
      <w:r w:rsidRPr="009C2468">
        <w:rPr>
          <w:rFonts w:cstheme="minorHAnsi"/>
          <w:sz w:val="20"/>
        </w:rPr>
        <w:t xml:space="preserve">ZAŁĄCZNIK NR </w:t>
      </w:r>
      <w:r>
        <w:rPr>
          <w:rFonts w:cstheme="minorHAnsi"/>
          <w:sz w:val="20"/>
        </w:rPr>
        <w:t>3</w:t>
      </w:r>
      <w:r w:rsidRPr="009C2468">
        <w:rPr>
          <w:rFonts w:cstheme="minorHAnsi"/>
          <w:sz w:val="20"/>
        </w:rPr>
        <w:t xml:space="preserve"> </w:t>
      </w:r>
      <w:r>
        <w:rPr>
          <w:rFonts w:cstheme="minorHAnsi"/>
          <w:sz w:val="20"/>
        </w:rPr>
        <w:t xml:space="preserve">DO SWZ </w:t>
      </w:r>
      <w:r w:rsidRPr="009C2468">
        <w:rPr>
          <w:rFonts w:cstheme="minorHAnsi"/>
          <w:sz w:val="20"/>
        </w:rPr>
        <w:t xml:space="preserve">-  </w:t>
      </w:r>
      <w:bookmarkEnd w:id="0"/>
      <w:bookmarkEnd w:id="1"/>
      <w:bookmarkEnd w:id="2"/>
      <w:r w:rsidRPr="009C2468">
        <w:rPr>
          <w:rFonts w:cstheme="minorHAnsi"/>
          <w:sz w:val="20"/>
        </w:rPr>
        <w:t xml:space="preserve">FORMULARZ </w:t>
      </w:r>
      <w:r>
        <w:rPr>
          <w:rFonts w:cstheme="minorHAnsi"/>
          <w:sz w:val="20"/>
        </w:rPr>
        <w:t>OFERTY</w:t>
      </w:r>
      <w:bookmarkEnd w:id="3"/>
      <w:r>
        <w:rPr>
          <w:rFonts w:cstheme="minorHAnsi"/>
          <w:sz w:val="20"/>
        </w:rPr>
        <w:t xml:space="preserve"> </w:t>
      </w:r>
    </w:p>
    <w:p w14:paraId="563240FC" w14:textId="77777777" w:rsidR="0039799F" w:rsidRPr="009C2468" w:rsidRDefault="0039799F" w:rsidP="0039799F">
      <w:pPr>
        <w:jc w:val="right"/>
        <w:rPr>
          <w:rFonts w:asciiTheme="minorHAnsi" w:hAnsiTheme="minorHAnsi" w:cstheme="minorHAnsi"/>
          <w:b/>
          <w:sz w:val="20"/>
          <w:u w:val="single"/>
        </w:rPr>
      </w:pPr>
    </w:p>
    <w:p w14:paraId="72AF886E" w14:textId="77777777" w:rsidR="0039799F" w:rsidRDefault="0039799F" w:rsidP="0039799F">
      <w:pPr>
        <w:tabs>
          <w:tab w:val="left" w:pos="5739"/>
        </w:tabs>
        <w:spacing w:after="80" w:line="240" w:lineRule="auto"/>
        <w:ind w:left="-284"/>
        <w:contextualSpacing/>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065AFF3B"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56375B9"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63A81E29" w14:textId="77777777" w:rsidR="007B5834" w:rsidRPr="006B56FD" w:rsidRDefault="007B5834" w:rsidP="00217C80">
            <w:pPr>
              <w:ind w:right="28"/>
              <w:jc w:val="left"/>
              <w:rPr>
                <w:rFonts w:asciiTheme="minorHAnsi" w:hAnsiTheme="minorHAnsi" w:cstheme="minorHAnsi"/>
              </w:rPr>
            </w:pPr>
          </w:p>
          <w:p w14:paraId="4399F093"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03AEFD8A"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6B414B35"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42EF134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8C49CA2"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9B9D202"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48BA8ACA"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376B4F16"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AC5C17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7F9B5D66"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311E31D" w14:textId="77777777" w:rsidR="0039799F" w:rsidRPr="00D408A4" w:rsidRDefault="0039799F" w:rsidP="005A26E9">
      <w:pPr>
        <w:spacing w:before="360" w:after="240" w:line="240" w:lineRule="exact"/>
        <w:ind w:left="-284"/>
        <w:jc w:val="center"/>
        <w:rPr>
          <w:rFonts w:asciiTheme="minorHAnsi" w:hAnsiTheme="minorHAnsi" w:cstheme="minorHAnsi"/>
          <w:b/>
          <w:color w:val="00B0F0"/>
          <w:sz w:val="20"/>
          <w:lang w:eastAsia="pl-PL"/>
        </w:rPr>
      </w:pPr>
      <w:r w:rsidRPr="00D408A4">
        <w:rPr>
          <w:rFonts w:asciiTheme="minorHAnsi" w:hAnsiTheme="minorHAnsi" w:cstheme="minorHAnsi"/>
          <w:b/>
          <w:color w:val="00B0F0"/>
          <w:sz w:val="20"/>
          <w:lang w:eastAsia="pl-PL"/>
        </w:rPr>
        <w:t>OFERTA</w:t>
      </w:r>
    </w:p>
    <w:p w14:paraId="49D2C940" w14:textId="519D2154" w:rsidR="0039799F" w:rsidRPr="00E6718A" w:rsidRDefault="0039799F" w:rsidP="00E6718A">
      <w:pPr>
        <w:pStyle w:val="Tekstpodstawowy"/>
        <w:rPr>
          <w:rFonts w:asciiTheme="minorHAnsi" w:hAnsiTheme="minorHAnsi" w:cstheme="minorHAnsi"/>
          <w:b/>
          <w:color w:val="17365D" w:themeColor="text2" w:themeShade="BF"/>
          <w:szCs w:val="22"/>
        </w:rPr>
      </w:pPr>
      <w:r w:rsidRPr="00F71E5C">
        <w:rPr>
          <w:rFonts w:asciiTheme="minorHAnsi" w:hAnsiTheme="minorHAnsi" w:cstheme="minorHAnsi"/>
          <w:sz w:val="20"/>
          <w:lang w:eastAsia="pl-PL"/>
        </w:rPr>
        <w:t>Dotyczy postępowania zakupowego nr</w:t>
      </w:r>
      <w:r w:rsidR="006F35CA" w:rsidRPr="00CF503D">
        <w:rPr>
          <w:rFonts w:asciiTheme="minorHAnsi" w:hAnsiTheme="minorHAnsi" w:cstheme="minorHAnsi"/>
          <w:color w:val="000000" w:themeColor="text1"/>
          <w:szCs w:val="22"/>
        </w:rPr>
        <w:t>:</w:t>
      </w:r>
      <w:r w:rsidR="006F35CA" w:rsidRPr="00CF503D">
        <w:rPr>
          <w:rFonts w:asciiTheme="minorHAnsi" w:hAnsiTheme="minorHAnsi" w:cstheme="minorHAnsi"/>
          <w:b/>
          <w:color w:val="000000" w:themeColor="text1"/>
          <w:szCs w:val="22"/>
        </w:rPr>
        <w:t xml:space="preserve"> </w:t>
      </w:r>
      <w:sdt>
        <w:sdtPr>
          <w:rPr>
            <w:rFonts w:asciiTheme="minorHAnsi" w:hAnsiTheme="minorHAnsi" w:cstheme="minorHAnsi"/>
            <w:b/>
            <w:color w:val="000000" w:themeColor="text1"/>
            <w:sz w:val="20"/>
          </w:rPr>
          <w:alias w:val="Słowa kluczowe"/>
          <w:tag w:val=""/>
          <w:id w:val="-303464814"/>
          <w:placeholder>
            <w:docPart w:val="AF74CD70A63E41F692136C119C5D42FC"/>
          </w:placeholder>
          <w:dataBinding w:prefixMappings="xmlns:ns0='http://purl.org/dc/elements/1.1/' xmlns:ns1='http://schemas.openxmlformats.org/package/2006/metadata/core-properties' " w:xpath="/ns1:coreProperties[1]/ns1:keywords[1]" w:storeItemID="{6C3C8BC8-F283-45AE-878A-BAB7291924A1}"/>
          <w:text/>
        </w:sdtPr>
        <w:sdtEndPr/>
        <w:sdtContent>
          <w:r w:rsidR="00E505E2">
            <w:rPr>
              <w:rFonts w:asciiTheme="minorHAnsi" w:hAnsiTheme="minorHAnsi" w:cstheme="minorHAnsi"/>
              <w:b/>
              <w:color w:val="000000" w:themeColor="text1"/>
              <w:sz w:val="20"/>
            </w:rPr>
            <w:t>POST/DYS/OSK/LZA/03269/2024</w:t>
          </w:r>
        </w:sdtContent>
      </w:sdt>
      <w:r w:rsidR="00E6718A" w:rsidRPr="00CF503D">
        <w:rPr>
          <w:rFonts w:asciiTheme="minorHAnsi" w:hAnsiTheme="minorHAnsi" w:cstheme="minorHAnsi"/>
          <w:b/>
          <w:color w:val="000000" w:themeColor="text1"/>
          <w:sz w:val="20"/>
        </w:rPr>
        <w:t xml:space="preserve"> </w:t>
      </w:r>
      <w:r w:rsidRPr="00CF503D">
        <w:rPr>
          <w:rFonts w:asciiTheme="minorHAnsi" w:hAnsiTheme="minorHAnsi" w:cstheme="minorHAnsi"/>
          <w:color w:val="000000" w:themeColor="text1"/>
          <w:sz w:val="20"/>
          <w:lang w:eastAsia="pl-PL"/>
        </w:rPr>
        <w:t>prowadzonego w trybie przetargu nieograniczonego</w:t>
      </w:r>
      <w:r w:rsidR="00E6718A" w:rsidRPr="00CF503D">
        <w:rPr>
          <w:rFonts w:asciiTheme="minorHAnsi" w:hAnsiTheme="minorHAnsi" w:cstheme="minorHAnsi"/>
          <w:color w:val="000000" w:themeColor="text1"/>
          <w:sz w:val="20"/>
          <w:lang w:eastAsia="pl-PL"/>
        </w:rPr>
        <w:t xml:space="preserve"> pn. </w:t>
      </w:r>
      <w:sdt>
        <w:sdtPr>
          <w:rPr>
            <w:rFonts w:asciiTheme="minorHAnsi" w:hAnsiTheme="minorHAnsi" w:cstheme="minorHAnsi"/>
            <w:b/>
            <w:color w:val="000000" w:themeColor="text1"/>
            <w:szCs w:val="22"/>
          </w:rPr>
          <w:alias w:val="Tytuł"/>
          <w:tag w:val=""/>
          <w:id w:val="-2146413590"/>
          <w:placeholder>
            <w:docPart w:val="6BEFCA0703964EA695E5EC7222342460"/>
          </w:placeholder>
          <w:dataBinding w:prefixMappings="xmlns:ns0='http://purl.org/dc/elements/1.1/' xmlns:ns1='http://schemas.openxmlformats.org/package/2006/metadata/core-properties' " w:xpath="/ns1:coreProperties[1]/ns0:title[1]" w:storeItemID="{6C3C8BC8-F283-45AE-878A-BAB7291924A1}"/>
          <w:text/>
        </w:sdtPr>
        <w:sdtEndPr/>
        <w:sdtContent>
          <w:r w:rsidR="00456105">
            <w:rPr>
              <w:rFonts w:asciiTheme="minorHAnsi" w:hAnsiTheme="minorHAnsi" w:cstheme="minorHAnsi"/>
              <w:b/>
              <w:color w:val="000000" w:themeColor="text1"/>
              <w:szCs w:val="22"/>
            </w:rPr>
            <w:t>System zamknięć Master Key</w:t>
          </w:r>
        </w:sdtContent>
      </w:sdt>
    </w:p>
    <w:p w14:paraId="367F8779" w14:textId="77777777" w:rsidR="0039799F" w:rsidRDefault="0039799F" w:rsidP="00CF503D">
      <w:pPr>
        <w:pStyle w:val="Akapitzlist"/>
        <w:numPr>
          <w:ilvl w:val="5"/>
          <w:numId w:val="25"/>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D21208" w14:paraId="610A3117" w14:textId="77777777" w:rsidTr="00B2356C">
        <w:trPr>
          <w:trHeight w:val="409"/>
        </w:trPr>
        <w:tc>
          <w:tcPr>
            <w:tcW w:w="2694" w:type="dxa"/>
            <w:tcBorders>
              <w:top w:val="single" w:sz="4" w:space="0" w:color="auto"/>
              <w:left w:val="single" w:sz="4" w:space="0" w:color="auto"/>
            </w:tcBorders>
            <w:shd w:val="clear" w:color="auto" w:fill="DBE5F1" w:themeFill="accent1" w:themeFillTint="33"/>
            <w:vAlign w:val="center"/>
          </w:tcPr>
          <w:p w14:paraId="557D0406"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p>
        </w:tc>
        <w:tc>
          <w:tcPr>
            <w:tcW w:w="6520" w:type="dxa"/>
            <w:shd w:val="clear" w:color="auto" w:fill="DBE5F1" w:themeFill="accent1" w:themeFillTint="33"/>
            <w:vAlign w:val="center"/>
          </w:tcPr>
          <w:p w14:paraId="38103691"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Nazwa i adres Wykonawcy, NIP, REGON</w:t>
            </w:r>
          </w:p>
        </w:tc>
      </w:tr>
      <w:tr w:rsidR="0039799F" w:rsidRPr="00D21208" w14:paraId="46F96453" w14:textId="77777777" w:rsidTr="00E6718A">
        <w:trPr>
          <w:trHeight w:val="1608"/>
        </w:trPr>
        <w:tc>
          <w:tcPr>
            <w:tcW w:w="2694" w:type="dxa"/>
            <w:vAlign w:val="center"/>
          </w:tcPr>
          <w:p w14:paraId="5F0A2615" w14:textId="77777777" w:rsidR="0039799F" w:rsidRPr="00451C10" w:rsidRDefault="0039799F" w:rsidP="0039799F">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2363CE98" w14:textId="77777777" w:rsidR="0039799F" w:rsidRPr="00451C10" w:rsidRDefault="0039799F" w:rsidP="0039799F">
            <w:pPr>
              <w:spacing w:before="100" w:beforeAutospacing="1" w:after="100" w:afterAutospacing="1" w:line="240" w:lineRule="auto"/>
              <w:ind w:left="-70"/>
              <w:jc w:val="center"/>
              <w:rPr>
                <w:rFonts w:asciiTheme="minorHAnsi" w:hAnsiTheme="minorHAnsi" w:cs="Arial"/>
                <w:color w:val="000000"/>
                <w:sz w:val="20"/>
                <w:lang w:eastAsia="pl-PL"/>
              </w:rPr>
            </w:pPr>
          </w:p>
        </w:tc>
      </w:tr>
      <w:tr w:rsidR="00B2356C" w:rsidRPr="007F1FAA" w14:paraId="15FF726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2D881295" w14:textId="77777777" w:rsidR="00B2356C" w:rsidRPr="00B2356C" w:rsidRDefault="00B2356C"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583D974C"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NIP:</w:t>
            </w:r>
          </w:p>
          <w:p w14:paraId="4DE22F27"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p>
          <w:p w14:paraId="6A8AFB09" w14:textId="1A40BEB9" w:rsidR="00B2356C" w:rsidRPr="00B2356C" w:rsidRDefault="00B2356C" w:rsidP="00E6718A">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REGON:</w:t>
            </w:r>
          </w:p>
          <w:p w14:paraId="70CD7B48" w14:textId="77777777" w:rsidR="00B2356C" w:rsidRPr="00B2356C" w:rsidRDefault="00B2356C" w:rsidP="00B2356C">
            <w:pPr>
              <w:spacing w:before="100" w:beforeAutospacing="1" w:after="100" w:afterAutospacing="1" w:line="240" w:lineRule="auto"/>
              <w:ind w:left="-70"/>
              <w:jc w:val="center"/>
              <w:rPr>
                <w:rFonts w:asciiTheme="minorHAnsi" w:hAnsiTheme="minorHAnsi" w:cs="Arial"/>
                <w:color w:val="000000"/>
                <w:sz w:val="20"/>
                <w:lang w:eastAsia="pl-PL"/>
              </w:rPr>
            </w:pPr>
          </w:p>
        </w:tc>
      </w:tr>
      <w:tr w:rsidR="00B2356C" w:rsidRPr="007F1FAA" w14:paraId="6F8068DB"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916510" w14:textId="77777777" w:rsidR="00B2356C" w:rsidRPr="00B2356C" w:rsidRDefault="00B2356C" w:rsidP="00B2356C">
            <w:pPr>
              <w:spacing w:before="100" w:beforeAutospacing="1" w:after="100" w:afterAutospacing="1" w:line="240" w:lineRule="auto"/>
              <w:jc w:val="center"/>
              <w:rPr>
                <w:rFonts w:asciiTheme="minorHAnsi" w:hAnsiTheme="minorHAnsi" w:cs="Arial"/>
                <w:b/>
                <w:color w:val="FF0000"/>
                <w:sz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DF02EE"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b/>
                <w:sz w:val="20"/>
                <w:lang w:eastAsia="pl-PL"/>
              </w:rPr>
            </w:pPr>
            <w:r w:rsidRPr="008215C7">
              <w:rPr>
                <w:rFonts w:asciiTheme="minorHAnsi" w:hAnsiTheme="minorHAnsi" w:cs="Arial"/>
                <w:b/>
                <w:sz w:val="20"/>
                <w:lang w:eastAsia="pl-PL"/>
              </w:rPr>
              <w:t>Nazwa i adres uczestnika konsorcjum, NIP, REGON</w:t>
            </w:r>
          </w:p>
        </w:tc>
      </w:tr>
      <w:tr w:rsidR="00B2356C" w:rsidRPr="007F1FAA" w14:paraId="610A1FC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2C439844"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Wykonawca</w:t>
            </w:r>
            <w:r w:rsidRPr="008215C7">
              <w:rPr>
                <w:rStyle w:val="Odwoanieprzypisudolnego"/>
                <w:rFonts w:asciiTheme="minorHAnsi" w:hAnsiTheme="minorHAnsi" w:cs="Arial"/>
                <w:b/>
                <w:sz w:val="20"/>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3835222D"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2EE27F59" w14:textId="6C4A3EFE" w:rsidR="00E6718A" w:rsidRPr="008215C7" w:rsidRDefault="00E6718A" w:rsidP="00E6718A">
            <w:pPr>
              <w:spacing w:before="100" w:beforeAutospacing="1" w:after="100" w:afterAutospacing="1" w:line="240" w:lineRule="auto"/>
              <w:rPr>
                <w:rFonts w:asciiTheme="minorHAnsi" w:hAnsiTheme="minorHAnsi" w:cs="Arial"/>
                <w:sz w:val="20"/>
                <w:lang w:eastAsia="pl-PL"/>
              </w:rPr>
            </w:pPr>
          </w:p>
          <w:p w14:paraId="56FDC8B8"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tc>
      </w:tr>
      <w:tr w:rsidR="00B2356C" w:rsidRPr="007F1FAA" w14:paraId="2FB5D97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5C71BC1B"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124A3519"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NIP:</w:t>
            </w:r>
          </w:p>
          <w:p w14:paraId="43E3B907"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p>
          <w:p w14:paraId="73F24D2B" w14:textId="25895883" w:rsidR="00B2356C" w:rsidRPr="008215C7" w:rsidRDefault="00B2356C" w:rsidP="00E6718A">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REGON:</w:t>
            </w:r>
          </w:p>
          <w:p w14:paraId="31875432"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tc>
      </w:tr>
    </w:tbl>
    <w:p w14:paraId="688AAC73" w14:textId="77777777" w:rsidR="0039799F" w:rsidRPr="00F71E5C" w:rsidRDefault="0039799F" w:rsidP="0039799F">
      <w:pPr>
        <w:pStyle w:val="Akapitzlist"/>
        <w:spacing w:after="80" w:line="240" w:lineRule="exact"/>
        <w:ind w:left="0"/>
        <w:rPr>
          <w:rFonts w:asciiTheme="minorHAnsi" w:hAnsiTheme="minorHAnsi" w:cstheme="minorHAnsi"/>
          <w:b/>
          <w:sz w:val="20"/>
        </w:rPr>
      </w:pPr>
    </w:p>
    <w:p w14:paraId="2B06B1FD" w14:textId="77777777" w:rsidR="0039799F" w:rsidRPr="00F71E5C" w:rsidRDefault="0039799F" w:rsidP="00CF503D">
      <w:pPr>
        <w:pStyle w:val="Akapitzlist"/>
        <w:numPr>
          <w:ilvl w:val="5"/>
          <w:numId w:val="25"/>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F71E5C" w14:paraId="4D12DB48" w14:textId="77777777" w:rsidTr="0039799F">
        <w:tc>
          <w:tcPr>
            <w:tcW w:w="2694" w:type="dxa"/>
            <w:shd w:val="clear" w:color="auto" w:fill="F2F2F2" w:themeFill="background1" w:themeFillShade="F2"/>
          </w:tcPr>
          <w:p w14:paraId="3AE6F434"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lastRenderedPageBreak/>
              <w:t>Imię i nazwisko</w:t>
            </w:r>
          </w:p>
        </w:tc>
        <w:tc>
          <w:tcPr>
            <w:tcW w:w="6520" w:type="dxa"/>
          </w:tcPr>
          <w:p w14:paraId="493338B2"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7E1E366" w14:textId="77777777" w:rsidTr="0039799F">
        <w:tc>
          <w:tcPr>
            <w:tcW w:w="2694" w:type="dxa"/>
            <w:shd w:val="clear" w:color="auto" w:fill="F2F2F2" w:themeFill="background1" w:themeFillShade="F2"/>
          </w:tcPr>
          <w:p w14:paraId="67733218"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4955B3DC"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3FFC4C34" w14:textId="77777777" w:rsidTr="0039799F">
        <w:tc>
          <w:tcPr>
            <w:tcW w:w="2694" w:type="dxa"/>
            <w:shd w:val="clear" w:color="auto" w:fill="F2F2F2" w:themeFill="background1" w:themeFillShade="F2"/>
          </w:tcPr>
          <w:p w14:paraId="2FDDB026"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66BB7174"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27D13939" w14:textId="77777777" w:rsidTr="0039799F">
        <w:tc>
          <w:tcPr>
            <w:tcW w:w="2694" w:type="dxa"/>
            <w:shd w:val="clear" w:color="auto" w:fill="F2F2F2" w:themeFill="background1" w:themeFillShade="F2"/>
          </w:tcPr>
          <w:p w14:paraId="40AD1B3A" w14:textId="77777777" w:rsidR="0039799F" w:rsidRDefault="0039799F" w:rsidP="0039799F">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p w14:paraId="4D04314B" w14:textId="1E3BA6F2" w:rsidR="00B2356C" w:rsidRPr="00F71E5C" w:rsidRDefault="00B2356C" w:rsidP="0039799F">
            <w:pPr>
              <w:spacing w:before="100" w:line="240" w:lineRule="exact"/>
              <w:jc w:val="center"/>
              <w:rPr>
                <w:rFonts w:asciiTheme="minorHAnsi" w:hAnsiTheme="minorHAnsi" w:cstheme="minorHAnsi"/>
                <w:b/>
                <w:sz w:val="20"/>
                <w:lang w:val="de-DE"/>
              </w:rPr>
            </w:pPr>
            <w:r w:rsidRPr="008215C7">
              <w:rPr>
                <w:rFonts w:asciiTheme="minorHAnsi" w:hAnsiTheme="minorHAnsi" w:cstheme="minorHAnsi"/>
                <w:b/>
                <w:sz w:val="20"/>
              </w:rPr>
              <w:t>podany przez Wykonawcę  podczas rejestracji na platformie Market Planet OnePlace i SWPP2</w:t>
            </w:r>
            <w:r w:rsidRPr="008215C7">
              <w:rPr>
                <w:rFonts w:asciiTheme="minorHAnsi" w:hAnsiTheme="minorHAnsi" w:cstheme="minorHAnsi"/>
                <w:b/>
                <w:sz w:val="20"/>
                <w:lang w:val="de-DE"/>
              </w:rPr>
              <w:t>.</w:t>
            </w:r>
          </w:p>
        </w:tc>
        <w:tc>
          <w:tcPr>
            <w:tcW w:w="6520" w:type="dxa"/>
          </w:tcPr>
          <w:p w14:paraId="34E3F23F" w14:textId="77777777" w:rsidR="0039799F" w:rsidRPr="00F71E5C" w:rsidRDefault="0039799F" w:rsidP="0039799F">
            <w:pPr>
              <w:spacing w:before="100" w:line="240" w:lineRule="exact"/>
              <w:rPr>
                <w:rFonts w:asciiTheme="minorHAnsi" w:hAnsiTheme="minorHAnsi" w:cstheme="minorHAnsi"/>
                <w:sz w:val="20"/>
                <w:lang w:val="de-DE"/>
              </w:rPr>
            </w:pPr>
          </w:p>
        </w:tc>
      </w:tr>
    </w:tbl>
    <w:p w14:paraId="208D0D7C" w14:textId="77777777" w:rsidR="0039799F" w:rsidRDefault="0039799F" w:rsidP="0039799F">
      <w:pPr>
        <w:tabs>
          <w:tab w:val="center" w:pos="4536"/>
          <w:tab w:val="right" w:pos="9072"/>
        </w:tabs>
        <w:spacing w:line="240" w:lineRule="exact"/>
        <w:rPr>
          <w:rFonts w:asciiTheme="minorHAnsi" w:hAnsiTheme="minorHAnsi" w:cstheme="minorHAnsi"/>
          <w:sz w:val="20"/>
        </w:rPr>
      </w:pPr>
    </w:p>
    <w:p w14:paraId="5E4B165A" w14:textId="785CD8C1" w:rsidR="0039799F" w:rsidRPr="00CF503D" w:rsidRDefault="0039799F" w:rsidP="0039799F">
      <w:pPr>
        <w:tabs>
          <w:tab w:val="center" w:pos="4536"/>
          <w:tab w:val="right" w:pos="9072"/>
        </w:tabs>
        <w:spacing w:line="240" w:lineRule="exact"/>
        <w:rPr>
          <w:rFonts w:asciiTheme="minorHAnsi" w:hAnsiTheme="minorHAnsi" w:cstheme="minorHAnsi"/>
          <w:color w:val="000000" w:themeColor="text1"/>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w:t>
      </w:r>
      <w:r w:rsidRPr="008B405D">
        <w:rPr>
          <w:rFonts w:asciiTheme="minorHAnsi" w:hAnsiTheme="minorHAnsi" w:cstheme="minorHAnsi"/>
          <w:b/>
          <w:sz w:val="20"/>
        </w:rPr>
        <w:t xml:space="preserve">UDZIAŁU W </w:t>
      </w:r>
      <w:r w:rsidR="00E620B2" w:rsidRPr="008B405D">
        <w:rPr>
          <w:rFonts w:asciiTheme="minorHAnsi" w:hAnsiTheme="minorHAnsi" w:cstheme="minorHAnsi"/>
          <w:b/>
          <w:sz w:val="20"/>
        </w:rPr>
        <w:t xml:space="preserve"> NEGOCJACJACH HANDLOWYCH</w:t>
      </w:r>
      <w:r w:rsidRPr="00CF503D">
        <w:rPr>
          <w:rFonts w:asciiTheme="minorHAnsi" w:hAnsiTheme="minorHAnsi" w:cstheme="minorHAnsi"/>
          <w:b/>
          <w:color w:val="000000" w:themeColor="text1"/>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8B405D" w14:paraId="65260B96" w14:textId="77777777" w:rsidTr="0039799F">
        <w:tc>
          <w:tcPr>
            <w:tcW w:w="2694" w:type="dxa"/>
            <w:shd w:val="clear" w:color="auto" w:fill="F2F2F2" w:themeFill="background1" w:themeFillShade="F2"/>
          </w:tcPr>
          <w:p w14:paraId="01A55F67" w14:textId="77777777" w:rsidR="0039799F" w:rsidRPr="008B405D" w:rsidRDefault="0039799F" w:rsidP="0039799F">
            <w:pPr>
              <w:spacing w:before="100" w:line="240" w:lineRule="exact"/>
              <w:jc w:val="center"/>
              <w:rPr>
                <w:rFonts w:asciiTheme="minorHAnsi" w:hAnsiTheme="minorHAnsi" w:cstheme="minorHAnsi"/>
                <w:b/>
                <w:sz w:val="20"/>
              </w:rPr>
            </w:pPr>
            <w:r w:rsidRPr="008B405D">
              <w:rPr>
                <w:rFonts w:asciiTheme="minorHAnsi" w:hAnsiTheme="minorHAnsi" w:cstheme="minorHAnsi"/>
                <w:b/>
                <w:sz w:val="20"/>
              </w:rPr>
              <w:t>Imię i nazwisko</w:t>
            </w:r>
          </w:p>
        </w:tc>
        <w:tc>
          <w:tcPr>
            <w:tcW w:w="6520" w:type="dxa"/>
          </w:tcPr>
          <w:p w14:paraId="4049AAB0" w14:textId="77777777" w:rsidR="0039799F" w:rsidRPr="008B405D" w:rsidRDefault="0039799F" w:rsidP="0039799F">
            <w:pPr>
              <w:spacing w:before="100" w:line="240" w:lineRule="exact"/>
              <w:rPr>
                <w:rFonts w:asciiTheme="minorHAnsi" w:hAnsiTheme="minorHAnsi" w:cstheme="minorHAnsi"/>
                <w:sz w:val="20"/>
              </w:rPr>
            </w:pPr>
          </w:p>
        </w:tc>
      </w:tr>
      <w:tr w:rsidR="0039799F" w:rsidRPr="008B405D" w14:paraId="759F029D" w14:textId="77777777" w:rsidTr="0039799F">
        <w:tc>
          <w:tcPr>
            <w:tcW w:w="2694" w:type="dxa"/>
            <w:shd w:val="clear" w:color="auto" w:fill="F2F2F2" w:themeFill="background1" w:themeFillShade="F2"/>
          </w:tcPr>
          <w:p w14:paraId="7F976323" w14:textId="77777777" w:rsidR="0039799F" w:rsidRPr="008B405D" w:rsidRDefault="0039799F" w:rsidP="0039799F">
            <w:pPr>
              <w:spacing w:before="100" w:line="240" w:lineRule="exact"/>
              <w:jc w:val="center"/>
              <w:rPr>
                <w:rFonts w:asciiTheme="minorHAnsi" w:hAnsiTheme="minorHAnsi" w:cstheme="minorHAnsi"/>
                <w:b/>
                <w:sz w:val="20"/>
              </w:rPr>
            </w:pPr>
            <w:r w:rsidRPr="008B405D">
              <w:rPr>
                <w:rFonts w:asciiTheme="minorHAnsi" w:hAnsiTheme="minorHAnsi" w:cstheme="minorHAnsi"/>
                <w:b/>
                <w:sz w:val="20"/>
              </w:rPr>
              <w:t>Firma i adres</w:t>
            </w:r>
          </w:p>
        </w:tc>
        <w:tc>
          <w:tcPr>
            <w:tcW w:w="6520" w:type="dxa"/>
          </w:tcPr>
          <w:p w14:paraId="6DC33A43" w14:textId="77777777" w:rsidR="0039799F" w:rsidRPr="008B405D" w:rsidRDefault="0039799F" w:rsidP="0039799F">
            <w:pPr>
              <w:spacing w:before="100" w:line="240" w:lineRule="exact"/>
              <w:rPr>
                <w:rFonts w:asciiTheme="minorHAnsi" w:hAnsiTheme="minorHAnsi" w:cstheme="minorHAnsi"/>
                <w:sz w:val="20"/>
              </w:rPr>
            </w:pPr>
          </w:p>
        </w:tc>
      </w:tr>
      <w:tr w:rsidR="0039799F" w:rsidRPr="008B405D" w14:paraId="744B45FE" w14:textId="77777777" w:rsidTr="0039799F">
        <w:tc>
          <w:tcPr>
            <w:tcW w:w="2694" w:type="dxa"/>
            <w:shd w:val="clear" w:color="auto" w:fill="F2F2F2" w:themeFill="background1" w:themeFillShade="F2"/>
          </w:tcPr>
          <w:p w14:paraId="70343EFD" w14:textId="77777777" w:rsidR="0039799F" w:rsidRPr="008B405D" w:rsidRDefault="0039799F" w:rsidP="0039799F">
            <w:pPr>
              <w:spacing w:before="100" w:line="240" w:lineRule="exact"/>
              <w:jc w:val="center"/>
              <w:rPr>
                <w:rFonts w:asciiTheme="minorHAnsi" w:hAnsiTheme="minorHAnsi" w:cstheme="minorHAnsi"/>
                <w:b/>
                <w:sz w:val="20"/>
              </w:rPr>
            </w:pPr>
            <w:r w:rsidRPr="008B405D">
              <w:rPr>
                <w:rFonts w:asciiTheme="minorHAnsi" w:hAnsiTheme="minorHAnsi" w:cstheme="minorHAnsi"/>
                <w:b/>
                <w:sz w:val="20"/>
              </w:rPr>
              <w:t>Telefon</w:t>
            </w:r>
          </w:p>
        </w:tc>
        <w:tc>
          <w:tcPr>
            <w:tcW w:w="6520" w:type="dxa"/>
          </w:tcPr>
          <w:p w14:paraId="1F6156CA" w14:textId="77777777" w:rsidR="0039799F" w:rsidRPr="008B405D" w:rsidRDefault="0039799F" w:rsidP="0039799F">
            <w:pPr>
              <w:spacing w:before="100" w:line="240" w:lineRule="exact"/>
              <w:rPr>
                <w:rFonts w:asciiTheme="minorHAnsi" w:hAnsiTheme="minorHAnsi" w:cstheme="minorHAnsi"/>
                <w:sz w:val="20"/>
              </w:rPr>
            </w:pPr>
          </w:p>
        </w:tc>
      </w:tr>
      <w:tr w:rsidR="0039799F" w:rsidRPr="008B405D" w14:paraId="000C76DC" w14:textId="77777777" w:rsidTr="0039799F">
        <w:tc>
          <w:tcPr>
            <w:tcW w:w="2694" w:type="dxa"/>
            <w:shd w:val="clear" w:color="auto" w:fill="F2F2F2" w:themeFill="background1" w:themeFillShade="F2"/>
          </w:tcPr>
          <w:p w14:paraId="06C90D79" w14:textId="77777777" w:rsidR="0039799F" w:rsidRPr="008B405D" w:rsidRDefault="0039799F" w:rsidP="0039799F">
            <w:pPr>
              <w:spacing w:before="100" w:line="240" w:lineRule="exact"/>
              <w:jc w:val="center"/>
              <w:rPr>
                <w:rFonts w:asciiTheme="minorHAnsi" w:hAnsiTheme="minorHAnsi" w:cstheme="minorHAnsi"/>
                <w:b/>
                <w:sz w:val="20"/>
                <w:lang w:val="de-DE"/>
              </w:rPr>
            </w:pPr>
            <w:r w:rsidRPr="008B405D">
              <w:rPr>
                <w:rFonts w:asciiTheme="minorHAnsi" w:hAnsiTheme="minorHAnsi" w:cstheme="minorHAnsi"/>
                <w:b/>
                <w:sz w:val="20"/>
                <w:lang w:val="de-DE"/>
              </w:rPr>
              <w:t>e-mail</w:t>
            </w:r>
          </w:p>
        </w:tc>
        <w:tc>
          <w:tcPr>
            <w:tcW w:w="6520" w:type="dxa"/>
          </w:tcPr>
          <w:p w14:paraId="6A169985" w14:textId="77777777" w:rsidR="0039799F" w:rsidRPr="008B405D" w:rsidRDefault="0039799F" w:rsidP="0039799F">
            <w:pPr>
              <w:spacing w:before="100" w:line="240" w:lineRule="exact"/>
              <w:rPr>
                <w:rFonts w:asciiTheme="minorHAnsi" w:hAnsiTheme="minorHAnsi" w:cstheme="minorHAnsi"/>
                <w:sz w:val="20"/>
                <w:lang w:val="de-DE"/>
              </w:rPr>
            </w:pPr>
          </w:p>
        </w:tc>
      </w:tr>
    </w:tbl>
    <w:p w14:paraId="79388CD7" w14:textId="31F81F1B" w:rsidR="0039799F" w:rsidRPr="008B405D" w:rsidRDefault="0039799F" w:rsidP="0039799F">
      <w:pPr>
        <w:tabs>
          <w:tab w:val="center" w:pos="4536"/>
          <w:tab w:val="right" w:pos="9072"/>
        </w:tabs>
        <w:spacing w:line="240" w:lineRule="exact"/>
        <w:rPr>
          <w:rFonts w:asciiTheme="minorHAnsi" w:hAnsiTheme="minorHAnsi" w:cstheme="minorHAnsi"/>
          <w:sz w:val="20"/>
        </w:rPr>
      </w:pPr>
    </w:p>
    <w:p w14:paraId="5E6964E0" w14:textId="3A8D670C" w:rsidR="0020221D" w:rsidRPr="00CF503D" w:rsidRDefault="0020221D" w:rsidP="0020221D">
      <w:pPr>
        <w:spacing w:before="120" w:after="120" w:line="240" w:lineRule="auto"/>
        <w:rPr>
          <w:rFonts w:asciiTheme="minorHAnsi" w:hAnsiTheme="minorHAnsi" w:cstheme="minorHAnsi"/>
          <w:sz w:val="20"/>
        </w:rPr>
      </w:pPr>
      <w:r w:rsidRPr="008B405D">
        <w:rPr>
          <w:rFonts w:asciiTheme="minorHAnsi" w:hAnsiTheme="minorHAnsi" w:cstheme="minorHAnsi"/>
          <w:b/>
          <w:szCs w:val="22"/>
        </w:rPr>
        <w:t>W PRZYPADKU WYBORU NASZEJ FIRMY DO REALIZACJI PRZEDMIOTU ZAMÓWIENIA - OSOBĄ ODPOWIEDZIALNĄ ZA REALIZACJĘ UMOWY ZE STRONY WYKONAWCY BĘDZIE:</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20221D" w:rsidRPr="00E57CE9" w14:paraId="70535232"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C4FC07E"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Imię i nazwisko</w:t>
            </w:r>
          </w:p>
        </w:tc>
        <w:tc>
          <w:tcPr>
            <w:tcW w:w="6520" w:type="dxa"/>
            <w:tcBorders>
              <w:top w:val="single" w:sz="4" w:space="0" w:color="auto"/>
              <w:left w:val="single" w:sz="4" w:space="0" w:color="auto"/>
              <w:bottom w:val="single" w:sz="4" w:space="0" w:color="auto"/>
              <w:right w:val="single" w:sz="4" w:space="0" w:color="auto"/>
            </w:tcBorders>
          </w:tcPr>
          <w:p w14:paraId="6A985074"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3D738819"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1339121"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Telefon</w:t>
            </w:r>
          </w:p>
        </w:tc>
        <w:tc>
          <w:tcPr>
            <w:tcW w:w="6520" w:type="dxa"/>
            <w:tcBorders>
              <w:top w:val="single" w:sz="4" w:space="0" w:color="auto"/>
              <w:left w:val="single" w:sz="4" w:space="0" w:color="auto"/>
              <w:bottom w:val="single" w:sz="4" w:space="0" w:color="auto"/>
              <w:right w:val="single" w:sz="4" w:space="0" w:color="auto"/>
            </w:tcBorders>
          </w:tcPr>
          <w:p w14:paraId="6253A1D0"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10DC0F06"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38F144"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e-mail</w:t>
            </w:r>
          </w:p>
        </w:tc>
        <w:tc>
          <w:tcPr>
            <w:tcW w:w="6520" w:type="dxa"/>
            <w:tcBorders>
              <w:top w:val="single" w:sz="4" w:space="0" w:color="auto"/>
              <w:left w:val="single" w:sz="4" w:space="0" w:color="auto"/>
              <w:bottom w:val="single" w:sz="4" w:space="0" w:color="auto"/>
              <w:right w:val="single" w:sz="4" w:space="0" w:color="auto"/>
            </w:tcBorders>
          </w:tcPr>
          <w:p w14:paraId="678C6A6F" w14:textId="77777777" w:rsidR="0020221D" w:rsidRPr="00E57CE9" w:rsidRDefault="0020221D" w:rsidP="0020221D">
            <w:pPr>
              <w:spacing w:before="100" w:line="240" w:lineRule="exact"/>
              <w:rPr>
                <w:rFonts w:asciiTheme="minorHAnsi" w:hAnsiTheme="minorHAnsi" w:cstheme="minorHAnsi"/>
                <w:sz w:val="20"/>
                <w:lang w:val="de-DE"/>
              </w:rPr>
            </w:pPr>
          </w:p>
        </w:tc>
      </w:tr>
    </w:tbl>
    <w:p w14:paraId="16CE2DF8" w14:textId="7E3B2B09" w:rsidR="0020221D" w:rsidRDefault="0020221D" w:rsidP="0039799F">
      <w:pPr>
        <w:tabs>
          <w:tab w:val="center" w:pos="4536"/>
          <w:tab w:val="right" w:pos="9072"/>
        </w:tabs>
        <w:spacing w:line="240" w:lineRule="exact"/>
        <w:rPr>
          <w:rFonts w:asciiTheme="minorHAnsi" w:hAnsiTheme="minorHAnsi" w:cstheme="minorHAnsi"/>
          <w:sz w:val="20"/>
        </w:rPr>
      </w:pPr>
    </w:p>
    <w:p w14:paraId="3EEEF2A1" w14:textId="77777777" w:rsidR="0020221D" w:rsidRDefault="0020221D" w:rsidP="0039799F">
      <w:pPr>
        <w:tabs>
          <w:tab w:val="center" w:pos="4536"/>
          <w:tab w:val="right" w:pos="9072"/>
        </w:tabs>
        <w:spacing w:line="240" w:lineRule="exact"/>
        <w:rPr>
          <w:rFonts w:asciiTheme="minorHAnsi" w:hAnsiTheme="minorHAnsi" w:cstheme="minorHAnsi"/>
          <w:sz w:val="20"/>
        </w:rPr>
      </w:pPr>
    </w:p>
    <w:p w14:paraId="098019C8" w14:textId="393473B2" w:rsidR="0039799F" w:rsidRPr="00CF503D" w:rsidRDefault="0039799F" w:rsidP="00CF503D">
      <w:pPr>
        <w:pStyle w:val="Nagwek2"/>
        <w:widowControl w:val="0"/>
        <w:numPr>
          <w:ilvl w:val="5"/>
          <w:numId w:val="25"/>
        </w:numPr>
        <w:spacing w:before="120" w:after="120" w:line="240" w:lineRule="exact"/>
        <w:ind w:left="567" w:hanging="567"/>
        <w:rPr>
          <w:rFonts w:asciiTheme="minorHAnsi" w:hAnsiTheme="minorHAnsi" w:cstheme="minorHAnsi"/>
          <w:color w:val="000000" w:themeColor="text1"/>
          <w:sz w:val="20"/>
        </w:rPr>
      </w:pPr>
      <w:r w:rsidRPr="005A26E9">
        <w:rPr>
          <w:rFonts w:asciiTheme="minorHAnsi" w:eastAsia="Times New Roman" w:hAnsiTheme="minorHAnsi" w:cstheme="minorHAnsi"/>
          <w:bCs w:val="0"/>
          <w:color w:val="00B0F0"/>
          <w:sz w:val="20"/>
          <w:szCs w:val="20"/>
          <w:lang w:eastAsia="pl-PL"/>
        </w:rPr>
        <w:t>CENA OFERTY</w:t>
      </w:r>
      <w:r w:rsidRPr="005A26E9">
        <w:rPr>
          <w:rFonts w:eastAsia="Times New Roman"/>
          <w:bCs w:val="0"/>
          <w:color w:val="00B0F0"/>
          <w:szCs w:val="20"/>
          <w:vertAlign w:val="superscript"/>
          <w:lang w:eastAsia="pl-PL"/>
        </w:rPr>
        <w:footnoteReference w:id="3"/>
      </w:r>
      <w:r w:rsidRPr="005A26E9">
        <w:rPr>
          <w:rFonts w:asciiTheme="minorHAnsi" w:eastAsia="Times New Roman" w:hAnsiTheme="minorHAnsi" w:cstheme="minorHAnsi"/>
          <w:bCs w:val="0"/>
          <w:color w:val="00B0F0"/>
          <w:sz w:val="20"/>
          <w:szCs w:val="20"/>
          <w:vertAlign w:val="superscript"/>
          <w:lang w:eastAsia="pl-PL"/>
        </w:rPr>
        <w:t>:</w:t>
      </w:r>
    </w:p>
    <w:p w14:paraId="40C2CB8D" w14:textId="2CA2A42C" w:rsidR="0041326F" w:rsidRDefault="00B2356C" w:rsidP="00E346DB">
      <w:pPr>
        <w:spacing w:after="80" w:line="240" w:lineRule="exact"/>
        <w:ind w:left="-284"/>
        <w:rPr>
          <w:rFonts w:asciiTheme="minorHAnsi" w:hAnsiTheme="minorHAnsi" w:cstheme="minorHAnsi"/>
          <w:sz w:val="20"/>
        </w:rPr>
      </w:pPr>
      <w:r w:rsidRPr="00CF503D">
        <w:rPr>
          <w:rFonts w:asciiTheme="minorHAnsi" w:hAnsiTheme="minorHAnsi" w:cstheme="minorHAnsi"/>
          <w:color w:val="000000" w:themeColor="text1"/>
          <w:sz w:val="20"/>
        </w:rPr>
        <w:t>My, niżej podpisani, oferujemy, zgodnie z wymaganiami określonymi w SWZ, wykonanie przedmiotu Zakupu:</w:t>
      </w:r>
      <w:r w:rsidR="001172EB" w:rsidRPr="00CF503D">
        <w:rPr>
          <w:rFonts w:asciiTheme="minorHAnsi" w:hAnsiTheme="minorHAnsi" w:cstheme="minorHAnsi"/>
          <w:color w:val="000000" w:themeColor="text1"/>
          <w:sz w:val="20"/>
        </w:rPr>
        <w:t xml:space="preserve">   </w:t>
      </w:r>
      <w:sdt>
        <w:sdtPr>
          <w:rPr>
            <w:rFonts w:asciiTheme="minorHAnsi" w:hAnsiTheme="minorHAnsi" w:cstheme="minorHAnsi"/>
            <w:b/>
            <w:color w:val="000000" w:themeColor="text1"/>
            <w:szCs w:val="22"/>
          </w:rPr>
          <w:alias w:val="Tytuł"/>
          <w:tag w:val=""/>
          <w:id w:val="455449198"/>
          <w:placeholder>
            <w:docPart w:val="373FB0FCE5BA47BABCB87620F12B1F60"/>
          </w:placeholder>
          <w:dataBinding w:prefixMappings="xmlns:ns0='http://purl.org/dc/elements/1.1/' xmlns:ns1='http://schemas.openxmlformats.org/package/2006/metadata/core-properties' " w:xpath="/ns1:coreProperties[1]/ns0:title[1]" w:storeItemID="{6C3C8BC8-F283-45AE-878A-BAB7291924A1}"/>
          <w:text/>
        </w:sdtPr>
        <w:sdtEndPr/>
        <w:sdtContent>
          <w:r w:rsidR="00456105">
            <w:rPr>
              <w:rFonts w:asciiTheme="minorHAnsi" w:hAnsiTheme="minorHAnsi" w:cstheme="minorHAnsi"/>
              <w:b/>
              <w:color w:val="000000" w:themeColor="text1"/>
              <w:szCs w:val="22"/>
            </w:rPr>
            <w:t>System zamknięć Master Key</w:t>
          </w:r>
        </w:sdtContent>
      </w:sdt>
      <w:r w:rsidR="001172EB" w:rsidRPr="00CF503D">
        <w:rPr>
          <w:rFonts w:asciiTheme="minorHAnsi" w:hAnsiTheme="minorHAnsi" w:cstheme="minorHAnsi"/>
          <w:b/>
          <w:color w:val="000000" w:themeColor="text1"/>
          <w:sz w:val="20"/>
        </w:rPr>
        <w:t xml:space="preserve"> Nr</w:t>
      </w:r>
      <w:r w:rsidR="001172EB" w:rsidRPr="00CF503D">
        <w:rPr>
          <w:rFonts w:asciiTheme="minorHAnsi" w:hAnsiTheme="minorHAnsi" w:cstheme="minorHAnsi"/>
          <w:b/>
          <w:color w:val="000000" w:themeColor="text1"/>
          <w:szCs w:val="22"/>
        </w:rPr>
        <w:t xml:space="preserve">: </w:t>
      </w:r>
      <w:sdt>
        <w:sdtPr>
          <w:rPr>
            <w:rFonts w:asciiTheme="minorHAnsi" w:hAnsiTheme="minorHAnsi" w:cstheme="minorHAnsi"/>
            <w:b/>
            <w:color w:val="000000" w:themeColor="text1"/>
            <w:sz w:val="20"/>
          </w:rPr>
          <w:alias w:val="Słowa kluczowe"/>
          <w:tag w:val=""/>
          <w:id w:val="610096477"/>
          <w:placeholder>
            <w:docPart w:val="A8A136829E29478584B387BF6643D9F6"/>
          </w:placeholder>
          <w:dataBinding w:prefixMappings="xmlns:ns0='http://purl.org/dc/elements/1.1/' xmlns:ns1='http://schemas.openxmlformats.org/package/2006/metadata/core-properties' " w:xpath="/ns1:coreProperties[1]/ns1:keywords[1]" w:storeItemID="{6C3C8BC8-F283-45AE-878A-BAB7291924A1}"/>
          <w:text/>
        </w:sdtPr>
        <w:sdtEndPr/>
        <w:sdtContent>
          <w:r w:rsidR="00E505E2">
            <w:rPr>
              <w:rFonts w:asciiTheme="minorHAnsi" w:hAnsiTheme="minorHAnsi" w:cstheme="minorHAnsi"/>
              <w:b/>
              <w:color w:val="000000" w:themeColor="text1"/>
              <w:sz w:val="20"/>
            </w:rPr>
            <w:t>POST/DYS/OSK/LZA/03269/2024</w:t>
          </w:r>
        </w:sdtContent>
      </w:sdt>
      <w:r w:rsidR="00E6718A" w:rsidRPr="00CF503D">
        <w:rPr>
          <w:rFonts w:asciiTheme="minorHAnsi" w:hAnsiTheme="minorHAnsi" w:cstheme="minorHAnsi"/>
          <w:b/>
          <w:color w:val="000000" w:themeColor="text1"/>
          <w:sz w:val="20"/>
        </w:rPr>
        <w:t xml:space="preserve"> </w:t>
      </w:r>
      <w:r w:rsidRPr="00CF503D">
        <w:rPr>
          <w:rFonts w:asciiTheme="minorHAnsi" w:hAnsiTheme="minorHAnsi" w:cstheme="minorHAnsi"/>
          <w:color w:val="000000" w:themeColor="text1"/>
          <w:sz w:val="20"/>
        </w:rPr>
        <w:t>za:</w:t>
      </w:r>
    </w:p>
    <w:p w14:paraId="0C07BE7C" w14:textId="77777777" w:rsidR="0041326F" w:rsidRPr="00C86648" w:rsidRDefault="0041326F" w:rsidP="0041326F">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cena netto</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(słownie ......................................................................) </w:t>
      </w:r>
    </w:p>
    <w:p w14:paraId="202361DB" w14:textId="77777777" w:rsidR="0041326F" w:rsidRPr="00C86648" w:rsidRDefault="0041326F" w:rsidP="0041326F">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wartość podatku VAT</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według stawki ……..…. %</w:t>
      </w:r>
    </w:p>
    <w:p w14:paraId="6F227381" w14:textId="36E3B9AA" w:rsidR="002D31F3" w:rsidRPr="00C86648" w:rsidRDefault="0041326F" w:rsidP="00E346DB">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cenę brutto</w:t>
      </w:r>
      <w:r w:rsidRPr="00C86648">
        <w:rPr>
          <w:rFonts w:asciiTheme="minorHAnsi" w:hAnsiTheme="minorHAnsi" w:cstheme="minorHAnsi"/>
          <w:sz w:val="20"/>
        </w:rPr>
        <w:t xml:space="preserve"> ..................................... zł (słownie ............................................................................),</w:t>
      </w:r>
    </w:p>
    <w:p w14:paraId="705C7B4A" w14:textId="119FE2E9" w:rsidR="00C86648" w:rsidRPr="005C70F1" w:rsidRDefault="002D31F3" w:rsidP="008B405D">
      <w:pPr>
        <w:spacing w:before="120" w:after="120" w:line="24" w:lineRule="atLeast"/>
        <w:outlineLvl w:val="0"/>
        <w:rPr>
          <w:rFonts w:ascii="Calibri" w:hAnsi="Calibri" w:cs="Calibri"/>
          <w:color w:val="FF0000"/>
          <w:sz w:val="2"/>
          <w:szCs w:val="2"/>
        </w:rPr>
      </w:pPr>
      <w:r w:rsidRPr="005C70F1">
        <w:rPr>
          <w:rFonts w:asciiTheme="minorHAnsi" w:hAnsiTheme="minorHAnsi" w:cstheme="minorHAnsi"/>
          <w:b/>
          <w:color w:val="FF0000"/>
          <w:sz w:val="20"/>
        </w:rPr>
        <w:t xml:space="preserve">Ceny jednostkowe elementów zamówienia  </w:t>
      </w:r>
      <w:r w:rsidR="008B405D" w:rsidRPr="005C70F1">
        <w:rPr>
          <w:rFonts w:asciiTheme="minorHAnsi" w:hAnsiTheme="minorHAnsi" w:cstheme="minorHAnsi"/>
          <w:b/>
          <w:color w:val="FF0000"/>
          <w:sz w:val="20"/>
        </w:rPr>
        <w:t xml:space="preserve">znajdują się </w:t>
      </w:r>
      <w:r w:rsidRPr="005C70F1">
        <w:rPr>
          <w:rFonts w:asciiTheme="minorHAnsi" w:hAnsiTheme="minorHAnsi" w:cstheme="minorHAnsi"/>
          <w:b/>
          <w:color w:val="FF0000"/>
          <w:sz w:val="20"/>
        </w:rPr>
        <w:t>w ustrukturyzowanym formularzu ofertowym Systemu Zakupowego – którego wydruk/raport stanowi integralną część  Formularza ofertowego (stanowiącego załącznik nr 3 do SWZ</w:t>
      </w:r>
      <w:r w:rsidRPr="005C70F1">
        <w:rPr>
          <w:rFonts w:asciiTheme="minorHAnsi" w:hAnsiTheme="minorHAnsi" w:cstheme="minorHAnsi"/>
          <w:color w:val="FF0000"/>
          <w:sz w:val="20"/>
        </w:rPr>
        <w:t>.)</w:t>
      </w:r>
    </w:p>
    <w:p w14:paraId="7D4EB1AB" w14:textId="77777777" w:rsidR="0039799F" w:rsidRPr="0050155D" w:rsidRDefault="0039799F" w:rsidP="00CF503D">
      <w:pPr>
        <w:pStyle w:val="Nagwek2"/>
        <w:widowControl w:val="0"/>
        <w:numPr>
          <w:ilvl w:val="5"/>
          <w:numId w:val="25"/>
        </w:numPr>
        <w:spacing w:before="120" w:after="120" w:line="240" w:lineRule="exact"/>
        <w:ind w:left="426" w:hanging="426"/>
        <w:rPr>
          <w:rFonts w:asciiTheme="minorHAnsi" w:hAnsiTheme="minorHAnsi" w:cstheme="minorHAnsi"/>
          <w:sz w:val="20"/>
        </w:rPr>
      </w:pPr>
      <w:r w:rsidRPr="0050155D">
        <w:rPr>
          <w:rFonts w:asciiTheme="minorHAnsi" w:hAnsiTheme="minorHAnsi" w:cstheme="minorHAnsi"/>
          <w:sz w:val="20"/>
        </w:rPr>
        <w:t>OŚWIADCZENIA I INFORMACJE:</w:t>
      </w:r>
    </w:p>
    <w:p w14:paraId="4F02E23C" w14:textId="77777777" w:rsidR="0039799F" w:rsidRPr="009C2468" w:rsidRDefault="0039799F" w:rsidP="0039799F">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3CADEE0A" w14:textId="3EA26B9C" w:rsidR="0039799F" w:rsidRPr="008215C7" w:rsidRDefault="0039799F" w:rsidP="00D92ED6">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8215C7">
        <w:rPr>
          <w:rFonts w:asciiTheme="minorHAnsi" w:hAnsiTheme="minorHAnsi" w:cstheme="minorHAnsi"/>
          <w:sz w:val="20"/>
        </w:rPr>
        <w:t xml:space="preserve">W zakresie warunków udziału w postępowaniu, o których mowa powyżej </w:t>
      </w:r>
      <w:r w:rsidRPr="008215C7">
        <w:rPr>
          <w:rFonts w:asciiTheme="minorHAnsi" w:hAnsiTheme="minorHAnsi" w:cstheme="minorHAnsi"/>
          <w:b/>
          <w:color w:val="00B0F0"/>
          <w:szCs w:val="22"/>
        </w:rPr>
        <w:t>zamierzamy/nie zamierzamy</w:t>
      </w:r>
      <w:r w:rsidRPr="008215C7">
        <w:rPr>
          <w:rStyle w:val="Odwoanieprzypisudolnego"/>
          <w:rFonts w:asciiTheme="minorHAnsi" w:hAnsiTheme="minorHAnsi" w:cstheme="minorHAnsi"/>
          <w:color w:val="00B0F0"/>
          <w:szCs w:val="22"/>
        </w:rPr>
        <w:footnoteReference w:id="4"/>
      </w:r>
      <w:r w:rsidRPr="008215C7">
        <w:rPr>
          <w:rFonts w:asciiTheme="minorHAnsi" w:hAnsiTheme="minorHAnsi" w:cstheme="minorHAnsi"/>
          <w:color w:val="00B0F0"/>
          <w:sz w:val="20"/>
        </w:rPr>
        <w:t xml:space="preserve">  </w:t>
      </w:r>
      <w:r w:rsidRPr="008215C7">
        <w:rPr>
          <w:rFonts w:asciiTheme="minorHAnsi" w:hAnsiTheme="minorHAnsi" w:cstheme="minorHAnsi"/>
          <w:b/>
          <w:sz w:val="20"/>
        </w:rPr>
        <w:t>polegać na potencjale następującego podmiotu udostępniającego zasoby</w:t>
      </w:r>
      <w:r w:rsidRPr="008215C7">
        <w:rPr>
          <w:rFonts w:asciiTheme="minorHAnsi" w:hAnsiTheme="minorHAnsi" w:cstheme="minorHAnsi"/>
          <w:sz w:val="20"/>
        </w:rPr>
        <w:t>, tj. ……………………………. Zobowiązanie podmiotu do udostępnienia zasobów przekazujemy w załączeniu.</w:t>
      </w:r>
      <w:r w:rsidR="00CA2635" w:rsidRPr="008215C7">
        <w:rPr>
          <w:rFonts w:asciiTheme="minorHAnsi" w:hAnsiTheme="minorHAnsi" w:cstheme="minorHAnsi"/>
          <w:sz w:val="20"/>
          <w:lang w:eastAsia="pl-PL"/>
        </w:rPr>
        <w:t xml:space="preserve"> Na potwierdzenie składamy  oświadczenie – zgodnie z </w:t>
      </w:r>
      <w:r w:rsidR="00CA2635" w:rsidRPr="008215C7">
        <w:rPr>
          <w:rFonts w:asciiTheme="minorHAnsi" w:hAnsiTheme="minorHAnsi" w:cstheme="minorHAnsi"/>
          <w:b/>
          <w:sz w:val="20"/>
          <w:lang w:eastAsia="pl-PL"/>
        </w:rPr>
        <w:t xml:space="preserve">Załącznikiem nr 10 do </w:t>
      </w:r>
      <w:r w:rsidR="00CA2635" w:rsidRPr="00FE1515">
        <w:rPr>
          <w:rFonts w:asciiTheme="minorHAnsi" w:hAnsiTheme="minorHAnsi" w:cstheme="minorHAnsi"/>
          <w:b/>
          <w:sz w:val="20"/>
          <w:lang w:eastAsia="pl-PL"/>
        </w:rPr>
        <w:t>SWZ</w:t>
      </w:r>
      <w:r w:rsidRPr="00FE1515">
        <w:rPr>
          <w:rFonts w:asciiTheme="minorHAnsi" w:hAnsiTheme="minorHAnsi" w:cstheme="minorHAnsi"/>
          <w:sz w:val="20"/>
        </w:rPr>
        <w:t xml:space="preserve"> </w:t>
      </w:r>
    </w:p>
    <w:p w14:paraId="4BD6F774" w14:textId="58B23BDE" w:rsidR="00314F7F" w:rsidRPr="00771E1F" w:rsidRDefault="00375B8E" w:rsidP="00D92ED6">
      <w:pPr>
        <w:pStyle w:val="Akapitzlist"/>
        <w:numPr>
          <w:ilvl w:val="3"/>
          <w:numId w:val="11"/>
        </w:numPr>
        <w:spacing w:before="120" w:after="60" w:line="240" w:lineRule="auto"/>
        <w:ind w:left="426" w:hanging="426"/>
        <w:contextualSpacing w:val="0"/>
        <w:rPr>
          <w:rFonts w:asciiTheme="minorHAnsi" w:hAnsiTheme="minorHAnsi" w:cstheme="minorHAnsi"/>
          <w:b/>
          <w:sz w:val="20"/>
        </w:rPr>
      </w:pPr>
      <w:r w:rsidRPr="00771E1F">
        <w:rPr>
          <w:rFonts w:asciiTheme="minorHAnsi" w:hAnsiTheme="minorHAnsi" w:cstheme="minorHAnsi"/>
          <w:b/>
          <w:sz w:val="20"/>
        </w:rPr>
        <w:t>Oświadczamy, iż n</w:t>
      </w:r>
      <w:r w:rsidR="00D408A4" w:rsidRPr="00771E1F">
        <w:rPr>
          <w:rFonts w:asciiTheme="minorHAnsi" w:hAnsiTheme="minorHAnsi" w:cstheme="minorHAnsi"/>
          <w:b/>
          <w:sz w:val="20"/>
        </w:rPr>
        <w:t xml:space="preserve">ie podlegamy wykluczeniu na podstawie przesłanek określonych w pkt. 1.1. Załącznika nr 2 do SWZ. </w:t>
      </w:r>
    </w:p>
    <w:p w14:paraId="2D37B33E" w14:textId="314E15BF" w:rsidR="00D408A4" w:rsidRPr="00771E1F" w:rsidRDefault="00375B8E" w:rsidP="00314F7F">
      <w:pPr>
        <w:spacing w:before="40" w:line="240" w:lineRule="auto"/>
        <w:ind w:left="425"/>
        <w:rPr>
          <w:rFonts w:asciiTheme="minorHAnsi" w:hAnsiTheme="minorHAnsi" w:cstheme="minorHAnsi"/>
          <w:b/>
          <w:sz w:val="20"/>
          <w:u w:val="single"/>
          <w:lang w:eastAsia="pl-PL"/>
        </w:rPr>
      </w:pPr>
      <w:r w:rsidRPr="00771E1F">
        <w:rPr>
          <w:rFonts w:asciiTheme="minorHAnsi" w:hAnsiTheme="minorHAnsi" w:cstheme="minorHAnsi"/>
          <w:b/>
          <w:sz w:val="20"/>
        </w:rPr>
        <w:lastRenderedPageBreak/>
        <w:t xml:space="preserve">Ponadto,  </w:t>
      </w:r>
      <w:r w:rsidR="00D408A4" w:rsidRPr="00771E1F">
        <w:rPr>
          <w:rFonts w:asciiTheme="minorHAnsi" w:hAnsiTheme="minorHAnsi" w:cstheme="minorHAnsi"/>
          <w:b/>
          <w:sz w:val="20"/>
        </w:rPr>
        <w:t xml:space="preserve">Oświadczenie/a o braku podstaw do wykluczenia na postawie </w:t>
      </w:r>
      <w:r w:rsidR="00D408A4" w:rsidRPr="00771E1F">
        <w:rPr>
          <w:rFonts w:asciiTheme="minorHAnsi" w:hAnsiTheme="minorHAnsi" w:cstheme="minorHAnsi"/>
          <w:b/>
          <w:sz w:val="20"/>
          <w:lang w:eastAsia="pl-PL"/>
        </w:rPr>
        <w:t xml:space="preserve">przesłanek określonych w pkt. 1.1. ppkt 1)-4) Załącznika nr 2 do SWZ (zgodnie z pkt. 9.4.3.1-9.4.3.4 Procedury Zakupów PGE Dystrybucja S.A.) </w:t>
      </w:r>
      <w:r w:rsidR="00D408A4" w:rsidRPr="00771E1F">
        <w:rPr>
          <w:rFonts w:asciiTheme="minorHAnsi" w:hAnsiTheme="minorHAnsi" w:cstheme="minorHAnsi"/>
          <w:b/>
          <w:sz w:val="20"/>
          <w:u w:val="single"/>
          <w:lang w:eastAsia="pl-PL"/>
        </w:rPr>
        <w:t>składamy w odrębnym oświadczeniu</w:t>
      </w:r>
      <w:r w:rsidR="00D573FA" w:rsidRPr="00771E1F">
        <w:rPr>
          <w:u w:val="single"/>
        </w:rPr>
        <w:t xml:space="preserve"> </w:t>
      </w:r>
      <w:r w:rsidR="00D573FA" w:rsidRPr="00771E1F">
        <w:rPr>
          <w:rFonts w:asciiTheme="minorHAnsi" w:hAnsiTheme="minorHAnsi" w:cstheme="minorHAnsi"/>
          <w:b/>
          <w:sz w:val="20"/>
          <w:u w:val="single"/>
          <w:lang w:eastAsia="pl-PL"/>
        </w:rPr>
        <w:t>zgodnie ze wzorem stanowiącym Załącznik nr 4 do SWZ, które przekazujemy w załączeniu.</w:t>
      </w:r>
    </w:p>
    <w:p w14:paraId="3035C21B" w14:textId="77777777" w:rsidR="0039799F"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771E1F">
        <w:rPr>
          <w:rFonts w:asciiTheme="minorHAnsi" w:hAnsiTheme="minorHAnsi" w:cstheme="minorHAnsi"/>
          <w:sz w:val="20"/>
          <w:lang w:eastAsia="pl-PL"/>
        </w:rPr>
        <w:t xml:space="preserve">Zapoznaliśmy się i w pełni akceptujemy </w:t>
      </w:r>
      <w:r w:rsidRPr="003B0FB4">
        <w:rPr>
          <w:rFonts w:asciiTheme="minorHAnsi" w:hAnsiTheme="minorHAnsi" w:cstheme="minorHAnsi"/>
          <w:sz w:val="20"/>
          <w:lang w:eastAsia="pl-PL"/>
        </w:rPr>
        <w:t>treść Specyfikacji Warunków Zamówienia wraz ze wszystkimi załącznikami i nie wnosimy do nich zastrzeżeń, a w przypadku wyboru naszej Oferty zobowiązujemy się do zawarcia umowy, zgodnie ze wzorem załączonym do SWZ.</w:t>
      </w:r>
    </w:p>
    <w:p w14:paraId="261EC40B" w14:textId="209D3908" w:rsidR="001211C8" w:rsidRPr="008215C7" w:rsidRDefault="001211C8" w:rsidP="001211C8">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19644221" w14:textId="08E6B3DF" w:rsidR="0039799F" w:rsidRPr="00050548"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3649A7EF" w14:textId="77777777" w:rsidR="0039799F" w:rsidRPr="00050548"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565B6FD3" w14:textId="77777777" w:rsidR="00041684" w:rsidRPr="00771E1F" w:rsidRDefault="00041684" w:rsidP="00041684">
      <w:pPr>
        <w:pStyle w:val="Akapitzlist"/>
        <w:numPr>
          <w:ilvl w:val="3"/>
          <w:numId w:val="11"/>
        </w:numPr>
        <w:spacing w:before="60" w:after="60" w:line="240" w:lineRule="auto"/>
        <w:ind w:left="426" w:hanging="426"/>
        <w:contextualSpacing w:val="0"/>
        <w:rPr>
          <w:rFonts w:asciiTheme="minorHAnsi" w:hAnsiTheme="minorHAnsi" w:cstheme="minorHAnsi"/>
          <w:strike/>
          <w:sz w:val="20"/>
          <w:lang w:eastAsia="pl-PL"/>
        </w:rPr>
      </w:pPr>
      <w:r w:rsidRPr="00771E1F">
        <w:rPr>
          <w:rFonts w:asciiTheme="minorHAnsi" w:hAnsiTheme="minorHAnsi" w:cstheme="minorHAnsi"/>
          <w:b/>
          <w:bCs/>
          <w:iCs/>
          <w:sz w:val="20"/>
          <w:lang w:eastAsia="pl-PL"/>
        </w:rPr>
        <w:t>Oświadczamy, że zapoznaliśmy się z zasadami określonymi w Kodeksie Postępowania dla Partnerów Biznesowych PGE Dystrybucja S.A. oraz w Dobrych praktykach zakupowych PGE Dystrybucja S.A.</w:t>
      </w:r>
      <w:r w:rsidRPr="00771E1F">
        <w:rPr>
          <w:rFonts w:asciiTheme="minorHAnsi" w:hAnsiTheme="minorHAnsi" w:cstheme="minorHAnsi"/>
          <w:iCs/>
          <w:sz w:val="20"/>
          <w:lang w:eastAsia="pl-PL"/>
        </w:rPr>
        <w:t xml:space="preserve"> w/w dokumenty dostępne na stronie: </w:t>
      </w:r>
      <w:hyperlink r:id="rId13" w:history="1">
        <w:r w:rsidRPr="00771E1F">
          <w:rPr>
            <w:rStyle w:val="Hipercze"/>
            <w:rFonts w:asciiTheme="minorHAnsi" w:eastAsiaTheme="majorEastAsia" w:hAnsiTheme="minorHAnsi" w:cstheme="minorHAnsi"/>
            <w:iCs/>
            <w:color w:val="auto"/>
            <w:sz w:val="20"/>
            <w:lang w:eastAsia="pl-PL"/>
          </w:rPr>
          <w:t>https://pgedystrybucja.pl/przetargi</w:t>
        </w:r>
      </w:hyperlink>
      <w:r w:rsidRPr="00771E1F">
        <w:rPr>
          <w:rFonts w:asciiTheme="minorHAnsi" w:hAnsiTheme="minorHAnsi" w:cstheme="minorHAnsi"/>
          <w:iCs/>
          <w:sz w:val="20"/>
          <w:lang w:eastAsia="pl-PL"/>
        </w:rPr>
        <w:t xml:space="preserve"> oraz:</w:t>
      </w:r>
    </w:p>
    <w:p w14:paraId="0CDDCAD2" w14:textId="77777777" w:rsidR="00041684" w:rsidRPr="00771E1F" w:rsidRDefault="00041684" w:rsidP="00CF503D">
      <w:pPr>
        <w:pStyle w:val="Akapitzlist"/>
        <w:numPr>
          <w:ilvl w:val="0"/>
          <w:numId w:val="29"/>
        </w:numPr>
        <w:spacing w:before="120" w:after="60" w:line="240" w:lineRule="auto"/>
        <w:rPr>
          <w:rFonts w:asciiTheme="minorHAnsi" w:hAnsiTheme="minorHAnsi" w:cstheme="minorHAnsi"/>
          <w:iCs/>
          <w:sz w:val="20"/>
          <w:lang w:eastAsia="pl-PL"/>
        </w:rPr>
      </w:pPr>
      <w:r w:rsidRPr="00771E1F">
        <w:rPr>
          <w:rFonts w:asciiTheme="minorHAnsi" w:hAnsiTheme="minorHAnsi" w:cstheme="minorHAnsi"/>
          <w:iCs/>
          <w:sz w:val="20"/>
          <w:lang w:eastAsia="pl-PL"/>
        </w:rPr>
        <w:t>Instrukcje organizacji bezpiecznej pracy w sieci dystrybucyjnej;</w:t>
      </w:r>
    </w:p>
    <w:p w14:paraId="33BA939C" w14:textId="77777777" w:rsidR="00041684" w:rsidRPr="00771E1F" w:rsidRDefault="00041684" w:rsidP="00CF503D">
      <w:pPr>
        <w:pStyle w:val="Akapitzlist"/>
        <w:numPr>
          <w:ilvl w:val="0"/>
          <w:numId w:val="29"/>
        </w:numPr>
        <w:spacing w:before="120" w:after="60" w:line="240" w:lineRule="auto"/>
        <w:rPr>
          <w:rFonts w:asciiTheme="minorHAnsi" w:hAnsiTheme="minorHAnsi" w:cstheme="minorHAnsi"/>
          <w:iCs/>
          <w:sz w:val="20"/>
          <w:lang w:eastAsia="pl-PL"/>
        </w:rPr>
      </w:pPr>
      <w:r w:rsidRPr="00771E1F">
        <w:rPr>
          <w:rFonts w:asciiTheme="minorHAnsi" w:hAnsiTheme="minorHAnsi" w:cstheme="minorHAnsi"/>
          <w:iCs/>
          <w:sz w:val="20"/>
          <w:lang w:eastAsia="pl-PL"/>
        </w:rPr>
        <w:t>Wytycznych do budowy systemów elektroenergetycznych rekomendowanych w PGE Dystrybucja S.A.;</w:t>
      </w:r>
    </w:p>
    <w:p w14:paraId="17BD9FCA" w14:textId="77777777" w:rsidR="00041684" w:rsidRPr="00771E1F" w:rsidRDefault="00041684" w:rsidP="00041684">
      <w:pPr>
        <w:spacing w:before="120" w:after="60"/>
        <w:ind w:left="426"/>
        <w:rPr>
          <w:rFonts w:asciiTheme="minorHAnsi" w:hAnsiTheme="minorHAnsi" w:cstheme="minorHAnsi"/>
          <w:iCs/>
          <w:sz w:val="20"/>
          <w:lang w:eastAsia="pl-PL"/>
        </w:rPr>
      </w:pPr>
      <w:r w:rsidRPr="00771E1F">
        <w:rPr>
          <w:rFonts w:asciiTheme="minorHAnsi" w:hAnsiTheme="minorHAnsi" w:cstheme="minorHAnsi"/>
          <w:iCs/>
          <w:sz w:val="20"/>
          <w:lang w:eastAsia="pl-PL"/>
        </w:rPr>
        <w:t xml:space="preserve">       w/w dokumenty dostępne na stronie: </w:t>
      </w:r>
      <w:hyperlink r:id="rId14" w:history="1">
        <w:r w:rsidRPr="00771E1F">
          <w:rPr>
            <w:rStyle w:val="Hipercze"/>
            <w:rFonts w:asciiTheme="minorHAnsi" w:eastAsiaTheme="majorEastAsia" w:hAnsiTheme="minorHAnsi" w:cstheme="minorHAnsi"/>
            <w:iCs/>
            <w:color w:val="auto"/>
            <w:sz w:val="20"/>
            <w:lang w:eastAsia="pl-PL"/>
          </w:rPr>
          <w:t>https://pgedystrybucja.pl/strefa-klienta/przydatne-dokumenty</w:t>
        </w:r>
      </w:hyperlink>
    </w:p>
    <w:p w14:paraId="5AE77A49" w14:textId="525DBBB9" w:rsidR="00DF7626" w:rsidRPr="00E6718A" w:rsidRDefault="00041684" w:rsidP="00E6718A">
      <w:pPr>
        <w:ind w:left="426"/>
        <w:rPr>
          <w:rFonts w:asciiTheme="minorHAnsi" w:hAnsiTheme="minorHAnsi" w:cstheme="minorHAnsi"/>
          <w:b/>
          <w:bCs/>
          <w:iCs/>
          <w:sz w:val="20"/>
        </w:rPr>
      </w:pPr>
      <w:r w:rsidRPr="00771E1F">
        <w:rPr>
          <w:rFonts w:asciiTheme="minorHAnsi" w:hAnsiTheme="minorHAnsi" w:cstheme="minorHAnsi"/>
          <w:b/>
          <w:bCs/>
          <w:iCs/>
          <w:sz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4A3B59F4" w14:textId="77777777" w:rsidR="0039799F"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61F6B7D6" w14:textId="07BBB5C4" w:rsidR="0039799F" w:rsidRPr="003B0FB4"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Pr>
          <w:rFonts w:asciiTheme="minorHAnsi" w:hAnsiTheme="minorHAnsi" w:cstheme="minorHAnsi"/>
          <w:sz w:val="20"/>
        </w:rPr>
        <w:t xml:space="preserve"> </w:t>
      </w:r>
    </w:p>
    <w:p w14:paraId="50F7708C" w14:textId="6643ABD4" w:rsidR="0039799F" w:rsidRPr="009C2468" w:rsidRDefault="00E77054"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9E1670">
            <w:rPr>
              <w:rFonts w:ascii="MS Gothic" w:eastAsia="MS Gothic" w:hAnsi="MS Gothic" w:cstheme="minorHAnsi" w:hint="eastAsia"/>
              <w:sz w:val="20"/>
            </w:rPr>
            <w:t>☐</w:t>
          </w:r>
        </w:sdtContent>
      </w:sdt>
      <w:r w:rsidR="0039799F" w:rsidRPr="009C2468">
        <w:rPr>
          <w:rFonts w:asciiTheme="minorHAnsi" w:hAnsiTheme="minorHAnsi" w:cstheme="minorHAnsi"/>
          <w:sz w:val="20"/>
        </w:rPr>
        <w:tab/>
        <w:t>Przedmiot zamówienia wykonamy siłami własnymi;</w:t>
      </w:r>
    </w:p>
    <w:p w14:paraId="4B901C52" w14:textId="0887EBAC" w:rsidR="0039799F" w:rsidRPr="009C2468" w:rsidRDefault="00E77054" w:rsidP="0041326F">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9799F" w:rsidRPr="009C2468">
            <w:rPr>
              <w:rFonts w:ascii="Segoe UI Symbol" w:eastAsia="MS Gothic" w:hAnsi="Segoe UI Symbol" w:cs="Segoe UI Symbol"/>
              <w:sz w:val="20"/>
            </w:rPr>
            <w:t>☐</w:t>
          </w:r>
        </w:sdtContent>
      </w:sdt>
      <w:r w:rsidR="0039799F" w:rsidRPr="009C2468">
        <w:rPr>
          <w:rFonts w:asciiTheme="minorHAnsi" w:hAnsiTheme="minorHAnsi" w:cstheme="minorHAnsi"/>
          <w:sz w:val="20"/>
        </w:rPr>
        <w:tab/>
        <w:t>Powierzymy następującym podwykonawcom r</w:t>
      </w:r>
      <w:r w:rsidR="0041326F">
        <w:rPr>
          <w:rFonts w:asciiTheme="minorHAnsi" w:hAnsiTheme="minorHAnsi" w:cstheme="minorHAnsi"/>
          <w:sz w:val="20"/>
        </w:rPr>
        <w:t>ealizację następujących części:</w:t>
      </w:r>
    </w:p>
    <w:tbl>
      <w:tblPr>
        <w:tblW w:w="6936" w:type="dxa"/>
        <w:jc w:val="center"/>
        <w:tblCellMar>
          <w:left w:w="0" w:type="dxa"/>
          <w:right w:w="0" w:type="dxa"/>
        </w:tblCellMar>
        <w:tblLook w:val="04A0" w:firstRow="1" w:lastRow="0" w:firstColumn="1" w:lastColumn="0" w:noHBand="0" w:noVBand="1"/>
      </w:tblPr>
      <w:tblGrid>
        <w:gridCol w:w="516"/>
        <w:gridCol w:w="2026"/>
        <w:gridCol w:w="1134"/>
        <w:gridCol w:w="3260"/>
      </w:tblGrid>
      <w:tr w:rsidR="00456105" w14:paraId="522E9BA7" w14:textId="77777777" w:rsidTr="009D3737">
        <w:trPr>
          <w:jc w:val="center"/>
        </w:trPr>
        <w:tc>
          <w:tcPr>
            <w:tcW w:w="516"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413D490F" w14:textId="77777777" w:rsidR="00456105" w:rsidRDefault="00456105" w:rsidP="00CB051B">
            <w:pPr>
              <w:spacing w:line="240" w:lineRule="exact"/>
              <w:ind w:right="-284"/>
              <w:rPr>
                <w:rFonts w:asciiTheme="minorHAnsi" w:hAnsiTheme="minorHAnsi" w:cstheme="minorHAnsi"/>
                <w:sz w:val="20"/>
              </w:rPr>
            </w:pPr>
            <w:r>
              <w:rPr>
                <w:rFonts w:asciiTheme="minorHAnsi" w:hAnsiTheme="minorHAnsi" w:cstheme="minorHAnsi"/>
                <w:sz w:val="20"/>
              </w:rPr>
              <w:t>Lp.</w:t>
            </w:r>
          </w:p>
        </w:tc>
        <w:tc>
          <w:tcPr>
            <w:tcW w:w="2026"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67288915" w14:textId="77777777" w:rsidR="00456105" w:rsidRDefault="00456105" w:rsidP="00CB051B">
            <w:pPr>
              <w:spacing w:line="240" w:lineRule="exact"/>
              <w:ind w:right="-284"/>
              <w:jc w:val="left"/>
              <w:rPr>
                <w:rFonts w:asciiTheme="minorHAnsi" w:hAnsiTheme="minorHAnsi" w:cstheme="minorHAnsi"/>
                <w:sz w:val="20"/>
              </w:rPr>
            </w:pPr>
            <w:r>
              <w:rPr>
                <w:rFonts w:asciiTheme="minorHAnsi" w:hAnsiTheme="minorHAnsi" w:cstheme="minorHAnsi"/>
                <w:sz w:val="20"/>
              </w:rPr>
              <w:t>Nazwa i adres podwykonawcy, adres</w:t>
            </w:r>
          </w:p>
          <w:p w14:paraId="191FD328" w14:textId="77777777" w:rsidR="00456105" w:rsidRDefault="00456105" w:rsidP="00CB051B">
            <w:pPr>
              <w:spacing w:line="240" w:lineRule="exact"/>
              <w:ind w:right="-284"/>
              <w:jc w:val="left"/>
              <w:rPr>
                <w:rFonts w:asciiTheme="minorHAnsi" w:hAnsiTheme="minorHAnsi" w:cstheme="minorHAnsi"/>
                <w:sz w:val="20"/>
              </w:rPr>
            </w:pPr>
            <w:r>
              <w:rPr>
                <w:rFonts w:asciiTheme="minorHAnsi" w:hAnsiTheme="minorHAnsi" w:cstheme="minorHAnsi"/>
                <w:sz w:val="20"/>
              </w:rPr>
              <w:t>e-mail, numer telefonu</w:t>
            </w:r>
          </w:p>
        </w:tc>
        <w:tc>
          <w:tcPr>
            <w:tcW w:w="1134"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74F467EA" w14:textId="77777777" w:rsidR="00456105" w:rsidRDefault="00456105" w:rsidP="00CB051B">
            <w:pPr>
              <w:spacing w:line="240" w:lineRule="exact"/>
              <w:ind w:right="-284"/>
              <w:jc w:val="left"/>
              <w:rPr>
                <w:rFonts w:asciiTheme="minorHAnsi" w:hAnsiTheme="minorHAnsi" w:cstheme="minorHAnsi"/>
                <w:sz w:val="20"/>
              </w:rPr>
            </w:pPr>
          </w:p>
          <w:p w14:paraId="5F4379A9" w14:textId="77777777" w:rsidR="00456105" w:rsidRDefault="00456105" w:rsidP="00CB051B">
            <w:pPr>
              <w:spacing w:line="240" w:lineRule="exact"/>
              <w:ind w:right="-284"/>
              <w:jc w:val="left"/>
              <w:rPr>
                <w:rFonts w:asciiTheme="minorHAnsi" w:hAnsiTheme="minorHAnsi" w:cstheme="minorHAnsi"/>
                <w:sz w:val="20"/>
              </w:rPr>
            </w:pPr>
            <w:r>
              <w:rPr>
                <w:rFonts w:asciiTheme="minorHAnsi" w:hAnsiTheme="minorHAnsi" w:cstheme="minorHAnsi"/>
                <w:sz w:val="20"/>
              </w:rPr>
              <w:t>NIP</w:t>
            </w:r>
          </w:p>
        </w:tc>
        <w:tc>
          <w:tcPr>
            <w:tcW w:w="3260"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3A9F39C3" w14:textId="77777777" w:rsidR="00456105" w:rsidRDefault="00456105" w:rsidP="00CB051B">
            <w:pPr>
              <w:spacing w:line="240" w:lineRule="exact"/>
              <w:ind w:right="-284"/>
              <w:jc w:val="left"/>
              <w:rPr>
                <w:rFonts w:asciiTheme="minorHAnsi" w:hAnsiTheme="minorHAnsi" w:cstheme="minorHAnsi"/>
                <w:sz w:val="20"/>
              </w:rPr>
            </w:pPr>
            <w:r>
              <w:rPr>
                <w:rFonts w:asciiTheme="minorHAnsi" w:hAnsiTheme="minorHAnsi" w:cstheme="minorHAnsi"/>
                <w:sz w:val="20"/>
              </w:rPr>
              <w:t>Zakres zamówienia, który</w:t>
            </w:r>
          </w:p>
          <w:p w14:paraId="0977C0DD" w14:textId="77777777" w:rsidR="00456105" w:rsidRDefault="00456105" w:rsidP="00CB051B">
            <w:pPr>
              <w:spacing w:line="240" w:lineRule="exact"/>
              <w:ind w:right="-284"/>
              <w:jc w:val="left"/>
              <w:rPr>
                <w:rFonts w:asciiTheme="minorHAnsi" w:hAnsiTheme="minorHAnsi" w:cstheme="minorHAnsi"/>
                <w:sz w:val="20"/>
              </w:rPr>
            </w:pPr>
            <w:r>
              <w:rPr>
                <w:rFonts w:asciiTheme="minorHAnsi" w:hAnsiTheme="minorHAnsi" w:cstheme="minorHAnsi"/>
                <w:sz w:val="20"/>
              </w:rPr>
              <w:t>zostanie powierzony podwykonawcy</w:t>
            </w:r>
          </w:p>
        </w:tc>
      </w:tr>
      <w:tr w:rsidR="00456105" w14:paraId="0FC89A2F" w14:textId="77777777" w:rsidTr="009D3737">
        <w:trPr>
          <w:jc w:val="center"/>
        </w:trPr>
        <w:tc>
          <w:tcPr>
            <w:tcW w:w="5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1162670" w14:textId="77777777" w:rsidR="00456105" w:rsidRDefault="00456105" w:rsidP="00CB051B">
            <w:pPr>
              <w:spacing w:line="240" w:lineRule="exact"/>
              <w:ind w:right="-284"/>
              <w:jc w:val="center"/>
              <w:rPr>
                <w:rFonts w:asciiTheme="minorHAnsi" w:hAnsiTheme="minorHAnsi" w:cstheme="minorHAnsi"/>
                <w:sz w:val="20"/>
              </w:rPr>
            </w:pPr>
          </w:p>
        </w:tc>
        <w:tc>
          <w:tcPr>
            <w:tcW w:w="2026" w:type="dxa"/>
            <w:tcBorders>
              <w:top w:val="nil"/>
              <w:left w:val="nil"/>
              <w:bottom w:val="single" w:sz="8" w:space="0" w:color="auto"/>
              <w:right w:val="single" w:sz="8" w:space="0" w:color="auto"/>
            </w:tcBorders>
            <w:tcMar>
              <w:top w:w="0" w:type="dxa"/>
              <w:left w:w="108" w:type="dxa"/>
              <w:bottom w:w="0" w:type="dxa"/>
              <w:right w:w="108" w:type="dxa"/>
            </w:tcMar>
          </w:tcPr>
          <w:p w14:paraId="29CD8F8C" w14:textId="77777777" w:rsidR="00456105" w:rsidRDefault="00456105" w:rsidP="00CB051B">
            <w:pPr>
              <w:spacing w:line="240" w:lineRule="exact"/>
              <w:ind w:right="-284"/>
              <w:jc w:val="center"/>
              <w:rPr>
                <w:rFonts w:asciiTheme="minorHAnsi" w:hAnsiTheme="minorHAnsi" w:cstheme="minorHAnsi"/>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4E08C72C" w14:textId="77777777" w:rsidR="00456105" w:rsidRDefault="00456105" w:rsidP="00CB051B">
            <w:pPr>
              <w:spacing w:line="240" w:lineRule="exact"/>
              <w:ind w:right="-284"/>
              <w:jc w:val="center"/>
              <w:rPr>
                <w:rFonts w:asciiTheme="minorHAnsi" w:hAnsiTheme="minorHAnsi" w:cstheme="minorHAnsi"/>
                <w:sz w:val="20"/>
              </w:rPr>
            </w:pPr>
          </w:p>
        </w:tc>
        <w:tc>
          <w:tcPr>
            <w:tcW w:w="3260" w:type="dxa"/>
            <w:tcBorders>
              <w:top w:val="nil"/>
              <w:left w:val="nil"/>
              <w:bottom w:val="single" w:sz="8" w:space="0" w:color="auto"/>
              <w:right w:val="single" w:sz="8" w:space="0" w:color="auto"/>
            </w:tcBorders>
            <w:tcMar>
              <w:top w:w="0" w:type="dxa"/>
              <w:left w:w="108" w:type="dxa"/>
              <w:bottom w:w="0" w:type="dxa"/>
              <w:right w:w="108" w:type="dxa"/>
            </w:tcMar>
          </w:tcPr>
          <w:p w14:paraId="41CDD09B" w14:textId="77777777" w:rsidR="00456105" w:rsidRDefault="00456105" w:rsidP="00CB051B">
            <w:pPr>
              <w:spacing w:line="240" w:lineRule="exact"/>
              <w:ind w:right="-284"/>
              <w:jc w:val="center"/>
              <w:rPr>
                <w:rFonts w:asciiTheme="minorHAnsi" w:hAnsiTheme="minorHAnsi" w:cstheme="minorHAnsi"/>
                <w:sz w:val="20"/>
              </w:rPr>
            </w:pPr>
          </w:p>
        </w:tc>
      </w:tr>
      <w:tr w:rsidR="00456105" w14:paraId="6D5B11A0" w14:textId="77777777" w:rsidTr="009D3737">
        <w:trPr>
          <w:jc w:val="center"/>
        </w:trPr>
        <w:tc>
          <w:tcPr>
            <w:tcW w:w="5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DCFC8AE" w14:textId="77777777" w:rsidR="00456105" w:rsidRDefault="00456105" w:rsidP="00CB051B">
            <w:pPr>
              <w:spacing w:line="240" w:lineRule="exact"/>
              <w:ind w:right="-284"/>
              <w:jc w:val="center"/>
              <w:rPr>
                <w:rFonts w:asciiTheme="minorHAnsi" w:hAnsiTheme="minorHAnsi" w:cstheme="minorHAnsi"/>
                <w:sz w:val="20"/>
              </w:rPr>
            </w:pPr>
          </w:p>
        </w:tc>
        <w:tc>
          <w:tcPr>
            <w:tcW w:w="2026" w:type="dxa"/>
            <w:tcBorders>
              <w:top w:val="nil"/>
              <w:left w:val="nil"/>
              <w:bottom w:val="single" w:sz="8" w:space="0" w:color="auto"/>
              <w:right w:val="single" w:sz="8" w:space="0" w:color="auto"/>
            </w:tcBorders>
            <w:tcMar>
              <w:top w:w="0" w:type="dxa"/>
              <w:left w:w="108" w:type="dxa"/>
              <w:bottom w:w="0" w:type="dxa"/>
              <w:right w:w="108" w:type="dxa"/>
            </w:tcMar>
          </w:tcPr>
          <w:p w14:paraId="47527940" w14:textId="77777777" w:rsidR="00456105" w:rsidRDefault="00456105" w:rsidP="00CB051B">
            <w:pPr>
              <w:spacing w:line="240" w:lineRule="exact"/>
              <w:ind w:right="-284"/>
              <w:jc w:val="center"/>
              <w:rPr>
                <w:rFonts w:asciiTheme="minorHAnsi" w:hAnsiTheme="minorHAnsi" w:cstheme="minorHAnsi"/>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42027560" w14:textId="77777777" w:rsidR="00456105" w:rsidRDefault="00456105" w:rsidP="00CB051B">
            <w:pPr>
              <w:spacing w:line="240" w:lineRule="exact"/>
              <w:ind w:right="-284"/>
              <w:jc w:val="center"/>
              <w:rPr>
                <w:rFonts w:asciiTheme="minorHAnsi" w:hAnsiTheme="minorHAnsi" w:cstheme="minorHAnsi"/>
                <w:sz w:val="20"/>
              </w:rPr>
            </w:pPr>
          </w:p>
        </w:tc>
        <w:tc>
          <w:tcPr>
            <w:tcW w:w="3260" w:type="dxa"/>
            <w:tcBorders>
              <w:top w:val="nil"/>
              <w:left w:val="nil"/>
              <w:bottom w:val="single" w:sz="8" w:space="0" w:color="auto"/>
              <w:right w:val="single" w:sz="8" w:space="0" w:color="auto"/>
            </w:tcBorders>
            <w:tcMar>
              <w:top w:w="0" w:type="dxa"/>
              <w:left w:w="108" w:type="dxa"/>
              <w:bottom w:w="0" w:type="dxa"/>
              <w:right w:w="108" w:type="dxa"/>
            </w:tcMar>
          </w:tcPr>
          <w:p w14:paraId="735DB7A4" w14:textId="77777777" w:rsidR="00456105" w:rsidRDefault="00456105" w:rsidP="00CB051B">
            <w:pPr>
              <w:spacing w:line="240" w:lineRule="exact"/>
              <w:ind w:right="-284"/>
              <w:jc w:val="center"/>
              <w:rPr>
                <w:rFonts w:asciiTheme="minorHAnsi" w:hAnsiTheme="minorHAnsi" w:cstheme="minorHAnsi"/>
                <w:sz w:val="20"/>
              </w:rPr>
            </w:pPr>
          </w:p>
        </w:tc>
      </w:tr>
    </w:tbl>
    <w:p w14:paraId="594697CE" w14:textId="77777777" w:rsidR="0039799F" w:rsidRPr="003B0FB4" w:rsidRDefault="0039799F" w:rsidP="0039799F">
      <w:pPr>
        <w:pStyle w:val="Akapitzlist"/>
        <w:spacing w:line="240" w:lineRule="auto"/>
        <w:ind w:left="426"/>
        <w:rPr>
          <w:rFonts w:asciiTheme="minorHAnsi" w:hAnsiTheme="minorHAnsi" w:cstheme="minorHAnsi"/>
          <w:sz w:val="20"/>
          <w:lang w:eastAsia="pl-PL"/>
        </w:rPr>
      </w:pPr>
    </w:p>
    <w:p w14:paraId="043A9DF2" w14:textId="0EA83303" w:rsidR="0039799F" w:rsidRPr="003B0FB4" w:rsidRDefault="0039799F" w:rsidP="004151EC">
      <w:pPr>
        <w:pStyle w:val="Akapitzlist"/>
        <w:numPr>
          <w:ilvl w:val="3"/>
          <w:numId w:val="11"/>
        </w:numPr>
        <w:spacing w:before="120" w:after="6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w:t>
      </w:r>
      <w:r w:rsidRPr="00771E1F">
        <w:rPr>
          <w:rFonts w:asciiTheme="minorHAnsi" w:hAnsiTheme="minorHAnsi" w:cstheme="minorHAnsi"/>
          <w:iCs/>
          <w:sz w:val="20"/>
        </w:rPr>
        <w:t>naszej Oferty</w:t>
      </w:r>
      <w:r w:rsidRPr="00771E1F">
        <w:rPr>
          <w:rFonts w:asciiTheme="minorHAnsi" w:hAnsiTheme="minorHAnsi" w:cstheme="minorHAnsi"/>
          <w:iCs/>
          <w:sz w:val="20"/>
          <w:vertAlign w:val="superscript"/>
        </w:rPr>
        <w:footnoteReference w:id="6"/>
      </w:r>
      <w:r w:rsidRPr="00771E1F">
        <w:rPr>
          <w:rFonts w:asciiTheme="minorHAnsi" w:hAnsiTheme="minorHAnsi" w:cstheme="minorHAnsi"/>
          <w:iCs/>
          <w:sz w:val="20"/>
        </w:rPr>
        <w:t xml:space="preserve"> [, dotyczy wykonawców zagranicznych]:</w:t>
      </w:r>
    </w:p>
    <w:p w14:paraId="57C9F3CD"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799AE3B9"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61F31C2" w14:textId="77777777" w:rsidR="0039799F" w:rsidRPr="003B0FB4" w:rsidRDefault="0039799F" w:rsidP="004151EC">
      <w:pPr>
        <w:pStyle w:val="Akapitzlist"/>
        <w:numPr>
          <w:ilvl w:val="3"/>
          <w:numId w:val="11"/>
        </w:numPr>
        <w:spacing w:before="120" w:after="6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lastRenderedPageBreak/>
        <w:t>Uważamy się za związanych niniejszą Ofertą przez okres wskazany w pkt 11.1. SWZ.</w:t>
      </w:r>
    </w:p>
    <w:p w14:paraId="35C4BB90" w14:textId="77777777" w:rsidR="0039799F" w:rsidRPr="008655D5"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14:paraId="575C6637" w14:textId="77777777" w:rsidR="0039799F" w:rsidRPr="003B0FB4"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0ECA4332" w14:textId="77777777" w:rsidR="0039799F" w:rsidRPr="00270CF4"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trike/>
          <w:sz w:val="20"/>
          <w:lang w:eastAsia="pl-PL"/>
        </w:rPr>
      </w:pPr>
      <w:r w:rsidRPr="00270CF4">
        <w:rPr>
          <w:rFonts w:asciiTheme="minorHAnsi" w:hAnsiTheme="minorHAnsi" w:cstheme="minorHAnsi"/>
          <w:strike/>
          <w:sz w:val="20"/>
          <w:lang w:eastAsia="pl-PL"/>
        </w:rPr>
        <w:t xml:space="preserve">Wadium o </w:t>
      </w:r>
      <w:r w:rsidRPr="00771E1F">
        <w:rPr>
          <w:rFonts w:asciiTheme="minorHAnsi" w:hAnsiTheme="minorHAnsi" w:cstheme="minorHAnsi"/>
          <w:strike/>
          <w:sz w:val="20"/>
          <w:lang w:eastAsia="pl-PL"/>
        </w:rPr>
        <w:t xml:space="preserve">wartości ………………….. zł zostało wniesione w formie …............................................ </w:t>
      </w:r>
      <w:r w:rsidRPr="00771E1F">
        <w:rPr>
          <w:rFonts w:asciiTheme="minorHAnsi" w:hAnsiTheme="minorHAnsi" w:cstheme="minorHAnsi"/>
          <w:strike/>
          <w:sz w:val="20"/>
        </w:rPr>
        <w:t>[jeśli dotyczy]</w:t>
      </w:r>
    </w:p>
    <w:p w14:paraId="5B9FF17F" w14:textId="77777777" w:rsidR="004151EC" w:rsidRPr="008215C7" w:rsidRDefault="004151EC" w:rsidP="00C66F8B">
      <w:pPr>
        <w:pStyle w:val="Akapitzlist"/>
        <w:numPr>
          <w:ilvl w:val="3"/>
          <w:numId w:val="11"/>
        </w:numPr>
        <w:spacing w:before="60" w:after="60" w:line="240" w:lineRule="auto"/>
        <w:ind w:left="426" w:hanging="426"/>
        <w:contextualSpacing w:val="0"/>
        <w:rPr>
          <w:rFonts w:asciiTheme="minorHAnsi" w:eastAsiaTheme="minorHAnsi" w:hAnsiTheme="minorHAnsi" w:cstheme="minorHAnsi"/>
          <w:b/>
          <w:sz w:val="20"/>
        </w:rPr>
      </w:pPr>
      <w:r w:rsidRPr="008215C7">
        <w:rPr>
          <w:rFonts w:asciiTheme="minorHAnsi" w:eastAsiaTheme="minorHAnsi" w:hAnsiTheme="minorHAnsi" w:cstheme="minorHAnsi"/>
          <w:b/>
          <w:sz w:val="20"/>
        </w:rPr>
        <w:t>OŚWIADCZENIE WYKONAWCY, który występuje w/w postępowaniu jako o</w:t>
      </w:r>
      <w:r w:rsidRPr="008215C7">
        <w:rPr>
          <w:rFonts w:asciiTheme="minorHAnsi" w:eastAsiaTheme="minorHAnsi" w:hAnsiTheme="minorHAnsi" w:cstheme="minorHAnsi"/>
          <w:b/>
          <w:sz w:val="20"/>
          <w:u w:val="single"/>
        </w:rPr>
        <w:t>soba prowadząca indywidualną działalność gospodarczą</w:t>
      </w:r>
      <w:r w:rsidRPr="008215C7">
        <w:rPr>
          <w:rFonts w:asciiTheme="minorHAnsi" w:eastAsiaTheme="minorHAnsi" w:hAnsiTheme="minorHAnsi" w:cstheme="minorHAnsi"/>
          <w:b/>
          <w:sz w:val="20"/>
        </w:rPr>
        <w:t xml:space="preserve"> </w:t>
      </w:r>
    </w:p>
    <w:p w14:paraId="22008F46" w14:textId="77777777" w:rsidR="004151EC" w:rsidRPr="008215C7" w:rsidRDefault="004151EC" w:rsidP="00106B0D">
      <w:pPr>
        <w:shd w:val="clear" w:color="auto" w:fill="FFFFFF" w:themeFill="background1"/>
        <w:spacing w:before="60" w:after="60" w:line="240" w:lineRule="auto"/>
        <w:ind w:left="426"/>
        <w:rPr>
          <w:rFonts w:asciiTheme="minorHAnsi" w:hAnsiTheme="minorHAnsi" w:cstheme="minorHAnsi"/>
          <w:b/>
          <w:sz w:val="20"/>
        </w:rPr>
      </w:pPr>
      <w:r w:rsidRPr="008215C7">
        <w:rPr>
          <w:rFonts w:asciiTheme="minorHAnsi" w:hAnsiTheme="minorHAnsi" w:cstheme="minorHAnsi"/>
          <w:b/>
          <w:sz w:val="20"/>
        </w:rPr>
        <w:t xml:space="preserve">Wykonawca oświadcza, iż rachunek bankowy lub rachunek w spółdzielczej kasie oszczędnościowo-kredytowej, wskazany w umowie lub na fakturze  </w:t>
      </w:r>
      <w:r w:rsidRPr="008215C7">
        <w:rPr>
          <w:rFonts w:asciiTheme="minorHAnsi" w:hAnsiTheme="minorHAnsi" w:cstheme="minorHAnsi"/>
          <w:b/>
          <w:color w:val="00B0F0"/>
          <w:szCs w:val="22"/>
        </w:rPr>
        <w:t>jest / nie jest</w:t>
      </w:r>
      <w:r w:rsidRPr="008215C7">
        <w:rPr>
          <w:rFonts w:asciiTheme="minorHAnsi" w:hAnsiTheme="minorHAnsi" w:cstheme="minorHAnsi"/>
          <w:b/>
          <w:color w:val="00B0F0"/>
          <w:szCs w:val="22"/>
          <w:vertAlign w:val="superscript"/>
        </w:rPr>
        <w:footnoteReference w:id="8"/>
      </w:r>
      <w:r w:rsidRPr="008215C7">
        <w:rPr>
          <w:rFonts w:asciiTheme="minorHAnsi" w:hAnsiTheme="minorHAnsi" w:cstheme="minorHAnsi"/>
          <w:b/>
          <w:color w:val="00B0F0"/>
          <w:sz w:val="20"/>
        </w:rPr>
        <w:t xml:space="preserve"> </w:t>
      </w:r>
      <w:r w:rsidRPr="008215C7">
        <w:rPr>
          <w:rFonts w:asciiTheme="minorHAnsi" w:hAnsiTheme="minorHAnsi" w:cstheme="minorHAnsi"/>
          <w:b/>
          <w:sz w:val="20"/>
        </w:rPr>
        <w:t xml:space="preserve">rachunkiem, dla którego prowadzony jest rachunek VAT, przeznaczony do przyjmowania i dokonywania płatności w ramach mechanizmu podzielonej płatności, o którym mowa w art. 108a ustawy z dnia 11 marca 2004r podatku od towarów i usług (t.j. Dz. U. z 2018r poz. 2174 z późn. zm.). </w:t>
      </w:r>
    </w:p>
    <w:p w14:paraId="0A8526C2"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Wykonawca oświadcza, że zobowiązuje się do dostarczenia nowego oświadczenia w przypadku zmiany stanu faktycznego. </w:t>
      </w:r>
    </w:p>
    <w:p w14:paraId="312C880A"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Złożenie nowego oświadczenia nie powoduje konieczności zmiany umowy w formie aneksu </w:t>
      </w:r>
      <w:r w:rsidRPr="008215C7">
        <w:rPr>
          <w:rFonts w:asciiTheme="minorHAnsi" w:hAnsiTheme="minorHAnsi" w:cstheme="minorHAnsi"/>
          <w:sz w:val="20"/>
        </w:rPr>
        <w:br/>
        <w:t>i skuteczne jest z chwilą dostarczenia nowego oświadczenia Zamawiającemu”.</w:t>
      </w:r>
    </w:p>
    <w:p w14:paraId="6DF27E1F" w14:textId="5249EC80" w:rsidR="00475E6B" w:rsidRPr="00771E1F" w:rsidRDefault="00475E6B" w:rsidP="00475E6B">
      <w:pPr>
        <w:pStyle w:val="Akapitzlist"/>
        <w:numPr>
          <w:ilvl w:val="3"/>
          <w:numId w:val="11"/>
        </w:numPr>
        <w:spacing w:before="60" w:after="60" w:line="240" w:lineRule="auto"/>
        <w:ind w:left="426" w:hanging="426"/>
        <w:contextualSpacing w:val="0"/>
        <w:rPr>
          <w:rFonts w:asciiTheme="minorHAnsi" w:hAnsiTheme="minorHAnsi" w:cstheme="minorHAnsi"/>
          <w:sz w:val="20"/>
        </w:rPr>
      </w:pPr>
      <w:r w:rsidRPr="00771E1F">
        <w:rPr>
          <w:rFonts w:asciiTheme="minorHAnsi" w:hAnsiTheme="minorHAnsi" w:cstheme="minorHAnsi"/>
          <w:sz w:val="20"/>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p>
    <w:p w14:paraId="6B4E0787" w14:textId="489F4548" w:rsidR="00475E6B" w:rsidRPr="00771E1F" w:rsidRDefault="00475E6B" w:rsidP="00F7685C">
      <w:pPr>
        <w:spacing w:before="60" w:after="60" w:line="240" w:lineRule="auto"/>
        <w:ind w:left="426"/>
        <w:outlineLvl w:val="0"/>
        <w:rPr>
          <w:rFonts w:asciiTheme="minorHAnsi" w:hAnsiTheme="minorHAnsi" w:cstheme="minorHAnsi"/>
          <w:sz w:val="20"/>
        </w:rPr>
      </w:pPr>
      <w:r w:rsidRPr="00771E1F">
        <w:rPr>
          <w:rFonts w:asciiTheme="minorHAnsi" w:hAnsiTheme="minorHAnsi" w:cstheme="minorHAnsi"/>
          <w:sz w:val="20"/>
        </w:rPr>
        <w:t xml:space="preserve">Zobowiązujemy się, że wypełnimy ustawowy obowiązek w zakresie wykazania w deklaracji VAT podatku należnego z tytułu wystawionych faktur objętych przedmiotową umową – </w:t>
      </w:r>
      <w:r w:rsidRPr="00771E1F">
        <w:rPr>
          <w:rFonts w:asciiTheme="minorHAnsi" w:hAnsiTheme="minorHAnsi" w:cstheme="minorHAnsi"/>
          <w:b/>
          <w:sz w:val="20"/>
        </w:rPr>
        <w:t>dotyczy usług.</w:t>
      </w:r>
    </w:p>
    <w:p w14:paraId="5DF86DE5" w14:textId="6E9D2852" w:rsidR="0039799F" w:rsidRDefault="004151EC" w:rsidP="00C66F8B">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sz w:val="20"/>
          <w:lang w:eastAsia="pl-PL"/>
        </w:rPr>
        <w:t xml:space="preserve">W </w:t>
      </w:r>
      <w:r w:rsidR="0039799F" w:rsidRPr="008655D5">
        <w:rPr>
          <w:rFonts w:asciiTheme="minorHAnsi" w:hAnsiTheme="minorHAnsi" w:cstheme="minorHAnsi"/>
          <w:sz w:val="20"/>
          <w:lang w:eastAsia="pl-PL"/>
        </w:rPr>
        <w:t xml:space="preserve">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FE9FFA6" w14:textId="77777777" w:rsidR="00D92ED6" w:rsidRPr="00D92ED6" w:rsidRDefault="00D92ED6" w:rsidP="00CF503D">
      <w:pPr>
        <w:pStyle w:val="Akapitzlist"/>
        <w:numPr>
          <w:ilvl w:val="0"/>
          <w:numId w:val="35"/>
        </w:numPr>
        <w:spacing w:before="60" w:after="60" w:line="240" w:lineRule="auto"/>
        <w:rPr>
          <w:rFonts w:asciiTheme="minorHAnsi" w:hAnsiTheme="minorHAnsi" w:cstheme="minorHAnsi"/>
          <w:vanish/>
          <w:sz w:val="20"/>
        </w:rPr>
      </w:pPr>
    </w:p>
    <w:p w14:paraId="1E9CD831" w14:textId="0E01A37F" w:rsidR="0039799F" w:rsidRPr="00D92ED6" w:rsidRDefault="0039799F" w:rsidP="00CF503D">
      <w:pPr>
        <w:pStyle w:val="Akapitzlist"/>
        <w:numPr>
          <w:ilvl w:val="0"/>
          <w:numId w:val="36"/>
        </w:numPr>
        <w:spacing w:before="60" w:after="60" w:line="240" w:lineRule="auto"/>
        <w:ind w:left="993" w:hanging="567"/>
        <w:rPr>
          <w:rFonts w:asciiTheme="minorHAnsi" w:hAnsiTheme="minorHAnsi" w:cstheme="minorHAnsi"/>
          <w:sz w:val="20"/>
        </w:rPr>
      </w:pPr>
      <w:r w:rsidRPr="00D92ED6">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F46A13">
        <w:rPr>
          <w:rStyle w:val="Odwoanieprzypisudolnego"/>
          <w:rFonts w:asciiTheme="minorHAnsi" w:hAnsiTheme="minorHAnsi" w:cstheme="minorHAnsi"/>
          <w:sz w:val="20"/>
        </w:rPr>
        <w:footnoteReference w:id="9"/>
      </w:r>
    </w:p>
    <w:p w14:paraId="021E8142" w14:textId="2FC33F9E" w:rsidR="0039799F" w:rsidRPr="008655D5" w:rsidRDefault="00475E6B" w:rsidP="00CF503D">
      <w:pPr>
        <w:pStyle w:val="Akapitzlist"/>
        <w:numPr>
          <w:ilvl w:val="0"/>
          <w:numId w:val="36"/>
        </w:numPr>
        <w:spacing w:before="60" w:after="60" w:line="240" w:lineRule="auto"/>
        <w:ind w:left="993" w:hanging="567"/>
        <w:rPr>
          <w:rFonts w:asciiTheme="minorHAnsi" w:hAnsiTheme="minorHAnsi" w:cstheme="minorHAnsi"/>
          <w:sz w:val="20"/>
        </w:rPr>
      </w:pPr>
      <w:r>
        <w:rPr>
          <w:rFonts w:asciiTheme="minorHAnsi" w:hAnsiTheme="minorHAnsi" w:cstheme="minorHAnsi"/>
          <w:sz w:val="20"/>
          <w:lang w:eastAsia="pl-PL"/>
        </w:rPr>
        <w:t xml:space="preserve"> </w:t>
      </w:r>
      <w:r w:rsidR="0039799F"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t>
      </w:r>
      <w:r w:rsidR="0039799F" w:rsidRPr="008655D5">
        <w:rPr>
          <w:rFonts w:asciiTheme="minorHAnsi" w:hAnsiTheme="minorHAnsi" w:cstheme="minorHAnsi"/>
          <w:sz w:val="20"/>
          <w:lang w:eastAsia="pl-PL"/>
        </w:rPr>
        <w:lastRenderedPageBreak/>
        <w:t xml:space="preserve">wynikające z obowiązujących przepisów o ochronie danych osobowych, w tym przepisów RODO mających zastosowanie i chroniło prawa osób, których dane dotyczą. Jednocześnie oświadczamy, że: </w:t>
      </w:r>
    </w:p>
    <w:p w14:paraId="67516FF4" w14:textId="77777777" w:rsidR="0039799F" w:rsidRPr="00F46A13" w:rsidRDefault="0039799F" w:rsidP="00CF503D">
      <w:pPr>
        <w:pStyle w:val="Akapitzlist"/>
        <w:numPr>
          <w:ilvl w:val="1"/>
          <w:numId w:val="26"/>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3A40DF93" w14:textId="77777777" w:rsidR="0039799F" w:rsidRDefault="0039799F" w:rsidP="00CF503D">
      <w:pPr>
        <w:pStyle w:val="Akapitzlist"/>
        <w:numPr>
          <w:ilvl w:val="1"/>
          <w:numId w:val="26"/>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65CDE583" w14:textId="77777777" w:rsidR="0039799F" w:rsidRPr="00F46A13" w:rsidRDefault="00E77054"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5"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i/>
          <w:sz w:val="20"/>
          <w:lang w:eastAsia="pl-PL"/>
        </w:rPr>
        <w:t>;</w:t>
      </w:r>
    </w:p>
    <w:p w14:paraId="26EACE00" w14:textId="1A93C2DF" w:rsidR="0039799F" w:rsidRDefault="0039799F" w:rsidP="00CF503D">
      <w:pPr>
        <w:pStyle w:val="Akapitzlist"/>
        <w:numPr>
          <w:ilvl w:val="1"/>
          <w:numId w:val="26"/>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 xml:space="preserve">Zakupu </w:t>
      </w:r>
      <w:r w:rsidR="00D92417">
        <w:rPr>
          <w:rFonts w:asciiTheme="minorHAnsi" w:hAnsiTheme="minorHAnsi" w:cstheme="minorHAnsi"/>
          <w:sz w:val="20"/>
          <w:lang w:eastAsia="pl-PL"/>
        </w:rPr>
        <w:t xml:space="preserve"> </w:t>
      </w:r>
      <w:r w:rsidR="00D92417">
        <w:rPr>
          <w:rFonts w:asciiTheme="minorHAnsi" w:hAnsiTheme="minorHAnsi" w:cstheme="minorHAnsi"/>
          <w:sz w:val="20"/>
          <w:lang w:eastAsia="pl-PL"/>
        </w:rPr>
        <w:br/>
      </w:r>
      <w:r>
        <w:rPr>
          <w:rFonts w:asciiTheme="minorHAnsi" w:hAnsiTheme="minorHAnsi" w:cstheme="minorHAnsi"/>
          <w:sz w:val="20"/>
          <w:lang w:eastAsia="pl-PL"/>
        </w:rPr>
        <w:t>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18ED8FB3" w14:textId="77777777" w:rsidR="0039799F" w:rsidRPr="00F46A13" w:rsidRDefault="00E77054"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6"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sz w:val="20"/>
          <w:lang w:eastAsia="pl-PL"/>
        </w:rPr>
        <w:t>;</w:t>
      </w:r>
    </w:p>
    <w:p w14:paraId="6CAE7441" w14:textId="77777777" w:rsidR="0039799F" w:rsidRPr="00F46A13" w:rsidRDefault="0039799F" w:rsidP="00CF503D">
      <w:pPr>
        <w:pStyle w:val="Akapitzlist"/>
        <w:numPr>
          <w:ilvl w:val="1"/>
          <w:numId w:val="26"/>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7D6C5C9A" w14:textId="5644540B" w:rsidR="00795C22" w:rsidRPr="008215C7" w:rsidRDefault="00795C22" w:rsidP="00C66F8B">
      <w:pPr>
        <w:pStyle w:val="Akapitzlist"/>
        <w:numPr>
          <w:ilvl w:val="3"/>
          <w:numId w:val="11"/>
        </w:numPr>
        <w:spacing w:before="60" w:after="60" w:line="240" w:lineRule="auto"/>
        <w:ind w:left="426" w:hanging="426"/>
        <w:contextualSpacing w:val="0"/>
        <w:rPr>
          <w:rFonts w:asciiTheme="minorHAnsi" w:hAnsiTheme="minorHAnsi" w:cstheme="minorHAnsi"/>
          <w:sz w:val="20"/>
        </w:rPr>
      </w:pPr>
      <w:r w:rsidRPr="008215C7">
        <w:rPr>
          <w:rFonts w:asciiTheme="minorHAnsi" w:hAnsiTheme="minorHAnsi" w:cstheme="minorHAnsi"/>
          <w:bCs/>
          <w:iCs/>
          <w:sz w:val="20"/>
        </w:rPr>
        <w:t xml:space="preserve">Wykonawca </w:t>
      </w:r>
      <w:r w:rsidRPr="008215C7">
        <w:rPr>
          <w:rFonts w:asciiTheme="minorHAnsi" w:hAnsiTheme="minorHAnsi" w:cstheme="minorHAnsi"/>
          <w:iCs/>
          <w:sz w:val="20"/>
        </w:rPr>
        <w:t>oświadcza, że na chwilę składania oferty</w:t>
      </w:r>
      <w:r w:rsidRPr="008215C7">
        <w:rPr>
          <w:rFonts w:asciiTheme="minorHAnsi" w:hAnsiTheme="minorHAnsi" w:cstheme="minorHAnsi"/>
          <w:sz w:val="20"/>
        </w:rPr>
        <w:t xml:space="preserve"> </w:t>
      </w:r>
      <w:r w:rsidRPr="008215C7">
        <w:rPr>
          <w:rFonts w:asciiTheme="minorHAnsi" w:hAnsiTheme="minorHAnsi" w:cstheme="minorHAnsi"/>
          <w:b/>
          <w:color w:val="00B0F0"/>
          <w:szCs w:val="22"/>
        </w:rPr>
        <w:t>posiada/nie posiada</w:t>
      </w:r>
      <w:r w:rsidRPr="008215C7">
        <w:rPr>
          <w:rStyle w:val="Odwoanieprzypisudolnego"/>
          <w:rFonts w:asciiTheme="minorHAnsi" w:hAnsiTheme="minorHAnsi" w:cstheme="minorHAnsi"/>
          <w:b/>
          <w:iCs/>
          <w:color w:val="00B0F0"/>
          <w:szCs w:val="22"/>
        </w:rPr>
        <w:footnoteReference w:id="10"/>
      </w:r>
      <w:r w:rsidRPr="008215C7">
        <w:rPr>
          <w:rFonts w:asciiTheme="minorHAnsi" w:hAnsiTheme="minorHAnsi" w:cstheme="minorHAnsi"/>
          <w:iCs/>
          <w:color w:val="00B0F0"/>
          <w:sz w:val="20"/>
        </w:rPr>
        <w:t xml:space="preserve"> </w:t>
      </w:r>
      <w:r w:rsidRPr="008215C7">
        <w:rPr>
          <w:rFonts w:asciiTheme="minorHAnsi" w:hAnsiTheme="minorHAnsi" w:cstheme="minorHAnsi"/>
          <w:iCs/>
          <w:sz w:val="20"/>
        </w:rPr>
        <w:t xml:space="preserve">status Dużego przedsiębiorcy </w:t>
      </w:r>
      <w:r w:rsidR="00D92417" w:rsidRPr="008215C7">
        <w:rPr>
          <w:rFonts w:asciiTheme="minorHAnsi" w:hAnsiTheme="minorHAnsi" w:cstheme="minorHAnsi"/>
          <w:iCs/>
          <w:sz w:val="20"/>
        </w:rPr>
        <w:br/>
      </w:r>
      <w:r w:rsidRPr="008215C7">
        <w:rPr>
          <w:rFonts w:asciiTheme="minorHAnsi" w:hAnsiTheme="minorHAnsi" w:cstheme="minorHAnsi"/>
          <w:iCs/>
          <w:sz w:val="20"/>
        </w:rPr>
        <w:t xml:space="preserve">w rozumieniu Załącznika nr I do Rozporządzenia Komisji (UE) nr 651/2014 z dnia 17 czerwca 2014 r. uznającego niektóre rodzaje pomocy za zgodne z rynkiem wewnętrznym w zastosowaniu art. 107 i 108 Traktatu (Dz. Urz. UE L 187 z dnia 26 czerwca 2014 r., str. 1, ze zm.). W przypadku zmiany status przedsiębiorcy, </w:t>
      </w:r>
      <w:r w:rsidRPr="008215C7">
        <w:rPr>
          <w:rFonts w:asciiTheme="minorHAnsi" w:hAnsiTheme="minorHAnsi" w:cstheme="minorHAnsi"/>
          <w:bCs/>
          <w:iCs/>
          <w:sz w:val="20"/>
        </w:rPr>
        <w:t xml:space="preserve">Wykonawca </w:t>
      </w:r>
      <w:r w:rsidRPr="008215C7">
        <w:rPr>
          <w:rFonts w:asciiTheme="minorHAnsi" w:hAnsiTheme="minorHAnsi" w:cstheme="minorHAnsi"/>
          <w:iCs/>
          <w:sz w:val="20"/>
        </w:rPr>
        <w:t xml:space="preserve">zobowiązuje się w terminie 14 dni od daty zmiany na pisemne poinformowanie </w:t>
      </w:r>
      <w:r w:rsidRPr="008215C7">
        <w:rPr>
          <w:rFonts w:asciiTheme="minorHAnsi" w:hAnsiTheme="minorHAnsi" w:cstheme="minorHAnsi"/>
          <w:bCs/>
          <w:iCs/>
          <w:sz w:val="20"/>
        </w:rPr>
        <w:t xml:space="preserve">Zamawiającego </w:t>
      </w:r>
      <w:r w:rsidRPr="008215C7">
        <w:rPr>
          <w:rFonts w:asciiTheme="minorHAnsi" w:hAnsiTheme="minorHAnsi" w:cstheme="minorHAnsi"/>
          <w:iCs/>
          <w:sz w:val="20"/>
        </w:rPr>
        <w:t>o tym fakcie w formie oświadczenia</w:t>
      </w:r>
      <w:r w:rsidR="00D92417" w:rsidRPr="008215C7">
        <w:rPr>
          <w:rFonts w:asciiTheme="minorHAnsi" w:hAnsiTheme="minorHAnsi" w:cstheme="minorHAnsi"/>
          <w:iCs/>
          <w:sz w:val="20"/>
        </w:rPr>
        <w:t>.</w:t>
      </w:r>
    </w:p>
    <w:p w14:paraId="07D7AF17" w14:textId="1FF03265" w:rsidR="00041684" w:rsidRPr="00771E1F" w:rsidRDefault="00041684" w:rsidP="00041684">
      <w:pPr>
        <w:pStyle w:val="Akapitzlist"/>
        <w:numPr>
          <w:ilvl w:val="3"/>
          <w:numId w:val="11"/>
        </w:numPr>
        <w:spacing w:before="60" w:after="60" w:line="240" w:lineRule="auto"/>
        <w:ind w:left="426" w:hanging="426"/>
        <w:contextualSpacing w:val="0"/>
        <w:rPr>
          <w:rFonts w:asciiTheme="minorHAnsi" w:hAnsiTheme="minorHAnsi" w:cstheme="minorHAnsi"/>
          <w:bCs/>
          <w:sz w:val="20"/>
          <w:lang w:eastAsia="pl-PL"/>
        </w:rPr>
      </w:pPr>
      <w:r w:rsidRPr="002F3399">
        <w:rPr>
          <w:rFonts w:asciiTheme="minorHAnsi" w:hAnsiTheme="minorHAnsi" w:cstheme="minorHAnsi"/>
          <w:sz w:val="20"/>
          <w:lang w:eastAsia="pl-PL"/>
        </w:rPr>
        <w:t>W przypadku wyboru naszej oferty zobowiązuję się dostarczyć w terminie 7 dni od daty ogłoszenia o wyniku postępowania (ukazania się informacji o wyniku postępowania zakupowego  w Systemie Zakupowym), Zamawiającemu niezbędne dane i dokumenty do zawarcia umo</w:t>
      </w:r>
      <w:r w:rsidR="00E4288F">
        <w:rPr>
          <w:rFonts w:asciiTheme="minorHAnsi" w:hAnsiTheme="minorHAnsi" w:cstheme="minorHAnsi"/>
          <w:sz w:val="20"/>
          <w:lang w:eastAsia="pl-PL"/>
        </w:rPr>
        <w:t>wy (zgodnie z pkt. 14.4</w:t>
      </w:r>
      <w:r w:rsidRPr="00771E1F">
        <w:rPr>
          <w:rFonts w:asciiTheme="minorHAnsi" w:hAnsiTheme="minorHAnsi" w:cstheme="minorHAnsi"/>
          <w:sz w:val="20"/>
          <w:lang w:eastAsia="pl-PL"/>
        </w:rPr>
        <w:t>. SWZ).</w:t>
      </w:r>
    </w:p>
    <w:p w14:paraId="0A67824F" w14:textId="799E5991" w:rsidR="006F35CA" w:rsidRPr="00771E1F" w:rsidRDefault="0039799F" w:rsidP="00D408A4">
      <w:pPr>
        <w:pStyle w:val="Akapitzlist"/>
        <w:numPr>
          <w:ilvl w:val="3"/>
          <w:numId w:val="11"/>
        </w:numPr>
        <w:spacing w:before="60" w:after="60" w:line="240" w:lineRule="auto"/>
        <w:ind w:left="426" w:hanging="426"/>
        <w:contextualSpacing w:val="0"/>
        <w:rPr>
          <w:rFonts w:asciiTheme="minorHAnsi" w:hAnsiTheme="minorHAnsi" w:cstheme="minorHAnsi"/>
          <w:b/>
          <w:strike/>
          <w:szCs w:val="22"/>
        </w:rPr>
      </w:pPr>
      <w:r w:rsidRPr="00771E1F">
        <w:rPr>
          <w:rFonts w:asciiTheme="minorHAnsi" w:hAnsiTheme="minorHAnsi" w:cstheme="minorHAnsi"/>
          <w:sz w:val="20"/>
          <w:lang w:eastAsia="pl-PL"/>
        </w:rPr>
        <w:t xml:space="preserve">Przekazywane przez nas dane osobowe mogą być wykorzystane wyłącznie w  celach związanych </w:t>
      </w:r>
      <w:r w:rsidR="00D408A4" w:rsidRPr="00771E1F">
        <w:rPr>
          <w:rFonts w:asciiTheme="minorHAnsi" w:hAnsiTheme="minorHAnsi" w:cstheme="minorHAnsi"/>
          <w:sz w:val="20"/>
          <w:lang w:eastAsia="pl-PL"/>
        </w:rPr>
        <w:t xml:space="preserve">niniejszym postępowaniem zakupowym. </w:t>
      </w:r>
    </w:p>
    <w:p w14:paraId="0EF77501" w14:textId="77777777" w:rsidR="0039799F" w:rsidRPr="003B0FB4"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151E2BBE" w14:textId="22E4FEB9" w:rsidR="0039799F" w:rsidRDefault="0041326F" w:rsidP="0041326F">
      <w:pPr>
        <w:tabs>
          <w:tab w:val="left" w:pos="426"/>
        </w:tabs>
        <w:spacing w:before="60" w:after="60" w:line="240" w:lineRule="auto"/>
        <w:ind w:firstLine="426"/>
        <w:jc w:val="left"/>
        <w:rPr>
          <w:rFonts w:asciiTheme="minorHAnsi" w:hAnsiTheme="minorHAnsi" w:cstheme="minorHAnsi"/>
          <w:bCs/>
          <w:sz w:val="20"/>
        </w:rPr>
      </w:pPr>
      <w:r>
        <w:rPr>
          <w:rFonts w:asciiTheme="minorHAnsi" w:hAnsiTheme="minorHAnsi" w:cstheme="minorHAnsi"/>
          <w:bCs/>
          <w:sz w:val="20"/>
        </w:rPr>
        <w:t>Załącznik nr 1 - …………</w:t>
      </w:r>
    </w:p>
    <w:p w14:paraId="460CC5F0" w14:textId="1711A091" w:rsidR="00E346DB" w:rsidRDefault="00E346DB" w:rsidP="0041326F">
      <w:pPr>
        <w:tabs>
          <w:tab w:val="left" w:pos="426"/>
        </w:tabs>
        <w:spacing w:before="60" w:after="60" w:line="240" w:lineRule="auto"/>
        <w:ind w:firstLine="426"/>
        <w:jc w:val="left"/>
        <w:rPr>
          <w:rFonts w:asciiTheme="minorHAnsi" w:hAnsiTheme="minorHAnsi" w:cstheme="minorHAnsi"/>
          <w:bCs/>
          <w:sz w:val="20"/>
        </w:rPr>
      </w:pPr>
    </w:p>
    <w:p w14:paraId="1A4986F6" w14:textId="77777777" w:rsidR="00E346DB" w:rsidRPr="002C2BE7" w:rsidRDefault="00E346DB" w:rsidP="0041326F">
      <w:pPr>
        <w:tabs>
          <w:tab w:val="left" w:pos="426"/>
        </w:tabs>
        <w:spacing w:before="60" w:after="60" w:line="240" w:lineRule="auto"/>
        <w:ind w:firstLine="426"/>
        <w:jc w:val="left"/>
        <w:rPr>
          <w:rFonts w:asciiTheme="minorHAnsi" w:hAnsiTheme="minorHAnsi" w:cstheme="minorHAnsi"/>
          <w:bCs/>
          <w:sz w:val="20"/>
        </w:rPr>
      </w:pPr>
    </w:p>
    <w:p w14:paraId="4180E520" w14:textId="77777777" w:rsidR="0039799F" w:rsidRPr="009C2468" w:rsidRDefault="0039799F" w:rsidP="0039799F">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8E2D2F2" w14:textId="77777777" w:rsidR="0039799F" w:rsidRDefault="0039799F" w:rsidP="0039799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7CA78F7B" w14:textId="6858D209" w:rsidR="00E6718A" w:rsidRDefault="0039799F" w:rsidP="0041326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327E82CE" w14:textId="5827CE28" w:rsidR="00E346DB" w:rsidRDefault="00E346DB" w:rsidP="0041326F">
      <w:pPr>
        <w:ind w:left="5398" w:right="68" w:hanging="153"/>
        <w:jc w:val="center"/>
        <w:rPr>
          <w:rFonts w:asciiTheme="minorHAnsi" w:hAnsiTheme="minorHAnsi" w:cstheme="minorHAnsi"/>
          <w:i/>
          <w:sz w:val="16"/>
          <w:szCs w:val="16"/>
        </w:rPr>
      </w:pPr>
    </w:p>
    <w:p w14:paraId="10726468" w14:textId="613A511C" w:rsidR="00E346DB" w:rsidRDefault="00E346DB" w:rsidP="0041326F">
      <w:pPr>
        <w:ind w:left="5398" w:right="68" w:hanging="153"/>
        <w:jc w:val="center"/>
        <w:rPr>
          <w:rFonts w:asciiTheme="minorHAnsi" w:hAnsiTheme="minorHAnsi" w:cstheme="minorHAnsi"/>
          <w:i/>
          <w:sz w:val="16"/>
          <w:szCs w:val="16"/>
        </w:rPr>
      </w:pPr>
    </w:p>
    <w:p w14:paraId="15468E12" w14:textId="6969A9A7" w:rsidR="00E77054" w:rsidRDefault="00E77054" w:rsidP="0041326F">
      <w:pPr>
        <w:ind w:left="5398" w:right="68" w:hanging="153"/>
        <w:jc w:val="center"/>
        <w:rPr>
          <w:rFonts w:asciiTheme="minorHAnsi" w:hAnsiTheme="minorHAnsi" w:cstheme="minorHAnsi"/>
          <w:i/>
          <w:sz w:val="16"/>
          <w:szCs w:val="16"/>
        </w:rPr>
      </w:pPr>
    </w:p>
    <w:p w14:paraId="159E58D7" w14:textId="540CDFDD" w:rsidR="00E77054" w:rsidRDefault="00E77054" w:rsidP="0041326F">
      <w:pPr>
        <w:ind w:left="5398" w:right="68" w:hanging="153"/>
        <w:jc w:val="center"/>
        <w:rPr>
          <w:rFonts w:asciiTheme="minorHAnsi" w:hAnsiTheme="minorHAnsi" w:cstheme="minorHAnsi"/>
          <w:i/>
          <w:sz w:val="16"/>
          <w:szCs w:val="16"/>
        </w:rPr>
      </w:pPr>
    </w:p>
    <w:p w14:paraId="0CF50A30" w14:textId="2B8B230F" w:rsidR="00E77054" w:rsidRDefault="00E77054" w:rsidP="0041326F">
      <w:pPr>
        <w:ind w:left="5398" w:right="68" w:hanging="153"/>
        <w:jc w:val="center"/>
        <w:rPr>
          <w:rFonts w:asciiTheme="minorHAnsi" w:hAnsiTheme="minorHAnsi" w:cstheme="minorHAnsi"/>
          <w:i/>
          <w:sz w:val="16"/>
          <w:szCs w:val="16"/>
        </w:rPr>
      </w:pPr>
    </w:p>
    <w:p w14:paraId="13CCCD85" w14:textId="54A3E6FD" w:rsidR="00E77054" w:rsidRDefault="00E77054" w:rsidP="0041326F">
      <w:pPr>
        <w:ind w:left="5398" w:right="68" w:hanging="153"/>
        <w:jc w:val="center"/>
        <w:rPr>
          <w:rFonts w:asciiTheme="minorHAnsi" w:hAnsiTheme="minorHAnsi" w:cstheme="minorHAnsi"/>
          <w:i/>
          <w:sz w:val="16"/>
          <w:szCs w:val="16"/>
        </w:rPr>
      </w:pPr>
    </w:p>
    <w:p w14:paraId="2EE1605D" w14:textId="77777777" w:rsidR="00E77054" w:rsidRDefault="00E77054" w:rsidP="0041326F">
      <w:pPr>
        <w:ind w:left="5398" w:right="68" w:hanging="153"/>
        <w:jc w:val="center"/>
        <w:rPr>
          <w:rFonts w:asciiTheme="minorHAnsi" w:hAnsiTheme="minorHAnsi" w:cstheme="minorHAnsi"/>
          <w:i/>
          <w:sz w:val="16"/>
          <w:szCs w:val="16"/>
        </w:rPr>
      </w:pPr>
      <w:bookmarkStart w:id="7" w:name="_GoBack"/>
      <w:bookmarkEnd w:id="7"/>
    </w:p>
    <w:p w14:paraId="4C717663" w14:textId="4FB3AD34" w:rsidR="00E77054" w:rsidRDefault="00E77054" w:rsidP="0041326F">
      <w:pPr>
        <w:ind w:left="5398" w:right="68" w:hanging="153"/>
        <w:jc w:val="center"/>
        <w:rPr>
          <w:rFonts w:asciiTheme="minorHAnsi" w:hAnsiTheme="minorHAnsi" w:cstheme="minorHAnsi"/>
          <w:i/>
          <w:sz w:val="16"/>
          <w:szCs w:val="16"/>
        </w:rPr>
      </w:pPr>
    </w:p>
    <w:p w14:paraId="3B0894E2" w14:textId="77777777" w:rsidR="00E77054" w:rsidRDefault="00E77054" w:rsidP="0041326F">
      <w:pPr>
        <w:ind w:left="5398" w:right="68" w:hanging="153"/>
        <w:jc w:val="center"/>
        <w:rPr>
          <w:rFonts w:asciiTheme="minorHAnsi" w:hAnsiTheme="minorHAnsi" w:cstheme="minorHAnsi"/>
          <w:i/>
          <w:sz w:val="16"/>
          <w:szCs w:val="16"/>
        </w:rPr>
      </w:pPr>
    </w:p>
    <w:p w14:paraId="0B8D90CD" w14:textId="7CA68C81" w:rsidR="00456105" w:rsidRDefault="00456105" w:rsidP="0041326F">
      <w:pPr>
        <w:ind w:left="5398" w:right="68" w:hanging="153"/>
        <w:jc w:val="center"/>
        <w:rPr>
          <w:rFonts w:asciiTheme="minorHAnsi" w:hAnsiTheme="minorHAnsi" w:cstheme="minorHAnsi"/>
          <w:i/>
          <w:sz w:val="16"/>
          <w:szCs w:val="16"/>
        </w:rPr>
      </w:pPr>
    </w:p>
    <w:p w14:paraId="1E5EFA9F" w14:textId="5F444B1A" w:rsidR="0039799F" w:rsidRPr="002C11A2" w:rsidRDefault="0039799F"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8" w:name="_Toc135911756"/>
      <w:bookmarkEnd w:id="4"/>
      <w:bookmarkEnd w:id="5"/>
      <w:bookmarkEnd w:id="6"/>
      <w:r w:rsidRPr="0092625B">
        <w:rPr>
          <w:rFonts w:cstheme="minorHAnsi"/>
          <w:sz w:val="20"/>
        </w:rPr>
        <w:t xml:space="preserve">ZAŁĄCZNIK NR </w:t>
      </w:r>
      <w:r w:rsidR="0092625B" w:rsidRPr="0092625B">
        <w:rPr>
          <w:rFonts w:cstheme="minorHAnsi"/>
          <w:sz w:val="20"/>
        </w:rPr>
        <w:t>4</w:t>
      </w:r>
      <w:r w:rsidRPr="0092625B">
        <w:rPr>
          <w:rFonts w:cstheme="minorHAnsi"/>
          <w:sz w:val="20"/>
        </w:rPr>
        <w:t xml:space="preserve"> DO SWZ –  </w:t>
      </w:r>
      <w:r w:rsidRPr="00106B0D">
        <w:rPr>
          <w:rFonts w:cstheme="minorHAnsi"/>
          <w:color w:val="1F497D" w:themeColor="text2"/>
          <w:sz w:val="20"/>
        </w:rPr>
        <w:t xml:space="preserve">OŚWIADCZENIE O BRAKU PODSTAW WYKLUCZENIA </w:t>
      </w:r>
      <w:r w:rsidR="00375B8E" w:rsidRPr="00375B8E">
        <w:rPr>
          <w:rFonts w:cstheme="minorHAnsi"/>
          <w:color w:val="1F497D" w:themeColor="text2"/>
          <w:sz w:val="20"/>
        </w:rPr>
        <w:t>NA PODSTAWIE PRZESŁANEK WSKAZANYCH W PRZEPISACH USTAWY O SZCZEGÓLNYCH ROZWIĄZANIACH W ZAKRESIE PRZECIWDZIAŁANIA WSPIERANIU AGRESJI NA UKRAINĘ ORAZ ROZPORZĄDZENIA (UE) 2022/576 Z DNIA 8 KWIETNIA 2022 R</w:t>
      </w:r>
      <w:bookmarkEnd w:id="8"/>
    </w:p>
    <w:p w14:paraId="3CC1703E" w14:textId="77777777" w:rsidR="0039799F" w:rsidRDefault="0039799F" w:rsidP="0039799F">
      <w:pPr>
        <w:spacing w:after="80" w:line="240" w:lineRule="exact"/>
        <w:jc w:val="left"/>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CC54F37"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104FBA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7370ED5" w14:textId="77777777" w:rsidR="007B5834" w:rsidRPr="006B56FD" w:rsidRDefault="007B5834" w:rsidP="00217C80">
            <w:pPr>
              <w:ind w:right="28"/>
              <w:jc w:val="left"/>
              <w:rPr>
                <w:rFonts w:asciiTheme="minorHAnsi" w:hAnsiTheme="minorHAnsi" w:cstheme="minorHAnsi"/>
              </w:rPr>
            </w:pPr>
          </w:p>
          <w:p w14:paraId="7640E10F"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3206FAE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50D54750"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211DB3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B7C6E34"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9C6A8D"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EB07CC2"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03AF210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7091E70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858ABD8"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EC61179" w14:textId="77777777" w:rsidR="0039799F" w:rsidRDefault="0039799F" w:rsidP="0039799F">
      <w:pPr>
        <w:spacing w:after="80" w:line="240" w:lineRule="exact"/>
        <w:jc w:val="left"/>
        <w:rPr>
          <w:rFonts w:asciiTheme="minorHAnsi" w:hAnsiTheme="minorHAnsi" w:cstheme="minorHAnsi"/>
          <w:sz w:val="20"/>
        </w:rPr>
      </w:pPr>
    </w:p>
    <w:p w14:paraId="189B9182" w14:textId="77777777" w:rsidR="002C11A2" w:rsidRPr="00771E1F" w:rsidRDefault="002C11A2" w:rsidP="002C11A2">
      <w:pPr>
        <w:spacing w:after="80" w:line="240" w:lineRule="exact"/>
        <w:jc w:val="center"/>
        <w:rPr>
          <w:rFonts w:asciiTheme="minorHAnsi" w:hAnsiTheme="minorHAnsi" w:cstheme="minorHAnsi"/>
          <w:b/>
          <w:bCs/>
          <w:sz w:val="20"/>
        </w:rPr>
      </w:pPr>
      <w:r w:rsidRPr="00771E1F">
        <w:rPr>
          <w:rFonts w:asciiTheme="minorHAnsi" w:hAnsiTheme="minorHAnsi" w:cstheme="minorHAnsi"/>
          <w:b/>
          <w:bCs/>
          <w:sz w:val="20"/>
        </w:rPr>
        <w:t xml:space="preserve">OŚWIADCZENIE O BRAKU PODSTAW WYKLUCZENIA </w:t>
      </w:r>
    </w:p>
    <w:p w14:paraId="23626E83" w14:textId="4C708642" w:rsidR="002C11A2" w:rsidRPr="00771E1F" w:rsidRDefault="00375B8E" w:rsidP="002C11A2">
      <w:pPr>
        <w:spacing w:after="80" w:line="240" w:lineRule="exact"/>
        <w:jc w:val="center"/>
        <w:rPr>
          <w:rFonts w:asciiTheme="minorHAnsi" w:hAnsiTheme="minorHAnsi" w:cstheme="minorHAnsi"/>
          <w:b/>
          <w:bCs/>
          <w:sz w:val="20"/>
        </w:rPr>
      </w:pPr>
      <w:r w:rsidRPr="00771E1F">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2EBD6639"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F9916BD" w14:textId="77777777" w:rsidR="0039799F" w:rsidRDefault="0039799F" w:rsidP="0039799F">
      <w:pPr>
        <w:spacing w:after="80" w:line="240" w:lineRule="exact"/>
        <w:jc w:val="left"/>
        <w:rPr>
          <w:rFonts w:asciiTheme="minorHAnsi" w:hAnsiTheme="minorHAnsi" w:cstheme="minorHAnsi"/>
          <w:sz w:val="20"/>
        </w:rPr>
      </w:pPr>
    </w:p>
    <w:p w14:paraId="6596B91C" w14:textId="6B7CAFE3" w:rsidR="005527AF" w:rsidRPr="00CF503D" w:rsidRDefault="005527AF" w:rsidP="00E6718A">
      <w:pPr>
        <w:pStyle w:val="Tekstpodstawowy"/>
        <w:rPr>
          <w:rFonts w:asciiTheme="minorHAnsi" w:hAnsiTheme="minorHAnsi" w:cstheme="minorHAnsi"/>
          <w:b/>
          <w:color w:val="000000" w:themeColor="text1"/>
          <w:szCs w:val="22"/>
        </w:rPr>
      </w:pPr>
      <w:r w:rsidRPr="00181504">
        <w:rPr>
          <w:rFonts w:asciiTheme="minorHAnsi" w:hAnsiTheme="minorHAnsi"/>
          <w:bCs/>
          <w:iCs/>
          <w:sz w:val="20"/>
        </w:rPr>
        <w:t xml:space="preserve">My niżej podpisani, przystępując do postępowania </w:t>
      </w:r>
      <w:r w:rsidR="00E6718A">
        <w:rPr>
          <w:rFonts w:asciiTheme="minorHAnsi" w:hAnsiTheme="minorHAnsi"/>
          <w:bCs/>
          <w:iCs/>
          <w:sz w:val="20"/>
        </w:rPr>
        <w:t>zakupowego nr</w:t>
      </w:r>
      <w:r w:rsidR="006F35CA" w:rsidRPr="00CF503D">
        <w:rPr>
          <w:rFonts w:asciiTheme="minorHAnsi" w:hAnsiTheme="minorHAnsi" w:cstheme="minorHAnsi"/>
          <w:color w:val="000000" w:themeColor="text1"/>
          <w:szCs w:val="22"/>
        </w:rPr>
        <w:t>:</w:t>
      </w:r>
      <w:r w:rsidR="006F35CA" w:rsidRPr="00CF503D">
        <w:rPr>
          <w:rFonts w:asciiTheme="minorHAnsi" w:hAnsiTheme="minorHAnsi" w:cstheme="minorHAnsi"/>
          <w:b/>
          <w:color w:val="000000" w:themeColor="text1"/>
          <w:szCs w:val="22"/>
        </w:rPr>
        <w:t xml:space="preserve"> </w:t>
      </w:r>
      <w:sdt>
        <w:sdtPr>
          <w:rPr>
            <w:rStyle w:val="Nagwek1Znak"/>
            <w:rFonts w:cs="Arial"/>
            <w:color w:val="000000"/>
            <w:sz w:val="18"/>
            <w:szCs w:val="18"/>
            <w:shd w:val="clear" w:color="auto" w:fill="FDFDFD"/>
          </w:rPr>
          <w:alias w:val="Słowa kluczowe"/>
          <w:tag w:val=""/>
          <w:id w:val="-2070876192"/>
          <w:placeholder>
            <w:docPart w:val="769CB6F6A4D1411695CEDA04A47F4DC7"/>
          </w:placeholder>
          <w:dataBinding w:prefixMappings="xmlns:ns0='http://purl.org/dc/elements/1.1/' xmlns:ns1='http://schemas.openxmlformats.org/package/2006/metadata/core-properties' " w:xpath="/ns1:coreProperties[1]/ns1:keywords[1]" w:storeItemID="{6C3C8BC8-F283-45AE-878A-BAB7291924A1}"/>
          <w:text/>
        </w:sdtPr>
        <w:sdtEndPr>
          <w:rPr>
            <w:rStyle w:val="Nagwek1Znak"/>
          </w:rPr>
        </w:sdtEndPr>
        <w:sdtContent>
          <w:r w:rsidR="00E505E2">
            <w:rPr>
              <w:rStyle w:val="Nagwek1Znak"/>
              <w:rFonts w:cs="Arial"/>
              <w:color w:val="000000"/>
              <w:sz w:val="18"/>
              <w:szCs w:val="18"/>
              <w:shd w:val="clear" w:color="auto" w:fill="FDFDFD"/>
            </w:rPr>
            <w:t>POST/DYS/OSK/LZA/03269/2024</w:t>
          </w:r>
        </w:sdtContent>
      </w:sdt>
      <w:r w:rsidR="006F35CA" w:rsidRPr="00CF503D">
        <w:rPr>
          <w:rFonts w:asciiTheme="minorHAnsi" w:hAnsiTheme="minorHAnsi"/>
          <w:bCs/>
          <w:iCs/>
          <w:color w:val="000000" w:themeColor="text1"/>
          <w:sz w:val="20"/>
        </w:rPr>
        <w:t xml:space="preserve"> </w:t>
      </w:r>
      <w:r w:rsidRPr="00CF503D">
        <w:rPr>
          <w:rFonts w:asciiTheme="minorHAnsi" w:hAnsiTheme="minorHAnsi"/>
          <w:bCs/>
          <w:iCs/>
          <w:color w:val="000000" w:themeColor="text1"/>
          <w:sz w:val="20"/>
        </w:rPr>
        <w:t xml:space="preserve">prowadzonego w trybie przetargu nieograniczonego pn. </w:t>
      </w:r>
      <w:sdt>
        <w:sdtPr>
          <w:rPr>
            <w:rFonts w:asciiTheme="minorHAnsi" w:hAnsiTheme="minorHAnsi" w:cstheme="minorHAnsi"/>
            <w:b/>
            <w:color w:val="000000" w:themeColor="text1"/>
            <w:szCs w:val="22"/>
          </w:rPr>
          <w:alias w:val="Tytuł"/>
          <w:tag w:val=""/>
          <w:id w:val="-738403692"/>
          <w:placeholder>
            <w:docPart w:val="44ED6FDC659A462A8B06C4BC96C9C33E"/>
          </w:placeholder>
          <w:dataBinding w:prefixMappings="xmlns:ns0='http://purl.org/dc/elements/1.1/' xmlns:ns1='http://schemas.openxmlformats.org/package/2006/metadata/core-properties' " w:xpath="/ns1:coreProperties[1]/ns0:title[1]" w:storeItemID="{6C3C8BC8-F283-45AE-878A-BAB7291924A1}"/>
          <w:text/>
        </w:sdtPr>
        <w:sdtEndPr/>
        <w:sdtContent>
          <w:r w:rsidR="00456105">
            <w:rPr>
              <w:rFonts w:asciiTheme="minorHAnsi" w:hAnsiTheme="minorHAnsi" w:cstheme="minorHAnsi"/>
              <w:b/>
              <w:color w:val="000000" w:themeColor="text1"/>
              <w:szCs w:val="22"/>
            </w:rPr>
            <w:t>System zamknięć Master Key</w:t>
          </w:r>
        </w:sdtContent>
      </w:sdt>
      <w:r w:rsidRPr="00CF503D">
        <w:rPr>
          <w:rFonts w:asciiTheme="minorHAnsi" w:hAnsiTheme="minorHAnsi"/>
          <w:color w:val="000000" w:themeColor="text1"/>
          <w:sz w:val="20"/>
        </w:rPr>
        <w:t xml:space="preserve"> </w:t>
      </w:r>
      <w:r w:rsidRPr="00CF503D">
        <w:rPr>
          <w:rFonts w:asciiTheme="minorHAnsi" w:hAnsiTheme="minorHAnsi"/>
          <w:bCs/>
          <w:iCs/>
          <w:color w:val="000000" w:themeColor="text1"/>
          <w:sz w:val="20"/>
        </w:rPr>
        <w:t>, niniejszym oświadczamy</w:t>
      </w:r>
      <w:r w:rsidRPr="00CF503D">
        <w:rPr>
          <w:rFonts w:asciiTheme="minorHAnsi" w:hAnsiTheme="minorHAnsi"/>
          <w:bCs/>
          <w:iCs/>
          <w:color w:val="000000" w:themeColor="text1"/>
          <w:sz w:val="20"/>
          <w:vertAlign w:val="superscript"/>
        </w:rPr>
        <w:footnoteReference w:id="11"/>
      </w:r>
      <w:r w:rsidRPr="00CF503D">
        <w:rPr>
          <w:rFonts w:asciiTheme="minorHAnsi" w:hAnsiTheme="minorHAnsi"/>
          <w:bCs/>
          <w:iCs/>
          <w:color w:val="000000" w:themeColor="text1"/>
          <w:sz w:val="20"/>
        </w:rPr>
        <w:t>, co następuje*:</w:t>
      </w:r>
    </w:p>
    <w:p w14:paraId="6AA42F17" w14:textId="77777777" w:rsidR="002C11A2" w:rsidRPr="00771E1F" w:rsidRDefault="002C11A2" w:rsidP="002C11A2">
      <w:pPr>
        <w:rPr>
          <w:rFonts w:asciiTheme="minorHAnsi" w:hAnsiTheme="minorHAnsi" w:cstheme="minorHAnsi"/>
          <w:b/>
          <w:sz w:val="20"/>
        </w:rPr>
      </w:pPr>
      <w:r w:rsidRPr="00771E1F">
        <w:rPr>
          <w:rFonts w:asciiTheme="minorHAnsi" w:hAnsiTheme="minorHAnsi" w:cstheme="minorHAnsi"/>
          <w:b/>
          <w:sz w:val="20"/>
        </w:rPr>
        <w:t>OŚWIADCZENIA DOTYCZĄCE WYKONAWCY:</w:t>
      </w:r>
    </w:p>
    <w:p w14:paraId="37AF6B09" w14:textId="77777777" w:rsidR="002C11A2" w:rsidRPr="00771E1F" w:rsidRDefault="002C11A2" w:rsidP="00CF503D">
      <w:pPr>
        <w:numPr>
          <w:ilvl w:val="0"/>
          <w:numId w:val="34"/>
        </w:numPr>
        <w:rPr>
          <w:rFonts w:asciiTheme="minorHAnsi" w:hAnsiTheme="minorHAnsi" w:cstheme="minorHAnsi"/>
          <w:bCs/>
          <w:sz w:val="20"/>
        </w:rPr>
      </w:pPr>
      <w:r w:rsidRPr="00771E1F">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771E1F">
        <w:rPr>
          <w:rFonts w:asciiTheme="minorHAnsi" w:hAnsiTheme="minorHAnsi" w:cstheme="minorHAnsi"/>
          <w:sz w:val="20"/>
          <w:vertAlign w:val="superscript"/>
        </w:rPr>
        <w:footnoteReference w:id="12"/>
      </w:r>
    </w:p>
    <w:p w14:paraId="5FA9FE67" w14:textId="77777777" w:rsidR="002C11A2" w:rsidRPr="00771E1F" w:rsidRDefault="002C11A2" w:rsidP="00CF503D">
      <w:pPr>
        <w:numPr>
          <w:ilvl w:val="0"/>
          <w:numId w:val="34"/>
        </w:numPr>
        <w:rPr>
          <w:rFonts w:asciiTheme="minorHAnsi" w:hAnsiTheme="minorHAnsi" w:cstheme="minorHAnsi"/>
          <w:b/>
          <w:bCs/>
          <w:sz w:val="20"/>
        </w:rPr>
      </w:pPr>
      <w:r w:rsidRPr="00771E1F">
        <w:rPr>
          <w:rFonts w:asciiTheme="minorHAnsi" w:hAnsiTheme="minorHAnsi" w:cstheme="minorHAnsi"/>
          <w:sz w:val="20"/>
        </w:rPr>
        <w:t>Oświadczam, że nie zachodzą w stosunku do mnie przesłanki wykluczenia z postępowania na podstawie art. 7 ust. 1 ustawy z dnia 13 kwietnia 2022 r.</w:t>
      </w:r>
      <w:r w:rsidRPr="00771E1F">
        <w:rPr>
          <w:rFonts w:asciiTheme="minorHAnsi" w:hAnsiTheme="minorHAnsi" w:cstheme="minorHAnsi"/>
          <w:iCs/>
          <w:sz w:val="20"/>
        </w:rPr>
        <w:t xml:space="preserve"> o szczególnych rozwiązaniach w zakresie </w:t>
      </w:r>
      <w:r w:rsidRPr="00771E1F">
        <w:rPr>
          <w:rFonts w:asciiTheme="minorHAnsi" w:hAnsiTheme="minorHAnsi" w:cstheme="minorHAnsi"/>
          <w:iCs/>
          <w:sz w:val="20"/>
        </w:rPr>
        <w:lastRenderedPageBreak/>
        <w:t xml:space="preserve">przeciwdziałania wspieraniu agresji na Ukrainę oraz służących ochronie bezpieczeństwa narodowego </w:t>
      </w:r>
      <w:r w:rsidRPr="00771E1F">
        <w:rPr>
          <w:rFonts w:asciiTheme="minorHAnsi" w:hAnsiTheme="minorHAnsi" w:cstheme="minorHAnsi"/>
          <w:sz w:val="20"/>
        </w:rPr>
        <w:t>(Dz. U. poz. 835)</w:t>
      </w:r>
      <w:r w:rsidRPr="00771E1F">
        <w:rPr>
          <w:rFonts w:asciiTheme="minorHAnsi" w:hAnsiTheme="minorHAnsi" w:cstheme="minorHAnsi"/>
          <w:iCs/>
          <w:sz w:val="20"/>
        </w:rPr>
        <w:t>.</w:t>
      </w:r>
      <w:r w:rsidRPr="00771E1F">
        <w:rPr>
          <w:rFonts w:asciiTheme="minorHAnsi" w:hAnsiTheme="minorHAnsi" w:cstheme="minorHAnsi"/>
          <w:sz w:val="20"/>
          <w:vertAlign w:val="superscript"/>
        </w:rPr>
        <w:footnoteReference w:id="13"/>
      </w:r>
    </w:p>
    <w:p w14:paraId="17918FDC" w14:textId="77777777" w:rsidR="002C11A2" w:rsidRPr="00771E1F" w:rsidRDefault="002C11A2" w:rsidP="002C11A2">
      <w:pPr>
        <w:rPr>
          <w:rFonts w:asciiTheme="minorHAnsi" w:hAnsiTheme="minorHAnsi" w:cstheme="minorHAnsi"/>
          <w:b/>
          <w:bCs/>
          <w:sz w:val="20"/>
        </w:rPr>
      </w:pPr>
    </w:p>
    <w:p w14:paraId="4648A79D" w14:textId="77777777" w:rsidR="002C11A2" w:rsidRPr="00771E1F" w:rsidRDefault="002C11A2" w:rsidP="002C11A2">
      <w:pPr>
        <w:rPr>
          <w:rFonts w:asciiTheme="minorHAnsi" w:hAnsiTheme="minorHAnsi" w:cstheme="minorHAnsi"/>
          <w:b/>
          <w:sz w:val="20"/>
        </w:rPr>
      </w:pPr>
      <w:r w:rsidRPr="00771E1F">
        <w:rPr>
          <w:rFonts w:asciiTheme="minorHAnsi" w:hAnsiTheme="minorHAnsi" w:cstheme="minorHAnsi"/>
          <w:b/>
          <w:sz w:val="20"/>
        </w:rPr>
        <w:t>OŚWIADCZENIE DOTYCZĄCE PODWYKONAWCY, NA KTÓREGO PRZYPADA PONAD 10% WARTOŚCI ZAMÓWIENIA:</w:t>
      </w:r>
    </w:p>
    <w:p w14:paraId="6C5310D1"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[UWAGA</w:t>
      </w:r>
      <w:r w:rsidRPr="00771E1F">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71E1F">
        <w:rPr>
          <w:rFonts w:asciiTheme="minorHAnsi" w:hAnsiTheme="minorHAnsi" w:cstheme="minorHAnsi"/>
          <w:sz w:val="20"/>
        </w:rPr>
        <w:t>]</w:t>
      </w:r>
    </w:p>
    <w:p w14:paraId="49B91983"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 xml:space="preserve">Oświadczam, że w stosunku do następującego podmiotu, będącego podwykonawcą, na którego przypada ponad 10% wartości zamówienia: ……………………………………………………………………………………………….… </w:t>
      </w:r>
      <w:r w:rsidRPr="00771E1F">
        <w:rPr>
          <w:rFonts w:asciiTheme="minorHAnsi" w:hAnsiTheme="minorHAnsi" w:cstheme="minorHAnsi"/>
          <w:i/>
          <w:sz w:val="20"/>
        </w:rPr>
        <w:t>(podać pełną nazwę/ firmę, adres, a także w zależności od podmiotu: NIP/ PESEL, KRS/ CEiDG)</w:t>
      </w:r>
      <w:r w:rsidRPr="00771E1F">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D148C88" w14:textId="77777777" w:rsidR="002C11A2" w:rsidRPr="00771E1F" w:rsidRDefault="002C11A2" w:rsidP="002C11A2">
      <w:pPr>
        <w:rPr>
          <w:rFonts w:asciiTheme="minorHAnsi" w:hAnsiTheme="minorHAnsi" w:cstheme="minorHAnsi"/>
          <w:sz w:val="20"/>
        </w:rPr>
      </w:pPr>
    </w:p>
    <w:p w14:paraId="7860245B" w14:textId="77777777" w:rsidR="002C11A2" w:rsidRPr="00771E1F" w:rsidRDefault="002C11A2" w:rsidP="002C11A2">
      <w:pPr>
        <w:rPr>
          <w:rFonts w:asciiTheme="minorHAnsi" w:hAnsiTheme="minorHAnsi" w:cstheme="minorHAnsi"/>
          <w:b/>
          <w:sz w:val="20"/>
        </w:rPr>
      </w:pPr>
      <w:r w:rsidRPr="00771E1F">
        <w:rPr>
          <w:rFonts w:asciiTheme="minorHAnsi" w:hAnsiTheme="minorHAnsi" w:cstheme="minorHAnsi"/>
          <w:b/>
          <w:sz w:val="20"/>
        </w:rPr>
        <w:t>OŚWIADCZENIE DOTYCZĄCE DOSTAWCY, NA KTÓREGO PRZYPADA PONAD 10% WARTOŚCI ZAMÓWIENIA:</w:t>
      </w:r>
    </w:p>
    <w:p w14:paraId="1B5FA6EE"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[UWAGA</w:t>
      </w:r>
      <w:r w:rsidRPr="00771E1F">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71E1F">
        <w:rPr>
          <w:rFonts w:asciiTheme="minorHAnsi" w:hAnsiTheme="minorHAnsi" w:cstheme="minorHAnsi"/>
          <w:sz w:val="20"/>
        </w:rPr>
        <w:t>]</w:t>
      </w:r>
    </w:p>
    <w:p w14:paraId="3F93B348"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 xml:space="preserve">Oświadczam, że w stosunku do następującego podmiotu, będącego dostawcą, na którego przypada ponad 10% wartości zamówienia: ……………………………………………………………………………………………….………..….…… </w:t>
      </w:r>
      <w:r w:rsidRPr="00771E1F">
        <w:rPr>
          <w:rFonts w:asciiTheme="minorHAnsi" w:hAnsiTheme="minorHAnsi" w:cstheme="minorHAnsi"/>
          <w:i/>
          <w:sz w:val="20"/>
        </w:rPr>
        <w:t>(podać pełną nazwę/firmę, adres, a także w zależności od podmiotu: NIP/PESEL, KRS/CEiDG)</w:t>
      </w:r>
      <w:r w:rsidRPr="00771E1F">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20519B30" w14:textId="77777777" w:rsidR="002C11A2" w:rsidRPr="00771E1F" w:rsidRDefault="002C11A2" w:rsidP="002C11A2">
      <w:pPr>
        <w:rPr>
          <w:rFonts w:asciiTheme="minorHAnsi" w:hAnsiTheme="minorHAnsi" w:cstheme="minorHAnsi"/>
          <w:i/>
          <w:sz w:val="20"/>
        </w:rPr>
      </w:pPr>
    </w:p>
    <w:p w14:paraId="75BB4598" w14:textId="77777777" w:rsidR="002C11A2" w:rsidRPr="00771E1F" w:rsidRDefault="002C11A2" w:rsidP="002C11A2">
      <w:pPr>
        <w:rPr>
          <w:rFonts w:asciiTheme="minorHAnsi" w:hAnsiTheme="minorHAnsi" w:cstheme="minorHAnsi"/>
          <w:b/>
          <w:sz w:val="20"/>
        </w:rPr>
      </w:pPr>
      <w:r w:rsidRPr="00771E1F">
        <w:rPr>
          <w:rFonts w:asciiTheme="minorHAnsi" w:hAnsiTheme="minorHAnsi" w:cstheme="minorHAnsi"/>
          <w:b/>
          <w:sz w:val="20"/>
        </w:rPr>
        <w:t>OŚWIADCZENIE DOTYCZĄCE PODANYCH INFORMACJI:</w:t>
      </w:r>
    </w:p>
    <w:p w14:paraId="2C69CB29"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71A3AFF2" w14:textId="77777777" w:rsidR="002C11A2" w:rsidRPr="00771E1F" w:rsidRDefault="002C11A2" w:rsidP="002C11A2">
      <w:pPr>
        <w:rPr>
          <w:rFonts w:asciiTheme="minorHAnsi" w:hAnsiTheme="minorHAnsi" w:cstheme="minorHAnsi"/>
          <w:sz w:val="20"/>
        </w:rPr>
      </w:pPr>
    </w:p>
    <w:p w14:paraId="2FA1BEC4" w14:textId="77777777" w:rsidR="002C11A2" w:rsidRPr="00771E1F" w:rsidRDefault="002C11A2" w:rsidP="002C11A2">
      <w:pPr>
        <w:rPr>
          <w:rFonts w:asciiTheme="minorHAnsi" w:hAnsiTheme="minorHAnsi" w:cstheme="minorHAnsi"/>
          <w:b/>
          <w:sz w:val="20"/>
        </w:rPr>
      </w:pPr>
      <w:r w:rsidRPr="00771E1F">
        <w:rPr>
          <w:rFonts w:asciiTheme="minorHAnsi" w:hAnsiTheme="minorHAnsi" w:cstheme="minorHAnsi"/>
          <w:b/>
          <w:sz w:val="20"/>
        </w:rPr>
        <w:t>INFORMACJA DOTYCZĄCA DOSTĘPU DO PODMIOTOWYCH ŚRODKÓW DOWODOWYCH DOKUMENTÓW REJESTROWYCH/DOKUMENTÓW</w:t>
      </w:r>
      <w:r w:rsidRPr="00771E1F">
        <w:rPr>
          <w:rFonts w:asciiTheme="minorHAnsi" w:hAnsiTheme="minorHAnsi" w:cstheme="minorHAnsi"/>
          <w:sz w:val="20"/>
        </w:rPr>
        <w:t xml:space="preserve"> </w:t>
      </w:r>
      <w:r w:rsidRPr="00771E1F">
        <w:rPr>
          <w:rFonts w:asciiTheme="minorHAnsi" w:hAnsiTheme="minorHAnsi" w:cstheme="minorHAnsi"/>
          <w:b/>
          <w:sz w:val="20"/>
        </w:rPr>
        <w:t>OKREŚLAJĄCYCH BENEFICJENTÓW RZECZYWISTYCH WYKONAWCY:</w:t>
      </w:r>
    </w:p>
    <w:p w14:paraId="6B2035C0"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DBAEAB4"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1) .....................................................................................................................................................</w:t>
      </w:r>
    </w:p>
    <w:p w14:paraId="16CAE139"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i/>
          <w:sz w:val="20"/>
        </w:rPr>
        <w:t>(wskazać dokumenty rejestrowe podmiotowy środek dowodowy, adres internetowy, wydający urząd lub organ, dokładne dane referencyjne dokumentacji)</w:t>
      </w:r>
    </w:p>
    <w:p w14:paraId="002EF56B"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2) .....................................................................................................................................................</w:t>
      </w:r>
    </w:p>
    <w:p w14:paraId="2489B5B5" w14:textId="77777777" w:rsidR="002C11A2" w:rsidRPr="00771E1F" w:rsidRDefault="002C11A2" w:rsidP="002C11A2">
      <w:pPr>
        <w:rPr>
          <w:rFonts w:asciiTheme="minorHAnsi" w:hAnsiTheme="minorHAnsi" w:cstheme="minorHAnsi"/>
          <w:i/>
          <w:sz w:val="20"/>
        </w:rPr>
      </w:pPr>
      <w:r w:rsidRPr="00771E1F">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1FC93DCB" w14:textId="77777777" w:rsidR="005527AF" w:rsidRPr="00771E1F" w:rsidRDefault="005527AF" w:rsidP="005527AF">
      <w:pPr>
        <w:tabs>
          <w:tab w:val="left" w:pos="3555"/>
        </w:tabs>
        <w:spacing w:after="200" w:line="240" w:lineRule="auto"/>
        <w:rPr>
          <w:rFonts w:asciiTheme="minorHAnsi" w:hAnsiTheme="minorHAnsi" w:cs="Arial"/>
          <w:bCs/>
          <w:iCs/>
          <w:sz w:val="20"/>
        </w:rPr>
      </w:pPr>
    </w:p>
    <w:p w14:paraId="06544AD9" w14:textId="77777777" w:rsidR="005527AF" w:rsidRPr="00771E1F" w:rsidRDefault="005527AF" w:rsidP="005527AF">
      <w:pPr>
        <w:tabs>
          <w:tab w:val="left" w:pos="3555"/>
        </w:tabs>
        <w:spacing w:after="200" w:line="240" w:lineRule="auto"/>
        <w:rPr>
          <w:rFonts w:asciiTheme="minorHAnsi" w:hAnsiTheme="minorHAnsi" w:cs="Arial"/>
          <w:bCs/>
          <w:iCs/>
          <w:sz w:val="20"/>
        </w:rPr>
      </w:pPr>
    </w:p>
    <w:p w14:paraId="6AC81FDA" w14:textId="77777777" w:rsidR="005527AF" w:rsidRDefault="005527AF" w:rsidP="005527AF">
      <w:pPr>
        <w:shd w:val="clear" w:color="auto" w:fill="FFFFFF" w:themeFill="background1"/>
        <w:spacing w:line="260" w:lineRule="exact"/>
        <w:ind w:left="426" w:hanging="426"/>
        <w:jc w:val="left"/>
        <w:rPr>
          <w:rFonts w:asciiTheme="minorHAnsi" w:hAnsiTheme="minorHAnsi" w:cs="Arial"/>
          <w:i/>
          <w:sz w:val="20"/>
          <w:lang w:eastAsia="pl-PL"/>
        </w:rPr>
      </w:pPr>
    </w:p>
    <w:p w14:paraId="1A7AD0CE" w14:textId="77777777" w:rsidR="005527AF" w:rsidRPr="00674C56" w:rsidRDefault="005527AF" w:rsidP="005527AF">
      <w:pPr>
        <w:shd w:val="clear" w:color="auto" w:fill="FFFFFF" w:themeFill="background1"/>
        <w:spacing w:line="260" w:lineRule="exact"/>
        <w:ind w:left="426" w:hanging="426"/>
        <w:rPr>
          <w:rFonts w:asciiTheme="minorHAnsi" w:hAnsiTheme="minorHAnsi" w:cs="Arial"/>
          <w:i/>
          <w:sz w:val="20"/>
          <w:lang w:eastAsia="pl-PL"/>
        </w:rPr>
      </w:pPr>
    </w:p>
    <w:p w14:paraId="74A923CF" w14:textId="77777777" w:rsidR="005527AF" w:rsidRPr="00C82ACD" w:rsidRDefault="005527AF" w:rsidP="005527AF">
      <w:pPr>
        <w:rPr>
          <w:rFonts w:asciiTheme="minorHAnsi" w:hAnsiTheme="minorHAnsi" w:cstheme="minorHAnsi"/>
          <w:sz w:val="20"/>
        </w:rPr>
      </w:pPr>
    </w:p>
    <w:p w14:paraId="17CFA627" w14:textId="77777777" w:rsidR="005527AF" w:rsidRPr="00C82ACD" w:rsidRDefault="005527AF" w:rsidP="005527AF">
      <w:pPr>
        <w:rPr>
          <w:rFonts w:asciiTheme="minorHAnsi" w:hAnsiTheme="minorHAnsi" w:cstheme="minorHAnsi"/>
          <w:sz w:val="20"/>
        </w:rPr>
      </w:pPr>
    </w:p>
    <w:p w14:paraId="1425D3A7" w14:textId="77777777" w:rsidR="005527AF" w:rsidRPr="009C2468" w:rsidRDefault="005527AF" w:rsidP="005527AF">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A356AF7" w14:textId="77777777" w:rsidR="005527AF" w:rsidRDefault="005527AF" w:rsidP="005527A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238389AF" w14:textId="77777777" w:rsidR="00375B8E" w:rsidRDefault="005527AF" w:rsidP="00375B8E">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375B8E">
        <w:rPr>
          <w:rFonts w:asciiTheme="minorHAnsi" w:hAnsiTheme="minorHAnsi" w:cstheme="minorHAnsi"/>
          <w:i/>
          <w:sz w:val="16"/>
          <w:szCs w:val="16"/>
        </w:rPr>
        <w:t>/</w:t>
      </w:r>
      <w:r w:rsidR="00375B8E" w:rsidRPr="007121A2">
        <w:rPr>
          <w:rFonts w:asciiTheme="minorHAnsi" w:hAnsiTheme="minorHAnsi" w:cstheme="minorHAnsi"/>
          <w:sz w:val="20"/>
        </w:rPr>
        <w:t xml:space="preserve"> </w:t>
      </w:r>
      <w:r w:rsidR="00375B8E" w:rsidRPr="007121A2">
        <w:rPr>
          <w:rFonts w:asciiTheme="minorHAnsi" w:hAnsiTheme="minorHAnsi" w:cstheme="minorHAnsi"/>
          <w:i/>
          <w:sz w:val="16"/>
          <w:szCs w:val="16"/>
        </w:rPr>
        <w:t>Wykonawcy wspólnie ubiegającego się o udzielenie zamówienia</w:t>
      </w:r>
    </w:p>
    <w:p w14:paraId="3E55292C" w14:textId="77777777" w:rsidR="005527AF" w:rsidRPr="009C2468" w:rsidRDefault="005527AF" w:rsidP="005527AF">
      <w:pPr>
        <w:ind w:left="5398" w:right="68" w:hanging="153"/>
        <w:jc w:val="center"/>
        <w:rPr>
          <w:rFonts w:asciiTheme="minorHAnsi" w:hAnsiTheme="minorHAnsi" w:cstheme="minorHAnsi"/>
          <w:i/>
          <w:sz w:val="16"/>
          <w:szCs w:val="16"/>
        </w:rPr>
      </w:pPr>
    </w:p>
    <w:p w14:paraId="64195399" w14:textId="77777777" w:rsidR="005527AF" w:rsidRDefault="005527AF" w:rsidP="005527AF">
      <w:pPr>
        <w:tabs>
          <w:tab w:val="left" w:pos="3555"/>
        </w:tabs>
        <w:spacing w:after="200" w:line="240" w:lineRule="auto"/>
        <w:rPr>
          <w:rFonts w:asciiTheme="minorHAnsi" w:hAnsiTheme="minorHAnsi" w:cs="Arial"/>
          <w:bCs/>
          <w:iCs/>
          <w:sz w:val="20"/>
        </w:rPr>
      </w:pPr>
    </w:p>
    <w:p w14:paraId="2156E6B8" w14:textId="77777777" w:rsidR="0039799F" w:rsidRPr="00181504" w:rsidRDefault="0039799F" w:rsidP="0039799F">
      <w:pPr>
        <w:rPr>
          <w:rFonts w:asciiTheme="minorHAnsi" w:hAnsiTheme="minorHAnsi" w:cstheme="minorHAnsi"/>
          <w:sz w:val="20"/>
        </w:rPr>
      </w:pPr>
    </w:p>
    <w:p w14:paraId="4BF98291" w14:textId="77777777" w:rsidR="0039799F" w:rsidRPr="009C2468" w:rsidRDefault="0039799F" w:rsidP="0039799F">
      <w:pPr>
        <w:rPr>
          <w:rFonts w:asciiTheme="minorHAnsi" w:hAnsiTheme="minorHAnsi" w:cstheme="minorHAnsi"/>
          <w:sz w:val="20"/>
        </w:rPr>
      </w:pPr>
    </w:p>
    <w:p w14:paraId="5F205A72" w14:textId="487EB24C" w:rsidR="0039799F" w:rsidRDefault="0039799F" w:rsidP="0039799F">
      <w:pPr>
        <w:spacing w:after="160" w:line="240" w:lineRule="exact"/>
        <w:jc w:val="left"/>
        <w:rPr>
          <w:rFonts w:asciiTheme="minorHAnsi" w:hAnsiTheme="minorHAnsi" w:cstheme="minorHAnsi"/>
          <w:sz w:val="20"/>
        </w:rPr>
      </w:pPr>
    </w:p>
    <w:p w14:paraId="3F8AD6E4" w14:textId="53B45ABB" w:rsidR="00106B0D" w:rsidRDefault="00106B0D" w:rsidP="0039799F">
      <w:pPr>
        <w:spacing w:after="160" w:line="240" w:lineRule="exact"/>
        <w:jc w:val="left"/>
        <w:rPr>
          <w:rFonts w:asciiTheme="minorHAnsi" w:hAnsiTheme="minorHAnsi" w:cstheme="minorHAnsi"/>
          <w:sz w:val="20"/>
        </w:rPr>
      </w:pPr>
    </w:p>
    <w:p w14:paraId="490988C8" w14:textId="0090AD63" w:rsidR="00106B0D" w:rsidRDefault="00106B0D" w:rsidP="0039799F">
      <w:pPr>
        <w:spacing w:after="160" w:line="240" w:lineRule="exact"/>
        <w:jc w:val="left"/>
        <w:rPr>
          <w:rFonts w:asciiTheme="minorHAnsi" w:hAnsiTheme="minorHAnsi" w:cstheme="minorHAnsi"/>
          <w:sz w:val="20"/>
        </w:rPr>
      </w:pPr>
    </w:p>
    <w:p w14:paraId="4958624A" w14:textId="1D4C96E2" w:rsidR="00106B0D" w:rsidRDefault="00106B0D" w:rsidP="0039799F">
      <w:pPr>
        <w:spacing w:after="160" w:line="240" w:lineRule="exact"/>
        <w:jc w:val="left"/>
        <w:rPr>
          <w:rFonts w:asciiTheme="minorHAnsi" w:hAnsiTheme="minorHAnsi" w:cstheme="minorHAnsi"/>
          <w:sz w:val="20"/>
        </w:rPr>
      </w:pPr>
    </w:p>
    <w:p w14:paraId="1E45216A" w14:textId="3187EF87" w:rsidR="00106B0D" w:rsidRDefault="00106B0D" w:rsidP="0039799F">
      <w:pPr>
        <w:spacing w:after="160" w:line="240" w:lineRule="exact"/>
        <w:jc w:val="left"/>
        <w:rPr>
          <w:rFonts w:asciiTheme="minorHAnsi" w:hAnsiTheme="minorHAnsi" w:cstheme="minorHAnsi"/>
          <w:sz w:val="20"/>
        </w:rPr>
      </w:pPr>
    </w:p>
    <w:p w14:paraId="46FCD3A7" w14:textId="3564105C" w:rsidR="00FE1515" w:rsidRDefault="00FE1515" w:rsidP="0039799F">
      <w:pPr>
        <w:spacing w:after="160" w:line="240" w:lineRule="exact"/>
        <w:jc w:val="left"/>
        <w:rPr>
          <w:rFonts w:asciiTheme="minorHAnsi" w:hAnsiTheme="minorHAnsi" w:cstheme="minorHAnsi"/>
          <w:sz w:val="20"/>
        </w:rPr>
      </w:pPr>
    </w:p>
    <w:p w14:paraId="5AD4768E" w14:textId="73551584" w:rsidR="00FE1515" w:rsidRDefault="00FE1515" w:rsidP="0039799F">
      <w:pPr>
        <w:spacing w:after="160" w:line="240" w:lineRule="exact"/>
        <w:jc w:val="left"/>
        <w:rPr>
          <w:rFonts w:asciiTheme="minorHAnsi" w:hAnsiTheme="minorHAnsi" w:cstheme="minorHAnsi"/>
          <w:sz w:val="20"/>
        </w:rPr>
      </w:pPr>
    </w:p>
    <w:p w14:paraId="2227645D" w14:textId="77777777" w:rsidR="00FE1515" w:rsidRDefault="00FE1515" w:rsidP="0039799F">
      <w:pPr>
        <w:spacing w:after="160" w:line="240" w:lineRule="exact"/>
        <w:jc w:val="left"/>
        <w:rPr>
          <w:rFonts w:asciiTheme="minorHAnsi" w:hAnsiTheme="minorHAnsi" w:cstheme="minorHAnsi"/>
          <w:sz w:val="20"/>
        </w:rPr>
      </w:pPr>
    </w:p>
    <w:p w14:paraId="38E4271E" w14:textId="6C0CE048" w:rsidR="00106B0D" w:rsidRDefault="00106B0D" w:rsidP="0039799F">
      <w:pPr>
        <w:spacing w:after="160" w:line="240" w:lineRule="exact"/>
        <w:jc w:val="left"/>
        <w:rPr>
          <w:rFonts w:asciiTheme="minorHAnsi" w:hAnsiTheme="minorHAnsi" w:cstheme="minorHAnsi"/>
          <w:sz w:val="20"/>
        </w:rPr>
      </w:pPr>
    </w:p>
    <w:p w14:paraId="45052065" w14:textId="03532E1B" w:rsidR="00106B0D" w:rsidRDefault="00106B0D" w:rsidP="0039799F">
      <w:pPr>
        <w:spacing w:after="160" w:line="240" w:lineRule="exact"/>
        <w:jc w:val="left"/>
        <w:rPr>
          <w:rFonts w:asciiTheme="minorHAnsi" w:hAnsiTheme="minorHAnsi" w:cstheme="minorHAnsi"/>
          <w:sz w:val="20"/>
        </w:rPr>
      </w:pPr>
    </w:p>
    <w:p w14:paraId="291C75E3" w14:textId="4D1251E5" w:rsidR="00E6718A" w:rsidRDefault="00E6718A" w:rsidP="0039799F">
      <w:pPr>
        <w:spacing w:after="160" w:line="240" w:lineRule="exact"/>
        <w:jc w:val="left"/>
        <w:rPr>
          <w:rFonts w:asciiTheme="minorHAnsi" w:hAnsiTheme="minorHAnsi" w:cstheme="minorHAnsi"/>
          <w:sz w:val="20"/>
        </w:rPr>
      </w:pPr>
    </w:p>
    <w:p w14:paraId="52DC96FB" w14:textId="25405863" w:rsidR="00E6718A" w:rsidRDefault="00E6718A" w:rsidP="0039799F">
      <w:pPr>
        <w:spacing w:after="160" w:line="240" w:lineRule="exact"/>
        <w:jc w:val="left"/>
        <w:rPr>
          <w:rFonts w:asciiTheme="minorHAnsi" w:hAnsiTheme="minorHAnsi" w:cstheme="minorHAnsi"/>
          <w:sz w:val="20"/>
        </w:rPr>
      </w:pPr>
    </w:p>
    <w:p w14:paraId="308BA57B" w14:textId="1E76FB13" w:rsidR="00E6718A" w:rsidRDefault="00E6718A" w:rsidP="0039799F">
      <w:pPr>
        <w:spacing w:after="160" w:line="240" w:lineRule="exact"/>
        <w:jc w:val="left"/>
        <w:rPr>
          <w:rFonts w:asciiTheme="minorHAnsi" w:hAnsiTheme="minorHAnsi" w:cstheme="minorHAnsi"/>
          <w:sz w:val="20"/>
        </w:rPr>
      </w:pPr>
    </w:p>
    <w:p w14:paraId="558AD6BA" w14:textId="208EC6EE" w:rsidR="00E6718A" w:rsidRDefault="00E6718A" w:rsidP="0039799F">
      <w:pPr>
        <w:spacing w:after="160" w:line="240" w:lineRule="exact"/>
        <w:jc w:val="left"/>
        <w:rPr>
          <w:rFonts w:asciiTheme="minorHAnsi" w:hAnsiTheme="minorHAnsi" w:cstheme="minorHAnsi"/>
          <w:sz w:val="20"/>
        </w:rPr>
      </w:pPr>
    </w:p>
    <w:p w14:paraId="207250BC" w14:textId="42A383FC" w:rsidR="00E6718A" w:rsidRDefault="00E6718A" w:rsidP="0039799F">
      <w:pPr>
        <w:spacing w:after="160" w:line="240" w:lineRule="exact"/>
        <w:jc w:val="left"/>
        <w:rPr>
          <w:rFonts w:asciiTheme="minorHAnsi" w:hAnsiTheme="minorHAnsi" w:cstheme="minorHAnsi"/>
          <w:sz w:val="20"/>
        </w:rPr>
      </w:pPr>
    </w:p>
    <w:p w14:paraId="160B4459" w14:textId="5CB3A84D" w:rsidR="00E6718A" w:rsidRDefault="00E6718A" w:rsidP="0039799F">
      <w:pPr>
        <w:spacing w:after="160" w:line="240" w:lineRule="exact"/>
        <w:jc w:val="left"/>
        <w:rPr>
          <w:rFonts w:asciiTheme="minorHAnsi" w:hAnsiTheme="minorHAnsi" w:cstheme="minorHAnsi"/>
          <w:sz w:val="20"/>
        </w:rPr>
      </w:pPr>
    </w:p>
    <w:p w14:paraId="111866E6" w14:textId="5BB13C50" w:rsidR="0092625B" w:rsidRPr="004651BA" w:rsidRDefault="0092625B" w:rsidP="0092625B">
      <w:pPr>
        <w:spacing w:line="240" w:lineRule="auto"/>
        <w:ind w:left="5670" w:right="68"/>
        <w:jc w:val="center"/>
        <w:rPr>
          <w:rFonts w:ascii="Calibri" w:hAnsi="Calibri" w:cs="Calibri"/>
          <w:i/>
          <w:sz w:val="16"/>
          <w:szCs w:val="16"/>
        </w:rPr>
      </w:pPr>
      <w:r w:rsidRPr="009C60B5">
        <w:rPr>
          <w:rFonts w:ascii="Calibri" w:hAnsi="Calibri" w:cs="Calibri"/>
          <w:b/>
          <w:i/>
          <w:strike/>
          <w:sz w:val="16"/>
          <w:szCs w:val="16"/>
        </w:rPr>
        <w:t>udostępniającego zasoby</w:t>
      </w:r>
    </w:p>
    <w:sectPr w:rsidR="0092625B" w:rsidRPr="004651BA" w:rsidSect="0044467A">
      <w:headerReference w:type="default" r:id="rId17"/>
      <w:footerReference w:type="defaul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B45B75" w14:textId="77777777" w:rsidR="00C23EA8" w:rsidRDefault="00C23EA8" w:rsidP="004A302B">
      <w:pPr>
        <w:spacing w:line="240" w:lineRule="auto"/>
      </w:pPr>
      <w:r>
        <w:separator/>
      </w:r>
    </w:p>
  </w:endnote>
  <w:endnote w:type="continuationSeparator" w:id="0">
    <w:p w14:paraId="76512268" w14:textId="77777777" w:rsidR="00C23EA8" w:rsidRDefault="00C23EA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C23EA8" w:rsidRPr="00DD5C5D" w:rsidRDefault="00C23EA8" w:rsidP="00DD5C5D">
    <w:pPr>
      <w:pStyle w:val="Nagwek"/>
      <w:jc w:val="center"/>
      <w:rPr>
        <w:rFonts w:ascii="Calibri" w:hAnsi="Calibri"/>
        <w:bCs/>
        <w:sz w:val="16"/>
        <w:szCs w:val="16"/>
      </w:rPr>
    </w:pPr>
  </w:p>
  <w:p w14:paraId="30522759" w14:textId="7ED8B7E8" w:rsidR="00C23EA8" w:rsidRDefault="00C23EA8"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77054">
      <w:rPr>
        <w:rFonts w:ascii="Calibri" w:hAnsi="Calibri"/>
        <w:bCs/>
        <w:noProof/>
        <w:sz w:val="16"/>
        <w:szCs w:val="16"/>
      </w:rPr>
      <w:t>5</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77054">
      <w:rPr>
        <w:rFonts w:ascii="Calibri" w:hAnsi="Calibri"/>
        <w:bCs/>
        <w:noProof/>
        <w:sz w:val="16"/>
        <w:szCs w:val="16"/>
      </w:rPr>
      <w:t>8</w:t>
    </w:r>
    <w:r w:rsidRPr="00DD5C5D">
      <w:rPr>
        <w:rFonts w:ascii="Calibri" w:hAnsi="Calibri"/>
        <w:bCs/>
        <w:sz w:val="16"/>
        <w:szCs w:val="16"/>
      </w:rPr>
      <w:fldChar w:fldCharType="end"/>
    </w:r>
  </w:p>
  <w:p w14:paraId="3052275A" w14:textId="77777777" w:rsidR="00C23EA8" w:rsidRDefault="00C23EA8">
    <w:pPr>
      <w:pStyle w:val="Stopka"/>
    </w:pPr>
  </w:p>
  <w:p w14:paraId="51CA2197" w14:textId="77777777" w:rsidR="00C23EA8" w:rsidRDefault="00C23EA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3CBD34" w14:textId="77777777" w:rsidR="00C23EA8" w:rsidRDefault="00C23EA8" w:rsidP="004A302B">
      <w:pPr>
        <w:spacing w:line="240" w:lineRule="auto"/>
      </w:pPr>
      <w:r>
        <w:separator/>
      </w:r>
    </w:p>
  </w:footnote>
  <w:footnote w:type="continuationSeparator" w:id="0">
    <w:p w14:paraId="4EA1A2F8" w14:textId="77777777" w:rsidR="00C23EA8" w:rsidRDefault="00C23EA8" w:rsidP="004A302B">
      <w:pPr>
        <w:spacing w:line="240" w:lineRule="auto"/>
      </w:pPr>
      <w:r>
        <w:continuationSeparator/>
      </w:r>
    </w:p>
  </w:footnote>
  <w:footnote w:id="1">
    <w:p w14:paraId="773AAA64" w14:textId="77777777" w:rsidR="00C23EA8" w:rsidRPr="00F2601C" w:rsidRDefault="00C23EA8" w:rsidP="0039799F">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6E64286E" w14:textId="77777777" w:rsidR="00C23EA8" w:rsidRPr="003C7649" w:rsidRDefault="00C23EA8" w:rsidP="00B2356C">
      <w:pPr>
        <w:pStyle w:val="Tekstprzypisudolnego"/>
        <w:jc w:val="both"/>
        <w:rPr>
          <w:sz w:val="16"/>
          <w:szCs w:val="18"/>
        </w:rPr>
      </w:pPr>
      <w:r w:rsidRPr="003C7649">
        <w:rPr>
          <w:rStyle w:val="Odwoanieprzypisudolnego"/>
          <w:sz w:val="16"/>
          <w:szCs w:val="18"/>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20A7C7F9" w14:textId="77777777" w:rsidR="00C23EA8" w:rsidRPr="00F2601C" w:rsidRDefault="00C23EA8" w:rsidP="0039799F">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4">
    <w:p w14:paraId="5FAF68DB" w14:textId="77777777" w:rsidR="00C23EA8" w:rsidRPr="001A6201" w:rsidRDefault="00C23EA8" w:rsidP="0039799F">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67568BBF" w14:textId="77777777" w:rsidR="00C23EA8" w:rsidRPr="001A6201" w:rsidRDefault="00C23EA8" w:rsidP="0039799F">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6">
    <w:p w14:paraId="7E3C17B1" w14:textId="4AA2A88C" w:rsidR="00C23EA8" w:rsidRPr="003F2EF3" w:rsidRDefault="00C23EA8" w:rsidP="0039799F">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6265E46C" w14:textId="77777777" w:rsidR="00C23EA8" w:rsidRPr="003D4E66" w:rsidRDefault="00C23EA8" w:rsidP="0039799F">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46BBDE1" w14:textId="77777777" w:rsidR="00C23EA8" w:rsidRDefault="00C23EA8" w:rsidP="004151EC">
      <w:pPr>
        <w:pStyle w:val="Tekstprzypisudolnego"/>
      </w:pPr>
      <w:r>
        <w:rPr>
          <w:rStyle w:val="Odwoanieprzypisudolnego"/>
        </w:rPr>
        <w:footnoteRef/>
      </w:r>
      <w:r>
        <w:t xml:space="preserve"> </w:t>
      </w:r>
      <w:r w:rsidRPr="004151EC">
        <w:rPr>
          <w:sz w:val="16"/>
          <w:szCs w:val="16"/>
        </w:rPr>
        <w:t>Niewłaściwe skreślić</w:t>
      </w:r>
    </w:p>
  </w:footnote>
  <w:footnote w:id="9">
    <w:p w14:paraId="79F8FEA3" w14:textId="77777777" w:rsidR="00C23EA8" w:rsidRDefault="00C23EA8" w:rsidP="0039799F">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0">
    <w:p w14:paraId="41298D09" w14:textId="0537C76C" w:rsidR="00C23EA8" w:rsidRPr="007F37CE" w:rsidRDefault="00C23EA8" w:rsidP="00795C22">
      <w:pPr>
        <w:pStyle w:val="Tekstprzypisudolnego"/>
        <w:rPr>
          <w:rFonts w:cs="Times New Roman"/>
          <w:sz w:val="18"/>
          <w:szCs w:val="18"/>
        </w:rPr>
      </w:pPr>
      <w:r w:rsidRPr="007F37CE">
        <w:rPr>
          <w:rStyle w:val="Odwoanieprzypisudolnego"/>
          <w:sz w:val="18"/>
          <w:szCs w:val="18"/>
        </w:rPr>
        <w:footnoteRef/>
      </w:r>
      <w:r w:rsidRPr="007F37CE">
        <w:rPr>
          <w:sz w:val="18"/>
          <w:szCs w:val="18"/>
        </w:rPr>
        <w:t xml:space="preserve"> Niewłaściwe skreślić</w:t>
      </w:r>
    </w:p>
  </w:footnote>
  <w:footnote w:id="11">
    <w:p w14:paraId="62485C5C" w14:textId="77777777" w:rsidR="00C23EA8" w:rsidRPr="005A6E56" w:rsidRDefault="00C23EA8" w:rsidP="005527AF">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2">
    <w:p w14:paraId="520C9E32" w14:textId="77777777" w:rsidR="00C23EA8" w:rsidRPr="00342E37" w:rsidRDefault="00C23EA8" w:rsidP="002C11A2">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91DCA4B" w14:textId="77777777" w:rsidR="00C23EA8" w:rsidRPr="00342E37" w:rsidRDefault="00C23EA8" w:rsidP="00CF503D">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16E668D4" w14:textId="77777777" w:rsidR="00C23EA8" w:rsidRPr="00342E37" w:rsidRDefault="00C23EA8" w:rsidP="00CF503D">
      <w:pPr>
        <w:pStyle w:val="Tekstprzypisudolnego"/>
        <w:numPr>
          <w:ilvl w:val="0"/>
          <w:numId w:val="33"/>
        </w:numPr>
        <w:rPr>
          <w:rFonts w:ascii="Verdana" w:hAnsi="Verdana" w:cs="Arial"/>
          <w:sz w:val="14"/>
          <w:szCs w:val="14"/>
        </w:rPr>
      </w:pPr>
      <w:bookmarkStart w:id="9"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9"/>
    </w:p>
    <w:p w14:paraId="20504EBB" w14:textId="77777777" w:rsidR="00C23EA8" w:rsidRPr="00342E37" w:rsidRDefault="00C23EA8" w:rsidP="00CF503D">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43E91AE0" w14:textId="77777777" w:rsidR="00C23EA8" w:rsidRPr="00342E37" w:rsidRDefault="00C23EA8" w:rsidP="002C11A2">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13">
    <w:p w14:paraId="60B8CD07" w14:textId="77777777" w:rsidR="00C23EA8" w:rsidRPr="00342E37" w:rsidRDefault="00C23EA8" w:rsidP="002C11A2">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C9E7497" w14:textId="77777777" w:rsidR="00C23EA8" w:rsidRPr="00342E37" w:rsidRDefault="00C23EA8" w:rsidP="002C11A2">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5EB7FAC" w14:textId="77777777" w:rsidR="00C23EA8" w:rsidRPr="00342E37" w:rsidRDefault="00C23EA8" w:rsidP="002C11A2">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68DD9E0" w14:textId="77777777" w:rsidR="00C23EA8" w:rsidRPr="00896587" w:rsidRDefault="00C23EA8" w:rsidP="002C11A2">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A107E5" w14:textId="77777777" w:rsidR="00C23EA8" w:rsidRDefault="00C23EA8" w:rsidP="00F32609">
    <w:pPr>
      <w:pStyle w:val="Nagwek"/>
      <w:jc w:val="center"/>
      <w:rPr>
        <w:rFonts w:ascii="Calibri" w:hAnsi="Calibri" w:cs="Arial"/>
        <w:color w:val="000000"/>
        <w:sz w:val="18"/>
        <w:szCs w:val="18"/>
        <w:lang w:eastAsia="pl-PL"/>
      </w:rPr>
    </w:pPr>
  </w:p>
  <w:p w14:paraId="009CEF72" w14:textId="66236595" w:rsidR="00C23EA8" w:rsidRPr="00F32609" w:rsidRDefault="00C23EA8" w:rsidP="00F32609">
    <w:pPr>
      <w:pStyle w:val="Nagwek"/>
      <w:jc w:val="center"/>
      <w:rPr>
        <w:rFonts w:ascii="Calibri" w:hAnsi="Calibri"/>
        <w:b/>
        <w:szCs w:val="16"/>
      </w:rPr>
    </w:pPr>
    <w:r>
      <w:rPr>
        <w:noProof/>
        <w:lang w:eastAsia="pl-PL"/>
      </w:rPr>
      <w:drawing>
        <wp:anchor distT="0" distB="0" distL="114300" distR="114300" simplePos="0" relativeHeight="251670528" behindDoc="0" locked="1" layoutInCell="1" allowOverlap="1" wp14:anchorId="0ABFBB78" wp14:editId="631E878C">
          <wp:simplePos x="0" y="0"/>
          <wp:positionH relativeFrom="column">
            <wp:posOffset>-344805</wp:posOffset>
          </wp:positionH>
          <wp:positionV relativeFrom="paragraph">
            <wp:posOffset>-59055</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5834">
      <w:rPr>
        <w:rFonts w:ascii="Calibri" w:hAnsi="Calibri" w:cs="Arial"/>
        <w:color w:val="000000"/>
        <w:sz w:val="18"/>
        <w:szCs w:val="18"/>
        <w:lang w:eastAsia="pl-PL"/>
      </w:rPr>
      <w:t>PGE Dystrybucja S</w:t>
    </w:r>
    <w:r>
      <w:rPr>
        <w:rFonts w:ascii="Calibri" w:hAnsi="Calibri" w:cs="Arial"/>
        <w:color w:val="000000"/>
        <w:sz w:val="18"/>
        <w:szCs w:val="18"/>
        <w:lang w:eastAsia="pl-PL"/>
      </w:rPr>
      <w:t>.A. Oddział Skarżysko-Kamienna</w:t>
    </w:r>
    <w:r w:rsidRPr="007B5834">
      <w:rPr>
        <w:rFonts w:ascii="Calibri" w:hAnsi="Calibri" w:cs="Arial"/>
        <w:color w:val="000000"/>
        <w:sz w:val="18"/>
        <w:szCs w:val="18"/>
        <w:lang w:eastAsia="pl-PL"/>
      </w:rPr>
      <w:t xml:space="preserve"> Departament Logistyki - Wydział Zamówień</w:t>
    </w:r>
  </w:p>
  <w:p w14:paraId="7B23FE41" w14:textId="4D7491FE" w:rsidR="00C23EA8" w:rsidRPr="00F32609" w:rsidRDefault="00C23EA8" w:rsidP="00F32609">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926874411"/>
        <w:dataBinding w:prefixMappings="xmlns:ns0='http://purl.org/dc/elements/1.1/' xmlns:ns1='http://schemas.openxmlformats.org/package/2006/metadata/core-properties' " w:xpath="/ns1:coreProperties[1]/ns1:keywords[1]" w:storeItemID="{6C3C8BC8-F283-45AE-878A-BAB7291924A1}"/>
        <w:text/>
      </w:sdtPr>
      <w:sdtEndPr/>
      <w:sdtContent>
        <w:r w:rsidR="00E505E2">
          <w:rPr>
            <w:rFonts w:asciiTheme="minorHAnsi" w:hAnsiTheme="minorHAnsi" w:cs="Arial"/>
            <w:color w:val="000000"/>
            <w:sz w:val="18"/>
            <w:szCs w:val="18"/>
            <w:lang w:eastAsia="pl-PL"/>
          </w:rPr>
          <w:t>POST/DYS/OSK/LZA/03269/2024</w:t>
        </w:r>
      </w:sdtContent>
    </w:sdt>
    <w:r>
      <w:rPr>
        <w:rFonts w:asciiTheme="minorHAnsi" w:hAnsiTheme="minorHAnsi" w:cstheme="minorHAnsi"/>
        <w:color w:val="4F81BD" w:themeColor="accent1"/>
      </w:rPr>
      <w:tab/>
    </w:r>
  </w:p>
  <w:p w14:paraId="3BA032AD" w14:textId="7823BD67" w:rsidR="00C23EA8" w:rsidRPr="00F32609" w:rsidRDefault="00C23EA8" w:rsidP="00F32609">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3E539B"/>
    <w:multiLevelType w:val="multilevel"/>
    <w:tmpl w:val="88C0C56E"/>
    <w:lvl w:ilvl="0">
      <w:start w:val="17"/>
      <w:numFmt w:val="decimal"/>
      <w:lvlText w:val="%1"/>
      <w:lvlJc w:val="left"/>
      <w:pPr>
        <w:ind w:left="360" w:hanging="360"/>
      </w:pPr>
      <w:rPr>
        <w:rFonts w:hint="default"/>
      </w:rPr>
    </w:lvl>
    <w:lvl w:ilvl="1">
      <w:start w:val="1"/>
      <w:numFmt w:val="decimal"/>
      <w:lvlText w:val="15.%2."/>
      <w:lvlJc w:val="left"/>
      <w:pPr>
        <w:ind w:left="1506" w:hanging="360"/>
      </w:pPr>
      <w:rPr>
        <w:rFonts w:asciiTheme="minorHAnsi" w:hAnsiTheme="minorHAns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1ED8B8F0"/>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trike w:val="0"/>
        <w:color w:val="auto"/>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84728B"/>
    <w:multiLevelType w:val="multilevel"/>
    <w:tmpl w:val="FCBEBE6E"/>
    <w:lvl w:ilvl="0">
      <w:start w:val="1"/>
      <w:numFmt w:val="lowerLetter"/>
      <w:lvlText w:val="%1)"/>
      <w:lvlJc w:val="left"/>
      <w:pPr>
        <w:ind w:left="720" w:hanging="360"/>
      </w:pPr>
      <w:rPr>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EDF33FF"/>
    <w:multiLevelType w:val="hybridMultilevel"/>
    <w:tmpl w:val="9F54C246"/>
    <w:lvl w:ilvl="0" w:tplc="ADCCF76A">
      <w:start w:val="1"/>
      <w:numFmt w:val="lowerLetter"/>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70A6FF2A"/>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strike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9A63BE3"/>
    <w:multiLevelType w:val="multilevel"/>
    <w:tmpl w:val="A78E8E96"/>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D96407B"/>
    <w:multiLevelType w:val="multilevel"/>
    <w:tmpl w:val="486A5B68"/>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4980919"/>
    <w:multiLevelType w:val="multilevel"/>
    <w:tmpl w:val="676AC7C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strike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0ADA8FC4"/>
    <w:lvl w:ilvl="0">
      <w:start w:val="6"/>
      <w:numFmt w:val="decimal"/>
      <w:lvlText w:val="%1."/>
      <w:lvlJc w:val="left"/>
      <w:pPr>
        <w:ind w:left="3338" w:hanging="360"/>
      </w:pPr>
      <w:rPr>
        <w:rFonts w:hint="default"/>
      </w:rPr>
    </w:lvl>
    <w:lvl w:ilvl="1">
      <w:start w:val="1"/>
      <w:numFmt w:val="decimal"/>
      <w:isLgl/>
      <w:lvlText w:val="%1.%2."/>
      <w:lvlJc w:val="left"/>
      <w:pPr>
        <w:ind w:left="862" w:hanging="720"/>
      </w:pPr>
      <w:rPr>
        <w:rFonts w:hint="default"/>
        <w:b/>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78F2459"/>
    <w:multiLevelType w:val="multilevel"/>
    <w:tmpl w:val="790A1AAE"/>
    <w:lvl w:ilvl="0">
      <w:start w:val="1"/>
      <w:numFmt w:val="decimal"/>
      <w:lvlText w:val="%1."/>
      <w:lvlJc w:val="left"/>
      <w:pPr>
        <w:ind w:left="360" w:hanging="360"/>
      </w:pPr>
      <w:rPr>
        <w:rFonts w:hint="default"/>
        <w:sz w:val="22"/>
        <w:szCs w:val="22"/>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A883A92"/>
    <w:multiLevelType w:val="hybridMultilevel"/>
    <w:tmpl w:val="FCBAF52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3EFD3CEF"/>
    <w:multiLevelType w:val="hybridMultilevel"/>
    <w:tmpl w:val="A436493E"/>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61E28AA0">
      <w:start w:val="1"/>
      <w:numFmt w:val="decimal"/>
      <w:lvlText w:val="%4."/>
      <w:lvlJc w:val="left"/>
      <w:pPr>
        <w:ind w:left="2880" w:hanging="360"/>
      </w:pPr>
      <w:rPr>
        <w:rFonts w:hint="default"/>
        <w:b/>
        <w:strike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80104CC"/>
    <w:multiLevelType w:val="hybridMultilevel"/>
    <w:tmpl w:val="7124E9E6"/>
    <w:lvl w:ilvl="0" w:tplc="A3FA373A">
      <w:start w:val="1"/>
      <w:numFmt w:val="decimal"/>
      <w:lvlText w:val="%1."/>
      <w:lvlJc w:val="left"/>
      <w:pPr>
        <w:ind w:left="720" w:hanging="360"/>
      </w:pPr>
      <w:rPr>
        <w:rFonts w:asciiTheme="minorHAnsi" w:hAnsiTheme="minorHAnsi" w:cstheme="minorHAnsi"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6792DE1C"/>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C8167FE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56584865"/>
    <w:multiLevelType w:val="multilevel"/>
    <w:tmpl w:val="DE064B7E"/>
    <w:lvl w:ilvl="0">
      <w:start w:val="1"/>
      <w:numFmt w:val="decimal"/>
      <w:pStyle w:val="IIUstp"/>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88A6ADB"/>
    <w:multiLevelType w:val="multilevel"/>
    <w:tmpl w:val="129EBE9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D2F1B72"/>
    <w:multiLevelType w:val="hybridMultilevel"/>
    <w:tmpl w:val="247AB8CC"/>
    <w:lvl w:ilvl="0" w:tplc="3D0C7388">
      <w:start w:val="1"/>
      <w:numFmt w:val="decimal"/>
      <w:lvlText w:val="17.%1."/>
      <w:lvlJc w:val="left"/>
      <w:pPr>
        <w:ind w:left="1146" w:hanging="360"/>
      </w:pPr>
      <w:rPr>
        <w:rFonts w:asciiTheme="minorHAnsi" w:hAnsiTheme="minorHAnsi" w:hint="default"/>
        <w:b w:val="0"/>
        <w:i w:val="0"/>
        <w:sz w:val="20"/>
        <w:szCs w:val="2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6851457B"/>
    <w:multiLevelType w:val="multilevel"/>
    <w:tmpl w:val="4D0E868E"/>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38"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9" w15:restartNumberingAfterBreak="0">
    <w:nsid w:val="6C374DD0"/>
    <w:multiLevelType w:val="hybridMultilevel"/>
    <w:tmpl w:val="264CA1C8"/>
    <w:lvl w:ilvl="0" w:tplc="E5EAFCEC">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BC16861"/>
    <w:multiLevelType w:val="multilevel"/>
    <w:tmpl w:val="648E1E5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1"/>
  </w:num>
  <w:num w:numId="2">
    <w:abstractNumId w:val="9"/>
  </w:num>
  <w:num w:numId="3">
    <w:abstractNumId w:val="4"/>
  </w:num>
  <w:num w:numId="4">
    <w:abstractNumId w:val="36"/>
  </w:num>
  <w:num w:numId="5">
    <w:abstractNumId w:val="19"/>
  </w:num>
  <w:num w:numId="6">
    <w:abstractNumId w:val="15"/>
  </w:num>
  <w:num w:numId="7">
    <w:abstractNumId w:val="27"/>
  </w:num>
  <w:num w:numId="8">
    <w:abstractNumId w:val="42"/>
  </w:num>
  <w:num w:numId="9">
    <w:abstractNumId w:val="13"/>
  </w:num>
  <w:num w:numId="10">
    <w:abstractNumId w:val="32"/>
  </w:num>
  <w:num w:numId="11">
    <w:abstractNumId w:val="23"/>
  </w:num>
  <w:num w:numId="12">
    <w:abstractNumId w:val="18"/>
  </w:num>
  <w:num w:numId="13">
    <w:abstractNumId w:val="10"/>
  </w:num>
  <w:num w:numId="14">
    <w:abstractNumId w:val="25"/>
  </w:num>
  <w:num w:numId="15">
    <w:abstractNumId w:val="30"/>
  </w:num>
  <w:num w:numId="16">
    <w:abstractNumId w:val="17"/>
  </w:num>
  <w:num w:numId="17">
    <w:abstractNumId w:val="5"/>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14"/>
  </w:num>
  <w:num w:numId="21">
    <w:abstractNumId w:val="26"/>
  </w:num>
  <w:num w:numId="22">
    <w:abstractNumId w:val="28"/>
  </w:num>
  <w:num w:numId="23">
    <w:abstractNumId w:val="35"/>
  </w:num>
  <w:num w:numId="24">
    <w:abstractNumId w:val="16"/>
  </w:num>
  <w:num w:numId="25">
    <w:abstractNumId w:val="34"/>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lvlOverride w:ilvl="0">
      <w:startOverride w:val="1"/>
    </w:lvlOverride>
    <w:lvlOverride w:ilvl="1"/>
    <w:lvlOverride w:ilvl="2"/>
    <w:lvlOverride w:ilvl="3"/>
    <w:lvlOverride w:ilvl="4"/>
    <w:lvlOverride w:ilvl="5"/>
    <w:lvlOverride w:ilvl="6"/>
    <w:lvlOverride w:ilvl="7"/>
    <w:lvlOverride w:ilvl="8"/>
  </w:num>
  <w:num w:numId="30">
    <w:abstractNumId w:val="39"/>
  </w:num>
  <w:num w:numId="31">
    <w:abstractNumId w:val="8"/>
  </w:num>
  <w:num w:numId="32">
    <w:abstractNumId w:val="38"/>
  </w:num>
  <w:num w:numId="33">
    <w:abstractNumId w:val="41"/>
  </w:num>
  <w:num w:numId="34">
    <w:abstractNumId w:val="31"/>
  </w:num>
  <w:num w:numId="35">
    <w:abstractNumId w:val="3"/>
  </w:num>
  <w:num w:numId="36">
    <w:abstractNumId w:val="33"/>
  </w:num>
  <w:num w:numId="37">
    <w:abstractNumId w:val="20"/>
  </w:num>
  <w:num w:numId="38">
    <w:abstractNumId w:val="24"/>
  </w:num>
  <w:num w:numId="39">
    <w:abstractNumId w:val="22"/>
  </w:num>
  <w:num w:numId="40">
    <w:abstractNumId w:val="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144"/>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019"/>
    <w:rsid w:val="000339B0"/>
    <w:rsid w:val="00034466"/>
    <w:rsid w:val="0003633A"/>
    <w:rsid w:val="0004020B"/>
    <w:rsid w:val="00040735"/>
    <w:rsid w:val="0004075E"/>
    <w:rsid w:val="00040E3C"/>
    <w:rsid w:val="0004124A"/>
    <w:rsid w:val="00041656"/>
    <w:rsid w:val="00041684"/>
    <w:rsid w:val="00041920"/>
    <w:rsid w:val="000419EA"/>
    <w:rsid w:val="00042822"/>
    <w:rsid w:val="0004293D"/>
    <w:rsid w:val="00044543"/>
    <w:rsid w:val="0004486D"/>
    <w:rsid w:val="00044D8D"/>
    <w:rsid w:val="00044F7C"/>
    <w:rsid w:val="00046549"/>
    <w:rsid w:val="00046D25"/>
    <w:rsid w:val="00046D7B"/>
    <w:rsid w:val="00047E9F"/>
    <w:rsid w:val="00047F7F"/>
    <w:rsid w:val="0005057E"/>
    <w:rsid w:val="00050E52"/>
    <w:rsid w:val="00051197"/>
    <w:rsid w:val="000518A3"/>
    <w:rsid w:val="000532AE"/>
    <w:rsid w:val="00055178"/>
    <w:rsid w:val="00056DB4"/>
    <w:rsid w:val="00057E00"/>
    <w:rsid w:val="0006176F"/>
    <w:rsid w:val="00062C54"/>
    <w:rsid w:val="00064A47"/>
    <w:rsid w:val="00064F26"/>
    <w:rsid w:val="00066210"/>
    <w:rsid w:val="00066400"/>
    <w:rsid w:val="000664AC"/>
    <w:rsid w:val="00070D58"/>
    <w:rsid w:val="00071FE3"/>
    <w:rsid w:val="00072501"/>
    <w:rsid w:val="00072BE1"/>
    <w:rsid w:val="000747E2"/>
    <w:rsid w:val="00074AA8"/>
    <w:rsid w:val="00076214"/>
    <w:rsid w:val="0008002B"/>
    <w:rsid w:val="00080BE1"/>
    <w:rsid w:val="00080F94"/>
    <w:rsid w:val="000829DF"/>
    <w:rsid w:val="00082C2E"/>
    <w:rsid w:val="00083F05"/>
    <w:rsid w:val="00084857"/>
    <w:rsid w:val="000854DB"/>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623"/>
    <w:rsid w:val="000B5CB4"/>
    <w:rsid w:val="000B5CDC"/>
    <w:rsid w:val="000B7143"/>
    <w:rsid w:val="000C0044"/>
    <w:rsid w:val="000C16FD"/>
    <w:rsid w:val="000C17A8"/>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3E6E"/>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6E8"/>
    <w:rsid w:val="00103712"/>
    <w:rsid w:val="00104A94"/>
    <w:rsid w:val="001050AB"/>
    <w:rsid w:val="00105610"/>
    <w:rsid w:val="0010631A"/>
    <w:rsid w:val="0010683E"/>
    <w:rsid w:val="00106B0D"/>
    <w:rsid w:val="001116B5"/>
    <w:rsid w:val="00112269"/>
    <w:rsid w:val="00112825"/>
    <w:rsid w:val="00116321"/>
    <w:rsid w:val="001172EB"/>
    <w:rsid w:val="00117691"/>
    <w:rsid w:val="0011796C"/>
    <w:rsid w:val="001211C8"/>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570"/>
    <w:rsid w:val="00151B6F"/>
    <w:rsid w:val="001549EF"/>
    <w:rsid w:val="0015504B"/>
    <w:rsid w:val="001558D8"/>
    <w:rsid w:val="001567FB"/>
    <w:rsid w:val="00156D62"/>
    <w:rsid w:val="0015712B"/>
    <w:rsid w:val="001575B5"/>
    <w:rsid w:val="00157C01"/>
    <w:rsid w:val="001603FA"/>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14BE"/>
    <w:rsid w:val="00184C77"/>
    <w:rsid w:val="00184E77"/>
    <w:rsid w:val="00185E8A"/>
    <w:rsid w:val="001901BD"/>
    <w:rsid w:val="001901F0"/>
    <w:rsid w:val="00191304"/>
    <w:rsid w:val="00191956"/>
    <w:rsid w:val="001920BF"/>
    <w:rsid w:val="00193DCF"/>
    <w:rsid w:val="001944B1"/>
    <w:rsid w:val="00194C66"/>
    <w:rsid w:val="00195038"/>
    <w:rsid w:val="00195624"/>
    <w:rsid w:val="00196400"/>
    <w:rsid w:val="00196C53"/>
    <w:rsid w:val="00196E97"/>
    <w:rsid w:val="001A0362"/>
    <w:rsid w:val="001A05F4"/>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8A9"/>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3FE8"/>
    <w:rsid w:val="001E579C"/>
    <w:rsid w:val="001E5A5A"/>
    <w:rsid w:val="001E6355"/>
    <w:rsid w:val="001E7056"/>
    <w:rsid w:val="001F0CCF"/>
    <w:rsid w:val="001F0E64"/>
    <w:rsid w:val="001F1A05"/>
    <w:rsid w:val="001F1EF1"/>
    <w:rsid w:val="001F31EA"/>
    <w:rsid w:val="001F4478"/>
    <w:rsid w:val="001F4658"/>
    <w:rsid w:val="001F4BA5"/>
    <w:rsid w:val="001F60DA"/>
    <w:rsid w:val="001F6AB5"/>
    <w:rsid w:val="001F72C0"/>
    <w:rsid w:val="001F7A3D"/>
    <w:rsid w:val="001F7BE8"/>
    <w:rsid w:val="002000A2"/>
    <w:rsid w:val="00200C11"/>
    <w:rsid w:val="00201A92"/>
    <w:rsid w:val="0020221D"/>
    <w:rsid w:val="00203292"/>
    <w:rsid w:val="00203373"/>
    <w:rsid w:val="00203C4B"/>
    <w:rsid w:val="00204C16"/>
    <w:rsid w:val="0020505A"/>
    <w:rsid w:val="002073F1"/>
    <w:rsid w:val="00207EE9"/>
    <w:rsid w:val="00210945"/>
    <w:rsid w:val="00210E7D"/>
    <w:rsid w:val="00211C1B"/>
    <w:rsid w:val="002124EA"/>
    <w:rsid w:val="0021629D"/>
    <w:rsid w:val="00216F55"/>
    <w:rsid w:val="0021765C"/>
    <w:rsid w:val="00217C80"/>
    <w:rsid w:val="002214EC"/>
    <w:rsid w:val="00221F2B"/>
    <w:rsid w:val="00222F9F"/>
    <w:rsid w:val="002230B5"/>
    <w:rsid w:val="002240E4"/>
    <w:rsid w:val="00224766"/>
    <w:rsid w:val="00224BA8"/>
    <w:rsid w:val="00224F23"/>
    <w:rsid w:val="0022512A"/>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02CB"/>
    <w:rsid w:val="00261683"/>
    <w:rsid w:val="00262365"/>
    <w:rsid w:val="0026273C"/>
    <w:rsid w:val="00262836"/>
    <w:rsid w:val="002633C2"/>
    <w:rsid w:val="00264972"/>
    <w:rsid w:val="00265C9F"/>
    <w:rsid w:val="0026700B"/>
    <w:rsid w:val="002671BC"/>
    <w:rsid w:val="00267616"/>
    <w:rsid w:val="002677DA"/>
    <w:rsid w:val="00267858"/>
    <w:rsid w:val="0027034A"/>
    <w:rsid w:val="00270CF4"/>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3A4"/>
    <w:rsid w:val="00292E9D"/>
    <w:rsid w:val="002933B6"/>
    <w:rsid w:val="00293ABE"/>
    <w:rsid w:val="00293B49"/>
    <w:rsid w:val="0029407F"/>
    <w:rsid w:val="002940E3"/>
    <w:rsid w:val="002943E7"/>
    <w:rsid w:val="002946F8"/>
    <w:rsid w:val="0029506E"/>
    <w:rsid w:val="002959FE"/>
    <w:rsid w:val="002962DA"/>
    <w:rsid w:val="00297AA5"/>
    <w:rsid w:val="002A1E74"/>
    <w:rsid w:val="002A347B"/>
    <w:rsid w:val="002A3ECF"/>
    <w:rsid w:val="002A5209"/>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11A2"/>
    <w:rsid w:val="002C3573"/>
    <w:rsid w:val="002C62F5"/>
    <w:rsid w:val="002C6CE5"/>
    <w:rsid w:val="002C78E4"/>
    <w:rsid w:val="002C7E68"/>
    <w:rsid w:val="002D0C23"/>
    <w:rsid w:val="002D31F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1E60"/>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4F7F"/>
    <w:rsid w:val="003157EB"/>
    <w:rsid w:val="0031587F"/>
    <w:rsid w:val="00321DD5"/>
    <w:rsid w:val="00323E53"/>
    <w:rsid w:val="00324BD8"/>
    <w:rsid w:val="00325A22"/>
    <w:rsid w:val="00325F85"/>
    <w:rsid w:val="00326AC6"/>
    <w:rsid w:val="00327148"/>
    <w:rsid w:val="00327759"/>
    <w:rsid w:val="0033270E"/>
    <w:rsid w:val="00333C26"/>
    <w:rsid w:val="00333E57"/>
    <w:rsid w:val="00334A4C"/>
    <w:rsid w:val="003354D2"/>
    <w:rsid w:val="00335E18"/>
    <w:rsid w:val="00337033"/>
    <w:rsid w:val="00337F58"/>
    <w:rsid w:val="00340759"/>
    <w:rsid w:val="003416DA"/>
    <w:rsid w:val="00341A18"/>
    <w:rsid w:val="00341AAC"/>
    <w:rsid w:val="00344D03"/>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3568"/>
    <w:rsid w:val="00374571"/>
    <w:rsid w:val="00375B8E"/>
    <w:rsid w:val="00375E4D"/>
    <w:rsid w:val="003766F7"/>
    <w:rsid w:val="00376B53"/>
    <w:rsid w:val="00377017"/>
    <w:rsid w:val="0038146C"/>
    <w:rsid w:val="00383177"/>
    <w:rsid w:val="0038440E"/>
    <w:rsid w:val="00385471"/>
    <w:rsid w:val="003859EF"/>
    <w:rsid w:val="0038622B"/>
    <w:rsid w:val="003868FF"/>
    <w:rsid w:val="003876F1"/>
    <w:rsid w:val="0039187A"/>
    <w:rsid w:val="00392A83"/>
    <w:rsid w:val="00393905"/>
    <w:rsid w:val="00395D26"/>
    <w:rsid w:val="00395FB1"/>
    <w:rsid w:val="0039667B"/>
    <w:rsid w:val="00397882"/>
    <w:rsid w:val="0039799F"/>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BE5"/>
    <w:rsid w:val="003C4BE3"/>
    <w:rsid w:val="003C547E"/>
    <w:rsid w:val="003C64D8"/>
    <w:rsid w:val="003C7649"/>
    <w:rsid w:val="003C7A3B"/>
    <w:rsid w:val="003C7F7D"/>
    <w:rsid w:val="003D482E"/>
    <w:rsid w:val="003D495E"/>
    <w:rsid w:val="003D4C53"/>
    <w:rsid w:val="003D55CB"/>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50D"/>
    <w:rsid w:val="00402D6C"/>
    <w:rsid w:val="00403077"/>
    <w:rsid w:val="00406A25"/>
    <w:rsid w:val="00407576"/>
    <w:rsid w:val="00407783"/>
    <w:rsid w:val="00410115"/>
    <w:rsid w:val="004105E9"/>
    <w:rsid w:val="00412994"/>
    <w:rsid w:val="00412E59"/>
    <w:rsid w:val="0041326F"/>
    <w:rsid w:val="004134E4"/>
    <w:rsid w:val="004141C8"/>
    <w:rsid w:val="00414B45"/>
    <w:rsid w:val="00414D79"/>
    <w:rsid w:val="004151EC"/>
    <w:rsid w:val="0041598A"/>
    <w:rsid w:val="00415DEF"/>
    <w:rsid w:val="00417649"/>
    <w:rsid w:val="0042201D"/>
    <w:rsid w:val="00424019"/>
    <w:rsid w:val="00424039"/>
    <w:rsid w:val="00424458"/>
    <w:rsid w:val="0042597D"/>
    <w:rsid w:val="0042678F"/>
    <w:rsid w:val="00426ABC"/>
    <w:rsid w:val="00431091"/>
    <w:rsid w:val="00431240"/>
    <w:rsid w:val="00431F11"/>
    <w:rsid w:val="00434676"/>
    <w:rsid w:val="00434782"/>
    <w:rsid w:val="0043615D"/>
    <w:rsid w:val="004364BD"/>
    <w:rsid w:val="00441005"/>
    <w:rsid w:val="00441640"/>
    <w:rsid w:val="0044403C"/>
    <w:rsid w:val="0044467A"/>
    <w:rsid w:val="00444E99"/>
    <w:rsid w:val="00446AD8"/>
    <w:rsid w:val="00447F18"/>
    <w:rsid w:val="00450155"/>
    <w:rsid w:val="00450710"/>
    <w:rsid w:val="00451434"/>
    <w:rsid w:val="004518CF"/>
    <w:rsid w:val="004532C6"/>
    <w:rsid w:val="00453FF7"/>
    <w:rsid w:val="00454EA7"/>
    <w:rsid w:val="00456105"/>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5E6B"/>
    <w:rsid w:val="00477D82"/>
    <w:rsid w:val="00480994"/>
    <w:rsid w:val="004813B1"/>
    <w:rsid w:val="00483F54"/>
    <w:rsid w:val="0048437E"/>
    <w:rsid w:val="004859BD"/>
    <w:rsid w:val="00485DB0"/>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A7F4A"/>
    <w:rsid w:val="004B039F"/>
    <w:rsid w:val="004B2351"/>
    <w:rsid w:val="004B4556"/>
    <w:rsid w:val="004B5230"/>
    <w:rsid w:val="004B5F30"/>
    <w:rsid w:val="004B6A92"/>
    <w:rsid w:val="004B78BB"/>
    <w:rsid w:val="004B7C5F"/>
    <w:rsid w:val="004C009E"/>
    <w:rsid w:val="004C0176"/>
    <w:rsid w:val="004C1C4B"/>
    <w:rsid w:val="004C1E90"/>
    <w:rsid w:val="004C30AB"/>
    <w:rsid w:val="004C485B"/>
    <w:rsid w:val="004C4A0D"/>
    <w:rsid w:val="004C5D8F"/>
    <w:rsid w:val="004C5E08"/>
    <w:rsid w:val="004C6C10"/>
    <w:rsid w:val="004D067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2C3"/>
    <w:rsid w:val="004E75D3"/>
    <w:rsid w:val="004F0088"/>
    <w:rsid w:val="004F0094"/>
    <w:rsid w:val="004F0173"/>
    <w:rsid w:val="004F0448"/>
    <w:rsid w:val="004F10E0"/>
    <w:rsid w:val="004F35DA"/>
    <w:rsid w:val="004F392B"/>
    <w:rsid w:val="004F39D8"/>
    <w:rsid w:val="004F3C3C"/>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0FA"/>
    <w:rsid w:val="0051539A"/>
    <w:rsid w:val="00515E39"/>
    <w:rsid w:val="00517D03"/>
    <w:rsid w:val="00517E8A"/>
    <w:rsid w:val="0052002C"/>
    <w:rsid w:val="00520339"/>
    <w:rsid w:val="00520846"/>
    <w:rsid w:val="005216AC"/>
    <w:rsid w:val="00521BBD"/>
    <w:rsid w:val="00522178"/>
    <w:rsid w:val="00524108"/>
    <w:rsid w:val="005246E5"/>
    <w:rsid w:val="00527036"/>
    <w:rsid w:val="00527343"/>
    <w:rsid w:val="00527EE9"/>
    <w:rsid w:val="005301AB"/>
    <w:rsid w:val="005319E7"/>
    <w:rsid w:val="00531A4E"/>
    <w:rsid w:val="00532659"/>
    <w:rsid w:val="00533129"/>
    <w:rsid w:val="00533E90"/>
    <w:rsid w:val="00534AA5"/>
    <w:rsid w:val="0053751B"/>
    <w:rsid w:val="00537956"/>
    <w:rsid w:val="00540974"/>
    <w:rsid w:val="00540CDC"/>
    <w:rsid w:val="00541F0C"/>
    <w:rsid w:val="00542B9A"/>
    <w:rsid w:val="005434FF"/>
    <w:rsid w:val="00546BF6"/>
    <w:rsid w:val="0054759B"/>
    <w:rsid w:val="00547B99"/>
    <w:rsid w:val="00550019"/>
    <w:rsid w:val="005514E8"/>
    <w:rsid w:val="00552276"/>
    <w:rsid w:val="00552376"/>
    <w:rsid w:val="005527AF"/>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26E9"/>
    <w:rsid w:val="005A3BC8"/>
    <w:rsid w:val="005A4B76"/>
    <w:rsid w:val="005A4C41"/>
    <w:rsid w:val="005A65EF"/>
    <w:rsid w:val="005A6B74"/>
    <w:rsid w:val="005A6CC1"/>
    <w:rsid w:val="005A7129"/>
    <w:rsid w:val="005B1507"/>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0F1"/>
    <w:rsid w:val="005C72F1"/>
    <w:rsid w:val="005C7DC0"/>
    <w:rsid w:val="005D06F2"/>
    <w:rsid w:val="005D07E4"/>
    <w:rsid w:val="005D2A9E"/>
    <w:rsid w:val="005D3687"/>
    <w:rsid w:val="005D37C5"/>
    <w:rsid w:val="005D4462"/>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C8"/>
    <w:rsid w:val="005E71EB"/>
    <w:rsid w:val="005F02BB"/>
    <w:rsid w:val="005F0649"/>
    <w:rsid w:val="005F0B1B"/>
    <w:rsid w:val="005F1ECA"/>
    <w:rsid w:val="005F3378"/>
    <w:rsid w:val="005F4537"/>
    <w:rsid w:val="005F6B3C"/>
    <w:rsid w:val="00600D6A"/>
    <w:rsid w:val="0060143F"/>
    <w:rsid w:val="00601EF6"/>
    <w:rsid w:val="00603E00"/>
    <w:rsid w:val="00604135"/>
    <w:rsid w:val="00605584"/>
    <w:rsid w:val="00605B20"/>
    <w:rsid w:val="00605F3B"/>
    <w:rsid w:val="00606149"/>
    <w:rsid w:val="00606B27"/>
    <w:rsid w:val="00607096"/>
    <w:rsid w:val="006070A3"/>
    <w:rsid w:val="0061135A"/>
    <w:rsid w:val="0061269F"/>
    <w:rsid w:val="00612D80"/>
    <w:rsid w:val="00613414"/>
    <w:rsid w:val="00615A31"/>
    <w:rsid w:val="00615E00"/>
    <w:rsid w:val="00616F3C"/>
    <w:rsid w:val="00617104"/>
    <w:rsid w:val="00621373"/>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3FBA"/>
    <w:rsid w:val="00637544"/>
    <w:rsid w:val="00644D5F"/>
    <w:rsid w:val="00644FA0"/>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5BF"/>
    <w:rsid w:val="00657CE0"/>
    <w:rsid w:val="006600DF"/>
    <w:rsid w:val="006607AF"/>
    <w:rsid w:val="006616A1"/>
    <w:rsid w:val="0066308D"/>
    <w:rsid w:val="00663728"/>
    <w:rsid w:val="00663855"/>
    <w:rsid w:val="0066557A"/>
    <w:rsid w:val="00666793"/>
    <w:rsid w:val="0066752C"/>
    <w:rsid w:val="00667625"/>
    <w:rsid w:val="00667676"/>
    <w:rsid w:val="00670205"/>
    <w:rsid w:val="00670A6B"/>
    <w:rsid w:val="0067145B"/>
    <w:rsid w:val="00672832"/>
    <w:rsid w:val="00673E6B"/>
    <w:rsid w:val="00674AFB"/>
    <w:rsid w:val="0067570D"/>
    <w:rsid w:val="00676D80"/>
    <w:rsid w:val="0067721F"/>
    <w:rsid w:val="0068060C"/>
    <w:rsid w:val="006810E0"/>
    <w:rsid w:val="00681E01"/>
    <w:rsid w:val="00682A4B"/>
    <w:rsid w:val="00685B7C"/>
    <w:rsid w:val="0068638D"/>
    <w:rsid w:val="006863E6"/>
    <w:rsid w:val="006868F1"/>
    <w:rsid w:val="00687290"/>
    <w:rsid w:val="00687695"/>
    <w:rsid w:val="006876EC"/>
    <w:rsid w:val="00687974"/>
    <w:rsid w:val="0069061E"/>
    <w:rsid w:val="00690F15"/>
    <w:rsid w:val="0069131F"/>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969"/>
    <w:rsid w:val="006B0C89"/>
    <w:rsid w:val="006B16D9"/>
    <w:rsid w:val="006B3B07"/>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3F8"/>
    <w:rsid w:val="006C6DDE"/>
    <w:rsid w:val="006D3DE6"/>
    <w:rsid w:val="006D630C"/>
    <w:rsid w:val="006D75E6"/>
    <w:rsid w:val="006D77AB"/>
    <w:rsid w:val="006E09F7"/>
    <w:rsid w:val="006E25E8"/>
    <w:rsid w:val="006E349D"/>
    <w:rsid w:val="006E4A5C"/>
    <w:rsid w:val="006E5C2B"/>
    <w:rsid w:val="006E7435"/>
    <w:rsid w:val="006E7C7F"/>
    <w:rsid w:val="006F166E"/>
    <w:rsid w:val="006F175F"/>
    <w:rsid w:val="006F2267"/>
    <w:rsid w:val="006F2D30"/>
    <w:rsid w:val="006F326D"/>
    <w:rsid w:val="006F35CA"/>
    <w:rsid w:val="006F43C7"/>
    <w:rsid w:val="006F53B0"/>
    <w:rsid w:val="006F6DF3"/>
    <w:rsid w:val="00700206"/>
    <w:rsid w:val="007005DF"/>
    <w:rsid w:val="00700AFC"/>
    <w:rsid w:val="00700B90"/>
    <w:rsid w:val="0070150B"/>
    <w:rsid w:val="00701610"/>
    <w:rsid w:val="00701F3D"/>
    <w:rsid w:val="00701FC4"/>
    <w:rsid w:val="00702D79"/>
    <w:rsid w:val="00703132"/>
    <w:rsid w:val="00704769"/>
    <w:rsid w:val="00704AB7"/>
    <w:rsid w:val="007065B7"/>
    <w:rsid w:val="00706CF5"/>
    <w:rsid w:val="0070703A"/>
    <w:rsid w:val="00707281"/>
    <w:rsid w:val="00710DC5"/>
    <w:rsid w:val="00711B34"/>
    <w:rsid w:val="00711D36"/>
    <w:rsid w:val="007121CE"/>
    <w:rsid w:val="00712338"/>
    <w:rsid w:val="00713971"/>
    <w:rsid w:val="007140FB"/>
    <w:rsid w:val="00715485"/>
    <w:rsid w:val="00716A25"/>
    <w:rsid w:val="007209CB"/>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5EF9"/>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38E9"/>
    <w:rsid w:val="00764F22"/>
    <w:rsid w:val="007656E2"/>
    <w:rsid w:val="007659E5"/>
    <w:rsid w:val="007706BE"/>
    <w:rsid w:val="00771351"/>
    <w:rsid w:val="00771E1F"/>
    <w:rsid w:val="0077226B"/>
    <w:rsid w:val="00772F7B"/>
    <w:rsid w:val="00773393"/>
    <w:rsid w:val="007742B7"/>
    <w:rsid w:val="00774DBC"/>
    <w:rsid w:val="00777626"/>
    <w:rsid w:val="0078041D"/>
    <w:rsid w:val="00782340"/>
    <w:rsid w:val="0078319C"/>
    <w:rsid w:val="00783534"/>
    <w:rsid w:val="00785158"/>
    <w:rsid w:val="00787A76"/>
    <w:rsid w:val="00787A90"/>
    <w:rsid w:val="0079066D"/>
    <w:rsid w:val="00790730"/>
    <w:rsid w:val="00791272"/>
    <w:rsid w:val="007913F6"/>
    <w:rsid w:val="00792212"/>
    <w:rsid w:val="00792F1C"/>
    <w:rsid w:val="00793AB9"/>
    <w:rsid w:val="00795C22"/>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78F"/>
    <w:rsid w:val="007B495D"/>
    <w:rsid w:val="007B5159"/>
    <w:rsid w:val="007B5834"/>
    <w:rsid w:val="007B5AD2"/>
    <w:rsid w:val="007B5E7C"/>
    <w:rsid w:val="007B659D"/>
    <w:rsid w:val="007B6A4B"/>
    <w:rsid w:val="007B6B91"/>
    <w:rsid w:val="007B702C"/>
    <w:rsid w:val="007B7AD1"/>
    <w:rsid w:val="007C0213"/>
    <w:rsid w:val="007C0845"/>
    <w:rsid w:val="007C0888"/>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070"/>
    <w:rsid w:val="007E7DC1"/>
    <w:rsid w:val="007F0664"/>
    <w:rsid w:val="007F174A"/>
    <w:rsid w:val="007F37CE"/>
    <w:rsid w:val="007F396E"/>
    <w:rsid w:val="007F3DB0"/>
    <w:rsid w:val="007F4D3D"/>
    <w:rsid w:val="007F4E41"/>
    <w:rsid w:val="007F66B9"/>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07F6"/>
    <w:rsid w:val="00821056"/>
    <w:rsid w:val="0082132C"/>
    <w:rsid w:val="008215C7"/>
    <w:rsid w:val="0082172A"/>
    <w:rsid w:val="00821E64"/>
    <w:rsid w:val="00822410"/>
    <w:rsid w:val="00822D63"/>
    <w:rsid w:val="00824CAE"/>
    <w:rsid w:val="008254B7"/>
    <w:rsid w:val="00826DDE"/>
    <w:rsid w:val="00827409"/>
    <w:rsid w:val="00827FDC"/>
    <w:rsid w:val="0083049F"/>
    <w:rsid w:val="00834C85"/>
    <w:rsid w:val="00835235"/>
    <w:rsid w:val="0083668F"/>
    <w:rsid w:val="008369B1"/>
    <w:rsid w:val="008369D3"/>
    <w:rsid w:val="008400BD"/>
    <w:rsid w:val="00840711"/>
    <w:rsid w:val="00840780"/>
    <w:rsid w:val="00842EE7"/>
    <w:rsid w:val="0084352F"/>
    <w:rsid w:val="00843752"/>
    <w:rsid w:val="00843B83"/>
    <w:rsid w:val="00843C00"/>
    <w:rsid w:val="0084500A"/>
    <w:rsid w:val="008456B3"/>
    <w:rsid w:val="00845D38"/>
    <w:rsid w:val="00846BC6"/>
    <w:rsid w:val="0085191A"/>
    <w:rsid w:val="00852219"/>
    <w:rsid w:val="008524C6"/>
    <w:rsid w:val="008527CA"/>
    <w:rsid w:val="008530CC"/>
    <w:rsid w:val="008533CC"/>
    <w:rsid w:val="00857C86"/>
    <w:rsid w:val="0086173D"/>
    <w:rsid w:val="00862D0A"/>
    <w:rsid w:val="00865E3B"/>
    <w:rsid w:val="00865F25"/>
    <w:rsid w:val="00867C48"/>
    <w:rsid w:val="00867D83"/>
    <w:rsid w:val="008700D0"/>
    <w:rsid w:val="0087290E"/>
    <w:rsid w:val="0087310E"/>
    <w:rsid w:val="00876028"/>
    <w:rsid w:val="00876BC6"/>
    <w:rsid w:val="00877A05"/>
    <w:rsid w:val="00877B6F"/>
    <w:rsid w:val="00877F1D"/>
    <w:rsid w:val="00880069"/>
    <w:rsid w:val="00880C90"/>
    <w:rsid w:val="00881138"/>
    <w:rsid w:val="008821D1"/>
    <w:rsid w:val="00883CD6"/>
    <w:rsid w:val="00883EF2"/>
    <w:rsid w:val="0088498B"/>
    <w:rsid w:val="0088627F"/>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3FE8"/>
    <w:rsid w:val="008A58C7"/>
    <w:rsid w:val="008A5A8C"/>
    <w:rsid w:val="008A5C73"/>
    <w:rsid w:val="008A64BE"/>
    <w:rsid w:val="008A736E"/>
    <w:rsid w:val="008B1FD5"/>
    <w:rsid w:val="008B405D"/>
    <w:rsid w:val="008B4363"/>
    <w:rsid w:val="008B4FBD"/>
    <w:rsid w:val="008B5203"/>
    <w:rsid w:val="008B6029"/>
    <w:rsid w:val="008B64C6"/>
    <w:rsid w:val="008B65BB"/>
    <w:rsid w:val="008B69B1"/>
    <w:rsid w:val="008B6BB5"/>
    <w:rsid w:val="008B7004"/>
    <w:rsid w:val="008B7D9C"/>
    <w:rsid w:val="008C1260"/>
    <w:rsid w:val="008C127F"/>
    <w:rsid w:val="008C201E"/>
    <w:rsid w:val="008C21CF"/>
    <w:rsid w:val="008C4E2E"/>
    <w:rsid w:val="008C6568"/>
    <w:rsid w:val="008C65B6"/>
    <w:rsid w:val="008C65F4"/>
    <w:rsid w:val="008D09B2"/>
    <w:rsid w:val="008D0E90"/>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20B"/>
    <w:rsid w:val="0091448F"/>
    <w:rsid w:val="009175F7"/>
    <w:rsid w:val="00920172"/>
    <w:rsid w:val="009205CA"/>
    <w:rsid w:val="00920BDB"/>
    <w:rsid w:val="00921547"/>
    <w:rsid w:val="0092165D"/>
    <w:rsid w:val="009220A1"/>
    <w:rsid w:val="00922502"/>
    <w:rsid w:val="00923566"/>
    <w:rsid w:val="009235A1"/>
    <w:rsid w:val="00923BE8"/>
    <w:rsid w:val="009244D3"/>
    <w:rsid w:val="0092625B"/>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D02"/>
    <w:rsid w:val="00955B2D"/>
    <w:rsid w:val="00956311"/>
    <w:rsid w:val="00960702"/>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243"/>
    <w:rsid w:val="0099279D"/>
    <w:rsid w:val="009927F3"/>
    <w:rsid w:val="00994027"/>
    <w:rsid w:val="00995AB2"/>
    <w:rsid w:val="00995B4A"/>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75CC"/>
    <w:rsid w:val="009C05FD"/>
    <w:rsid w:val="009C1121"/>
    <w:rsid w:val="009C1762"/>
    <w:rsid w:val="009C1CD6"/>
    <w:rsid w:val="009C2FBD"/>
    <w:rsid w:val="009C3596"/>
    <w:rsid w:val="009C60B5"/>
    <w:rsid w:val="009C65C0"/>
    <w:rsid w:val="009C6C90"/>
    <w:rsid w:val="009C6E43"/>
    <w:rsid w:val="009D05C5"/>
    <w:rsid w:val="009D1EEC"/>
    <w:rsid w:val="009D3737"/>
    <w:rsid w:val="009D3A3A"/>
    <w:rsid w:val="009D4299"/>
    <w:rsid w:val="009D4B5B"/>
    <w:rsid w:val="009D56D8"/>
    <w:rsid w:val="009D6F12"/>
    <w:rsid w:val="009E00A8"/>
    <w:rsid w:val="009E0849"/>
    <w:rsid w:val="009E0A55"/>
    <w:rsid w:val="009E1670"/>
    <w:rsid w:val="009E1F91"/>
    <w:rsid w:val="009E219F"/>
    <w:rsid w:val="009E3AE6"/>
    <w:rsid w:val="009E50F7"/>
    <w:rsid w:val="009E5331"/>
    <w:rsid w:val="009E6603"/>
    <w:rsid w:val="009E716B"/>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3F63"/>
    <w:rsid w:val="00A06336"/>
    <w:rsid w:val="00A06EF8"/>
    <w:rsid w:val="00A07503"/>
    <w:rsid w:val="00A104C0"/>
    <w:rsid w:val="00A111A0"/>
    <w:rsid w:val="00A12FBB"/>
    <w:rsid w:val="00A138C2"/>
    <w:rsid w:val="00A14EEF"/>
    <w:rsid w:val="00A15C48"/>
    <w:rsid w:val="00A16E26"/>
    <w:rsid w:val="00A17685"/>
    <w:rsid w:val="00A20738"/>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592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770E0"/>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0C5A"/>
    <w:rsid w:val="00A923B8"/>
    <w:rsid w:val="00A92AC0"/>
    <w:rsid w:val="00A93740"/>
    <w:rsid w:val="00A93AC0"/>
    <w:rsid w:val="00A95464"/>
    <w:rsid w:val="00A96D95"/>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B78C8"/>
    <w:rsid w:val="00AC0757"/>
    <w:rsid w:val="00AC0B63"/>
    <w:rsid w:val="00AC13BD"/>
    <w:rsid w:val="00AC1652"/>
    <w:rsid w:val="00AC230B"/>
    <w:rsid w:val="00AC2669"/>
    <w:rsid w:val="00AC37C8"/>
    <w:rsid w:val="00AC7D18"/>
    <w:rsid w:val="00AD0BC7"/>
    <w:rsid w:val="00AD2645"/>
    <w:rsid w:val="00AD47D7"/>
    <w:rsid w:val="00AD6553"/>
    <w:rsid w:val="00AD7EC5"/>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2885"/>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164E"/>
    <w:rsid w:val="00B12412"/>
    <w:rsid w:val="00B126F2"/>
    <w:rsid w:val="00B128B6"/>
    <w:rsid w:val="00B1308A"/>
    <w:rsid w:val="00B137F8"/>
    <w:rsid w:val="00B154E2"/>
    <w:rsid w:val="00B16FD2"/>
    <w:rsid w:val="00B1702B"/>
    <w:rsid w:val="00B20A96"/>
    <w:rsid w:val="00B21F82"/>
    <w:rsid w:val="00B22FAE"/>
    <w:rsid w:val="00B2356C"/>
    <w:rsid w:val="00B23DB2"/>
    <w:rsid w:val="00B241AF"/>
    <w:rsid w:val="00B30852"/>
    <w:rsid w:val="00B31C62"/>
    <w:rsid w:val="00B32391"/>
    <w:rsid w:val="00B33C61"/>
    <w:rsid w:val="00B346DC"/>
    <w:rsid w:val="00B352D2"/>
    <w:rsid w:val="00B35536"/>
    <w:rsid w:val="00B357E8"/>
    <w:rsid w:val="00B35860"/>
    <w:rsid w:val="00B35A0F"/>
    <w:rsid w:val="00B365B5"/>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19A"/>
    <w:rsid w:val="00B645D9"/>
    <w:rsid w:val="00B655CD"/>
    <w:rsid w:val="00B65C83"/>
    <w:rsid w:val="00B70431"/>
    <w:rsid w:val="00B70639"/>
    <w:rsid w:val="00B715BF"/>
    <w:rsid w:val="00B716E4"/>
    <w:rsid w:val="00B71AAA"/>
    <w:rsid w:val="00B72385"/>
    <w:rsid w:val="00B728DB"/>
    <w:rsid w:val="00B74282"/>
    <w:rsid w:val="00B76269"/>
    <w:rsid w:val="00B76BE1"/>
    <w:rsid w:val="00B76D93"/>
    <w:rsid w:val="00B77125"/>
    <w:rsid w:val="00B824CA"/>
    <w:rsid w:val="00B83212"/>
    <w:rsid w:val="00B8478F"/>
    <w:rsid w:val="00B85184"/>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C0"/>
    <w:rsid w:val="00BA467D"/>
    <w:rsid w:val="00BA5A5C"/>
    <w:rsid w:val="00BA5B0D"/>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6119"/>
    <w:rsid w:val="00BC73E1"/>
    <w:rsid w:val="00BD0EF5"/>
    <w:rsid w:val="00BD26CD"/>
    <w:rsid w:val="00BD2CCB"/>
    <w:rsid w:val="00BD4DF4"/>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315B"/>
    <w:rsid w:val="00C23EA8"/>
    <w:rsid w:val="00C244DC"/>
    <w:rsid w:val="00C25CB5"/>
    <w:rsid w:val="00C25EC8"/>
    <w:rsid w:val="00C26719"/>
    <w:rsid w:val="00C26E7A"/>
    <w:rsid w:val="00C31755"/>
    <w:rsid w:val="00C31911"/>
    <w:rsid w:val="00C32775"/>
    <w:rsid w:val="00C339E1"/>
    <w:rsid w:val="00C33BAA"/>
    <w:rsid w:val="00C35B29"/>
    <w:rsid w:val="00C36255"/>
    <w:rsid w:val="00C36FD6"/>
    <w:rsid w:val="00C412D6"/>
    <w:rsid w:val="00C41484"/>
    <w:rsid w:val="00C428BE"/>
    <w:rsid w:val="00C431AC"/>
    <w:rsid w:val="00C4527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66F8B"/>
    <w:rsid w:val="00C701E5"/>
    <w:rsid w:val="00C73794"/>
    <w:rsid w:val="00C74010"/>
    <w:rsid w:val="00C74A32"/>
    <w:rsid w:val="00C754D0"/>
    <w:rsid w:val="00C75D4B"/>
    <w:rsid w:val="00C75EB0"/>
    <w:rsid w:val="00C76DD0"/>
    <w:rsid w:val="00C76E4E"/>
    <w:rsid w:val="00C80221"/>
    <w:rsid w:val="00C80612"/>
    <w:rsid w:val="00C80756"/>
    <w:rsid w:val="00C81070"/>
    <w:rsid w:val="00C84FF6"/>
    <w:rsid w:val="00C8500E"/>
    <w:rsid w:val="00C86648"/>
    <w:rsid w:val="00C86884"/>
    <w:rsid w:val="00C87108"/>
    <w:rsid w:val="00C87D63"/>
    <w:rsid w:val="00C9208B"/>
    <w:rsid w:val="00C9366C"/>
    <w:rsid w:val="00C94218"/>
    <w:rsid w:val="00C942E7"/>
    <w:rsid w:val="00C95549"/>
    <w:rsid w:val="00C95BBA"/>
    <w:rsid w:val="00C95F22"/>
    <w:rsid w:val="00CA101E"/>
    <w:rsid w:val="00CA2635"/>
    <w:rsid w:val="00CA26B1"/>
    <w:rsid w:val="00CA3532"/>
    <w:rsid w:val="00CA4053"/>
    <w:rsid w:val="00CA4469"/>
    <w:rsid w:val="00CA44E3"/>
    <w:rsid w:val="00CA4D3A"/>
    <w:rsid w:val="00CA6A35"/>
    <w:rsid w:val="00CA6BB0"/>
    <w:rsid w:val="00CB2C41"/>
    <w:rsid w:val="00CB30B5"/>
    <w:rsid w:val="00CB310C"/>
    <w:rsid w:val="00CB40EB"/>
    <w:rsid w:val="00CB4B72"/>
    <w:rsid w:val="00CB4F97"/>
    <w:rsid w:val="00CB5799"/>
    <w:rsid w:val="00CB5B28"/>
    <w:rsid w:val="00CB6674"/>
    <w:rsid w:val="00CC1799"/>
    <w:rsid w:val="00CC1FD3"/>
    <w:rsid w:val="00CC42D1"/>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3E76"/>
    <w:rsid w:val="00CE4C16"/>
    <w:rsid w:val="00CE69C1"/>
    <w:rsid w:val="00CE736D"/>
    <w:rsid w:val="00CE751D"/>
    <w:rsid w:val="00CE79AD"/>
    <w:rsid w:val="00CF2163"/>
    <w:rsid w:val="00CF24CA"/>
    <w:rsid w:val="00CF32DA"/>
    <w:rsid w:val="00CF3DA1"/>
    <w:rsid w:val="00CF4791"/>
    <w:rsid w:val="00CF503D"/>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08A4"/>
    <w:rsid w:val="00D41914"/>
    <w:rsid w:val="00D419A4"/>
    <w:rsid w:val="00D42047"/>
    <w:rsid w:val="00D42C86"/>
    <w:rsid w:val="00D42F0B"/>
    <w:rsid w:val="00D42FAF"/>
    <w:rsid w:val="00D46A1C"/>
    <w:rsid w:val="00D477A5"/>
    <w:rsid w:val="00D52AB1"/>
    <w:rsid w:val="00D53716"/>
    <w:rsid w:val="00D5515E"/>
    <w:rsid w:val="00D568D6"/>
    <w:rsid w:val="00D573FA"/>
    <w:rsid w:val="00D60F88"/>
    <w:rsid w:val="00D61407"/>
    <w:rsid w:val="00D634C9"/>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0F3F"/>
    <w:rsid w:val="00D914F4"/>
    <w:rsid w:val="00D92417"/>
    <w:rsid w:val="00D92ED6"/>
    <w:rsid w:val="00D936DC"/>
    <w:rsid w:val="00D938F1"/>
    <w:rsid w:val="00DA005F"/>
    <w:rsid w:val="00DA07F7"/>
    <w:rsid w:val="00DA1A9E"/>
    <w:rsid w:val="00DA1B76"/>
    <w:rsid w:val="00DA3029"/>
    <w:rsid w:val="00DA3E03"/>
    <w:rsid w:val="00DA64E0"/>
    <w:rsid w:val="00DA65C1"/>
    <w:rsid w:val="00DA7E70"/>
    <w:rsid w:val="00DB07BC"/>
    <w:rsid w:val="00DB196C"/>
    <w:rsid w:val="00DB19A3"/>
    <w:rsid w:val="00DB25C9"/>
    <w:rsid w:val="00DB27AE"/>
    <w:rsid w:val="00DB29B5"/>
    <w:rsid w:val="00DB3A64"/>
    <w:rsid w:val="00DB41E9"/>
    <w:rsid w:val="00DB4253"/>
    <w:rsid w:val="00DB4991"/>
    <w:rsid w:val="00DB4F28"/>
    <w:rsid w:val="00DB550F"/>
    <w:rsid w:val="00DB5B6D"/>
    <w:rsid w:val="00DB6176"/>
    <w:rsid w:val="00DB7B88"/>
    <w:rsid w:val="00DC051A"/>
    <w:rsid w:val="00DC0FD4"/>
    <w:rsid w:val="00DC15C7"/>
    <w:rsid w:val="00DC251C"/>
    <w:rsid w:val="00DC296B"/>
    <w:rsid w:val="00DC3D3A"/>
    <w:rsid w:val="00DC3E3F"/>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FE5"/>
    <w:rsid w:val="00DF0B36"/>
    <w:rsid w:val="00DF0E2C"/>
    <w:rsid w:val="00DF1ECB"/>
    <w:rsid w:val="00DF1F03"/>
    <w:rsid w:val="00DF28FE"/>
    <w:rsid w:val="00DF3D54"/>
    <w:rsid w:val="00DF3F8F"/>
    <w:rsid w:val="00DF42CB"/>
    <w:rsid w:val="00DF5E70"/>
    <w:rsid w:val="00DF7626"/>
    <w:rsid w:val="00DF789D"/>
    <w:rsid w:val="00E0012E"/>
    <w:rsid w:val="00E00A67"/>
    <w:rsid w:val="00E00DC3"/>
    <w:rsid w:val="00E00FB9"/>
    <w:rsid w:val="00E01856"/>
    <w:rsid w:val="00E01BB2"/>
    <w:rsid w:val="00E01E29"/>
    <w:rsid w:val="00E03CC7"/>
    <w:rsid w:val="00E04E4D"/>
    <w:rsid w:val="00E0598A"/>
    <w:rsid w:val="00E05E09"/>
    <w:rsid w:val="00E065F4"/>
    <w:rsid w:val="00E07D2A"/>
    <w:rsid w:val="00E11515"/>
    <w:rsid w:val="00E12255"/>
    <w:rsid w:val="00E12754"/>
    <w:rsid w:val="00E142B1"/>
    <w:rsid w:val="00E2007B"/>
    <w:rsid w:val="00E204A0"/>
    <w:rsid w:val="00E20550"/>
    <w:rsid w:val="00E2157A"/>
    <w:rsid w:val="00E22087"/>
    <w:rsid w:val="00E22097"/>
    <w:rsid w:val="00E234D5"/>
    <w:rsid w:val="00E24724"/>
    <w:rsid w:val="00E249A6"/>
    <w:rsid w:val="00E25B9B"/>
    <w:rsid w:val="00E2673C"/>
    <w:rsid w:val="00E272C0"/>
    <w:rsid w:val="00E27692"/>
    <w:rsid w:val="00E27911"/>
    <w:rsid w:val="00E3070A"/>
    <w:rsid w:val="00E31920"/>
    <w:rsid w:val="00E3276D"/>
    <w:rsid w:val="00E337BA"/>
    <w:rsid w:val="00E33B67"/>
    <w:rsid w:val="00E342DD"/>
    <w:rsid w:val="00E346DB"/>
    <w:rsid w:val="00E35257"/>
    <w:rsid w:val="00E356AB"/>
    <w:rsid w:val="00E372A5"/>
    <w:rsid w:val="00E37346"/>
    <w:rsid w:val="00E378B9"/>
    <w:rsid w:val="00E408DF"/>
    <w:rsid w:val="00E41D99"/>
    <w:rsid w:val="00E42220"/>
    <w:rsid w:val="00E427BD"/>
    <w:rsid w:val="00E4288F"/>
    <w:rsid w:val="00E42B47"/>
    <w:rsid w:val="00E42C4A"/>
    <w:rsid w:val="00E4311B"/>
    <w:rsid w:val="00E44732"/>
    <w:rsid w:val="00E44BB1"/>
    <w:rsid w:val="00E46CD9"/>
    <w:rsid w:val="00E47BF9"/>
    <w:rsid w:val="00E5047C"/>
    <w:rsid w:val="00E505E2"/>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57CE9"/>
    <w:rsid w:val="00E61A45"/>
    <w:rsid w:val="00E620B2"/>
    <w:rsid w:val="00E6298A"/>
    <w:rsid w:val="00E6349E"/>
    <w:rsid w:val="00E640E1"/>
    <w:rsid w:val="00E66F59"/>
    <w:rsid w:val="00E6718A"/>
    <w:rsid w:val="00E67204"/>
    <w:rsid w:val="00E7019F"/>
    <w:rsid w:val="00E70B83"/>
    <w:rsid w:val="00E70CF4"/>
    <w:rsid w:val="00E72C6A"/>
    <w:rsid w:val="00E731A1"/>
    <w:rsid w:val="00E74AAE"/>
    <w:rsid w:val="00E75DF0"/>
    <w:rsid w:val="00E7632B"/>
    <w:rsid w:val="00E77054"/>
    <w:rsid w:val="00E770AB"/>
    <w:rsid w:val="00E801DE"/>
    <w:rsid w:val="00E81367"/>
    <w:rsid w:val="00E8230E"/>
    <w:rsid w:val="00E82DF1"/>
    <w:rsid w:val="00E831C3"/>
    <w:rsid w:val="00E85104"/>
    <w:rsid w:val="00E85487"/>
    <w:rsid w:val="00E85FEA"/>
    <w:rsid w:val="00E875FB"/>
    <w:rsid w:val="00E90C95"/>
    <w:rsid w:val="00E93213"/>
    <w:rsid w:val="00E95C22"/>
    <w:rsid w:val="00E95DF3"/>
    <w:rsid w:val="00E9648B"/>
    <w:rsid w:val="00E97161"/>
    <w:rsid w:val="00E974F2"/>
    <w:rsid w:val="00E97A2C"/>
    <w:rsid w:val="00EA0428"/>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B09"/>
    <w:rsid w:val="00EB430C"/>
    <w:rsid w:val="00EB51A7"/>
    <w:rsid w:val="00EB7AC1"/>
    <w:rsid w:val="00EC0935"/>
    <w:rsid w:val="00EC165E"/>
    <w:rsid w:val="00EC33C8"/>
    <w:rsid w:val="00EC41FA"/>
    <w:rsid w:val="00EC4992"/>
    <w:rsid w:val="00EC4E3D"/>
    <w:rsid w:val="00EC6C1E"/>
    <w:rsid w:val="00EC6FDB"/>
    <w:rsid w:val="00ED0661"/>
    <w:rsid w:val="00ED0668"/>
    <w:rsid w:val="00ED10C7"/>
    <w:rsid w:val="00ED39EF"/>
    <w:rsid w:val="00ED3C0A"/>
    <w:rsid w:val="00ED53E3"/>
    <w:rsid w:val="00ED5BCF"/>
    <w:rsid w:val="00ED5F43"/>
    <w:rsid w:val="00ED6499"/>
    <w:rsid w:val="00ED73DC"/>
    <w:rsid w:val="00ED7F10"/>
    <w:rsid w:val="00EE07DB"/>
    <w:rsid w:val="00EE0BD2"/>
    <w:rsid w:val="00EE20A5"/>
    <w:rsid w:val="00EE2117"/>
    <w:rsid w:val="00EE30D7"/>
    <w:rsid w:val="00EE3DB1"/>
    <w:rsid w:val="00EE4B8A"/>
    <w:rsid w:val="00EE5F45"/>
    <w:rsid w:val="00EE76C8"/>
    <w:rsid w:val="00EE7E0A"/>
    <w:rsid w:val="00EF20BE"/>
    <w:rsid w:val="00EF6E04"/>
    <w:rsid w:val="00EF7DD4"/>
    <w:rsid w:val="00F00B3C"/>
    <w:rsid w:val="00F0112B"/>
    <w:rsid w:val="00F011BC"/>
    <w:rsid w:val="00F023E1"/>
    <w:rsid w:val="00F025EB"/>
    <w:rsid w:val="00F02901"/>
    <w:rsid w:val="00F11525"/>
    <w:rsid w:val="00F11632"/>
    <w:rsid w:val="00F140EB"/>
    <w:rsid w:val="00F1450E"/>
    <w:rsid w:val="00F158A3"/>
    <w:rsid w:val="00F165ED"/>
    <w:rsid w:val="00F16DCF"/>
    <w:rsid w:val="00F2017D"/>
    <w:rsid w:val="00F2052C"/>
    <w:rsid w:val="00F226AB"/>
    <w:rsid w:val="00F24980"/>
    <w:rsid w:val="00F24C61"/>
    <w:rsid w:val="00F24EC6"/>
    <w:rsid w:val="00F259B6"/>
    <w:rsid w:val="00F30FC5"/>
    <w:rsid w:val="00F3118B"/>
    <w:rsid w:val="00F32609"/>
    <w:rsid w:val="00F32B78"/>
    <w:rsid w:val="00F32E7B"/>
    <w:rsid w:val="00F33CCA"/>
    <w:rsid w:val="00F35535"/>
    <w:rsid w:val="00F37412"/>
    <w:rsid w:val="00F3754A"/>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66C0"/>
    <w:rsid w:val="00F576DA"/>
    <w:rsid w:val="00F5775A"/>
    <w:rsid w:val="00F578F4"/>
    <w:rsid w:val="00F60279"/>
    <w:rsid w:val="00F61833"/>
    <w:rsid w:val="00F619EF"/>
    <w:rsid w:val="00F62B1D"/>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402"/>
    <w:rsid w:val="00F7567D"/>
    <w:rsid w:val="00F756D9"/>
    <w:rsid w:val="00F7685C"/>
    <w:rsid w:val="00F77176"/>
    <w:rsid w:val="00F77AE4"/>
    <w:rsid w:val="00F77ECA"/>
    <w:rsid w:val="00F8074B"/>
    <w:rsid w:val="00F81D3D"/>
    <w:rsid w:val="00F82E88"/>
    <w:rsid w:val="00F83AC8"/>
    <w:rsid w:val="00F83E46"/>
    <w:rsid w:val="00F8416F"/>
    <w:rsid w:val="00F84A8F"/>
    <w:rsid w:val="00F85510"/>
    <w:rsid w:val="00F85A34"/>
    <w:rsid w:val="00F85AF4"/>
    <w:rsid w:val="00F8636E"/>
    <w:rsid w:val="00F87F94"/>
    <w:rsid w:val="00F90D38"/>
    <w:rsid w:val="00F94B64"/>
    <w:rsid w:val="00F95D6C"/>
    <w:rsid w:val="00F963B0"/>
    <w:rsid w:val="00F9796B"/>
    <w:rsid w:val="00F97A80"/>
    <w:rsid w:val="00FA0252"/>
    <w:rsid w:val="00FA08C4"/>
    <w:rsid w:val="00FA0E61"/>
    <w:rsid w:val="00FA2E02"/>
    <w:rsid w:val="00FA4795"/>
    <w:rsid w:val="00FA6002"/>
    <w:rsid w:val="00FA676C"/>
    <w:rsid w:val="00FA6F13"/>
    <w:rsid w:val="00FA7AC9"/>
    <w:rsid w:val="00FA7CCA"/>
    <w:rsid w:val="00FB1946"/>
    <w:rsid w:val="00FB3915"/>
    <w:rsid w:val="00FB3DBE"/>
    <w:rsid w:val="00FB4510"/>
    <w:rsid w:val="00FB4652"/>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785F"/>
    <w:rsid w:val="00FE030C"/>
    <w:rsid w:val="00FE0E02"/>
    <w:rsid w:val="00FE1399"/>
    <w:rsid w:val="00FE1515"/>
    <w:rsid w:val="00FE1B87"/>
    <w:rsid w:val="00FE3525"/>
    <w:rsid w:val="00FE36C4"/>
    <w:rsid w:val="00FE3B17"/>
    <w:rsid w:val="00FE3DCB"/>
    <w:rsid w:val="00FE458C"/>
    <w:rsid w:val="00FE7EF9"/>
    <w:rsid w:val="00FE7F2A"/>
    <w:rsid w:val="00FF0185"/>
    <w:rsid w:val="00FF101A"/>
    <w:rsid w:val="00FF1D31"/>
    <w:rsid w:val="00FF2724"/>
    <w:rsid w:val="00FF3953"/>
    <w:rsid w:val="00FF46AE"/>
    <w:rsid w:val="00FF4C9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1"/>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qFormat/>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1"/>
      </w:numPr>
    </w:pPr>
  </w:style>
  <w:style w:type="numbering" w:customStyle="1" w:styleId="Zaimportowanystyl2">
    <w:name w:val="Zaimportowany styl 2"/>
    <w:rsid w:val="00B72385"/>
    <w:pPr>
      <w:numPr>
        <w:numId w:val="22"/>
      </w:numPr>
    </w:pPr>
  </w:style>
  <w:style w:type="numbering" w:customStyle="1" w:styleId="Zaimportowanystyl3">
    <w:name w:val="Zaimportowany styl 3"/>
    <w:rsid w:val="00B72385"/>
    <w:pPr>
      <w:numPr>
        <w:numId w:val="23"/>
      </w:numPr>
    </w:pPr>
  </w:style>
  <w:style w:type="numbering" w:customStyle="1" w:styleId="Zaimportowanystyl4">
    <w:name w:val="Zaimportowany styl 4"/>
    <w:rsid w:val="00B72385"/>
    <w:pPr>
      <w:numPr>
        <w:numId w:val="2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rsid w:val="008B6BB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Ustp">
    <w:name w:val="II Ustęp"/>
    <w:basedOn w:val="Normalny"/>
    <w:rsid w:val="00795C22"/>
    <w:pPr>
      <w:widowControl w:val="0"/>
      <w:numPr>
        <w:numId w:val="28"/>
      </w:numPr>
      <w:spacing w:after="120" w:line="240" w:lineRule="auto"/>
      <w:contextualSpacing/>
    </w:pPr>
    <w:rPr>
      <w:rFonts w:ascii="Arial" w:hAnsi="Arial" w:cs="Arial"/>
      <w:szCs w:val="22"/>
      <w:lang w:eastAsia="pl-PL"/>
    </w:rPr>
  </w:style>
  <w:style w:type="table" w:customStyle="1" w:styleId="Tabela-Siatka5">
    <w:name w:val="Tabela - Siatka5"/>
    <w:basedOn w:val="Standardowy"/>
    <w:next w:val="Tabela-Siatka"/>
    <w:uiPriority w:val="59"/>
    <w:rsid w:val="0008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F24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3">
    <w:name w:val="Char Style 3"/>
    <w:basedOn w:val="Domylnaczcionkaakapitu"/>
    <w:link w:val="Style2"/>
    <w:rsid w:val="00CF503D"/>
  </w:style>
  <w:style w:type="paragraph" w:customStyle="1" w:styleId="Style2">
    <w:name w:val="Style 2"/>
    <w:basedOn w:val="Normalny"/>
    <w:link w:val="CharStyle3"/>
    <w:rsid w:val="00CF503D"/>
    <w:pPr>
      <w:widowControl w:val="0"/>
      <w:spacing w:after="240" w:line="240" w:lineRule="auto"/>
      <w:jc w:val="left"/>
    </w:pPr>
    <w:rPr>
      <w:rFonts w:asciiTheme="minorHAnsi" w:eastAsiaTheme="minorHAnsi" w:hAnsiTheme="minorHAnsi" w:cstheme="minorBidi"/>
      <w:szCs w:val="22"/>
    </w:rPr>
  </w:style>
  <w:style w:type="character" w:customStyle="1" w:styleId="CharStyle16">
    <w:name w:val="Char Style 16"/>
    <w:basedOn w:val="Domylnaczcionkaakapitu"/>
    <w:link w:val="Style15"/>
    <w:rsid w:val="005D4462"/>
    <w:rPr>
      <w:rFonts w:ascii="Arial" w:eastAsia="Arial" w:hAnsi="Arial" w:cs="Arial"/>
      <w:sz w:val="17"/>
      <w:szCs w:val="17"/>
    </w:rPr>
  </w:style>
  <w:style w:type="paragraph" w:customStyle="1" w:styleId="Style15">
    <w:name w:val="Style 15"/>
    <w:basedOn w:val="Normalny"/>
    <w:link w:val="CharStyle16"/>
    <w:rsid w:val="005D4462"/>
    <w:pPr>
      <w:widowControl w:val="0"/>
      <w:spacing w:after="100" w:line="293" w:lineRule="auto"/>
      <w:jc w:val="left"/>
    </w:pPr>
    <w:rPr>
      <w:rFonts w:ascii="Arial" w:eastAsia="Arial" w:hAnsi="Arial" w:cs="Arial"/>
      <w:sz w:val="17"/>
      <w:szCs w:val="17"/>
    </w:rPr>
  </w:style>
  <w:style w:type="character" w:customStyle="1" w:styleId="CharStyle23">
    <w:name w:val="Char Style 23"/>
    <w:basedOn w:val="Domylnaczcionkaakapitu"/>
    <w:link w:val="Style22"/>
    <w:rsid w:val="00AF2885"/>
    <w:rPr>
      <w:rFonts w:ascii="Arial" w:eastAsia="Arial" w:hAnsi="Arial" w:cs="Arial"/>
      <w:b/>
      <w:bCs/>
      <w:sz w:val="17"/>
      <w:szCs w:val="17"/>
    </w:rPr>
  </w:style>
  <w:style w:type="paragraph" w:customStyle="1" w:styleId="Style22">
    <w:name w:val="Style 22"/>
    <w:basedOn w:val="Normalny"/>
    <w:link w:val="CharStyle23"/>
    <w:rsid w:val="00AF2885"/>
    <w:pPr>
      <w:widowControl w:val="0"/>
      <w:spacing w:after="100" w:line="293" w:lineRule="auto"/>
      <w:jc w:val="left"/>
      <w:outlineLvl w:val="5"/>
    </w:pPr>
    <w:rPr>
      <w:rFonts w:ascii="Arial" w:eastAsia="Arial" w:hAnsi="Arial" w:cs="Arial"/>
      <w:b/>
      <w:bCs/>
      <w:sz w:val="17"/>
      <w:szCs w:val="17"/>
    </w:rPr>
  </w:style>
  <w:style w:type="character" w:customStyle="1" w:styleId="CharStyle42">
    <w:name w:val="Char Style 42"/>
    <w:basedOn w:val="Domylnaczcionkaakapitu"/>
    <w:link w:val="Style41"/>
    <w:rsid w:val="00AF2885"/>
    <w:rPr>
      <w:rFonts w:ascii="Arial" w:eastAsia="Arial" w:hAnsi="Arial" w:cs="Arial"/>
      <w:sz w:val="17"/>
      <w:szCs w:val="17"/>
    </w:rPr>
  </w:style>
  <w:style w:type="paragraph" w:customStyle="1" w:styleId="Style41">
    <w:name w:val="Style 41"/>
    <w:basedOn w:val="Normalny"/>
    <w:link w:val="CharStyle42"/>
    <w:rsid w:val="00AF2885"/>
    <w:pPr>
      <w:widowControl w:val="0"/>
      <w:spacing w:after="100" w:line="293" w:lineRule="auto"/>
      <w:jc w:val="left"/>
    </w:pPr>
    <w:rPr>
      <w:rFonts w:ascii="Arial" w:eastAsia="Arial" w:hAnsi="Arial" w:cs="Arial"/>
      <w:sz w:val="17"/>
      <w:szCs w:val="17"/>
    </w:rPr>
  </w:style>
  <w:style w:type="paragraph" w:customStyle="1" w:styleId="TableParagraph">
    <w:name w:val="Table Paragraph"/>
    <w:basedOn w:val="Normalny"/>
    <w:uiPriority w:val="1"/>
    <w:qFormat/>
    <w:rsid w:val="00AF2885"/>
    <w:pPr>
      <w:widowControl w:val="0"/>
      <w:autoSpaceDE w:val="0"/>
      <w:autoSpaceDN w:val="0"/>
      <w:adjustRightInd w:val="0"/>
      <w:spacing w:line="240" w:lineRule="auto"/>
      <w:jc w:val="left"/>
    </w:pPr>
    <w:rPr>
      <w:rFonts w:eastAsiaTheme="minorEastAsia"/>
      <w:sz w:val="24"/>
      <w:szCs w:val="24"/>
      <w:lang w:eastAsia="pl-PL"/>
    </w:rPr>
  </w:style>
  <w:style w:type="character" w:customStyle="1" w:styleId="CharStyle12">
    <w:name w:val="Char Style 12"/>
    <w:basedOn w:val="Domylnaczcionkaakapitu"/>
    <w:link w:val="Style11"/>
    <w:rsid w:val="00F85510"/>
    <w:rPr>
      <w:rFonts w:ascii="Arial" w:eastAsia="Arial" w:hAnsi="Arial" w:cs="Arial"/>
      <w:i/>
      <w:iCs/>
      <w:sz w:val="18"/>
      <w:szCs w:val="18"/>
    </w:rPr>
  </w:style>
  <w:style w:type="paragraph" w:customStyle="1" w:styleId="Style11">
    <w:name w:val="Style 11"/>
    <w:basedOn w:val="Normalny"/>
    <w:link w:val="CharStyle12"/>
    <w:rsid w:val="00F85510"/>
    <w:pPr>
      <w:widowControl w:val="0"/>
      <w:spacing w:line="240" w:lineRule="auto"/>
      <w:jc w:val="left"/>
    </w:pPr>
    <w:rPr>
      <w:rFonts w:ascii="Arial" w:eastAsia="Arial" w:hAnsi="Arial" w:cs="Arial"/>
      <w:i/>
      <w:iCs/>
      <w:sz w:val="18"/>
      <w:szCs w:val="18"/>
    </w:rPr>
  </w:style>
  <w:style w:type="character" w:customStyle="1" w:styleId="CharStyle33">
    <w:name w:val="Char Style 33"/>
    <w:basedOn w:val="Domylnaczcionkaakapitu"/>
    <w:link w:val="Style32"/>
    <w:rsid w:val="00F62B1D"/>
    <w:rPr>
      <w:rFonts w:ascii="Arial" w:eastAsia="Arial" w:hAnsi="Arial" w:cs="Arial"/>
      <w:b/>
      <w:bCs/>
      <w:sz w:val="20"/>
      <w:szCs w:val="20"/>
    </w:rPr>
  </w:style>
  <w:style w:type="paragraph" w:customStyle="1" w:styleId="Style32">
    <w:name w:val="Style 32"/>
    <w:basedOn w:val="Normalny"/>
    <w:link w:val="CharStyle33"/>
    <w:rsid w:val="00F62B1D"/>
    <w:pPr>
      <w:widowControl w:val="0"/>
      <w:spacing w:line="240" w:lineRule="auto"/>
      <w:jc w:val="left"/>
    </w:pPr>
    <w:rPr>
      <w:rFonts w:ascii="Arial" w:eastAsia="Arial" w:hAnsi="Arial" w:cs="Arial"/>
      <w:b/>
      <w:bCs/>
      <w:sz w:val="20"/>
    </w:rPr>
  </w:style>
  <w:style w:type="character" w:customStyle="1" w:styleId="CharStyle13">
    <w:name w:val="Char Style 13"/>
    <w:basedOn w:val="Domylnaczcionkaakapitu"/>
    <w:link w:val="Style12"/>
    <w:rsid w:val="00F62B1D"/>
    <w:rPr>
      <w:rFonts w:ascii="Arial" w:eastAsia="Arial" w:hAnsi="Arial" w:cs="Arial"/>
    </w:rPr>
  </w:style>
  <w:style w:type="paragraph" w:customStyle="1" w:styleId="Style12">
    <w:name w:val="Style 12"/>
    <w:basedOn w:val="Normalny"/>
    <w:link w:val="CharStyle13"/>
    <w:rsid w:val="00F62B1D"/>
    <w:pPr>
      <w:widowControl w:val="0"/>
      <w:spacing w:line="240" w:lineRule="auto"/>
      <w:jc w:val="left"/>
    </w:pPr>
    <w:rPr>
      <w:rFonts w:ascii="Arial" w:eastAsia="Arial" w:hAnsi="Arial" w:cs="Arial"/>
      <w:szCs w:val="22"/>
    </w:rPr>
  </w:style>
  <w:style w:type="character" w:customStyle="1" w:styleId="CharStyle14">
    <w:name w:val="Char Style 14"/>
    <w:basedOn w:val="Domylnaczcionkaakapitu"/>
    <w:link w:val="Style13"/>
    <w:rsid w:val="00C23EA8"/>
    <w:rPr>
      <w:rFonts w:ascii="Arial" w:eastAsia="Arial" w:hAnsi="Arial" w:cs="Arial"/>
      <w:sz w:val="17"/>
      <w:szCs w:val="17"/>
    </w:rPr>
  </w:style>
  <w:style w:type="paragraph" w:customStyle="1" w:styleId="Style13">
    <w:name w:val="Style 13"/>
    <w:basedOn w:val="Normalny"/>
    <w:link w:val="CharStyle14"/>
    <w:rsid w:val="00C23EA8"/>
    <w:pPr>
      <w:widowControl w:val="0"/>
      <w:spacing w:line="305" w:lineRule="auto"/>
      <w:jc w:val="left"/>
    </w:pPr>
    <w:rPr>
      <w:rFonts w:ascii="Arial" w:eastAsia="Arial" w:hAnsi="Arial" w:cs="Arial"/>
      <w:sz w:val="17"/>
      <w:szCs w:val="17"/>
    </w:rPr>
  </w:style>
  <w:style w:type="character" w:customStyle="1" w:styleId="FontStyle43">
    <w:name w:val="Font Style43"/>
    <w:uiPriority w:val="99"/>
    <w:rsid w:val="00D53716"/>
    <w:rPr>
      <w:rFonts w:ascii="Times New Roman" w:hAnsi="Times New Roman"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6512">
      <w:bodyDiv w:val="1"/>
      <w:marLeft w:val="0"/>
      <w:marRight w:val="0"/>
      <w:marTop w:val="0"/>
      <w:marBottom w:val="0"/>
      <w:divBdr>
        <w:top w:val="none" w:sz="0" w:space="0" w:color="auto"/>
        <w:left w:val="none" w:sz="0" w:space="0" w:color="auto"/>
        <w:bottom w:val="none" w:sz="0" w:space="0" w:color="auto"/>
        <w:right w:val="none" w:sz="0" w:space="0" w:color="auto"/>
      </w:divBdr>
    </w:div>
    <w:div w:id="12339714">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1418593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38694179">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7540990">
      <w:bodyDiv w:val="1"/>
      <w:marLeft w:val="0"/>
      <w:marRight w:val="0"/>
      <w:marTop w:val="0"/>
      <w:marBottom w:val="0"/>
      <w:divBdr>
        <w:top w:val="none" w:sz="0" w:space="0" w:color="auto"/>
        <w:left w:val="none" w:sz="0" w:space="0" w:color="auto"/>
        <w:bottom w:val="none" w:sz="0" w:space="0" w:color="auto"/>
        <w:right w:val="none" w:sz="0" w:space="0" w:color="auto"/>
      </w:divBdr>
    </w:div>
    <w:div w:id="1222594724">
      <w:bodyDiv w:val="1"/>
      <w:marLeft w:val="0"/>
      <w:marRight w:val="0"/>
      <w:marTop w:val="0"/>
      <w:marBottom w:val="0"/>
      <w:divBdr>
        <w:top w:val="none" w:sz="0" w:space="0" w:color="auto"/>
        <w:left w:val="none" w:sz="0" w:space="0" w:color="auto"/>
        <w:bottom w:val="none" w:sz="0" w:space="0" w:color="auto"/>
        <w:right w:val="none" w:sz="0" w:space="0" w:color="auto"/>
      </w:divBdr>
    </w:div>
    <w:div w:id="1259484023">
      <w:bodyDiv w:val="1"/>
      <w:marLeft w:val="0"/>
      <w:marRight w:val="0"/>
      <w:marTop w:val="0"/>
      <w:marBottom w:val="0"/>
      <w:divBdr>
        <w:top w:val="none" w:sz="0" w:space="0" w:color="auto"/>
        <w:left w:val="none" w:sz="0" w:space="0" w:color="auto"/>
        <w:bottom w:val="none" w:sz="0" w:space="0" w:color="auto"/>
        <w:right w:val="none" w:sz="0" w:space="0" w:color="auto"/>
      </w:divBdr>
    </w:div>
    <w:div w:id="1324160754">
      <w:bodyDiv w:val="1"/>
      <w:marLeft w:val="0"/>
      <w:marRight w:val="0"/>
      <w:marTop w:val="0"/>
      <w:marBottom w:val="0"/>
      <w:divBdr>
        <w:top w:val="none" w:sz="0" w:space="0" w:color="auto"/>
        <w:left w:val="none" w:sz="0" w:space="0" w:color="auto"/>
        <w:bottom w:val="none" w:sz="0" w:space="0" w:color="auto"/>
        <w:right w:val="none" w:sz="0" w:space="0" w:color="auto"/>
      </w:divBdr>
    </w:div>
    <w:div w:id="1606770666">
      <w:bodyDiv w:val="1"/>
      <w:marLeft w:val="0"/>
      <w:marRight w:val="0"/>
      <w:marTop w:val="0"/>
      <w:marBottom w:val="0"/>
      <w:divBdr>
        <w:top w:val="none" w:sz="0" w:space="0" w:color="auto"/>
        <w:left w:val="none" w:sz="0" w:space="0" w:color="auto"/>
        <w:bottom w:val="none" w:sz="0" w:space="0" w:color="auto"/>
        <w:right w:val="none" w:sz="0" w:space="0" w:color="auto"/>
      </w:divBdr>
    </w:div>
    <w:div w:id="17185104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strefa-klienta/przydatne-dokumenty" TargetMode="External"/><Relationship Id="rId22" Type="http://schemas.openxmlformats.org/officeDocument/2006/relationships/customXml" Target="../customXml/item7.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F74CD70A63E41F692136C119C5D42FC"/>
        <w:category>
          <w:name w:val="Ogólne"/>
          <w:gallery w:val="placeholder"/>
        </w:category>
        <w:types>
          <w:type w:val="bbPlcHdr"/>
        </w:types>
        <w:behaviors>
          <w:behavior w:val="content"/>
        </w:behaviors>
        <w:guid w:val="{E51684E1-621F-407C-B625-E399ABD176BF}"/>
      </w:docPartPr>
      <w:docPartBody>
        <w:p w:rsidR="003871F8" w:rsidRDefault="00295270" w:rsidP="00295270">
          <w:pPr>
            <w:pStyle w:val="AF74CD70A63E41F692136C119C5D42FC"/>
          </w:pPr>
          <w:r w:rsidRPr="00CA4CB3">
            <w:rPr>
              <w:rStyle w:val="Tekstzastpczy"/>
            </w:rPr>
            <w:t>[Słowa kluczowe]</w:t>
          </w:r>
        </w:p>
      </w:docPartBody>
    </w:docPart>
    <w:docPart>
      <w:docPartPr>
        <w:name w:val="769CB6F6A4D1411695CEDA04A47F4DC7"/>
        <w:category>
          <w:name w:val="Ogólne"/>
          <w:gallery w:val="placeholder"/>
        </w:category>
        <w:types>
          <w:type w:val="bbPlcHdr"/>
        </w:types>
        <w:behaviors>
          <w:behavior w:val="content"/>
        </w:behaviors>
        <w:guid w:val="{99AD819D-CE14-4D06-9848-BF95540085A7}"/>
      </w:docPartPr>
      <w:docPartBody>
        <w:p w:rsidR="003871F8" w:rsidRDefault="00295270" w:rsidP="00295270">
          <w:pPr>
            <w:pStyle w:val="769CB6F6A4D1411695CEDA04A47F4DC7"/>
          </w:pPr>
          <w:r w:rsidRPr="00CA4CB3">
            <w:rPr>
              <w:rStyle w:val="Tekstzastpczy"/>
            </w:rPr>
            <w:t>[Słowa kluczowe]</w:t>
          </w:r>
        </w:p>
      </w:docPartBody>
    </w:docPart>
    <w:docPart>
      <w:docPartPr>
        <w:name w:val="6BEFCA0703964EA695E5EC7222342460"/>
        <w:category>
          <w:name w:val="Ogólne"/>
          <w:gallery w:val="placeholder"/>
        </w:category>
        <w:types>
          <w:type w:val="bbPlcHdr"/>
        </w:types>
        <w:behaviors>
          <w:behavior w:val="content"/>
        </w:behaviors>
        <w:guid w:val="{A7C22440-43F9-4094-A567-F0BEB37B8B03}"/>
      </w:docPartPr>
      <w:docPartBody>
        <w:p w:rsidR="003871F8" w:rsidRDefault="00295270" w:rsidP="00295270">
          <w:pPr>
            <w:pStyle w:val="6BEFCA0703964EA695E5EC7222342460"/>
          </w:pPr>
          <w:r w:rsidRPr="00A60968">
            <w:rPr>
              <w:rStyle w:val="Tekstzastpczy"/>
            </w:rPr>
            <w:t>[Tytuł]</w:t>
          </w:r>
        </w:p>
      </w:docPartBody>
    </w:docPart>
    <w:docPart>
      <w:docPartPr>
        <w:name w:val="44ED6FDC659A462A8B06C4BC96C9C33E"/>
        <w:category>
          <w:name w:val="Ogólne"/>
          <w:gallery w:val="placeholder"/>
        </w:category>
        <w:types>
          <w:type w:val="bbPlcHdr"/>
        </w:types>
        <w:behaviors>
          <w:behavior w:val="content"/>
        </w:behaviors>
        <w:guid w:val="{566328FD-78BB-49A8-95B6-E03E82D00422}"/>
      </w:docPartPr>
      <w:docPartBody>
        <w:p w:rsidR="003871F8" w:rsidRDefault="00295270" w:rsidP="00295270">
          <w:pPr>
            <w:pStyle w:val="44ED6FDC659A462A8B06C4BC96C9C33E"/>
          </w:pPr>
          <w:r w:rsidRPr="00A60968">
            <w:rPr>
              <w:rStyle w:val="Tekstzastpczy"/>
            </w:rPr>
            <w:t>[Tytuł]</w:t>
          </w:r>
        </w:p>
      </w:docPartBody>
    </w:docPart>
    <w:docPart>
      <w:docPartPr>
        <w:name w:val="A8A136829E29478584B387BF6643D9F6"/>
        <w:category>
          <w:name w:val="Ogólne"/>
          <w:gallery w:val="placeholder"/>
        </w:category>
        <w:types>
          <w:type w:val="bbPlcHdr"/>
        </w:types>
        <w:behaviors>
          <w:behavior w:val="content"/>
        </w:behaviors>
        <w:guid w:val="{C1CF9C47-A092-42B3-BEB6-423C5E960CC0}"/>
      </w:docPartPr>
      <w:docPartBody>
        <w:p w:rsidR="002A769A" w:rsidRDefault="002A769A" w:rsidP="002A769A">
          <w:pPr>
            <w:pStyle w:val="A8A136829E29478584B387BF6643D9F6"/>
          </w:pPr>
          <w:r w:rsidRPr="00CA4CB3">
            <w:rPr>
              <w:rStyle w:val="Tekstzastpczy"/>
            </w:rPr>
            <w:t>[Słowa kluczowe]</w:t>
          </w:r>
        </w:p>
      </w:docPartBody>
    </w:docPart>
    <w:docPart>
      <w:docPartPr>
        <w:name w:val="373FB0FCE5BA47BABCB87620F12B1F60"/>
        <w:category>
          <w:name w:val="Ogólne"/>
          <w:gallery w:val="placeholder"/>
        </w:category>
        <w:types>
          <w:type w:val="bbPlcHdr"/>
        </w:types>
        <w:behaviors>
          <w:behavior w:val="content"/>
        </w:behaviors>
        <w:guid w:val="{99FBC25D-5D1F-4658-976B-B232DCA8C6EA}"/>
      </w:docPartPr>
      <w:docPartBody>
        <w:p w:rsidR="002A769A" w:rsidRDefault="002A769A" w:rsidP="002A769A">
          <w:pPr>
            <w:pStyle w:val="373FB0FCE5BA47BABCB87620F12B1F60"/>
          </w:pPr>
          <w:r w:rsidRPr="00A60968">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541D0"/>
    <w:rsid w:val="00073253"/>
    <w:rsid w:val="0007374A"/>
    <w:rsid w:val="00092C4D"/>
    <w:rsid w:val="00093F96"/>
    <w:rsid w:val="000A1772"/>
    <w:rsid w:val="000A3410"/>
    <w:rsid w:val="000B4E1F"/>
    <w:rsid w:val="000B5078"/>
    <w:rsid w:val="000B5F48"/>
    <w:rsid w:val="000F3FFD"/>
    <w:rsid w:val="00110E7A"/>
    <w:rsid w:val="00112677"/>
    <w:rsid w:val="00121F39"/>
    <w:rsid w:val="00160198"/>
    <w:rsid w:val="001B3960"/>
    <w:rsid w:val="001C7176"/>
    <w:rsid w:val="001E0988"/>
    <w:rsid w:val="001E3168"/>
    <w:rsid w:val="001F4D89"/>
    <w:rsid w:val="001F6AB2"/>
    <w:rsid w:val="002036E3"/>
    <w:rsid w:val="002331B6"/>
    <w:rsid w:val="0026338D"/>
    <w:rsid w:val="00263FCB"/>
    <w:rsid w:val="002679F3"/>
    <w:rsid w:val="0027219B"/>
    <w:rsid w:val="0027490D"/>
    <w:rsid w:val="00295270"/>
    <w:rsid w:val="002A14E2"/>
    <w:rsid w:val="002A5475"/>
    <w:rsid w:val="002A769A"/>
    <w:rsid w:val="002D0025"/>
    <w:rsid w:val="002D273D"/>
    <w:rsid w:val="002D5E73"/>
    <w:rsid w:val="002D7537"/>
    <w:rsid w:val="002E672A"/>
    <w:rsid w:val="00305222"/>
    <w:rsid w:val="00334924"/>
    <w:rsid w:val="00337C7B"/>
    <w:rsid w:val="00341F66"/>
    <w:rsid w:val="00361D44"/>
    <w:rsid w:val="0038682C"/>
    <w:rsid w:val="003871F8"/>
    <w:rsid w:val="003B4965"/>
    <w:rsid w:val="003C3CEB"/>
    <w:rsid w:val="003C4DB9"/>
    <w:rsid w:val="003D3C04"/>
    <w:rsid w:val="003F09C6"/>
    <w:rsid w:val="003F28CC"/>
    <w:rsid w:val="00411585"/>
    <w:rsid w:val="00411C41"/>
    <w:rsid w:val="004364FA"/>
    <w:rsid w:val="0046204C"/>
    <w:rsid w:val="00466F50"/>
    <w:rsid w:val="004755AE"/>
    <w:rsid w:val="00486F64"/>
    <w:rsid w:val="00496BD7"/>
    <w:rsid w:val="004A4ED0"/>
    <w:rsid w:val="004B30AB"/>
    <w:rsid w:val="005037FE"/>
    <w:rsid w:val="00504382"/>
    <w:rsid w:val="00504B11"/>
    <w:rsid w:val="00507D73"/>
    <w:rsid w:val="005501CF"/>
    <w:rsid w:val="00572957"/>
    <w:rsid w:val="00584919"/>
    <w:rsid w:val="005A14F1"/>
    <w:rsid w:val="005A7CF4"/>
    <w:rsid w:val="005B35FD"/>
    <w:rsid w:val="005B5BB2"/>
    <w:rsid w:val="005C354C"/>
    <w:rsid w:val="00600D1C"/>
    <w:rsid w:val="00604DBC"/>
    <w:rsid w:val="006232F5"/>
    <w:rsid w:val="00626ABB"/>
    <w:rsid w:val="00657004"/>
    <w:rsid w:val="0067331D"/>
    <w:rsid w:val="00690FBB"/>
    <w:rsid w:val="006A12EA"/>
    <w:rsid w:val="006A4C38"/>
    <w:rsid w:val="006A4DB0"/>
    <w:rsid w:val="006A6AFD"/>
    <w:rsid w:val="006B59ED"/>
    <w:rsid w:val="00700E56"/>
    <w:rsid w:val="007039E9"/>
    <w:rsid w:val="00712D6C"/>
    <w:rsid w:val="00723176"/>
    <w:rsid w:val="00750539"/>
    <w:rsid w:val="007613B7"/>
    <w:rsid w:val="00774C40"/>
    <w:rsid w:val="007C3FB9"/>
    <w:rsid w:val="007D2B04"/>
    <w:rsid w:val="007E096F"/>
    <w:rsid w:val="007E391E"/>
    <w:rsid w:val="007F437C"/>
    <w:rsid w:val="007F5D3C"/>
    <w:rsid w:val="00832C41"/>
    <w:rsid w:val="00843AAE"/>
    <w:rsid w:val="00851773"/>
    <w:rsid w:val="0085262B"/>
    <w:rsid w:val="00876E33"/>
    <w:rsid w:val="008803EB"/>
    <w:rsid w:val="008E019D"/>
    <w:rsid w:val="008E031B"/>
    <w:rsid w:val="0091435D"/>
    <w:rsid w:val="00920F8B"/>
    <w:rsid w:val="00923549"/>
    <w:rsid w:val="00926AF2"/>
    <w:rsid w:val="009324D2"/>
    <w:rsid w:val="009B2C80"/>
    <w:rsid w:val="009D330F"/>
    <w:rsid w:val="00A00EEA"/>
    <w:rsid w:val="00A07633"/>
    <w:rsid w:val="00A27FD0"/>
    <w:rsid w:val="00A347BC"/>
    <w:rsid w:val="00A35DF1"/>
    <w:rsid w:val="00A71B43"/>
    <w:rsid w:val="00A72EB3"/>
    <w:rsid w:val="00AC1621"/>
    <w:rsid w:val="00AD5090"/>
    <w:rsid w:val="00B1212B"/>
    <w:rsid w:val="00B14DB9"/>
    <w:rsid w:val="00B4616D"/>
    <w:rsid w:val="00B53165"/>
    <w:rsid w:val="00B60536"/>
    <w:rsid w:val="00B812C1"/>
    <w:rsid w:val="00B90592"/>
    <w:rsid w:val="00B92677"/>
    <w:rsid w:val="00BA17F0"/>
    <w:rsid w:val="00BA657E"/>
    <w:rsid w:val="00BB6011"/>
    <w:rsid w:val="00BC642E"/>
    <w:rsid w:val="00BC6FE2"/>
    <w:rsid w:val="00C102F1"/>
    <w:rsid w:val="00C67419"/>
    <w:rsid w:val="00C80E37"/>
    <w:rsid w:val="00C849CA"/>
    <w:rsid w:val="00C86BE2"/>
    <w:rsid w:val="00C93CA0"/>
    <w:rsid w:val="00CA4EBC"/>
    <w:rsid w:val="00CD6EC5"/>
    <w:rsid w:val="00D34CE5"/>
    <w:rsid w:val="00D405FD"/>
    <w:rsid w:val="00D70111"/>
    <w:rsid w:val="00D84B3B"/>
    <w:rsid w:val="00D92514"/>
    <w:rsid w:val="00DA0DD7"/>
    <w:rsid w:val="00DB34D2"/>
    <w:rsid w:val="00DB544B"/>
    <w:rsid w:val="00DB73BB"/>
    <w:rsid w:val="00DC7A68"/>
    <w:rsid w:val="00DD6B38"/>
    <w:rsid w:val="00DE5A1D"/>
    <w:rsid w:val="00DF269A"/>
    <w:rsid w:val="00DF40DA"/>
    <w:rsid w:val="00E35FDA"/>
    <w:rsid w:val="00E47DB2"/>
    <w:rsid w:val="00E65B89"/>
    <w:rsid w:val="00E76B96"/>
    <w:rsid w:val="00E825E6"/>
    <w:rsid w:val="00E91008"/>
    <w:rsid w:val="00ED5DD4"/>
    <w:rsid w:val="00EE39C7"/>
    <w:rsid w:val="00EF5F32"/>
    <w:rsid w:val="00F8384E"/>
    <w:rsid w:val="00F879E4"/>
    <w:rsid w:val="00FD3600"/>
    <w:rsid w:val="00FD767E"/>
    <w:rsid w:val="00FE5356"/>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character" w:styleId="Tekstzastpczy">
    <w:name w:val="Placeholder Text"/>
    <w:basedOn w:val="Domylnaczcionkaakapitu"/>
    <w:uiPriority w:val="99"/>
    <w:semiHidden/>
    <w:rsid w:val="0026338D"/>
    <w:rPr>
      <w:color w:val="808080"/>
    </w:rPr>
  </w:style>
  <w:style w:type="paragraph" w:customStyle="1" w:styleId="1F86331CE2EE40E79AC13D9BB42E4058">
    <w:name w:val="1F86331CE2EE40E79AC13D9BB42E4058"/>
    <w:rsid w:val="00BA17F0"/>
    <w:pPr>
      <w:spacing w:after="160" w:line="259" w:lineRule="auto"/>
    </w:pPr>
  </w:style>
  <w:style w:type="paragraph" w:customStyle="1" w:styleId="B6C24694A81F4E2993050643DB8AEC07">
    <w:name w:val="B6C24694A81F4E2993050643DB8AEC07"/>
    <w:rsid w:val="00BA17F0"/>
    <w:pPr>
      <w:spacing w:after="160" w:line="259" w:lineRule="auto"/>
    </w:pPr>
  </w:style>
  <w:style w:type="paragraph" w:customStyle="1" w:styleId="8B125A1BAC414944928223352FD70C63">
    <w:name w:val="8B125A1BAC414944928223352FD70C63"/>
    <w:rsid w:val="00E47DB2"/>
    <w:pPr>
      <w:spacing w:after="160" w:line="259" w:lineRule="auto"/>
    </w:pPr>
  </w:style>
  <w:style w:type="paragraph" w:customStyle="1" w:styleId="AB746E8AF7D84AC6A9E59463AF9B412C">
    <w:name w:val="AB746E8AF7D84AC6A9E59463AF9B412C"/>
    <w:rsid w:val="00295270"/>
    <w:pPr>
      <w:spacing w:after="160" w:line="259" w:lineRule="auto"/>
    </w:pPr>
  </w:style>
  <w:style w:type="paragraph" w:customStyle="1" w:styleId="73DF62864CEF4FA3BAADDAA3F1E71A42">
    <w:name w:val="73DF62864CEF4FA3BAADDAA3F1E71A42"/>
    <w:rsid w:val="00295270"/>
    <w:pPr>
      <w:spacing w:after="160" w:line="259" w:lineRule="auto"/>
    </w:pPr>
  </w:style>
  <w:style w:type="paragraph" w:customStyle="1" w:styleId="77D241E35B89492BAAC938DDBCCD7F34">
    <w:name w:val="77D241E35B89492BAAC938DDBCCD7F34"/>
    <w:rsid w:val="00295270"/>
    <w:pPr>
      <w:spacing w:after="160" w:line="259" w:lineRule="auto"/>
    </w:pPr>
  </w:style>
  <w:style w:type="paragraph" w:customStyle="1" w:styleId="1BC42E42A0D84CC7AEA4B88804C039B8">
    <w:name w:val="1BC42E42A0D84CC7AEA4B88804C039B8"/>
    <w:rsid w:val="00295270"/>
    <w:pPr>
      <w:spacing w:after="160" w:line="259" w:lineRule="auto"/>
    </w:pPr>
  </w:style>
  <w:style w:type="paragraph" w:customStyle="1" w:styleId="742A8F7457324138B0B752801866C6A6">
    <w:name w:val="742A8F7457324138B0B752801866C6A6"/>
    <w:rsid w:val="00295270"/>
    <w:pPr>
      <w:spacing w:after="160" w:line="259" w:lineRule="auto"/>
    </w:pPr>
  </w:style>
  <w:style w:type="paragraph" w:customStyle="1" w:styleId="51E2514CC0404C72A5692AB678B4D21C">
    <w:name w:val="51E2514CC0404C72A5692AB678B4D21C"/>
    <w:rsid w:val="00295270"/>
    <w:pPr>
      <w:spacing w:after="160" w:line="259" w:lineRule="auto"/>
    </w:pPr>
  </w:style>
  <w:style w:type="paragraph" w:customStyle="1" w:styleId="AF74CD70A63E41F692136C119C5D42FC">
    <w:name w:val="AF74CD70A63E41F692136C119C5D42FC"/>
    <w:rsid w:val="00295270"/>
    <w:pPr>
      <w:spacing w:after="160" w:line="259" w:lineRule="auto"/>
    </w:pPr>
  </w:style>
  <w:style w:type="paragraph" w:customStyle="1" w:styleId="3BD56F5831A84752A1F9F0EA83284200">
    <w:name w:val="3BD56F5831A84752A1F9F0EA83284200"/>
    <w:rsid w:val="00295270"/>
    <w:pPr>
      <w:spacing w:after="160" w:line="259" w:lineRule="auto"/>
    </w:pPr>
  </w:style>
  <w:style w:type="paragraph" w:customStyle="1" w:styleId="769CB6F6A4D1411695CEDA04A47F4DC7">
    <w:name w:val="769CB6F6A4D1411695CEDA04A47F4DC7"/>
    <w:rsid w:val="00295270"/>
    <w:pPr>
      <w:spacing w:after="160" w:line="259" w:lineRule="auto"/>
    </w:pPr>
  </w:style>
  <w:style w:type="paragraph" w:customStyle="1" w:styleId="935D2AFDE68B4EBDB0705ECAAED9C55F">
    <w:name w:val="935D2AFDE68B4EBDB0705ECAAED9C55F"/>
    <w:rsid w:val="00295270"/>
    <w:pPr>
      <w:spacing w:after="160" w:line="259" w:lineRule="auto"/>
    </w:pPr>
  </w:style>
  <w:style w:type="paragraph" w:customStyle="1" w:styleId="54B7D04F735E443B91FB2CC50E56FB90">
    <w:name w:val="54B7D04F735E443B91FB2CC50E56FB90"/>
    <w:rsid w:val="00295270"/>
    <w:pPr>
      <w:spacing w:after="160" w:line="259" w:lineRule="auto"/>
    </w:pPr>
  </w:style>
  <w:style w:type="paragraph" w:customStyle="1" w:styleId="51C52FC34E0D4BCD978A621E0BB69532">
    <w:name w:val="51C52FC34E0D4BCD978A621E0BB69532"/>
    <w:rsid w:val="00295270"/>
    <w:pPr>
      <w:spacing w:after="160" w:line="259" w:lineRule="auto"/>
    </w:pPr>
  </w:style>
  <w:style w:type="paragraph" w:customStyle="1" w:styleId="274B04187BE44DC9921EFA5FFDF78620">
    <w:name w:val="274B04187BE44DC9921EFA5FFDF78620"/>
    <w:rsid w:val="00295270"/>
    <w:pPr>
      <w:spacing w:after="160" w:line="259" w:lineRule="auto"/>
    </w:pPr>
  </w:style>
  <w:style w:type="paragraph" w:customStyle="1" w:styleId="E98EA29E81E04AA28A52B284904ADA30">
    <w:name w:val="E98EA29E81E04AA28A52B284904ADA30"/>
    <w:rsid w:val="00295270"/>
    <w:pPr>
      <w:spacing w:after="160" w:line="259" w:lineRule="auto"/>
    </w:pPr>
  </w:style>
  <w:style w:type="paragraph" w:customStyle="1" w:styleId="BDACD00F748442C1BC42B055D9F6F93C">
    <w:name w:val="BDACD00F748442C1BC42B055D9F6F93C"/>
    <w:rsid w:val="00295270"/>
    <w:pPr>
      <w:spacing w:after="160" w:line="259" w:lineRule="auto"/>
    </w:pPr>
  </w:style>
  <w:style w:type="paragraph" w:customStyle="1" w:styleId="7C60896115264FA6A419574AA9F91AA6">
    <w:name w:val="7C60896115264FA6A419574AA9F91AA6"/>
    <w:rsid w:val="00295270"/>
    <w:pPr>
      <w:spacing w:after="160" w:line="259" w:lineRule="auto"/>
    </w:pPr>
  </w:style>
  <w:style w:type="paragraph" w:customStyle="1" w:styleId="8D404B7265C64CCFA4B1635F26F5CFA3">
    <w:name w:val="8D404B7265C64CCFA4B1635F26F5CFA3"/>
    <w:rsid w:val="00295270"/>
    <w:pPr>
      <w:spacing w:after="160" w:line="259" w:lineRule="auto"/>
    </w:pPr>
  </w:style>
  <w:style w:type="paragraph" w:customStyle="1" w:styleId="DB26EC8153E2456691F0C045FF415943">
    <w:name w:val="DB26EC8153E2456691F0C045FF415943"/>
    <w:rsid w:val="00295270"/>
    <w:pPr>
      <w:spacing w:after="160" w:line="259" w:lineRule="auto"/>
    </w:pPr>
  </w:style>
  <w:style w:type="paragraph" w:customStyle="1" w:styleId="40AFECEBA0264166824121AE1ED200CF">
    <w:name w:val="40AFECEBA0264166824121AE1ED200CF"/>
    <w:rsid w:val="00295270"/>
    <w:pPr>
      <w:spacing w:after="160" w:line="259" w:lineRule="auto"/>
    </w:pPr>
  </w:style>
  <w:style w:type="paragraph" w:customStyle="1" w:styleId="6BEFCA0703964EA695E5EC7222342460">
    <w:name w:val="6BEFCA0703964EA695E5EC7222342460"/>
    <w:rsid w:val="00295270"/>
    <w:pPr>
      <w:spacing w:after="160" w:line="259" w:lineRule="auto"/>
    </w:pPr>
  </w:style>
  <w:style w:type="paragraph" w:customStyle="1" w:styleId="44ED6FDC659A462A8B06C4BC96C9C33E">
    <w:name w:val="44ED6FDC659A462A8B06C4BC96C9C33E"/>
    <w:rsid w:val="00295270"/>
    <w:pPr>
      <w:spacing w:after="160" w:line="259" w:lineRule="auto"/>
    </w:pPr>
  </w:style>
  <w:style w:type="paragraph" w:customStyle="1" w:styleId="360B592B5BF04EF490652D3F592621FB">
    <w:name w:val="360B592B5BF04EF490652D3F592621FB"/>
    <w:rsid w:val="00295270"/>
    <w:pPr>
      <w:spacing w:after="160" w:line="259" w:lineRule="auto"/>
    </w:pPr>
  </w:style>
  <w:style w:type="paragraph" w:customStyle="1" w:styleId="2155DBCF9E7A4B3194F247A7C90759C1">
    <w:name w:val="2155DBCF9E7A4B3194F247A7C90759C1"/>
    <w:rsid w:val="00295270"/>
    <w:pPr>
      <w:spacing w:after="160" w:line="259" w:lineRule="auto"/>
    </w:pPr>
  </w:style>
  <w:style w:type="paragraph" w:customStyle="1" w:styleId="00010065607C4165BD761E7A507219FC">
    <w:name w:val="00010065607C4165BD761E7A507219FC"/>
    <w:rsid w:val="00295270"/>
    <w:pPr>
      <w:spacing w:after="160" w:line="259" w:lineRule="auto"/>
    </w:pPr>
  </w:style>
  <w:style w:type="paragraph" w:customStyle="1" w:styleId="2A1A69F7ACCD4E06BF4ED23102EE05A7">
    <w:name w:val="2A1A69F7ACCD4E06BF4ED23102EE05A7"/>
    <w:rsid w:val="00295270"/>
    <w:pPr>
      <w:spacing w:after="160" w:line="259" w:lineRule="auto"/>
    </w:pPr>
  </w:style>
  <w:style w:type="paragraph" w:customStyle="1" w:styleId="C3DB721D2E6548A39C4FDFEE17F1D41B">
    <w:name w:val="C3DB721D2E6548A39C4FDFEE17F1D41B"/>
    <w:rsid w:val="00295270"/>
    <w:pPr>
      <w:spacing w:after="160" w:line="259" w:lineRule="auto"/>
    </w:pPr>
  </w:style>
  <w:style w:type="paragraph" w:customStyle="1" w:styleId="3F5C744F72E947C3A8955835D51EAD1D">
    <w:name w:val="3F5C744F72E947C3A8955835D51EAD1D"/>
    <w:rsid w:val="00295270"/>
    <w:pPr>
      <w:spacing w:after="160" w:line="259" w:lineRule="auto"/>
    </w:pPr>
  </w:style>
  <w:style w:type="paragraph" w:customStyle="1" w:styleId="06D16D8394AB4F539AD43DA6A3DA5C9F">
    <w:name w:val="06D16D8394AB4F539AD43DA6A3DA5C9F"/>
    <w:rsid w:val="00295270"/>
    <w:pPr>
      <w:spacing w:after="160" w:line="259" w:lineRule="auto"/>
    </w:pPr>
  </w:style>
  <w:style w:type="paragraph" w:customStyle="1" w:styleId="594D5664659D4B9384DD4453F2A617D1">
    <w:name w:val="594D5664659D4B9384DD4453F2A617D1"/>
    <w:rsid w:val="007C3FB9"/>
    <w:pPr>
      <w:spacing w:after="160" w:line="259" w:lineRule="auto"/>
    </w:pPr>
  </w:style>
  <w:style w:type="paragraph" w:customStyle="1" w:styleId="93885C8E035C49358E2FDCDE707EBBEE">
    <w:name w:val="93885C8E035C49358E2FDCDE707EBBEE"/>
    <w:rsid w:val="007C3FB9"/>
    <w:pPr>
      <w:spacing w:after="160" w:line="259" w:lineRule="auto"/>
    </w:pPr>
  </w:style>
  <w:style w:type="paragraph" w:customStyle="1" w:styleId="EE7BF5F4C1FA46969A098840CC57288E">
    <w:name w:val="EE7BF5F4C1FA46969A098840CC57288E"/>
    <w:rsid w:val="004364FA"/>
    <w:pPr>
      <w:spacing w:after="160" w:line="259" w:lineRule="auto"/>
    </w:pPr>
  </w:style>
  <w:style w:type="paragraph" w:customStyle="1" w:styleId="EEE6CD5D94FF462EB73724ED1B9141E2">
    <w:name w:val="EEE6CD5D94FF462EB73724ED1B9141E2"/>
    <w:rsid w:val="004364FA"/>
    <w:pPr>
      <w:spacing w:after="160" w:line="259" w:lineRule="auto"/>
    </w:pPr>
  </w:style>
  <w:style w:type="paragraph" w:customStyle="1" w:styleId="A8A136829E29478584B387BF6643D9F6">
    <w:name w:val="A8A136829E29478584B387BF6643D9F6"/>
    <w:rsid w:val="002A769A"/>
    <w:pPr>
      <w:spacing w:after="160" w:line="259" w:lineRule="auto"/>
    </w:pPr>
  </w:style>
  <w:style w:type="paragraph" w:customStyle="1" w:styleId="373FB0FCE5BA47BABCB87620F12B1F60">
    <w:name w:val="373FB0FCE5BA47BABCB87620F12B1F60"/>
    <w:rsid w:val="002A769A"/>
    <w:pPr>
      <w:spacing w:after="160" w:line="259" w:lineRule="auto"/>
    </w:pPr>
  </w:style>
  <w:style w:type="paragraph" w:customStyle="1" w:styleId="DABCB2DC56474DD6AD4482005495013F">
    <w:name w:val="DABCB2DC56474DD6AD4482005495013F"/>
    <w:rsid w:val="001E0988"/>
    <w:pPr>
      <w:spacing w:after="160" w:line="259" w:lineRule="auto"/>
    </w:pPr>
  </w:style>
  <w:style w:type="paragraph" w:customStyle="1" w:styleId="5EE2BB4E8A5D4DFFB547727F1A8732A8">
    <w:name w:val="5EE2BB4E8A5D4DFFB547727F1A8732A8"/>
    <w:rsid w:val="001E0988"/>
    <w:pPr>
      <w:spacing w:after="160" w:line="259" w:lineRule="auto"/>
    </w:pPr>
  </w:style>
  <w:style w:type="paragraph" w:customStyle="1" w:styleId="09EDC1B6AEB64BA5A6CEABD5B7AEB611">
    <w:name w:val="09EDC1B6AEB64BA5A6CEABD5B7AEB611"/>
    <w:rsid w:val="001E0988"/>
    <w:pPr>
      <w:spacing w:after="160" w:line="259" w:lineRule="auto"/>
    </w:pPr>
  </w:style>
  <w:style w:type="paragraph" w:customStyle="1" w:styleId="2E4BBC22F81D4ACBB1853A7BE6CBE3FF">
    <w:name w:val="2E4BBC22F81D4ACBB1853A7BE6CBE3FF"/>
    <w:rsid w:val="001E0988"/>
    <w:pPr>
      <w:spacing w:after="160" w:line="259" w:lineRule="auto"/>
    </w:pPr>
  </w:style>
  <w:style w:type="paragraph" w:customStyle="1" w:styleId="9FB2106638D54F0CAC024A2AB565B2EB">
    <w:name w:val="9FB2106638D54F0CAC024A2AB565B2EB"/>
    <w:rsid w:val="001E0988"/>
    <w:pPr>
      <w:spacing w:after="160" w:line="259" w:lineRule="auto"/>
    </w:pPr>
  </w:style>
  <w:style w:type="paragraph" w:customStyle="1" w:styleId="60A0B73B3950459C92B2A2F6A6824902">
    <w:name w:val="60A0B73B3950459C92B2A2F6A6824902"/>
    <w:rsid w:val="001E0988"/>
    <w:pPr>
      <w:spacing w:after="160" w:line="259" w:lineRule="auto"/>
    </w:pPr>
  </w:style>
  <w:style w:type="paragraph" w:customStyle="1" w:styleId="A9FC5D116B0942C59297A301C5D6B737">
    <w:name w:val="A9FC5D116B0942C59297A301C5D6B737"/>
    <w:rsid w:val="00626ABB"/>
    <w:pPr>
      <w:spacing w:after="160" w:line="259" w:lineRule="auto"/>
    </w:pPr>
  </w:style>
  <w:style w:type="paragraph" w:customStyle="1" w:styleId="84CFBD123FC34E59A568EE581D9C23CE">
    <w:name w:val="84CFBD123FC34E59A568EE581D9C23CE"/>
    <w:rsid w:val="0026338D"/>
    <w:pPr>
      <w:spacing w:after="160" w:line="259" w:lineRule="auto"/>
    </w:pPr>
  </w:style>
  <w:style w:type="paragraph" w:customStyle="1" w:styleId="86836E865ED84B46ACAC68709186F8ED">
    <w:name w:val="86836E865ED84B46ACAC68709186F8ED"/>
    <w:rsid w:val="0026338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2024-11-26T00:00:00</PublishDate>
  <Abstract/>
  <CompanyAddress/>
  <CompanyPhone/>
  <CompanyFax/>
  <CompanyEmail/>
</CoverPagePropertie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edytowalne.docx</dmsv2BaseFileName>
    <dmsv2BaseDisplayName xmlns="http://schemas.microsoft.com/sharepoint/v3">Załączniki edytowalne</dmsv2BaseDisplayName>
    <dmsv2SWPP2ObjectNumber xmlns="http://schemas.microsoft.com/sharepoint/v3">POST/DYS/OSK/LZA/03269/2024                       </dmsv2SWPP2ObjectNumber>
    <dmsv2SWPP2SumMD5 xmlns="http://schemas.microsoft.com/sharepoint/v3">23bb558a9f88660a3933ae53d35323ab</dmsv2SWPP2SumMD5>
    <dmsv2BaseMoved xmlns="http://schemas.microsoft.com/sharepoint/v3">false</dmsv2BaseMoved>
    <dmsv2BaseIsSensitive xmlns="http://schemas.microsoft.com/sharepoint/v3">true</dmsv2BaseIsSensitive>
    <dmsv2SWPP2IDSWPP2 xmlns="http://schemas.microsoft.com/sharepoint/v3">661996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21027307</dmsv2BaseClientSystemDocumentID>
    <dmsv2BaseModifiedByID xmlns="http://schemas.microsoft.com/sharepoint/v3">12103705</dmsv2BaseModifiedByID>
    <dmsv2BaseCreatedByID xmlns="http://schemas.microsoft.com/sharepoint/v3">12103705</dmsv2BaseCreatedByID>
    <dmsv2SWPP2ObjectDepartment xmlns="http://schemas.microsoft.com/sharepoint/v3">00000001000700080000000000020003</dmsv2SWPP2ObjectDepartment>
    <dmsv2SWPP2ObjectName xmlns="http://schemas.microsoft.com/sharepoint/v3">Postępowanie</dmsv2SWPP2ObjectName>
    <_dlc_DocId xmlns="a19cb1c7-c5c7-46d4-85ae-d83685407bba">AEASQFSYQUA4-848585078-7425</_dlc_DocId>
    <_dlc_DocIdUrl xmlns="a19cb1c7-c5c7-46d4-85ae-d83685407bba">
      <Url>https://swpp2.dms.gkpge.pl/sites/32/_layouts/15/DocIdRedir.aspx?ID=AEASQFSYQUA4-848585078-7425</Url>
      <Description>AEASQFSYQUA4-848585078-7425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efb9c7a9-fb7a-49d0-ad5d-64d3cce8bf9e"/>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fa87e474-2c2a-4570-a952-e5d0e470b777"/>
    <ds:schemaRef ds:uri="e98d7501-42e4-4a2d-b641-b529e1ab1d6e"/>
    <ds:schemaRef ds:uri="http://www.w3.org/XML/1998/namespac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F3DD26F7-CE6E-4446-8207-6184BC962B70}"/>
</file>

<file path=customXml/itemProps6.xml><?xml version="1.0" encoding="utf-8"?>
<ds:datastoreItem xmlns:ds="http://schemas.openxmlformats.org/officeDocument/2006/customXml" ds:itemID="{E3830EDF-B940-482D-953D-24EA6083561C}">
  <ds:schemaRefs>
    <ds:schemaRef ds:uri="http://schemas.openxmlformats.org/officeDocument/2006/bibliography"/>
  </ds:schemaRefs>
</ds:datastoreItem>
</file>

<file path=customXml/itemProps7.xml><?xml version="1.0" encoding="utf-8"?>
<ds:datastoreItem xmlns:ds="http://schemas.openxmlformats.org/officeDocument/2006/customXml" ds:itemID="{1BFAEF76-C15E-4AFC-AA62-DD6D8F7BE358}"/>
</file>

<file path=docProps/app.xml><?xml version="1.0" encoding="utf-8"?>
<Properties xmlns="http://schemas.openxmlformats.org/officeDocument/2006/extended-properties" xmlns:vt="http://schemas.openxmlformats.org/officeDocument/2006/docPropsVTypes">
  <Template>Normal.dotm</Template>
  <TotalTime>331</TotalTime>
  <Pages>8</Pages>
  <Words>2592</Words>
  <Characters>15553</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System zamknięć Master Key</vt:lpstr>
    </vt:vector>
  </TitlesOfParts>
  <Company>aaa</Company>
  <LinksUpToDate>false</LinksUpToDate>
  <CharactersWithSpaces>18109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System zamknięć Master Key</dc:title>
  <dc:subject>………………</dc:subject>
  <dc:creator>Kurpiewska Katarzyna [PGE S.A.]</dc:creator>
  <cp:keywords>POST/DYS/OSK/LZA/03269/2024</cp:keywords>
  <cp:lastModifiedBy>Sadza Tomasz [PGE Dystr. O.Skarżysko-Kam.]</cp:lastModifiedBy>
  <cp:revision>54</cp:revision>
  <cp:lastPrinted>2024-11-12T10:30:00Z</cp:lastPrinted>
  <dcterms:created xsi:type="dcterms:W3CDTF">2022-12-29T12:09:00Z</dcterms:created>
  <dcterms:modified xsi:type="dcterms:W3CDTF">2024-11-12T11:42:00Z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dc4b0a84-9c7a-4057-a174-b732dfa5bb55</vt:lpwstr>
  </property>
</Properties>
</file>