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895057" w14:textId="77777777" w:rsidR="0094575A" w:rsidRPr="00333D1A" w:rsidRDefault="0094575A" w:rsidP="0094575A">
      <w:pPr>
        <w:widowControl/>
        <w:autoSpaceDE w:val="0"/>
        <w:autoSpaceDN w:val="0"/>
        <w:spacing w:line="276" w:lineRule="auto"/>
        <w:jc w:val="right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ZAŁĄCZNIK NR </w:t>
      </w:r>
      <w:r w:rsidR="004266EE">
        <w:rPr>
          <w:rFonts w:ascii="Calibri" w:hAnsi="Calibri" w:cs="Arial"/>
          <w:b/>
          <w:sz w:val="24"/>
          <w:szCs w:val="24"/>
        </w:rPr>
        <w:t>9</w:t>
      </w:r>
      <w:r w:rsidR="00114D62">
        <w:rPr>
          <w:rFonts w:ascii="Calibri" w:hAnsi="Calibri" w:cs="Arial"/>
          <w:b/>
          <w:sz w:val="24"/>
          <w:szCs w:val="24"/>
        </w:rPr>
        <w:t xml:space="preserve"> do Umowy</w:t>
      </w:r>
    </w:p>
    <w:p w14:paraId="19DBF83E" w14:textId="77777777"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</w:p>
    <w:p w14:paraId="26CF25D0" w14:textId="77777777" w:rsidR="0094575A" w:rsidRPr="00333D1A" w:rsidRDefault="0094575A" w:rsidP="0094575A">
      <w:pPr>
        <w:widowControl/>
        <w:autoSpaceDE w:val="0"/>
        <w:autoSpaceDN w:val="0"/>
        <w:spacing w:line="276" w:lineRule="auto"/>
        <w:jc w:val="center"/>
        <w:textAlignment w:val="auto"/>
        <w:rPr>
          <w:rFonts w:ascii="Calibri" w:hAnsi="Calibri" w:cs="Arial"/>
          <w:b/>
          <w:sz w:val="24"/>
          <w:szCs w:val="24"/>
        </w:rPr>
      </w:pPr>
      <w:r w:rsidRPr="00333D1A">
        <w:rPr>
          <w:rFonts w:ascii="Calibri" w:hAnsi="Calibri" w:cs="Arial"/>
          <w:b/>
          <w:sz w:val="24"/>
          <w:szCs w:val="24"/>
        </w:rPr>
        <w:t xml:space="preserve">Ogólne Warunki Gwarancji </w:t>
      </w:r>
    </w:p>
    <w:p w14:paraId="73EA5462" w14:textId="77777777" w:rsidR="0094575A" w:rsidRPr="00333D1A" w:rsidRDefault="0094575A" w:rsidP="0094575A">
      <w:pPr>
        <w:tabs>
          <w:tab w:val="left" w:pos="709"/>
          <w:tab w:val="center" w:pos="4512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284"/>
        <w:jc w:val="center"/>
        <w:rPr>
          <w:rFonts w:cs="Arial"/>
          <w:b/>
          <w:sz w:val="24"/>
          <w:szCs w:val="24"/>
        </w:rPr>
      </w:pPr>
    </w:p>
    <w:p w14:paraId="7FB419CD" w14:textId="47731A2F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333D1A">
        <w:rPr>
          <w:rFonts w:ascii="Calibri" w:hAnsi="Calibri" w:cs="Calibri"/>
          <w:sz w:val="22"/>
          <w:szCs w:val="22"/>
        </w:rPr>
        <w:t>Zamawiający informuje Wykonawcę o zauważonych wadach Przedmiotu umowy poprzez zgłoszenie reklamacyjne, w którym wskazuje rodzaj oraz opis występującej wady („</w:t>
      </w:r>
      <w:r w:rsidRPr="00333D1A">
        <w:rPr>
          <w:rFonts w:ascii="Calibri" w:hAnsi="Calibri" w:cs="Calibri"/>
          <w:b/>
          <w:sz w:val="22"/>
          <w:szCs w:val="22"/>
        </w:rPr>
        <w:t>Zgłoszenie</w:t>
      </w:r>
      <w:r w:rsidRPr="00333D1A">
        <w:rPr>
          <w:rFonts w:ascii="Calibri" w:hAnsi="Calibri" w:cs="Calibri"/>
          <w:sz w:val="22"/>
          <w:szCs w:val="22"/>
        </w:rPr>
        <w:t xml:space="preserve">”). Zgłoszenie powinno być przekazane Wykonawcy w terminie </w:t>
      </w:r>
      <w:r w:rsidR="004922F1">
        <w:rPr>
          <w:rFonts w:ascii="Calibri" w:hAnsi="Calibri" w:cs="Calibri"/>
          <w:sz w:val="22"/>
          <w:szCs w:val="22"/>
        </w:rPr>
        <w:t>14</w:t>
      </w:r>
      <w:r w:rsidRPr="00333D1A">
        <w:rPr>
          <w:rFonts w:ascii="Calibri" w:hAnsi="Calibri" w:cs="Calibri"/>
          <w:sz w:val="22"/>
          <w:szCs w:val="22"/>
        </w:rPr>
        <w:t xml:space="preserve"> </w:t>
      </w:r>
      <w:r w:rsidR="006A7038">
        <w:rPr>
          <w:rFonts w:ascii="Calibri" w:hAnsi="Calibri" w:cs="Calibri"/>
          <w:sz w:val="22"/>
          <w:szCs w:val="22"/>
        </w:rPr>
        <w:t>dni</w:t>
      </w:r>
      <w:r w:rsidRPr="00333D1A">
        <w:rPr>
          <w:rFonts w:ascii="Calibri" w:hAnsi="Calibri" w:cs="Calibri"/>
          <w:sz w:val="22"/>
          <w:szCs w:val="22"/>
        </w:rPr>
        <w:t xml:space="preserve"> od daty zauważenia wady przez Zamawiającego. Za wadę uznaje się wszelką niezgodność Przedmiotu umowy z </w:t>
      </w:r>
      <w:r w:rsidRPr="002D3AEF">
        <w:rPr>
          <w:rFonts w:ascii="Calibri" w:hAnsi="Calibri" w:cs="Calibri"/>
          <w:sz w:val="22"/>
          <w:szCs w:val="22"/>
        </w:rPr>
        <w:t xml:space="preserve">Umową. </w:t>
      </w:r>
    </w:p>
    <w:p w14:paraId="3B4EC462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W terminie do 2 dni roboczych od daty otrzymania Zgłoszenia Wykonawca po</w:t>
      </w:r>
      <w:bookmarkStart w:id="0" w:name="_GoBack"/>
      <w:bookmarkEnd w:id="0"/>
      <w:r w:rsidRPr="002D3AEF">
        <w:rPr>
          <w:rFonts w:ascii="Calibri" w:hAnsi="Calibri" w:cs="Calibri"/>
          <w:sz w:val="22"/>
          <w:szCs w:val="22"/>
        </w:rPr>
        <w:t>twierdza Zamawiającemu jego przyjęcie („</w:t>
      </w:r>
      <w:r w:rsidRPr="002D3AEF">
        <w:rPr>
          <w:rFonts w:ascii="Calibri" w:hAnsi="Calibri" w:cs="Calibri"/>
          <w:b/>
          <w:sz w:val="22"/>
          <w:szCs w:val="22"/>
        </w:rPr>
        <w:t>Potwierdzenie</w:t>
      </w:r>
      <w:r w:rsidRPr="002D3AEF">
        <w:rPr>
          <w:rFonts w:ascii="Calibri" w:hAnsi="Calibri" w:cs="Calibri"/>
          <w:sz w:val="22"/>
          <w:szCs w:val="22"/>
        </w:rPr>
        <w:t>”) oraz informuje o dalszym sposobie procedowania Zgłoszenia. Brak Potwierdzenia nie wstrzymuje terminu na rozpatrzenie Zgłoszenia.</w:t>
      </w:r>
    </w:p>
    <w:p w14:paraId="57D0C7A1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Usunięcie wad przez Wykonawcę polega na przywróceniu stanu zgodności z Umową, w tym poprzez ponowne wykonanie Przedmiotu umowy lub jego części, a także poprzez usunięcie dotyczących Przedmiotu umowy  braków lub uchybień. </w:t>
      </w:r>
    </w:p>
    <w:p w14:paraId="7F875821" w14:textId="4683FA41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Wykonawca jest obowiązany rozpatrzyć Zgłoszenie, a w razie jego uwzględnienia - także wykonać w tym zakresie wszystkie obowiązki wynikające z gwarancji, w terminie do </w:t>
      </w:r>
      <w:r w:rsidR="004922F1">
        <w:rPr>
          <w:rFonts w:ascii="Calibri" w:hAnsi="Calibri" w:cs="Calibri"/>
          <w:sz w:val="22"/>
          <w:szCs w:val="22"/>
        </w:rPr>
        <w:t>7 dni</w:t>
      </w:r>
      <w:r w:rsidRPr="002D3AEF">
        <w:rPr>
          <w:rFonts w:ascii="Calibri" w:hAnsi="Calibri" w:cs="Calibri"/>
          <w:sz w:val="22"/>
          <w:szCs w:val="22"/>
        </w:rPr>
        <w:t xml:space="preserve"> od daty Zgłoszenia za wyjątkiem przypadków, w których Zamawiający kierując się własnym rozeznaniem ustali dłuższy termin usunięcia zaistniałych wad. </w:t>
      </w:r>
    </w:p>
    <w:p w14:paraId="064CF8BB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Brak ustosunkowania się przez Wykonawcę do Zgłoszenia w terminie określonym w ust. 4, jest równoznaczne z dorozumianym uwzględnieniem Zgłoszenia i skutkuje opóźnieniem Wykonawcy w realizacji obowiązków gwarancyjnych. </w:t>
      </w:r>
    </w:p>
    <w:p w14:paraId="51EED275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 przypadku niedopełnienia przez Wykonawcę obowiązku wynikającego z gwarancji </w:t>
      </w:r>
      <w:r w:rsidRPr="002D3AEF">
        <w:rPr>
          <w:rFonts w:ascii="Calibri" w:hAnsi="Calibri" w:cs="Calibri"/>
          <w:sz w:val="22"/>
          <w:szCs w:val="22"/>
        </w:rPr>
        <w:br/>
        <w:t>w terminach określonych w Umowie, Zamawiający – niezależnie od innych uprawień wynikających z Umowy - ma prawo samodzielnie wypełnić obowiązki gwarancyjne, których dotyczy Zgłoszenie - na koszt i ryzyko Wykonawcy</w:t>
      </w:r>
      <w:r w:rsidR="00D9653A" w:rsidRPr="002D3AEF">
        <w:rPr>
          <w:rFonts w:ascii="Calibri" w:hAnsi="Calibri" w:cs="Calibri"/>
          <w:sz w:val="22"/>
          <w:szCs w:val="22"/>
        </w:rPr>
        <w:t xml:space="preserve"> bez konieczności uzyskiwania zezwolenia sądu</w:t>
      </w:r>
      <w:r w:rsidRPr="002D3AEF">
        <w:rPr>
          <w:rFonts w:ascii="Calibri" w:hAnsi="Calibri" w:cs="Calibri"/>
          <w:sz w:val="22"/>
          <w:szCs w:val="22"/>
        </w:rPr>
        <w:t>.</w:t>
      </w:r>
    </w:p>
    <w:p w14:paraId="520CB901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>Usunięcie wad przedmiotu umowy zostanie zgłoszone przez Wykonawcę  do odb</w:t>
      </w:r>
      <w:r w:rsidR="00DE561E">
        <w:rPr>
          <w:rFonts w:ascii="Calibri" w:hAnsi="Calibri" w:cs="Calibri"/>
          <w:sz w:val="22"/>
          <w:szCs w:val="22"/>
        </w:rPr>
        <w:t>ioru na zasadach opisanych w § 4</w:t>
      </w:r>
      <w:r w:rsidRPr="002D3AEF">
        <w:rPr>
          <w:rFonts w:ascii="Calibri" w:hAnsi="Calibri" w:cs="Calibri"/>
          <w:sz w:val="22"/>
          <w:szCs w:val="22"/>
        </w:rPr>
        <w:t xml:space="preserve"> Umowy.</w:t>
      </w:r>
    </w:p>
    <w:p w14:paraId="4D2247C9" w14:textId="77777777" w:rsidR="0094575A" w:rsidRPr="00A36AA5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A36AA5">
        <w:rPr>
          <w:rFonts w:ascii="Calibri" w:hAnsi="Calibri" w:cs="Calibri"/>
          <w:sz w:val="22"/>
          <w:szCs w:val="22"/>
        </w:rPr>
        <w:t>W przypadku wykonania obowiązków gwarancyjnych, okres gwarancji i rękojmi biegnie na nowo od dnia potwierdzenia przez Zamawiającego wykonania obowiązków gwarancyjnych, tj. po  dokonaniu czy</w:t>
      </w:r>
      <w:r w:rsidR="00A36AA5">
        <w:rPr>
          <w:rFonts w:ascii="Calibri" w:hAnsi="Calibri" w:cs="Calibri"/>
          <w:sz w:val="22"/>
          <w:szCs w:val="22"/>
        </w:rPr>
        <w:t>nności, o których mowa w ust. 7,</w:t>
      </w:r>
      <w:r w:rsidR="00A36AA5" w:rsidRPr="00A36AA5">
        <w:rPr>
          <w:rFonts w:ascii="Calibri" w:hAnsi="Calibri" w:cs="Calibri"/>
          <w:sz w:val="22"/>
          <w:szCs w:val="22"/>
        </w:rPr>
        <w:t> jeżeli Wykonawca dostarczył zamiast rzeczy wadliwej rzecz wolną od wad albo dokonał istotnych napraw rzeczy objętej gwarancją lub rękojmią.</w:t>
      </w:r>
    </w:p>
    <w:p w14:paraId="3728BD7E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koszty realizacji obowiązków gwarancyjnych objęte są wynagrodzeniem Wykonawcy określonym w §3 ust.1 Umowy. </w:t>
      </w:r>
    </w:p>
    <w:p w14:paraId="30FA4B96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Powyższe uprawnienia z tytułu gwarancji w zakresie Przedmiotu umowy lub jego odebranych części przysługują Zamawiającemu niezależnie od ustalonego w Umowie terminu płatności wynagrodzenia za wykonanie tej konkretnej części Przedmiotu umowy. </w:t>
      </w:r>
    </w:p>
    <w:p w14:paraId="0D3297E8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Upływ okresu obowiązywania gwarancji nie ma wpływu na procedowanie Zgłoszeń przekazanych Wykonawcy przed upływem okresu gwarancji. </w:t>
      </w:r>
    </w:p>
    <w:p w14:paraId="68FA4DA9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Wszelkie uzasadnione koszty i wydatki Zamawiającego, które poniósł on w związku z realizacją uprawnień gwarancyjnych obciążają Wykonawcę. Należności te mogą zostać potrącone </w:t>
      </w:r>
      <w:r w:rsidRPr="002D3AEF">
        <w:rPr>
          <w:rFonts w:ascii="Calibri" w:hAnsi="Calibri" w:cs="Calibri"/>
          <w:sz w:val="22"/>
          <w:szCs w:val="22"/>
        </w:rPr>
        <w:br/>
        <w:t xml:space="preserve">z wynagrodzenia Wykonawcy wynikającego z Umowy. </w:t>
      </w:r>
    </w:p>
    <w:p w14:paraId="658236F1" w14:textId="77777777" w:rsidR="0094575A" w:rsidRPr="002D3AEF" w:rsidRDefault="0094575A" w:rsidP="0094575A">
      <w:pPr>
        <w:widowControl/>
        <w:numPr>
          <w:ilvl w:val="0"/>
          <w:numId w:val="1"/>
        </w:numPr>
        <w:adjustRightInd/>
        <w:spacing w:line="276" w:lineRule="auto"/>
        <w:ind w:left="426"/>
        <w:textAlignment w:val="auto"/>
        <w:rPr>
          <w:rFonts w:ascii="Calibri" w:hAnsi="Calibri" w:cs="Calibri"/>
          <w:sz w:val="22"/>
          <w:szCs w:val="22"/>
        </w:rPr>
      </w:pPr>
      <w:r w:rsidRPr="002D3AEF">
        <w:rPr>
          <w:rFonts w:ascii="Calibri" w:hAnsi="Calibri" w:cs="Calibri"/>
          <w:sz w:val="22"/>
          <w:szCs w:val="22"/>
        </w:rPr>
        <w:t xml:space="preserve">Do realizacji uprawnień Zamawiającego z tytułu rękojmi stosuje się odpowiednio postanowienia niniejszego załącznika z zastrzeżeniem iż dla nieruchomości okres rękojmi wynosi 60 miesięcy od daty odbioru. </w:t>
      </w:r>
    </w:p>
    <w:sectPr w:rsidR="0094575A" w:rsidRPr="002D3AEF" w:rsidSect="00F27A7B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FA9C5FE" w14:textId="77777777" w:rsidR="00CF6A0E" w:rsidRDefault="00CF6A0E" w:rsidP="004266EE">
      <w:pPr>
        <w:spacing w:line="240" w:lineRule="auto"/>
      </w:pPr>
      <w:r>
        <w:separator/>
      </w:r>
    </w:p>
  </w:endnote>
  <w:endnote w:type="continuationSeparator" w:id="0">
    <w:p w14:paraId="7AA6C695" w14:textId="77777777" w:rsidR="00CF6A0E" w:rsidRDefault="00CF6A0E" w:rsidP="004266E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A1B05E" w14:textId="77777777" w:rsidR="00CF6A0E" w:rsidRDefault="00CF6A0E" w:rsidP="004266EE">
      <w:pPr>
        <w:spacing w:line="240" w:lineRule="auto"/>
      </w:pPr>
      <w:r>
        <w:separator/>
      </w:r>
    </w:p>
  </w:footnote>
  <w:footnote w:type="continuationSeparator" w:id="0">
    <w:p w14:paraId="395E52D0" w14:textId="77777777" w:rsidR="00CF6A0E" w:rsidRDefault="00CF6A0E" w:rsidP="004266EE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907B5"/>
    <w:multiLevelType w:val="hybridMultilevel"/>
    <w:tmpl w:val="C81454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575A"/>
    <w:rsid w:val="00114D62"/>
    <w:rsid w:val="00264C3B"/>
    <w:rsid w:val="002D3AEF"/>
    <w:rsid w:val="004266EE"/>
    <w:rsid w:val="004922F1"/>
    <w:rsid w:val="006A7038"/>
    <w:rsid w:val="008A7F9E"/>
    <w:rsid w:val="0094575A"/>
    <w:rsid w:val="00961F67"/>
    <w:rsid w:val="00A36AA5"/>
    <w:rsid w:val="00CF6A0E"/>
    <w:rsid w:val="00D9653A"/>
    <w:rsid w:val="00DE561E"/>
    <w:rsid w:val="00E10F41"/>
    <w:rsid w:val="00EE19AE"/>
    <w:rsid w:val="00F2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4ECB97D"/>
  <w15:chartTrackingRefBased/>
  <w15:docId w15:val="{157D2221-A3E8-4EA4-9AB4-370E37E5E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575A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DE561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E561E"/>
    <w:pPr>
      <w:spacing w:line="240" w:lineRule="auto"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E561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E561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561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E561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561E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449</Words>
  <Characters>2700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PGE Systemy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Chęciński Paweł [PGE Dystr. O.Łódź]</dc:creator>
  <cp:keywords/>
  <dc:description/>
  <cp:lastModifiedBy>Wijata Iwona [PGE Dystr. O.Skarżysko-Kam.]</cp:lastModifiedBy>
  <cp:revision>5</cp:revision>
  <dcterms:created xsi:type="dcterms:W3CDTF">2024-08-09T07:02:00Z</dcterms:created>
  <dcterms:modified xsi:type="dcterms:W3CDTF">2024-08-09T07:20:00Z</dcterms:modified>
</cp:coreProperties>
</file>