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DC2AE" w14:textId="35DE93AF" w:rsidR="0039799F" w:rsidRDefault="007B5834" w:rsidP="0039799F">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Toc123212060"/>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14:paraId="563240FC" w14:textId="77777777" w:rsidR="0039799F" w:rsidRPr="009C2468" w:rsidRDefault="0039799F" w:rsidP="0039799F">
      <w:pPr>
        <w:jc w:val="right"/>
        <w:rPr>
          <w:rFonts w:asciiTheme="minorHAnsi" w:hAnsiTheme="minorHAnsi" w:cstheme="minorHAnsi"/>
          <w:b/>
          <w:sz w:val="20"/>
          <w:u w:val="single"/>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311E31D" w14:textId="77777777" w:rsidR="0039799F" w:rsidRPr="00D408A4" w:rsidRDefault="0039799F" w:rsidP="005A26E9">
      <w:pPr>
        <w:spacing w:before="360" w:after="240" w:line="240" w:lineRule="exact"/>
        <w:ind w:left="-284"/>
        <w:jc w:val="center"/>
        <w:rPr>
          <w:rFonts w:asciiTheme="minorHAnsi" w:hAnsiTheme="minorHAnsi" w:cstheme="minorHAnsi"/>
          <w:b/>
          <w:color w:val="00B0F0"/>
          <w:sz w:val="20"/>
          <w:lang w:eastAsia="pl-PL"/>
        </w:rPr>
      </w:pPr>
      <w:r w:rsidRPr="00D408A4">
        <w:rPr>
          <w:rFonts w:asciiTheme="minorHAnsi" w:hAnsiTheme="minorHAnsi" w:cstheme="minorHAnsi"/>
          <w:b/>
          <w:color w:val="00B0F0"/>
          <w:sz w:val="20"/>
          <w:lang w:eastAsia="pl-PL"/>
        </w:rPr>
        <w:t>OFERTA</w:t>
      </w:r>
    </w:p>
    <w:p w14:paraId="0830A671" w14:textId="77777777" w:rsidR="007F5983" w:rsidRDefault="0039799F" w:rsidP="0098049E">
      <w:pPr>
        <w:pStyle w:val="Tekstpodstawowy"/>
        <w:jc w:val="center"/>
        <w:rPr>
          <w:rFonts w:asciiTheme="minorHAnsi" w:hAnsiTheme="minorHAnsi" w:cstheme="minorHAnsi"/>
          <w:sz w:val="20"/>
          <w:lang w:eastAsia="pl-PL"/>
        </w:rPr>
      </w:pPr>
      <w:r w:rsidRPr="00F71E5C">
        <w:rPr>
          <w:rFonts w:asciiTheme="minorHAnsi" w:hAnsiTheme="minorHAnsi" w:cstheme="minorHAnsi"/>
          <w:sz w:val="20"/>
          <w:lang w:eastAsia="pl-PL"/>
        </w:rPr>
        <w:t>Dotyczy postępowania zakupowego nr</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EndPr/>
        <w:sdtContent>
          <w:r w:rsidR="007F5983">
            <w:rPr>
              <w:rFonts w:asciiTheme="minorHAnsi" w:hAnsiTheme="minorHAnsi" w:cstheme="minorHAnsi"/>
              <w:b/>
              <w:color w:val="17365D" w:themeColor="text2" w:themeShade="BF"/>
              <w:sz w:val="20"/>
            </w:rPr>
            <w:t>POST/DYS/OSK/LZA/02882/2024</w:t>
          </w:r>
        </w:sdtContent>
      </w:sdt>
      <w:r w:rsidRPr="00F71E5C">
        <w:rPr>
          <w:rFonts w:asciiTheme="minorHAnsi" w:hAnsiTheme="minorHAnsi" w:cstheme="minorHAnsi"/>
          <w:sz w:val="20"/>
          <w:lang w:eastAsia="pl-PL"/>
        </w:rPr>
        <w:t xml:space="preserve">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p>
    <w:p w14:paraId="39D626AC" w14:textId="6E6A89AD" w:rsidR="0098049E" w:rsidRDefault="0039799F" w:rsidP="007F5983">
      <w:pPr>
        <w:pStyle w:val="Tekstpodstawowy"/>
        <w:rPr>
          <w:rFonts w:asciiTheme="minorHAnsi" w:hAnsiTheme="minorHAnsi" w:cstheme="minorHAnsi"/>
          <w:b/>
          <w:color w:val="17365D" w:themeColor="text2" w:themeShade="BF"/>
          <w:szCs w:val="22"/>
        </w:rPr>
      </w:pPr>
      <w:r w:rsidRPr="00F71E5C">
        <w:rPr>
          <w:rFonts w:asciiTheme="minorHAnsi" w:hAnsiTheme="minorHAnsi" w:cstheme="minorHAnsi"/>
          <w:sz w:val="20"/>
          <w:lang w:eastAsia="pl-PL"/>
        </w:rPr>
        <w:t xml:space="preserve"> </w:t>
      </w:r>
      <w:sdt>
        <w:sdtPr>
          <w:rPr>
            <w:rFonts w:asciiTheme="minorHAnsi" w:hAnsiTheme="minorHAnsi" w:cstheme="minorHAnsi"/>
            <w:b/>
            <w:color w:val="17365D" w:themeColor="text2" w:themeShade="BF"/>
            <w:szCs w:val="22"/>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Content>
          <w:r w:rsidR="007F5983" w:rsidRPr="007F5983">
            <w:rPr>
              <w:rFonts w:asciiTheme="minorHAnsi" w:hAnsiTheme="minorHAnsi" w:cstheme="minorHAnsi"/>
              <w:b/>
              <w:color w:val="17365D" w:themeColor="text2" w:themeShade="BF"/>
              <w:szCs w:val="22"/>
            </w:rPr>
            <w:t>Prasa hydrauliczna wraz z wyposażeni</w:t>
          </w:r>
          <w:r w:rsidR="007F5983">
            <w:rPr>
              <w:rFonts w:asciiTheme="minorHAnsi" w:hAnsiTheme="minorHAnsi" w:cstheme="minorHAnsi"/>
              <w:b/>
              <w:color w:val="17365D" w:themeColor="text2" w:themeShade="BF"/>
              <w:szCs w:val="22"/>
            </w:rPr>
            <w:t xml:space="preserve">em do obróbki przewodów dla </w:t>
          </w:r>
          <w:r w:rsidR="007F5983" w:rsidRPr="007F5983">
            <w:rPr>
              <w:rFonts w:asciiTheme="minorHAnsi" w:hAnsiTheme="minorHAnsi" w:cstheme="minorHAnsi"/>
              <w:b/>
              <w:color w:val="17365D" w:themeColor="text2" w:themeShade="BF"/>
              <w:szCs w:val="22"/>
            </w:rPr>
            <w:t>Dystrybucja S.A Oddział Skarżysko-Kamienna</w:t>
          </w:r>
        </w:sdtContent>
      </w:sdt>
    </w:p>
    <w:p w14:paraId="367F8779" w14:textId="62B6396C" w:rsidR="0039799F" w:rsidRDefault="0098049E" w:rsidP="00A215E3">
      <w:pPr>
        <w:spacing w:after="80" w:line="240" w:lineRule="exact"/>
        <w:ind w:left="-284"/>
        <w:jc w:val="left"/>
        <w:rPr>
          <w:rFonts w:asciiTheme="minorHAnsi" w:hAnsiTheme="minorHAnsi" w:cstheme="minorHAnsi"/>
          <w:b/>
          <w:sz w:val="20"/>
        </w:rPr>
      </w:pPr>
      <w:r w:rsidRPr="0098049E">
        <w:rPr>
          <w:rFonts w:asciiTheme="minorHAnsi" w:hAnsiTheme="minorHAnsi" w:cstheme="minorHAnsi"/>
          <w:b/>
          <w:szCs w:val="22"/>
        </w:rPr>
        <w:t xml:space="preserve">WYKONAWCA składający </w:t>
      </w:r>
      <w:r w:rsidR="0039799F">
        <w:rPr>
          <w:rFonts w:asciiTheme="minorHAnsi" w:hAnsiTheme="minorHAnsi" w:cstheme="minorHAnsi"/>
          <w:b/>
          <w:sz w:val="20"/>
        </w:rPr>
        <w:t>Ofertę</w:t>
      </w:r>
      <w:r w:rsidR="0039799F"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39799F">
        <w:trPr>
          <w:trHeight w:val="532"/>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2363CE98" w14:textId="77777777" w:rsidR="0039799F" w:rsidRPr="00451C10" w:rsidRDefault="0039799F" w:rsidP="0039799F">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15FF726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583D974C"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4DE22F27"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p>
          <w:p w14:paraId="7937BE43"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REGON:</w:t>
            </w:r>
          </w:p>
          <w:p w14:paraId="70CD7B48" w14:textId="77777777" w:rsidR="00B2356C" w:rsidRPr="00B2356C" w:rsidRDefault="00B2356C" w:rsidP="00B2356C">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6F8068DB"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3835222D"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0FA8BA3F"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56FDC8B8"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r w:rsidR="00B2356C" w:rsidRPr="007F1FAA" w14:paraId="2FB5D97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124A3519"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43E3B907"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p>
          <w:p w14:paraId="123E1D2F"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REGON:</w:t>
            </w:r>
          </w:p>
          <w:p w14:paraId="73F24D2B"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31875432"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bl>
    <w:p w14:paraId="688AAC73" w14:textId="77777777" w:rsidR="0039799F" w:rsidRPr="00F71E5C" w:rsidRDefault="0039799F" w:rsidP="0039799F">
      <w:pPr>
        <w:pStyle w:val="Akapitzlist"/>
        <w:spacing w:after="80" w:line="240" w:lineRule="exact"/>
        <w:ind w:left="0"/>
        <w:rPr>
          <w:rFonts w:asciiTheme="minorHAnsi" w:hAnsiTheme="minorHAnsi" w:cstheme="minorHAnsi"/>
          <w:b/>
          <w:sz w:val="20"/>
        </w:rPr>
      </w:pPr>
    </w:p>
    <w:p w14:paraId="2B06B1FD" w14:textId="77777777" w:rsidR="0039799F" w:rsidRPr="00F71E5C" w:rsidRDefault="0039799F" w:rsidP="006B16D9">
      <w:pPr>
        <w:pStyle w:val="Akapitzlist"/>
        <w:numPr>
          <w:ilvl w:val="5"/>
          <w:numId w:val="28"/>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lastRenderedPageBreak/>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podany przez Wykonawcę  podczas rejestracji na platformie Market Planet OnePlace i SWPP2</w:t>
            </w:r>
            <w:r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208D0D7C" w14:textId="77777777" w:rsidR="0039799F" w:rsidRDefault="0039799F" w:rsidP="0039799F">
      <w:pPr>
        <w:tabs>
          <w:tab w:val="center" w:pos="4536"/>
          <w:tab w:val="right" w:pos="9072"/>
        </w:tabs>
        <w:spacing w:line="240" w:lineRule="exact"/>
        <w:rPr>
          <w:rFonts w:asciiTheme="minorHAnsi" w:hAnsiTheme="minorHAnsi" w:cstheme="minorHAnsi"/>
          <w:sz w:val="20"/>
        </w:rPr>
      </w:pPr>
    </w:p>
    <w:p w14:paraId="5E4B165A" w14:textId="04086576" w:rsidR="0039799F" w:rsidRDefault="0039799F" w:rsidP="0039799F">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w:t>
      </w:r>
      <w:r w:rsidR="00E620B2">
        <w:rPr>
          <w:rFonts w:asciiTheme="minorHAnsi" w:hAnsiTheme="minorHAnsi" w:cstheme="minorHAnsi"/>
          <w:b/>
          <w:sz w:val="20"/>
        </w:rPr>
        <w:t xml:space="preserve"> NEGOCJACJACH HANDLOWYCH</w:t>
      </w:r>
      <w:r w:rsidRPr="00A4592F">
        <w:rPr>
          <w:rFonts w:asciiTheme="minorHAnsi" w:hAnsiTheme="minorHAnsi" w:cstheme="minorHAnsi"/>
          <w:b/>
          <w:i/>
          <w:sz w:val="20"/>
        </w:rPr>
        <w:t>:</w:t>
      </w:r>
      <w:r w:rsidR="007A085E">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65260B96" w14:textId="77777777" w:rsidTr="0039799F">
        <w:tc>
          <w:tcPr>
            <w:tcW w:w="2694" w:type="dxa"/>
            <w:shd w:val="clear" w:color="auto" w:fill="F2F2F2" w:themeFill="background1" w:themeFillShade="F2"/>
          </w:tcPr>
          <w:p w14:paraId="01A55F67"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049AAB0"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59F029D" w14:textId="77777777" w:rsidTr="0039799F">
        <w:tc>
          <w:tcPr>
            <w:tcW w:w="2694" w:type="dxa"/>
            <w:shd w:val="clear" w:color="auto" w:fill="F2F2F2" w:themeFill="background1" w:themeFillShade="F2"/>
          </w:tcPr>
          <w:p w14:paraId="7F976323"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DC33A43"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44B45FE" w14:textId="77777777" w:rsidTr="0039799F">
        <w:tc>
          <w:tcPr>
            <w:tcW w:w="2694" w:type="dxa"/>
            <w:shd w:val="clear" w:color="auto" w:fill="F2F2F2" w:themeFill="background1" w:themeFillShade="F2"/>
          </w:tcPr>
          <w:p w14:paraId="70343EFD"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1F6156CA"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000C76DC" w14:textId="77777777" w:rsidTr="0039799F">
        <w:tc>
          <w:tcPr>
            <w:tcW w:w="2694" w:type="dxa"/>
            <w:shd w:val="clear" w:color="auto" w:fill="F2F2F2" w:themeFill="background1" w:themeFillShade="F2"/>
          </w:tcPr>
          <w:p w14:paraId="06C90D79" w14:textId="77777777" w:rsidR="0039799F" w:rsidRPr="00F71E5C" w:rsidRDefault="0039799F" w:rsidP="0039799F">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A169985" w14:textId="77777777" w:rsidR="0039799F" w:rsidRPr="00F71E5C" w:rsidRDefault="0039799F" w:rsidP="0039799F">
            <w:pPr>
              <w:spacing w:before="100" w:line="240" w:lineRule="exact"/>
              <w:rPr>
                <w:rFonts w:asciiTheme="minorHAnsi" w:hAnsiTheme="minorHAnsi" w:cstheme="minorHAnsi"/>
                <w:sz w:val="20"/>
                <w:lang w:val="de-DE"/>
              </w:rPr>
            </w:pPr>
          </w:p>
        </w:tc>
      </w:tr>
    </w:tbl>
    <w:p w14:paraId="79388CD7" w14:textId="31F81F1B" w:rsidR="0039799F" w:rsidRDefault="0039799F" w:rsidP="0039799F">
      <w:pPr>
        <w:tabs>
          <w:tab w:val="center" w:pos="4536"/>
          <w:tab w:val="right" w:pos="9072"/>
        </w:tabs>
        <w:spacing w:line="240" w:lineRule="exact"/>
        <w:rPr>
          <w:rFonts w:asciiTheme="minorHAnsi" w:hAnsiTheme="minorHAnsi" w:cstheme="minorHAnsi"/>
          <w:sz w:val="20"/>
        </w:rPr>
      </w:pPr>
    </w:p>
    <w:p w14:paraId="5E6964E0" w14:textId="34F6458E" w:rsidR="0020221D" w:rsidRPr="00E57CE9" w:rsidRDefault="0020221D" w:rsidP="0020221D">
      <w:pPr>
        <w:spacing w:before="120" w:after="120" w:line="240" w:lineRule="auto"/>
        <w:rPr>
          <w:rFonts w:asciiTheme="minorHAnsi" w:hAnsiTheme="minorHAnsi" w:cstheme="minorHAnsi"/>
          <w:sz w:val="20"/>
        </w:rPr>
      </w:pPr>
      <w:r w:rsidRPr="00E57CE9">
        <w:rPr>
          <w:rFonts w:asciiTheme="minorHAnsi" w:hAnsiTheme="minorHAnsi" w:cstheme="minorHAnsi"/>
          <w:b/>
          <w:szCs w:val="22"/>
        </w:rPr>
        <w:t>W PRZYPADKU WYBORU NASZEJ FIRMY DO REALIZACJI PRZEDMIOTU ZAMÓWIENIA - OSOBĄ ODPOWIEDZIALNĄ ZA REALIZACJĘ UMOWY ZE STRONY WYKONAWCY BĘDZIE:</w:t>
      </w:r>
      <w:r w:rsidR="007A085E">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16CE2DF8" w14:textId="7E3B2B09" w:rsidR="0020221D" w:rsidRDefault="0020221D" w:rsidP="0039799F">
      <w:pPr>
        <w:tabs>
          <w:tab w:val="center" w:pos="4536"/>
          <w:tab w:val="right" w:pos="9072"/>
        </w:tabs>
        <w:spacing w:line="240" w:lineRule="exact"/>
        <w:rPr>
          <w:rFonts w:asciiTheme="minorHAnsi" w:hAnsiTheme="minorHAnsi" w:cstheme="minorHAnsi"/>
          <w:sz w:val="20"/>
        </w:rPr>
      </w:pPr>
    </w:p>
    <w:p w14:paraId="3EEEF2A1" w14:textId="77777777" w:rsidR="0020221D" w:rsidRDefault="0020221D" w:rsidP="0039799F">
      <w:pPr>
        <w:tabs>
          <w:tab w:val="center" w:pos="4536"/>
          <w:tab w:val="right" w:pos="9072"/>
        </w:tabs>
        <w:spacing w:line="240" w:lineRule="exact"/>
        <w:rPr>
          <w:rFonts w:asciiTheme="minorHAnsi" w:hAnsiTheme="minorHAnsi" w:cstheme="minorHAnsi"/>
          <w:sz w:val="20"/>
        </w:rPr>
      </w:pPr>
    </w:p>
    <w:p w14:paraId="098019C8" w14:textId="393473B2" w:rsidR="0039799F" w:rsidRDefault="0039799F" w:rsidP="00D92ED6">
      <w:pPr>
        <w:pStyle w:val="Nagwek2"/>
        <w:widowControl w:val="0"/>
        <w:numPr>
          <w:ilvl w:val="5"/>
          <w:numId w:val="28"/>
        </w:numPr>
        <w:spacing w:before="120" w:after="120" w:line="240" w:lineRule="exact"/>
        <w:ind w:left="567" w:hanging="567"/>
        <w:rPr>
          <w:rFonts w:asciiTheme="minorHAnsi" w:hAnsiTheme="minorHAnsi" w:cstheme="minorHAnsi"/>
          <w:sz w:val="20"/>
        </w:rPr>
      </w:pPr>
      <w:r w:rsidRPr="005A26E9">
        <w:rPr>
          <w:rFonts w:asciiTheme="minorHAnsi" w:eastAsia="Times New Roman" w:hAnsiTheme="minorHAnsi" w:cstheme="minorHAnsi"/>
          <w:bCs w:val="0"/>
          <w:color w:val="00B0F0"/>
          <w:sz w:val="20"/>
          <w:szCs w:val="20"/>
          <w:lang w:eastAsia="pl-PL"/>
        </w:rPr>
        <w:t>CENA OFERTY</w:t>
      </w:r>
      <w:r w:rsidRPr="005A26E9">
        <w:rPr>
          <w:rFonts w:eastAsia="Times New Roman"/>
          <w:bCs w:val="0"/>
          <w:color w:val="00B0F0"/>
          <w:szCs w:val="20"/>
          <w:vertAlign w:val="superscript"/>
          <w:lang w:eastAsia="pl-PL"/>
        </w:rPr>
        <w:footnoteReference w:id="3"/>
      </w:r>
      <w:r w:rsidRPr="005A26E9">
        <w:rPr>
          <w:rFonts w:asciiTheme="minorHAnsi" w:eastAsia="Times New Roman" w:hAnsiTheme="minorHAnsi" w:cstheme="minorHAnsi"/>
          <w:bCs w:val="0"/>
          <w:color w:val="00B0F0"/>
          <w:sz w:val="20"/>
          <w:szCs w:val="20"/>
          <w:vertAlign w:val="superscript"/>
          <w:lang w:eastAsia="pl-PL"/>
        </w:rPr>
        <w:t>:</w:t>
      </w:r>
    </w:p>
    <w:p w14:paraId="36C58F03" w14:textId="24AD9554" w:rsidR="007473A9" w:rsidRDefault="00B2356C" w:rsidP="001172EB">
      <w:pPr>
        <w:spacing w:after="80" w:line="240" w:lineRule="exact"/>
        <w:ind w:left="-284"/>
        <w:rPr>
          <w:rFonts w:asciiTheme="minorHAnsi" w:hAnsiTheme="minorHAnsi" w:cstheme="minorHAnsi"/>
          <w:b/>
          <w:sz w:val="20"/>
        </w:rPr>
      </w:pPr>
      <w:r w:rsidRPr="00FE1B87">
        <w:rPr>
          <w:rFonts w:asciiTheme="minorHAnsi" w:hAnsiTheme="minorHAnsi" w:cstheme="minorHAnsi"/>
          <w:sz w:val="20"/>
        </w:rPr>
        <w:t>My, niżej podpisani, oferujemy, zgodnie z wymaganiami określonymi w SWZ, wykonanie przedmiotu Zakupu:</w:t>
      </w:r>
      <w:r w:rsidR="001172EB">
        <w:rPr>
          <w:rFonts w:asciiTheme="minorHAnsi" w:hAnsiTheme="minorHAnsi" w:cstheme="minorHAnsi"/>
          <w:sz w:val="20"/>
        </w:rPr>
        <w:t xml:space="preserve">   </w:t>
      </w:r>
      <w:sdt>
        <w:sdtPr>
          <w:rPr>
            <w:rFonts w:asciiTheme="minorHAnsi" w:hAnsiTheme="minorHAnsi" w:cstheme="minorHAnsi"/>
            <w:b/>
            <w:color w:val="17365D" w:themeColor="text2" w:themeShade="BF"/>
            <w:szCs w:val="22"/>
          </w:rPr>
          <w:alias w:val="Tytuł"/>
          <w:tag w:val=""/>
          <w:id w:val="455449198"/>
          <w:placeholder>
            <w:docPart w:val="373FB0FCE5BA47BABCB87620F12B1F60"/>
          </w:placeholder>
          <w:dataBinding w:prefixMappings="xmlns:ns0='http://purl.org/dc/elements/1.1/' xmlns:ns1='http://schemas.openxmlformats.org/package/2006/metadata/core-properties' " w:xpath="/ns1:coreProperties[1]/ns0:title[1]" w:storeItemID="{6C3C8BC8-F283-45AE-878A-BAB7291924A1}"/>
          <w:text/>
        </w:sdtPr>
        <w:sdtEndPr/>
        <w:sdtContent>
          <w:r w:rsidR="007F5983">
            <w:rPr>
              <w:rFonts w:asciiTheme="minorHAnsi" w:hAnsiTheme="minorHAnsi" w:cstheme="minorHAnsi"/>
              <w:b/>
              <w:color w:val="17365D" w:themeColor="text2" w:themeShade="BF"/>
              <w:szCs w:val="22"/>
            </w:rPr>
            <w:t>Prasa hydrauliczna wraz z wyposażeniem do obróbki przewodów dla Dystrybucja S.A Oddział Skarżysko-Kamienna</w:t>
          </w:r>
        </w:sdtContent>
      </w:sdt>
      <w:r w:rsidR="001172EB">
        <w:rPr>
          <w:rFonts w:asciiTheme="minorHAnsi" w:hAnsiTheme="minorHAnsi" w:cstheme="minorHAnsi"/>
          <w:b/>
          <w:sz w:val="20"/>
        </w:rPr>
        <w:t xml:space="preserve"> </w:t>
      </w:r>
      <w:r w:rsidR="007473A9">
        <w:rPr>
          <w:rFonts w:asciiTheme="minorHAnsi" w:hAnsiTheme="minorHAnsi" w:cstheme="minorHAnsi"/>
          <w:b/>
          <w:sz w:val="20"/>
        </w:rPr>
        <w:t xml:space="preserve">   </w:t>
      </w:r>
    </w:p>
    <w:p w14:paraId="6BEBF366" w14:textId="4668C077" w:rsidR="00B2356C" w:rsidRDefault="001172EB" w:rsidP="001172EB">
      <w:pPr>
        <w:spacing w:after="80" w:line="240" w:lineRule="exact"/>
        <w:ind w:left="-284"/>
        <w:rPr>
          <w:rFonts w:asciiTheme="minorHAnsi" w:hAnsiTheme="minorHAnsi" w:cstheme="minorHAnsi"/>
          <w:sz w:val="20"/>
        </w:rPr>
      </w:pPr>
      <w:r>
        <w:rPr>
          <w:rFonts w:asciiTheme="minorHAnsi" w:hAnsiTheme="minorHAnsi" w:cstheme="minorHAnsi"/>
          <w:b/>
          <w:sz w:val="20"/>
        </w:rPr>
        <w:t>Nr</w:t>
      </w:r>
      <w:r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610096477"/>
          <w:placeholder>
            <w:docPart w:val="A8A136829E29478584B387BF6643D9F6"/>
          </w:placeholder>
          <w:dataBinding w:prefixMappings="xmlns:ns0='http://purl.org/dc/elements/1.1/' xmlns:ns1='http://schemas.openxmlformats.org/package/2006/metadata/core-properties' " w:xpath="/ns1:coreProperties[1]/ns1:keywords[1]" w:storeItemID="{6C3C8BC8-F283-45AE-878A-BAB7291924A1}"/>
          <w:text/>
        </w:sdtPr>
        <w:sdtEndPr/>
        <w:sdtContent>
          <w:r w:rsidR="007F5983">
            <w:rPr>
              <w:rFonts w:asciiTheme="minorHAnsi" w:hAnsiTheme="minorHAnsi" w:cstheme="minorHAnsi"/>
              <w:b/>
              <w:color w:val="17365D" w:themeColor="text2" w:themeShade="BF"/>
              <w:sz w:val="20"/>
            </w:rPr>
            <w:t>POST/DYS/OSK/LZA/02882/2024</w:t>
          </w:r>
        </w:sdtContent>
      </w:sdt>
      <w:r w:rsidR="00B2356C" w:rsidRPr="00FE1B87">
        <w:rPr>
          <w:rFonts w:asciiTheme="minorHAnsi" w:hAnsiTheme="minorHAnsi" w:cstheme="minorHAnsi"/>
          <w:sz w:val="20"/>
        </w:rPr>
        <w:t>za:</w:t>
      </w:r>
    </w:p>
    <w:p w14:paraId="6AF77257" w14:textId="77777777" w:rsidR="00C86648" w:rsidRPr="00C86648" w:rsidRDefault="00C86648" w:rsidP="00C86648">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31EA73A9" w14:textId="77777777" w:rsidR="00C86648" w:rsidRPr="00C86648" w:rsidRDefault="00C86648" w:rsidP="00C86648">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0A63DE35" w14:textId="41EA5138" w:rsidR="00C86648" w:rsidRDefault="00C86648" w:rsidP="00C86648">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cenę brutto</w:t>
      </w:r>
      <w:r w:rsidRPr="00C86648">
        <w:rPr>
          <w:rFonts w:asciiTheme="minorHAnsi" w:hAnsiTheme="minorHAnsi" w:cstheme="minorHAnsi"/>
          <w:sz w:val="20"/>
        </w:rPr>
        <w:t xml:space="preserve"> ..................................... zł (słownie ............................................................................),</w:t>
      </w:r>
    </w:p>
    <w:p w14:paraId="7D4EB1AB" w14:textId="77777777" w:rsidR="0039799F" w:rsidRPr="0050155D" w:rsidRDefault="0039799F" w:rsidP="006B16D9">
      <w:pPr>
        <w:pStyle w:val="Nagwek2"/>
        <w:widowControl w:val="0"/>
        <w:numPr>
          <w:ilvl w:val="5"/>
          <w:numId w:val="28"/>
        </w:numPr>
        <w:spacing w:before="120" w:after="120" w:line="240" w:lineRule="exact"/>
        <w:ind w:left="426" w:hanging="426"/>
        <w:rPr>
          <w:rFonts w:asciiTheme="minorHAnsi" w:hAnsiTheme="minorHAnsi" w:cstheme="minorHAnsi"/>
          <w:sz w:val="20"/>
        </w:rPr>
      </w:pPr>
      <w:r w:rsidRPr="0050155D">
        <w:rPr>
          <w:rFonts w:asciiTheme="minorHAnsi" w:hAnsiTheme="minorHAnsi" w:cstheme="minorHAnsi"/>
          <w:sz w:val="20"/>
        </w:rPr>
        <w:t>OŚWIADCZENIA I INFORMACJE:</w:t>
      </w:r>
    </w:p>
    <w:p w14:paraId="4F02E23C" w14:textId="77777777" w:rsidR="0039799F" w:rsidRPr="009C2468"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3EA26B9C" w:rsidR="0039799F" w:rsidRPr="008215C7" w:rsidRDefault="0039799F" w:rsidP="00D92ED6">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00CA2635" w:rsidRPr="008215C7">
        <w:rPr>
          <w:rFonts w:asciiTheme="minorHAnsi" w:hAnsiTheme="minorHAnsi" w:cstheme="minorHAnsi"/>
          <w:sz w:val="20"/>
          <w:lang w:eastAsia="pl-PL"/>
        </w:rPr>
        <w:t xml:space="preserve"> Na potwierdzenie składamy  oświadczenie – zgodnie z </w:t>
      </w:r>
      <w:r w:rsidR="00CA2635" w:rsidRPr="008215C7">
        <w:rPr>
          <w:rFonts w:asciiTheme="minorHAnsi" w:hAnsiTheme="minorHAnsi" w:cstheme="minorHAnsi"/>
          <w:b/>
          <w:sz w:val="20"/>
          <w:lang w:eastAsia="pl-PL"/>
        </w:rPr>
        <w:t>Załącznikiem nr 10 do</w:t>
      </w:r>
      <w:r w:rsidR="00CA2635" w:rsidRPr="001C37E3">
        <w:rPr>
          <w:rFonts w:asciiTheme="minorHAnsi" w:hAnsiTheme="minorHAnsi" w:cstheme="minorHAnsi"/>
          <w:b/>
          <w:sz w:val="20"/>
          <w:shd w:val="clear" w:color="auto" w:fill="FFFFFF" w:themeFill="background1"/>
          <w:lang w:eastAsia="pl-PL"/>
        </w:rPr>
        <w:t xml:space="preserve"> SWZ</w:t>
      </w:r>
      <w:r w:rsidRPr="001C37E3">
        <w:rPr>
          <w:rFonts w:asciiTheme="minorHAnsi" w:hAnsiTheme="minorHAnsi" w:cstheme="minorHAnsi"/>
          <w:sz w:val="20"/>
        </w:rPr>
        <w:t xml:space="preserve"> </w:t>
      </w:r>
    </w:p>
    <w:p w14:paraId="4BD6F774" w14:textId="58B23BDE" w:rsidR="00314F7F" w:rsidRPr="001C37E3" w:rsidRDefault="00375B8E" w:rsidP="001C37E3">
      <w:pPr>
        <w:pStyle w:val="Akapitzlist"/>
        <w:numPr>
          <w:ilvl w:val="3"/>
          <w:numId w:val="11"/>
        </w:numPr>
        <w:shd w:val="clear" w:color="auto" w:fill="FFFFFF" w:themeFill="background1"/>
        <w:spacing w:before="120" w:after="60" w:line="240" w:lineRule="auto"/>
        <w:ind w:left="426" w:hanging="426"/>
        <w:contextualSpacing w:val="0"/>
        <w:rPr>
          <w:rFonts w:asciiTheme="minorHAnsi" w:hAnsiTheme="minorHAnsi" w:cstheme="minorHAnsi"/>
          <w:b/>
          <w:sz w:val="20"/>
        </w:rPr>
      </w:pPr>
      <w:r w:rsidRPr="001C37E3">
        <w:rPr>
          <w:rFonts w:asciiTheme="minorHAnsi" w:hAnsiTheme="minorHAnsi" w:cstheme="minorHAnsi"/>
          <w:b/>
          <w:sz w:val="20"/>
        </w:rPr>
        <w:lastRenderedPageBreak/>
        <w:t>Oświadczamy, iż n</w:t>
      </w:r>
      <w:r w:rsidR="00D408A4" w:rsidRPr="001C37E3">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1C37E3" w:rsidRDefault="00375B8E" w:rsidP="001C37E3">
      <w:pPr>
        <w:shd w:val="clear" w:color="auto" w:fill="FFFFFF" w:themeFill="background1"/>
        <w:spacing w:before="40" w:line="240" w:lineRule="auto"/>
        <w:ind w:left="425"/>
        <w:rPr>
          <w:rFonts w:asciiTheme="minorHAnsi" w:hAnsiTheme="minorHAnsi" w:cstheme="minorHAnsi"/>
          <w:b/>
          <w:sz w:val="20"/>
          <w:u w:val="single"/>
          <w:lang w:eastAsia="pl-PL"/>
        </w:rPr>
      </w:pPr>
      <w:r w:rsidRPr="001C37E3">
        <w:rPr>
          <w:rFonts w:asciiTheme="minorHAnsi" w:hAnsiTheme="minorHAnsi" w:cstheme="minorHAnsi"/>
          <w:b/>
          <w:sz w:val="20"/>
        </w:rPr>
        <w:t xml:space="preserve">Ponadto,  </w:t>
      </w:r>
      <w:r w:rsidR="00D408A4" w:rsidRPr="001C37E3">
        <w:rPr>
          <w:rFonts w:asciiTheme="minorHAnsi" w:hAnsiTheme="minorHAnsi" w:cstheme="minorHAnsi"/>
          <w:b/>
          <w:sz w:val="20"/>
        </w:rPr>
        <w:t xml:space="preserve">Oświadczenie/a o braku podstaw do wykluczenia na postawie </w:t>
      </w:r>
      <w:r w:rsidR="00D408A4" w:rsidRPr="001C37E3">
        <w:rPr>
          <w:rFonts w:asciiTheme="minorHAnsi" w:hAnsiTheme="minorHAnsi" w:cstheme="minorHAnsi"/>
          <w:b/>
          <w:sz w:val="20"/>
          <w:lang w:eastAsia="pl-PL"/>
        </w:rPr>
        <w:t xml:space="preserve">przesłanek określonych w pkt. 1.1. ppkt 1)-4) Załącznika nr 2 do SWZ (zgodnie z pkt. 9.4.3.1-9.4.3.4 Procedury Zakupów PGE Dystrybucja S.A.) </w:t>
      </w:r>
      <w:r w:rsidR="00D408A4" w:rsidRPr="001C37E3">
        <w:rPr>
          <w:rFonts w:asciiTheme="minorHAnsi" w:hAnsiTheme="minorHAnsi" w:cstheme="minorHAnsi"/>
          <w:b/>
          <w:sz w:val="20"/>
          <w:u w:val="single"/>
          <w:lang w:eastAsia="pl-PL"/>
        </w:rPr>
        <w:t>składamy w odrębnym oświadczeniu</w:t>
      </w:r>
      <w:r w:rsidR="00D573FA" w:rsidRPr="001C37E3">
        <w:rPr>
          <w:u w:val="single"/>
        </w:rPr>
        <w:t xml:space="preserve"> </w:t>
      </w:r>
      <w:r w:rsidR="00D573FA" w:rsidRPr="001C37E3">
        <w:rPr>
          <w:rFonts w:asciiTheme="minorHAnsi" w:hAnsiTheme="minorHAnsi" w:cstheme="minorHAnsi"/>
          <w:b/>
          <w:sz w:val="20"/>
          <w:u w:val="single"/>
          <w:lang w:eastAsia="pl-PL"/>
        </w:rPr>
        <w:t>zgodnie ze wzorem stanowiącym Załącznik nr 4 do SWZ, które przekazujemy w załączeniu.</w:t>
      </w:r>
    </w:p>
    <w:p w14:paraId="3035C21B" w14:textId="77777777" w:rsidR="0039799F"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61EC40B" w14:textId="209D3908" w:rsidR="001211C8" w:rsidRPr="008215C7" w:rsidRDefault="001211C8" w:rsidP="001211C8">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4221" w14:textId="08E6B3DF" w:rsidR="0039799F" w:rsidRPr="00050548"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3649A7EF" w14:textId="77777777" w:rsidR="0039799F" w:rsidRPr="00050548"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565B6FD3" w14:textId="77777777" w:rsidR="00041684" w:rsidRPr="001C37E3" w:rsidRDefault="00041684" w:rsidP="00041684">
      <w:pPr>
        <w:pStyle w:val="Akapitzlist"/>
        <w:numPr>
          <w:ilvl w:val="3"/>
          <w:numId w:val="11"/>
        </w:numPr>
        <w:spacing w:before="60" w:after="60" w:line="240" w:lineRule="auto"/>
        <w:ind w:left="426" w:hanging="426"/>
        <w:contextualSpacing w:val="0"/>
        <w:rPr>
          <w:rFonts w:asciiTheme="minorHAnsi" w:hAnsiTheme="minorHAnsi" w:cstheme="minorHAnsi"/>
          <w:strike/>
          <w:color w:val="FF0000"/>
          <w:sz w:val="20"/>
          <w:lang w:eastAsia="pl-PL"/>
        </w:rPr>
      </w:pPr>
      <w:r w:rsidRPr="001C37E3">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1C37E3">
        <w:rPr>
          <w:rFonts w:asciiTheme="minorHAnsi" w:hAnsiTheme="minorHAnsi" w:cstheme="minorHAnsi"/>
          <w:iCs/>
          <w:sz w:val="20"/>
          <w:lang w:eastAsia="pl-PL"/>
        </w:rPr>
        <w:t xml:space="preserve"> w/w dokumenty dostępne na stronie: </w:t>
      </w:r>
      <w:hyperlink r:id="rId12" w:history="1">
        <w:r w:rsidRPr="001C37E3">
          <w:rPr>
            <w:rStyle w:val="Hipercze"/>
            <w:rFonts w:asciiTheme="minorHAnsi" w:eastAsiaTheme="majorEastAsia" w:hAnsiTheme="minorHAnsi" w:cstheme="minorHAnsi"/>
            <w:iCs/>
            <w:color w:val="auto"/>
            <w:sz w:val="20"/>
            <w:lang w:eastAsia="pl-PL"/>
          </w:rPr>
          <w:t>https://pgedystrybucja.pl/przetargi</w:t>
        </w:r>
      </w:hyperlink>
      <w:r w:rsidRPr="001C37E3">
        <w:rPr>
          <w:rFonts w:asciiTheme="minorHAnsi" w:hAnsiTheme="minorHAnsi" w:cstheme="minorHAnsi"/>
          <w:iCs/>
          <w:sz w:val="20"/>
          <w:lang w:eastAsia="pl-PL"/>
        </w:rPr>
        <w:t xml:space="preserve"> oraz:</w:t>
      </w:r>
    </w:p>
    <w:p w14:paraId="0CDDCAD2" w14:textId="77777777" w:rsidR="00041684" w:rsidRPr="001C37E3" w:rsidRDefault="00041684" w:rsidP="006B16D9">
      <w:pPr>
        <w:pStyle w:val="Akapitzlist"/>
        <w:numPr>
          <w:ilvl w:val="0"/>
          <w:numId w:val="40"/>
        </w:numPr>
        <w:spacing w:before="120" w:after="60" w:line="240" w:lineRule="auto"/>
        <w:rPr>
          <w:rFonts w:asciiTheme="minorHAnsi" w:hAnsiTheme="minorHAnsi" w:cstheme="minorHAnsi"/>
          <w:iCs/>
          <w:sz w:val="20"/>
          <w:lang w:eastAsia="pl-PL"/>
        </w:rPr>
      </w:pPr>
      <w:r w:rsidRPr="001C37E3">
        <w:rPr>
          <w:rFonts w:asciiTheme="minorHAnsi" w:hAnsiTheme="minorHAnsi" w:cstheme="minorHAnsi"/>
          <w:iCs/>
          <w:sz w:val="20"/>
          <w:lang w:eastAsia="pl-PL"/>
        </w:rPr>
        <w:t>Instrukcje organizacji bezpiecznej pracy w sieci dystrybucyjnej;</w:t>
      </w:r>
    </w:p>
    <w:p w14:paraId="33BA939C" w14:textId="77777777" w:rsidR="00041684" w:rsidRPr="001C37E3" w:rsidRDefault="00041684" w:rsidP="006B16D9">
      <w:pPr>
        <w:pStyle w:val="Akapitzlist"/>
        <w:numPr>
          <w:ilvl w:val="0"/>
          <w:numId w:val="40"/>
        </w:numPr>
        <w:spacing w:before="120" w:after="60" w:line="240" w:lineRule="auto"/>
        <w:rPr>
          <w:rFonts w:asciiTheme="minorHAnsi" w:hAnsiTheme="minorHAnsi" w:cstheme="minorHAnsi"/>
          <w:iCs/>
          <w:sz w:val="20"/>
          <w:lang w:eastAsia="pl-PL"/>
        </w:rPr>
      </w:pPr>
      <w:r w:rsidRPr="001C37E3">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1C37E3" w:rsidRDefault="00041684" w:rsidP="00041684">
      <w:pPr>
        <w:spacing w:before="120" w:after="60"/>
        <w:ind w:left="426"/>
        <w:rPr>
          <w:rFonts w:asciiTheme="minorHAnsi" w:hAnsiTheme="minorHAnsi" w:cstheme="minorHAnsi"/>
          <w:iCs/>
          <w:sz w:val="20"/>
          <w:lang w:eastAsia="pl-PL"/>
        </w:rPr>
      </w:pPr>
      <w:r w:rsidRPr="001C37E3">
        <w:rPr>
          <w:rFonts w:asciiTheme="minorHAnsi" w:hAnsiTheme="minorHAnsi" w:cstheme="minorHAnsi"/>
          <w:iCs/>
          <w:sz w:val="20"/>
          <w:lang w:eastAsia="pl-PL"/>
        </w:rPr>
        <w:t xml:space="preserve">       w/w dokumenty dostępne na stronie: </w:t>
      </w:r>
      <w:hyperlink r:id="rId13" w:history="1">
        <w:r w:rsidRPr="001C37E3">
          <w:rPr>
            <w:rStyle w:val="Hipercze"/>
            <w:rFonts w:asciiTheme="minorHAnsi" w:eastAsiaTheme="majorEastAsia" w:hAnsiTheme="minorHAnsi" w:cstheme="minorHAnsi"/>
            <w:iCs/>
            <w:color w:val="auto"/>
            <w:sz w:val="20"/>
            <w:lang w:eastAsia="pl-PL"/>
          </w:rPr>
          <w:t>https://pgedystrybucja.pl/strefa-klienta/przydatne-dokumenty</w:t>
        </w:r>
      </w:hyperlink>
    </w:p>
    <w:p w14:paraId="60A7D33C" w14:textId="77777777" w:rsidR="00041684" w:rsidRPr="00A55BAF" w:rsidRDefault="00041684" w:rsidP="00041684">
      <w:pPr>
        <w:ind w:left="426"/>
        <w:rPr>
          <w:rFonts w:asciiTheme="minorHAnsi" w:hAnsiTheme="minorHAnsi" w:cstheme="minorHAnsi"/>
          <w:b/>
          <w:bCs/>
          <w:iCs/>
          <w:sz w:val="20"/>
        </w:rPr>
      </w:pPr>
      <w:r w:rsidRPr="001C37E3">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A3B59F4" w14:textId="77777777" w:rsidR="0039799F"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61F6B7D6" w14:textId="07BBB5C4" w:rsidR="0039799F" w:rsidRPr="003B0FB4"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0F7708C" w14:textId="6643ABD4" w:rsidR="0039799F" w:rsidRPr="009C2468" w:rsidRDefault="007F5983"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3FA5829A" w14:textId="77777777" w:rsidR="0039799F" w:rsidRPr="009C2468" w:rsidRDefault="007F5983"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p w14:paraId="4B901C52" w14:textId="77777777" w:rsidR="0039799F" w:rsidRPr="009C2468" w:rsidRDefault="0039799F" w:rsidP="0039799F">
      <w:pPr>
        <w:spacing w:line="240" w:lineRule="exact"/>
        <w:ind w:left="709" w:right="-284"/>
        <w:jc w:val="center"/>
        <w:rPr>
          <w:rFonts w:asciiTheme="minorHAnsi" w:hAnsiTheme="minorHAnsi" w:cstheme="minorHAnsi"/>
          <w:sz w:val="20"/>
        </w:rPr>
      </w:pPr>
    </w:p>
    <w:tbl>
      <w:tblPr>
        <w:tblW w:w="9386" w:type="dxa"/>
        <w:jc w:val="center"/>
        <w:tblCellMar>
          <w:left w:w="0" w:type="dxa"/>
          <w:right w:w="0" w:type="dxa"/>
        </w:tblCellMar>
        <w:tblLook w:val="04A0" w:firstRow="1" w:lastRow="0" w:firstColumn="1" w:lastColumn="0" w:noHBand="0" w:noVBand="1"/>
      </w:tblPr>
      <w:tblGrid>
        <w:gridCol w:w="487"/>
        <w:gridCol w:w="3107"/>
        <w:gridCol w:w="1730"/>
        <w:gridCol w:w="4062"/>
      </w:tblGrid>
      <w:tr w:rsidR="00585EF0" w:rsidRPr="00585EF0" w14:paraId="3E94AB84" w14:textId="77777777" w:rsidTr="007F5983">
        <w:trPr>
          <w:trHeight w:val="935"/>
          <w:jc w:val="center"/>
        </w:trPr>
        <w:tc>
          <w:tcPr>
            <w:tcW w:w="487"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0BEC91A6" w14:textId="77777777" w:rsidR="00585EF0" w:rsidRPr="00585EF0" w:rsidRDefault="00585EF0" w:rsidP="00585EF0">
            <w:pPr>
              <w:spacing w:line="240" w:lineRule="exact"/>
              <w:ind w:right="-284"/>
              <w:jc w:val="left"/>
              <w:rPr>
                <w:rFonts w:asciiTheme="minorHAnsi" w:hAnsiTheme="minorHAnsi" w:cstheme="minorHAnsi"/>
              </w:rPr>
            </w:pPr>
            <w:r w:rsidRPr="00585EF0">
              <w:rPr>
                <w:rFonts w:asciiTheme="minorHAnsi" w:hAnsiTheme="minorHAnsi" w:cstheme="minorHAnsi"/>
              </w:rPr>
              <w:t>Lp.</w:t>
            </w:r>
          </w:p>
        </w:tc>
        <w:tc>
          <w:tcPr>
            <w:tcW w:w="3107"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0D9C394A" w14:textId="77777777" w:rsidR="00585EF0" w:rsidRPr="00585EF0" w:rsidRDefault="00585EF0" w:rsidP="00585EF0">
            <w:pPr>
              <w:spacing w:line="240" w:lineRule="exact"/>
              <w:ind w:right="-284"/>
              <w:jc w:val="left"/>
              <w:rPr>
                <w:rFonts w:asciiTheme="minorHAnsi" w:hAnsiTheme="minorHAnsi" w:cstheme="minorHAnsi"/>
              </w:rPr>
            </w:pPr>
            <w:r w:rsidRPr="00585EF0">
              <w:rPr>
                <w:rFonts w:asciiTheme="minorHAnsi" w:hAnsiTheme="minorHAnsi" w:cstheme="minorHAnsi"/>
              </w:rPr>
              <w:t>Nazwa i adres podwykonawcy, adres e-mail, numer telefonu</w:t>
            </w:r>
          </w:p>
        </w:tc>
        <w:tc>
          <w:tcPr>
            <w:tcW w:w="173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3D4E9743" w14:textId="77777777" w:rsidR="00585EF0" w:rsidRPr="00585EF0" w:rsidRDefault="00585EF0" w:rsidP="00585EF0">
            <w:pPr>
              <w:spacing w:line="240" w:lineRule="exact"/>
              <w:ind w:right="-284"/>
              <w:jc w:val="left"/>
              <w:rPr>
                <w:rFonts w:asciiTheme="minorHAnsi" w:hAnsiTheme="minorHAnsi" w:cstheme="minorHAnsi"/>
              </w:rPr>
            </w:pPr>
          </w:p>
          <w:p w14:paraId="0B0DB4D8" w14:textId="77777777" w:rsidR="00585EF0" w:rsidRPr="00585EF0" w:rsidRDefault="00585EF0" w:rsidP="00585EF0">
            <w:pPr>
              <w:spacing w:line="240" w:lineRule="exact"/>
              <w:ind w:right="-284"/>
              <w:jc w:val="left"/>
              <w:rPr>
                <w:rFonts w:asciiTheme="minorHAnsi" w:hAnsiTheme="minorHAnsi" w:cstheme="minorHAnsi"/>
              </w:rPr>
            </w:pPr>
            <w:r w:rsidRPr="00585EF0">
              <w:rPr>
                <w:rFonts w:asciiTheme="minorHAnsi" w:hAnsiTheme="minorHAnsi" w:cstheme="minorHAnsi"/>
              </w:rPr>
              <w:t xml:space="preserve">         NIP</w:t>
            </w:r>
          </w:p>
        </w:tc>
        <w:tc>
          <w:tcPr>
            <w:tcW w:w="4062"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27DF6B3B" w14:textId="77777777" w:rsidR="00585EF0" w:rsidRPr="00585EF0" w:rsidRDefault="00585EF0" w:rsidP="00585EF0">
            <w:pPr>
              <w:spacing w:line="240" w:lineRule="exact"/>
              <w:ind w:right="-284"/>
              <w:jc w:val="left"/>
              <w:rPr>
                <w:rFonts w:asciiTheme="minorHAnsi" w:hAnsiTheme="minorHAnsi" w:cstheme="minorHAnsi"/>
              </w:rPr>
            </w:pPr>
            <w:r w:rsidRPr="00585EF0">
              <w:rPr>
                <w:rFonts w:asciiTheme="minorHAnsi" w:hAnsiTheme="minorHAnsi" w:cstheme="minorHAnsi"/>
              </w:rPr>
              <w:t>Zakres zamówienia, który</w:t>
            </w:r>
          </w:p>
          <w:p w14:paraId="41218914" w14:textId="77777777" w:rsidR="00585EF0" w:rsidRPr="00585EF0" w:rsidRDefault="00585EF0" w:rsidP="00585EF0">
            <w:pPr>
              <w:spacing w:line="240" w:lineRule="exact"/>
              <w:ind w:right="-284"/>
              <w:jc w:val="left"/>
              <w:rPr>
                <w:rFonts w:asciiTheme="minorHAnsi" w:hAnsiTheme="minorHAnsi" w:cstheme="minorHAnsi"/>
              </w:rPr>
            </w:pPr>
            <w:r w:rsidRPr="00585EF0">
              <w:rPr>
                <w:rFonts w:asciiTheme="minorHAnsi" w:hAnsiTheme="minorHAnsi" w:cstheme="minorHAnsi"/>
              </w:rPr>
              <w:t>zostanie powierzony podwykonawcy</w:t>
            </w:r>
          </w:p>
        </w:tc>
      </w:tr>
      <w:tr w:rsidR="00585EF0" w:rsidRPr="00585EF0" w14:paraId="4055C49B" w14:textId="77777777" w:rsidTr="007F5983">
        <w:trPr>
          <w:trHeight w:val="310"/>
          <w:jc w:val="center"/>
        </w:trPr>
        <w:tc>
          <w:tcPr>
            <w:tcW w:w="48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884CC54" w14:textId="77777777" w:rsidR="00585EF0" w:rsidRPr="00585EF0" w:rsidRDefault="00585EF0" w:rsidP="00585EF0">
            <w:pPr>
              <w:spacing w:line="240" w:lineRule="exact"/>
              <w:ind w:right="-284"/>
              <w:jc w:val="left"/>
              <w:rPr>
                <w:rFonts w:asciiTheme="minorHAnsi" w:hAnsiTheme="minorHAnsi" w:cstheme="minorHAnsi"/>
              </w:rPr>
            </w:pPr>
          </w:p>
        </w:tc>
        <w:tc>
          <w:tcPr>
            <w:tcW w:w="3107" w:type="dxa"/>
            <w:tcBorders>
              <w:top w:val="nil"/>
              <w:left w:val="nil"/>
              <w:bottom w:val="single" w:sz="8" w:space="0" w:color="auto"/>
              <w:right w:val="single" w:sz="8" w:space="0" w:color="auto"/>
            </w:tcBorders>
            <w:tcMar>
              <w:top w:w="0" w:type="dxa"/>
              <w:left w:w="108" w:type="dxa"/>
              <w:bottom w:w="0" w:type="dxa"/>
              <w:right w:w="108" w:type="dxa"/>
            </w:tcMar>
          </w:tcPr>
          <w:p w14:paraId="499FA980" w14:textId="77777777" w:rsidR="00585EF0" w:rsidRPr="00585EF0" w:rsidRDefault="00585EF0" w:rsidP="00585EF0">
            <w:pPr>
              <w:spacing w:line="240" w:lineRule="exact"/>
              <w:ind w:right="-284"/>
              <w:jc w:val="left"/>
              <w:rPr>
                <w:rFonts w:asciiTheme="minorHAnsi" w:hAnsiTheme="minorHAnsi" w:cstheme="minorHAnsi"/>
              </w:rPr>
            </w:pPr>
          </w:p>
          <w:p w14:paraId="0D367E6D" w14:textId="77777777" w:rsidR="00585EF0" w:rsidRPr="00585EF0" w:rsidRDefault="00585EF0" w:rsidP="00585EF0">
            <w:pPr>
              <w:spacing w:line="240" w:lineRule="exact"/>
              <w:ind w:right="-284"/>
              <w:jc w:val="left"/>
              <w:rPr>
                <w:rFonts w:asciiTheme="minorHAnsi" w:hAnsiTheme="minorHAnsi" w:cstheme="minorHAnsi"/>
              </w:rPr>
            </w:pPr>
          </w:p>
        </w:tc>
        <w:tc>
          <w:tcPr>
            <w:tcW w:w="1730" w:type="dxa"/>
            <w:tcBorders>
              <w:top w:val="nil"/>
              <w:left w:val="nil"/>
              <w:bottom w:val="single" w:sz="8" w:space="0" w:color="auto"/>
              <w:right w:val="single" w:sz="8" w:space="0" w:color="auto"/>
            </w:tcBorders>
            <w:tcMar>
              <w:top w:w="0" w:type="dxa"/>
              <w:left w:w="108" w:type="dxa"/>
              <w:bottom w:w="0" w:type="dxa"/>
              <w:right w:w="108" w:type="dxa"/>
            </w:tcMar>
          </w:tcPr>
          <w:p w14:paraId="7E9CD6CA" w14:textId="77777777" w:rsidR="00585EF0" w:rsidRPr="00585EF0" w:rsidRDefault="00585EF0" w:rsidP="00585EF0">
            <w:pPr>
              <w:spacing w:line="240" w:lineRule="exact"/>
              <w:ind w:right="-284"/>
              <w:jc w:val="left"/>
              <w:rPr>
                <w:rFonts w:asciiTheme="minorHAnsi" w:hAnsiTheme="minorHAnsi" w:cstheme="minorHAnsi"/>
              </w:rPr>
            </w:pPr>
          </w:p>
        </w:tc>
        <w:tc>
          <w:tcPr>
            <w:tcW w:w="4062" w:type="dxa"/>
            <w:tcBorders>
              <w:top w:val="nil"/>
              <w:left w:val="nil"/>
              <w:bottom w:val="single" w:sz="8" w:space="0" w:color="auto"/>
              <w:right w:val="single" w:sz="8" w:space="0" w:color="auto"/>
            </w:tcBorders>
            <w:tcMar>
              <w:top w:w="0" w:type="dxa"/>
              <w:left w:w="108" w:type="dxa"/>
              <w:bottom w:w="0" w:type="dxa"/>
              <w:right w:w="108" w:type="dxa"/>
            </w:tcMar>
          </w:tcPr>
          <w:p w14:paraId="61E8F040" w14:textId="77777777" w:rsidR="00585EF0" w:rsidRPr="00585EF0" w:rsidRDefault="00585EF0" w:rsidP="00585EF0">
            <w:pPr>
              <w:spacing w:line="240" w:lineRule="exact"/>
              <w:ind w:right="-284"/>
              <w:jc w:val="left"/>
              <w:rPr>
                <w:rFonts w:asciiTheme="minorHAnsi" w:hAnsiTheme="minorHAnsi" w:cstheme="minorHAnsi"/>
              </w:rPr>
            </w:pPr>
          </w:p>
        </w:tc>
      </w:tr>
      <w:tr w:rsidR="00585EF0" w:rsidRPr="00585EF0" w14:paraId="70741C93" w14:textId="77777777" w:rsidTr="007F5983">
        <w:trPr>
          <w:trHeight w:val="293"/>
          <w:jc w:val="center"/>
        </w:trPr>
        <w:tc>
          <w:tcPr>
            <w:tcW w:w="48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56443BA" w14:textId="77777777" w:rsidR="00585EF0" w:rsidRPr="00585EF0" w:rsidRDefault="00585EF0" w:rsidP="00585EF0">
            <w:pPr>
              <w:spacing w:line="240" w:lineRule="exact"/>
              <w:ind w:right="-284"/>
              <w:jc w:val="left"/>
              <w:rPr>
                <w:rFonts w:asciiTheme="minorHAnsi" w:hAnsiTheme="minorHAnsi" w:cstheme="minorHAnsi"/>
              </w:rPr>
            </w:pPr>
          </w:p>
        </w:tc>
        <w:tc>
          <w:tcPr>
            <w:tcW w:w="3107" w:type="dxa"/>
            <w:tcBorders>
              <w:top w:val="nil"/>
              <w:left w:val="nil"/>
              <w:bottom w:val="single" w:sz="8" w:space="0" w:color="auto"/>
              <w:right w:val="single" w:sz="8" w:space="0" w:color="auto"/>
            </w:tcBorders>
            <w:tcMar>
              <w:top w:w="0" w:type="dxa"/>
              <w:left w:w="108" w:type="dxa"/>
              <w:bottom w:w="0" w:type="dxa"/>
              <w:right w:w="108" w:type="dxa"/>
            </w:tcMar>
          </w:tcPr>
          <w:p w14:paraId="6287131B" w14:textId="77777777" w:rsidR="00585EF0" w:rsidRPr="00585EF0" w:rsidRDefault="00585EF0" w:rsidP="00585EF0">
            <w:pPr>
              <w:spacing w:line="240" w:lineRule="exact"/>
              <w:ind w:right="-284"/>
              <w:jc w:val="left"/>
              <w:rPr>
                <w:rFonts w:asciiTheme="minorHAnsi" w:hAnsiTheme="minorHAnsi" w:cstheme="minorHAnsi"/>
              </w:rPr>
            </w:pPr>
          </w:p>
          <w:p w14:paraId="72F4D928" w14:textId="77777777" w:rsidR="00585EF0" w:rsidRPr="00585EF0" w:rsidRDefault="00585EF0" w:rsidP="00585EF0">
            <w:pPr>
              <w:spacing w:line="240" w:lineRule="exact"/>
              <w:ind w:right="-284"/>
              <w:jc w:val="left"/>
              <w:rPr>
                <w:rFonts w:asciiTheme="minorHAnsi" w:hAnsiTheme="minorHAnsi" w:cstheme="minorHAnsi"/>
              </w:rPr>
            </w:pPr>
          </w:p>
        </w:tc>
        <w:tc>
          <w:tcPr>
            <w:tcW w:w="1730" w:type="dxa"/>
            <w:tcBorders>
              <w:top w:val="nil"/>
              <w:left w:val="nil"/>
              <w:bottom w:val="single" w:sz="8" w:space="0" w:color="auto"/>
              <w:right w:val="single" w:sz="8" w:space="0" w:color="auto"/>
            </w:tcBorders>
            <w:tcMar>
              <w:top w:w="0" w:type="dxa"/>
              <w:left w:w="108" w:type="dxa"/>
              <w:bottom w:w="0" w:type="dxa"/>
              <w:right w:w="108" w:type="dxa"/>
            </w:tcMar>
          </w:tcPr>
          <w:p w14:paraId="363BD861" w14:textId="77777777" w:rsidR="00585EF0" w:rsidRPr="00585EF0" w:rsidRDefault="00585EF0" w:rsidP="00585EF0">
            <w:pPr>
              <w:spacing w:line="240" w:lineRule="exact"/>
              <w:ind w:right="-284"/>
              <w:jc w:val="left"/>
              <w:rPr>
                <w:rFonts w:asciiTheme="minorHAnsi" w:hAnsiTheme="minorHAnsi" w:cstheme="minorHAnsi"/>
              </w:rPr>
            </w:pPr>
          </w:p>
        </w:tc>
        <w:tc>
          <w:tcPr>
            <w:tcW w:w="4062" w:type="dxa"/>
            <w:tcBorders>
              <w:top w:val="nil"/>
              <w:left w:val="nil"/>
              <w:bottom w:val="single" w:sz="8" w:space="0" w:color="auto"/>
              <w:right w:val="single" w:sz="8" w:space="0" w:color="auto"/>
            </w:tcBorders>
            <w:tcMar>
              <w:top w:w="0" w:type="dxa"/>
              <w:left w:w="108" w:type="dxa"/>
              <w:bottom w:w="0" w:type="dxa"/>
              <w:right w:w="108" w:type="dxa"/>
            </w:tcMar>
          </w:tcPr>
          <w:p w14:paraId="30E8DD07" w14:textId="77777777" w:rsidR="00585EF0" w:rsidRPr="00585EF0" w:rsidRDefault="00585EF0" w:rsidP="00585EF0">
            <w:pPr>
              <w:spacing w:line="240" w:lineRule="exact"/>
              <w:ind w:right="-284"/>
              <w:jc w:val="left"/>
              <w:rPr>
                <w:rFonts w:asciiTheme="minorHAnsi" w:hAnsiTheme="minorHAnsi" w:cstheme="minorHAnsi"/>
              </w:rPr>
            </w:pPr>
          </w:p>
        </w:tc>
      </w:tr>
    </w:tbl>
    <w:p w14:paraId="594697CE" w14:textId="77777777" w:rsidR="0039799F" w:rsidRPr="003B0FB4" w:rsidRDefault="0039799F" w:rsidP="0039799F">
      <w:pPr>
        <w:pStyle w:val="Akapitzlist"/>
        <w:spacing w:line="240" w:lineRule="auto"/>
        <w:ind w:left="426"/>
        <w:rPr>
          <w:rFonts w:asciiTheme="minorHAnsi" w:hAnsiTheme="minorHAnsi" w:cstheme="minorHAnsi"/>
          <w:sz w:val="20"/>
          <w:lang w:eastAsia="pl-PL"/>
        </w:rPr>
      </w:pPr>
    </w:p>
    <w:p w14:paraId="043A9DF2" w14:textId="0EA83303" w:rsidR="0039799F" w:rsidRPr="003B0FB4" w:rsidRDefault="0039799F" w:rsidP="004151EC">
      <w:pPr>
        <w:pStyle w:val="Akapitzlist"/>
        <w:numPr>
          <w:ilvl w:val="3"/>
          <w:numId w:val="11"/>
        </w:numPr>
        <w:spacing w:before="120" w:after="60" w:line="240" w:lineRule="auto"/>
        <w:ind w:left="426" w:hanging="426"/>
        <w:rPr>
          <w:rFonts w:asciiTheme="minorHAnsi" w:hAnsiTheme="minorHAnsi" w:cstheme="minorHAnsi"/>
          <w:sz w:val="20"/>
          <w:lang w:eastAsia="pl-PL"/>
        </w:rPr>
      </w:pPr>
      <w:r>
        <w:rPr>
          <w:rFonts w:asciiTheme="minorHAnsi" w:hAnsiTheme="minorHAnsi" w:cstheme="minorHAnsi"/>
          <w:iCs/>
          <w:sz w:val="20"/>
        </w:rPr>
        <w:lastRenderedPageBreak/>
        <w:t xml:space="preserve">Wybór naszej </w:t>
      </w:r>
      <w:r w:rsidRPr="00F1292E">
        <w:rPr>
          <w:rFonts w:asciiTheme="minorHAnsi" w:hAnsiTheme="minorHAnsi" w:cstheme="minorHAnsi"/>
          <w:iCs/>
          <w:sz w:val="20"/>
        </w:rPr>
        <w:t>Oferty</w:t>
      </w:r>
      <w:r w:rsidRPr="001C37E3">
        <w:rPr>
          <w:rFonts w:asciiTheme="minorHAnsi" w:hAnsiTheme="minorHAnsi" w:cstheme="minorHAnsi"/>
          <w:iCs/>
          <w:sz w:val="20"/>
          <w:vertAlign w:val="superscript"/>
        </w:rPr>
        <w:footnoteReference w:id="6"/>
      </w:r>
      <w:r w:rsidRPr="001C37E3">
        <w:rPr>
          <w:rFonts w:asciiTheme="minorHAnsi" w:hAnsiTheme="minorHAnsi" w:cstheme="minorHAnsi"/>
          <w:iCs/>
          <w:sz w:val="20"/>
        </w:rPr>
        <w:t xml:space="preserve"> [, dotyczy wykonawców zagranicznych]:</w:t>
      </w:r>
    </w:p>
    <w:p w14:paraId="57C9F3CD"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99AE3B9"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61F31C2" w14:textId="77777777" w:rsidR="0039799F" w:rsidRPr="003B0FB4" w:rsidRDefault="0039799F" w:rsidP="004151EC">
      <w:pPr>
        <w:pStyle w:val="Akapitzlist"/>
        <w:numPr>
          <w:ilvl w:val="3"/>
          <w:numId w:val="11"/>
        </w:numPr>
        <w:spacing w:before="120" w:after="6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5C4BB90" w14:textId="77777777" w:rsidR="0039799F" w:rsidRPr="008655D5"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75C6637" w14:textId="77777777" w:rsidR="0039799F" w:rsidRPr="003B0FB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ECA4332" w14:textId="77777777" w:rsidR="0039799F" w:rsidRPr="00270CF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trike/>
          <w:sz w:val="20"/>
          <w:lang w:eastAsia="pl-PL"/>
        </w:rPr>
      </w:pPr>
      <w:r w:rsidRPr="00270CF4">
        <w:rPr>
          <w:rFonts w:asciiTheme="minorHAnsi" w:hAnsiTheme="minorHAnsi" w:cstheme="minorHAnsi"/>
          <w:strike/>
          <w:sz w:val="20"/>
          <w:lang w:eastAsia="pl-PL"/>
        </w:rPr>
        <w:t xml:space="preserve">Wadium o wartości ………………….. zł zostało wniesione w formie …............................................ </w:t>
      </w:r>
      <w:r w:rsidRPr="00270CF4">
        <w:rPr>
          <w:rFonts w:asciiTheme="minorHAnsi" w:hAnsiTheme="minorHAnsi" w:cstheme="minorHAnsi"/>
          <w:strike/>
          <w:sz w:val="20"/>
        </w:rPr>
        <w:t>[</w:t>
      </w:r>
      <w:r w:rsidRPr="001C37E3">
        <w:rPr>
          <w:rFonts w:asciiTheme="minorHAnsi" w:hAnsiTheme="minorHAnsi" w:cstheme="minorHAnsi"/>
          <w:strike/>
          <w:sz w:val="20"/>
          <w:shd w:val="clear" w:color="auto" w:fill="FFFFFF" w:themeFill="background1"/>
        </w:rPr>
        <w:t>jeśli dotyczy]</w:t>
      </w:r>
    </w:p>
    <w:p w14:paraId="5B9FF17F" w14:textId="77777777" w:rsidR="004151EC" w:rsidRPr="008215C7" w:rsidRDefault="004151EC" w:rsidP="00C66F8B">
      <w:pPr>
        <w:pStyle w:val="Akapitzlist"/>
        <w:numPr>
          <w:ilvl w:val="3"/>
          <w:numId w:val="11"/>
        </w:numPr>
        <w:spacing w:before="60" w:after="60" w:line="240" w:lineRule="auto"/>
        <w:ind w:left="426" w:hanging="426"/>
        <w:contextualSpacing w:val="0"/>
        <w:rPr>
          <w:rFonts w:asciiTheme="minorHAnsi" w:eastAsiaTheme="minorHAnsi" w:hAnsiTheme="minorHAnsi" w:cstheme="minorHAnsi"/>
          <w:b/>
          <w:sz w:val="20"/>
        </w:rPr>
      </w:pPr>
      <w:r w:rsidRPr="008215C7">
        <w:rPr>
          <w:rFonts w:asciiTheme="minorHAnsi" w:eastAsiaTheme="minorHAnsi" w:hAnsiTheme="minorHAnsi" w:cstheme="minorHAnsi"/>
          <w:b/>
          <w:sz w:val="20"/>
        </w:rPr>
        <w:t>OŚWIADCZENIE WYKONAWCY, który występuje w/w postępowaniu jako o</w:t>
      </w:r>
      <w:r w:rsidRPr="008215C7">
        <w:rPr>
          <w:rFonts w:asciiTheme="minorHAnsi" w:eastAsiaTheme="minorHAnsi" w:hAnsiTheme="minorHAnsi" w:cstheme="minorHAnsi"/>
          <w:b/>
          <w:sz w:val="20"/>
          <w:u w:val="single"/>
        </w:rPr>
        <w:t>soba prowadząca indywidualną działalność gospodarczą</w:t>
      </w:r>
      <w:r w:rsidRPr="008215C7">
        <w:rPr>
          <w:rFonts w:asciiTheme="minorHAnsi" w:eastAsiaTheme="minorHAnsi" w:hAnsiTheme="minorHAnsi" w:cstheme="minorHAnsi"/>
          <w:b/>
          <w:sz w:val="20"/>
        </w:rPr>
        <w:t xml:space="preserve"> </w:t>
      </w:r>
    </w:p>
    <w:p w14:paraId="22008F46" w14:textId="77777777" w:rsidR="004151EC" w:rsidRPr="008215C7"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 xml:space="preserve">Wykonawca oświadcza, iż rachunek bankowy lub rachunek w spółdzielczej kasie oszczędnościowo-kredytowej, wskazany w umowie lub na fakturze  </w:t>
      </w:r>
      <w:r w:rsidRPr="008215C7">
        <w:rPr>
          <w:rFonts w:asciiTheme="minorHAnsi" w:hAnsiTheme="minorHAnsi" w:cstheme="minorHAnsi"/>
          <w:b/>
          <w:color w:val="00B0F0"/>
          <w:szCs w:val="22"/>
        </w:rPr>
        <w:t>jest / nie jest</w:t>
      </w:r>
      <w:r w:rsidRPr="008215C7">
        <w:rPr>
          <w:rFonts w:asciiTheme="minorHAnsi" w:hAnsiTheme="minorHAnsi" w:cstheme="minorHAnsi"/>
          <w:b/>
          <w:color w:val="00B0F0"/>
          <w:szCs w:val="22"/>
          <w:vertAlign w:val="superscript"/>
        </w:rPr>
        <w:footnoteReference w:id="8"/>
      </w:r>
      <w:r w:rsidRPr="008215C7">
        <w:rPr>
          <w:rFonts w:asciiTheme="minorHAnsi" w:hAnsiTheme="minorHAnsi" w:cstheme="minorHAnsi"/>
          <w:b/>
          <w:color w:val="00B0F0"/>
          <w:sz w:val="20"/>
        </w:rPr>
        <w:t xml:space="preserve"> </w:t>
      </w:r>
      <w:r w:rsidRPr="008215C7">
        <w:rPr>
          <w:rFonts w:asciiTheme="minorHAnsi" w:hAnsiTheme="minorHAnsi" w:cstheme="minorHAnsi"/>
          <w:b/>
          <w:sz w:val="20"/>
        </w:rPr>
        <w:t xml:space="preserve">rachunkiem, dla którego prowadzony jest rachunek VAT, przeznaczony do przyjmowania i dokonywania płatności w ramach mechanizmu podzielonej płatności, o którym mowa w art. 108a ustawy z dnia 11 marca 2004r podatku od towarów i usług (t.j. Dz. U. z 2018r poz. 2174 z późn. zm.). </w:t>
      </w:r>
    </w:p>
    <w:p w14:paraId="0A8526C2"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14:paraId="6DF27E1F" w14:textId="5249EC80" w:rsidR="00475E6B" w:rsidRPr="001C37E3" w:rsidRDefault="00475E6B" w:rsidP="00475E6B">
      <w:pPr>
        <w:pStyle w:val="Akapitzlist"/>
        <w:numPr>
          <w:ilvl w:val="3"/>
          <w:numId w:val="11"/>
        </w:numPr>
        <w:spacing w:before="60" w:after="60" w:line="240" w:lineRule="auto"/>
        <w:ind w:left="426" w:hanging="426"/>
        <w:contextualSpacing w:val="0"/>
        <w:rPr>
          <w:rFonts w:asciiTheme="minorHAnsi" w:hAnsiTheme="minorHAnsi" w:cstheme="minorHAnsi"/>
          <w:sz w:val="20"/>
        </w:rPr>
      </w:pPr>
      <w:r w:rsidRPr="001C37E3">
        <w:rPr>
          <w:rFonts w:asciiTheme="minorHAnsi" w:hAnsiTheme="minorHAnsi" w:cstheme="minorHAnsi"/>
          <w:sz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5DF86DE5" w14:textId="6E9D2852" w:rsidR="0039799F" w:rsidRDefault="004151EC"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0039799F"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FE9FFA6" w14:textId="77777777" w:rsidR="00D92ED6" w:rsidRPr="00D92ED6" w:rsidRDefault="00D92ED6" w:rsidP="00D92ED6">
      <w:pPr>
        <w:pStyle w:val="Akapitzlist"/>
        <w:numPr>
          <w:ilvl w:val="0"/>
          <w:numId w:val="46"/>
        </w:numPr>
        <w:spacing w:before="60" w:after="60" w:line="240" w:lineRule="auto"/>
        <w:rPr>
          <w:rFonts w:asciiTheme="minorHAnsi" w:hAnsiTheme="minorHAnsi" w:cstheme="minorHAnsi"/>
          <w:vanish/>
          <w:sz w:val="20"/>
        </w:rPr>
      </w:pPr>
    </w:p>
    <w:p w14:paraId="1E9CD831" w14:textId="0E01A37F" w:rsidR="0039799F" w:rsidRPr="00D92ED6" w:rsidRDefault="0039799F" w:rsidP="00D92ED6">
      <w:pPr>
        <w:pStyle w:val="Akapitzlist"/>
        <w:numPr>
          <w:ilvl w:val="0"/>
          <w:numId w:val="57"/>
        </w:numPr>
        <w:spacing w:before="60" w:after="60" w:line="240" w:lineRule="auto"/>
        <w:ind w:left="993" w:hanging="567"/>
        <w:rPr>
          <w:rFonts w:asciiTheme="minorHAnsi" w:hAnsiTheme="minorHAnsi" w:cstheme="minorHAnsi"/>
          <w:sz w:val="20"/>
        </w:rPr>
      </w:pPr>
      <w:r w:rsidRPr="00D92ED6">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F46A13">
        <w:rPr>
          <w:rStyle w:val="Odwoanieprzypisudolnego"/>
          <w:rFonts w:asciiTheme="minorHAnsi" w:hAnsiTheme="minorHAnsi" w:cstheme="minorHAnsi"/>
          <w:sz w:val="20"/>
        </w:rPr>
        <w:footnoteReference w:id="9"/>
      </w:r>
    </w:p>
    <w:p w14:paraId="021E8142" w14:textId="2FC33F9E" w:rsidR="0039799F" w:rsidRPr="008655D5" w:rsidRDefault="00475E6B" w:rsidP="00D92ED6">
      <w:pPr>
        <w:pStyle w:val="Akapitzlist"/>
        <w:numPr>
          <w:ilvl w:val="0"/>
          <w:numId w:val="57"/>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0039799F"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7516FF4" w14:textId="77777777" w:rsidR="0039799F" w:rsidRPr="00F46A13" w:rsidRDefault="0039799F" w:rsidP="006B16D9">
      <w:pPr>
        <w:pStyle w:val="Akapitzlist"/>
        <w:numPr>
          <w:ilvl w:val="1"/>
          <w:numId w:val="29"/>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3A40DF93" w14:textId="77777777" w:rsidR="0039799F" w:rsidRDefault="0039799F" w:rsidP="006B16D9">
      <w:pPr>
        <w:pStyle w:val="Akapitzlist"/>
        <w:numPr>
          <w:ilvl w:val="1"/>
          <w:numId w:val="29"/>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5CDE583" w14:textId="77777777" w:rsidR="0039799F" w:rsidRPr="00F46A13" w:rsidRDefault="007F5983"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4"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i/>
          <w:sz w:val="20"/>
          <w:lang w:eastAsia="pl-PL"/>
        </w:rPr>
        <w:t>;</w:t>
      </w:r>
    </w:p>
    <w:p w14:paraId="26EACE00" w14:textId="1A93C2DF" w:rsidR="0039799F" w:rsidRDefault="0039799F" w:rsidP="006B16D9">
      <w:pPr>
        <w:pStyle w:val="Akapitzlist"/>
        <w:numPr>
          <w:ilvl w:val="1"/>
          <w:numId w:val="29"/>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D92417">
        <w:rPr>
          <w:rFonts w:asciiTheme="minorHAnsi" w:hAnsiTheme="minorHAnsi" w:cstheme="minorHAnsi"/>
          <w:sz w:val="20"/>
          <w:lang w:eastAsia="pl-PL"/>
        </w:rPr>
        <w:t xml:space="preserve"> </w:t>
      </w:r>
      <w:r w:rsidR="00D92417">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8ED8FB3" w14:textId="77777777" w:rsidR="0039799F" w:rsidRPr="00F46A13" w:rsidRDefault="007F5983"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sz w:val="20"/>
          <w:lang w:eastAsia="pl-PL"/>
        </w:rPr>
        <w:t>;</w:t>
      </w:r>
    </w:p>
    <w:p w14:paraId="6CAE7441" w14:textId="77777777" w:rsidR="0039799F" w:rsidRPr="00F46A13" w:rsidRDefault="0039799F" w:rsidP="006B16D9">
      <w:pPr>
        <w:pStyle w:val="Akapitzlist"/>
        <w:numPr>
          <w:ilvl w:val="1"/>
          <w:numId w:val="29"/>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D6C5C9A" w14:textId="5644540B" w:rsidR="00795C22" w:rsidRPr="008215C7" w:rsidRDefault="00795C22" w:rsidP="00C66F8B">
      <w:pPr>
        <w:pStyle w:val="Akapitzlist"/>
        <w:numPr>
          <w:ilvl w:val="3"/>
          <w:numId w:val="11"/>
        </w:numPr>
        <w:spacing w:before="60" w:after="60" w:line="240" w:lineRule="auto"/>
        <w:ind w:left="426" w:hanging="426"/>
        <w:contextualSpacing w:val="0"/>
        <w:rPr>
          <w:rFonts w:asciiTheme="minorHAnsi" w:hAnsiTheme="minorHAnsi" w:cstheme="minorHAnsi"/>
          <w:sz w:val="20"/>
        </w:rPr>
      </w:pPr>
      <w:r w:rsidRPr="008215C7">
        <w:rPr>
          <w:rFonts w:asciiTheme="minorHAnsi" w:hAnsiTheme="minorHAnsi" w:cstheme="minorHAnsi"/>
          <w:bCs/>
          <w:iCs/>
          <w:sz w:val="20"/>
        </w:rPr>
        <w:t xml:space="preserve">Wykonawca </w:t>
      </w:r>
      <w:r w:rsidRPr="008215C7">
        <w:rPr>
          <w:rFonts w:asciiTheme="minorHAnsi" w:hAnsiTheme="minorHAnsi" w:cstheme="minorHAnsi"/>
          <w:iCs/>
          <w:sz w:val="20"/>
        </w:rPr>
        <w:t>oświadcza, że na chwilę składania oferty</w:t>
      </w:r>
      <w:r w:rsidRPr="008215C7">
        <w:rPr>
          <w:rFonts w:asciiTheme="minorHAnsi" w:hAnsiTheme="minorHAnsi" w:cstheme="minorHAnsi"/>
          <w:sz w:val="20"/>
        </w:rPr>
        <w:t xml:space="preserve"> </w:t>
      </w:r>
      <w:r w:rsidRPr="008215C7">
        <w:rPr>
          <w:rFonts w:asciiTheme="minorHAnsi" w:hAnsiTheme="minorHAnsi" w:cstheme="minorHAnsi"/>
          <w:b/>
          <w:color w:val="00B0F0"/>
          <w:szCs w:val="22"/>
        </w:rPr>
        <w:t>posiada/nie posiada</w:t>
      </w:r>
      <w:r w:rsidRPr="008215C7">
        <w:rPr>
          <w:rStyle w:val="Odwoanieprzypisudolnego"/>
          <w:rFonts w:asciiTheme="minorHAnsi" w:hAnsiTheme="minorHAnsi" w:cstheme="minorHAnsi"/>
          <w:b/>
          <w:iCs/>
          <w:color w:val="00B0F0"/>
          <w:szCs w:val="22"/>
        </w:rPr>
        <w:footnoteReference w:id="10"/>
      </w:r>
      <w:r w:rsidRPr="008215C7">
        <w:rPr>
          <w:rFonts w:asciiTheme="minorHAnsi" w:hAnsiTheme="minorHAnsi" w:cstheme="minorHAnsi"/>
          <w:iCs/>
          <w:color w:val="00B0F0"/>
          <w:sz w:val="20"/>
        </w:rPr>
        <w:t xml:space="preserve"> </w:t>
      </w:r>
      <w:r w:rsidRPr="008215C7">
        <w:rPr>
          <w:rFonts w:asciiTheme="minorHAnsi" w:hAnsiTheme="minorHAnsi" w:cstheme="minorHAnsi"/>
          <w:iCs/>
          <w:sz w:val="20"/>
        </w:rPr>
        <w:t xml:space="preserve">status Dużego przedsiębiorcy </w:t>
      </w:r>
      <w:r w:rsidR="00D92417" w:rsidRPr="008215C7">
        <w:rPr>
          <w:rFonts w:asciiTheme="minorHAnsi" w:hAnsiTheme="minorHAnsi" w:cstheme="minorHAnsi"/>
          <w:iCs/>
          <w:sz w:val="20"/>
        </w:rPr>
        <w:br/>
      </w:r>
      <w:r w:rsidRPr="008215C7">
        <w:rPr>
          <w:rFonts w:asciiTheme="minorHAnsi" w:hAnsiTheme="minorHAnsi" w:cstheme="minorHAnsi"/>
          <w:iCs/>
          <w:sz w:val="20"/>
        </w:rPr>
        <w:t xml:space="preserve">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t>
      </w:r>
      <w:r w:rsidRPr="008215C7">
        <w:rPr>
          <w:rFonts w:asciiTheme="minorHAnsi" w:hAnsiTheme="minorHAnsi" w:cstheme="minorHAnsi"/>
          <w:bCs/>
          <w:iCs/>
          <w:sz w:val="20"/>
        </w:rPr>
        <w:t xml:space="preserve">Wykonawca </w:t>
      </w:r>
      <w:r w:rsidRPr="008215C7">
        <w:rPr>
          <w:rFonts w:asciiTheme="minorHAnsi" w:hAnsiTheme="minorHAnsi" w:cstheme="minorHAnsi"/>
          <w:iCs/>
          <w:sz w:val="20"/>
        </w:rPr>
        <w:t xml:space="preserve">zobowiązuje się w terminie 14 dni od daty zmiany na pisemne poinformowanie </w:t>
      </w:r>
      <w:r w:rsidRPr="008215C7">
        <w:rPr>
          <w:rFonts w:asciiTheme="minorHAnsi" w:hAnsiTheme="minorHAnsi" w:cstheme="minorHAnsi"/>
          <w:bCs/>
          <w:iCs/>
          <w:sz w:val="20"/>
        </w:rPr>
        <w:t xml:space="preserve">Zamawiającego </w:t>
      </w:r>
      <w:r w:rsidRPr="008215C7">
        <w:rPr>
          <w:rFonts w:asciiTheme="minorHAnsi" w:hAnsiTheme="minorHAnsi" w:cstheme="minorHAnsi"/>
          <w:iCs/>
          <w:sz w:val="20"/>
        </w:rPr>
        <w:t>o tym fakcie w formie oświadczenia</w:t>
      </w:r>
      <w:r w:rsidR="00D92417" w:rsidRPr="008215C7">
        <w:rPr>
          <w:rFonts w:asciiTheme="minorHAnsi" w:hAnsiTheme="minorHAnsi" w:cstheme="minorHAnsi"/>
          <w:iCs/>
          <w:sz w:val="20"/>
        </w:rPr>
        <w:t>.</w:t>
      </w:r>
    </w:p>
    <w:p w14:paraId="07D7AF17" w14:textId="1FF03265" w:rsidR="00041684" w:rsidRPr="00133F3A" w:rsidRDefault="00041684" w:rsidP="00041684">
      <w:pPr>
        <w:pStyle w:val="Akapitzlist"/>
        <w:numPr>
          <w:ilvl w:val="3"/>
          <w:numId w:val="11"/>
        </w:numPr>
        <w:spacing w:before="6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sidR="00E4288F">
        <w:rPr>
          <w:rFonts w:asciiTheme="minorHAnsi" w:hAnsiTheme="minorHAnsi" w:cstheme="minorHAnsi"/>
          <w:sz w:val="20"/>
          <w:lang w:eastAsia="pl-PL"/>
        </w:rPr>
        <w:t>wy (zgodnie z pkt. 14.4</w:t>
      </w:r>
      <w:r w:rsidRPr="002F3399">
        <w:rPr>
          <w:rFonts w:asciiTheme="minorHAnsi" w:hAnsiTheme="minorHAnsi" w:cstheme="minorHAnsi"/>
          <w:sz w:val="20"/>
          <w:lang w:eastAsia="pl-PL"/>
        </w:rPr>
        <w:t>. SWZ).</w:t>
      </w:r>
    </w:p>
    <w:p w14:paraId="0A67824F" w14:textId="799E5991" w:rsidR="006F35CA" w:rsidRPr="001C37E3" w:rsidRDefault="0039799F" w:rsidP="00D408A4">
      <w:pPr>
        <w:pStyle w:val="Akapitzlist"/>
        <w:numPr>
          <w:ilvl w:val="3"/>
          <w:numId w:val="11"/>
        </w:numPr>
        <w:spacing w:before="60" w:after="60" w:line="240" w:lineRule="auto"/>
        <w:ind w:left="426" w:hanging="426"/>
        <w:contextualSpacing w:val="0"/>
        <w:rPr>
          <w:rFonts w:asciiTheme="minorHAnsi" w:hAnsiTheme="minorHAnsi" w:cstheme="minorHAnsi"/>
          <w:b/>
          <w:strike/>
          <w:szCs w:val="22"/>
        </w:rPr>
      </w:pPr>
      <w:r w:rsidRPr="001C37E3">
        <w:rPr>
          <w:rFonts w:asciiTheme="minorHAnsi" w:hAnsiTheme="minorHAnsi" w:cstheme="minorHAnsi"/>
          <w:sz w:val="20"/>
          <w:lang w:eastAsia="pl-PL"/>
        </w:rPr>
        <w:t xml:space="preserve">Przekazywane przez nas dane osobowe mogą być wykorzystane wyłącznie w  celach związanych </w:t>
      </w:r>
      <w:r w:rsidR="00D408A4" w:rsidRPr="001C37E3">
        <w:rPr>
          <w:rFonts w:asciiTheme="minorHAnsi" w:hAnsiTheme="minorHAnsi" w:cstheme="minorHAnsi"/>
          <w:sz w:val="20"/>
          <w:lang w:eastAsia="pl-PL"/>
        </w:rPr>
        <w:t xml:space="preserve">niniejszym postępowaniem zakupowym. </w:t>
      </w:r>
    </w:p>
    <w:p w14:paraId="0EF77501" w14:textId="77777777" w:rsidR="0039799F" w:rsidRPr="003B0FB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46506421"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51E2BBE"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C34AFC" w14:textId="0860459C" w:rsidR="0039799F" w:rsidRDefault="0039799F" w:rsidP="0039799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705B255F" w14:textId="042E7316" w:rsidR="00397882" w:rsidRDefault="00397882" w:rsidP="0039799F">
      <w:pPr>
        <w:ind w:left="5398" w:right="68" w:hanging="153"/>
        <w:jc w:val="center"/>
        <w:rPr>
          <w:rFonts w:asciiTheme="minorHAnsi" w:hAnsiTheme="minorHAnsi" w:cstheme="minorHAnsi"/>
          <w:i/>
          <w:sz w:val="16"/>
          <w:szCs w:val="16"/>
        </w:rPr>
      </w:pPr>
    </w:p>
    <w:p w14:paraId="0501C80C" w14:textId="67F80FAB" w:rsidR="00397882" w:rsidRDefault="00397882" w:rsidP="0039799F">
      <w:pPr>
        <w:ind w:left="5398" w:right="68" w:hanging="153"/>
        <w:jc w:val="center"/>
        <w:rPr>
          <w:rFonts w:asciiTheme="minorHAnsi" w:hAnsiTheme="minorHAnsi" w:cstheme="minorHAnsi"/>
          <w:i/>
          <w:sz w:val="16"/>
          <w:szCs w:val="16"/>
        </w:rPr>
      </w:pPr>
    </w:p>
    <w:p w14:paraId="24B46A6A" w14:textId="2A509E85" w:rsidR="001C37E3" w:rsidRDefault="001C37E3" w:rsidP="00312E37">
      <w:pPr>
        <w:ind w:right="68"/>
        <w:rPr>
          <w:rFonts w:asciiTheme="minorHAnsi" w:hAnsiTheme="minorHAnsi" w:cstheme="minorHAnsi"/>
          <w:i/>
          <w:sz w:val="16"/>
          <w:szCs w:val="16"/>
        </w:rPr>
      </w:pPr>
    </w:p>
    <w:p w14:paraId="1E5EFA9F" w14:textId="5F444B1A"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7" w:name="_Toc123212062"/>
      <w:bookmarkEnd w:id="4"/>
      <w:bookmarkEnd w:id="5"/>
      <w:bookmarkEnd w:id="6"/>
      <w:r w:rsidRPr="0092625B">
        <w:rPr>
          <w:rFonts w:cstheme="minorHAnsi"/>
          <w:sz w:val="20"/>
        </w:rPr>
        <w:lastRenderedPageBreak/>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7"/>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Pr="001C37E3" w:rsidRDefault="0039799F" w:rsidP="0039799F">
      <w:pPr>
        <w:spacing w:after="80" w:line="240" w:lineRule="exact"/>
        <w:jc w:val="left"/>
        <w:rPr>
          <w:rFonts w:asciiTheme="minorHAnsi" w:hAnsiTheme="minorHAnsi" w:cstheme="minorHAnsi"/>
          <w:sz w:val="20"/>
        </w:rPr>
      </w:pPr>
    </w:p>
    <w:p w14:paraId="189B9182" w14:textId="77777777" w:rsidR="002C11A2" w:rsidRPr="001C37E3" w:rsidRDefault="002C11A2" w:rsidP="002C11A2">
      <w:pPr>
        <w:spacing w:after="80" w:line="240" w:lineRule="exact"/>
        <w:jc w:val="center"/>
        <w:rPr>
          <w:rFonts w:asciiTheme="minorHAnsi" w:hAnsiTheme="minorHAnsi" w:cstheme="minorHAnsi"/>
          <w:b/>
          <w:bCs/>
          <w:sz w:val="20"/>
        </w:rPr>
      </w:pPr>
      <w:r w:rsidRPr="001C37E3">
        <w:rPr>
          <w:rFonts w:asciiTheme="minorHAnsi" w:hAnsiTheme="minorHAnsi" w:cstheme="minorHAnsi"/>
          <w:b/>
          <w:bCs/>
          <w:sz w:val="20"/>
        </w:rPr>
        <w:t xml:space="preserve">OŚWIADCZENIE O BRAKU PODSTAW WYKLUCZENIA </w:t>
      </w:r>
    </w:p>
    <w:p w14:paraId="23626E83" w14:textId="4C708642" w:rsidR="002C11A2" w:rsidRPr="001C37E3" w:rsidRDefault="00375B8E" w:rsidP="002C11A2">
      <w:pPr>
        <w:spacing w:after="80" w:line="240" w:lineRule="exact"/>
        <w:jc w:val="center"/>
        <w:rPr>
          <w:rFonts w:asciiTheme="minorHAnsi" w:hAnsiTheme="minorHAnsi" w:cstheme="minorHAnsi"/>
          <w:b/>
          <w:bCs/>
          <w:sz w:val="20"/>
        </w:rPr>
      </w:pPr>
      <w:r w:rsidRPr="001C37E3">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1C37E3" w:rsidRDefault="002C11A2" w:rsidP="002C11A2">
      <w:pPr>
        <w:rPr>
          <w:rFonts w:asciiTheme="minorHAnsi" w:hAnsiTheme="minorHAnsi" w:cstheme="minorHAnsi"/>
          <w:sz w:val="20"/>
        </w:rPr>
      </w:pPr>
      <w:r w:rsidRPr="001C37E3">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Pr="001C37E3" w:rsidRDefault="0039799F" w:rsidP="0039799F">
      <w:pPr>
        <w:spacing w:after="80" w:line="240" w:lineRule="exact"/>
        <w:jc w:val="left"/>
        <w:rPr>
          <w:rFonts w:asciiTheme="minorHAnsi" w:hAnsiTheme="minorHAnsi" w:cstheme="minorHAnsi"/>
          <w:sz w:val="20"/>
        </w:rPr>
      </w:pPr>
    </w:p>
    <w:p w14:paraId="6596B91C" w14:textId="57DEEFA7" w:rsidR="005527AF" w:rsidRPr="001C37E3" w:rsidRDefault="005527AF" w:rsidP="006F35CA">
      <w:pPr>
        <w:pStyle w:val="Tekstpodstawowy"/>
        <w:jc w:val="center"/>
        <w:rPr>
          <w:rFonts w:asciiTheme="minorHAnsi" w:hAnsiTheme="minorHAnsi" w:cstheme="minorHAnsi"/>
          <w:b/>
          <w:szCs w:val="22"/>
        </w:rPr>
      </w:pPr>
      <w:r w:rsidRPr="001C37E3">
        <w:rPr>
          <w:rFonts w:asciiTheme="minorHAnsi" w:hAnsiTheme="minorHAnsi"/>
          <w:bCs/>
          <w:iCs/>
          <w:sz w:val="20"/>
        </w:rPr>
        <w:t xml:space="preserve">My niżej podpisani, przystępując do postępowania zakupowego nr </w:t>
      </w:r>
      <w:r w:rsidR="006F35CA" w:rsidRPr="001C37E3">
        <w:rPr>
          <w:rFonts w:asciiTheme="minorHAnsi" w:hAnsiTheme="minorHAnsi" w:cstheme="minorHAnsi"/>
          <w:b/>
          <w:szCs w:val="22"/>
        </w:rPr>
        <w:t xml:space="preserve">: </w:t>
      </w:r>
      <w:sdt>
        <w:sdtPr>
          <w:rPr>
            <w:rFonts w:asciiTheme="minorHAnsi" w:hAnsiTheme="minorHAnsi" w:cstheme="minorHAnsi"/>
            <w:b/>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7F5983">
            <w:rPr>
              <w:rFonts w:asciiTheme="minorHAnsi" w:hAnsiTheme="minorHAnsi" w:cstheme="minorHAnsi"/>
              <w:b/>
              <w:sz w:val="20"/>
            </w:rPr>
            <w:t>POST/DYS/OSK/LZA/02882/2024</w:t>
          </w:r>
        </w:sdtContent>
      </w:sdt>
      <w:r w:rsidR="006F35CA" w:rsidRPr="001C37E3">
        <w:rPr>
          <w:rFonts w:asciiTheme="minorHAnsi" w:hAnsiTheme="minorHAnsi"/>
          <w:bCs/>
          <w:iCs/>
          <w:sz w:val="20"/>
        </w:rPr>
        <w:t xml:space="preserve"> </w:t>
      </w:r>
      <w:r w:rsidRPr="001C37E3">
        <w:rPr>
          <w:rFonts w:asciiTheme="minorHAnsi" w:hAnsiTheme="minorHAnsi"/>
          <w:bCs/>
          <w:iCs/>
          <w:sz w:val="20"/>
        </w:rPr>
        <w:t xml:space="preserve">prowadzonego w trybie przetargu nieograniczonego pn. </w:t>
      </w:r>
      <w:sdt>
        <w:sdtPr>
          <w:rPr>
            <w:rFonts w:asciiTheme="minorHAnsi" w:hAnsiTheme="minorHAnsi" w:cstheme="minorHAnsi"/>
            <w:b/>
            <w:szCs w:val="22"/>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7F5983">
            <w:rPr>
              <w:rFonts w:asciiTheme="minorHAnsi" w:hAnsiTheme="minorHAnsi" w:cstheme="minorHAnsi"/>
              <w:b/>
              <w:szCs w:val="22"/>
            </w:rPr>
            <w:t>Prasa hydrauliczna wraz z wyposażeniem do obróbki przewodów dla Dystrybucja S.A Oddział Skarżysko-Kamienna</w:t>
          </w:r>
        </w:sdtContent>
      </w:sdt>
      <w:r w:rsidRPr="001C37E3">
        <w:rPr>
          <w:rFonts w:asciiTheme="minorHAnsi" w:hAnsiTheme="minorHAnsi"/>
          <w:sz w:val="20"/>
        </w:rPr>
        <w:t xml:space="preserve"> </w:t>
      </w:r>
      <w:r w:rsidRPr="001C37E3">
        <w:rPr>
          <w:rFonts w:asciiTheme="minorHAnsi" w:hAnsiTheme="minorHAnsi"/>
          <w:bCs/>
          <w:iCs/>
          <w:sz w:val="20"/>
        </w:rPr>
        <w:t>, niniejszym oświadczamy</w:t>
      </w:r>
      <w:r w:rsidRPr="001C37E3">
        <w:rPr>
          <w:rFonts w:asciiTheme="minorHAnsi" w:hAnsiTheme="minorHAnsi"/>
          <w:bCs/>
          <w:iCs/>
          <w:sz w:val="20"/>
          <w:vertAlign w:val="superscript"/>
        </w:rPr>
        <w:footnoteReference w:id="11"/>
      </w:r>
      <w:r w:rsidRPr="001C37E3">
        <w:rPr>
          <w:rFonts w:asciiTheme="minorHAnsi" w:hAnsiTheme="minorHAnsi"/>
          <w:bCs/>
          <w:iCs/>
          <w:sz w:val="20"/>
        </w:rPr>
        <w:t>, co następuje*:</w:t>
      </w:r>
    </w:p>
    <w:p w14:paraId="6AA42F17" w14:textId="77777777" w:rsidR="002C11A2" w:rsidRPr="001C37E3" w:rsidRDefault="002C11A2" w:rsidP="002C11A2">
      <w:pPr>
        <w:rPr>
          <w:rFonts w:asciiTheme="minorHAnsi" w:hAnsiTheme="minorHAnsi" w:cstheme="minorHAnsi"/>
          <w:b/>
          <w:sz w:val="20"/>
        </w:rPr>
      </w:pPr>
      <w:r w:rsidRPr="001C37E3">
        <w:rPr>
          <w:rFonts w:asciiTheme="minorHAnsi" w:hAnsiTheme="minorHAnsi" w:cstheme="minorHAnsi"/>
          <w:b/>
          <w:sz w:val="20"/>
        </w:rPr>
        <w:t>OŚWIADCZENIA DOTYCZĄCE WYKONAWCY:</w:t>
      </w:r>
    </w:p>
    <w:p w14:paraId="37AF6B09" w14:textId="77777777" w:rsidR="002C11A2" w:rsidRPr="001C37E3" w:rsidRDefault="002C11A2" w:rsidP="006B16D9">
      <w:pPr>
        <w:numPr>
          <w:ilvl w:val="0"/>
          <w:numId w:val="45"/>
        </w:numPr>
        <w:rPr>
          <w:rFonts w:asciiTheme="minorHAnsi" w:hAnsiTheme="minorHAnsi" w:cstheme="minorHAnsi"/>
          <w:bCs/>
          <w:sz w:val="20"/>
        </w:rPr>
      </w:pPr>
      <w:r w:rsidRPr="001C37E3">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1C37E3">
        <w:rPr>
          <w:rFonts w:asciiTheme="minorHAnsi" w:hAnsiTheme="minorHAnsi" w:cstheme="minorHAnsi"/>
          <w:sz w:val="20"/>
          <w:vertAlign w:val="superscript"/>
        </w:rPr>
        <w:footnoteReference w:id="12"/>
      </w:r>
    </w:p>
    <w:p w14:paraId="5FA9FE67" w14:textId="77777777" w:rsidR="002C11A2" w:rsidRPr="001C37E3" w:rsidRDefault="002C11A2" w:rsidP="006B16D9">
      <w:pPr>
        <w:numPr>
          <w:ilvl w:val="0"/>
          <w:numId w:val="45"/>
        </w:numPr>
        <w:rPr>
          <w:rFonts w:asciiTheme="minorHAnsi" w:hAnsiTheme="minorHAnsi" w:cstheme="minorHAnsi"/>
          <w:b/>
          <w:bCs/>
          <w:sz w:val="20"/>
        </w:rPr>
      </w:pPr>
      <w:r w:rsidRPr="001C37E3">
        <w:rPr>
          <w:rFonts w:asciiTheme="minorHAnsi" w:hAnsiTheme="minorHAnsi" w:cstheme="minorHAnsi"/>
          <w:sz w:val="20"/>
        </w:rPr>
        <w:t>Oświadczam, że nie zachodzą w stosunku do mnie przesłanki wykluczenia z postępowania na podstawie art. 7 ust. 1 ustawy z dnia 13 kwietnia 2022 r.</w:t>
      </w:r>
      <w:r w:rsidRPr="001C37E3">
        <w:rPr>
          <w:rFonts w:asciiTheme="minorHAnsi" w:hAnsiTheme="minorHAnsi" w:cstheme="minorHAnsi"/>
          <w:iCs/>
          <w:sz w:val="20"/>
        </w:rPr>
        <w:t xml:space="preserve"> o szczególnych rozwiązaniach w zakresie </w:t>
      </w:r>
      <w:r w:rsidRPr="001C37E3">
        <w:rPr>
          <w:rFonts w:asciiTheme="minorHAnsi" w:hAnsiTheme="minorHAnsi" w:cstheme="minorHAnsi"/>
          <w:iCs/>
          <w:sz w:val="20"/>
        </w:rPr>
        <w:lastRenderedPageBreak/>
        <w:t xml:space="preserve">przeciwdziałania wspieraniu agresji na Ukrainę oraz służących ochronie bezpieczeństwa narodowego </w:t>
      </w:r>
      <w:r w:rsidRPr="001C37E3">
        <w:rPr>
          <w:rFonts w:asciiTheme="minorHAnsi" w:hAnsiTheme="minorHAnsi" w:cstheme="minorHAnsi"/>
          <w:sz w:val="20"/>
        </w:rPr>
        <w:t>(Dz. U. poz. 835)</w:t>
      </w:r>
      <w:r w:rsidRPr="001C37E3">
        <w:rPr>
          <w:rFonts w:asciiTheme="minorHAnsi" w:hAnsiTheme="minorHAnsi" w:cstheme="minorHAnsi"/>
          <w:iCs/>
          <w:sz w:val="20"/>
        </w:rPr>
        <w:t>.</w:t>
      </w:r>
      <w:r w:rsidRPr="001C37E3">
        <w:rPr>
          <w:rFonts w:asciiTheme="minorHAnsi" w:hAnsiTheme="minorHAnsi" w:cstheme="minorHAnsi"/>
          <w:sz w:val="20"/>
          <w:vertAlign w:val="superscript"/>
        </w:rPr>
        <w:footnoteReference w:id="13"/>
      </w:r>
    </w:p>
    <w:p w14:paraId="17918FDC" w14:textId="77777777" w:rsidR="002C11A2" w:rsidRPr="001C37E3" w:rsidRDefault="002C11A2" w:rsidP="002C11A2">
      <w:pPr>
        <w:rPr>
          <w:rFonts w:asciiTheme="minorHAnsi" w:hAnsiTheme="minorHAnsi" w:cstheme="minorHAnsi"/>
          <w:b/>
          <w:bCs/>
          <w:sz w:val="20"/>
        </w:rPr>
      </w:pPr>
    </w:p>
    <w:p w14:paraId="4648A79D" w14:textId="77777777" w:rsidR="002C11A2" w:rsidRPr="001C37E3" w:rsidRDefault="002C11A2" w:rsidP="002C11A2">
      <w:pPr>
        <w:rPr>
          <w:rFonts w:asciiTheme="minorHAnsi" w:hAnsiTheme="minorHAnsi" w:cstheme="minorHAnsi"/>
          <w:b/>
          <w:sz w:val="20"/>
        </w:rPr>
      </w:pPr>
      <w:r w:rsidRPr="001C37E3">
        <w:rPr>
          <w:rFonts w:asciiTheme="minorHAnsi" w:hAnsiTheme="minorHAnsi" w:cstheme="minorHAnsi"/>
          <w:b/>
          <w:sz w:val="20"/>
        </w:rPr>
        <w:t>OŚWIADCZENIE DOTYCZĄCE PODWYKONAWCY, NA KTÓREGO PRZYPADA PONAD 10% WARTOŚCI ZAMÓWIENIA:</w:t>
      </w:r>
    </w:p>
    <w:p w14:paraId="6C5310D1" w14:textId="77777777" w:rsidR="002C11A2" w:rsidRPr="001C37E3" w:rsidRDefault="002C11A2" w:rsidP="002C11A2">
      <w:pPr>
        <w:rPr>
          <w:rFonts w:asciiTheme="minorHAnsi" w:hAnsiTheme="minorHAnsi" w:cstheme="minorHAnsi"/>
          <w:sz w:val="20"/>
        </w:rPr>
      </w:pPr>
      <w:r w:rsidRPr="001C37E3">
        <w:rPr>
          <w:rFonts w:asciiTheme="minorHAnsi" w:hAnsiTheme="minorHAnsi" w:cstheme="minorHAnsi"/>
          <w:sz w:val="20"/>
        </w:rPr>
        <w:t>[UWAGA</w:t>
      </w:r>
      <w:r w:rsidRPr="001C37E3">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1C37E3">
        <w:rPr>
          <w:rFonts w:asciiTheme="minorHAnsi" w:hAnsiTheme="minorHAnsi" w:cstheme="minorHAnsi"/>
          <w:sz w:val="20"/>
        </w:rPr>
        <w:t>]</w:t>
      </w:r>
    </w:p>
    <w:p w14:paraId="49B91983" w14:textId="77777777" w:rsidR="002C11A2" w:rsidRPr="001C37E3" w:rsidRDefault="002C11A2" w:rsidP="002C11A2">
      <w:pPr>
        <w:rPr>
          <w:rFonts w:asciiTheme="minorHAnsi" w:hAnsiTheme="minorHAnsi" w:cstheme="minorHAnsi"/>
          <w:sz w:val="20"/>
        </w:rPr>
      </w:pPr>
      <w:r w:rsidRPr="001C37E3">
        <w:rPr>
          <w:rFonts w:asciiTheme="minorHAnsi" w:hAnsiTheme="minorHAnsi" w:cstheme="minorHAnsi"/>
          <w:sz w:val="20"/>
        </w:rPr>
        <w:t xml:space="preserve">Oświadczam, że w stosunku do następującego podmiotu, będącego podwykonawcą, na którego przypada ponad 10% wartości zamówienia: ……………………………………………………………………………………………….… </w:t>
      </w:r>
      <w:r w:rsidRPr="001C37E3">
        <w:rPr>
          <w:rFonts w:asciiTheme="minorHAnsi" w:hAnsiTheme="minorHAnsi" w:cstheme="minorHAnsi"/>
          <w:i/>
          <w:sz w:val="20"/>
        </w:rPr>
        <w:t>(podać pełną nazwę/ firmę, adres, a także w zależności od podmiotu: NIP/ PESEL, KRS/ CEiDG)</w:t>
      </w:r>
      <w:r w:rsidRPr="001C37E3">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D148C88" w14:textId="77777777" w:rsidR="002C11A2" w:rsidRPr="001C37E3" w:rsidRDefault="002C11A2" w:rsidP="002C11A2">
      <w:pPr>
        <w:rPr>
          <w:rFonts w:asciiTheme="minorHAnsi" w:hAnsiTheme="minorHAnsi" w:cstheme="minorHAnsi"/>
          <w:sz w:val="20"/>
        </w:rPr>
      </w:pPr>
    </w:p>
    <w:p w14:paraId="7860245B" w14:textId="77777777" w:rsidR="002C11A2" w:rsidRPr="001C37E3" w:rsidRDefault="002C11A2" w:rsidP="002C11A2">
      <w:pPr>
        <w:rPr>
          <w:rFonts w:asciiTheme="minorHAnsi" w:hAnsiTheme="minorHAnsi" w:cstheme="minorHAnsi"/>
          <w:b/>
          <w:sz w:val="20"/>
        </w:rPr>
      </w:pPr>
      <w:r w:rsidRPr="001C37E3">
        <w:rPr>
          <w:rFonts w:asciiTheme="minorHAnsi" w:hAnsiTheme="minorHAnsi" w:cstheme="minorHAnsi"/>
          <w:b/>
          <w:sz w:val="20"/>
        </w:rPr>
        <w:t>OŚWIADCZENIE DOTYCZĄCE DOSTAWCY, NA KTÓREGO PRZYPADA PONAD 10% WARTOŚCI ZAMÓWIENIA:</w:t>
      </w:r>
    </w:p>
    <w:p w14:paraId="1B5FA6EE" w14:textId="77777777" w:rsidR="002C11A2" w:rsidRPr="001C37E3" w:rsidRDefault="002C11A2" w:rsidP="002C11A2">
      <w:pPr>
        <w:rPr>
          <w:rFonts w:asciiTheme="minorHAnsi" w:hAnsiTheme="minorHAnsi" w:cstheme="minorHAnsi"/>
          <w:sz w:val="20"/>
        </w:rPr>
      </w:pPr>
      <w:r w:rsidRPr="001C37E3">
        <w:rPr>
          <w:rFonts w:asciiTheme="minorHAnsi" w:hAnsiTheme="minorHAnsi" w:cstheme="minorHAnsi"/>
          <w:sz w:val="20"/>
        </w:rPr>
        <w:t>[UWAGA</w:t>
      </w:r>
      <w:r w:rsidRPr="001C37E3">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1C37E3">
        <w:rPr>
          <w:rFonts w:asciiTheme="minorHAnsi" w:hAnsiTheme="minorHAnsi" w:cstheme="minorHAnsi"/>
          <w:sz w:val="20"/>
        </w:rPr>
        <w:t>]</w:t>
      </w:r>
    </w:p>
    <w:p w14:paraId="3F93B348" w14:textId="77777777" w:rsidR="002C11A2" w:rsidRPr="001C37E3" w:rsidRDefault="002C11A2" w:rsidP="002C11A2">
      <w:pPr>
        <w:rPr>
          <w:rFonts w:asciiTheme="minorHAnsi" w:hAnsiTheme="minorHAnsi" w:cstheme="minorHAnsi"/>
          <w:sz w:val="20"/>
        </w:rPr>
      </w:pPr>
      <w:r w:rsidRPr="001C37E3">
        <w:rPr>
          <w:rFonts w:asciiTheme="minorHAnsi" w:hAnsiTheme="minorHAnsi" w:cstheme="minorHAnsi"/>
          <w:sz w:val="20"/>
        </w:rPr>
        <w:t xml:space="preserve">Oświadczam, że w stosunku do następującego podmiotu, będącego dostawcą, na którego przypada ponad 10% wartości zamówienia: ……………………………………………………………………………………………….………..….…… </w:t>
      </w:r>
      <w:r w:rsidRPr="001C37E3">
        <w:rPr>
          <w:rFonts w:asciiTheme="minorHAnsi" w:hAnsiTheme="minorHAnsi" w:cstheme="minorHAnsi"/>
          <w:i/>
          <w:sz w:val="20"/>
        </w:rPr>
        <w:t>(podać pełną nazwę/firmę, adres, a także w zależności od podmiotu: NIP/PESEL, KRS/CEiDG)</w:t>
      </w:r>
      <w:r w:rsidRPr="001C37E3">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1C37E3" w:rsidRDefault="002C11A2" w:rsidP="002C11A2">
      <w:pPr>
        <w:rPr>
          <w:rFonts w:asciiTheme="minorHAnsi" w:hAnsiTheme="minorHAnsi" w:cstheme="minorHAnsi"/>
          <w:i/>
          <w:sz w:val="20"/>
        </w:rPr>
      </w:pPr>
    </w:p>
    <w:p w14:paraId="75BB4598" w14:textId="77777777" w:rsidR="002C11A2" w:rsidRPr="001C37E3" w:rsidRDefault="002C11A2" w:rsidP="002C11A2">
      <w:pPr>
        <w:rPr>
          <w:rFonts w:asciiTheme="minorHAnsi" w:hAnsiTheme="minorHAnsi" w:cstheme="minorHAnsi"/>
          <w:b/>
          <w:sz w:val="20"/>
        </w:rPr>
      </w:pPr>
      <w:r w:rsidRPr="001C37E3">
        <w:rPr>
          <w:rFonts w:asciiTheme="minorHAnsi" w:hAnsiTheme="minorHAnsi" w:cstheme="minorHAnsi"/>
          <w:b/>
          <w:sz w:val="20"/>
        </w:rPr>
        <w:t>OŚWIADCZENIE DOTYCZĄCE PODANYCH INFORMACJI:</w:t>
      </w:r>
    </w:p>
    <w:p w14:paraId="2C69CB29" w14:textId="77777777" w:rsidR="002C11A2" w:rsidRPr="001C37E3" w:rsidRDefault="002C11A2" w:rsidP="002C11A2">
      <w:pPr>
        <w:rPr>
          <w:rFonts w:asciiTheme="minorHAnsi" w:hAnsiTheme="minorHAnsi" w:cstheme="minorHAnsi"/>
          <w:sz w:val="20"/>
        </w:rPr>
      </w:pPr>
      <w:r w:rsidRPr="001C37E3">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1C37E3" w:rsidRDefault="002C11A2" w:rsidP="002C11A2">
      <w:pPr>
        <w:rPr>
          <w:rFonts w:asciiTheme="minorHAnsi" w:hAnsiTheme="minorHAnsi" w:cstheme="minorHAnsi"/>
          <w:sz w:val="20"/>
        </w:rPr>
      </w:pPr>
    </w:p>
    <w:p w14:paraId="2FA1BEC4" w14:textId="77777777" w:rsidR="002C11A2" w:rsidRPr="001C37E3" w:rsidRDefault="002C11A2" w:rsidP="002C11A2">
      <w:pPr>
        <w:rPr>
          <w:rFonts w:asciiTheme="minorHAnsi" w:hAnsiTheme="minorHAnsi" w:cstheme="minorHAnsi"/>
          <w:b/>
          <w:sz w:val="20"/>
        </w:rPr>
      </w:pPr>
      <w:r w:rsidRPr="001C37E3">
        <w:rPr>
          <w:rFonts w:asciiTheme="minorHAnsi" w:hAnsiTheme="minorHAnsi" w:cstheme="minorHAnsi"/>
          <w:b/>
          <w:sz w:val="20"/>
        </w:rPr>
        <w:t>INFORMACJA DOTYCZĄCA DOSTĘPU DO PODMIOTOWYCH ŚRODKÓW DOWODOWYCH DOKUMENTÓW REJESTROWYCH/DOKUMENTÓW</w:t>
      </w:r>
      <w:r w:rsidRPr="001C37E3">
        <w:rPr>
          <w:rFonts w:asciiTheme="minorHAnsi" w:hAnsiTheme="minorHAnsi" w:cstheme="minorHAnsi"/>
          <w:sz w:val="20"/>
        </w:rPr>
        <w:t xml:space="preserve"> </w:t>
      </w:r>
      <w:r w:rsidRPr="001C37E3">
        <w:rPr>
          <w:rFonts w:asciiTheme="minorHAnsi" w:hAnsiTheme="minorHAnsi" w:cstheme="minorHAnsi"/>
          <w:b/>
          <w:sz w:val="20"/>
        </w:rPr>
        <w:t>OKREŚLAJĄCYCH BENEFICJENTÓW RZECZYWISTYCH WYKONAWCY:</w:t>
      </w:r>
    </w:p>
    <w:p w14:paraId="6B2035C0" w14:textId="77777777" w:rsidR="002C11A2" w:rsidRPr="001C37E3" w:rsidRDefault="002C11A2" w:rsidP="002C11A2">
      <w:pPr>
        <w:rPr>
          <w:rFonts w:asciiTheme="minorHAnsi" w:hAnsiTheme="minorHAnsi" w:cstheme="minorHAnsi"/>
          <w:sz w:val="20"/>
        </w:rPr>
      </w:pPr>
      <w:r w:rsidRPr="001C37E3">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1C37E3" w:rsidRDefault="002C11A2" w:rsidP="002C11A2">
      <w:pPr>
        <w:rPr>
          <w:rFonts w:asciiTheme="minorHAnsi" w:hAnsiTheme="minorHAnsi" w:cstheme="minorHAnsi"/>
          <w:sz w:val="20"/>
        </w:rPr>
      </w:pPr>
      <w:r w:rsidRPr="001C37E3">
        <w:rPr>
          <w:rFonts w:asciiTheme="minorHAnsi" w:hAnsiTheme="minorHAnsi" w:cstheme="minorHAnsi"/>
          <w:sz w:val="20"/>
        </w:rPr>
        <w:t>1) .....................................................................................................................................................</w:t>
      </w:r>
    </w:p>
    <w:p w14:paraId="16CAE139" w14:textId="77777777" w:rsidR="002C11A2" w:rsidRPr="001C37E3" w:rsidRDefault="002C11A2" w:rsidP="002C11A2">
      <w:pPr>
        <w:rPr>
          <w:rFonts w:asciiTheme="minorHAnsi" w:hAnsiTheme="minorHAnsi" w:cstheme="minorHAnsi"/>
          <w:sz w:val="20"/>
        </w:rPr>
      </w:pPr>
      <w:r w:rsidRPr="001C37E3">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1C37E3" w:rsidRDefault="002C11A2" w:rsidP="002C11A2">
      <w:pPr>
        <w:rPr>
          <w:rFonts w:asciiTheme="minorHAnsi" w:hAnsiTheme="minorHAnsi" w:cstheme="minorHAnsi"/>
          <w:sz w:val="20"/>
        </w:rPr>
      </w:pPr>
      <w:r w:rsidRPr="001C37E3">
        <w:rPr>
          <w:rFonts w:asciiTheme="minorHAnsi" w:hAnsiTheme="minorHAnsi" w:cstheme="minorHAnsi"/>
          <w:sz w:val="20"/>
        </w:rPr>
        <w:t>2) .....................................................................................................................................................</w:t>
      </w:r>
    </w:p>
    <w:p w14:paraId="2489B5B5" w14:textId="77777777" w:rsidR="002C11A2" w:rsidRPr="001C37E3" w:rsidRDefault="002C11A2" w:rsidP="002C11A2">
      <w:pPr>
        <w:rPr>
          <w:rFonts w:asciiTheme="minorHAnsi" w:hAnsiTheme="minorHAnsi" w:cstheme="minorHAnsi"/>
          <w:i/>
          <w:sz w:val="20"/>
        </w:rPr>
      </w:pPr>
      <w:r w:rsidRPr="001C37E3">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Default="005527AF" w:rsidP="005527AF">
      <w:pPr>
        <w:tabs>
          <w:tab w:val="left" w:pos="3555"/>
        </w:tabs>
        <w:spacing w:after="200" w:line="240" w:lineRule="auto"/>
        <w:rPr>
          <w:rFonts w:asciiTheme="minorHAnsi" w:hAnsiTheme="minorHAnsi" w:cs="Arial"/>
          <w:bCs/>
          <w:iCs/>
          <w:sz w:val="20"/>
          <w:highlight w:val="cyan"/>
        </w:rPr>
      </w:pPr>
    </w:p>
    <w:p w14:paraId="6AC81FDA" w14:textId="77777777" w:rsidR="005527AF"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674C56"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82ACD" w:rsidRDefault="005527AF" w:rsidP="005527AF">
      <w:pPr>
        <w:rPr>
          <w:rFonts w:asciiTheme="minorHAnsi" w:hAnsiTheme="minorHAnsi" w:cstheme="minorHAnsi"/>
          <w:sz w:val="20"/>
        </w:rPr>
      </w:pPr>
    </w:p>
    <w:p w14:paraId="17CFA627" w14:textId="77777777" w:rsidR="005527AF" w:rsidRPr="00C82ACD" w:rsidRDefault="005527AF" w:rsidP="005527AF">
      <w:pPr>
        <w:rPr>
          <w:rFonts w:asciiTheme="minorHAnsi" w:hAnsiTheme="minorHAnsi" w:cstheme="minorHAnsi"/>
          <w:sz w:val="20"/>
        </w:rPr>
      </w:pPr>
    </w:p>
    <w:p w14:paraId="1425D3A7" w14:textId="77777777" w:rsidR="005527AF" w:rsidRPr="009C2468" w:rsidRDefault="005527AF" w:rsidP="005527AF">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356AF7" w14:textId="77777777" w:rsidR="005527AF" w:rsidRDefault="005527AF" w:rsidP="005527A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38389AF" w14:textId="77777777" w:rsidR="00375B8E" w:rsidRDefault="005527AF" w:rsidP="00375B8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375B8E">
        <w:rPr>
          <w:rFonts w:asciiTheme="minorHAnsi" w:hAnsiTheme="minorHAnsi" w:cstheme="minorHAnsi"/>
          <w:i/>
          <w:sz w:val="16"/>
          <w:szCs w:val="16"/>
        </w:rPr>
        <w:t>/</w:t>
      </w:r>
      <w:r w:rsidR="00375B8E" w:rsidRPr="007121A2">
        <w:rPr>
          <w:rFonts w:asciiTheme="minorHAnsi" w:hAnsiTheme="minorHAnsi" w:cstheme="minorHAnsi"/>
          <w:sz w:val="20"/>
        </w:rPr>
        <w:t xml:space="preserve"> </w:t>
      </w:r>
      <w:r w:rsidR="00375B8E" w:rsidRPr="007121A2">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2156E6B8" w14:textId="77777777" w:rsidR="0039799F" w:rsidRPr="00181504" w:rsidRDefault="0039799F" w:rsidP="0039799F">
      <w:pPr>
        <w:rPr>
          <w:rFonts w:asciiTheme="minorHAnsi" w:hAnsiTheme="minorHAnsi" w:cstheme="minorHAnsi"/>
          <w:sz w:val="20"/>
        </w:rPr>
      </w:pPr>
    </w:p>
    <w:p w14:paraId="4BF98291" w14:textId="77777777" w:rsidR="0039799F" w:rsidRPr="009C2468" w:rsidRDefault="0039799F" w:rsidP="0039799F">
      <w:pPr>
        <w:rPr>
          <w:rFonts w:asciiTheme="minorHAnsi" w:hAnsiTheme="minorHAnsi" w:cstheme="minorHAnsi"/>
          <w:sz w:val="20"/>
        </w:rPr>
      </w:pPr>
    </w:p>
    <w:p w14:paraId="5F205A72" w14:textId="487EB24C" w:rsidR="0039799F" w:rsidRDefault="0039799F" w:rsidP="0039799F">
      <w:pPr>
        <w:spacing w:after="160" w:line="240" w:lineRule="exact"/>
        <w:jc w:val="left"/>
        <w:rPr>
          <w:rFonts w:asciiTheme="minorHAnsi" w:hAnsiTheme="minorHAnsi" w:cstheme="minorHAnsi"/>
          <w:sz w:val="20"/>
        </w:rPr>
      </w:pPr>
    </w:p>
    <w:p w14:paraId="3F8AD6E4" w14:textId="53B45ABB" w:rsidR="00106B0D" w:rsidRDefault="00106B0D" w:rsidP="0039799F">
      <w:pPr>
        <w:spacing w:after="160" w:line="240" w:lineRule="exact"/>
        <w:jc w:val="left"/>
        <w:rPr>
          <w:rFonts w:asciiTheme="minorHAnsi" w:hAnsiTheme="minorHAnsi" w:cstheme="minorHAnsi"/>
          <w:sz w:val="20"/>
        </w:rPr>
      </w:pPr>
    </w:p>
    <w:p w14:paraId="490988C8" w14:textId="0090AD63" w:rsidR="00106B0D" w:rsidRDefault="00106B0D" w:rsidP="0039799F">
      <w:pPr>
        <w:spacing w:after="160" w:line="240" w:lineRule="exact"/>
        <w:jc w:val="left"/>
        <w:rPr>
          <w:rFonts w:asciiTheme="minorHAnsi" w:hAnsiTheme="minorHAnsi" w:cstheme="minorHAnsi"/>
          <w:sz w:val="20"/>
        </w:rPr>
      </w:pPr>
    </w:p>
    <w:p w14:paraId="4958624A" w14:textId="1D4C96E2" w:rsidR="00106B0D" w:rsidRDefault="00106B0D" w:rsidP="0039799F">
      <w:pPr>
        <w:spacing w:after="160" w:line="240" w:lineRule="exact"/>
        <w:jc w:val="left"/>
        <w:rPr>
          <w:rFonts w:asciiTheme="minorHAnsi" w:hAnsiTheme="minorHAnsi" w:cstheme="minorHAnsi"/>
          <w:sz w:val="20"/>
        </w:rPr>
      </w:pPr>
    </w:p>
    <w:p w14:paraId="1E45216A" w14:textId="2ECAE5F1" w:rsidR="00106B0D" w:rsidRDefault="00106B0D" w:rsidP="0039799F">
      <w:pPr>
        <w:spacing w:after="160" w:line="240" w:lineRule="exact"/>
        <w:jc w:val="left"/>
        <w:rPr>
          <w:rFonts w:asciiTheme="minorHAnsi" w:hAnsiTheme="minorHAnsi" w:cstheme="minorHAnsi"/>
          <w:sz w:val="20"/>
        </w:rPr>
      </w:pPr>
    </w:p>
    <w:p w14:paraId="38E4271E" w14:textId="6C0CE048" w:rsidR="00106B0D" w:rsidRDefault="00106B0D" w:rsidP="0039799F">
      <w:pPr>
        <w:spacing w:after="160" w:line="240" w:lineRule="exact"/>
        <w:jc w:val="left"/>
        <w:rPr>
          <w:rFonts w:asciiTheme="minorHAnsi" w:hAnsiTheme="minorHAnsi" w:cstheme="minorHAnsi"/>
          <w:sz w:val="20"/>
        </w:rPr>
      </w:pPr>
    </w:p>
    <w:p w14:paraId="45052065" w14:textId="0C6B06FA" w:rsidR="00106B0D" w:rsidRDefault="00106B0D" w:rsidP="0039799F">
      <w:pPr>
        <w:spacing w:after="160" w:line="240" w:lineRule="exact"/>
        <w:jc w:val="left"/>
        <w:rPr>
          <w:rFonts w:asciiTheme="minorHAnsi" w:hAnsiTheme="minorHAnsi" w:cstheme="minorHAnsi"/>
          <w:sz w:val="20"/>
        </w:rPr>
      </w:pPr>
    </w:p>
    <w:p w14:paraId="00F75CB9" w14:textId="44F3745F" w:rsidR="00106B0D" w:rsidRDefault="00106B0D" w:rsidP="0039799F">
      <w:pPr>
        <w:spacing w:after="160" w:line="240" w:lineRule="exact"/>
        <w:jc w:val="left"/>
        <w:rPr>
          <w:rFonts w:asciiTheme="minorHAnsi" w:hAnsiTheme="minorHAnsi" w:cstheme="minorHAnsi"/>
          <w:sz w:val="20"/>
        </w:rPr>
      </w:pPr>
    </w:p>
    <w:p w14:paraId="4AC42957" w14:textId="5D466CA2" w:rsidR="00106B0D" w:rsidRDefault="00106B0D" w:rsidP="0039799F">
      <w:pPr>
        <w:spacing w:after="160" w:line="240" w:lineRule="exact"/>
        <w:jc w:val="left"/>
        <w:rPr>
          <w:rFonts w:asciiTheme="minorHAnsi" w:hAnsiTheme="minorHAnsi" w:cstheme="minorHAnsi"/>
          <w:sz w:val="20"/>
        </w:rPr>
      </w:pPr>
    </w:p>
    <w:p w14:paraId="71C26468" w14:textId="04257139" w:rsidR="00106B0D" w:rsidRDefault="00106B0D" w:rsidP="0039799F">
      <w:pPr>
        <w:spacing w:after="160" w:line="240" w:lineRule="exact"/>
        <w:jc w:val="left"/>
        <w:rPr>
          <w:rFonts w:asciiTheme="minorHAnsi" w:hAnsiTheme="minorHAnsi" w:cstheme="minorHAnsi"/>
          <w:sz w:val="20"/>
        </w:rPr>
      </w:pPr>
    </w:p>
    <w:p w14:paraId="2B755945" w14:textId="301C5D6A" w:rsidR="00106B0D" w:rsidRDefault="00106B0D" w:rsidP="0039799F">
      <w:pPr>
        <w:spacing w:after="160" w:line="240" w:lineRule="exact"/>
        <w:jc w:val="left"/>
        <w:rPr>
          <w:rFonts w:asciiTheme="minorHAnsi" w:hAnsiTheme="minorHAnsi" w:cstheme="minorHAnsi"/>
          <w:sz w:val="20"/>
        </w:rPr>
      </w:pPr>
    </w:p>
    <w:p w14:paraId="4B38813A" w14:textId="3C9070EA" w:rsidR="00106B0D" w:rsidRDefault="00106B0D" w:rsidP="0039799F">
      <w:pPr>
        <w:spacing w:after="160" w:line="240" w:lineRule="exact"/>
        <w:jc w:val="left"/>
        <w:rPr>
          <w:rFonts w:asciiTheme="minorHAnsi" w:hAnsiTheme="minorHAnsi" w:cstheme="minorHAnsi"/>
          <w:sz w:val="20"/>
        </w:rPr>
      </w:pPr>
    </w:p>
    <w:p w14:paraId="546EE72D" w14:textId="1A9472BE" w:rsidR="00106B0D" w:rsidRDefault="00106B0D" w:rsidP="0039799F">
      <w:pPr>
        <w:spacing w:after="160" w:line="240" w:lineRule="exact"/>
        <w:jc w:val="left"/>
        <w:rPr>
          <w:rFonts w:asciiTheme="minorHAnsi" w:hAnsiTheme="minorHAnsi" w:cstheme="minorHAnsi"/>
          <w:sz w:val="20"/>
        </w:rPr>
      </w:pPr>
    </w:p>
    <w:p w14:paraId="5973740D" w14:textId="4127E9BC" w:rsidR="00F24EC6" w:rsidRDefault="00F24EC6" w:rsidP="0039799F">
      <w:pPr>
        <w:spacing w:after="160" w:line="240" w:lineRule="exact"/>
        <w:jc w:val="left"/>
        <w:rPr>
          <w:rFonts w:asciiTheme="minorHAnsi" w:hAnsiTheme="minorHAnsi" w:cstheme="minorHAnsi"/>
          <w:sz w:val="20"/>
        </w:rPr>
      </w:pPr>
    </w:p>
    <w:p w14:paraId="333EADAF" w14:textId="23098B6A" w:rsidR="00EC3E60" w:rsidRDefault="00EC3E60" w:rsidP="0039799F">
      <w:pPr>
        <w:spacing w:after="160" w:line="240" w:lineRule="exact"/>
        <w:jc w:val="left"/>
        <w:rPr>
          <w:rFonts w:asciiTheme="minorHAnsi" w:hAnsiTheme="minorHAnsi" w:cstheme="minorHAnsi"/>
          <w:sz w:val="20"/>
        </w:rPr>
      </w:pPr>
    </w:p>
    <w:p w14:paraId="403622D8" w14:textId="6EED12D9" w:rsidR="00EC3E60" w:rsidRDefault="00EC3E60" w:rsidP="0039799F">
      <w:pPr>
        <w:spacing w:after="160" w:line="240" w:lineRule="exact"/>
        <w:jc w:val="left"/>
        <w:rPr>
          <w:rFonts w:asciiTheme="minorHAnsi" w:hAnsiTheme="minorHAnsi" w:cstheme="minorHAnsi"/>
          <w:sz w:val="20"/>
        </w:rPr>
      </w:pPr>
    </w:p>
    <w:p w14:paraId="3EB1E572" w14:textId="11518357" w:rsidR="00F24EC6" w:rsidRPr="008B6BB5" w:rsidRDefault="00F24EC6" w:rsidP="007A085E">
      <w:pPr>
        <w:spacing w:line="240" w:lineRule="auto"/>
        <w:rPr>
          <w:rFonts w:asciiTheme="minorHAnsi" w:hAnsiTheme="minorHAnsi" w:cstheme="minorHAnsi"/>
          <w:i/>
          <w:color w:val="FF0000"/>
          <w:sz w:val="20"/>
        </w:rPr>
      </w:pPr>
      <w:bookmarkStart w:id="9" w:name="_GoBack"/>
      <w:bookmarkEnd w:id="9"/>
    </w:p>
    <w:sectPr w:rsidR="00F24EC6" w:rsidRPr="008B6BB5" w:rsidSect="00312E37">
      <w:headerReference w:type="default" r:id="rId16"/>
      <w:footerReference w:type="default" r:id="rId17"/>
      <w:headerReference w:type="first" r:id="rId18"/>
      <w:pgSz w:w="11906" w:h="16838"/>
      <w:pgMar w:top="171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45B75" w14:textId="77777777" w:rsidR="00F53C75" w:rsidRDefault="00F53C75" w:rsidP="004A302B">
      <w:pPr>
        <w:spacing w:line="240" w:lineRule="auto"/>
      </w:pPr>
      <w:r>
        <w:separator/>
      </w:r>
    </w:p>
  </w:endnote>
  <w:endnote w:type="continuationSeparator" w:id="0">
    <w:p w14:paraId="76512268" w14:textId="77777777" w:rsidR="00F53C75" w:rsidRDefault="00F53C7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F53C75" w:rsidRPr="00DD5C5D" w:rsidRDefault="00F53C75" w:rsidP="00DD5C5D">
    <w:pPr>
      <w:pStyle w:val="Nagwek"/>
      <w:jc w:val="center"/>
      <w:rPr>
        <w:rFonts w:ascii="Calibri" w:hAnsi="Calibri"/>
        <w:bCs/>
        <w:sz w:val="16"/>
        <w:szCs w:val="16"/>
      </w:rPr>
    </w:pPr>
  </w:p>
  <w:p w14:paraId="30522759" w14:textId="37A97672" w:rsidR="00F53C75" w:rsidRDefault="00F53C75"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F5983">
      <w:rPr>
        <w:rFonts w:ascii="Calibri" w:hAnsi="Calibri"/>
        <w:bCs/>
        <w:noProof/>
        <w:sz w:val="16"/>
        <w:szCs w:val="16"/>
      </w:rPr>
      <w:t>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F5983">
      <w:rPr>
        <w:rFonts w:ascii="Calibri" w:hAnsi="Calibri"/>
        <w:bCs/>
        <w:noProof/>
        <w:sz w:val="16"/>
        <w:szCs w:val="16"/>
      </w:rPr>
      <w:t>8</w:t>
    </w:r>
    <w:r w:rsidRPr="00DD5C5D">
      <w:rPr>
        <w:rFonts w:ascii="Calibri" w:hAnsi="Calibri"/>
        <w:bCs/>
        <w:sz w:val="16"/>
        <w:szCs w:val="16"/>
      </w:rPr>
      <w:fldChar w:fldCharType="end"/>
    </w:r>
  </w:p>
  <w:p w14:paraId="3052275A" w14:textId="77777777" w:rsidR="00F53C75" w:rsidRDefault="00F53C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CBD34" w14:textId="77777777" w:rsidR="00F53C75" w:rsidRDefault="00F53C75" w:rsidP="004A302B">
      <w:pPr>
        <w:spacing w:line="240" w:lineRule="auto"/>
      </w:pPr>
      <w:r>
        <w:separator/>
      </w:r>
    </w:p>
  </w:footnote>
  <w:footnote w:type="continuationSeparator" w:id="0">
    <w:p w14:paraId="4EA1A2F8" w14:textId="77777777" w:rsidR="00F53C75" w:rsidRDefault="00F53C75" w:rsidP="004A302B">
      <w:pPr>
        <w:spacing w:line="240" w:lineRule="auto"/>
      </w:pPr>
      <w:r>
        <w:continuationSeparator/>
      </w:r>
    </w:p>
  </w:footnote>
  <w:footnote w:id="1">
    <w:p w14:paraId="773AAA64" w14:textId="77777777" w:rsidR="00F53C75" w:rsidRPr="00F2601C" w:rsidRDefault="00F53C75"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F53C75" w:rsidRPr="003C7649" w:rsidRDefault="00F53C75"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F53C75" w:rsidRPr="00F2601C" w:rsidRDefault="00F53C75"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F53C75" w:rsidRPr="001A6201" w:rsidRDefault="00F53C75"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F53C75" w:rsidRPr="001A6201" w:rsidRDefault="00F53C75"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F53C75" w:rsidRPr="003F2EF3" w:rsidRDefault="00F53C75"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F53C75" w:rsidRPr="003D4E66" w:rsidRDefault="00F53C75"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F53C75" w:rsidRDefault="00F53C75"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F53C75" w:rsidRDefault="00F53C75"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41298D09" w14:textId="0537C76C" w:rsidR="00F53C75" w:rsidRPr="007F37CE" w:rsidRDefault="00F53C75" w:rsidP="00795C22">
      <w:pPr>
        <w:pStyle w:val="Tekstprzypisudolnego"/>
        <w:rPr>
          <w:rFonts w:cs="Times New Roman"/>
          <w:sz w:val="18"/>
          <w:szCs w:val="18"/>
        </w:rPr>
      </w:pPr>
      <w:r w:rsidRPr="007F37CE">
        <w:rPr>
          <w:rStyle w:val="Odwoanieprzypisudolnego"/>
          <w:sz w:val="18"/>
          <w:szCs w:val="18"/>
        </w:rPr>
        <w:footnoteRef/>
      </w:r>
      <w:r w:rsidRPr="007F37CE">
        <w:rPr>
          <w:sz w:val="18"/>
          <w:szCs w:val="18"/>
        </w:rPr>
        <w:t xml:space="preserve"> Niewłaściwe skreślić</w:t>
      </w:r>
    </w:p>
  </w:footnote>
  <w:footnote w:id="11">
    <w:p w14:paraId="62485C5C" w14:textId="77777777" w:rsidR="00F53C75" w:rsidRPr="005A6E56" w:rsidRDefault="00F53C75"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520C9E32" w14:textId="77777777" w:rsidR="00F53C75" w:rsidRPr="00342E37" w:rsidRDefault="00F53C75"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F53C75" w:rsidRPr="00342E37" w:rsidRDefault="00F53C75" w:rsidP="006B16D9">
      <w:pPr>
        <w:pStyle w:val="Tekstprzypisudolnego"/>
        <w:numPr>
          <w:ilvl w:val="0"/>
          <w:numId w:val="44"/>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F53C75" w:rsidRPr="00342E37" w:rsidRDefault="00F53C75" w:rsidP="006B16D9">
      <w:pPr>
        <w:pStyle w:val="Tekstprzypisudolnego"/>
        <w:numPr>
          <w:ilvl w:val="0"/>
          <w:numId w:val="44"/>
        </w:numPr>
        <w:rPr>
          <w:rFonts w:ascii="Verdana" w:hAnsi="Verdana" w:cs="Arial"/>
          <w:sz w:val="14"/>
          <w:szCs w:val="14"/>
        </w:rPr>
      </w:pPr>
      <w:bookmarkStart w:id="8"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8"/>
    </w:p>
    <w:p w14:paraId="20504EBB" w14:textId="77777777" w:rsidR="00F53C75" w:rsidRPr="00342E37" w:rsidRDefault="00F53C75" w:rsidP="006B16D9">
      <w:pPr>
        <w:pStyle w:val="Tekstprzypisudolnego"/>
        <w:numPr>
          <w:ilvl w:val="0"/>
          <w:numId w:val="44"/>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F53C75" w:rsidRPr="00342E37" w:rsidRDefault="00F53C75"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60B8CD07" w14:textId="77777777" w:rsidR="00F53C75" w:rsidRPr="00342E37" w:rsidRDefault="00F53C75"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77777777" w:rsidR="00F53C75" w:rsidRPr="00342E37" w:rsidRDefault="00F53C75"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EB7FAC" w14:textId="77777777" w:rsidR="00F53C75" w:rsidRPr="00342E37" w:rsidRDefault="00F53C75"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F53C75" w:rsidRPr="00896587" w:rsidRDefault="00F53C75"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F53C75" w:rsidRDefault="00F53C75"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5C4F94D" w14:textId="77777777" w:rsidR="00F53C75" w:rsidRDefault="00F53C75" w:rsidP="006F35CA">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78879CD4">
          <wp:simplePos x="0" y="0"/>
          <wp:positionH relativeFrom="column">
            <wp:posOffset>0</wp:posOffset>
          </wp:positionH>
          <wp:positionV relativeFrom="paragraph">
            <wp:posOffset>0</wp:posOffset>
          </wp:positionV>
          <wp:extent cx="753110" cy="533400"/>
          <wp:effectExtent l="0" t="0" r="8890" b="0"/>
          <wp:wrapNone/>
          <wp:docPr id="7"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EF72" w14:textId="77777777" w:rsidR="00F53C75" w:rsidRPr="007B5834" w:rsidRDefault="00F53C75" w:rsidP="006F35CA">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1F9AA52F" w14:textId="71329173" w:rsidR="00F53C75" w:rsidRPr="0072383F" w:rsidRDefault="00F53C75" w:rsidP="006F35CA">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placeholder>
          <w:docPart w:val="77D241E35B89492BAAC938DDBCCD7F34"/>
        </w:placeholder>
        <w:dataBinding w:prefixMappings="xmlns:ns0='http://purl.org/dc/elements/1.1/' xmlns:ns1='http://schemas.openxmlformats.org/package/2006/metadata/core-properties' " w:xpath="/ns1:coreProperties[1]/ns1:keywords[1]" w:storeItemID="{6C3C8BC8-F283-45AE-878A-BAB7291924A1}"/>
        <w:text/>
      </w:sdtPr>
      <w:sdtEndPr/>
      <w:sdtContent>
        <w:r w:rsidR="007F5983">
          <w:rPr>
            <w:rFonts w:asciiTheme="minorHAnsi" w:hAnsiTheme="minorHAnsi" w:cs="Arial"/>
            <w:color w:val="000000"/>
            <w:sz w:val="18"/>
            <w:szCs w:val="18"/>
            <w:lang w:eastAsia="pl-PL"/>
          </w:rPr>
          <w:t>POST/DYS/OSK/LZA/02882/2024</w:t>
        </w:r>
      </w:sdtContent>
    </w:sdt>
  </w:p>
  <w:p w14:paraId="4A5A1557" w14:textId="11562A0C" w:rsidR="00F53C75" w:rsidRPr="000F58B6" w:rsidRDefault="00F53C75"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C9E1E" w14:textId="7160CE34" w:rsidR="00312E37" w:rsidRPr="00312E37" w:rsidRDefault="00312E37" w:rsidP="00312E37">
    <w:pPr>
      <w:tabs>
        <w:tab w:val="left" w:pos="2580"/>
        <w:tab w:val="left" w:pos="2985"/>
        <w:tab w:val="center" w:pos="4536"/>
        <w:tab w:val="right" w:pos="9072"/>
      </w:tabs>
      <w:spacing w:after="120" w:line="276" w:lineRule="auto"/>
      <w:rPr>
        <w:rFonts w:asciiTheme="minorHAnsi" w:hAnsiTheme="minorHAnsi"/>
        <w:b/>
        <w:bCs/>
        <w:color w:val="1F497D" w:themeColor="text2"/>
        <w:sz w:val="16"/>
        <w:szCs w:val="16"/>
      </w:rPr>
    </w:pPr>
    <w:r>
      <w:rPr>
        <w:rFonts w:ascii="Calibri" w:hAnsi="Calibri" w:cs="Arial"/>
        <w:noProof/>
        <w:color w:val="000000"/>
        <w:sz w:val="18"/>
        <w:szCs w:val="18"/>
        <w:lang w:eastAsia="pl-PL"/>
      </w:rPr>
      <w:drawing>
        <wp:inline distT="0" distB="0" distL="0" distR="0" wp14:anchorId="37226A52" wp14:editId="3E58D7EF">
          <wp:extent cx="756285" cy="530225"/>
          <wp:effectExtent l="0" t="0" r="5715" b="317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0225"/>
                  </a:xfrm>
                  <a:prstGeom prst="rect">
                    <a:avLst/>
                  </a:prstGeom>
                  <a:noFill/>
                </pic:spPr>
              </pic:pic>
            </a:graphicData>
          </a:graphic>
        </wp:inline>
      </w:drawing>
    </w:r>
    <w:r w:rsidRPr="00312E37">
      <w:rPr>
        <w:rFonts w:ascii="Calibri" w:hAnsi="Calibri" w:cs="Arial"/>
        <w:color w:val="000000"/>
        <w:sz w:val="18"/>
        <w:szCs w:val="18"/>
        <w:lang w:eastAsia="pl-PL"/>
      </w:rPr>
      <w:t xml:space="preserve"> PGE Dystrybucja S.A. Oddział Skarżysko-Kamienna   Departament Logistyki - Wydział Zamówień</w:t>
    </w:r>
  </w:p>
  <w:p w14:paraId="474A9E12" w14:textId="5B2D663C" w:rsidR="00312E37" w:rsidRPr="00312E37" w:rsidRDefault="00312E37" w:rsidP="00312E37">
    <w:pPr>
      <w:tabs>
        <w:tab w:val="center" w:pos="4536"/>
        <w:tab w:val="right" w:pos="9072"/>
      </w:tabs>
      <w:spacing w:line="240" w:lineRule="auto"/>
      <w:ind w:hanging="284"/>
      <w:jc w:val="center"/>
      <w:rPr>
        <w:rFonts w:ascii="Calibri" w:hAnsi="Calibri"/>
        <w:b/>
        <w:bCs/>
        <w:szCs w:val="16"/>
      </w:rPr>
    </w:pPr>
    <w:r w:rsidRPr="00312E37">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1078599305"/>
        <w:placeholder>
          <w:docPart w:val="B82BECE964DA48DC894B5A640D7FDC66"/>
        </w:placeholder>
        <w:dataBinding w:prefixMappings="xmlns:ns0='http://purl.org/dc/elements/1.1/' xmlns:ns1='http://schemas.openxmlformats.org/package/2006/metadata/core-properties' " w:xpath="/ns1:coreProperties[1]/ns1:keywords[1]" w:storeItemID="{6C3C8BC8-F283-45AE-878A-BAB7291924A1}"/>
        <w:text/>
      </w:sdtPr>
      <w:sdtEndPr/>
      <w:sdtContent>
        <w:r w:rsidR="00D30BC8">
          <w:rPr>
            <w:rFonts w:asciiTheme="minorHAnsi" w:hAnsiTheme="minorHAnsi" w:cs="Arial"/>
            <w:color w:val="000000"/>
            <w:sz w:val="18"/>
            <w:szCs w:val="18"/>
            <w:lang w:eastAsia="pl-PL"/>
          </w:rPr>
          <w:t>POST/DYS/OSK/LZA/0</w:t>
        </w:r>
        <w:r w:rsidR="004B41FE">
          <w:rPr>
            <w:rFonts w:asciiTheme="minorHAnsi" w:hAnsiTheme="minorHAnsi" w:cs="Arial"/>
            <w:color w:val="000000"/>
            <w:sz w:val="18"/>
            <w:szCs w:val="18"/>
            <w:lang w:eastAsia="pl-PL"/>
          </w:rPr>
          <w:t>2</w:t>
        </w:r>
        <w:r w:rsidR="007F5983">
          <w:rPr>
            <w:rFonts w:asciiTheme="minorHAnsi" w:hAnsiTheme="minorHAnsi" w:cs="Arial"/>
            <w:color w:val="000000"/>
            <w:sz w:val="18"/>
            <w:szCs w:val="18"/>
            <w:lang w:eastAsia="pl-PL"/>
          </w:rPr>
          <w:t>882</w:t>
        </w:r>
        <w:r w:rsidR="00BA2100">
          <w:rPr>
            <w:rFonts w:asciiTheme="minorHAnsi" w:hAnsiTheme="minorHAnsi" w:cs="Arial"/>
            <w:color w:val="000000"/>
            <w:sz w:val="18"/>
            <w:szCs w:val="18"/>
            <w:lang w:eastAsia="pl-PL"/>
          </w:rPr>
          <w:t>/2024</w:t>
        </w:r>
      </w:sdtContent>
    </w:sdt>
  </w:p>
  <w:p w14:paraId="199B78AD" w14:textId="7EB0FF19" w:rsidR="00312E37" w:rsidRDefault="00312E3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88C0C56E"/>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1ED8B8F0"/>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trike w:val="0"/>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84728B"/>
    <w:multiLevelType w:val="multilevel"/>
    <w:tmpl w:val="FCBEBE6E"/>
    <w:lvl w:ilvl="0">
      <w:start w:val="1"/>
      <w:numFmt w:val="lowerLetter"/>
      <w:lvlText w:val="%1)"/>
      <w:lvlJc w:val="left"/>
      <w:pPr>
        <w:ind w:left="720" w:hanging="360"/>
      </w:pPr>
      <w:rPr>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D20224E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DF33FF"/>
    <w:multiLevelType w:val="hybridMultilevel"/>
    <w:tmpl w:val="9F54C246"/>
    <w:lvl w:ilvl="0" w:tplc="ADCCF76A">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70A6FF2A"/>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78E8E9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486A5B68"/>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23B7C50"/>
    <w:multiLevelType w:val="multilevel"/>
    <w:tmpl w:val="5CC0ADC0"/>
    <w:lvl w:ilvl="0">
      <w:start w:val="1"/>
      <w:numFmt w:val="decimal"/>
      <w:lvlText w:val="%1."/>
      <w:lvlJc w:val="left"/>
      <w:pPr>
        <w:ind w:left="720" w:hanging="360"/>
      </w:pPr>
      <w:rPr>
        <w:rFonts w:ascii="Calibri" w:eastAsia="Calibri" w:hAnsi="Calibri" w:cs="Arial"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24980919"/>
    <w:multiLevelType w:val="multilevel"/>
    <w:tmpl w:val="676AC7C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8114F47"/>
    <w:multiLevelType w:val="multilevel"/>
    <w:tmpl w:val="8C58809A"/>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0ADA8FC4"/>
    <w:lvl w:ilvl="0">
      <w:start w:val="6"/>
      <w:numFmt w:val="decimal"/>
      <w:lvlText w:val="%1."/>
      <w:lvlJc w:val="left"/>
      <w:pPr>
        <w:ind w:left="3338" w:hanging="360"/>
      </w:pPr>
      <w:rPr>
        <w:rFonts w:hint="default"/>
      </w:rPr>
    </w:lvl>
    <w:lvl w:ilvl="1">
      <w:start w:val="1"/>
      <w:numFmt w:val="decimal"/>
      <w:isLgl/>
      <w:lvlText w:val="%1.%2."/>
      <w:lvlJc w:val="left"/>
      <w:pPr>
        <w:ind w:left="862" w:hanging="720"/>
      </w:pPr>
      <w:rPr>
        <w:rFonts w:hint="default"/>
        <w:b/>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6FD3C16"/>
    <w:multiLevelType w:val="hybridMultilevel"/>
    <w:tmpl w:val="D214D256"/>
    <w:lvl w:ilvl="0" w:tplc="47202B8E">
      <w:start w:val="1"/>
      <w:numFmt w:val="decimal"/>
      <w:lvlText w:val="%1."/>
      <w:lvlJc w:val="left"/>
      <w:pPr>
        <w:ind w:left="3240" w:hanging="360"/>
      </w:pPr>
      <w:rPr>
        <w:rFonts w:hint="default"/>
        <w:b/>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790A1AAE"/>
    <w:lvl w:ilvl="0">
      <w:start w:val="1"/>
      <w:numFmt w:val="decimal"/>
      <w:lvlText w:val="%1."/>
      <w:lvlJc w:val="left"/>
      <w:pPr>
        <w:ind w:left="360" w:hanging="360"/>
      </w:pPr>
      <w:rPr>
        <w:rFonts w:hint="default"/>
        <w:sz w:val="22"/>
        <w:szCs w:val="22"/>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9040F61"/>
    <w:multiLevelType w:val="hybridMultilevel"/>
    <w:tmpl w:val="41F254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EFD3CEF"/>
    <w:multiLevelType w:val="hybridMultilevel"/>
    <w:tmpl w:val="1AE2AD94"/>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82F8DECE">
      <w:start w:val="1"/>
      <w:numFmt w:val="decimal"/>
      <w:lvlText w:val="%4."/>
      <w:lvlJc w:val="left"/>
      <w:pPr>
        <w:ind w:left="2880" w:hanging="360"/>
      </w:pPr>
      <w:rPr>
        <w:rFonts w:hint="default"/>
        <w:b/>
        <w:strike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0F7049"/>
    <w:multiLevelType w:val="hybridMultilevel"/>
    <w:tmpl w:val="D5363B3A"/>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0" w15:restartNumberingAfterBreak="0">
    <w:nsid w:val="43875D0D"/>
    <w:multiLevelType w:val="multilevel"/>
    <w:tmpl w:val="ED34A11C"/>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44718FB"/>
    <w:multiLevelType w:val="hybridMultilevel"/>
    <w:tmpl w:val="FEDA9D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A490A53"/>
    <w:multiLevelType w:val="multilevel"/>
    <w:tmpl w:val="6792DE1C"/>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C8167FE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15:restartNumberingAfterBreak="0">
    <w:nsid w:val="55CE1A2A"/>
    <w:multiLevelType w:val="hybridMultilevel"/>
    <w:tmpl w:val="CA22118E"/>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88A6ADB"/>
    <w:multiLevelType w:val="multilevel"/>
    <w:tmpl w:val="129EBE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D2F1B72"/>
    <w:multiLevelType w:val="hybridMultilevel"/>
    <w:tmpl w:val="247AB8CC"/>
    <w:lvl w:ilvl="0" w:tplc="3D0C7388">
      <w:start w:val="1"/>
      <w:numFmt w:val="decimal"/>
      <w:lvlText w:val="17.%1."/>
      <w:lvlJc w:val="left"/>
      <w:pPr>
        <w:ind w:left="1146" w:hanging="360"/>
      </w:pPr>
      <w:rPr>
        <w:rFonts w:asciiTheme="minorHAnsi" w:hAnsiTheme="minorHAnsi" w:hint="default"/>
        <w:b w:val="0"/>
        <w:i w:val="0"/>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8" w15:restartNumberingAfterBreak="0">
    <w:nsid w:val="6851457B"/>
    <w:multiLevelType w:val="multilevel"/>
    <w:tmpl w:val="4D0E868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9" w15:restartNumberingAfterBreak="0">
    <w:nsid w:val="69D27209"/>
    <w:multiLevelType w:val="hybridMultilevel"/>
    <w:tmpl w:val="8CC4C0D0"/>
    <w:lvl w:ilvl="0" w:tplc="711CAE86">
      <w:start w:val="1"/>
      <w:numFmt w:val="lowerLetter"/>
      <w:lvlText w:val="%1)"/>
      <w:lvlJc w:val="left"/>
      <w:pPr>
        <w:ind w:left="720" w:hanging="360"/>
      </w:pPr>
      <w:rPr>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51"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3" w15:restartNumberingAfterBreak="0">
    <w:nsid w:val="6C374DD0"/>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5A46339"/>
    <w:multiLevelType w:val="hybridMultilevel"/>
    <w:tmpl w:val="A45CD38E"/>
    <w:lvl w:ilvl="0" w:tplc="1E46EBDC">
      <w:start w:val="1"/>
      <w:numFmt w:val="bullet"/>
      <w:lvlText w:val=""/>
      <w:lvlJc w:val="left"/>
      <w:pPr>
        <w:ind w:left="720" w:hanging="360"/>
      </w:pPr>
      <w:rPr>
        <w:rFonts w:ascii="Symbol" w:hAnsi="Symbol" w:hint="default"/>
      </w:rPr>
    </w:lvl>
    <w:lvl w:ilvl="1" w:tplc="1E46EBD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BC16861"/>
    <w:multiLevelType w:val="multilevel"/>
    <w:tmpl w:val="648E1E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BC628C0"/>
    <w:multiLevelType w:val="multilevel"/>
    <w:tmpl w:val="C3763428"/>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5"/>
  </w:num>
  <w:num w:numId="4">
    <w:abstractNumId w:val="48"/>
  </w:num>
  <w:num w:numId="5">
    <w:abstractNumId w:val="22"/>
  </w:num>
  <w:num w:numId="6">
    <w:abstractNumId w:val="16"/>
  </w:num>
  <w:num w:numId="7">
    <w:abstractNumId w:val="34"/>
  </w:num>
  <w:num w:numId="8">
    <w:abstractNumId w:val="58"/>
  </w:num>
  <w:num w:numId="9">
    <w:abstractNumId w:val="14"/>
  </w:num>
  <w:num w:numId="10">
    <w:abstractNumId w:val="43"/>
  </w:num>
  <w:num w:numId="11">
    <w:abstractNumId w:val="28"/>
  </w:num>
  <w:num w:numId="12">
    <w:abstractNumId w:val="21"/>
  </w:num>
  <w:num w:numId="13">
    <w:abstractNumId w:val="11"/>
  </w:num>
  <w:num w:numId="14">
    <w:abstractNumId w:val="32"/>
  </w:num>
  <w:num w:numId="15">
    <w:abstractNumId w:val="47"/>
  </w:num>
  <w:num w:numId="16">
    <w:abstractNumId w:val="41"/>
  </w:num>
  <w:num w:numId="17">
    <w:abstractNumId w:val="59"/>
  </w:num>
  <w:num w:numId="18">
    <w:abstractNumId w:val="19"/>
  </w:num>
  <w:num w:numId="19">
    <w:abstractNumId w:val="6"/>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8"/>
  </w:num>
  <w:num w:numId="23">
    <w:abstractNumId w:val="15"/>
  </w:num>
  <w:num w:numId="24">
    <w:abstractNumId w:val="33"/>
  </w:num>
  <w:num w:numId="25">
    <w:abstractNumId w:val="39"/>
  </w:num>
  <w:num w:numId="26">
    <w:abstractNumId w:val="46"/>
  </w:num>
  <w:num w:numId="27">
    <w:abstractNumId w:val="17"/>
  </w:num>
  <w:num w:numId="28">
    <w:abstractNumId w:val="45"/>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4"/>
  </w:num>
  <w:num w:numId="31">
    <w:abstractNumId w:val="27"/>
  </w:num>
  <w:num w:numId="32">
    <w:abstractNumId w:val="18"/>
  </w:num>
  <w:num w:numId="33">
    <w:abstractNumId w:val="51"/>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30"/>
  </w:num>
  <w:num w:numId="37">
    <w:abstractNumId w:val="36"/>
  </w:num>
  <w:num w:numId="38">
    <w:abstractNumId w:val="4"/>
  </w:num>
  <w:num w:numId="39">
    <w:abstractNumId w:val="37"/>
  </w:num>
  <w:num w:numId="40">
    <w:abstractNumId w:val="50"/>
    <w:lvlOverride w:ilvl="0">
      <w:startOverride w:val="1"/>
    </w:lvlOverride>
    <w:lvlOverride w:ilvl="1"/>
    <w:lvlOverride w:ilvl="2"/>
    <w:lvlOverride w:ilvl="3"/>
    <w:lvlOverride w:ilvl="4"/>
    <w:lvlOverride w:ilvl="5"/>
    <w:lvlOverride w:ilvl="6"/>
    <w:lvlOverride w:ilvl="7"/>
    <w:lvlOverride w:ilvl="8"/>
  </w:num>
  <w:num w:numId="41">
    <w:abstractNumId w:val="53"/>
  </w:num>
  <w:num w:numId="42">
    <w:abstractNumId w:val="9"/>
  </w:num>
  <w:num w:numId="43">
    <w:abstractNumId w:val="52"/>
  </w:num>
  <w:num w:numId="44">
    <w:abstractNumId w:val="55"/>
  </w:num>
  <w:num w:numId="45">
    <w:abstractNumId w:val="42"/>
  </w:num>
  <w:num w:numId="46">
    <w:abstractNumId w:val="3"/>
  </w:num>
  <w:num w:numId="47">
    <w:abstractNumId w:val="38"/>
  </w:num>
  <w:num w:numId="48">
    <w:abstractNumId w:val="26"/>
  </w:num>
  <w:num w:numId="49">
    <w:abstractNumId w:val="31"/>
  </w:num>
  <w:num w:numId="50">
    <w:abstractNumId w:val="20"/>
  </w:num>
  <w:num w:numId="51">
    <w:abstractNumId w:val="57"/>
  </w:num>
  <w:num w:numId="52">
    <w:abstractNumId w:val="56"/>
  </w:num>
  <w:num w:numId="53">
    <w:abstractNumId w:val="60"/>
  </w:num>
  <w:num w:numId="54">
    <w:abstractNumId w:val="49"/>
  </w:num>
  <w:num w:numId="55">
    <w:abstractNumId w:val="35"/>
  </w:num>
  <w:num w:numId="56">
    <w:abstractNumId w:val="29"/>
  </w:num>
  <w:num w:numId="57">
    <w:abstractNumId w:val="44"/>
  </w:num>
  <w:num w:numId="58">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019"/>
    <w:rsid w:val="000339B0"/>
    <w:rsid w:val="00034466"/>
    <w:rsid w:val="0003633A"/>
    <w:rsid w:val="0004020B"/>
    <w:rsid w:val="00040735"/>
    <w:rsid w:val="0004075E"/>
    <w:rsid w:val="00040E3C"/>
    <w:rsid w:val="0004124A"/>
    <w:rsid w:val="00041656"/>
    <w:rsid w:val="00041684"/>
    <w:rsid w:val="00041920"/>
    <w:rsid w:val="000419EA"/>
    <w:rsid w:val="00042822"/>
    <w:rsid w:val="0004293D"/>
    <w:rsid w:val="00044543"/>
    <w:rsid w:val="0004486D"/>
    <w:rsid w:val="00044D8D"/>
    <w:rsid w:val="00044F7C"/>
    <w:rsid w:val="00046549"/>
    <w:rsid w:val="00046D7B"/>
    <w:rsid w:val="00047E9F"/>
    <w:rsid w:val="0005057E"/>
    <w:rsid w:val="00050E52"/>
    <w:rsid w:val="00051197"/>
    <w:rsid w:val="000518A3"/>
    <w:rsid w:val="000532AE"/>
    <w:rsid w:val="00055178"/>
    <w:rsid w:val="00056DB4"/>
    <w:rsid w:val="00057E00"/>
    <w:rsid w:val="0006176F"/>
    <w:rsid w:val="00062C54"/>
    <w:rsid w:val="00064A47"/>
    <w:rsid w:val="00064F26"/>
    <w:rsid w:val="00065731"/>
    <w:rsid w:val="00066210"/>
    <w:rsid w:val="00066400"/>
    <w:rsid w:val="000664AC"/>
    <w:rsid w:val="00070D58"/>
    <w:rsid w:val="00071FE3"/>
    <w:rsid w:val="00072501"/>
    <w:rsid w:val="00072BE1"/>
    <w:rsid w:val="000747E2"/>
    <w:rsid w:val="00074AA8"/>
    <w:rsid w:val="00076214"/>
    <w:rsid w:val="0008002B"/>
    <w:rsid w:val="00080BE1"/>
    <w:rsid w:val="00080F94"/>
    <w:rsid w:val="000829DF"/>
    <w:rsid w:val="00082C2E"/>
    <w:rsid w:val="00083F05"/>
    <w:rsid w:val="00084857"/>
    <w:rsid w:val="000854DB"/>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5CDC"/>
    <w:rsid w:val="000B7143"/>
    <w:rsid w:val="000C0044"/>
    <w:rsid w:val="000C16FD"/>
    <w:rsid w:val="000C17A8"/>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6E8"/>
    <w:rsid w:val="00103712"/>
    <w:rsid w:val="00104A94"/>
    <w:rsid w:val="001050AB"/>
    <w:rsid w:val="00105610"/>
    <w:rsid w:val="0010631A"/>
    <w:rsid w:val="0010683E"/>
    <w:rsid w:val="00106B0D"/>
    <w:rsid w:val="001116B5"/>
    <w:rsid w:val="00112269"/>
    <w:rsid w:val="00112825"/>
    <w:rsid w:val="00116321"/>
    <w:rsid w:val="001172EB"/>
    <w:rsid w:val="00117691"/>
    <w:rsid w:val="0011796C"/>
    <w:rsid w:val="001211C8"/>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570"/>
    <w:rsid w:val="00151B6F"/>
    <w:rsid w:val="001549EF"/>
    <w:rsid w:val="0015504B"/>
    <w:rsid w:val="001558D8"/>
    <w:rsid w:val="001567FB"/>
    <w:rsid w:val="00156D62"/>
    <w:rsid w:val="0015712B"/>
    <w:rsid w:val="001575B5"/>
    <w:rsid w:val="00157C01"/>
    <w:rsid w:val="001603FA"/>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14BE"/>
    <w:rsid w:val="00184C77"/>
    <w:rsid w:val="00184E77"/>
    <w:rsid w:val="00185E8A"/>
    <w:rsid w:val="001901BD"/>
    <w:rsid w:val="001901F0"/>
    <w:rsid w:val="00191304"/>
    <w:rsid w:val="00191956"/>
    <w:rsid w:val="001920BF"/>
    <w:rsid w:val="00193DCF"/>
    <w:rsid w:val="001944B1"/>
    <w:rsid w:val="00194C66"/>
    <w:rsid w:val="00195038"/>
    <w:rsid w:val="00195624"/>
    <w:rsid w:val="00196400"/>
    <w:rsid w:val="00196C53"/>
    <w:rsid w:val="00196E97"/>
    <w:rsid w:val="001A0362"/>
    <w:rsid w:val="001A05F4"/>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37E3"/>
    <w:rsid w:val="001C3958"/>
    <w:rsid w:val="001C4D26"/>
    <w:rsid w:val="001C5DCA"/>
    <w:rsid w:val="001C68A9"/>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73F1"/>
    <w:rsid w:val="00207EE9"/>
    <w:rsid w:val="00210945"/>
    <w:rsid w:val="00210E7D"/>
    <w:rsid w:val="00211C1B"/>
    <w:rsid w:val="002124EA"/>
    <w:rsid w:val="0021629D"/>
    <w:rsid w:val="00216F55"/>
    <w:rsid w:val="0021765C"/>
    <w:rsid w:val="00217C80"/>
    <w:rsid w:val="002214EC"/>
    <w:rsid w:val="00221F2B"/>
    <w:rsid w:val="00222F9F"/>
    <w:rsid w:val="002230B5"/>
    <w:rsid w:val="002240E4"/>
    <w:rsid w:val="00224766"/>
    <w:rsid w:val="00224BA8"/>
    <w:rsid w:val="00224F23"/>
    <w:rsid w:val="0022512A"/>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0CF4"/>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1A2"/>
    <w:rsid w:val="002C3573"/>
    <w:rsid w:val="002C62F5"/>
    <w:rsid w:val="002C6CE5"/>
    <w:rsid w:val="002C78E4"/>
    <w:rsid w:val="002C7E68"/>
    <w:rsid w:val="002D0C23"/>
    <w:rsid w:val="002D31F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2E37"/>
    <w:rsid w:val="0031343F"/>
    <w:rsid w:val="003135F5"/>
    <w:rsid w:val="00314589"/>
    <w:rsid w:val="00314F7F"/>
    <w:rsid w:val="003157EB"/>
    <w:rsid w:val="0031587F"/>
    <w:rsid w:val="00321DD5"/>
    <w:rsid w:val="00323E53"/>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4D03"/>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3568"/>
    <w:rsid w:val="00374571"/>
    <w:rsid w:val="00375B8E"/>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E5"/>
    <w:rsid w:val="003C4BE3"/>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98A"/>
    <w:rsid w:val="00415DEF"/>
    <w:rsid w:val="00417649"/>
    <w:rsid w:val="0042201D"/>
    <w:rsid w:val="00424019"/>
    <w:rsid w:val="00424039"/>
    <w:rsid w:val="00424458"/>
    <w:rsid w:val="0042597D"/>
    <w:rsid w:val="0042678F"/>
    <w:rsid w:val="00426ABC"/>
    <w:rsid w:val="00431091"/>
    <w:rsid w:val="00431240"/>
    <w:rsid w:val="00431F11"/>
    <w:rsid w:val="00434676"/>
    <w:rsid w:val="00434782"/>
    <w:rsid w:val="0043615D"/>
    <w:rsid w:val="004364BD"/>
    <w:rsid w:val="00441005"/>
    <w:rsid w:val="00441640"/>
    <w:rsid w:val="0044403C"/>
    <w:rsid w:val="0044467A"/>
    <w:rsid w:val="00444E99"/>
    <w:rsid w:val="00446AD8"/>
    <w:rsid w:val="00447F18"/>
    <w:rsid w:val="00450155"/>
    <w:rsid w:val="00450710"/>
    <w:rsid w:val="00451434"/>
    <w:rsid w:val="004518CF"/>
    <w:rsid w:val="004532C6"/>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E6B"/>
    <w:rsid w:val="00477D82"/>
    <w:rsid w:val="00480994"/>
    <w:rsid w:val="004813B1"/>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A7F4A"/>
    <w:rsid w:val="004B039F"/>
    <w:rsid w:val="004B2351"/>
    <w:rsid w:val="004B41FE"/>
    <w:rsid w:val="004B4556"/>
    <w:rsid w:val="004B5230"/>
    <w:rsid w:val="004B5F30"/>
    <w:rsid w:val="004B6A92"/>
    <w:rsid w:val="004B78BB"/>
    <w:rsid w:val="004B7C5F"/>
    <w:rsid w:val="004C009E"/>
    <w:rsid w:val="004C0176"/>
    <w:rsid w:val="004C1C4B"/>
    <w:rsid w:val="004C1E90"/>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9D8"/>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0FA"/>
    <w:rsid w:val="0051539A"/>
    <w:rsid w:val="00515E39"/>
    <w:rsid w:val="00517D03"/>
    <w:rsid w:val="00517E8A"/>
    <w:rsid w:val="0052002C"/>
    <w:rsid w:val="00520339"/>
    <w:rsid w:val="00520846"/>
    <w:rsid w:val="005216AC"/>
    <w:rsid w:val="00521BBD"/>
    <w:rsid w:val="00522178"/>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0"/>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584"/>
    <w:rsid w:val="00605B20"/>
    <w:rsid w:val="00605F3B"/>
    <w:rsid w:val="00606149"/>
    <w:rsid w:val="00606B27"/>
    <w:rsid w:val="00607096"/>
    <w:rsid w:val="006070A3"/>
    <w:rsid w:val="0061135A"/>
    <w:rsid w:val="0061269F"/>
    <w:rsid w:val="00612D80"/>
    <w:rsid w:val="00613414"/>
    <w:rsid w:val="00615A31"/>
    <w:rsid w:val="00615E00"/>
    <w:rsid w:val="00616F3C"/>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4D5F"/>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969"/>
    <w:rsid w:val="006B0C89"/>
    <w:rsid w:val="006B16D9"/>
    <w:rsid w:val="006B3B07"/>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4A5C"/>
    <w:rsid w:val="006E5C2B"/>
    <w:rsid w:val="006E7435"/>
    <w:rsid w:val="006E7C7F"/>
    <w:rsid w:val="006F166E"/>
    <w:rsid w:val="006F175F"/>
    <w:rsid w:val="006F2267"/>
    <w:rsid w:val="006F2D30"/>
    <w:rsid w:val="006F326D"/>
    <w:rsid w:val="006F35CA"/>
    <w:rsid w:val="006F43C7"/>
    <w:rsid w:val="006F53B0"/>
    <w:rsid w:val="006F6DF3"/>
    <w:rsid w:val="00700206"/>
    <w:rsid w:val="007005DF"/>
    <w:rsid w:val="00700AFC"/>
    <w:rsid w:val="00700B90"/>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209CB"/>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EF9"/>
    <w:rsid w:val="007473A9"/>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3393"/>
    <w:rsid w:val="007742B7"/>
    <w:rsid w:val="00774DBC"/>
    <w:rsid w:val="00777626"/>
    <w:rsid w:val="0078041D"/>
    <w:rsid w:val="00782340"/>
    <w:rsid w:val="0078319C"/>
    <w:rsid w:val="00783534"/>
    <w:rsid w:val="00785158"/>
    <w:rsid w:val="00787A76"/>
    <w:rsid w:val="00787A90"/>
    <w:rsid w:val="0079066D"/>
    <w:rsid w:val="00790730"/>
    <w:rsid w:val="00791272"/>
    <w:rsid w:val="007913F6"/>
    <w:rsid w:val="00792212"/>
    <w:rsid w:val="00792F1C"/>
    <w:rsid w:val="00795C22"/>
    <w:rsid w:val="00795EC8"/>
    <w:rsid w:val="007969CF"/>
    <w:rsid w:val="0079738C"/>
    <w:rsid w:val="007A085E"/>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070"/>
    <w:rsid w:val="007E7DC1"/>
    <w:rsid w:val="007F0664"/>
    <w:rsid w:val="007F174A"/>
    <w:rsid w:val="007F37CE"/>
    <w:rsid w:val="007F396E"/>
    <w:rsid w:val="007F3DB0"/>
    <w:rsid w:val="007F4D3D"/>
    <w:rsid w:val="007F4E41"/>
    <w:rsid w:val="007F5983"/>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07F6"/>
    <w:rsid w:val="00821056"/>
    <w:rsid w:val="008215C7"/>
    <w:rsid w:val="0082172A"/>
    <w:rsid w:val="00821E64"/>
    <w:rsid w:val="00822410"/>
    <w:rsid w:val="00822D63"/>
    <w:rsid w:val="00824CAE"/>
    <w:rsid w:val="008254B7"/>
    <w:rsid w:val="00826DDE"/>
    <w:rsid w:val="00827409"/>
    <w:rsid w:val="00827FDC"/>
    <w:rsid w:val="0083049F"/>
    <w:rsid w:val="00834C85"/>
    <w:rsid w:val="0083523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6173D"/>
    <w:rsid w:val="00862D0A"/>
    <w:rsid w:val="00865E3B"/>
    <w:rsid w:val="00865F25"/>
    <w:rsid w:val="00867C48"/>
    <w:rsid w:val="00867D83"/>
    <w:rsid w:val="008700D0"/>
    <w:rsid w:val="0087290E"/>
    <w:rsid w:val="0087310E"/>
    <w:rsid w:val="00876028"/>
    <w:rsid w:val="00876BC6"/>
    <w:rsid w:val="00877A05"/>
    <w:rsid w:val="00877B6F"/>
    <w:rsid w:val="00877F1D"/>
    <w:rsid w:val="00880069"/>
    <w:rsid w:val="00880C90"/>
    <w:rsid w:val="00881138"/>
    <w:rsid w:val="008821D1"/>
    <w:rsid w:val="00883CD6"/>
    <w:rsid w:val="00883EF2"/>
    <w:rsid w:val="0088498B"/>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9B2"/>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E1B"/>
    <w:rsid w:val="00921547"/>
    <w:rsid w:val="0092165D"/>
    <w:rsid w:val="009220A1"/>
    <w:rsid w:val="00922502"/>
    <w:rsid w:val="00923566"/>
    <w:rsid w:val="009235A1"/>
    <w:rsid w:val="00923BE8"/>
    <w:rsid w:val="009244D3"/>
    <w:rsid w:val="0092625B"/>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D02"/>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049E"/>
    <w:rsid w:val="009820ED"/>
    <w:rsid w:val="009839E5"/>
    <w:rsid w:val="00983C93"/>
    <w:rsid w:val="009841E4"/>
    <w:rsid w:val="009845CA"/>
    <w:rsid w:val="009848E6"/>
    <w:rsid w:val="00985E2D"/>
    <w:rsid w:val="009860DB"/>
    <w:rsid w:val="00987631"/>
    <w:rsid w:val="00987AC6"/>
    <w:rsid w:val="009901CA"/>
    <w:rsid w:val="00991AA8"/>
    <w:rsid w:val="00992243"/>
    <w:rsid w:val="0099279D"/>
    <w:rsid w:val="009927F3"/>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670"/>
    <w:rsid w:val="009E1F91"/>
    <w:rsid w:val="009E219F"/>
    <w:rsid w:val="009E3AE6"/>
    <w:rsid w:val="009E50F7"/>
    <w:rsid w:val="009E5331"/>
    <w:rsid w:val="009E6603"/>
    <w:rsid w:val="009E716B"/>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EF8"/>
    <w:rsid w:val="00A07503"/>
    <w:rsid w:val="00A104C0"/>
    <w:rsid w:val="00A111A0"/>
    <w:rsid w:val="00A12FBB"/>
    <w:rsid w:val="00A138C2"/>
    <w:rsid w:val="00A14EEF"/>
    <w:rsid w:val="00A15C48"/>
    <w:rsid w:val="00A16E26"/>
    <w:rsid w:val="00A17685"/>
    <w:rsid w:val="00A20738"/>
    <w:rsid w:val="00A20853"/>
    <w:rsid w:val="00A20A4C"/>
    <w:rsid w:val="00A20DD7"/>
    <w:rsid w:val="00A215E3"/>
    <w:rsid w:val="00A21EBA"/>
    <w:rsid w:val="00A21F91"/>
    <w:rsid w:val="00A2200A"/>
    <w:rsid w:val="00A228C3"/>
    <w:rsid w:val="00A22CCC"/>
    <w:rsid w:val="00A22D17"/>
    <w:rsid w:val="00A247B3"/>
    <w:rsid w:val="00A24A10"/>
    <w:rsid w:val="00A31242"/>
    <w:rsid w:val="00A316C7"/>
    <w:rsid w:val="00A31C7C"/>
    <w:rsid w:val="00A3222A"/>
    <w:rsid w:val="00A32FB0"/>
    <w:rsid w:val="00A33FF3"/>
    <w:rsid w:val="00A34673"/>
    <w:rsid w:val="00A348BC"/>
    <w:rsid w:val="00A371F7"/>
    <w:rsid w:val="00A37C90"/>
    <w:rsid w:val="00A403BC"/>
    <w:rsid w:val="00A42504"/>
    <w:rsid w:val="00A42ED0"/>
    <w:rsid w:val="00A43067"/>
    <w:rsid w:val="00A443CC"/>
    <w:rsid w:val="00A44548"/>
    <w:rsid w:val="00A4545F"/>
    <w:rsid w:val="00A4592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B78C8"/>
    <w:rsid w:val="00AC0757"/>
    <w:rsid w:val="00AC0B63"/>
    <w:rsid w:val="00AC13BD"/>
    <w:rsid w:val="00AC1652"/>
    <w:rsid w:val="00AC230B"/>
    <w:rsid w:val="00AC2669"/>
    <w:rsid w:val="00AC37C8"/>
    <w:rsid w:val="00AD0BC7"/>
    <w:rsid w:val="00AD2645"/>
    <w:rsid w:val="00AD47D7"/>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164E"/>
    <w:rsid w:val="00B12412"/>
    <w:rsid w:val="00B126F2"/>
    <w:rsid w:val="00B128B6"/>
    <w:rsid w:val="00B1308A"/>
    <w:rsid w:val="00B137F8"/>
    <w:rsid w:val="00B154E2"/>
    <w:rsid w:val="00B16FD2"/>
    <w:rsid w:val="00B1702B"/>
    <w:rsid w:val="00B20A96"/>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4FE7"/>
    <w:rsid w:val="00B655CD"/>
    <w:rsid w:val="00B65C83"/>
    <w:rsid w:val="00B70431"/>
    <w:rsid w:val="00B70639"/>
    <w:rsid w:val="00B71212"/>
    <w:rsid w:val="00B715BF"/>
    <w:rsid w:val="00B716E4"/>
    <w:rsid w:val="00B71AAA"/>
    <w:rsid w:val="00B72385"/>
    <w:rsid w:val="00B728DB"/>
    <w:rsid w:val="00B74282"/>
    <w:rsid w:val="00B76269"/>
    <w:rsid w:val="00B76BE1"/>
    <w:rsid w:val="00B76D93"/>
    <w:rsid w:val="00B77125"/>
    <w:rsid w:val="00B824CA"/>
    <w:rsid w:val="00B83212"/>
    <w:rsid w:val="00B8478F"/>
    <w:rsid w:val="00B85184"/>
    <w:rsid w:val="00B85E16"/>
    <w:rsid w:val="00B86C4B"/>
    <w:rsid w:val="00B871B6"/>
    <w:rsid w:val="00B875B6"/>
    <w:rsid w:val="00B93631"/>
    <w:rsid w:val="00B93845"/>
    <w:rsid w:val="00B9399E"/>
    <w:rsid w:val="00B94436"/>
    <w:rsid w:val="00B94FCA"/>
    <w:rsid w:val="00B96ADB"/>
    <w:rsid w:val="00B975D9"/>
    <w:rsid w:val="00BA0450"/>
    <w:rsid w:val="00BA045A"/>
    <w:rsid w:val="00BA2100"/>
    <w:rsid w:val="00BA3B10"/>
    <w:rsid w:val="00BA43C0"/>
    <w:rsid w:val="00BA467D"/>
    <w:rsid w:val="00BA5A5C"/>
    <w:rsid w:val="00BA5B0D"/>
    <w:rsid w:val="00BA5E4E"/>
    <w:rsid w:val="00BA6FF1"/>
    <w:rsid w:val="00BB0B40"/>
    <w:rsid w:val="00BB27C2"/>
    <w:rsid w:val="00BB287E"/>
    <w:rsid w:val="00BB3EA1"/>
    <w:rsid w:val="00BB42EE"/>
    <w:rsid w:val="00BB6FB0"/>
    <w:rsid w:val="00BC1198"/>
    <w:rsid w:val="00BC1318"/>
    <w:rsid w:val="00BC27C8"/>
    <w:rsid w:val="00BC29DD"/>
    <w:rsid w:val="00BC49EE"/>
    <w:rsid w:val="00BC4B72"/>
    <w:rsid w:val="00BC505C"/>
    <w:rsid w:val="00BC6119"/>
    <w:rsid w:val="00BC73E1"/>
    <w:rsid w:val="00BD0EF5"/>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5EC8"/>
    <w:rsid w:val="00C26719"/>
    <w:rsid w:val="00C26E7A"/>
    <w:rsid w:val="00C31755"/>
    <w:rsid w:val="00C31911"/>
    <w:rsid w:val="00C32775"/>
    <w:rsid w:val="00C339E1"/>
    <w:rsid w:val="00C33BAA"/>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66F8B"/>
    <w:rsid w:val="00C701E5"/>
    <w:rsid w:val="00C73794"/>
    <w:rsid w:val="00C74010"/>
    <w:rsid w:val="00C74A32"/>
    <w:rsid w:val="00C754D0"/>
    <w:rsid w:val="00C75D4B"/>
    <w:rsid w:val="00C75EB0"/>
    <w:rsid w:val="00C76DD0"/>
    <w:rsid w:val="00C76E4E"/>
    <w:rsid w:val="00C80221"/>
    <w:rsid w:val="00C80612"/>
    <w:rsid w:val="00C80756"/>
    <w:rsid w:val="00C81070"/>
    <w:rsid w:val="00C8500E"/>
    <w:rsid w:val="00C86648"/>
    <w:rsid w:val="00C86884"/>
    <w:rsid w:val="00C87108"/>
    <w:rsid w:val="00C87D63"/>
    <w:rsid w:val="00C9208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B2C41"/>
    <w:rsid w:val="00CB30B5"/>
    <w:rsid w:val="00CB310C"/>
    <w:rsid w:val="00CB40EB"/>
    <w:rsid w:val="00CB4B72"/>
    <w:rsid w:val="00CB4F97"/>
    <w:rsid w:val="00CB5799"/>
    <w:rsid w:val="00CB5B28"/>
    <w:rsid w:val="00CB6674"/>
    <w:rsid w:val="00CC1799"/>
    <w:rsid w:val="00CC1FD3"/>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0BC8"/>
    <w:rsid w:val="00D3114C"/>
    <w:rsid w:val="00D319DD"/>
    <w:rsid w:val="00D33389"/>
    <w:rsid w:val="00D35265"/>
    <w:rsid w:val="00D374E7"/>
    <w:rsid w:val="00D4011E"/>
    <w:rsid w:val="00D408A4"/>
    <w:rsid w:val="00D41914"/>
    <w:rsid w:val="00D419A4"/>
    <w:rsid w:val="00D42047"/>
    <w:rsid w:val="00D42C86"/>
    <w:rsid w:val="00D42F0B"/>
    <w:rsid w:val="00D42FAF"/>
    <w:rsid w:val="00D46A1C"/>
    <w:rsid w:val="00D477A5"/>
    <w:rsid w:val="00D52AB1"/>
    <w:rsid w:val="00D5515E"/>
    <w:rsid w:val="00D568D6"/>
    <w:rsid w:val="00D573FA"/>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2ED6"/>
    <w:rsid w:val="00D936DC"/>
    <w:rsid w:val="00D938F1"/>
    <w:rsid w:val="00DA07F7"/>
    <w:rsid w:val="00DA1A9E"/>
    <w:rsid w:val="00DA1B76"/>
    <w:rsid w:val="00DA3029"/>
    <w:rsid w:val="00DA3E03"/>
    <w:rsid w:val="00DA64E0"/>
    <w:rsid w:val="00DA65C1"/>
    <w:rsid w:val="00DA7E70"/>
    <w:rsid w:val="00DB07BC"/>
    <w:rsid w:val="00DB196C"/>
    <w:rsid w:val="00DB19A3"/>
    <w:rsid w:val="00DB25C9"/>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3D3A"/>
    <w:rsid w:val="00DC3E3F"/>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FE5"/>
    <w:rsid w:val="00DF0B36"/>
    <w:rsid w:val="00DF0E2C"/>
    <w:rsid w:val="00DF1ECB"/>
    <w:rsid w:val="00DF1F03"/>
    <w:rsid w:val="00DF28FE"/>
    <w:rsid w:val="00DF3D54"/>
    <w:rsid w:val="00DF3F8F"/>
    <w:rsid w:val="00DF42CB"/>
    <w:rsid w:val="00DF5E70"/>
    <w:rsid w:val="00DF7626"/>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2754"/>
    <w:rsid w:val="00E142B1"/>
    <w:rsid w:val="00E2007B"/>
    <w:rsid w:val="00E204A0"/>
    <w:rsid w:val="00E20550"/>
    <w:rsid w:val="00E2157A"/>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88F"/>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57CE9"/>
    <w:rsid w:val="00E61A45"/>
    <w:rsid w:val="00E620B2"/>
    <w:rsid w:val="00E6298A"/>
    <w:rsid w:val="00E6349E"/>
    <w:rsid w:val="00E640E1"/>
    <w:rsid w:val="00E66F59"/>
    <w:rsid w:val="00E67204"/>
    <w:rsid w:val="00E7019F"/>
    <w:rsid w:val="00E70B83"/>
    <w:rsid w:val="00E70CF4"/>
    <w:rsid w:val="00E72C6A"/>
    <w:rsid w:val="00E731A1"/>
    <w:rsid w:val="00E74AAE"/>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648B"/>
    <w:rsid w:val="00E97161"/>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3E60"/>
    <w:rsid w:val="00EC4992"/>
    <w:rsid w:val="00EC4E3D"/>
    <w:rsid w:val="00EC6C1E"/>
    <w:rsid w:val="00EC6FDB"/>
    <w:rsid w:val="00ED0661"/>
    <w:rsid w:val="00ED0668"/>
    <w:rsid w:val="00ED10C7"/>
    <w:rsid w:val="00ED39EF"/>
    <w:rsid w:val="00ED3C0A"/>
    <w:rsid w:val="00ED53E3"/>
    <w:rsid w:val="00ED5BCF"/>
    <w:rsid w:val="00ED5F43"/>
    <w:rsid w:val="00ED6499"/>
    <w:rsid w:val="00ED73DC"/>
    <w:rsid w:val="00ED7F10"/>
    <w:rsid w:val="00EE07DB"/>
    <w:rsid w:val="00EE0BD2"/>
    <w:rsid w:val="00EE20A5"/>
    <w:rsid w:val="00EE2117"/>
    <w:rsid w:val="00EE30D7"/>
    <w:rsid w:val="00EE3DB1"/>
    <w:rsid w:val="00EE4B8A"/>
    <w:rsid w:val="00EE5F45"/>
    <w:rsid w:val="00EE76C8"/>
    <w:rsid w:val="00EE7E0A"/>
    <w:rsid w:val="00EF20BE"/>
    <w:rsid w:val="00EF6E04"/>
    <w:rsid w:val="00EF7DD4"/>
    <w:rsid w:val="00F00B3C"/>
    <w:rsid w:val="00F0112B"/>
    <w:rsid w:val="00F011BC"/>
    <w:rsid w:val="00F023E1"/>
    <w:rsid w:val="00F11525"/>
    <w:rsid w:val="00F11632"/>
    <w:rsid w:val="00F140EB"/>
    <w:rsid w:val="00F1450E"/>
    <w:rsid w:val="00F158A3"/>
    <w:rsid w:val="00F165ED"/>
    <w:rsid w:val="00F16DCF"/>
    <w:rsid w:val="00F2017D"/>
    <w:rsid w:val="00F2052C"/>
    <w:rsid w:val="00F226AB"/>
    <w:rsid w:val="00F24980"/>
    <w:rsid w:val="00F24C61"/>
    <w:rsid w:val="00F24EC6"/>
    <w:rsid w:val="00F259B6"/>
    <w:rsid w:val="00F30FC5"/>
    <w:rsid w:val="00F3118B"/>
    <w:rsid w:val="00F32B78"/>
    <w:rsid w:val="00F32E7B"/>
    <w:rsid w:val="00F33CCA"/>
    <w:rsid w:val="00F35535"/>
    <w:rsid w:val="00F37412"/>
    <w:rsid w:val="00F3754A"/>
    <w:rsid w:val="00F42885"/>
    <w:rsid w:val="00F43AAF"/>
    <w:rsid w:val="00F43C4D"/>
    <w:rsid w:val="00F451AA"/>
    <w:rsid w:val="00F45C0D"/>
    <w:rsid w:val="00F46435"/>
    <w:rsid w:val="00F46B8A"/>
    <w:rsid w:val="00F47B9F"/>
    <w:rsid w:val="00F5061C"/>
    <w:rsid w:val="00F50C8A"/>
    <w:rsid w:val="00F528DE"/>
    <w:rsid w:val="00F52D80"/>
    <w:rsid w:val="00F53C75"/>
    <w:rsid w:val="00F549DA"/>
    <w:rsid w:val="00F54B34"/>
    <w:rsid w:val="00F54CDE"/>
    <w:rsid w:val="00F550EE"/>
    <w:rsid w:val="00F554BC"/>
    <w:rsid w:val="00F5666F"/>
    <w:rsid w:val="00F566C0"/>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685C"/>
    <w:rsid w:val="00F77176"/>
    <w:rsid w:val="00F77AE4"/>
    <w:rsid w:val="00F77ECA"/>
    <w:rsid w:val="00F8074B"/>
    <w:rsid w:val="00F81D3D"/>
    <w:rsid w:val="00F82E88"/>
    <w:rsid w:val="00F83AC8"/>
    <w:rsid w:val="00F83E46"/>
    <w:rsid w:val="00F8416F"/>
    <w:rsid w:val="00F84A8F"/>
    <w:rsid w:val="00F85A34"/>
    <w:rsid w:val="00F85AF4"/>
    <w:rsid w:val="00F8636E"/>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4652"/>
    <w:rsid w:val="00FB56BE"/>
    <w:rsid w:val="00FB69EB"/>
    <w:rsid w:val="00FB7499"/>
    <w:rsid w:val="00FB784D"/>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030C"/>
    <w:rsid w:val="00FE0E02"/>
    <w:rsid w:val="00FE1399"/>
    <w:rsid w:val="00FE1B87"/>
    <w:rsid w:val="00FE3525"/>
    <w:rsid w:val="00FE36C4"/>
    <w:rsid w:val="00FE3B17"/>
    <w:rsid w:val="00FE3DCB"/>
    <w:rsid w:val="00FE458C"/>
    <w:rsid w:val="00FE7EF9"/>
    <w:rsid w:val="00FE7F2A"/>
    <w:rsid w:val="00FF0185"/>
    <w:rsid w:val="00FF101A"/>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12E37"/>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4"/>
      </w:numPr>
    </w:pPr>
  </w:style>
  <w:style w:type="numbering" w:customStyle="1" w:styleId="Zaimportowanystyl2">
    <w:name w:val="Zaimportowany styl 2"/>
    <w:rsid w:val="00B72385"/>
    <w:pPr>
      <w:numPr>
        <w:numId w:val="25"/>
      </w:numPr>
    </w:pPr>
  </w:style>
  <w:style w:type="numbering" w:customStyle="1" w:styleId="Zaimportowanystyl3">
    <w:name w:val="Zaimportowany styl 3"/>
    <w:rsid w:val="00B72385"/>
    <w:pPr>
      <w:numPr>
        <w:numId w:val="26"/>
      </w:numPr>
    </w:pPr>
  </w:style>
  <w:style w:type="numbering" w:customStyle="1" w:styleId="Zaimportowanystyl4">
    <w:name w:val="Zaimportowany styl 4"/>
    <w:rsid w:val="00B72385"/>
    <w:pPr>
      <w:numPr>
        <w:numId w:val="27"/>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34"/>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8512">
      <w:bodyDiv w:val="1"/>
      <w:marLeft w:val="0"/>
      <w:marRight w:val="0"/>
      <w:marTop w:val="0"/>
      <w:marBottom w:val="0"/>
      <w:divBdr>
        <w:top w:val="none" w:sz="0" w:space="0" w:color="auto"/>
        <w:left w:val="none" w:sz="0" w:space="0" w:color="auto"/>
        <w:bottom w:val="none" w:sz="0" w:space="0" w:color="auto"/>
        <w:right w:val="none" w:sz="0" w:space="0" w:color="auto"/>
      </w:divBdr>
    </w:div>
    <w:div w:id="25494259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45754658">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57243320">
      <w:bodyDiv w:val="1"/>
      <w:marLeft w:val="0"/>
      <w:marRight w:val="0"/>
      <w:marTop w:val="0"/>
      <w:marBottom w:val="0"/>
      <w:divBdr>
        <w:top w:val="none" w:sz="0" w:space="0" w:color="auto"/>
        <w:left w:val="none" w:sz="0" w:space="0" w:color="auto"/>
        <w:bottom w:val="none" w:sz="0" w:space="0" w:color="auto"/>
        <w:right w:val="none" w:sz="0" w:space="0" w:color="auto"/>
      </w:divBdr>
    </w:div>
    <w:div w:id="1145664188">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465389677">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strefa-klienta/przydatne-dokumenty"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przetargi/przetargi-zakupowe" TargetMode="External"/><Relationship Id="rId22" Type="http://schemas.openxmlformats.org/officeDocument/2006/relationships/customXml" Target="../customXml/item6.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7D241E35B89492BAAC938DDBCCD7F34"/>
        <w:category>
          <w:name w:val="Ogólne"/>
          <w:gallery w:val="placeholder"/>
        </w:category>
        <w:types>
          <w:type w:val="bbPlcHdr"/>
        </w:types>
        <w:behaviors>
          <w:behavior w:val="content"/>
        </w:behaviors>
        <w:guid w:val="{CD22FE86-9C20-4871-A2F8-AF9507824331}"/>
      </w:docPartPr>
      <w:docPartBody>
        <w:p w:rsidR="003871F8" w:rsidRDefault="00295270" w:rsidP="00295270">
          <w:pPr>
            <w:pStyle w:val="77D241E35B89492BAAC938DDBCCD7F34"/>
          </w:pPr>
          <w:r w:rsidRPr="00B838C1">
            <w:rPr>
              <w:rStyle w:val="Tekstzastpczy"/>
            </w:rPr>
            <w:t>[Słowa kluczowe]</w:t>
          </w:r>
        </w:p>
      </w:docPartBody>
    </w:docPart>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A8A136829E29478584B387BF6643D9F6"/>
        <w:category>
          <w:name w:val="Ogólne"/>
          <w:gallery w:val="placeholder"/>
        </w:category>
        <w:types>
          <w:type w:val="bbPlcHdr"/>
        </w:types>
        <w:behaviors>
          <w:behavior w:val="content"/>
        </w:behaviors>
        <w:guid w:val="{C1CF9C47-A092-42B3-BEB6-423C5E960CC0}"/>
      </w:docPartPr>
      <w:docPartBody>
        <w:p w:rsidR="002A769A" w:rsidRDefault="002A769A" w:rsidP="002A769A">
          <w:pPr>
            <w:pStyle w:val="A8A136829E29478584B387BF6643D9F6"/>
          </w:pPr>
          <w:r w:rsidRPr="00CA4CB3">
            <w:rPr>
              <w:rStyle w:val="Tekstzastpczy"/>
            </w:rPr>
            <w:t>[Słowa kluczowe]</w:t>
          </w:r>
        </w:p>
      </w:docPartBody>
    </w:docPart>
    <w:docPart>
      <w:docPartPr>
        <w:name w:val="373FB0FCE5BA47BABCB87620F12B1F60"/>
        <w:category>
          <w:name w:val="Ogólne"/>
          <w:gallery w:val="placeholder"/>
        </w:category>
        <w:types>
          <w:type w:val="bbPlcHdr"/>
        </w:types>
        <w:behaviors>
          <w:behavior w:val="content"/>
        </w:behaviors>
        <w:guid w:val="{99FBC25D-5D1F-4658-976B-B232DCA8C6EA}"/>
      </w:docPartPr>
      <w:docPartBody>
        <w:p w:rsidR="002A769A" w:rsidRDefault="002A769A" w:rsidP="002A769A">
          <w:pPr>
            <w:pStyle w:val="373FB0FCE5BA47BABCB87620F12B1F60"/>
          </w:pPr>
          <w:r w:rsidRPr="00A60968">
            <w:rPr>
              <w:rStyle w:val="Tekstzastpczy"/>
            </w:rPr>
            <w:t>[Tytuł]</w:t>
          </w:r>
        </w:p>
      </w:docPartBody>
    </w:docPart>
    <w:docPart>
      <w:docPartPr>
        <w:name w:val="B82BECE964DA48DC894B5A640D7FDC66"/>
        <w:category>
          <w:name w:val="Ogólne"/>
          <w:gallery w:val="placeholder"/>
        </w:category>
        <w:types>
          <w:type w:val="bbPlcHdr"/>
        </w:types>
        <w:behaviors>
          <w:behavior w:val="content"/>
        </w:behaviors>
        <w:guid w:val="{261F16A0-8654-427F-A6BC-CD573D447509}"/>
      </w:docPartPr>
      <w:docPartBody>
        <w:p w:rsidR="000514F4" w:rsidRDefault="00F210BB" w:rsidP="00F210BB">
          <w:pPr>
            <w:pStyle w:val="B82BECE964DA48DC894B5A640D7FDC66"/>
          </w:pPr>
          <w:r w:rsidRPr="00B838C1">
            <w:rPr>
              <w:rStyle w:val="Tekstzastpczy"/>
            </w:rPr>
            <w:t>[Słowa kluczowe]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14F4"/>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B3960"/>
    <w:rsid w:val="001C7176"/>
    <w:rsid w:val="001E0988"/>
    <w:rsid w:val="001E3168"/>
    <w:rsid w:val="001F4D89"/>
    <w:rsid w:val="001F6AB2"/>
    <w:rsid w:val="002036E3"/>
    <w:rsid w:val="00263FCB"/>
    <w:rsid w:val="0027219B"/>
    <w:rsid w:val="0027490D"/>
    <w:rsid w:val="00295270"/>
    <w:rsid w:val="002A14E2"/>
    <w:rsid w:val="002A5475"/>
    <w:rsid w:val="002A769A"/>
    <w:rsid w:val="002D0025"/>
    <w:rsid w:val="002D5E73"/>
    <w:rsid w:val="002D7537"/>
    <w:rsid w:val="002E672A"/>
    <w:rsid w:val="00305222"/>
    <w:rsid w:val="00334924"/>
    <w:rsid w:val="00337C7B"/>
    <w:rsid w:val="00341F66"/>
    <w:rsid w:val="00361D44"/>
    <w:rsid w:val="0038682C"/>
    <w:rsid w:val="003871F8"/>
    <w:rsid w:val="003B4965"/>
    <w:rsid w:val="003C4DB9"/>
    <w:rsid w:val="003D3C04"/>
    <w:rsid w:val="003F09C6"/>
    <w:rsid w:val="003F28CC"/>
    <w:rsid w:val="00411585"/>
    <w:rsid w:val="00411C41"/>
    <w:rsid w:val="004364FA"/>
    <w:rsid w:val="0046204C"/>
    <w:rsid w:val="00466F50"/>
    <w:rsid w:val="004755AE"/>
    <w:rsid w:val="00486F64"/>
    <w:rsid w:val="00496BD7"/>
    <w:rsid w:val="004A4ED0"/>
    <w:rsid w:val="004B30AB"/>
    <w:rsid w:val="005037FE"/>
    <w:rsid w:val="00504382"/>
    <w:rsid w:val="00504B11"/>
    <w:rsid w:val="00507D73"/>
    <w:rsid w:val="005501CF"/>
    <w:rsid w:val="00572957"/>
    <w:rsid w:val="00584919"/>
    <w:rsid w:val="005A14F1"/>
    <w:rsid w:val="005A7CF4"/>
    <w:rsid w:val="005B35FD"/>
    <w:rsid w:val="005B5BB2"/>
    <w:rsid w:val="005C354C"/>
    <w:rsid w:val="00600D1C"/>
    <w:rsid w:val="00604DBC"/>
    <w:rsid w:val="006232F5"/>
    <w:rsid w:val="00626ABB"/>
    <w:rsid w:val="00657004"/>
    <w:rsid w:val="0067331D"/>
    <w:rsid w:val="00690FBB"/>
    <w:rsid w:val="006A12EA"/>
    <w:rsid w:val="006A4C38"/>
    <w:rsid w:val="006A4DB0"/>
    <w:rsid w:val="006A6AFD"/>
    <w:rsid w:val="00700E56"/>
    <w:rsid w:val="007039E9"/>
    <w:rsid w:val="00723176"/>
    <w:rsid w:val="00750539"/>
    <w:rsid w:val="007613B7"/>
    <w:rsid w:val="00774C40"/>
    <w:rsid w:val="007C3FB9"/>
    <w:rsid w:val="007D2B04"/>
    <w:rsid w:val="007E096F"/>
    <w:rsid w:val="007E391E"/>
    <w:rsid w:val="007F437C"/>
    <w:rsid w:val="007F5D3C"/>
    <w:rsid w:val="00832C41"/>
    <w:rsid w:val="00843AAE"/>
    <w:rsid w:val="00851773"/>
    <w:rsid w:val="0085262B"/>
    <w:rsid w:val="00876E33"/>
    <w:rsid w:val="008803EB"/>
    <w:rsid w:val="008E019D"/>
    <w:rsid w:val="008E031B"/>
    <w:rsid w:val="0091435D"/>
    <w:rsid w:val="00920F8B"/>
    <w:rsid w:val="00923549"/>
    <w:rsid w:val="00926AF2"/>
    <w:rsid w:val="009324D2"/>
    <w:rsid w:val="009B2C80"/>
    <w:rsid w:val="00A00EEA"/>
    <w:rsid w:val="00A27FD0"/>
    <w:rsid w:val="00A347BC"/>
    <w:rsid w:val="00A35DF1"/>
    <w:rsid w:val="00A71B43"/>
    <w:rsid w:val="00A72EB3"/>
    <w:rsid w:val="00AC1621"/>
    <w:rsid w:val="00AD5090"/>
    <w:rsid w:val="00B14DB9"/>
    <w:rsid w:val="00B4616D"/>
    <w:rsid w:val="00B53165"/>
    <w:rsid w:val="00B60536"/>
    <w:rsid w:val="00B812C1"/>
    <w:rsid w:val="00B90592"/>
    <w:rsid w:val="00B92677"/>
    <w:rsid w:val="00BA17F0"/>
    <w:rsid w:val="00BA657E"/>
    <w:rsid w:val="00BB6011"/>
    <w:rsid w:val="00BC642E"/>
    <w:rsid w:val="00BC6FE2"/>
    <w:rsid w:val="00C102F1"/>
    <w:rsid w:val="00C67419"/>
    <w:rsid w:val="00C80E37"/>
    <w:rsid w:val="00C849CA"/>
    <w:rsid w:val="00C86BE2"/>
    <w:rsid w:val="00C93CA0"/>
    <w:rsid w:val="00CA4EBC"/>
    <w:rsid w:val="00CD6EC5"/>
    <w:rsid w:val="00D34CE5"/>
    <w:rsid w:val="00D405FD"/>
    <w:rsid w:val="00D70111"/>
    <w:rsid w:val="00D84B3B"/>
    <w:rsid w:val="00D92514"/>
    <w:rsid w:val="00DA0DD7"/>
    <w:rsid w:val="00DB34D2"/>
    <w:rsid w:val="00DB544B"/>
    <w:rsid w:val="00DB73BB"/>
    <w:rsid w:val="00DC7A68"/>
    <w:rsid w:val="00DD6B38"/>
    <w:rsid w:val="00DE5A1D"/>
    <w:rsid w:val="00DF269A"/>
    <w:rsid w:val="00DF40DA"/>
    <w:rsid w:val="00E35FDA"/>
    <w:rsid w:val="00E46172"/>
    <w:rsid w:val="00E47DB2"/>
    <w:rsid w:val="00E76B96"/>
    <w:rsid w:val="00E825E6"/>
    <w:rsid w:val="00E91008"/>
    <w:rsid w:val="00ED5DD4"/>
    <w:rsid w:val="00EE39C7"/>
    <w:rsid w:val="00EF5F32"/>
    <w:rsid w:val="00F210BB"/>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F210BB"/>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A8A136829E29478584B387BF6643D9F6">
    <w:name w:val="A8A136829E29478584B387BF6643D9F6"/>
    <w:rsid w:val="002A769A"/>
    <w:pPr>
      <w:spacing w:after="160" w:line="259" w:lineRule="auto"/>
    </w:pPr>
  </w:style>
  <w:style w:type="paragraph" w:customStyle="1" w:styleId="373FB0FCE5BA47BABCB87620F12B1F60">
    <w:name w:val="373FB0FCE5BA47BABCB87620F12B1F60"/>
    <w:rsid w:val="002A769A"/>
    <w:pPr>
      <w:spacing w:after="160" w:line="259" w:lineRule="auto"/>
    </w:pPr>
  </w:style>
  <w:style w:type="paragraph" w:customStyle="1" w:styleId="DABCB2DC56474DD6AD4482005495013F">
    <w:name w:val="DABCB2DC56474DD6AD4482005495013F"/>
    <w:rsid w:val="001E0988"/>
    <w:pPr>
      <w:spacing w:after="160" w:line="259" w:lineRule="auto"/>
    </w:pPr>
  </w:style>
  <w:style w:type="paragraph" w:customStyle="1" w:styleId="5EE2BB4E8A5D4DFFB547727F1A8732A8">
    <w:name w:val="5EE2BB4E8A5D4DFFB547727F1A8732A8"/>
    <w:rsid w:val="001E0988"/>
    <w:pPr>
      <w:spacing w:after="160" w:line="259" w:lineRule="auto"/>
    </w:pPr>
  </w:style>
  <w:style w:type="paragraph" w:customStyle="1" w:styleId="09EDC1B6AEB64BA5A6CEABD5B7AEB611">
    <w:name w:val="09EDC1B6AEB64BA5A6CEABD5B7AEB611"/>
    <w:rsid w:val="001E0988"/>
    <w:pPr>
      <w:spacing w:after="160" w:line="259" w:lineRule="auto"/>
    </w:pPr>
  </w:style>
  <w:style w:type="paragraph" w:customStyle="1" w:styleId="2E4BBC22F81D4ACBB1853A7BE6CBE3FF">
    <w:name w:val="2E4BBC22F81D4ACBB1853A7BE6CBE3FF"/>
    <w:rsid w:val="001E0988"/>
    <w:pPr>
      <w:spacing w:after="160" w:line="259" w:lineRule="auto"/>
    </w:pPr>
  </w:style>
  <w:style w:type="paragraph" w:customStyle="1" w:styleId="9FB2106638D54F0CAC024A2AB565B2EB">
    <w:name w:val="9FB2106638D54F0CAC024A2AB565B2EB"/>
    <w:rsid w:val="001E0988"/>
    <w:pPr>
      <w:spacing w:after="160" w:line="259" w:lineRule="auto"/>
    </w:pPr>
  </w:style>
  <w:style w:type="paragraph" w:customStyle="1" w:styleId="60A0B73B3950459C92B2A2F6A6824902">
    <w:name w:val="60A0B73B3950459C92B2A2F6A6824902"/>
    <w:rsid w:val="001E0988"/>
    <w:pPr>
      <w:spacing w:after="160" w:line="259" w:lineRule="auto"/>
    </w:pPr>
  </w:style>
  <w:style w:type="paragraph" w:customStyle="1" w:styleId="A9FC5D116B0942C59297A301C5D6B737">
    <w:name w:val="A9FC5D116B0942C59297A301C5D6B737"/>
    <w:rsid w:val="00626ABB"/>
    <w:pPr>
      <w:spacing w:after="160" w:line="259" w:lineRule="auto"/>
    </w:pPr>
  </w:style>
  <w:style w:type="paragraph" w:customStyle="1" w:styleId="B82BECE964DA48DC894B5A640D7FDC66">
    <w:name w:val="B82BECE964DA48DC894B5A640D7FDC66"/>
    <w:rsid w:val="00F210B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Formularz + załączniki edytowalne.docx</dmsv2BaseFileName>
    <dmsv2BaseDisplayName xmlns="http://schemas.microsoft.com/sharepoint/v3">Formularz + załączniki edytowalne</dmsv2BaseDisplayName>
    <dmsv2SWPP2ObjectNumber xmlns="http://schemas.microsoft.com/sharepoint/v3">POST/DYS/OSK/LZA/02882/2024                       </dmsv2SWPP2ObjectNumber>
    <dmsv2SWPP2SumMD5 xmlns="http://schemas.microsoft.com/sharepoint/v3">14c98bb1c2a094a7c8252be4fe76dc27</dmsv2SWPP2SumMD5>
    <dmsv2BaseMoved xmlns="http://schemas.microsoft.com/sharepoint/v3">false</dmsv2BaseMoved>
    <dmsv2BaseIsSensitive xmlns="http://schemas.microsoft.com/sharepoint/v3">true</dmsv2BaseIsSensitive>
    <dmsv2SWPP2IDSWPP2 xmlns="http://schemas.microsoft.com/sharepoint/v3">658063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20680372</dmsv2BaseClientSystemDocumentID>
    <dmsv2BaseModifiedByID xmlns="http://schemas.microsoft.com/sharepoint/v3">12114156</dmsv2BaseModifiedByID>
    <dmsv2BaseCreatedByID xmlns="http://schemas.microsoft.com/sharepoint/v3">12114156</dmsv2BaseCreatedByID>
    <dmsv2SWPP2ObjectDepartment xmlns="http://schemas.microsoft.com/sharepoint/v3">00000001000700080000000000020003</dmsv2SWPP2ObjectDepartment>
    <dmsv2SWPP2ObjectName xmlns="http://schemas.microsoft.com/sharepoint/v3">Postępowanie</dmsv2SWPP2ObjectName>
    <_dlc_DocId xmlns="a19cb1c7-c5c7-46d4-85ae-d83685407bba">ZKQJDXMXURTQ-1645358399-21656</_dlc_DocId>
    <_dlc_DocIdUrl xmlns="a19cb1c7-c5c7-46d4-85ae-d83685407bba">
      <Url>https://swpp2.dms.gkpge.pl/sites/31/_layouts/15/DocIdRedir.aspx?ID=ZKQJDXMXURTQ-1645358399-21656</Url>
      <Description>ZKQJDXMXURTQ-1645358399-21656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5BABCCA-164B-47C7-94F8-99B4F03E25B6}"/>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purl.org/dc/dcmitype/"/>
  </ds:schemaRefs>
</ds:datastoreItem>
</file>

<file path=customXml/itemProps5.xml><?xml version="1.0" encoding="utf-8"?>
<ds:datastoreItem xmlns:ds="http://schemas.openxmlformats.org/officeDocument/2006/customXml" ds:itemID="{5095D60B-1104-4BE2-9414-B4552D4904E0}">
  <ds:schemaRefs>
    <ds:schemaRef ds:uri="http://schemas.openxmlformats.org/officeDocument/2006/bibliography"/>
  </ds:schemaRefs>
</ds:datastoreItem>
</file>

<file path=customXml/itemProps6.xml><?xml version="1.0" encoding="utf-8"?>
<ds:datastoreItem xmlns:ds="http://schemas.openxmlformats.org/officeDocument/2006/customXml" ds:itemID="{570C16B5-8431-4804-B889-B0C64B5FF3BE}"/>
</file>

<file path=docProps/app.xml><?xml version="1.0" encoding="utf-8"?>
<Properties xmlns="http://schemas.openxmlformats.org/officeDocument/2006/extended-properties" xmlns:vt="http://schemas.openxmlformats.org/officeDocument/2006/docPropsVTypes">
  <Template>Normal.dotm</Template>
  <TotalTime>80</TotalTime>
  <Pages>8</Pages>
  <Words>2576</Words>
  <Characters>15459</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„Przedłużacze elektryczne i listwy zasilające, latarki”</vt:lpstr>
    </vt:vector>
  </TitlesOfParts>
  <Company>aaa</Company>
  <LinksUpToDate>false</LinksUpToDate>
  <CharactersWithSpaces>18000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Prasa hydrauliczna wraz z wyposażeniem do obróbki przewodów dla Dystrybucja S.A Oddział Skarżysko-Kamienna</dc:title>
  <dc:subject>………………</dc:subject>
  <dc:creator>Kurpiewska Katarzyna [PGE S.A.]</dc:creator>
  <cp:keywords>POST/DYS/OSK/LZA/02882/2024</cp:keywords>
  <cp:lastModifiedBy>Pastuszka Krzysztof [PGE Dystr. O.Skarżysko-Kam.]</cp:lastModifiedBy>
  <cp:revision>28</cp:revision>
  <cp:lastPrinted>2022-12-28T08:40:00Z</cp:lastPrinted>
  <dcterms:created xsi:type="dcterms:W3CDTF">2022-12-29T12:09:00Z</dcterms:created>
  <dcterms:modified xsi:type="dcterms:W3CDTF">2024-10-02T10:35:00Z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fc8561b9-9470-4004-8579-a57d59a3b8f6</vt:lpwstr>
  </property>
</Properties>
</file>