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86650" w14:textId="43408701" w:rsidR="00EB6259" w:rsidRDefault="00EB6259" w:rsidP="00EB6259">
      <w:pPr>
        <w:pStyle w:val="Nagwek1"/>
        <w:keepNext w:val="0"/>
        <w:keepLines w:val="0"/>
        <w:widowControl w:val="0"/>
        <w:shd w:val="clear" w:color="auto" w:fill="C6D9F1" w:themeFill="text2" w:themeFillTint="33"/>
        <w:spacing w:before="120" w:after="120" w:line="276" w:lineRule="auto"/>
        <w:ind w:left="-284"/>
        <w:rPr>
          <w:rFonts w:cstheme="minorHAnsi"/>
          <w:sz w:val="20"/>
        </w:rPr>
      </w:pPr>
      <w:bookmarkStart w:id="0" w:name="_Toc122603765"/>
      <w:bookmarkStart w:id="1" w:name="_Ref528247246"/>
      <w:bookmarkStart w:id="2" w:name="_Toc528334785"/>
      <w:bookmarkStart w:id="3" w:name="_Toc19182899"/>
      <w:bookmarkStart w:id="4" w:name="_Toc82426329"/>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FORMULARZ </w:t>
      </w:r>
      <w:r>
        <w:rPr>
          <w:rFonts w:cstheme="minorHAnsi"/>
          <w:sz w:val="20"/>
        </w:rPr>
        <w:t>OFERTY</w:t>
      </w:r>
      <w:bookmarkEnd w:id="0"/>
      <w:r>
        <w:rPr>
          <w:rFonts w:cstheme="minorHAnsi"/>
          <w:sz w:val="20"/>
        </w:rPr>
        <w:t xml:space="preserve"> </w:t>
      </w:r>
    </w:p>
    <w:p w14:paraId="5EBE1604" w14:textId="77777777" w:rsidR="00EB6259" w:rsidRDefault="00EB6259" w:rsidP="00EB6259">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EB6259" w:rsidRPr="006B56FD" w14:paraId="46892D01"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D5F8C57" w14:textId="77777777" w:rsidR="00EB6259" w:rsidRPr="006B56FD" w:rsidRDefault="00EB6259" w:rsidP="00922DB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597CD3C" w14:textId="77777777" w:rsidR="00EB6259" w:rsidRPr="006B56FD" w:rsidRDefault="00EB6259" w:rsidP="00922DB3">
            <w:pPr>
              <w:ind w:right="28"/>
              <w:jc w:val="left"/>
              <w:rPr>
                <w:rFonts w:asciiTheme="minorHAnsi" w:hAnsiTheme="minorHAnsi" w:cstheme="minorHAnsi"/>
              </w:rPr>
            </w:pPr>
          </w:p>
          <w:p w14:paraId="7BA93249"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24FB2344"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5184AE36" w14:textId="77777777" w:rsidR="00EB6259" w:rsidRPr="00724BFB" w:rsidRDefault="00EB6259" w:rsidP="00922DB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6A1C2488" w14:textId="77777777" w:rsidR="00EB6259" w:rsidRPr="006B56FD" w:rsidRDefault="00EB6259" w:rsidP="00922DB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4B26A38" w14:textId="77777777" w:rsidR="00EB6259" w:rsidRPr="006B56FD" w:rsidRDefault="00EB6259" w:rsidP="00922DB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BA1C700" w14:textId="77777777" w:rsidR="00EB6259" w:rsidRPr="0092625B" w:rsidRDefault="00EB6259" w:rsidP="00922DB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85C30FA" w14:textId="77777777" w:rsidR="00EB6259" w:rsidRPr="0092625B" w:rsidRDefault="00EB6259" w:rsidP="00922DB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3CFC8D4"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455836F8"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6441ACA5" w14:textId="77777777" w:rsidR="00EB6259" w:rsidRPr="00724BFB" w:rsidRDefault="00EB6259" w:rsidP="00922DB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17904AE5" w14:textId="77777777" w:rsidR="00EB6259" w:rsidRPr="00E44D52" w:rsidRDefault="00EB6259" w:rsidP="00EB6259">
      <w:pPr>
        <w:spacing w:before="360" w:after="240" w:line="240" w:lineRule="exact"/>
        <w:ind w:left="-284"/>
        <w:jc w:val="center"/>
        <w:rPr>
          <w:rFonts w:asciiTheme="minorHAnsi" w:hAnsiTheme="minorHAnsi" w:cstheme="minorHAnsi"/>
          <w:b/>
          <w:sz w:val="20"/>
          <w:lang w:eastAsia="pl-PL"/>
        </w:rPr>
      </w:pPr>
      <w:r w:rsidRPr="00E44D52">
        <w:rPr>
          <w:rFonts w:asciiTheme="minorHAnsi" w:hAnsiTheme="minorHAnsi" w:cstheme="minorHAnsi"/>
          <w:b/>
          <w:sz w:val="20"/>
          <w:lang w:eastAsia="pl-PL"/>
        </w:rPr>
        <w:t>OFERTA</w:t>
      </w:r>
    </w:p>
    <w:p w14:paraId="1595EA44" w14:textId="7EC62AF5" w:rsidR="00EB6259" w:rsidRPr="00D11497" w:rsidRDefault="00EB6259" w:rsidP="00EB6259">
      <w:pPr>
        <w:pStyle w:val="Tekstpodstawowy"/>
        <w:rPr>
          <w:rFonts w:asciiTheme="minorHAnsi" w:hAnsiTheme="minorHAnsi" w:cstheme="minorHAnsi"/>
          <w:b/>
          <w:sz w:val="20"/>
        </w:rPr>
      </w:pPr>
      <w:r w:rsidRPr="00D11497">
        <w:rPr>
          <w:rFonts w:asciiTheme="minorHAnsi" w:hAnsiTheme="minorHAnsi" w:cstheme="minorHAnsi"/>
          <w:sz w:val="20"/>
          <w:lang w:eastAsia="pl-PL"/>
        </w:rPr>
        <w:t>Dotyczy postępowania zakupowego nr</w:t>
      </w:r>
      <w:r w:rsidRPr="00D11497">
        <w:rPr>
          <w:rFonts w:asciiTheme="minorHAnsi" w:hAnsiTheme="minorHAnsi" w:cstheme="minorHAnsi"/>
          <w:b/>
          <w:sz w:val="20"/>
        </w:rPr>
        <w:t xml:space="preserve">: </w:t>
      </w:r>
      <w:sdt>
        <w:sdtPr>
          <w:rPr>
            <w:b/>
            <w:bCs/>
            <w:color w:val="000000"/>
            <w:sz w:val="18"/>
            <w:szCs w:val="18"/>
            <w:shd w:val="clear" w:color="auto" w:fill="FDFDFD"/>
          </w:rPr>
          <w:alias w:val="Słowa kluczowe"/>
          <w:tag w:val=""/>
          <w:id w:val="-303464814"/>
          <w:placeholder>
            <w:docPart w:val="9A8718E4864D4EC9B8A214C4110264EA"/>
          </w:placeholder>
          <w:dataBinding w:prefixMappings="xmlns:ns0='http://purl.org/dc/elements/1.1/' xmlns:ns1='http://schemas.openxmlformats.org/package/2006/metadata/core-properties' " w:xpath="/ns1:coreProperties[1]/ns1:keywords[1]" w:storeItemID="{6C3C8BC8-F283-45AE-878A-BAB7291924A1}"/>
          <w:text/>
        </w:sdtPr>
        <w:sdtEndPr/>
        <w:sdtContent>
          <w:r w:rsidR="00990374">
            <w:rPr>
              <w:b/>
              <w:bCs/>
              <w:color w:val="000000"/>
              <w:sz w:val="18"/>
              <w:szCs w:val="18"/>
              <w:shd w:val="clear" w:color="auto" w:fill="FDFDFD"/>
            </w:rPr>
            <w:t>POST/DYS/OSK/LZA/02538/2025</w:t>
          </w:r>
        </w:sdtContent>
      </w:sdt>
      <w:r>
        <w:rPr>
          <w:rFonts w:asciiTheme="minorHAnsi" w:hAnsiTheme="minorHAnsi" w:cstheme="minorHAnsi"/>
          <w:b/>
          <w:sz w:val="20"/>
        </w:rPr>
        <w:t xml:space="preserve"> </w:t>
      </w:r>
      <w:r w:rsidRPr="00D11497">
        <w:rPr>
          <w:rFonts w:asciiTheme="minorHAnsi" w:hAnsiTheme="minorHAnsi" w:cstheme="minorHAnsi"/>
          <w:sz w:val="20"/>
          <w:lang w:eastAsia="pl-PL"/>
        </w:rPr>
        <w:t xml:space="preserve">prowadzonego w trybie przetargu nieograniczonego pn. </w:t>
      </w:r>
      <w:sdt>
        <w:sdtPr>
          <w:rPr>
            <w:rFonts w:asciiTheme="minorHAnsi" w:hAnsiTheme="minorHAnsi"/>
            <w:b/>
            <w:bCs/>
            <w:iCs/>
            <w:sz w:val="20"/>
          </w:rPr>
          <w:alias w:val="Tytuł"/>
          <w:tag w:val=""/>
          <w:id w:val="-2146413590"/>
          <w:placeholder>
            <w:docPart w:val="2C74BC76226D4538B682433F902D01B3"/>
          </w:placeholder>
          <w:dataBinding w:prefixMappings="xmlns:ns0='http://purl.org/dc/elements/1.1/' xmlns:ns1='http://schemas.openxmlformats.org/package/2006/metadata/core-properties' " w:xpath="/ns1:coreProperties[1]/ns0:title[1]" w:storeItemID="{6C3C8BC8-F283-45AE-878A-BAB7291924A1}"/>
          <w:text/>
        </w:sdtPr>
        <w:sdtContent>
          <w:r w:rsidR="00990374" w:rsidRPr="00990374">
            <w:rPr>
              <w:rFonts w:asciiTheme="minorHAnsi" w:hAnsiTheme="minorHAnsi"/>
              <w:b/>
              <w:bCs/>
              <w:iCs/>
              <w:sz w:val="20"/>
            </w:rPr>
            <w:t>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w:t>
          </w:r>
        </w:sdtContent>
      </w:sdt>
    </w:p>
    <w:p w14:paraId="3348F996" w14:textId="77777777" w:rsidR="00EB6259" w:rsidRDefault="00EB6259" w:rsidP="00DD1194">
      <w:pPr>
        <w:pStyle w:val="Akapitzlist"/>
        <w:numPr>
          <w:ilvl w:val="5"/>
          <w:numId w:val="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B6259" w:rsidRPr="00D21208" w14:paraId="008CCF05" w14:textId="77777777" w:rsidTr="00922DB3">
        <w:trPr>
          <w:trHeight w:val="409"/>
        </w:trPr>
        <w:tc>
          <w:tcPr>
            <w:tcW w:w="2694" w:type="dxa"/>
            <w:tcBorders>
              <w:top w:val="single" w:sz="4" w:space="0" w:color="auto"/>
              <w:left w:val="single" w:sz="4" w:space="0" w:color="auto"/>
            </w:tcBorders>
            <w:shd w:val="clear" w:color="auto" w:fill="DBE5F1" w:themeFill="accent1" w:themeFillTint="33"/>
            <w:vAlign w:val="center"/>
          </w:tcPr>
          <w:p w14:paraId="119BC2E4"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1F905EAD"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EB6259" w:rsidRPr="00D21208" w14:paraId="2CDB563F" w14:textId="77777777" w:rsidTr="00922DB3">
        <w:trPr>
          <w:trHeight w:val="532"/>
        </w:trPr>
        <w:tc>
          <w:tcPr>
            <w:tcW w:w="2694" w:type="dxa"/>
            <w:vAlign w:val="center"/>
          </w:tcPr>
          <w:p w14:paraId="34EEA0D3" w14:textId="77777777" w:rsidR="00EB6259" w:rsidRPr="00451C10" w:rsidRDefault="00EB6259" w:rsidP="00922DB3">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419C865C" w14:textId="77777777" w:rsidR="00EB6259" w:rsidRPr="00451C10" w:rsidRDefault="00EB6259" w:rsidP="00922DB3">
            <w:pPr>
              <w:spacing w:before="100" w:beforeAutospacing="1" w:after="100" w:afterAutospacing="1" w:line="240" w:lineRule="auto"/>
              <w:ind w:left="-70"/>
              <w:jc w:val="center"/>
              <w:rPr>
                <w:rFonts w:asciiTheme="minorHAnsi" w:hAnsiTheme="minorHAnsi" w:cs="Arial"/>
                <w:color w:val="000000"/>
                <w:sz w:val="20"/>
                <w:lang w:eastAsia="pl-PL"/>
              </w:rPr>
            </w:pPr>
          </w:p>
        </w:tc>
      </w:tr>
      <w:tr w:rsidR="00EB6259" w:rsidRPr="007F1FAA" w14:paraId="1B2A67BC" w14:textId="77777777" w:rsidTr="002724E3">
        <w:trPr>
          <w:trHeight w:val="1796"/>
        </w:trPr>
        <w:tc>
          <w:tcPr>
            <w:tcW w:w="2694" w:type="dxa"/>
            <w:tcBorders>
              <w:top w:val="single" w:sz="4" w:space="0" w:color="auto"/>
              <w:left w:val="single" w:sz="4" w:space="0" w:color="auto"/>
              <w:bottom w:val="single" w:sz="4" w:space="0" w:color="auto"/>
              <w:right w:val="single" w:sz="4" w:space="0" w:color="auto"/>
            </w:tcBorders>
            <w:vAlign w:val="center"/>
          </w:tcPr>
          <w:p w14:paraId="7588705F" w14:textId="77777777" w:rsidR="00EB6259" w:rsidRPr="00B2356C" w:rsidRDefault="00EB6259" w:rsidP="00922DB3">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0E4BE347" w14:textId="77777777" w:rsidR="00EB6259" w:rsidRPr="00B2356C" w:rsidRDefault="00EB6259" w:rsidP="00922DB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105ACA87" w14:textId="77777777" w:rsidR="00EB6259" w:rsidRPr="00B2356C" w:rsidRDefault="00EB6259" w:rsidP="00922DB3">
            <w:pPr>
              <w:spacing w:before="100" w:beforeAutospacing="1" w:after="100" w:afterAutospacing="1" w:line="240" w:lineRule="auto"/>
              <w:ind w:left="-70"/>
              <w:jc w:val="left"/>
              <w:rPr>
                <w:rFonts w:asciiTheme="minorHAnsi" w:hAnsiTheme="minorHAnsi" w:cs="Arial"/>
                <w:color w:val="000000"/>
                <w:sz w:val="20"/>
                <w:lang w:eastAsia="pl-PL"/>
              </w:rPr>
            </w:pPr>
          </w:p>
          <w:p w14:paraId="6C23C384" w14:textId="6137A191" w:rsidR="00EB6259" w:rsidRPr="00B2356C" w:rsidRDefault="00EB6259" w:rsidP="002724E3">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331080D0" w14:textId="77777777" w:rsidR="00EB6259" w:rsidRPr="00B2356C" w:rsidRDefault="00EB6259" w:rsidP="00922DB3">
            <w:pPr>
              <w:spacing w:before="100" w:beforeAutospacing="1" w:after="100" w:afterAutospacing="1" w:line="240" w:lineRule="auto"/>
              <w:ind w:left="-70"/>
              <w:jc w:val="center"/>
              <w:rPr>
                <w:rFonts w:asciiTheme="minorHAnsi" w:hAnsiTheme="minorHAnsi" w:cs="Arial"/>
                <w:color w:val="000000"/>
                <w:sz w:val="20"/>
                <w:lang w:eastAsia="pl-PL"/>
              </w:rPr>
            </w:pPr>
          </w:p>
        </w:tc>
      </w:tr>
      <w:tr w:rsidR="00EB6259" w:rsidRPr="007F1FAA" w14:paraId="44133E51"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4DA454E" w14:textId="77777777" w:rsidR="00EB6259" w:rsidRPr="00B2356C" w:rsidRDefault="00EB6259" w:rsidP="00922DB3">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4A1890C"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EB6259" w:rsidRPr="007F1FAA" w14:paraId="70C353B4"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314A82AB" w14:textId="77777777" w:rsidR="00EB6259" w:rsidRPr="008215C7" w:rsidRDefault="00EB6259" w:rsidP="00922DB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12839A6A"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p w14:paraId="5DC78223"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p w14:paraId="0E731A44" w14:textId="46A33DE0" w:rsidR="00EB6259" w:rsidRPr="008215C7" w:rsidRDefault="00EB6259" w:rsidP="002724E3">
            <w:pPr>
              <w:spacing w:before="100" w:beforeAutospacing="1" w:after="100" w:afterAutospacing="1" w:line="240" w:lineRule="auto"/>
              <w:rPr>
                <w:rFonts w:asciiTheme="minorHAnsi" w:hAnsiTheme="minorHAnsi" w:cs="Arial"/>
                <w:sz w:val="20"/>
                <w:lang w:eastAsia="pl-PL"/>
              </w:rPr>
            </w:pPr>
          </w:p>
        </w:tc>
      </w:tr>
      <w:tr w:rsidR="00EB6259" w:rsidRPr="007F1FAA" w14:paraId="71EF699F" w14:textId="77777777" w:rsidTr="00922DB3">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106F18A7" w14:textId="77777777" w:rsidR="00EB6259" w:rsidRPr="008215C7" w:rsidRDefault="00EB6259" w:rsidP="00922DB3">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11186AD" w14:textId="77777777" w:rsidR="00EB6259" w:rsidRPr="008215C7" w:rsidRDefault="00EB6259" w:rsidP="00922DB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686863AD" w14:textId="77777777" w:rsidR="00EB6259" w:rsidRPr="008215C7" w:rsidRDefault="00EB6259" w:rsidP="00922DB3">
            <w:pPr>
              <w:spacing w:before="100" w:beforeAutospacing="1" w:after="100" w:afterAutospacing="1" w:line="240" w:lineRule="auto"/>
              <w:ind w:left="-70"/>
              <w:jc w:val="left"/>
              <w:rPr>
                <w:rFonts w:asciiTheme="minorHAnsi" w:hAnsiTheme="minorHAnsi" w:cs="Arial"/>
                <w:sz w:val="20"/>
                <w:lang w:eastAsia="pl-PL"/>
              </w:rPr>
            </w:pPr>
          </w:p>
          <w:p w14:paraId="24DE35E2" w14:textId="73659DB6" w:rsidR="00EB6259" w:rsidRPr="008215C7" w:rsidRDefault="00EB6259" w:rsidP="002724E3">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BC5E502" w14:textId="77777777" w:rsidR="00EB6259" w:rsidRPr="008215C7" w:rsidRDefault="00EB6259" w:rsidP="00922DB3">
            <w:pPr>
              <w:spacing w:before="100" w:beforeAutospacing="1" w:after="100" w:afterAutospacing="1" w:line="240" w:lineRule="auto"/>
              <w:ind w:left="-70"/>
              <w:jc w:val="center"/>
              <w:rPr>
                <w:rFonts w:asciiTheme="minorHAnsi" w:hAnsiTheme="minorHAnsi" w:cs="Arial"/>
                <w:sz w:val="20"/>
                <w:lang w:eastAsia="pl-PL"/>
              </w:rPr>
            </w:pPr>
          </w:p>
        </w:tc>
      </w:tr>
    </w:tbl>
    <w:p w14:paraId="4B5E7271" w14:textId="65069B3E" w:rsidR="00922DB3" w:rsidRDefault="00922DB3" w:rsidP="00EB6259">
      <w:pPr>
        <w:pStyle w:val="Akapitzlist"/>
        <w:spacing w:after="80" w:line="240" w:lineRule="exact"/>
        <w:ind w:left="0"/>
        <w:rPr>
          <w:rFonts w:asciiTheme="minorHAnsi" w:hAnsiTheme="minorHAnsi" w:cstheme="minorHAnsi"/>
          <w:b/>
          <w:sz w:val="20"/>
        </w:rPr>
      </w:pPr>
    </w:p>
    <w:p w14:paraId="497E898A" w14:textId="4CD41F85" w:rsidR="005F29FF" w:rsidRDefault="005F29FF" w:rsidP="00EB6259">
      <w:pPr>
        <w:pStyle w:val="Akapitzlist"/>
        <w:spacing w:after="80" w:line="240" w:lineRule="exact"/>
        <w:ind w:left="0"/>
        <w:rPr>
          <w:rFonts w:asciiTheme="minorHAnsi" w:hAnsiTheme="minorHAnsi" w:cstheme="minorHAnsi"/>
          <w:b/>
          <w:sz w:val="20"/>
        </w:rPr>
      </w:pPr>
    </w:p>
    <w:p w14:paraId="00CA02EB" w14:textId="6CE3ACA4" w:rsidR="00535A95" w:rsidRDefault="00535A95" w:rsidP="00EB6259">
      <w:pPr>
        <w:pStyle w:val="Akapitzlist"/>
        <w:spacing w:after="80" w:line="240" w:lineRule="exact"/>
        <w:ind w:left="0"/>
        <w:rPr>
          <w:rFonts w:asciiTheme="minorHAnsi" w:hAnsiTheme="minorHAnsi" w:cstheme="minorHAnsi"/>
          <w:b/>
          <w:sz w:val="20"/>
        </w:rPr>
      </w:pPr>
    </w:p>
    <w:p w14:paraId="78DF0A71" w14:textId="77777777" w:rsidR="00EB6259" w:rsidRPr="00F71E5C" w:rsidRDefault="00EB6259" w:rsidP="00DD1194">
      <w:pPr>
        <w:pStyle w:val="Akapitzlist"/>
        <w:numPr>
          <w:ilvl w:val="5"/>
          <w:numId w:val="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EB6259" w:rsidRPr="00F71E5C" w14:paraId="1D638EA4" w14:textId="77777777" w:rsidTr="00922DB3">
        <w:tc>
          <w:tcPr>
            <w:tcW w:w="2694" w:type="dxa"/>
            <w:shd w:val="clear" w:color="auto" w:fill="F2F2F2" w:themeFill="background1" w:themeFillShade="F2"/>
          </w:tcPr>
          <w:p w14:paraId="1FA09A2C"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F474D0B"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5C33C691" w14:textId="77777777" w:rsidTr="00922DB3">
        <w:tc>
          <w:tcPr>
            <w:tcW w:w="2694" w:type="dxa"/>
            <w:shd w:val="clear" w:color="auto" w:fill="F2F2F2" w:themeFill="background1" w:themeFillShade="F2"/>
          </w:tcPr>
          <w:p w14:paraId="0F63F5EF"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DE88D3"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2548A7E8" w14:textId="77777777" w:rsidTr="00922DB3">
        <w:tc>
          <w:tcPr>
            <w:tcW w:w="2694" w:type="dxa"/>
            <w:shd w:val="clear" w:color="auto" w:fill="F2F2F2" w:themeFill="background1" w:themeFillShade="F2"/>
          </w:tcPr>
          <w:p w14:paraId="49558031" w14:textId="77777777" w:rsidR="00EB6259" w:rsidRPr="00F71E5C" w:rsidRDefault="00EB6259" w:rsidP="00922DB3">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7023B7A2" w14:textId="77777777" w:rsidR="00EB6259" w:rsidRPr="00F71E5C" w:rsidRDefault="00EB6259" w:rsidP="00922DB3">
            <w:pPr>
              <w:spacing w:before="100" w:line="240" w:lineRule="exact"/>
              <w:rPr>
                <w:rFonts w:asciiTheme="minorHAnsi" w:hAnsiTheme="minorHAnsi" w:cstheme="minorHAnsi"/>
                <w:sz w:val="20"/>
              </w:rPr>
            </w:pPr>
          </w:p>
        </w:tc>
      </w:tr>
      <w:tr w:rsidR="00EB6259" w:rsidRPr="00F71E5C" w14:paraId="6CE7227E" w14:textId="77777777" w:rsidTr="00922DB3">
        <w:tc>
          <w:tcPr>
            <w:tcW w:w="2694" w:type="dxa"/>
            <w:shd w:val="clear" w:color="auto" w:fill="F2F2F2" w:themeFill="background1" w:themeFillShade="F2"/>
          </w:tcPr>
          <w:p w14:paraId="6F5E320A" w14:textId="77777777" w:rsidR="00EB6259" w:rsidRDefault="00EB6259" w:rsidP="00922DB3">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0BB2A3C5" w14:textId="77777777" w:rsidR="00EB6259" w:rsidRPr="00F71E5C" w:rsidRDefault="00EB6259" w:rsidP="00922DB3">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20" w:type="dxa"/>
          </w:tcPr>
          <w:p w14:paraId="5F41730A" w14:textId="77777777" w:rsidR="00EB6259" w:rsidRPr="00F71E5C" w:rsidRDefault="00EB6259" w:rsidP="00922DB3">
            <w:pPr>
              <w:spacing w:before="100" w:line="240" w:lineRule="exact"/>
              <w:rPr>
                <w:rFonts w:asciiTheme="minorHAnsi" w:hAnsiTheme="minorHAnsi" w:cstheme="minorHAnsi"/>
                <w:sz w:val="20"/>
                <w:lang w:val="de-DE"/>
              </w:rPr>
            </w:pPr>
          </w:p>
        </w:tc>
      </w:tr>
    </w:tbl>
    <w:p w14:paraId="574DC12A" w14:textId="77777777" w:rsidR="00EB6259" w:rsidRPr="00D11497" w:rsidRDefault="00EB6259" w:rsidP="00EB6259">
      <w:pPr>
        <w:spacing w:before="120" w:after="120" w:line="240" w:lineRule="auto"/>
        <w:rPr>
          <w:rFonts w:asciiTheme="minorHAnsi" w:hAnsiTheme="minorHAnsi" w:cstheme="minorHAnsi"/>
          <w:sz w:val="18"/>
        </w:rPr>
      </w:pPr>
      <w:r w:rsidRPr="00D11497">
        <w:rPr>
          <w:rFonts w:asciiTheme="minorHAnsi" w:hAnsiTheme="minorHAnsi" w:cstheme="minorHAnsi"/>
          <w:b/>
          <w:sz w:val="20"/>
          <w:szCs w:val="22"/>
        </w:rPr>
        <w:t>W PRZYPADKU WYBORU NASZEJ FIRMY DO REALIZACJI PRZEDMIOTU ZAMÓWIENIA - OSOBĄ ODPOWIEDZIALNĄ ZA REALIZACJĘ UMOWY ZE STRONY WYKONAWCY BĘDZIE:</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EB6259" w:rsidRPr="00D11497" w14:paraId="459B9D02"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CF8494A"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3C207E57"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2C12993E"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E3218D"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0D8B1789"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05C4EAF2"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08DBB62"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385A92F7" w14:textId="77777777" w:rsidR="00EB6259" w:rsidRPr="00D11497" w:rsidRDefault="00EB6259" w:rsidP="00922DB3">
            <w:pPr>
              <w:spacing w:before="100" w:line="240" w:lineRule="exact"/>
              <w:rPr>
                <w:rFonts w:asciiTheme="minorHAnsi" w:hAnsiTheme="minorHAnsi" w:cstheme="minorHAnsi"/>
                <w:sz w:val="20"/>
              </w:rPr>
            </w:pPr>
          </w:p>
        </w:tc>
      </w:tr>
      <w:tr w:rsidR="00EB6259" w:rsidRPr="00D11497" w14:paraId="11AFEABB" w14:textId="77777777" w:rsidTr="00922DB3">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75F7E4" w14:textId="77777777" w:rsidR="00EB6259" w:rsidRPr="00D11497" w:rsidRDefault="00EB6259" w:rsidP="00922DB3">
            <w:pPr>
              <w:spacing w:before="100" w:line="240" w:lineRule="exact"/>
              <w:jc w:val="center"/>
              <w:rPr>
                <w:rFonts w:asciiTheme="minorHAnsi" w:hAnsiTheme="minorHAnsi" w:cstheme="minorHAnsi"/>
                <w:b/>
                <w:sz w:val="20"/>
              </w:rPr>
            </w:pPr>
            <w:r w:rsidRPr="00D11497">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3EB3C596" w14:textId="77777777" w:rsidR="00EB6259" w:rsidRPr="00D11497" w:rsidRDefault="00EB6259" w:rsidP="00922DB3">
            <w:pPr>
              <w:spacing w:before="100" w:line="240" w:lineRule="exact"/>
              <w:rPr>
                <w:rFonts w:asciiTheme="minorHAnsi" w:hAnsiTheme="minorHAnsi" w:cstheme="minorHAnsi"/>
                <w:sz w:val="20"/>
                <w:lang w:val="de-DE"/>
              </w:rPr>
            </w:pPr>
          </w:p>
        </w:tc>
      </w:tr>
    </w:tbl>
    <w:p w14:paraId="5C7825BD" w14:textId="2A080BD9" w:rsidR="00EB6259" w:rsidRDefault="00EB6259" w:rsidP="00EB6259">
      <w:pPr>
        <w:tabs>
          <w:tab w:val="center" w:pos="4536"/>
          <w:tab w:val="right" w:pos="9072"/>
        </w:tabs>
        <w:spacing w:line="240" w:lineRule="exact"/>
        <w:rPr>
          <w:rFonts w:asciiTheme="minorHAnsi" w:hAnsiTheme="minorHAnsi" w:cstheme="minorHAnsi"/>
          <w:sz w:val="20"/>
        </w:rPr>
      </w:pPr>
    </w:p>
    <w:p w14:paraId="72871F81" w14:textId="4F4C37CC" w:rsidR="002724E3" w:rsidRPr="00944FD2" w:rsidRDefault="002724E3" w:rsidP="00944FD2">
      <w:pPr>
        <w:pStyle w:val="Nagwek2"/>
        <w:widowControl w:val="0"/>
        <w:numPr>
          <w:ilvl w:val="5"/>
          <w:numId w:val="8"/>
        </w:numPr>
        <w:spacing w:before="120" w:after="120" w:line="240" w:lineRule="exact"/>
        <w:ind w:left="426" w:hanging="426"/>
        <w:rPr>
          <w:rFonts w:asciiTheme="minorHAnsi" w:hAnsiTheme="minorHAnsi" w:cstheme="minorHAnsi"/>
          <w:color w:val="auto"/>
          <w:sz w:val="20"/>
        </w:rPr>
      </w:pPr>
      <w:r w:rsidRPr="00944FD2">
        <w:rPr>
          <w:rFonts w:asciiTheme="minorHAnsi" w:eastAsia="Times New Roman" w:hAnsiTheme="minorHAnsi" w:cstheme="minorHAnsi"/>
          <w:bCs w:val="0"/>
          <w:color w:val="auto"/>
          <w:sz w:val="20"/>
          <w:szCs w:val="20"/>
          <w:lang w:eastAsia="pl-PL"/>
        </w:rPr>
        <w:t>CENA OFERTY</w:t>
      </w:r>
      <w:r w:rsidRPr="00944FD2">
        <w:rPr>
          <w:rFonts w:eastAsia="Times New Roman"/>
          <w:bCs w:val="0"/>
          <w:color w:val="auto"/>
          <w:szCs w:val="20"/>
          <w:vertAlign w:val="superscript"/>
          <w:lang w:eastAsia="pl-PL"/>
        </w:rPr>
        <w:footnoteReference w:id="3"/>
      </w:r>
      <w:r w:rsidRPr="00944FD2">
        <w:rPr>
          <w:rFonts w:asciiTheme="minorHAnsi" w:eastAsia="Times New Roman" w:hAnsiTheme="minorHAnsi" w:cstheme="minorHAnsi"/>
          <w:bCs w:val="0"/>
          <w:color w:val="auto"/>
          <w:sz w:val="20"/>
          <w:szCs w:val="20"/>
          <w:vertAlign w:val="superscript"/>
          <w:lang w:eastAsia="pl-PL"/>
        </w:rPr>
        <w:t>:</w:t>
      </w:r>
    </w:p>
    <w:p w14:paraId="3B79407A" w14:textId="3FE86485" w:rsidR="00483C75" w:rsidRDefault="002724E3" w:rsidP="0000072C">
      <w:pPr>
        <w:spacing w:after="80" w:line="240" w:lineRule="exact"/>
        <w:ind w:left="-284"/>
        <w:rPr>
          <w:rFonts w:asciiTheme="minorHAnsi" w:hAnsiTheme="minorHAnsi" w:cstheme="minorHAnsi"/>
          <w:color w:val="000000" w:themeColor="text1"/>
          <w:sz w:val="20"/>
        </w:rPr>
      </w:pPr>
      <w:r w:rsidRPr="00FE1B87">
        <w:rPr>
          <w:rFonts w:asciiTheme="minorHAnsi" w:hAnsiTheme="minorHAnsi" w:cstheme="minorHAnsi"/>
          <w:sz w:val="20"/>
        </w:rPr>
        <w:t>My, niżej podpisani, oferujemy, zgodnie z wymaganiami określonymi w SWZ, wykonanie przedmiotu Zakupu:</w:t>
      </w:r>
      <w:r>
        <w:rPr>
          <w:rFonts w:asciiTheme="minorHAnsi" w:hAnsiTheme="minorHAnsi" w:cstheme="minorHAnsi"/>
          <w:sz w:val="20"/>
        </w:rPr>
        <w:t xml:space="preserve">   </w:t>
      </w:r>
      <w:sdt>
        <w:sdtPr>
          <w:rPr>
            <w:rFonts w:asciiTheme="minorHAnsi" w:hAnsiTheme="minorHAnsi" w:cstheme="minorHAnsi"/>
            <w:b/>
            <w:color w:val="000000" w:themeColor="text1"/>
            <w:szCs w:val="22"/>
          </w:rPr>
          <w:alias w:val="Tytuł"/>
          <w:tag w:val=""/>
          <w:id w:val="455449198"/>
          <w:placeholder>
            <w:docPart w:val="D1D8291980854DB6AD0E55DEAC12589C"/>
          </w:placeholder>
          <w:dataBinding w:prefixMappings="xmlns:ns0='http://purl.org/dc/elements/1.1/' xmlns:ns1='http://schemas.openxmlformats.org/package/2006/metadata/core-properties' " w:xpath="/ns1:coreProperties[1]/ns0:title[1]" w:storeItemID="{6C3C8BC8-F283-45AE-878A-BAB7291924A1}"/>
          <w:text/>
        </w:sdtPr>
        <w:sdtEndPr/>
        <w:sdtContent>
          <w:r w:rsidR="00990374">
            <w:rPr>
              <w:rFonts w:asciiTheme="minorHAnsi" w:hAnsiTheme="minorHAnsi" w:cstheme="minorHAnsi"/>
              <w:b/>
              <w:color w:val="000000" w:themeColor="text1"/>
              <w:szCs w:val="22"/>
            </w:rPr>
            <w:t>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w:t>
          </w:r>
        </w:sdtContent>
      </w:sdt>
      <w:r w:rsidRPr="00922DB3">
        <w:rPr>
          <w:rFonts w:asciiTheme="minorHAnsi" w:hAnsiTheme="minorHAnsi" w:cstheme="minorHAnsi"/>
          <w:b/>
          <w:color w:val="000000" w:themeColor="text1"/>
          <w:sz w:val="20"/>
        </w:rPr>
        <w:t xml:space="preserve"> Nr</w:t>
      </w:r>
      <w:r w:rsidRPr="00922DB3">
        <w:rPr>
          <w:rFonts w:asciiTheme="minorHAnsi" w:hAnsiTheme="minorHAnsi" w:cstheme="minorHAnsi"/>
          <w:b/>
          <w:color w:val="000000" w:themeColor="text1"/>
          <w:szCs w:val="22"/>
        </w:rPr>
        <w:t xml:space="preserve">: </w:t>
      </w:r>
      <w:sdt>
        <w:sdtPr>
          <w:rPr>
            <w:rFonts w:asciiTheme="minorHAnsi" w:hAnsiTheme="minorHAnsi" w:cstheme="minorHAnsi"/>
            <w:b/>
            <w:color w:val="000000" w:themeColor="text1"/>
            <w:sz w:val="20"/>
          </w:rPr>
          <w:alias w:val="Słowa kluczowe"/>
          <w:tag w:val=""/>
          <w:id w:val="610096477"/>
          <w:placeholder>
            <w:docPart w:val="EB91AD0592AD4A6594D94DBFDB270EF4"/>
          </w:placeholder>
          <w:dataBinding w:prefixMappings="xmlns:ns0='http://purl.org/dc/elements/1.1/' xmlns:ns1='http://schemas.openxmlformats.org/package/2006/metadata/core-properties' " w:xpath="/ns1:coreProperties[1]/ns1:keywords[1]" w:storeItemID="{6C3C8BC8-F283-45AE-878A-BAB7291924A1}"/>
          <w:text/>
        </w:sdtPr>
        <w:sdtEndPr/>
        <w:sdtContent>
          <w:r w:rsidR="00990374">
            <w:rPr>
              <w:rFonts w:asciiTheme="minorHAnsi" w:hAnsiTheme="minorHAnsi" w:cstheme="minorHAnsi"/>
              <w:b/>
              <w:color w:val="000000" w:themeColor="text1"/>
              <w:sz w:val="20"/>
            </w:rPr>
            <w:t>POST/DYS/OSK/LZA/02538/2025</w:t>
          </w:r>
        </w:sdtContent>
      </w:sdt>
      <w:r w:rsidR="002F3FA3">
        <w:rPr>
          <w:rFonts w:asciiTheme="minorHAnsi" w:hAnsiTheme="minorHAnsi" w:cstheme="minorHAnsi"/>
          <w:b/>
          <w:color w:val="000000" w:themeColor="text1"/>
          <w:sz w:val="20"/>
        </w:rPr>
        <w:t xml:space="preserve"> </w:t>
      </w:r>
      <w:r w:rsidRPr="00922DB3">
        <w:rPr>
          <w:rFonts w:asciiTheme="minorHAnsi" w:hAnsiTheme="minorHAnsi" w:cstheme="minorHAnsi"/>
          <w:color w:val="000000" w:themeColor="text1"/>
          <w:sz w:val="20"/>
        </w:rPr>
        <w:t>za:</w:t>
      </w:r>
    </w:p>
    <w:p w14:paraId="28C50B55" w14:textId="77777777" w:rsidR="00732D23" w:rsidRDefault="00732D23" w:rsidP="00732D23">
      <w:pPr>
        <w:spacing w:before="120" w:after="120" w:line="240" w:lineRule="auto"/>
        <w:ind w:left="-284" w:firstLine="142"/>
        <w:rPr>
          <w:rFonts w:ascii="Calibri" w:hAnsi="Calibri" w:cs="Calibri"/>
          <w:b/>
          <w:color w:val="000000" w:themeColor="text1"/>
          <w:sz w:val="20"/>
        </w:rPr>
      </w:pPr>
      <w:r w:rsidRPr="00B3039B">
        <w:rPr>
          <w:rFonts w:ascii="Calibri" w:hAnsi="Calibri" w:cs="Calibri"/>
          <w:b/>
          <w:color w:val="000000" w:themeColor="text1"/>
          <w:sz w:val="20"/>
        </w:rPr>
        <w:t xml:space="preserve">Część 1 </w:t>
      </w:r>
      <w:r w:rsidRPr="00716B55">
        <w:rPr>
          <w:rFonts w:ascii="Calibri" w:hAnsi="Calibri" w:cs="Calibri"/>
          <w:b/>
          <w:color w:val="000000" w:themeColor="text1"/>
          <w:sz w:val="20"/>
        </w:rPr>
        <w:t>Przyłączenie do sieci dystrybucyjnej elektrowni fotowoltaicznych na terenie RE Busko – III grupa przyłączeniowa: Część 1: EF UCISKÓW w m. Ucisków dz. nr 226 gm. Nowy Korczyn</w:t>
      </w:r>
    </w:p>
    <w:p w14:paraId="2A5096B2" w14:textId="77777777" w:rsidR="00732D23" w:rsidRDefault="00732D23" w:rsidP="00732D23">
      <w:pPr>
        <w:spacing w:before="120" w:after="120" w:line="240" w:lineRule="auto"/>
        <w:ind w:left="-284" w:firstLine="142"/>
        <w:rPr>
          <w:rFonts w:ascii="Calibri" w:hAnsi="Calibri" w:cs="Calibri"/>
          <w:sz w:val="20"/>
        </w:rPr>
      </w:pPr>
      <w:r>
        <w:rPr>
          <w:rFonts w:ascii="Calibri" w:hAnsi="Calibri" w:cs="Calibri"/>
          <w:b/>
          <w:color w:val="000000" w:themeColor="text1"/>
          <w:sz w:val="20"/>
        </w:rPr>
        <w:t xml:space="preserve">            </w:t>
      </w:r>
      <w:r>
        <w:rPr>
          <w:rFonts w:ascii="Calibri" w:hAnsi="Calibri" w:cs="Calibri"/>
          <w:b/>
          <w:sz w:val="20"/>
        </w:rPr>
        <w:t>cena netto</w:t>
      </w:r>
      <w:r>
        <w:rPr>
          <w:rFonts w:ascii="Calibri" w:hAnsi="Calibri" w:cs="Calibri"/>
          <w:sz w:val="20"/>
        </w:rPr>
        <w:t xml:space="preserve"> ..................................... </w:t>
      </w:r>
      <w:r>
        <w:rPr>
          <w:rFonts w:ascii="Calibri" w:hAnsi="Calibri" w:cs="Calibri"/>
          <w:b/>
          <w:sz w:val="20"/>
        </w:rPr>
        <w:t>zł</w:t>
      </w:r>
      <w:r>
        <w:rPr>
          <w:rFonts w:ascii="Calibri" w:hAnsi="Calibri" w:cs="Calibri"/>
          <w:sz w:val="20"/>
        </w:rPr>
        <w:t xml:space="preserve"> (słownie ......................................................................) </w:t>
      </w:r>
    </w:p>
    <w:p w14:paraId="70B1E3D5" w14:textId="77777777" w:rsidR="00732D23" w:rsidRDefault="00732D23" w:rsidP="00732D23">
      <w:pPr>
        <w:spacing w:before="120" w:after="120" w:line="240" w:lineRule="auto"/>
        <w:ind w:left="360"/>
        <w:rPr>
          <w:rFonts w:ascii="Calibri" w:hAnsi="Calibri" w:cs="Calibri"/>
          <w:sz w:val="20"/>
        </w:rPr>
      </w:pPr>
      <w:r>
        <w:rPr>
          <w:rFonts w:ascii="Calibri" w:hAnsi="Calibri" w:cs="Calibri"/>
          <w:b/>
          <w:sz w:val="20"/>
        </w:rPr>
        <w:t>wartość podatku VAT</w:t>
      </w:r>
      <w:r>
        <w:rPr>
          <w:rFonts w:ascii="Calibri" w:hAnsi="Calibri" w:cs="Calibri"/>
          <w:sz w:val="20"/>
        </w:rPr>
        <w:t xml:space="preserve"> .......................................... </w:t>
      </w:r>
      <w:r>
        <w:rPr>
          <w:rFonts w:ascii="Calibri" w:hAnsi="Calibri" w:cs="Calibri"/>
          <w:b/>
          <w:sz w:val="20"/>
        </w:rPr>
        <w:t>zł,</w:t>
      </w:r>
      <w:r>
        <w:rPr>
          <w:rFonts w:ascii="Calibri" w:hAnsi="Calibri" w:cs="Calibri"/>
          <w:sz w:val="20"/>
        </w:rPr>
        <w:t xml:space="preserve">   według stawki ……..…. %</w:t>
      </w:r>
    </w:p>
    <w:p w14:paraId="737E52EB" w14:textId="77777777" w:rsidR="00732D23" w:rsidRDefault="00732D23" w:rsidP="00732D23">
      <w:pPr>
        <w:spacing w:before="120" w:after="120" w:line="240" w:lineRule="auto"/>
        <w:ind w:left="360"/>
        <w:rPr>
          <w:rFonts w:ascii="Calibri" w:hAnsi="Calibri" w:cs="Calibri"/>
          <w:sz w:val="20"/>
        </w:rPr>
      </w:pPr>
      <w:r>
        <w:rPr>
          <w:rFonts w:ascii="Calibri" w:hAnsi="Calibri" w:cs="Calibri"/>
          <w:b/>
          <w:sz w:val="20"/>
        </w:rPr>
        <w:t>wartość brutto</w:t>
      </w:r>
      <w:r>
        <w:rPr>
          <w:rFonts w:ascii="Calibri" w:hAnsi="Calibri" w:cs="Calibri"/>
          <w:sz w:val="20"/>
        </w:rPr>
        <w:t xml:space="preserve"> ..................................... zł (słownie ............................................................................),</w:t>
      </w:r>
    </w:p>
    <w:p w14:paraId="503FFAFB" w14:textId="77777777" w:rsidR="00732D23" w:rsidRDefault="00732D23" w:rsidP="00732D23">
      <w:pPr>
        <w:spacing w:after="80" w:line="240" w:lineRule="exact"/>
        <w:ind w:left="-284"/>
        <w:rPr>
          <w:rFonts w:ascii="Calibri" w:hAnsi="Calibri" w:cs="Calibri"/>
          <w:b/>
          <w:color w:val="000000" w:themeColor="text1"/>
          <w:sz w:val="20"/>
        </w:rPr>
      </w:pPr>
      <w:r w:rsidRPr="00B3039B">
        <w:rPr>
          <w:rFonts w:ascii="Calibri" w:hAnsi="Calibri" w:cs="Calibri"/>
          <w:b/>
          <w:color w:val="000000" w:themeColor="text1"/>
          <w:sz w:val="20"/>
        </w:rPr>
        <w:t xml:space="preserve">Część 2 </w:t>
      </w:r>
      <w:r w:rsidRPr="00716B55">
        <w:rPr>
          <w:rFonts w:ascii="Calibri" w:hAnsi="Calibri" w:cs="Calibri"/>
          <w:b/>
          <w:color w:val="000000" w:themeColor="text1"/>
          <w:sz w:val="20"/>
        </w:rPr>
        <w:t>Przyłączenie do sieci dystrybucyjnej elektrowni fotowoltaicznych na terenie RE Busko – III grupa przyłączeniowa: Część 2: EF SZYDŁÓW w m. Szydłów dz. nr 2133, 2134 gm. Szydłów</w:t>
      </w:r>
    </w:p>
    <w:p w14:paraId="418C4188" w14:textId="77777777" w:rsidR="00732D23" w:rsidRDefault="00732D23" w:rsidP="00732D23">
      <w:pPr>
        <w:spacing w:after="80" w:line="240" w:lineRule="exact"/>
        <w:ind w:left="-284"/>
        <w:rPr>
          <w:rFonts w:ascii="Calibri" w:hAnsi="Calibri" w:cs="Calibri"/>
          <w:sz w:val="20"/>
        </w:rPr>
      </w:pPr>
      <w:r>
        <w:rPr>
          <w:rFonts w:ascii="Calibri" w:hAnsi="Calibri" w:cs="Calibri"/>
          <w:b/>
          <w:color w:val="000000" w:themeColor="text1"/>
          <w:sz w:val="20"/>
        </w:rPr>
        <w:t xml:space="preserve">               </w:t>
      </w:r>
      <w:r>
        <w:rPr>
          <w:rFonts w:ascii="Calibri" w:hAnsi="Calibri" w:cs="Calibri"/>
          <w:b/>
          <w:sz w:val="20"/>
        </w:rPr>
        <w:t>cena netto</w:t>
      </w:r>
      <w:r>
        <w:rPr>
          <w:rFonts w:ascii="Calibri" w:hAnsi="Calibri" w:cs="Calibri"/>
          <w:sz w:val="20"/>
        </w:rPr>
        <w:t xml:space="preserve"> ..................................... </w:t>
      </w:r>
      <w:r>
        <w:rPr>
          <w:rFonts w:ascii="Calibri" w:hAnsi="Calibri" w:cs="Calibri"/>
          <w:b/>
          <w:sz w:val="20"/>
        </w:rPr>
        <w:t>zł</w:t>
      </w:r>
      <w:r>
        <w:rPr>
          <w:rFonts w:ascii="Calibri" w:hAnsi="Calibri" w:cs="Calibri"/>
          <w:sz w:val="20"/>
        </w:rPr>
        <w:t xml:space="preserve"> (słownie ......................................................................) </w:t>
      </w:r>
    </w:p>
    <w:p w14:paraId="3CBAC9C9" w14:textId="77777777" w:rsidR="00732D23" w:rsidRDefault="00732D23" w:rsidP="00732D23">
      <w:pPr>
        <w:spacing w:before="120" w:after="120" w:line="240" w:lineRule="auto"/>
        <w:ind w:left="360"/>
        <w:rPr>
          <w:rFonts w:ascii="Calibri" w:hAnsi="Calibri" w:cs="Calibri"/>
          <w:sz w:val="20"/>
        </w:rPr>
      </w:pPr>
      <w:r>
        <w:rPr>
          <w:rFonts w:ascii="Calibri" w:hAnsi="Calibri" w:cs="Calibri"/>
          <w:b/>
          <w:sz w:val="20"/>
        </w:rPr>
        <w:t>wartość podatku VAT</w:t>
      </w:r>
      <w:r>
        <w:rPr>
          <w:rFonts w:ascii="Calibri" w:hAnsi="Calibri" w:cs="Calibri"/>
          <w:sz w:val="20"/>
        </w:rPr>
        <w:t xml:space="preserve"> .......................................... </w:t>
      </w:r>
      <w:r>
        <w:rPr>
          <w:rFonts w:ascii="Calibri" w:hAnsi="Calibri" w:cs="Calibri"/>
          <w:b/>
          <w:sz w:val="20"/>
        </w:rPr>
        <w:t>zł,</w:t>
      </w:r>
      <w:r>
        <w:rPr>
          <w:rFonts w:ascii="Calibri" w:hAnsi="Calibri" w:cs="Calibri"/>
          <w:sz w:val="20"/>
        </w:rPr>
        <w:t xml:space="preserve">   według stawki ……..…. %</w:t>
      </w:r>
    </w:p>
    <w:p w14:paraId="64DBF384" w14:textId="77777777" w:rsidR="00732D23" w:rsidRDefault="00732D23" w:rsidP="00732D23">
      <w:pPr>
        <w:spacing w:before="120" w:after="120" w:line="240" w:lineRule="auto"/>
        <w:ind w:left="360"/>
        <w:rPr>
          <w:rFonts w:ascii="Calibri" w:hAnsi="Calibri" w:cs="Calibri"/>
          <w:sz w:val="20"/>
        </w:rPr>
      </w:pPr>
      <w:r>
        <w:rPr>
          <w:rFonts w:ascii="Calibri" w:hAnsi="Calibri" w:cs="Calibri"/>
          <w:b/>
          <w:sz w:val="20"/>
        </w:rPr>
        <w:t>wartość brutto</w:t>
      </w:r>
      <w:r>
        <w:rPr>
          <w:rFonts w:ascii="Calibri" w:hAnsi="Calibri" w:cs="Calibri"/>
          <w:sz w:val="20"/>
        </w:rPr>
        <w:t xml:space="preserve"> ..................................... zł (słownie ............................................................................),</w:t>
      </w:r>
    </w:p>
    <w:p w14:paraId="651A0470" w14:textId="77777777" w:rsidR="00732D23" w:rsidRDefault="00732D23" w:rsidP="00732D23">
      <w:pPr>
        <w:spacing w:after="80" w:line="240" w:lineRule="exact"/>
        <w:ind w:left="-284"/>
        <w:rPr>
          <w:rFonts w:ascii="Calibri" w:hAnsi="Calibri" w:cs="Calibri"/>
          <w:b/>
          <w:color w:val="000000" w:themeColor="text1"/>
          <w:sz w:val="20"/>
        </w:rPr>
      </w:pPr>
      <w:r w:rsidRPr="00B3039B">
        <w:rPr>
          <w:rFonts w:ascii="Calibri" w:hAnsi="Calibri" w:cs="Calibri"/>
          <w:b/>
          <w:color w:val="000000" w:themeColor="text1"/>
          <w:sz w:val="20"/>
        </w:rPr>
        <w:t xml:space="preserve">Część 3 </w:t>
      </w:r>
      <w:r w:rsidRPr="00716B55">
        <w:rPr>
          <w:rFonts w:ascii="Calibri" w:hAnsi="Calibri" w:cs="Calibri"/>
          <w:b/>
          <w:color w:val="000000" w:themeColor="text1"/>
          <w:sz w:val="20"/>
        </w:rPr>
        <w:t>Przyłączenie do sieci dystrybucyjnej elektrowni fotowoltaicznych na terenie RE Busko – III grupa przyłączeniowa: Część 3: EF MOKRE w m. Mokre dz. nr 10/1, 11/1, 12, 13/1 gm. Szydłów</w:t>
      </w:r>
    </w:p>
    <w:p w14:paraId="322935B3" w14:textId="77777777" w:rsidR="00732D23" w:rsidRDefault="00732D23" w:rsidP="00732D23">
      <w:pPr>
        <w:spacing w:after="80" w:line="240" w:lineRule="exact"/>
        <w:ind w:left="-284"/>
        <w:rPr>
          <w:rFonts w:ascii="Calibri" w:hAnsi="Calibri" w:cs="Calibri"/>
          <w:sz w:val="20"/>
        </w:rPr>
      </w:pPr>
      <w:r>
        <w:rPr>
          <w:rFonts w:ascii="Calibri" w:hAnsi="Calibri" w:cs="Calibri"/>
          <w:b/>
          <w:color w:val="000000" w:themeColor="text1"/>
          <w:sz w:val="20"/>
        </w:rPr>
        <w:t xml:space="preserve">               </w:t>
      </w:r>
      <w:r>
        <w:rPr>
          <w:rFonts w:ascii="Calibri" w:hAnsi="Calibri" w:cs="Calibri"/>
          <w:b/>
          <w:sz w:val="20"/>
        </w:rPr>
        <w:t>cena netto</w:t>
      </w:r>
      <w:r>
        <w:rPr>
          <w:rFonts w:ascii="Calibri" w:hAnsi="Calibri" w:cs="Calibri"/>
          <w:sz w:val="20"/>
        </w:rPr>
        <w:t xml:space="preserve"> ..................................... </w:t>
      </w:r>
      <w:r>
        <w:rPr>
          <w:rFonts w:ascii="Calibri" w:hAnsi="Calibri" w:cs="Calibri"/>
          <w:b/>
          <w:sz w:val="20"/>
        </w:rPr>
        <w:t>zł</w:t>
      </w:r>
      <w:r>
        <w:rPr>
          <w:rFonts w:ascii="Calibri" w:hAnsi="Calibri" w:cs="Calibri"/>
          <w:sz w:val="20"/>
        </w:rPr>
        <w:t xml:space="preserve"> (słownie ......................................................................) </w:t>
      </w:r>
    </w:p>
    <w:p w14:paraId="71FDD4EA" w14:textId="77777777" w:rsidR="00732D23" w:rsidRDefault="00732D23" w:rsidP="00732D23">
      <w:pPr>
        <w:spacing w:before="120" w:after="120" w:line="240" w:lineRule="auto"/>
        <w:ind w:left="360"/>
        <w:rPr>
          <w:rFonts w:ascii="Calibri" w:hAnsi="Calibri" w:cs="Calibri"/>
          <w:sz w:val="20"/>
        </w:rPr>
      </w:pPr>
      <w:r>
        <w:rPr>
          <w:rFonts w:ascii="Calibri" w:hAnsi="Calibri" w:cs="Calibri"/>
          <w:b/>
          <w:sz w:val="20"/>
        </w:rPr>
        <w:t>wartość podatku VAT</w:t>
      </w:r>
      <w:r>
        <w:rPr>
          <w:rFonts w:ascii="Calibri" w:hAnsi="Calibri" w:cs="Calibri"/>
          <w:sz w:val="20"/>
        </w:rPr>
        <w:t xml:space="preserve"> .......................................... </w:t>
      </w:r>
      <w:r>
        <w:rPr>
          <w:rFonts w:ascii="Calibri" w:hAnsi="Calibri" w:cs="Calibri"/>
          <w:b/>
          <w:sz w:val="20"/>
        </w:rPr>
        <w:t>zł,</w:t>
      </w:r>
      <w:r>
        <w:rPr>
          <w:rFonts w:ascii="Calibri" w:hAnsi="Calibri" w:cs="Calibri"/>
          <w:sz w:val="20"/>
        </w:rPr>
        <w:t xml:space="preserve">   według stawki ……..…. %</w:t>
      </w:r>
    </w:p>
    <w:p w14:paraId="31DDFA63" w14:textId="77777777" w:rsidR="00732D23" w:rsidRDefault="00732D23" w:rsidP="00732D23">
      <w:pPr>
        <w:spacing w:before="120" w:after="120" w:line="240" w:lineRule="auto"/>
        <w:ind w:left="360"/>
        <w:rPr>
          <w:rFonts w:ascii="Calibri" w:hAnsi="Calibri" w:cs="Calibri"/>
          <w:sz w:val="20"/>
        </w:rPr>
      </w:pPr>
      <w:r>
        <w:rPr>
          <w:rFonts w:ascii="Calibri" w:hAnsi="Calibri" w:cs="Calibri"/>
          <w:b/>
          <w:sz w:val="20"/>
        </w:rPr>
        <w:t>wartość brutto</w:t>
      </w:r>
      <w:r>
        <w:rPr>
          <w:rFonts w:ascii="Calibri" w:hAnsi="Calibri" w:cs="Calibri"/>
          <w:sz w:val="20"/>
        </w:rPr>
        <w:t xml:space="preserve"> ..................................... zł (słownie ............................................................................),</w:t>
      </w:r>
    </w:p>
    <w:p w14:paraId="208AD426" w14:textId="77777777" w:rsidR="00384B71" w:rsidRDefault="00384B71" w:rsidP="00384B71">
      <w:pPr>
        <w:spacing w:before="120" w:after="120" w:line="240" w:lineRule="auto"/>
        <w:ind w:left="360"/>
        <w:rPr>
          <w:rFonts w:ascii="Calibri" w:hAnsi="Calibri" w:cs="Calibri"/>
          <w:sz w:val="20"/>
        </w:rPr>
      </w:pPr>
    </w:p>
    <w:p w14:paraId="256EF9E7" w14:textId="77777777" w:rsidR="007223C6" w:rsidRDefault="007223C6" w:rsidP="00836B0C">
      <w:pPr>
        <w:spacing w:before="120" w:after="120" w:line="240" w:lineRule="auto"/>
        <w:ind w:left="360"/>
        <w:rPr>
          <w:rFonts w:asciiTheme="minorHAnsi" w:hAnsiTheme="minorHAnsi" w:cstheme="minorHAnsi"/>
          <w:sz w:val="20"/>
        </w:rPr>
      </w:pPr>
    </w:p>
    <w:p w14:paraId="694A758F" w14:textId="22513A87" w:rsidR="002724E3" w:rsidRPr="00FE1B87" w:rsidRDefault="002724E3" w:rsidP="002724E3">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lastRenderedPageBreak/>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688CEC9A" w14:textId="77777777" w:rsidR="002724E3" w:rsidRPr="00FE1B87" w:rsidRDefault="002724E3" w:rsidP="002724E3">
      <w:pPr>
        <w:autoSpaceDN w:val="0"/>
        <w:spacing w:line="240" w:lineRule="auto"/>
        <w:jc w:val="left"/>
        <w:rPr>
          <w:rFonts w:asciiTheme="minorHAnsi" w:hAnsiTheme="minorHAnsi" w:cstheme="minorHAnsi"/>
          <w:b/>
          <w:bCs/>
          <w:spacing w:val="-4"/>
          <w:sz w:val="20"/>
          <w:lang w:eastAsia="pl-PL"/>
        </w:rPr>
      </w:pPr>
    </w:p>
    <w:p w14:paraId="015DC13E"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04CB0D37"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7CC6B877"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6E9FAF7C" w14:textId="77777777" w:rsidR="002724E3" w:rsidRPr="00FE1B87" w:rsidRDefault="002724E3" w:rsidP="00DD1194">
      <w:pPr>
        <w:numPr>
          <w:ilvl w:val="0"/>
          <w:numId w:val="12"/>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w:t>
      </w:r>
      <w:proofErr w:type="spellStart"/>
      <w:r w:rsidRPr="00FE1B87">
        <w:rPr>
          <w:rFonts w:asciiTheme="minorHAnsi" w:hAnsiTheme="minorHAnsi" w:cstheme="minorHAnsi"/>
          <w:b/>
          <w:bCs/>
          <w:spacing w:val="-4"/>
          <w:sz w:val="20"/>
          <w:lang w:eastAsia="pl-PL"/>
        </w:rPr>
        <w:t>Kz</w:t>
      </w:r>
      <w:proofErr w:type="spellEnd"/>
      <w:r w:rsidRPr="00FE1B87">
        <w:rPr>
          <w:rFonts w:asciiTheme="minorHAnsi" w:hAnsiTheme="minorHAnsi" w:cstheme="minorHAnsi"/>
          <w:b/>
          <w:bCs/>
          <w:spacing w:val="-4"/>
          <w:sz w:val="20"/>
          <w:lang w:eastAsia="pl-PL"/>
        </w:rPr>
        <w:tab/>
        <w:t>- ……………….%.</w:t>
      </w:r>
    </w:p>
    <w:p w14:paraId="7F1C2B8B" w14:textId="77777777" w:rsidR="002724E3" w:rsidRPr="00944FD2" w:rsidRDefault="002724E3" w:rsidP="00DD1194">
      <w:pPr>
        <w:pStyle w:val="Nagwek2"/>
        <w:widowControl w:val="0"/>
        <w:numPr>
          <w:ilvl w:val="5"/>
          <w:numId w:val="8"/>
        </w:numPr>
        <w:spacing w:before="120" w:after="120" w:line="240" w:lineRule="exact"/>
        <w:ind w:left="426" w:hanging="426"/>
        <w:rPr>
          <w:rFonts w:asciiTheme="minorHAnsi" w:hAnsiTheme="minorHAnsi" w:cstheme="minorHAnsi"/>
          <w:color w:val="auto"/>
          <w:sz w:val="20"/>
        </w:rPr>
      </w:pPr>
      <w:r w:rsidRPr="00944FD2">
        <w:rPr>
          <w:rFonts w:asciiTheme="minorHAnsi" w:hAnsiTheme="minorHAnsi" w:cstheme="minorHAnsi"/>
          <w:color w:val="auto"/>
          <w:sz w:val="20"/>
        </w:rPr>
        <w:t>OŚWIADCZENIA I INFORMACJE:</w:t>
      </w:r>
    </w:p>
    <w:p w14:paraId="76BF6B4E" w14:textId="77777777" w:rsidR="002724E3" w:rsidRPr="009C2468" w:rsidRDefault="002724E3" w:rsidP="002724E3">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28847A43" w14:textId="77777777" w:rsidR="002724E3" w:rsidRPr="008215C7" w:rsidRDefault="002724E3" w:rsidP="00DD1194">
      <w:pPr>
        <w:pStyle w:val="Akapitzlist"/>
        <w:numPr>
          <w:ilvl w:val="0"/>
          <w:numId w:val="14"/>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Pr="008215C7">
        <w:rPr>
          <w:rFonts w:asciiTheme="minorHAnsi" w:hAnsiTheme="minorHAnsi" w:cstheme="minorHAnsi"/>
          <w:sz w:val="20"/>
          <w:lang w:eastAsia="pl-PL"/>
        </w:rPr>
        <w:t xml:space="preserve"> Na potwierdzenie składamy  oświadczenie – zgodnie z </w:t>
      </w:r>
      <w:r w:rsidRPr="008215C7">
        <w:rPr>
          <w:rFonts w:asciiTheme="minorHAnsi" w:hAnsiTheme="minorHAnsi" w:cstheme="minorHAnsi"/>
          <w:b/>
          <w:sz w:val="20"/>
          <w:lang w:eastAsia="pl-PL"/>
        </w:rPr>
        <w:t xml:space="preserve">Załącznikiem nr 10 do </w:t>
      </w:r>
      <w:r w:rsidRPr="00C90B9C">
        <w:rPr>
          <w:rFonts w:asciiTheme="minorHAnsi" w:hAnsiTheme="minorHAnsi" w:cstheme="minorHAnsi"/>
          <w:b/>
          <w:sz w:val="20"/>
          <w:lang w:eastAsia="pl-PL"/>
        </w:rPr>
        <w:t>SWZ</w:t>
      </w:r>
      <w:r w:rsidRPr="00C90B9C">
        <w:rPr>
          <w:rFonts w:asciiTheme="minorHAnsi" w:hAnsiTheme="minorHAnsi" w:cstheme="minorHAnsi"/>
          <w:sz w:val="20"/>
        </w:rPr>
        <w:t xml:space="preserve"> </w:t>
      </w:r>
    </w:p>
    <w:p w14:paraId="7D53179B" w14:textId="77777777" w:rsidR="002724E3" w:rsidRPr="004C19E7" w:rsidRDefault="002724E3" w:rsidP="00DD1194">
      <w:pPr>
        <w:pStyle w:val="Akapitzlist"/>
        <w:numPr>
          <w:ilvl w:val="0"/>
          <w:numId w:val="14"/>
        </w:numPr>
        <w:spacing w:before="120" w:after="60" w:line="240" w:lineRule="auto"/>
        <w:ind w:left="426" w:hanging="426"/>
        <w:contextualSpacing w:val="0"/>
        <w:rPr>
          <w:rFonts w:asciiTheme="minorHAnsi" w:hAnsiTheme="minorHAnsi" w:cstheme="minorHAnsi"/>
          <w:b/>
          <w:sz w:val="20"/>
        </w:rPr>
      </w:pPr>
      <w:r w:rsidRPr="004C19E7">
        <w:rPr>
          <w:rFonts w:asciiTheme="minorHAnsi" w:hAnsiTheme="minorHAnsi" w:cstheme="minorHAnsi"/>
          <w:b/>
          <w:sz w:val="20"/>
        </w:rPr>
        <w:t xml:space="preserve">Oświadczamy, iż nie podlegamy wykluczeniu na podstawie przesłanek określonych w pkt. 1.1. Załącznika nr 2 do SWZ. </w:t>
      </w:r>
    </w:p>
    <w:p w14:paraId="77BD8925" w14:textId="77777777" w:rsidR="002724E3" w:rsidRPr="004C19E7" w:rsidRDefault="002724E3" w:rsidP="002724E3">
      <w:pPr>
        <w:spacing w:before="40" w:line="240" w:lineRule="auto"/>
        <w:ind w:left="425"/>
        <w:rPr>
          <w:rFonts w:asciiTheme="minorHAnsi" w:hAnsiTheme="minorHAnsi" w:cstheme="minorHAnsi"/>
          <w:b/>
          <w:sz w:val="20"/>
          <w:u w:val="single"/>
          <w:lang w:eastAsia="pl-PL"/>
        </w:rPr>
      </w:pPr>
      <w:r w:rsidRPr="004C19E7">
        <w:rPr>
          <w:rFonts w:asciiTheme="minorHAnsi" w:hAnsiTheme="minorHAnsi" w:cstheme="minorHAnsi"/>
          <w:b/>
          <w:sz w:val="20"/>
        </w:rPr>
        <w:t xml:space="preserve">Ponadto,  Oświadczenie/a o braku podstaw do wykluczenia na postawie </w:t>
      </w:r>
      <w:r w:rsidRPr="004C19E7">
        <w:rPr>
          <w:rFonts w:asciiTheme="minorHAnsi" w:hAnsiTheme="minorHAnsi" w:cstheme="minorHAnsi"/>
          <w:b/>
          <w:sz w:val="20"/>
          <w:lang w:eastAsia="pl-PL"/>
        </w:rPr>
        <w:t xml:space="preserve">przesłanek określonych w pkt. 1.1. </w:t>
      </w:r>
      <w:proofErr w:type="spellStart"/>
      <w:r w:rsidRPr="004C19E7">
        <w:rPr>
          <w:rFonts w:asciiTheme="minorHAnsi" w:hAnsiTheme="minorHAnsi" w:cstheme="minorHAnsi"/>
          <w:b/>
          <w:sz w:val="20"/>
          <w:lang w:eastAsia="pl-PL"/>
        </w:rPr>
        <w:t>ppkt</w:t>
      </w:r>
      <w:proofErr w:type="spellEnd"/>
      <w:r w:rsidRPr="004C19E7">
        <w:rPr>
          <w:rFonts w:asciiTheme="minorHAnsi" w:hAnsiTheme="minorHAnsi" w:cstheme="minorHAnsi"/>
          <w:b/>
          <w:sz w:val="20"/>
          <w:lang w:eastAsia="pl-PL"/>
        </w:rPr>
        <w:t xml:space="preserve"> 1)-4) Załącznika nr 2 do SWZ (zgodnie z pkt. 9.4.3.1-9.4.3.4 Procedury Zakupów PGE Dystrybucja S.A.) </w:t>
      </w:r>
      <w:r w:rsidRPr="004C19E7">
        <w:rPr>
          <w:rFonts w:asciiTheme="minorHAnsi" w:hAnsiTheme="minorHAnsi" w:cstheme="minorHAnsi"/>
          <w:b/>
          <w:sz w:val="20"/>
          <w:u w:val="single"/>
          <w:lang w:eastAsia="pl-PL"/>
        </w:rPr>
        <w:t>składamy w odrębnym oświadczeniu</w:t>
      </w:r>
      <w:r w:rsidRPr="004C19E7">
        <w:rPr>
          <w:u w:val="single"/>
        </w:rPr>
        <w:t xml:space="preserve"> </w:t>
      </w:r>
      <w:r w:rsidRPr="004C19E7">
        <w:rPr>
          <w:rFonts w:asciiTheme="minorHAnsi" w:hAnsiTheme="minorHAnsi" w:cstheme="minorHAnsi"/>
          <w:b/>
          <w:sz w:val="20"/>
          <w:u w:val="single"/>
          <w:lang w:eastAsia="pl-PL"/>
        </w:rPr>
        <w:t>zgodnie ze wzorem stanowiącym Załącznik nr 4 do SWZ, które przekazujemy w załączeniu.</w:t>
      </w:r>
    </w:p>
    <w:p w14:paraId="3D4349C0" w14:textId="77777777" w:rsidR="002724E3" w:rsidRDefault="002724E3" w:rsidP="00944FD2">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4C19E7">
        <w:rPr>
          <w:rFonts w:asciiTheme="minorHAnsi" w:hAnsiTheme="minorHAnsi" w:cstheme="minorHAnsi"/>
          <w:sz w:val="20"/>
          <w:lang w:eastAsia="pl-PL"/>
        </w:rPr>
        <w:t xml:space="preserve">Zapoznaliśmy się i w pełni akceptujemy </w:t>
      </w:r>
      <w:r w:rsidRPr="003B0FB4">
        <w:rPr>
          <w:rFonts w:asciiTheme="minorHAnsi" w:hAnsiTheme="minorHAnsi" w:cstheme="minorHAnsi"/>
          <w:sz w:val="20"/>
          <w:lang w:eastAsia="pl-PL"/>
        </w:rPr>
        <w:t>treść Specyfikacji Warunków Zamówienia wraz ze wszystkimi załącznikami i nie wnosimy do nich zastrzeżeń, a w przypadku wyboru naszej Oferty zobowiązujemy się do zawarcia umowy, zgodnie ze wzorem załączonym do SWZ.</w:t>
      </w:r>
    </w:p>
    <w:p w14:paraId="59712796" w14:textId="77777777" w:rsidR="002724E3" w:rsidRPr="008215C7"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508815A" w14:textId="77777777" w:rsidR="002724E3" w:rsidRPr="00050548"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2574E10" w14:textId="77777777" w:rsidR="002724E3" w:rsidRPr="00050548"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A5A72A9"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trike/>
          <w:sz w:val="20"/>
          <w:lang w:eastAsia="pl-PL"/>
        </w:rPr>
      </w:pPr>
      <w:r w:rsidRPr="00C90B9C">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C90B9C">
        <w:rPr>
          <w:rFonts w:asciiTheme="minorHAnsi" w:hAnsiTheme="minorHAnsi" w:cstheme="minorHAnsi"/>
          <w:iCs/>
          <w:sz w:val="20"/>
          <w:lang w:eastAsia="pl-PL"/>
        </w:rPr>
        <w:t xml:space="preserve"> w/w dokumenty dostępne na stronie: </w:t>
      </w:r>
      <w:hyperlink r:id="rId12" w:history="1">
        <w:r w:rsidRPr="00C90B9C">
          <w:rPr>
            <w:rStyle w:val="Hipercze"/>
            <w:rFonts w:asciiTheme="minorHAnsi" w:eastAsiaTheme="majorEastAsia" w:hAnsiTheme="minorHAnsi" w:cstheme="minorHAnsi"/>
            <w:iCs/>
            <w:color w:val="auto"/>
            <w:sz w:val="20"/>
            <w:lang w:eastAsia="pl-PL"/>
          </w:rPr>
          <w:t>https://pgedystrybucja.pl/przetargi</w:t>
        </w:r>
      </w:hyperlink>
      <w:r w:rsidRPr="00C90B9C">
        <w:rPr>
          <w:rFonts w:asciiTheme="minorHAnsi" w:hAnsiTheme="minorHAnsi" w:cstheme="minorHAnsi"/>
          <w:iCs/>
          <w:sz w:val="20"/>
          <w:lang w:eastAsia="pl-PL"/>
        </w:rPr>
        <w:t xml:space="preserve"> oraz:</w:t>
      </w:r>
    </w:p>
    <w:p w14:paraId="3AED95BC" w14:textId="77777777" w:rsidR="002724E3" w:rsidRPr="00C90B9C" w:rsidRDefault="002724E3" w:rsidP="00DD1194">
      <w:pPr>
        <w:pStyle w:val="Akapitzlist"/>
        <w:numPr>
          <w:ilvl w:val="0"/>
          <w:numId w:val="21"/>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Instrukcje organizacji bezpiecznej pracy w sieci dystrybucyjnej;</w:t>
      </w:r>
    </w:p>
    <w:p w14:paraId="47962D0E" w14:textId="77777777" w:rsidR="002724E3" w:rsidRPr="00C90B9C" w:rsidRDefault="002724E3" w:rsidP="00DD1194">
      <w:pPr>
        <w:pStyle w:val="Akapitzlist"/>
        <w:numPr>
          <w:ilvl w:val="0"/>
          <w:numId w:val="21"/>
        </w:numPr>
        <w:spacing w:before="120" w:after="60" w:line="240" w:lineRule="auto"/>
        <w:rPr>
          <w:rFonts w:asciiTheme="minorHAnsi" w:hAnsiTheme="minorHAnsi" w:cstheme="minorHAnsi"/>
          <w:iCs/>
          <w:sz w:val="20"/>
          <w:lang w:eastAsia="pl-PL"/>
        </w:rPr>
      </w:pPr>
      <w:r w:rsidRPr="00C90B9C">
        <w:rPr>
          <w:rFonts w:asciiTheme="minorHAnsi" w:hAnsiTheme="minorHAnsi" w:cstheme="minorHAnsi"/>
          <w:iCs/>
          <w:sz w:val="20"/>
          <w:lang w:eastAsia="pl-PL"/>
        </w:rPr>
        <w:t>Wytycznych do budowy systemów elektroenergetycznych rekomendowanych w PGE Dystrybucja S.A.;</w:t>
      </w:r>
    </w:p>
    <w:p w14:paraId="674B512B" w14:textId="77777777" w:rsidR="002724E3" w:rsidRPr="00C90B9C" w:rsidRDefault="002724E3" w:rsidP="002724E3">
      <w:pPr>
        <w:spacing w:before="120" w:after="60"/>
        <w:ind w:left="426"/>
        <w:rPr>
          <w:rFonts w:asciiTheme="minorHAnsi" w:hAnsiTheme="minorHAnsi" w:cstheme="minorHAnsi"/>
          <w:iCs/>
          <w:sz w:val="20"/>
          <w:lang w:eastAsia="pl-PL"/>
        </w:rPr>
      </w:pPr>
      <w:r w:rsidRPr="00C90B9C">
        <w:rPr>
          <w:rFonts w:asciiTheme="minorHAnsi" w:hAnsiTheme="minorHAnsi" w:cstheme="minorHAnsi"/>
          <w:iCs/>
          <w:sz w:val="20"/>
          <w:lang w:eastAsia="pl-PL"/>
        </w:rPr>
        <w:t xml:space="preserve">       w/w dokumenty dostępne na stronie: </w:t>
      </w:r>
      <w:hyperlink r:id="rId13" w:history="1">
        <w:r w:rsidRPr="00C90B9C">
          <w:rPr>
            <w:rStyle w:val="Hipercze"/>
            <w:rFonts w:asciiTheme="minorHAnsi" w:eastAsiaTheme="majorEastAsia" w:hAnsiTheme="minorHAnsi" w:cstheme="minorHAnsi"/>
            <w:iCs/>
            <w:color w:val="auto"/>
            <w:sz w:val="20"/>
            <w:lang w:eastAsia="pl-PL"/>
          </w:rPr>
          <w:t>https://pgedystrybucja.pl/strefa-klienta/przydatne-dokumenty</w:t>
        </w:r>
      </w:hyperlink>
    </w:p>
    <w:p w14:paraId="7EFCB3DE" w14:textId="65EAF095" w:rsidR="00922DB3" w:rsidRDefault="002724E3" w:rsidP="00922DB3">
      <w:pPr>
        <w:ind w:left="426"/>
        <w:rPr>
          <w:rFonts w:asciiTheme="minorHAnsi" w:hAnsiTheme="minorHAnsi" w:cstheme="minorHAnsi"/>
          <w:b/>
          <w:bCs/>
          <w:iCs/>
          <w:sz w:val="20"/>
        </w:rPr>
      </w:pPr>
      <w:r w:rsidRPr="00C90B9C">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011C7653" w14:textId="36051E6F" w:rsidR="00F13E38" w:rsidRDefault="00F13E38" w:rsidP="00922DB3">
      <w:pPr>
        <w:ind w:left="426"/>
        <w:rPr>
          <w:rFonts w:asciiTheme="minorHAnsi" w:hAnsiTheme="minorHAnsi" w:cstheme="minorHAnsi"/>
          <w:b/>
          <w:bCs/>
          <w:iCs/>
          <w:sz w:val="20"/>
        </w:rPr>
      </w:pPr>
    </w:p>
    <w:p w14:paraId="452BCD6C" w14:textId="77777777" w:rsidR="002724E3"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3C748A2B" w14:textId="77777777" w:rsidR="002724E3" w:rsidRPr="003B0FB4" w:rsidRDefault="002724E3" w:rsidP="00DD1194">
      <w:pPr>
        <w:pStyle w:val="Akapitzlist"/>
        <w:numPr>
          <w:ilvl w:val="3"/>
          <w:numId w:val="2"/>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lastRenderedPageBreak/>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DE5569B" w14:textId="77777777" w:rsidR="002724E3" w:rsidRPr="009C2468" w:rsidRDefault="00996974" w:rsidP="002724E3">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2724E3">
            <w:rPr>
              <w:rFonts w:ascii="MS Gothic" w:eastAsia="MS Gothic" w:hAnsi="MS Gothic" w:cstheme="minorHAnsi" w:hint="eastAsia"/>
              <w:sz w:val="20"/>
            </w:rPr>
            <w:t>☐</w:t>
          </w:r>
        </w:sdtContent>
      </w:sdt>
      <w:r w:rsidR="002724E3" w:rsidRPr="009C2468">
        <w:rPr>
          <w:rFonts w:asciiTheme="minorHAnsi" w:hAnsiTheme="minorHAnsi" w:cstheme="minorHAnsi"/>
          <w:sz w:val="20"/>
        </w:rPr>
        <w:tab/>
        <w:t>Przedmiot zamówienia wykonamy siłami własnymi;</w:t>
      </w:r>
    </w:p>
    <w:p w14:paraId="423860FC" w14:textId="77777777" w:rsidR="002724E3" w:rsidRPr="009C2468" w:rsidRDefault="00996974" w:rsidP="002724E3">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2724E3" w:rsidRPr="009C2468">
            <w:rPr>
              <w:rFonts w:ascii="Segoe UI Symbol" w:eastAsia="MS Gothic" w:hAnsi="Segoe UI Symbol" w:cs="Segoe UI Symbol"/>
              <w:sz w:val="20"/>
            </w:rPr>
            <w:t>☐</w:t>
          </w:r>
        </w:sdtContent>
      </w:sdt>
      <w:r w:rsidR="002724E3" w:rsidRPr="009C2468">
        <w:rPr>
          <w:rFonts w:asciiTheme="minorHAnsi" w:hAnsiTheme="minorHAnsi" w:cstheme="minorHAnsi"/>
          <w:sz w:val="20"/>
        </w:rPr>
        <w:tab/>
        <w:t>Powierzymy następującym podwykonawcom realizację następujących części:</w:t>
      </w:r>
    </w:p>
    <w:tbl>
      <w:tblPr>
        <w:tblW w:w="10590" w:type="dxa"/>
        <w:jc w:val="center"/>
        <w:tblCellMar>
          <w:left w:w="0" w:type="dxa"/>
          <w:right w:w="0" w:type="dxa"/>
        </w:tblCellMar>
        <w:tblLook w:val="04A0" w:firstRow="1" w:lastRow="0" w:firstColumn="1" w:lastColumn="0" w:noHBand="0" w:noVBand="1"/>
      </w:tblPr>
      <w:tblGrid>
        <w:gridCol w:w="460"/>
        <w:gridCol w:w="3253"/>
        <w:gridCol w:w="1885"/>
        <w:gridCol w:w="4992"/>
      </w:tblGrid>
      <w:tr w:rsidR="00055D6F" w14:paraId="5C7D77DA" w14:textId="77777777" w:rsidTr="00D22FF6">
        <w:trPr>
          <w:trHeight w:val="726"/>
          <w:jc w:val="center"/>
        </w:trPr>
        <w:tc>
          <w:tcPr>
            <w:tcW w:w="460"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5A37A2E"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Lp.</w:t>
            </w:r>
          </w:p>
        </w:tc>
        <w:tc>
          <w:tcPr>
            <w:tcW w:w="325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1B933E69"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Nazwa i adres podwykonawcy, adres</w:t>
            </w:r>
          </w:p>
          <w:p w14:paraId="7ACDF3D2"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e-mail, numer telefonu</w:t>
            </w:r>
          </w:p>
        </w:tc>
        <w:tc>
          <w:tcPr>
            <w:tcW w:w="1885"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A0FA989" w14:textId="77777777" w:rsidR="00055D6F" w:rsidRDefault="00055D6F">
            <w:pPr>
              <w:spacing w:line="240" w:lineRule="exact"/>
              <w:ind w:right="-284"/>
              <w:jc w:val="left"/>
              <w:rPr>
                <w:rFonts w:asciiTheme="minorHAnsi" w:hAnsiTheme="minorHAnsi" w:cstheme="minorHAnsi"/>
                <w:sz w:val="20"/>
              </w:rPr>
            </w:pPr>
          </w:p>
          <w:p w14:paraId="55E7DC7D"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NIP</w:t>
            </w:r>
          </w:p>
        </w:tc>
        <w:tc>
          <w:tcPr>
            <w:tcW w:w="4992"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B027A95"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Zakres zamówienia, który</w:t>
            </w:r>
          </w:p>
          <w:p w14:paraId="6925716E" w14:textId="77777777" w:rsidR="00055D6F" w:rsidRDefault="00055D6F">
            <w:pPr>
              <w:spacing w:line="240" w:lineRule="exact"/>
              <w:ind w:right="-284"/>
              <w:jc w:val="left"/>
              <w:rPr>
                <w:rFonts w:asciiTheme="minorHAnsi" w:hAnsiTheme="minorHAnsi" w:cstheme="minorHAnsi"/>
                <w:sz w:val="20"/>
              </w:rPr>
            </w:pPr>
            <w:r>
              <w:rPr>
                <w:rFonts w:asciiTheme="minorHAnsi" w:hAnsiTheme="minorHAnsi" w:cstheme="minorHAnsi"/>
                <w:sz w:val="20"/>
              </w:rPr>
              <w:t>zostanie powierzony podwykonawcy</w:t>
            </w:r>
          </w:p>
        </w:tc>
      </w:tr>
      <w:tr w:rsidR="00055D6F" w14:paraId="3E946980" w14:textId="77777777" w:rsidTr="00D22FF6">
        <w:trPr>
          <w:trHeight w:val="372"/>
          <w:jc w:val="center"/>
        </w:trPr>
        <w:tc>
          <w:tcPr>
            <w:tcW w:w="4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46BDFCE" w14:textId="77777777" w:rsidR="00055D6F" w:rsidRDefault="00055D6F">
            <w:pPr>
              <w:spacing w:line="240" w:lineRule="exact"/>
              <w:ind w:right="-284"/>
              <w:jc w:val="left"/>
              <w:rPr>
                <w:rFonts w:asciiTheme="minorHAnsi" w:hAnsiTheme="minorHAnsi" w:cstheme="minorHAnsi"/>
                <w:sz w:val="20"/>
              </w:rPr>
            </w:pPr>
          </w:p>
        </w:tc>
        <w:tc>
          <w:tcPr>
            <w:tcW w:w="3253" w:type="dxa"/>
            <w:tcBorders>
              <w:top w:val="nil"/>
              <w:left w:val="nil"/>
              <w:bottom w:val="single" w:sz="8" w:space="0" w:color="auto"/>
              <w:right w:val="single" w:sz="8" w:space="0" w:color="auto"/>
            </w:tcBorders>
            <w:tcMar>
              <w:top w:w="0" w:type="dxa"/>
              <w:left w:w="108" w:type="dxa"/>
              <w:bottom w:w="0" w:type="dxa"/>
              <w:right w:w="108" w:type="dxa"/>
            </w:tcMar>
          </w:tcPr>
          <w:p w14:paraId="4975B41B" w14:textId="77777777" w:rsidR="00055D6F" w:rsidRDefault="00055D6F">
            <w:pPr>
              <w:spacing w:line="240" w:lineRule="exact"/>
              <w:ind w:right="-284"/>
              <w:jc w:val="left"/>
              <w:rPr>
                <w:rFonts w:asciiTheme="minorHAnsi" w:hAnsiTheme="minorHAnsi" w:cstheme="minorHAnsi"/>
                <w:sz w:val="20"/>
              </w:rPr>
            </w:pPr>
          </w:p>
        </w:tc>
        <w:tc>
          <w:tcPr>
            <w:tcW w:w="1885" w:type="dxa"/>
            <w:tcBorders>
              <w:top w:val="nil"/>
              <w:left w:val="nil"/>
              <w:bottom w:val="single" w:sz="8" w:space="0" w:color="auto"/>
              <w:right w:val="single" w:sz="8" w:space="0" w:color="auto"/>
            </w:tcBorders>
            <w:tcMar>
              <w:top w:w="0" w:type="dxa"/>
              <w:left w:w="108" w:type="dxa"/>
              <w:bottom w:w="0" w:type="dxa"/>
              <w:right w:w="108" w:type="dxa"/>
            </w:tcMar>
          </w:tcPr>
          <w:p w14:paraId="438B5A95" w14:textId="77777777" w:rsidR="00055D6F" w:rsidRDefault="00055D6F">
            <w:pPr>
              <w:spacing w:line="240" w:lineRule="exact"/>
              <w:ind w:right="-284"/>
              <w:jc w:val="left"/>
              <w:rPr>
                <w:rFonts w:asciiTheme="minorHAnsi" w:hAnsiTheme="minorHAnsi" w:cstheme="minorHAnsi"/>
                <w:sz w:val="20"/>
              </w:rPr>
            </w:pPr>
          </w:p>
        </w:tc>
        <w:tc>
          <w:tcPr>
            <w:tcW w:w="4992" w:type="dxa"/>
            <w:tcBorders>
              <w:top w:val="nil"/>
              <w:left w:val="nil"/>
              <w:bottom w:val="single" w:sz="8" w:space="0" w:color="auto"/>
              <w:right w:val="single" w:sz="8" w:space="0" w:color="auto"/>
            </w:tcBorders>
            <w:tcMar>
              <w:top w:w="0" w:type="dxa"/>
              <w:left w:w="108" w:type="dxa"/>
              <w:bottom w:w="0" w:type="dxa"/>
              <w:right w:w="108" w:type="dxa"/>
            </w:tcMar>
          </w:tcPr>
          <w:p w14:paraId="541ED9BF" w14:textId="77777777" w:rsidR="00055D6F" w:rsidRDefault="00055D6F">
            <w:pPr>
              <w:spacing w:line="240" w:lineRule="exact"/>
              <w:ind w:right="-284"/>
              <w:jc w:val="left"/>
              <w:rPr>
                <w:rFonts w:asciiTheme="minorHAnsi" w:hAnsiTheme="minorHAnsi" w:cstheme="minorHAnsi"/>
                <w:sz w:val="20"/>
              </w:rPr>
            </w:pPr>
          </w:p>
        </w:tc>
      </w:tr>
      <w:tr w:rsidR="00055D6F" w14:paraId="0CEE1AA6" w14:textId="77777777" w:rsidTr="00D22FF6">
        <w:trPr>
          <w:trHeight w:val="354"/>
          <w:jc w:val="center"/>
        </w:trPr>
        <w:tc>
          <w:tcPr>
            <w:tcW w:w="46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EA029AA" w14:textId="77777777" w:rsidR="00055D6F" w:rsidRDefault="00055D6F">
            <w:pPr>
              <w:spacing w:line="240" w:lineRule="exact"/>
              <w:ind w:right="-284"/>
              <w:jc w:val="left"/>
              <w:rPr>
                <w:rFonts w:asciiTheme="minorHAnsi" w:hAnsiTheme="minorHAnsi" w:cstheme="minorHAnsi"/>
                <w:sz w:val="20"/>
              </w:rPr>
            </w:pPr>
          </w:p>
        </w:tc>
        <w:tc>
          <w:tcPr>
            <w:tcW w:w="3253" w:type="dxa"/>
            <w:tcBorders>
              <w:top w:val="nil"/>
              <w:left w:val="nil"/>
              <w:bottom w:val="single" w:sz="8" w:space="0" w:color="auto"/>
              <w:right w:val="single" w:sz="8" w:space="0" w:color="auto"/>
            </w:tcBorders>
            <w:tcMar>
              <w:top w:w="0" w:type="dxa"/>
              <w:left w:w="108" w:type="dxa"/>
              <w:bottom w:w="0" w:type="dxa"/>
              <w:right w:w="108" w:type="dxa"/>
            </w:tcMar>
          </w:tcPr>
          <w:p w14:paraId="416B5A9D" w14:textId="77777777" w:rsidR="00055D6F" w:rsidRDefault="00055D6F">
            <w:pPr>
              <w:spacing w:line="240" w:lineRule="exact"/>
              <w:ind w:right="-284"/>
              <w:jc w:val="left"/>
              <w:rPr>
                <w:rFonts w:asciiTheme="minorHAnsi" w:hAnsiTheme="minorHAnsi" w:cstheme="minorHAnsi"/>
                <w:sz w:val="20"/>
              </w:rPr>
            </w:pPr>
          </w:p>
        </w:tc>
        <w:tc>
          <w:tcPr>
            <w:tcW w:w="1885" w:type="dxa"/>
            <w:tcBorders>
              <w:top w:val="nil"/>
              <w:left w:val="nil"/>
              <w:bottom w:val="single" w:sz="8" w:space="0" w:color="auto"/>
              <w:right w:val="single" w:sz="8" w:space="0" w:color="auto"/>
            </w:tcBorders>
            <w:tcMar>
              <w:top w:w="0" w:type="dxa"/>
              <w:left w:w="108" w:type="dxa"/>
              <w:bottom w:w="0" w:type="dxa"/>
              <w:right w:w="108" w:type="dxa"/>
            </w:tcMar>
          </w:tcPr>
          <w:p w14:paraId="4E801C8A" w14:textId="77777777" w:rsidR="00055D6F" w:rsidRDefault="00055D6F">
            <w:pPr>
              <w:spacing w:line="240" w:lineRule="exact"/>
              <w:ind w:right="-284"/>
              <w:jc w:val="left"/>
              <w:rPr>
                <w:rFonts w:asciiTheme="minorHAnsi" w:hAnsiTheme="minorHAnsi" w:cstheme="minorHAnsi"/>
                <w:sz w:val="20"/>
              </w:rPr>
            </w:pPr>
          </w:p>
        </w:tc>
        <w:tc>
          <w:tcPr>
            <w:tcW w:w="4992" w:type="dxa"/>
            <w:tcBorders>
              <w:top w:val="nil"/>
              <w:left w:val="nil"/>
              <w:bottom w:val="single" w:sz="8" w:space="0" w:color="auto"/>
              <w:right w:val="single" w:sz="8" w:space="0" w:color="auto"/>
            </w:tcBorders>
            <w:tcMar>
              <w:top w:w="0" w:type="dxa"/>
              <w:left w:w="108" w:type="dxa"/>
              <w:bottom w:w="0" w:type="dxa"/>
              <w:right w:w="108" w:type="dxa"/>
            </w:tcMar>
          </w:tcPr>
          <w:p w14:paraId="23D3BC5E" w14:textId="77777777" w:rsidR="00055D6F" w:rsidRDefault="00055D6F">
            <w:pPr>
              <w:spacing w:line="240" w:lineRule="exact"/>
              <w:ind w:right="-284"/>
              <w:jc w:val="left"/>
              <w:rPr>
                <w:rFonts w:asciiTheme="minorHAnsi" w:hAnsiTheme="minorHAnsi" w:cstheme="minorHAnsi"/>
                <w:sz w:val="20"/>
              </w:rPr>
            </w:pPr>
          </w:p>
        </w:tc>
      </w:tr>
    </w:tbl>
    <w:p w14:paraId="3D543848" w14:textId="77777777" w:rsidR="002724E3" w:rsidRPr="00C90B9C" w:rsidRDefault="002724E3" w:rsidP="00DD1194">
      <w:pPr>
        <w:pStyle w:val="Akapitzlist"/>
        <w:numPr>
          <w:ilvl w:val="3"/>
          <w:numId w:val="2"/>
        </w:numPr>
        <w:spacing w:before="120" w:after="60" w:line="240" w:lineRule="auto"/>
        <w:ind w:left="426" w:hanging="426"/>
        <w:rPr>
          <w:rFonts w:asciiTheme="minorHAnsi" w:hAnsiTheme="minorHAnsi" w:cstheme="minorHAnsi"/>
          <w:sz w:val="20"/>
          <w:lang w:eastAsia="pl-PL"/>
        </w:rPr>
      </w:pPr>
      <w:r w:rsidRPr="00C90B9C">
        <w:rPr>
          <w:rFonts w:asciiTheme="minorHAnsi" w:hAnsiTheme="minorHAnsi" w:cstheme="minorHAnsi"/>
          <w:iCs/>
          <w:sz w:val="20"/>
        </w:rPr>
        <w:t>Wybór naszej Oferty</w:t>
      </w:r>
      <w:r w:rsidRPr="00C90B9C">
        <w:rPr>
          <w:rFonts w:asciiTheme="minorHAnsi" w:hAnsiTheme="minorHAnsi" w:cstheme="minorHAnsi"/>
          <w:iCs/>
          <w:sz w:val="20"/>
          <w:vertAlign w:val="superscript"/>
        </w:rPr>
        <w:footnoteReference w:id="6"/>
      </w:r>
      <w:r w:rsidRPr="00C90B9C">
        <w:rPr>
          <w:rFonts w:asciiTheme="minorHAnsi" w:hAnsiTheme="minorHAnsi" w:cstheme="minorHAnsi"/>
          <w:iCs/>
          <w:sz w:val="20"/>
        </w:rPr>
        <w:t xml:space="preserve"> [, dotyczy wykonawców zagranicznych]:</w:t>
      </w:r>
    </w:p>
    <w:p w14:paraId="62FFFEC4" w14:textId="77777777" w:rsidR="002724E3" w:rsidRPr="00C90B9C" w:rsidRDefault="002724E3" w:rsidP="002724E3">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nie 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w:t>
      </w:r>
    </w:p>
    <w:p w14:paraId="11DD9287" w14:textId="77777777" w:rsidR="002724E3" w:rsidRPr="00C90B9C" w:rsidRDefault="002724E3" w:rsidP="002724E3">
      <w:pPr>
        <w:spacing w:before="120" w:after="60" w:line="240" w:lineRule="exact"/>
        <w:ind w:left="709" w:hanging="283"/>
        <w:rPr>
          <w:rFonts w:asciiTheme="minorHAnsi" w:hAnsiTheme="minorHAnsi" w:cstheme="minorHAnsi"/>
          <w:iCs/>
          <w:sz w:val="20"/>
        </w:rPr>
      </w:pPr>
      <w:r w:rsidRPr="00C90B9C">
        <w:rPr>
          <w:rFonts w:ascii="Segoe UI Symbol" w:hAnsi="Segoe UI Symbol" w:cs="Segoe UI Symbol"/>
          <w:iCs/>
          <w:sz w:val="20"/>
        </w:rPr>
        <w:t>☐</w:t>
      </w:r>
      <w:r w:rsidRPr="00C90B9C">
        <w:rPr>
          <w:rFonts w:asciiTheme="minorHAnsi" w:hAnsiTheme="minorHAnsi" w:cstheme="minorHAnsi"/>
          <w:iCs/>
          <w:sz w:val="20"/>
        </w:rPr>
        <w:t xml:space="preserve">  </w:t>
      </w:r>
      <w:r w:rsidRPr="00C90B9C">
        <w:rPr>
          <w:rFonts w:asciiTheme="minorHAnsi" w:hAnsiTheme="minorHAnsi" w:cstheme="minorHAnsi"/>
          <w:iCs/>
          <w:sz w:val="20"/>
        </w:rPr>
        <w:tab/>
        <w:t>b</w:t>
      </w:r>
      <w:r w:rsidRPr="00C90B9C">
        <w:rPr>
          <w:rFonts w:asciiTheme="minorHAnsi" w:hAnsiTheme="minorHAnsi" w:cs="Calibri"/>
          <w:iCs/>
          <w:sz w:val="20"/>
        </w:rPr>
        <w:t>ę</w:t>
      </w:r>
      <w:r w:rsidRPr="00C90B9C">
        <w:rPr>
          <w:rFonts w:asciiTheme="minorHAnsi" w:hAnsiTheme="minorHAnsi" w:cstheme="minorHAnsi"/>
          <w:iCs/>
          <w:sz w:val="20"/>
        </w:rPr>
        <w:t>dzie prowadzi</w:t>
      </w:r>
      <w:r w:rsidRPr="00C90B9C">
        <w:rPr>
          <w:rFonts w:asciiTheme="minorHAnsi" w:hAnsiTheme="minorHAnsi" w:cs="Calibri"/>
          <w:iCs/>
          <w:sz w:val="20"/>
        </w:rPr>
        <w:t>ć</w:t>
      </w:r>
      <w:r w:rsidRPr="00C90B9C">
        <w:rPr>
          <w:rFonts w:asciiTheme="minorHAnsi" w:hAnsiTheme="minorHAnsi" w:cstheme="minorHAnsi"/>
          <w:iCs/>
          <w:sz w:val="20"/>
        </w:rPr>
        <w:t xml:space="preserve"> do powstania u Zamawiaj</w:t>
      </w:r>
      <w:r w:rsidRPr="00C90B9C">
        <w:rPr>
          <w:rFonts w:asciiTheme="minorHAnsi" w:hAnsiTheme="minorHAnsi" w:cs="Calibri"/>
          <w:iCs/>
          <w:sz w:val="20"/>
        </w:rPr>
        <w:t>ą</w:t>
      </w:r>
      <w:r w:rsidRPr="00C90B9C">
        <w:rPr>
          <w:rFonts w:asciiTheme="minorHAnsi" w:hAnsiTheme="minorHAnsi" w:cstheme="minorHAnsi"/>
          <w:iCs/>
          <w:sz w:val="20"/>
        </w:rPr>
        <w:t>cego obowi</w:t>
      </w:r>
      <w:r w:rsidRPr="00C90B9C">
        <w:rPr>
          <w:rFonts w:asciiTheme="minorHAnsi" w:hAnsiTheme="minorHAnsi" w:cs="Calibri"/>
          <w:iCs/>
          <w:sz w:val="20"/>
        </w:rPr>
        <w:t>ą</w:t>
      </w:r>
      <w:r w:rsidRPr="00C90B9C">
        <w:rPr>
          <w:rFonts w:asciiTheme="minorHAnsi" w:hAnsiTheme="minorHAnsi" w:cstheme="minorHAnsi"/>
          <w:iCs/>
          <w:sz w:val="20"/>
        </w:rPr>
        <w:t>zku podatkowego. Wskazujemy nazw</w:t>
      </w:r>
      <w:r w:rsidRPr="00C90B9C">
        <w:rPr>
          <w:rFonts w:asciiTheme="minorHAnsi" w:hAnsiTheme="minorHAnsi" w:cs="Calibri"/>
          <w:iCs/>
          <w:sz w:val="20"/>
        </w:rPr>
        <w:t>ę</w:t>
      </w:r>
      <w:r w:rsidRPr="00C90B9C">
        <w:rPr>
          <w:rFonts w:asciiTheme="minorHAnsi" w:hAnsiTheme="minorHAnsi" w:cstheme="minorHAnsi"/>
          <w:iCs/>
          <w:sz w:val="20"/>
        </w:rPr>
        <w:t xml:space="preserve"> (rodzaj) towaru lub us</w:t>
      </w:r>
      <w:r w:rsidRPr="00C90B9C">
        <w:rPr>
          <w:rFonts w:asciiTheme="minorHAnsi" w:hAnsiTheme="minorHAnsi" w:cs="Calibri"/>
          <w:iCs/>
          <w:sz w:val="20"/>
        </w:rPr>
        <w:t>ł</w:t>
      </w:r>
      <w:r w:rsidRPr="00C90B9C">
        <w:rPr>
          <w:rFonts w:asciiTheme="minorHAnsi" w:hAnsiTheme="minorHAnsi" w:cstheme="minorHAnsi"/>
          <w:iCs/>
          <w:sz w:val="20"/>
        </w:rPr>
        <w:t>ugi, kt</w:t>
      </w:r>
      <w:r w:rsidRPr="00C90B9C">
        <w:rPr>
          <w:rFonts w:asciiTheme="minorHAnsi" w:hAnsiTheme="minorHAnsi" w:cs="Calibri"/>
          <w:iCs/>
          <w:sz w:val="20"/>
        </w:rPr>
        <w:t>ó</w:t>
      </w:r>
      <w:r w:rsidRPr="00C90B9C">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7C4AF90A" w14:textId="77777777" w:rsidR="002724E3" w:rsidRPr="00C90B9C" w:rsidRDefault="002724E3" w:rsidP="00DD1194">
      <w:pPr>
        <w:pStyle w:val="Akapitzlist"/>
        <w:numPr>
          <w:ilvl w:val="3"/>
          <w:numId w:val="2"/>
        </w:numPr>
        <w:spacing w:before="120" w:after="60" w:line="240" w:lineRule="auto"/>
        <w:ind w:left="426" w:hanging="426"/>
        <w:rPr>
          <w:rFonts w:asciiTheme="minorHAnsi" w:hAnsiTheme="minorHAnsi" w:cstheme="minorHAnsi"/>
          <w:sz w:val="20"/>
          <w:lang w:eastAsia="pl-PL"/>
        </w:rPr>
      </w:pPr>
      <w:r w:rsidRPr="00C90B9C">
        <w:rPr>
          <w:rFonts w:asciiTheme="minorHAnsi" w:hAnsiTheme="minorHAnsi" w:cstheme="minorHAnsi"/>
          <w:sz w:val="20"/>
          <w:lang w:eastAsia="pl-PL"/>
        </w:rPr>
        <w:t>Uważamy się za związanych niniejszą Ofertą przez okres wskazany w pkt 11.1. SWZ.</w:t>
      </w:r>
    </w:p>
    <w:p w14:paraId="6340F715"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90B9C">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C90B9C">
        <w:rPr>
          <w:rStyle w:val="Odwoanieprzypisudolnego"/>
          <w:rFonts w:asciiTheme="minorHAnsi" w:hAnsiTheme="minorHAnsi" w:cstheme="minorHAnsi"/>
          <w:i/>
          <w:sz w:val="20"/>
        </w:rPr>
        <w:footnoteReference w:id="7"/>
      </w:r>
    </w:p>
    <w:p w14:paraId="4E53C39C"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2B5303C1"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eastAsiaTheme="minorHAnsi" w:hAnsiTheme="minorHAnsi" w:cstheme="minorHAnsi"/>
          <w:b/>
          <w:sz w:val="20"/>
        </w:rPr>
      </w:pPr>
      <w:r w:rsidRPr="00C90B9C">
        <w:rPr>
          <w:rFonts w:asciiTheme="minorHAnsi" w:eastAsiaTheme="minorHAnsi" w:hAnsiTheme="minorHAnsi" w:cstheme="minorHAnsi"/>
          <w:b/>
          <w:sz w:val="20"/>
        </w:rPr>
        <w:t xml:space="preserve">OŚWIADCZENIE WYKONAWCY, który występuje w/w postępowaniu jako </w:t>
      </w:r>
      <w:r w:rsidRPr="008068C2">
        <w:rPr>
          <w:rFonts w:asciiTheme="minorHAnsi" w:eastAsiaTheme="minorHAnsi" w:hAnsiTheme="minorHAnsi" w:cstheme="minorHAnsi"/>
          <w:b/>
          <w:sz w:val="20"/>
          <w:u w:val="single"/>
        </w:rPr>
        <w:t>o</w:t>
      </w:r>
      <w:r w:rsidRPr="00C90B9C">
        <w:rPr>
          <w:rFonts w:asciiTheme="minorHAnsi" w:eastAsiaTheme="minorHAnsi" w:hAnsiTheme="minorHAnsi" w:cstheme="minorHAnsi"/>
          <w:b/>
          <w:sz w:val="20"/>
          <w:u w:val="single"/>
        </w:rPr>
        <w:t>soba prowadząca indywidualną działalność gospodarczą</w:t>
      </w:r>
      <w:r w:rsidRPr="00C90B9C">
        <w:rPr>
          <w:rFonts w:asciiTheme="minorHAnsi" w:eastAsiaTheme="minorHAnsi" w:hAnsiTheme="minorHAnsi" w:cstheme="minorHAnsi"/>
          <w:b/>
          <w:sz w:val="20"/>
        </w:rPr>
        <w:t xml:space="preserve"> </w:t>
      </w:r>
    </w:p>
    <w:p w14:paraId="2AC3D8C2" w14:textId="77777777" w:rsidR="002724E3" w:rsidRPr="00C90B9C" w:rsidRDefault="002724E3" w:rsidP="002724E3">
      <w:pPr>
        <w:shd w:val="clear" w:color="auto" w:fill="FFFFFF" w:themeFill="background1"/>
        <w:spacing w:before="60" w:after="60" w:line="240" w:lineRule="auto"/>
        <w:ind w:left="426"/>
        <w:rPr>
          <w:rFonts w:asciiTheme="minorHAnsi" w:hAnsiTheme="minorHAnsi" w:cstheme="minorHAnsi"/>
          <w:b/>
          <w:sz w:val="20"/>
        </w:rPr>
      </w:pPr>
      <w:r w:rsidRPr="00C90B9C">
        <w:rPr>
          <w:rFonts w:asciiTheme="minorHAnsi" w:hAnsiTheme="minorHAnsi" w:cstheme="minorHAnsi"/>
          <w:b/>
          <w:sz w:val="20"/>
        </w:rPr>
        <w:t xml:space="preserve">Wykonawca oświadcza, iż rachunek bankowy lub rachunek w spółdzielczej kasie oszczędnościowo-kredytowej, wskazany w umowie lub na fakturze  </w:t>
      </w:r>
      <w:r w:rsidRPr="009E7AB8">
        <w:rPr>
          <w:rFonts w:asciiTheme="minorHAnsi" w:hAnsiTheme="minorHAnsi" w:cstheme="minorHAnsi"/>
          <w:b/>
          <w:color w:val="000000" w:themeColor="text1"/>
          <w:szCs w:val="22"/>
        </w:rPr>
        <w:t>jest / nie jest</w:t>
      </w:r>
      <w:r w:rsidRPr="009E7AB8">
        <w:rPr>
          <w:rFonts w:asciiTheme="minorHAnsi" w:hAnsiTheme="minorHAnsi" w:cstheme="minorHAnsi"/>
          <w:b/>
          <w:color w:val="000000" w:themeColor="text1"/>
          <w:szCs w:val="22"/>
          <w:vertAlign w:val="superscript"/>
        </w:rPr>
        <w:footnoteReference w:id="8"/>
      </w:r>
      <w:r w:rsidRPr="00C90B9C">
        <w:rPr>
          <w:rFonts w:asciiTheme="minorHAnsi" w:hAnsiTheme="minorHAnsi" w:cstheme="minorHAnsi"/>
          <w:b/>
          <w:color w:val="00B0F0"/>
          <w:sz w:val="20"/>
        </w:rPr>
        <w:t xml:space="preserve"> </w:t>
      </w:r>
      <w:r w:rsidRPr="00C90B9C">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C90B9C">
        <w:rPr>
          <w:rFonts w:asciiTheme="minorHAnsi" w:hAnsiTheme="minorHAnsi" w:cstheme="minorHAnsi"/>
          <w:b/>
          <w:sz w:val="20"/>
        </w:rPr>
        <w:t>t.j</w:t>
      </w:r>
      <w:proofErr w:type="spellEnd"/>
      <w:r w:rsidRPr="00C90B9C">
        <w:rPr>
          <w:rFonts w:asciiTheme="minorHAnsi" w:hAnsiTheme="minorHAnsi" w:cstheme="minorHAnsi"/>
          <w:b/>
          <w:sz w:val="20"/>
        </w:rPr>
        <w:t xml:space="preserve">. Dz. U. z 2018r poz. 2174 z późn. zm.). </w:t>
      </w:r>
    </w:p>
    <w:p w14:paraId="365F558E" w14:textId="77777777" w:rsidR="002724E3" w:rsidRPr="00C90B9C" w:rsidRDefault="002724E3" w:rsidP="002724E3">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Wykonawca oświadcza, że zobowiązuje się do dostarczenia nowego oświadczenia w przypadku zmiany stanu faktycznego. </w:t>
      </w:r>
    </w:p>
    <w:p w14:paraId="02620294" w14:textId="77777777" w:rsidR="002724E3" w:rsidRPr="00C90B9C" w:rsidRDefault="002724E3" w:rsidP="002724E3">
      <w:pPr>
        <w:spacing w:before="60" w:after="60" w:line="240" w:lineRule="auto"/>
        <w:ind w:left="426"/>
        <w:rPr>
          <w:rFonts w:asciiTheme="minorHAnsi" w:hAnsiTheme="minorHAnsi" w:cstheme="minorHAnsi"/>
          <w:sz w:val="20"/>
        </w:rPr>
      </w:pPr>
      <w:r w:rsidRPr="00C90B9C">
        <w:rPr>
          <w:rFonts w:asciiTheme="minorHAnsi" w:hAnsiTheme="minorHAnsi" w:cstheme="minorHAnsi"/>
          <w:sz w:val="20"/>
        </w:rPr>
        <w:t xml:space="preserve">Złożenie nowego oświadczenia nie powoduje konieczności zmiany umowy w formie aneksu </w:t>
      </w:r>
      <w:r w:rsidRPr="00C90B9C">
        <w:rPr>
          <w:rFonts w:asciiTheme="minorHAnsi" w:hAnsiTheme="minorHAnsi" w:cstheme="minorHAnsi"/>
          <w:sz w:val="20"/>
        </w:rPr>
        <w:br/>
        <w:t>i skuteczne jest z chwilą dostarczenia nowego oświadczenia Zamawiającemu”.</w:t>
      </w:r>
    </w:p>
    <w:p w14:paraId="0509A104"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rPr>
      </w:pPr>
      <w:r w:rsidRPr="00C90B9C">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5D72C13D" w14:textId="77777777" w:rsidR="002724E3" w:rsidRPr="00C90B9C" w:rsidRDefault="002724E3" w:rsidP="002724E3">
      <w:pPr>
        <w:spacing w:before="60" w:after="60" w:line="240" w:lineRule="auto"/>
        <w:ind w:left="426"/>
        <w:outlineLvl w:val="0"/>
        <w:rPr>
          <w:rFonts w:asciiTheme="minorHAnsi" w:hAnsiTheme="minorHAnsi" w:cstheme="minorHAnsi"/>
          <w:sz w:val="20"/>
        </w:rPr>
      </w:pPr>
      <w:r w:rsidRPr="00C90B9C">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C90B9C">
        <w:rPr>
          <w:rFonts w:asciiTheme="minorHAnsi" w:hAnsiTheme="minorHAnsi" w:cstheme="minorHAnsi"/>
          <w:b/>
          <w:sz w:val="20"/>
        </w:rPr>
        <w:t>dotyczy usług.</w:t>
      </w:r>
    </w:p>
    <w:p w14:paraId="166C2722" w14:textId="5A6D6C95"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Pr="00C90B9C">
        <w:rPr>
          <w:rFonts w:asciiTheme="minorHAnsi" w:hAnsiTheme="minorHAnsi" w:cstheme="minorHAnsi"/>
          <w:sz w:val="20"/>
          <w:lang w:eastAsia="pl-PL"/>
        </w:rPr>
        <w:br/>
        <w:t>i zapewniamy wystarczające gwarancje wdrożenia odpowiednich środków technicznych i organizacyjnych, aby przetwarzanie danych osobowych spełniało wymogi wynikające z obowiązujących przepisów o ochronie danych osobowych, w tym przepisów Rozporządzenia Parlamentu Euro</w:t>
      </w:r>
      <w:r w:rsidR="002F3FA3">
        <w:rPr>
          <w:rFonts w:asciiTheme="minorHAnsi" w:hAnsiTheme="minorHAnsi" w:cstheme="minorHAnsi"/>
          <w:sz w:val="20"/>
          <w:lang w:eastAsia="pl-PL"/>
        </w:rPr>
        <w:t xml:space="preserve">pejskiego i Rady (UE) 2016/679 </w:t>
      </w:r>
      <w:r w:rsidRPr="00C90B9C">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374E3A85" w14:textId="77777777" w:rsidR="00944FD2" w:rsidRPr="00944FD2" w:rsidRDefault="00944FD2" w:rsidP="00944FD2">
      <w:pPr>
        <w:pStyle w:val="Akapitzlist"/>
        <w:numPr>
          <w:ilvl w:val="0"/>
          <w:numId w:val="22"/>
        </w:numPr>
        <w:spacing w:before="60" w:after="60" w:line="240" w:lineRule="auto"/>
        <w:rPr>
          <w:rFonts w:asciiTheme="minorHAnsi" w:hAnsiTheme="minorHAnsi" w:cstheme="minorHAnsi"/>
          <w:vanish/>
          <w:sz w:val="20"/>
        </w:rPr>
      </w:pPr>
    </w:p>
    <w:p w14:paraId="14D98F06" w14:textId="07BC6710" w:rsidR="00944FD2" w:rsidRDefault="002724E3" w:rsidP="002F3FA3">
      <w:pPr>
        <w:pStyle w:val="Akapitzlist"/>
        <w:numPr>
          <w:ilvl w:val="1"/>
          <w:numId w:val="26"/>
        </w:numPr>
        <w:spacing w:before="60" w:after="60" w:line="240" w:lineRule="auto"/>
        <w:ind w:left="567" w:hanging="567"/>
        <w:rPr>
          <w:rFonts w:asciiTheme="minorHAnsi" w:hAnsiTheme="minorHAnsi" w:cstheme="minorHAnsi"/>
          <w:sz w:val="20"/>
        </w:rPr>
      </w:pPr>
      <w:r w:rsidRPr="00944FD2">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C90B9C">
        <w:rPr>
          <w:rStyle w:val="Odwoanieprzypisudolnego"/>
          <w:rFonts w:asciiTheme="minorHAnsi" w:hAnsiTheme="minorHAnsi" w:cstheme="minorHAnsi"/>
          <w:sz w:val="20"/>
        </w:rPr>
        <w:footnoteReference w:id="9"/>
      </w:r>
    </w:p>
    <w:p w14:paraId="2069E0FA" w14:textId="1C3ABFB7" w:rsidR="002724E3" w:rsidRPr="00944FD2" w:rsidRDefault="002724E3" w:rsidP="002F3FA3">
      <w:pPr>
        <w:pStyle w:val="Akapitzlist"/>
        <w:numPr>
          <w:ilvl w:val="1"/>
          <w:numId w:val="26"/>
        </w:numPr>
        <w:spacing w:before="60" w:after="60" w:line="240" w:lineRule="auto"/>
        <w:ind w:left="567" w:hanging="567"/>
        <w:rPr>
          <w:rFonts w:asciiTheme="minorHAnsi" w:hAnsiTheme="minorHAnsi" w:cstheme="minorHAnsi"/>
          <w:sz w:val="20"/>
        </w:rPr>
      </w:pPr>
      <w:r w:rsidRPr="00944FD2">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8E891B7"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D2AEA7B"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Zapoznaliśmy się z klauzulą informacyjną dotyczącą przetwarzania danych osobowych osób fizycznych zamieszczoną na stronie internetowej:</w:t>
      </w:r>
    </w:p>
    <w:p w14:paraId="627231B8" w14:textId="77777777" w:rsidR="002724E3" w:rsidRPr="00C90B9C" w:rsidRDefault="00996974" w:rsidP="00EA4791">
      <w:pPr>
        <w:pStyle w:val="Akapitzlist"/>
        <w:spacing w:before="60" w:after="60" w:line="240" w:lineRule="exact"/>
        <w:ind w:left="851"/>
        <w:contextualSpacing w:val="0"/>
        <w:rPr>
          <w:rFonts w:asciiTheme="minorHAnsi" w:hAnsiTheme="minorHAnsi" w:cstheme="minorHAnsi"/>
          <w:sz w:val="20"/>
          <w:lang w:eastAsia="pl-PL"/>
        </w:rPr>
      </w:pPr>
      <w:hyperlink r:id="rId14" w:history="1">
        <w:r w:rsidR="002724E3" w:rsidRPr="00C90B9C">
          <w:rPr>
            <w:rStyle w:val="Hipercze"/>
            <w:rFonts w:asciiTheme="minorHAnsi" w:hAnsiTheme="minorHAnsi" w:cstheme="minorHAnsi"/>
            <w:sz w:val="20"/>
          </w:rPr>
          <w:t>https://pgedystrybucja.pl/przetargi/przetargi-zakupowe</w:t>
        </w:r>
      </w:hyperlink>
      <w:r w:rsidR="002724E3" w:rsidRPr="00C90B9C">
        <w:rPr>
          <w:rFonts w:asciiTheme="minorHAnsi" w:hAnsiTheme="minorHAnsi" w:cstheme="minorHAnsi"/>
          <w:i/>
          <w:sz w:val="20"/>
          <w:lang w:eastAsia="pl-PL"/>
        </w:rPr>
        <w:t>;</w:t>
      </w:r>
    </w:p>
    <w:p w14:paraId="51EA5328"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Zakupu  </w:t>
      </w:r>
      <w:r w:rsidRPr="00C90B9C">
        <w:rPr>
          <w:rFonts w:asciiTheme="minorHAnsi" w:hAnsiTheme="minorHAnsi" w:cstheme="minorHAnsi"/>
          <w:sz w:val="20"/>
          <w:lang w:eastAsia="pl-PL"/>
        </w:rPr>
        <w:br/>
        <w:t>w niniejszym postępowaniu. Spełniliśmy w imieniu Zamawiającego wobec tych osób obowiązek informacyjny Zamawiającego z art. 14 RODO, zgodnie z klauzulą informacyjną Zamawiającego zamieszczoną na stronie internetowej:</w:t>
      </w:r>
    </w:p>
    <w:p w14:paraId="25851447" w14:textId="77777777" w:rsidR="002724E3" w:rsidRPr="00C90B9C" w:rsidRDefault="00996974" w:rsidP="00EA4791">
      <w:pPr>
        <w:pStyle w:val="Akapitzlist"/>
        <w:spacing w:before="60" w:after="60" w:line="240" w:lineRule="exact"/>
        <w:ind w:left="851"/>
        <w:contextualSpacing w:val="0"/>
        <w:rPr>
          <w:rFonts w:asciiTheme="minorHAnsi" w:hAnsiTheme="minorHAnsi" w:cstheme="minorHAnsi"/>
          <w:sz w:val="20"/>
          <w:lang w:eastAsia="pl-PL"/>
        </w:rPr>
      </w:pPr>
      <w:hyperlink r:id="rId15" w:history="1">
        <w:r w:rsidR="002724E3" w:rsidRPr="00C90B9C">
          <w:rPr>
            <w:rStyle w:val="Hipercze"/>
            <w:rFonts w:asciiTheme="minorHAnsi" w:hAnsiTheme="minorHAnsi" w:cstheme="minorHAnsi"/>
            <w:sz w:val="20"/>
          </w:rPr>
          <w:t>https://pgedystrybucja.pl/przetargi/przetargi-zakupowe</w:t>
        </w:r>
      </w:hyperlink>
      <w:r w:rsidR="002724E3" w:rsidRPr="00C90B9C">
        <w:rPr>
          <w:rFonts w:asciiTheme="minorHAnsi" w:hAnsiTheme="minorHAnsi" w:cstheme="minorHAnsi"/>
          <w:sz w:val="20"/>
          <w:lang w:eastAsia="pl-PL"/>
        </w:rPr>
        <w:t>;</w:t>
      </w:r>
    </w:p>
    <w:p w14:paraId="7D67AD19" w14:textId="77777777" w:rsidR="002724E3" w:rsidRPr="00C90B9C" w:rsidRDefault="002724E3" w:rsidP="00EA4791">
      <w:pPr>
        <w:pStyle w:val="Akapitzlist"/>
        <w:numPr>
          <w:ilvl w:val="1"/>
          <w:numId w:val="9"/>
        </w:numPr>
        <w:spacing w:before="60" w:after="60" w:line="240" w:lineRule="exact"/>
        <w:ind w:left="851" w:hanging="284"/>
        <w:contextualSpacing w:val="0"/>
        <w:rPr>
          <w:rFonts w:asciiTheme="minorHAnsi" w:hAnsiTheme="minorHAnsi" w:cstheme="minorHAnsi"/>
          <w:sz w:val="20"/>
          <w:lang w:eastAsia="pl-PL"/>
        </w:rPr>
      </w:pPr>
      <w:r w:rsidRPr="00C90B9C">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D6898F6" w14:textId="35BDBA80" w:rsidR="002724E3" w:rsidRPr="00C90B9C" w:rsidRDefault="00FF1ACD" w:rsidP="00DD1194">
      <w:pPr>
        <w:pStyle w:val="Akapitzlist"/>
        <w:numPr>
          <w:ilvl w:val="3"/>
          <w:numId w:val="2"/>
        </w:numPr>
        <w:spacing w:before="60" w:after="60" w:line="240" w:lineRule="auto"/>
        <w:ind w:left="426" w:hanging="426"/>
        <w:contextualSpacing w:val="0"/>
        <w:rPr>
          <w:rFonts w:asciiTheme="minorHAnsi" w:hAnsiTheme="minorHAnsi" w:cstheme="minorHAnsi"/>
          <w:sz w:val="20"/>
        </w:rPr>
      </w:pPr>
      <w:r w:rsidRPr="00FF1ACD">
        <w:rPr>
          <w:rFonts w:asciiTheme="minorHAnsi" w:hAnsiTheme="minorHAnsi" w:cstheme="minorHAnsi"/>
          <w:bCs/>
          <w:iCs/>
          <w:sz w:val="20"/>
        </w:rPr>
        <w:t>Wykonawca oświadcza, że posiada status </w:t>
      </w:r>
      <w:r w:rsidRPr="00FF1ACD">
        <w:rPr>
          <w:rFonts w:asciiTheme="minorHAnsi" w:hAnsiTheme="minorHAnsi" w:cstheme="minorHAnsi"/>
          <w:b/>
          <w:bCs/>
          <w:iCs/>
          <w:sz w:val="20"/>
        </w:rPr>
        <w:t>mikro przedsiębiorcy/ małego przedsiębiorcy/ średniego przedsiębiorcy/ dużego przedsiębiorcy</w:t>
      </w:r>
      <w:r w:rsidRPr="00FF1ACD">
        <w:rPr>
          <w:rFonts w:asciiTheme="minorHAnsi" w:hAnsiTheme="minorHAnsi" w:cstheme="minorHAnsi"/>
          <w:bCs/>
          <w:iCs/>
          <w:sz w:val="20"/>
          <w:vertAlign w:val="superscript"/>
        </w:rPr>
        <w:footnoteReference w:id="10"/>
      </w:r>
      <w:r w:rsidRPr="00FF1ACD">
        <w:rPr>
          <w:rFonts w:asciiTheme="minorHAnsi" w:hAnsiTheme="minorHAnsi" w:cstheme="minorHAnsi"/>
          <w:bCs/>
          <w:iCs/>
          <w:sz w:val="20"/>
        </w:rPr>
        <w:t> – w rozumieniu ustawy z dnia 8 marca 2013 r. o przeciwdziałaniu nadmiernym opóźnieniom w transakcjach handlowych (</w:t>
      </w:r>
      <w:proofErr w:type="spellStart"/>
      <w:r w:rsidRPr="00FF1ACD">
        <w:rPr>
          <w:rFonts w:asciiTheme="minorHAnsi" w:hAnsiTheme="minorHAnsi" w:cstheme="minorHAnsi"/>
          <w:bCs/>
          <w:iCs/>
          <w:sz w:val="20"/>
        </w:rPr>
        <w:t>t.j</w:t>
      </w:r>
      <w:proofErr w:type="spellEnd"/>
      <w:r w:rsidRPr="00FF1ACD">
        <w:rPr>
          <w:rFonts w:asciiTheme="minorHAnsi" w:hAnsiTheme="minorHAnsi" w:cstheme="minorHAnsi"/>
          <w:bCs/>
          <w:iCs/>
          <w:sz w:val="20"/>
        </w:rPr>
        <w:t>. Dz.U. 2023, poz. 1790, z późn. zm.).W przypadku zmiany statusu przedsiębiorcy, Wykonawca zobowiązuje się w terminie 14 dni od daty zmiany na pisemne poinformowanie Zamawiającego o tym fakcie w formie oświadczenia.</w:t>
      </w:r>
    </w:p>
    <w:p w14:paraId="00C0D908"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bCs/>
          <w:sz w:val="20"/>
          <w:lang w:eastAsia="pl-PL"/>
        </w:rPr>
      </w:pPr>
      <w:r w:rsidRPr="00C90B9C">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umowy (zgodnie z pkt. 14.4. SWZ).</w:t>
      </w:r>
    </w:p>
    <w:p w14:paraId="0152BC36"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b/>
          <w:strike/>
          <w:szCs w:val="22"/>
        </w:rPr>
      </w:pPr>
      <w:r w:rsidRPr="00C90B9C">
        <w:rPr>
          <w:rFonts w:asciiTheme="minorHAnsi" w:hAnsiTheme="minorHAnsi" w:cstheme="minorHAnsi"/>
          <w:sz w:val="20"/>
          <w:lang w:eastAsia="pl-PL"/>
        </w:rPr>
        <w:t xml:space="preserve">Przekazywane przez nas dane osobowe mogą być wykorzystane wyłącznie w  celach związanych niniejszym postępowaniem zakupowym. </w:t>
      </w:r>
    </w:p>
    <w:p w14:paraId="5E0B0EDA" w14:textId="77777777" w:rsidR="002724E3" w:rsidRPr="00C90B9C" w:rsidRDefault="002724E3" w:rsidP="00DD1194">
      <w:pPr>
        <w:pStyle w:val="Akapitzlist"/>
        <w:numPr>
          <w:ilvl w:val="3"/>
          <w:numId w:val="2"/>
        </w:numPr>
        <w:spacing w:before="60" w:after="60" w:line="240" w:lineRule="auto"/>
        <w:ind w:left="426" w:hanging="426"/>
        <w:contextualSpacing w:val="0"/>
        <w:rPr>
          <w:rFonts w:asciiTheme="minorHAnsi" w:hAnsiTheme="minorHAnsi" w:cstheme="minorHAnsi"/>
          <w:sz w:val="20"/>
          <w:lang w:eastAsia="pl-PL"/>
        </w:rPr>
      </w:pPr>
      <w:r w:rsidRPr="00C90B9C">
        <w:rPr>
          <w:rFonts w:asciiTheme="minorHAnsi" w:hAnsiTheme="minorHAnsi" w:cstheme="minorHAnsi"/>
          <w:sz w:val="20"/>
          <w:lang w:eastAsia="pl-PL"/>
        </w:rPr>
        <w:t>Do niniejszej oferty są dołączone następujące załączniki:</w:t>
      </w:r>
    </w:p>
    <w:p w14:paraId="69459F1D" w14:textId="77777777" w:rsidR="002724E3" w:rsidRPr="00C90B9C" w:rsidRDefault="002724E3" w:rsidP="002724E3">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t>Załącznik nr 1 - …………</w:t>
      </w:r>
    </w:p>
    <w:p w14:paraId="2EF60BEE" w14:textId="52CBFA1D" w:rsidR="002724E3" w:rsidRDefault="002724E3" w:rsidP="002724E3">
      <w:pPr>
        <w:tabs>
          <w:tab w:val="left" w:pos="426"/>
        </w:tabs>
        <w:spacing w:before="60" w:after="60" w:line="240" w:lineRule="auto"/>
        <w:ind w:firstLine="426"/>
        <w:jc w:val="left"/>
        <w:rPr>
          <w:rFonts w:asciiTheme="minorHAnsi" w:hAnsiTheme="minorHAnsi" w:cstheme="minorHAnsi"/>
          <w:bCs/>
          <w:sz w:val="20"/>
        </w:rPr>
      </w:pPr>
      <w:r w:rsidRPr="00C90B9C">
        <w:rPr>
          <w:rFonts w:asciiTheme="minorHAnsi" w:hAnsiTheme="minorHAnsi" w:cstheme="minorHAnsi"/>
          <w:bCs/>
          <w:sz w:val="20"/>
        </w:rPr>
        <w:lastRenderedPageBreak/>
        <w:t>Załącznik nr 2 - …………</w:t>
      </w:r>
    </w:p>
    <w:p w14:paraId="30346E9F" w14:textId="77777777" w:rsidR="002724E3" w:rsidRPr="009C2468" w:rsidRDefault="002724E3" w:rsidP="002724E3">
      <w:pPr>
        <w:spacing w:after="80" w:line="240" w:lineRule="exact"/>
        <w:ind w:left="4690"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66849656" w14:textId="77777777" w:rsidR="002724E3" w:rsidRDefault="002724E3" w:rsidP="002724E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7885383" w14:textId="15FAC928" w:rsidR="002724E3" w:rsidRDefault="002724E3" w:rsidP="002724E3">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5103B967" w14:textId="64C88BCA" w:rsidR="001A2386" w:rsidRDefault="001A2386" w:rsidP="002724E3">
      <w:pPr>
        <w:ind w:left="5398" w:right="68" w:hanging="153"/>
        <w:jc w:val="center"/>
        <w:rPr>
          <w:rFonts w:asciiTheme="minorHAnsi" w:hAnsiTheme="minorHAnsi" w:cstheme="minorHAnsi"/>
          <w:i/>
          <w:sz w:val="16"/>
          <w:szCs w:val="16"/>
        </w:rPr>
      </w:pPr>
    </w:p>
    <w:p w14:paraId="7CA7AD34" w14:textId="1B839CD0" w:rsidR="001A2386" w:rsidRDefault="001A2386" w:rsidP="002724E3">
      <w:pPr>
        <w:ind w:left="5398" w:right="68" w:hanging="153"/>
        <w:jc w:val="center"/>
        <w:rPr>
          <w:rFonts w:asciiTheme="minorHAnsi" w:hAnsiTheme="minorHAnsi" w:cstheme="minorHAnsi"/>
          <w:i/>
          <w:sz w:val="16"/>
          <w:szCs w:val="16"/>
        </w:rPr>
      </w:pPr>
    </w:p>
    <w:p w14:paraId="2323A963" w14:textId="6CFDBE85" w:rsidR="001A2386" w:rsidRDefault="001A2386" w:rsidP="002724E3">
      <w:pPr>
        <w:ind w:left="5398" w:right="68" w:hanging="153"/>
        <w:jc w:val="center"/>
        <w:rPr>
          <w:rFonts w:asciiTheme="minorHAnsi" w:hAnsiTheme="minorHAnsi" w:cstheme="minorHAnsi"/>
          <w:i/>
          <w:sz w:val="16"/>
          <w:szCs w:val="16"/>
        </w:rPr>
      </w:pPr>
    </w:p>
    <w:p w14:paraId="5D82F724" w14:textId="086C3F4A" w:rsidR="001A2386" w:rsidRDefault="001A2386" w:rsidP="002724E3">
      <w:pPr>
        <w:ind w:left="5398" w:right="68" w:hanging="153"/>
        <w:jc w:val="center"/>
        <w:rPr>
          <w:rFonts w:asciiTheme="minorHAnsi" w:hAnsiTheme="minorHAnsi" w:cstheme="minorHAnsi"/>
          <w:i/>
          <w:sz w:val="16"/>
          <w:szCs w:val="16"/>
        </w:rPr>
      </w:pPr>
    </w:p>
    <w:p w14:paraId="3BC4C20A" w14:textId="73EDF505" w:rsidR="001A2386" w:rsidRDefault="001A2386" w:rsidP="002724E3">
      <w:pPr>
        <w:ind w:left="5398" w:right="68" w:hanging="153"/>
        <w:jc w:val="center"/>
        <w:rPr>
          <w:rFonts w:asciiTheme="minorHAnsi" w:hAnsiTheme="minorHAnsi" w:cstheme="minorHAnsi"/>
          <w:i/>
          <w:sz w:val="16"/>
          <w:szCs w:val="16"/>
        </w:rPr>
      </w:pPr>
    </w:p>
    <w:p w14:paraId="0ADDB46F" w14:textId="5357A402" w:rsidR="001A2386" w:rsidRDefault="001A2386" w:rsidP="002724E3">
      <w:pPr>
        <w:ind w:left="5398" w:right="68" w:hanging="153"/>
        <w:jc w:val="center"/>
        <w:rPr>
          <w:rFonts w:asciiTheme="minorHAnsi" w:hAnsiTheme="minorHAnsi" w:cstheme="minorHAnsi"/>
          <w:i/>
          <w:sz w:val="16"/>
          <w:szCs w:val="16"/>
        </w:rPr>
      </w:pPr>
    </w:p>
    <w:p w14:paraId="643BC6B4" w14:textId="539D16BF" w:rsidR="001A2386" w:rsidRDefault="001A2386" w:rsidP="002724E3">
      <w:pPr>
        <w:ind w:left="5398" w:right="68" w:hanging="153"/>
        <w:jc w:val="center"/>
        <w:rPr>
          <w:rFonts w:asciiTheme="minorHAnsi" w:hAnsiTheme="minorHAnsi" w:cstheme="minorHAnsi"/>
          <w:i/>
          <w:sz w:val="16"/>
          <w:szCs w:val="16"/>
        </w:rPr>
      </w:pPr>
    </w:p>
    <w:p w14:paraId="4C7E8CF4" w14:textId="28EA2C30" w:rsidR="001A2386" w:rsidRDefault="001A2386" w:rsidP="002724E3">
      <w:pPr>
        <w:ind w:left="5398" w:right="68" w:hanging="153"/>
        <w:jc w:val="center"/>
        <w:rPr>
          <w:rFonts w:asciiTheme="minorHAnsi" w:hAnsiTheme="minorHAnsi" w:cstheme="minorHAnsi"/>
          <w:i/>
          <w:sz w:val="16"/>
          <w:szCs w:val="16"/>
        </w:rPr>
      </w:pPr>
    </w:p>
    <w:p w14:paraId="3AADEC27" w14:textId="082C85B8" w:rsidR="001A2386" w:rsidRDefault="001A2386" w:rsidP="002724E3">
      <w:pPr>
        <w:ind w:left="5398" w:right="68" w:hanging="153"/>
        <w:jc w:val="center"/>
        <w:rPr>
          <w:rFonts w:asciiTheme="minorHAnsi" w:hAnsiTheme="minorHAnsi" w:cstheme="minorHAnsi"/>
          <w:i/>
          <w:sz w:val="16"/>
          <w:szCs w:val="16"/>
        </w:rPr>
      </w:pPr>
    </w:p>
    <w:p w14:paraId="2F12990B" w14:textId="19CE0BCB" w:rsidR="001A2386" w:rsidRDefault="001A2386" w:rsidP="002724E3">
      <w:pPr>
        <w:ind w:left="5398" w:right="68" w:hanging="153"/>
        <w:jc w:val="center"/>
        <w:rPr>
          <w:rFonts w:asciiTheme="minorHAnsi" w:hAnsiTheme="minorHAnsi" w:cstheme="minorHAnsi"/>
          <w:i/>
          <w:sz w:val="16"/>
          <w:szCs w:val="16"/>
        </w:rPr>
      </w:pPr>
    </w:p>
    <w:p w14:paraId="10A71A07" w14:textId="6DF9539A" w:rsidR="001A2386" w:rsidRDefault="001A2386" w:rsidP="002724E3">
      <w:pPr>
        <w:ind w:left="5398" w:right="68" w:hanging="153"/>
        <w:jc w:val="center"/>
        <w:rPr>
          <w:rFonts w:asciiTheme="minorHAnsi" w:hAnsiTheme="minorHAnsi" w:cstheme="minorHAnsi"/>
          <w:i/>
          <w:sz w:val="16"/>
          <w:szCs w:val="16"/>
        </w:rPr>
      </w:pPr>
    </w:p>
    <w:p w14:paraId="11093276" w14:textId="509C3752" w:rsidR="001A2386" w:rsidRDefault="001A2386" w:rsidP="002724E3">
      <w:pPr>
        <w:ind w:left="5398" w:right="68" w:hanging="153"/>
        <w:jc w:val="center"/>
        <w:rPr>
          <w:rFonts w:asciiTheme="minorHAnsi" w:hAnsiTheme="minorHAnsi" w:cstheme="minorHAnsi"/>
          <w:i/>
          <w:sz w:val="16"/>
          <w:szCs w:val="16"/>
        </w:rPr>
      </w:pPr>
    </w:p>
    <w:p w14:paraId="14033171" w14:textId="2B164AF2" w:rsidR="001A2386" w:rsidRDefault="001A2386" w:rsidP="002724E3">
      <w:pPr>
        <w:ind w:left="5398" w:right="68" w:hanging="153"/>
        <w:jc w:val="center"/>
        <w:rPr>
          <w:rFonts w:asciiTheme="minorHAnsi" w:hAnsiTheme="minorHAnsi" w:cstheme="minorHAnsi"/>
          <w:i/>
          <w:sz w:val="16"/>
          <w:szCs w:val="16"/>
        </w:rPr>
      </w:pPr>
    </w:p>
    <w:p w14:paraId="1145E6BB" w14:textId="404A06AD" w:rsidR="001A2386" w:rsidRDefault="001A2386" w:rsidP="002724E3">
      <w:pPr>
        <w:ind w:left="5398" w:right="68" w:hanging="153"/>
        <w:jc w:val="center"/>
        <w:rPr>
          <w:rFonts w:asciiTheme="minorHAnsi" w:hAnsiTheme="minorHAnsi" w:cstheme="minorHAnsi"/>
          <w:i/>
          <w:sz w:val="16"/>
          <w:szCs w:val="16"/>
        </w:rPr>
      </w:pPr>
    </w:p>
    <w:p w14:paraId="72EEF06A" w14:textId="38A4B3F5" w:rsidR="001A2386" w:rsidRDefault="001A2386" w:rsidP="002724E3">
      <w:pPr>
        <w:ind w:left="5398" w:right="68" w:hanging="153"/>
        <w:jc w:val="center"/>
        <w:rPr>
          <w:rFonts w:asciiTheme="minorHAnsi" w:hAnsiTheme="minorHAnsi" w:cstheme="minorHAnsi"/>
          <w:i/>
          <w:sz w:val="16"/>
          <w:szCs w:val="16"/>
        </w:rPr>
      </w:pPr>
    </w:p>
    <w:p w14:paraId="21988869" w14:textId="74D6875F" w:rsidR="001A2386" w:rsidRDefault="001A2386" w:rsidP="002724E3">
      <w:pPr>
        <w:ind w:left="5398" w:right="68" w:hanging="153"/>
        <w:jc w:val="center"/>
        <w:rPr>
          <w:rFonts w:asciiTheme="minorHAnsi" w:hAnsiTheme="minorHAnsi" w:cstheme="minorHAnsi"/>
          <w:i/>
          <w:sz w:val="16"/>
          <w:szCs w:val="16"/>
        </w:rPr>
      </w:pPr>
    </w:p>
    <w:p w14:paraId="65142BC4" w14:textId="1A409684" w:rsidR="001A2386" w:rsidRDefault="001A2386" w:rsidP="002724E3">
      <w:pPr>
        <w:ind w:left="5398" w:right="68" w:hanging="153"/>
        <w:jc w:val="center"/>
        <w:rPr>
          <w:rFonts w:asciiTheme="minorHAnsi" w:hAnsiTheme="minorHAnsi" w:cstheme="minorHAnsi"/>
          <w:i/>
          <w:sz w:val="16"/>
          <w:szCs w:val="16"/>
        </w:rPr>
      </w:pPr>
    </w:p>
    <w:p w14:paraId="3ADAF3CF" w14:textId="33A0FC17" w:rsidR="001A2386" w:rsidRDefault="001A2386" w:rsidP="002724E3">
      <w:pPr>
        <w:ind w:left="5398" w:right="68" w:hanging="153"/>
        <w:jc w:val="center"/>
        <w:rPr>
          <w:rFonts w:asciiTheme="minorHAnsi" w:hAnsiTheme="minorHAnsi" w:cstheme="minorHAnsi"/>
          <w:i/>
          <w:sz w:val="16"/>
          <w:szCs w:val="16"/>
        </w:rPr>
      </w:pPr>
    </w:p>
    <w:p w14:paraId="41F3C22A" w14:textId="40AB7F5A" w:rsidR="001A2386" w:rsidRDefault="001A2386" w:rsidP="002724E3">
      <w:pPr>
        <w:ind w:left="5398" w:right="68" w:hanging="153"/>
        <w:jc w:val="center"/>
        <w:rPr>
          <w:rFonts w:asciiTheme="minorHAnsi" w:hAnsiTheme="minorHAnsi" w:cstheme="minorHAnsi"/>
          <w:i/>
          <w:sz w:val="16"/>
          <w:szCs w:val="16"/>
        </w:rPr>
      </w:pPr>
    </w:p>
    <w:p w14:paraId="0E41689B" w14:textId="2D2F7212" w:rsidR="001A2386" w:rsidRDefault="001A2386" w:rsidP="002724E3">
      <w:pPr>
        <w:ind w:left="5398" w:right="68" w:hanging="153"/>
        <w:jc w:val="center"/>
        <w:rPr>
          <w:rFonts w:asciiTheme="minorHAnsi" w:hAnsiTheme="minorHAnsi" w:cstheme="minorHAnsi"/>
          <w:i/>
          <w:sz w:val="16"/>
          <w:szCs w:val="16"/>
        </w:rPr>
      </w:pPr>
    </w:p>
    <w:p w14:paraId="1037F389" w14:textId="680EE3AD" w:rsidR="001A2386" w:rsidRDefault="001A2386" w:rsidP="002724E3">
      <w:pPr>
        <w:ind w:left="5398" w:right="68" w:hanging="153"/>
        <w:jc w:val="center"/>
        <w:rPr>
          <w:rFonts w:asciiTheme="minorHAnsi" w:hAnsiTheme="minorHAnsi" w:cstheme="minorHAnsi"/>
          <w:i/>
          <w:sz w:val="16"/>
          <w:szCs w:val="16"/>
        </w:rPr>
      </w:pPr>
    </w:p>
    <w:p w14:paraId="1E41493A" w14:textId="171D18AB" w:rsidR="001A2386" w:rsidRDefault="001A2386" w:rsidP="002724E3">
      <w:pPr>
        <w:ind w:left="5398" w:right="68" w:hanging="153"/>
        <w:jc w:val="center"/>
        <w:rPr>
          <w:rFonts w:asciiTheme="minorHAnsi" w:hAnsiTheme="minorHAnsi" w:cstheme="minorHAnsi"/>
          <w:i/>
          <w:sz w:val="16"/>
          <w:szCs w:val="16"/>
        </w:rPr>
      </w:pPr>
    </w:p>
    <w:p w14:paraId="52482539" w14:textId="7E9DC4D9" w:rsidR="001A2386" w:rsidRDefault="001A2386" w:rsidP="002724E3">
      <w:pPr>
        <w:ind w:left="5398" w:right="68" w:hanging="153"/>
        <w:jc w:val="center"/>
        <w:rPr>
          <w:rFonts w:asciiTheme="minorHAnsi" w:hAnsiTheme="minorHAnsi" w:cstheme="minorHAnsi"/>
          <w:i/>
          <w:sz w:val="16"/>
          <w:szCs w:val="16"/>
        </w:rPr>
      </w:pPr>
    </w:p>
    <w:p w14:paraId="0595C4E0" w14:textId="65858AC5" w:rsidR="001A2386" w:rsidRDefault="001A2386" w:rsidP="002724E3">
      <w:pPr>
        <w:ind w:left="5398" w:right="68" w:hanging="153"/>
        <w:jc w:val="center"/>
        <w:rPr>
          <w:rFonts w:asciiTheme="minorHAnsi" w:hAnsiTheme="minorHAnsi" w:cstheme="minorHAnsi"/>
          <w:i/>
          <w:sz w:val="16"/>
          <w:szCs w:val="16"/>
        </w:rPr>
      </w:pPr>
    </w:p>
    <w:p w14:paraId="4F299530" w14:textId="6296FA76" w:rsidR="001A2386" w:rsidRDefault="001A2386" w:rsidP="002724E3">
      <w:pPr>
        <w:ind w:left="5398" w:right="68" w:hanging="153"/>
        <w:jc w:val="center"/>
        <w:rPr>
          <w:rFonts w:asciiTheme="minorHAnsi" w:hAnsiTheme="minorHAnsi" w:cstheme="minorHAnsi"/>
          <w:i/>
          <w:sz w:val="16"/>
          <w:szCs w:val="16"/>
        </w:rPr>
      </w:pPr>
    </w:p>
    <w:p w14:paraId="55135F47" w14:textId="52CA92F3" w:rsidR="00384B71" w:rsidRDefault="00384B71" w:rsidP="002724E3">
      <w:pPr>
        <w:ind w:left="5398" w:right="68" w:hanging="153"/>
        <w:jc w:val="center"/>
        <w:rPr>
          <w:rFonts w:asciiTheme="minorHAnsi" w:hAnsiTheme="minorHAnsi" w:cstheme="minorHAnsi"/>
          <w:i/>
          <w:sz w:val="16"/>
          <w:szCs w:val="16"/>
        </w:rPr>
      </w:pPr>
    </w:p>
    <w:p w14:paraId="40744E1E" w14:textId="7E0DA116" w:rsidR="00384B71" w:rsidRDefault="00384B71" w:rsidP="002724E3">
      <w:pPr>
        <w:ind w:left="5398" w:right="68" w:hanging="153"/>
        <w:jc w:val="center"/>
        <w:rPr>
          <w:rFonts w:asciiTheme="minorHAnsi" w:hAnsiTheme="minorHAnsi" w:cstheme="minorHAnsi"/>
          <w:i/>
          <w:sz w:val="16"/>
          <w:szCs w:val="16"/>
        </w:rPr>
      </w:pPr>
    </w:p>
    <w:p w14:paraId="6BE9CA04" w14:textId="5721F3D8" w:rsidR="00384B71" w:rsidRDefault="00384B71" w:rsidP="002724E3">
      <w:pPr>
        <w:ind w:left="5398" w:right="68" w:hanging="153"/>
        <w:jc w:val="center"/>
        <w:rPr>
          <w:rFonts w:asciiTheme="minorHAnsi" w:hAnsiTheme="minorHAnsi" w:cstheme="minorHAnsi"/>
          <w:i/>
          <w:sz w:val="16"/>
          <w:szCs w:val="16"/>
        </w:rPr>
      </w:pPr>
    </w:p>
    <w:p w14:paraId="4C949257" w14:textId="7A53E72F" w:rsidR="00384B71" w:rsidRDefault="00384B71" w:rsidP="002724E3">
      <w:pPr>
        <w:ind w:left="5398" w:right="68" w:hanging="153"/>
        <w:jc w:val="center"/>
        <w:rPr>
          <w:rFonts w:asciiTheme="minorHAnsi" w:hAnsiTheme="minorHAnsi" w:cstheme="minorHAnsi"/>
          <w:i/>
          <w:sz w:val="16"/>
          <w:szCs w:val="16"/>
        </w:rPr>
      </w:pPr>
    </w:p>
    <w:p w14:paraId="7FD8DDC5" w14:textId="3D70C28B" w:rsidR="00384B71" w:rsidRDefault="00384B71" w:rsidP="002724E3">
      <w:pPr>
        <w:ind w:left="5398" w:right="68" w:hanging="153"/>
        <w:jc w:val="center"/>
        <w:rPr>
          <w:rFonts w:asciiTheme="minorHAnsi" w:hAnsiTheme="minorHAnsi" w:cstheme="minorHAnsi"/>
          <w:i/>
          <w:sz w:val="16"/>
          <w:szCs w:val="16"/>
        </w:rPr>
      </w:pPr>
    </w:p>
    <w:p w14:paraId="29E42557" w14:textId="2102CC76" w:rsidR="00384B71" w:rsidRDefault="00384B71" w:rsidP="002724E3">
      <w:pPr>
        <w:ind w:left="5398" w:right="68" w:hanging="153"/>
        <w:jc w:val="center"/>
        <w:rPr>
          <w:rFonts w:asciiTheme="minorHAnsi" w:hAnsiTheme="minorHAnsi" w:cstheme="minorHAnsi"/>
          <w:i/>
          <w:sz w:val="16"/>
          <w:szCs w:val="16"/>
        </w:rPr>
      </w:pPr>
    </w:p>
    <w:p w14:paraId="036A7E32" w14:textId="348B9157" w:rsidR="00384B71" w:rsidRDefault="00384B71" w:rsidP="002724E3">
      <w:pPr>
        <w:ind w:left="5398" w:right="68" w:hanging="153"/>
        <w:jc w:val="center"/>
        <w:rPr>
          <w:rFonts w:asciiTheme="minorHAnsi" w:hAnsiTheme="minorHAnsi" w:cstheme="minorHAnsi"/>
          <w:i/>
          <w:sz w:val="16"/>
          <w:szCs w:val="16"/>
        </w:rPr>
      </w:pPr>
    </w:p>
    <w:p w14:paraId="695396E3" w14:textId="2C92555F" w:rsidR="00384B71" w:rsidRDefault="00384B71" w:rsidP="002724E3">
      <w:pPr>
        <w:ind w:left="5398" w:right="68" w:hanging="153"/>
        <w:jc w:val="center"/>
        <w:rPr>
          <w:rFonts w:asciiTheme="minorHAnsi" w:hAnsiTheme="minorHAnsi" w:cstheme="minorHAnsi"/>
          <w:i/>
          <w:sz w:val="16"/>
          <w:szCs w:val="16"/>
        </w:rPr>
      </w:pPr>
    </w:p>
    <w:p w14:paraId="04E1DEC7" w14:textId="1FBD97ED" w:rsidR="00384B71" w:rsidRDefault="00384B71" w:rsidP="002724E3">
      <w:pPr>
        <w:ind w:left="5398" w:right="68" w:hanging="153"/>
        <w:jc w:val="center"/>
        <w:rPr>
          <w:rFonts w:asciiTheme="minorHAnsi" w:hAnsiTheme="minorHAnsi" w:cstheme="minorHAnsi"/>
          <w:i/>
          <w:sz w:val="16"/>
          <w:szCs w:val="16"/>
        </w:rPr>
      </w:pPr>
    </w:p>
    <w:p w14:paraId="477A302C" w14:textId="1C4CBDB0" w:rsidR="00384B71" w:rsidRDefault="00384B71" w:rsidP="002724E3">
      <w:pPr>
        <w:ind w:left="5398" w:right="68" w:hanging="153"/>
        <w:jc w:val="center"/>
        <w:rPr>
          <w:rFonts w:asciiTheme="minorHAnsi" w:hAnsiTheme="minorHAnsi" w:cstheme="minorHAnsi"/>
          <w:i/>
          <w:sz w:val="16"/>
          <w:szCs w:val="16"/>
        </w:rPr>
      </w:pPr>
    </w:p>
    <w:p w14:paraId="4715BF2F" w14:textId="5EA83D65" w:rsidR="00384B71" w:rsidRDefault="00384B71" w:rsidP="002724E3">
      <w:pPr>
        <w:ind w:left="5398" w:right="68" w:hanging="153"/>
        <w:jc w:val="center"/>
        <w:rPr>
          <w:rFonts w:asciiTheme="minorHAnsi" w:hAnsiTheme="minorHAnsi" w:cstheme="minorHAnsi"/>
          <w:i/>
          <w:sz w:val="16"/>
          <w:szCs w:val="16"/>
        </w:rPr>
      </w:pPr>
    </w:p>
    <w:p w14:paraId="774832DD" w14:textId="294343AD" w:rsidR="00384B71" w:rsidRDefault="00384B71" w:rsidP="002724E3">
      <w:pPr>
        <w:ind w:left="5398" w:right="68" w:hanging="153"/>
        <w:jc w:val="center"/>
        <w:rPr>
          <w:rFonts w:asciiTheme="minorHAnsi" w:hAnsiTheme="minorHAnsi" w:cstheme="minorHAnsi"/>
          <w:i/>
          <w:sz w:val="16"/>
          <w:szCs w:val="16"/>
        </w:rPr>
      </w:pPr>
    </w:p>
    <w:p w14:paraId="14881825" w14:textId="2CA36970" w:rsidR="00384B71" w:rsidRDefault="00384B71" w:rsidP="002724E3">
      <w:pPr>
        <w:ind w:left="5398" w:right="68" w:hanging="153"/>
        <w:jc w:val="center"/>
        <w:rPr>
          <w:rFonts w:asciiTheme="minorHAnsi" w:hAnsiTheme="minorHAnsi" w:cstheme="minorHAnsi"/>
          <w:i/>
          <w:sz w:val="16"/>
          <w:szCs w:val="16"/>
        </w:rPr>
      </w:pPr>
    </w:p>
    <w:p w14:paraId="1410AC41" w14:textId="48D187C4" w:rsidR="005D21A8" w:rsidRDefault="005D21A8" w:rsidP="002724E3">
      <w:pPr>
        <w:ind w:left="5398" w:right="68" w:hanging="153"/>
        <w:jc w:val="center"/>
        <w:rPr>
          <w:rFonts w:asciiTheme="minorHAnsi" w:hAnsiTheme="minorHAnsi" w:cstheme="minorHAnsi"/>
          <w:i/>
          <w:sz w:val="16"/>
          <w:szCs w:val="16"/>
        </w:rPr>
      </w:pPr>
    </w:p>
    <w:p w14:paraId="29524CCF" w14:textId="00851405" w:rsidR="005D21A8" w:rsidRDefault="005D21A8" w:rsidP="002724E3">
      <w:pPr>
        <w:ind w:left="5398" w:right="68" w:hanging="153"/>
        <w:jc w:val="center"/>
        <w:rPr>
          <w:rFonts w:asciiTheme="minorHAnsi" w:hAnsiTheme="minorHAnsi" w:cstheme="minorHAnsi"/>
          <w:i/>
          <w:sz w:val="16"/>
          <w:szCs w:val="16"/>
        </w:rPr>
      </w:pPr>
    </w:p>
    <w:p w14:paraId="0C5DA790" w14:textId="711C1BD1" w:rsidR="005D21A8" w:rsidRDefault="005D21A8" w:rsidP="002724E3">
      <w:pPr>
        <w:ind w:left="5398" w:right="68" w:hanging="153"/>
        <w:jc w:val="center"/>
        <w:rPr>
          <w:rFonts w:asciiTheme="minorHAnsi" w:hAnsiTheme="minorHAnsi" w:cstheme="minorHAnsi"/>
          <w:i/>
          <w:sz w:val="16"/>
          <w:szCs w:val="16"/>
        </w:rPr>
      </w:pPr>
    </w:p>
    <w:p w14:paraId="5E641297" w14:textId="044D1193" w:rsidR="005D21A8" w:rsidRDefault="005D21A8" w:rsidP="002724E3">
      <w:pPr>
        <w:ind w:left="5398" w:right="68" w:hanging="153"/>
        <w:jc w:val="center"/>
        <w:rPr>
          <w:rFonts w:asciiTheme="minorHAnsi" w:hAnsiTheme="minorHAnsi" w:cstheme="minorHAnsi"/>
          <w:i/>
          <w:sz w:val="16"/>
          <w:szCs w:val="16"/>
        </w:rPr>
      </w:pPr>
    </w:p>
    <w:p w14:paraId="1BA7F657" w14:textId="60E3CA69" w:rsidR="005D21A8" w:rsidRDefault="005D21A8" w:rsidP="002724E3">
      <w:pPr>
        <w:ind w:left="5398" w:right="68" w:hanging="153"/>
        <w:jc w:val="center"/>
        <w:rPr>
          <w:rFonts w:asciiTheme="minorHAnsi" w:hAnsiTheme="minorHAnsi" w:cstheme="minorHAnsi"/>
          <w:i/>
          <w:sz w:val="16"/>
          <w:szCs w:val="16"/>
        </w:rPr>
      </w:pPr>
    </w:p>
    <w:p w14:paraId="1DD909AB" w14:textId="1FDBF0CA" w:rsidR="005D21A8" w:rsidRDefault="005D21A8" w:rsidP="002724E3">
      <w:pPr>
        <w:ind w:left="5398" w:right="68" w:hanging="153"/>
        <w:jc w:val="center"/>
        <w:rPr>
          <w:rFonts w:asciiTheme="minorHAnsi" w:hAnsiTheme="minorHAnsi" w:cstheme="minorHAnsi"/>
          <w:i/>
          <w:sz w:val="16"/>
          <w:szCs w:val="16"/>
        </w:rPr>
      </w:pPr>
    </w:p>
    <w:p w14:paraId="53B13FF0" w14:textId="789B3767" w:rsidR="005D21A8" w:rsidRDefault="005D21A8" w:rsidP="002724E3">
      <w:pPr>
        <w:ind w:left="5398" w:right="68" w:hanging="153"/>
        <w:jc w:val="center"/>
        <w:rPr>
          <w:rFonts w:asciiTheme="minorHAnsi" w:hAnsiTheme="minorHAnsi" w:cstheme="minorHAnsi"/>
          <w:i/>
          <w:sz w:val="16"/>
          <w:szCs w:val="16"/>
        </w:rPr>
      </w:pPr>
    </w:p>
    <w:p w14:paraId="75A96BAB" w14:textId="77777777" w:rsidR="005D21A8" w:rsidRDefault="005D21A8" w:rsidP="002724E3">
      <w:pPr>
        <w:ind w:left="5398" w:right="68" w:hanging="153"/>
        <w:jc w:val="center"/>
        <w:rPr>
          <w:rFonts w:asciiTheme="minorHAnsi" w:hAnsiTheme="minorHAnsi" w:cstheme="minorHAnsi"/>
          <w:i/>
          <w:sz w:val="16"/>
          <w:szCs w:val="16"/>
        </w:rPr>
      </w:pPr>
    </w:p>
    <w:p w14:paraId="1F65D014" w14:textId="180BD2A3" w:rsidR="00483C75" w:rsidRDefault="00483C75" w:rsidP="0000072C">
      <w:pPr>
        <w:ind w:right="68"/>
        <w:rPr>
          <w:rFonts w:asciiTheme="minorHAnsi" w:hAnsiTheme="minorHAnsi" w:cstheme="minorHAnsi"/>
          <w:i/>
          <w:sz w:val="16"/>
          <w:szCs w:val="16"/>
        </w:rPr>
      </w:pPr>
    </w:p>
    <w:p w14:paraId="189C661F" w14:textId="543D6CCD" w:rsidR="005D21A8" w:rsidRDefault="005D21A8" w:rsidP="0000072C">
      <w:pPr>
        <w:ind w:right="68"/>
        <w:rPr>
          <w:rFonts w:asciiTheme="minorHAnsi" w:hAnsiTheme="minorHAnsi" w:cstheme="minorHAnsi"/>
          <w:i/>
          <w:sz w:val="16"/>
          <w:szCs w:val="16"/>
        </w:rPr>
      </w:pPr>
    </w:p>
    <w:p w14:paraId="5383E17E" w14:textId="7641F9EE" w:rsidR="00996974" w:rsidRDefault="00996974" w:rsidP="0000072C">
      <w:pPr>
        <w:ind w:right="68"/>
        <w:rPr>
          <w:rFonts w:asciiTheme="minorHAnsi" w:hAnsiTheme="minorHAnsi" w:cstheme="minorHAnsi"/>
          <w:i/>
          <w:sz w:val="16"/>
          <w:szCs w:val="16"/>
        </w:rPr>
      </w:pPr>
    </w:p>
    <w:p w14:paraId="5C1E25CE" w14:textId="77777777" w:rsidR="00996974" w:rsidRDefault="00996974" w:rsidP="0000072C">
      <w:pPr>
        <w:ind w:right="68"/>
        <w:rPr>
          <w:rFonts w:asciiTheme="minorHAnsi" w:hAnsiTheme="minorHAnsi" w:cstheme="minorHAnsi"/>
          <w:i/>
          <w:sz w:val="16"/>
          <w:szCs w:val="16"/>
        </w:rPr>
      </w:pPr>
    </w:p>
    <w:p w14:paraId="0B6A17BE" w14:textId="6F56C250" w:rsidR="005D21A8" w:rsidRDefault="005D21A8" w:rsidP="0000072C">
      <w:pPr>
        <w:ind w:right="68"/>
        <w:rPr>
          <w:rFonts w:asciiTheme="minorHAnsi" w:hAnsiTheme="minorHAnsi" w:cstheme="minorHAnsi"/>
          <w:i/>
          <w:sz w:val="16"/>
          <w:szCs w:val="16"/>
        </w:rPr>
      </w:pPr>
    </w:p>
    <w:p w14:paraId="6E69777D" w14:textId="77777777" w:rsidR="005D21A8" w:rsidRDefault="005D21A8" w:rsidP="0000072C">
      <w:pPr>
        <w:ind w:right="68"/>
        <w:rPr>
          <w:rFonts w:asciiTheme="minorHAnsi" w:hAnsiTheme="minorHAnsi" w:cstheme="minorHAnsi"/>
          <w:i/>
          <w:sz w:val="16"/>
          <w:szCs w:val="16"/>
        </w:rPr>
      </w:pPr>
    </w:p>
    <w:p w14:paraId="1E5EFA9F" w14:textId="0C69E610" w:rsidR="0039799F" w:rsidRPr="009C2468"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5" w:name="_Toc82426331"/>
      <w:bookmarkEnd w:id="1"/>
      <w:bookmarkEnd w:id="2"/>
      <w:bookmarkEnd w:id="3"/>
      <w:bookmarkEnd w:id="4"/>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OŚWIADCZENIE O BRAKU PODSTAW WYKLUCZENIA</w:t>
      </w:r>
      <w:bookmarkEnd w:id="5"/>
    </w:p>
    <w:p w14:paraId="07839612" w14:textId="77777777" w:rsidR="00EB6259" w:rsidRDefault="00EB6259" w:rsidP="00EB6259">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EB6259" w:rsidRPr="006B56FD" w14:paraId="3716F63C" w14:textId="77777777" w:rsidTr="00922DB3">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E20F625" w14:textId="77777777" w:rsidR="00EB6259" w:rsidRPr="006B56FD" w:rsidRDefault="00EB6259" w:rsidP="00922DB3">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8FDFD4" w14:textId="77777777" w:rsidR="00EB6259" w:rsidRPr="006B56FD" w:rsidRDefault="00EB6259" w:rsidP="00922DB3">
            <w:pPr>
              <w:ind w:right="28"/>
              <w:jc w:val="left"/>
              <w:rPr>
                <w:rFonts w:asciiTheme="minorHAnsi" w:hAnsiTheme="minorHAnsi" w:cstheme="minorHAnsi"/>
              </w:rPr>
            </w:pPr>
          </w:p>
          <w:p w14:paraId="778AA18D"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1C64A0C0" w14:textId="77777777" w:rsidR="00EB6259" w:rsidRPr="006B56FD" w:rsidRDefault="00EB6259" w:rsidP="00922DB3">
            <w:pPr>
              <w:ind w:right="28"/>
              <w:jc w:val="center"/>
              <w:rPr>
                <w:rFonts w:asciiTheme="minorHAnsi" w:hAnsiTheme="minorHAnsi" w:cstheme="minorHAnsi"/>
              </w:rPr>
            </w:pPr>
            <w:r w:rsidRPr="006B56FD">
              <w:rPr>
                <w:rFonts w:asciiTheme="minorHAnsi" w:hAnsiTheme="minorHAnsi" w:cstheme="minorHAnsi"/>
              </w:rPr>
              <w:t>……………………………………………….</w:t>
            </w:r>
          </w:p>
          <w:p w14:paraId="5B77A969" w14:textId="77777777" w:rsidR="00EB6259" w:rsidRPr="00724BFB" w:rsidRDefault="00EB6259" w:rsidP="00922DB3">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8AAFBCF" w14:textId="77777777" w:rsidR="00EB6259" w:rsidRPr="006B56FD" w:rsidRDefault="00EB6259" w:rsidP="00922DB3">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28B05CB" w14:textId="77777777" w:rsidR="00EB6259" w:rsidRPr="006B56FD" w:rsidRDefault="00EB6259" w:rsidP="00922DB3">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A6A3587" w14:textId="77777777" w:rsidR="00EB6259" w:rsidRPr="0092625B" w:rsidRDefault="00EB6259" w:rsidP="00922DB3">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379474C1" w14:textId="77777777" w:rsidR="00EB6259" w:rsidRPr="0092625B" w:rsidRDefault="00EB6259" w:rsidP="00922DB3">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554FDB7D"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3A44045" w14:textId="77777777" w:rsidR="00EB6259" w:rsidRPr="0092625B" w:rsidRDefault="00EB6259" w:rsidP="00922DB3">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428C8D" w14:textId="77777777" w:rsidR="00EB6259" w:rsidRPr="00724BFB" w:rsidRDefault="00EB6259" w:rsidP="00922DB3">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6F11CC3" w14:textId="77777777" w:rsidR="00EB6259" w:rsidRDefault="00EB6259" w:rsidP="00EB6259">
      <w:pPr>
        <w:spacing w:after="80" w:line="240" w:lineRule="exact"/>
        <w:jc w:val="left"/>
        <w:rPr>
          <w:rFonts w:asciiTheme="minorHAnsi" w:hAnsiTheme="minorHAnsi" w:cstheme="minorHAnsi"/>
          <w:sz w:val="20"/>
        </w:rPr>
      </w:pPr>
    </w:p>
    <w:p w14:paraId="6AE92AD2" w14:textId="77777777" w:rsidR="00EB6259" w:rsidRDefault="00EB6259" w:rsidP="00EB6259">
      <w:pPr>
        <w:spacing w:after="80" w:line="240" w:lineRule="exact"/>
        <w:jc w:val="left"/>
        <w:rPr>
          <w:rFonts w:asciiTheme="minorHAnsi" w:hAnsiTheme="minorHAnsi" w:cstheme="minorHAnsi"/>
          <w:sz w:val="20"/>
        </w:rPr>
      </w:pPr>
    </w:p>
    <w:p w14:paraId="2A3CC02F" w14:textId="77777777" w:rsidR="002724E3" w:rsidRPr="00C90B9C" w:rsidRDefault="002724E3" w:rsidP="002724E3">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 xml:space="preserve">OŚWIADCZENIE O BRAKU PODSTAW WYKLUCZENIA </w:t>
      </w:r>
    </w:p>
    <w:p w14:paraId="77A59194" w14:textId="77777777" w:rsidR="002724E3" w:rsidRPr="00C90B9C" w:rsidRDefault="002724E3" w:rsidP="002724E3">
      <w:pPr>
        <w:spacing w:after="80" w:line="240" w:lineRule="exact"/>
        <w:jc w:val="center"/>
        <w:rPr>
          <w:rFonts w:asciiTheme="minorHAnsi" w:hAnsiTheme="minorHAnsi" w:cstheme="minorHAnsi"/>
          <w:b/>
          <w:bCs/>
          <w:sz w:val="20"/>
        </w:rPr>
      </w:pPr>
      <w:r w:rsidRPr="00C90B9C">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5CED80C"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B4312D0" w14:textId="77777777" w:rsidR="002724E3" w:rsidRPr="00C90B9C" w:rsidRDefault="002724E3" w:rsidP="002724E3">
      <w:pPr>
        <w:spacing w:after="80" w:line="240" w:lineRule="exact"/>
        <w:jc w:val="left"/>
        <w:rPr>
          <w:rFonts w:asciiTheme="minorHAnsi" w:hAnsiTheme="minorHAnsi" w:cstheme="minorHAnsi"/>
          <w:sz w:val="20"/>
        </w:rPr>
      </w:pPr>
    </w:p>
    <w:p w14:paraId="27356FDC" w14:textId="618E47E4" w:rsidR="002724E3" w:rsidRPr="002F3FA3" w:rsidRDefault="002724E3" w:rsidP="002F3FA3">
      <w:pPr>
        <w:pStyle w:val="Tekstpodstawowy"/>
        <w:rPr>
          <w:rFonts w:asciiTheme="minorHAnsi" w:hAnsiTheme="minorHAnsi" w:cstheme="minorHAnsi"/>
          <w:b/>
          <w:sz w:val="20"/>
        </w:rPr>
      </w:pPr>
      <w:r w:rsidRPr="002F3FA3">
        <w:rPr>
          <w:rFonts w:asciiTheme="minorHAnsi" w:hAnsiTheme="minorHAnsi"/>
          <w:bCs/>
          <w:iCs/>
          <w:sz w:val="20"/>
        </w:rPr>
        <w:t xml:space="preserve">My niżej podpisani, przystępując do postępowania zakupowego nr </w:t>
      </w:r>
      <w:r w:rsidRPr="002F3FA3">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599D5E38D4B64A2C91D821A9A307E4A0"/>
          </w:placeholder>
          <w:dataBinding w:prefixMappings="xmlns:ns0='http://purl.org/dc/elements/1.1/' xmlns:ns1='http://schemas.openxmlformats.org/package/2006/metadata/core-properties' " w:xpath="/ns1:coreProperties[1]/ns1:keywords[1]" w:storeItemID="{6C3C8BC8-F283-45AE-878A-BAB7291924A1}"/>
          <w:text/>
        </w:sdtPr>
        <w:sdtEndPr/>
        <w:sdtContent>
          <w:r w:rsidR="00990374">
            <w:rPr>
              <w:rFonts w:asciiTheme="minorHAnsi" w:hAnsiTheme="minorHAnsi" w:cstheme="minorHAnsi"/>
              <w:b/>
              <w:sz w:val="20"/>
            </w:rPr>
            <w:t>POST/DYS/OSK/LZA/02538/2025</w:t>
          </w:r>
        </w:sdtContent>
      </w:sdt>
      <w:r w:rsidRPr="002F3FA3">
        <w:rPr>
          <w:rFonts w:asciiTheme="minorHAnsi" w:hAnsiTheme="minorHAnsi"/>
          <w:bCs/>
          <w:iCs/>
          <w:sz w:val="20"/>
        </w:rPr>
        <w:t xml:space="preserve"> prowadzonego w trybie przetargu nieograniczonego pn. </w:t>
      </w:r>
      <w:sdt>
        <w:sdtPr>
          <w:rPr>
            <w:rFonts w:asciiTheme="minorHAnsi" w:hAnsiTheme="minorHAnsi" w:cstheme="minorHAnsi"/>
            <w:b/>
            <w:sz w:val="20"/>
          </w:rPr>
          <w:alias w:val="Tytuł"/>
          <w:tag w:val=""/>
          <w:id w:val="-738403692"/>
          <w:placeholder>
            <w:docPart w:val="28CD47E277A3483380429344A6D57185"/>
          </w:placeholder>
          <w:dataBinding w:prefixMappings="xmlns:ns0='http://purl.org/dc/elements/1.1/' xmlns:ns1='http://schemas.openxmlformats.org/package/2006/metadata/core-properties' " w:xpath="/ns1:coreProperties[1]/ns0:title[1]" w:storeItemID="{6C3C8BC8-F283-45AE-878A-BAB7291924A1}"/>
          <w:text/>
        </w:sdtPr>
        <w:sdtEndPr/>
        <w:sdtContent>
          <w:r w:rsidR="00990374">
            <w:rPr>
              <w:rFonts w:asciiTheme="minorHAnsi" w:hAnsiTheme="minorHAnsi" w:cstheme="minorHAnsi"/>
              <w:b/>
              <w:sz w:val="20"/>
            </w:rPr>
            <w:t>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w:t>
          </w:r>
        </w:sdtContent>
      </w:sdt>
      <w:r w:rsidRPr="002F3FA3">
        <w:rPr>
          <w:rFonts w:asciiTheme="minorHAnsi" w:hAnsiTheme="minorHAnsi"/>
          <w:sz w:val="20"/>
        </w:rPr>
        <w:t xml:space="preserve"> </w:t>
      </w:r>
      <w:r w:rsidRPr="002F3FA3">
        <w:rPr>
          <w:rFonts w:asciiTheme="minorHAnsi" w:hAnsiTheme="minorHAnsi"/>
          <w:bCs/>
          <w:iCs/>
          <w:sz w:val="20"/>
        </w:rPr>
        <w:t>, niniejszym oświadczamy</w:t>
      </w:r>
      <w:r w:rsidRPr="002F3FA3">
        <w:rPr>
          <w:rFonts w:asciiTheme="minorHAnsi" w:hAnsiTheme="minorHAnsi"/>
          <w:bCs/>
          <w:iCs/>
          <w:sz w:val="20"/>
          <w:vertAlign w:val="superscript"/>
        </w:rPr>
        <w:footnoteReference w:id="11"/>
      </w:r>
      <w:r w:rsidRPr="002F3FA3">
        <w:rPr>
          <w:rFonts w:asciiTheme="minorHAnsi" w:hAnsiTheme="minorHAnsi"/>
          <w:bCs/>
          <w:iCs/>
          <w:sz w:val="20"/>
        </w:rPr>
        <w:t>, co następuje*:</w:t>
      </w:r>
    </w:p>
    <w:p w14:paraId="48110A89"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OŚWIADCZENIA DOTYCZĄCE WYKONAWCY:</w:t>
      </w:r>
    </w:p>
    <w:p w14:paraId="50CE0BC6" w14:textId="77777777" w:rsidR="002724E3" w:rsidRPr="00C90B9C" w:rsidRDefault="002724E3" w:rsidP="00DD1194">
      <w:pPr>
        <w:numPr>
          <w:ilvl w:val="0"/>
          <w:numId w:val="24"/>
        </w:numPr>
        <w:rPr>
          <w:rFonts w:asciiTheme="minorHAnsi" w:hAnsiTheme="minorHAnsi" w:cstheme="minorHAnsi"/>
          <w:bCs/>
          <w:sz w:val="20"/>
        </w:rPr>
      </w:pPr>
      <w:r w:rsidRPr="00C90B9C">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C90B9C">
        <w:rPr>
          <w:rFonts w:asciiTheme="minorHAnsi" w:hAnsiTheme="minorHAnsi" w:cstheme="minorHAnsi"/>
          <w:sz w:val="20"/>
          <w:vertAlign w:val="superscript"/>
        </w:rPr>
        <w:footnoteReference w:id="12"/>
      </w:r>
    </w:p>
    <w:p w14:paraId="0BA69B40" w14:textId="77777777" w:rsidR="002724E3" w:rsidRPr="00C90B9C" w:rsidRDefault="002724E3" w:rsidP="00DD1194">
      <w:pPr>
        <w:numPr>
          <w:ilvl w:val="0"/>
          <w:numId w:val="24"/>
        </w:numPr>
        <w:rPr>
          <w:rFonts w:asciiTheme="minorHAnsi" w:hAnsiTheme="minorHAnsi" w:cstheme="minorHAnsi"/>
          <w:b/>
          <w:bCs/>
          <w:sz w:val="20"/>
        </w:rPr>
      </w:pPr>
      <w:r w:rsidRPr="00C90B9C">
        <w:rPr>
          <w:rFonts w:asciiTheme="minorHAnsi" w:hAnsiTheme="minorHAnsi" w:cstheme="minorHAnsi"/>
          <w:sz w:val="20"/>
        </w:rPr>
        <w:t>Oświadczam, że nie zachodzą w stosunku do mnie przesłanki wykluczenia z postępowania na podstawie art. 7 ust. 1 ustawy z dnia 13 kwietnia 2022 r.</w:t>
      </w:r>
      <w:r w:rsidRPr="00C90B9C">
        <w:rPr>
          <w:rFonts w:asciiTheme="minorHAnsi" w:hAnsiTheme="minorHAnsi" w:cstheme="minorHAnsi"/>
          <w:iCs/>
          <w:sz w:val="20"/>
        </w:rPr>
        <w:t xml:space="preserve"> o szczególnych rozwiązaniach w zakresie </w:t>
      </w:r>
      <w:r w:rsidRPr="00C90B9C">
        <w:rPr>
          <w:rFonts w:asciiTheme="minorHAnsi" w:hAnsiTheme="minorHAnsi" w:cstheme="minorHAnsi"/>
          <w:iCs/>
          <w:sz w:val="20"/>
        </w:rPr>
        <w:lastRenderedPageBreak/>
        <w:t xml:space="preserve">przeciwdziałania wspieraniu agresji na Ukrainę oraz służących ochronie bezpieczeństwa narodowego </w:t>
      </w:r>
      <w:r w:rsidRPr="00C90B9C">
        <w:rPr>
          <w:rFonts w:asciiTheme="minorHAnsi" w:hAnsiTheme="minorHAnsi" w:cstheme="minorHAnsi"/>
          <w:sz w:val="20"/>
        </w:rPr>
        <w:t>(Dz. U. poz. 835)</w:t>
      </w:r>
      <w:r w:rsidRPr="00C90B9C">
        <w:rPr>
          <w:rFonts w:asciiTheme="minorHAnsi" w:hAnsiTheme="minorHAnsi" w:cstheme="minorHAnsi"/>
          <w:iCs/>
          <w:sz w:val="20"/>
        </w:rPr>
        <w:t>.</w:t>
      </w:r>
      <w:r w:rsidRPr="00C90B9C">
        <w:rPr>
          <w:rFonts w:asciiTheme="minorHAnsi" w:hAnsiTheme="minorHAnsi" w:cstheme="minorHAnsi"/>
          <w:sz w:val="20"/>
          <w:vertAlign w:val="superscript"/>
        </w:rPr>
        <w:footnoteReference w:id="13"/>
      </w:r>
    </w:p>
    <w:p w14:paraId="119EA472" w14:textId="77777777" w:rsidR="002724E3" w:rsidRPr="00C90B9C" w:rsidRDefault="002724E3" w:rsidP="002724E3">
      <w:pPr>
        <w:rPr>
          <w:rFonts w:asciiTheme="minorHAnsi" w:hAnsiTheme="minorHAnsi" w:cstheme="minorHAnsi"/>
          <w:b/>
          <w:bCs/>
          <w:sz w:val="20"/>
        </w:rPr>
      </w:pPr>
    </w:p>
    <w:p w14:paraId="0E1753C0"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PODWYKONAWCY, NA KTÓREGO PRZYPADA PONAD 10% WARTOŚCI ZAMÓWIENIA:</w:t>
      </w:r>
    </w:p>
    <w:p w14:paraId="2FF4B847"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90B9C">
        <w:rPr>
          <w:rFonts w:asciiTheme="minorHAnsi" w:hAnsiTheme="minorHAnsi" w:cstheme="minorHAnsi"/>
          <w:sz w:val="20"/>
        </w:rPr>
        <w:t>]</w:t>
      </w:r>
    </w:p>
    <w:p w14:paraId="5A4E593A"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Oświadczam, że w stosunku do następującego podmiotu, będącego podwykonawcą, na którego przypada ponad 10% wartości zamówienia: ……………………………</w:t>
      </w:r>
      <w:r w:rsidRPr="00483C75">
        <w:rPr>
          <w:rFonts w:asciiTheme="minorHAnsi" w:hAnsiTheme="minorHAnsi" w:cstheme="minorHAnsi"/>
          <w:sz w:val="20"/>
        </w:rPr>
        <w:t>……………………………………</w:t>
      </w:r>
      <w:r w:rsidRPr="00C90B9C">
        <w:rPr>
          <w:rFonts w:asciiTheme="minorHAnsi" w:hAnsiTheme="minorHAnsi" w:cstheme="minorHAnsi"/>
          <w:sz w:val="20"/>
        </w:rPr>
        <w:t xml:space="preserve">…………………………….… </w:t>
      </w:r>
      <w:r w:rsidRPr="00C90B9C">
        <w:rPr>
          <w:rFonts w:asciiTheme="minorHAnsi" w:hAnsiTheme="minorHAnsi" w:cstheme="minorHAnsi"/>
          <w:i/>
          <w:sz w:val="20"/>
        </w:rPr>
        <w:t xml:space="preserve">(podać pełną nazwę/ firmę, adres, a także w zależności od podmiotu: NIP/ PESEL, KRS/ </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0AC1F352" w14:textId="77777777" w:rsidR="002724E3" w:rsidRPr="00C90B9C" w:rsidRDefault="002724E3" w:rsidP="002724E3">
      <w:pPr>
        <w:rPr>
          <w:rFonts w:asciiTheme="minorHAnsi" w:hAnsiTheme="minorHAnsi" w:cstheme="minorHAnsi"/>
          <w:sz w:val="20"/>
        </w:rPr>
      </w:pPr>
    </w:p>
    <w:p w14:paraId="4DA03DD2"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DOSTAWCY, NA KTÓREGO PRZYPADA PONAD 10% WARTOŚCI ZAMÓWIENIA:</w:t>
      </w:r>
    </w:p>
    <w:p w14:paraId="17708180"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[UWAGA</w:t>
      </w:r>
      <w:r w:rsidRPr="00C90B9C">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C90B9C">
        <w:rPr>
          <w:rFonts w:asciiTheme="minorHAnsi" w:hAnsiTheme="minorHAnsi" w:cstheme="minorHAnsi"/>
          <w:sz w:val="20"/>
        </w:rPr>
        <w:t>]</w:t>
      </w:r>
    </w:p>
    <w:p w14:paraId="5224C7AB"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 xml:space="preserve">Oświadczam, że w stosunku do następującego podmiotu, będącego dostawcą, na którego przypada ponad 10% wartości zamówienia: ……………………………………………………………………………………………….………..….…… </w:t>
      </w:r>
      <w:r w:rsidRPr="00C90B9C">
        <w:rPr>
          <w:rFonts w:asciiTheme="minorHAnsi" w:hAnsiTheme="minorHAnsi" w:cstheme="minorHAnsi"/>
          <w:i/>
          <w:sz w:val="20"/>
        </w:rPr>
        <w:t>(podać pełną nazwę/firmę, adres, a także w zależności od podmiotu: NIP/PESEL, KRS/</w:t>
      </w:r>
      <w:proofErr w:type="spellStart"/>
      <w:r w:rsidRPr="00C90B9C">
        <w:rPr>
          <w:rFonts w:asciiTheme="minorHAnsi" w:hAnsiTheme="minorHAnsi" w:cstheme="minorHAnsi"/>
          <w:i/>
          <w:sz w:val="20"/>
        </w:rPr>
        <w:t>CEiDG</w:t>
      </w:r>
      <w:proofErr w:type="spellEnd"/>
      <w:r w:rsidRPr="00C90B9C">
        <w:rPr>
          <w:rFonts w:asciiTheme="minorHAnsi" w:hAnsiTheme="minorHAnsi" w:cstheme="minorHAnsi"/>
          <w:i/>
          <w:sz w:val="20"/>
        </w:rPr>
        <w:t>)</w:t>
      </w:r>
      <w:r w:rsidRPr="00C90B9C">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0CBF7D" w14:textId="77777777" w:rsidR="002724E3" w:rsidRPr="00C90B9C" w:rsidRDefault="002724E3" w:rsidP="002724E3">
      <w:pPr>
        <w:rPr>
          <w:rFonts w:asciiTheme="minorHAnsi" w:hAnsiTheme="minorHAnsi" w:cstheme="minorHAnsi"/>
          <w:i/>
          <w:sz w:val="20"/>
        </w:rPr>
      </w:pPr>
    </w:p>
    <w:p w14:paraId="4C1B0C7B"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OŚWIADCZENIE DOTYCZĄCE PODANYCH INFORMACJI:</w:t>
      </w:r>
    </w:p>
    <w:p w14:paraId="44BA9E01"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464C659A" w14:textId="77777777" w:rsidR="002724E3" w:rsidRPr="00C90B9C" w:rsidRDefault="002724E3" w:rsidP="002724E3">
      <w:pPr>
        <w:rPr>
          <w:rFonts w:asciiTheme="minorHAnsi" w:hAnsiTheme="minorHAnsi" w:cstheme="minorHAnsi"/>
          <w:sz w:val="20"/>
        </w:rPr>
      </w:pPr>
    </w:p>
    <w:p w14:paraId="7BE2AB98" w14:textId="77777777" w:rsidR="002724E3" w:rsidRPr="00C90B9C" w:rsidRDefault="002724E3" w:rsidP="002724E3">
      <w:pPr>
        <w:rPr>
          <w:rFonts w:asciiTheme="minorHAnsi" w:hAnsiTheme="minorHAnsi" w:cstheme="minorHAnsi"/>
          <w:b/>
          <w:sz w:val="20"/>
        </w:rPr>
      </w:pPr>
      <w:r w:rsidRPr="00C90B9C">
        <w:rPr>
          <w:rFonts w:asciiTheme="minorHAnsi" w:hAnsiTheme="minorHAnsi" w:cstheme="minorHAnsi"/>
          <w:b/>
          <w:sz w:val="20"/>
        </w:rPr>
        <w:t>INFORMACJA DOTYCZĄCA DOSTĘPU DO PODMIOTOWYCH ŚRODKÓW DOWODOWYCH DOKUMENTÓW REJESTROWYCH/DOKUMENTÓW</w:t>
      </w:r>
      <w:r w:rsidRPr="00C90B9C">
        <w:rPr>
          <w:rFonts w:asciiTheme="minorHAnsi" w:hAnsiTheme="minorHAnsi" w:cstheme="minorHAnsi"/>
          <w:sz w:val="20"/>
        </w:rPr>
        <w:t xml:space="preserve"> </w:t>
      </w:r>
      <w:r w:rsidRPr="00C90B9C">
        <w:rPr>
          <w:rFonts w:asciiTheme="minorHAnsi" w:hAnsiTheme="minorHAnsi" w:cstheme="minorHAnsi"/>
          <w:b/>
          <w:sz w:val="20"/>
        </w:rPr>
        <w:t>OKREŚLAJĄCYCH BENEFICJENTÓW RZECZYWISTYCH WYKONAWCY:</w:t>
      </w:r>
    </w:p>
    <w:p w14:paraId="41DDE094"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77FD5911"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1) ...............................................</w:t>
      </w:r>
      <w:r w:rsidRPr="00483C75">
        <w:rPr>
          <w:rFonts w:asciiTheme="minorHAnsi" w:hAnsiTheme="minorHAnsi" w:cstheme="minorHAnsi"/>
          <w:sz w:val="20"/>
        </w:rPr>
        <w:t>..........................................................</w:t>
      </w:r>
      <w:r w:rsidRPr="00C90B9C">
        <w:rPr>
          <w:rFonts w:asciiTheme="minorHAnsi" w:hAnsiTheme="minorHAnsi" w:cstheme="minorHAnsi"/>
          <w:sz w:val="20"/>
        </w:rPr>
        <w:t>............................................</w:t>
      </w:r>
    </w:p>
    <w:p w14:paraId="4D4ED012"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i/>
          <w:sz w:val="20"/>
        </w:rPr>
        <w:t>(wskazać dokumenty rejestrowe podmiotowy środek dowodowy, adres internetowy, wydający urząd lub organ, dokładne dane referencyjne dokumentacji)</w:t>
      </w:r>
    </w:p>
    <w:p w14:paraId="639115C8" w14:textId="77777777" w:rsidR="002724E3" w:rsidRPr="00C90B9C" w:rsidRDefault="002724E3" w:rsidP="002724E3">
      <w:pPr>
        <w:rPr>
          <w:rFonts w:asciiTheme="minorHAnsi" w:hAnsiTheme="minorHAnsi" w:cstheme="minorHAnsi"/>
          <w:sz w:val="20"/>
        </w:rPr>
      </w:pPr>
      <w:r w:rsidRPr="00C90B9C">
        <w:rPr>
          <w:rFonts w:asciiTheme="minorHAnsi" w:hAnsiTheme="minorHAnsi" w:cstheme="minorHAnsi"/>
          <w:sz w:val="20"/>
        </w:rPr>
        <w:t>2) ............................................</w:t>
      </w:r>
      <w:r w:rsidRPr="00483C75">
        <w:rPr>
          <w:rFonts w:asciiTheme="minorHAnsi" w:hAnsiTheme="minorHAnsi" w:cstheme="minorHAnsi"/>
          <w:sz w:val="20"/>
        </w:rPr>
        <w:t>........................................................</w:t>
      </w:r>
      <w:r w:rsidRPr="00C90B9C">
        <w:rPr>
          <w:rFonts w:asciiTheme="minorHAnsi" w:hAnsiTheme="minorHAnsi" w:cstheme="minorHAnsi"/>
          <w:sz w:val="20"/>
        </w:rPr>
        <w:t>.................................................</w:t>
      </w:r>
    </w:p>
    <w:p w14:paraId="4FFD924A" w14:textId="77777777" w:rsidR="002724E3" w:rsidRPr="00C90B9C" w:rsidRDefault="002724E3" w:rsidP="002724E3">
      <w:pPr>
        <w:rPr>
          <w:rFonts w:asciiTheme="minorHAnsi" w:hAnsiTheme="minorHAnsi" w:cstheme="minorHAnsi"/>
          <w:i/>
          <w:sz w:val="20"/>
        </w:rPr>
      </w:pPr>
      <w:r w:rsidRPr="00C90B9C">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DE20BA8" w14:textId="77777777" w:rsidR="002724E3" w:rsidRPr="00C90B9C" w:rsidRDefault="002724E3" w:rsidP="002724E3">
      <w:pPr>
        <w:tabs>
          <w:tab w:val="left" w:pos="3555"/>
        </w:tabs>
        <w:spacing w:after="200" w:line="240" w:lineRule="auto"/>
        <w:rPr>
          <w:rFonts w:asciiTheme="minorHAnsi" w:hAnsiTheme="minorHAnsi" w:cs="Arial"/>
          <w:bCs/>
          <w:iCs/>
          <w:sz w:val="20"/>
        </w:rPr>
      </w:pPr>
    </w:p>
    <w:p w14:paraId="73E5FFA6" w14:textId="77777777" w:rsidR="002724E3" w:rsidRPr="00C90B9C" w:rsidRDefault="002724E3" w:rsidP="002724E3">
      <w:pPr>
        <w:tabs>
          <w:tab w:val="left" w:pos="3555"/>
        </w:tabs>
        <w:spacing w:after="200" w:line="240" w:lineRule="auto"/>
        <w:rPr>
          <w:rFonts w:asciiTheme="minorHAnsi" w:hAnsiTheme="minorHAnsi" w:cs="Arial"/>
          <w:bCs/>
          <w:iCs/>
          <w:sz w:val="20"/>
        </w:rPr>
      </w:pPr>
    </w:p>
    <w:p w14:paraId="598D786B" w14:textId="77777777" w:rsidR="002724E3" w:rsidRPr="00C90B9C" w:rsidRDefault="002724E3" w:rsidP="002724E3">
      <w:pPr>
        <w:shd w:val="clear" w:color="auto" w:fill="FFFFFF" w:themeFill="background1"/>
        <w:spacing w:line="260" w:lineRule="exact"/>
        <w:ind w:left="426" w:hanging="426"/>
        <w:jc w:val="left"/>
        <w:rPr>
          <w:rFonts w:asciiTheme="minorHAnsi" w:hAnsiTheme="minorHAnsi" w:cs="Arial"/>
          <w:i/>
          <w:sz w:val="20"/>
          <w:lang w:eastAsia="pl-PL"/>
        </w:rPr>
      </w:pPr>
    </w:p>
    <w:p w14:paraId="2351771E" w14:textId="77777777" w:rsidR="002724E3" w:rsidRPr="00C90B9C" w:rsidRDefault="002724E3" w:rsidP="002724E3">
      <w:pPr>
        <w:shd w:val="clear" w:color="auto" w:fill="FFFFFF" w:themeFill="background1"/>
        <w:spacing w:line="260" w:lineRule="exact"/>
        <w:ind w:left="426" w:hanging="426"/>
        <w:rPr>
          <w:rFonts w:asciiTheme="minorHAnsi" w:hAnsiTheme="minorHAnsi" w:cs="Arial"/>
          <w:i/>
          <w:sz w:val="20"/>
          <w:lang w:eastAsia="pl-PL"/>
        </w:rPr>
      </w:pPr>
    </w:p>
    <w:p w14:paraId="07537000" w14:textId="77777777" w:rsidR="002724E3" w:rsidRPr="00C90B9C" w:rsidRDefault="002724E3" w:rsidP="002724E3">
      <w:pPr>
        <w:rPr>
          <w:rFonts w:asciiTheme="minorHAnsi" w:hAnsiTheme="minorHAnsi" w:cstheme="minorHAnsi"/>
          <w:sz w:val="20"/>
        </w:rPr>
      </w:pPr>
    </w:p>
    <w:p w14:paraId="26FC6906" w14:textId="77777777" w:rsidR="002724E3" w:rsidRPr="00C90B9C" w:rsidRDefault="002724E3" w:rsidP="002724E3">
      <w:pPr>
        <w:rPr>
          <w:rFonts w:asciiTheme="minorHAnsi" w:hAnsiTheme="minorHAnsi" w:cstheme="minorHAnsi"/>
          <w:sz w:val="20"/>
        </w:rPr>
      </w:pPr>
    </w:p>
    <w:p w14:paraId="3C55C76C" w14:textId="77777777" w:rsidR="002724E3" w:rsidRPr="00C90B9C" w:rsidRDefault="002724E3" w:rsidP="002724E3">
      <w:pPr>
        <w:spacing w:after="80" w:line="240" w:lineRule="exact"/>
        <w:ind w:left="4956" w:right="-993" w:firstLine="708"/>
        <w:rPr>
          <w:rFonts w:asciiTheme="minorHAnsi" w:hAnsiTheme="minorHAnsi" w:cstheme="minorHAnsi"/>
          <w:sz w:val="16"/>
          <w:szCs w:val="16"/>
        </w:rPr>
      </w:pPr>
      <w:r w:rsidRPr="00C90B9C">
        <w:rPr>
          <w:rFonts w:asciiTheme="minorHAnsi" w:hAnsiTheme="minorHAnsi" w:cstheme="minorHAnsi"/>
          <w:sz w:val="16"/>
          <w:szCs w:val="16"/>
        </w:rPr>
        <w:t>....................................................................................</w:t>
      </w:r>
    </w:p>
    <w:p w14:paraId="41D05592" w14:textId="77777777" w:rsidR="002724E3" w:rsidRPr="00C90B9C" w:rsidRDefault="002724E3" w:rsidP="002724E3">
      <w:pPr>
        <w:ind w:left="5398" w:right="68" w:hanging="153"/>
        <w:jc w:val="center"/>
        <w:rPr>
          <w:rFonts w:asciiTheme="minorHAnsi" w:hAnsiTheme="minorHAnsi" w:cstheme="minorHAnsi"/>
          <w:i/>
          <w:sz w:val="16"/>
          <w:szCs w:val="16"/>
        </w:rPr>
      </w:pPr>
      <w:r w:rsidRPr="00C90B9C">
        <w:rPr>
          <w:rFonts w:asciiTheme="minorHAnsi" w:hAnsiTheme="minorHAnsi" w:cstheme="minorHAnsi"/>
          <w:i/>
          <w:sz w:val="16"/>
          <w:szCs w:val="16"/>
        </w:rPr>
        <w:t>Data i podpisy osób uprawnionych do składania</w:t>
      </w:r>
    </w:p>
    <w:p w14:paraId="706FABFC" w14:textId="77777777" w:rsidR="002724E3" w:rsidRDefault="002724E3" w:rsidP="002724E3">
      <w:pPr>
        <w:ind w:left="5245"/>
        <w:rPr>
          <w:rFonts w:asciiTheme="minorHAnsi" w:hAnsiTheme="minorHAnsi" w:cstheme="minorHAnsi"/>
          <w:sz w:val="20"/>
        </w:rPr>
      </w:pPr>
      <w:r w:rsidRPr="00C90B9C">
        <w:rPr>
          <w:rFonts w:asciiTheme="minorHAnsi" w:hAnsiTheme="minorHAnsi" w:cstheme="minorHAnsi"/>
          <w:i/>
          <w:sz w:val="16"/>
          <w:szCs w:val="16"/>
        </w:rPr>
        <w:t>oświadczeń woli w imieniu Wykonawcy/</w:t>
      </w:r>
      <w:r w:rsidRPr="00C90B9C">
        <w:rPr>
          <w:rFonts w:asciiTheme="minorHAnsi" w:hAnsiTheme="minorHAnsi" w:cstheme="minorHAnsi"/>
          <w:sz w:val="20"/>
        </w:rPr>
        <w:t xml:space="preserve"> </w:t>
      </w:r>
      <w:r w:rsidRPr="00C90B9C">
        <w:rPr>
          <w:rFonts w:asciiTheme="minorHAnsi" w:hAnsiTheme="minorHAnsi" w:cstheme="minorHAnsi"/>
          <w:i/>
          <w:sz w:val="16"/>
          <w:szCs w:val="16"/>
        </w:rPr>
        <w:t>Wykonawcy wspólnie ubiegającego się o udzielenie zamówienia</w:t>
      </w:r>
    </w:p>
    <w:p w14:paraId="0725DC9C" w14:textId="77777777" w:rsidR="002724E3" w:rsidRPr="009C2468" w:rsidRDefault="002724E3" w:rsidP="002724E3">
      <w:pPr>
        <w:ind w:left="5398" w:right="68" w:hanging="153"/>
        <w:jc w:val="center"/>
        <w:rPr>
          <w:rFonts w:asciiTheme="minorHAnsi" w:hAnsiTheme="minorHAnsi" w:cstheme="minorHAnsi"/>
          <w:i/>
          <w:sz w:val="16"/>
          <w:szCs w:val="16"/>
        </w:rPr>
      </w:pPr>
    </w:p>
    <w:p w14:paraId="58774FF5" w14:textId="7DD44BA4" w:rsidR="0039799F" w:rsidRDefault="0039799F" w:rsidP="0039799F">
      <w:pPr>
        <w:spacing w:after="80" w:line="240" w:lineRule="exact"/>
        <w:jc w:val="left"/>
        <w:rPr>
          <w:rFonts w:asciiTheme="minorHAnsi" w:hAnsiTheme="minorHAnsi" w:cstheme="minorHAnsi"/>
          <w:sz w:val="20"/>
        </w:rPr>
      </w:pPr>
    </w:p>
    <w:p w14:paraId="5466BC9A" w14:textId="3DCF9748" w:rsidR="002724E3" w:rsidRDefault="002724E3" w:rsidP="0039799F">
      <w:pPr>
        <w:spacing w:after="80" w:line="240" w:lineRule="exact"/>
        <w:jc w:val="left"/>
        <w:rPr>
          <w:rFonts w:asciiTheme="minorHAnsi" w:hAnsiTheme="minorHAnsi" w:cstheme="minorHAnsi"/>
          <w:sz w:val="20"/>
        </w:rPr>
      </w:pPr>
    </w:p>
    <w:p w14:paraId="5FEB8C7B" w14:textId="6A84280D" w:rsidR="002724E3" w:rsidRDefault="002724E3" w:rsidP="0039799F">
      <w:pPr>
        <w:spacing w:after="80" w:line="240" w:lineRule="exact"/>
        <w:jc w:val="left"/>
        <w:rPr>
          <w:rFonts w:asciiTheme="minorHAnsi" w:hAnsiTheme="minorHAnsi" w:cstheme="minorHAnsi"/>
          <w:sz w:val="20"/>
        </w:rPr>
      </w:pPr>
    </w:p>
    <w:p w14:paraId="6B0159BB" w14:textId="5AC78356" w:rsidR="002724E3" w:rsidRDefault="002724E3" w:rsidP="0039799F">
      <w:pPr>
        <w:spacing w:after="80" w:line="240" w:lineRule="exact"/>
        <w:jc w:val="left"/>
        <w:rPr>
          <w:rFonts w:asciiTheme="minorHAnsi" w:hAnsiTheme="minorHAnsi" w:cstheme="minorHAnsi"/>
          <w:sz w:val="20"/>
        </w:rPr>
      </w:pPr>
    </w:p>
    <w:p w14:paraId="330669D0" w14:textId="129AACFC" w:rsidR="002724E3" w:rsidRDefault="002724E3" w:rsidP="0039799F">
      <w:pPr>
        <w:spacing w:after="80" w:line="240" w:lineRule="exact"/>
        <w:jc w:val="left"/>
        <w:rPr>
          <w:rFonts w:asciiTheme="minorHAnsi" w:hAnsiTheme="minorHAnsi" w:cstheme="minorHAnsi"/>
          <w:sz w:val="20"/>
        </w:rPr>
      </w:pPr>
    </w:p>
    <w:p w14:paraId="52EAF545" w14:textId="1C511FF4" w:rsidR="002724E3" w:rsidRDefault="002724E3" w:rsidP="0039799F">
      <w:pPr>
        <w:spacing w:after="80" w:line="240" w:lineRule="exact"/>
        <w:jc w:val="left"/>
        <w:rPr>
          <w:rFonts w:asciiTheme="minorHAnsi" w:hAnsiTheme="minorHAnsi" w:cstheme="minorHAnsi"/>
          <w:sz w:val="20"/>
        </w:rPr>
      </w:pPr>
    </w:p>
    <w:p w14:paraId="6F438B9C" w14:textId="65219FD1" w:rsidR="002724E3" w:rsidRDefault="002724E3" w:rsidP="0039799F">
      <w:pPr>
        <w:spacing w:after="80" w:line="240" w:lineRule="exact"/>
        <w:jc w:val="left"/>
        <w:rPr>
          <w:rFonts w:asciiTheme="minorHAnsi" w:hAnsiTheme="minorHAnsi" w:cstheme="minorHAnsi"/>
          <w:sz w:val="20"/>
        </w:rPr>
      </w:pPr>
    </w:p>
    <w:p w14:paraId="55FCFA27" w14:textId="141C5A7E" w:rsidR="002724E3" w:rsidRDefault="002724E3" w:rsidP="0039799F">
      <w:pPr>
        <w:spacing w:after="80" w:line="240" w:lineRule="exact"/>
        <w:jc w:val="left"/>
        <w:rPr>
          <w:rFonts w:asciiTheme="minorHAnsi" w:hAnsiTheme="minorHAnsi" w:cstheme="minorHAnsi"/>
          <w:sz w:val="20"/>
        </w:rPr>
      </w:pPr>
    </w:p>
    <w:p w14:paraId="1EC85E68" w14:textId="05330307" w:rsidR="002724E3" w:rsidRDefault="002724E3" w:rsidP="0039799F">
      <w:pPr>
        <w:spacing w:after="80" w:line="240" w:lineRule="exact"/>
        <w:jc w:val="left"/>
        <w:rPr>
          <w:rFonts w:asciiTheme="minorHAnsi" w:hAnsiTheme="minorHAnsi" w:cstheme="minorHAnsi"/>
          <w:sz w:val="20"/>
        </w:rPr>
      </w:pPr>
    </w:p>
    <w:p w14:paraId="1107D9B8" w14:textId="6C027B07" w:rsidR="002724E3" w:rsidRDefault="002724E3" w:rsidP="0039799F">
      <w:pPr>
        <w:spacing w:after="80" w:line="240" w:lineRule="exact"/>
        <w:jc w:val="left"/>
        <w:rPr>
          <w:rFonts w:asciiTheme="minorHAnsi" w:hAnsiTheme="minorHAnsi" w:cstheme="minorHAnsi"/>
          <w:sz w:val="20"/>
        </w:rPr>
      </w:pPr>
    </w:p>
    <w:p w14:paraId="363699F4" w14:textId="780C159E" w:rsidR="002724E3" w:rsidRDefault="002724E3" w:rsidP="0039799F">
      <w:pPr>
        <w:spacing w:after="80" w:line="240" w:lineRule="exact"/>
        <w:jc w:val="left"/>
        <w:rPr>
          <w:rFonts w:asciiTheme="minorHAnsi" w:hAnsiTheme="minorHAnsi" w:cstheme="minorHAnsi"/>
          <w:sz w:val="20"/>
        </w:rPr>
      </w:pPr>
    </w:p>
    <w:p w14:paraId="02A642FE" w14:textId="0E31F05C" w:rsidR="002724E3" w:rsidRDefault="002724E3" w:rsidP="0039799F">
      <w:pPr>
        <w:spacing w:after="80" w:line="240" w:lineRule="exact"/>
        <w:jc w:val="left"/>
        <w:rPr>
          <w:rFonts w:asciiTheme="minorHAnsi" w:hAnsiTheme="minorHAnsi" w:cstheme="minorHAnsi"/>
          <w:sz w:val="20"/>
        </w:rPr>
      </w:pPr>
    </w:p>
    <w:p w14:paraId="2CDEA40F" w14:textId="2FE8452D" w:rsidR="002724E3" w:rsidRDefault="002724E3" w:rsidP="0039799F">
      <w:pPr>
        <w:spacing w:after="80" w:line="240" w:lineRule="exact"/>
        <w:jc w:val="left"/>
        <w:rPr>
          <w:rFonts w:asciiTheme="minorHAnsi" w:hAnsiTheme="minorHAnsi" w:cstheme="minorHAnsi"/>
          <w:sz w:val="20"/>
        </w:rPr>
      </w:pPr>
    </w:p>
    <w:p w14:paraId="7CB29268" w14:textId="69B1A2F2" w:rsidR="002724E3" w:rsidRDefault="002724E3" w:rsidP="0039799F">
      <w:pPr>
        <w:spacing w:after="80" w:line="240" w:lineRule="exact"/>
        <w:jc w:val="left"/>
        <w:rPr>
          <w:rFonts w:asciiTheme="minorHAnsi" w:hAnsiTheme="minorHAnsi" w:cstheme="minorHAnsi"/>
          <w:sz w:val="20"/>
        </w:rPr>
      </w:pPr>
    </w:p>
    <w:p w14:paraId="5EC50E74" w14:textId="08B6A8B6" w:rsidR="002724E3" w:rsidRDefault="002724E3" w:rsidP="0039799F">
      <w:pPr>
        <w:spacing w:after="80" w:line="240" w:lineRule="exact"/>
        <w:jc w:val="left"/>
        <w:rPr>
          <w:rFonts w:asciiTheme="minorHAnsi" w:hAnsiTheme="minorHAnsi" w:cstheme="minorHAnsi"/>
          <w:sz w:val="20"/>
        </w:rPr>
      </w:pPr>
    </w:p>
    <w:p w14:paraId="62731346" w14:textId="04802E2E" w:rsidR="002724E3" w:rsidRDefault="002724E3" w:rsidP="0039799F">
      <w:pPr>
        <w:spacing w:after="80" w:line="240" w:lineRule="exact"/>
        <w:jc w:val="left"/>
        <w:rPr>
          <w:rFonts w:asciiTheme="minorHAnsi" w:hAnsiTheme="minorHAnsi" w:cstheme="minorHAnsi"/>
          <w:sz w:val="20"/>
        </w:rPr>
      </w:pPr>
    </w:p>
    <w:p w14:paraId="249BEFC4" w14:textId="5ABDC4BD" w:rsidR="002724E3" w:rsidRDefault="002724E3" w:rsidP="0039799F">
      <w:pPr>
        <w:spacing w:after="80" w:line="240" w:lineRule="exact"/>
        <w:jc w:val="left"/>
        <w:rPr>
          <w:rFonts w:asciiTheme="minorHAnsi" w:hAnsiTheme="minorHAnsi" w:cstheme="minorHAnsi"/>
          <w:sz w:val="20"/>
        </w:rPr>
      </w:pPr>
    </w:p>
    <w:p w14:paraId="3D315FFA" w14:textId="6B080BA6" w:rsidR="001A2386" w:rsidRDefault="001A2386" w:rsidP="0039799F">
      <w:pPr>
        <w:spacing w:after="80" w:line="240" w:lineRule="exact"/>
        <w:jc w:val="left"/>
        <w:rPr>
          <w:rFonts w:asciiTheme="minorHAnsi" w:hAnsiTheme="minorHAnsi" w:cstheme="minorHAnsi"/>
          <w:sz w:val="20"/>
        </w:rPr>
      </w:pPr>
    </w:p>
    <w:p w14:paraId="2EB3E07C" w14:textId="1B1EB625" w:rsidR="001A2386" w:rsidRDefault="001A2386" w:rsidP="0039799F">
      <w:pPr>
        <w:spacing w:after="80" w:line="240" w:lineRule="exact"/>
        <w:jc w:val="left"/>
        <w:rPr>
          <w:rFonts w:asciiTheme="minorHAnsi" w:hAnsiTheme="minorHAnsi" w:cstheme="minorHAnsi"/>
          <w:sz w:val="20"/>
        </w:rPr>
      </w:pPr>
    </w:p>
    <w:p w14:paraId="043E59ED" w14:textId="18C74E01" w:rsidR="001A2386" w:rsidRDefault="001A2386" w:rsidP="0039799F">
      <w:pPr>
        <w:spacing w:after="80" w:line="240" w:lineRule="exact"/>
        <w:jc w:val="left"/>
        <w:rPr>
          <w:rFonts w:asciiTheme="minorHAnsi" w:hAnsiTheme="minorHAnsi" w:cstheme="minorHAnsi"/>
          <w:sz w:val="20"/>
        </w:rPr>
      </w:pPr>
    </w:p>
    <w:p w14:paraId="3108492B" w14:textId="4FFCA58D" w:rsidR="001A2386" w:rsidRDefault="001A2386" w:rsidP="0039799F">
      <w:pPr>
        <w:spacing w:after="80" w:line="240" w:lineRule="exact"/>
        <w:jc w:val="left"/>
        <w:rPr>
          <w:rFonts w:asciiTheme="minorHAnsi" w:hAnsiTheme="minorHAnsi" w:cstheme="minorHAnsi"/>
          <w:sz w:val="20"/>
        </w:rPr>
      </w:pPr>
    </w:p>
    <w:p w14:paraId="2A67E28C" w14:textId="324DB69C" w:rsidR="001A2386" w:rsidRDefault="001A2386" w:rsidP="0039799F">
      <w:pPr>
        <w:spacing w:after="80" w:line="240" w:lineRule="exact"/>
        <w:jc w:val="left"/>
        <w:rPr>
          <w:rFonts w:asciiTheme="minorHAnsi" w:hAnsiTheme="minorHAnsi" w:cstheme="minorHAnsi"/>
          <w:sz w:val="20"/>
        </w:rPr>
      </w:pPr>
    </w:p>
    <w:p w14:paraId="6A6358A9" w14:textId="77777777" w:rsidR="001A2386" w:rsidRDefault="001A2386" w:rsidP="0039799F">
      <w:pPr>
        <w:spacing w:after="80" w:line="240" w:lineRule="exact"/>
        <w:jc w:val="left"/>
        <w:rPr>
          <w:rFonts w:asciiTheme="minorHAnsi" w:hAnsiTheme="minorHAnsi" w:cstheme="minorHAnsi"/>
          <w:sz w:val="20"/>
        </w:rPr>
      </w:pPr>
    </w:p>
    <w:p w14:paraId="4FB424E7" w14:textId="77777777" w:rsidR="003C063C" w:rsidRDefault="003C063C" w:rsidP="0039799F">
      <w:pPr>
        <w:spacing w:after="8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82426334"/>
      <w:r w:rsidRPr="0092625B">
        <w:rPr>
          <w:rFonts w:cstheme="minorHAnsi"/>
          <w:sz w:val="20"/>
        </w:rPr>
        <w:lastRenderedPageBreak/>
        <w:t>ZAŁĄCZNIK NR 7 DO SWZ – WYKAZ WYKONANYCH ZAMÓWIEŃ</w:t>
      </w:r>
      <w:bookmarkEnd w:id="7"/>
      <w:r w:rsidRPr="0092625B">
        <w:rPr>
          <w:rFonts w:cstheme="minorHAnsi"/>
          <w:sz w:val="20"/>
        </w:rPr>
        <w:t xml:space="preserve"> </w:t>
      </w: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0621A2EF" w14:textId="77777777" w:rsidR="002724E3" w:rsidRPr="0092625B" w:rsidRDefault="002724E3" w:rsidP="002724E3">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53746591" w14:textId="77777777" w:rsidR="002724E3" w:rsidRPr="0092625B" w:rsidRDefault="002724E3" w:rsidP="002724E3">
      <w:pPr>
        <w:rPr>
          <w:rFonts w:asciiTheme="minorHAnsi" w:hAnsiTheme="minorHAnsi" w:cstheme="minorHAnsi"/>
          <w:sz w:val="20"/>
        </w:rPr>
      </w:pPr>
    </w:p>
    <w:p w14:paraId="29700829" w14:textId="02965D32" w:rsidR="002724E3" w:rsidRPr="002F3FA3" w:rsidRDefault="002724E3" w:rsidP="002F3FA3">
      <w:pPr>
        <w:pStyle w:val="Tekstpodstawowy"/>
        <w:rPr>
          <w:rFonts w:asciiTheme="minorHAnsi" w:hAnsiTheme="minorHAnsi" w:cstheme="minorHAnsi"/>
          <w:b/>
          <w:color w:val="17365D" w:themeColor="text2" w:themeShade="BF"/>
          <w:sz w:val="20"/>
        </w:rPr>
      </w:pPr>
      <w:r w:rsidRPr="002724E3">
        <w:rPr>
          <w:rFonts w:asciiTheme="minorHAnsi" w:hAnsiTheme="minorHAnsi" w:cstheme="minorHAnsi"/>
          <w:sz w:val="20"/>
          <w:lang w:eastAsia="pl-PL"/>
        </w:rPr>
        <w:t xml:space="preserve">Składając Ofertę w postępowaniu zakupowym </w:t>
      </w:r>
      <w:r w:rsidRPr="00922DB3">
        <w:rPr>
          <w:rFonts w:asciiTheme="minorHAnsi" w:hAnsiTheme="minorHAnsi" w:cstheme="minorHAnsi"/>
          <w:color w:val="000000" w:themeColor="text1"/>
          <w:sz w:val="20"/>
          <w:lang w:eastAsia="pl-PL"/>
        </w:rPr>
        <w:t xml:space="preserve">nr </w:t>
      </w:r>
      <w:r w:rsidRPr="00922DB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61780132"/>
          <w:placeholder>
            <w:docPart w:val="1072860238764C92B65589DB8525ACEC"/>
          </w:placeholder>
          <w:dataBinding w:prefixMappings="xmlns:ns0='http://purl.org/dc/elements/1.1/' xmlns:ns1='http://schemas.openxmlformats.org/package/2006/metadata/core-properties' " w:xpath="/ns1:coreProperties[1]/ns1:keywords[1]" w:storeItemID="{6C3C8BC8-F283-45AE-878A-BAB7291924A1}"/>
          <w:text/>
        </w:sdtPr>
        <w:sdtEndPr/>
        <w:sdtContent>
          <w:r w:rsidR="00990374">
            <w:rPr>
              <w:rFonts w:asciiTheme="minorHAnsi" w:hAnsiTheme="minorHAnsi" w:cstheme="minorHAnsi"/>
              <w:b/>
              <w:color w:val="000000" w:themeColor="text1"/>
              <w:sz w:val="20"/>
            </w:rPr>
            <w:t>POST/DYS/OSK/LZA/02538/2025</w:t>
          </w:r>
        </w:sdtContent>
      </w:sdt>
      <w:r w:rsidRPr="00922DB3">
        <w:rPr>
          <w:rFonts w:asciiTheme="minorHAnsi" w:hAnsiTheme="minorHAnsi" w:cstheme="minorHAnsi"/>
          <w:color w:val="000000" w:themeColor="text1"/>
          <w:sz w:val="20"/>
          <w:lang w:eastAsia="pl-PL"/>
        </w:rPr>
        <w:t xml:space="preserve"> prowadzonym w trybie przetargu nieograniczonego pn.</w:t>
      </w:r>
      <w:r w:rsidRPr="00922DB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Tytuł"/>
          <w:tag w:val=""/>
          <w:id w:val="1502698462"/>
          <w:placeholder>
            <w:docPart w:val="3C6F8A6B347C45BDBA14183EE16FBC59"/>
          </w:placeholder>
          <w:dataBinding w:prefixMappings="xmlns:ns0='http://purl.org/dc/elements/1.1/' xmlns:ns1='http://schemas.openxmlformats.org/package/2006/metadata/core-properties' " w:xpath="/ns1:coreProperties[1]/ns0:title[1]" w:storeItemID="{6C3C8BC8-F283-45AE-878A-BAB7291924A1}"/>
          <w:text/>
        </w:sdtPr>
        <w:sdtEndPr/>
        <w:sdtContent>
          <w:r w:rsidR="00990374">
            <w:rPr>
              <w:rFonts w:asciiTheme="minorHAnsi" w:hAnsiTheme="minorHAnsi" w:cstheme="minorHAnsi"/>
              <w:b/>
              <w:color w:val="000000" w:themeColor="text1"/>
              <w:sz w:val="20"/>
            </w:rPr>
            <w:t>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w:t>
          </w:r>
        </w:sdtContent>
      </w:sdt>
      <w:r w:rsidRPr="00922DB3">
        <w:rPr>
          <w:rFonts w:asciiTheme="minorHAnsi" w:hAnsiTheme="minorHAnsi" w:cstheme="minorHAnsi"/>
          <w:b/>
          <w:color w:val="000000" w:themeColor="text1"/>
          <w:sz w:val="20"/>
        </w:rPr>
        <w:t xml:space="preserve">, </w:t>
      </w:r>
      <w:r w:rsidRPr="00922DB3">
        <w:rPr>
          <w:rFonts w:asciiTheme="minorHAnsi" w:hAnsiTheme="minorHAnsi" w:cstheme="minorHAnsi"/>
          <w:b/>
          <w:color w:val="000000" w:themeColor="text1"/>
          <w:sz w:val="20"/>
          <w:lang w:eastAsia="pl-PL"/>
        </w:rPr>
        <w:t>oświadczamy</w:t>
      </w:r>
      <w:r w:rsidRPr="002724E3">
        <w:rPr>
          <w:rFonts w:asciiTheme="minorHAnsi" w:hAnsiTheme="minorHAnsi" w:cstheme="minorHAnsi"/>
          <w:sz w:val="20"/>
          <w:lang w:eastAsia="pl-PL"/>
        </w:rPr>
        <w:t xml:space="preserve">, </w:t>
      </w:r>
      <w:r w:rsidRPr="002724E3">
        <w:rPr>
          <w:rFonts w:asciiTheme="minorHAnsi" w:hAnsiTheme="minorHAnsi" w:cstheme="minorHAnsi"/>
          <w:bCs/>
          <w:sz w:val="20"/>
          <w:lang w:eastAsia="pl-PL"/>
        </w:rPr>
        <w:t>że</w:t>
      </w:r>
      <w:r w:rsidRPr="002724E3">
        <w:rPr>
          <w:rFonts w:asciiTheme="minorHAnsi" w:hAnsiTheme="minorHAnsi" w:cstheme="minorHAnsi"/>
          <w:sz w:val="20"/>
          <w:lang w:eastAsia="pl-PL"/>
        </w:rPr>
        <w:t xml:space="preserve"> w okresie ostatnich </w:t>
      </w:r>
      <w:r w:rsidRPr="002724E3">
        <w:rPr>
          <w:rFonts w:asciiTheme="minorHAnsi" w:hAnsiTheme="minorHAnsi" w:cstheme="minorHAnsi"/>
          <w:b/>
          <w:sz w:val="20"/>
          <w:lang w:eastAsia="pl-PL"/>
        </w:rPr>
        <w:t xml:space="preserve">5 lat </w:t>
      </w:r>
      <w:r w:rsidRPr="002724E3">
        <w:rPr>
          <w:rFonts w:asciiTheme="minorHAnsi" w:hAnsiTheme="minorHAnsi" w:cstheme="minorHAnsi"/>
          <w:sz w:val="20"/>
          <w:lang w:eastAsia="pl-PL"/>
        </w:rPr>
        <w:t>przed upływem terminu składania Ofert wykonaliśmy następujące zamówienia:</w:t>
      </w: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2724E3" w:rsidRPr="0092625B" w14:paraId="1F09C122" w14:textId="77777777" w:rsidTr="00922DB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49F5E682"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98EC5A" w14:textId="77777777" w:rsidR="002724E3" w:rsidRPr="0092625B" w:rsidRDefault="002724E3" w:rsidP="00922DB3">
            <w:pPr>
              <w:jc w:val="center"/>
              <w:rPr>
                <w:rFonts w:asciiTheme="minorHAnsi" w:hAnsiTheme="minorHAnsi" w:cstheme="minorHAnsi"/>
                <w:b/>
                <w:sz w:val="20"/>
              </w:rPr>
            </w:pPr>
          </w:p>
          <w:p w14:paraId="7AB044CF" w14:textId="77777777" w:rsidR="002724E3" w:rsidRPr="0092625B" w:rsidRDefault="002724E3" w:rsidP="00922DB3">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574CACD0" w14:textId="77777777" w:rsidR="002724E3" w:rsidRPr="0092625B" w:rsidRDefault="002724E3" w:rsidP="00922DB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338E8BE4"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E998BFB" w14:textId="77777777" w:rsidR="002724E3" w:rsidRPr="0092625B" w:rsidRDefault="002724E3" w:rsidP="00922DB3">
            <w:pPr>
              <w:jc w:val="center"/>
              <w:rPr>
                <w:rFonts w:asciiTheme="minorHAnsi" w:hAnsiTheme="minorHAnsi" w:cstheme="minorHAnsi"/>
                <w:b/>
                <w:sz w:val="20"/>
              </w:rPr>
            </w:pPr>
          </w:p>
          <w:p w14:paraId="639C1A70"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76AF1712" w14:textId="77777777" w:rsidR="002724E3" w:rsidRPr="0092625B" w:rsidRDefault="002724E3" w:rsidP="00922DB3">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36150C52" w14:textId="77777777" w:rsidR="002724E3" w:rsidRPr="0092625B" w:rsidRDefault="002724E3" w:rsidP="00922DB3">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60866627" w14:textId="77777777" w:rsidR="002724E3" w:rsidRPr="0092625B" w:rsidRDefault="002724E3" w:rsidP="00922DB3">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2724E3" w:rsidRPr="0092625B" w14:paraId="1AB8001F" w14:textId="77777777" w:rsidTr="002F3FA3">
        <w:trPr>
          <w:trHeight w:val="504"/>
          <w:tblHeader/>
        </w:trPr>
        <w:tc>
          <w:tcPr>
            <w:tcW w:w="568" w:type="dxa"/>
            <w:vMerge/>
            <w:tcBorders>
              <w:left w:val="single" w:sz="4" w:space="0" w:color="auto"/>
            </w:tcBorders>
            <w:vAlign w:val="center"/>
          </w:tcPr>
          <w:p w14:paraId="5442FC75" w14:textId="77777777" w:rsidR="002724E3" w:rsidRPr="0092625B" w:rsidRDefault="002724E3" w:rsidP="00922DB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28DBFCCE" w14:textId="77777777" w:rsidR="002724E3" w:rsidRPr="0092625B" w:rsidRDefault="002724E3" w:rsidP="00922DB3">
            <w:pPr>
              <w:jc w:val="center"/>
              <w:rPr>
                <w:rFonts w:asciiTheme="minorHAnsi" w:hAnsiTheme="minorHAnsi" w:cstheme="minorHAnsi"/>
                <w:i/>
                <w:sz w:val="20"/>
              </w:rPr>
            </w:pPr>
          </w:p>
        </w:tc>
        <w:tc>
          <w:tcPr>
            <w:tcW w:w="1560" w:type="dxa"/>
            <w:vMerge/>
            <w:vAlign w:val="center"/>
          </w:tcPr>
          <w:p w14:paraId="1A7E3EAF" w14:textId="77777777" w:rsidR="002724E3" w:rsidRPr="0092625B" w:rsidRDefault="002724E3" w:rsidP="00922DB3">
            <w:pPr>
              <w:jc w:val="center"/>
              <w:rPr>
                <w:rFonts w:asciiTheme="minorHAnsi" w:hAnsiTheme="minorHAnsi" w:cstheme="minorHAnsi"/>
                <w:i/>
                <w:sz w:val="20"/>
              </w:rPr>
            </w:pPr>
          </w:p>
        </w:tc>
        <w:tc>
          <w:tcPr>
            <w:tcW w:w="1560" w:type="dxa"/>
            <w:vMerge/>
            <w:tcBorders>
              <w:bottom w:val="single" w:sz="4" w:space="0" w:color="auto"/>
            </w:tcBorders>
          </w:tcPr>
          <w:p w14:paraId="78377CDD" w14:textId="77777777" w:rsidR="002724E3" w:rsidRPr="0092625B" w:rsidRDefault="002724E3" w:rsidP="00922DB3">
            <w:pPr>
              <w:jc w:val="center"/>
              <w:rPr>
                <w:rFonts w:asciiTheme="minorHAnsi" w:hAnsiTheme="minorHAnsi" w:cstheme="minorHAnsi"/>
                <w:i/>
                <w:sz w:val="20"/>
              </w:rPr>
            </w:pPr>
          </w:p>
        </w:tc>
        <w:tc>
          <w:tcPr>
            <w:tcW w:w="1417" w:type="dxa"/>
            <w:tcBorders>
              <w:top w:val="nil"/>
              <w:bottom w:val="single" w:sz="4" w:space="0" w:color="auto"/>
            </w:tcBorders>
            <w:shd w:val="clear" w:color="auto" w:fill="DBE5F1" w:themeFill="accent1" w:themeFillTint="33"/>
            <w:vAlign w:val="center"/>
          </w:tcPr>
          <w:p w14:paraId="03BE1A75"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Data</w:t>
            </w:r>
          </w:p>
          <w:p w14:paraId="2F09AAD6"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bottom w:val="single" w:sz="4" w:space="0" w:color="auto"/>
              <w:right w:val="single" w:sz="4" w:space="0" w:color="auto"/>
            </w:tcBorders>
            <w:shd w:val="clear" w:color="auto" w:fill="DBE5F1" w:themeFill="accent1" w:themeFillTint="33"/>
            <w:vAlign w:val="center"/>
          </w:tcPr>
          <w:p w14:paraId="20EB8D4A"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Data</w:t>
            </w:r>
          </w:p>
          <w:p w14:paraId="0798168B" w14:textId="77777777" w:rsidR="002724E3" w:rsidRPr="0092625B" w:rsidRDefault="002724E3" w:rsidP="00922DB3">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70A590FC" w14:textId="77777777" w:rsidR="002724E3" w:rsidRPr="0092625B" w:rsidRDefault="002724E3" w:rsidP="00922DB3">
            <w:pPr>
              <w:jc w:val="center"/>
              <w:rPr>
                <w:rFonts w:asciiTheme="minorHAnsi" w:hAnsiTheme="minorHAnsi" w:cstheme="minorHAnsi"/>
                <w:i/>
                <w:sz w:val="20"/>
              </w:rPr>
            </w:pPr>
          </w:p>
        </w:tc>
      </w:tr>
      <w:tr w:rsidR="002724E3" w:rsidRPr="0092625B" w14:paraId="256CBC80" w14:textId="77777777" w:rsidTr="002F3FA3">
        <w:trPr>
          <w:trHeight w:val="843"/>
        </w:trPr>
        <w:tc>
          <w:tcPr>
            <w:tcW w:w="568" w:type="dxa"/>
            <w:vAlign w:val="center"/>
          </w:tcPr>
          <w:p w14:paraId="1FE96062" w14:textId="77777777" w:rsidR="002724E3" w:rsidRPr="0092625B" w:rsidRDefault="002724E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57234F24" w14:textId="77777777" w:rsidR="002724E3" w:rsidRPr="0092625B" w:rsidRDefault="002724E3" w:rsidP="00922DB3">
            <w:pPr>
              <w:spacing w:before="120"/>
              <w:jc w:val="center"/>
              <w:rPr>
                <w:rFonts w:asciiTheme="minorHAnsi" w:hAnsiTheme="minorHAnsi" w:cstheme="minorHAnsi"/>
                <w:sz w:val="20"/>
              </w:rPr>
            </w:pPr>
          </w:p>
        </w:tc>
        <w:tc>
          <w:tcPr>
            <w:tcW w:w="1560" w:type="dxa"/>
            <w:tcBorders>
              <w:right w:val="single" w:sz="4" w:space="0" w:color="auto"/>
            </w:tcBorders>
            <w:vAlign w:val="center"/>
          </w:tcPr>
          <w:p w14:paraId="009FF31F" w14:textId="77777777" w:rsidR="002724E3" w:rsidRPr="0092625B" w:rsidRDefault="002724E3" w:rsidP="00922DB3">
            <w:pPr>
              <w:spacing w:before="120"/>
              <w:jc w:val="center"/>
              <w:rPr>
                <w:rFonts w:asciiTheme="minorHAnsi" w:hAnsiTheme="minorHAnsi" w:cstheme="minorHAnsi"/>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133E93FA" w14:textId="77777777" w:rsidR="002724E3" w:rsidRPr="0092625B" w:rsidRDefault="002724E3" w:rsidP="00922DB3">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2BF9BA3" w14:textId="77777777" w:rsidR="002724E3" w:rsidRPr="0092625B" w:rsidRDefault="002724E3" w:rsidP="00922DB3">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6BC29BEF" w14:textId="77777777" w:rsidR="002724E3" w:rsidRPr="0092625B" w:rsidRDefault="002724E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23E50E92" w14:textId="77777777" w:rsidR="002724E3" w:rsidRPr="0092625B" w:rsidRDefault="002724E3" w:rsidP="00922DB3">
            <w:pPr>
              <w:spacing w:before="120"/>
              <w:jc w:val="center"/>
              <w:rPr>
                <w:rFonts w:asciiTheme="minorHAnsi" w:hAnsiTheme="minorHAnsi" w:cstheme="minorHAnsi"/>
                <w:sz w:val="20"/>
              </w:rPr>
            </w:pPr>
          </w:p>
        </w:tc>
      </w:tr>
      <w:tr w:rsidR="002F3FA3" w:rsidRPr="0092625B" w14:paraId="3A179D7F" w14:textId="77777777" w:rsidTr="002F3FA3">
        <w:trPr>
          <w:trHeight w:val="843"/>
        </w:trPr>
        <w:tc>
          <w:tcPr>
            <w:tcW w:w="568" w:type="dxa"/>
            <w:vAlign w:val="center"/>
          </w:tcPr>
          <w:p w14:paraId="6534FBFA" w14:textId="77777777" w:rsidR="002F3FA3" w:rsidRPr="0092625B" w:rsidRDefault="002F3FA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3CB38654" w14:textId="77777777" w:rsidR="002F3FA3" w:rsidRPr="0092625B" w:rsidRDefault="002F3FA3" w:rsidP="00922DB3">
            <w:pPr>
              <w:spacing w:before="120"/>
              <w:jc w:val="center"/>
              <w:rPr>
                <w:rFonts w:asciiTheme="minorHAnsi" w:hAnsiTheme="minorHAnsi" w:cstheme="minorHAnsi"/>
                <w:sz w:val="20"/>
              </w:rPr>
            </w:pPr>
          </w:p>
        </w:tc>
        <w:tc>
          <w:tcPr>
            <w:tcW w:w="1560" w:type="dxa"/>
            <w:tcBorders>
              <w:right w:val="single" w:sz="4" w:space="0" w:color="auto"/>
            </w:tcBorders>
            <w:vAlign w:val="center"/>
          </w:tcPr>
          <w:p w14:paraId="4E351C8E" w14:textId="77777777" w:rsidR="002F3FA3" w:rsidRPr="0092625B" w:rsidRDefault="002F3FA3" w:rsidP="00922DB3">
            <w:pPr>
              <w:spacing w:before="120"/>
              <w:jc w:val="center"/>
              <w:rPr>
                <w:rFonts w:asciiTheme="minorHAnsi" w:hAnsiTheme="minorHAnsi" w:cstheme="minorHAnsi"/>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6955DD5" w14:textId="77777777" w:rsidR="002F3FA3" w:rsidRPr="0092625B" w:rsidRDefault="002F3FA3" w:rsidP="00922DB3">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B3DA3F3" w14:textId="77777777" w:rsidR="002F3FA3" w:rsidRPr="0092625B" w:rsidRDefault="002F3FA3" w:rsidP="00922DB3">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56C76683" w14:textId="77777777" w:rsidR="002F3FA3" w:rsidRPr="0092625B" w:rsidRDefault="002F3FA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AB48323" w14:textId="77777777" w:rsidR="002F3FA3" w:rsidRPr="0092625B" w:rsidRDefault="002F3FA3" w:rsidP="00922DB3">
            <w:pPr>
              <w:spacing w:before="120"/>
              <w:jc w:val="center"/>
              <w:rPr>
                <w:rFonts w:asciiTheme="minorHAnsi" w:hAnsiTheme="minorHAnsi" w:cstheme="minorHAnsi"/>
                <w:sz w:val="20"/>
              </w:rPr>
            </w:pPr>
          </w:p>
        </w:tc>
      </w:tr>
      <w:tr w:rsidR="002F3FA3" w:rsidRPr="0092625B" w14:paraId="15D781CA" w14:textId="77777777" w:rsidTr="002F3FA3">
        <w:trPr>
          <w:trHeight w:val="843"/>
        </w:trPr>
        <w:tc>
          <w:tcPr>
            <w:tcW w:w="568" w:type="dxa"/>
            <w:vAlign w:val="center"/>
          </w:tcPr>
          <w:p w14:paraId="08AF0F95" w14:textId="77777777" w:rsidR="002F3FA3" w:rsidRPr="0092625B" w:rsidRDefault="002F3FA3" w:rsidP="00922DB3">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3EF56E3E" w14:textId="77777777" w:rsidR="002F3FA3" w:rsidRPr="0092625B" w:rsidRDefault="002F3FA3" w:rsidP="00922DB3">
            <w:pPr>
              <w:spacing w:before="120"/>
              <w:jc w:val="center"/>
              <w:rPr>
                <w:rFonts w:asciiTheme="minorHAnsi" w:hAnsiTheme="minorHAnsi" w:cstheme="minorHAnsi"/>
                <w:sz w:val="20"/>
              </w:rPr>
            </w:pPr>
          </w:p>
        </w:tc>
        <w:tc>
          <w:tcPr>
            <w:tcW w:w="1560" w:type="dxa"/>
            <w:tcBorders>
              <w:right w:val="single" w:sz="4" w:space="0" w:color="auto"/>
            </w:tcBorders>
            <w:vAlign w:val="center"/>
          </w:tcPr>
          <w:p w14:paraId="68931351" w14:textId="77777777" w:rsidR="002F3FA3" w:rsidRPr="0092625B" w:rsidRDefault="002F3FA3" w:rsidP="00922DB3">
            <w:pPr>
              <w:spacing w:before="120"/>
              <w:jc w:val="center"/>
              <w:rPr>
                <w:rFonts w:asciiTheme="minorHAnsi" w:hAnsiTheme="minorHAnsi" w:cstheme="minorHAnsi"/>
                <w:sz w:val="20"/>
              </w:rPr>
            </w:pPr>
          </w:p>
        </w:tc>
        <w:tc>
          <w:tcPr>
            <w:tcW w:w="1560" w:type="dxa"/>
            <w:tcBorders>
              <w:top w:val="single" w:sz="4" w:space="0" w:color="auto"/>
              <w:left w:val="single" w:sz="4" w:space="0" w:color="auto"/>
              <w:bottom w:val="single" w:sz="4" w:space="0" w:color="auto"/>
              <w:right w:val="single" w:sz="4" w:space="0" w:color="auto"/>
            </w:tcBorders>
            <w:vAlign w:val="center"/>
          </w:tcPr>
          <w:p w14:paraId="6D58FF9C" w14:textId="77777777" w:rsidR="002F3FA3" w:rsidRPr="0092625B" w:rsidRDefault="002F3FA3" w:rsidP="00922DB3">
            <w:pPr>
              <w:spacing w:before="120"/>
              <w:jc w:val="center"/>
              <w:rPr>
                <w:rFonts w:asciiTheme="minorHAnsi" w:hAnsiTheme="minorHAnsi" w:cstheme="minorHAnsi"/>
                <w:sz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0A53072D" w14:textId="77777777" w:rsidR="002F3FA3" w:rsidRPr="0092625B" w:rsidRDefault="002F3FA3" w:rsidP="00922DB3">
            <w:pPr>
              <w:spacing w:before="120"/>
              <w:jc w:val="center"/>
              <w:rPr>
                <w:rFonts w:asciiTheme="minorHAnsi" w:hAnsiTheme="minorHAnsi" w:cstheme="minorHAnsi"/>
                <w:sz w:val="20"/>
              </w:rPr>
            </w:pPr>
          </w:p>
        </w:tc>
        <w:tc>
          <w:tcPr>
            <w:tcW w:w="1418" w:type="dxa"/>
            <w:tcBorders>
              <w:top w:val="single" w:sz="4" w:space="0" w:color="auto"/>
              <w:left w:val="single" w:sz="4" w:space="0" w:color="auto"/>
              <w:bottom w:val="single" w:sz="4" w:space="0" w:color="auto"/>
              <w:right w:val="single" w:sz="4" w:space="0" w:color="auto"/>
            </w:tcBorders>
            <w:vAlign w:val="center"/>
          </w:tcPr>
          <w:p w14:paraId="2E46F46F" w14:textId="77777777" w:rsidR="002F3FA3" w:rsidRPr="0092625B" w:rsidRDefault="002F3FA3" w:rsidP="00922DB3">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31C0ACE" w14:textId="77777777" w:rsidR="002F3FA3" w:rsidRPr="0092625B" w:rsidRDefault="002F3FA3" w:rsidP="00922DB3">
            <w:pPr>
              <w:spacing w:before="120"/>
              <w:jc w:val="center"/>
              <w:rPr>
                <w:rFonts w:asciiTheme="minorHAnsi" w:hAnsiTheme="minorHAnsi" w:cstheme="minorHAnsi"/>
                <w:sz w:val="20"/>
              </w:rPr>
            </w:pPr>
          </w:p>
        </w:tc>
      </w:tr>
    </w:tbl>
    <w:p w14:paraId="20892847" w14:textId="2B6C174F" w:rsidR="002724E3" w:rsidRPr="0092625B" w:rsidRDefault="002724E3" w:rsidP="002F3FA3">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48DAE0D8" w14:textId="77777777" w:rsidR="002724E3" w:rsidRPr="0092625B" w:rsidRDefault="002724E3" w:rsidP="002724E3">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0FF08907" w14:textId="77777777" w:rsidR="002724E3" w:rsidRPr="0092625B" w:rsidRDefault="002724E3" w:rsidP="002724E3">
      <w:pPr>
        <w:ind w:right="-993"/>
        <w:rPr>
          <w:rFonts w:asciiTheme="minorHAnsi" w:hAnsiTheme="minorHAnsi" w:cstheme="minorHAnsi"/>
          <w:sz w:val="20"/>
        </w:rPr>
      </w:pPr>
    </w:p>
    <w:p w14:paraId="19C57AC2" w14:textId="77777777" w:rsidR="002724E3" w:rsidRPr="0092625B" w:rsidRDefault="002724E3" w:rsidP="002724E3">
      <w:pPr>
        <w:ind w:right="-993"/>
        <w:rPr>
          <w:rFonts w:asciiTheme="minorHAnsi" w:hAnsiTheme="minorHAnsi" w:cstheme="minorHAnsi"/>
          <w:sz w:val="20"/>
        </w:rPr>
      </w:pPr>
    </w:p>
    <w:p w14:paraId="48031435" w14:textId="77777777" w:rsidR="002724E3" w:rsidRPr="0092625B" w:rsidRDefault="002724E3" w:rsidP="002724E3">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92B03C8"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423CD0EB"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191458A2" w14:textId="77777777" w:rsidR="00466DC2" w:rsidRDefault="0092625B" w:rsidP="00E54025">
      <w:pPr>
        <w:spacing w:before="120" w:line="240" w:lineRule="auto"/>
        <w:ind w:right="28"/>
        <w:outlineLvl w:val="0"/>
        <w:rPr>
          <w:rFonts w:asciiTheme="minorHAnsi" w:hAnsiTheme="minorHAnsi" w:cstheme="minorHAnsi"/>
          <w:sz w:val="20"/>
        </w:rPr>
      </w:pPr>
      <w:r w:rsidRPr="0092625B">
        <w:rPr>
          <w:rFonts w:asciiTheme="minorHAnsi" w:hAnsiTheme="minorHAnsi" w:cstheme="minorHAnsi"/>
          <w:sz w:val="20"/>
        </w:rPr>
        <w:t>Do niniejszego wykazu dołączamy dowody potwierdzające, że ww. zamówienia zostały wykonane lub są wykonywane należycie.</w:t>
      </w:r>
      <w:r w:rsidR="002724E3">
        <w:rPr>
          <w:rFonts w:asciiTheme="minorHAnsi" w:hAnsiTheme="minorHAnsi" w:cstheme="minorHAnsi"/>
          <w:sz w:val="20"/>
        </w:rPr>
        <w:t xml:space="preserve">            </w:t>
      </w:r>
      <w:r w:rsidR="002724E3">
        <w:rPr>
          <w:rFonts w:asciiTheme="minorHAnsi" w:hAnsiTheme="minorHAnsi" w:cstheme="minorHAnsi"/>
          <w:sz w:val="20"/>
        </w:rPr>
        <w:tab/>
      </w:r>
    </w:p>
    <w:p w14:paraId="4ABC687A" w14:textId="012B487A" w:rsidR="00EA4AAD" w:rsidRPr="00384B71" w:rsidRDefault="00D22FF6" w:rsidP="00E54025">
      <w:pPr>
        <w:spacing w:before="120" w:line="240" w:lineRule="auto"/>
        <w:ind w:right="28"/>
        <w:outlineLvl w:val="0"/>
        <w:rPr>
          <w:rFonts w:asciiTheme="minorHAnsi" w:hAnsiTheme="minorHAnsi" w:cstheme="minorHAnsi"/>
          <w:sz w:val="20"/>
        </w:rPr>
      </w:pPr>
      <w:r>
        <w:rPr>
          <w:rFonts w:asciiTheme="minorHAnsi" w:hAnsiTheme="minorHAnsi" w:cstheme="minorHAnsi"/>
          <w:sz w:val="20"/>
        </w:rPr>
        <w:lastRenderedPageBreak/>
        <w:t xml:space="preserve">     </w:t>
      </w:r>
    </w:p>
    <w:p w14:paraId="5A0E41D0" w14:textId="2B64786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82426335"/>
      <w:r w:rsidRPr="0092625B">
        <w:rPr>
          <w:rFonts w:cstheme="minorHAnsi"/>
          <w:sz w:val="20"/>
        </w:rPr>
        <w:t>ZAŁĄCZNIK NR 8 DO SWZ – WYKAZ OSÓB</w:t>
      </w:r>
      <w:bookmarkEnd w:id="8"/>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5B3555D7" w:rsidR="0092625B" w:rsidRPr="0092625B" w:rsidRDefault="0092625B" w:rsidP="00BD0B14">
      <w:pPr>
        <w:spacing w:before="120" w:line="276" w:lineRule="auto"/>
        <w:contextualSpacing/>
        <w:jc w:val="left"/>
        <w:outlineLvl w:val="0"/>
        <w:rPr>
          <w:rFonts w:asciiTheme="minorHAnsi" w:hAnsiTheme="minorHAnsi" w:cstheme="minorHAnsi"/>
          <w:b/>
          <w:sz w:val="20"/>
        </w:rPr>
      </w:pPr>
    </w:p>
    <w:p w14:paraId="6A2FD36E" w14:textId="77777777" w:rsidR="002724E3" w:rsidRPr="0092625B" w:rsidRDefault="002724E3" w:rsidP="002724E3">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47CF0950" w14:textId="77777777" w:rsidR="002724E3" w:rsidRPr="0092625B" w:rsidRDefault="002724E3" w:rsidP="002724E3">
      <w:pPr>
        <w:spacing w:before="120" w:line="276" w:lineRule="auto"/>
        <w:ind w:left="284"/>
        <w:contextualSpacing/>
        <w:jc w:val="left"/>
        <w:outlineLvl w:val="0"/>
        <w:rPr>
          <w:rFonts w:asciiTheme="minorHAnsi" w:hAnsiTheme="minorHAnsi" w:cstheme="minorHAnsi"/>
          <w:b/>
          <w:sz w:val="20"/>
        </w:rPr>
      </w:pPr>
    </w:p>
    <w:p w14:paraId="6CA5208B" w14:textId="51ED962F" w:rsidR="002724E3" w:rsidRPr="002724E3" w:rsidRDefault="002724E3" w:rsidP="002724E3">
      <w:pPr>
        <w:pStyle w:val="Tekstpodstawowy"/>
        <w:rPr>
          <w:rFonts w:asciiTheme="minorHAnsi" w:hAnsiTheme="minorHAnsi" w:cstheme="minorHAnsi"/>
          <w:b/>
          <w:color w:val="17365D" w:themeColor="text2" w:themeShade="BF"/>
          <w:sz w:val="16"/>
          <w:szCs w:val="16"/>
        </w:rPr>
      </w:pPr>
      <w:r w:rsidRPr="002724E3">
        <w:rPr>
          <w:rFonts w:asciiTheme="minorHAnsi" w:hAnsiTheme="minorHAnsi" w:cstheme="minorHAnsi"/>
          <w:sz w:val="16"/>
          <w:szCs w:val="16"/>
          <w:lang w:eastAsia="pl-PL"/>
        </w:rPr>
        <w:t xml:space="preserve">Składając Ofertę w postępowaniu zakupowym </w:t>
      </w:r>
      <w:r w:rsidRPr="00922DB3">
        <w:rPr>
          <w:rFonts w:asciiTheme="minorHAnsi" w:hAnsiTheme="minorHAnsi" w:cstheme="minorHAnsi"/>
          <w:color w:val="000000" w:themeColor="text1"/>
          <w:sz w:val="16"/>
          <w:szCs w:val="16"/>
          <w:lang w:eastAsia="pl-PL"/>
        </w:rPr>
        <w:t xml:space="preserve">nr </w:t>
      </w:r>
      <w:r w:rsidRPr="00922DB3">
        <w:rPr>
          <w:rFonts w:asciiTheme="minorHAnsi" w:hAnsiTheme="minorHAnsi" w:cstheme="minorHAnsi"/>
          <w:b/>
          <w:color w:val="000000" w:themeColor="text1"/>
          <w:sz w:val="16"/>
          <w:szCs w:val="16"/>
        </w:rPr>
        <w:t>:</w:t>
      </w:r>
      <w:r w:rsidRPr="002724E3">
        <w:rPr>
          <w:rFonts w:asciiTheme="minorHAnsi" w:hAnsiTheme="minorHAnsi" w:cstheme="minorHAnsi"/>
          <w:b/>
          <w:color w:val="17365D" w:themeColor="text2" w:themeShade="BF"/>
          <w:sz w:val="16"/>
          <w:szCs w:val="16"/>
        </w:rPr>
        <w:t xml:space="preserve"> </w:t>
      </w:r>
      <w:sdt>
        <w:sdtPr>
          <w:rPr>
            <w:rFonts w:asciiTheme="minorHAnsi" w:hAnsiTheme="minorHAnsi" w:cstheme="minorHAnsi"/>
            <w:b/>
            <w:color w:val="000000" w:themeColor="text1"/>
            <w:sz w:val="16"/>
            <w:szCs w:val="16"/>
          </w:rPr>
          <w:alias w:val="Słowa kluczowe"/>
          <w:tag w:val=""/>
          <w:id w:val="1840654762"/>
          <w:placeholder>
            <w:docPart w:val="508C80953DC54E1D97BB266C49C596CD"/>
          </w:placeholder>
          <w:dataBinding w:prefixMappings="xmlns:ns0='http://purl.org/dc/elements/1.1/' xmlns:ns1='http://schemas.openxmlformats.org/package/2006/metadata/core-properties' " w:xpath="/ns1:coreProperties[1]/ns1:keywords[1]" w:storeItemID="{6C3C8BC8-F283-45AE-878A-BAB7291924A1}"/>
          <w:text/>
        </w:sdtPr>
        <w:sdtEndPr/>
        <w:sdtContent>
          <w:r w:rsidR="00990374">
            <w:rPr>
              <w:rFonts w:asciiTheme="minorHAnsi" w:hAnsiTheme="minorHAnsi" w:cstheme="minorHAnsi"/>
              <w:b/>
              <w:color w:val="000000" w:themeColor="text1"/>
              <w:sz w:val="16"/>
              <w:szCs w:val="16"/>
            </w:rPr>
            <w:t>POST/DYS/OSK/LZA/02538/2025</w:t>
          </w:r>
        </w:sdtContent>
      </w:sdt>
      <w:r w:rsidRPr="00922DB3">
        <w:rPr>
          <w:rFonts w:asciiTheme="minorHAnsi" w:hAnsiTheme="minorHAnsi" w:cstheme="minorHAnsi"/>
          <w:color w:val="000000" w:themeColor="text1"/>
          <w:sz w:val="16"/>
          <w:szCs w:val="16"/>
          <w:lang w:eastAsia="pl-PL"/>
        </w:rPr>
        <w:t xml:space="preserve"> prowadzonym w trybie przetargu nieograniczonego pn.</w:t>
      </w:r>
      <w:r w:rsidRPr="00922DB3">
        <w:rPr>
          <w:rFonts w:asciiTheme="minorHAnsi" w:hAnsiTheme="minorHAnsi" w:cstheme="minorHAnsi"/>
          <w:b/>
          <w:color w:val="000000" w:themeColor="text1"/>
          <w:sz w:val="16"/>
          <w:szCs w:val="16"/>
        </w:rPr>
        <w:t xml:space="preserve"> </w:t>
      </w:r>
      <w:sdt>
        <w:sdtPr>
          <w:rPr>
            <w:rFonts w:asciiTheme="minorHAnsi" w:hAnsiTheme="minorHAnsi" w:cstheme="minorHAnsi"/>
            <w:b/>
            <w:color w:val="000000" w:themeColor="text1"/>
            <w:sz w:val="16"/>
            <w:szCs w:val="16"/>
          </w:rPr>
          <w:alias w:val="Tytuł"/>
          <w:tag w:val=""/>
          <w:id w:val="1497388116"/>
          <w:placeholder>
            <w:docPart w:val="97E8FDF61DED4C7295CAEE635E140A16"/>
          </w:placeholder>
          <w:dataBinding w:prefixMappings="xmlns:ns0='http://purl.org/dc/elements/1.1/' xmlns:ns1='http://schemas.openxmlformats.org/package/2006/metadata/core-properties' " w:xpath="/ns1:coreProperties[1]/ns0:title[1]" w:storeItemID="{6C3C8BC8-F283-45AE-878A-BAB7291924A1}"/>
          <w:text/>
        </w:sdtPr>
        <w:sdtEndPr/>
        <w:sdtContent>
          <w:r w:rsidR="00990374">
            <w:rPr>
              <w:rFonts w:asciiTheme="minorHAnsi" w:hAnsiTheme="minorHAnsi" w:cstheme="minorHAnsi"/>
              <w:b/>
              <w:color w:val="000000" w:themeColor="text1"/>
              <w:sz w:val="16"/>
              <w:szCs w:val="16"/>
            </w:rPr>
            <w:t>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w:t>
          </w:r>
        </w:sdtContent>
      </w:sdt>
      <w:r w:rsidRPr="002724E3">
        <w:rPr>
          <w:rFonts w:asciiTheme="minorHAnsi" w:hAnsiTheme="minorHAnsi" w:cstheme="minorHAnsi"/>
          <w:sz w:val="16"/>
          <w:szCs w:val="16"/>
          <w:lang w:eastAsia="pl-PL"/>
        </w:rPr>
        <w:t>,</w:t>
      </w:r>
      <w:r w:rsidRPr="002724E3">
        <w:rPr>
          <w:rFonts w:asciiTheme="minorHAnsi" w:hAnsiTheme="minorHAnsi" w:cstheme="minorHAnsi"/>
          <w:b/>
          <w:sz w:val="16"/>
          <w:szCs w:val="16"/>
          <w:lang w:eastAsia="pl-PL"/>
        </w:rPr>
        <w:t xml:space="preserve"> oświadczamy</w:t>
      </w:r>
      <w:r w:rsidRPr="002724E3">
        <w:rPr>
          <w:rFonts w:asciiTheme="minorHAnsi" w:hAnsiTheme="minorHAnsi" w:cstheme="minorHAnsi"/>
          <w:sz w:val="16"/>
          <w:szCs w:val="16"/>
          <w:lang w:eastAsia="pl-PL"/>
        </w:rPr>
        <w:t>, że dysponujemy następującymi osobami zdolnymi do realizacji zadania zdolnymi do wykonana przedmiotu Zakupu:</w:t>
      </w:r>
    </w:p>
    <w:p w14:paraId="15DE7693" w14:textId="77777777" w:rsidR="002724E3" w:rsidRPr="00C90B9C" w:rsidRDefault="002724E3" w:rsidP="002724E3">
      <w:pPr>
        <w:widowControl w:val="0"/>
        <w:snapToGrid w:val="0"/>
        <w:spacing w:line="240" w:lineRule="auto"/>
        <w:ind w:left="170" w:right="170"/>
        <w:rPr>
          <w:rFonts w:asciiTheme="minorHAnsi" w:hAnsiTheme="minorHAnsi" w:cstheme="minorHAnsi"/>
          <w:sz w:val="16"/>
          <w:szCs w:val="16"/>
          <w:lang w:eastAsia="pl-PL"/>
        </w:rPr>
      </w:pPr>
    </w:p>
    <w:p w14:paraId="1313ABB0" w14:textId="77777777" w:rsidR="002724E3" w:rsidRPr="00BD4DF4" w:rsidRDefault="002724E3" w:rsidP="002724E3">
      <w:pPr>
        <w:widowControl w:val="0"/>
        <w:snapToGrid w:val="0"/>
        <w:spacing w:line="240" w:lineRule="auto"/>
        <w:ind w:left="170" w:right="170"/>
        <w:rPr>
          <w:rFonts w:asciiTheme="minorHAnsi" w:hAnsiTheme="minorHAnsi"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2724E3" w:rsidRPr="0092625B" w14:paraId="10F2C26A" w14:textId="77777777" w:rsidTr="00922DB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AE302A"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7AA20F"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50A7FB61" w14:textId="77777777" w:rsidR="002724E3" w:rsidRPr="0092625B" w:rsidRDefault="002724E3" w:rsidP="00922DB3">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5763A196" w14:textId="77777777" w:rsidR="002724E3" w:rsidRPr="0092625B" w:rsidRDefault="002724E3" w:rsidP="00922DB3">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243AE02B" w14:textId="77777777" w:rsidR="002724E3" w:rsidRPr="0092625B" w:rsidRDefault="002724E3" w:rsidP="00922DB3">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01B6A1F3"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566F8FF6"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2724E3" w:rsidRPr="0092625B" w14:paraId="5BD9D73A" w14:textId="77777777" w:rsidTr="00922DB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C191228" w14:textId="77777777" w:rsidR="002724E3" w:rsidRPr="0092625B" w:rsidRDefault="002724E3" w:rsidP="00922DB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8DA6477" w14:textId="77777777" w:rsidR="002724E3" w:rsidRPr="0092625B" w:rsidRDefault="002724E3" w:rsidP="00922DB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D4D248F" w14:textId="77777777" w:rsidR="002724E3" w:rsidRPr="0092625B" w:rsidRDefault="002724E3" w:rsidP="00922DB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4380818D" w14:textId="77777777" w:rsidR="002724E3" w:rsidRPr="0092625B" w:rsidRDefault="002724E3" w:rsidP="00922DB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33F6E4F3" w14:textId="77777777" w:rsidR="002724E3" w:rsidRPr="0092625B" w:rsidRDefault="002724E3" w:rsidP="00922DB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1BA193E" w14:textId="77777777" w:rsidR="002724E3" w:rsidRPr="0092625B" w:rsidRDefault="002724E3" w:rsidP="00922DB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B6726A1" w14:textId="77777777" w:rsidR="002724E3" w:rsidRPr="0092625B" w:rsidRDefault="002724E3" w:rsidP="00922DB3">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F41D6CA" w14:textId="77777777" w:rsidR="002724E3" w:rsidRPr="0092625B" w:rsidRDefault="002724E3" w:rsidP="00922DB3">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2724E3" w:rsidRPr="0092625B" w14:paraId="417D02EE" w14:textId="77777777" w:rsidTr="00922DB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F22AFB9" w14:textId="77777777" w:rsidR="002724E3" w:rsidRPr="0092625B" w:rsidRDefault="002724E3" w:rsidP="00922DB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0BC3C61" w14:textId="77777777" w:rsidR="002724E3" w:rsidRPr="0092625B" w:rsidRDefault="002724E3" w:rsidP="00922DB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5065057E" w14:textId="77777777" w:rsidR="002724E3" w:rsidRPr="0092625B" w:rsidRDefault="002724E3" w:rsidP="00922DB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4E908BB7" w14:textId="77777777" w:rsidR="002724E3" w:rsidRPr="0092625B" w:rsidRDefault="002724E3" w:rsidP="00922DB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A4CC1BA" w14:textId="77777777" w:rsidR="002724E3" w:rsidRPr="0092625B" w:rsidRDefault="002724E3" w:rsidP="00922DB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DB0B2AC" w14:textId="77777777" w:rsidR="002724E3" w:rsidRPr="0092625B" w:rsidRDefault="002724E3" w:rsidP="00922DB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EC32981" w14:textId="77777777" w:rsidR="002724E3" w:rsidRPr="0092625B" w:rsidRDefault="002724E3" w:rsidP="00922DB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01C1C78" w14:textId="77777777" w:rsidR="002724E3" w:rsidRPr="0092625B" w:rsidRDefault="002724E3" w:rsidP="00922DB3">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2724E3" w:rsidRPr="0092625B" w14:paraId="655AE5D6" w14:textId="77777777" w:rsidTr="00922DB3">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73E64E68" w14:textId="7A049F41" w:rsidR="002724E3" w:rsidRPr="0092625B" w:rsidRDefault="00902251" w:rsidP="00922DB3">
            <w:pPr>
              <w:spacing w:line="240" w:lineRule="auto"/>
              <w:jc w:val="left"/>
              <w:rPr>
                <w:rFonts w:ascii="Calibri Light" w:eastAsia="Calibri" w:hAnsi="Calibri Light"/>
                <w:bCs/>
                <w:sz w:val="20"/>
                <w:lang w:eastAsia="ar-SA"/>
              </w:rPr>
            </w:pPr>
            <w:r>
              <w:rPr>
                <w:rFonts w:ascii="Calibri" w:eastAsia="Calibri" w:hAnsi="Calibri" w:cs="Arial"/>
                <w:b/>
                <w:bCs/>
                <w:szCs w:val="22"/>
                <w:lang w:eastAsia="pl-PL"/>
              </w:rPr>
              <w:t xml:space="preserve">Osoby posiadające </w:t>
            </w:r>
            <w:r w:rsidR="002724E3" w:rsidRPr="002923A4">
              <w:rPr>
                <w:rFonts w:ascii="Calibri" w:eastAsia="Calibri" w:hAnsi="Calibri" w:cs="Calibri"/>
                <w:bCs/>
                <w:sz w:val="18"/>
                <w:szCs w:val="22"/>
                <w:lang w:eastAsia="pl-PL"/>
              </w:rPr>
              <w:t>[</w:t>
            </w:r>
            <w:r w:rsidR="002724E3" w:rsidRPr="002923A4">
              <w:rPr>
                <w:rFonts w:ascii="Calibri" w:eastAsia="Calibri" w:hAnsi="Calibri" w:cs="Arial"/>
                <w:bCs/>
                <w:color w:val="0070C0"/>
                <w:sz w:val="18"/>
                <w:szCs w:val="22"/>
                <w:lang w:eastAsia="pl-PL"/>
              </w:rPr>
              <w:t>wskazać kwalifikacje / uprawnienia / doświadczenie</w:t>
            </w:r>
            <w:r w:rsidR="002724E3" w:rsidRPr="002923A4">
              <w:rPr>
                <w:rFonts w:ascii="Calibri" w:eastAsia="Calibri" w:hAnsi="Calibri" w:cs="Calibri"/>
                <w:bCs/>
                <w:color w:val="0070C0"/>
                <w:sz w:val="18"/>
                <w:szCs w:val="22"/>
                <w:lang w:eastAsia="pl-PL"/>
              </w:rPr>
              <w:t>]</w:t>
            </w:r>
          </w:p>
        </w:tc>
      </w:tr>
      <w:tr w:rsidR="002724E3" w:rsidRPr="0092625B" w14:paraId="03B6E5BF"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B303EE5"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4E9D692"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9D970CA"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5C8AF60"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EFCE658"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1D8A2C"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34A896A"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D86494D" w14:textId="77777777" w:rsidR="002724E3" w:rsidRPr="0092625B" w:rsidRDefault="002724E3" w:rsidP="00922DB3">
            <w:pPr>
              <w:spacing w:line="240" w:lineRule="auto"/>
              <w:jc w:val="center"/>
              <w:rPr>
                <w:rFonts w:ascii="Calibri Light" w:eastAsia="Calibri" w:hAnsi="Calibri Light"/>
                <w:bCs/>
                <w:i/>
                <w:sz w:val="20"/>
                <w:lang w:eastAsia="ar-SA"/>
              </w:rPr>
            </w:pPr>
          </w:p>
        </w:tc>
      </w:tr>
      <w:tr w:rsidR="002724E3" w:rsidRPr="0092625B" w14:paraId="7ED3166B"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A98818B"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7AE6AF7"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94A6BC9"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715C0A2"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88BCCB0"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6383A80"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629340A"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5BE4111" w14:textId="77777777" w:rsidR="002724E3" w:rsidRPr="0092625B" w:rsidRDefault="002724E3" w:rsidP="00922DB3">
            <w:pPr>
              <w:spacing w:line="240" w:lineRule="auto"/>
              <w:jc w:val="center"/>
              <w:rPr>
                <w:rFonts w:ascii="Calibri Light" w:eastAsia="Calibri" w:hAnsi="Calibri Light"/>
                <w:bCs/>
                <w:i/>
                <w:sz w:val="20"/>
                <w:lang w:eastAsia="ar-SA"/>
              </w:rPr>
            </w:pPr>
          </w:p>
        </w:tc>
      </w:tr>
      <w:tr w:rsidR="002724E3" w:rsidRPr="0092625B" w14:paraId="157B462B" w14:textId="77777777" w:rsidTr="00922DB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31000A2" w14:textId="77777777" w:rsidR="002724E3" w:rsidRPr="0092625B" w:rsidRDefault="002724E3" w:rsidP="00922DB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7F500C6" w14:textId="77777777" w:rsidR="002724E3" w:rsidRPr="0092625B" w:rsidRDefault="002724E3" w:rsidP="00922DB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D2B6F12" w14:textId="77777777" w:rsidR="002724E3" w:rsidRPr="0092625B" w:rsidRDefault="002724E3" w:rsidP="00922DB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650C66D"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3D928FB" w14:textId="77777777" w:rsidR="002724E3" w:rsidRPr="0092625B" w:rsidRDefault="002724E3" w:rsidP="00922DB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D05CF86" w14:textId="77777777" w:rsidR="002724E3" w:rsidRPr="0092625B" w:rsidRDefault="002724E3" w:rsidP="00922DB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2F6ECD8" w14:textId="77777777" w:rsidR="002724E3" w:rsidRPr="0092625B" w:rsidRDefault="002724E3" w:rsidP="00922DB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5E8F7E7" w14:textId="77777777" w:rsidR="002724E3" w:rsidRPr="0092625B" w:rsidRDefault="002724E3" w:rsidP="00922DB3">
            <w:pPr>
              <w:spacing w:line="240" w:lineRule="auto"/>
              <w:jc w:val="center"/>
              <w:rPr>
                <w:rFonts w:ascii="Calibri Light" w:eastAsia="Calibri" w:hAnsi="Calibri Light"/>
                <w:bCs/>
                <w:i/>
                <w:sz w:val="20"/>
                <w:lang w:eastAsia="ar-SA"/>
              </w:rPr>
            </w:pPr>
          </w:p>
        </w:tc>
      </w:tr>
    </w:tbl>
    <w:p w14:paraId="353F8CA7" w14:textId="77777777" w:rsidR="002724E3" w:rsidRPr="0092625B" w:rsidRDefault="002724E3" w:rsidP="002724E3">
      <w:pPr>
        <w:spacing w:before="120" w:line="240" w:lineRule="auto"/>
        <w:ind w:right="-569"/>
        <w:outlineLvl w:val="0"/>
        <w:rPr>
          <w:rFonts w:asciiTheme="minorHAnsi" w:hAnsiTheme="minorHAnsi" w:cstheme="minorHAnsi"/>
          <w:i/>
          <w:sz w:val="16"/>
          <w:szCs w:val="18"/>
        </w:rPr>
      </w:pPr>
      <w:bookmarkStart w:id="9" w:name="_Toc18342848"/>
      <w:bookmarkStart w:id="10" w:name="_Toc54073231"/>
      <w:bookmarkStart w:id="11" w:name="_Toc57057714"/>
      <w:bookmarkStart w:id="12" w:name="_Toc57122890"/>
      <w:bookmarkStart w:id="13" w:name="_Toc57637479"/>
      <w:r w:rsidRPr="0092625B">
        <w:rPr>
          <w:rFonts w:asciiTheme="minorHAnsi" w:hAnsiTheme="minorHAnsi" w:cstheme="minorHAnsi"/>
          <w:i/>
          <w:sz w:val="16"/>
          <w:szCs w:val="18"/>
        </w:rPr>
        <w:t>UWAGA: Należy dostosować ilość wierszy do ilości wymaganych osób</w:t>
      </w:r>
      <w:bookmarkEnd w:id="9"/>
      <w:bookmarkEnd w:id="10"/>
      <w:bookmarkEnd w:id="11"/>
      <w:bookmarkEnd w:id="12"/>
      <w:bookmarkEnd w:id="13"/>
    </w:p>
    <w:p w14:paraId="6203C2E0" w14:textId="77777777" w:rsidR="002724E3" w:rsidRDefault="002724E3" w:rsidP="002724E3">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4557EDE8" w14:textId="77777777" w:rsidR="002724E3" w:rsidRPr="0092625B" w:rsidRDefault="002724E3" w:rsidP="002724E3">
      <w:pPr>
        <w:autoSpaceDE w:val="0"/>
        <w:autoSpaceDN w:val="0"/>
        <w:spacing w:line="240" w:lineRule="auto"/>
        <w:rPr>
          <w:rFonts w:asciiTheme="minorHAnsi" w:eastAsia="Calibri" w:hAnsiTheme="minorHAnsi" w:cstheme="minorHAnsi"/>
          <w:sz w:val="20"/>
          <w:lang w:eastAsia="pl-PL"/>
        </w:rPr>
      </w:pPr>
    </w:p>
    <w:p w14:paraId="594EB1A6" w14:textId="77777777" w:rsidR="002724E3" w:rsidRPr="0092625B" w:rsidRDefault="002724E3" w:rsidP="002724E3">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3B021B60" w14:textId="77777777" w:rsidR="002724E3" w:rsidRPr="0092625B" w:rsidRDefault="002724E3" w:rsidP="00DD1194">
      <w:pPr>
        <w:numPr>
          <w:ilvl w:val="2"/>
          <w:numId w:val="1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5AE10532" w14:textId="77777777" w:rsidR="002724E3" w:rsidRPr="0092625B" w:rsidRDefault="002724E3" w:rsidP="00DD1194">
      <w:pPr>
        <w:numPr>
          <w:ilvl w:val="2"/>
          <w:numId w:val="1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05912868" w14:textId="77777777" w:rsidR="002724E3" w:rsidRPr="0092625B" w:rsidRDefault="002724E3" w:rsidP="002724E3">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2CC7DE12" w14:textId="77777777" w:rsidR="002724E3" w:rsidRPr="0092625B" w:rsidRDefault="002724E3" w:rsidP="002724E3">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9B9B4FC" w14:textId="3C169D22" w:rsidR="007C48B6" w:rsidRDefault="002724E3" w:rsidP="00B44771">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4A970515" w14:textId="4114F79D" w:rsidR="003C063C" w:rsidRDefault="003C063C" w:rsidP="00B44771">
      <w:pPr>
        <w:ind w:left="5398" w:right="68" w:hanging="153"/>
        <w:jc w:val="center"/>
        <w:rPr>
          <w:rFonts w:asciiTheme="minorHAnsi" w:hAnsiTheme="minorHAnsi" w:cstheme="minorHAnsi"/>
          <w:i/>
          <w:sz w:val="16"/>
          <w:szCs w:val="16"/>
        </w:rPr>
      </w:pPr>
    </w:p>
    <w:p w14:paraId="5C6C11FB" w14:textId="1F9B6E8B" w:rsidR="001A2386" w:rsidRDefault="001A2386" w:rsidP="00B44771">
      <w:pPr>
        <w:ind w:left="5398" w:right="68" w:hanging="153"/>
        <w:jc w:val="center"/>
        <w:rPr>
          <w:rFonts w:asciiTheme="minorHAnsi" w:hAnsiTheme="minorHAnsi" w:cstheme="minorHAnsi"/>
          <w:i/>
          <w:sz w:val="16"/>
          <w:szCs w:val="16"/>
        </w:rPr>
      </w:pPr>
    </w:p>
    <w:p w14:paraId="28EC9401" w14:textId="094D2CB2" w:rsidR="001A2386" w:rsidRDefault="001A2386" w:rsidP="00B44771">
      <w:pPr>
        <w:ind w:left="5398" w:right="68" w:hanging="153"/>
        <w:jc w:val="center"/>
        <w:rPr>
          <w:rFonts w:asciiTheme="minorHAnsi" w:hAnsiTheme="minorHAnsi" w:cstheme="minorHAnsi"/>
          <w:i/>
          <w:sz w:val="16"/>
          <w:szCs w:val="16"/>
        </w:rPr>
      </w:pPr>
    </w:p>
    <w:p w14:paraId="70B84C8D" w14:textId="77777777" w:rsidR="001A2386" w:rsidRDefault="001A2386" w:rsidP="00B44771">
      <w:pPr>
        <w:ind w:left="5398" w:right="68" w:hanging="153"/>
        <w:jc w:val="center"/>
        <w:rPr>
          <w:rFonts w:asciiTheme="minorHAnsi" w:hAnsiTheme="minorHAnsi" w:cstheme="minorHAnsi"/>
          <w:i/>
          <w:sz w:val="16"/>
          <w:szCs w:val="16"/>
        </w:rPr>
      </w:pPr>
    </w:p>
    <w:p w14:paraId="2C80B2D5" w14:textId="40933024"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4" w:name="_Toc82426336"/>
      <w:r w:rsidRPr="0092625B">
        <w:rPr>
          <w:rFonts w:cstheme="minorHAnsi"/>
          <w:sz w:val="20"/>
        </w:rPr>
        <w:t xml:space="preserve">ZAŁĄCZNIK NR  </w:t>
      </w:r>
      <w:r w:rsidR="00DD1194">
        <w:rPr>
          <w:rFonts w:cstheme="minorHAnsi"/>
          <w:sz w:val="20"/>
        </w:rPr>
        <w:t>9</w:t>
      </w:r>
      <w:r w:rsidRPr="0092625B">
        <w:rPr>
          <w:rFonts w:cstheme="minorHAnsi"/>
          <w:sz w:val="20"/>
        </w:rPr>
        <w:t xml:space="preserve"> DO SWZ – ZOBOWIĄZANIE PODMIOTU DO UDOSTEPNIENIA ZASOBÓW</w:t>
      </w:r>
      <w:bookmarkEnd w:id="14"/>
      <w:r w:rsidRPr="0092625B">
        <w:rPr>
          <w:rFonts w:cstheme="minorHAnsi"/>
          <w:sz w:val="20"/>
        </w:rPr>
        <w:t xml:space="preserve"> </w:t>
      </w:r>
      <w:r w:rsidR="00466DC2">
        <w:rPr>
          <w:rFonts w:cstheme="minorHAnsi"/>
          <w:sz w:val="20"/>
        </w:rPr>
        <w:t>– jeśli dotyczy</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2B1DCB64" w14:textId="393B50B5" w:rsidR="00DD1194" w:rsidRDefault="00DD1194" w:rsidP="002F3FA3">
      <w:pPr>
        <w:spacing w:after="80" w:line="240" w:lineRule="auto"/>
        <w:jc w:val="center"/>
        <w:rPr>
          <w:rFonts w:asciiTheme="minorHAnsi" w:eastAsia="Calibri" w:hAnsiTheme="minorHAnsi" w:cstheme="minorHAnsi"/>
          <w:sz w:val="20"/>
          <w:lang w:eastAsia="pl-PL"/>
        </w:rPr>
      </w:pPr>
      <w:bookmarkStart w:id="15" w:name="_Toc82426338"/>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11087AE" w14:textId="487FC195" w:rsidR="00DD1194" w:rsidRPr="00922DB3" w:rsidRDefault="00DD1194" w:rsidP="002F3FA3">
      <w:pPr>
        <w:pStyle w:val="Tekstpodstawowy"/>
        <w:rPr>
          <w:rFonts w:asciiTheme="minorHAnsi" w:hAnsiTheme="minorHAnsi" w:cstheme="minorHAnsi"/>
          <w:b/>
          <w:color w:val="000000" w:themeColor="text1"/>
          <w:szCs w:val="22"/>
        </w:rPr>
      </w:pPr>
      <w:r w:rsidRPr="002F3FA3">
        <w:rPr>
          <w:rFonts w:asciiTheme="minorHAnsi" w:eastAsia="Calibri" w:hAnsiTheme="minorHAnsi" w:cstheme="minorHAnsi"/>
          <w:sz w:val="20"/>
          <w:lang w:eastAsia="pl-PL"/>
        </w:rPr>
        <w:t xml:space="preserve">Dotyczy postępowania zakupowego </w:t>
      </w:r>
      <w:r w:rsidRPr="002F3FA3">
        <w:rPr>
          <w:rFonts w:asciiTheme="minorHAnsi" w:eastAsia="Calibri" w:hAnsiTheme="minorHAnsi" w:cstheme="minorHAnsi"/>
          <w:color w:val="000000" w:themeColor="text1"/>
          <w:sz w:val="20"/>
          <w:lang w:eastAsia="pl-PL"/>
        </w:rPr>
        <w:t>nr</w:t>
      </w:r>
      <w:r w:rsidRPr="002F3FA3">
        <w:rPr>
          <w:rFonts w:asciiTheme="minorHAnsi" w:hAnsiTheme="minorHAnsi" w:cstheme="minorHAnsi"/>
          <w:b/>
          <w:color w:val="000000" w:themeColor="text1"/>
          <w:sz w:val="20"/>
        </w:rPr>
        <w:t xml:space="preserve">: </w:t>
      </w:r>
      <w:sdt>
        <w:sdtPr>
          <w:rPr>
            <w:rFonts w:asciiTheme="minorHAnsi" w:hAnsiTheme="minorHAnsi" w:cstheme="minorHAnsi"/>
            <w:b/>
            <w:color w:val="000000" w:themeColor="text1"/>
            <w:sz w:val="20"/>
          </w:rPr>
          <w:alias w:val="Słowa kluczowe"/>
          <w:tag w:val=""/>
          <w:id w:val="13438524"/>
          <w:placeholder>
            <w:docPart w:val="7874F5911BD94E82956ED16EECE55ECE"/>
          </w:placeholder>
          <w:dataBinding w:prefixMappings="xmlns:ns0='http://purl.org/dc/elements/1.1/' xmlns:ns1='http://schemas.openxmlformats.org/package/2006/metadata/core-properties' " w:xpath="/ns1:coreProperties[1]/ns1:keywords[1]" w:storeItemID="{6C3C8BC8-F283-45AE-878A-BAB7291924A1}"/>
          <w:text/>
        </w:sdtPr>
        <w:sdtEndPr/>
        <w:sdtContent>
          <w:r w:rsidR="00990374">
            <w:rPr>
              <w:rFonts w:asciiTheme="minorHAnsi" w:hAnsiTheme="minorHAnsi" w:cstheme="minorHAnsi"/>
              <w:b/>
              <w:color w:val="000000" w:themeColor="text1"/>
              <w:sz w:val="20"/>
            </w:rPr>
            <w:t>POST/DYS/OSK/LZA/02538/2025</w:t>
          </w:r>
        </w:sdtContent>
      </w:sdt>
      <w:r w:rsidRPr="002F3FA3">
        <w:rPr>
          <w:rFonts w:asciiTheme="minorHAnsi" w:eastAsia="Calibri" w:hAnsiTheme="minorHAnsi" w:cstheme="minorHAnsi"/>
          <w:color w:val="000000" w:themeColor="text1"/>
          <w:sz w:val="20"/>
          <w:lang w:eastAsia="pl-PL"/>
        </w:rPr>
        <w:t xml:space="preserve"> prowadzonego w trybie przetargu nieograniczonego pn.  </w:t>
      </w:r>
      <w:sdt>
        <w:sdtPr>
          <w:rPr>
            <w:rFonts w:asciiTheme="minorHAnsi" w:hAnsiTheme="minorHAnsi" w:cstheme="minorHAnsi"/>
            <w:b/>
            <w:color w:val="000000" w:themeColor="text1"/>
            <w:sz w:val="20"/>
          </w:rPr>
          <w:alias w:val="Tytuł"/>
          <w:tag w:val=""/>
          <w:id w:val="-745649995"/>
          <w:placeholder>
            <w:docPart w:val="0E0C3AC5B6514F8882924E23D08A928F"/>
          </w:placeholder>
          <w:dataBinding w:prefixMappings="xmlns:ns0='http://purl.org/dc/elements/1.1/' xmlns:ns1='http://schemas.openxmlformats.org/package/2006/metadata/core-properties' " w:xpath="/ns1:coreProperties[1]/ns0:title[1]" w:storeItemID="{6C3C8BC8-F283-45AE-878A-BAB7291924A1}"/>
          <w:text/>
        </w:sdtPr>
        <w:sdtEndPr/>
        <w:sdtContent>
          <w:r w:rsidR="00990374">
            <w:rPr>
              <w:rFonts w:asciiTheme="minorHAnsi" w:hAnsiTheme="minorHAnsi" w:cstheme="minorHAnsi"/>
              <w:b/>
              <w:color w:val="000000" w:themeColor="text1"/>
              <w:sz w:val="20"/>
            </w:rPr>
            <w:t>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w:t>
          </w:r>
        </w:sdtContent>
      </w:sdt>
    </w:p>
    <w:p w14:paraId="6231FB92" w14:textId="77777777" w:rsidR="00DD1194" w:rsidRDefault="00DD1194" w:rsidP="00DD1194">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D1194" w:rsidRPr="006A2D8C" w14:paraId="5D9496A7" w14:textId="77777777" w:rsidTr="00DD1194">
        <w:trPr>
          <w:cantSplit/>
          <w:trHeight w:val="532"/>
          <w:jc w:val="center"/>
        </w:trPr>
        <w:tc>
          <w:tcPr>
            <w:tcW w:w="4253" w:type="dxa"/>
            <w:shd w:val="clear" w:color="auto" w:fill="C6D9F1"/>
            <w:vAlign w:val="center"/>
          </w:tcPr>
          <w:p w14:paraId="328CF651" w14:textId="77777777" w:rsidR="00DD1194" w:rsidRPr="006674E5" w:rsidRDefault="00DD1194" w:rsidP="00922DB3">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64D258F1" w14:textId="77777777" w:rsidR="00DD1194" w:rsidRPr="006674E5" w:rsidRDefault="00DD1194" w:rsidP="00922DB3">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74AAF562" w14:textId="77777777" w:rsidR="00DD1194" w:rsidRPr="006674E5" w:rsidRDefault="00DD1194" w:rsidP="00922DB3">
            <w:pPr>
              <w:spacing w:line="240" w:lineRule="auto"/>
              <w:ind w:firstLine="72"/>
              <w:jc w:val="center"/>
              <w:rPr>
                <w:rFonts w:ascii="Calibri" w:hAnsi="Calibri"/>
                <w:sz w:val="20"/>
                <w:szCs w:val="22"/>
              </w:rPr>
            </w:pPr>
            <w:r w:rsidRPr="006674E5">
              <w:rPr>
                <w:rFonts w:ascii="Calibri" w:hAnsi="Calibri"/>
                <w:sz w:val="20"/>
                <w:szCs w:val="22"/>
              </w:rPr>
              <w:t>NIP/REGON</w:t>
            </w:r>
          </w:p>
        </w:tc>
      </w:tr>
      <w:tr w:rsidR="00DD1194" w:rsidRPr="006A2D8C" w14:paraId="05B7641C" w14:textId="77777777" w:rsidTr="00DD1194">
        <w:trPr>
          <w:cantSplit/>
          <w:trHeight w:val="145"/>
          <w:jc w:val="center"/>
        </w:trPr>
        <w:tc>
          <w:tcPr>
            <w:tcW w:w="4253" w:type="dxa"/>
          </w:tcPr>
          <w:p w14:paraId="28646DCB" w14:textId="77777777" w:rsidR="00DD1194" w:rsidRPr="006A2D8C" w:rsidRDefault="00DD1194" w:rsidP="00922DB3">
            <w:pPr>
              <w:ind w:hanging="1418"/>
              <w:jc w:val="center"/>
              <w:rPr>
                <w:rFonts w:ascii="Calibri" w:hAnsi="Calibri"/>
                <w:szCs w:val="22"/>
              </w:rPr>
            </w:pPr>
          </w:p>
          <w:p w14:paraId="2FD4D884" w14:textId="77777777" w:rsidR="00DD1194" w:rsidRPr="006A2D8C" w:rsidRDefault="00DD1194" w:rsidP="00922DB3">
            <w:pPr>
              <w:ind w:hanging="1418"/>
              <w:rPr>
                <w:rFonts w:ascii="Calibri" w:hAnsi="Calibri"/>
                <w:szCs w:val="22"/>
              </w:rPr>
            </w:pPr>
          </w:p>
        </w:tc>
        <w:tc>
          <w:tcPr>
            <w:tcW w:w="2835" w:type="dxa"/>
          </w:tcPr>
          <w:p w14:paraId="13831CA4" w14:textId="77777777" w:rsidR="00DD1194" w:rsidRPr="006A2D8C" w:rsidRDefault="00DD1194" w:rsidP="00922DB3">
            <w:pPr>
              <w:ind w:hanging="1418"/>
              <w:jc w:val="center"/>
              <w:rPr>
                <w:rFonts w:ascii="Calibri" w:hAnsi="Calibri"/>
                <w:szCs w:val="22"/>
              </w:rPr>
            </w:pPr>
          </w:p>
        </w:tc>
        <w:tc>
          <w:tcPr>
            <w:tcW w:w="3044" w:type="dxa"/>
          </w:tcPr>
          <w:p w14:paraId="27EE8D81" w14:textId="77777777" w:rsidR="00DD1194" w:rsidRPr="006A2D8C" w:rsidRDefault="00DD1194" w:rsidP="00922DB3">
            <w:pPr>
              <w:ind w:hanging="1418"/>
              <w:jc w:val="center"/>
              <w:rPr>
                <w:rFonts w:ascii="Calibri" w:hAnsi="Calibri"/>
                <w:szCs w:val="22"/>
              </w:rPr>
            </w:pPr>
          </w:p>
        </w:tc>
      </w:tr>
    </w:tbl>
    <w:p w14:paraId="67883C45" w14:textId="77777777" w:rsidR="00DD1194" w:rsidRDefault="00DD1194" w:rsidP="00483C75">
      <w:pPr>
        <w:spacing w:after="80" w:line="240" w:lineRule="auto"/>
        <w:rPr>
          <w:rFonts w:asciiTheme="minorHAnsi" w:eastAsia="Calibri" w:hAnsiTheme="minorHAnsi" w:cstheme="minorHAnsi"/>
          <w:sz w:val="20"/>
          <w:lang w:eastAsia="pl-PL"/>
        </w:rPr>
      </w:pPr>
    </w:p>
    <w:p w14:paraId="707D0273" w14:textId="77777777" w:rsidR="00DD1194" w:rsidRDefault="00DD1194" w:rsidP="00DD1194">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D1194" w:rsidRPr="009A7EAF" w14:paraId="231EB977" w14:textId="77777777" w:rsidTr="00DD1194">
        <w:trPr>
          <w:trHeight w:val="1104"/>
          <w:jc w:val="center"/>
        </w:trPr>
        <w:tc>
          <w:tcPr>
            <w:tcW w:w="1560" w:type="dxa"/>
            <w:shd w:val="clear" w:color="auto" w:fill="C6D9F1" w:themeFill="text2" w:themeFillTint="33"/>
            <w:vAlign w:val="center"/>
          </w:tcPr>
          <w:p w14:paraId="06D3D863"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82102F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757A9B22"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B9E6168"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060BCEF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0E0EA648"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630DCA82"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Pr="002923A4">
              <w:rPr>
                <w:rFonts w:asciiTheme="minorHAnsi" w:hAnsiTheme="minorHAnsi"/>
                <w:sz w:val="18"/>
                <w:szCs w:val="18"/>
              </w:rPr>
              <w:t>przedmiotu zamówienia</w:t>
            </w:r>
            <w:r>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D1194" w:rsidRPr="009A7EAF" w14:paraId="600CC594" w14:textId="77777777" w:rsidTr="00DD1194">
        <w:trPr>
          <w:trHeight w:val="277"/>
          <w:jc w:val="center"/>
        </w:trPr>
        <w:tc>
          <w:tcPr>
            <w:tcW w:w="1560" w:type="dxa"/>
            <w:shd w:val="clear" w:color="auto" w:fill="F2F2F2" w:themeFill="background1" w:themeFillShade="F2"/>
            <w:vAlign w:val="center"/>
          </w:tcPr>
          <w:p w14:paraId="6CBDD4B5"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499612B9"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1D591D80"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1809" w:type="dxa"/>
          </w:tcPr>
          <w:p w14:paraId="7ECD6640"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2268" w:type="dxa"/>
          </w:tcPr>
          <w:p w14:paraId="28D8B2A4"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c>
          <w:tcPr>
            <w:tcW w:w="1701" w:type="dxa"/>
          </w:tcPr>
          <w:p w14:paraId="1C4A0E21" w14:textId="77777777" w:rsidR="00DD1194" w:rsidRPr="009A7EAF" w:rsidRDefault="00DD1194" w:rsidP="00922DB3">
            <w:pPr>
              <w:autoSpaceDE w:val="0"/>
              <w:autoSpaceDN w:val="0"/>
              <w:adjustRightInd w:val="0"/>
              <w:spacing w:line="240" w:lineRule="auto"/>
              <w:jc w:val="center"/>
              <w:rPr>
                <w:rFonts w:asciiTheme="minorHAnsi" w:hAnsiTheme="minorHAnsi"/>
                <w:i/>
                <w:sz w:val="20"/>
              </w:rPr>
            </w:pPr>
          </w:p>
        </w:tc>
      </w:tr>
      <w:tr w:rsidR="00DD1194" w:rsidRPr="009A7EAF" w14:paraId="7A2F11D3" w14:textId="77777777" w:rsidTr="00DD1194">
        <w:trPr>
          <w:trHeight w:val="425"/>
          <w:jc w:val="center"/>
        </w:trPr>
        <w:tc>
          <w:tcPr>
            <w:tcW w:w="1560" w:type="dxa"/>
            <w:vMerge w:val="restart"/>
            <w:shd w:val="clear" w:color="auto" w:fill="F2F2F2" w:themeFill="background1" w:themeFillShade="F2"/>
            <w:vAlign w:val="center"/>
          </w:tcPr>
          <w:p w14:paraId="6504A471"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7E256F8B"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D35284B"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9" w:type="dxa"/>
          </w:tcPr>
          <w:p w14:paraId="7B57CEB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8" w:type="dxa"/>
          </w:tcPr>
          <w:p w14:paraId="72A30E7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701" w:type="dxa"/>
          </w:tcPr>
          <w:p w14:paraId="746FA58D" w14:textId="77777777" w:rsidR="00DD1194" w:rsidRPr="009A7EAF" w:rsidRDefault="00DD1194" w:rsidP="00922DB3">
            <w:pPr>
              <w:autoSpaceDE w:val="0"/>
              <w:autoSpaceDN w:val="0"/>
              <w:adjustRightInd w:val="0"/>
              <w:spacing w:line="240" w:lineRule="auto"/>
              <w:rPr>
                <w:rFonts w:asciiTheme="minorHAnsi" w:hAnsiTheme="minorHAnsi"/>
                <w:sz w:val="20"/>
              </w:rPr>
            </w:pPr>
          </w:p>
        </w:tc>
      </w:tr>
      <w:tr w:rsidR="00DD1194" w:rsidRPr="009A7EAF" w14:paraId="06E716AC" w14:textId="77777777" w:rsidTr="00DD1194">
        <w:trPr>
          <w:trHeight w:val="425"/>
          <w:jc w:val="center"/>
        </w:trPr>
        <w:tc>
          <w:tcPr>
            <w:tcW w:w="1560" w:type="dxa"/>
            <w:vMerge/>
            <w:shd w:val="clear" w:color="auto" w:fill="F2F2F2" w:themeFill="background1" w:themeFillShade="F2"/>
            <w:vAlign w:val="center"/>
          </w:tcPr>
          <w:p w14:paraId="7ACBB260"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3870E46"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F3B87F2"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9" w:type="dxa"/>
          </w:tcPr>
          <w:p w14:paraId="49DB13C6"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8" w:type="dxa"/>
          </w:tcPr>
          <w:p w14:paraId="749269FE"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701" w:type="dxa"/>
          </w:tcPr>
          <w:p w14:paraId="2FF93806" w14:textId="77777777" w:rsidR="00DD1194" w:rsidRPr="009A7EAF" w:rsidRDefault="00DD1194" w:rsidP="00922DB3">
            <w:pPr>
              <w:autoSpaceDE w:val="0"/>
              <w:autoSpaceDN w:val="0"/>
              <w:adjustRightInd w:val="0"/>
              <w:spacing w:line="240" w:lineRule="auto"/>
              <w:rPr>
                <w:rFonts w:asciiTheme="minorHAnsi" w:hAnsiTheme="minorHAnsi"/>
                <w:sz w:val="20"/>
              </w:rPr>
            </w:pPr>
          </w:p>
        </w:tc>
      </w:tr>
      <w:tr w:rsidR="00DD1194" w:rsidRPr="009A7EAF" w14:paraId="43B48846" w14:textId="77777777" w:rsidTr="00DD1194">
        <w:trPr>
          <w:trHeight w:val="425"/>
          <w:jc w:val="center"/>
        </w:trPr>
        <w:tc>
          <w:tcPr>
            <w:tcW w:w="1560" w:type="dxa"/>
            <w:vMerge/>
            <w:shd w:val="clear" w:color="auto" w:fill="F2F2F2" w:themeFill="background1" w:themeFillShade="F2"/>
            <w:vAlign w:val="center"/>
          </w:tcPr>
          <w:p w14:paraId="6A5D8BD0" w14:textId="77777777" w:rsidR="00DD1194" w:rsidRPr="00D046DB" w:rsidRDefault="00DD1194" w:rsidP="00922DB3">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21C9A7C5" w14:textId="77777777" w:rsidR="00DD1194" w:rsidRPr="00D046DB" w:rsidRDefault="00DD1194" w:rsidP="00922DB3">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5035F80C"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809" w:type="dxa"/>
          </w:tcPr>
          <w:p w14:paraId="4179C923"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2268" w:type="dxa"/>
          </w:tcPr>
          <w:p w14:paraId="78262951" w14:textId="77777777" w:rsidR="00DD1194" w:rsidRPr="009A7EAF" w:rsidRDefault="00DD1194" w:rsidP="00922DB3">
            <w:pPr>
              <w:autoSpaceDE w:val="0"/>
              <w:autoSpaceDN w:val="0"/>
              <w:adjustRightInd w:val="0"/>
              <w:spacing w:line="240" w:lineRule="auto"/>
              <w:rPr>
                <w:rFonts w:asciiTheme="minorHAnsi" w:hAnsiTheme="minorHAnsi"/>
                <w:sz w:val="20"/>
              </w:rPr>
            </w:pPr>
          </w:p>
        </w:tc>
        <w:tc>
          <w:tcPr>
            <w:tcW w:w="1701" w:type="dxa"/>
          </w:tcPr>
          <w:p w14:paraId="6B0BEDF4" w14:textId="77777777" w:rsidR="00DD1194" w:rsidRPr="009A7EAF" w:rsidRDefault="00DD1194" w:rsidP="00922DB3">
            <w:pPr>
              <w:autoSpaceDE w:val="0"/>
              <w:autoSpaceDN w:val="0"/>
              <w:adjustRightInd w:val="0"/>
              <w:spacing w:line="240" w:lineRule="auto"/>
              <w:rPr>
                <w:rFonts w:asciiTheme="minorHAnsi" w:hAnsiTheme="minorHAnsi"/>
                <w:sz w:val="20"/>
              </w:rPr>
            </w:pPr>
          </w:p>
        </w:tc>
      </w:tr>
    </w:tbl>
    <w:p w14:paraId="7FDCCF26" w14:textId="77777777" w:rsidR="00DD1194" w:rsidRPr="002F3FA3" w:rsidRDefault="00DD1194" w:rsidP="00DD1194">
      <w:pPr>
        <w:autoSpaceDE w:val="0"/>
        <w:autoSpaceDN w:val="0"/>
        <w:adjustRightInd w:val="0"/>
        <w:spacing w:line="240" w:lineRule="auto"/>
        <w:rPr>
          <w:rFonts w:asciiTheme="minorHAnsi" w:hAnsiTheme="minorHAnsi"/>
          <w:sz w:val="10"/>
          <w:szCs w:val="10"/>
        </w:rPr>
      </w:pPr>
    </w:p>
    <w:p w14:paraId="13275C06" w14:textId="32C8860A" w:rsidR="00DD1194" w:rsidRPr="00483C75" w:rsidRDefault="00DD1194" w:rsidP="00DD1194">
      <w:pPr>
        <w:autoSpaceDE w:val="0"/>
        <w:autoSpaceDN w:val="0"/>
        <w:adjustRightInd w:val="0"/>
        <w:spacing w:line="240" w:lineRule="auto"/>
        <w:rPr>
          <w:rFonts w:asciiTheme="minorHAnsi" w:hAnsiTheme="minorHAnsi"/>
          <w:sz w:val="16"/>
          <w:szCs w:val="16"/>
        </w:rPr>
      </w:pPr>
      <w:r w:rsidRPr="00483C75">
        <w:rPr>
          <w:rFonts w:asciiTheme="minorHAnsi" w:hAnsiTheme="minorHAnsi"/>
          <w:sz w:val="16"/>
          <w:szCs w:val="16"/>
        </w:rPr>
        <w:t xml:space="preserve">Ponadto </w:t>
      </w:r>
      <w:r w:rsidRPr="00483C75">
        <w:rPr>
          <w:rFonts w:asciiTheme="minorHAnsi" w:hAnsiTheme="minorHAnsi"/>
          <w:b/>
          <w:sz w:val="16"/>
          <w:szCs w:val="16"/>
        </w:rPr>
        <w:t>OŚWIADCZAMY</w:t>
      </w:r>
      <w:r w:rsidRPr="00483C75">
        <w:rPr>
          <w:rFonts w:asciiTheme="minorHAnsi" w:hAnsiTheme="minorHAnsi"/>
          <w:sz w:val="16"/>
          <w:szCs w:val="16"/>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483C75">
        <w:rPr>
          <w:rFonts w:asciiTheme="minorHAnsi" w:hAnsiTheme="minorHAnsi"/>
          <w:sz w:val="16"/>
          <w:szCs w:val="16"/>
          <w:vertAlign w:val="superscript"/>
        </w:rPr>
        <w:footnoteReference w:id="17"/>
      </w:r>
      <w:r w:rsidRPr="00483C75">
        <w:rPr>
          <w:rFonts w:asciiTheme="minorHAnsi" w:hAnsiTheme="minorHAnsi"/>
          <w:sz w:val="16"/>
          <w:szCs w:val="16"/>
        </w:rPr>
        <w:t>.</w:t>
      </w:r>
    </w:p>
    <w:p w14:paraId="68020AAC" w14:textId="5066BFBA" w:rsidR="00DD1194" w:rsidRDefault="00DD1194" w:rsidP="00DD1194">
      <w:pPr>
        <w:autoSpaceDE w:val="0"/>
        <w:autoSpaceDN w:val="0"/>
        <w:adjustRightInd w:val="0"/>
        <w:spacing w:line="240" w:lineRule="auto"/>
        <w:rPr>
          <w:rFonts w:asciiTheme="minorHAnsi" w:hAnsiTheme="minorHAnsi"/>
          <w:i/>
          <w:sz w:val="16"/>
          <w:szCs w:val="16"/>
        </w:rPr>
      </w:pPr>
      <w:r w:rsidRPr="00483C75">
        <w:rPr>
          <w:rFonts w:asciiTheme="minorHAnsi" w:hAnsiTheme="minorHAnsi"/>
          <w:b/>
          <w:i/>
          <w:sz w:val="16"/>
          <w:szCs w:val="16"/>
        </w:rPr>
        <w:t>Uwaga:</w:t>
      </w:r>
      <w:r w:rsidRPr="00483C75">
        <w:rPr>
          <w:rFonts w:asciiTheme="minorHAnsi" w:hAnsiTheme="minorHAnsi"/>
          <w:i/>
          <w:sz w:val="16"/>
          <w:szCs w:val="16"/>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10D627CD" w14:textId="77777777" w:rsidR="00483C75" w:rsidRPr="00483C75" w:rsidRDefault="00483C75" w:rsidP="00DD1194">
      <w:pPr>
        <w:autoSpaceDE w:val="0"/>
        <w:autoSpaceDN w:val="0"/>
        <w:adjustRightInd w:val="0"/>
        <w:spacing w:line="240" w:lineRule="auto"/>
        <w:rPr>
          <w:rFonts w:asciiTheme="minorHAnsi" w:hAnsiTheme="minorHAnsi"/>
          <w:i/>
          <w:sz w:val="16"/>
          <w:szCs w:val="16"/>
        </w:rPr>
      </w:pPr>
    </w:p>
    <w:p w14:paraId="3160670A" w14:textId="77777777" w:rsidR="00DD1194" w:rsidRPr="00483C75" w:rsidRDefault="00DD1194" w:rsidP="00DD1194">
      <w:pPr>
        <w:ind w:right="-993" w:firstLine="4678"/>
        <w:jc w:val="center"/>
        <w:rPr>
          <w:rFonts w:ascii="Calibri" w:hAnsi="Calibri" w:cs="Calibri"/>
          <w:sz w:val="16"/>
          <w:szCs w:val="16"/>
        </w:rPr>
      </w:pPr>
      <w:r w:rsidRPr="00483C75">
        <w:rPr>
          <w:rFonts w:ascii="Calibri" w:hAnsi="Calibri" w:cs="Calibri"/>
          <w:sz w:val="16"/>
          <w:szCs w:val="16"/>
        </w:rPr>
        <w:t>…….……………………....…................................</w:t>
      </w:r>
    </w:p>
    <w:p w14:paraId="19F8386E" w14:textId="42EFC7B0" w:rsidR="00DD1194" w:rsidRDefault="00DD1194" w:rsidP="002F3FA3">
      <w:pPr>
        <w:spacing w:line="240" w:lineRule="auto"/>
        <w:ind w:left="5670" w:right="68"/>
        <w:jc w:val="center"/>
        <w:rPr>
          <w:rFonts w:ascii="Calibri" w:hAnsi="Calibri" w:cs="Calibri"/>
          <w:b/>
          <w:i/>
          <w:sz w:val="16"/>
          <w:szCs w:val="16"/>
        </w:rPr>
      </w:pPr>
      <w:r w:rsidRPr="00483C75">
        <w:rPr>
          <w:rFonts w:ascii="Calibri" w:hAnsi="Calibri" w:cs="Calibri"/>
          <w:i/>
          <w:sz w:val="16"/>
          <w:szCs w:val="16"/>
        </w:rPr>
        <w:lastRenderedPageBreak/>
        <w:t>Data i podpis osoby/osób umocowanej(</w:t>
      </w:r>
      <w:proofErr w:type="spellStart"/>
      <w:r w:rsidRPr="00483C75">
        <w:rPr>
          <w:rFonts w:ascii="Calibri" w:hAnsi="Calibri" w:cs="Calibri"/>
          <w:i/>
          <w:sz w:val="16"/>
          <w:szCs w:val="16"/>
        </w:rPr>
        <w:t>ych</w:t>
      </w:r>
      <w:proofErr w:type="spellEnd"/>
      <w:r w:rsidRPr="00483C75">
        <w:rPr>
          <w:rFonts w:ascii="Calibri" w:hAnsi="Calibri" w:cs="Calibri"/>
          <w:i/>
          <w:sz w:val="16"/>
          <w:szCs w:val="16"/>
        </w:rPr>
        <w:t xml:space="preserve">) do złożenia podpisu </w:t>
      </w:r>
      <w:r w:rsidRPr="00483C75">
        <w:rPr>
          <w:rFonts w:ascii="Calibri" w:hAnsi="Calibri" w:cs="Calibri"/>
          <w:b/>
          <w:i/>
          <w:sz w:val="16"/>
          <w:szCs w:val="16"/>
        </w:rPr>
        <w:t>w imieniu Podmiotu udostępniającego zasoby</w:t>
      </w:r>
    </w:p>
    <w:p w14:paraId="03CC8109" w14:textId="51777DDF" w:rsidR="00836B0C" w:rsidRDefault="00836B0C" w:rsidP="002F3FA3">
      <w:pPr>
        <w:spacing w:line="240" w:lineRule="auto"/>
        <w:ind w:left="5670" w:right="68"/>
        <w:jc w:val="center"/>
        <w:rPr>
          <w:rFonts w:ascii="Calibri" w:hAnsi="Calibri" w:cs="Calibri"/>
          <w:b/>
          <w:i/>
          <w:sz w:val="16"/>
          <w:szCs w:val="16"/>
        </w:rPr>
      </w:pPr>
    </w:p>
    <w:p w14:paraId="7024C560" w14:textId="77777777" w:rsidR="00836B0C" w:rsidRDefault="00836B0C" w:rsidP="002F3FA3">
      <w:pPr>
        <w:spacing w:line="240" w:lineRule="auto"/>
        <w:ind w:left="5670" w:right="68"/>
        <w:jc w:val="center"/>
        <w:rPr>
          <w:rFonts w:ascii="Calibri" w:hAnsi="Calibri" w:cs="Calibri"/>
          <w:b/>
          <w:i/>
          <w:sz w:val="16"/>
          <w:szCs w:val="16"/>
        </w:rPr>
      </w:pPr>
    </w:p>
    <w:p w14:paraId="5E5E0C6B" w14:textId="02EF759A" w:rsidR="0092625B" w:rsidRPr="007B5834"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r w:rsidRPr="007B5834">
        <w:rPr>
          <w:rFonts w:cstheme="minorHAnsi"/>
          <w:sz w:val="20"/>
        </w:rPr>
        <w:t>ZAŁĄCZNIK NR 1</w:t>
      </w:r>
      <w:r w:rsidR="00A87DFA">
        <w:rPr>
          <w:rFonts w:cstheme="minorHAnsi"/>
          <w:sz w:val="20"/>
        </w:rPr>
        <w:t>0</w:t>
      </w:r>
      <w:r w:rsidRPr="007B5834">
        <w:rPr>
          <w:rFonts w:cstheme="minorHAnsi"/>
          <w:sz w:val="20"/>
        </w:rPr>
        <w:t xml:space="preserve"> DO SWZ</w:t>
      </w:r>
      <w:r w:rsidR="00922DB3">
        <w:rPr>
          <w:rFonts w:cstheme="minorHAnsi"/>
          <w:sz w:val="20"/>
        </w:rPr>
        <w:t xml:space="preserve"> </w:t>
      </w:r>
      <w:r w:rsidRPr="007B5834">
        <w:rPr>
          <w:rFonts w:cstheme="minorHAnsi"/>
          <w:sz w:val="20"/>
        </w:rPr>
        <w:t>– OŚWIADCZENIE W SPRAWIE ZEZWOLENIA NA WYTWARZANIE ODPADÓW</w:t>
      </w:r>
      <w:bookmarkEnd w:id="15"/>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9333A4C"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D4797D2" w14:textId="458B74A6" w:rsidR="0092625B" w:rsidRPr="0092625B" w:rsidRDefault="0092625B" w:rsidP="005C797F">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E980BF0" w14:textId="77777777" w:rsidR="0092625B" w:rsidRPr="0092625B" w:rsidRDefault="0092625B" w:rsidP="0092625B">
      <w:pPr>
        <w:rPr>
          <w:rFonts w:asciiTheme="minorHAnsi" w:hAnsiTheme="minorHAnsi" w:cstheme="minorHAnsi"/>
          <w:sz w:val="20"/>
        </w:rPr>
      </w:pPr>
    </w:p>
    <w:p w14:paraId="1A0EB5F4" w14:textId="7518F1E6" w:rsidR="0092625B" w:rsidRPr="0092625B" w:rsidRDefault="0092625B" w:rsidP="0092625B">
      <w:pPr>
        <w:spacing w:before="120" w:after="120" w:line="240" w:lineRule="auto"/>
        <w:rPr>
          <w:rFonts w:ascii="Calibri" w:hAnsi="Calibri"/>
          <w:sz w:val="20"/>
        </w:rPr>
      </w:pPr>
      <w:r w:rsidRPr="0092625B">
        <w:rPr>
          <w:rFonts w:asciiTheme="minorHAnsi" w:hAnsiTheme="minorHAnsi" w:cstheme="minorHAnsi"/>
          <w:sz w:val="20"/>
          <w:lang w:eastAsia="pl-PL"/>
        </w:rPr>
        <w:t xml:space="preserve">Składając Ofertę w postępowaniu zakupowym nr </w:t>
      </w:r>
      <w:sdt>
        <w:sdtPr>
          <w:rPr>
            <w:rFonts w:asciiTheme="minorHAnsi" w:hAnsiTheme="minorHAnsi" w:cstheme="minorHAnsi"/>
            <w:b/>
            <w:sz w:val="20"/>
            <w:lang w:eastAsia="pl-PL"/>
          </w:rPr>
          <w:alias w:val="Słowa kluczowe"/>
          <w:tag w:val=""/>
          <w:id w:val="1610853609"/>
          <w:placeholder>
            <w:docPart w:val="C4621F489BB64FD589EF5022E532434C"/>
          </w:placeholder>
          <w:dataBinding w:prefixMappings="xmlns:ns0='http://purl.org/dc/elements/1.1/' xmlns:ns1='http://schemas.openxmlformats.org/package/2006/metadata/core-properties' " w:xpath="/ns1:coreProperties[1]/ns1:keywords[1]" w:storeItemID="{6C3C8BC8-F283-45AE-878A-BAB7291924A1}"/>
          <w:text/>
        </w:sdtPr>
        <w:sdtEndPr/>
        <w:sdtContent>
          <w:r w:rsidR="00990374">
            <w:rPr>
              <w:rFonts w:asciiTheme="minorHAnsi" w:hAnsiTheme="minorHAnsi" w:cstheme="minorHAnsi"/>
              <w:b/>
              <w:sz w:val="20"/>
              <w:lang w:eastAsia="pl-PL"/>
            </w:rPr>
            <w:t>POST/DYS/OSK/LZA/02538/2025</w:t>
          </w:r>
        </w:sdtContent>
      </w:sdt>
      <w:r w:rsidRPr="0092625B">
        <w:rPr>
          <w:rFonts w:asciiTheme="minorHAnsi" w:hAnsiTheme="minorHAnsi" w:cstheme="minorHAnsi"/>
          <w:sz w:val="20"/>
          <w:lang w:eastAsia="pl-PL"/>
        </w:rPr>
        <w:t xml:space="preserve"> prowadzonym w trybie przetargu nieograniczonego pn. </w:t>
      </w:r>
      <w:sdt>
        <w:sdtPr>
          <w:rPr>
            <w:rFonts w:asciiTheme="minorHAnsi" w:hAnsiTheme="minorHAnsi" w:cstheme="minorHAnsi"/>
            <w:b/>
            <w:sz w:val="20"/>
            <w:lang w:eastAsia="pl-PL"/>
          </w:rPr>
          <w:alias w:val="Tytuł"/>
          <w:tag w:val=""/>
          <w:id w:val="-101811125"/>
          <w:placeholder>
            <w:docPart w:val="10F20553DC164D69B9F4B70BBBFC5616"/>
          </w:placeholder>
          <w:dataBinding w:prefixMappings="xmlns:ns0='http://purl.org/dc/elements/1.1/' xmlns:ns1='http://schemas.openxmlformats.org/package/2006/metadata/core-properties' " w:xpath="/ns1:coreProperties[1]/ns0:title[1]" w:storeItemID="{6C3C8BC8-F283-45AE-878A-BAB7291924A1}"/>
          <w:text/>
        </w:sdtPr>
        <w:sdtEndPr/>
        <w:sdtContent>
          <w:r w:rsidR="00990374">
            <w:rPr>
              <w:rFonts w:asciiTheme="minorHAnsi" w:hAnsiTheme="minorHAnsi" w:cstheme="minorHAnsi"/>
              <w:b/>
              <w:sz w:val="20"/>
              <w:lang w:eastAsia="pl-PL"/>
            </w:rPr>
            <w:t>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w:t>
          </w:r>
        </w:sdtContent>
      </w:sdt>
      <w:r w:rsidRPr="0092625B">
        <w:rPr>
          <w:rFonts w:asciiTheme="minorHAnsi" w:hAnsiTheme="minorHAnsi" w:cstheme="minorHAnsi"/>
          <w:sz w:val="20"/>
        </w:rPr>
        <w:t xml:space="preserve">, </w:t>
      </w:r>
      <w:r w:rsidRPr="0092625B">
        <w:rPr>
          <w:rFonts w:asciiTheme="minorHAnsi" w:hAnsiTheme="minorHAnsi" w:cstheme="minorHAnsi"/>
          <w:b/>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 xml:space="preserve">Data i </w:t>
      </w:r>
      <w:r w:rsidRPr="0094207B">
        <w:rPr>
          <w:rFonts w:asciiTheme="minorHAnsi" w:hAnsiTheme="minorHAnsi" w:cstheme="minorHAnsi"/>
          <w:b/>
          <w:i/>
          <w:sz w:val="16"/>
          <w:szCs w:val="16"/>
        </w:rPr>
        <w:t>podpisy osób uprawnionych</w:t>
      </w:r>
      <w:r w:rsidRPr="0092625B">
        <w:rPr>
          <w:rFonts w:asciiTheme="minorHAnsi" w:hAnsiTheme="minorHAnsi" w:cstheme="minorHAnsi"/>
          <w:i/>
          <w:sz w:val="16"/>
          <w:szCs w:val="16"/>
        </w:rPr>
        <w:t xml:space="preserve">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107E1C6F" w:rsidR="006863E6" w:rsidRDefault="006863E6" w:rsidP="0092625B">
      <w:pPr>
        <w:ind w:left="5398" w:right="68" w:hanging="153"/>
        <w:jc w:val="center"/>
        <w:rPr>
          <w:rFonts w:asciiTheme="minorHAnsi" w:hAnsiTheme="minorHAnsi" w:cstheme="minorHAnsi"/>
          <w:i/>
          <w:sz w:val="16"/>
          <w:szCs w:val="16"/>
        </w:rPr>
      </w:pPr>
    </w:p>
    <w:p w14:paraId="51157908" w14:textId="7EF13E99" w:rsidR="00DD1194" w:rsidRDefault="00DD1194" w:rsidP="0092625B">
      <w:pPr>
        <w:ind w:left="5398" w:right="68" w:hanging="153"/>
        <w:jc w:val="center"/>
        <w:rPr>
          <w:rFonts w:asciiTheme="minorHAnsi" w:hAnsiTheme="minorHAnsi" w:cstheme="minorHAnsi"/>
          <w:i/>
          <w:sz w:val="16"/>
          <w:szCs w:val="16"/>
        </w:rPr>
      </w:pPr>
    </w:p>
    <w:p w14:paraId="07FB6E9E" w14:textId="5AE4F89C" w:rsidR="00DD1194" w:rsidRDefault="00DD1194" w:rsidP="0092625B">
      <w:pPr>
        <w:ind w:left="5398" w:right="68" w:hanging="153"/>
        <w:jc w:val="center"/>
        <w:rPr>
          <w:rFonts w:asciiTheme="minorHAnsi" w:hAnsiTheme="minorHAnsi" w:cstheme="minorHAnsi"/>
          <w:i/>
          <w:sz w:val="16"/>
          <w:szCs w:val="16"/>
        </w:rPr>
      </w:pPr>
    </w:p>
    <w:p w14:paraId="1D2271E9" w14:textId="152F0CF1" w:rsidR="00DD1194" w:rsidRDefault="00DD1194" w:rsidP="0092625B">
      <w:pPr>
        <w:ind w:left="5398" w:right="68" w:hanging="153"/>
        <w:jc w:val="center"/>
        <w:rPr>
          <w:rFonts w:asciiTheme="minorHAnsi" w:hAnsiTheme="minorHAnsi" w:cstheme="minorHAnsi"/>
          <w:i/>
          <w:sz w:val="16"/>
          <w:szCs w:val="16"/>
        </w:rPr>
      </w:pPr>
    </w:p>
    <w:p w14:paraId="49103891" w14:textId="03B159D0" w:rsidR="00DD1194" w:rsidRDefault="00DD1194" w:rsidP="0092625B">
      <w:pPr>
        <w:ind w:left="5398" w:right="68" w:hanging="153"/>
        <w:jc w:val="center"/>
        <w:rPr>
          <w:rFonts w:asciiTheme="minorHAnsi" w:hAnsiTheme="minorHAnsi" w:cstheme="minorHAnsi"/>
          <w:i/>
          <w:sz w:val="16"/>
          <w:szCs w:val="16"/>
        </w:rPr>
      </w:pPr>
    </w:p>
    <w:p w14:paraId="45CF3A2F" w14:textId="7F6341D2" w:rsidR="00DD1194" w:rsidRDefault="00DD1194" w:rsidP="0092625B">
      <w:pPr>
        <w:ind w:left="5398" w:right="68" w:hanging="153"/>
        <w:jc w:val="center"/>
        <w:rPr>
          <w:rFonts w:asciiTheme="minorHAnsi" w:hAnsiTheme="minorHAnsi" w:cstheme="minorHAnsi"/>
          <w:i/>
          <w:sz w:val="16"/>
          <w:szCs w:val="16"/>
        </w:rPr>
      </w:pPr>
    </w:p>
    <w:p w14:paraId="1DE10A1B" w14:textId="0FCD498D" w:rsidR="00DD1194" w:rsidRDefault="00DD1194" w:rsidP="0092625B">
      <w:pPr>
        <w:ind w:left="5398" w:right="68" w:hanging="153"/>
        <w:jc w:val="center"/>
        <w:rPr>
          <w:rFonts w:asciiTheme="minorHAnsi" w:hAnsiTheme="minorHAnsi" w:cstheme="minorHAnsi"/>
          <w:i/>
          <w:sz w:val="16"/>
          <w:szCs w:val="16"/>
        </w:rPr>
      </w:pPr>
    </w:p>
    <w:p w14:paraId="518B6CCE" w14:textId="77777777" w:rsidR="00996974" w:rsidRDefault="00996974" w:rsidP="0092625B">
      <w:pPr>
        <w:ind w:left="5398" w:right="68" w:hanging="153"/>
        <w:jc w:val="center"/>
        <w:rPr>
          <w:rFonts w:asciiTheme="minorHAnsi" w:hAnsiTheme="minorHAnsi" w:cstheme="minorHAnsi"/>
          <w:i/>
          <w:sz w:val="16"/>
          <w:szCs w:val="16"/>
        </w:rPr>
      </w:pPr>
      <w:bookmarkStart w:id="16" w:name="_GoBack"/>
      <w:bookmarkEnd w:id="16"/>
    </w:p>
    <w:p w14:paraId="23018BD2" w14:textId="68557CA8" w:rsidR="00DD1194" w:rsidRDefault="00DD1194" w:rsidP="0092625B">
      <w:pPr>
        <w:ind w:left="5398" w:right="68" w:hanging="153"/>
        <w:jc w:val="center"/>
        <w:rPr>
          <w:rFonts w:asciiTheme="minorHAnsi" w:hAnsiTheme="minorHAnsi" w:cstheme="minorHAnsi"/>
          <w:i/>
          <w:sz w:val="16"/>
          <w:szCs w:val="16"/>
        </w:rPr>
      </w:pPr>
    </w:p>
    <w:p w14:paraId="5F99AD7E" w14:textId="4334497A" w:rsidR="00DD1194" w:rsidRPr="00DD1194" w:rsidRDefault="00DD1194" w:rsidP="00DD1194">
      <w:pPr>
        <w:widowControl w:val="0"/>
        <w:shd w:val="clear" w:color="auto" w:fill="C6D9F1" w:themeFill="text2" w:themeFillTint="33"/>
        <w:spacing w:before="120" w:after="120" w:line="276" w:lineRule="auto"/>
        <w:ind w:left="1418" w:hanging="1702"/>
        <w:outlineLvl w:val="0"/>
        <w:rPr>
          <w:rFonts w:asciiTheme="minorHAnsi" w:eastAsiaTheme="majorEastAsia" w:hAnsiTheme="minorHAnsi" w:cstheme="minorHAnsi"/>
          <w:b/>
          <w:bCs/>
          <w:color w:val="365F91" w:themeColor="accent1" w:themeShade="BF"/>
          <w:sz w:val="20"/>
          <w:szCs w:val="22"/>
        </w:rPr>
      </w:pPr>
      <w:bookmarkStart w:id="17" w:name="_Toc124835355"/>
      <w:r w:rsidRPr="00DD1194">
        <w:rPr>
          <w:rFonts w:asciiTheme="minorHAnsi" w:eastAsiaTheme="majorEastAsia" w:hAnsiTheme="minorHAnsi" w:cstheme="minorHAnsi"/>
          <w:b/>
          <w:bCs/>
          <w:color w:val="365F91" w:themeColor="accent1" w:themeShade="BF"/>
          <w:sz w:val="20"/>
          <w:szCs w:val="22"/>
        </w:rPr>
        <w:lastRenderedPageBreak/>
        <w:t xml:space="preserve">ZAŁĄCZNIK </w:t>
      </w:r>
      <w:r w:rsidR="00A87DFA">
        <w:rPr>
          <w:rFonts w:asciiTheme="minorHAnsi" w:eastAsiaTheme="majorEastAsia" w:hAnsiTheme="minorHAnsi" w:cstheme="minorHAnsi"/>
          <w:b/>
          <w:bCs/>
          <w:color w:val="365F91" w:themeColor="accent1" w:themeShade="BF"/>
          <w:sz w:val="20"/>
          <w:szCs w:val="22"/>
        </w:rPr>
        <w:t>NR 11</w:t>
      </w:r>
      <w:r w:rsidRPr="00DD1194">
        <w:rPr>
          <w:rFonts w:asciiTheme="minorHAnsi" w:eastAsiaTheme="majorEastAsia" w:hAnsiTheme="minorHAnsi" w:cstheme="minorHAnsi"/>
          <w:b/>
          <w:bCs/>
          <w:color w:val="365F91" w:themeColor="accent1" w:themeShade="BF"/>
          <w:sz w:val="20"/>
          <w:szCs w:val="22"/>
        </w:rPr>
        <w:t xml:space="preserve"> DO SWZ – ANKIETA WERYFIKACJI WYKONAWCY W ZAKRESIE ZAPEWNIENIA GWARANCJI BEZPIECZEŃSTWA PRZETWARZANIA DANYCH OSOBOWYCH</w:t>
      </w:r>
      <w:bookmarkEnd w:id="17"/>
    </w:p>
    <w:p w14:paraId="25A1B3C9"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p w14:paraId="477AE6E8"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tbl>
      <w:tblPr>
        <w:tblStyle w:val="Tabela-Siatka61"/>
        <w:tblW w:w="0" w:type="auto"/>
        <w:tblInd w:w="-142" w:type="dxa"/>
        <w:tblLook w:val="04A0" w:firstRow="1" w:lastRow="0" w:firstColumn="1" w:lastColumn="0" w:noHBand="0" w:noVBand="1"/>
      </w:tblPr>
      <w:tblGrid>
        <w:gridCol w:w="3965"/>
        <w:gridCol w:w="850"/>
        <w:gridCol w:w="4134"/>
      </w:tblGrid>
      <w:tr w:rsidR="00DD1194" w:rsidRPr="00DD1194" w14:paraId="08B67988" w14:textId="77777777" w:rsidTr="00922DB3">
        <w:trPr>
          <w:trHeight w:val="1820"/>
        </w:trPr>
        <w:tc>
          <w:tcPr>
            <w:tcW w:w="3965" w:type="dxa"/>
            <w:tcBorders>
              <w:right w:val="single" w:sz="4" w:space="0" w:color="auto"/>
            </w:tcBorders>
          </w:tcPr>
          <w:p w14:paraId="50F937A9" w14:textId="77777777" w:rsidR="00DD1194" w:rsidRPr="00DD1194" w:rsidRDefault="00DD1194" w:rsidP="00DD1194">
            <w:pPr>
              <w:ind w:right="28"/>
              <w:jc w:val="left"/>
              <w:rPr>
                <w:rFonts w:asciiTheme="minorHAnsi" w:hAnsiTheme="minorHAnsi" w:cstheme="minorHAnsi"/>
                <w:b/>
                <w:i/>
                <w:iCs/>
                <w:sz w:val="20"/>
                <w:u w:val="single"/>
              </w:rPr>
            </w:pPr>
            <w:r w:rsidRPr="00DD1194">
              <w:rPr>
                <w:rFonts w:asciiTheme="minorHAnsi" w:hAnsiTheme="minorHAnsi" w:cstheme="minorHAnsi"/>
                <w:b/>
                <w:i/>
                <w:iCs/>
                <w:sz w:val="20"/>
                <w:u w:val="single"/>
              </w:rPr>
              <w:t>Wykonawca (podmiot przetwarzający)</w:t>
            </w:r>
          </w:p>
          <w:p w14:paraId="03D91F05" w14:textId="77777777" w:rsidR="00DD1194" w:rsidRPr="00DD1194" w:rsidRDefault="00DD1194" w:rsidP="00DD1194">
            <w:pPr>
              <w:ind w:right="28"/>
              <w:jc w:val="left"/>
              <w:rPr>
                <w:rFonts w:asciiTheme="minorHAnsi" w:hAnsiTheme="minorHAnsi" w:cstheme="minorHAnsi"/>
                <w:sz w:val="20"/>
              </w:rPr>
            </w:pPr>
          </w:p>
          <w:p w14:paraId="3B87C760" w14:textId="77777777" w:rsidR="00DD1194" w:rsidRPr="00DD1194" w:rsidRDefault="00DD1194" w:rsidP="00DD1194">
            <w:pPr>
              <w:ind w:right="28"/>
              <w:jc w:val="center"/>
              <w:rPr>
                <w:rFonts w:asciiTheme="minorHAnsi" w:hAnsiTheme="minorHAnsi" w:cstheme="minorHAnsi"/>
                <w:sz w:val="20"/>
              </w:rPr>
            </w:pPr>
            <w:r w:rsidRPr="00DD1194">
              <w:rPr>
                <w:rFonts w:asciiTheme="minorHAnsi" w:hAnsiTheme="minorHAnsi" w:cstheme="minorHAnsi"/>
                <w:sz w:val="20"/>
              </w:rPr>
              <w:t>…………………………………………………</w:t>
            </w:r>
          </w:p>
          <w:p w14:paraId="62F88F6E" w14:textId="77777777" w:rsidR="00DD1194" w:rsidRPr="00DD1194" w:rsidRDefault="00DD1194" w:rsidP="00DD1194">
            <w:pPr>
              <w:ind w:right="28"/>
              <w:jc w:val="center"/>
              <w:rPr>
                <w:rFonts w:asciiTheme="minorHAnsi" w:hAnsiTheme="minorHAnsi" w:cstheme="minorHAnsi"/>
                <w:sz w:val="20"/>
              </w:rPr>
            </w:pPr>
            <w:r w:rsidRPr="00DD1194">
              <w:rPr>
                <w:rFonts w:asciiTheme="minorHAnsi" w:hAnsiTheme="minorHAnsi" w:cstheme="minorHAnsi"/>
                <w:sz w:val="20"/>
              </w:rPr>
              <w:t>……………………………………………….</w:t>
            </w:r>
          </w:p>
          <w:p w14:paraId="74A35BD4" w14:textId="77777777" w:rsidR="00DD1194" w:rsidRPr="00DD1194" w:rsidRDefault="00DD1194" w:rsidP="00DD1194">
            <w:pPr>
              <w:ind w:right="28"/>
              <w:jc w:val="center"/>
              <w:rPr>
                <w:rFonts w:asciiTheme="minorHAnsi" w:hAnsiTheme="minorHAnsi" w:cstheme="minorHAnsi"/>
                <w:i/>
                <w:sz w:val="20"/>
              </w:rPr>
            </w:pPr>
            <w:r w:rsidRPr="00DD1194">
              <w:rPr>
                <w:rFonts w:asciiTheme="minorHAnsi" w:hAnsiTheme="minorHAnsi" w:cstheme="minorHAnsi"/>
                <w:i/>
                <w:sz w:val="20"/>
              </w:rPr>
              <w:t>Nazwa i adres</w:t>
            </w:r>
          </w:p>
          <w:p w14:paraId="3A06D14C" w14:textId="77777777" w:rsidR="00DD1194" w:rsidRPr="00DD1194" w:rsidRDefault="00DD1194" w:rsidP="00DD1194">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32981F0F" w14:textId="77777777" w:rsidR="00DD1194" w:rsidRPr="00DD1194" w:rsidRDefault="00DD1194" w:rsidP="00DD1194">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10EC631C" w14:textId="77777777" w:rsidR="00DD1194" w:rsidRPr="00DD1194" w:rsidRDefault="00DD1194" w:rsidP="00DD1194">
            <w:pPr>
              <w:spacing w:line="360" w:lineRule="auto"/>
              <w:rPr>
                <w:rFonts w:asciiTheme="minorHAnsi" w:eastAsiaTheme="majorEastAsia" w:hAnsiTheme="minorHAnsi" w:cstheme="minorHAnsi"/>
                <w:b/>
                <w:i/>
                <w:iCs/>
                <w:sz w:val="20"/>
                <w:u w:val="single"/>
              </w:rPr>
            </w:pPr>
            <w:r w:rsidRPr="00DD1194">
              <w:rPr>
                <w:rFonts w:asciiTheme="minorHAnsi" w:eastAsiaTheme="majorEastAsia" w:hAnsiTheme="minorHAnsi" w:cstheme="minorHAnsi"/>
                <w:b/>
                <w:i/>
                <w:iCs/>
                <w:sz w:val="20"/>
                <w:u w:val="single"/>
              </w:rPr>
              <w:t xml:space="preserve">Zamawiający </w:t>
            </w:r>
          </w:p>
          <w:p w14:paraId="57A2E8C9" w14:textId="77777777" w:rsidR="00DD1194" w:rsidRPr="00DD1194" w:rsidRDefault="00DD1194" w:rsidP="00DD1194">
            <w:pPr>
              <w:spacing w:before="120" w:after="120" w:line="240" w:lineRule="auto"/>
              <w:contextualSpacing/>
              <w:jc w:val="center"/>
              <w:rPr>
                <w:rFonts w:asciiTheme="minorHAnsi" w:eastAsia="Calibri" w:hAnsiTheme="minorHAnsi" w:cstheme="minorHAnsi"/>
                <w:b/>
                <w:sz w:val="20"/>
              </w:rPr>
            </w:pPr>
            <w:r w:rsidRPr="00DD1194">
              <w:rPr>
                <w:rFonts w:asciiTheme="minorHAnsi" w:eastAsia="Calibri" w:hAnsiTheme="minorHAnsi" w:cstheme="minorHAnsi"/>
                <w:b/>
                <w:sz w:val="20"/>
              </w:rPr>
              <w:t>PGE Dystrybucja S.A.</w:t>
            </w:r>
          </w:p>
          <w:p w14:paraId="1FC94907" w14:textId="77777777" w:rsidR="00DD1194" w:rsidRPr="00DD1194" w:rsidRDefault="00DD1194" w:rsidP="00DD1194">
            <w:pPr>
              <w:spacing w:before="120" w:after="120" w:line="240" w:lineRule="auto"/>
              <w:contextualSpacing/>
              <w:jc w:val="center"/>
              <w:rPr>
                <w:rFonts w:asciiTheme="minorHAnsi" w:eastAsia="Calibri" w:hAnsiTheme="minorHAnsi" w:cstheme="minorHAnsi"/>
                <w:sz w:val="20"/>
              </w:rPr>
            </w:pPr>
            <w:r w:rsidRPr="00DD1194">
              <w:rPr>
                <w:rFonts w:asciiTheme="minorHAnsi" w:eastAsia="Calibri" w:hAnsiTheme="minorHAnsi" w:cstheme="minorHAnsi"/>
                <w:sz w:val="20"/>
              </w:rPr>
              <w:t>w imieniu i na rzecz której działa:</w:t>
            </w:r>
          </w:p>
          <w:p w14:paraId="5C9985FF" w14:textId="04616994" w:rsidR="00DD1194" w:rsidRPr="00DD1194" w:rsidRDefault="00DD1194" w:rsidP="00483C75">
            <w:pPr>
              <w:spacing w:before="120" w:after="120" w:line="240" w:lineRule="auto"/>
              <w:contextualSpacing/>
              <w:jc w:val="center"/>
              <w:rPr>
                <w:rFonts w:asciiTheme="minorHAnsi" w:eastAsiaTheme="majorEastAsia" w:hAnsiTheme="minorHAnsi" w:cstheme="minorHAnsi"/>
                <w:i/>
                <w:iCs/>
                <w:sz w:val="20"/>
              </w:rPr>
            </w:pPr>
            <w:r w:rsidRPr="00DD1194">
              <w:rPr>
                <w:rFonts w:asciiTheme="minorHAnsi" w:eastAsia="Calibri" w:hAnsiTheme="minorHAnsi" w:cstheme="minorHAnsi"/>
                <w:b/>
                <w:sz w:val="20"/>
              </w:rPr>
              <w:t xml:space="preserve">PGE Dystrybucja S.A. Oddział </w:t>
            </w:r>
            <w:r w:rsidR="00483C75">
              <w:rPr>
                <w:rFonts w:asciiTheme="minorHAnsi" w:eastAsia="Calibri" w:hAnsiTheme="minorHAnsi" w:cstheme="minorHAnsi"/>
                <w:b/>
                <w:sz w:val="20"/>
              </w:rPr>
              <w:t>Skarżysko – Kamienna.</w:t>
            </w:r>
          </w:p>
        </w:tc>
      </w:tr>
    </w:tbl>
    <w:p w14:paraId="354EEE91" w14:textId="77777777" w:rsidR="00DD1194" w:rsidRPr="00DD1194" w:rsidRDefault="00DD1194" w:rsidP="00DD1194">
      <w:pPr>
        <w:spacing w:before="120" w:line="276" w:lineRule="auto"/>
        <w:ind w:left="284"/>
        <w:contextualSpacing/>
        <w:jc w:val="left"/>
        <w:outlineLvl w:val="0"/>
        <w:rPr>
          <w:rFonts w:asciiTheme="minorHAnsi" w:hAnsiTheme="minorHAnsi" w:cstheme="minorHAnsi"/>
          <w:b/>
          <w:sz w:val="20"/>
        </w:rPr>
      </w:pPr>
    </w:p>
    <w:p w14:paraId="30230412" w14:textId="77777777" w:rsidR="00DD1194" w:rsidRPr="00DD1194" w:rsidRDefault="00DD1194" w:rsidP="00DD1194">
      <w:pPr>
        <w:tabs>
          <w:tab w:val="left" w:pos="1628"/>
        </w:tabs>
        <w:jc w:val="center"/>
        <w:rPr>
          <w:rFonts w:asciiTheme="minorHAnsi" w:hAnsiTheme="minorHAnsi" w:cstheme="minorHAnsi"/>
          <w:b/>
          <w:sz w:val="20"/>
        </w:rPr>
      </w:pPr>
      <w:r w:rsidRPr="00DD1194">
        <w:rPr>
          <w:rFonts w:asciiTheme="minorHAnsi" w:hAnsiTheme="minorHAnsi" w:cstheme="minorHAnsi"/>
          <w:b/>
          <w:sz w:val="20"/>
        </w:rPr>
        <w:t>ANKIETA WERYFIKACJI WYKONAWCY W ZAKRESIE ZAPEWNIENIA GWARANCJI BEZPIECZEŃSTWA PRZETWARZANIA DANYCH OSOBOWYCH</w:t>
      </w:r>
    </w:p>
    <w:p w14:paraId="60EFAFEA" w14:textId="4C50F50F" w:rsidR="00DD1194" w:rsidRPr="00DD1194" w:rsidRDefault="00DD1194" w:rsidP="00DD1194">
      <w:pPr>
        <w:rPr>
          <w:rFonts w:asciiTheme="minorHAnsi" w:hAnsiTheme="minorHAnsi" w:cstheme="minorHAnsi"/>
          <w:sz w:val="20"/>
        </w:rPr>
      </w:pPr>
    </w:p>
    <w:p w14:paraId="663C9EBD" w14:textId="1D36232B" w:rsidR="00DD1194" w:rsidRPr="00DD1194" w:rsidRDefault="00DD1194" w:rsidP="00DD1194">
      <w:pPr>
        <w:spacing w:after="120" w:line="240" w:lineRule="auto"/>
        <w:rPr>
          <w:rFonts w:asciiTheme="minorHAnsi" w:hAnsiTheme="minorHAnsi" w:cstheme="minorHAnsi"/>
          <w:sz w:val="20"/>
          <w:lang w:eastAsia="pl-PL"/>
        </w:rPr>
      </w:pPr>
      <w:r w:rsidRPr="00DD1194">
        <w:rPr>
          <w:rFonts w:asciiTheme="minorHAnsi" w:hAnsiTheme="minorHAnsi" w:cstheme="minorHAnsi"/>
          <w:sz w:val="20"/>
          <w:lang w:eastAsia="pl-PL"/>
        </w:rPr>
        <w:t xml:space="preserve">W związku z Ofertą Wykonawcy złożoną w postępowaniu zakupowym </w:t>
      </w:r>
      <w:r w:rsidRPr="00DD1194">
        <w:rPr>
          <w:rFonts w:asciiTheme="minorHAnsi" w:eastAsia="Calibri" w:hAnsiTheme="minorHAnsi" w:cstheme="minorHAnsi"/>
          <w:sz w:val="20"/>
          <w:lang w:eastAsia="pl-PL"/>
        </w:rPr>
        <w:t xml:space="preserve">nr </w:t>
      </w:r>
      <w:r w:rsidRPr="00DD1194">
        <w:rPr>
          <w:rFonts w:asciiTheme="minorHAnsi" w:hAnsiTheme="minorHAnsi" w:cstheme="minorHAnsi"/>
          <w:b/>
          <w:color w:val="17365D" w:themeColor="text2" w:themeShade="BF"/>
          <w:szCs w:val="22"/>
        </w:rPr>
        <w:t xml:space="preserve">: </w:t>
      </w:r>
      <w:sdt>
        <w:sdtPr>
          <w:rPr>
            <w:rFonts w:asciiTheme="minorHAnsi" w:hAnsiTheme="minorHAnsi" w:cstheme="minorHAnsi"/>
            <w:b/>
            <w:color w:val="000000" w:themeColor="text1"/>
            <w:sz w:val="20"/>
          </w:rPr>
          <w:alias w:val="Słowa kluczowe"/>
          <w:tag w:val=""/>
          <w:id w:val="827945347"/>
          <w:placeholder>
            <w:docPart w:val="226C1BBC13B24E2DB3CC9D303116DDA2"/>
          </w:placeholder>
          <w:dataBinding w:prefixMappings="xmlns:ns0='http://purl.org/dc/elements/1.1/' xmlns:ns1='http://schemas.openxmlformats.org/package/2006/metadata/core-properties' " w:xpath="/ns1:coreProperties[1]/ns1:keywords[1]" w:storeItemID="{6C3C8BC8-F283-45AE-878A-BAB7291924A1}"/>
          <w:text/>
        </w:sdtPr>
        <w:sdtEndPr/>
        <w:sdtContent>
          <w:r w:rsidR="00990374">
            <w:rPr>
              <w:rFonts w:asciiTheme="minorHAnsi" w:hAnsiTheme="minorHAnsi" w:cstheme="minorHAnsi"/>
              <w:b/>
              <w:color w:val="000000" w:themeColor="text1"/>
              <w:sz w:val="20"/>
            </w:rPr>
            <w:t>POST/DYS/OSK/LZA/02538/2025</w:t>
          </w:r>
        </w:sdtContent>
      </w:sdt>
      <w:r w:rsidR="006E2BF1" w:rsidRPr="006E2BF1">
        <w:rPr>
          <w:rFonts w:asciiTheme="minorHAnsi" w:hAnsiTheme="minorHAnsi" w:cstheme="minorHAnsi"/>
          <w:b/>
          <w:color w:val="000000" w:themeColor="text1"/>
          <w:sz w:val="20"/>
        </w:rPr>
        <w:t xml:space="preserve"> </w:t>
      </w:r>
      <w:r w:rsidRPr="006E2BF1">
        <w:rPr>
          <w:rFonts w:asciiTheme="minorHAnsi" w:hAnsiTheme="minorHAnsi" w:cstheme="minorHAnsi"/>
          <w:color w:val="000000" w:themeColor="text1"/>
          <w:sz w:val="20"/>
          <w:lang w:eastAsia="pl-PL"/>
        </w:rPr>
        <w:t>prowadzonym w trybie przetargu nieograniczonego pn.</w:t>
      </w:r>
      <w:r w:rsidRPr="006E2BF1">
        <w:rPr>
          <w:rFonts w:asciiTheme="minorHAnsi" w:hAnsiTheme="minorHAnsi" w:cstheme="minorHAnsi"/>
          <w:color w:val="000000" w:themeColor="text1"/>
          <w:sz w:val="20"/>
        </w:rPr>
        <w:t xml:space="preserve"> </w:t>
      </w:r>
      <w:sdt>
        <w:sdtPr>
          <w:rPr>
            <w:rFonts w:asciiTheme="minorHAnsi" w:hAnsiTheme="minorHAnsi" w:cstheme="minorHAnsi"/>
            <w:b/>
            <w:color w:val="000000" w:themeColor="text1"/>
            <w:szCs w:val="22"/>
          </w:rPr>
          <w:alias w:val="Tytuł"/>
          <w:tag w:val=""/>
          <w:id w:val="1072315687"/>
          <w:placeholder>
            <w:docPart w:val="85C507EF7BC447AAA77F1A8C8CB5553A"/>
          </w:placeholder>
          <w:dataBinding w:prefixMappings="xmlns:ns0='http://purl.org/dc/elements/1.1/' xmlns:ns1='http://schemas.openxmlformats.org/package/2006/metadata/core-properties' " w:xpath="/ns1:coreProperties[1]/ns0:title[1]" w:storeItemID="{6C3C8BC8-F283-45AE-878A-BAB7291924A1}"/>
          <w:text/>
        </w:sdtPr>
        <w:sdtEndPr/>
        <w:sdtContent>
          <w:r w:rsidR="00990374">
            <w:rPr>
              <w:rFonts w:asciiTheme="minorHAnsi" w:hAnsiTheme="minorHAnsi" w:cstheme="minorHAnsi"/>
              <w:b/>
              <w:color w:val="000000" w:themeColor="text1"/>
              <w:szCs w:val="22"/>
            </w:rPr>
            <w:t>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w:t>
          </w:r>
        </w:sdtContent>
      </w:sdt>
      <w:r w:rsidRPr="00DD1194">
        <w:rPr>
          <w:rFonts w:asciiTheme="minorHAnsi" w:hAnsiTheme="minorHAnsi" w:cstheme="minorHAnsi"/>
          <w:b/>
          <w:color w:val="17365D" w:themeColor="text2" w:themeShade="BF"/>
          <w:szCs w:val="22"/>
        </w:rPr>
        <w:t xml:space="preserve"> </w:t>
      </w:r>
      <w:r w:rsidRPr="00DD1194">
        <w:rPr>
          <w:rFonts w:asciiTheme="minorHAnsi" w:hAnsiTheme="minorHAnsi" w:cstheme="minorHAnsi"/>
          <w:sz w:val="20"/>
        </w:rPr>
        <w:t>po</w:t>
      </w:r>
      <w:r w:rsidRPr="00DD1194">
        <w:rPr>
          <w:rFonts w:asciiTheme="minorHAnsi" w:hAnsiTheme="minorHAnsi" w:cstheme="minorHAnsi"/>
          <w:sz w:val="20"/>
          <w:lang w:eastAsia="pl-PL"/>
        </w:rPr>
        <w:t>niżej wskazujemy informacje dotyczące zapewnienia gwarancji bezpieczeństwa przetwarzania danych osobowych:</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DD1194" w:rsidRPr="00DD1194" w14:paraId="4BCAAED9" w14:textId="77777777" w:rsidTr="00922DB3">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0E32742"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i/>
                <w:sz w:val="20"/>
                <w:lang w:eastAsia="pl-PL"/>
              </w:rPr>
            </w:pPr>
            <w:r w:rsidRPr="00DD1194">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65C1DB" w14:textId="77777777" w:rsidR="00DD1194" w:rsidRPr="00DD1194" w:rsidRDefault="00DD1194" w:rsidP="00DD1194">
            <w:pPr>
              <w:widowControl w:val="0"/>
              <w:snapToGrid w:val="0"/>
              <w:spacing w:line="300" w:lineRule="auto"/>
              <w:ind w:right="170"/>
              <w:jc w:val="center"/>
              <w:rPr>
                <w:rFonts w:asciiTheme="minorHAnsi" w:hAnsiTheme="minorHAnsi" w:cstheme="minorHAnsi"/>
                <w:i/>
                <w:sz w:val="20"/>
                <w:lang w:eastAsia="pl-PL"/>
              </w:rPr>
            </w:pPr>
            <w:r w:rsidRPr="00DD1194">
              <w:rPr>
                <w:rFonts w:asciiTheme="minorHAnsi" w:hAnsiTheme="minorHAnsi" w:cstheme="minorHAnsi"/>
                <w:i/>
                <w:sz w:val="20"/>
                <w:lang w:eastAsia="pl-PL"/>
              </w:rPr>
              <w:t>Wymagany przez Zmawiającego zakres informacji / Informacje Wykonawcy (podmiotu przetwarzającego dane osobowe)</w:t>
            </w:r>
          </w:p>
        </w:tc>
      </w:tr>
      <w:tr w:rsidR="00DD1194" w:rsidRPr="00DD1194" w14:paraId="04695F38" w14:textId="77777777" w:rsidTr="00922DB3">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39A29A5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E07626E"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Pełna nazwa podmiotu przetwarzającego dane osobowe:</w:t>
            </w:r>
          </w:p>
          <w:p w14:paraId="6C57EE99"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4969F3B1" w14:textId="77777777" w:rsidTr="00922DB3">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9768FBB"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474CF1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Adres siedziby podmiotu przetwarzającego - prosimy o podanie adresu siedziby z CEIDG lub KRS:</w:t>
            </w:r>
          </w:p>
          <w:p w14:paraId="0039EDF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25312CA3" w14:textId="77777777" w:rsidTr="00922DB3">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00B6AF8A"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7B78E1A6"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Prosimy o podanie krótkiego opisu charakterystyki prowadzonej działalności przez podmiot przetwarzający - w kilku zdaniach: </w:t>
            </w:r>
          </w:p>
          <w:p w14:paraId="67759710"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464E2A99" w14:textId="77777777" w:rsidTr="00922DB3">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A8A2B4D"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51AC0AC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50256986"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148FDEEF"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FC4FF28"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037D77A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prowadzi rejestr kategorii czynności przetwarzania zawierający wszystkie informacje wskazane w art. 30 RODO?*</w:t>
            </w:r>
          </w:p>
          <w:p w14:paraId="7F6303A5"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3CF0CCBF"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68326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2E620FAE"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opracował polityki/procedury w zakresie ochrony danych osobowych?*</w:t>
            </w:r>
          </w:p>
          <w:p w14:paraId="030048AD"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02E6BE9D"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CEB8231"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71EE9B97"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69D3F18E"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261EC0B0"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2B4155"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3B7651D8"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pracownicy podmiotu zostali zobowiązani do zachowania poufności przetwarzanych danych osobowych?</w:t>
            </w:r>
          </w:p>
          <w:p w14:paraId="452E8E88" w14:textId="77777777" w:rsidR="00DD1194" w:rsidRPr="00DD1194" w:rsidRDefault="00DD1194" w:rsidP="00DD1194">
            <w:pPr>
              <w:widowControl w:val="0"/>
              <w:snapToGrid w:val="0"/>
              <w:spacing w:line="300" w:lineRule="auto"/>
              <w:ind w:right="170"/>
              <w:jc w:val="left"/>
              <w:rPr>
                <w:rFonts w:asciiTheme="minorHAnsi" w:hAnsiTheme="minorHAnsi" w:cstheme="minorHAnsi"/>
                <w:sz w:val="20"/>
                <w:lang w:eastAsia="pl-PL"/>
              </w:rPr>
            </w:pPr>
            <w:r w:rsidRPr="00DD1194">
              <w:rPr>
                <w:rFonts w:asciiTheme="minorHAnsi" w:hAnsiTheme="minorHAnsi" w:cstheme="minorHAnsi"/>
                <w:sz w:val="20"/>
                <w:lang w:eastAsia="pl-PL"/>
              </w:rPr>
              <w:t>...</w:t>
            </w:r>
          </w:p>
        </w:tc>
      </w:tr>
      <w:tr w:rsidR="00DD1194" w:rsidRPr="00DD1194" w14:paraId="1C338F96"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4D2EC25"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AB9F08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3A4C4D0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3FAE2F3A"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182E02"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17A9C544"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Czy podmiot przetwarzający korzysta wyłącznie z licencjonowanych programów/systemów teleinformatycznych?</w:t>
            </w:r>
          </w:p>
          <w:p w14:paraId="67018091"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5389ED68"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8569F7C"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4E31229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4E093D8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019217DB"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D65A3AB"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F44BEBF"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podmiot przetwarzający tworzy kopie zapasowe dla systemów teleinformatycznych? </w:t>
            </w:r>
          </w:p>
          <w:p w14:paraId="3B568752"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18C73341"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CA9CF79"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989478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Czy podmiot przetwarzający umożliwia realizację prawa jednostki zgodnie z RODO? </w:t>
            </w:r>
          </w:p>
          <w:p w14:paraId="2289BA92"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54B8E131"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D0611A4"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CDF8FED"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7A15EA7"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r w:rsidR="00DD1194" w:rsidRPr="00DD1194" w14:paraId="195DF713" w14:textId="77777777" w:rsidTr="00922DB3">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3A3FB4D" w14:textId="77777777" w:rsidR="00DD1194" w:rsidRPr="00DD1194" w:rsidRDefault="00DD1194" w:rsidP="00DD1194">
            <w:pPr>
              <w:widowControl w:val="0"/>
              <w:tabs>
                <w:tab w:val="left" w:pos="415"/>
              </w:tabs>
              <w:snapToGrid w:val="0"/>
              <w:spacing w:line="300" w:lineRule="auto"/>
              <w:jc w:val="center"/>
              <w:rPr>
                <w:rFonts w:asciiTheme="minorHAnsi" w:hAnsiTheme="minorHAnsi" w:cstheme="minorHAnsi"/>
                <w:sz w:val="20"/>
                <w:lang w:eastAsia="pl-PL"/>
              </w:rPr>
            </w:pPr>
            <w:r w:rsidRPr="00DD1194">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54ECA56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Prosimy o wskazanie danych osoby wypełniającej ankietę (imię, nazwisko, stanowisko, telefon, adres email):</w:t>
            </w:r>
          </w:p>
          <w:p w14:paraId="1591E72A"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w:t>
            </w:r>
          </w:p>
        </w:tc>
      </w:tr>
    </w:tbl>
    <w:p w14:paraId="44DC4BF3" w14:textId="77777777" w:rsidR="00DD1194" w:rsidRPr="00DD1194" w:rsidRDefault="00DD1194" w:rsidP="00DD1194">
      <w:pPr>
        <w:rPr>
          <w:rFonts w:asciiTheme="minorHAnsi" w:hAnsiTheme="minorHAnsi" w:cstheme="minorHAnsi"/>
          <w:sz w:val="20"/>
        </w:rPr>
      </w:pPr>
    </w:p>
    <w:p w14:paraId="525A7E05" w14:textId="77777777" w:rsidR="00DD1194" w:rsidRPr="00DD1194" w:rsidRDefault="00DD1194" w:rsidP="00DD1194">
      <w:pPr>
        <w:rPr>
          <w:rFonts w:asciiTheme="minorHAnsi" w:hAnsiTheme="minorHAnsi" w:cstheme="minorHAnsi"/>
          <w:sz w:val="20"/>
        </w:rPr>
      </w:pPr>
      <w:r w:rsidRPr="00DD1194">
        <w:rPr>
          <w:rFonts w:asciiTheme="minorHAnsi" w:hAnsiTheme="minorHAnsi" w:cstheme="minorHAnsi"/>
          <w:sz w:val="20"/>
        </w:rPr>
        <w:t>*Zamawiający może zażądać przedstawienia ww. dokumentów.</w:t>
      </w:r>
    </w:p>
    <w:p w14:paraId="74A1705D" w14:textId="77777777" w:rsidR="00DD1194" w:rsidRPr="00DD1194" w:rsidRDefault="00DD1194" w:rsidP="00DD1194">
      <w:pPr>
        <w:rPr>
          <w:rFonts w:asciiTheme="minorHAnsi" w:hAnsiTheme="minorHAnsi" w:cstheme="minorHAnsi"/>
          <w:sz w:val="20"/>
        </w:rPr>
      </w:pPr>
    </w:p>
    <w:p w14:paraId="706084DC" w14:textId="77777777" w:rsidR="00DD1194" w:rsidRPr="00DD1194" w:rsidRDefault="00DD1194" w:rsidP="00DD1194">
      <w:pPr>
        <w:rPr>
          <w:rFonts w:asciiTheme="minorHAnsi" w:hAnsiTheme="minorHAnsi" w:cstheme="minorHAnsi"/>
          <w:sz w:val="20"/>
        </w:rPr>
      </w:pPr>
    </w:p>
    <w:p w14:paraId="41D5ED79" w14:textId="77777777" w:rsidR="00DD1194" w:rsidRPr="00DD1194" w:rsidRDefault="00DD1194" w:rsidP="00DD1194">
      <w:pPr>
        <w:rPr>
          <w:rFonts w:asciiTheme="minorHAnsi" w:hAnsiTheme="minorHAnsi" w:cstheme="minorHAnsi"/>
          <w:sz w:val="20"/>
        </w:rPr>
      </w:pPr>
    </w:p>
    <w:p w14:paraId="4704170B" w14:textId="77777777" w:rsidR="00DD1194" w:rsidRPr="00DD1194" w:rsidRDefault="00DD1194" w:rsidP="00DD1194">
      <w:pPr>
        <w:spacing w:after="80" w:line="240" w:lineRule="exact"/>
        <w:ind w:left="4690" w:right="-993" w:firstLine="708"/>
        <w:rPr>
          <w:rFonts w:asciiTheme="minorHAnsi" w:hAnsiTheme="minorHAnsi" w:cstheme="minorHAnsi"/>
          <w:sz w:val="16"/>
          <w:szCs w:val="16"/>
        </w:rPr>
      </w:pPr>
      <w:r w:rsidRPr="00DD1194">
        <w:rPr>
          <w:rFonts w:asciiTheme="minorHAnsi" w:hAnsiTheme="minorHAnsi" w:cstheme="minorHAnsi"/>
          <w:sz w:val="16"/>
          <w:szCs w:val="16"/>
        </w:rPr>
        <w:t>...................................................................................</w:t>
      </w:r>
    </w:p>
    <w:p w14:paraId="02F4E3E8" w14:textId="77777777" w:rsidR="00DD1194" w:rsidRPr="00DD1194" w:rsidRDefault="00DD1194" w:rsidP="00DD1194">
      <w:pPr>
        <w:ind w:left="5398" w:right="68" w:hanging="153"/>
        <w:jc w:val="center"/>
        <w:rPr>
          <w:rFonts w:asciiTheme="minorHAnsi" w:hAnsiTheme="minorHAnsi" w:cstheme="minorHAnsi"/>
          <w:i/>
          <w:sz w:val="16"/>
          <w:szCs w:val="16"/>
        </w:rPr>
      </w:pPr>
      <w:r w:rsidRPr="00DD1194">
        <w:rPr>
          <w:rFonts w:asciiTheme="minorHAnsi" w:hAnsiTheme="minorHAnsi" w:cstheme="minorHAnsi"/>
          <w:i/>
          <w:sz w:val="16"/>
          <w:szCs w:val="16"/>
        </w:rPr>
        <w:t>Data i podpisy osób uprawnionych do składania</w:t>
      </w:r>
    </w:p>
    <w:p w14:paraId="07D7E5C5" w14:textId="77777777" w:rsidR="00DD1194" w:rsidRPr="00DD1194" w:rsidRDefault="00DD1194" w:rsidP="00DD1194">
      <w:pPr>
        <w:ind w:left="5398" w:right="68" w:hanging="153"/>
        <w:jc w:val="center"/>
        <w:rPr>
          <w:rFonts w:asciiTheme="minorHAnsi" w:hAnsiTheme="minorHAnsi" w:cstheme="minorHAnsi"/>
          <w:i/>
          <w:sz w:val="16"/>
          <w:szCs w:val="16"/>
        </w:rPr>
      </w:pPr>
      <w:r w:rsidRPr="00DD1194">
        <w:rPr>
          <w:rFonts w:asciiTheme="minorHAnsi" w:hAnsiTheme="minorHAnsi" w:cstheme="minorHAnsi"/>
          <w:i/>
          <w:sz w:val="16"/>
          <w:szCs w:val="16"/>
        </w:rPr>
        <w:t>oświadczeń woli w imieniu Wykonawcy</w:t>
      </w:r>
    </w:p>
    <w:p w14:paraId="009669AD" w14:textId="77777777" w:rsidR="00DD1194" w:rsidRPr="00DD1194" w:rsidRDefault="00DD1194" w:rsidP="00DD1194">
      <w:pPr>
        <w:ind w:left="5398" w:right="68" w:hanging="153"/>
        <w:jc w:val="center"/>
        <w:rPr>
          <w:rFonts w:asciiTheme="minorHAnsi" w:hAnsiTheme="minorHAnsi" w:cstheme="minorHAnsi"/>
          <w:i/>
          <w:sz w:val="16"/>
          <w:szCs w:val="16"/>
        </w:rPr>
      </w:pPr>
    </w:p>
    <w:p w14:paraId="2560B14F" w14:textId="77777777" w:rsidR="00DD1194" w:rsidRPr="00DD1194" w:rsidRDefault="00DD1194" w:rsidP="00DD1194">
      <w:pPr>
        <w:ind w:left="5398" w:right="68" w:hanging="153"/>
        <w:jc w:val="center"/>
        <w:rPr>
          <w:rFonts w:asciiTheme="minorHAnsi" w:hAnsiTheme="minorHAnsi" w:cstheme="minorHAnsi"/>
          <w:i/>
          <w:sz w:val="16"/>
          <w:szCs w:val="16"/>
        </w:rPr>
      </w:pPr>
    </w:p>
    <w:p w14:paraId="097EF960" w14:textId="77777777" w:rsidR="00DD1194" w:rsidRPr="00DD1194" w:rsidRDefault="00DD1194" w:rsidP="00DD1194">
      <w:pPr>
        <w:ind w:left="5398" w:right="68" w:hanging="153"/>
        <w:jc w:val="center"/>
        <w:rPr>
          <w:rFonts w:asciiTheme="minorHAnsi" w:hAnsiTheme="minorHAnsi" w:cstheme="minorHAnsi"/>
          <w:i/>
          <w:sz w:val="16"/>
          <w:szCs w:val="16"/>
        </w:rPr>
      </w:pPr>
    </w:p>
    <w:p w14:paraId="67318F82" w14:textId="77777777" w:rsidR="00DD1194" w:rsidRPr="00DD1194" w:rsidRDefault="00DD1194" w:rsidP="00DD1194">
      <w:pPr>
        <w:ind w:left="5398" w:right="68" w:hanging="153"/>
        <w:jc w:val="center"/>
        <w:rPr>
          <w:rFonts w:asciiTheme="minorHAnsi" w:hAnsiTheme="minorHAnsi" w:cstheme="minorHAnsi"/>
          <w:i/>
          <w:sz w:val="16"/>
          <w:szCs w:val="16"/>
        </w:rPr>
      </w:pPr>
    </w:p>
    <w:p w14:paraId="735B5630" w14:textId="77777777" w:rsidR="00DD1194" w:rsidRPr="00DD1194" w:rsidRDefault="00DD1194" w:rsidP="00DD1194">
      <w:pPr>
        <w:ind w:left="5398" w:right="68" w:hanging="153"/>
        <w:jc w:val="center"/>
        <w:rPr>
          <w:rFonts w:asciiTheme="minorHAnsi" w:hAnsiTheme="minorHAnsi" w:cstheme="minorHAnsi"/>
          <w:i/>
          <w:sz w:val="16"/>
          <w:szCs w:val="16"/>
        </w:rPr>
      </w:pPr>
    </w:p>
    <w:p w14:paraId="12065D6F" w14:textId="77777777" w:rsidR="00DD1194" w:rsidRPr="00DD1194" w:rsidRDefault="00DD1194" w:rsidP="00DD1194">
      <w:pPr>
        <w:ind w:left="5398" w:right="68" w:hanging="153"/>
        <w:jc w:val="center"/>
        <w:rPr>
          <w:rFonts w:asciiTheme="minorHAnsi" w:hAnsiTheme="minorHAnsi" w:cstheme="minorHAnsi"/>
          <w:i/>
          <w:sz w:val="16"/>
          <w:szCs w:val="16"/>
        </w:rPr>
      </w:pPr>
    </w:p>
    <w:p w14:paraId="4E6C6BA4" w14:textId="7E67F7B9" w:rsidR="006863E6" w:rsidRDefault="004A0B52" w:rsidP="006E2BF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096B942" w14:textId="0B5F523E" w:rsidR="004A0B52" w:rsidRPr="007C48B6" w:rsidRDefault="00A87DFA" w:rsidP="004A0B52">
      <w:pPr>
        <w:pStyle w:val="Nagwek1"/>
        <w:keepNext w:val="0"/>
        <w:keepLines w:val="0"/>
        <w:widowControl w:val="0"/>
        <w:shd w:val="clear" w:color="auto" w:fill="C6D9F1" w:themeFill="text2" w:themeFillTint="33"/>
        <w:spacing w:before="120" w:after="120" w:line="276" w:lineRule="auto"/>
        <w:ind w:left="-284"/>
        <w:rPr>
          <w:rFonts w:cstheme="minorHAnsi"/>
          <w:strike/>
          <w:sz w:val="20"/>
          <w:szCs w:val="20"/>
        </w:rPr>
      </w:pPr>
      <w:bookmarkStart w:id="18" w:name="_Toc118356914"/>
      <w:r>
        <w:rPr>
          <w:rFonts w:cstheme="minorHAnsi"/>
          <w:sz w:val="20"/>
          <w:szCs w:val="20"/>
        </w:rPr>
        <w:lastRenderedPageBreak/>
        <w:t>ZAŁĄCZNIK NR 12</w:t>
      </w:r>
      <w:r w:rsidR="004A0B52" w:rsidRPr="00FF1ACD">
        <w:rPr>
          <w:rFonts w:cstheme="minorHAnsi"/>
          <w:sz w:val="20"/>
          <w:szCs w:val="20"/>
        </w:rPr>
        <w:t xml:space="preserve"> DO SWZ OŚWIADCZENIE PRODUCENTA</w:t>
      </w:r>
      <w:bookmarkEnd w:id="18"/>
      <w:r w:rsidR="00466DC2">
        <w:rPr>
          <w:rFonts w:cstheme="minorHAnsi"/>
          <w:sz w:val="20"/>
          <w:szCs w:val="20"/>
        </w:rPr>
        <w:t xml:space="preserve"> – </w:t>
      </w:r>
      <w:r w:rsidR="00D22FF6">
        <w:rPr>
          <w:rFonts w:cstheme="minorHAnsi"/>
          <w:sz w:val="20"/>
          <w:szCs w:val="20"/>
        </w:rPr>
        <w:t>jeżeli</w:t>
      </w:r>
      <w:r w:rsidR="00F17539">
        <w:rPr>
          <w:rFonts w:cstheme="minorHAnsi"/>
          <w:sz w:val="20"/>
          <w:szCs w:val="20"/>
        </w:rPr>
        <w:t xml:space="preserve"> dotyczy</w:t>
      </w:r>
    </w:p>
    <w:p w14:paraId="014DE256" w14:textId="77777777" w:rsidR="004A0B52" w:rsidRPr="007C48B6" w:rsidRDefault="004A0B52" w:rsidP="004A0B52">
      <w:pPr>
        <w:ind w:left="5398" w:right="68" w:hanging="153"/>
        <w:jc w:val="center"/>
        <w:rPr>
          <w:rFonts w:asciiTheme="minorHAnsi" w:hAnsiTheme="minorHAnsi" w:cstheme="minorHAnsi"/>
          <w:i/>
          <w:strike/>
          <w:sz w:val="16"/>
          <w:szCs w:val="16"/>
        </w:rPr>
      </w:pPr>
    </w:p>
    <w:p w14:paraId="23F0AA0D" w14:textId="77777777" w:rsidR="004A0B52" w:rsidRPr="007C48B6" w:rsidRDefault="004A0B52" w:rsidP="004A0B52">
      <w:pPr>
        <w:ind w:left="5398" w:right="68" w:hanging="153"/>
        <w:jc w:val="center"/>
        <w:rPr>
          <w:rFonts w:asciiTheme="minorHAnsi" w:hAnsiTheme="minorHAnsi" w:cstheme="minorHAnsi"/>
          <w:i/>
          <w:strike/>
          <w:sz w:val="20"/>
        </w:rPr>
      </w:pPr>
    </w:p>
    <w:p w14:paraId="533ACB5B" w14:textId="77777777" w:rsidR="004A0B52" w:rsidRPr="007C48B6" w:rsidRDefault="004A0B52" w:rsidP="004A0B52">
      <w:pPr>
        <w:spacing w:line="240" w:lineRule="auto"/>
        <w:rPr>
          <w:rFonts w:ascii="Calibri" w:hAnsi="Calibri" w:cs="Arial"/>
          <w:b/>
          <w:i/>
          <w:strike/>
          <w:szCs w:val="22"/>
          <w:lang w:eastAsia="pl-PL"/>
        </w:rPr>
      </w:pPr>
    </w:p>
    <w:p w14:paraId="11984EDC" w14:textId="77777777" w:rsidR="004A0B52" w:rsidRPr="00FF1ACD" w:rsidRDefault="004A0B52" w:rsidP="004A0B52">
      <w:pPr>
        <w:spacing w:before="120" w:line="240" w:lineRule="auto"/>
        <w:jc w:val="center"/>
        <w:outlineLvl w:val="0"/>
        <w:rPr>
          <w:rFonts w:ascii="Calibri" w:hAnsi="Calibri" w:cs="Arial"/>
          <w:b/>
          <w:szCs w:val="22"/>
          <w:lang w:eastAsia="pl-PL"/>
        </w:rPr>
      </w:pPr>
      <w:r w:rsidRPr="00FF1ACD">
        <w:rPr>
          <w:rFonts w:ascii="Calibri" w:hAnsi="Calibri" w:cs="Arial"/>
          <w:b/>
          <w:szCs w:val="22"/>
          <w:lang w:eastAsia="pl-PL"/>
        </w:rPr>
        <w:t xml:space="preserve">OŚWIADCZENIE </w:t>
      </w:r>
    </w:p>
    <w:p w14:paraId="1B15F782" w14:textId="77777777" w:rsidR="004A0B52" w:rsidRPr="00FF1ACD" w:rsidRDefault="004A0B52" w:rsidP="004A0B52">
      <w:pPr>
        <w:spacing w:before="120" w:line="240" w:lineRule="auto"/>
        <w:jc w:val="center"/>
        <w:outlineLvl w:val="0"/>
        <w:rPr>
          <w:rFonts w:ascii="Calibri" w:hAnsi="Calibri" w:cs="Arial"/>
          <w:b/>
          <w:szCs w:val="22"/>
          <w:lang w:eastAsia="pl-PL"/>
        </w:rPr>
      </w:pPr>
      <w:r w:rsidRPr="00FF1ACD">
        <w:rPr>
          <w:rFonts w:ascii="Calibri" w:hAnsi="Calibri" w:cs="Arial"/>
          <w:b/>
          <w:szCs w:val="22"/>
          <w:lang w:eastAsia="pl-PL"/>
        </w:rPr>
        <w:t xml:space="preserve">producenta systemu </w:t>
      </w:r>
      <w:r w:rsidRPr="00FF1ACD">
        <w:rPr>
          <w:rFonts w:ascii="Calibri" w:hAnsi="Calibri" w:cs="Arial"/>
          <w:b/>
          <w:bCs/>
          <w:szCs w:val="22"/>
          <w:lang w:eastAsia="pl-PL"/>
        </w:rPr>
        <w:t>dyspozytorskiego</w:t>
      </w:r>
      <w:r w:rsidRPr="00FF1ACD">
        <w:rPr>
          <w:rFonts w:ascii="Calibri" w:hAnsi="Calibri" w:cs="Arial"/>
          <w:b/>
          <w:bCs/>
          <w:color w:val="0070C0"/>
          <w:sz w:val="20"/>
          <w:lang w:eastAsia="pl-PL"/>
        </w:rPr>
        <w:t xml:space="preserve"> </w:t>
      </w:r>
      <w:r w:rsidRPr="00FF1ACD">
        <w:rPr>
          <w:rFonts w:ascii="Calibri" w:hAnsi="Calibri" w:cs="Arial"/>
          <w:b/>
          <w:bCs/>
          <w:szCs w:val="22"/>
          <w:lang w:eastAsia="pl-PL"/>
        </w:rPr>
        <w:t>zainstalowanego w Obszarowym Centrum Dyspozytorskim</w:t>
      </w:r>
    </w:p>
    <w:p w14:paraId="34C508CC" w14:textId="77777777" w:rsidR="004A0B52" w:rsidRPr="00FF1ACD" w:rsidRDefault="004A0B52" w:rsidP="004A0B52">
      <w:pPr>
        <w:spacing w:before="120" w:line="240" w:lineRule="auto"/>
        <w:jc w:val="center"/>
        <w:outlineLvl w:val="0"/>
        <w:rPr>
          <w:rFonts w:ascii="Calibri" w:hAnsi="Calibri" w:cs="Arial"/>
          <w:b/>
          <w:szCs w:val="22"/>
          <w:lang w:eastAsia="pl-PL"/>
        </w:rPr>
      </w:pPr>
    </w:p>
    <w:p w14:paraId="05EF5A65" w14:textId="2A09A1C2" w:rsidR="004A0B52" w:rsidRPr="00FF1ACD" w:rsidRDefault="004A0B52" w:rsidP="004A0B52">
      <w:pPr>
        <w:spacing w:before="120" w:line="360" w:lineRule="auto"/>
        <w:outlineLvl w:val="0"/>
        <w:rPr>
          <w:rFonts w:ascii="Calibri" w:hAnsi="Calibri" w:cs="Arial"/>
          <w:bCs/>
          <w:iCs/>
          <w:sz w:val="20"/>
          <w:lang w:eastAsia="pl-PL"/>
        </w:rPr>
      </w:pPr>
      <w:r w:rsidRPr="00FF1ACD">
        <w:rPr>
          <w:rFonts w:ascii="Calibri" w:hAnsi="Calibri" w:cs="Arial"/>
          <w:sz w:val="20"/>
          <w:lang w:eastAsia="pl-PL"/>
        </w:rPr>
        <w:t xml:space="preserve">Oświadczenie producenta systemu </w:t>
      </w:r>
      <w:r w:rsidRPr="00FF1ACD">
        <w:rPr>
          <w:rFonts w:ascii="Calibri" w:hAnsi="Calibri" w:cs="Arial"/>
          <w:bCs/>
          <w:sz w:val="20"/>
          <w:lang w:eastAsia="pl-PL"/>
        </w:rPr>
        <w:t>dyspozytorskiego,</w:t>
      </w:r>
      <w:r w:rsidRPr="00FF1ACD">
        <w:rPr>
          <w:rFonts w:ascii="Calibri" w:hAnsi="Calibri" w:cs="Arial"/>
          <w:sz w:val="20"/>
          <w:lang w:eastAsia="pl-PL"/>
        </w:rPr>
        <w:t xml:space="preserve"> firmy: …………………………………………………………………………………… z siedzibą: ……………………………………………………………………………….…………………...……, zobowiązuje się do wykonania prac </w:t>
      </w:r>
      <w:r w:rsidRPr="00FF1ACD">
        <w:rPr>
          <w:rFonts w:ascii="Calibri" w:hAnsi="Calibri" w:cs="Arial"/>
          <w:bCs/>
          <w:sz w:val="20"/>
          <w:lang w:eastAsia="pl-PL"/>
        </w:rPr>
        <w:t xml:space="preserve">edycyjnych i konfiguracyjnych w systemie dyspozytorskim na potrzeby postępowania zakupowego nr </w:t>
      </w:r>
      <w:sdt>
        <w:sdtPr>
          <w:rPr>
            <w:rFonts w:ascii="Calibri" w:hAnsi="Calibri" w:cs="Arial"/>
            <w:b/>
            <w:bCs/>
            <w:sz w:val="20"/>
            <w:lang w:eastAsia="pl-PL"/>
          </w:rPr>
          <w:alias w:val="Słowa kluczowe"/>
          <w:tag w:val=""/>
          <w:id w:val="-1014991052"/>
          <w:placeholder>
            <w:docPart w:val="B8F949FD87BD48B1BB67BB78781A1391"/>
          </w:placeholder>
          <w:dataBinding w:prefixMappings="xmlns:ns0='http://purl.org/dc/elements/1.1/' xmlns:ns1='http://schemas.openxmlformats.org/package/2006/metadata/core-properties' " w:xpath="/ns1:coreProperties[1]/ns1:keywords[1]" w:storeItemID="{6C3C8BC8-F283-45AE-878A-BAB7291924A1}"/>
          <w:text/>
        </w:sdtPr>
        <w:sdtEndPr/>
        <w:sdtContent>
          <w:r w:rsidR="00990374">
            <w:rPr>
              <w:rFonts w:ascii="Calibri" w:hAnsi="Calibri" w:cs="Arial"/>
              <w:b/>
              <w:bCs/>
              <w:sz w:val="20"/>
              <w:lang w:eastAsia="pl-PL"/>
            </w:rPr>
            <w:t>POST/DYS/OSK/LZA/02538/2025</w:t>
          </w:r>
        </w:sdtContent>
      </w:sdt>
      <w:r w:rsidRPr="00FF1ACD">
        <w:rPr>
          <w:rFonts w:ascii="Calibri" w:hAnsi="Calibri" w:cs="Arial"/>
          <w:bCs/>
          <w:sz w:val="20"/>
          <w:lang w:eastAsia="pl-PL"/>
        </w:rPr>
        <w:t xml:space="preserve"> pt. </w:t>
      </w:r>
      <w:sdt>
        <w:sdtPr>
          <w:rPr>
            <w:rFonts w:ascii="Calibri" w:hAnsi="Calibri" w:cs="Arial"/>
            <w:b/>
            <w:bCs/>
            <w:sz w:val="20"/>
            <w:lang w:eastAsia="pl-PL"/>
          </w:rPr>
          <w:alias w:val="Tytuł"/>
          <w:tag w:val=""/>
          <w:id w:val="810759267"/>
          <w:placeholder>
            <w:docPart w:val="A4F207612CAC4EBB8E181F79020D6E06"/>
          </w:placeholder>
          <w:dataBinding w:prefixMappings="xmlns:ns0='http://purl.org/dc/elements/1.1/' xmlns:ns1='http://schemas.openxmlformats.org/package/2006/metadata/core-properties' " w:xpath="/ns1:coreProperties[1]/ns0:title[1]" w:storeItemID="{6C3C8BC8-F283-45AE-878A-BAB7291924A1}"/>
          <w:text/>
        </w:sdtPr>
        <w:sdtEndPr/>
        <w:sdtContent>
          <w:r w:rsidR="00990374">
            <w:rPr>
              <w:rFonts w:ascii="Calibri" w:hAnsi="Calibri" w:cs="Arial"/>
              <w:b/>
              <w:bCs/>
              <w:sz w:val="20"/>
              <w:lang w:eastAsia="pl-PL"/>
            </w:rPr>
            <w:t>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w:t>
          </w:r>
        </w:sdtContent>
      </w:sdt>
      <w:r w:rsidR="00DD1194" w:rsidRPr="00FF1ACD">
        <w:rPr>
          <w:rFonts w:ascii="Calibri" w:hAnsi="Calibri" w:cs="Arial"/>
          <w:bCs/>
          <w:sz w:val="20"/>
          <w:lang w:eastAsia="pl-PL"/>
        </w:rPr>
        <w:t xml:space="preserve"> </w:t>
      </w:r>
      <w:r w:rsidRPr="00FF1ACD">
        <w:rPr>
          <w:rFonts w:ascii="Calibri" w:hAnsi="Calibri" w:cs="Arial"/>
          <w:bCs/>
          <w:iCs/>
          <w:sz w:val="20"/>
          <w:lang w:eastAsia="pl-PL"/>
        </w:rPr>
        <w:t>w zakresie złożonej oferty przez</w:t>
      </w:r>
    </w:p>
    <w:p w14:paraId="4A6B97D4" w14:textId="77777777" w:rsidR="004A0B52" w:rsidRPr="00FF1ACD" w:rsidRDefault="004A0B52" w:rsidP="004A0B52">
      <w:pPr>
        <w:spacing w:before="120" w:line="360" w:lineRule="auto"/>
        <w:outlineLvl w:val="0"/>
        <w:rPr>
          <w:rFonts w:ascii="Calibri" w:hAnsi="Calibri" w:cs="Arial"/>
          <w:bCs/>
          <w:iCs/>
          <w:sz w:val="20"/>
          <w:lang w:eastAsia="pl-PL"/>
        </w:rPr>
      </w:pPr>
    </w:p>
    <w:p w14:paraId="1CAC7044" w14:textId="77777777" w:rsidR="004A0B52" w:rsidRPr="00FF1ACD" w:rsidRDefault="004A0B52" w:rsidP="004A0B52">
      <w:pPr>
        <w:spacing w:before="120" w:line="360" w:lineRule="auto"/>
        <w:outlineLvl w:val="0"/>
        <w:rPr>
          <w:rFonts w:ascii="Calibri" w:hAnsi="Calibri" w:cs="Arial"/>
          <w:bCs/>
          <w:iCs/>
          <w:sz w:val="20"/>
          <w:lang w:eastAsia="pl-PL"/>
        </w:rPr>
      </w:pPr>
      <w:r w:rsidRPr="00FF1ACD">
        <w:rPr>
          <w:rFonts w:ascii="Calibri" w:hAnsi="Calibri" w:cs="Arial"/>
          <w:bCs/>
          <w:iCs/>
          <w:sz w:val="20"/>
          <w:lang w:eastAsia="pl-PL"/>
        </w:rPr>
        <w:t>firmę: ………………………………………………………………………..…………………………………………..….………</w:t>
      </w:r>
    </w:p>
    <w:p w14:paraId="1E5BA8C9" w14:textId="77777777" w:rsidR="004A0B52" w:rsidRPr="00FF1ACD" w:rsidRDefault="004A0B52" w:rsidP="004A0B52">
      <w:pPr>
        <w:spacing w:before="120" w:line="360" w:lineRule="auto"/>
        <w:outlineLvl w:val="0"/>
        <w:rPr>
          <w:rFonts w:ascii="Calibri" w:hAnsi="Calibri" w:cs="Arial"/>
          <w:bCs/>
          <w:iCs/>
          <w:sz w:val="20"/>
          <w:lang w:eastAsia="pl-PL"/>
        </w:rPr>
      </w:pPr>
    </w:p>
    <w:p w14:paraId="3D66F6D2" w14:textId="77777777" w:rsidR="004A0B52" w:rsidRPr="00FF1ACD" w:rsidRDefault="004A0B52" w:rsidP="004A0B52">
      <w:pPr>
        <w:spacing w:before="120" w:line="360" w:lineRule="auto"/>
        <w:outlineLvl w:val="0"/>
        <w:rPr>
          <w:rFonts w:ascii="Calibri" w:hAnsi="Calibri" w:cs="Arial"/>
          <w:bCs/>
          <w:iCs/>
          <w:sz w:val="20"/>
          <w:lang w:eastAsia="pl-PL"/>
        </w:rPr>
      </w:pPr>
      <w:r w:rsidRPr="00FF1ACD">
        <w:rPr>
          <w:rFonts w:ascii="Calibri" w:hAnsi="Calibri" w:cs="Arial"/>
          <w:bCs/>
          <w:iCs/>
          <w:sz w:val="20"/>
          <w:lang w:eastAsia="pl-PL"/>
        </w:rPr>
        <w:t>z siedzibą: ………………………………………………………………..……………………………………………….………,</w:t>
      </w:r>
    </w:p>
    <w:p w14:paraId="32179AED" w14:textId="77777777" w:rsidR="004A0B52" w:rsidRPr="00FF1ACD" w:rsidRDefault="004A0B52" w:rsidP="004A0B52">
      <w:pPr>
        <w:spacing w:before="120" w:line="360" w:lineRule="auto"/>
        <w:outlineLvl w:val="0"/>
        <w:rPr>
          <w:rFonts w:ascii="Calibri" w:hAnsi="Calibri" w:cs="Arial"/>
          <w:bCs/>
          <w:iCs/>
          <w:sz w:val="20"/>
          <w:lang w:eastAsia="pl-PL"/>
        </w:rPr>
      </w:pPr>
    </w:p>
    <w:p w14:paraId="4E9F3842" w14:textId="77777777" w:rsidR="004A0B52" w:rsidRPr="00FF1ACD" w:rsidRDefault="004A0B52" w:rsidP="004A0B52">
      <w:pPr>
        <w:widowControl w:val="0"/>
        <w:adjustRightInd w:val="0"/>
        <w:spacing w:before="1440" w:line="240" w:lineRule="auto"/>
        <w:ind w:left="3686"/>
        <w:jc w:val="center"/>
        <w:rPr>
          <w:rFonts w:ascii="Calibri" w:hAnsi="Calibri" w:cs="Arial"/>
          <w:bCs/>
          <w:iCs/>
          <w:sz w:val="20"/>
          <w:lang w:eastAsia="pl-PL"/>
        </w:rPr>
      </w:pPr>
      <w:r w:rsidRPr="00FF1ACD">
        <w:rPr>
          <w:rFonts w:ascii="Calibri" w:hAnsi="Calibri" w:cs="Arial"/>
          <w:bCs/>
          <w:iCs/>
          <w:sz w:val="20"/>
          <w:lang w:eastAsia="pl-PL"/>
        </w:rPr>
        <w:t>…………………………………………………………………………………………………</w:t>
      </w:r>
    </w:p>
    <w:p w14:paraId="4D3E24BA" w14:textId="77777777" w:rsidR="004A0B52" w:rsidRPr="00FF1ACD" w:rsidRDefault="004A0B52" w:rsidP="004A0B52">
      <w:pPr>
        <w:widowControl w:val="0"/>
        <w:adjustRightInd w:val="0"/>
        <w:spacing w:line="240" w:lineRule="auto"/>
        <w:ind w:left="3686"/>
        <w:jc w:val="center"/>
        <w:rPr>
          <w:rFonts w:ascii="Calibri" w:hAnsi="Calibri" w:cs="Arial"/>
          <w:i/>
          <w:sz w:val="18"/>
          <w:szCs w:val="18"/>
          <w:lang w:eastAsia="pl-PL"/>
        </w:rPr>
      </w:pPr>
      <w:r w:rsidRPr="00FF1ACD">
        <w:rPr>
          <w:rFonts w:ascii="Calibri" w:hAnsi="Calibri" w:cs="Arial"/>
          <w:i/>
          <w:sz w:val="18"/>
          <w:szCs w:val="18"/>
          <w:lang w:eastAsia="pl-PL"/>
        </w:rPr>
        <w:t xml:space="preserve">(data i podpis producenta systemu </w:t>
      </w:r>
      <w:r w:rsidRPr="00FF1ACD">
        <w:rPr>
          <w:rFonts w:ascii="Calibri" w:hAnsi="Calibri" w:cs="Arial"/>
          <w:bCs/>
          <w:i/>
          <w:sz w:val="18"/>
          <w:szCs w:val="18"/>
          <w:lang w:eastAsia="pl-PL"/>
        </w:rPr>
        <w:t>dyspozytorskiego</w:t>
      </w:r>
      <w:r w:rsidRPr="00FF1ACD">
        <w:rPr>
          <w:rFonts w:ascii="Calibri" w:hAnsi="Calibri" w:cs="Arial"/>
          <w:i/>
          <w:sz w:val="18"/>
          <w:szCs w:val="18"/>
          <w:lang w:eastAsia="pl-PL"/>
        </w:rPr>
        <w:t>)</w:t>
      </w:r>
    </w:p>
    <w:p w14:paraId="6413CADC" w14:textId="77777777" w:rsidR="004A0B52" w:rsidRPr="00FF1ACD" w:rsidRDefault="004A0B52" w:rsidP="004A0B52">
      <w:pPr>
        <w:widowControl w:val="0"/>
        <w:adjustRightInd w:val="0"/>
        <w:spacing w:before="1440" w:line="240" w:lineRule="auto"/>
        <w:ind w:left="3686"/>
        <w:jc w:val="center"/>
        <w:rPr>
          <w:rFonts w:ascii="Calibri" w:hAnsi="Calibri" w:cs="Arial"/>
          <w:bCs/>
          <w:iCs/>
          <w:sz w:val="20"/>
          <w:lang w:eastAsia="pl-PL"/>
        </w:rPr>
      </w:pPr>
      <w:r w:rsidRPr="00FF1ACD">
        <w:rPr>
          <w:rFonts w:ascii="Calibri" w:hAnsi="Calibri" w:cs="Arial"/>
          <w:bCs/>
          <w:iCs/>
          <w:sz w:val="20"/>
          <w:lang w:eastAsia="pl-PL"/>
        </w:rPr>
        <w:t>…………………………………………………………………………………………………</w:t>
      </w:r>
    </w:p>
    <w:p w14:paraId="665A4B36" w14:textId="77777777" w:rsidR="004A0B52" w:rsidRPr="004D7A85" w:rsidRDefault="004A0B52" w:rsidP="004A0B52">
      <w:pPr>
        <w:widowControl w:val="0"/>
        <w:adjustRightInd w:val="0"/>
        <w:spacing w:line="240" w:lineRule="auto"/>
        <w:ind w:left="3686"/>
        <w:jc w:val="center"/>
        <w:rPr>
          <w:rFonts w:ascii="Calibri" w:hAnsi="Calibri" w:cs="Arial"/>
          <w:sz w:val="18"/>
          <w:szCs w:val="18"/>
          <w:lang w:eastAsia="pl-PL"/>
        </w:rPr>
      </w:pPr>
      <w:r w:rsidRPr="00FF1ACD">
        <w:rPr>
          <w:rFonts w:ascii="Calibri" w:hAnsi="Calibri" w:cs="Arial"/>
          <w:i/>
          <w:sz w:val="18"/>
          <w:szCs w:val="18"/>
          <w:lang w:eastAsia="pl-PL"/>
        </w:rPr>
        <w:t>(data i podpis Wykonawcy)</w:t>
      </w:r>
    </w:p>
    <w:p w14:paraId="26D53627" w14:textId="11B57A2B" w:rsidR="004A0B52" w:rsidRPr="004D7A85" w:rsidRDefault="004A0B52">
      <w:pPr>
        <w:spacing w:after="200" w:line="276" w:lineRule="auto"/>
        <w:jc w:val="left"/>
        <w:rPr>
          <w:rFonts w:asciiTheme="minorHAnsi" w:hAnsiTheme="minorHAnsi" w:cstheme="minorHAnsi"/>
          <w:i/>
          <w:sz w:val="16"/>
          <w:szCs w:val="16"/>
        </w:rPr>
      </w:pPr>
    </w:p>
    <w:p w14:paraId="00BB8645" w14:textId="4D8EAC81" w:rsidR="003A7BE7" w:rsidRDefault="003A7BE7">
      <w:pPr>
        <w:spacing w:after="200" w:line="276" w:lineRule="auto"/>
        <w:jc w:val="left"/>
        <w:rPr>
          <w:rFonts w:asciiTheme="minorHAnsi" w:hAnsiTheme="minorHAnsi" w:cstheme="minorHAnsi"/>
          <w:i/>
          <w:sz w:val="16"/>
          <w:szCs w:val="16"/>
        </w:rPr>
      </w:pPr>
    </w:p>
    <w:sectPr w:rsidR="003A7BE7" w:rsidSect="008320A9">
      <w:headerReference w:type="default" r:id="rId16"/>
      <w:footerReference w:type="default" r:id="rId17"/>
      <w:head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32425" w14:textId="77777777" w:rsidR="00535A95" w:rsidRDefault="00535A95" w:rsidP="004A302B">
      <w:pPr>
        <w:spacing w:line="240" w:lineRule="auto"/>
      </w:pPr>
      <w:r>
        <w:separator/>
      </w:r>
    </w:p>
  </w:endnote>
  <w:endnote w:type="continuationSeparator" w:id="0">
    <w:p w14:paraId="0686B528" w14:textId="77777777" w:rsidR="00535A95" w:rsidRDefault="00535A9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535A95" w:rsidRPr="00DD5C5D" w:rsidRDefault="00535A95" w:rsidP="00DD5C5D">
    <w:pPr>
      <w:pStyle w:val="Nagwek"/>
      <w:jc w:val="center"/>
      <w:rPr>
        <w:rFonts w:ascii="Calibri" w:hAnsi="Calibri"/>
        <w:bCs/>
        <w:sz w:val="16"/>
        <w:szCs w:val="16"/>
      </w:rPr>
    </w:pPr>
  </w:p>
  <w:p w14:paraId="30522759" w14:textId="0CA97DB8" w:rsidR="00535A95" w:rsidRDefault="00535A9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996974">
      <w:rPr>
        <w:rFonts w:ascii="Calibri" w:hAnsi="Calibri"/>
        <w:bCs/>
        <w:noProof/>
        <w:sz w:val="16"/>
        <w:szCs w:val="16"/>
      </w:rPr>
      <w:t>16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996974">
      <w:rPr>
        <w:rFonts w:ascii="Calibri" w:hAnsi="Calibri"/>
        <w:bCs/>
        <w:noProof/>
        <w:sz w:val="16"/>
        <w:szCs w:val="16"/>
      </w:rPr>
      <w:t>16</w:t>
    </w:r>
    <w:r w:rsidRPr="00DD5C5D">
      <w:rPr>
        <w:rFonts w:ascii="Calibri" w:hAnsi="Calibri"/>
        <w:bCs/>
        <w:sz w:val="16"/>
        <w:szCs w:val="16"/>
      </w:rPr>
      <w:fldChar w:fldCharType="end"/>
    </w:r>
  </w:p>
  <w:p w14:paraId="3052275A" w14:textId="77777777" w:rsidR="00535A95" w:rsidRDefault="00535A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C7521" w14:textId="77777777" w:rsidR="00535A95" w:rsidRDefault="00535A95" w:rsidP="004A302B">
      <w:pPr>
        <w:spacing w:line="240" w:lineRule="auto"/>
      </w:pPr>
      <w:r>
        <w:separator/>
      </w:r>
    </w:p>
  </w:footnote>
  <w:footnote w:type="continuationSeparator" w:id="0">
    <w:p w14:paraId="124A030B" w14:textId="77777777" w:rsidR="00535A95" w:rsidRDefault="00535A95" w:rsidP="004A302B">
      <w:pPr>
        <w:spacing w:line="240" w:lineRule="auto"/>
      </w:pPr>
      <w:r>
        <w:continuationSeparator/>
      </w:r>
    </w:p>
  </w:footnote>
  <w:footnote w:id="1">
    <w:p w14:paraId="352B26C5" w14:textId="77777777" w:rsidR="00535A95" w:rsidRPr="00F2601C" w:rsidRDefault="00535A95" w:rsidP="00EB6259">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537B2709" w14:textId="77777777" w:rsidR="00535A95" w:rsidRPr="003C7649" w:rsidRDefault="00535A95" w:rsidP="00EB6259">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7FCEB60E" w14:textId="77777777" w:rsidR="00535A95" w:rsidRPr="00F2601C" w:rsidRDefault="00535A95" w:rsidP="002724E3">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382B46B9" w14:textId="77777777" w:rsidR="00535A95" w:rsidRPr="001A6201" w:rsidRDefault="00535A95" w:rsidP="002724E3">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F4508FC" w14:textId="77777777" w:rsidR="00535A95" w:rsidRPr="001A6201" w:rsidRDefault="00535A95" w:rsidP="002724E3">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4676AD53" w14:textId="77777777" w:rsidR="00535A95" w:rsidRPr="003F2EF3" w:rsidRDefault="00535A95" w:rsidP="002724E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51E413B5" w14:textId="77777777" w:rsidR="00535A95" w:rsidRPr="003D4E66" w:rsidRDefault="00535A95" w:rsidP="002724E3">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35D4D654" w14:textId="77777777" w:rsidR="00535A95" w:rsidRDefault="00535A95" w:rsidP="002724E3">
      <w:pPr>
        <w:pStyle w:val="Tekstprzypisudolnego"/>
      </w:pPr>
      <w:r>
        <w:rPr>
          <w:rStyle w:val="Odwoanieprzypisudolnego"/>
        </w:rPr>
        <w:footnoteRef/>
      </w:r>
      <w:r>
        <w:t xml:space="preserve"> </w:t>
      </w:r>
      <w:r w:rsidRPr="004151EC">
        <w:rPr>
          <w:sz w:val="16"/>
          <w:szCs w:val="16"/>
        </w:rPr>
        <w:t>Niewłaściwe skreślić</w:t>
      </w:r>
    </w:p>
  </w:footnote>
  <w:footnote w:id="9">
    <w:p w14:paraId="412F2A9C" w14:textId="77777777" w:rsidR="00535A95" w:rsidRDefault="00535A95" w:rsidP="002724E3">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4AA8A0A2" w14:textId="4CDAA490" w:rsidR="00535A95" w:rsidRDefault="00535A95" w:rsidP="00FF1ACD">
      <w:pPr>
        <w:pStyle w:val="Tekstprzypisudolnego"/>
      </w:pPr>
      <w:r>
        <w:rPr>
          <w:rStyle w:val="Odwoanieprzypisudolnego"/>
        </w:rPr>
        <w:footnoteRef/>
      </w:r>
      <w:r>
        <w:t xml:space="preserve"> Niepotrzebne skreślić</w:t>
      </w:r>
    </w:p>
  </w:footnote>
  <w:footnote w:id="11">
    <w:p w14:paraId="528CFC1A" w14:textId="77777777" w:rsidR="00535A95" w:rsidRPr="005A6E56" w:rsidRDefault="00535A95" w:rsidP="002724E3">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05B04A77" w14:textId="77777777" w:rsidR="00535A95" w:rsidRPr="00342E37" w:rsidRDefault="00535A95" w:rsidP="002724E3">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725629D" w14:textId="77777777" w:rsidR="00535A95" w:rsidRPr="00342E37" w:rsidRDefault="00535A95" w:rsidP="00DD1194">
      <w:pPr>
        <w:pStyle w:val="Tekstprzypisudolnego"/>
        <w:numPr>
          <w:ilvl w:val="0"/>
          <w:numId w:val="2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0450164" w14:textId="77777777" w:rsidR="00535A95" w:rsidRPr="00342E37" w:rsidRDefault="00535A95" w:rsidP="00DD1194">
      <w:pPr>
        <w:pStyle w:val="Tekstprzypisudolnego"/>
        <w:numPr>
          <w:ilvl w:val="0"/>
          <w:numId w:val="23"/>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025349CD" w14:textId="77777777" w:rsidR="00535A95" w:rsidRPr="00342E37" w:rsidRDefault="00535A95" w:rsidP="00DD1194">
      <w:pPr>
        <w:pStyle w:val="Tekstprzypisudolnego"/>
        <w:numPr>
          <w:ilvl w:val="0"/>
          <w:numId w:val="2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5042E33C" w14:textId="77777777" w:rsidR="00535A95" w:rsidRPr="00342E37" w:rsidRDefault="00535A95" w:rsidP="002724E3">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3114639F" w14:textId="77777777" w:rsidR="00535A95" w:rsidRPr="00342E37" w:rsidRDefault="00535A95" w:rsidP="002724E3">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763E87AD" w14:textId="77777777" w:rsidR="00535A95" w:rsidRPr="00342E37" w:rsidRDefault="00535A95" w:rsidP="002724E3">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7E7EB89" w14:textId="77777777" w:rsidR="00535A95" w:rsidRPr="00342E37" w:rsidRDefault="00535A95" w:rsidP="002724E3">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743D1FD" w14:textId="77777777" w:rsidR="00535A95" w:rsidRPr="00896587" w:rsidRDefault="00535A95" w:rsidP="002724E3">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177C4F00" w14:textId="77777777" w:rsidR="00535A95" w:rsidRPr="00CF2D59" w:rsidRDefault="00535A95" w:rsidP="002724E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16EF7491" w14:textId="77777777" w:rsidR="00535A95" w:rsidRDefault="00535A95" w:rsidP="002724E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154CCA0C" w14:textId="77777777" w:rsidR="00535A95" w:rsidRDefault="00535A95" w:rsidP="00DD1194">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3DEFF52B" w14:textId="77777777" w:rsidR="00535A95" w:rsidRPr="00517ECB" w:rsidRDefault="00535A95" w:rsidP="00DD1194">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4C553B44" w:rsidR="00535A95" w:rsidRDefault="00535A95" w:rsidP="001407BC">
    <w:pPr>
      <w:pStyle w:val="Nagwek"/>
      <w:tabs>
        <w:tab w:val="clear" w:pos="4536"/>
        <w:tab w:val="clear" w:pos="9072"/>
        <w:tab w:val="left" w:pos="5265"/>
      </w:tabs>
      <w:spacing w:after="120" w:line="276" w:lineRule="auto"/>
      <w:rPr>
        <w:rFonts w:ascii="Calibri" w:hAnsi="Calibri" w:cs="Calibri"/>
        <w:sz w:val="18"/>
        <w:szCs w:val="18"/>
      </w:rPr>
    </w:pPr>
  </w:p>
  <w:p w14:paraId="66F65805" w14:textId="77777777" w:rsidR="00535A95" w:rsidRPr="00561A3B" w:rsidRDefault="00535A95" w:rsidP="00561A3B">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561A3B">
      <w:rPr>
        <w:rFonts w:ascii="Calibri" w:hAnsi="Calibri" w:cs="Arial"/>
        <w:color w:val="000000"/>
        <w:sz w:val="18"/>
        <w:szCs w:val="18"/>
        <w:lang w:eastAsia="pl-PL"/>
      </w:rPr>
      <w:t>PGE Dystrybucja S.A. Oddział Skarżysko-Kamienna   Departament Logistyki - Wydział Zamówień</w:t>
    </w:r>
  </w:p>
  <w:p w14:paraId="139BA73D" w14:textId="14C2BA49" w:rsidR="00535A95" w:rsidRPr="00561A3B" w:rsidRDefault="00535A95" w:rsidP="00561A3B">
    <w:pPr>
      <w:tabs>
        <w:tab w:val="center" w:pos="4536"/>
        <w:tab w:val="right" w:pos="9072"/>
      </w:tabs>
      <w:spacing w:line="240" w:lineRule="auto"/>
      <w:ind w:hanging="284"/>
      <w:jc w:val="center"/>
      <w:rPr>
        <w:rFonts w:ascii="Calibri" w:hAnsi="Calibri"/>
        <w:b/>
        <w:bCs/>
        <w:szCs w:val="16"/>
      </w:rPr>
    </w:pPr>
    <w:r w:rsidRPr="00561A3B">
      <w:rPr>
        <w:rFonts w:asciiTheme="minorHAnsi" w:hAnsiTheme="minorHAnsi" w:cs="Arial"/>
        <w:color w:val="000000"/>
        <w:sz w:val="18"/>
        <w:szCs w:val="18"/>
        <w:lang w:eastAsia="pl-PL"/>
      </w:rPr>
      <w:t xml:space="preserve">Znak postępowania: </w:t>
    </w:r>
    <w:sdt>
      <w:sdtPr>
        <w:rPr>
          <w:rFonts w:asciiTheme="minorHAnsi" w:hAnsiTheme="minorHAnsi" w:cstheme="minorHAnsi"/>
          <w:sz w:val="20"/>
        </w:rPr>
        <w:alias w:val="Słowa kluczowe"/>
        <w:tag w:val=""/>
        <w:id w:val="-1299373640"/>
        <w:placeholder>
          <w:docPart w:val="A4EAC7121DFB459C9A006719C0C011B4"/>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theme="minorHAnsi"/>
            <w:sz w:val="20"/>
          </w:rPr>
          <w:t>POST/DYS/OSK/LZA/0</w:t>
        </w:r>
        <w:r w:rsidR="00990374">
          <w:rPr>
            <w:rFonts w:asciiTheme="minorHAnsi" w:hAnsiTheme="minorHAnsi" w:cstheme="minorHAnsi"/>
            <w:sz w:val="20"/>
          </w:rPr>
          <w:t>2538</w:t>
        </w:r>
        <w:r>
          <w:rPr>
            <w:rFonts w:asciiTheme="minorHAnsi" w:hAnsiTheme="minorHAnsi" w:cstheme="minorHAnsi"/>
            <w:sz w:val="20"/>
          </w:rPr>
          <w:t>/2025</w:t>
        </w:r>
      </w:sdtContent>
    </w:sdt>
  </w:p>
  <w:p w14:paraId="4A5A1557" w14:textId="7FBAA338" w:rsidR="00535A95" w:rsidRPr="00561A3B" w:rsidRDefault="00535A95" w:rsidP="00561A3B">
    <w:pPr>
      <w:pStyle w:val="Nagwek"/>
      <w:tabs>
        <w:tab w:val="clear" w:pos="4536"/>
        <w:tab w:val="clear" w:pos="9072"/>
        <w:tab w:val="left" w:pos="5265"/>
      </w:tabs>
      <w:spacing w:after="120" w:line="276" w:lineRule="auto"/>
      <w:rPr>
        <w:rFonts w:asciiTheme="minorHAnsi" w:hAnsiTheme="minorHAnsi" w:cstheme="minorHAnsi"/>
        <w:color w:val="4F81BD" w:themeColor="accent1"/>
      </w:rPr>
    </w:pP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69B28DB4">
          <wp:simplePos x="0" y="0"/>
          <wp:positionH relativeFrom="column">
            <wp:posOffset>-285750</wp:posOffset>
          </wp:positionH>
          <wp:positionV relativeFrom="paragraph">
            <wp:posOffset>-603250</wp:posOffset>
          </wp:positionV>
          <wp:extent cx="993775" cy="782320"/>
          <wp:effectExtent l="0" t="0" r="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F7A9" w14:textId="7288DB42" w:rsidR="00535A95" w:rsidRDefault="00535A95">
    <w:pPr>
      <w:pStyle w:val="Nagwek"/>
    </w:pP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7505FB4" wp14:editId="31741F15">
          <wp:simplePos x="0" y="0"/>
          <wp:positionH relativeFrom="column">
            <wp:posOffset>0</wp:posOffset>
          </wp:positionH>
          <wp:positionV relativeFrom="paragraph">
            <wp:posOffset>-635</wp:posOffset>
          </wp:positionV>
          <wp:extent cx="993775" cy="782320"/>
          <wp:effectExtent l="0" t="0" r="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3775" cy="7823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A2438D1"/>
    <w:multiLevelType w:val="hybridMultilevel"/>
    <w:tmpl w:val="47D888F0"/>
    <w:lvl w:ilvl="0" w:tplc="C994C93C">
      <w:start w:val="1"/>
      <w:numFmt w:val="decimal"/>
      <w:pStyle w:val="IParagraf"/>
      <w:lvlText w:val="§ %1"/>
      <w:lvlJc w:val="center"/>
      <w:pPr>
        <w:ind w:left="518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rPr>
    </w:lvl>
    <w:lvl w:ilvl="1" w:tplc="04150019" w:tentative="1">
      <w:start w:val="1"/>
      <w:numFmt w:val="lowerLetter"/>
      <w:lvlText w:val="%2."/>
      <w:lvlJc w:val="left"/>
      <w:pPr>
        <w:ind w:left="5835" w:hanging="360"/>
      </w:pPr>
    </w:lvl>
    <w:lvl w:ilvl="2" w:tplc="0415001B" w:tentative="1">
      <w:start w:val="1"/>
      <w:numFmt w:val="lowerRoman"/>
      <w:lvlText w:val="%3."/>
      <w:lvlJc w:val="right"/>
      <w:pPr>
        <w:ind w:left="6555" w:hanging="180"/>
      </w:pPr>
    </w:lvl>
    <w:lvl w:ilvl="3" w:tplc="0415000F" w:tentative="1">
      <w:start w:val="1"/>
      <w:numFmt w:val="decimal"/>
      <w:lvlText w:val="%4."/>
      <w:lvlJc w:val="left"/>
      <w:pPr>
        <w:ind w:left="7275" w:hanging="360"/>
      </w:pPr>
    </w:lvl>
    <w:lvl w:ilvl="4" w:tplc="04150019" w:tentative="1">
      <w:start w:val="1"/>
      <w:numFmt w:val="lowerLetter"/>
      <w:lvlText w:val="%5."/>
      <w:lvlJc w:val="left"/>
      <w:pPr>
        <w:ind w:left="7995" w:hanging="360"/>
      </w:pPr>
    </w:lvl>
    <w:lvl w:ilvl="5" w:tplc="0415001B" w:tentative="1">
      <w:start w:val="1"/>
      <w:numFmt w:val="lowerRoman"/>
      <w:lvlText w:val="%6."/>
      <w:lvlJc w:val="right"/>
      <w:pPr>
        <w:ind w:left="8715" w:hanging="180"/>
      </w:pPr>
    </w:lvl>
    <w:lvl w:ilvl="6" w:tplc="0415000F" w:tentative="1">
      <w:start w:val="1"/>
      <w:numFmt w:val="decimal"/>
      <w:lvlText w:val="%7."/>
      <w:lvlJc w:val="left"/>
      <w:pPr>
        <w:ind w:left="9435" w:hanging="360"/>
      </w:pPr>
    </w:lvl>
    <w:lvl w:ilvl="7" w:tplc="04150019" w:tentative="1">
      <w:start w:val="1"/>
      <w:numFmt w:val="lowerLetter"/>
      <w:lvlText w:val="%8."/>
      <w:lvlJc w:val="left"/>
      <w:pPr>
        <w:ind w:left="10155" w:hanging="360"/>
      </w:pPr>
    </w:lvl>
    <w:lvl w:ilvl="8" w:tplc="0415001B" w:tentative="1">
      <w:start w:val="1"/>
      <w:numFmt w:val="lowerRoman"/>
      <w:lvlText w:val="%9."/>
      <w:lvlJc w:val="right"/>
      <w:pPr>
        <w:ind w:left="10875" w:hanging="180"/>
      </w:pPr>
    </w:lvl>
  </w:abstractNum>
  <w:abstractNum w:abstractNumId="5" w15:restartNumberingAfterBreak="0">
    <w:nsid w:val="12487FFA"/>
    <w:multiLevelType w:val="hybridMultilevel"/>
    <w:tmpl w:val="435A298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1822F60"/>
    <w:multiLevelType w:val="multilevel"/>
    <w:tmpl w:val="47948960"/>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6FD3C16"/>
    <w:multiLevelType w:val="hybridMultilevel"/>
    <w:tmpl w:val="D214D256"/>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12" w15:restartNumberingAfterBreak="0">
    <w:nsid w:val="3EFD3CEF"/>
    <w:multiLevelType w:val="hybridMultilevel"/>
    <w:tmpl w:val="0180FC4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CB9CD618">
      <w:start w:val="3"/>
      <w:numFmt w:val="decimal"/>
      <w:lvlText w:val="%4."/>
      <w:lvlJc w:val="left"/>
      <w:pPr>
        <w:ind w:left="2880" w:hanging="360"/>
      </w:pPr>
      <w:rPr>
        <w:rFonts w:hint="default"/>
        <w:b/>
        <w:strike w:val="0"/>
        <w:sz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506921E8"/>
    <w:multiLevelType w:val="hybridMultilevel"/>
    <w:tmpl w:val="06EE56B2"/>
    <w:lvl w:ilvl="0" w:tplc="0415000F">
      <w:start w:val="1"/>
      <w:numFmt w:val="decimal"/>
      <w:lvlText w:val="%1."/>
      <w:lvlJc w:val="left"/>
      <w:pPr>
        <w:ind w:left="360" w:hanging="360"/>
      </w:pPr>
    </w:lvl>
    <w:lvl w:ilvl="1" w:tplc="04150019">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AB81952"/>
    <w:multiLevelType w:val="hybridMultilevel"/>
    <w:tmpl w:val="FAF29F16"/>
    <w:lvl w:ilvl="0" w:tplc="BD1A006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B226426"/>
    <w:multiLevelType w:val="multilevel"/>
    <w:tmpl w:val="C6E83256"/>
    <w:lvl w:ilvl="0">
      <w:start w:val="11"/>
      <w:numFmt w:val="decimal"/>
      <w:pStyle w:val="StylIIUstpJasnoniebieski"/>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652D3EE2"/>
    <w:multiLevelType w:val="multilevel"/>
    <w:tmpl w:val="358CA3F2"/>
    <w:lvl w:ilvl="0">
      <w:start w:val="1"/>
      <w:numFmt w:val="decimal"/>
      <w:lvlText w:val="%1."/>
      <w:lvlJc w:val="left"/>
      <w:pPr>
        <w:ind w:left="360" w:hanging="360"/>
      </w:pPr>
      <w:rPr>
        <w:rFonts w:hint="default"/>
      </w:rPr>
    </w:lvl>
    <w:lvl w:ilvl="1">
      <w:start w:val="1"/>
      <w:numFmt w:val="lowerLetter"/>
      <w:lvlText w:val="%2)"/>
      <w:lvlJc w:val="left"/>
      <w:pPr>
        <w:ind w:left="1152" w:hanging="360"/>
      </w:pPr>
      <w:rPr>
        <w:rFonts w:ascii="Calibri" w:eastAsia="Times New Roman" w:hAnsi="Calibri" w:cs="Calibri"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23" w15:restartNumberingAfterBreak="0">
    <w:nsid w:val="6A5D412C"/>
    <w:multiLevelType w:val="hybridMultilevel"/>
    <w:tmpl w:val="1EE49CAC"/>
    <w:lvl w:ilvl="0" w:tplc="0EDED4E6">
      <w:start w:val="1"/>
      <w:numFmt w:val="decimal"/>
      <w:lvlText w:val="%1)"/>
      <w:lvlJc w:val="left"/>
      <w:pPr>
        <w:ind w:left="720" w:hanging="360"/>
      </w:pPr>
      <w:rPr>
        <w:rFonts w:ascii="Calibri" w:hAnsi="Calibri" w:hint="default"/>
        <w:b w:val="0"/>
        <w:i w:val="0"/>
        <w:color w:val="auto"/>
        <w:sz w:val="20"/>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25"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6DA9459B"/>
    <w:multiLevelType w:val="hybridMultilevel"/>
    <w:tmpl w:val="B616218E"/>
    <w:lvl w:ilvl="0" w:tplc="C9C87620">
      <w:start w:val="1"/>
      <w:numFmt w:val="decimal"/>
      <w:pStyle w:val="IIInumerowanie"/>
      <w:lvlText w:val="%1)"/>
      <w:lvlJc w:val="left"/>
      <w:pPr>
        <w:ind w:left="720" w:hanging="360"/>
      </w:pPr>
      <w:rPr>
        <w:rFonts w:ascii="Calibri" w:hAnsi="Calibri" w:hint="default"/>
        <w:b w:val="0"/>
        <w:i w:val="0"/>
        <w:sz w:val="20"/>
        <w:szCs w:val="20"/>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7F2BCA"/>
    <w:multiLevelType w:val="hybridMultilevel"/>
    <w:tmpl w:val="8DDE1542"/>
    <w:lvl w:ilvl="0" w:tplc="D984221E">
      <w:start w:val="1"/>
      <w:numFmt w:val="decimal"/>
      <w:pStyle w:val="IIIZaczniki"/>
      <w:lvlText w:val="Załącznik nr %1"/>
      <w:lvlJc w:val="center"/>
      <w:pPr>
        <w:ind w:left="10003" w:hanging="360"/>
      </w:pPr>
      <w:rPr>
        <w:rFonts w:ascii="Calibri" w:hAnsi="Calibri" w:cs="Arial" w:hint="default"/>
        <w:b w:val="0"/>
        <w:bCs w:val="0"/>
        <w:i w:val="0"/>
        <w:caps w:val="0"/>
        <w:smallCaps w:val="0"/>
        <w:strike w:val="0"/>
        <w:dstrike w:val="0"/>
        <w:vanish w:val="0"/>
        <w:color w:val="000000"/>
        <w:spacing w:val="0"/>
        <w:kern w:val="0"/>
        <w:position w:val="0"/>
        <w:sz w:val="18"/>
        <w:szCs w:val="24"/>
        <w:u w:val="none"/>
        <w:vertAlign w:val="baseline"/>
        <w:em w:val="none"/>
      </w:rPr>
    </w:lvl>
    <w:lvl w:ilvl="1" w:tplc="04150019">
      <w:start w:val="1"/>
      <w:numFmt w:val="lowerLetter"/>
      <w:lvlText w:val="%2."/>
      <w:lvlJc w:val="left"/>
      <w:pPr>
        <w:ind w:left="10657" w:hanging="360"/>
      </w:pPr>
    </w:lvl>
    <w:lvl w:ilvl="2" w:tplc="0415001B" w:tentative="1">
      <w:start w:val="1"/>
      <w:numFmt w:val="lowerRoman"/>
      <w:lvlText w:val="%3."/>
      <w:lvlJc w:val="right"/>
      <w:pPr>
        <w:ind w:left="11377" w:hanging="180"/>
      </w:pPr>
    </w:lvl>
    <w:lvl w:ilvl="3" w:tplc="0415000F" w:tentative="1">
      <w:start w:val="1"/>
      <w:numFmt w:val="decimal"/>
      <w:lvlText w:val="%4."/>
      <w:lvlJc w:val="left"/>
      <w:pPr>
        <w:ind w:left="12097" w:hanging="360"/>
      </w:pPr>
    </w:lvl>
    <w:lvl w:ilvl="4" w:tplc="04150019" w:tentative="1">
      <w:start w:val="1"/>
      <w:numFmt w:val="lowerLetter"/>
      <w:lvlText w:val="%5."/>
      <w:lvlJc w:val="left"/>
      <w:pPr>
        <w:ind w:left="12817" w:hanging="360"/>
      </w:pPr>
    </w:lvl>
    <w:lvl w:ilvl="5" w:tplc="0415001B" w:tentative="1">
      <w:start w:val="1"/>
      <w:numFmt w:val="lowerRoman"/>
      <w:lvlText w:val="%6."/>
      <w:lvlJc w:val="right"/>
      <w:pPr>
        <w:ind w:left="13537" w:hanging="180"/>
      </w:pPr>
    </w:lvl>
    <w:lvl w:ilvl="6" w:tplc="0415000F" w:tentative="1">
      <w:start w:val="1"/>
      <w:numFmt w:val="decimal"/>
      <w:lvlText w:val="%7."/>
      <w:lvlJc w:val="left"/>
      <w:pPr>
        <w:ind w:left="14257" w:hanging="360"/>
      </w:pPr>
    </w:lvl>
    <w:lvl w:ilvl="7" w:tplc="04150019" w:tentative="1">
      <w:start w:val="1"/>
      <w:numFmt w:val="lowerLetter"/>
      <w:lvlText w:val="%8."/>
      <w:lvlJc w:val="left"/>
      <w:pPr>
        <w:ind w:left="14977" w:hanging="360"/>
      </w:pPr>
    </w:lvl>
    <w:lvl w:ilvl="8" w:tplc="0415001B" w:tentative="1">
      <w:start w:val="1"/>
      <w:numFmt w:val="lowerRoman"/>
      <w:lvlText w:val="%9."/>
      <w:lvlJc w:val="right"/>
      <w:pPr>
        <w:ind w:left="15697" w:hanging="180"/>
      </w:pPr>
    </w:lvl>
  </w:abstractNum>
  <w:num w:numId="1">
    <w:abstractNumId w:val="18"/>
  </w:num>
  <w:num w:numId="2">
    <w:abstractNumId w:val="12"/>
  </w:num>
  <w:num w:numId="3">
    <w:abstractNumId w:val="10"/>
  </w:num>
  <w:num w:numId="4">
    <w:abstractNumId w:val="13"/>
  </w:num>
  <w:num w:numId="5">
    <w:abstractNumId w:val="15"/>
  </w:num>
  <w:num w:numId="6">
    <w:abstractNumId w:val="21"/>
  </w:num>
  <w:num w:numId="7">
    <w:abstractNumId w:val="7"/>
  </w:num>
  <w:num w:numId="8">
    <w:abstractNumId w:val="19"/>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20"/>
  </w:num>
  <w:num w:numId="12">
    <w:abstractNumId w:val="25"/>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4"/>
  </w:num>
  <w:num w:numId="16">
    <w:abstractNumId w:val="23"/>
    <w:lvlOverride w:ilvl="0">
      <w:startOverride w:val="1"/>
    </w:lvlOverride>
  </w:num>
  <w:num w:numId="17">
    <w:abstractNumId w:val="9"/>
  </w:num>
  <w:num w:numId="18">
    <w:abstractNumId w:val="27"/>
  </w:num>
  <w:num w:numId="19">
    <w:abstractNumId w:val="30"/>
  </w:num>
  <w:num w:numId="20">
    <w:abstractNumId w:val="28"/>
  </w:num>
  <w:num w:numId="21">
    <w:abstractNumId w:val="24"/>
    <w:lvlOverride w:ilvl="0">
      <w:startOverride w:val="1"/>
    </w:lvlOverride>
    <w:lvlOverride w:ilvl="1"/>
    <w:lvlOverride w:ilvl="2"/>
    <w:lvlOverride w:ilvl="3"/>
    <w:lvlOverride w:ilvl="4"/>
    <w:lvlOverride w:ilvl="5"/>
    <w:lvlOverride w:ilvl="6"/>
    <w:lvlOverride w:ilvl="7"/>
    <w:lvlOverride w:ilvl="8"/>
  </w:num>
  <w:num w:numId="22">
    <w:abstractNumId w:val="3"/>
  </w:num>
  <w:num w:numId="23">
    <w:abstractNumId w:val="29"/>
  </w:num>
  <w:num w:numId="24">
    <w:abstractNumId w:val="17"/>
  </w:num>
  <w:num w:numId="25">
    <w:abstractNumId w:val="24"/>
  </w:num>
  <w:num w:numId="26">
    <w:abstractNumId w:val="8"/>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72C"/>
    <w:rsid w:val="00000D56"/>
    <w:rsid w:val="000027A2"/>
    <w:rsid w:val="00002B6F"/>
    <w:rsid w:val="00004A6B"/>
    <w:rsid w:val="00004C08"/>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65F5"/>
    <w:rsid w:val="0001784E"/>
    <w:rsid w:val="00017CEA"/>
    <w:rsid w:val="0002064D"/>
    <w:rsid w:val="00020792"/>
    <w:rsid w:val="00020F62"/>
    <w:rsid w:val="000239B3"/>
    <w:rsid w:val="00023EDE"/>
    <w:rsid w:val="00025FE0"/>
    <w:rsid w:val="00026466"/>
    <w:rsid w:val="000272CF"/>
    <w:rsid w:val="000273E9"/>
    <w:rsid w:val="00027E75"/>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AE"/>
    <w:rsid w:val="00055178"/>
    <w:rsid w:val="00055D6F"/>
    <w:rsid w:val="00056DB4"/>
    <w:rsid w:val="00057E00"/>
    <w:rsid w:val="00062C54"/>
    <w:rsid w:val="00064A47"/>
    <w:rsid w:val="00064F26"/>
    <w:rsid w:val="00066210"/>
    <w:rsid w:val="00066400"/>
    <w:rsid w:val="00070D58"/>
    <w:rsid w:val="00071FE3"/>
    <w:rsid w:val="00072501"/>
    <w:rsid w:val="00072BE1"/>
    <w:rsid w:val="000744E6"/>
    <w:rsid w:val="000747E2"/>
    <w:rsid w:val="00074AA8"/>
    <w:rsid w:val="00076214"/>
    <w:rsid w:val="00077FE5"/>
    <w:rsid w:val="0008002B"/>
    <w:rsid w:val="00080BE1"/>
    <w:rsid w:val="00080F94"/>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65E6"/>
    <w:rsid w:val="000B7143"/>
    <w:rsid w:val="000C0044"/>
    <w:rsid w:val="000C16FD"/>
    <w:rsid w:val="000C2344"/>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6E8"/>
    <w:rsid w:val="000F58B6"/>
    <w:rsid w:val="000F5D37"/>
    <w:rsid w:val="000F77CE"/>
    <w:rsid w:val="00100052"/>
    <w:rsid w:val="0010053E"/>
    <w:rsid w:val="001007C3"/>
    <w:rsid w:val="00101C1B"/>
    <w:rsid w:val="00101D38"/>
    <w:rsid w:val="00101F51"/>
    <w:rsid w:val="00103712"/>
    <w:rsid w:val="00104A94"/>
    <w:rsid w:val="001050AB"/>
    <w:rsid w:val="00105610"/>
    <w:rsid w:val="0010631A"/>
    <w:rsid w:val="0010683E"/>
    <w:rsid w:val="001116B5"/>
    <w:rsid w:val="00112269"/>
    <w:rsid w:val="00112825"/>
    <w:rsid w:val="00116321"/>
    <w:rsid w:val="00117691"/>
    <w:rsid w:val="0011796C"/>
    <w:rsid w:val="001211C8"/>
    <w:rsid w:val="001212AD"/>
    <w:rsid w:val="001212B3"/>
    <w:rsid w:val="001228DC"/>
    <w:rsid w:val="00122C4C"/>
    <w:rsid w:val="0012465E"/>
    <w:rsid w:val="0012511B"/>
    <w:rsid w:val="001270AE"/>
    <w:rsid w:val="001308EE"/>
    <w:rsid w:val="00131A23"/>
    <w:rsid w:val="001324E6"/>
    <w:rsid w:val="001325C6"/>
    <w:rsid w:val="001355C1"/>
    <w:rsid w:val="00137254"/>
    <w:rsid w:val="001402AB"/>
    <w:rsid w:val="001407BC"/>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9A6"/>
    <w:rsid w:val="00194C66"/>
    <w:rsid w:val="00195038"/>
    <w:rsid w:val="00196400"/>
    <w:rsid w:val="00196C53"/>
    <w:rsid w:val="00196E97"/>
    <w:rsid w:val="001A0AD4"/>
    <w:rsid w:val="001A2386"/>
    <w:rsid w:val="001A23D7"/>
    <w:rsid w:val="001A269F"/>
    <w:rsid w:val="001A33A9"/>
    <w:rsid w:val="001A4CE9"/>
    <w:rsid w:val="001A5171"/>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0C11"/>
    <w:rsid w:val="00201A92"/>
    <w:rsid w:val="00203292"/>
    <w:rsid w:val="00203373"/>
    <w:rsid w:val="00203C4B"/>
    <w:rsid w:val="00204C16"/>
    <w:rsid w:val="0020505A"/>
    <w:rsid w:val="002073F1"/>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661"/>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24E3"/>
    <w:rsid w:val="00273729"/>
    <w:rsid w:val="002739DD"/>
    <w:rsid w:val="00274508"/>
    <w:rsid w:val="0027456A"/>
    <w:rsid w:val="00274AB8"/>
    <w:rsid w:val="0027566D"/>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A95"/>
    <w:rsid w:val="002A5BC6"/>
    <w:rsid w:val="002A6128"/>
    <w:rsid w:val="002A7AB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37F5"/>
    <w:rsid w:val="002C62F5"/>
    <w:rsid w:val="002C6CE5"/>
    <w:rsid w:val="002C721C"/>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3FA3"/>
    <w:rsid w:val="002F401A"/>
    <w:rsid w:val="002F4ACE"/>
    <w:rsid w:val="002F71FA"/>
    <w:rsid w:val="002F7BAF"/>
    <w:rsid w:val="00300054"/>
    <w:rsid w:val="003010ED"/>
    <w:rsid w:val="00301282"/>
    <w:rsid w:val="003013EA"/>
    <w:rsid w:val="003017D4"/>
    <w:rsid w:val="00302110"/>
    <w:rsid w:val="00303275"/>
    <w:rsid w:val="00303B31"/>
    <w:rsid w:val="00303DF6"/>
    <w:rsid w:val="00303E68"/>
    <w:rsid w:val="00305A16"/>
    <w:rsid w:val="00305A91"/>
    <w:rsid w:val="00305F21"/>
    <w:rsid w:val="003076FA"/>
    <w:rsid w:val="003079D3"/>
    <w:rsid w:val="00311E7B"/>
    <w:rsid w:val="00312570"/>
    <w:rsid w:val="00312A60"/>
    <w:rsid w:val="0031343F"/>
    <w:rsid w:val="003135F5"/>
    <w:rsid w:val="00314589"/>
    <w:rsid w:val="003157EB"/>
    <w:rsid w:val="0031587F"/>
    <w:rsid w:val="00321DD5"/>
    <w:rsid w:val="0032299C"/>
    <w:rsid w:val="00323E53"/>
    <w:rsid w:val="00325A22"/>
    <w:rsid w:val="00325F85"/>
    <w:rsid w:val="00326AC6"/>
    <w:rsid w:val="00327148"/>
    <w:rsid w:val="00327759"/>
    <w:rsid w:val="0033270E"/>
    <w:rsid w:val="00333C26"/>
    <w:rsid w:val="00334A4C"/>
    <w:rsid w:val="003354D2"/>
    <w:rsid w:val="00335E18"/>
    <w:rsid w:val="00336FF6"/>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4B71"/>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A7BE7"/>
    <w:rsid w:val="003B165C"/>
    <w:rsid w:val="003B176E"/>
    <w:rsid w:val="003B22FC"/>
    <w:rsid w:val="003B3135"/>
    <w:rsid w:val="003B5FA6"/>
    <w:rsid w:val="003B6281"/>
    <w:rsid w:val="003B6B70"/>
    <w:rsid w:val="003B761C"/>
    <w:rsid w:val="003B7CE5"/>
    <w:rsid w:val="003C063C"/>
    <w:rsid w:val="003C1023"/>
    <w:rsid w:val="003C27F0"/>
    <w:rsid w:val="003C2B99"/>
    <w:rsid w:val="003C2FD0"/>
    <w:rsid w:val="003C39BE"/>
    <w:rsid w:val="003C547E"/>
    <w:rsid w:val="003C64D8"/>
    <w:rsid w:val="003C7649"/>
    <w:rsid w:val="003C7A3B"/>
    <w:rsid w:val="003C7F7D"/>
    <w:rsid w:val="003D0F3D"/>
    <w:rsid w:val="003D17FC"/>
    <w:rsid w:val="003D482E"/>
    <w:rsid w:val="003D495E"/>
    <w:rsid w:val="003D4C53"/>
    <w:rsid w:val="003D6001"/>
    <w:rsid w:val="003D640B"/>
    <w:rsid w:val="003D6F63"/>
    <w:rsid w:val="003D7BC9"/>
    <w:rsid w:val="003D7F46"/>
    <w:rsid w:val="003E0822"/>
    <w:rsid w:val="003E0C0F"/>
    <w:rsid w:val="003E107C"/>
    <w:rsid w:val="003E3C9A"/>
    <w:rsid w:val="003E6756"/>
    <w:rsid w:val="003E760F"/>
    <w:rsid w:val="003F31AB"/>
    <w:rsid w:val="003F474E"/>
    <w:rsid w:val="003F4BE5"/>
    <w:rsid w:val="003F6611"/>
    <w:rsid w:val="003F6C86"/>
    <w:rsid w:val="003F702A"/>
    <w:rsid w:val="00402D6C"/>
    <w:rsid w:val="00403077"/>
    <w:rsid w:val="00403736"/>
    <w:rsid w:val="00406A25"/>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41D"/>
    <w:rsid w:val="00453FF7"/>
    <w:rsid w:val="00454EA7"/>
    <w:rsid w:val="00456A89"/>
    <w:rsid w:val="00456D9B"/>
    <w:rsid w:val="00457F7E"/>
    <w:rsid w:val="004603F4"/>
    <w:rsid w:val="00461844"/>
    <w:rsid w:val="0046209E"/>
    <w:rsid w:val="004620F8"/>
    <w:rsid w:val="004635A6"/>
    <w:rsid w:val="00464543"/>
    <w:rsid w:val="00465B31"/>
    <w:rsid w:val="00466DC2"/>
    <w:rsid w:val="004672FC"/>
    <w:rsid w:val="00467DA9"/>
    <w:rsid w:val="0047096D"/>
    <w:rsid w:val="00471571"/>
    <w:rsid w:val="00471E73"/>
    <w:rsid w:val="004723E9"/>
    <w:rsid w:val="00474A5B"/>
    <w:rsid w:val="00474FC5"/>
    <w:rsid w:val="00475757"/>
    <w:rsid w:val="00477D82"/>
    <w:rsid w:val="00480994"/>
    <w:rsid w:val="004813B1"/>
    <w:rsid w:val="00483C75"/>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B52"/>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7C0"/>
    <w:rsid w:val="004A6AB6"/>
    <w:rsid w:val="004A6F06"/>
    <w:rsid w:val="004A7F4A"/>
    <w:rsid w:val="004B039F"/>
    <w:rsid w:val="004B2351"/>
    <w:rsid w:val="004B4556"/>
    <w:rsid w:val="004B5230"/>
    <w:rsid w:val="004B5F30"/>
    <w:rsid w:val="004B6A92"/>
    <w:rsid w:val="004B78BB"/>
    <w:rsid w:val="004B7C5F"/>
    <w:rsid w:val="004C009E"/>
    <w:rsid w:val="004C1C4B"/>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D7A8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1BBD"/>
    <w:rsid w:val="00522178"/>
    <w:rsid w:val="005226F4"/>
    <w:rsid w:val="00524108"/>
    <w:rsid w:val="005246E5"/>
    <w:rsid w:val="00527036"/>
    <w:rsid w:val="00527343"/>
    <w:rsid w:val="00527EE9"/>
    <w:rsid w:val="005301AB"/>
    <w:rsid w:val="005319E7"/>
    <w:rsid w:val="00532659"/>
    <w:rsid w:val="00533129"/>
    <w:rsid w:val="00533E90"/>
    <w:rsid w:val="00534AA5"/>
    <w:rsid w:val="00535A95"/>
    <w:rsid w:val="0053751B"/>
    <w:rsid w:val="00537956"/>
    <w:rsid w:val="00540974"/>
    <w:rsid w:val="00540CDC"/>
    <w:rsid w:val="00541F0C"/>
    <w:rsid w:val="005434FF"/>
    <w:rsid w:val="00544E53"/>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A3B"/>
    <w:rsid w:val="00561B4B"/>
    <w:rsid w:val="00562B36"/>
    <w:rsid w:val="00562EF4"/>
    <w:rsid w:val="00563105"/>
    <w:rsid w:val="00563AA7"/>
    <w:rsid w:val="00563B46"/>
    <w:rsid w:val="00563B50"/>
    <w:rsid w:val="00565D5B"/>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1BF3"/>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97F"/>
    <w:rsid w:val="005C7DC0"/>
    <w:rsid w:val="005D06F2"/>
    <w:rsid w:val="005D07E4"/>
    <w:rsid w:val="005D21A8"/>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9FF"/>
    <w:rsid w:val="005F3112"/>
    <w:rsid w:val="005F3378"/>
    <w:rsid w:val="005F4537"/>
    <w:rsid w:val="005F6B3C"/>
    <w:rsid w:val="00600D6A"/>
    <w:rsid w:val="0060143F"/>
    <w:rsid w:val="00601EF6"/>
    <w:rsid w:val="00603E00"/>
    <w:rsid w:val="00604135"/>
    <w:rsid w:val="00605584"/>
    <w:rsid w:val="00605B20"/>
    <w:rsid w:val="00605F3B"/>
    <w:rsid w:val="00606149"/>
    <w:rsid w:val="00606B27"/>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37CFD"/>
    <w:rsid w:val="00645623"/>
    <w:rsid w:val="0064713F"/>
    <w:rsid w:val="00647478"/>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A6B44"/>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2BF1"/>
    <w:rsid w:val="006E349D"/>
    <w:rsid w:val="006E4A5C"/>
    <w:rsid w:val="006E5C2B"/>
    <w:rsid w:val="006E5F00"/>
    <w:rsid w:val="006E7435"/>
    <w:rsid w:val="006E7C7F"/>
    <w:rsid w:val="006F01FE"/>
    <w:rsid w:val="006F166E"/>
    <w:rsid w:val="006F175F"/>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2E51"/>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3C6"/>
    <w:rsid w:val="00722DA7"/>
    <w:rsid w:val="00723157"/>
    <w:rsid w:val="00723DBB"/>
    <w:rsid w:val="00723F16"/>
    <w:rsid w:val="00724029"/>
    <w:rsid w:val="00726536"/>
    <w:rsid w:val="007276F9"/>
    <w:rsid w:val="007304DE"/>
    <w:rsid w:val="00730560"/>
    <w:rsid w:val="00730FB0"/>
    <w:rsid w:val="00731E14"/>
    <w:rsid w:val="007328FA"/>
    <w:rsid w:val="00732D23"/>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466"/>
    <w:rsid w:val="00761CC5"/>
    <w:rsid w:val="00762162"/>
    <w:rsid w:val="00762CB8"/>
    <w:rsid w:val="00764F22"/>
    <w:rsid w:val="007656E2"/>
    <w:rsid w:val="007659E5"/>
    <w:rsid w:val="007706BE"/>
    <w:rsid w:val="00771351"/>
    <w:rsid w:val="0077226B"/>
    <w:rsid w:val="00772F7B"/>
    <w:rsid w:val="00773393"/>
    <w:rsid w:val="007742B7"/>
    <w:rsid w:val="00774DBC"/>
    <w:rsid w:val="0078041D"/>
    <w:rsid w:val="00781ACE"/>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0FDC"/>
    <w:rsid w:val="007C17A8"/>
    <w:rsid w:val="007C2C06"/>
    <w:rsid w:val="007C2F05"/>
    <w:rsid w:val="007C39CE"/>
    <w:rsid w:val="007C48B6"/>
    <w:rsid w:val="007C5285"/>
    <w:rsid w:val="007C57E8"/>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058"/>
    <w:rsid w:val="007E51D6"/>
    <w:rsid w:val="007E5A99"/>
    <w:rsid w:val="007E6A61"/>
    <w:rsid w:val="007E7070"/>
    <w:rsid w:val="007E7DC1"/>
    <w:rsid w:val="007F0664"/>
    <w:rsid w:val="007F123A"/>
    <w:rsid w:val="007F174A"/>
    <w:rsid w:val="007F37CE"/>
    <w:rsid w:val="007F396E"/>
    <w:rsid w:val="007F3DB0"/>
    <w:rsid w:val="007F494A"/>
    <w:rsid w:val="007F4D3D"/>
    <w:rsid w:val="007F4E41"/>
    <w:rsid w:val="007F66B9"/>
    <w:rsid w:val="007F6B3D"/>
    <w:rsid w:val="00801C80"/>
    <w:rsid w:val="00801CE4"/>
    <w:rsid w:val="008021D1"/>
    <w:rsid w:val="00803284"/>
    <w:rsid w:val="008045FB"/>
    <w:rsid w:val="008048D1"/>
    <w:rsid w:val="00804A9E"/>
    <w:rsid w:val="00805091"/>
    <w:rsid w:val="00805F17"/>
    <w:rsid w:val="00806642"/>
    <w:rsid w:val="008068C2"/>
    <w:rsid w:val="00811E78"/>
    <w:rsid w:val="00811F87"/>
    <w:rsid w:val="00812F97"/>
    <w:rsid w:val="00812FA4"/>
    <w:rsid w:val="008149F6"/>
    <w:rsid w:val="008151CA"/>
    <w:rsid w:val="00816FAF"/>
    <w:rsid w:val="00817450"/>
    <w:rsid w:val="00821056"/>
    <w:rsid w:val="008215C7"/>
    <w:rsid w:val="0082172A"/>
    <w:rsid w:val="00821E64"/>
    <w:rsid w:val="00822410"/>
    <w:rsid w:val="00822D63"/>
    <w:rsid w:val="008242E6"/>
    <w:rsid w:val="00824CAE"/>
    <w:rsid w:val="008254B7"/>
    <w:rsid w:val="00827409"/>
    <w:rsid w:val="00827FDC"/>
    <w:rsid w:val="0083049F"/>
    <w:rsid w:val="008320A9"/>
    <w:rsid w:val="00834C85"/>
    <w:rsid w:val="0083668F"/>
    <w:rsid w:val="008369B1"/>
    <w:rsid w:val="00836B0C"/>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39D2"/>
    <w:rsid w:val="00876028"/>
    <w:rsid w:val="00876BC6"/>
    <w:rsid w:val="00877A05"/>
    <w:rsid w:val="00877B6F"/>
    <w:rsid w:val="00877F1D"/>
    <w:rsid w:val="00880069"/>
    <w:rsid w:val="00880C90"/>
    <w:rsid w:val="00881138"/>
    <w:rsid w:val="008821D1"/>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3FB9"/>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251"/>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2DB3"/>
    <w:rsid w:val="00923566"/>
    <w:rsid w:val="009235A1"/>
    <w:rsid w:val="00923BE8"/>
    <w:rsid w:val="009244D3"/>
    <w:rsid w:val="0092625B"/>
    <w:rsid w:val="00926866"/>
    <w:rsid w:val="00927900"/>
    <w:rsid w:val="009309A0"/>
    <w:rsid w:val="00931050"/>
    <w:rsid w:val="00931A94"/>
    <w:rsid w:val="00934474"/>
    <w:rsid w:val="0093545B"/>
    <w:rsid w:val="009357A8"/>
    <w:rsid w:val="0093600E"/>
    <w:rsid w:val="009369F8"/>
    <w:rsid w:val="00937989"/>
    <w:rsid w:val="00937D51"/>
    <w:rsid w:val="00940033"/>
    <w:rsid w:val="009413F6"/>
    <w:rsid w:val="00941F93"/>
    <w:rsid w:val="0094207B"/>
    <w:rsid w:val="0094230B"/>
    <w:rsid w:val="00943676"/>
    <w:rsid w:val="009444FB"/>
    <w:rsid w:val="00944569"/>
    <w:rsid w:val="00944C1D"/>
    <w:rsid w:val="00944FD2"/>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0374"/>
    <w:rsid w:val="00991AA8"/>
    <w:rsid w:val="009927F3"/>
    <w:rsid w:val="00993BAB"/>
    <w:rsid w:val="00994027"/>
    <w:rsid w:val="00995AB2"/>
    <w:rsid w:val="00995B4A"/>
    <w:rsid w:val="00995F52"/>
    <w:rsid w:val="00996974"/>
    <w:rsid w:val="009969CD"/>
    <w:rsid w:val="00996C00"/>
    <w:rsid w:val="00997487"/>
    <w:rsid w:val="009A0821"/>
    <w:rsid w:val="009A0E43"/>
    <w:rsid w:val="009A0F79"/>
    <w:rsid w:val="009A2F3A"/>
    <w:rsid w:val="009A39C5"/>
    <w:rsid w:val="009A3A3B"/>
    <w:rsid w:val="009A409A"/>
    <w:rsid w:val="009A4EA9"/>
    <w:rsid w:val="009A4F7F"/>
    <w:rsid w:val="009A6649"/>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22A2"/>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AB8"/>
    <w:rsid w:val="009F0540"/>
    <w:rsid w:val="009F064A"/>
    <w:rsid w:val="009F24E3"/>
    <w:rsid w:val="009F3904"/>
    <w:rsid w:val="009F3FBA"/>
    <w:rsid w:val="009F4ED6"/>
    <w:rsid w:val="009F5A16"/>
    <w:rsid w:val="009F66C9"/>
    <w:rsid w:val="009F6CAA"/>
    <w:rsid w:val="00A013C6"/>
    <w:rsid w:val="00A015C1"/>
    <w:rsid w:val="00A01CCC"/>
    <w:rsid w:val="00A0223F"/>
    <w:rsid w:val="00A026AF"/>
    <w:rsid w:val="00A029B5"/>
    <w:rsid w:val="00A02F21"/>
    <w:rsid w:val="00A03F63"/>
    <w:rsid w:val="00A06336"/>
    <w:rsid w:val="00A06EF8"/>
    <w:rsid w:val="00A07503"/>
    <w:rsid w:val="00A104C0"/>
    <w:rsid w:val="00A111A0"/>
    <w:rsid w:val="00A1295C"/>
    <w:rsid w:val="00A12FBB"/>
    <w:rsid w:val="00A133B2"/>
    <w:rsid w:val="00A138C2"/>
    <w:rsid w:val="00A14EEF"/>
    <w:rsid w:val="00A15C48"/>
    <w:rsid w:val="00A16E26"/>
    <w:rsid w:val="00A20853"/>
    <w:rsid w:val="00A20A4C"/>
    <w:rsid w:val="00A20DD7"/>
    <w:rsid w:val="00A21EBA"/>
    <w:rsid w:val="00A21F91"/>
    <w:rsid w:val="00A2200A"/>
    <w:rsid w:val="00A228C3"/>
    <w:rsid w:val="00A22CCC"/>
    <w:rsid w:val="00A22D17"/>
    <w:rsid w:val="00A232D2"/>
    <w:rsid w:val="00A247B3"/>
    <w:rsid w:val="00A24A10"/>
    <w:rsid w:val="00A2787D"/>
    <w:rsid w:val="00A31242"/>
    <w:rsid w:val="00A316C7"/>
    <w:rsid w:val="00A31C7C"/>
    <w:rsid w:val="00A3222A"/>
    <w:rsid w:val="00A33FF3"/>
    <w:rsid w:val="00A34673"/>
    <w:rsid w:val="00A348BC"/>
    <w:rsid w:val="00A371F7"/>
    <w:rsid w:val="00A37C90"/>
    <w:rsid w:val="00A403BC"/>
    <w:rsid w:val="00A4144D"/>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D7A"/>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20"/>
    <w:rsid w:val="00A85391"/>
    <w:rsid w:val="00A85C67"/>
    <w:rsid w:val="00A8659D"/>
    <w:rsid w:val="00A865FB"/>
    <w:rsid w:val="00A87036"/>
    <w:rsid w:val="00A8757F"/>
    <w:rsid w:val="00A87DFA"/>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A94"/>
    <w:rsid w:val="00AC0B63"/>
    <w:rsid w:val="00AC13BD"/>
    <w:rsid w:val="00AC1652"/>
    <w:rsid w:val="00AC230B"/>
    <w:rsid w:val="00AC2669"/>
    <w:rsid w:val="00AC37C8"/>
    <w:rsid w:val="00AC4696"/>
    <w:rsid w:val="00AC6E4A"/>
    <w:rsid w:val="00AC7A74"/>
    <w:rsid w:val="00AD0BC7"/>
    <w:rsid w:val="00AD2645"/>
    <w:rsid w:val="00AD47D7"/>
    <w:rsid w:val="00AD4C0F"/>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6260"/>
    <w:rsid w:val="00AF7AC1"/>
    <w:rsid w:val="00AF7C48"/>
    <w:rsid w:val="00B01A16"/>
    <w:rsid w:val="00B029AB"/>
    <w:rsid w:val="00B030AF"/>
    <w:rsid w:val="00B0315C"/>
    <w:rsid w:val="00B037DC"/>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618"/>
    <w:rsid w:val="00B20A96"/>
    <w:rsid w:val="00B21F82"/>
    <w:rsid w:val="00B22FAE"/>
    <w:rsid w:val="00B2356C"/>
    <w:rsid w:val="00B23DB2"/>
    <w:rsid w:val="00B241AF"/>
    <w:rsid w:val="00B3039B"/>
    <w:rsid w:val="00B30852"/>
    <w:rsid w:val="00B31C62"/>
    <w:rsid w:val="00B32391"/>
    <w:rsid w:val="00B32A83"/>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4771"/>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91B"/>
    <w:rsid w:val="00B824CA"/>
    <w:rsid w:val="00B83212"/>
    <w:rsid w:val="00B8478F"/>
    <w:rsid w:val="00B85E16"/>
    <w:rsid w:val="00B86C4B"/>
    <w:rsid w:val="00B871B6"/>
    <w:rsid w:val="00B875B6"/>
    <w:rsid w:val="00B93631"/>
    <w:rsid w:val="00B93845"/>
    <w:rsid w:val="00B9399E"/>
    <w:rsid w:val="00B94436"/>
    <w:rsid w:val="00B94AFB"/>
    <w:rsid w:val="00B94FCA"/>
    <w:rsid w:val="00B96ADB"/>
    <w:rsid w:val="00B975D9"/>
    <w:rsid w:val="00BA01CD"/>
    <w:rsid w:val="00BA0450"/>
    <w:rsid w:val="00BA045A"/>
    <w:rsid w:val="00BA368B"/>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B14"/>
    <w:rsid w:val="00BD0EF5"/>
    <w:rsid w:val="00BD26CD"/>
    <w:rsid w:val="00BD2CCB"/>
    <w:rsid w:val="00BD388F"/>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162"/>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3794"/>
    <w:rsid w:val="00C74010"/>
    <w:rsid w:val="00C74A32"/>
    <w:rsid w:val="00C754D0"/>
    <w:rsid w:val="00C75D4B"/>
    <w:rsid w:val="00C75EB0"/>
    <w:rsid w:val="00C76DD0"/>
    <w:rsid w:val="00C76E4E"/>
    <w:rsid w:val="00C80221"/>
    <w:rsid w:val="00C80612"/>
    <w:rsid w:val="00C80756"/>
    <w:rsid w:val="00C81070"/>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5FD6"/>
    <w:rsid w:val="00CA6A35"/>
    <w:rsid w:val="00CA6BB0"/>
    <w:rsid w:val="00CB2C41"/>
    <w:rsid w:val="00CB30B5"/>
    <w:rsid w:val="00CB310C"/>
    <w:rsid w:val="00CB40EB"/>
    <w:rsid w:val="00CB4B72"/>
    <w:rsid w:val="00CB4F97"/>
    <w:rsid w:val="00CB5799"/>
    <w:rsid w:val="00CB5B28"/>
    <w:rsid w:val="00CB6674"/>
    <w:rsid w:val="00CB7B1F"/>
    <w:rsid w:val="00CC1799"/>
    <w:rsid w:val="00CC42D1"/>
    <w:rsid w:val="00CC431F"/>
    <w:rsid w:val="00CC5DD7"/>
    <w:rsid w:val="00CC6700"/>
    <w:rsid w:val="00CC68CB"/>
    <w:rsid w:val="00CC6A03"/>
    <w:rsid w:val="00CC6B83"/>
    <w:rsid w:val="00CC6F9A"/>
    <w:rsid w:val="00CC71C2"/>
    <w:rsid w:val="00CC72AB"/>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2FF6"/>
    <w:rsid w:val="00D245A7"/>
    <w:rsid w:val="00D3114C"/>
    <w:rsid w:val="00D319DD"/>
    <w:rsid w:val="00D33389"/>
    <w:rsid w:val="00D35265"/>
    <w:rsid w:val="00D374E7"/>
    <w:rsid w:val="00D4011E"/>
    <w:rsid w:val="00D41914"/>
    <w:rsid w:val="00D419A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9EC"/>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A07F7"/>
    <w:rsid w:val="00DA1A9E"/>
    <w:rsid w:val="00DA1B76"/>
    <w:rsid w:val="00DA3029"/>
    <w:rsid w:val="00DA3E03"/>
    <w:rsid w:val="00DA64E0"/>
    <w:rsid w:val="00DA65C1"/>
    <w:rsid w:val="00DA7E70"/>
    <w:rsid w:val="00DB07BC"/>
    <w:rsid w:val="00DB196C"/>
    <w:rsid w:val="00DB19A3"/>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194"/>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870"/>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0A26"/>
    <w:rsid w:val="00E11515"/>
    <w:rsid w:val="00E12255"/>
    <w:rsid w:val="00E12754"/>
    <w:rsid w:val="00E16FA9"/>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311B"/>
    <w:rsid w:val="00E44732"/>
    <w:rsid w:val="00E44BB1"/>
    <w:rsid w:val="00E44D52"/>
    <w:rsid w:val="00E46CD9"/>
    <w:rsid w:val="00E47BF9"/>
    <w:rsid w:val="00E5047C"/>
    <w:rsid w:val="00E507A1"/>
    <w:rsid w:val="00E51651"/>
    <w:rsid w:val="00E52B74"/>
    <w:rsid w:val="00E52E88"/>
    <w:rsid w:val="00E54025"/>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065"/>
    <w:rsid w:val="00E7632B"/>
    <w:rsid w:val="00E770AB"/>
    <w:rsid w:val="00E801DE"/>
    <w:rsid w:val="00E81367"/>
    <w:rsid w:val="00E8142F"/>
    <w:rsid w:val="00E8230E"/>
    <w:rsid w:val="00E82D69"/>
    <w:rsid w:val="00E82DF1"/>
    <w:rsid w:val="00E831C3"/>
    <w:rsid w:val="00E85104"/>
    <w:rsid w:val="00E85487"/>
    <w:rsid w:val="00E85FEA"/>
    <w:rsid w:val="00E90C95"/>
    <w:rsid w:val="00E93213"/>
    <w:rsid w:val="00E95C22"/>
    <w:rsid w:val="00E95DF3"/>
    <w:rsid w:val="00E9648B"/>
    <w:rsid w:val="00E96F9B"/>
    <w:rsid w:val="00E97161"/>
    <w:rsid w:val="00E974F2"/>
    <w:rsid w:val="00E97A2C"/>
    <w:rsid w:val="00EA0428"/>
    <w:rsid w:val="00EA0469"/>
    <w:rsid w:val="00EA0560"/>
    <w:rsid w:val="00EA057F"/>
    <w:rsid w:val="00EA2F59"/>
    <w:rsid w:val="00EA4791"/>
    <w:rsid w:val="00EA4AAD"/>
    <w:rsid w:val="00EA4D6B"/>
    <w:rsid w:val="00EA5926"/>
    <w:rsid w:val="00EA6484"/>
    <w:rsid w:val="00EB05F2"/>
    <w:rsid w:val="00EB0940"/>
    <w:rsid w:val="00EB0ADA"/>
    <w:rsid w:val="00EB0D46"/>
    <w:rsid w:val="00EB0D80"/>
    <w:rsid w:val="00EB2044"/>
    <w:rsid w:val="00EB249F"/>
    <w:rsid w:val="00EB3B09"/>
    <w:rsid w:val="00EB430C"/>
    <w:rsid w:val="00EB51A7"/>
    <w:rsid w:val="00EB6259"/>
    <w:rsid w:val="00EB7AC1"/>
    <w:rsid w:val="00EC0935"/>
    <w:rsid w:val="00EC165E"/>
    <w:rsid w:val="00EC33C8"/>
    <w:rsid w:val="00EC4992"/>
    <w:rsid w:val="00EC4E3D"/>
    <w:rsid w:val="00EC6C1E"/>
    <w:rsid w:val="00EC6FDB"/>
    <w:rsid w:val="00ED0661"/>
    <w:rsid w:val="00ED0668"/>
    <w:rsid w:val="00ED10C7"/>
    <w:rsid w:val="00ED221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3E38"/>
    <w:rsid w:val="00F1450E"/>
    <w:rsid w:val="00F158A3"/>
    <w:rsid w:val="00F165ED"/>
    <w:rsid w:val="00F16DCF"/>
    <w:rsid w:val="00F17539"/>
    <w:rsid w:val="00F2017D"/>
    <w:rsid w:val="00F2052C"/>
    <w:rsid w:val="00F226AB"/>
    <w:rsid w:val="00F24980"/>
    <w:rsid w:val="00F24C61"/>
    <w:rsid w:val="00F259B6"/>
    <w:rsid w:val="00F30FC5"/>
    <w:rsid w:val="00F3118B"/>
    <w:rsid w:val="00F322A1"/>
    <w:rsid w:val="00F32B78"/>
    <w:rsid w:val="00F32E7B"/>
    <w:rsid w:val="00F35535"/>
    <w:rsid w:val="00F37412"/>
    <w:rsid w:val="00F3754A"/>
    <w:rsid w:val="00F42885"/>
    <w:rsid w:val="00F43AAF"/>
    <w:rsid w:val="00F43C4D"/>
    <w:rsid w:val="00F451AA"/>
    <w:rsid w:val="00F45C0D"/>
    <w:rsid w:val="00F46B8A"/>
    <w:rsid w:val="00F47B9F"/>
    <w:rsid w:val="00F5061C"/>
    <w:rsid w:val="00F50C8A"/>
    <w:rsid w:val="00F51E0B"/>
    <w:rsid w:val="00F528DE"/>
    <w:rsid w:val="00F52D80"/>
    <w:rsid w:val="00F549DA"/>
    <w:rsid w:val="00F54B34"/>
    <w:rsid w:val="00F54CDE"/>
    <w:rsid w:val="00F550EE"/>
    <w:rsid w:val="00F554BC"/>
    <w:rsid w:val="00F5666F"/>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4CDC"/>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624C"/>
    <w:rsid w:val="00FD7015"/>
    <w:rsid w:val="00FD785F"/>
    <w:rsid w:val="00FE1399"/>
    <w:rsid w:val="00FE1B87"/>
    <w:rsid w:val="00FE3525"/>
    <w:rsid w:val="00FE36C4"/>
    <w:rsid w:val="00FE3B17"/>
    <w:rsid w:val="00FE3DCB"/>
    <w:rsid w:val="00FE458C"/>
    <w:rsid w:val="00FE7EF9"/>
    <w:rsid w:val="00FE7F2A"/>
    <w:rsid w:val="00FF0185"/>
    <w:rsid w:val="00FF101A"/>
    <w:rsid w:val="00FF1ACD"/>
    <w:rsid w:val="00FF1D31"/>
    <w:rsid w:val="00FF2724"/>
    <w:rsid w:val="00FF3953"/>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61A3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3"/>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uiPriority w:val="99"/>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4"/>
      </w:numPr>
    </w:pPr>
  </w:style>
  <w:style w:type="numbering" w:customStyle="1" w:styleId="Zaimportowanystyl2">
    <w:name w:val="Zaimportowany styl 2"/>
    <w:rsid w:val="00B72385"/>
    <w:pPr>
      <w:numPr>
        <w:numId w:val="5"/>
      </w:numPr>
    </w:pPr>
  </w:style>
  <w:style w:type="numbering" w:customStyle="1" w:styleId="Zaimportowanystyl3">
    <w:name w:val="Zaimportowany styl 3"/>
    <w:rsid w:val="00B72385"/>
    <w:pPr>
      <w:numPr>
        <w:numId w:val="6"/>
      </w:numPr>
    </w:pPr>
  </w:style>
  <w:style w:type="numbering" w:customStyle="1" w:styleId="Zaimportowanystyl4">
    <w:name w:val="Zaimportowany styl 4"/>
    <w:rsid w:val="00B72385"/>
    <w:pPr>
      <w:numPr>
        <w:numId w:val="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13"/>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1407BC"/>
  </w:style>
  <w:style w:type="paragraph" w:styleId="Tekstpodstawowywcity2">
    <w:name w:val="Body Text Indent 2"/>
    <w:basedOn w:val="Normalny"/>
    <w:link w:val="Tekstpodstawowywcity2Znak"/>
    <w:rsid w:val="001407BC"/>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1407BC"/>
    <w:rPr>
      <w:rFonts w:ascii="Times New Roman" w:eastAsia="Times New Roman" w:hAnsi="Times New Roman" w:cs="Times New Roman"/>
      <w:sz w:val="24"/>
      <w:szCs w:val="20"/>
      <w:lang w:eastAsia="pl-PL"/>
    </w:rPr>
  </w:style>
  <w:style w:type="character" w:styleId="Numerstrony">
    <w:name w:val="page number"/>
    <w:basedOn w:val="Domylnaczcionkaakapitu"/>
    <w:rsid w:val="001407BC"/>
  </w:style>
  <w:style w:type="paragraph" w:customStyle="1" w:styleId="ust">
    <w:name w:val="ust"/>
    <w:rsid w:val="001407BC"/>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1407BC"/>
    <w:rPr>
      <w:sz w:val="20"/>
    </w:rPr>
  </w:style>
  <w:style w:type="paragraph" w:customStyle="1" w:styleId="ZnakZnak1ZnakZnakZnakZnakZnakZnakZnak">
    <w:name w:val="Znak Znak1 Znak Znak Znak Znak Znak Znak Znak"/>
    <w:basedOn w:val="Normalny"/>
    <w:rsid w:val="001407BC"/>
    <w:pPr>
      <w:spacing w:line="240" w:lineRule="auto"/>
      <w:jc w:val="left"/>
    </w:pPr>
    <w:rPr>
      <w:rFonts w:ascii="Arial" w:hAnsi="Arial" w:cs="Arial"/>
      <w:sz w:val="24"/>
      <w:szCs w:val="24"/>
      <w:lang w:eastAsia="pl-PL"/>
    </w:rPr>
  </w:style>
  <w:style w:type="paragraph" w:styleId="Tytu">
    <w:name w:val="Title"/>
    <w:basedOn w:val="Normalny"/>
    <w:link w:val="TytuZnak"/>
    <w:qFormat/>
    <w:rsid w:val="001407BC"/>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1407BC"/>
    <w:rPr>
      <w:rFonts w:ascii="Times New Roman" w:eastAsia="Times New Roman" w:hAnsi="Times New Roman" w:cs="Times New Roman"/>
      <w:b/>
      <w:bCs/>
      <w:sz w:val="40"/>
      <w:szCs w:val="40"/>
      <w:lang w:eastAsia="pl-PL"/>
    </w:rPr>
  </w:style>
  <w:style w:type="character" w:styleId="Pogrubienie">
    <w:name w:val="Strong"/>
    <w:qFormat/>
    <w:rsid w:val="001407BC"/>
    <w:rPr>
      <w:b/>
      <w:bCs/>
    </w:rPr>
  </w:style>
  <w:style w:type="character" w:customStyle="1" w:styleId="stopka0">
    <w:name w:val="stopka"/>
    <w:basedOn w:val="Domylnaczcionkaakapitu"/>
    <w:rsid w:val="001407BC"/>
  </w:style>
  <w:style w:type="character" w:customStyle="1" w:styleId="FontStyle117">
    <w:name w:val="Font Style117"/>
    <w:rsid w:val="001407BC"/>
    <w:rPr>
      <w:rFonts w:ascii="Arial" w:hAnsi="Arial" w:cs="Arial"/>
      <w:sz w:val="16"/>
      <w:szCs w:val="16"/>
    </w:rPr>
  </w:style>
  <w:style w:type="paragraph" w:customStyle="1" w:styleId="Style6">
    <w:name w:val="Style6"/>
    <w:basedOn w:val="Normalny"/>
    <w:rsid w:val="001407BC"/>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1407BC"/>
    <w:rPr>
      <w:rFonts w:ascii="Arial" w:hAnsi="Arial" w:cs="Arial"/>
      <w:b/>
      <w:bCs/>
      <w:sz w:val="22"/>
      <w:szCs w:val="22"/>
    </w:rPr>
  </w:style>
  <w:style w:type="character" w:customStyle="1" w:styleId="FontStyle128">
    <w:name w:val="Font Style128"/>
    <w:rsid w:val="001407BC"/>
    <w:rPr>
      <w:rFonts w:ascii="Arial" w:hAnsi="Arial" w:cs="Arial"/>
      <w:b/>
      <w:bCs/>
      <w:spacing w:val="-10"/>
      <w:sz w:val="18"/>
      <w:szCs w:val="18"/>
    </w:rPr>
  </w:style>
  <w:style w:type="character" w:customStyle="1" w:styleId="FontStyle69">
    <w:name w:val="Font Style69"/>
    <w:rsid w:val="001407BC"/>
    <w:rPr>
      <w:rFonts w:ascii="Arial" w:hAnsi="Arial" w:cs="Arial"/>
      <w:sz w:val="22"/>
      <w:szCs w:val="22"/>
    </w:rPr>
  </w:style>
  <w:style w:type="paragraph" w:customStyle="1" w:styleId="Style27">
    <w:name w:val="Style27"/>
    <w:basedOn w:val="Normalny"/>
    <w:rsid w:val="001407BC"/>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1407BC"/>
    <w:pPr>
      <w:widowControl w:val="0"/>
      <w:adjustRightInd w:val="0"/>
      <w:spacing w:line="360" w:lineRule="atLeast"/>
      <w:ind w:left="400" w:hanging="400"/>
      <w:jc w:val="left"/>
      <w:textAlignment w:val="baseline"/>
    </w:pPr>
    <w:rPr>
      <w:b/>
      <w:bCs/>
      <w:sz w:val="20"/>
      <w:lang w:eastAsia="pl-PL"/>
    </w:rPr>
  </w:style>
  <w:style w:type="table" w:customStyle="1" w:styleId="Tabela-Siatka6">
    <w:name w:val="Tabela - Siatka6"/>
    <w:basedOn w:val="Standardowy"/>
    <w:next w:val="Tabela-Siatka"/>
    <w:uiPriority w:val="99"/>
    <w:rsid w:val="001407B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link w:val="PodtytuZnak"/>
    <w:qFormat/>
    <w:rsid w:val="001407BC"/>
    <w:pPr>
      <w:spacing w:line="240" w:lineRule="auto"/>
      <w:ind w:left="340"/>
      <w:jc w:val="center"/>
      <w:outlineLvl w:val="0"/>
    </w:pPr>
    <w:rPr>
      <w:b/>
      <w:sz w:val="28"/>
      <w:lang w:eastAsia="pl-PL"/>
    </w:rPr>
  </w:style>
  <w:style w:type="character" w:customStyle="1" w:styleId="PodtytuZnak">
    <w:name w:val="Podtytuł Znak"/>
    <w:basedOn w:val="Domylnaczcionkaakapitu"/>
    <w:link w:val="Podtytu"/>
    <w:rsid w:val="001407BC"/>
    <w:rPr>
      <w:rFonts w:ascii="Times New Roman" w:eastAsia="Times New Roman" w:hAnsi="Times New Roman" w:cs="Times New Roman"/>
      <w:b/>
      <w:sz w:val="28"/>
      <w:szCs w:val="20"/>
      <w:lang w:eastAsia="pl-PL"/>
    </w:rPr>
  </w:style>
  <w:style w:type="paragraph" w:customStyle="1" w:styleId="Wstpniesformatowany">
    <w:name w:val="Wstępnie sformatowany"/>
    <w:basedOn w:val="Normalny"/>
    <w:rsid w:val="001407BC"/>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1407BC"/>
    <w:pPr>
      <w:widowControl w:val="0"/>
      <w:autoSpaceDE/>
      <w:autoSpaceDN/>
      <w:jc w:val="both"/>
    </w:pPr>
    <w:rPr>
      <w:rFonts w:ascii="Arial" w:hAnsi="Arial"/>
      <w:sz w:val="22"/>
      <w:szCs w:val="22"/>
    </w:rPr>
  </w:style>
  <w:style w:type="character" w:customStyle="1" w:styleId="Styl3Znak">
    <w:name w:val="Styl3 Znak"/>
    <w:link w:val="Styl3"/>
    <w:rsid w:val="001407BC"/>
    <w:rPr>
      <w:rFonts w:ascii="Arial" w:eastAsia="Times New Roman" w:hAnsi="Arial" w:cs="Times New Roman"/>
      <w:b/>
      <w:bCs/>
      <w:lang w:eastAsia="pl-PL"/>
    </w:rPr>
  </w:style>
  <w:style w:type="paragraph" w:customStyle="1" w:styleId="Zanag1">
    <w:name w:val="Zał nagł1"/>
    <w:basedOn w:val="Akapitzlist"/>
    <w:qFormat/>
    <w:rsid w:val="001407BC"/>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1407BC"/>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St4-punkt">
    <w:name w:val="St4-punkt"/>
    <w:rsid w:val="001407BC"/>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1407BC"/>
    <w:pPr>
      <w:spacing w:after="200" w:line="240" w:lineRule="auto"/>
      <w:jc w:val="left"/>
    </w:pPr>
    <w:rPr>
      <w:b/>
      <w:bCs/>
      <w:color w:val="4F81BD"/>
      <w:sz w:val="18"/>
      <w:szCs w:val="18"/>
      <w:lang w:eastAsia="pl-PL"/>
    </w:rPr>
  </w:style>
  <w:style w:type="paragraph" w:customStyle="1" w:styleId="IParagraf">
    <w:name w:val="I Paragraf"/>
    <w:basedOn w:val="Tytu"/>
    <w:qFormat/>
    <w:rsid w:val="001407BC"/>
    <w:pPr>
      <w:keepNext/>
      <w:keepLines/>
      <w:numPr>
        <w:numId w:val="15"/>
      </w:numPr>
      <w:autoSpaceDE/>
      <w:autoSpaceDN/>
      <w:spacing w:before="240"/>
      <w:contextualSpacing/>
    </w:pPr>
    <w:rPr>
      <w:rFonts w:ascii="Arial" w:hAnsi="Arial" w:cs="Arial"/>
      <w:bCs w:val="0"/>
      <w:iCs/>
      <w:sz w:val="22"/>
      <w:szCs w:val="22"/>
    </w:rPr>
  </w:style>
  <w:style w:type="paragraph" w:customStyle="1" w:styleId="IIInumerowanie">
    <w:name w:val="III numerowanie"/>
    <w:basedOn w:val="Tekstpodstawowy"/>
    <w:rsid w:val="001407BC"/>
    <w:pPr>
      <w:widowControl w:val="0"/>
      <w:numPr>
        <w:numId w:val="18"/>
      </w:numPr>
      <w:adjustRightInd w:val="0"/>
      <w:spacing w:line="240" w:lineRule="auto"/>
      <w:contextualSpacing/>
      <w:textAlignment w:val="baseline"/>
    </w:pPr>
    <w:rPr>
      <w:rFonts w:eastAsia="SimSun" w:cs="Times New Roman"/>
      <w:snapToGrid w:val="0"/>
      <w:color w:val="000000"/>
      <w:lang w:eastAsia="pl-PL"/>
    </w:rPr>
  </w:style>
  <w:style w:type="paragraph" w:customStyle="1" w:styleId="iVliterowanie">
    <w:name w:val="iV literowanie"/>
    <w:basedOn w:val="IIInumerowanie"/>
    <w:qFormat/>
    <w:rsid w:val="001407BC"/>
    <w:pPr>
      <w:numPr>
        <w:numId w:val="20"/>
      </w:numPr>
      <w:spacing w:before="120"/>
    </w:pPr>
    <w:rPr>
      <w:kern w:val="24"/>
    </w:rPr>
  </w:style>
  <w:style w:type="paragraph" w:customStyle="1" w:styleId="Styl1">
    <w:name w:val="Styl1"/>
    <w:basedOn w:val="Tytu"/>
    <w:link w:val="Styl1Znak"/>
    <w:qFormat/>
    <w:rsid w:val="001407BC"/>
    <w:pPr>
      <w:widowControl w:val="0"/>
      <w:numPr>
        <w:numId w:val="17"/>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1407BC"/>
    <w:rPr>
      <w:rFonts w:ascii="Arial" w:eastAsia="Times New Roman" w:hAnsi="Arial" w:cs="Arial"/>
      <w:lang w:eastAsia="pl-PL"/>
    </w:rPr>
  </w:style>
  <w:style w:type="paragraph" w:customStyle="1" w:styleId="IIIXPodtytu">
    <w:name w:val="IIIX Podtytuł"/>
    <w:basedOn w:val="Podtytu"/>
    <w:rsid w:val="001407BC"/>
    <w:pPr>
      <w:keepNext/>
      <w:keepLines/>
      <w:spacing w:after="240"/>
      <w:ind w:left="0"/>
      <w:outlineLvl w:val="9"/>
    </w:pPr>
    <w:rPr>
      <w:rFonts w:ascii="Arial" w:hAnsi="Arial"/>
      <w:bCs/>
      <w:sz w:val="22"/>
    </w:rPr>
  </w:style>
  <w:style w:type="paragraph" w:customStyle="1" w:styleId="IIVnumerowanie">
    <w:name w:val="IIV numerowanie"/>
    <w:basedOn w:val="iVliterowanie"/>
    <w:qFormat/>
    <w:rsid w:val="001407BC"/>
    <w:pPr>
      <w:numPr>
        <w:ilvl w:val="2"/>
        <w:numId w:val="16"/>
      </w:numPr>
    </w:pPr>
  </w:style>
  <w:style w:type="paragraph" w:customStyle="1" w:styleId="IIIZaczniki">
    <w:name w:val="III Zaączniki"/>
    <w:basedOn w:val="IParagraf"/>
    <w:qFormat/>
    <w:rsid w:val="001407BC"/>
    <w:pPr>
      <w:numPr>
        <w:numId w:val="19"/>
      </w:numPr>
      <w:ind w:left="720"/>
      <w:jc w:val="both"/>
    </w:pPr>
    <w:rPr>
      <w:b w:val="0"/>
      <w:sz w:val="18"/>
    </w:rPr>
  </w:style>
  <w:style w:type="paragraph" w:customStyle="1" w:styleId="StylIIUstpJasnoniebieski">
    <w:name w:val="Styl II Ustęp + Jasnoniebieski"/>
    <w:basedOn w:val="IIUstp"/>
    <w:rsid w:val="001407BC"/>
    <w:pPr>
      <w:numPr>
        <w:numId w:val="1"/>
      </w:numPr>
      <w:spacing w:before="120"/>
      <w:ind w:left="357" w:hanging="357"/>
    </w:pPr>
    <w:rPr>
      <w:color w:val="00B0F0"/>
    </w:rPr>
  </w:style>
  <w:style w:type="paragraph" w:customStyle="1" w:styleId="IIIPodstawowy">
    <w:name w:val="III Podstawowy"/>
    <w:basedOn w:val="Normalny"/>
    <w:rsid w:val="001407BC"/>
    <w:pPr>
      <w:widowControl w:val="0"/>
      <w:adjustRightInd w:val="0"/>
      <w:spacing w:before="120" w:after="120" w:line="240" w:lineRule="auto"/>
      <w:contextualSpacing/>
      <w:textAlignment w:val="baseline"/>
    </w:pPr>
    <w:rPr>
      <w:rFonts w:ascii="Arial" w:hAnsi="Arial"/>
      <w:bCs/>
      <w:lang w:eastAsia="pl-PL"/>
    </w:rPr>
  </w:style>
  <w:style w:type="paragraph" w:customStyle="1" w:styleId="NumIIpoz">
    <w:name w:val="Num II poz"/>
    <w:qFormat/>
    <w:rsid w:val="001407BC"/>
    <w:pPr>
      <w:tabs>
        <w:tab w:val="center" w:pos="851"/>
      </w:tabs>
      <w:spacing w:after="0"/>
      <w:jc w:val="both"/>
    </w:pPr>
    <w:rPr>
      <w:rFonts w:ascii="Arial" w:eastAsia="Times New Roman" w:hAnsi="Arial" w:cs="Arial"/>
    </w:rPr>
  </w:style>
  <w:style w:type="table" w:customStyle="1" w:styleId="Tabela-Siatka61">
    <w:name w:val="Tabela - Siatka61"/>
    <w:basedOn w:val="Standardowy"/>
    <w:next w:val="Tabela-Siatka"/>
    <w:uiPriority w:val="5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DD11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DD119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356">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09278736">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68876505">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266038752">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430393564">
      <w:bodyDiv w:val="1"/>
      <w:marLeft w:val="0"/>
      <w:marRight w:val="0"/>
      <w:marTop w:val="0"/>
      <w:marBottom w:val="0"/>
      <w:divBdr>
        <w:top w:val="none" w:sz="0" w:space="0" w:color="auto"/>
        <w:left w:val="none" w:sz="0" w:space="0" w:color="auto"/>
        <w:bottom w:val="none" w:sz="0" w:space="0" w:color="auto"/>
        <w:right w:val="none" w:sz="0" w:space="0" w:color="auto"/>
      </w:divBdr>
    </w:div>
    <w:div w:id="1505625615">
      <w:bodyDiv w:val="1"/>
      <w:marLeft w:val="0"/>
      <w:marRight w:val="0"/>
      <w:marTop w:val="0"/>
      <w:marBottom w:val="0"/>
      <w:divBdr>
        <w:top w:val="none" w:sz="0" w:space="0" w:color="auto"/>
        <w:left w:val="none" w:sz="0" w:space="0" w:color="auto"/>
        <w:bottom w:val="none" w:sz="0" w:space="0" w:color="auto"/>
        <w:right w:val="none" w:sz="0" w:space="0" w:color="auto"/>
      </w:divBdr>
    </w:div>
    <w:div w:id="1775124152">
      <w:bodyDiv w:val="1"/>
      <w:marLeft w:val="0"/>
      <w:marRight w:val="0"/>
      <w:marTop w:val="0"/>
      <w:marBottom w:val="0"/>
      <w:divBdr>
        <w:top w:val="none" w:sz="0" w:space="0" w:color="auto"/>
        <w:left w:val="none" w:sz="0" w:space="0" w:color="auto"/>
        <w:bottom w:val="none" w:sz="0" w:space="0" w:color="auto"/>
        <w:right w:val="none" w:sz="0" w:space="0" w:color="auto"/>
      </w:divBdr>
    </w:div>
    <w:div w:id="1861969679">
      <w:bodyDiv w:val="1"/>
      <w:marLeft w:val="0"/>
      <w:marRight w:val="0"/>
      <w:marTop w:val="0"/>
      <w:marBottom w:val="0"/>
      <w:divBdr>
        <w:top w:val="none" w:sz="0" w:space="0" w:color="auto"/>
        <w:left w:val="none" w:sz="0" w:space="0" w:color="auto"/>
        <w:bottom w:val="none" w:sz="0" w:space="0" w:color="auto"/>
        <w:right w:val="none" w:sz="0" w:space="0" w:color="auto"/>
      </w:divBdr>
    </w:div>
    <w:div w:id="189951115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EAC7121DFB459C9A006719C0C011B4"/>
        <w:category>
          <w:name w:val="Ogólne"/>
          <w:gallery w:val="placeholder"/>
        </w:category>
        <w:types>
          <w:type w:val="bbPlcHdr"/>
        </w:types>
        <w:behaviors>
          <w:behavior w:val="content"/>
        </w:behaviors>
        <w:guid w:val="{1A90A181-57BD-493F-A1DF-795D2F7C52ED}"/>
      </w:docPartPr>
      <w:docPartBody>
        <w:p w:rsidR="00D6340D" w:rsidRDefault="00D6340D" w:rsidP="00D6340D">
          <w:pPr>
            <w:pStyle w:val="A4EAC7121DFB459C9A006719C0C011B4"/>
          </w:pPr>
          <w:r w:rsidRPr="00B838C1">
            <w:rPr>
              <w:rStyle w:val="Tekstzastpczy"/>
            </w:rPr>
            <w:t>[Słowa kluczowe]</w:t>
          </w:r>
        </w:p>
      </w:docPartBody>
    </w:docPart>
    <w:docPart>
      <w:docPartPr>
        <w:name w:val="C4621F489BB64FD589EF5022E532434C"/>
        <w:category>
          <w:name w:val="Ogólne"/>
          <w:gallery w:val="placeholder"/>
        </w:category>
        <w:types>
          <w:type w:val="bbPlcHdr"/>
        </w:types>
        <w:behaviors>
          <w:behavior w:val="content"/>
        </w:behaviors>
        <w:guid w:val="{A7BA7EED-2A29-4E40-9AE4-93B9FE3C9422}"/>
      </w:docPartPr>
      <w:docPartBody>
        <w:p w:rsidR="00CC4E8F" w:rsidRDefault="00D6340D">
          <w:r w:rsidRPr="00857B4D">
            <w:rPr>
              <w:rStyle w:val="Tekstzastpczy"/>
            </w:rPr>
            <w:t>[Słowa kluczowe]</w:t>
          </w:r>
        </w:p>
      </w:docPartBody>
    </w:docPart>
    <w:docPart>
      <w:docPartPr>
        <w:name w:val="9A8718E4864D4EC9B8A214C4110264EA"/>
        <w:category>
          <w:name w:val="Ogólne"/>
          <w:gallery w:val="placeholder"/>
        </w:category>
        <w:types>
          <w:type w:val="bbPlcHdr"/>
        </w:types>
        <w:behaviors>
          <w:behavior w:val="content"/>
        </w:behaviors>
        <w:guid w:val="{55EF5844-64F2-4CD8-BA49-6B6776F5B946}"/>
      </w:docPartPr>
      <w:docPartBody>
        <w:p w:rsidR="00B610EE" w:rsidRDefault="00552B9A" w:rsidP="00552B9A">
          <w:pPr>
            <w:pStyle w:val="9A8718E4864D4EC9B8A214C4110264EA"/>
          </w:pPr>
          <w:r w:rsidRPr="00CA4CB3">
            <w:rPr>
              <w:rStyle w:val="Tekstzastpczy"/>
            </w:rPr>
            <w:t>[Słowa kluczowe]</w:t>
          </w:r>
        </w:p>
      </w:docPartBody>
    </w:docPart>
    <w:docPart>
      <w:docPartPr>
        <w:name w:val="2C74BC76226D4538B682433F902D01B3"/>
        <w:category>
          <w:name w:val="Ogólne"/>
          <w:gallery w:val="placeholder"/>
        </w:category>
        <w:types>
          <w:type w:val="bbPlcHdr"/>
        </w:types>
        <w:behaviors>
          <w:behavior w:val="content"/>
        </w:behaviors>
        <w:guid w:val="{610B00D7-6663-4955-975F-1EA0C57287DC}"/>
      </w:docPartPr>
      <w:docPartBody>
        <w:p w:rsidR="00B610EE" w:rsidRDefault="00552B9A" w:rsidP="00552B9A">
          <w:pPr>
            <w:pStyle w:val="2C74BC76226D4538B682433F902D01B3"/>
          </w:pPr>
          <w:r w:rsidRPr="00A60968">
            <w:rPr>
              <w:rStyle w:val="Tekstzastpczy"/>
            </w:rPr>
            <w:t>[Tytuł]</w:t>
          </w:r>
        </w:p>
      </w:docPartBody>
    </w:docPart>
    <w:docPart>
      <w:docPartPr>
        <w:name w:val="B8F949FD87BD48B1BB67BB78781A1391"/>
        <w:category>
          <w:name w:val="Ogólne"/>
          <w:gallery w:val="placeholder"/>
        </w:category>
        <w:types>
          <w:type w:val="bbPlcHdr"/>
        </w:types>
        <w:behaviors>
          <w:behavior w:val="content"/>
        </w:behaviors>
        <w:guid w:val="{82C5B754-7ACC-4472-BE0F-4B35809F9C5E}"/>
      </w:docPartPr>
      <w:docPartBody>
        <w:p w:rsidR="00027BD2" w:rsidRDefault="00B610EE" w:rsidP="00B610EE">
          <w:pPr>
            <w:pStyle w:val="B8F949FD87BD48B1BB67BB78781A1391"/>
          </w:pPr>
          <w:r w:rsidRPr="00CF6B20">
            <w:rPr>
              <w:rStyle w:val="Tekstzastpczy"/>
            </w:rPr>
            <w:t>[Słowa kluczowe]</w:t>
          </w:r>
        </w:p>
      </w:docPartBody>
    </w:docPart>
    <w:docPart>
      <w:docPartPr>
        <w:name w:val="D1D8291980854DB6AD0E55DEAC12589C"/>
        <w:category>
          <w:name w:val="Ogólne"/>
          <w:gallery w:val="placeholder"/>
        </w:category>
        <w:types>
          <w:type w:val="bbPlcHdr"/>
        </w:types>
        <w:behaviors>
          <w:behavior w:val="content"/>
        </w:behaviors>
        <w:guid w:val="{20C9CE16-8E2F-4E06-AEB9-7240B5A945F1}"/>
      </w:docPartPr>
      <w:docPartBody>
        <w:p w:rsidR="007D0017" w:rsidRDefault="008C1C51" w:rsidP="008C1C51">
          <w:pPr>
            <w:pStyle w:val="D1D8291980854DB6AD0E55DEAC12589C"/>
          </w:pPr>
          <w:r w:rsidRPr="00A60968">
            <w:rPr>
              <w:rStyle w:val="Tekstzastpczy"/>
            </w:rPr>
            <w:t>[Tytuł]</w:t>
          </w:r>
        </w:p>
      </w:docPartBody>
    </w:docPart>
    <w:docPart>
      <w:docPartPr>
        <w:name w:val="EB91AD0592AD4A6594D94DBFDB270EF4"/>
        <w:category>
          <w:name w:val="Ogólne"/>
          <w:gallery w:val="placeholder"/>
        </w:category>
        <w:types>
          <w:type w:val="bbPlcHdr"/>
        </w:types>
        <w:behaviors>
          <w:behavior w:val="content"/>
        </w:behaviors>
        <w:guid w:val="{9624BD81-560B-40A2-B702-094D030DEB39}"/>
      </w:docPartPr>
      <w:docPartBody>
        <w:p w:rsidR="007D0017" w:rsidRDefault="008C1C51" w:rsidP="008C1C51">
          <w:pPr>
            <w:pStyle w:val="EB91AD0592AD4A6594D94DBFDB270EF4"/>
          </w:pPr>
          <w:r w:rsidRPr="00CA4CB3">
            <w:rPr>
              <w:rStyle w:val="Tekstzastpczy"/>
            </w:rPr>
            <w:t>[Słowa kluczowe]</w:t>
          </w:r>
        </w:p>
      </w:docPartBody>
    </w:docPart>
    <w:docPart>
      <w:docPartPr>
        <w:name w:val="599D5E38D4B64A2C91D821A9A307E4A0"/>
        <w:category>
          <w:name w:val="Ogólne"/>
          <w:gallery w:val="placeholder"/>
        </w:category>
        <w:types>
          <w:type w:val="bbPlcHdr"/>
        </w:types>
        <w:behaviors>
          <w:behavior w:val="content"/>
        </w:behaviors>
        <w:guid w:val="{E828177D-BCE5-46AD-9488-9E48E89FC68D}"/>
      </w:docPartPr>
      <w:docPartBody>
        <w:p w:rsidR="007D0017" w:rsidRDefault="008C1C51" w:rsidP="008C1C51">
          <w:pPr>
            <w:pStyle w:val="599D5E38D4B64A2C91D821A9A307E4A0"/>
          </w:pPr>
          <w:r w:rsidRPr="00CA4CB3">
            <w:rPr>
              <w:rStyle w:val="Tekstzastpczy"/>
            </w:rPr>
            <w:t>[Słowa kluczowe]</w:t>
          </w:r>
        </w:p>
      </w:docPartBody>
    </w:docPart>
    <w:docPart>
      <w:docPartPr>
        <w:name w:val="28CD47E277A3483380429344A6D57185"/>
        <w:category>
          <w:name w:val="Ogólne"/>
          <w:gallery w:val="placeholder"/>
        </w:category>
        <w:types>
          <w:type w:val="bbPlcHdr"/>
        </w:types>
        <w:behaviors>
          <w:behavior w:val="content"/>
        </w:behaviors>
        <w:guid w:val="{C7FBEFBA-0BDA-41A6-A54F-4E7D3B3AFCB6}"/>
      </w:docPartPr>
      <w:docPartBody>
        <w:p w:rsidR="007D0017" w:rsidRDefault="008C1C51" w:rsidP="008C1C51">
          <w:pPr>
            <w:pStyle w:val="28CD47E277A3483380429344A6D57185"/>
          </w:pPr>
          <w:r w:rsidRPr="00A60968">
            <w:rPr>
              <w:rStyle w:val="Tekstzastpczy"/>
            </w:rPr>
            <w:t>[Tytuł]</w:t>
          </w:r>
        </w:p>
      </w:docPartBody>
    </w:docPart>
    <w:docPart>
      <w:docPartPr>
        <w:name w:val="1072860238764C92B65589DB8525ACEC"/>
        <w:category>
          <w:name w:val="Ogólne"/>
          <w:gallery w:val="placeholder"/>
        </w:category>
        <w:types>
          <w:type w:val="bbPlcHdr"/>
        </w:types>
        <w:behaviors>
          <w:behavior w:val="content"/>
        </w:behaviors>
        <w:guid w:val="{E12345AA-04BE-4805-8BCD-FE094E099B1B}"/>
      </w:docPartPr>
      <w:docPartBody>
        <w:p w:rsidR="007D0017" w:rsidRDefault="008C1C51" w:rsidP="008C1C51">
          <w:pPr>
            <w:pStyle w:val="1072860238764C92B65589DB8525ACEC"/>
          </w:pPr>
          <w:r w:rsidRPr="00CA4CB3">
            <w:rPr>
              <w:rStyle w:val="Tekstzastpczy"/>
            </w:rPr>
            <w:t>[Słowa kluczowe]</w:t>
          </w:r>
        </w:p>
      </w:docPartBody>
    </w:docPart>
    <w:docPart>
      <w:docPartPr>
        <w:name w:val="3C6F8A6B347C45BDBA14183EE16FBC59"/>
        <w:category>
          <w:name w:val="Ogólne"/>
          <w:gallery w:val="placeholder"/>
        </w:category>
        <w:types>
          <w:type w:val="bbPlcHdr"/>
        </w:types>
        <w:behaviors>
          <w:behavior w:val="content"/>
        </w:behaviors>
        <w:guid w:val="{5E0B0D7C-F24A-4589-8E68-A8ABCE69C594}"/>
      </w:docPartPr>
      <w:docPartBody>
        <w:p w:rsidR="007D0017" w:rsidRDefault="008C1C51" w:rsidP="008C1C51">
          <w:pPr>
            <w:pStyle w:val="3C6F8A6B347C45BDBA14183EE16FBC59"/>
          </w:pPr>
          <w:r w:rsidRPr="00A60968">
            <w:rPr>
              <w:rStyle w:val="Tekstzastpczy"/>
            </w:rPr>
            <w:t>[Tytuł]</w:t>
          </w:r>
        </w:p>
      </w:docPartBody>
    </w:docPart>
    <w:docPart>
      <w:docPartPr>
        <w:name w:val="508C80953DC54E1D97BB266C49C596CD"/>
        <w:category>
          <w:name w:val="Ogólne"/>
          <w:gallery w:val="placeholder"/>
        </w:category>
        <w:types>
          <w:type w:val="bbPlcHdr"/>
        </w:types>
        <w:behaviors>
          <w:behavior w:val="content"/>
        </w:behaviors>
        <w:guid w:val="{70EB6BC5-9F5A-4B5C-9D96-3AFBBDFA7AC2}"/>
      </w:docPartPr>
      <w:docPartBody>
        <w:p w:rsidR="007D0017" w:rsidRDefault="008C1C51" w:rsidP="008C1C51">
          <w:pPr>
            <w:pStyle w:val="508C80953DC54E1D97BB266C49C596CD"/>
          </w:pPr>
          <w:r w:rsidRPr="00CA4CB3">
            <w:rPr>
              <w:rStyle w:val="Tekstzastpczy"/>
            </w:rPr>
            <w:t>[Słowa kluczowe]</w:t>
          </w:r>
        </w:p>
      </w:docPartBody>
    </w:docPart>
    <w:docPart>
      <w:docPartPr>
        <w:name w:val="97E8FDF61DED4C7295CAEE635E140A16"/>
        <w:category>
          <w:name w:val="Ogólne"/>
          <w:gallery w:val="placeholder"/>
        </w:category>
        <w:types>
          <w:type w:val="bbPlcHdr"/>
        </w:types>
        <w:behaviors>
          <w:behavior w:val="content"/>
        </w:behaviors>
        <w:guid w:val="{88BE3515-0B19-4E2A-87D6-330CE2B10BC2}"/>
      </w:docPartPr>
      <w:docPartBody>
        <w:p w:rsidR="007D0017" w:rsidRDefault="008C1C51" w:rsidP="008C1C51">
          <w:pPr>
            <w:pStyle w:val="97E8FDF61DED4C7295CAEE635E140A16"/>
          </w:pPr>
          <w:r w:rsidRPr="00A60968">
            <w:rPr>
              <w:rStyle w:val="Tekstzastpczy"/>
            </w:rPr>
            <w:t>[Tytuł]</w:t>
          </w:r>
        </w:p>
      </w:docPartBody>
    </w:docPart>
    <w:docPart>
      <w:docPartPr>
        <w:name w:val="7874F5911BD94E82956ED16EECE55ECE"/>
        <w:category>
          <w:name w:val="Ogólne"/>
          <w:gallery w:val="placeholder"/>
        </w:category>
        <w:types>
          <w:type w:val="bbPlcHdr"/>
        </w:types>
        <w:behaviors>
          <w:behavior w:val="content"/>
        </w:behaviors>
        <w:guid w:val="{420C885B-6C9C-4474-ADAF-064B18B231C3}"/>
      </w:docPartPr>
      <w:docPartBody>
        <w:p w:rsidR="007D0017" w:rsidRDefault="008C1C51" w:rsidP="008C1C51">
          <w:pPr>
            <w:pStyle w:val="7874F5911BD94E82956ED16EECE55ECE"/>
          </w:pPr>
          <w:r w:rsidRPr="00CA4CB3">
            <w:rPr>
              <w:rStyle w:val="Tekstzastpczy"/>
            </w:rPr>
            <w:t>[Słowa kluczowe]</w:t>
          </w:r>
        </w:p>
      </w:docPartBody>
    </w:docPart>
    <w:docPart>
      <w:docPartPr>
        <w:name w:val="0E0C3AC5B6514F8882924E23D08A928F"/>
        <w:category>
          <w:name w:val="Ogólne"/>
          <w:gallery w:val="placeholder"/>
        </w:category>
        <w:types>
          <w:type w:val="bbPlcHdr"/>
        </w:types>
        <w:behaviors>
          <w:behavior w:val="content"/>
        </w:behaviors>
        <w:guid w:val="{9A234B05-3E76-4E1D-841D-35B44C5C8A03}"/>
      </w:docPartPr>
      <w:docPartBody>
        <w:p w:rsidR="007D0017" w:rsidRDefault="008C1C51" w:rsidP="008C1C51">
          <w:pPr>
            <w:pStyle w:val="0E0C3AC5B6514F8882924E23D08A928F"/>
          </w:pPr>
          <w:r w:rsidRPr="00A60968">
            <w:rPr>
              <w:rStyle w:val="Tekstzastpczy"/>
            </w:rPr>
            <w:t>[Tytuł]</w:t>
          </w:r>
        </w:p>
      </w:docPartBody>
    </w:docPart>
    <w:docPart>
      <w:docPartPr>
        <w:name w:val="226C1BBC13B24E2DB3CC9D303116DDA2"/>
        <w:category>
          <w:name w:val="Ogólne"/>
          <w:gallery w:val="placeholder"/>
        </w:category>
        <w:types>
          <w:type w:val="bbPlcHdr"/>
        </w:types>
        <w:behaviors>
          <w:behavior w:val="content"/>
        </w:behaviors>
        <w:guid w:val="{3AD3A5BB-427E-477A-AA50-476D6B322FE3}"/>
      </w:docPartPr>
      <w:docPartBody>
        <w:p w:rsidR="007D0017" w:rsidRDefault="008C1C51" w:rsidP="008C1C51">
          <w:pPr>
            <w:pStyle w:val="226C1BBC13B24E2DB3CC9D303116DDA2"/>
          </w:pPr>
          <w:r w:rsidRPr="00CA4CB3">
            <w:rPr>
              <w:rStyle w:val="Tekstzastpczy"/>
            </w:rPr>
            <w:t>[Słowa kluczowe]</w:t>
          </w:r>
        </w:p>
      </w:docPartBody>
    </w:docPart>
    <w:docPart>
      <w:docPartPr>
        <w:name w:val="85C507EF7BC447AAA77F1A8C8CB5553A"/>
        <w:category>
          <w:name w:val="Ogólne"/>
          <w:gallery w:val="placeholder"/>
        </w:category>
        <w:types>
          <w:type w:val="bbPlcHdr"/>
        </w:types>
        <w:behaviors>
          <w:behavior w:val="content"/>
        </w:behaviors>
        <w:guid w:val="{CF1D020D-1A1F-4AA5-BD34-752F12A9412C}"/>
      </w:docPartPr>
      <w:docPartBody>
        <w:p w:rsidR="007D0017" w:rsidRDefault="008C1C51" w:rsidP="008C1C51">
          <w:pPr>
            <w:pStyle w:val="85C507EF7BC447AAA77F1A8C8CB5553A"/>
          </w:pPr>
          <w:r w:rsidRPr="00A60968">
            <w:rPr>
              <w:rStyle w:val="Tekstzastpczy"/>
            </w:rPr>
            <w:t>[Tytuł]</w:t>
          </w:r>
        </w:p>
      </w:docPartBody>
    </w:docPart>
    <w:docPart>
      <w:docPartPr>
        <w:name w:val="A4F207612CAC4EBB8E181F79020D6E06"/>
        <w:category>
          <w:name w:val="Ogólne"/>
          <w:gallery w:val="placeholder"/>
        </w:category>
        <w:types>
          <w:type w:val="bbPlcHdr"/>
        </w:types>
        <w:behaviors>
          <w:behavior w:val="content"/>
        </w:behaviors>
        <w:guid w:val="{680575CC-228B-43A7-979F-E39155491CD0}"/>
      </w:docPartPr>
      <w:docPartBody>
        <w:p w:rsidR="007D0017" w:rsidRDefault="008C1C51">
          <w:r w:rsidRPr="00FE1B89">
            <w:rPr>
              <w:rStyle w:val="Tekstzastpczy"/>
            </w:rPr>
            <w:t>[Tytuł]</w:t>
          </w:r>
        </w:p>
      </w:docPartBody>
    </w:docPart>
    <w:docPart>
      <w:docPartPr>
        <w:name w:val="10F20553DC164D69B9F4B70BBBFC5616"/>
        <w:category>
          <w:name w:val="Ogólne"/>
          <w:gallery w:val="placeholder"/>
        </w:category>
        <w:types>
          <w:type w:val="bbPlcHdr"/>
        </w:types>
        <w:behaviors>
          <w:behavior w:val="content"/>
        </w:behaviors>
        <w:guid w:val="{908764BA-B8EC-4C91-B9FE-4144B6B09B60}"/>
      </w:docPartPr>
      <w:docPartBody>
        <w:p w:rsidR="0076369F" w:rsidRDefault="004F59E5">
          <w:r w:rsidRPr="00F66DCA">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7BD2"/>
    <w:rsid w:val="00035FD2"/>
    <w:rsid w:val="00043B85"/>
    <w:rsid w:val="000541D0"/>
    <w:rsid w:val="00073253"/>
    <w:rsid w:val="0007374A"/>
    <w:rsid w:val="00092C4D"/>
    <w:rsid w:val="00093F96"/>
    <w:rsid w:val="000A1772"/>
    <w:rsid w:val="000A3410"/>
    <w:rsid w:val="000A5F18"/>
    <w:rsid w:val="000B1B7A"/>
    <w:rsid w:val="000B4E1F"/>
    <w:rsid w:val="000B5078"/>
    <w:rsid w:val="000B5F48"/>
    <w:rsid w:val="000F3FFD"/>
    <w:rsid w:val="00110E7A"/>
    <w:rsid w:val="00112677"/>
    <w:rsid w:val="00121F39"/>
    <w:rsid w:val="001C7176"/>
    <w:rsid w:val="001E3168"/>
    <w:rsid w:val="001F4D89"/>
    <w:rsid w:val="001F6AB2"/>
    <w:rsid w:val="00200E77"/>
    <w:rsid w:val="002036E3"/>
    <w:rsid w:val="00263FCB"/>
    <w:rsid w:val="0027219B"/>
    <w:rsid w:val="0027490D"/>
    <w:rsid w:val="002A14E2"/>
    <w:rsid w:val="002A5475"/>
    <w:rsid w:val="002D0025"/>
    <w:rsid w:val="002D5E73"/>
    <w:rsid w:val="002D7537"/>
    <w:rsid w:val="002E5DB1"/>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17693"/>
    <w:rsid w:val="0046204C"/>
    <w:rsid w:val="00466F50"/>
    <w:rsid w:val="00472B4C"/>
    <w:rsid w:val="004755AE"/>
    <w:rsid w:val="00486F64"/>
    <w:rsid w:val="00496BD7"/>
    <w:rsid w:val="004A4ED0"/>
    <w:rsid w:val="004B30AB"/>
    <w:rsid w:val="004F59E5"/>
    <w:rsid w:val="00504382"/>
    <w:rsid w:val="00504B11"/>
    <w:rsid w:val="00507D73"/>
    <w:rsid w:val="005501CF"/>
    <w:rsid w:val="00552B9A"/>
    <w:rsid w:val="00572957"/>
    <w:rsid w:val="00584919"/>
    <w:rsid w:val="005A14F1"/>
    <w:rsid w:val="005A7CF4"/>
    <w:rsid w:val="005B35FD"/>
    <w:rsid w:val="005B5BB2"/>
    <w:rsid w:val="005C354C"/>
    <w:rsid w:val="005D1BC0"/>
    <w:rsid w:val="005F7B82"/>
    <w:rsid w:val="00600D1C"/>
    <w:rsid w:val="00604DBC"/>
    <w:rsid w:val="00657004"/>
    <w:rsid w:val="0067331D"/>
    <w:rsid w:val="00690FBB"/>
    <w:rsid w:val="006A12EA"/>
    <w:rsid w:val="006A4C38"/>
    <w:rsid w:val="006A4DB0"/>
    <w:rsid w:val="006A6AFD"/>
    <w:rsid w:val="006F5276"/>
    <w:rsid w:val="00700E56"/>
    <w:rsid w:val="007039E9"/>
    <w:rsid w:val="00723176"/>
    <w:rsid w:val="00750EE7"/>
    <w:rsid w:val="007613B7"/>
    <w:rsid w:val="0076369F"/>
    <w:rsid w:val="00774C40"/>
    <w:rsid w:val="00793F2D"/>
    <w:rsid w:val="007D0017"/>
    <w:rsid w:val="007D2B04"/>
    <w:rsid w:val="007E096F"/>
    <w:rsid w:val="007E391E"/>
    <w:rsid w:val="007F437C"/>
    <w:rsid w:val="007F5D3C"/>
    <w:rsid w:val="00832C41"/>
    <w:rsid w:val="00843AAE"/>
    <w:rsid w:val="00851773"/>
    <w:rsid w:val="0085262B"/>
    <w:rsid w:val="00876E33"/>
    <w:rsid w:val="008803EB"/>
    <w:rsid w:val="008C1C51"/>
    <w:rsid w:val="008E019D"/>
    <w:rsid w:val="008E031B"/>
    <w:rsid w:val="0091435D"/>
    <w:rsid w:val="00917187"/>
    <w:rsid w:val="00920F8B"/>
    <w:rsid w:val="00923549"/>
    <w:rsid w:val="00926AF2"/>
    <w:rsid w:val="009324D2"/>
    <w:rsid w:val="009B2C80"/>
    <w:rsid w:val="009D1E37"/>
    <w:rsid w:val="00A00EEA"/>
    <w:rsid w:val="00A27FD0"/>
    <w:rsid w:val="00A347BC"/>
    <w:rsid w:val="00A35DF1"/>
    <w:rsid w:val="00A71B43"/>
    <w:rsid w:val="00A72EB3"/>
    <w:rsid w:val="00A84B74"/>
    <w:rsid w:val="00AC1621"/>
    <w:rsid w:val="00AD2FFF"/>
    <w:rsid w:val="00AD5090"/>
    <w:rsid w:val="00B14DB9"/>
    <w:rsid w:val="00B4616D"/>
    <w:rsid w:val="00B53165"/>
    <w:rsid w:val="00B57505"/>
    <w:rsid w:val="00B60536"/>
    <w:rsid w:val="00B610EE"/>
    <w:rsid w:val="00B90592"/>
    <w:rsid w:val="00BA17F0"/>
    <w:rsid w:val="00BA657E"/>
    <w:rsid w:val="00BB6011"/>
    <w:rsid w:val="00BC642E"/>
    <w:rsid w:val="00BC6FE2"/>
    <w:rsid w:val="00C102F1"/>
    <w:rsid w:val="00C67419"/>
    <w:rsid w:val="00C80E37"/>
    <w:rsid w:val="00C849CA"/>
    <w:rsid w:val="00C93CA0"/>
    <w:rsid w:val="00CA4EBC"/>
    <w:rsid w:val="00CC4E8F"/>
    <w:rsid w:val="00CD6EC5"/>
    <w:rsid w:val="00D34CE5"/>
    <w:rsid w:val="00D405FD"/>
    <w:rsid w:val="00D6340D"/>
    <w:rsid w:val="00D70111"/>
    <w:rsid w:val="00D84B3B"/>
    <w:rsid w:val="00D92514"/>
    <w:rsid w:val="00DA0DD7"/>
    <w:rsid w:val="00DB34D2"/>
    <w:rsid w:val="00DB544B"/>
    <w:rsid w:val="00DB73BB"/>
    <w:rsid w:val="00DC7A68"/>
    <w:rsid w:val="00DD6B38"/>
    <w:rsid w:val="00DE5A1D"/>
    <w:rsid w:val="00DF269A"/>
    <w:rsid w:val="00DF40DA"/>
    <w:rsid w:val="00E35FDA"/>
    <w:rsid w:val="00E47DB2"/>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0A5F18"/>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4EAC7121DFB459C9A006719C0C011B4">
    <w:name w:val="A4EAC7121DFB459C9A006719C0C011B4"/>
    <w:rsid w:val="00D6340D"/>
    <w:pPr>
      <w:spacing w:after="160" w:line="259" w:lineRule="auto"/>
    </w:pPr>
  </w:style>
  <w:style w:type="paragraph" w:customStyle="1" w:styleId="1CA4C193579B49FC86FBA4E91CD9ED12">
    <w:name w:val="1CA4C193579B49FC86FBA4E91CD9ED12"/>
    <w:rsid w:val="00D6340D"/>
    <w:pPr>
      <w:spacing w:after="160" w:line="259" w:lineRule="auto"/>
    </w:pPr>
  </w:style>
  <w:style w:type="paragraph" w:customStyle="1" w:styleId="BB8616FFE511450F99E169BE22E0F6BE">
    <w:name w:val="BB8616FFE511450F99E169BE22E0F6BE"/>
    <w:rsid w:val="00D6340D"/>
    <w:pPr>
      <w:spacing w:after="160" w:line="259" w:lineRule="auto"/>
    </w:pPr>
  </w:style>
  <w:style w:type="paragraph" w:customStyle="1" w:styleId="F6B78B682EA1487591508EF66E2D9C1A">
    <w:name w:val="F6B78B682EA1487591508EF66E2D9C1A"/>
    <w:rsid w:val="009D1E37"/>
    <w:pPr>
      <w:spacing w:after="160" w:line="259" w:lineRule="auto"/>
    </w:pPr>
  </w:style>
  <w:style w:type="paragraph" w:customStyle="1" w:styleId="87FDEADCED4B4C9A9F2A8312BB735BEA">
    <w:name w:val="87FDEADCED4B4C9A9F2A8312BB735BEA"/>
    <w:rsid w:val="00200E77"/>
    <w:pPr>
      <w:spacing w:after="160" w:line="259" w:lineRule="auto"/>
    </w:pPr>
  </w:style>
  <w:style w:type="paragraph" w:customStyle="1" w:styleId="9A8718E4864D4EC9B8A214C4110264EA">
    <w:name w:val="9A8718E4864D4EC9B8A214C4110264EA"/>
    <w:rsid w:val="00552B9A"/>
    <w:pPr>
      <w:spacing w:after="160" w:line="259" w:lineRule="auto"/>
    </w:pPr>
  </w:style>
  <w:style w:type="paragraph" w:customStyle="1" w:styleId="2C74BC76226D4538B682433F902D01B3">
    <w:name w:val="2C74BC76226D4538B682433F902D01B3"/>
    <w:rsid w:val="00552B9A"/>
    <w:pPr>
      <w:spacing w:after="160" w:line="259" w:lineRule="auto"/>
    </w:pPr>
  </w:style>
  <w:style w:type="paragraph" w:customStyle="1" w:styleId="6773DA7D5C8846ADAACF2EA6D2D0B11C">
    <w:name w:val="6773DA7D5C8846ADAACF2EA6D2D0B11C"/>
    <w:rsid w:val="00552B9A"/>
    <w:pPr>
      <w:spacing w:after="160" w:line="259" w:lineRule="auto"/>
    </w:pPr>
  </w:style>
  <w:style w:type="paragraph" w:customStyle="1" w:styleId="B0B1BFA6086F45F5BF5A388E289F2011">
    <w:name w:val="B0B1BFA6086F45F5BF5A388E289F2011"/>
    <w:rsid w:val="00552B9A"/>
    <w:pPr>
      <w:spacing w:after="160" w:line="259" w:lineRule="auto"/>
    </w:pPr>
  </w:style>
  <w:style w:type="paragraph" w:customStyle="1" w:styleId="65C4FBA4B7FC4F9EBE81AED916F83D22">
    <w:name w:val="65C4FBA4B7FC4F9EBE81AED916F83D22"/>
    <w:rsid w:val="00552B9A"/>
    <w:pPr>
      <w:spacing w:after="160" w:line="259" w:lineRule="auto"/>
    </w:pPr>
  </w:style>
  <w:style w:type="paragraph" w:customStyle="1" w:styleId="8C56FCB445B54E9BB19D156348C80C3D">
    <w:name w:val="8C56FCB445B54E9BB19D156348C80C3D"/>
    <w:rsid w:val="00552B9A"/>
    <w:pPr>
      <w:spacing w:after="160" w:line="259" w:lineRule="auto"/>
    </w:pPr>
  </w:style>
  <w:style w:type="paragraph" w:customStyle="1" w:styleId="9A8A20DBEB524486AD1FA3E7373631AD">
    <w:name w:val="9A8A20DBEB524486AD1FA3E7373631AD"/>
    <w:rsid w:val="00552B9A"/>
    <w:pPr>
      <w:spacing w:after="160" w:line="259" w:lineRule="auto"/>
    </w:pPr>
  </w:style>
  <w:style w:type="paragraph" w:customStyle="1" w:styleId="6089B0EED84E463085D397C57ABABB6D">
    <w:name w:val="6089B0EED84E463085D397C57ABABB6D"/>
    <w:rsid w:val="00552B9A"/>
    <w:pPr>
      <w:spacing w:after="160" w:line="259" w:lineRule="auto"/>
    </w:pPr>
  </w:style>
  <w:style w:type="paragraph" w:customStyle="1" w:styleId="80AB72A78AD248B68EE0B0E9794F53FB">
    <w:name w:val="80AB72A78AD248B68EE0B0E9794F53FB"/>
    <w:rsid w:val="00552B9A"/>
    <w:pPr>
      <w:spacing w:after="160" w:line="259" w:lineRule="auto"/>
    </w:pPr>
  </w:style>
  <w:style w:type="paragraph" w:customStyle="1" w:styleId="6717C0BF1BB04FB3A373A40DB50C5282">
    <w:name w:val="6717C0BF1BB04FB3A373A40DB50C5282"/>
    <w:rsid w:val="00552B9A"/>
    <w:pPr>
      <w:spacing w:after="160" w:line="259" w:lineRule="auto"/>
    </w:pPr>
  </w:style>
  <w:style w:type="paragraph" w:customStyle="1" w:styleId="6935217A6C9F459BA2428E5CFC306F2C">
    <w:name w:val="6935217A6C9F459BA2428E5CFC306F2C"/>
    <w:rsid w:val="00552B9A"/>
    <w:pPr>
      <w:spacing w:after="160" w:line="259" w:lineRule="auto"/>
    </w:pPr>
  </w:style>
  <w:style w:type="paragraph" w:customStyle="1" w:styleId="B8F949FD87BD48B1BB67BB78781A1391">
    <w:name w:val="B8F949FD87BD48B1BB67BB78781A1391"/>
    <w:rsid w:val="00B610EE"/>
    <w:pPr>
      <w:spacing w:after="160" w:line="259" w:lineRule="auto"/>
    </w:pPr>
  </w:style>
  <w:style w:type="paragraph" w:customStyle="1" w:styleId="F8483CF40CB04C009F6610F532CE5E86">
    <w:name w:val="F8483CF40CB04C009F6610F532CE5E86"/>
    <w:rsid w:val="00B610EE"/>
    <w:pPr>
      <w:spacing w:after="160" w:line="259" w:lineRule="auto"/>
    </w:pPr>
  </w:style>
  <w:style w:type="paragraph" w:customStyle="1" w:styleId="D1D8291980854DB6AD0E55DEAC12589C">
    <w:name w:val="D1D8291980854DB6AD0E55DEAC12589C"/>
    <w:rsid w:val="008C1C51"/>
    <w:pPr>
      <w:spacing w:after="160" w:line="259" w:lineRule="auto"/>
    </w:pPr>
  </w:style>
  <w:style w:type="paragraph" w:customStyle="1" w:styleId="EB91AD0592AD4A6594D94DBFDB270EF4">
    <w:name w:val="EB91AD0592AD4A6594D94DBFDB270EF4"/>
    <w:rsid w:val="008C1C51"/>
    <w:pPr>
      <w:spacing w:after="160" w:line="259" w:lineRule="auto"/>
    </w:pPr>
  </w:style>
  <w:style w:type="paragraph" w:customStyle="1" w:styleId="599D5E38D4B64A2C91D821A9A307E4A0">
    <w:name w:val="599D5E38D4B64A2C91D821A9A307E4A0"/>
    <w:rsid w:val="008C1C51"/>
    <w:pPr>
      <w:spacing w:after="160" w:line="259" w:lineRule="auto"/>
    </w:pPr>
  </w:style>
  <w:style w:type="paragraph" w:customStyle="1" w:styleId="28CD47E277A3483380429344A6D57185">
    <w:name w:val="28CD47E277A3483380429344A6D57185"/>
    <w:rsid w:val="008C1C51"/>
    <w:pPr>
      <w:spacing w:after="160" w:line="259" w:lineRule="auto"/>
    </w:pPr>
  </w:style>
  <w:style w:type="paragraph" w:customStyle="1" w:styleId="1072860238764C92B65589DB8525ACEC">
    <w:name w:val="1072860238764C92B65589DB8525ACEC"/>
    <w:rsid w:val="008C1C51"/>
    <w:pPr>
      <w:spacing w:after="160" w:line="259" w:lineRule="auto"/>
    </w:pPr>
  </w:style>
  <w:style w:type="paragraph" w:customStyle="1" w:styleId="3C6F8A6B347C45BDBA14183EE16FBC59">
    <w:name w:val="3C6F8A6B347C45BDBA14183EE16FBC59"/>
    <w:rsid w:val="008C1C51"/>
    <w:pPr>
      <w:spacing w:after="160" w:line="259" w:lineRule="auto"/>
    </w:pPr>
  </w:style>
  <w:style w:type="paragraph" w:customStyle="1" w:styleId="508C80953DC54E1D97BB266C49C596CD">
    <w:name w:val="508C80953DC54E1D97BB266C49C596CD"/>
    <w:rsid w:val="008C1C51"/>
    <w:pPr>
      <w:spacing w:after="160" w:line="259" w:lineRule="auto"/>
    </w:pPr>
  </w:style>
  <w:style w:type="paragraph" w:customStyle="1" w:styleId="97E8FDF61DED4C7295CAEE635E140A16">
    <w:name w:val="97E8FDF61DED4C7295CAEE635E140A16"/>
    <w:rsid w:val="008C1C51"/>
    <w:pPr>
      <w:spacing w:after="160" w:line="259" w:lineRule="auto"/>
    </w:pPr>
  </w:style>
  <w:style w:type="paragraph" w:customStyle="1" w:styleId="7874F5911BD94E82956ED16EECE55ECE">
    <w:name w:val="7874F5911BD94E82956ED16EECE55ECE"/>
    <w:rsid w:val="008C1C51"/>
    <w:pPr>
      <w:spacing w:after="160" w:line="259" w:lineRule="auto"/>
    </w:pPr>
  </w:style>
  <w:style w:type="paragraph" w:customStyle="1" w:styleId="0E0C3AC5B6514F8882924E23D08A928F">
    <w:name w:val="0E0C3AC5B6514F8882924E23D08A928F"/>
    <w:rsid w:val="008C1C51"/>
    <w:pPr>
      <w:spacing w:after="160" w:line="259" w:lineRule="auto"/>
    </w:pPr>
  </w:style>
  <w:style w:type="paragraph" w:customStyle="1" w:styleId="226C1BBC13B24E2DB3CC9D303116DDA2">
    <w:name w:val="226C1BBC13B24E2DB3CC9D303116DDA2"/>
    <w:rsid w:val="008C1C51"/>
    <w:pPr>
      <w:spacing w:after="160" w:line="259" w:lineRule="auto"/>
    </w:pPr>
  </w:style>
  <w:style w:type="paragraph" w:customStyle="1" w:styleId="85C507EF7BC447AAA77F1A8C8CB5553A">
    <w:name w:val="85C507EF7BC447AAA77F1A8C8CB5553A"/>
    <w:rsid w:val="008C1C51"/>
    <w:pPr>
      <w:spacing w:after="160" w:line="259" w:lineRule="auto"/>
    </w:pPr>
  </w:style>
  <w:style w:type="paragraph" w:customStyle="1" w:styleId="1215151BA2BB48129F853A0A62B96C0E">
    <w:name w:val="1215151BA2BB48129F853A0A62B96C0E"/>
    <w:rsid w:val="008C1C51"/>
    <w:pPr>
      <w:spacing w:after="160" w:line="259" w:lineRule="auto"/>
    </w:pPr>
  </w:style>
  <w:style w:type="paragraph" w:customStyle="1" w:styleId="96C6EB654A4E41D8A2AE0689B2C5A161">
    <w:name w:val="96C6EB654A4E41D8A2AE0689B2C5A161"/>
    <w:rsid w:val="006F5276"/>
    <w:pPr>
      <w:spacing w:after="160" w:line="259" w:lineRule="auto"/>
    </w:pPr>
  </w:style>
  <w:style w:type="paragraph" w:customStyle="1" w:styleId="F9038C8FFFFD49E4A9F9D953FB128696">
    <w:name w:val="F9038C8FFFFD49E4A9F9D953FB128696"/>
    <w:rsid w:val="006F527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Formularz+załączniki edytowalne.docx</dmsv2BaseFileName>
    <dmsv2BaseDisplayName xmlns="http://schemas.microsoft.com/sharepoint/v3">Formularz+załączniki edytowalne</dmsv2BaseDisplayName>
    <dmsv2SWPP2ObjectNumber xmlns="http://schemas.microsoft.com/sharepoint/v3">POST/DYS/OSK/LZA/02538/2025                       </dmsv2SWPP2ObjectNumber>
    <dmsv2SWPP2SumMD5 xmlns="http://schemas.microsoft.com/sharepoint/v3">09221d9513ecb435f6cedb66a72d8396</dmsv2SWPP2SumMD5>
    <dmsv2BaseMoved xmlns="http://schemas.microsoft.com/sharepoint/v3">false</dmsv2BaseMoved>
    <dmsv2BaseIsSensitive xmlns="http://schemas.microsoft.com/sharepoint/v3">true</dmsv2BaseIsSensitive>
    <dmsv2SWPP2IDSWPP2 xmlns="http://schemas.microsoft.com/sharepoint/v3">686378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22852537</dmsv2BaseClientSystemDocumentID>
    <dmsv2BaseModifiedByID xmlns="http://schemas.microsoft.com/sharepoint/v3">12114156</dmsv2BaseModifiedByID>
    <dmsv2BaseCreatedByID xmlns="http://schemas.microsoft.com/sharepoint/v3">12114156</dmsv2BaseCreatedByID>
    <dmsv2SWPP2ObjectDepartment xmlns="http://schemas.microsoft.com/sharepoint/v3">00000001000700080000000900080000</dmsv2SWPP2ObjectDepartment>
    <dmsv2SWPP2ObjectName xmlns="http://schemas.microsoft.com/sharepoint/v3">Postępowanie</dmsv2SWPP2ObjectName>
    <_dlc_DocId xmlns="a19cb1c7-c5c7-46d4-85ae-d83685407bba">XD3KHSRJV2AP-1441292327-2657</_dlc_DocId>
    <_dlc_DocIdUrl xmlns="a19cb1c7-c5c7-46d4-85ae-d83685407bba">
      <Url>https://swpp2.dms.gkpge.pl/sites/38/_layouts/15/DocIdRedir.aspx?ID=XD3KHSRJV2AP-1441292327-2657</Url>
      <Description>XD3KHSRJV2AP-1441292327-2657</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3B463C2-B691-42C2-B97E-A67674B870D9}"/>
</file>

<file path=customXml/itemProps5.xml><?xml version="1.0" encoding="utf-8"?>
<ds:datastoreItem xmlns:ds="http://schemas.openxmlformats.org/officeDocument/2006/customXml" ds:itemID="{9F875016-036E-4279-87DA-243A7F9E5FBC}">
  <ds:schemaRefs>
    <ds:schemaRef ds:uri="http://schemas.openxmlformats.org/officeDocument/2006/bibliography"/>
  </ds:schemaRefs>
</ds:datastoreItem>
</file>

<file path=customXml/itemProps6.xml><?xml version="1.0" encoding="utf-8"?>
<ds:datastoreItem xmlns:ds="http://schemas.openxmlformats.org/officeDocument/2006/customXml" ds:itemID="{FF0F1C60-6109-47A8-9FC7-2B81D754FB88}"/>
</file>

<file path=docProps/app.xml><?xml version="1.0" encoding="utf-8"?>
<Properties xmlns="http://schemas.openxmlformats.org/officeDocument/2006/extended-properties" xmlns:vt="http://schemas.openxmlformats.org/officeDocument/2006/docPropsVTypes">
  <Template>Normal</Template>
  <TotalTime>486</TotalTime>
  <Pages>16</Pages>
  <Words>4615</Words>
  <Characters>27690</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Przyłączenie do sieci dystrybucyjnej obiektów w miejscowościach Policzna i Janików Folwark - RE Kozienice w podziale na 2 części. (GR III)</vt:lpstr>
    </vt:vector>
  </TitlesOfParts>
  <Company>aaa</Company>
  <LinksUpToDate>false</LinksUpToDate>
  <CharactersWithSpaces>32241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Przyłączenie do sieci dystrybucyjnej elektrowni fotowoltaicznych na terenie RE Busko – III grupa przyłączeniowa: Część 1: EF UCISKÓW w m. Ucisków dz. nr 226 gm. Nowy Korczyn Część 2: EF SZYDŁÓW w m. Szydłów dz. nr 2133, 2134 gm. Szydłów Część 3: EF MOKRE w m. Mokre dz. nr 10/1, 11/1, 12, 13/1 gm. Szydłów</dc:title>
  <dc:subject>Przyłączenie do sieci elektroenergetycznej Centrum Opiekuńczo-Mieszkalnego w m. Brudzów gm. Morawica dz. 455 - RE Kielce</dc:subject>
  <dc:creator>Kurpiewska Katarzyna [PGE S.A.]</dc:creator>
  <cp:keywords>POST/DYS/OSK/LZA/02538/2025</cp:keywords>
  <cp:lastModifiedBy>Pastuszka Krzysztof [PGE Dystr. O.Skarżysko-Kam.]</cp:lastModifiedBy>
  <cp:revision>130</cp:revision>
  <cp:lastPrinted>2021-09-13T09:58:00Z</cp:lastPrinted>
  <dcterms:created xsi:type="dcterms:W3CDTF">2021-08-13T09:08:00Z</dcterms:created>
  <dcterms:modified xsi:type="dcterms:W3CDTF">2025-07-04T06:31:00Z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95c6d160-d674-4ea4-b00a-42466642ee8d</vt:lpwstr>
  </property>
</Properties>
</file>