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9B5EA" w14:textId="77777777" w:rsidR="00921B1C" w:rsidRDefault="00921B1C" w:rsidP="00921B1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730711"/>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5449870" w14:textId="77777777" w:rsidR="00921B1C" w:rsidRPr="009C2468" w:rsidRDefault="00921B1C" w:rsidP="00921B1C">
      <w:pPr>
        <w:jc w:val="right"/>
        <w:rPr>
          <w:rFonts w:asciiTheme="minorHAnsi" w:hAnsiTheme="minorHAnsi" w:cstheme="minorHAnsi"/>
          <w:b/>
          <w:sz w:val="20"/>
          <w:u w:val="single"/>
        </w:rPr>
      </w:pPr>
    </w:p>
    <w:p w14:paraId="4398F700" w14:textId="77777777" w:rsidR="00921B1C" w:rsidRDefault="00921B1C" w:rsidP="00921B1C">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921B1C" w:rsidRPr="006B56FD" w14:paraId="35731B18" w14:textId="77777777" w:rsidTr="0042794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E488D92" w14:textId="77777777" w:rsidR="00921B1C" w:rsidRPr="006B56FD" w:rsidRDefault="00921B1C" w:rsidP="0042794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06BFA53" w14:textId="77777777" w:rsidR="00921B1C" w:rsidRPr="006B56FD" w:rsidRDefault="00921B1C" w:rsidP="00427943">
            <w:pPr>
              <w:ind w:right="28"/>
              <w:jc w:val="left"/>
              <w:rPr>
                <w:rFonts w:asciiTheme="minorHAnsi" w:hAnsiTheme="minorHAnsi" w:cstheme="minorHAnsi"/>
              </w:rPr>
            </w:pPr>
          </w:p>
          <w:p w14:paraId="696F0549"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632AB821"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78E6B86E" w14:textId="77777777" w:rsidR="00921B1C" w:rsidRPr="00724BFB" w:rsidRDefault="00921B1C" w:rsidP="0042794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63E4A1F" w14:textId="77777777" w:rsidR="00921B1C" w:rsidRPr="006B56FD" w:rsidRDefault="00921B1C" w:rsidP="0042794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EAE7255" w14:textId="77777777" w:rsidR="00921B1C" w:rsidRPr="006B56FD" w:rsidRDefault="00921B1C" w:rsidP="0042794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65165F" w14:textId="77777777" w:rsidR="00921B1C" w:rsidRPr="0092625B" w:rsidRDefault="00921B1C" w:rsidP="0042794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72181F23" w14:textId="77777777" w:rsidR="00921B1C" w:rsidRPr="0092625B" w:rsidRDefault="00921B1C" w:rsidP="0042794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226F7FBF"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8489F2"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ACCE4C" w14:textId="77777777" w:rsidR="00921B1C" w:rsidRPr="00724BFB" w:rsidRDefault="00921B1C" w:rsidP="0042794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BE32743" w14:textId="77777777" w:rsidR="00921B1C" w:rsidRPr="00D408A4" w:rsidRDefault="00921B1C" w:rsidP="00921B1C">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7465EA03" w14:textId="685507D4" w:rsidR="00921B1C" w:rsidRPr="006F35CA" w:rsidRDefault="00921B1C" w:rsidP="00921B1C">
      <w:pPr>
        <w:pStyle w:val="Tekstpodstawowy"/>
        <w:jc w:val="center"/>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3BEC12A1F2B24619B203FE69EFDAF8D5"/>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theme="minorHAnsi"/>
              <w:b/>
              <w:color w:val="17365D" w:themeColor="text2" w:themeShade="BF"/>
              <w:sz w:val="20"/>
            </w:rPr>
            <w:t>POST/DYS/OSK/LZA/02498/2024</w:t>
          </w:r>
        </w:sdtContent>
      </w:sdt>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p>
    <w:p w14:paraId="04CF6988" w14:textId="0E91A5E6" w:rsidR="00921B1C" w:rsidRPr="00F71E5C" w:rsidRDefault="006774C4" w:rsidP="00921B1C">
      <w:pPr>
        <w:spacing w:after="80" w:line="240" w:lineRule="exact"/>
        <w:ind w:left="-284"/>
        <w:rPr>
          <w:rFonts w:asciiTheme="minorHAnsi" w:hAnsiTheme="minorHAnsi" w:cstheme="minorHAnsi"/>
          <w:sz w:val="20"/>
        </w:rPr>
      </w:pPr>
      <w:sdt>
        <w:sdtPr>
          <w:rPr>
            <w:rFonts w:asciiTheme="minorHAnsi" w:hAnsiTheme="minorHAnsi" w:cstheme="minorHAnsi"/>
            <w:b/>
            <w:color w:val="17365D" w:themeColor="text2" w:themeShade="BF"/>
            <w:szCs w:val="22"/>
          </w:rPr>
          <w:alias w:val="Tytuł"/>
          <w:tag w:val=""/>
          <w:id w:val="-2146413590"/>
          <w:placeholder>
            <w:docPart w:val="02E3E376068F4B548C69F4CFA90488C5"/>
          </w:placeholder>
          <w:dataBinding w:prefixMappings="xmlns:ns0='http://purl.org/dc/elements/1.1/' xmlns:ns1='http://schemas.openxmlformats.org/package/2006/metadata/core-properties' " w:xpath="/ns1:coreProperties[1]/ns0:title[1]" w:storeItemID="{6C3C8BC8-F283-45AE-878A-BAB7291924A1}"/>
          <w:text/>
        </w:sdtPr>
        <w:sdtEndPr/>
        <w:sdtContent>
          <w:r w:rsidR="00554A68" w:rsidRPr="00554A68">
            <w:rPr>
              <w:rFonts w:asciiTheme="minorHAnsi" w:hAnsiTheme="minorHAnsi" w:cstheme="minorHAnsi"/>
              <w:b/>
              <w:color w:val="17365D" w:themeColor="text2" w:themeShade="BF"/>
              <w:szCs w:val="22"/>
            </w:rPr>
            <w:t>„Modernizacja pokrycia dachowego budynku stacyjnego w GPZ Kunów.”</w:t>
          </w:r>
        </w:sdtContent>
      </w:sdt>
    </w:p>
    <w:p w14:paraId="24104460" w14:textId="77777777" w:rsidR="00921B1C" w:rsidRDefault="00921B1C" w:rsidP="00921B1C">
      <w:pPr>
        <w:pStyle w:val="Akapitzlist"/>
        <w:numPr>
          <w:ilvl w:val="5"/>
          <w:numId w:val="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921B1C" w:rsidRPr="00D21208" w14:paraId="52B8C967" w14:textId="77777777" w:rsidTr="00427943">
        <w:trPr>
          <w:trHeight w:val="409"/>
        </w:trPr>
        <w:tc>
          <w:tcPr>
            <w:tcW w:w="2694" w:type="dxa"/>
            <w:tcBorders>
              <w:top w:val="single" w:sz="4" w:space="0" w:color="auto"/>
              <w:left w:val="single" w:sz="4" w:space="0" w:color="auto"/>
            </w:tcBorders>
            <w:shd w:val="clear" w:color="auto" w:fill="DBE5F1" w:themeFill="accent1" w:themeFillTint="33"/>
            <w:vAlign w:val="center"/>
          </w:tcPr>
          <w:p w14:paraId="1F1BD2AC" w14:textId="77777777" w:rsidR="00921B1C" w:rsidRPr="00B2356C" w:rsidRDefault="00921B1C" w:rsidP="0042794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096DC204" w14:textId="77777777" w:rsidR="00921B1C" w:rsidRPr="00B2356C" w:rsidRDefault="00921B1C" w:rsidP="0042794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921B1C" w:rsidRPr="00D21208" w14:paraId="5A3364F0" w14:textId="77777777" w:rsidTr="00427943">
        <w:trPr>
          <w:trHeight w:val="532"/>
        </w:trPr>
        <w:tc>
          <w:tcPr>
            <w:tcW w:w="2694" w:type="dxa"/>
            <w:vAlign w:val="center"/>
          </w:tcPr>
          <w:p w14:paraId="161345DE" w14:textId="77777777" w:rsidR="00921B1C" w:rsidRPr="00451C10" w:rsidRDefault="00921B1C" w:rsidP="0042794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7C6C1A21" w14:textId="77777777" w:rsidR="00921B1C" w:rsidRPr="00451C10" w:rsidRDefault="00921B1C" w:rsidP="00427943">
            <w:pPr>
              <w:spacing w:before="100" w:beforeAutospacing="1" w:after="100" w:afterAutospacing="1" w:line="240" w:lineRule="auto"/>
              <w:ind w:left="-70"/>
              <w:jc w:val="center"/>
              <w:rPr>
                <w:rFonts w:asciiTheme="minorHAnsi" w:hAnsiTheme="minorHAnsi" w:cs="Arial"/>
                <w:color w:val="000000"/>
                <w:sz w:val="20"/>
                <w:lang w:eastAsia="pl-PL"/>
              </w:rPr>
            </w:pPr>
          </w:p>
        </w:tc>
      </w:tr>
      <w:tr w:rsidR="00921B1C" w:rsidRPr="007F1FAA" w14:paraId="318A6CBF" w14:textId="77777777" w:rsidTr="0042794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43C42" w14:textId="77777777" w:rsidR="00921B1C" w:rsidRPr="00B2356C" w:rsidRDefault="00921B1C" w:rsidP="0042794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D786720" w14:textId="77777777" w:rsidR="00921B1C" w:rsidRPr="00B2356C" w:rsidRDefault="00921B1C" w:rsidP="0042794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2F19047A" w14:textId="77777777" w:rsidR="00921B1C" w:rsidRPr="00B2356C" w:rsidRDefault="00921B1C" w:rsidP="00427943">
            <w:pPr>
              <w:spacing w:before="100" w:beforeAutospacing="1" w:after="100" w:afterAutospacing="1" w:line="240" w:lineRule="auto"/>
              <w:ind w:left="-70"/>
              <w:jc w:val="left"/>
              <w:rPr>
                <w:rFonts w:asciiTheme="minorHAnsi" w:hAnsiTheme="minorHAnsi" w:cs="Arial"/>
                <w:color w:val="000000"/>
                <w:sz w:val="20"/>
                <w:lang w:eastAsia="pl-PL"/>
              </w:rPr>
            </w:pPr>
          </w:p>
          <w:p w14:paraId="6DCD9718" w14:textId="77777777" w:rsidR="00921B1C" w:rsidRPr="00B2356C" w:rsidRDefault="00921B1C" w:rsidP="0042794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032A62F4" w14:textId="77777777" w:rsidR="00921B1C" w:rsidRPr="00B2356C" w:rsidRDefault="00921B1C" w:rsidP="00427943">
            <w:pPr>
              <w:spacing w:before="100" w:beforeAutospacing="1" w:after="100" w:afterAutospacing="1" w:line="240" w:lineRule="auto"/>
              <w:ind w:left="-70"/>
              <w:jc w:val="center"/>
              <w:rPr>
                <w:rFonts w:asciiTheme="minorHAnsi" w:hAnsiTheme="minorHAnsi" w:cs="Arial"/>
                <w:color w:val="000000"/>
                <w:sz w:val="20"/>
                <w:lang w:eastAsia="pl-PL"/>
              </w:rPr>
            </w:pPr>
          </w:p>
          <w:p w14:paraId="0C22E3D0" w14:textId="77777777" w:rsidR="00921B1C" w:rsidRPr="00B2356C" w:rsidRDefault="00921B1C" w:rsidP="00427943">
            <w:pPr>
              <w:spacing w:before="100" w:beforeAutospacing="1" w:after="100" w:afterAutospacing="1" w:line="240" w:lineRule="auto"/>
              <w:ind w:left="-70"/>
              <w:jc w:val="center"/>
              <w:rPr>
                <w:rFonts w:asciiTheme="minorHAnsi" w:hAnsiTheme="minorHAnsi" w:cs="Arial"/>
                <w:color w:val="000000"/>
                <w:sz w:val="20"/>
                <w:lang w:eastAsia="pl-PL"/>
              </w:rPr>
            </w:pPr>
          </w:p>
        </w:tc>
      </w:tr>
      <w:tr w:rsidR="00921B1C" w:rsidRPr="007F1FAA" w14:paraId="5B52326A" w14:textId="77777777" w:rsidTr="0042794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7A9F1D" w14:textId="77777777" w:rsidR="00921B1C" w:rsidRPr="00B2356C" w:rsidRDefault="00921B1C" w:rsidP="0042794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36EDEB" w14:textId="77777777" w:rsidR="00921B1C" w:rsidRPr="008215C7" w:rsidRDefault="00921B1C" w:rsidP="0042794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921B1C" w:rsidRPr="007F1FAA" w14:paraId="1C12C118" w14:textId="77777777" w:rsidTr="0042794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7B64ED29" w14:textId="77777777" w:rsidR="00921B1C" w:rsidRPr="008215C7" w:rsidRDefault="00921B1C" w:rsidP="0042794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69EB4A3C" w14:textId="77777777" w:rsidR="00921B1C" w:rsidRPr="008215C7" w:rsidRDefault="00921B1C" w:rsidP="00427943">
            <w:pPr>
              <w:spacing w:before="100" w:beforeAutospacing="1" w:after="100" w:afterAutospacing="1" w:line="240" w:lineRule="auto"/>
              <w:ind w:left="-70"/>
              <w:jc w:val="center"/>
              <w:rPr>
                <w:rFonts w:asciiTheme="minorHAnsi" w:hAnsiTheme="minorHAnsi" w:cs="Arial"/>
                <w:sz w:val="20"/>
                <w:lang w:eastAsia="pl-PL"/>
              </w:rPr>
            </w:pPr>
          </w:p>
          <w:p w14:paraId="028BC1E2" w14:textId="77777777" w:rsidR="00921B1C" w:rsidRPr="008215C7" w:rsidRDefault="00921B1C" w:rsidP="00427943">
            <w:pPr>
              <w:spacing w:before="100" w:beforeAutospacing="1" w:after="100" w:afterAutospacing="1" w:line="240" w:lineRule="auto"/>
              <w:ind w:left="-70"/>
              <w:jc w:val="center"/>
              <w:rPr>
                <w:rFonts w:asciiTheme="minorHAnsi" w:hAnsiTheme="minorHAnsi" w:cs="Arial"/>
                <w:sz w:val="20"/>
                <w:lang w:eastAsia="pl-PL"/>
              </w:rPr>
            </w:pPr>
          </w:p>
          <w:p w14:paraId="4699A5A9" w14:textId="77777777" w:rsidR="00921B1C" w:rsidRPr="008215C7" w:rsidRDefault="00921B1C" w:rsidP="00427943">
            <w:pPr>
              <w:spacing w:before="100" w:beforeAutospacing="1" w:after="100" w:afterAutospacing="1" w:line="240" w:lineRule="auto"/>
              <w:ind w:left="-70"/>
              <w:jc w:val="center"/>
              <w:rPr>
                <w:rFonts w:asciiTheme="minorHAnsi" w:hAnsiTheme="minorHAnsi" w:cs="Arial"/>
                <w:sz w:val="20"/>
                <w:lang w:eastAsia="pl-PL"/>
              </w:rPr>
            </w:pPr>
          </w:p>
          <w:p w14:paraId="0F7524D5" w14:textId="77777777" w:rsidR="00921B1C" w:rsidRPr="008215C7" w:rsidRDefault="00921B1C" w:rsidP="00427943">
            <w:pPr>
              <w:spacing w:before="100" w:beforeAutospacing="1" w:after="100" w:afterAutospacing="1" w:line="240" w:lineRule="auto"/>
              <w:ind w:left="-70"/>
              <w:jc w:val="center"/>
              <w:rPr>
                <w:rFonts w:asciiTheme="minorHAnsi" w:hAnsiTheme="minorHAnsi" w:cs="Arial"/>
                <w:sz w:val="20"/>
                <w:lang w:eastAsia="pl-PL"/>
              </w:rPr>
            </w:pPr>
          </w:p>
        </w:tc>
      </w:tr>
      <w:tr w:rsidR="00921B1C" w:rsidRPr="007F1FAA" w14:paraId="22CCC5D6" w14:textId="77777777" w:rsidTr="0042794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168674A9" w14:textId="77777777" w:rsidR="00921B1C" w:rsidRPr="008215C7" w:rsidRDefault="00921B1C" w:rsidP="0042794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F36410D" w14:textId="77777777" w:rsidR="00921B1C" w:rsidRPr="008215C7" w:rsidRDefault="00921B1C" w:rsidP="0042794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1F6A5868" w14:textId="77777777" w:rsidR="00921B1C" w:rsidRPr="008215C7" w:rsidRDefault="00921B1C" w:rsidP="00427943">
            <w:pPr>
              <w:spacing w:before="100" w:beforeAutospacing="1" w:after="100" w:afterAutospacing="1" w:line="240" w:lineRule="auto"/>
              <w:ind w:left="-70"/>
              <w:jc w:val="left"/>
              <w:rPr>
                <w:rFonts w:asciiTheme="minorHAnsi" w:hAnsiTheme="minorHAnsi" w:cs="Arial"/>
                <w:sz w:val="20"/>
                <w:lang w:eastAsia="pl-PL"/>
              </w:rPr>
            </w:pPr>
          </w:p>
          <w:p w14:paraId="7DC405F9" w14:textId="5AE36A35" w:rsidR="00921B1C" w:rsidRPr="008215C7" w:rsidRDefault="00921B1C" w:rsidP="004466EA">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64260CFA" w14:textId="77777777" w:rsidR="00921B1C" w:rsidRPr="008215C7" w:rsidRDefault="00921B1C" w:rsidP="00427943">
            <w:pPr>
              <w:spacing w:before="100" w:beforeAutospacing="1" w:after="100" w:afterAutospacing="1" w:line="240" w:lineRule="auto"/>
              <w:ind w:left="-70"/>
              <w:jc w:val="center"/>
              <w:rPr>
                <w:rFonts w:asciiTheme="minorHAnsi" w:hAnsiTheme="minorHAnsi" w:cs="Arial"/>
                <w:sz w:val="20"/>
                <w:lang w:eastAsia="pl-PL"/>
              </w:rPr>
            </w:pPr>
          </w:p>
        </w:tc>
      </w:tr>
    </w:tbl>
    <w:p w14:paraId="24CE759D" w14:textId="77777777" w:rsidR="00921B1C" w:rsidRPr="00F71E5C" w:rsidRDefault="00921B1C" w:rsidP="00921B1C">
      <w:pPr>
        <w:pStyle w:val="Akapitzlist"/>
        <w:spacing w:after="80" w:line="240" w:lineRule="exact"/>
        <w:ind w:left="0"/>
        <w:rPr>
          <w:rFonts w:asciiTheme="minorHAnsi" w:hAnsiTheme="minorHAnsi" w:cstheme="minorHAnsi"/>
          <w:b/>
          <w:sz w:val="20"/>
        </w:rPr>
      </w:pPr>
    </w:p>
    <w:p w14:paraId="1F82DDD5" w14:textId="77777777" w:rsidR="00921B1C" w:rsidRPr="00F71E5C" w:rsidRDefault="00921B1C" w:rsidP="00921B1C">
      <w:pPr>
        <w:pStyle w:val="Akapitzlist"/>
        <w:numPr>
          <w:ilvl w:val="5"/>
          <w:numId w:val="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921B1C" w:rsidRPr="00F71E5C" w14:paraId="2DB9BA1A" w14:textId="77777777" w:rsidTr="00427943">
        <w:tc>
          <w:tcPr>
            <w:tcW w:w="2694" w:type="dxa"/>
            <w:shd w:val="clear" w:color="auto" w:fill="F2F2F2" w:themeFill="background1" w:themeFillShade="F2"/>
          </w:tcPr>
          <w:p w14:paraId="7A84E707" w14:textId="77777777" w:rsidR="00921B1C" w:rsidRPr="00F71E5C" w:rsidRDefault="00921B1C" w:rsidP="0042794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579FEFA7" w14:textId="77777777" w:rsidR="00921B1C" w:rsidRPr="00F71E5C" w:rsidRDefault="00921B1C" w:rsidP="00427943">
            <w:pPr>
              <w:spacing w:before="100" w:line="240" w:lineRule="exact"/>
              <w:rPr>
                <w:rFonts w:asciiTheme="minorHAnsi" w:hAnsiTheme="minorHAnsi" w:cstheme="minorHAnsi"/>
                <w:sz w:val="20"/>
              </w:rPr>
            </w:pPr>
          </w:p>
        </w:tc>
      </w:tr>
      <w:tr w:rsidR="00921B1C" w:rsidRPr="00F71E5C" w14:paraId="7D6CDEFB" w14:textId="77777777" w:rsidTr="00427943">
        <w:tc>
          <w:tcPr>
            <w:tcW w:w="2694" w:type="dxa"/>
            <w:shd w:val="clear" w:color="auto" w:fill="F2F2F2" w:themeFill="background1" w:themeFillShade="F2"/>
          </w:tcPr>
          <w:p w14:paraId="49254884" w14:textId="77777777" w:rsidR="00921B1C" w:rsidRPr="00F71E5C" w:rsidRDefault="00921B1C" w:rsidP="0042794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365BDE53" w14:textId="77777777" w:rsidR="00921B1C" w:rsidRPr="00F71E5C" w:rsidRDefault="00921B1C" w:rsidP="00427943">
            <w:pPr>
              <w:spacing w:before="100" w:line="240" w:lineRule="exact"/>
              <w:rPr>
                <w:rFonts w:asciiTheme="minorHAnsi" w:hAnsiTheme="minorHAnsi" w:cstheme="minorHAnsi"/>
                <w:sz w:val="20"/>
              </w:rPr>
            </w:pPr>
          </w:p>
        </w:tc>
      </w:tr>
      <w:tr w:rsidR="00921B1C" w:rsidRPr="00F71E5C" w14:paraId="2E7E1D68" w14:textId="77777777" w:rsidTr="00427943">
        <w:tc>
          <w:tcPr>
            <w:tcW w:w="2694" w:type="dxa"/>
            <w:shd w:val="clear" w:color="auto" w:fill="F2F2F2" w:themeFill="background1" w:themeFillShade="F2"/>
          </w:tcPr>
          <w:p w14:paraId="54B3324D" w14:textId="77777777" w:rsidR="00921B1C" w:rsidRPr="00F71E5C" w:rsidRDefault="00921B1C" w:rsidP="0042794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799D9C32" w14:textId="77777777" w:rsidR="00921B1C" w:rsidRPr="00F71E5C" w:rsidRDefault="00921B1C" w:rsidP="00427943">
            <w:pPr>
              <w:spacing w:before="100" w:line="240" w:lineRule="exact"/>
              <w:rPr>
                <w:rFonts w:asciiTheme="minorHAnsi" w:hAnsiTheme="minorHAnsi" w:cstheme="minorHAnsi"/>
                <w:sz w:val="20"/>
              </w:rPr>
            </w:pPr>
          </w:p>
        </w:tc>
      </w:tr>
      <w:tr w:rsidR="00921B1C" w:rsidRPr="00F71E5C" w14:paraId="2F07CD03" w14:textId="77777777" w:rsidTr="00427943">
        <w:tc>
          <w:tcPr>
            <w:tcW w:w="2694" w:type="dxa"/>
            <w:shd w:val="clear" w:color="auto" w:fill="F2F2F2" w:themeFill="background1" w:themeFillShade="F2"/>
          </w:tcPr>
          <w:p w14:paraId="373AE058" w14:textId="77777777" w:rsidR="00921B1C" w:rsidRDefault="00921B1C" w:rsidP="00427943">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68BD6755" w14:textId="77777777" w:rsidR="00921B1C" w:rsidRPr="00F71E5C" w:rsidRDefault="00921B1C" w:rsidP="0042794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45322024" w14:textId="77777777" w:rsidR="00921B1C" w:rsidRPr="00F71E5C" w:rsidRDefault="00921B1C" w:rsidP="00427943">
            <w:pPr>
              <w:spacing w:before="100" w:line="240" w:lineRule="exact"/>
              <w:rPr>
                <w:rFonts w:asciiTheme="minorHAnsi" w:hAnsiTheme="minorHAnsi" w:cstheme="minorHAnsi"/>
                <w:sz w:val="20"/>
                <w:lang w:val="de-DE"/>
              </w:rPr>
            </w:pPr>
          </w:p>
        </w:tc>
      </w:tr>
    </w:tbl>
    <w:p w14:paraId="5950ADF3" w14:textId="77777777" w:rsidR="00921B1C" w:rsidRDefault="00921B1C" w:rsidP="00921B1C">
      <w:pPr>
        <w:tabs>
          <w:tab w:val="center" w:pos="4536"/>
          <w:tab w:val="right" w:pos="9072"/>
        </w:tabs>
        <w:spacing w:line="240" w:lineRule="exact"/>
        <w:rPr>
          <w:rFonts w:asciiTheme="minorHAnsi" w:hAnsiTheme="minorHAnsi" w:cstheme="minorHAnsi"/>
          <w:sz w:val="20"/>
        </w:rPr>
      </w:pPr>
    </w:p>
    <w:p w14:paraId="072E3685" w14:textId="45729BA9" w:rsidR="00921B1C" w:rsidRDefault="00921B1C" w:rsidP="00921B1C">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4466EA">
        <w:rPr>
          <w:rFonts w:asciiTheme="minorHAnsi" w:hAnsiTheme="minorHAnsi" w:cstheme="minorHAnsi"/>
          <w:b/>
          <w:sz w:val="20"/>
        </w:rPr>
        <w:t>AUKCJI/</w:t>
      </w:r>
      <w:r>
        <w:rPr>
          <w:rFonts w:asciiTheme="minorHAnsi" w:hAnsiTheme="minorHAnsi" w:cstheme="minorHAnsi"/>
          <w:b/>
          <w:sz w:val="20"/>
        </w:rPr>
        <w:t xml:space="preserve"> 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r w:rsidRPr="00016651">
        <w:rPr>
          <w:rFonts w:asciiTheme="minorHAnsi" w:hAnsiTheme="minorHAnsi" w:cstheme="minorHAnsi"/>
          <w:i/>
          <w:sz w:val="20"/>
        </w:rPr>
        <w:t>[jeśli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921B1C" w:rsidRPr="00F71E5C" w14:paraId="469B71EC" w14:textId="77777777" w:rsidTr="00427943">
        <w:tc>
          <w:tcPr>
            <w:tcW w:w="2694" w:type="dxa"/>
            <w:shd w:val="clear" w:color="auto" w:fill="F2F2F2" w:themeFill="background1" w:themeFillShade="F2"/>
          </w:tcPr>
          <w:p w14:paraId="12EE4DBB" w14:textId="77777777" w:rsidR="00921B1C" w:rsidRPr="00F71E5C" w:rsidRDefault="00921B1C" w:rsidP="0042794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5B28C85D" w14:textId="77777777" w:rsidR="00921B1C" w:rsidRPr="00F71E5C" w:rsidRDefault="00921B1C" w:rsidP="00427943">
            <w:pPr>
              <w:spacing w:before="100" w:line="240" w:lineRule="exact"/>
              <w:rPr>
                <w:rFonts w:asciiTheme="minorHAnsi" w:hAnsiTheme="minorHAnsi" w:cstheme="minorHAnsi"/>
                <w:sz w:val="20"/>
              </w:rPr>
            </w:pPr>
          </w:p>
        </w:tc>
      </w:tr>
      <w:tr w:rsidR="00921B1C" w:rsidRPr="00F71E5C" w14:paraId="5C0CB489" w14:textId="77777777" w:rsidTr="00427943">
        <w:tc>
          <w:tcPr>
            <w:tcW w:w="2694" w:type="dxa"/>
            <w:shd w:val="clear" w:color="auto" w:fill="F2F2F2" w:themeFill="background1" w:themeFillShade="F2"/>
          </w:tcPr>
          <w:p w14:paraId="546E5847" w14:textId="77777777" w:rsidR="00921B1C" w:rsidRPr="00F71E5C" w:rsidRDefault="00921B1C" w:rsidP="0042794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83D8B10" w14:textId="77777777" w:rsidR="00921B1C" w:rsidRPr="00F71E5C" w:rsidRDefault="00921B1C" w:rsidP="00427943">
            <w:pPr>
              <w:spacing w:before="100" w:line="240" w:lineRule="exact"/>
              <w:rPr>
                <w:rFonts w:asciiTheme="minorHAnsi" w:hAnsiTheme="minorHAnsi" w:cstheme="minorHAnsi"/>
                <w:sz w:val="20"/>
              </w:rPr>
            </w:pPr>
          </w:p>
        </w:tc>
      </w:tr>
      <w:tr w:rsidR="00921B1C" w:rsidRPr="00F71E5C" w14:paraId="51C621A3" w14:textId="77777777" w:rsidTr="00427943">
        <w:tc>
          <w:tcPr>
            <w:tcW w:w="2694" w:type="dxa"/>
            <w:shd w:val="clear" w:color="auto" w:fill="F2F2F2" w:themeFill="background1" w:themeFillShade="F2"/>
          </w:tcPr>
          <w:p w14:paraId="6E76CFCC" w14:textId="77777777" w:rsidR="00921B1C" w:rsidRPr="00F71E5C" w:rsidRDefault="00921B1C" w:rsidP="0042794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F0EB1C1" w14:textId="77777777" w:rsidR="00921B1C" w:rsidRPr="00F71E5C" w:rsidRDefault="00921B1C" w:rsidP="00427943">
            <w:pPr>
              <w:spacing w:before="100" w:line="240" w:lineRule="exact"/>
              <w:rPr>
                <w:rFonts w:asciiTheme="minorHAnsi" w:hAnsiTheme="minorHAnsi" w:cstheme="minorHAnsi"/>
                <w:sz w:val="20"/>
              </w:rPr>
            </w:pPr>
          </w:p>
        </w:tc>
      </w:tr>
      <w:tr w:rsidR="00921B1C" w:rsidRPr="00F71E5C" w14:paraId="4363A21C" w14:textId="77777777" w:rsidTr="00427943">
        <w:tc>
          <w:tcPr>
            <w:tcW w:w="2694" w:type="dxa"/>
            <w:shd w:val="clear" w:color="auto" w:fill="F2F2F2" w:themeFill="background1" w:themeFillShade="F2"/>
          </w:tcPr>
          <w:p w14:paraId="390552F7" w14:textId="77777777" w:rsidR="00921B1C" w:rsidRPr="00F71E5C" w:rsidRDefault="00921B1C" w:rsidP="00427943">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4CA506" w14:textId="77777777" w:rsidR="00921B1C" w:rsidRPr="00F71E5C" w:rsidRDefault="00921B1C" w:rsidP="00427943">
            <w:pPr>
              <w:spacing w:before="100" w:line="240" w:lineRule="exact"/>
              <w:rPr>
                <w:rFonts w:asciiTheme="minorHAnsi" w:hAnsiTheme="minorHAnsi" w:cstheme="minorHAnsi"/>
                <w:sz w:val="20"/>
                <w:lang w:val="de-DE"/>
              </w:rPr>
            </w:pPr>
          </w:p>
        </w:tc>
      </w:tr>
    </w:tbl>
    <w:p w14:paraId="604ED839" w14:textId="77777777" w:rsidR="00921B1C" w:rsidRDefault="00921B1C" w:rsidP="00921B1C">
      <w:pPr>
        <w:tabs>
          <w:tab w:val="center" w:pos="4536"/>
          <w:tab w:val="right" w:pos="9072"/>
        </w:tabs>
        <w:spacing w:line="240" w:lineRule="exact"/>
        <w:rPr>
          <w:rFonts w:asciiTheme="minorHAnsi" w:hAnsiTheme="minorHAnsi" w:cstheme="minorHAnsi"/>
          <w:sz w:val="20"/>
        </w:rPr>
      </w:pPr>
    </w:p>
    <w:p w14:paraId="4BC9EA8F" w14:textId="77777777" w:rsidR="00921B1C" w:rsidRPr="00E57CE9" w:rsidRDefault="00921B1C" w:rsidP="00921B1C">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016651">
        <w:rPr>
          <w:rFonts w:asciiTheme="minorHAnsi" w:hAnsiTheme="minorHAnsi" w:cstheme="minorHAnsi"/>
          <w:b/>
          <w:szCs w:val="22"/>
        </w:rPr>
        <w:t>:</w:t>
      </w:r>
      <w:r w:rsidRPr="00016651">
        <w:rPr>
          <w:rFonts w:asciiTheme="minorHAnsi" w:hAnsiTheme="minorHAnsi" w:cstheme="minorHAnsi"/>
          <w:i/>
          <w:sz w:val="20"/>
        </w:rPr>
        <w:t xml:space="preserve"> [jeśli dotyczy]</w:t>
      </w:r>
    </w:p>
    <w:tbl>
      <w:tblPr>
        <w:tblW w:w="92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15"/>
        <w:gridCol w:w="6572"/>
      </w:tblGrid>
      <w:tr w:rsidR="00921B1C" w:rsidRPr="00E57CE9" w14:paraId="458E8040" w14:textId="77777777" w:rsidTr="004466EA">
        <w:trPr>
          <w:trHeight w:val="436"/>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C38405A" w14:textId="77777777" w:rsidR="00921B1C" w:rsidRPr="00E57CE9" w:rsidRDefault="00921B1C" w:rsidP="0042794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72" w:type="dxa"/>
            <w:tcBorders>
              <w:top w:val="single" w:sz="4" w:space="0" w:color="auto"/>
              <w:left w:val="single" w:sz="4" w:space="0" w:color="auto"/>
              <w:bottom w:val="single" w:sz="4" w:space="0" w:color="auto"/>
              <w:right w:val="single" w:sz="4" w:space="0" w:color="auto"/>
            </w:tcBorders>
          </w:tcPr>
          <w:p w14:paraId="35096C5A" w14:textId="77777777" w:rsidR="00921B1C" w:rsidRPr="00E57CE9" w:rsidRDefault="00921B1C" w:rsidP="00427943">
            <w:pPr>
              <w:spacing w:before="100" w:line="240" w:lineRule="exact"/>
              <w:rPr>
                <w:rFonts w:asciiTheme="minorHAnsi" w:hAnsiTheme="minorHAnsi" w:cstheme="minorHAnsi"/>
                <w:sz w:val="20"/>
              </w:rPr>
            </w:pPr>
          </w:p>
        </w:tc>
      </w:tr>
      <w:tr w:rsidR="00921B1C" w:rsidRPr="00E57CE9" w14:paraId="229FAECE" w14:textId="77777777" w:rsidTr="004466EA">
        <w:trPr>
          <w:trHeight w:val="774"/>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DB0300" w14:textId="77777777" w:rsidR="00921B1C" w:rsidRPr="00E57CE9" w:rsidRDefault="00921B1C" w:rsidP="0042794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72" w:type="dxa"/>
            <w:tcBorders>
              <w:top w:val="single" w:sz="4" w:space="0" w:color="auto"/>
              <w:left w:val="single" w:sz="4" w:space="0" w:color="auto"/>
              <w:bottom w:val="single" w:sz="4" w:space="0" w:color="auto"/>
              <w:right w:val="single" w:sz="4" w:space="0" w:color="auto"/>
            </w:tcBorders>
          </w:tcPr>
          <w:p w14:paraId="1B0ED21F" w14:textId="77777777" w:rsidR="00921B1C" w:rsidRPr="00E57CE9" w:rsidRDefault="00921B1C" w:rsidP="00427943">
            <w:pPr>
              <w:spacing w:before="100" w:line="240" w:lineRule="exact"/>
              <w:rPr>
                <w:rFonts w:asciiTheme="minorHAnsi" w:hAnsiTheme="minorHAnsi" w:cstheme="minorHAnsi"/>
                <w:sz w:val="20"/>
              </w:rPr>
            </w:pPr>
          </w:p>
        </w:tc>
      </w:tr>
      <w:tr w:rsidR="00921B1C" w:rsidRPr="00E57CE9" w14:paraId="4B3481F0" w14:textId="77777777" w:rsidTr="004466EA">
        <w:trPr>
          <w:trHeight w:val="436"/>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01C982" w14:textId="77777777" w:rsidR="00921B1C" w:rsidRPr="00E57CE9" w:rsidRDefault="00921B1C" w:rsidP="0042794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72" w:type="dxa"/>
            <w:tcBorders>
              <w:top w:val="single" w:sz="4" w:space="0" w:color="auto"/>
              <w:left w:val="single" w:sz="4" w:space="0" w:color="auto"/>
              <w:bottom w:val="single" w:sz="4" w:space="0" w:color="auto"/>
              <w:right w:val="single" w:sz="4" w:space="0" w:color="auto"/>
            </w:tcBorders>
          </w:tcPr>
          <w:p w14:paraId="569C74AA" w14:textId="77777777" w:rsidR="00921B1C" w:rsidRPr="00E57CE9" w:rsidRDefault="00921B1C" w:rsidP="00427943">
            <w:pPr>
              <w:spacing w:before="100" w:line="240" w:lineRule="exact"/>
              <w:rPr>
                <w:rFonts w:asciiTheme="minorHAnsi" w:hAnsiTheme="minorHAnsi" w:cstheme="minorHAnsi"/>
                <w:sz w:val="20"/>
              </w:rPr>
            </w:pPr>
          </w:p>
        </w:tc>
      </w:tr>
      <w:tr w:rsidR="00921B1C" w:rsidRPr="00E57CE9" w14:paraId="51E15592" w14:textId="77777777" w:rsidTr="004466EA">
        <w:trPr>
          <w:trHeight w:val="436"/>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69A868" w14:textId="77777777" w:rsidR="00921B1C" w:rsidRPr="00E57CE9" w:rsidRDefault="00921B1C" w:rsidP="0042794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72" w:type="dxa"/>
            <w:tcBorders>
              <w:top w:val="single" w:sz="4" w:space="0" w:color="auto"/>
              <w:left w:val="single" w:sz="4" w:space="0" w:color="auto"/>
              <w:bottom w:val="single" w:sz="4" w:space="0" w:color="auto"/>
              <w:right w:val="single" w:sz="4" w:space="0" w:color="auto"/>
            </w:tcBorders>
          </w:tcPr>
          <w:p w14:paraId="486E7DEA" w14:textId="77777777" w:rsidR="00921B1C" w:rsidRPr="00E57CE9" w:rsidRDefault="00921B1C" w:rsidP="00427943">
            <w:pPr>
              <w:spacing w:before="100" w:line="240" w:lineRule="exact"/>
              <w:rPr>
                <w:rFonts w:asciiTheme="minorHAnsi" w:hAnsiTheme="minorHAnsi" w:cstheme="minorHAnsi"/>
                <w:sz w:val="20"/>
                <w:lang w:val="de-DE"/>
              </w:rPr>
            </w:pPr>
          </w:p>
        </w:tc>
      </w:tr>
    </w:tbl>
    <w:p w14:paraId="4C9C9A87" w14:textId="77777777" w:rsidR="00921B1C" w:rsidRDefault="00921B1C" w:rsidP="00921B1C">
      <w:pPr>
        <w:tabs>
          <w:tab w:val="center" w:pos="4536"/>
          <w:tab w:val="right" w:pos="9072"/>
        </w:tabs>
        <w:spacing w:line="240" w:lineRule="exact"/>
        <w:rPr>
          <w:rFonts w:asciiTheme="minorHAnsi" w:hAnsiTheme="minorHAnsi" w:cstheme="minorHAnsi"/>
          <w:sz w:val="20"/>
        </w:rPr>
      </w:pPr>
    </w:p>
    <w:p w14:paraId="0CCB9B81" w14:textId="77777777" w:rsidR="00921B1C" w:rsidRDefault="00921B1C" w:rsidP="00921B1C">
      <w:pPr>
        <w:pStyle w:val="Nagwek2"/>
        <w:widowControl w:val="0"/>
        <w:numPr>
          <w:ilvl w:val="5"/>
          <w:numId w:val="7"/>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7A196B57" w14:textId="54D15133" w:rsidR="00921B1C" w:rsidRDefault="00921B1C" w:rsidP="00921B1C">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02B1CAB46DAF4FF4B761A8EA12E92525"/>
          </w:placeholder>
          <w:dataBinding w:prefixMappings="xmlns:ns0='http://purl.org/dc/elements/1.1/' xmlns:ns1='http://schemas.openxmlformats.org/package/2006/metadata/core-properties' " w:xpath="/ns1:coreProperties[1]/ns0:title[1]" w:storeItemID="{6C3C8BC8-F283-45AE-878A-BAB7291924A1}"/>
          <w:text/>
        </w:sdtPr>
        <w:sdtEndPr/>
        <w:sdtContent>
          <w:r w:rsidR="00554A68">
            <w:rPr>
              <w:rFonts w:asciiTheme="minorHAnsi" w:hAnsiTheme="minorHAnsi" w:cstheme="minorHAnsi"/>
              <w:b/>
              <w:color w:val="17365D" w:themeColor="text2" w:themeShade="BF"/>
              <w:szCs w:val="22"/>
            </w:rPr>
            <w:t>„Modernizacja pokrycia dachowego budynku stacyjnego w GPZ Kunów.”</w:t>
          </w:r>
        </w:sdtContent>
      </w:sdt>
      <w:r>
        <w:rPr>
          <w:rFonts w:asciiTheme="minorHAnsi" w:hAnsiTheme="minorHAnsi" w:cstheme="minorHAnsi"/>
          <w:b/>
          <w:sz w:val="20"/>
        </w:rPr>
        <w:t xml:space="preserve"> Nr</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C8A6750F22DA4FF8B644A99EE875CAF3"/>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theme="minorHAnsi"/>
              <w:b/>
              <w:color w:val="17365D" w:themeColor="text2" w:themeShade="BF"/>
              <w:sz w:val="20"/>
            </w:rPr>
            <w:t>POST/DYS/OSK/LZA/02498/2024</w:t>
          </w:r>
        </w:sdtContent>
      </w:sdt>
      <w:r w:rsidRPr="00FE1B87">
        <w:rPr>
          <w:rFonts w:asciiTheme="minorHAnsi" w:hAnsiTheme="minorHAnsi" w:cstheme="minorHAnsi"/>
          <w:sz w:val="20"/>
        </w:rPr>
        <w:t>za:</w:t>
      </w:r>
    </w:p>
    <w:p w14:paraId="6B4EAA16" w14:textId="77777777" w:rsidR="00760179" w:rsidRPr="00C86648" w:rsidRDefault="00760179" w:rsidP="0076017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43DFF971" w14:textId="77777777" w:rsidR="00760179" w:rsidRPr="00C86648" w:rsidRDefault="00760179" w:rsidP="0076017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27129D0" w14:textId="77777777" w:rsidR="00760179" w:rsidRPr="00C86648" w:rsidRDefault="00760179" w:rsidP="0076017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p>
    <w:p w14:paraId="3D0B85FF" w14:textId="2FBCE67E" w:rsidR="00921B1C" w:rsidRPr="0050155D" w:rsidRDefault="00921B1C" w:rsidP="00921B1C">
      <w:pPr>
        <w:pStyle w:val="Nagwek2"/>
        <w:widowControl w:val="0"/>
        <w:numPr>
          <w:ilvl w:val="5"/>
          <w:numId w:val="7"/>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7E206777" w14:textId="77777777" w:rsidR="00921B1C" w:rsidRPr="009C2468" w:rsidRDefault="00921B1C" w:rsidP="00921B1C">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2E4CA6" w14:textId="77777777" w:rsidR="00921B1C" w:rsidRPr="008215C7"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CF105F">
        <w:rPr>
          <w:rFonts w:asciiTheme="minorHAnsi" w:hAnsiTheme="minorHAnsi" w:cstheme="minorHAnsi"/>
          <w:b/>
          <w:sz w:val="20"/>
          <w:lang w:eastAsia="pl-PL"/>
        </w:rPr>
        <w:t>SWZ</w:t>
      </w:r>
      <w:r w:rsidRPr="00CF105F">
        <w:rPr>
          <w:rFonts w:asciiTheme="minorHAnsi" w:hAnsiTheme="minorHAnsi" w:cstheme="minorHAnsi"/>
          <w:sz w:val="20"/>
        </w:rPr>
        <w:t xml:space="preserve"> </w:t>
      </w:r>
    </w:p>
    <w:p w14:paraId="573F3F11" w14:textId="77777777" w:rsidR="00921B1C" w:rsidRPr="00CF105F"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b/>
          <w:sz w:val="20"/>
        </w:rPr>
      </w:pPr>
      <w:r w:rsidRPr="00CF105F">
        <w:rPr>
          <w:rFonts w:asciiTheme="minorHAnsi" w:hAnsiTheme="minorHAnsi" w:cstheme="minorHAnsi"/>
          <w:b/>
          <w:sz w:val="20"/>
        </w:rPr>
        <w:t xml:space="preserve">Oświadczamy, iż nie podlegamy wykluczeniu na podstawie przesłanek określonych w pkt. 1.1. Załącznika nr 2 do SWZ. </w:t>
      </w:r>
    </w:p>
    <w:p w14:paraId="23293A18" w14:textId="77777777" w:rsidR="00760179" w:rsidRDefault="00760179" w:rsidP="00921B1C">
      <w:pPr>
        <w:spacing w:before="40" w:line="240" w:lineRule="auto"/>
        <w:ind w:left="425"/>
        <w:rPr>
          <w:rFonts w:asciiTheme="minorHAnsi" w:hAnsiTheme="minorHAnsi" w:cstheme="minorHAnsi"/>
          <w:b/>
          <w:sz w:val="20"/>
        </w:rPr>
      </w:pPr>
    </w:p>
    <w:p w14:paraId="306342F2" w14:textId="1B7CF0A9" w:rsidR="00921B1C" w:rsidRPr="00CF105F" w:rsidRDefault="00921B1C" w:rsidP="00921B1C">
      <w:pPr>
        <w:spacing w:before="40" w:line="240" w:lineRule="auto"/>
        <w:ind w:left="425"/>
        <w:rPr>
          <w:rFonts w:asciiTheme="minorHAnsi" w:hAnsiTheme="minorHAnsi" w:cstheme="minorHAnsi"/>
          <w:b/>
          <w:sz w:val="20"/>
          <w:u w:val="single"/>
          <w:lang w:eastAsia="pl-PL"/>
        </w:rPr>
      </w:pPr>
      <w:r w:rsidRPr="00CF105F">
        <w:rPr>
          <w:rFonts w:asciiTheme="minorHAnsi" w:hAnsiTheme="minorHAnsi" w:cstheme="minorHAnsi"/>
          <w:b/>
          <w:sz w:val="20"/>
        </w:rPr>
        <w:t xml:space="preserve">Ponadto,  Oświadczenie/a o braku podstaw do wykluczenia na postawie </w:t>
      </w:r>
      <w:r w:rsidRPr="00CF105F">
        <w:rPr>
          <w:rFonts w:asciiTheme="minorHAnsi" w:hAnsiTheme="minorHAnsi" w:cstheme="minorHAnsi"/>
          <w:b/>
          <w:sz w:val="20"/>
          <w:lang w:eastAsia="pl-PL"/>
        </w:rPr>
        <w:t xml:space="preserve">przesłanek określonych w pkt. 1.1. ppkt 1)-4) Załącznika nr 2 do SWZ (zgodnie z pkt. 9.4.3.1-9.4.3.4 Procedury Zakupów PGE Dystrybucja S.A.) </w:t>
      </w:r>
      <w:r w:rsidRPr="00CF105F">
        <w:rPr>
          <w:rFonts w:asciiTheme="minorHAnsi" w:hAnsiTheme="minorHAnsi" w:cstheme="minorHAnsi"/>
          <w:b/>
          <w:sz w:val="20"/>
          <w:u w:val="single"/>
          <w:lang w:eastAsia="pl-PL"/>
        </w:rPr>
        <w:t>składamy w odrębnym oświadczeniu</w:t>
      </w:r>
      <w:r w:rsidRPr="00CF105F">
        <w:rPr>
          <w:u w:val="single"/>
        </w:rPr>
        <w:t xml:space="preserve"> </w:t>
      </w:r>
      <w:r w:rsidRPr="00CF105F">
        <w:rPr>
          <w:rFonts w:asciiTheme="minorHAnsi" w:hAnsiTheme="minorHAnsi" w:cstheme="minorHAnsi"/>
          <w:b/>
          <w:sz w:val="20"/>
          <w:u w:val="single"/>
          <w:lang w:eastAsia="pl-PL"/>
        </w:rPr>
        <w:t>zgodnie ze wzorem stanowiącym Załącznik nr 4 do SWZ, które przekazujemy w załączeniu.</w:t>
      </w:r>
    </w:p>
    <w:p w14:paraId="6B0C1A99" w14:textId="77777777" w:rsidR="00921B1C"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4A6553DF" w14:textId="77777777" w:rsidR="00921B1C" w:rsidRPr="008215C7"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2C4F6841" w14:textId="77777777" w:rsidR="00921B1C" w:rsidRPr="00050548"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D5F6212" w14:textId="77777777" w:rsidR="00921B1C" w:rsidRPr="00050548"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F425249" w14:textId="77777777" w:rsidR="00921B1C" w:rsidRPr="00CF105F"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CF105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F105F">
        <w:rPr>
          <w:rFonts w:asciiTheme="minorHAnsi" w:hAnsiTheme="minorHAnsi" w:cstheme="minorHAnsi"/>
          <w:iCs/>
          <w:sz w:val="20"/>
          <w:lang w:eastAsia="pl-PL"/>
        </w:rPr>
        <w:t xml:space="preserve"> w/w dokumenty dostępne na stronie: </w:t>
      </w:r>
      <w:hyperlink r:id="rId12" w:history="1">
        <w:r w:rsidRPr="00CF105F">
          <w:rPr>
            <w:rStyle w:val="Hipercze"/>
            <w:rFonts w:asciiTheme="minorHAnsi" w:eastAsiaTheme="majorEastAsia" w:hAnsiTheme="minorHAnsi" w:cstheme="minorHAnsi"/>
            <w:iCs/>
            <w:color w:val="auto"/>
            <w:sz w:val="20"/>
            <w:lang w:eastAsia="pl-PL"/>
          </w:rPr>
          <w:t>https://pgedystrybucja.pl/przetargi</w:t>
        </w:r>
      </w:hyperlink>
      <w:r w:rsidRPr="00CF105F">
        <w:rPr>
          <w:rFonts w:asciiTheme="minorHAnsi" w:hAnsiTheme="minorHAnsi" w:cstheme="minorHAnsi"/>
          <w:iCs/>
          <w:sz w:val="20"/>
          <w:lang w:eastAsia="pl-PL"/>
        </w:rPr>
        <w:t xml:space="preserve"> oraz:</w:t>
      </w:r>
    </w:p>
    <w:p w14:paraId="3E5B9D33" w14:textId="77777777" w:rsidR="00921B1C" w:rsidRPr="00CF105F" w:rsidRDefault="00921B1C" w:rsidP="00921B1C">
      <w:pPr>
        <w:pStyle w:val="Akapitzlist"/>
        <w:numPr>
          <w:ilvl w:val="0"/>
          <w:numId w:val="17"/>
        </w:numPr>
        <w:spacing w:before="120" w:after="60" w:line="240" w:lineRule="auto"/>
        <w:rPr>
          <w:rFonts w:asciiTheme="minorHAnsi" w:hAnsiTheme="minorHAnsi" w:cstheme="minorHAnsi"/>
          <w:iCs/>
          <w:sz w:val="20"/>
          <w:lang w:eastAsia="pl-PL"/>
        </w:rPr>
      </w:pPr>
      <w:r w:rsidRPr="00CF105F">
        <w:rPr>
          <w:rFonts w:asciiTheme="minorHAnsi" w:hAnsiTheme="minorHAnsi" w:cstheme="minorHAnsi"/>
          <w:iCs/>
          <w:sz w:val="20"/>
          <w:lang w:eastAsia="pl-PL"/>
        </w:rPr>
        <w:t>Instrukcje organizacji bezpiecznej pracy w sieci dystrybucyjnej;</w:t>
      </w:r>
    </w:p>
    <w:p w14:paraId="5BAA8FD5" w14:textId="77777777" w:rsidR="00921B1C" w:rsidRPr="00CF105F" w:rsidRDefault="00921B1C" w:rsidP="00921B1C">
      <w:pPr>
        <w:pStyle w:val="Akapitzlist"/>
        <w:numPr>
          <w:ilvl w:val="0"/>
          <w:numId w:val="17"/>
        </w:numPr>
        <w:spacing w:before="120" w:after="60" w:line="240" w:lineRule="auto"/>
        <w:rPr>
          <w:rFonts w:asciiTheme="minorHAnsi" w:hAnsiTheme="minorHAnsi" w:cstheme="minorHAnsi"/>
          <w:iCs/>
          <w:sz w:val="20"/>
          <w:lang w:eastAsia="pl-PL"/>
        </w:rPr>
      </w:pPr>
      <w:r w:rsidRPr="00CF105F">
        <w:rPr>
          <w:rFonts w:asciiTheme="minorHAnsi" w:hAnsiTheme="minorHAnsi" w:cstheme="minorHAnsi"/>
          <w:iCs/>
          <w:sz w:val="20"/>
          <w:lang w:eastAsia="pl-PL"/>
        </w:rPr>
        <w:t>Wytycznych do budowy systemów elektroenergetycznych rekomendowanych w PGE Dystrybucja S.A.;</w:t>
      </w:r>
    </w:p>
    <w:p w14:paraId="395CC435" w14:textId="77777777" w:rsidR="00921B1C" w:rsidRPr="00CF105F" w:rsidRDefault="00921B1C" w:rsidP="00921B1C">
      <w:pPr>
        <w:spacing w:before="120" w:after="60"/>
        <w:ind w:left="426"/>
        <w:rPr>
          <w:rFonts w:asciiTheme="minorHAnsi" w:hAnsiTheme="minorHAnsi" w:cstheme="minorHAnsi"/>
          <w:iCs/>
          <w:sz w:val="20"/>
          <w:lang w:eastAsia="pl-PL"/>
        </w:rPr>
      </w:pPr>
      <w:r w:rsidRPr="00CF105F">
        <w:rPr>
          <w:rFonts w:asciiTheme="minorHAnsi" w:hAnsiTheme="minorHAnsi" w:cstheme="minorHAnsi"/>
          <w:iCs/>
          <w:sz w:val="20"/>
          <w:lang w:eastAsia="pl-PL"/>
        </w:rPr>
        <w:t xml:space="preserve">       w/w dokumenty dostępne na stronie: </w:t>
      </w:r>
      <w:hyperlink r:id="rId13" w:history="1">
        <w:r w:rsidRPr="00CF105F">
          <w:rPr>
            <w:rStyle w:val="Hipercze"/>
            <w:rFonts w:asciiTheme="minorHAnsi" w:eastAsiaTheme="majorEastAsia" w:hAnsiTheme="minorHAnsi" w:cstheme="minorHAnsi"/>
            <w:iCs/>
            <w:color w:val="auto"/>
            <w:sz w:val="20"/>
            <w:lang w:eastAsia="pl-PL"/>
          </w:rPr>
          <w:t>https://pgedystrybucja.pl/strefa-klienta/przydatne-dokumenty</w:t>
        </w:r>
      </w:hyperlink>
    </w:p>
    <w:p w14:paraId="36DFF953" w14:textId="77777777" w:rsidR="00921B1C" w:rsidRPr="001F4A7B" w:rsidRDefault="00921B1C" w:rsidP="00921B1C">
      <w:pPr>
        <w:ind w:left="426"/>
        <w:rPr>
          <w:rFonts w:asciiTheme="minorHAnsi" w:hAnsiTheme="minorHAnsi" w:cstheme="minorHAnsi"/>
          <w:b/>
          <w:bCs/>
          <w:iCs/>
          <w:sz w:val="20"/>
        </w:rPr>
      </w:pPr>
      <w:r w:rsidRPr="00CF105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Pr>
          <w:rFonts w:asciiTheme="minorHAnsi" w:hAnsiTheme="minorHAnsi" w:cstheme="minorHAnsi"/>
          <w:b/>
          <w:bCs/>
          <w:iCs/>
          <w:sz w:val="20"/>
        </w:rPr>
        <w:t xml:space="preserve"> wyżej wymienionych dokumentów.</w:t>
      </w:r>
    </w:p>
    <w:p w14:paraId="496CB759" w14:textId="77777777" w:rsidR="00921B1C"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AC2B522" w14:textId="77777777" w:rsidR="00921B1C" w:rsidRPr="003B0FB4" w:rsidRDefault="00921B1C" w:rsidP="00921B1C">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7E9401CA" w14:textId="77777777" w:rsidR="00760179" w:rsidRPr="009C2468" w:rsidRDefault="006774C4" w:rsidP="00760179">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60179">
            <w:rPr>
              <w:rFonts w:ascii="MS Gothic" w:eastAsia="MS Gothic" w:hAnsi="MS Gothic" w:cstheme="minorHAnsi" w:hint="eastAsia"/>
              <w:sz w:val="20"/>
            </w:rPr>
            <w:t>☐</w:t>
          </w:r>
        </w:sdtContent>
      </w:sdt>
      <w:r w:rsidR="00760179" w:rsidRPr="009C2468">
        <w:rPr>
          <w:rFonts w:asciiTheme="minorHAnsi" w:hAnsiTheme="minorHAnsi" w:cstheme="minorHAnsi"/>
          <w:sz w:val="20"/>
        </w:rPr>
        <w:tab/>
        <w:t>Przedmiot zamówienia wykonamy siłami własnymi;</w:t>
      </w:r>
    </w:p>
    <w:p w14:paraId="0F15AF7A" w14:textId="77777777" w:rsidR="00760179" w:rsidRPr="009C2468" w:rsidRDefault="006774C4" w:rsidP="00760179">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60179" w:rsidRPr="009C2468">
            <w:rPr>
              <w:rFonts w:ascii="Segoe UI Symbol" w:eastAsia="MS Gothic" w:hAnsi="Segoe UI Symbol" w:cs="Segoe UI Symbol"/>
              <w:sz w:val="20"/>
            </w:rPr>
            <w:t>☐</w:t>
          </w:r>
        </w:sdtContent>
      </w:sdt>
      <w:r w:rsidR="00760179" w:rsidRPr="009C2468">
        <w:rPr>
          <w:rFonts w:asciiTheme="minorHAnsi" w:hAnsiTheme="minorHAnsi" w:cstheme="minorHAnsi"/>
          <w:sz w:val="20"/>
        </w:rPr>
        <w:tab/>
        <w:t>Powierzymy następującym podwykonawcom realizację następujących części:</w:t>
      </w:r>
    </w:p>
    <w:p w14:paraId="4DF98FFF" w14:textId="77777777" w:rsidR="00760179" w:rsidRPr="009C2468" w:rsidRDefault="00760179" w:rsidP="00760179">
      <w:pPr>
        <w:spacing w:line="240" w:lineRule="exact"/>
        <w:ind w:left="709" w:right="-284"/>
        <w:jc w:val="center"/>
        <w:rPr>
          <w:rFonts w:asciiTheme="minorHAnsi" w:hAnsiTheme="minorHAnsi" w:cstheme="minorHAnsi"/>
          <w:sz w:val="20"/>
        </w:rPr>
      </w:pPr>
    </w:p>
    <w:tbl>
      <w:tblPr>
        <w:tblW w:w="9771" w:type="dxa"/>
        <w:jc w:val="center"/>
        <w:tblCellMar>
          <w:left w:w="0" w:type="dxa"/>
          <w:right w:w="0" w:type="dxa"/>
        </w:tblCellMar>
        <w:tblLook w:val="04A0" w:firstRow="1" w:lastRow="0" w:firstColumn="1" w:lastColumn="0" w:noHBand="0" w:noVBand="1"/>
      </w:tblPr>
      <w:tblGrid>
        <w:gridCol w:w="507"/>
        <w:gridCol w:w="3235"/>
        <w:gridCol w:w="1801"/>
        <w:gridCol w:w="4228"/>
      </w:tblGrid>
      <w:tr w:rsidR="00760179" w:rsidRPr="00585EF0" w14:paraId="0C185E27" w14:textId="77777777" w:rsidTr="00AE69E4">
        <w:trPr>
          <w:trHeight w:val="1218"/>
          <w:jc w:val="center"/>
        </w:trPr>
        <w:tc>
          <w:tcPr>
            <w:tcW w:w="507"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A15F7B5" w14:textId="77777777" w:rsidR="00760179" w:rsidRPr="00585EF0" w:rsidRDefault="00760179" w:rsidP="00ED3B4B">
            <w:pPr>
              <w:spacing w:line="240" w:lineRule="exact"/>
              <w:ind w:right="-284"/>
              <w:jc w:val="left"/>
              <w:rPr>
                <w:rFonts w:asciiTheme="minorHAnsi" w:hAnsiTheme="minorHAnsi" w:cstheme="minorHAnsi"/>
              </w:rPr>
            </w:pPr>
            <w:r w:rsidRPr="00585EF0">
              <w:rPr>
                <w:rFonts w:asciiTheme="minorHAnsi" w:hAnsiTheme="minorHAnsi" w:cstheme="minorHAnsi"/>
              </w:rPr>
              <w:t>Lp.</w:t>
            </w:r>
          </w:p>
        </w:tc>
        <w:tc>
          <w:tcPr>
            <w:tcW w:w="323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7CCE54C" w14:textId="77777777" w:rsidR="00760179" w:rsidRPr="00585EF0" w:rsidRDefault="00760179" w:rsidP="00ED3B4B">
            <w:pPr>
              <w:spacing w:line="240" w:lineRule="exact"/>
              <w:ind w:right="-284"/>
              <w:jc w:val="left"/>
              <w:rPr>
                <w:rFonts w:asciiTheme="minorHAnsi" w:hAnsiTheme="minorHAnsi" w:cstheme="minorHAnsi"/>
              </w:rPr>
            </w:pPr>
            <w:r w:rsidRPr="00585EF0">
              <w:rPr>
                <w:rFonts w:asciiTheme="minorHAnsi" w:hAnsiTheme="minorHAnsi" w:cstheme="minorHAnsi"/>
              </w:rPr>
              <w:t>Nazwa i adres podwykonawcy, adres e-mail, numer telefonu</w:t>
            </w:r>
          </w:p>
        </w:tc>
        <w:tc>
          <w:tcPr>
            <w:tcW w:w="180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A8568E7" w14:textId="77777777" w:rsidR="00760179" w:rsidRPr="00585EF0" w:rsidRDefault="00760179" w:rsidP="00ED3B4B">
            <w:pPr>
              <w:spacing w:line="240" w:lineRule="exact"/>
              <w:ind w:right="-284"/>
              <w:jc w:val="left"/>
              <w:rPr>
                <w:rFonts w:asciiTheme="minorHAnsi" w:hAnsiTheme="minorHAnsi" w:cstheme="minorHAnsi"/>
              </w:rPr>
            </w:pPr>
          </w:p>
          <w:p w14:paraId="7B164D04" w14:textId="77777777" w:rsidR="00760179" w:rsidRPr="00585EF0" w:rsidRDefault="00760179" w:rsidP="00ED3B4B">
            <w:pPr>
              <w:spacing w:line="240" w:lineRule="exact"/>
              <w:ind w:right="-284"/>
              <w:jc w:val="left"/>
              <w:rPr>
                <w:rFonts w:asciiTheme="minorHAnsi" w:hAnsiTheme="minorHAnsi" w:cstheme="minorHAnsi"/>
              </w:rPr>
            </w:pPr>
            <w:r w:rsidRPr="00585EF0">
              <w:rPr>
                <w:rFonts w:asciiTheme="minorHAnsi" w:hAnsiTheme="minorHAnsi" w:cstheme="minorHAnsi"/>
              </w:rPr>
              <w:t xml:space="preserve">         NIP</w:t>
            </w:r>
          </w:p>
        </w:tc>
        <w:tc>
          <w:tcPr>
            <w:tcW w:w="422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21959043" w14:textId="77777777" w:rsidR="00760179" w:rsidRPr="00585EF0" w:rsidRDefault="00760179" w:rsidP="00ED3B4B">
            <w:pPr>
              <w:spacing w:line="240" w:lineRule="exact"/>
              <w:ind w:right="-284"/>
              <w:jc w:val="left"/>
              <w:rPr>
                <w:rFonts w:asciiTheme="minorHAnsi" w:hAnsiTheme="minorHAnsi" w:cstheme="minorHAnsi"/>
              </w:rPr>
            </w:pPr>
            <w:r w:rsidRPr="00585EF0">
              <w:rPr>
                <w:rFonts w:asciiTheme="minorHAnsi" w:hAnsiTheme="minorHAnsi" w:cstheme="minorHAnsi"/>
              </w:rPr>
              <w:t>Zakres zamówienia, który</w:t>
            </w:r>
          </w:p>
          <w:p w14:paraId="01CC0CEC" w14:textId="77777777" w:rsidR="00760179" w:rsidRPr="00585EF0" w:rsidRDefault="00760179" w:rsidP="00ED3B4B">
            <w:pPr>
              <w:spacing w:line="240" w:lineRule="exact"/>
              <w:ind w:right="-284"/>
              <w:jc w:val="left"/>
              <w:rPr>
                <w:rFonts w:asciiTheme="minorHAnsi" w:hAnsiTheme="minorHAnsi" w:cstheme="minorHAnsi"/>
              </w:rPr>
            </w:pPr>
            <w:r w:rsidRPr="00585EF0">
              <w:rPr>
                <w:rFonts w:asciiTheme="minorHAnsi" w:hAnsiTheme="minorHAnsi" w:cstheme="minorHAnsi"/>
              </w:rPr>
              <w:t>zostanie powierzony podwykonawcy</w:t>
            </w:r>
          </w:p>
        </w:tc>
      </w:tr>
      <w:tr w:rsidR="00760179" w:rsidRPr="00585EF0" w14:paraId="6E4F9DCD" w14:textId="77777777" w:rsidTr="00AE69E4">
        <w:trPr>
          <w:trHeight w:val="404"/>
          <w:jc w:val="center"/>
        </w:trPr>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E0BC4A" w14:textId="77777777" w:rsidR="00760179" w:rsidRPr="00585EF0" w:rsidRDefault="00760179" w:rsidP="00ED3B4B">
            <w:pPr>
              <w:spacing w:line="240" w:lineRule="exact"/>
              <w:ind w:right="-284"/>
              <w:jc w:val="left"/>
              <w:rPr>
                <w:rFonts w:asciiTheme="minorHAnsi" w:hAnsiTheme="minorHAnsi" w:cstheme="minorHAnsi"/>
              </w:rPr>
            </w:pPr>
          </w:p>
        </w:tc>
        <w:tc>
          <w:tcPr>
            <w:tcW w:w="3235" w:type="dxa"/>
            <w:tcBorders>
              <w:top w:val="nil"/>
              <w:left w:val="nil"/>
              <w:bottom w:val="single" w:sz="8" w:space="0" w:color="auto"/>
              <w:right w:val="single" w:sz="8" w:space="0" w:color="auto"/>
            </w:tcBorders>
            <w:tcMar>
              <w:top w:w="0" w:type="dxa"/>
              <w:left w:w="108" w:type="dxa"/>
              <w:bottom w:w="0" w:type="dxa"/>
              <w:right w:w="108" w:type="dxa"/>
            </w:tcMar>
          </w:tcPr>
          <w:p w14:paraId="51A41D3E" w14:textId="77777777" w:rsidR="00760179" w:rsidRPr="00585EF0" w:rsidRDefault="00760179" w:rsidP="00ED3B4B">
            <w:pPr>
              <w:spacing w:line="240" w:lineRule="exact"/>
              <w:ind w:right="-284"/>
              <w:jc w:val="left"/>
              <w:rPr>
                <w:rFonts w:asciiTheme="minorHAnsi" w:hAnsiTheme="minorHAnsi" w:cstheme="minorHAnsi"/>
              </w:rPr>
            </w:pPr>
          </w:p>
          <w:p w14:paraId="2002B139" w14:textId="77777777" w:rsidR="00760179" w:rsidRPr="00585EF0" w:rsidRDefault="00760179" w:rsidP="00ED3B4B">
            <w:pPr>
              <w:spacing w:line="240" w:lineRule="exact"/>
              <w:ind w:right="-284"/>
              <w:jc w:val="left"/>
              <w:rPr>
                <w:rFonts w:asciiTheme="minorHAnsi" w:hAnsiTheme="minorHAnsi" w:cstheme="minorHAnsi"/>
              </w:rPr>
            </w:pPr>
          </w:p>
        </w:tc>
        <w:tc>
          <w:tcPr>
            <w:tcW w:w="1801" w:type="dxa"/>
            <w:tcBorders>
              <w:top w:val="nil"/>
              <w:left w:val="nil"/>
              <w:bottom w:val="single" w:sz="8" w:space="0" w:color="auto"/>
              <w:right w:val="single" w:sz="8" w:space="0" w:color="auto"/>
            </w:tcBorders>
            <w:tcMar>
              <w:top w:w="0" w:type="dxa"/>
              <w:left w:w="108" w:type="dxa"/>
              <w:bottom w:w="0" w:type="dxa"/>
              <w:right w:w="108" w:type="dxa"/>
            </w:tcMar>
          </w:tcPr>
          <w:p w14:paraId="2255A3D6" w14:textId="77777777" w:rsidR="00760179" w:rsidRPr="00585EF0" w:rsidRDefault="00760179" w:rsidP="00ED3B4B">
            <w:pPr>
              <w:spacing w:line="240" w:lineRule="exact"/>
              <w:ind w:right="-284"/>
              <w:jc w:val="left"/>
              <w:rPr>
                <w:rFonts w:asciiTheme="minorHAnsi" w:hAnsiTheme="minorHAnsi" w:cstheme="minorHAnsi"/>
              </w:rPr>
            </w:pPr>
          </w:p>
        </w:tc>
        <w:tc>
          <w:tcPr>
            <w:tcW w:w="4228" w:type="dxa"/>
            <w:tcBorders>
              <w:top w:val="nil"/>
              <w:left w:val="nil"/>
              <w:bottom w:val="single" w:sz="8" w:space="0" w:color="auto"/>
              <w:right w:val="single" w:sz="8" w:space="0" w:color="auto"/>
            </w:tcBorders>
            <w:tcMar>
              <w:top w:w="0" w:type="dxa"/>
              <w:left w:w="108" w:type="dxa"/>
              <w:bottom w:w="0" w:type="dxa"/>
              <w:right w:w="108" w:type="dxa"/>
            </w:tcMar>
          </w:tcPr>
          <w:p w14:paraId="4A7B1133" w14:textId="77777777" w:rsidR="00760179" w:rsidRPr="00585EF0" w:rsidRDefault="00760179" w:rsidP="00ED3B4B">
            <w:pPr>
              <w:spacing w:line="240" w:lineRule="exact"/>
              <w:ind w:right="-284"/>
              <w:jc w:val="left"/>
              <w:rPr>
                <w:rFonts w:asciiTheme="minorHAnsi" w:hAnsiTheme="minorHAnsi" w:cstheme="minorHAnsi"/>
              </w:rPr>
            </w:pPr>
          </w:p>
        </w:tc>
      </w:tr>
      <w:tr w:rsidR="00760179" w:rsidRPr="00585EF0" w14:paraId="0F34D9EF" w14:textId="77777777" w:rsidTr="00AE69E4">
        <w:trPr>
          <w:trHeight w:val="382"/>
          <w:jc w:val="center"/>
        </w:trPr>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F65BE3A" w14:textId="77777777" w:rsidR="00760179" w:rsidRPr="00585EF0" w:rsidRDefault="00760179" w:rsidP="00ED3B4B">
            <w:pPr>
              <w:spacing w:line="240" w:lineRule="exact"/>
              <w:ind w:right="-284"/>
              <w:jc w:val="left"/>
              <w:rPr>
                <w:rFonts w:asciiTheme="minorHAnsi" w:hAnsiTheme="minorHAnsi" w:cstheme="minorHAnsi"/>
              </w:rPr>
            </w:pPr>
          </w:p>
        </w:tc>
        <w:tc>
          <w:tcPr>
            <w:tcW w:w="3235" w:type="dxa"/>
            <w:tcBorders>
              <w:top w:val="nil"/>
              <w:left w:val="nil"/>
              <w:bottom w:val="single" w:sz="8" w:space="0" w:color="auto"/>
              <w:right w:val="single" w:sz="8" w:space="0" w:color="auto"/>
            </w:tcBorders>
            <w:tcMar>
              <w:top w:w="0" w:type="dxa"/>
              <w:left w:w="108" w:type="dxa"/>
              <w:bottom w:w="0" w:type="dxa"/>
              <w:right w:w="108" w:type="dxa"/>
            </w:tcMar>
          </w:tcPr>
          <w:p w14:paraId="7D3FA18A" w14:textId="77777777" w:rsidR="00760179" w:rsidRPr="00585EF0" w:rsidRDefault="00760179" w:rsidP="00ED3B4B">
            <w:pPr>
              <w:spacing w:line="240" w:lineRule="exact"/>
              <w:ind w:right="-284"/>
              <w:jc w:val="left"/>
              <w:rPr>
                <w:rFonts w:asciiTheme="minorHAnsi" w:hAnsiTheme="minorHAnsi" w:cstheme="minorHAnsi"/>
              </w:rPr>
            </w:pPr>
          </w:p>
          <w:p w14:paraId="0D252FAF" w14:textId="77777777" w:rsidR="00760179" w:rsidRPr="00585EF0" w:rsidRDefault="00760179" w:rsidP="00ED3B4B">
            <w:pPr>
              <w:spacing w:line="240" w:lineRule="exact"/>
              <w:ind w:right="-284"/>
              <w:jc w:val="left"/>
              <w:rPr>
                <w:rFonts w:asciiTheme="minorHAnsi" w:hAnsiTheme="minorHAnsi" w:cstheme="minorHAnsi"/>
              </w:rPr>
            </w:pPr>
          </w:p>
        </w:tc>
        <w:tc>
          <w:tcPr>
            <w:tcW w:w="1801" w:type="dxa"/>
            <w:tcBorders>
              <w:top w:val="nil"/>
              <w:left w:val="nil"/>
              <w:bottom w:val="single" w:sz="8" w:space="0" w:color="auto"/>
              <w:right w:val="single" w:sz="8" w:space="0" w:color="auto"/>
            </w:tcBorders>
            <w:tcMar>
              <w:top w:w="0" w:type="dxa"/>
              <w:left w:w="108" w:type="dxa"/>
              <w:bottom w:w="0" w:type="dxa"/>
              <w:right w:w="108" w:type="dxa"/>
            </w:tcMar>
          </w:tcPr>
          <w:p w14:paraId="66A30C7C" w14:textId="77777777" w:rsidR="00760179" w:rsidRPr="00585EF0" w:rsidRDefault="00760179" w:rsidP="00ED3B4B">
            <w:pPr>
              <w:spacing w:line="240" w:lineRule="exact"/>
              <w:ind w:right="-284"/>
              <w:jc w:val="left"/>
              <w:rPr>
                <w:rFonts w:asciiTheme="minorHAnsi" w:hAnsiTheme="minorHAnsi" w:cstheme="minorHAnsi"/>
              </w:rPr>
            </w:pPr>
          </w:p>
        </w:tc>
        <w:tc>
          <w:tcPr>
            <w:tcW w:w="4228" w:type="dxa"/>
            <w:tcBorders>
              <w:top w:val="nil"/>
              <w:left w:val="nil"/>
              <w:bottom w:val="single" w:sz="8" w:space="0" w:color="auto"/>
              <w:right w:val="single" w:sz="8" w:space="0" w:color="auto"/>
            </w:tcBorders>
            <w:tcMar>
              <w:top w:w="0" w:type="dxa"/>
              <w:left w:w="108" w:type="dxa"/>
              <w:bottom w:w="0" w:type="dxa"/>
              <w:right w:w="108" w:type="dxa"/>
            </w:tcMar>
          </w:tcPr>
          <w:p w14:paraId="1822EEEE" w14:textId="77777777" w:rsidR="00760179" w:rsidRPr="00585EF0" w:rsidRDefault="00760179" w:rsidP="00ED3B4B">
            <w:pPr>
              <w:spacing w:line="240" w:lineRule="exact"/>
              <w:ind w:right="-284"/>
              <w:jc w:val="left"/>
              <w:rPr>
                <w:rFonts w:asciiTheme="minorHAnsi" w:hAnsiTheme="minorHAnsi" w:cstheme="minorHAnsi"/>
              </w:rPr>
            </w:pPr>
          </w:p>
        </w:tc>
      </w:tr>
    </w:tbl>
    <w:p w14:paraId="78B21F87" w14:textId="77777777" w:rsidR="00921B1C" w:rsidRPr="00CF105F" w:rsidRDefault="00921B1C" w:rsidP="00921B1C">
      <w:pPr>
        <w:pStyle w:val="Akapitzlist"/>
        <w:numPr>
          <w:ilvl w:val="3"/>
          <w:numId w:val="1"/>
        </w:numPr>
        <w:spacing w:before="120" w:after="60" w:line="240" w:lineRule="auto"/>
        <w:ind w:left="426" w:hanging="426"/>
        <w:rPr>
          <w:rFonts w:asciiTheme="minorHAnsi" w:hAnsiTheme="minorHAnsi" w:cstheme="minorHAnsi"/>
          <w:sz w:val="20"/>
          <w:lang w:eastAsia="pl-PL"/>
        </w:rPr>
      </w:pPr>
      <w:r w:rsidRPr="00CF105F">
        <w:rPr>
          <w:rFonts w:asciiTheme="minorHAnsi" w:hAnsiTheme="minorHAnsi" w:cstheme="minorHAnsi"/>
          <w:iCs/>
          <w:sz w:val="20"/>
        </w:rPr>
        <w:t>Wybór naszej Oferty</w:t>
      </w:r>
      <w:r w:rsidRPr="00CF105F">
        <w:rPr>
          <w:rFonts w:asciiTheme="minorHAnsi" w:hAnsiTheme="minorHAnsi" w:cstheme="minorHAnsi"/>
          <w:iCs/>
          <w:sz w:val="20"/>
          <w:vertAlign w:val="superscript"/>
        </w:rPr>
        <w:footnoteReference w:id="6"/>
      </w:r>
      <w:r w:rsidRPr="00CF105F">
        <w:rPr>
          <w:rFonts w:asciiTheme="minorHAnsi" w:hAnsiTheme="minorHAnsi" w:cstheme="minorHAnsi"/>
          <w:iCs/>
          <w:sz w:val="20"/>
        </w:rPr>
        <w:t xml:space="preserve"> [, dotyczy wykonawców zagranicznych]:</w:t>
      </w:r>
    </w:p>
    <w:p w14:paraId="647063B8" w14:textId="77777777" w:rsidR="00921B1C" w:rsidRPr="005333D6" w:rsidRDefault="00921B1C" w:rsidP="00921B1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46AE766A" w14:textId="77777777" w:rsidR="00921B1C" w:rsidRPr="005333D6" w:rsidRDefault="00921B1C" w:rsidP="00921B1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E01A1EA" w14:textId="77777777" w:rsidR="00921B1C" w:rsidRPr="003B0FB4" w:rsidRDefault="00921B1C" w:rsidP="00921B1C">
      <w:pPr>
        <w:pStyle w:val="Akapitzlist"/>
        <w:numPr>
          <w:ilvl w:val="3"/>
          <w:numId w:val="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0FAD6CF2" w14:textId="77777777" w:rsidR="00921B1C" w:rsidRPr="008655D5"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0B3938B7" w14:textId="77777777" w:rsidR="00921B1C" w:rsidRPr="003B0FB4"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D416BD2" w14:textId="77777777" w:rsidR="00921B1C" w:rsidRPr="00CF105F"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CF105F">
        <w:rPr>
          <w:rFonts w:asciiTheme="minorHAnsi" w:hAnsiTheme="minorHAnsi" w:cstheme="minorHAnsi"/>
          <w:strike/>
          <w:sz w:val="20"/>
          <w:lang w:eastAsia="pl-PL"/>
        </w:rPr>
        <w:t xml:space="preserve">Wadium o wartości ………………….. zł zostało wniesione w formie …............................................ </w:t>
      </w:r>
      <w:r w:rsidRPr="00CF105F">
        <w:rPr>
          <w:rFonts w:asciiTheme="minorHAnsi" w:hAnsiTheme="minorHAnsi" w:cstheme="minorHAnsi"/>
          <w:strike/>
          <w:sz w:val="20"/>
        </w:rPr>
        <w:t>[jeśli dotyczy]</w:t>
      </w:r>
    </w:p>
    <w:p w14:paraId="41D218A0" w14:textId="77777777" w:rsidR="00921B1C" w:rsidRPr="008215C7" w:rsidRDefault="00921B1C" w:rsidP="00921B1C">
      <w:pPr>
        <w:pStyle w:val="Akapitzlist"/>
        <w:numPr>
          <w:ilvl w:val="3"/>
          <w:numId w:val="1"/>
        </w:numPr>
        <w:spacing w:before="60" w:after="60" w:line="240" w:lineRule="auto"/>
        <w:ind w:left="426" w:hanging="426"/>
        <w:contextualSpacing w:val="0"/>
        <w:rPr>
          <w:rFonts w:asciiTheme="minorHAnsi" w:eastAsiaTheme="minorHAnsi" w:hAnsiTheme="minorHAnsi" w:cstheme="minorHAnsi"/>
          <w:b/>
          <w:sz w:val="20"/>
        </w:rPr>
      </w:pPr>
      <w:r w:rsidRPr="00CF105F">
        <w:rPr>
          <w:rFonts w:asciiTheme="minorHAnsi" w:eastAsiaTheme="minorHAnsi" w:hAnsiTheme="minorHAnsi" w:cstheme="minorHAnsi"/>
          <w:b/>
          <w:sz w:val="20"/>
        </w:rPr>
        <w:t>OŚWIADCZENIE WYKONAWCY, który występuje w/w postępowaniu jako o</w:t>
      </w:r>
      <w:r w:rsidRPr="00CF105F">
        <w:rPr>
          <w:rFonts w:asciiTheme="minorHAnsi" w:eastAsiaTheme="minorHAnsi" w:hAnsiTheme="minorHAnsi" w:cstheme="minorHAnsi"/>
          <w:b/>
          <w:sz w:val="20"/>
          <w:u w:val="single"/>
        </w:rPr>
        <w:t>soba prowadząca</w:t>
      </w:r>
      <w:r w:rsidRPr="008215C7">
        <w:rPr>
          <w:rFonts w:asciiTheme="minorHAnsi" w:eastAsiaTheme="minorHAnsi" w:hAnsiTheme="minorHAnsi" w:cstheme="minorHAnsi"/>
          <w:b/>
          <w:sz w:val="20"/>
          <w:u w:val="single"/>
        </w:rPr>
        <w:t xml:space="preserve"> indywidualną działalność gospodarczą</w:t>
      </w:r>
      <w:r w:rsidRPr="008215C7">
        <w:rPr>
          <w:rFonts w:asciiTheme="minorHAnsi" w:eastAsiaTheme="minorHAnsi" w:hAnsiTheme="minorHAnsi" w:cstheme="minorHAnsi"/>
          <w:b/>
          <w:sz w:val="20"/>
        </w:rPr>
        <w:t xml:space="preserve"> </w:t>
      </w:r>
    </w:p>
    <w:p w14:paraId="34079AF3" w14:textId="77777777" w:rsidR="00921B1C" w:rsidRPr="008215C7" w:rsidRDefault="00921B1C" w:rsidP="00921B1C">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22D03A8A" w14:textId="77777777" w:rsidR="00921B1C" w:rsidRPr="008215C7" w:rsidRDefault="00921B1C" w:rsidP="00921B1C">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296286F1" w14:textId="77777777" w:rsidR="00921B1C" w:rsidRPr="008215C7" w:rsidRDefault="00921B1C" w:rsidP="00921B1C">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43DF97FA" w14:textId="77777777" w:rsidR="00921B1C" w:rsidRPr="00CF105F"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CF105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w:t>
      </w:r>
    </w:p>
    <w:p w14:paraId="73D63625" w14:textId="77777777" w:rsidR="00921B1C"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BE831F5" w14:textId="77777777" w:rsidR="00921B1C" w:rsidRPr="00D92ED6" w:rsidRDefault="00921B1C" w:rsidP="00921B1C">
      <w:pPr>
        <w:pStyle w:val="Akapitzlist"/>
        <w:numPr>
          <w:ilvl w:val="0"/>
          <w:numId w:val="20"/>
        </w:numPr>
        <w:spacing w:before="60" w:after="60" w:line="240" w:lineRule="auto"/>
        <w:rPr>
          <w:rFonts w:asciiTheme="minorHAnsi" w:hAnsiTheme="minorHAnsi" w:cstheme="minorHAnsi"/>
          <w:vanish/>
          <w:sz w:val="20"/>
        </w:rPr>
      </w:pPr>
    </w:p>
    <w:p w14:paraId="15D18269" w14:textId="77777777" w:rsidR="00921B1C" w:rsidRPr="00D92ED6" w:rsidRDefault="00921B1C" w:rsidP="00921B1C">
      <w:pPr>
        <w:pStyle w:val="Akapitzlist"/>
        <w:numPr>
          <w:ilvl w:val="0"/>
          <w:numId w:val="22"/>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2184BA1B" w14:textId="77777777" w:rsidR="00921B1C" w:rsidRPr="008655D5" w:rsidRDefault="00921B1C" w:rsidP="00921B1C">
      <w:pPr>
        <w:pStyle w:val="Akapitzlist"/>
        <w:numPr>
          <w:ilvl w:val="0"/>
          <w:numId w:val="22"/>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7BE46DFB" w14:textId="77777777" w:rsidR="00921B1C" w:rsidRPr="00F46A13" w:rsidRDefault="00921B1C" w:rsidP="00921B1C">
      <w:pPr>
        <w:pStyle w:val="Akapitzlist"/>
        <w:numPr>
          <w:ilvl w:val="1"/>
          <w:numId w:val="8"/>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55C1DAA" w14:textId="77777777" w:rsidR="00921B1C" w:rsidRDefault="00921B1C" w:rsidP="00921B1C">
      <w:pPr>
        <w:pStyle w:val="Akapitzlist"/>
        <w:numPr>
          <w:ilvl w:val="1"/>
          <w:numId w:val="8"/>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9EAB064" w14:textId="77777777" w:rsidR="00921B1C" w:rsidRPr="00F46A13" w:rsidRDefault="006774C4" w:rsidP="00921B1C">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921B1C" w:rsidRPr="0085461F">
          <w:rPr>
            <w:rStyle w:val="Hipercze"/>
            <w:rFonts w:asciiTheme="minorHAnsi" w:hAnsiTheme="minorHAnsi" w:cstheme="minorHAnsi"/>
            <w:sz w:val="20"/>
          </w:rPr>
          <w:t>https://pgedystrybucja.pl/przetargi/przetargi-zakupowe</w:t>
        </w:r>
      </w:hyperlink>
      <w:r w:rsidR="00921B1C" w:rsidRPr="00F46A13">
        <w:rPr>
          <w:rFonts w:asciiTheme="minorHAnsi" w:hAnsiTheme="minorHAnsi" w:cstheme="minorHAnsi"/>
          <w:i/>
          <w:sz w:val="20"/>
          <w:lang w:eastAsia="pl-PL"/>
        </w:rPr>
        <w:t>;</w:t>
      </w:r>
    </w:p>
    <w:p w14:paraId="7B7DB78E" w14:textId="77777777" w:rsidR="00921B1C" w:rsidRDefault="00921B1C" w:rsidP="00921B1C">
      <w:pPr>
        <w:pStyle w:val="Akapitzlist"/>
        <w:numPr>
          <w:ilvl w:val="1"/>
          <w:numId w:val="8"/>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Pr>
          <w:rFonts w:asciiTheme="minorHAnsi" w:hAnsiTheme="minorHAnsi" w:cstheme="minorHAnsi"/>
          <w:sz w:val="20"/>
          <w:lang w:eastAsia="pl-PL"/>
        </w:rPr>
        <w:b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0F7AA84" w14:textId="77777777" w:rsidR="00921B1C" w:rsidRPr="00F46A13" w:rsidRDefault="006774C4" w:rsidP="00921B1C">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921B1C" w:rsidRPr="0085461F">
          <w:rPr>
            <w:rStyle w:val="Hipercze"/>
            <w:rFonts w:asciiTheme="minorHAnsi" w:hAnsiTheme="minorHAnsi" w:cstheme="minorHAnsi"/>
            <w:sz w:val="20"/>
          </w:rPr>
          <w:t>https://pgedystrybucja.pl/przetargi/przetargi-zakupowe</w:t>
        </w:r>
      </w:hyperlink>
      <w:r w:rsidR="00921B1C" w:rsidRPr="00F46A13">
        <w:rPr>
          <w:rFonts w:asciiTheme="minorHAnsi" w:hAnsiTheme="minorHAnsi" w:cstheme="minorHAnsi"/>
          <w:sz w:val="20"/>
          <w:lang w:eastAsia="pl-PL"/>
        </w:rPr>
        <w:t>;</w:t>
      </w:r>
    </w:p>
    <w:p w14:paraId="58553B08" w14:textId="77777777" w:rsidR="00921B1C" w:rsidRPr="00F46A13" w:rsidRDefault="00921B1C" w:rsidP="00921B1C">
      <w:pPr>
        <w:pStyle w:val="Akapitzlist"/>
        <w:numPr>
          <w:ilvl w:val="1"/>
          <w:numId w:val="8"/>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8C67AC5" w14:textId="77777777" w:rsidR="00921B1C" w:rsidRPr="008215C7"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Pr="008215C7">
        <w:rPr>
          <w:rFonts w:asciiTheme="minorHAnsi" w:hAnsiTheme="minorHAnsi" w:cstheme="minorHAnsi"/>
          <w:iCs/>
          <w:sz w:val="20"/>
        </w:rPr>
        <w:b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p>
    <w:p w14:paraId="5160C1BD" w14:textId="77777777" w:rsidR="00921B1C" w:rsidRPr="00133F3A"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7F55844" w14:textId="77777777" w:rsidR="00921B1C" w:rsidRPr="00CF105F"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b/>
          <w:strike/>
          <w:szCs w:val="22"/>
        </w:rPr>
      </w:pPr>
      <w:r w:rsidRPr="00CF105F">
        <w:rPr>
          <w:rFonts w:asciiTheme="minorHAnsi" w:hAnsiTheme="minorHAnsi" w:cstheme="minorHAnsi"/>
          <w:sz w:val="20"/>
          <w:lang w:eastAsia="pl-PL"/>
        </w:rPr>
        <w:t xml:space="preserve">Przekazywane przez nas dane osobowe mogą być wykorzystane wyłącznie w  celach związanych niniejszym postępowaniem zakupowym. </w:t>
      </w:r>
    </w:p>
    <w:p w14:paraId="6A47CBB1" w14:textId="77777777" w:rsidR="00921B1C" w:rsidRPr="003B0FB4" w:rsidRDefault="00921B1C" w:rsidP="00921B1C">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F5E3ED5" w14:textId="77777777" w:rsidR="00921B1C" w:rsidRPr="002C2BE7" w:rsidRDefault="00921B1C" w:rsidP="00921B1C">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D9D630C" w14:textId="77777777" w:rsidR="00921B1C" w:rsidRPr="002C2BE7" w:rsidRDefault="00921B1C" w:rsidP="00921B1C">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59ED8BE4" w14:textId="77777777" w:rsidR="00921B1C" w:rsidRPr="009C2468" w:rsidRDefault="00921B1C" w:rsidP="00921B1C">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91C7D14" w14:textId="77777777" w:rsidR="00921B1C" w:rsidRDefault="00921B1C" w:rsidP="00921B1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4F7142D" w14:textId="77777777" w:rsidR="00921B1C" w:rsidRDefault="00921B1C" w:rsidP="00921B1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35CDC6C2" w14:textId="7CF06D52" w:rsidR="00921B1C" w:rsidRDefault="00921B1C" w:rsidP="00921B1C">
      <w:pPr>
        <w:ind w:left="5398" w:right="68" w:hanging="153"/>
        <w:jc w:val="center"/>
        <w:rPr>
          <w:rFonts w:asciiTheme="minorHAnsi" w:hAnsiTheme="minorHAnsi" w:cstheme="minorHAnsi"/>
          <w:i/>
          <w:sz w:val="16"/>
          <w:szCs w:val="16"/>
        </w:rPr>
      </w:pPr>
    </w:p>
    <w:p w14:paraId="2E9ECEC3" w14:textId="6427608E" w:rsidR="00921B1C" w:rsidRDefault="00921B1C" w:rsidP="00921B1C">
      <w:pPr>
        <w:ind w:left="5398" w:right="68" w:hanging="153"/>
        <w:jc w:val="center"/>
        <w:rPr>
          <w:rFonts w:asciiTheme="minorHAnsi" w:hAnsiTheme="minorHAnsi" w:cstheme="minorHAnsi"/>
          <w:i/>
          <w:sz w:val="16"/>
          <w:szCs w:val="16"/>
        </w:rPr>
      </w:pPr>
    </w:p>
    <w:p w14:paraId="55B01010" w14:textId="739193B7" w:rsidR="00921B1C" w:rsidRDefault="00921B1C" w:rsidP="00921B1C">
      <w:pPr>
        <w:ind w:left="5398" w:right="68" w:hanging="153"/>
        <w:jc w:val="center"/>
        <w:rPr>
          <w:rFonts w:asciiTheme="minorHAnsi" w:hAnsiTheme="minorHAnsi" w:cstheme="minorHAnsi"/>
          <w:i/>
          <w:sz w:val="16"/>
          <w:szCs w:val="16"/>
        </w:rPr>
      </w:pPr>
    </w:p>
    <w:p w14:paraId="61696A90" w14:textId="169CFA59" w:rsidR="00921B1C" w:rsidRDefault="00921B1C" w:rsidP="00921B1C">
      <w:pPr>
        <w:ind w:left="5398" w:right="68" w:hanging="153"/>
        <w:jc w:val="center"/>
        <w:rPr>
          <w:rFonts w:asciiTheme="minorHAnsi" w:hAnsiTheme="minorHAnsi" w:cstheme="minorHAnsi"/>
          <w:i/>
          <w:sz w:val="16"/>
          <w:szCs w:val="16"/>
        </w:rPr>
      </w:pPr>
    </w:p>
    <w:p w14:paraId="324ED419" w14:textId="77777777" w:rsidR="00921B1C" w:rsidRPr="002C11A2" w:rsidRDefault="00921B1C" w:rsidP="00921B1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8730712"/>
      <w:bookmarkEnd w:id="4"/>
      <w:bookmarkEnd w:id="5"/>
      <w:bookmarkEnd w:id="6"/>
      <w:r w:rsidRPr="0092625B">
        <w:rPr>
          <w:rFonts w:cstheme="minorHAnsi"/>
          <w:sz w:val="20"/>
        </w:rPr>
        <w:t xml:space="preserve">ZAŁĄCZNIK NR 4 DO SWZ –  </w:t>
      </w:r>
      <w:r w:rsidRPr="00106B0D">
        <w:rPr>
          <w:rFonts w:cstheme="minorHAnsi"/>
          <w:color w:val="1F497D" w:themeColor="text2"/>
          <w:sz w:val="20"/>
        </w:rPr>
        <w:t xml:space="preserve">OŚWIADCZENIE O BRAKU PODSTAW WYKLUCZENIA </w:t>
      </w:r>
      <w:r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152B91D6" w14:textId="77777777" w:rsidR="00921B1C" w:rsidRDefault="00921B1C" w:rsidP="00921B1C">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921B1C" w:rsidRPr="006B56FD" w14:paraId="79124BD1" w14:textId="77777777" w:rsidTr="0042794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3866E8C" w14:textId="77777777" w:rsidR="00921B1C" w:rsidRPr="006B56FD" w:rsidRDefault="00921B1C" w:rsidP="0042794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74BC65B" w14:textId="77777777" w:rsidR="00921B1C" w:rsidRPr="006B56FD" w:rsidRDefault="00921B1C" w:rsidP="00427943">
            <w:pPr>
              <w:ind w:right="28"/>
              <w:jc w:val="left"/>
              <w:rPr>
                <w:rFonts w:asciiTheme="minorHAnsi" w:hAnsiTheme="minorHAnsi" w:cstheme="minorHAnsi"/>
              </w:rPr>
            </w:pPr>
          </w:p>
          <w:p w14:paraId="51054E33"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5395DCC2"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3742DD56" w14:textId="77777777" w:rsidR="00921B1C" w:rsidRPr="00724BFB" w:rsidRDefault="00921B1C" w:rsidP="0042794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B32046F" w14:textId="77777777" w:rsidR="00921B1C" w:rsidRPr="006B56FD" w:rsidRDefault="00921B1C" w:rsidP="0042794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E0E825" w14:textId="77777777" w:rsidR="00921B1C" w:rsidRPr="006B56FD" w:rsidRDefault="00921B1C" w:rsidP="0042794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36BAC5" w14:textId="77777777" w:rsidR="00921B1C" w:rsidRPr="0092625B" w:rsidRDefault="00921B1C" w:rsidP="0042794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9A7DD8D" w14:textId="77777777" w:rsidR="00921B1C" w:rsidRPr="0092625B" w:rsidRDefault="00921B1C" w:rsidP="0042794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27EB36BA"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59F4282"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C72CE6" w14:textId="77777777" w:rsidR="00921B1C" w:rsidRPr="00724BFB" w:rsidRDefault="00921B1C" w:rsidP="0042794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DF39014" w14:textId="77777777" w:rsidR="00921B1C" w:rsidRDefault="00921B1C" w:rsidP="00921B1C">
      <w:pPr>
        <w:spacing w:after="80" w:line="240" w:lineRule="exact"/>
        <w:jc w:val="left"/>
        <w:rPr>
          <w:rFonts w:asciiTheme="minorHAnsi" w:hAnsiTheme="minorHAnsi" w:cstheme="minorHAnsi"/>
          <w:sz w:val="20"/>
        </w:rPr>
      </w:pPr>
    </w:p>
    <w:p w14:paraId="13EB328C" w14:textId="77777777" w:rsidR="00921B1C" w:rsidRPr="00CF105F" w:rsidRDefault="00921B1C" w:rsidP="00921B1C">
      <w:pPr>
        <w:spacing w:after="80" w:line="240" w:lineRule="exact"/>
        <w:jc w:val="center"/>
        <w:rPr>
          <w:rFonts w:asciiTheme="minorHAnsi" w:hAnsiTheme="minorHAnsi" w:cstheme="minorHAnsi"/>
          <w:b/>
          <w:bCs/>
          <w:sz w:val="20"/>
        </w:rPr>
      </w:pPr>
      <w:r w:rsidRPr="00CF105F">
        <w:rPr>
          <w:rFonts w:asciiTheme="minorHAnsi" w:hAnsiTheme="minorHAnsi" w:cstheme="minorHAnsi"/>
          <w:b/>
          <w:bCs/>
          <w:sz w:val="20"/>
        </w:rPr>
        <w:t xml:space="preserve">OŚWIADCZENIE O BRAKU PODSTAW WYKLUCZENIA </w:t>
      </w:r>
    </w:p>
    <w:p w14:paraId="40FEF230" w14:textId="77777777" w:rsidR="00921B1C" w:rsidRPr="00CF105F" w:rsidRDefault="00921B1C" w:rsidP="00921B1C">
      <w:pPr>
        <w:spacing w:after="80" w:line="240" w:lineRule="exact"/>
        <w:jc w:val="center"/>
        <w:rPr>
          <w:rFonts w:asciiTheme="minorHAnsi" w:hAnsiTheme="minorHAnsi" w:cstheme="minorHAnsi"/>
          <w:b/>
          <w:bCs/>
          <w:sz w:val="20"/>
        </w:rPr>
      </w:pPr>
      <w:r w:rsidRPr="00CF105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0F9DE04D"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6B29AAD" w14:textId="77777777" w:rsidR="00921B1C" w:rsidRPr="00CF105F" w:rsidRDefault="00921B1C" w:rsidP="00921B1C">
      <w:pPr>
        <w:spacing w:after="80" w:line="240" w:lineRule="exact"/>
        <w:jc w:val="left"/>
        <w:rPr>
          <w:rFonts w:asciiTheme="minorHAnsi" w:hAnsiTheme="minorHAnsi" w:cstheme="minorHAnsi"/>
          <w:sz w:val="20"/>
        </w:rPr>
      </w:pPr>
    </w:p>
    <w:p w14:paraId="7CE4BB3B" w14:textId="73437995" w:rsidR="00921B1C" w:rsidRPr="00CF105F" w:rsidRDefault="00921B1C" w:rsidP="00921B1C">
      <w:pPr>
        <w:pStyle w:val="Tekstpodstawowy"/>
        <w:jc w:val="center"/>
        <w:rPr>
          <w:rFonts w:asciiTheme="minorHAnsi" w:hAnsiTheme="minorHAnsi" w:cstheme="minorHAnsi"/>
          <w:b/>
          <w:szCs w:val="22"/>
        </w:rPr>
      </w:pPr>
      <w:r w:rsidRPr="00CF105F">
        <w:rPr>
          <w:rFonts w:asciiTheme="minorHAnsi" w:hAnsiTheme="minorHAnsi"/>
          <w:bCs/>
          <w:iCs/>
          <w:sz w:val="20"/>
        </w:rPr>
        <w:t xml:space="preserve">My niżej podpisani, przystępując do postępowania zakupowego nr </w:t>
      </w:r>
      <w:r w:rsidRPr="00CF105F">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4CB0FDCA75E34D009F1ACDAB764E3977"/>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theme="minorHAnsi"/>
              <w:b/>
              <w:sz w:val="20"/>
            </w:rPr>
            <w:t>POST/DYS/OSK/LZA/02498/2024</w:t>
          </w:r>
        </w:sdtContent>
      </w:sdt>
      <w:r w:rsidRPr="00CF105F">
        <w:rPr>
          <w:rFonts w:asciiTheme="minorHAnsi" w:hAnsiTheme="minorHAnsi"/>
          <w:bCs/>
          <w:iCs/>
          <w:sz w:val="20"/>
        </w:rPr>
        <w:t xml:space="preserve"> prowadzonego w trybie przetargu nieograniczonego pn. </w:t>
      </w:r>
      <w:sdt>
        <w:sdtPr>
          <w:rPr>
            <w:rFonts w:asciiTheme="minorHAnsi" w:hAnsiTheme="minorHAnsi" w:cstheme="minorHAnsi"/>
            <w:b/>
            <w:szCs w:val="22"/>
          </w:rPr>
          <w:alias w:val="Tytuł"/>
          <w:tag w:val=""/>
          <w:id w:val="-738403692"/>
          <w:placeholder>
            <w:docPart w:val="23D4BE6F9B5248B58D130E40500392E1"/>
          </w:placeholder>
          <w:dataBinding w:prefixMappings="xmlns:ns0='http://purl.org/dc/elements/1.1/' xmlns:ns1='http://schemas.openxmlformats.org/package/2006/metadata/core-properties' " w:xpath="/ns1:coreProperties[1]/ns0:title[1]" w:storeItemID="{6C3C8BC8-F283-45AE-878A-BAB7291924A1}"/>
          <w:text/>
        </w:sdtPr>
        <w:sdtEndPr/>
        <w:sdtContent>
          <w:r w:rsidR="00554A68">
            <w:rPr>
              <w:rFonts w:asciiTheme="minorHAnsi" w:hAnsiTheme="minorHAnsi" w:cstheme="minorHAnsi"/>
              <w:b/>
              <w:szCs w:val="22"/>
            </w:rPr>
            <w:t>„Modernizacja pokrycia dachowego budynku stacyjnego w GPZ Kunów.”</w:t>
          </w:r>
        </w:sdtContent>
      </w:sdt>
      <w:r w:rsidRPr="00CF105F">
        <w:rPr>
          <w:rFonts w:asciiTheme="minorHAnsi" w:hAnsiTheme="minorHAnsi"/>
          <w:sz w:val="20"/>
        </w:rPr>
        <w:t xml:space="preserve"> </w:t>
      </w:r>
      <w:r w:rsidRPr="00CF105F">
        <w:rPr>
          <w:rFonts w:asciiTheme="minorHAnsi" w:hAnsiTheme="minorHAnsi"/>
          <w:bCs/>
          <w:iCs/>
          <w:sz w:val="20"/>
        </w:rPr>
        <w:t>, niniejszym oświadczamy</w:t>
      </w:r>
      <w:r w:rsidRPr="00CF105F">
        <w:rPr>
          <w:rFonts w:asciiTheme="minorHAnsi" w:hAnsiTheme="minorHAnsi"/>
          <w:bCs/>
          <w:iCs/>
          <w:sz w:val="20"/>
          <w:vertAlign w:val="superscript"/>
        </w:rPr>
        <w:footnoteReference w:id="11"/>
      </w:r>
      <w:r w:rsidRPr="00CF105F">
        <w:rPr>
          <w:rFonts w:asciiTheme="minorHAnsi" w:hAnsiTheme="minorHAnsi"/>
          <w:bCs/>
          <w:iCs/>
          <w:sz w:val="20"/>
        </w:rPr>
        <w:t>, co następuje*:</w:t>
      </w:r>
    </w:p>
    <w:p w14:paraId="6DEFC536" w14:textId="77777777" w:rsidR="00921B1C" w:rsidRPr="00CF105F" w:rsidRDefault="00921B1C" w:rsidP="00921B1C">
      <w:pPr>
        <w:rPr>
          <w:rFonts w:asciiTheme="minorHAnsi" w:hAnsiTheme="minorHAnsi" w:cstheme="minorHAnsi"/>
          <w:b/>
          <w:sz w:val="20"/>
        </w:rPr>
      </w:pPr>
      <w:r w:rsidRPr="00CF105F">
        <w:rPr>
          <w:rFonts w:asciiTheme="minorHAnsi" w:hAnsiTheme="minorHAnsi" w:cstheme="minorHAnsi"/>
          <w:b/>
          <w:sz w:val="20"/>
        </w:rPr>
        <w:t>OŚWIADCZENIA DOTYCZĄCE WYKONAWCY:</w:t>
      </w:r>
    </w:p>
    <w:p w14:paraId="226D8F59" w14:textId="77777777" w:rsidR="00921B1C" w:rsidRPr="00CF105F" w:rsidRDefault="00921B1C" w:rsidP="00921B1C">
      <w:pPr>
        <w:numPr>
          <w:ilvl w:val="0"/>
          <w:numId w:val="19"/>
        </w:numPr>
        <w:rPr>
          <w:rFonts w:asciiTheme="minorHAnsi" w:hAnsiTheme="minorHAnsi" w:cstheme="minorHAnsi"/>
          <w:bCs/>
          <w:sz w:val="20"/>
        </w:rPr>
      </w:pPr>
      <w:r w:rsidRPr="00CF105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F105F">
        <w:rPr>
          <w:rFonts w:asciiTheme="minorHAnsi" w:hAnsiTheme="minorHAnsi" w:cstheme="minorHAnsi"/>
          <w:sz w:val="20"/>
          <w:vertAlign w:val="superscript"/>
        </w:rPr>
        <w:footnoteReference w:id="12"/>
      </w:r>
    </w:p>
    <w:p w14:paraId="6020FE01" w14:textId="77777777" w:rsidR="00921B1C" w:rsidRPr="00CF105F" w:rsidRDefault="00921B1C" w:rsidP="00921B1C">
      <w:pPr>
        <w:numPr>
          <w:ilvl w:val="0"/>
          <w:numId w:val="19"/>
        </w:numPr>
        <w:rPr>
          <w:rFonts w:asciiTheme="minorHAnsi" w:hAnsiTheme="minorHAnsi" w:cstheme="minorHAnsi"/>
          <w:b/>
          <w:bCs/>
          <w:sz w:val="20"/>
        </w:rPr>
      </w:pPr>
      <w:r w:rsidRPr="00CF105F">
        <w:rPr>
          <w:rFonts w:asciiTheme="minorHAnsi" w:hAnsiTheme="minorHAnsi" w:cstheme="minorHAnsi"/>
          <w:sz w:val="20"/>
        </w:rPr>
        <w:t>Oświadczam, że nie zachodzą w stosunku do mnie przesłanki wykluczenia z postępowania na podstawie art. 7 ust. 1 ustawy z dnia 13 kwietnia 2022 r.</w:t>
      </w:r>
      <w:r w:rsidRPr="00CF105F">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F105F">
        <w:rPr>
          <w:rFonts w:asciiTheme="minorHAnsi" w:hAnsiTheme="minorHAnsi" w:cstheme="minorHAnsi"/>
          <w:sz w:val="20"/>
        </w:rPr>
        <w:t>(Dz. U. poz. 835)</w:t>
      </w:r>
      <w:r w:rsidRPr="00CF105F">
        <w:rPr>
          <w:rFonts w:asciiTheme="minorHAnsi" w:hAnsiTheme="minorHAnsi" w:cstheme="minorHAnsi"/>
          <w:iCs/>
          <w:sz w:val="20"/>
        </w:rPr>
        <w:t>.</w:t>
      </w:r>
      <w:r w:rsidRPr="00CF105F">
        <w:rPr>
          <w:rFonts w:asciiTheme="minorHAnsi" w:hAnsiTheme="minorHAnsi" w:cstheme="minorHAnsi"/>
          <w:sz w:val="20"/>
          <w:vertAlign w:val="superscript"/>
        </w:rPr>
        <w:footnoteReference w:id="13"/>
      </w:r>
    </w:p>
    <w:p w14:paraId="6CBD60CD" w14:textId="77777777" w:rsidR="00921B1C" w:rsidRPr="00CF105F" w:rsidRDefault="00921B1C" w:rsidP="00921B1C">
      <w:pPr>
        <w:rPr>
          <w:rFonts w:asciiTheme="minorHAnsi" w:hAnsiTheme="minorHAnsi" w:cstheme="minorHAnsi"/>
          <w:b/>
          <w:bCs/>
          <w:sz w:val="20"/>
        </w:rPr>
      </w:pPr>
    </w:p>
    <w:p w14:paraId="38377CA7" w14:textId="77777777" w:rsidR="00921B1C" w:rsidRPr="00CF105F" w:rsidRDefault="00921B1C" w:rsidP="00921B1C">
      <w:pPr>
        <w:rPr>
          <w:rFonts w:asciiTheme="minorHAnsi" w:hAnsiTheme="minorHAnsi" w:cstheme="minorHAnsi"/>
          <w:b/>
          <w:sz w:val="20"/>
        </w:rPr>
      </w:pPr>
      <w:r w:rsidRPr="00CF105F">
        <w:rPr>
          <w:rFonts w:asciiTheme="minorHAnsi" w:hAnsiTheme="minorHAnsi" w:cstheme="minorHAnsi"/>
          <w:b/>
          <w:sz w:val="20"/>
        </w:rPr>
        <w:t>OŚWIADCZENIE DOTYCZĄCE PODWYKONAWCY, NA KTÓREGO PRZYPADA PONAD 10% WARTOŚCI ZAMÓWIENIA:</w:t>
      </w:r>
    </w:p>
    <w:p w14:paraId="43B5E6F6"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[UWAGA</w:t>
      </w:r>
      <w:r w:rsidRPr="00CF105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F105F">
        <w:rPr>
          <w:rFonts w:asciiTheme="minorHAnsi" w:hAnsiTheme="minorHAnsi" w:cstheme="minorHAnsi"/>
          <w:sz w:val="20"/>
        </w:rPr>
        <w:t>]</w:t>
      </w:r>
    </w:p>
    <w:p w14:paraId="346A5278"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 xml:space="preserve">Oświadczam, że w stosunku do następującego podmiotu, będącego podwykonawcą, na którego przypada ponad 10% wartości zamówienia: ……………………………………………………………………………………………….… </w:t>
      </w:r>
      <w:r w:rsidRPr="00CF105F">
        <w:rPr>
          <w:rFonts w:asciiTheme="minorHAnsi" w:hAnsiTheme="minorHAnsi" w:cstheme="minorHAnsi"/>
          <w:i/>
          <w:sz w:val="20"/>
        </w:rPr>
        <w:t>(podać pełną nazwę/ firmę, adres, a także w zależności od podmiotu: NIP/ PESEL, KRS/ CEiDG)</w:t>
      </w:r>
      <w:r w:rsidRPr="00CF105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DEA9D08" w14:textId="77777777" w:rsidR="00921B1C" w:rsidRPr="00CF105F" w:rsidRDefault="00921B1C" w:rsidP="00921B1C">
      <w:pPr>
        <w:rPr>
          <w:rFonts w:asciiTheme="minorHAnsi" w:hAnsiTheme="minorHAnsi" w:cstheme="minorHAnsi"/>
          <w:sz w:val="20"/>
        </w:rPr>
      </w:pPr>
    </w:p>
    <w:p w14:paraId="5C973B22" w14:textId="77777777" w:rsidR="00921B1C" w:rsidRPr="00CF105F" w:rsidRDefault="00921B1C" w:rsidP="00921B1C">
      <w:pPr>
        <w:rPr>
          <w:rFonts w:asciiTheme="minorHAnsi" w:hAnsiTheme="minorHAnsi" w:cstheme="minorHAnsi"/>
          <w:b/>
          <w:sz w:val="20"/>
        </w:rPr>
      </w:pPr>
      <w:r w:rsidRPr="00CF105F">
        <w:rPr>
          <w:rFonts w:asciiTheme="minorHAnsi" w:hAnsiTheme="minorHAnsi" w:cstheme="minorHAnsi"/>
          <w:b/>
          <w:sz w:val="20"/>
        </w:rPr>
        <w:t>OŚWIADCZENIE DOTYCZĄCE DOSTAWCY, NA KTÓREGO PRZYPADA PONAD 10% WARTOŚCI ZAMÓWIENIA:</w:t>
      </w:r>
    </w:p>
    <w:p w14:paraId="30C471AD"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[UWAGA</w:t>
      </w:r>
      <w:r w:rsidRPr="00CF105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F105F">
        <w:rPr>
          <w:rFonts w:asciiTheme="minorHAnsi" w:hAnsiTheme="minorHAnsi" w:cstheme="minorHAnsi"/>
          <w:sz w:val="20"/>
        </w:rPr>
        <w:t>]</w:t>
      </w:r>
    </w:p>
    <w:p w14:paraId="7B49CA05"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 xml:space="preserve">Oświadczam, że w stosunku do następującego podmiotu, będącego dostawcą, na którego przypada ponad 10% wartości zamówienia: ……………………………………………………………………………………………….………..….…… </w:t>
      </w:r>
      <w:r w:rsidRPr="00CF105F">
        <w:rPr>
          <w:rFonts w:asciiTheme="minorHAnsi" w:hAnsiTheme="minorHAnsi" w:cstheme="minorHAnsi"/>
          <w:i/>
          <w:sz w:val="20"/>
        </w:rPr>
        <w:t>(podać pełną nazwę/firmę, adres, a także w zależności od podmiotu: NIP/PESEL, KRS/CEiDG)</w:t>
      </w:r>
      <w:r w:rsidRPr="00CF105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8D8094B" w14:textId="77777777" w:rsidR="00921B1C" w:rsidRPr="00CF105F" w:rsidRDefault="00921B1C" w:rsidP="00921B1C">
      <w:pPr>
        <w:rPr>
          <w:rFonts w:asciiTheme="minorHAnsi" w:hAnsiTheme="minorHAnsi" w:cstheme="minorHAnsi"/>
          <w:i/>
          <w:sz w:val="20"/>
        </w:rPr>
      </w:pPr>
    </w:p>
    <w:p w14:paraId="72E9563D" w14:textId="77777777" w:rsidR="00921B1C" w:rsidRPr="00CF105F" w:rsidRDefault="00921B1C" w:rsidP="00921B1C">
      <w:pPr>
        <w:rPr>
          <w:rFonts w:asciiTheme="minorHAnsi" w:hAnsiTheme="minorHAnsi" w:cstheme="minorHAnsi"/>
          <w:b/>
          <w:sz w:val="20"/>
        </w:rPr>
      </w:pPr>
      <w:r w:rsidRPr="00CF105F">
        <w:rPr>
          <w:rFonts w:asciiTheme="minorHAnsi" w:hAnsiTheme="minorHAnsi" w:cstheme="minorHAnsi"/>
          <w:b/>
          <w:sz w:val="20"/>
        </w:rPr>
        <w:t>OŚWIADCZENIE DOTYCZĄCE PODANYCH INFORMACJI:</w:t>
      </w:r>
    </w:p>
    <w:p w14:paraId="7C9E53C0"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0FFD4AD" w14:textId="77777777" w:rsidR="00921B1C" w:rsidRPr="00CF105F" w:rsidRDefault="00921B1C" w:rsidP="00921B1C">
      <w:pPr>
        <w:rPr>
          <w:rFonts w:asciiTheme="minorHAnsi" w:hAnsiTheme="minorHAnsi" w:cstheme="minorHAnsi"/>
          <w:sz w:val="20"/>
        </w:rPr>
      </w:pPr>
    </w:p>
    <w:p w14:paraId="518EC84A" w14:textId="77777777" w:rsidR="00921B1C" w:rsidRPr="00CF105F" w:rsidRDefault="00921B1C" w:rsidP="00921B1C">
      <w:pPr>
        <w:rPr>
          <w:rFonts w:asciiTheme="minorHAnsi" w:hAnsiTheme="minorHAnsi" w:cstheme="minorHAnsi"/>
          <w:b/>
          <w:sz w:val="20"/>
        </w:rPr>
      </w:pPr>
      <w:r w:rsidRPr="00CF105F">
        <w:rPr>
          <w:rFonts w:asciiTheme="minorHAnsi" w:hAnsiTheme="minorHAnsi" w:cstheme="minorHAnsi"/>
          <w:b/>
          <w:sz w:val="20"/>
        </w:rPr>
        <w:t>INFORMACJA DOTYCZĄCA DOSTĘPU DO PODMIOTOWYCH ŚRODKÓW DOWODOWYCH DOKUMENTÓW REJESTROWYCH/DOKUMENTÓW</w:t>
      </w:r>
      <w:r w:rsidRPr="00CF105F">
        <w:rPr>
          <w:rFonts w:asciiTheme="minorHAnsi" w:hAnsiTheme="minorHAnsi" w:cstheme="minorHAnsi"/>
          <w:sz w:val="20"/>
        </w:rPr>
        <w:t xml:space="preserve"> </w:t>
      </w:r>
      <w:r w:rsidRPr="00CF105F">
        <w:rPr>
          <w:rFonts w:asciiTheme="minorHAnsi" w:hAnsiTheme="minorHAnsi" w:cstheme="minorHAnsi"/>
          <w:b/>
          <w:sz w:val="20"/>
        </w:rPr>
        <w:t>OKREŚLAJĄCYCH BENEFICJENTÓW RZECZYWISTYCH WYKONAWCY:</w:t>
      </w:r>
    </w:p>
    <w:p w14:paraId="6DA697BF"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2B186490"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1) .....................................................................................................................................................</w:t>
      </w:r>
    </w:p>
    <w:p w14:paraId="61D6AA9F"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i/>
          <w:sz w:val="20"/>
        </w:rPr>
        <w:t>(wskazać dokumenty rejestrowe podmiotowy środek dowodowy, adres internetowy, wydający urząd lub organ, dokładne dane referencyjne dokumentacji)</w:t>
      </w:r>
    </w:p>
    <w:p w14:paraId="035C8C74" w14:textId="77777777" w:rsidR="00921B1C" w:rsidRPr="00CF105F" w:rsidRDefault="00921B1C" w:rsidP="00921B1C">
      <w:pPr>
        <w:rPr>
          <w:rFonts w:asciiTheme="minorHAnsi" w:hAnsiTheme="minorHAnsi" w:cstheme="minorHAnsi"/>
          <w:sz w:val="20"/>
        </w:rPr>
      </w:pPr>
      <w:r w:rsidRPr="00CF105F">
        <w:rPr>
          <w:rFonts w:asciiTheme="minorHAnsi" w:hAnsiTheme="minorHAnsi" w:cstheme="minorHAnsi"/>
          <w:sz w:val="20"/>
        </w:rPr>
        <w:t>2) .....................................................................................................................................................</w:t>
      </w:r>
    </w:p>
    <w:p w14:paraId="1084E6D4" w14:textId="77777777" w:rsidR="00921B1C" w:rsidRPr="00CF105F" w:rsidRDefault="00921B1C" w:rsidP="00921B1C">
      <w:pPr>
        <w:rPr>
          <w:rFonts w:asciiTheme="minorHAnsi" w:hAnsiTheme="minorHAnsi" w:cstheme="minorHAnsi"/>
          <w:i/>
          <w:sz w:val="20"/>
        </w:rPr>
      </w:pPr>
      <w:r w:rsidRPr="00CF105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5981EB1" w14:textId="77777777" w:rsidR="00921B1C" w:rsidRPr="00CF105F" w:rsidRDefault="00921B1C" w:rsidP="00921B1C">
      <w:pPr>
        <w:tabs>
          <w:tab w:val="left" w:pos="3555"/>
        </w:tabs>
        <w:spacing w:after="200" w:line="240" w:lineRule="auto"/>
        <w:rPr>
          <w:rFonts w:asciiTheme="minorHAnsi" w:hAnsiTheme="minorHAnsi" w:cs="Arial"/>
          <w:bCs/>
          <w:iCs/>
          <w:sz w:val="20"/>
        </w:rPr>
      </w:pPr>
    </w:p>
    <w:p w14:paraId="47DE57AC" w14:textId="77777777" w:rsidR="00921B1C" w:rsidRPr="00CF105F" w:rsidRDefault="00921B1C" w:rsidP="00921B1C">
      <w:pPr>
        <w:tabs>
          <w:tab w:val="left" w:pos="3555"/>
        </w:tabs>
        <w:spacing w:after="200" w:line="240" w:lineRule="auto"/>
        <w:rPr>
          <w:rFonts w:asciiTheme="minorHAnsi" w:hAnsiTheme="minorHAnsi" w:cs="Arial"/>
          <w:bCs/>
          <w:iCs/>
          <w:sz w:val="20"/>
        </w:rPr>
      </w:pPr>
    </w:p>
    <w:p w14:paraId="37D6467D" w14:textId="77777777" w:rsidR="00921B1C" w:rsidRPr="00CF105F" w:rsidRDefault="00921B1C" w:rsidP="00921B1C">
      <w:pPr>
        <w:shd w:val="clear" w:color="auto" w:fill="FFFFFF" w:themeFill="background1"/>
        <w:spacing w:line="260" w:lineRule="exact"/>
        <w:ind w:left="426" w:hanging="426"/>
        <w:jc w:val="left"/>
        <w:rPr>
          <w:rFonts w:asciiTheme="minorHAnsi" w:hAnsiTheme="minorHAnsi" w:cs="Arial"/>
          <w:i/>
          <w:sz w:val="20"/>
          <w:lang w:eastAsia="pl-PL"/>
        </w:rPr>
      </w:pPr>
    </w:p>
    <w:p w14:paraId="325AFD8E" w14:textId="77777777" w:rsidR="00921B1C" w:rsidRPr="00CF105F" w:rsidRDefault="00921B1C" w:rsidP="00921B1C">
      <w:pPr>
        <w:shd w:val="clear" w:color="auto" w:fill="FFFFFF" w:themeFill="background1"/>
        <w:spacing w:line="260" w:lineRule="exact"/>
        <w:ind w:left="426" w:hanging="426"/>
        <w:rPr>
          <w:rFonts w:asciiTheme="minorHAnsi" w:hAnsiTheme="minorHAnsi" w:cs="Arial"/>
          <w:i/>
          <w:sz w:val="20"/>
          <w:lang w:eastAsia="pl-PL"/>
        </w:rPr>
      </w:pPr>
    </w:p>
    <w:p w14:paraId="67BE09C0" w14:textId="77777777" w:rsidR="00921B1C" w:rsidRPr="00CF105F" w:rsidRDefault="00921B1C" w:rsidP="00921B1C">
      <w:pPr>
        <w:rPr>
          <w:rFonts w:asciiTheme="minorHAnsi" w:hAnsiTheme="minorHAnsi" w:cstheme="minorHAnsi"/>
          <w:sz w:val="20"/>
        </w:rPr>
      </w:pPr>
    </w:p>
    <w:p w14:paraId="0088EA70" w14:textId="77777777" w:rsidR="00921B1C" w:rsidRPr="00CF105F" w:rsidRDefault="00921B1C" w:rsidP="00921B1C">
      <w:pPr>
        <w:rPr>
          <w:rFonts w:asciiTheme="minorHAnsi" w:hAnsiTheme="minorHAnsi" w:cstheme="minorHAnsi"/>
          <w:sz w:val="20"/>
        </w:rPr>
      </w:pPr>
    </w:p>
    <w:p w14:paraId="1F967C71" w14:textId="77777777" w:rsidR="00921B1C" w:rsidRPr="00CF105F" w:rsidRDefault="00921B1C" w:rsidP="00921B1C">
      <w:pPr>
        <w:spacing w:after="80" w:line="240" w:lineRule="exact"/>
        <w:ind w:left="4956" w:right="-993" w:firstLine="708"/>
        <w:rPr>
          <w:rFonts w:asciiTheme="minorHAnsi" w:hAnsiTheme="minorHAnsi" w:cstheme="minorHAnsi"/>
          <w:sz w:val="16"/>
          <w:szCs w:val="16"/>
        </w:rPr>
      </w:pPr>
      <w:r w:rsidRPr="00CF105F">
        <w:rPr>
          <w:rFonts w:asciiTheme="minorHAnsi" w:hAnsiTheme="minorHAnsi" w:cstheme="minorHAnsi"/>
          <w:sz w:val="16"/>
          <w:szCs w:val="16"/>
        </w:rPr>
        <w:t>....................................................................................</w:t>
      </w:r>
    </w:p>
    <w:p w14:paraId="6B30C5E7" w14:textId="77777777" w:rsidR="00921B1C" w:rsidRPr="00CF105F" w:rsidRDefault="00921B1C" w:rsidP="00921B1C">
      <w:pPr>
        <w:ind w:left="5398" w:right="68" w:hanging="153"/>
        <w:jc w:val="center"/>
        <w:rPr>
          <w:rFonts w:asciiTheme="minorHAnsi" w:hAnsiTheme="minorHAnsi" w:cstheme="minorHAnsi"/>
          <w:i/>
          <w:sz w:val="16"/>
          <w:szCs w:val="16"/>
        </w:rPr>
      </w:pPr>
      <w:r w:rsidRPr="00CF105F">
        <w:rPr>
          <w:rFonts w:asciiTheme="minorHAnsi" w:hAnsiTheme="minorHAnsi" w:cstheme="minorHAnsi"/>
          <w:i/>
          <w:sz w:val="16"/>
          <w:szCs w:val="16"/>
        </w:rPr>
        <w:t>Data i podpisy osób uprawnionych do składania</w:t>
      </w:r>
    </w:p>
    <w:p w14:paraId="492525DE" w14:textId="77777777" w:rsidR="00921B1C" w:rsidRPr="00CF105F" w:rsidRDefault="00921B1C" w:rsidP="00921B1C">
      <w:pPr>
        <w:ind w:left="5245"/>
        <w:rPr>
          <w:rFonts w:asciiTheme="minorHAnsi" w:hAnsiTheme="minorHAnsi" w:cstheme="minorHAnsi"/>
          <w:sz w:val="20"/>
        </w:rPr>
      </w:pPr>
      <w:r w:rsidRPr="00CF105F">
        <w:rPr>
          <w:rFonts w:asciiTheme="minorHAnsi" w:hAnsiTheme="minorHAnsi" w:cstheme="minorHAnsi"/>
          <w:i/>
          <w:sz w:val="16"/>
          <w:szCs w:val="16"/>
        </w:rPr>
        <w:t>oświadczeń woli w imieniu Wykonawcy/</w:t>
      </w:r>
      <w:r w:rsidRPr="00CF105F">
        <w:rPr>
          <w:rFonts w:asciiTheme="minorHAnsi" w:hAnsiTheme="minorHAnsi" w:cstheme="minorHAnsi"/>
          <w:sz w:val="20"/>
        </w:rPr>
        <w:t xml:space="preserve"> </w:t>
      </w:r>
      <w:r w:rsidRPr="00CF105F">
        <w:rPr>
          <w:rFonts w:asciiTheme="minorHAnsi" w:hAnsiTheme="minorHAnsi" w:cstheme="minorHAnsi"/>
          <w:i/>
          <w:sz w:val="16"/>
          <w:szCs w:val="16"/>
        </w:rPr>
        <w:t>Wykonawcy wspólnie ubiegającego się o udzielenie zamówienia</w:t>
      </w:r>
    </w:p>
    <w:p w14:paraId="312A89F2" w14:textId="77777777" w:rsidR="00921B1C" w:rsidRPr="00CF105F" w:rsidRDefault="00921B1C" w:rsidP="00921B1C">
      <w:pPr>
        <w:ind w:left="5398" w:right="68" w:hanging="153"/>
        <w:jc w:val="center"/>
        <w:rPr>
          <w:rFonts w:asciiTheme="minorHAnsi" w:hAnsiTheme="minorHAnsi" w:cstheme="minorHAnsi"/>
          <w:i/>
          <w:sz w:val="16"/>
          <w:szCs w:val="16"/>
        </w:rPr>
      </w:pPr>
    </w:p>
    <w:p w14:paraId="47FAC9A7" w14:textId="77777777" w:rsidR="00921B1C" w:rsidRPr="00CF105F" w:rsidRDefault="00921B1C" w:rsidP="00921B1C">
      <w:pPr>
        <w:tabs>
          <w:tab w:val="left" w:pos="3555"/>
        </w:tabs>
        <w:spacing w:after="200" w:line="240" w:lineRule="auto"/>
        <w:rPr>
          <w:rFonts w:asciiTheme="minorHAnsi" w:hAnsiTheme="minorHAnsi" w:cs="Arial"/>
          <w:bCs/>
          <w:iCs/>
          <w:sz w:val="20"/>
        </w:rPr>
      </w:pPr>
    </w:p>
    <w:p w14:paraId="7B16E31B" w14:textId="77777777" w:rsidR="00921B1C" w:rsidRPr="00181504" w:rsidRDefault="00921B1C" w:rsidP="00921B1C">
      <w:pPr>
        <w:rPr>
          <w:rFonts w:asciiTheme="minorHAnsi" w:hAnsiTheme="minorHAnsi" w:cstheme="minorHAnsi"/>
          <w:sz w:val="20"/>
        </w:rPr>
      </w:pPr>
    </w:p>
    <w:p w14:paraId="3813820A" w14:textId="77777777" w:rsidR="00921B1C" w:rsidRPr="009C2468" w:rsidRDefault="00921B1C" w:rsidP="00921B1C">
      <w:pPr>
        <w:rPr>
          <w:rFonts w:asciiTheme="minorHAnsi" w:hAnsiTheme="minorHAnsi" w:cstheme="minorHAnsi"/>
          <w:sz w:val="20"/>
        </w:rPr>
      </w:pPr>
    </w:p>
    <w:p w14:paraId="5F707D97" w14:textId="77777777" w:rsidR="00921B1C" w:rsidRDefault="00921B1C" w:rsidP="00921B1C">
      <w:pPr>
        <w:spacing w:after="160" w:line="240" w:lineRule="exact"/>
        <w:jc w:val="left"/>
        <w:rPr>
          <w:rFonts w:asciiTheme="minorHAnsi" w:hAnsiTheme="minorHAnsi" w:cstheme="minorHAnsi"/>
          <w:sz w:val="20"/>
        </w:rPr>
      </w:pPr>
    </w:p>
    <w:p w14:paraId="798F0064" w14:textId="77777777" w:rsidR="00921B1C" w:rsidRDefault="00921B1C" w:rsidP="00921B1C">
      <w:pPr>
        <w:spacing w:after="160" w:line="240" w:lineRule="exact"/>
        <w:jc w:val="left"/>
        <w:rPr>
          <w:rFonts w:asciiTheme="minorHAnsi" w:hAnsiTheme="minorHAnsi" w:cstheme="minorHAnsi"/>
          <w:sz w:val="20"/>
        </w:rPr>
      </w:pPr>
    </w:p>
    <w:p w14:paraId="7E0EE3CD" w14:textId="77777777" w:rsidR="00921B1C" w:rsidRDefault="00921B1C" w:rsidP="00921B1C">
      <w:pPr>
        <w:spacing w:after="160" w:line="240" w:lineRule="exact"/>
        <w:jc w:val="left"/>
        <w:rPr>
          <w:rFonts w:asciiTheme="minorHAnsi" w:hAnsiTheme="minorHAnsi" w:cstheme="minorHAnsi"/>
          <w:sz w:val="20"/>
        </w:rPr>
      </w:pPr>
    </w:p>
    <w:p w14:paraId="1C4629D5" w14:textId="77777777" w:rsidR="00921B1C" w:rsidRDefault="00921B1C" w:rsidP="00921B1C">
      <w:pPr>
        <w:spacing w:after="160" w:line="240" w:lineRule="exact"/>
        <w:jc w:val="left"/>
        <w:rPr>
          <w:rFonts w:asciiTheme="minorHAnsi" w:hAnsiTheme="minorHAnsi" w:cstheme="minorHAnsi"/>
          <w:sz w:val="20"/>
        </w:rPr>
      </w:pPr>
    </w:p>
    <w:p w14:paraId="4ABF9BAE" w14:textId="77777777" w:rsidR="00921B1C" w:rsidRDefault="00921B1C" w:rsidP="00921B1C">
      <w:pPr>
        <w:spacing w:after="160" w:line="240" w:lineRule="exact"/>
        <w:jc w:val="left"/>
        <w:rPr>
          <w:rFonts w:asciiTheme="minorHAnsi" w:hAnsiTheme="minorHAnsi" w:cstheme="minorHAnsi"/>
          <w:sz w:val="20"/>
        </w:rPr>
      </w:pPr>
    </w:p>
    <w:p w14:paraId="33C4511B" w14:textId="77777777" w:rsidR="00921B1C" w:rsidRDefault="00921B1C" w:rsidP="00921B1C">
      <w:pPr>
        <w:spacing w:after="160" w:line="240" w:lineRule="exact"/>
        <w:jc w:val="left"/>
        <w:rPr>
          <w:rFonts w:asciiTheme="minorHAnsi" w:hAnsiTheme="minorHAnsi" w:cstheme="minorHAnsi"/>
          <w:sz w:val="20"/>
        </w:rPr>
      </w:pPr>
    </w:p>
    <w:p w14:paraId="0D684C0F" w14:textId="77777777" w:rsidR="00921B1C" w:rsidRDefault="00921B1C" w:rsidP="00921B1C">
      <w:pPr>
        <w:spacing w:after="160" w:line="240" w:lineRule="exact"/>
        <w:jc w:val="left"/>
        <w:rPr>
          <w:rFonts w:asciiTheme="minorHAnsi" w:hAnsiTheme="minorHAnsi" w:cstheme="minorHAnsi"/>
          <w:sz w:val="20"/>
        </w:rPr>
      </w:pPr>
    </w:p>
    <w:p w14:paraId="753A875B" w14:textId="77777777" w:rsidR="00921B1C" w:rsidRDefault="00921B1C" w:rsidP="00921B1C">
      <w:pPr>
        <w:spacing w:after="160" w:line="240" w:lineRule="exact"/>
        <w:jc w:val="left"/>
        <w:rPr>
          <w:rFonts w:asciiTheme="minorHAnsi" w:hAnsiTheme="minorHAnsi" w:cstheme="minorHAnsi"/>
          <w:sz w:val="20"/>
        </w:rPr>
      </w:pPr>
    </w:p>
    <w:p w14:paraId="616798D4" w14:textId="77777777" w:rsidR="00921B1C" w:rsidRDefault="00921B1C" w:rsidP="00921B1C">
      <w:pPr>
        <w:spacing w:after="160" w:line="240" w:lineRule="exact"/>
        <w:jc w:val="left"/>
        <w:rPr>
          <w:rFonts w:asciiTheme="minorHAnsi" w:hAnsiTheme="minorHAnsi" w:cstheme="minorHAnsi"/>
          <w:sz w:val="20"/>
        </w:rPr>
      </w:pPr>
    </w:p>
    <w:p w14:paraId="5E5EF713" w14:textId="77777777" w:rsidR="00921B1C" w:rsidRDefault="00921B1C" w:rsidP="00921B1C">
      <w:pPr>
        <w:spacing w:after="160" w:line="240" w:lineRule="exact"/>
        <w:jc w:val="left"/>
        <w:rPr>
          <w:rFonts w:asciiTheme="minorHAnsi" w:hAnsiTheme="minorHAnsi" w:cstheme="minorHAnsi"/>
          <w:sz w:val="20"/>
        </w:rPr>
      </w:pPr>
    </w:p>
    <w:p w14:paraId="48666A44" w14:textId="67D18EBB" w:rsidR="00921B1C" w:rsidRDefault="00921B1C" w:rsidP="00921B1C">
      <w:pPr>
        <w:spacing w:after="160" w:line="240" w:lineRule="exact"/>
        <w:jc w:val="left"/>
        <w:rPr>
          <w:rFonts w:asciiTheme="minorHAnsi" w:hAnsiTheme="minorHAnsi" w:cstheme="minorHAnsi"/>
          <w:sz w:val="20"/>
        </w:rPr>
      </w:pPr>
    </w:p>
    <w:p w14:paraId="6D5D928B" w14:textId="75CA82F8" w:rsidR="00554A68" w:rsidRDefault="00554A68" w:rsidP="00921B1C">
      <w:pPr>
        <w:spacing w:after="160" w:line="240" w:lineRule="exact"/>
        <w:jc w:val="left"/>
        <w:rPr>
          <w:rFonts w:asciiTheme="minorHAnsi" w:hAnsiTheme="minorHAnsi" w:cstheme="minorHAnsi"/>
          <w:sz w:val="20"/>
        </w:rPr>
      </w:pPr>
    </w:p>
    <w:p w14:paraId="750F6D82" w14:textId="20C049C7" w:rsidR="00554A68" w:rsidRDefault="00554A68" w:rsidP="00921B1C">
      <w:pPr>
        <w:spacing w:after="160" w:line="240" w:lineRule="exact"/>
        <w:jc w:val="left"/>
        <w:rPr>
          <w:rFonts w:asciiTheme="minorHAnsi" w:hAnsiTheme="minorHAnsi" w:cstheme="minorHAnsi"/>
          <w:sz w:val="20"/>
        </w:rPr>
      </w:pPr>
    </w:p>
    <w:p w14:paraId="0BDB2572" w14:textId="7ECB617C" w:rsidR="00554A68" w:rsidRDefault="00554A68" w:rsidP="00921B1C">
      <w:pPr>
        <w:spacing w:after="160" w:line="240" w:lineRule="exact"/>
        <w:jc w:val="left"/>
        <w:rPr>
          <w:rFonts w:asciiTheme="minorHAnsi" w:hAnsiTheme="minorHAnsi" w:cstheme="minorHAnsi"/>
          <w:sz w:val="20"/>
        </w:rPr>
      </w:pPr>
    </w:p>
    <w:p w14:paraId="5B67D818" w14:textId="2D32E0A6" w:rsidR="00554A68" w:rsidRDefault="00554A68" w:rsidP="00921B1C">
      <w:pPr>
        <w:spacing w:after="160" w:line="240" w:lineRule="exact"/>
        <w:jc w:val="left"/>
        <w:rPr>
          <w:rFonts w:asciiTheme="minorHAnsi" w:hAnsiTheme="minorHAnsi" w:cstheme="minorHAnsi"/>
          <w:sz w:val="20"/>
        </w:rPr>
      </w:pPr>
    </w:p>
    <w:p w14:paraId="13E10E9C" w14:textId="77777777" w:rsidR="00554A68" w:rsidRDefault="00554A68" w:rsidP="00921B1C">
      <w:pPr>
        <w:spacing w:after="160" w:line="240" w:lineRule="exact"/>
        <w:jc w:val="left"/>
        <w:rPr>
          <w:rFonts w:asciiTheme="minorHAnsi" w:hAnsiTheme="minorHAnsi" w:cstheme="minorHAnsi"/>
          <w:sz w:val="20"/>
        </w:rPr>
      </w:pPr>
    </w:p>
    <w:p w14:paraId="47407508" w14:textId="77777777" w:rsidR="00921B1C" w:rsidRDefault="00921B1C" w:rsidP="00921B1C">
      <w:pPr>
        <w:spacing w:after="160" w:line="240" w:lineRule="exact"/>
        <w:jc w:val="left"/>
        <w:rPr>
          <w:rFonts w:asciiTheme="minorHAnsi" w:hAnsiTheme="minorHAnsi" w:cstheme="minorHAnsi"/>
          <w:sz w:val="20"/>
        </w:rPr>
      </w:pPr>
    </w:p>
    <w:p w14:paraId="0ED67D6A" w14:textId="77777777" w:rsidR="00921B1C" w:rsidRDefault="00921B1C" w:rsidP="00921B1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66781120"/>
      <w:bookmarkStart w:id="10" w:name="_Toc128730713"/>
      <w:r w:rsidRPr="0092625B">
        <w:rPr>
          <w:rFonts w:cstheme="minorHAnsi"/>
          <w:sz w:val="20"/>
        </w:rPr>
        <w:t>ZAŁĄCZNIK NR 5 DO SWZ – PROJEKT UMOWY ZAKUPOWEJ</w:t>
      </w:r>
      <w:bookmarkEnd w:id="9"/>
      <w:bookmarkEnd w:id="10"/>
    </w:p>
    <w:p w14:paraId="55960640" w14:textId="77777777" w:rsidR="00921B1C" w:rsidRPr="00044D8D" w:rsidRDefault="00921B1C" w:rsidP="00921B1C">
      <w:pPr>
        <w:spacing w:after="160" w:line="240" w:lineRule="exact"/>
        <w:jc w:val="left"/>
        <w:rPr>
          <w:rFonts w:asciiTheme="minorHAnsi" w:hAnsiTheme="minorHAnsi" w:cstheme="minorHAnsi"/>
          <w:b/>
          <w:i/>
          <w:sz w:val="20"/>
        </w:rPr>
      </w:pPr>
      <w:r w:rsidRPr="00044D8D">
        <w:rPr>
          <w:rFonts w:asciiTheme="minorHAnsi" w:hAnsiTheme="minorHAnsi" w:cstheme="minorHAnsi"/>
          <w:b/>
          <w:i/>
          <w:sz w:val="20"/>
        </w:rPr>
        <w:t>UWAGA: Projektowane postanowienia umowy umieszczono w Systemie Zakupowym  w osobnym pliku.</w:t>
      </w:r>
    </w:p>
    <w:p w14:paraId="777AAEAC" w14:textId="77777777" w:rsidR="00921B1C" w:rsidRDefault="00921B1C" w:rsidP="00921B1C">
      <w:pPr>
        <w:spacing w:after="160" w:line="240" w:lineRule="exact"/>
        <w:jc w:val="left"/>
        <w:rPr>
          <w:rFonts w:asciiTheme="minorHAnsi" w:hAnsiTheme="minorHAnsi" w:cstheme="minorHAnsi"/>
          <w:sz w:val="20"/>
        </w:rPr>
      </w:pPr>
    </w:p>
    <w:p w14:paraId="388BEC21" w14:textId="77777777" w:rsidR="00921B1C" w:rsidRDefault="00921B1C" w:rsidP="00921B1C">
      <w:pPr>
        <w:spacing w:after="160" w:line="240" w:lineRule="exact"/>
        <w:jc w:val="left"/>
        <w:rPr>
          <w:rFonts w:asciiTheme="minorHAnsi" w:hAnsiTheme="minorHAnsi" w:cstheme="minorHAnsi"/>
          <w:sz w:val="20"/>
        </w:rPr>
      </w:pPr>
    </w:p>
    <w:p w14:paraId="6AEE7A57" w14:textId="77777777" w:rsidR="00921B1C" w:rsidRDefault="00921B1C" w:rsidP="00921B1C">
      <w:pPr>
        <w:spacing w:after="160" w:line="240" w:lineRule="exact"/>
        <w:jc w:val="left"/>
        <w:rPr>
          <w:rFonts w:asciiTheme="minorHAnsi" w:hAnsiTheme="minorHAnsi" w:cstheme="minorHAnsi"/>
          <w:sz w:val="20"/>
        </w:rPr>
      </w:pPr>
    </w:p>
    <w:p w14:paraId="59D838F7" w14:textId="77777777" w:rsidR="00921B1C" w:rsidRDefault="00921B1C" w:rsidP="00921B1C">
      <w:pPr>
        <w:spacing w:after="160" w:line="240" w:lineRule="exact"/>
        <w:jc w:val="left"/>
        <w:rPr>
          <w:rFonts w:asciiTheme="minorHAnsi" w:hAnsiTheme="minorHAnsi" w:cstheme="minorHAnsi"/>
          <w:sz w:val="20"/>
        </w:rPr>
      </w:pPr>
    </w:p>
    <w:p w14:paraId="570E4228" w14:textId="77777777" w:rsidR="00921B1C" w:rsidRDefault="00921B1C" w:rsidP="00921B1C">
      <w:pPr>
        <w:spacing w:after="160" w:line="240" w:lineRule="exact"/>
        <w:jc w:val="left"/>
        <w:rPr>
          <w:rFonts w:asciiTheme="minorHAnsi" w:hAnsiTheme="minorHAnsi" w:cstheme="minorHAnsi"/>
          <w:sz w:val="20"/>
        </w:rPr>
      </w:pPr>
    </w:p>
    <w:p w14:paraId="590CDDFC" w14:textId="77777777" w:rsidR="00921B1C" w:rsidRDefault="00921B1C" w:rsidP="00921B1C">
      <w:pPr>
        <w:spacing w:after="160" w:line="240" w:lineRule="exact"/>
        <w:jc w:val="left"/>
        <w:rPr>
          <w:rFonts w:asciiTheme="minorHAnsi" w:hAnsiTheme="minorHAnsi" w:cstheme="minorHAnsi"/>
          <w:sz w:val="20"/>
        </w:rPr>
      </w:pPr>
    </w:p>
    <w:p w14:paraId="5DACE423" w14:textId="77777777" w:rsidR="00921B1C" w:rsidRDefault="00921B1C" w:rsidP="00921B1C">
      <w:pPr>
        <w:spacing w:after="160" w:line="240" w:lineRule="exact"/>
        <w:jc w:val="left"/>
        <w:rPr>
          <w:rFonts w:asciiTheme="minorHAnsi" w:hAnsiTheme="minorHAnsi" w:cstheme="minorHAnsi"/>
          <w:sz w:val="20"/>
        </w:rPr>
      </w:pPr>
    </w:p>
    <w:p w14:paraId="4CB8F984" w14:textId="77777777" w:rsidR="00921B1C" w:rsidRDefault="00921B1C" w:rsidP="00921B1C">
      <w:pPr>
        <w:spacing w:after="160" w:line="240" w:lineRule="exact"/>
        <w:jc w:val="left"/>
        <w:rPr>
          <w:rFonts w:asciiTheme="minorHAnsi" w:hAnsiTheme="minorHAnsi" w:cstheme="minorHAnsi"/>
          <w:sz w:val="20"/>
        </w:rPr>
      </w:pPr>
    </w:p>
    <w:p w14:paraId="6F491EE2" w14:textId="77777777" w:rsidR="00921B1C" w:rsidRDefault="00921B1C" w:rsidP="00921B1C">
      <w:pPr>
        <w:spacing w:after="160" w:line="240" w:lineRule="exact"/>
        <w:jc w:val="left"/>
        <w:rPr>
          <w:rFonts w:asciiTheme="minorHAnsi" w:hAnsiTheme="minorHAnsi" w:cstheme="minorHAnsi"/>
          <w:sz w:val="20"/>
        </w:rPr>
      </w:pPr>
    </w:p>
    <w:p w14:paraId="6332AD73" w14:textId="77777777" w:rsidR="00921B1C" w:rsidRDefault="00921B1C" w:rsidP="00921B1C">
      <w:pPr>
        <w:spacing w:after="160" w:line="240" w:lineRule="exact"/>
        <w:jc w:val="left"/>
        <w:rPr>
          <w:rFonts w:asciiTheme="minorHAnsi" w:hAnsiTheme="minorHAnsi" w:cstheme="minorHAnsi"/>
          <w:sz w:val="20"/>
        </w:rPr>
      </w:pPr>
    </w:p>
    <w:p w14:paraId="2A34FD9B" w14:textId="77777777" w:rsidR="00921B1C" w:rsidRDefault="00921B1C" w:rsidP="00921B1C">
      <w:pPr>
        <w:spacing w:after="160" w:line="240" w:lineRule="exact"/>
        <w:jc w:val="left"/>
        <w:rPr>
          <w:rFonts w:asciiTheme="minorHAnsi" w:hAnsiTheme="minorHAnsi" w:cstheme="minorHAnsi"/>
          <w:sz w:val="20"/>
        </w:rPr>
      </w:pPr>
    </w:p>
    <w:p w14:paraId="4DF1DB34" w14:textId="77777777" w:rsidR="00921B1C" w:rsidRDefault="00921B1C" w:rsidP="00921B1C">
      <w:pPr>
        <w:spacing w:after="160" w:line="240" w:lineRule="exact"/>
        <w:jc w:val="left"/>
        <w:rPr>
          <w:rFonts w:asciiTheme="minorHAnsi" w:hAnsiTheme="minorHAnsi" w:cstheme="minorHAnsi"/>
          <w:sz w:val="20"/>
        </w:rPr>
      </w:pPr>
    </w:p>
    <w:p w14:paraId="5273470F" w14:textId="77777777" w:rsidR="00921B1C" w:rsidRDefault="00921B1C" w:rsidP="00921B1C">
      <w:pPr>
        <w:spacing w:after="160" w:line="240" w:lineRule="exact"/>
        <w:jc w:val="left"/>
        <w:rPr>
          <w:rFonts w:asciiTheme="minorHAnsi" w:hAnsiTheme="minorHAnsi" w:cstheme="minorHAnsi"/>
          <w:sz w:val="20"/>
        </w:rPr>
      </w:pPr>
    </w:p>
    <w:p w14:paraId="2B79FD3E" w14:textId="77777777" w:rsidR="00921B1C" w:rsidRDefault="00921B1C" w:rsidP="00921B1C">
      <w:pPr>
        <w:spacing w:after="160" w:line="240" w:lineRule="exact"/>
        <w:jc w:val="left"/>
        <w:rPr>
          <w:rFonts w:asciiTheme="minorHAnsi" w:hAnsiTheme="minorHAnsi" w:cstheme="minorHAnsi"/>
          <w:sz w:val="20"/>
        </w:rPr>
      </w:pPr>
    </w:p>
    <w:p w14:paraId="01F4F17E" w14:textId="77777777" w:rsidR="00921B1C" w:rsidRDefault="00921B1C" w:rsidP="00921B1C">
      <w:pPr>
        <w:spacing w:after="160" w:line="240" w:lineRule="exact"/>
        <w:jc w:val="left"/>
        <w:rPr>
          <w:rFonts w:asciiTheme="minorHAnsi" w:hAnsiTheme="minorHAnsi" w:cstheme="minorHAnsi"/>
          <w:sz w:val="20"/>
        </w:rPr>
      </w:pPr>
    </w:p>
    <w:p w14:paraId="2CE12A91" w14:textId="77777777" w:rsidR="00921B1C" w:rsidRDefault="00921B1C" w:rsidP="00921B1C">
      <w:pPr>
        <w:spacing w:after="160" w:line="240" w:lineRule="exact"/>
        <w:jc w:val="left"/>
        <w:rPr>
          <w:rFonts w:asciiTheme="minorHAnsi" w:hAnsiTheme="minorHAnsi" w:cstheme="minorHAnsi"/>
          <w:sz w:val="20"/>
        </w:rPr>
      </w:pPr>
    </w:p>
    <w:p w14:paraId="552AD491" w14:textId="77777777" w:rsidR="00921B1C" w:rsidRDefault="00921B1C" w:rsidP="00921B1C">
      <w:pPr>
        <w:spacing w:after="160" w:line="240" w:lineRule="exact"/>
        <w:jc w:val="left"/>
        <w:rPr>
          <w:rFonts w:asciiTheme="minorHAnsi" w:hAnsiTheme="minorHAnsi" w:cstheme="minorHAnsi"/>
          <w:sz w:val="20"/>
        </w:rPr>
      </w:pPr>
    </w:p>
    <w:p w14:paraId="6729B1FD" w14:textId="77777777" w:rsidR="00921B1C" w:rsidRDefault="00921B1C" w:rsidP="00921B1C">
      <w:pPr>
        <w:spacing w:after="160" w:line="240" w:lineRule="exact"/>
        <w:jc w:val="left"/>
        <w:rPr>
          <w:rFonts w:asciiTheme="minorHAnsi" w:hAnsiTheme="minorHAnsi" w:cstheme="minorHAnsi"/>
          <w:sz w:val="20"/>
        </w:rPr>
      </w:pPr>
    </w:p>
    <w:p w14:paraId="459E25A7" w14:textId="77777777" w:rsidR="00921B1C" w:rsidRDefault="00921B1C" w:rsidP="00921B1C">
      <w:pPr>
        <w:spacing w:after="160" w:line="240" w:lineRule="exact"/>
        <w:jc w:val="left"/>
        <w:rPr>
          <w:rFonts w:asciiTheme="minorHAnsi" w:hAnsiTheme="minorHAnsi" w:cstheme="minorHAnsi"/>
          <w:sz w:val="20"/>
        </w:rPr>
      </w:pPr>
    </w:p>
    <w:p w14:paraId="5F176357" w14:textId="77777777" w:rsidR="00921B1C" w:rsidRDefault="00921B1C" w:rsidP="00921B1C">
      <w:pPr>
        <w:spacing w:after="160" w:line="240" w:lineRule="exact"/>
        <w:jc w:val="left"/>
        <w:rPr>
          <w:rFonts w:asciiTheme="minorHAnsi" w:hAnsiTheme="minorHAnsi" w:cstheme="minorHAnsi"/>
          <w:sz w:val="20"/>
        </w:rPr>
      </w:pPr>
    </w:p>
    <w:p w14:paraId="1F4ADB1F" w14:textId="77777777" w:rsidR="00921B1C" w:rsidRDefault="00921B1C" w:rsidP="00921B1C">
      <w:pPr>
        <w:spacing w:after="160" w:line="240" w:lineRule="exact"/>
        <w:jc w:val="left"/>
        <w:rPr>
          <w:rFonts w:asciiTheme="minorHAnsi" w:hAnsiTheme="minorHAnsi" w:cstheme="minorHAnsi"/>
          <w:sz w:val="20"/>
        </w:rPr>
      </w:pPr>
    </w:p>
    <w:p w14:paraId="15C4F7ED" w14:textId="77777777" w:rsidR="00921B1C" w:rsidRDefault="00921B1C" w:rsidP="00921B1C">
      <w:pPr>
        <w:spacing w:after="160" w:line="240" w:lineRule="exact"/>
        <w:jc w:val="left"/>
        <w:rPr>
          <w:rFonts w:asciiTheme="minorHAnsi" w:hAnsiTheme="minorHAnsi" w:cstheme="minorHAnsi"/>
          <w:sz w:val="20"/>
        </w:rPr>
      </w:pPr>
    </w:p>
    <w:p w14:paraId="4067F366" w14:textId="77777777" w:rsidR="00921B1C" w:rsidRDefault="00921B1C" w:rsidP="00921B1C">
      <w:pPr>
        <w:spacing w:after="160" w:line="240" w:lineRule="exact"/>
        <w:jc w:val="left"/>
        <w:rPr>
          <w:rFonts w:asciiTheme="minorHAnsi" w:hAnsiTheme="minorHAnsi" w:cstheme="minorHAnsi"/>
          <w:sz w:val="20"/>
        </w:rPr>
      </w:pPr>
    </w:p>
    <w:p w14:paraId="6EF161A6" w14:textId="77777777" w:rsidR="00921B1C" w:rsidRDefault="00921B1C" w:rsidP="00921B1C">
      <w:pPr>
        <w:spacing w:after="160" w:line="240" w:lineRule="exact"/>
        <w:jc w:val="left"/>
        <w:rPr>
          <w:rFonts w:asciiTheme="minorHAnsi" w:hAnsiTheme="minorHAnsi" w:cstheme="minorHAnsi"/>
          <w:sz w:val="20"/>
        </w:rPr>
      </w:pPr>
    </w:p>
    <w:p w14:paraId="3D3C1617" w14:textId="77777777" w:rsidR="00921B1C" w:rsidRDefault="00921B1C" w:rsidP="00921B1C">
      <w:pPr>
        <w:spacing w:after="160" w:line="240" w:lineRule="exact"/>
        <w:jc w:val="left"/>
        <w:rPr>
          <w:rFonts w:asciiTheme="minorHAnsi" w:hAnsiTheme="minorHAnsi" w:cstheme="minorHAnsi"/>
          <w:sz w:val="20"/>
        </w:rPr>
      </w:pPr>
    </w:p>
    <w:p w14:paraId="452842B4" w14:textId="77777777" w:rsidR="00921B1C" w:rsidRDefault="00921B1C" w:rsidP="00921B1C">
      <w:pPr>
        <w:spacing w:after="160" w:line="240" w:lineRule="exact"/>
        <w:jc w:val="left"/>
        <w:rPr>
          <w:rFonts w:asciiTheme="minorHAnsi" w:hAnsiTheme="minorHAnsi" w:cstheme="minorHAnsi"/>
          <w:sz w:val="20"/>
        </w:rPr>
      </w:pPr>
    </w:p>
    <w:p w14:paraId="3493BEC5" w14:textId="764C1BB1" w:rsidR="00921B1C" w:rsidRDefault="00921B1C" w:rsidP="00921B1C">
      <w:pPr>
        <w:spacing w:after="160" w:line="240" w:lineRule="exact"/>
        <w:jc w:val="left"/>
        <w:rPr>
          <w:rFonts w:asciiTheme="minorHAnsi" w:hAnsiTheme="minorHAnsi" w:cstheme="minorHAnsi"/>
          <w:sz w:val="20"/>
        </w:rPr>
      </w:pPr>
    </w:p>
    <w:p w14:paraId="60CF42B2" w14:textId="67D5BCB4" w:rsidR="00554A68" w:rsidRDefault="00554A68" w:rsidP="00921B1C">
      <w:pPr>
        <w:spacing w:after="160" w:line="240" w:lineRule="exact"/>
        <w:jc w:val="left"/>
        <w:rPr>
          <w:rFonts w:asciiTheme="minorHAnsi" w:hAnsiTheme="minorHAnsi" w:cstheme="minorHAnsi"/>
          <w:sz w:val="20"/>
        </w:rPr>
      </w:pPr>
    </w:p>
    <w:p w14:paraId="0DB525AD" w14:textId="13A2534F" w:rsidR="00554A68" w:rsidRDefault="00554A68" w:rsidP="00921B1C">
      <w:pPr>
        <w:spacing w:after="160" w:line="240" w:lineRule="exact"/>
        <w:jc w:val="left"/>
        <w:rPr>
          <w:rFonts w:asciiTheme="minorHAnsi" w:hAnsiTheme="minorHAnsi" w:cstheme="minorHAnsi"/>
          <w:sz w:val="20"/>
        </w:rPr>
      </w:pPr>
    </w:p>
    <w:p w14:paraId="5562CCAC" w14:textId="77777777" w:rsidR="00554A68" w:rsidRDefault="00554A68" w:rsidP="00921B1C">
      <w:pPr>
        <w:spacing w:after="160" w:line="240" w:lineRule="exact"/>
        <w:jc w:val="left"/>
        <w:rPr>
          <w:rFonts w:asciiTheme="minorHAnsi" w:hAnsiTheme="minorHAnsi" w:cstheme="minorHAnsi"/>
          <w:sz w:val="20"/>
        </w:rPr>
      </w:pPr>
    </w:p>
    <w:p w14:paraId="230A5B11" w14:textId="77777777" w:rsidR="00921B1C" w:rsidRDefault="00921B1C" w:rsidP="00921B1C">
      <w:pPr>
        <w:spacing w:after="160" w:line="240" w:lineRule="exact"/>
        <w:jc w:val="left"/>
        <w:rPr>
          <w:rFonts w:asciiTheme="minorHAnsi" w:hAnsiTheme="minorHAnsi" w:cstheme="minorHAnsi"/>
          <w:sz w:val="20"/>
        </w:rPr>
      </w:pPr>
    </w:p>
    <w:p w14:paraId="522F3AA6" w14:textId="790C569E" w:rsidR="00921B1C" w:rsidRDefault="00921B1C" w:rsidP="00921B1C">
      <w:pPr>
        <w:spacing w:after="160" w:line="240" w:lineRule="exact"/>
        <w:jc w:val="left"/>
        <w:rPr>
          <w:rFonts w:asciiTheme="minorHAnsi" w:hAnsiTheme="minorHAnsi" w:cstheme="minorHAnsi"/>
          <w:sz w:val="20"/>
        </w:rPr>
      </w:pPr>
    </w:p>
    <w:p w14:paraId="76147A90" w14:textId="77777777" w:rsidR="00921B1C" w:rsidRPr="0092625B" w:rsidRDefault="00921B1C" w:rsidP="00921B1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730715"/>
      <w:r w:rsidRPr="0092625B">
        <w:rPr>
          <w:rFonts w:cstheme="minorHAnsi"/>
          <w:sz w:val="20"/>
        </w:rPr>
        <w:t>ZAŁĄCZNIK NR 7 DO SWZ – WYKAZ WYKONANYCH ZAMÓWIEŃ</w:t>
      </w:r>
      <w:bookmarkEnd w:id="11"/>
      <w:r w:rsidRPr="0092625B">
        <w:rPr>
          <w:rFonts w:cstheme="minorHAnsi"/>
          <w:sz w:val="20"/>
        </w:rPr>
        <w:t xml:space="preserve"> </w:t>
      </w:r>
    </w:p>
    <w:p w14:paraId="0AAEEE03" w14:textId="77777777" w:rsidR="00921B1C" w:rsidRPr="0092625B" w:rsidRDefault="00921B1C" w:rsidP="00921B1C">
      <w:pPr>
        <w:rPr>
          <w:rFonts w:asciiTheme="minorHAnsi" w:hAnsiTheme="minorHAnsi" w:cstheme="minorHAnsi"/>
          <w:sz w:val="20"/>
        </w:rPr>
      </w:pPr>
    </w:p>
    <w:p w14:paraId="73ED9AC4" w14:textId="77777777" w:rsidR="00921B1C" w:rsidRPr="0092625B" w:rsidRDefault="00921B1C" w:rsidP="00921B1C">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921B1C" w:rsidRPr="006B56FD" w14:paraId="7D8DAD09" w14:textId="77777777" w:rsidTr="0042794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D573B73" w14:textId="77777777" w:rsidR="00921B1C" w:rsidRPr="006B56FD" w:rsidRDefault="00921B1C" w:rsidP="0042794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6909A80" w14:textId="77777777" w:rsidR="00921B1C" w:rsidRPr="006B56FD" w:rsidRDefault="00921B1C" w:rsidP="00427943">
            <w:pPr>
              <w:ind w:right="28"/>
              <w:jc w:val="left"/>
              <w:rPr>
                <w:rFonts w:asciiTheme="minorHAnsi" w:hAnsiTheme="minorHAnsi" w:cstheme="minorHAnsi"/>
              </w:rPr>
            </w:pPr>
          </w:p>
          <w:p w14:paraId="4483CD62"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0F6AFAE0"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162727CA" w14:textId="77777777" w:rsidR="00921B1C" w:rsidRPr="00724BFB" w:rsidRDefault="00921B1C" w:rsidP="0042794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72E1DA3" w14:textId="77777777" w:rsidR="00921B1C" w:rsidRPr="006B56FD" w:rsidRDefault="00921B1C" w:rsidP="0042794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F33EB54" w14:textId="77777777" w:rsidR="00921B1C" w:rsidRPr="006B56FD" w:rsidRDefault="00921B1C" w:rsidP="0042794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5D7CBC2" w14:textId="77777777" w:rsidR="00921B1C" w:rsidRPr="0092625B" w:rsidRDefault="00921B1C" w:rsidP="0042794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2B0ADF1" w14:textId="77777777" w:rsidR="00921B1C" w:rsidRPr="0092625B" w:rsidRDefault="00921B1C" w:rsidP="0042794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4F0DAF92"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B1556A5"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CA9EA48" w14:textId="77777777" w:rsidR="00921B1C" w:rsidRPr="00724BFB" w:rsidRDefault="00921B1C" w:rsidP="0042794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F342D27" w14:textId="77777777" w:rsidR="00921B1C" w:rsidRPr="0092625B" w:rsidRDefault="00921B1C" w:rsidP="00921B1C">
      <w:pPr>
        <w:rPr>
          <w:rFonts w:asciiTheme="minorHAnsi" w:hAnsiTheme="minorHAnsi" w:cstheme="minorHAnsi"/>
          <w:sz w:val="20"/>
        </w:rPr>
      </w:pPr>
    </w:p>
    <w:p w14:paraId="4FB506CF" w14:textId="77777777" w:rsidR="00921B1C" w:rsidRPr="0092625B" w:rsidRDefault="00921B1C" w:rsidP="00921B1C">
      <w:pPr>
        <w:rPr>
          <w:rFonts w:asciiTheme="minorHAnsi" w:hAnsiTheme="minorHAnsi" w:cstheme="minorHAnsi"/>
          <w:sz w:val="20"/>
        </w:rPr>
      </w:pPr>
    </w:p>
    <w:p w14:paraId="6ED324A3" w14:textId="77777777" w:rsidR="00921B1C" w:rsidRPr="0092625B" w:rsidRDefault="00921B1C" w:rsidP="00921B1C">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35318191" w14:textId="77777777" w:rsidR="00921B1C" w:rsidRPr="0092625B" w:rsidRDefault="00921B1C" w:rsidP="00921B1C">
      <w:pPr>
        <w:rPr>
          <w:rFonts w:asciiTheme="minorHAnsi" w:hAnsiTheme="minorHAnsi" w:cstheme="minorHAnsi"/>
          <w:sz w:val="20"/>
        </w:rPr>
      </w:pPr>
    </w:p>
    <w:p w14:paraId="4744775C" w14:textId="77777777" w:rsidR="00921B1C" w:rsidRPr="0092625B" w:rsidRDefault="00921B1C" w:rsidP="00921B1C">
      <w:pPr>
        <w:rPr>
          <w:rFonts w:asciiTheme="minorHAnsi" w:hAnsiTheme="minorHAnsi" w:cstheme="minorHAnsi"/>
          <w:sz w:val="20"/>
        </w:rPr>
      </w:pPr>
    </w:p>
    <w:p w14:paraId="28A3DC8A" w14:textId="56A374D8" w:rsidR="00921B1C" w:rsidRPr="006F35CA" w:rsidRDefault="00921B1C" w:rsidP="00921B1C">
      <w:pPr>
        <w:pStyle w:val="Tekstpodstawowy"/>
        <w:jc w:val="center"/>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E58957C2BF9A498C9C0E80BED9BD9686"/>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theme="minorHAnsi"/>
              <w:b/>
              <w:color w:val="17365D" w:themeColor="text2" w:themeShade="BF"/>
              <w:sz w:val="20"/>
            </w:rPr>
            <w:t>POST/DYS/OSK/LZA/02498/2024</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2C2BC4449BF423AB06AAF493BC28D81"/>
          </w:placeholder>
          <w:dataBinding w:prefixMappings="xmlns:ns0='http://purl.org/dc/elements/1.1/' xmlns:ns1='http://schemas.openxmlformats.org/package/2006/metadata/core-properties' " w:xpath="/ns1:coreProperties[1]/ns0:title[1]" w:storeItemID="{6C3C8BC8-F283-45AE-878A-BAB7291924A1}"/>
          <w:text/>
        </w:sdtPr>
        <w:sdtEndPr/>
        <w:sdtContent>
          <w:r w:rsidR="00554A68">
            <w:rPr>
              <w:rFonts w:asciiTheme="minorHAnsi" w:hAnsiTheme="minorHAnsi" w:cstheme="minorHAnsi"/>
              <w:b/>
              <w:color w:val="17365D" w:themeColor="text2" w:themeShade="BF"/>
              <w:szCs w:val="22"/>
            </w:rPr>
            <w:t>„Modernizacja pokrycia dachowego budynku stacyjnego w GPZ Kunów.”</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 lat przed upływem terminu składania Ofert wykonaliśmy następujące zamówienia:</w:t>
      </w:r>
    </w:p>
    <w:p w14:paraId="315064FD" w14:textId="77777777" w:rsidR="00921B1C" w:rsidRPr="0092625B" w:rsidRDefault="00921B1C" w:rsidP="00921B1C">
      <w:pPr>
        <w:widowControl w:val="0"/>
        <w:snapToGrid w:val="0"/>
        <w:spacing w:line="240" w:lineRule="auto"/>
        <w:ind w:right="170"/>
        <w:rPr>
          <w:rFonts w:asciiTheme="minorHAnsi" w:hAnsiTheme="minorHAnsi" w:cstheme="minorHAnsi"/>
          <w:sz w:val="20"/>
          <w:lang w:eastAsia="pl-PL"/>
        </w:rPr>
      </w:pPr>
    </w:p>
    <w:p w14:paraId="743F02FE" w14:textId="77777777" w:rsidR="00921B1C" w:rsidRPr="00BD4DF4" w:rsidRDefault="00921B1C" w:rsidP="00921B1C">
      <w:pPr>
        <w:widowControl w:val="0"/>
        <w:snapToGrid w:val="0"/>
        <w:spacing w:line="240" w:lineRule="auto"/>
        <w:ind w:right="170"/>
        <w:rPr>
          <w:rFonts w:asciiTheme="minorHAnsi" w:hAnsiTheme="minorHAnsi" w:cstheme="minorHAnsi"/>
          <w:color w:val="FF0000"/>
          <w:sz w:val="20"/>
          <w:lang w:eastAsia="pl-PL"/>
        </w:rPr>
      </w:pPr>
      <w:r w:rsidRPr="00CF105F">
        <w:rPr>
          <w:rFonts w:asciiTheme="minorHAnsi" w:hAnsiTheme="minorHAnsi" w:cstheme="minorHAnsi"/>
          <w:color w:val="FF0000"/>
          <w:sz w:val="20"/>
          <w:lang w:eastAsia="pl-PL"/>
        </w:rPr>
        <w:t>[</w:t>
      </w:r>
      <w:r w:rsidRPr="00CF105F">
        <w:rPr>
          <w:rFonts w:asciiTheme="minorHAnsi" w:hAnsiTheme="minorHAnsi" w:cstheme="minorHAnsi"/>
          <w:color w:val="FF0000"/>
          <w:sz w:val="20"/>
        </w:rPr>
        <w:t>tabelę dostosować każdorazowo do wymagań wskazanych w SWZ</w:t>
      </w:r>
      <w:r w:rsidRPr="00CF105F">
        <w:rPr>
          <w:rFonts w:asciiTheme="minorHAnsi" w:hAnsiTheme="minorHAnsi" w:cstheme="minorHAnsi"/>
          <w:color w:val="FF0000"/>
          <w:sz w:val="20"/>
          <w:lang w:eastAsia="pl-PL"/>
        </w:rPr>
        <w:t>]</w:t>
      </w:r>
    </w:p>
    <w:p w14:paraId="3062B63F" w14:textId="77777777" w:rsidR="00921B1C" w:rsidRPr="0092625B" w:rsidRDefault="00921B1C" w:rsidP="00921B1C">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1B1C" w:rsidRPr="0092625B" w14:paraId="407C7A46" w14:textId="77777777" w:rsidTr="0042794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5F65EFC" w14:textId="77777777" w:rsidR="00921B1C" w:rsidRPr="0092625B" w:rsidRDefault="00921B1C" w:rsidP="00427943">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A6CA0D" w14:textId="77777777" w:rsidR="00921B1C" w:rsidRPr="0092625B" w:rsidRDefault="00921B1C" w:rsidP="00427943">
            <w:pPr>
              <w:jc w:val="center"/>
              <w:rPr>
                <w:rFonts w:asciiTheme="minorHAnsi" w:hAnsiTheme="minorHAnsi" w:cstheme="minorHAnsi"/>
                <w:b/>
                <w:sz w:val="20"/>
              </w:rPr>
            </w:pPr>
          </w:p>
          <w:p w14:paraId="04A25321" w14:textId="77777777" w:rsidR="00921B1C" w:rsidRPr="0092625B" w:rsidRDefault="00921B1C" w:rsidP="00427943">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25BDCDF" w14:textId="77777777" w:rsidR="00921B1C" w:rsidRPr="0092625B" w:rsidRDefault="00921B1C" w:rsidP="0042794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79354694" w14:textId="77777777" w:rsidR="00921B1C" w:rsidRPr="0092625B" w:rsidRDefault="00921B1C" w:rsidP="00427943">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0BE1875E" w14:textId="77777777" w:rsidR="00921B1C" w:rsidRPr="0092625B" w:rsidRDefault="00921B1C" w:rsidP="00427943">
            <w:pPr>
              <w:jc w:val="center"/>
              <w:rPr>
                <w:rFonts w:asciiTheme="minorHAnsi" w:hAnsiTheme="minorHAnsi" w:cstheme="minorHAnsi"/>
                <w:b/>
                <w:sz w:val="20"/>
              </w:rPr>
            </w:pPr>
          </w:p>
          <w:p w14:paraId="6612CE54" w14:textId="77777777" w:rsidR="00921B1C" w:rsidRPr="0092625B" w:rsidRDefault="00921B1C" w:rsidP="00427943">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7A825AA8" w14:textId="77777777" w:rsidR="00921B1C" w:rsidRPr="0092625B" w:rsidRDefault="00921B1C" w:rsidP="00427943">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5DCDFAE" w14:textId="77777777" w:rsidR="00921B1C" w:rsidRPr="0092625B" w:rsidRDefault="00921B1C" w:rsidP="00427943">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357E11C5" w14:textId="77777777" w:rsidR="00921B1C" w:rsidRPr="0092625B" w:rsidRDefault="00921B1C" w:rsidP="00427943">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1B1C" w:rsidRPr="0092625B" w14:paraId="487EB599" w14:textId="77777777" w:rsidTr="00427943">
        <w:trPr>
          <w:trHeight w:val="504"/>
          <w:tblHeader/>
        </w:trPr>
        <w:tc>
          <w:tcPr>
            <w:tcW w:w="568" w:type="dxa"/>
            <w:vMerge/>
            <w:tcBorders>
              <w:left w:val="single" w:sz="4" w:space="0" w:color="auto"/>
            </w:tcBorders>
            <w:vAlign w:val="center"/>
          </w:tcPr>
          <w:p w14:paraId="026BA2C1" w14:textId="77777777" w:rsidR="00921B1C" w:rsidRPr="0092625B" w:rsidRDefault="00921B1C" w:rsidP="0042794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764F78FD" w14:textId="77777777" w:rsidR="00921B1C" w:rsidRPr="0092625B" w:rsidRDefault="00921B1C" w:rsidP="00427943">
            <w:pPr>
              <w:jc w:val="center"/>
              <w:rPr>
                <w:rFonts w:asciiTheme="minorHAnsi" w:hAnsiTheme="minorHAnsi" w:cstheme="minorHAnsi"/>
                <w:i/>
                <w:sz w:val="20"/>
              </w:rPr>
            </w:pPr>
          </w:p>
        </w:tc>
        <w:tc>
          <w:tcPr>
            <w:tcW w:w="1560" w:type="dxa"/>
            <w:vMerge/>
            <w:vAlign w:val="center"/>
          </w:tcPr>
          <w:p w14:paraId="61E16890" w14:textId="77777777" w:rsidR="00921B1C" w:rsidRPr="0092625B" w:rsidRDefault="00921B1C" w:rsidP="00427943">
            <w:pPr>
              <w:jc w:val="center"/>
              <w:rPr>
                <w:rFonts w:asciiTheme="minorHAnsi" w:hAnsiTheme="minorHAnsi" w:cstheme="minorHAnsi"/>
                <w:i/>
                <w:sz w:val="20"/>
              </w:rPr>
            </w:pPr>
          </w:p>
        </w:tc>
        <w:tc>
          <w:tcPr>
            <w:tcW w:w="1560" w:type="dxa"/>
            <w:vMerge/>
          </w:tcPr>
          <w:p w14:paraId="1F754763" w14:textId="77777777" w:rsidR="00921B1C" w:rsidRPr="0092625B" w:rsidRDefault="00921B1C" w:rsidP="00427943">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71406A18" w14:textId="77777777" w:rsidR="00921B1C" w:rsidRPr="0092625B" w:rsidRDefault="00921B1C" w:rsidP="00427943">
            <w:pPr>
              <w:jc w:val="center"/>
              <w:rPr>
                <w:rFonts w:asciiTheme="minorHAnsi" w:hAnsiTheme="minorHAnsi" w:cstheme="minorHAnsi"/>
                <w:i/>
                <w:sz w:val="20"/>
              </w:rPr>
            </w:pPr>
            <w:r w:rsidRPr="0092625B">
              <w:rPr>
                <w:rFonts w:asciiTheme="minorHAnsi" w:hAnsiTheme="minorHAnsi" w:cstheme="minorHAnsi"/>
                <w:i/>
                <w:sz w:val="20"/>
              </w:rPr>
              <w:t>Data</w:t>
            </w:r>
          </w:p>
          <w:p w14:paraId="4F32FF59" w14:textId="77777777" w:rsidR="00921B1C" w:rsidRPr="0092625B" w:rsidRDefault="00921B1C" w:rsidP="00427943">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727AD112" w14:textId="77777777" w:rsidR="00921B1C" w:rsidRPr="0092625B" w:rsidRDefault="00921B1C" w:rsidP="00427943">
            <w:pPr>
              <w:jc w:val="center"/>
              <w:rPr>
                <w:rFonts w:asciiTheme="minorHAnsi" w:hAnsiTheme="minorHAnsi" w:cstheme="minorHAnsi"/>
                <w:i/>
                <w:sz w:val="20"/>
              </w:rPr>
            </w:pPr>
            <w:r w:rsidRPr="0092625B">
              <w:rPr>
                <w:rFonts w:asciiTheme="minorHAnsi" w:hAnsiTheme="minorHAnsi" w:cstheme="minorHAnsi"/>
                <w:i/>
                <w:sz w:val="20"/>
              </w:rPr>
              <w:t>Data</w:t>
            </w:r>
          </w:p>
          <w:p w14:paraId="6CB39446" w14:textId="77777777" w:rsidR="00921B1C" w:rsidRPr="0092625B" w:rsidRDefault="00921B1C" w:rsidP="00427943">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04C41A2" w14:textId="77777777" w:rsidR="00921B1C" w:rsidRPr="0092625B" w:rsidRDefault="00921B1C" w:rsidP="00427943">
            <w:pPr>
              <w:jc w:val="center"/>
              <w:rPr>
                <w:rFonts w:asciiTheme="minorHAnsi" w:hAnsiTheme="minorHAnsi" w:cstheme="minorHAnsi"/>
                <w:i/>
                <w:sz w:val="20"/>
              </w:rPr>
            </w:pPr>
          </w:p>
        </w:tc>
      </w:tr>
      <w:tr w:rsidR="00921B1C" w:rsidRPr="0092625B" w14:paraId="10257694" w14:textId="77777777" w:rsidTr="00427943">
        <w:trPr>
          <w:trHeight w:val="843"/>
        </w:trPr>
        <w:tc>
          <w:tcPr>
            <w:tcW w:w="568" w:type="dxa"/>
            <w:vAlign w:val="center"/>
          </w:tcPr>
          <w:p w14:paraId="40098EF1" w14:textId="77777777" w:rsidR="00921B1C" w:rsidRPr="0092625B" w:rsidRDefault="00921B1C" w:rsidP="0042794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9BD7DA8" w14:textId="77777777" w:rsidR="00921B1C" w:rsidRPr="0092625B" w:rsidRDefault="00921B1C" w:rsidP="00427943">
            <w:pPr>
              <w:spacing w:before="120"/>
              <w:jc w:val="center"/>
              <w:rPr>
                <w:rFonts w:asciiTheme="minorHAnsi" w:hAnsiTheme="minorHAnsi" w:cstheme="minorHAnsi"/>
                <w:sz w:val="20"/>
              </w:rPr>
            </w:pPr>
          </w:p>
        </w:tc>
        <w:tc>
          <w:tcPr>
            <w:tcW w:w="1560" w:type="dxa"/>
            <w:vAlign w:val="center"/>
          </w:tcPr>
          <w:p w14:paraId="058A622A" w14:textId="77777777" w:rsidR="00921B1C" w:rsidRPr="0092625B" w:rsidRDefault="00921B1C" w:rsidP="00427943">
            <w:pPr>
              <w:spacing w:before="120"/>
              <w:jc w:val="center"/>
              <w:rPr>
                <w:rFonts w:asciiTheme="minorHAnsi" w:hAnsiTheme="minorHAnsi" w:cstheme="minorHAnsi"/>
                <w:sz w:val="20"/>
              </w:rPr>
            </w:pPr>
          </w:p>
        </w:tc>
        <w:tc>
          <w:tcPr>
            <w:tcW w:w="1560" w:type="dxa"/>
            <w:vAlign w:val="center"/>
          </w:tcPr>
          <w:p w14:paraId="28E4875A" w14:textId="77777777" w:rsidR="00921B1C" w:rsidRPr="0092625B" w:rsidRDefault="00921B1C" w:rsidP="00427943">
            <w:pPr>
              <w:spacing w:before="120"/>
              <w:jc w:val="center"/>
              <w:rPr>
                <w:rFonts w:asciiTheme="minorHAnsi" w:hAnsiTheme="minorHAnsi" w:cstheme="minorHAnsi"/>
                <w:sz w:val="20"/>
              </w:rPr>
            </w:pPr>
          </w:p>
        </w:tc>
        <w:tc>
          <w:tcPr>
            <w:tcW w:w="1417" w:type="dxa"/>
            <w:tcBorders>
              <w:top w:val="nil"/>
            </w:tcBorders>
            <w:vAlign w:val="center"/>
          </w:tcPr>
          <w:p w14:paraId="622953F8" w14:textId="77777777" w:rsidR="00921B1C" w:rsidRPr="0092625B" w:rsidRDefault="00921B1C" w:rsidP="00427943">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66874DD9" w14:textId="77777777" w:rsidR="00921B1C" w:rsidRPr="0092625B" w:rsidRDefault="00921B1C" w:rsidP="0042794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FC2683A" w14:textId="77777777" w:rsidR="00921B1C" w:rsidRPr="0092625B" w:rsidRDefault="00921B1C" w:rsidP="00427943">
            <w:pPr>
              <w:spacing w:before="120"/>
              <w:jc w:val="center"/>
              <w:rPr>
                <w:rFonts w:asciiTheme="minorHAnsi" w:hAnsiTheme="minorHAnsi" w:cstheme="minorHAnsi"/>
                <w:sz w:val="20"/>
              </w:rPr>
            </w:pPr>
          </w:p>
        </w:tc>
      </w:tr>
    </w:tbl>
    <w:p w14:paraId="0842C8D6" w14:textId="77777777" w:rsidR="00921B1C" w:rsidRPr="0092625B" w:rsidRDefault="00921B1C" w:rsidP="00921B1C">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051F6EA5" w14:textId="77777777" w:rsidR="00921B1C" w:rsidRPr="0092625B" w:rsidRDefault="00921B1C" w:rsidP="00921B1C">
      <w:pPr>
        <w:spacing w:before="120"/>
        <w:ind w:left="-284" w:right="-569"/>
        <w:outlineLvl w:val="0"/>
        <w:rPr>
          <w:rFonts w:asciiTheme="minorHAnsi" w:hAnsiTheme="minorHAnsi" w:cstheme="minorHAnsi"/>
          <w:i/>
          <w:sz w:val="20"/>
        </w:rPr>
      </w:pPr>
    </w:p>
    <w:p w14:paraId="21E46C90" w14:textId="77777777" w:rsidR="00921B1C" w:rsidRPr="0092625B" w:rsidRDefault="00921B1C" w:rsidP="00921B1C">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532581C4" w14:textId="77777777" w:rsidR="00921B1C" w:rsidRPr="0092625B" w:rsidRDefault="00921B1C" w:rsidP="00921B1C">
      <w:pPr>
        <w:ind w:right="-993"/>
        <w:rPr>
          <w:rFonts w:asciiTheme="minorHAnsi" w:hAnsiTheme="minorHAnsi" w:cstheme="minorHAnsi"/>
          <w:sz w:val="20"/>
        </w:rPr>
      </w:pPr>
    </w:p>
    <w:p w14:paraId="60F0118B" w14:textId="77777777" w:rsidR="00921B1C" w:rsidRPr="0092625B" w:rsidRDefault="00921B1C" w:rsidP="00921B1C">
      <w:pPr>
        <w:ind w:right="-993"/>
        <w:rPr>
          <w:rFonts w:asciiTheme="minorHAnsi" w:hAnsiTheme="minorHAnsi" w:cstheme="minorHAnsi"/>
          <w:sz w:val="20"/>
        </w:rPr>
      </w:pPr>
    </w:p>
    <w:p w14:paraId="74DDFD6D" w14:textId="77777777" w:rsidR="00921B1C" w:rsidRPr="0092625B" w:rsidRDefault="00921B1C" w:rsidP="00921B1C">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03502913" w14:textId="77777777" w:rsidR="00921B1C" w:rsidRPr="0092625B" w:rsidRDefault="00921B1C" w:rsidP="00921B1C">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54475BA" w14:textId="77777777" w:rsidR="00921B1C" w:rsidRPr="0092625B" w:rsidRDefault="00921B1C" w:rsidP="00921B1C">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E65206A" w14:textId="77777777" w:rsidR="00921B1C" w:rsidRDefault="00921B1C" w:rsidP="00921B1C">
      <w:pPr>
        <w:spacing w:before="120" w:line="24" w:lineRule="atLeast"/>
        <w:ind w:firstLine="567"/>
        <w:jc w:val="left"/>
        <w:outlineLvl w:val="0"/>
        <w:rPr>
          <w:rFonts w:asciiTheme="minorHAnsi" w:hAnsiTheme="minorHAnsi" w:cstheme="minorHAnsi"/>
          <w:color w:val="FF0000"/>
          <w:sz w:val="20"/>
        </w:rPr>
      </w:pPr>
    </w:p>
    <w:p w14:paraId="289943B2" w14:textId="77777777" w:rsidR="00921B1C" w:rsidRDefault="00921B1C" w:rsidP="00921B1C">
      <w:pPr>
        <w:spacing w:before="120" w:line="24" w:lineRule="atLeast"/>
        <w:ind w:firstLine="567"/>
        <w:jc w:val="left"/>
        <w:outlineLvl w:val="0"/>
        <w:rPr>
          <w:rFonts w:asciiTheme="minorHAnsi" w:hAnsiTheme="minorHAnsi" w:cstheme="minorHAnsi"/>
          <w:color w:val="FF0000"/>
          <w:sz w:val="20"/>
        </w:rPr>
      </w:pPr>
    </w:p>
    <w:p w14:paraId="1AC6DE8E" w14:textId="4D390829" w:rsidR="00921B1C" w:rsidRDefault="00921B1C" w:rsidP="00921B1C">
      <w:pPr>
        <w:spacing w:before="120" w:line="24" w:lineRule="atLeast"/>
        <w:ind w:firstLine="567"/>
        <w:jc w:val="left"/>
        <w:outlineLvl w:val="0"/>
        <w:rPr>
          <w:rFonts w:asciiTheme="minorHAnsi" w:hAnsiTheme="minorHAnsi" w:cstheme="minorHAnsi"/>
          <w:color w:val="FF0000"/>
          <w:sz w:val="20"/>
        </w:rPr>
      </w:pPr>
    </w:p>
    <w:p w14:paraId="1FFAD9C6" w14:textId="424C981D" w:rsidR="00921B1C" w:rsidRDefault="00921B1C" w:rsidP="00921B1C">
      <w:pPr>
        <w:spacing w:before="120" w:line="24" w:lineRule="atLeast"/>
        <w:ind w:firstLine="567"/>
        <w:jc w:val="left"/>
        <w:outlineLvl w:val="0"/>
        <w:rPr>
          <w:rFonts w:asciiTheme="minorHAnsi" w:hAnsiTheme="minorHAnsi" w:cstheme="minorHAnsi"/>
          <w:color w:val="FF0000"/>
          <w:sz w:val="20"/>
        </w:rPr>
      </w:pPr>
    </w:p>
    <w:p w14:paraId="0F746DD3" w14:textId="77777777" w:rsidR="00921B1C" w:rsidRDefault="00921B1C" w:rsidP="00921B1C">
      <w:pPr>
        <w:spacing w:before="120" w:line="24" w:lineRule="atLeast"/>
        <w:ind w:firstLine="567"/>
        <w:jc w:val="left"/>
        <w:outlineLvl w:val="0"/>
        <w:rPr>
          <w:rFonts w:asciiTheme="minorHAnsi" w:hAnsiTheme="minorHAnsi" w:cstheme="minorHAnsi"/>
          <w:color w:val="FF0000"/>
          <w:sz w:val="20"/>
        </w:rPr>
      </w:pPr>
    </w:p>
    <w:p w14:paraId="5A54ADB9" w14:textId="77777777" w:rsidR="00921B1C" w:rsidRPr="0092625B" w:rsidRDefault="00921B1C" w:rsidP="00921B1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730716"/>
      <w:r w:rsidRPr="0092625B">
        <w:rPr>
          <w:rFonts w:cstheme="minorHAnsi"/>
          <w:sz w:val="20"/>
        </w:rPr>
        <w:t>ZAŁĄCZNIK NR 8 DO SWZ – WYKAZ OSÓB</w:t>
      </w:r>
      <w:bookmarkEnd w:id="12"/>
    </w:p>
    <w:p w14:paraId="7D997EA0" w14:textId="77777777" w:rsidR="00921B1C" w:rsidRPr="0092625B" w:rsidRDefault="00921B1C" w:rsidP="00921B1C">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921B1C" w:rsidRPr="006B56FD" w14:paraId="55C956AD" w14:textId="77777777" w:rsidTr="0042794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49BB9F6" w14:textId="77777777" w:rsidR="00921B1C" w:rsidRPr="006B56FD" w:rsidRDefault="00921B1C" w:rsidP="0042794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539D354" w14:textId="77777777" w:rsidR="00921B1C" w:rsidRPr="006B56FD" w:rsidRDefault="00921B1C" w:rsidP="00427943">
            <w:pPr>
              <w:ind w:right="28"/>
              <w:jc w:val="left"/>
              <w:rPr>
                <w:rFonts w:asciiTheme="minorHAnsi" w:hAnsiTheme="minorHAnsi" w:cstheme="minorHAnsi"/>
              </w:rPr>
            </w:pPr>
          </w:p>
          <w:p w14:paraId="766D29DC"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54EBCFC9"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758F3D64" w14:textId="77777777" w:rsidR="00921B1C" w:rsidRPr="00724BFB" w:rsidRDefault="00921B1C" w:rsidP="0042794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3330A56" w14:textId="77777777" w:rsidR="00921B1C" w:rsidRPr="006B56FD" w:rsidRDefault="00921B1C" w:rsidP="0042794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8203306" w14:textId="77777777" w:rsidR="00921B1C" w:rsidRPr="006B56FD" w:rsidRDefault="00921B1C" w:rsidP="0042794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6524657" w14:textId="77777777" w:rsidR="00921B1C" w:rsidRPr="0092625B" w:rsidRDefault="00921B1C" w:rsidP="0042794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D617DA7" w14:textId="77777777" w:rsidR="00921B1C" w:rsidRPr="0092625B" w:rsidRDefault="00921B1C" w:rsidP="0042794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01E47DC"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4B794BF"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1D22459" w14:textId="77777777" w:rsidR="00921B1C" w:rsidRPr="00724BFB" w:rsidRDefault="00921B1C" w:rsidP="0042794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80F1DB7" w14:textId="77777777" w:rsidR="00921B1C" w:rsidRPr="0092625B" w:rsidRDefault="00921B1C" w:rsidP="00921B1C">
      <w:pPr>
        <w:spacing w:before="120" w:line="276" w:lineRule="auto"/>
        <w:ind w:left="284"/>
        <w:contextualSpacing/>
        <w:jc w:val="left"/>
        <w:outlineLvl w:val="0"/>
        <w:rPr>
          <w:rFonts w:asciiTheme="minorHAnsi" w:hAnsiTheme="minorHAnsi" w:cstheme="minorHAnsi"/>
          <w:b/>
          <w:sz w:val="20"/>
        </w:rPr>
      </w:pPr>
    </w:p>
    <w:p w14:paraId="66F3BA6A" w14:textId="77777777" w:rsidR="00921B1C" w:rsidRPr="0092625B" w:rsidRDefault="00921B1C" w:rsidP="00921B1C">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2F43528B" w14:textId="77777777" w:rsidR="00921B1C" w:rsidRPr="0092625B" w:rsidRDefault="00921B1C" w:rsidP="00921B1C">
      <w:pPr>
        <w:spacing w:before="120" w:line="276" w:lineRule="auto"/>
        <w:ind w:left="284"/>
        <w:contextualSpacing/>
        <w:jc w:val="left"/>
        <w:outlineLvl w:val="0"/>
        <w:rPr>
          <w:rFonts w:asciiTheme="minorHAnsi" w:hAnsiTheme="minorHAnsi" w:cstheme="minorHAnsi"/>
          <w:b/>
          <w:sz w:val="20"/>
        </w:rPr>
      </w:pPr>
    </w:p>
    <w:p w14:paraId="44C276C3" w14:textId="3AAEEAEF" w:rsidR="00921B1C" w:rsidRPr="006F35CA" w:rsidRDefault="00921B1C" w:rsidP="00921B1C">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608C2EC091B64A0DA8E63D6180BABB3F"/>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theme="minorHAnsi"/>
              <w:b/>
              <w:color w:val="17365D" w:themeColor="text2" w:themeShade="BF"/>
              <w:sz w:val="20"/>
            </w:rPr>
            <w:t>POST/DYS/OSK/LZA/02498/2024</w:t>
          </w:r>
        </w:sdtContent>
      </w:sdt>
      <w:r w:rsidRPr="0092625B">
        <w:rPr>
          <w:rFonts w:asciiTheme="minorHAnsi" w:hAnsiTheme="minorHAnsi" w:cstheme="minorHAnsi"/>
          <w:sz w:val="20"/>
          <w:lang w:eastAsia="pl-PL"/>
        </w:rPr>
        <w:t xml:space="preserve"> prowadzonym w trybie przetargu nieograniczonego pn</w:t>
      </w:r>
      <w:r>
        <w:rPr>
          <w:rFonts w:asciiTheme="minorHAnsi" w:hAnsiTheme="minorHAnsi" w:cstheme="minorHAnsi"/>
          <w:sz w:val="20"/>
          <w:lang w:eastAsia="pl-PL"/>
        </w:rPr>
        <w:t>.</w:t>
      </w:r>
      <w:r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AEAEFDBEE2ED4098936593FBC1DE9A68"/>
          </w:placeholder>
          <w:dataBinding w:prefixMappings="xmlns:ns0='http://purl.org/dc/elements/1.1/' xmlns:ns1='http://schemas.openxmlformats.org/package/2006/metadata/core-properties' " w:xpath="/ns1:coreProperties[1]/ns0:title[1]" w:storeItemID="{6C3C8BC8-F283-45AE-878A-BAB7291924A1}"/>
          <w:text/>
        </w:sdtPr>
        <w:sdtEndPr/>
        <w:sdtContent>
          <w:r w:rsidR="00554A68">
            <w:rPr>
              <w:rFonts w:asciiTheme="minorHAnsi" w:hAnsiTheme="minorHAnsi" w:cstheme="minorHAnsi"/>
              <w:b/>
              <w:color w:val="17365D" w:themeColor="text2" w:themeShade="BF"/>
              <w:szCs w:val="22"/>
            </w:rPr>
            <w:t>„Modernizacja pokrycia dachowego budynku stacyjnego w GPZ Kunów.”</w:t>
          </w:r>
        </w:sdtContent>
      </w:sdt>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p w14:paraId="7352EFA1" w14:textId="77777777" w:rsidR="00921B1C" w:rsidRPr="0092625B" w:rsidRDefault="00921B1C" w:rsidP="00921B1C">
      <w:pPr>
        <w:widowControl w:val="0"/>
        <w:snapToGrid w:val="0"/>
        <w:spacing w:line="240" w:lineRule="auto"/>
        <w:ind w:left="170" w:right="170"/>
        <w:rPr>
          <w:rFonts w:asciiTheme="minorHAnsi" w:hAnsiTheme="minorHAnsi" w:cstheme="minorHAnsi"/>
          <w:sz w:val="20"/>
          <w:lang w:eastAsia="pl-PL"/>
        </w:rPr>
      </w:pPr>
    </w:p>
    <w:p w14:paraId="4FBFD6B1" w14:textId="77777777" w:rsidR="00921B1C" w:rsidRPr="00BD4DF4" w:rsidRDefault="00921B1C" w:rsidP="00921B1C">
      <w:pPr>
        <w:widowControl w:val="0"/>
        <w:snapToGrid w:val="0"/>
        <w:spacing w:line="240" w:lineRule="auto"/>
        <w:ind w:left="170" w:right="170"/>
        <w:rPr>
          <w:rFonts w:asciiTheme="minorHAnsi" w:hAnsiTheme="minorHAnsi" w:cstheme="minorHAnsi"/>
          <w:color w:val="FF0000"/>
          <w:sz w:val="20"/>
          <w:lang w:eastAsia="pl-PL"/>
        </w:rPr>
      </w:pPr>
      <w:r w:rsidRPr="00CF105F">
        <w:rPr>
          <w:rFonts w:asciiTheme="minorHAnsi" w:hAnsiTheme="minorHAnsi" w:cstheme="minorHAnsi"/>
          <w:color w:val="FF0000"/>
          <w:sz w:val="20"/>
          <w:lang w:eastAsia="pl-PL"/>
        </w:rPr>
        <w:t>[</w:t>
      </w:r>
      <w:r w:rsidRPr="00CF105F">
        <w:rPr>
          <w:rFonts w:asciiTheme="minorHAnsi" w:hAnsiTheme="minorHAnsi" w:cstheme="minorHAnsi"/>
          <w:color w:val="FF0000"/>
          <w:sz w:val="20"/>
        </w:rPr>
        <w:t>tabelę dostosować każdorazowo do wymagań wskazanych w SWZ</w:t>
      </w:r>
      <w:r w:rsidRPr="00CF105F">
        <w:rPr>
          <w:rFonts w:asciiTheme="minorHAnsi" w:hAnsiTheme="minorHAnsi" w:cstheme="minorHAnsi"/>
          <w:color w:val="FF0000"/>
          <w:sz w:val="20"/>
          <w:lang w:eastAsia="pl-PL"/>
        </w:rPr>
        <w:t>]</w:t>
      </w:r>
    </w:p>
    <w:p w14:paraId="0D9C3106" w14:textId="77777777" w:rsidR="00921B1C" w:rsidRPr="00BD4DF4" w:rsidRDefault="00921B1C" w:rsidP="00921B1C">
      <w:pPr>
        <w:widowControl w:val="0"/>
        <w:snapToGrid w:val="0"/>
        <w:spacing w:line="240" w:lineRule="auto"/>
        <w:ind w:left="170"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1B1C" w:rsidRPr="0092625B" w14:paraId="089E6520" w14:textId="77777777" w:rsidTr="0042794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117C29" w14:textId="77777777" w:rsidR="00921B1C" w:rsidRPr="0092625B" w:rsidRDefault="00921B1C" w:rsidP="0042794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5D50797" w14:textId="77777777" w:rsidR="00921B1C" w:rsidRPr="0092625B" w:rsidRDefault="00921B1C" w:rsidP="0042794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890E566" w14:textId="77777777" w:rsidR="00921B1C" w:rsidRPr="0092625B" w:rsidRDefault="00921B1C" w:rsidP="00427943">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49BD6713" w14:textId="77777777" w:rsidR="00921B1C" w:rsidRPr="0092625B" w:rsidRDefault="00921B1C" w:rsidP="00427943">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22828C3" w14:textId="77777777" w:rsidR="00921B1C" w:rsidRPr="0092625B" w:rsidRDefault="00921B1C" w:rsidP="00427943">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B060AF" w14:textId="77777777" w:rsidR="00921B1C" w:rsidRPr="0092625B" w:rsidRDefault="00921B1C" w:rsidP="0042794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5E79FAFB" w14:textId="77777777" w:rsidR="00921B1C" w:rsidRPr="0092625B" w:rsidRDefault="00921B1C" w:rsidP="0042794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1B1C" w:rsidRPr="0092625B" w14:paraId="30BFC1A0" w14:textId="77777777" w:rsidTr="0042794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F9A2C5B" w14:textId="77777777" w:rsidR="00921B1C" w:rsidRPr="0092625B" w:rsidRDefault="00921B1C" w:rsidP="0042794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8A46D96" w14:textId="77777777" w:rsidR="00921B1C" w:rsidRPr="0092625B" w:rsidRDefault="00921B1C" w:rsidP="0042794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0CD4C0" w14:textId="77777777" w:rsidR="00921B1C" w:rsidRPr="0092625B" w:rsidRDefault="00921B1C" w:rsidP="0042794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424AD1F8" w14:textId="77777777" w:rsidR="00921B1C" w:rsidRPr="0092625B" w:rsidRDefault="00921B1C" w:rsidP="0042794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B65F9A0" w14:textId="77777777" w:rsidR="00921B1C" w:rsidRPr="0092625B" w:rsidRDefault="00921B1C" w:rsidP="0042794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226437F" w14:textId="77777777" w:rsidR="00921B1C" w:rsidRPr="0092625B" w:rsidRDefault="00921B1C" w:rsidP="0042794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0F826D8" w14:textId="77777777" w:rsidR="00921B1C" w:rsidRPr="0092625B" w:rsidRDefault="00921B1C" w:rsidP="00427943">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6FFCA" w14:textId="77777777" w:rsidR="00921B1C" w:rsidRPr="0092625B" w:rsidRDefault="00921B1C" w:rsidP="0042794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1B1C" w:rsidRPr="0092625B" w14:paraId="6C669EC7" w14:textId="77777777" w:rsidTr="0042794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773D76A" w14:textId="77777777" w:rsidR="00921B1C" w:rsidRPr="0092625B" w:rsidRDefault="00921B1C" w:rsidP="0042794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21BD181" w14:textId="77777777" w:rsidR="00921B1C" w:rsidRPr="0092625B" w:rsidRDefault="00921B1C" w:rsidP="0042794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410D17" w14:textId="77777777" w:rsidR="00921B1C" w:rsidRPr="0092625B" w:rsidRDefault="00921B1C" w:rsidP="0042794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AA01349" w14:textId="77777777" w:rsidR="00921B1C" w:rsidRPr="0092625B" w:rsidRDefault="00921B1C" w:rsidP="0042794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108887" w14:textId="77777777" w:rsidR="00921B1C" w:rsidRPr="0092625B" w:rsidRDefault="00921B1C" w:rsidP="0042794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7524E94" w14:textId="77777777" w:rsidR="00921B1C" w:rsidRPr="0092625B" w:rsidRDefault="00921B1C" w:rsidP="0042794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9D4BB2" w14:textId="77777777" w:rsidR="00921B1C" w:rsidRPr="0092625B" w:rsidRDefault="00921B1C" w:rsidP="0042794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C6DD3E5" w14:textId="77777777" w:rsidR="00921B1C" w:rsidRPr="0092625B" w:rsidRDefault="00921B1C" w:rsidP="0042794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1B1C" w:rsidRPr="0092625B" w14:paraId="13747018" w14:textId="77777777" w:rsidTr="00427943">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37E6270A" w14:textId="77777777" w:rsidR="00921B1C" w:rsidRPr="0092625B" w:rsidRDefault="00921B1C" w:rsidP="00427943">
            <w:pPr>
              <w:spacing w:line="240" w:lineRule="auto"/>
              <w:jc w:val="left"/>
              <w:rPr>
                <w:rFonts w:ascii="Calibri Light" w:eastAsia="Calibri" w:hAnsi="Calibri Light"/>
                <w:bCs/>
                <w:sz w:val="20"/>
                <w:lang w:eastAsia="ar-SA"/>
              </w:rPr>
            </w:pPr>
            <w:r w:rsidRPr="0092625B">
              <w:rPr>
                <w:rFonts w:ascii="Calibri" w:eastAsia="Calibri" w:hAnsi="Calibri" w:cs="Arial"/>
                <w:b/>
                <w:bCs/>
                <w:szCs w:val="22"/>
                <w:lang w:eastAsia="pl-PL"/>
              </w:rPr>
              <w:t xml:space="preserve">Osoby posiadające ……. </w:t>
            </w:r>
            <w:r w:rsidRPr="002923A4">
              <w:rPr>
                <w:rFonts w:ascii="Calibri" w:eastAsia="Calibri" w:hAnsi="Calibri" w:cs="Calibri"/>
                <w:bCs/>
                <w:sz w:val="18"/>
                <w:szCs w:val="22"/>
                <w:lang w:eastAsia="pl-PL"/>
              </w:rPr>
              <w:t>[</w:t>
            </w:r>
            <w:r w:rsidRPr="002923A4">
              <w:rPr>
                <w:rFonts w:ascii="Calibri" w:eastAsia="Calibri" w:hAnsi="Calibri" w:cs="Arial"/>
                <w:bCs/>
                <w:color w:val="0070C0"/>
                <w:sz w:val="18"/>
                <w:szCs w:val="22"/>
                <w:lang w:eastAsia="pl-PL"/>
              </w:rPr>
              <w:t>wskazać kwalifikacje / uprawnienia / doświadczenie</w:t>
            </w:r>
            <w:r w:rsidRPr="002923A4">
              <w:rPr>
                <w:rFonts w:ascii="Calibri" w:eastAsia="Calibri" w:hAnsi="Calibri" w:cs="Calibri"/>
                <w:bCs/>
                <w:color w:val="0070C0"/>
                <w:sz w:val="18"/>
                <w:szCs w:val="22"/>
                <w:lang w:eastAsia="pl-PL"/>
              </w:rPr>
              <w:t>]</w:t>
            </w:r>
          </w:p>
        </w:tc>
      </w:tr>
      <w:tr w:rsidR="00921B1C" w:rsidRPr="0092625B" w14:paraId="3E75AACE" w14:textId="77777777" w:rsidTr="0042794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FD0ACD" w14:textId="77777777" w:rsidR="00921B1C" w:rsidRPr="0092625B" w:rsidRDefault="00921B1C" w:rsidP="0042794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94629E" w14:textId="77777777" w:rsidR="00921B1C" w:rsidRPr="0092625B" w:rsidRDefault="00921B1C" w:rsidP="0042794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99822E3" w14:textId="77777777" w:rsidR="00921B1C" w:rsidRPr="0092625B" w:rsidRDefault="00921B1C" w:rsidP="0042794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C7F2FFC" w14:textId="77777777" w:rsidR="00921B1C" w:rsidRPr="0092625B" w:rsidRDefault="00921B1C" w:rsidP="0042794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660C85D" w14:textId="77777777" w:rsidR="00921B1C" w:rsidRPr="0092625B" w:rsidRDefault="00921B1C" w:rsidP="0042794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9F36E54" w14:textId="77777777" w:rsidR="00921B1C" w:rsidRPr="0092625B" w:rsidRDefault="00921B1C" w:rsidP="0042794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DC5E7D" w14:textId="77777777" w:rsidR="00921B1C" w:rsidRPr="0092625B" w:rsidRDefault="00921B1C" w:rsidP="0042794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21B050" w14:textId="77777777" w:rsidR="00921B1C" w:rsidRPr="0092625B" w:rsidRDefault="00921B1C" w:rsidP="00427943">
            <w:pPr>
              <w:spacing w:line="240" w:lineRule="auto"/>
              <w:jc w:val="center"/>
              <w:rPr>
                <w:rFonts w:ascii="Calibri Light" w:eastAsia="Calibri" w:hAnsi="Calibri Light"/>
                <w:bCs/>
                <w:i/>
                <w:sz w:val="20"/>
                <w:lang w:eastAsia="ar-SA"/>
              </w:rPr>
            </w:pPr>
          </w:p>
        </w:tc>
      </w:tr>
      <w:tr w:rsidR="00921B1C" w:rsidRPr="0092625B" w14:paraId="7F2B7103" w14:textId="77777777" w:rsidTr="0042794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3266E17" w14:textId="77777777" w:rsidR="00921B1C" w:rsidRPr="0092625B" w:rsidRDefault="00921B1C" w:rsidP="0042794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45A3D40" w14:textId="77777777" w:rsidR="00921B1C" w:rsidRPr="0092625B" w:rsidRDefault="00921B1C" w:rsidP="0042794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4EC9260" w14:textId="77777777" w:rsidR="00921B1C" w:rsidRPr="0092625B" w:rsidRDefault="00921B1C" w:rsidP="0042794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B8235A" w14:textId="77777777" w:rsidR="00921B1C" w:rsidRPr="0092625B" w:rsidRDefault="00921B1C" w:rsidP="0042794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D30E931" w14:textId="77777777" w:rsidR="00921B1C" w:rsidRPr="0092625B" w:rsidRDefault="00921B1C" w:rsidP="0042794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86EF12C" w14:textId="77777777" w:rsidR="00921B1C" w:rsidRPr="0092625B" w:rsidRDefault="00921B1C" w:rsidP="0042794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326CC79" w14:textId="77777777" w:rsidR="00921B1C" w:rsidRPr="0092625B" w:rsidRDefault="00921B1C" w:rsidP="0042794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27F0D3C" w14:textId="77777777" w:rsidR="00921B1C" w:rsidRPr="0092625B" w:rsidRDefault="00921B1C" w:rsidP="00427943">
            <w:pPr>
              <w:spacing w:line="240" w:lineRule="auto"/>
              <w:jc w:val="center"/>
              <w:rPr>
                <w:rFonts w:ascii="Calibri Light" w:eastAsia="Calibri" w:hAnsi="Calibri Light"/>
                <w:bCs/>
                <w:i/>
                <w:sz w:val="20"/>
                <w:lang w:eastAsia="ar-SA"/>
              </w:rPr>
            </w:pPr>
          </w:p>
        </w:tc>
      </w:tr>
      <w:tr w:rsidR="00921B1C" w:rsidRPr="0092625B" w14:paraId="727915AE" w14:textId="77777777" w:rsidTr="0042794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09B8576" w14:textId="77777777" w:rsidR="00921B1C" w:rsidRPr="0092625B" w:rsidRDefault="00921B1C" w:rsidP="0042794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95BE5FF" w14:textId="77777777" w:rsidR="00921B1C" w:rsidRPr="0092625B" w:rsidRDefault="00921B1C" w:rsidP="0042794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5933137" w14:textId="77777777" w:rsidR="00921B1C" w:rsidRPr="0092625B" w:rsidRDefault="00921B1C" w:rsidP="0042794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AD3F30E" w14:textId="77777777" w:rsidR="00921B1C" w:rsidRPr="0092625B" w:rsidRDefault="00921B1C" w:rsidP="0042794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0204563" w14:textId="77777777" w:rsidR="00921B1C" w:rsidRPr="0092625B" w:rsidRDefault="00921B1C" w:rsidP="0042794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112D6FC" w14:textId="77777777" w:rsidR="00921B1C" w:rsidRPr="0092625B" w:rsidRDefault="00921B1C" w:rsidP="0042794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ACE4A4D" w14:textId="77777777" w:rsidR="00921B1C" w:rsidRPr="0092625B" w:rsidRDefault="00921B1C" w:rsidP="0042794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7055420" w14:textId="77777777" w:rsidR="00921B1C" w:rsidRPr="0092625B" w:rsidRDefault="00921B1C" w:rsidP="00427943">
            <w:pPr>
              <w:spacing w:line="240" w:lineRule="auto"/>
              <w:jc w:val="center"/>
              <w:rPr>
                <w:rFonts w:ascii="Calibri Light" w:eastAsia="Calibri" w:hAnsi="Calibri Light"/>
                <w:bCs/>
                <w:i/>
                <w:sz w:val="20"/>
                <w:lang w:eastAsia="ar-SA"/>
              </w:rPr>
            </w:pPr>
          </w:p>
        </w:tc>
      </w:tr>
    </w:tbl>
    <w:p w14:paraId="2A41AE0C" w14:textId="77777777" w:rsidR="00921B1C" w:rsidRPr="0092625B" w:rsidRDefault="00921B1C" w:rsidP="00921B1C">
      <w:pPr>
        <w:spacing w:before="120" w:line="240" w:lineRule="auto"/>
        <w:ind w:right="-569"/>
        <w:outlineLvl w:val="0"/>
        <w:rPr>
          <w:rFonts w:asciiTheme="minorHAnsi" w:hAnsiTheme="minorHAnsi" w:cstheme="minorHAnsi"/>
          <w:i/>
          <w:sz w:val="16"/>
          <w:szCs w:val="18"/>
        </w:rPr>
      </w:pPr>
      <w:bookmarkStart w:id="13" w:name="_Toc18342848"/>
      <w:bookmarkStart w:id="14" w:name="_Toc54073231"/>
      <w:bookmarkStart w:id="15" w:name="_Toc57057714"/>
      <w:bookmarkStart w:id="16" w:name="_Toc57122890"/>
      <w:bookmarkStart w:id="17" w:name="_Toc57637479"/>
      <w:r w:rsidRPr="0092625B">
        <w:rPr>
          <w:rFonts w:asciiTheme="minorHAnsi" w:hAnsiTheme="minorHAnsi" w:cstheme="minorHAnsi"/>
          <w:i/>
          <w:sz w:val="16"/>
          <w:szCs w:val="18"/>
        </w:rPr>
        <w:t>UWAGA: Należy dostosować ilość wierszy do ilości wymaganych osób</w:t>
      </w:r>
      <w:bookmarkEnd w:id="13"/>
      <w:bookmarkEnd w:id="14"/>
      <w:bookmarkEnd w:id="15"/>
      <w:bookmarkEnd w:id="16"/>
      <w:bookmarkEnd w:id="17"/>
    </w:p>
    <w:p w14:paraId="34BEC353" w14:textId="77777777" w:rsidR="00921B1C" w:rsidRDefault="00921B1C" w:rsidP="00921B1C">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15580D23" w14:textId="77777777" w:rsidR="00921B1C" w:rsidRPr="0092625B" w:rsidRDefault="00921B1C" w:rsidP="00921B1C">
      <w:pPr>
        <w:autoSpaceDE w:val="0"/>
        <w:autoSpaceDN w:val="0"/>
        <w:spacing w:line="240" w:lineRule="auto"/>
        <w:rPr>
          <w:rFonts w:asciiTheme="minorHAnsi" w:eastAsia="Calibri" w:hAnsiTheme="minorHAnsi" w:cstheme="minorHAnsi"/>
          <w:sz w:val="20"/>
          <w:lang w:eastAsia="pl-PL"/>
        </w:rPr>
      </w:pPr>
    </w:p>
    <w:p w14:paraId="6DFCC437" w14:textId="77777777" w:rsidR="00921B1C" w:rsidRPr="0092625B" w:rsidRDefault="00921B1C" w:rsidP="00921B1C">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15005D48" w14:textId="77777777" w:rsidR="00921B1C" w:rsidRPr="0092625B" w:rsidRDefault="00921B1C" w:rsidP="00921B1C">
      <w:pPr>
        <w:numPr>
          <w:ilvl w:val="2"/>
          <w:numId w:val="9"/>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A074AD4" w14:textId="77777777" w:rsidR="00921B1C" w:rsidRPr="0092625B" w:rsidRDefault="00921B1C" w:rsidP="00921B1C">
      <w:pPr>
        <w:numPr>
          <w:ilvl w:val="2"/>
          <w:numId w:val="9"/>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14CE7F49" w14:textId="77777777" w:rsidR="00921B1C" w:rsidRPr="0092625B" w:rsidRDefault="00921B1C" w:rsidP="00921B1C">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50F5C5F2" w14:textId="77777777" w:rsidR="00921B1C" w:rsidRPr="0092625B" w:rsidRDefault="00921B1C" w:rsidP="00921B1C">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7FB7B81E" w14:textId="6CCC3C8C" w:rsidR="00921B1C" w:rsidRDefault="00921B1C" w:rsidP="00921B1C">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723BA724" w14:textId="77777777" w:rsidR="00921B1C" w:rsidRDefault="00921B1C" w:rsidP="00921B1C">
      <w:pPr>
        <w:ind w:left="5398" w:right="68" w:hanging="153"/>
        <w:jc w:val="center"/>
        <w:rPr>
          <w:rFonts w:asciiTheme="minorHAnsi" w:hAnsiTheme="minorHAnsi" w:cstheme="minorHAnsi"/>
          <w:i/>
          <w:sz w:val="16"/>
          <w:szCs w:val="16"/>
        </w:rPr>
      </w:pPr>
    </w:p>
    <w:p w14:paraId="461F439F" w14:textId="302AC71C" w:rsidR="00921B1C" w:rsidRPr="0092625B" w:rsidRDefault="00921B1C" w:rsidP="00921B1C">
      <w:pPr>
        <w:pStyle w:val="Nagwek1"/>
        <w:keepNext w:val="0"/>
        <w:keepLines w:val="0"/>
        <w:widowControl w:val="0"/>
        <w:shd w:val="clear" w:color="auto" w:fill="C6D9F1" w:themeFill="text2" w:themeFillTint="33"/>
        <w:spacing w:before="120" w:after="120" w:line="276" w:lineRule="auto"/>
        <w:ind w:left="1418" w:hanging="1702"/>
        <w:rPr>
          <w:rFonts w:cstheme="minorHAnsi"/>
          <w:color w:val="000000" w:themeColor="text1"/>
          <w:sz w:val="20"/>
        </w:rPr>
      </w:pPr>
      <w:bookmarkStart w:id="18" w:name="_Toc81485357"/>
      <w:bookmarkStart w:id="19" w:name="_Toc128730717"/>
      <w:r w:rsidRPr="0092625B">
        <w:rPr>
          <w:rFonts w:cstheme="minorHAnsi"/>
          <w:sz w:val="20"/>
        </w:rPr>
        <w:t xml:space="preserve">ZAŁĄCZNIK NR 9 DO SWZ – WYKAZ POTENCJAŁU TECHNICZNEGO </w:t>
      </w:r>
      <w:bookmarkEnd w:id="18"/>
      <w:bookmarkEnd w:id="19"/>
      <w:r w:rsidR="00760179">
        <w:rPr>
          <w:rFonts w:cstheme="minorHAnsi"/>
          <w:sz w:val="20"/>
        </w:rPr>
        <w:t xml:space="preserve">– </w:t>
      </w:r>
      <w:r w:rsidR="00760179" w:rsidRPr="00760179">
        <w:rPr>
          <w:rFonts w:cstheme="minorHAnsi"/>
          <w:color w:val="FF0000"/>
          <w:sz w:val="20"/>
        </w:rPr>
        <w:t>jeżeli dotyczy</w:t>
      </w:r>
    </w:p>
    <w:p w14:paraId="3871F3D1" w14:textId="77777777" w:rsidR="00921B1C" w:rsidRPr="0092625B" w:rsidRDefault="00921B1C" w:rsidP="00921B1C">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921B1C" w:rsidRPr="006B56FD" w14:paraId="58C9996C" w14:textId="77777777" w:rsidTr="0042794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6A37697" w14:textId="77777777" w:rsidR="00921B1C" w:rsidRPr="006B56FD" w:rsidRDefault="00921B1C" w:rsidP="0042794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48093447" w14:textId="77777777" w:rsidR="00921B1C" w:rsidRPr="006B56FD" w:rsidRDefault="00921B1C" w:rsidP="00427943">
            <w:pPr>
              <w:ind w:right="28"/>
              <w:jc w:val="left"/>
              <w:rPr>
                <w:rFonts w:asciiTheme="minorHAnsi" w:hAnsiTheme="minorHAnsi" w:cstheme="minorHAnsi"/>
              </w:rPr>
            </w:pPr>
          </w:p>
          <w:p w14:paraId="24277531"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18C793C6"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3B7CC488" w14:textId="77777777" w:rsidR="00921B1C" w:rsidRPr="00724BFB" w:rsidRDefault="00921B1C" w:rsidP="0042794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C8C78B0" w14:textId="77777777" w:rsidR="00921B1C" w:rsidRPr="006B56FD" w:rsidRDefault="00921B1C" w:rsidP="0042794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3FEC543" w14:textId="77777777" w:rsidR="00921B1C" w:rsidRPr="006B56FD" w:rsidRDefault="00921B1C" w:rsidP="0042794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28691" w14:textId="77777777" w:rsidR="00921B1C" w:rsidRPr="0092625B" w:rsidRDefault="00921B1C" w:rsidP="0042794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0511975" w14:textId="77777777" w:rsidR="00921B1C" w:rsidRPr="0092625B" w:rsidRDefault="00921B1C" w:rsidP="0042794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424A5A7F"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97E8E6F"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72B0773" w14:textId="77777777" w:rsidR="00921B1C" w:rsidRPr="00724BFB" w:rsidRDefault="00921B1C" w:rsidP="0042794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90FAB7C" w14:textId="77777777" w:rsidR="00921B1C" w:rsidRPr="0092625B" w:rsidRDefault="00921B1C" w:rsidP="00921B1C">
      <w:pPr>
        <w:spacing w:before="120" w:line="276" w:lineRule="auto"/>
        <w:ind w:left="284"/>
        <w:contextualSpacing/>
        <w:jc w:val="left"/>
        <w:outlineLvl w:val="0"/>
        <w:rPr>
          <w:rFonts w:asciiTheme="minorHAnsi" w:hAnsiTheme="minorHAnsi" w:cstheme="minorHAnsi"/>
          <w:b/>
          <w:sz w:val="20"/>
        </w:rPr>
      </w:pPr>
    </w:p>
    <w:p w14:paraId="7932996C" w14:textId="77777777" w:rsidR="00921B1C" w:rsidRPr="0092625B" w:rsidRDefault="00921B1C" w:rsidP="00921B1C">
      <w:pPr>
        <w:spacing w:before="120" w:line="276" w:lineRule="auto"/>
        <w:ind w:left="284"/>
        <w:contextualSpacing/>
        <w:jc w:val="left"/>
        <w:outlineLvl w:val="0"/>
        <w:rPr>
          <w:rFonts w:asciiTheme="minorHAnsi" w:hAnsiTheme="minorHAnsi" w:cstheme="minorHAnsi"/>
          <w:b/>
          <w:sz w:val="20"/>
        </w:rPr>
      </w:pPr>
    </w:p>
    <w:p w14:paraId="2534BB39" w14:textId="77777777" w:rsidR="00921B1C" w:rsidRPr="0092625B" w:rsidRDefault="00921B1C" w:rsidP="00921B1C">
      <w:pPr>
        <w:spacing w:before="120" w:line="276" w:lineRule="auto"/>
        <w:ind w:left="284"/>
        <w:contextualSpacing/>
        <w:jc w:val="left"/>
        <w:outlineLvl w:val="0"/>
        <w:rPr>
          <w:rFonts w:asciiTheme="minorHAnsi" w:hAnsiTheme="minorHAnsi" w:cstheme="minorHAnsi"/>
          <w:b/>
          <w:sz w:val="20"/>
        </w:rPr>
      </w:pPr>
    </w:p>
    <w:p w14:paraId="72FF3E43" w14:textId="77777777" w:rsidR="00921B1C" w:rsidRPr="0092625B" w:rsidRDefault="00921B1C" w:rsidP="00921B1C">
      <w:pPr>
        <w:tabs>
          <w:tab w:val="left" w:pos="1628"/>
        </w:tabs>
        <w:jc w:val="center"/>
        <w:rPr>
          <w:rFonts w:asciiTheme="minorHAnsi" w:hAnsiTheme="minorHAnsi" w:cstheme="minorHAnsi"/>
          <w:b/>
          <w:sz w:val="20"/>
        </w:rPr>
      </w:pPr>
      <w:r w:rsidRPr="0092625B">
        <w:rPr>
          <w:rFonts w:asciiTheme="minorHAnsi" w:hAnsiTheme="minorHAnsi" w:cstheme="minorHAnsi"/>
          <w:b/>
          <w:sz w:val="20"/>
        </w:rPr>
        <w:t>WYKAZ POTENCJAŁU TECHNICZNEGO</w:t>
      </w:r>
    </w:p>
    <w:p w14:paraId="45049843" w14:textId="77777777" w:rsidR="00921B1C" w:rsidRPr="0092625B" w:rsidRDefault="00921B1C" w:rsidP="00921B1C">
      <w:pPr>
        <w:tabs>
          <w:tab w:val="left" w:pos="1628"/>
        </w:tabs>
        <w:jc w:val="center"/>
        <w:rPr>
          <w:rFonts w:asciiTheme="minorHAnsi" w:hAnsiTheme="minorHAnsi" w:cstheme="minorHAnsi"/>
          <w:sz w:val="20"/>
        </w:rPr>
      </w:pPr>
    </w:p>
    <w:p w14:paraId="5C5208FF" w14:textId="5402F1DC" w:rsidR="00921B1C" w:rsidRPr="003E6BB4" w:rsidRDefault="00921B1C" w:rsidP="00921B1C">
      <w:pPr>
        <w:spacing w:before="120" w:line="24" w:lineRule="atLeast"/>
        <w:outlineLvl w:val="0"/>
        <w:rPr>
          <w:rFonts w:asciiTheme="minorHAnsi" w:hAnsiTheme="minorHAnsi" w:cstheme="minorHAnsi"/>
          <w:sz w:val="20"/>
        </w:rPr>
      </w:pPr>
      <w:r w:rsidRPr="003E6BB4">
        <w:rPr>
          <w:rFonts w:asciiTheme="minorHAnsi" w:hAnsiTheme="minorHAnsi" w:cstheme="minorHAnsi"/>
          <w:sz w:val="20"/>
          <w:lang w:eastAsia="pl-PL"/>
        </w:rPr>
        <w:t xml:space="preserve">Składając Ofertę w postępowaniu zakupowym nr </w:t>
      </w:r>
      <w:r w:rsidRPr="003E6BB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106122364"/>
          <w:placeholder>
            <w:docPart w:val="CFB53AEA440640A8A9E0DB1FE1ED9DF1"/>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theme="minorHAnsi"/>
              <w:b/>
              <w:color w:val="17365D" w:themeColor="text2" w:themeShade="BF"/>
              <w:sz w:val="20"/>
            </w:rPr>
            <w:t>POST/DYS/OSK/LZA/02498/2024</w:t>
          </w:r>
        </w:sdtContent>
      </w:sdt>
      <w:r w:rsidRPr="003E6BB4">
        <w:rPr>
          <w:rFonts w:asciiTheme="minorHAnsi" w:hAnsiTheme="minorHAnsi" w:cstheme="minorHAnsi"/>
          <w:sz w:val="20"/>
          <w:lang w:eastAsia="pl-PL"/>
        </w:rPr>
        <w:t xml:space="preserve"> prowadzonym w trybie przetargu nieograniczonego pn.</w:t>
      </w:r>
      <w:r w:rsidRPr="003E6BB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2096242503"/>
          <w:placeholder>
            <w:docPart w:val="0BA5B6C536B8407C8490BD9F00074CB1"/>
          </w:placeholder>
          <w:dataBinding w:prefixMappings="xmlns:ns0='http://purl.org/dc/elements/1.1/' xmlns:ns1='http://schemas.openxmlformats.org/package/2006/metadata/core-properties' " w:xpath="/ns1:coreProperties[1]/ns0:title[1]" w:storeItemID="{6C3C8BC8-F283-45AE-878A-BAB7291924A1}"/>
          <w:text/>
        </w:sdtPr>
        <w:sdtEndPr/>
        <w:sdtContent>
          <w:r w:rsidR="00554A68">
            <w:rPr>
              <w:rFonts w:asciiTheme="minorHAnsi" w:hAnsiTheme="minorHAnsi" w:cstheme="minorHAnsi"/>
              <w:b/>
              <w:color w:val="17365D" w:themeColor="text2" w:themeShade="BF"/>
              <w:szCs w:val="22"/>
            </w:rPr>
            <w:t>„Modernizacja pokrycia dachowego budynku stacyjnego w GPZ Kunów.”</w:t>
          </w:r>
        </w:sdtContent>
      </w:sdt>
      <w:r w:rsidRPr="003E6BB4">
        <w:rPr>
          <w:rFonts w:asciiTheme="minorHAnsi" w:hAnsiTheme="minorHAnsi" w:cstheme="minorHAnsi"/>
          <w:sz w:val="20"/>
        </w:rPr>
        <w:t xml:space="preserve"> </w:t>
      </w:r>
      <w:r w:rsidRPr="003E6BB4">
        <w:rPr>
          <w:rFonts w:asciiTheme="minorHAnsi" w:hAnsiTheme="minorHAnsi" w:cstheme="minorHAnsi"/>
          <w:b/>
          <w:sz w:val="20"/>
          <w:lang w:eastAsia="pl-PL"/>
        </w:rPr>
        <w:t>oświadczamy</w:t>
      </w:r>
      <w:r w:rsidRPr="003E6BB4">
        <w:rPr>
          <w:rFonts w:asciiTheme="minorHAnsi" w:hAnsiTheme="minorHAnsi" w:cstheme="minorHAnsi"/>
          <w:sz w:val="20"/>
          <w:lang w:eastAsia="pl-PL"/>
        </w:rPr>
        <w:t xml:space="preserve">, </w:t>
      </w:r>
      <w:r w:rsidRPr="003E6BB4">
        <w:rPr>
          <w:rFonts w:asciiTheme="minorHAnsi" w:hAnsiTheme="minorHAnsi" w:cstheme="minorHAnsi"/>
          <w:bCs/>
          <w:sz w:val="20"/>
          <w:lang w:eastAsia="pl-PL"/>
        </w:rPr>
        <w:t>że</w:t>
      </w:r>
      <w:r w:rsidRPr="003E6BB4">
        <w:rPr>
          <w:rFonts w:asciiTheme="minorHAnsi" w:hAnsiTheme="minorHAnsi" w:cstheme="minorHAnsi"/>
          <w:sz w:val="20"/>
          <w:lang w:eastAsia="pl-PL"/>
        </w:rPr>
        <w:t xml:space="preserve"> dysponujemy specjalistycznym sprzętem do realizacji czynności objętych przedmiotem zamówienia, jak niżej:</w:t>
      </w:r>
    </w:p>
    <w:p w14:paraId="5230037D" w14:textId="77777777" w:rsidR="00921B1C" w:rsidRPr="0092625B" w:rsidRDefault="00921B1C" w:rsidP="00921B1C">
      <w:pPr>
        <w:widowControl w:val="0"/>
        <w:snapToGrid w:val="0"/>
        <w:spacing w:line="240" w:lineRule="auto"/>
        <w:ind w:right="170"/>
        <w:rPr>
          <w:rFonts w:asciiTheme="minorHAnsi" w:hAnsiTheme="minorHAnsi" w:cstheme="minorHAnsi"/>
          <w:sz w:val="20"/>
          <w:lang w:eastAsia="pl-PL"/>
        </w:rPr>
      </w:pPr>
    </w:p>
    <w:p w14:paraId="1702BEFC" w14:textId="77777777" w:rsidR="00921B1C" w:rsidRPr="0092625B" w:rsidRDefault="00921B1C" w:rsidP="00921B1C">
      <w:pPr>
        <w:widowControl w:val="0"/>
        <w:snapToGrid w:val="0"/>
        <w:spacing w:line="240" w:lineRule="auto"/>
        <w:ind w:right="170"/>
        <w:rPr>
          <w:rFonts w:asciiTheme="minorHAnsi" w:hAnsiTheme="minorHAnsi" w:cstheme="minorHAnsi"/>
          <w:sz w:val="20"/>
          <w:lang w:eastAsia="pl-PL"/>
        </w:rPr>
      </w:pPr>
      <w:r w:rsidRPr="00CF105F">
        <w:rPr>
          <w:rFonts w:asciiTheme="minorHAnsi" w:hAnsiTheme="minorHAnsi" w:cstheme="minorHAnsi"/>
          <w:sz w:val="20"/>
          <w:lang w:eastAsia="pl-PL"/>
        </w:rPr>
        <w:t>[</w:t>
      </w:r>
      <w:r w:rsidRPr="00CF105F">
        <w:rPr>
          <w:rFonts w:asciiTheme="minorHAnsi" w:hAnsiTheme="minorHAnsi" w:cstheme="minorHAnsi"/>
          <w:sz w:val="20"/>
        </w:rPr>
        <w:t>tabelę dostosować każdorazowo do wymagań wskazanych w SWZ</w:t>
      </w:r>
      <w:r w:rsidRPr="00CF105F">
        <w:rPr>
          <w:rFonts w:asciiTheme="minorHAnsi" w:hAnsiTheme="minorHAnsi" w:cstheme="minorHAnsi"/>
          <w:sz w:val="20"/>
          <w:lang w:eastAsia="pl-PL"/>
        </w:rPr>
        <w:t>]</w:t>
      </w:r>
    </w:p>
    <w:p w14:paraId="5F658497" w14:textId="77777777" w:rsidR="00921B1C" w:rsidRPr="0092625B" w:rsidRDefault="00921B1C" w:rsidP="00921B1C">
      <w:pPr>
        <w:spacing w:after="120" w:line="240" w:lineRule="auto"/>
        <w:rPr>
          <w:rFonts w:asciiTheme="minorHAnsi" w:hAnsiTheme="minorHAnsi" w:cstheme="minorHAnsi"/>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308"/>
        <w:gridCol w:w="2044"/>
        <w:gridCol w:w="1981"/>
      </w:tblGrid>
      <w:tr w:rsidR="00921B1C" w:rsidRPr="0092625B" w14:paraId="3D9EED6F" w14:textId="77777777" w:rsidTr="00427943">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49C73CA" w14:textId="77777777" w:rsidR="00921B1C" w:rsidRPr="0092625B" w:rsidRDefault="00921B1C" w:rsidP="00427943">
            <w:pPr>
              <w:widowControl w:val="0"/>
              <w:tabs>
                <w:tab w:val="left" w:pos="415"/>
              </w:tabs>
              <w:snapToGrid w:val="0"/>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12EB8C" w14:textId="77777777" w:rsidR="00921B1C" w:rsidRPr="0092625B" w:rsidRDefault="00921B1C" w:rsidP="00427943">
            <w:pPr>
              <w:widowControl w:val="0"/>
              <w:snapToGrid w:val="0"/>
              <w:spacing w:line="240" w:lineRule="auto"/>
              <w:ind w:left="-51" w:right="85"/>
              <w:jc w:val="center"/>
              <w:rPr>
                <w:rFonts w:asciiTheme="minorHAnsi" w:hAnsiTheme="minorHAnsi" w:cstheme="minorHAnsi"/>
                <w:b/>
                <w:bCs/>
                <w:sz w:val="20"/>
                <w:lang w:eastAsia="pl-PL"/>
              </w:rPr>
            </w:pPr>
            <w:r w:rsidRPr="0092625B">
              <w:rPr>
                <w:rFonts w:asciiTheme="minorHAnsi" w:hAnsiTheme="minorHAnsi" w:cstheme="minorHAnsi"/>
                <w:b/>
                <w:sz w:val="20"/>
                <w:lang w:eastAsia="pl-PL"/>
              </w:rPr>
              <w:t>Wykaz</w:t>
            </w:r>
            <w:r w:rsidRPr="0092625B">
              <w:rPr>
                <w:rFonts w:asciiTheme="minorHAnsi" w:hAnsiTheme="minorHAnsi" w:cstheme="minorHAnsi"/>
                <w:b/>
                <w:bCs/>
                <w:sz w:val="20"/>
                <w:lang w:eastAsia="pl-PL"/>
              </w:rPr>
              <w:t xml:space="preserve"> narzędzi / sprzętu / aparatury / wyposażenia zakładu / urządzeń technicznych  </w:t>
            </w:r>
          </w:p>
          <w:p w14:paraId="1DE30133" w14:textId="77777777" w:rsidR="00921B1C" w:rsidRPr="0092625B" w:rsidRDefault="00921B1C" w:rsidP="00427943">
            <w:pPr>
              <w:widowControl w:val="0"/>
              <w:snapToGrid w:val="0"/>
              <w:spacing w:line="240" w:lineRule="auto"/>
              <w:ind w:left="-51" w:right="85"/>
              <w:jc w:val="center"/>
              <w:rPr>
                <w:rFonts w:asciiTheme="minorHAnsi" w:hAnsiTheme="minorHAnsi" w:cstheme="minorHAnsi"/>
                <w:b/>
                <w:sz w:val="20"/>
                <w:lang w:eastAsia="pl-PL"/>
              </w:rPr>
            </w:pPr>
            <w:r w:rsidRPr="0092625B">
              <w:rPr>
                <w:rFonts w:asciiTheme="minorHAnsi" w:hAnsiTheme="minorHAnsi" w:cstheme="minorHAnsi"/>
                <w:b/>
                <w:bCs/>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8B1C2DE" w14:textId="77777777" w:rsidR="00921B1C" w:rsidRPr="0092625B" w:rsidRDefault="00921B1C" w:rsidP="00427943">
            <w:pPr>
              <w:widowControl w:val="0"/>
              <w:snapToGrid w:val="0"/>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68D811C" w14:textId="77777777" w:rsidR="00921B1C" w:rsidRPr="0092625B" w:rsidRDefault="00921B1C" w:rsidP="00427943">
            <w:pPr>
              <w:widowControl w:val="0"/>
              <w:snapToGrid w:val="0"/>
              <w:spacing w:line="240" w:lineRule="auto"/>
              <w:jc w:val="center"/>
              <w:rPr>
                <w:rFonts w:asciiTheme="minorHAnsi" w:hAnsiTheme="minorHAnsi" w:cstheme="minorHAnsi"/>
                <w:b/>
                <w:sz w:val="20"/>
                <w:lang w:eastAsia="pl-PL"/>
              </w:rPr>
            </w:pPr>
            <w:r w:rsidRPr="00CF105F">
              <w:rPr>
                <w:rFonts w:asciiTheme="minorHAnsi" w:hAnsiTheme="minorHAnsi" w:cstheme="minorHAnsi"/>
                <w:b/>
                <w:sz w:val="20"/>
                <w:lang w:eastAsia="pl-PL"/>
              </w:rPr>
              <w:t xml:space="preserve">…. </w:t>
            </w:r>
            <w:r w:rsidRPr="00CF105F">
              <w:rPr>
                <w:rFonts w:asciiTheme="minorHAnsi" w:hAnsiTheme="minorHAnsi" w:cstheme="minorHAnsi"/>
                <w:sz w:val="20"/>
                <w:lang w:eastAsia="pl-PL"/>
              </w:rPr>
              <w:t>[wskazać inne, jeśli dotyczy]</w:t>
            </w:r>
          </w:p>
        </w:tc>
      </w:tr>
      <w:tr w:rsidR="00921B1C" w:rsidRPr="0092625B" w14:paraId="6F334C42" w14:textId="77777777" w:rsidTr="00427943">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078222" w14:textId="77777777" w:rsidR="00921B1C" w:rsidRPr="0092625B" w:rsidRDefault="00921B1C" w:rsidP="00427943">
            <w:pPr>
              <w:widowControl w:val="0"/>
              <w:tabs>
                <w:tab w:val="left" w:pos="415"/>
              </w:tabs>
              <w:snapToGrid w:val="0"/>
              <w:spacing w:line="300" w:lineRule="auto"/>
              <w:jc w:val="center"/>
              <w:rPr>
                <w:rFonts w:asciiTheme="minorHAnsi" w:hAnsiTheme="minorHAnsi" w:cstheme="minorHAnsi"/>
                <w:sz w:val="20"/>
                <w:lang w:eastAsia="pl-PL"/>
              </w:rPr>
            </w:pPr>
            <w:r w:rsidRPr="0092625B">
              <w:rPr>
                <w:rFonts w:asciiTheme="minorHAnsi" w:hAnsiTheme="minorHAnsi" w:cstheme="minorHAnsi"/>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5C181EC7" w14:textId="77777777" w:rsidR="00921B1C" w:rsidRPr="0092625B" w:rsidRDefault="00921B1C" w:rsidP="00427943">
            <w:pPr>
              <w:widowControl w:val="0"/>
              <w:snapToGrid w:val="0"/>
              <w:spacing w:line="300" w:lineRule="auto"/>
              <w:ind w:right="170"/>
              <w:jc w:val="left"/>
              <w:rPr>
                <w:rFonts w:asciiTheme="minorHAnsi" w:hAnsiTheme="minorHAnsi"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4619CA0"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4FC261EB"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r>
      <w:tr w:rsidR="00921B1C" w:rsidRPr="0092625B" w14:paraId="019C396F" w14:textId="77777777" w:rsidTr="00427943">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1E0182A7" w14:textId="77777777" w:rsidR="00921B1C" w:rsidRPr="0092625B" w:rsidRDefault="00921B1C" w:rsidP="00427943">
            <w:pPr>
              <w:widowControl w:val="0"/>
              <w:tabs>
                <w:tab w:val="left" w:pos="415"/>
              </w:tabs>
              <w:snapToGrid w:val="0"/>
              <w:spacing w:line="300" w:lineRule="auto"/>
              <w:jc w:val="center"/>
              <w:rPr>
                <w:rFonts w:asciiTheme="minorHAnsi" w:hAnsiTheme="minorHAnsi" w:cstheme="minorHAnsi"/>
                <w:sz w:val="20"/>
                <w:lang w:eastAsia="pl-PL"/>
              </w:rPr>
            </w:pPr>
            <w:r w:rsidRPr="0092625B">
              <w:rPr>
                <w:rFonts w:asciiTheme="minorHAnsi" w:hAnsiTheme="minorHAnsi" w:cstheme="minorHAnsi"/>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3AFE121E" w14:textId="77777777" w:rsidR="00921B1C" w:rsidRPr="0092625B" w:rsidRDefault="00921B1C" w:rsidP="00427943">
            <w:pPr>
              <w:widowControl w:val="0"/>
              <w:snapToGrid w:val="0"/>
              <w:spacing w:line="300" w:lineRule="auto"/>
              <w:ind w:right="170"/>
              <w:jc w:val="left"/>
              <w:rPr>
                <w:rFonts w:asciiTheme="minorHAnsi" w:hAnsiTheme="minorHAnsi"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4009CD62"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53190330"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r>
      <w:tr w:rsidR="00921B1C" w:rsidRPr="0092625B" w14:paraId="22DF9FD7" w14:textId="77777777" w:rsidTr="00427943">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1540780" w14:textId="77777777" w:rsidR="00921B1C" w:rsidRPr="0092625B" w:rsidRDefault="00921B1C" w:rsidP="00427943">
            <w:pPr>
              <w:widowControl w:val="0"/>
              <w:tabs>
                <w:tab w:val="left" w:pos="415"/>
              </w:tabs>
              <w:snapToGrid w:val="0"/>
              <w:spacing w:line="300" w:lineRule="auto"/>
              <w:jc w:val="center"/>
              <w:rPr>
                <w:rFonts w:asciiTheme="minorHAnsi" w:hAnsiTheme="minorHAnsi" w:cstheme="minorHAnsi"/>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6FB0B1D5" w14:textId="77777777" w:rsidR="00921B1C" w:rsidRPr="0092625B" w:rsidRDefault="00921B1C" w:rsidP="00427943">
            <w:pPr>
              <w:widowControl w:val="0"/>
              <w:snapToGrid w:val="0"/>
              <w:spacing w:line="300" w:lineRule="auto"/>
              <w:ind w:right="170"/>
              <w:jc w:val="left"/>
              <w:rPr>
                <w:rFonts w:asciiTheme="minorHAnsi" w:hAnsiTheme="minorHAnsi"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68A3391B"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58D29D0B"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r>
      <w:tr w:rsidR="00921B1C" w:rsidRPr="0092625B" w14:paraId="78E1078C" w14:textId="77777777" w:rsidTr="00427943">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7803C3B5" w14:textId="77777777" w:rsidR="00921B1C" w:rsidRPr="0092625B" w:rsidRDefault="00921B1C" w:rsidP="00427943">
            <w:pPr>
              <w:widowControl w:val="0"/>
              <w:tabs>
                <w:tab w:val="left" w:pos="415"/>
              </w:tabs>
              <w:snapToGrid w:val="0"/>
              <w:spacing w:line="300" w:lineRule="auto"/>
              <w:jc w:val="center"/>
              <w:rPr>
                <w:rFonts w:asciiTheme="minorHAnsi" w:hAnsiTheme="minorHAnsi" w:cstheme="minorHAnsi"/>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4377F755" w14:textId="77777777" w:rsidR="00921B1C" w:rsidRPr="0092625B" w:rsidRDefault="00921B1C" w:rsidP="00427943">
            <w:pPr>
              <w:widowControl w:val="0"/>
              <w:snapToGrid w:val="0"/>
              <w:spacing w:line="300" w:lineRule="auto"/>
              <w:ind w:right="170"/>
              <w:jc w:val="left"/>
              <w:rPr>
                <w:rFonts w:asciiTheme="minorHAnsi" w:hAnsiTheme="minorHAnsi"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6C584607"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18365B2"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r>
      <w:tr w:rsidR="00921B1C" w:rsidRPr="0092625B" w14:paraId="1A84D99B" w14:textId="77777777" w:rsidTr="00427943">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6BEB744D" w14:textId="77777777" w:rsidR="00921B1C" w:rsidRPr="0092625B" w:rsidRDefault="00921B1C" w:rsidP="00427943">
            <w:pPr>
              <w:widowControl w:val="0"/>
              <w:tabs>
                <w:tab w:val="left" w:pos="415"/>
              </w:tabs>
              <w:snapToGrid w:val="0"/>
              <w:spacing w:line="300" w:lineRule="auto"/>
              <w:jc w:val="center"/>
              <w:rPr>
                <w:rFonts w:asciiTheme="minorHAnsi" w:hAnsiTheme="minorHAnsi" w:cstheme="minorHAnsi"/>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42D9A449" w14:textId="77777777" w:rsidR="00921B1C" w:rsidRPr="0092625B" w:rsidRDefault="00921B1C" w:rsidP="00427943">
            <w:pPr>
              <w:widowControl w:val="0"/>
              <w:snapToGrid w:val="0"/>
              <w:spacing w:line="300" w:lineRule="auto"/>
              <w:ind w:right="170"/>
              <w:jc w:val="left"/>
              <w:rPr>
                <w:rFonts w:asciiTheme="minorHAnsi" w:hAnsiTheme="minorHAnsi"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280572B"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009CCD83"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r>
      <w:tr w:rsidR="00921B1C" w:rsidRPr="0092625B" w14:paraId="3F612C4C" w14:textId="77777777" w:rsidTr="00427943">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759CDFEE" w14:textId="77777777" w:rsidR="00921B1C" w:rsidRPr="0092625B" w:rsidRDefault="00921B1C" w:rsidP="00427943">
            <w:pPr>
              <w:widowControl w:val="0"/>
              <w:tabs>
                <w:tab w:val="left" w:pos="415"/>
              </w:tabs>
              <w:snapToGrid w:val="0"/>
              <w:spacing w:line="300" w:lineRule="auto"/>
              <w:jc w:val="center"/>
              <w:rPr>
                <w:rFonts w:asciiTheme="minorHAnsi" w:hAnsiTheme="minorHAnsi" w:cstheme="minorHAnsi"/>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1E47A3E3" w14:textId="77777777" w:rsidR="00921B1C" w:rsidRPr="0092625B" w:rsidRDefault="00921B1C" w:rsidP="00427943">
            <w:pPr>
              <w:widowControl w:val="0"/>
              <w:snapToGrid w:val="0"/>
              <w:spacing w:line="300" w:lineRule="auto"/>
              <w:ind w:right="170"/>
              <w:jc w:val="left"/>
              <w:rPr>
                <w:rFonts w:asciiTheme="minorHAnsi" w:hAnsiTheme="minorHAnsi" w:cstheme="minorHAnsi"/>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D67056B"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447BE6D" w14:textId="77777777" w:rsidR="00921B1C" w:rsidRPr="0092625B" w:rsidRDefault="00921B1C" w:rsidP="00427943">
            <w:pPr>
              <w:widowControl w:val="0"/>
              <w:snapToGrid w:val="0"/>
              <w:spacing w:line="300" w:lineRule="auto"/>
              <w:ind w:right="170"/>
              <w:jc w:val="left"/>
              <w:rPr>
                <w:rFonts w:asciiTheme="minorHAnsi" w:hAnsiTheme="minorHAnsi" w:cstheme="minorHAnsi"/>
                <w:b/>
                <w:sz w:val="20"/>
                <w:lang w:eastAsia="pl-PL"/>
              </w:rPr>
            </w:pPr>
          </w:p>
        </w:tc>
      </w:tr>
    </w:tbl>
    <w:p w14:paraId="0DED2B24" w14:textId="77777777" w:rsidR="00921B1C" w:rsidRPr="0092625B" w:rsidRDefault="00921B1C" w:rsidP="00921B1C">
      <w:pPr>
        <w:rPr>
          <w:rFonts w:asciiTheme="minorHAnsi" w:hAnsiTheme="minorHAnsi" w:cstheme="minorHAnsi"/>
          <w:sz w:val="20"/>
        </w:rPr>
      </w:pPr>
    </w:p>
    <w:p w14:paraId="5E9CBB26" w14:textId="77777777" w:rsidR="00921B1C" w:rsidRPr="0092625B" w:rsidRDefault="00921B1C" w:rsidP="00921B1C">
      <w:pPr>
        <w:rPr>
          <w:rFonts w:asciiTheme="minorHAnsi" w:hAnsiTheme="minorHAnsi" w:cstheme="minorHAnsi"/>
          <w:sz w:val="20"/>
        </w:rPr>
      </w:pPr>
    </w:p>
    <w:p w14:paraId="3DC48E0D" w14:textId="77777777" w:rsidR="00921B1C" w:rsidRPr="0092625B" w:rsidRDefault="00921B1C" w:rsidP="00921B1C">
      <w:pPr>
        <w:rPr>
          <w:rFonts w:asciiTheme="minorHAnsi" w:hAnsiTheme="minorHAnsi" w:cstheme="minorHAnsi"/>
          <w:sz w:val="20"/>
        </w:rPr>
      </w:pPr>
    </w:p>
    <w:p w14:paraId="388A5C1E" w14:textId="77777777" w:rsidR="00921B1C" w:rsidRPr="0092625B" w:rsidRDefault="00921B1C" w:rsidP="00921B1C">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2EFCCB1C" w14:textId="77777777" w:rsidR="00921B1C" w:rsidRPr="0092625B" w:rsidRDefault="00921B1C" w:rsidP="00921B1C">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308AD57" w14:textId="77777777" w:rsidR="00921B1C" w:rsidRDefault="00921B1C" w:rsidP="00921B1C">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7ADD7912" w14:textId="0DB3E9AC" w:rsidR="00921B1C" w:rsidRDefault="00921B1C" w:rsidP="00554A68">
      <w:pPr>
        <w:ind w:right="68"/>
        <w:rPr>
          <w:rFonts w:asciiTheme="minorHAnsi" w:hAnsiTheme="minorHAnsi" w:cstheme="minorHAnsi"/>
          <w:i/>
          <w:sz w:val="16"/>
          <w:szCs w:val="16"/>
        </w:rPr>
      </w:pPr>
    </w:p>
    <w:p w14:paraId="39CB61F0" w14:textId="17165E88" w:rsidR="00921B1C" w:rsidRDefault="00921B1C" w:rsidP="00921B1C">
      <w:pPr>
        <w:ind w:left="5398" w:right="68" w:hanging="153"/>
        <w:jc w:val="center"/>
        <w:rPr>
          <w:rFonts w:asciiTheme="minorHAnsi" w:hAnsiTheme="minorHAnsi" w:cstheme="minorHAnsi"/>
          <w:i/>
          <w:sz w:val="16"/>
          <w:szCs w:val="16"/>
        </w:rPr>
      </w:pPr>
    </w:p>
    <w:p w14:paraId="503550AF" w14:textId="7D27D71A" w:rsidR="00554A68" w:rsidRDefault="00554A68" w:rsidP="00921B1C">
      <w:pPr>
        <w:ind w:left="5398" w:right="68" w:hanging="153"/>
        <w:jc w:val="center"/>
        <w:rPr>
          <w:rFonts w:asciiTheme="minorHAnsi" w:hAnsiTheme="minorHAnsi" w:cstheme="minorHAnsi"/>
          <w:i/>
          <w:sz w:val="16"/>
          <w:szCs w:val="16"/>
        </w:rPr>
      </w:pPr>
    </w:p>
    <w:p w14:paraId="7C740298" w14:textId="36225BE2" w:rsidR="00554A68" w:rsidRDefault="00554A68" w:rsidP="00921B1C">
      <w:pPr>
        <w:ind w:left="5398" w:right="68" w:hanging="153"/>
        <w:jc w:val="center"/>
        <w:rPr>
          <w:rFonts w:asciiTheme="minorHAnsi" w:hAnsiTheme="minorHAnsi" w:cstheme="minorHAnsi"/>
          <w:i/>
          <w:sz w:val="16"/>
          <w:szCs w:val="16"/>
        </w:rPr>
      </w:pPr>
    </w:p>
    <w:p w14:paraId="5F2BAD77" w14:textId="6C5A57B3" w:rsidR="00554A68" w:rsidRDefault="00554A68" w:rsidP="00921B1C">
      <w:pPr>
        <w:ind w:left="5398" w:right="68" w:hanging="153"/>
        <w:jc w:val="center"/>
        <w:rPr>
          <w:rFonts w:asciiTheme="minorHAnsi" w:hAnsiTheme="minorHAnsi" w:cstheme="minorHAnsi"/>
          <w:i/>
          <w:sz w:val="16"/>
          <w:szCs w:val="16"/>
        </w:rPr>
      </w:pPr>
    </w:p>
    <w:p w14:paraId="60E36FBA" w14:textId="4F7852F1" w:rsidR="00554A68" w:rsidRDefault="00554A68" w:rsidP="00921B1C">
      <w:pPr>
        <w:ind w:left="5398" w:right="68" w:hanging="153"/>
        <w:jc w:val="center"/>
        <w:rPr>
          <w:rFonts w:asciiTheme="minorHAnsi" w:hAnsiTheme="minorHAnsi" w:cstheme="minorHAnsi"/>
          <w:i/>
          <w:sz w:val="16"/>
          <w:szCs w:val="16"/>
        </w:rPr>
      </w:pPr>
    </w:p>
    <w:p w14:paraId="5612BDDE" w14:textId="77777777" w:rsidR="00554A68" w:rsidRDefault="00554A68" w:rsidP="00921B1C">
      <w:pPr>
        <w:ind w:left="5398" w:right="68" w:hanging="153"/>
        <w:jc w:val="center"/>
        <w:rPr>
          <w:rFonts w:asciiTheme="minorHAnsi" w:hAnsiTheme="minorHAnsi" w:cstheme="minorHAnsi"/>
          <w:i/>
          <w:sz w:val="16"/>
          <w:szCs w:val="16"/>
        </w:rPr>
      </w:pPr>
    </w:p>
    <w:p w14:paraId="40B705B9" w14:textId="460C7C97" w:rsidR="00921B1C" w:rsidRPr="0092625B" w:rsidRDefault="00921B1C" w:rsidP="00921B1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0" w:name="_Toc128730718"/>
      <w:r w:rsidRPr="0092625B">
        <w:rPr>
          <w:rFonts w:cstheme="minorHAnsi"/>
          <w:sz w:val="20"/>
        </w:rPr>
        <w:t xml:space="preserve">ZAŁĄCZNIK NR  </w:t>
      </w:r>
      <w:r>
        <w:rPr>
          <w:rFonts w:cstheme="minorHAnsi"/>
          <w:sz w:val="20"/>
        </w:rPr>
        <w:t>10</w:t>
      </w:r>
      <w:r w:rsidRPr="0092625B">
        <w:rPr>
          <w:rFonts w:cstheme="minorHAnsi"/>
          <w:sz w:val="20"/>
        </w:rPr>
        <w:t xml:space="preserve"> DO SWZ – ZOBOWIĄZANIE PODMIOTU DO UDOSTEPNIENIA ZASOBÓW</w:t>
      </w:r>
      <w:bookmarkEnd w:id="20"/>
      <w:r w:rsidR="00D45A30">
        <w:rPr>
          <w:rFonts w:cstheme="minorHAnsi"/>
          <w:sz w:val="20"/>
        </w:rPr>
        <w:t xml:space="preserve"> -</w:t>
      </w:r>
      <w:r w:rsidRPr="0092625B">
        <w:rPr>
          <w:rFonts w:cstheme="minorHAnsi"/>
          <w:sz w:val="20"/>
        </w:rPr>
        <w:t xml:space="preserve"> </w:t>
      </w:r>
      <w:r w:rsidR="00D45A30" w:rsidRPr="00AE65F3">
        <w:rPr>
          <w:rFonts w:cstheme="minorHAnsi"/>
          <w:color w:val="FF0000"/>
          <w:sz w:val="20"/>
        </w:rPr>
        <w:t>jeżeli dotyczy</w:t>
      </w:r>
    </w:p>
    <w:p w14:paraId="48635E93" w14:textId="77777777" w:rsidR="00921B1C" w:rsidRPr="00E54F13" w:rsidRDefault="00921B1C" w:rsidP="00921B1C">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1B1C" w:rsidRPr="006B56FD" w14:paraId="75B23ABE" w14:textId="77777777" w:rsidTr="00427943">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301B79" w14:textId="77777777" w:rsidR="00921B1C" w:rsidRPr="006B56FD" w:rsidRDefault="00921B1C" w:rsidP="0042794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7B9AC446" w14:textId="77777777" w:rsidR="00921B1C" w:rsidRPr="006B56FD" w:rsidRDefault="00921B1C" w:rsidP="00427943">
            <w:pPr>
              <w:ind w:right="28"/>
              <w:jc w:val="left"/>
              <w:rPr>
                <w:rFonts w:asciiTheme="minorHAnsi" w:hAnsiTheme="minorHAnsi" w:cstheme="minorHAnsi"/>
              </w:rPr>
            </w:pPr>
          </w:p>
          <w:p w14:paraId="7B68B107"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7A5C66A1" w14:textId="77777777" w:rsidR="00921B1C" w:rsidRPr="006B56FD" w:rsidRDefault="00921B1C" w:rsidP="00427943">
            <w:pPr>
              <w:ind w:right="28"/>
              <w:jc w:val="center"/>
              <w:rPr>
                <w:rFonts w:asciiTheme="minorHAnsi" w:hAnsiTheme="minorHAnsi" w:cstheme="minorHAnsi"/>
              </w:rPr>
            </w:pPr>
            <w:r w:rsidRPr="006B56FD">
              <w:rPr>
                <w:rFonts w:asciiTheme="minorHAnsi" w:hAnsiTheme="minorHAnsi" w:cstheme="minorHAnsi"/>
              </w:rPr>
              <w:t>……………………………………………….</w:t>
            </w:r>
          </w:p>
          <w:p w14:paraId="45DA2FE4" w14:textId="77777777" w:rsidR="00921B1C" w:rsidRPr="00724BFB" w:rsidRDefault="00921B1C" w:rsidP="00427943">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5E6C0BFA" w14:textId="77777777" w:rsidR="00921B1C" w:rsidRPr="006B56FD" w:rsidRDefault="00921B1C" w:rsidP="0042794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21460F7" w14:textId="77777777" w:rsidR="00921B1C" w:rsidRPr="006B56FD" w:rsidRDefault="00921B1C" w:rsidP="0042794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2D8DA32" w14:textId="77777777" w:rsidR="00921B1C" w:rsidRPr="0092625B" w:rsidRDefault="00921B1C" w:rsidP="0042794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4376A63" w14:textId="77777777" w:rsidR="00921B1C" w:rsidRPr="0092625B" w:rsidRDefault="00921B1C" w:rsidP="0042794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CF9109B"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9FF16CC" w14:textId="77777777" w:rsidR="00921B1C" w:rsidRPr="0092625B" w:rsidRDefault="00921B1C" w:rsidP="0042794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A1A8020" w14:textId="77777777" w:rsidR="00921B1C" w:rsidRPr="00724BFB" w:rsidRDefault="00921B1C" w:rsidP="0042794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61434B67" w14:textId="77777777" w:rsidR="00921B1C" w:rsidRDefault="00921B1C" w:rsidP="00921B1C">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D33866E" w14:textId="7CBB7F0C" w:rsidR="00921B1C" w:rsidRPr="004C1E90" w:rsidRDefault="00921B1C" w:rsidP="00921B1C">
      <w:pPr>
        <w:pStyle w:val="Tekstpodstawowy"/>
        <w:jc w:val="center"/>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674B04F989A243A0A6D36EAE3CFF55C6"/>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theme="minorHAnsi"/>
              <w:b/>
              <w:color w:val="17365D" w:themeColor="text2" w:themeShade="BF"/>
              <w:sz w:val="20"/>
            </w:rPr>
            <w:t>POST/DYS/OSK/LZA/02498/2024</w:t>
          </w:r>
        </w:sdtContent>
      </w:sdt>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745649995"/>
          <w:placeholder>
            <w:docPart w:val="7EF97E37B7F346C79BCE285AE5761B53"/>
          </w:placeholder>
          <w:dataBinding w:prefixMappings="xmlns:ns0='http://purl.org/dc/elements/1.1/' xmlns:ns1='http://schemas.openxmlformats.org/package/2006/metadata/core-properties' " w:xpath="/ns1:coreProperties[1]/ns0:title[1]" w:storeItemID="{6C3C8BC8-F283-45AE-878A-BAB7291924A1}"/>
          <w:text/>
        </w:sdtPr>
        <w:sdtEndPr/>
        <w:sdtContent>
          <w:r w:rsidR="00554A68">
            <w:rPr>
              <w:rFonts w:asciiTheme="minorHAnsi" w:hAnsiTheme="minorHAnsi" w:cstheme="minorHAnsi"/>
              <w:b/>
              <w:color w:val="17365D" w:themeColor="text2" w:themeShade="BF"/>
              <w:szCs w:val="22"/>
            </w:rPr>
            <w:t>„Modernizacja pokrycia dachowego budynku stacyjnego w GPZ Kunów.”</w:t>
          </w:r>
        </w:sdtContent>
      </w:sdt>
    </w:p>
    <w:p w14:paraId="2CB8E215" w14:textId="77777777" w:rsidR="00921B1C" w:rsidRDefault="00921B1C" w:rsidP="00921B1C">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1B1C" w:rsidRPr="006A2D8C" w14:paraId="054D5004" w14:textId="77777777" w:rsidTr="00427943">
        <w:trPr>
          <w:cantSplit/>
          <w:trHeight w:val="532"/>
        </w:trPr>
        <w:tc>
          <w:tcPr>
            <w:tcW w:w="4253" w:type="dxa"/>
            <w:shd w:val="clear" w:color="auto" w:fill="C6D9F1"/>
            <w:vAlign w:val="center"/>
          </w:tcPr>
          <w:p w14:paraId="4BC61B57" w14:textId="77777777" w:rsidR="00921B1C" w:rsidRPr="006674E5" w:rsidRDefault="00921B1C" w:rsidP="00427943">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A13BF09" w14:textId="77777777" w:rsidR="00921B1C" w:rsidRPr="006674E5" w:rsidRDefault="00921B1C" w:rsidP="00427943">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2947B5C" w14:textId="77777777" w:rsidR="00921B1C" w:rsidRPr="006674E5" w:rsidRDefault="00921B1C" w:rsidP="00427943">
            <w:pPr>
              <w:spacing w:line="240" w:lineRule="auto"/>
              <w:ind w:firstLine="72"/>
              <w:jc w:val="center"/>
              <w:rPr>
                <w:rFonts w:ascii="Calibri" w:hAnsi="Calibri"/>
                <w:sz w:val="20"/>
                <w:szCs w:val="22"/>
              </w:rPr>
            </w:pPr>
            <w:r w:rsidRPr="006674E5">
              <w:rPr>
                <w:rFonts w:ascii="Calibri" w:hAnsi="Calibri"/>
                <w:sz w:val="20"/>
                <w:szCs w:val="22"/>
              </w:rPr>
              <w:t>NIP/REGON</w:t>
            </w:r>
          </w:p>
        </w:tc>
      </w:tr>
      <w:tr w:rsidR="00921B1C" w:rsidRPr="006A2D8C" w14:paraId="025AF224" w14:textId="77777777" w:rsidTr="00427943">
        <w:trPr>
          <w:cantSplit/>
          <w:trHeight w:val="145"/>
        </w:trPr>
        <w:tc>
          <w:tcPr>
            <w:tcW w:w="4253" w:type="dxa"/>
          </w:tcPr>
          <w:p w14:paraId="020369E5" w14:textId="77777777" w:rsidR="00921B1C" w:rsidRPr="006A2D8C" w:rsidRDefault="00921B1C" w:rsidP="00427943">
            <w:pPr>
              <w:ind w:hanging="1418"/>
              <w:jc w:val="center"/>
              <w:rPr>
                <w:rFonts w:ascii="Calibri" w:hAnsi="Calibri"/>
                <w:szCs w:val="22"/>
              </w:rPr>
            </w:pPr>
          </w:p>
          <w:p w14:paraId="580231C2" w14:textId="77777777" w:rsidR="00921B1C" w:rsidRPr="006A2D8C" w:rsidRDefault="00921B1C" w:rsidP="00427943">
            <w:pPr>
              <w:ind w:hanging="1418"/>
              <w:rPr>
                <w:rFonts w:ascii="Calibri" w:hAnsi="Calibri"/>
                <w:szCs w:val="22"/>
              </w:rPr>
            </w:pPr>
          </w:p>
        </w:tc>
        <w:tc>
          <w:tcPr>
            <w:tcW w:w="2835" w:type="dxa"/>
          </w:tcPr>
          <w:p w14:paraId="673BC8D3" w14:textId="77777777" w:rsidR="00921B1C" w:rsidRPr="006A2D8C" w:rsidRDefault="00921B1C" w:rsidP="00427943">
            <w:pPr>
              <w:ind w:hanging="1418"/>
              <w:jc w:val="center"/>
              <w:rPr>
                <w:rFonts w:ascii="Calibri" w:hAnsi="Calibri"/>
                <w:szCs w:val="22"/>
              </w:rPr>
            </w:pPr>
          </w:p>
        </w:tc>
        <w:tc>
          <w:tcPr>
            <w:tcW w:w="3044" w:type="dxa"/>
          </w:tcPr>
          <w:p w14:paraId="7B944654" w14:textId="77777777" w:rsidR="00921B1C" w:rsidRPr="006A2D8C" w:rsidRDefault="00921B1C" w:rsidP="00427943">
            <w:pPr>
              <w:ind w:hanging="1418"/>
              <w:jc w:val="center"/>
              <w:rPr>
                <w:rFonts w:ascii="Calibri" w:hAnsi="Calibri"/>
                <w:szCs w:val="22"/>
              </w:rPr>
            </w:pPr>
          </w:p>
        </w:tc>
      </w:tr>
    </w:tbl>
    <w:p w14:paraId="2ADB6455" w14:textId="77777777" w:rsidR="00921B1C" w:rsidRDefault="00921B1C" w:rsidP="00921B1C">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1B1C" w:rsidRPr="009A7EAF" w14:paraId="6ADA2CB9" w14:textId="77777777" w:rsidTr="00427943">
        <w:trPr>
          <w:trHeight w:val="1104"/>
        </w:trPr>
        <w:tc>
          <w:tcPr>
            <w:tcW w:w="1560" w:type="dxa"/>
            <w:shd w:val="clear" w:color="auto" w:fill="C6D9F1" w:themeFill="text2" w:themeFillTint="33"/>
            <w:vAlign w:val="center"/>
          </w:tcPr>
          <w:p w14:paraId="3DA4E1E0"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797A35C6"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606DE03E"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2409957"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3347913F"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5B9BF46D"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08FCF1F0"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Pr="002923A4">
              <w:rPr>
                <w:rFonts w:asciiTheme="minorHAnsi" w:hAnsiTheme="minorHAnsi"/>
                <w:sz w:val="18"/>
                <w:szCs w:val="18"/>
              </w:rPr>
              <w:t>przedmiotu zamówienia</w:t>
            </w:r>
            <w:r>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1B1C" w:rsidRPr="009A7EAF" w14:paraId="35139594" w14:textId="77777777" w:rsidTr="00427943">
        <w:trPr>
          <w:trHeight w:val="277"/>
        </w:trPr>
        <w:tc>
          <w:tcPr>
            <w:tcW w:w="1560" w:type="dxa"/>
            <w:shd w:val="clear" w:color="auto" w:fill="F2F2F2" w:themeFill="background1" w:themeFillShade="F2"/>
            <w:vAlign w:val="center"/>
          </w:tcPr>
          <w:p w14:paraId="4EF29950"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4BF05F50" w14:textId="77777777" w:rsidR="00921B1C" w:rsidRPr="00D046DB" w:rsidRDefault="00921B1C" w:rsidP="0042794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F856451" w14:textId="77777777" w:rsidR="00921B1C" w:rsidRPr="009A7EAF" w:rsidRDefault="00921B1C" w:rsidP="00427943">
            <w:pPr>
              <w:autoSpaceDE w:val="0"/>
              <w:autoSpaceDN w:val="0"/>
              <w:adjustRightInd w:val="0"/>
              <w:spacing w:line="240" w:lineRule="auto"/>
              <w:jc w:val="center"/>
              <w:rPr>
                <w:rFonts w:asciiTheme="minorHAnsi" w:hAnsiTheme="minorHAnsi"/>
                <w:i/>
                <w:sz w:val="20"/>
              </w:rPr>
            </w:pPr>
          </w:p>
        </w:tc>
        <w:tc>
          <w:tcPr>
            <w:tcW w:w="1809" w:type="dxa"/>
          </w:tcPr>
          <w:p w14:paraId="1B66529E" w14:textId="77777777" w:rsidR="00921B1C" w:rsidRPr="009A7EAF" w:rsidRDefault="00921B1C" w:rsidP="00427943">
            <w:pPr>
              <w:autoSpaceDE w:val="0"/>
              <w:autoSpaceDN w:val="0"/>
              <w:adjustRightInd w:val="0"/>
              <w:spacing w:line="240" w:lineRule="auto"/>
              <w:jc w:val="center"/>
              <w:rPr>
                <w:rFonts w:asciiTheme="minorHAnsi" w:hAnsiTheme="minorHAnsi"/>
                <w:i/>
                <w:sz w:val="20"/>
              </w:rPr>
            </w:pPr>
          </w:p>
        </w:tc>
        <w:tc>
          <w:tcPr>
            <w:tcW w:w="2268" w:type="dxa"/>
          </w:tcPr>
          <w:p w14:paraId="3F7C2D0C" w14:textId="77777777" w:rsidR="00921B1C" w:rsidRPr="009A7EAF" w:rsidRDefault="00921B1C" w:rsidP="00427943">
            <w:pPr>
              <w:autoSpaceDE w:val="0"/>
              <w:autoSpaceDN w:val="0"/>
              <w:adjustRightInd w:val="0"/>
              <w:spacing w:line="240" w:lineRule="auto"/>
              <w:jc w:val="center"/>
              <w:rPr>
                <w:rFonts w:asciiTheme="minorHAnsi" w:hAnsiTheme="minorHAnsi"/>
                <w:i/>
                <w:sz w:val="20"/>
              </w:rPr>
            </w:pPr>
          </w:p>
        </w:tc>
        <w:tc>
          <w:tcPr>
            <w:tcW w:w="1701" w:type="dxa"/>
          </w:tcPr>
          <w:p w14:paraId="19D9014D" w14:textId="77777777" w:rsidR="00921B1C" w:rsidRPr="009A7EAF" w:rsidRDefault="00921B1C" w:rsidP="00427943">
            <w:pPr>
              <w:autoSpaceDE w:val="0"/>
              <w:autoSpaceDN w:val="0"/>
              <w:adjustRightInd w:val="0"/>
              <w:spacing w:line="240" w:lineRule="auto"/>
              <w:jc w:val="center"/>
              <w:rPr>
                <w:rFonts w:asciiTheme="minorHAnsi" w:hAnsiTheme="minorHAnsi"/>
                <w:i/>
                <w:sz w:val="20"/>
              </w:rPr>
            </w:pPr>
          </w:p>
        </w:tc>
      </w:tr>
      <w:tr w:rsidR="00921B1C" w:rsidRPr="009A7EAF" w14:paraId="5A0C7DC8" w14:textId="77777777" w:rsidTr="00427943">
        <w:trPr>
          <w:trHeight w:val="425"/>
        </w:trPr>
        <w:tc>
          <w:tcPr>
            <w:tcW w:w="1560" w:type="dxa"/>
            <w:vMerge w:val="restart"/>
            <w:shd w:val="clear" w:color="auto" w:fill="F2F2F2" w:themeFill="background1" w:themeFillShade="F2"/>
            <w:vAlign w:val="center"/>
          </w:tcPr>
          <w:p w14:paraId="4B5E27DB"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762BD545" w14:textId="77777777" w:rsidR="00921B1C" w:rsidRPr="00D046DB" w:rsidRDefault="00921B1C" w:rsidP="0042794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0AA1BAAC"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1809" w:type="dxa"/>
          </w:tcPr>
          <w:p w14:paraId="7982FCAC"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2268" w:type="dxa"/>
          </w:tcPr>
          <w:p w14:paraId="3124486C"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1701" w:type="dxa"/>
          </w:tcPr>
          <w:p w14:paraId="57FB2D7A" w14:textId="77777777" w:rsidR="00921B1C" w:rsidRPr="009A7EAF" w:rsidRDefault="00921B1C" w:rsidP="00427943">
            <w:pPr>
              <w:autoSpaceDE w:val="0"/>
              <w:autoSpaceDN w:val="0"/>
              <w:adjustRightInd w:val="0"/>
              <w:spacing w:line="240" w:lineRule="auto"/>
              <w:rPr>
                <w:rFonts w:asciiTheme="minorHAnsi" w:hAnsiTheme="minorHAnsi"/>
                <w:sz w:val="20"/>
              </w:rPr>
            </w:pPr>
          </w:p>
        </w:tc>
      </w:tr>
      <w:tr w:rsidR="00921B1C" w:rsidRPr="009A7EAF" w14:paraId="7F9C9313" w14:textId="77777777" w:rsidTr="00427943">
        <w:trPr>
          <w:trHeight w:val="425"/>
        </w:trPr>
        <w:tc>
          <w:tcPr>
            <w:tcW w:w="1560" w:type="dxa"/>
            <w:vMerge/>
            <w:shd w:val="clear" w:color="auto" w:fill="F2F2F2" w:themeFill="background1" w:themeFillShade="F2"/>
            <w:vAlign w:val="center"/>
          </w:tcPr>
          <w:p w14:paraId="2C42410B"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4C5FF3E" w14:textId="77777777" w:rsidR="00921B1C" w:rsidRPr="00D046DB" w:rsidRDefault="00921B1C" w:rsidP="0042794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3ADDA280"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1809" w:type="dxa"/>
          </w:tcPr>
          <w:p w14:paraId="63AFCC15"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2268" w:type="dxa"/>
          </w:tcPr>
          <w:p w14:paraId="6A353BAF"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1701" w:type="dxa"/>
          </w:tcPr>
          <w:p w14:paraId="173FA4A9" w14:textId="77777777" w:rsidR="00921B1C" w:rsidRPr="009A7EAF" w:rsidRDefault="00921B1C" w:rsidP="00427943">
            <w:pPr>
              <w:autoSpaceDE w:val="0"/>
              <w:autoSpaceDN w:val="0"/>
              <w:adjustRightInd w:val="0"/>
              <w:spacing w:line="240" w:lineRule="auto"/>
              <w:rPr>
                <w:rFonts w:asciiTheme="minorHAnsi" w:hAnsiTheme="minorHAnsi"/>
                <w:sz w:val="20"/>
              </w:rPr>
            </w:pPr>
          </w:p>
        </w:tc>
      </w:tr>
      <w:tr w:rsidR="00921B1C" w:rsidRPr="009A7EAF" w14:paraId="4CC86267" w14:textId="77777777" w:rsidTr="00427943">
        <w:trPr>
          <w:trHeight w:val="425"/>
        </w:trPr>
        <w:tc>
          <w:tcPr>
            <w:tcW w:w="1560" w:type="dxa"/>
            <w:vMerge/>
            <w:shd w:val="clear" w:color="auto" w:fill="F2F2F2" w:themeFill="background1" w:themeFillShade="F2"/>
            <w:vAlign w:val="center"/>
          </w:tcPr>
          <w:p w14:paraId="34C33C22" w14:textId="77777777" w:rsidR="00921B1C" w:rsidRPr="00D046DB" w:rsidRDefault="00921B1C" w:rsidP="0042794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0E6C47C" w14:textId="77777777" w:rsidR="00921B1C" w:rsidRPr="00D046DB" w:rsidRDefault="00921B1C" w:rsidP="0042794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700CA49B"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1809" w:type="dxa"/>
          </w:tcPr>
          <w:p w14:paraId="3013CD2A"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2268" w:type="dxa"/>
          </w:tcPr>
          <w:p w14:paraId="02B28BAB" w14:textId="77777777" w:rsidR="00921B1C" w:rsidRPr="009A7EAF" w:rsidRDefault="00921B1C" w:rsidP="00427943">
            <w:pPr>
              <w:autoSpaceDE w:val="0"/>
              <w:autoSpaceDN w:val="0"/>
              <w:adjustRightInd w:val="0"/>
              <w:spacing w:line="240" w:lineRule="auto"/>
              <w:rPr>
                <w:rFonts w:asciiTheme="minorHAnsi" w:hAnsiTheme="minorHAnsi"/>
                <w:sz w:val="20"/>
              </w:rPr>
            </w:pPr>
          </w:p>
        </w:tc>
        <w:tc>
          <w:tcPr>
            <w:tcW w:w="1701" w:type="dxa"/>
          </w:tcPr>
          <w:p w14:paraId="16A4D692" w14:textId="77777777" w:rsidR="00921B1C" w:rsidRPr="009A7EAF" w:rsidRDefault="00921B1C" w:rsidP="00427943">
            <w:pPr>
              <w:autoSpaceDE w:val="0"/>
              <w:autoSpaceDN w:val="0"/>
              <w:adjustRightInd w:val="0"/>
              <w:spacing w:line="240" w:lineRule="auto"/>
              <w:rPr>
                <w:rFonts w:asciiTheme="minorHAnsi" w:hAnsiTheme="minorHAnsi"/>
                <w:sz w:val="20"/>
              </w:rPr>
            </w:pPr>
          </w:p>
        </w:tc>
      </w:tr>
    </w:tbl>
    <w:p w14:paraId="3E73DF36" w14:textId="77777777" w:rsidR="00921B1C" w:rsidRDefault="00921B1C" w:rsidP="00921B1C">
      <w:pPr>
        <w:autoSpaceDE w:val="0"/>
        <w:autoSpaceDN w:val="0"/>
        <w:adjustRightInd w:val="0"/>
        <w:spacing w:line="240" w:lineRule="auto"/>
        <w:rPr>
          <w:rFonts w:asciiTheme="minorHAnsi" w:hAnsiTheme="minorHAnsi"/>
          <w:sz w:val="20"/>
        </w:rPr>
      </w:pPr>
    </w:p>
    <w:p w14:paraId="7E46F3A1" w14:textId="77777777" w:rsidR="00921B1C" w:rsidRPr="009A7EAF" w:rsidRDefault="00921B1C" w:rsidP="00921B1C">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02FD5F9A" w14:textId="77777777" w:rsidR="00921B1C" w:rsidRDefault="00921B1C" w:rsidP="00921B1C">
      <w:pPr>
        <w:autoSpaceDE w:val="0"/>
        <w:autoSpaceDN w:val="0"/>
        <w:adjustRightInd w:val="0"/>
        <w:spacing w:line="240" w:lineRule="auto"/>
        <w:rPr>
          <w:rFonts w:asciiTheme="minorHAnsi" w:hAnsiTheme="minorHAnsi"/>
          <w:b/>
          <w:i/>
          <w:sz w:val="20"/>
        </w:rPr>
      </w:pPr>
    </w:p>
    <w:p w14:paraId="4D495104" w14:textId="77777777" w:rsidR="00921B1C" w:rsidRPr="009A7EAF" w:rsidRDefault="00921B1C" w:rsidP="00921B1C">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0B5D788" w14:textId="77777777" w:rsidR="00921B1C" w:rsidRPr="00C0366B" w:rsidRDefault="00921B1C" w:rsidP="00921B1C">
      <w:pPr>
        <w:ind w:right="-993" w:firstLine="4678"/>
        <w:jc w:val="center"/>
        <w:rPr>
          <w:rFonts w:ascii="Calibri" w:hAnsi="Calibri" w:cs="Calibri"/>
          <w:sz w:val="20"/>
        </w:rPr>
      </w:pPr>
      <w:r w:rsidRPr="00C0366B">
        <w:rPr>
          <w:rFonts w:ascii="Calibri" w:hAnsi="Calibri" w:cs="Calibri"/>
          <w:sz w:val="20"/>
        </w:rPr>
        <w:t>…….………</w:t>
      </w:r>
      <w:r>
        <w:rPr>
          <w:rFonts w:ascii="Calibri" w:hAnsi="Calibri" w:cs="Calibri"/>
          <w:sz w:val="20"/>
        </w:rPr>
        <w:t>……………..</w:t>
      </w:r>
      <w:r w:rsidRPr="00C0366B">
        <w:rPr>
          <w:rFonts w:ascii="Calibri" w:hAnsi="Calibri" w:cs="Calibri"/>
          <w:sz w:val="20"/>
        </w:rPr>
        <w:t>..…................................</w:t>
      </w:r>
    </w:p>
    <w:p w14:paraId="2B1A350E" w14:textId="77777777" w:rsidR="00921B1C" w:rsidRPr="004651BA" w:rsidRDefault="00921B1C" w:rsidP="00921B1C">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8AC7251" w14:textId="335ED3A8" w:rsidR="00B34F18" w:rsidRDefault="00B34F18" w:rsidP="00921B1C"/>
    <w:p w14:paraId="55274F5F" w14:textId="3C0C40E2" w:rsidR="00C10348" w:rsidRDefault="00C10348" w:rsidP="00921B1C"/>
    <w:p w14:paraId="43CB214A" w14:textId="77777777" w:rsidR="00596676" w:rsidRPr="001219AC" w:rsidRDefault="00596676" w:rsidP="00596676">
      <w:pPr>
        <w:spacing w:line="240" w:lineRule="auto"/>
        <w:ind w:left="5670" w:right="68"/>
        <w:jc w:val="center"/>
        <w:rPr>
          <w:rFonts w:ascii="Calibri" w:hAnsi="Calibri" w:cs="Calibri"/>
          <w:i/>
          <w:sz w:val="16"/>
          <w:szCs w:val="16"/>
        </w:rPr>
      </w:pPr>
    </w:p>
    <w:p w14:paraId="62C8F80F" w14:textId="77777777" w:rsidR="00596676" w:rsidRPr="007B5834" w:rsidRDefault="00596676" w:rsidP="0059667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1" w:name="_Toc125617501"/>
      <w:r w:rsidRPr="007B5834">
        <w:rPr>
          <w:rFonts w:cstheme="minorHAnsi"/>
          <w:sz w:val="20"/>
        </w:rPr>
        <w:t xml:space="preserve">ZAŁĄCZNIK NR 11 DO SWZ – OŚWIADCZENIE O ZACHOWANIU POUFNOŚCI </w:t>
      </w:r>
      <w:r>
        <w:rPr>
          <w:rFonts w:cstheme="minorHAnsi"/>
          <w:sz w:val="20"/>
        </w:rPr>
        <w:t xml:space="preserve"> - </w:t>
      </w:r>
      <w:bookmarkEnd w:id="21"/>
      <w:r w:rsidRPr="00AE65F3">
        <w:rPr>
          <w:rFonts w:cstheme="minorHAnsi"/>
          <w:color w:val="FF0000"/>
          <w:sz w:val="20"/>
        </w:rPr>
        <w:t xml:space="preserve">jeżeli dotyczy </w:t>
      </w:r>
    </w:p>
    <w:p w14:paraId="52E15208" w14:textId="77777777" w:rsidR="00596676" w:rsidRPr="001354C7" w:rsidRDefault="00596676" w:rsidP="00596676">
      <w:pPr>
        <w:tabs>
          <w:tab w:val="left" w:pos="2100"/>
        </w:tabs>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596676" w:rsidRPr="001354C7" w14:paraId="52C3750F" w14:textId="77777777" w:rsidTr="00EB7CAB">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914DD0A" w14:textId="77777777" w:rsidR="00596676" w:rsidRPr="001354C7" w:rsidRDefault="00596676" w:rsidP="00EB7CAB">
            <w:pPr>
              <w:ind w:right="28"/>
              <w:jc w:val="left"/>
              <w:rPr>
                <w:rFonts w:asciiTheme="minorHAnsi" w:hAnsiTheme="minorHAnsi" w:cstheme="minorHAnsi"/>
                <w:b/>
                <w:i/>
                <w:iCs/>
                <w:u w:val="single"/>
              </w:rPr>
            </w:pPr>
            <w:r w:rsidRPr="001354C7">
              <w:rPr>
                <w:rFonts w:asciiTheme="minorHAnsi" w:hAnsiTheme="minorHAnsi" w:cstheme="minorHAnsi"/>
                <w:b/>
                <w:i/>
                <w:iCs/>
                <w:u w:val="single"/>
              </w:rPr>
              <w:t>Wykonawca</w:t>
            </w:r>
          </w:p>
          <w:p w14:paraId="2070A433" w14:textId="77777777" w:rsidR="00596676" w:rsidRPr="001354C7" w:rsidRDefault="00596676" w:rsidP="00EB7CAB">
            <w:pPr>
              <w:ind w:right="28"/>
              <w:jc w:val="left"/>
              <w:rPr>
                <w:rFonts w:asciiTheme="minorHAnsi" w:hAnsiTheme="minorHAnsi" w:cstheme="minorHAnsi"/>
              </w:rPr>
            </w:pPr>
          </w:p>
          <w:p w14:paraId="1C57EAA8" w14:textId="77777777" w:rsidR="00596676" w:rsidRPr="001354C7" w:rsidRDefault="00596676" w:rsidP="00EB7CAB">
            <w:pPr>
              <w:ind w:right="28"/>
              <w:jc w:val="center"/>
              <w:rPr>
                <w:rFonts w:asciiTheme="minorHAnsi" w:hAnsiTheme="minorHAnsi" w:cstheme="minorHAnsi"/>
              </w:rPr>
            </w:pPr>
            <w:r w:rsidRPr="001354C7">
              <w:rPr>
                <w:rFonts w:asciiTheme="minorHAnsi" w:hAnsiTheme="minorHAnsi" w:cstheme="minorHAnsi"/>
              </w:rPr>
              <w:t>…………………………………………………</w:t>
            </w:r>
          </w:p>
          <w:p w14:paraId="73D1F65C" w14:textId="77777777" w:rsidR="00596676" w:rsidRPr="001354C7" w:rsidRDefault="00596676" w:rsidP="00EB7CAB">
            <w:pPr>
              <w:ind w:right="28"/>
              <w:jc w:val="center"/>
              <w:rPr>
                <w:rFonts w:asciiTheme="minorHAnsi" w:hAnsiTheme="minorHAnsi" w:cstheme="minorHAnsi"/>
              </w:rPr>
            </w:pPr>
            <w:r w:rsidRPr="001354C7">
              <w:rPr>
                <w:rFonts w:asciiTheme="minorHAnsi" w:hAnsiTheme="minorHAnsi" w:cstheme="minorHAnsi"/>
              </w:rPr>
              <w:t>……………………………………………….</w:t>
            </w:r>
          </w:p>
          <w:p w14:paraId="58E524A0" w14:textId="77777777" w:rsidR="00596676" w:rsidRPr="001354C7" w:rsidRDefault="00596676" w:rsidP="00EB7CAB">
            <w:pPr>
              <w:ind w:right="28"/>
              <w:jc w:val="center"/>
              <w:rPr>
                <w:rFonts w:asciiTheme="minorHAnsi" w:hAnsiTheme="minorHAnsi" w:cstheme="minorHAnsi"/>
                <w:i/>
              </w:rPr>
            </w:pPr>
            <w:r w:rsidRPr="001354C7">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69BAFC0B" w14:textId="77777777" w:rsidR="00596676" w:rsidRPr="001354C7" w:rsidRDefault="00596676" w:rsidP="00EB7CAB">
            <w:pPr>
              <w:spacing w:line="360" w:lineRule="auto"/>
              <w:rPr>
                <w:rFonts w:asciiTheme="minorHAnsi" w:eastAsiaTheme="majorEastAsia" w:hAnsiTheme="minorHAnsi" w:cstheme="minorHAnsi"/>
                <w:b/>
                <w:i/>
                <w:iCs/>
                <w:u w:val="single"/>
              </w:rPr>
            </w:pPr>
            <w:r w:rsidRPr="001354C7">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5641DBE" w14:textId="77777777" w:rsidR="00596676" w:rsidRPr="001354C7" w:rsidRDefault="00596676" w:rsidP="00EB7CAB">
            <w:pPr>
              <w:spacing w:line="360" w:lineRule="auto"/>
              <w:rPr>
                <w:rFonts w:asciiTheme="minorHAnsi" w:eastAsiaTheme="majorEastAsia" w:hAnsiTheme="minorHAnsi" w:cstheme="minorHAnsi"/>
                <w:b/>
                <w:i/>
                <w:iCs/>
                <w:u w:val="single"/>
              </w:rPr>
            </w:pPr>
            <w:r w:rsidRPr="001354C7">
              <w:rPr>
                <w:rFonts w:asciiTheme="minorHAnsi" w:eastAsiaTheme="majorEastAsia" w:hAnsiTheme="minorHAnsi" w:cstheme="minorHAnsi"/>
                <w:b/>
                <w:i/>
                <w:iCs/>
                <w:u w:val="single"/>
              </w:rPr>
              <w:t xml:space="preserve">Zamawiający </w:t>
            </w:r>
          </w:p>
          <w:p w14:paraId="2CD5E382" w14:textId="77777777" w:rsidR="00596676" w:rsidRPr="001354C7" w:rsidRDefault="00596676" w:rsidP="00EB7CAB">
            <w:pPr>
              <w:spacing w:line="240" w:lineRule="auto"/>
              <w:contextualSpacing/>
              <w:jc w:val="center"/>
              <w:rPr>
                <w:rFonts w:asciiTheme="minorHAnsi" w:eastAsia="Calibri" w:hAnsiTheme="minorHAnsi" w:cstheme="minorHAnsi"/>
                <w:b/>
                <w:sz w:val="20"/>
              </w:rPr>
            </w:pPr>
            <w:r w:rsidRPr="001354C7">
              <w:rPr>
                <w:rFonts w:asciiTheme="minorHAnsi" w:eastAsia="Calibri" w:hAnsiTheme="minorHAnsi" w:cstheme="minorHAnsi"/>
                <w:b/>
                <w:sz w:val="20"/>
              </w:rPr>
              <w:t>PGE Dystrybucja S.A.</w:t>
            </w:r>
          </w:p>
          <w:p w14:paraId="2485B1C5" w14:textId="77777777" w:rsidR="00596676" w:rsidRPr="001354C7" w:rsidRDefault="00596676" w:rsidP="00EB7CAB">
            <w:pPr>
              <w:spacing w:before="120" w:after="120" w:line="240" w:lineRule="auto"/>
              <w:contextualSpacing/>
              <w:jc w:val="center"/>
              <w:rPr>
                <w:rFonts w:asciiTheme="minorHAnsi" w:eastAsia="Calibri" w:hAnsiTheme="minorHAnsi" w:cstheme="minorHAnsi"/>
                <w:sz w:val="20"/>
              </w:rPr>
            </w:pPr>
            <w:r w:rsidRPr="001354C7">
              <w:rPr>
                <w:rFonts w:asciiTheme="minorHAnsi" w:eastAsia="Calibri" w:hAnsiTheme="minorHAnsi" w:cstheme="minorHAnsi"/>
                <w:sz w:val="20"/>
              </w:rPr>
              <w:t>w imieniu i na rzecz której działa:</w:t>
            </w:r>
          </w:p>
          <w:p w14:paraId="3801873E" w14:textId="77777777" w:rsidR="00596676" w:rsidRPr="001354C7" w:rsidRDefault="00596676" w:rsidP="00EB7CAB">
            <w:pPr>
              <w:spacing w:line="240" w:lineRule="auto"/>
              <w:jc w:val="center"/>
              <w:rPr>
                <w:rFonts w:asciiTheme="minorHAnsi" w:eastAsiaTheme="majorEastAsia" w:hAnsiTheme="minorHAnsi" w:cstheme="minorHAnsi"/>
                <w:b/>
                <w:iCs/>
                <w:sz w:val="20"/>
              </w:rPr>
            </w:pPr>
            <w:r w:rsidRPr="001354C7">
              <w:rPr>
                <w:rFonts w:asciiTheme="minorHAnsi" w:eastAsiaTheme="majorEastAsia" w:hAnsiTheme="minorHAnsi" w:cstheme="minorHAnsi"/>
                <w:b/>
                <w:iCs/>
                <w:sz w:val="20"/>
              </w:rPr>
              <w:t>Dystrybucja S.A. Oddział</w:t>
            </w:r>
            <w:r w:rsidRPr="001354C7">
              <w:rPr>
                <w:rFonts w:asciiTheme="minorHAnsi" w:eastAsiaTheme="majorEastAsia" w:hAnsiTheme="minorHAnsi" w:cstheme="minorHAnsi"/>
                <w:b/>
                <w:iCs/>
                <w:sz w:val="20"/>
              </w:rPr>
              <w:br/>
              <w:t xml:space="preserve"> Skarżysko-Kamienna</w:t>
            </w:r>
          </w:p>
          <w:p w14:paraId="2DAE239A" w14:textId="77777777" w:rsidR="00596676" w:rsidRPr="001354C7" w:rsidRDefault="00596676" w:rsidP="00EB7CAB">
            <w:pPr>
              <w:spacing w:line="240" w:lineRule="auto"/>
              <w:jc w:val="center"/>
              <w:rPr>
                <w:rFonts w:asciiTheme="minorHAnsi" w:eastAsiaTheme="majorEastAsia" w:hAnsiTheme="minorHAnsi" w:cstheme="minorHAnsi"/>
                <w:b/>
                <w:iCs/>
                <w:sz w:val="20"/>
              </w:rPr>
            </w:pPr>
            <w:r w:rsidRPr="001354C7">
              <w:rPr>
                <w:rFonts w:asciiTheme="minorHAnsi" w:eastAsiaTheme="majorEastAsia" w:hAnsiTheme="minorHAnsi" w:cstheme="minorHAnsi"/>
                <w:b/>
                <w:iCs/>
                <w:sz w:val="20"/>
              </w:rPr>
              <w:t>Al. Marszałka J. Piłsudskiego 51</w:t>
            </w:r>
          </w:p>
          <w:p w14:paraId="0C9888C4" w14:textId="77777777" w:rsidR="00596676" w:rsidRPr="001354C7" w:rsidRDefault="00596676" w:rsidP="00EB7CAB">
            <w:pPr>
              <w:spacing w:before="120" w:after="120" w:line="240" w:lineRule="auto"/>
              <w:contextualSpacing/>
              <w:jc w:val="center"/>
              <w:rPr>
                <w:rFonts w:asciiTheme="minorHAnsi" w:eastAsia="Calibri" w:hAnsiTheme="minorHAnsi" w:cstheme="minorHAnsi"/>
                <w:color w:val="000000"/>
              </w:rPr>
            </w:pPr>
            <w:r w:rsidRPr="001354C7">
              <w:rPr>
                <w:rFonts w:asciiTheme="minorHAnsi" w:eastAsiaTheme="majorEastAsia" w:hAnsiTheme="minorHAnsi" w:cstheme="minorHAnsi"/>
                <w:b/>
                <w:iCs/>
                <w:sz w:val="20"/>
              </w:rPr>
              <w:t>26-110 Skarżysko-Kamienna</w:t>
            </w:r>
          </w:p>
        </w:tc>
      </w:tr>
    </w:tbl>
    <w:p w14:paraId="2F6EA095" w14:textId="77777777" w:rsidR="00596676" w:rsidRPr="001354C7" w:rsidRDefault="00596676" w:rsidP="00596676">
      <w:pPr>
        <w:spacing w:after="80" w:line="240" w:lineRule="auto"/>
        <w:rPr>
          <w:rFonts w:asciiTheme="minorHAnsi" w:eastAsia="Calibri" w:hAnsiTheme="minorHAnsi" w:cstheme="minorHAnsi"/>
          <w:sz w:val="20"/>
          <w:lang w:eastAsia="pl-PL"/>
        </w:rPr>
      </w:pPr>
    </w:p>
    <w:p w14:paraId="42134FB1" w14:textId="77777777" w:rsidR="00596676" w:rsidRPr="001354C7" w:rsidRDefault="00596676" w:rsidP="0059667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1354C7">
        <w:rPr>
          <w:rFonts w:asciiTheme="minorHAnsi" w:eastAsia="Calibri" w:hAnsiTheme="minorHAnsi" w:cstheme="minorHAnsi"/>
          <w:b/>
          <w:bCs/>
          <w:sz w:val="20"/>
        </w:rPr>
        <w:t xml:space="preserve">OŚWIADCZENIE O ZACHOWANIU POUFNOŚCI </w:t>
      </w:r>
    </w:p>
    <w:p w14:paraId="79E511CA" w14:textId="77777777" w:rsidR="00596676" w:rsidRPr="001354C7" w:rsidRDefault="00596676" w:rsidP="0059667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3E86013" w14:textId="77777777" w:rsidR="00596676" w:rsidRPr="001354C7" w:rsidRDefault="00596676" w:rsidP="00596676">
      <w:pPr>
        <w:pStyle w:val="Tekstpodstawowy"/>
        <w:rPr>
          <w:rFonts w:asciiTheme="minorHAnsi" w:hAnsiTheme="minorHAnsi" w:cstheme="minorHAnsi"/>
          <w:b/>
          <w:color w:val="17365D" w:themeColor="text2" w:themeShade="BF"/>
          <w:szCs w:val="22"/>
        </w:rPr>
      </w:pPr>
      <w:r w:rsidRPr="001354C7">
        <w:rPr>
          <w:rFonts w:asciiTheme="minorHAnsi" w:eastAsia="Calibri" w:hAnsiTheme="minorHAnsi" w:cstheme="minorHAnsi"/>
          <w:sz w:val="20"/>
          <w:lang w:eastAsia="pl-PL"/>
        </w:rPr>
        <w:t xml:space="preserve">Dotyczy postępowania zakupowego nr </w:t>
      </w:r>
      <w:r w:rsidRPr="001354C7">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559759636"/>
          <w:placeholder>
            <w:docPart w:val="ABB9F07B319148C9B73FBA9E25CC2EFA"/>
          </w:placeholder>
          <w:dataBinding w:prefixMappings="xmlns:ns0='http://purl.org/dc/elements/1.1/' xmlns:ns1='http://schemas.openxmlformats.org/package/2006/metadata/core-properties' " w:xpath="/ns1:coreProperties[1]/ns1:keywords[1]" w:storeItemID="{6C3C8BC8-F283-45AE-878A-BAB7291924A1}"/>
          <w:text/>
        </w:sdtPr>
        <w:sdtEndPr/>
        <w:sdtContent>
          <w:r w:rsidRPr="001354C7">
            <w:rPr>
              <w:rFonts w:asciiTheme="minorHAnsi" w:hAnsiTheme="minorHAnsi" w:cstheme="minorHAnsi"/>
              <w:b/>
              <w:color w:val="17365D" w:themeColor="text2" w:themeShade="BF"/>
              <w:sz w:val="20"/>
            </w:rPr>
            <w:t>POST/DYS/OSK/LZA/02498/2024</w:t>
          </w:r>
        </w:sdtContent>
      </w:sdt>
      <w:r w:rsidRPr="001354C7">
        <w:rPr>
          <w:rFonts w:asciiTheme="minorHAnsi" w:eastAsia="Calibri" w:hAnsiTheme="minorHAnsi" w:cstheme="minorHAnsi"/>
          <w:sz w:val="20"/>
          <w:lang w:eastAsia="pl-PL"/>
        </w:rPr>
        <w:t xml:space="preserve">prowadzonego w trybie przetargu nieograniczonego pn.  </w:t>
      </w:r>
    </w:p>
    <w:p w14:paraId="64BAB61B" w14:textId="77777777" w:rsidR="00596676" w:rsidRPr="001354C7" w:rsidRDefault="006774C4" w:rsidP="00596676">
      <w:pPr>
        <w:autoSpaceDE w:val="0"/>
        <w:autoSpaceDN w:val="0"/>
        <w:adjustRightInd w:val="0"/>
        <w:spacing w:before="120" w:after="120" w:line="240" w:lineRule="auto"/>
        <w:outlineLvl w:val="0"/>
        <w:rPr>
          <w:rFonts w:asciiTheme="minorHAnsi" w:eastAsia="Calibri" w:hAnsiTheme="minorHAnsi" w:cstheme="minorHAnsi"/>
          <w:sz w:val="20"/>
        </w:rPr>
      </w:pPr>
      <w:sdt>
        <w:sdtPr>
          <w:rPr>
            <w:rFonts w:asciiTheme="minorHAnsi" w:hAnsiTheme="minorHAnsi" w:cstheme="minorHAnsi"/>
            <w:b/>
            <w:color w:val="17365D" w:themeColor="text2" w:themeShade="BF"/>
            <w:szCs w:val="22"/>
          </w:rPr>
          <w:alias w:val="Tytuł"/>
          <w:tag w:val=""/>
          <w:id w:val="1374803402"/>
          <w:placeholder>
            <w:docPart w:val="0FDD75D810C643AD9E98BD9C3DFD84DD"/>
          </w:placeholder>
          <w:dataBinding w:prefixMappings="xmlns:ns0='http://purl.org/dc/elements/1.1/' xmlns:ns1='http://schemas.openxmlformats.org/package/2006/metadata/core-properties' " w:xpath="/ns1:coreProperties[1]/ns0:title[1]" w:storeItemID="{6C3C8BC8-F283-45AE-878A-BAB7291924A1}"/>
          <w:text/>
        </w:sdtPr>
        <w:sdtEndPr/>
        <w:sdtContent>
          <w:r w:rsidR="00596676" w:rsidRPr="001354C7">
            <w:rPr>
              <w:rFonts w:asciiTheme="minorHAnsi" w:hAnsiTheme="minorHAnsi" w:cstheme="minorHAnsi"/>
              <w:b/>
              <w:color w:val="17365D" w:themeColor="text2" w:themeShade="BF"/>
              <w:szCs w:val="22"/>
            </w:rPr>
            <w:t>„Modernizacja pokrycia dachowego budynku stacyjnego w GPZ Kunów.”</w:t>
          </w:r>
        </w:sdtContent>
      </w:sdt>
    </w:p>
    <w:p w14:paraId="69E917A7" w14:textId="77777777" w:rsidR="00596676" w:rsidRPr="001354C7" w:rsidRDefault="00596676" w:rsidP="0059667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1354C7">
        <w:rPr>
          <w:rFonts w:asciiTheme="minorHAnsi" w:eastAsia="Calibri" w:hAnsiTheme="minorHAnsi" w:cstheme="minorHAnsi"/>
          <w:sz w:val="20"/>
        </w:rPr>
        <w:t>M</w:t>
      </w:r>
      <w:r w:rsidRPr="001354C7">
        <w:rPr>
          <w:rFonts w:asciiTheme="minorHAnsi" w:eastAsia="Calibri" w:hAnsiTheme="minorHAnsi" w:cstheme="minorHAnsi"/>
          <w:color w:val="000000"/>
          <w:sz w:val="20"/>
        </w:rPr>
        <w:t>ając na uwadze</w:t>
      </w:r>
      <w:r w:rsidRPr="001354C7">
        <w:rPr>
          <w:rFonts w:asciiTheme="minorHAnsi" w:eastAsia="Calibri" w:hAnsiTheme="minorHAnsi" w:cstheme="minorHAnsi"/>
          <w:sz w:val="20"/>
        </w:rPr>
        <w:t xml:space="preserve"> potrzebę zapewnienia ochrony i bezpieczeństwa informacji przekazywanych przez Zamawiającego, oświadczamy niniejszym, iż </w:t>
      </w:r>
      <w:r w:rsidRPr="001354C7">
        <w:rPr>
          <w:rFonts w:asciiTheme="minorHAnsi" w:eastAsia="Calibri" w:hAnsiTheme="minorHAns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2E3D4673" w14:textId="77777777" w:rsidR="00596676" w:rsidRPr="001354C7" w:rsidRDefault="00596676" w:rsidP="00596676">
      <w:pPr>
        <w:numPr>
          <w:ilvl w:val="1"/>
          <w:numId w:val="25"/>
        </w:numPr>
        <w:autoSpaceDE w:val="0"/>
        <w:autoSpaceDN w:val="0"/>
        <w:adjustRightInd w:val="0"/>
        <w:spacing w:before="120" w:after="120" w:line="240" w:lineRule="auto"/>
        <w:ind w:left="357"/>
        <w:rPr>
          <w:rFonts w:asciiTheme="minorHAnsi" w:eastAsia="Calibri" w:hAnsiTheme="minorHAnsi" w:cstheme="minorHAnsi"/>
          <w:sz w:val="20"/>
        </w:rPr>
      </w:pPr>
      <w:r w:rsidRPr="001354C7">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7FC46903" w14:textId="77777777" w:rsidR="00596676" w:rsidRPr="001354C7" w:rsidRDefault="00596676" w:rsidP="00596676">
      <w:pPr>
        <w:numPr>
          <w:ilvl w:val="1"/>
          <w:numId w:val="25"/>
        </w:numPr>
        <w:autoSpaceDE w:val="0"/>
        <w:autoSpaceDN w:val="0"/>
        <w:adjustRightInd w:val="0"/>
        <w:spacing w:before="120" w:after="120" w:line="240" w:lineRule="auto"/>
        <w:ind w:left="357"/>
        <w:rPr>
          <w:rFonts w:asciiTheme="minorHAnsi" w:eastAsia="Calibri" w:hAnsiTheme="minorHAnsi" w:cstheme="minorHAnsi"/>
          <w:sz w:val="20"/>
        </w:rPr>
      </w:pPr>
      <w:r w:rsidRPr="001354C7">
        <w:rPr>
          <w:rFonts w:asciiTheme="minorHAnsi" w:eastAsia="Calibri" w:hAnsiTheme="minorHAnsi" w:cstheme="minorHAnsi"/>
          <w:sz w:val="20"/>
        </w:rPr>
        <w:t xml:space="preserve">Zapewnienia wyżej wymienionym informacjom ochrony przed nieuprawnionym ujawnieniem, upublicznieniem, udostępnieniem lub utratą;  </w:t>
      </w:r>
    </w:p>
    <w:p w14:paraId="2CFDA3FC" w14:textId="77777777" w:rsidR="00596676" w:rsidRPr="001354C7" w:rsidRDefault="00596676" w:rsidP="00596676">
      <w:pPr>
        <w:numPr>
          <w:ilvl w:val="1"/>
          <w:numId w:val="25"/>
        </w:numPr>
        <w:autoSpaceDE w:val="0"/>
        <w:autoSpaceDN w:val="0"/>
        <w:adjustRightInd w:val="0"/>
        <w:spacing w:before="120" w:after="120" w:line="240" w:lineRule="auto"/>
        <w:ind w:left="357"/>
        <w:rPr>
          <w:rFonts w:asciiTheme="minorHAnsi" w:eastAsia="Calibri" w:hAnsiTheme="minorHAnsi" w:cstheme="minorHAnsi"/>
          <w:sz w:val="20"/>
        </w:rPr>
      </w:pPr>
      <w:r w:rsidRPr="001354C7">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1988B2D2" w14:textId="77777777" w:rsidR="00596676" w:rsidRPr="001354C7" w:rsidRDefault="00596676" w:rsidP="00596676">
      <w:pPr>
        <w:numPr>
          <w:ilvl w:val="1"/>
          <w:numId w:val="25"/>
        </w:numPr>
        <w:autoSpaceDE w:val="0"/>
        <w:autoSpaceDN w:val="0"/>
        <w:adjustRightInd w:val="0"/>
        <w:spacing w:before="120" w:after="120" w:line="240" w:lineRule="auto"/>
        <w:contextualSpacing/>
        <w:jc w:val="left"/>
        <w:rPr>
          <w:rFonts w:asciiTheme="minorHAnsi" w:eastAsia="Calibri" w:hAnsiTheme="minorHAnsi" w:cstheme="minorHAnsi"/>
          <w:sz w:val="20"/>
        </w:rPr>
      </w:pPr>
      <w:r w:rsidRPr="001354C7">
        <w:rPr>
          <w:rFonts w:asciiTheme="minorHAnsi" w:eastAsia="Calibri" w:hAnsiTheme="minorHAnsi" w:cstheme="minorHAnsi"/>
          <w:sz w:val="20"/>
        </w:rPr>
        <w:t xml:space="preserve">Zapłacenia na rzecz PGE Dystrybucja S.A. kary umownej w wysokości </w:t>
      </w:r>
      <w:r w:rsidRPr="001354C7">
        <w:rPr>
          <w:rFonts w:asciiTheme="minorHAnsi" w:eastAsia="Calibri" w:hAnsiTheme="minorHAnsi" w:cstheme="minorHAnsi"/>
          <w:color w:val="FF0000"/>
          <w:sz w:val="20"/>
          <w:shd w:val="clear" w:color="auto" w:fill="D9D9D9" w:themeFill="background1" w:themeFillShade="D9"/>
        </w:rPr>
        <w:t xml:space="preserve">określonej w projekcie umowy  stanowiącej załącznik nr 5 do SWZ lub </w:t>
      </w:r>
      <w:r w:rsidRPr="001354C7">
        <w:rPr>
          <w:rFonts w:asciiTheme="minorHAnsi" w:eastAsia="Calibri" w:hAnsiTheme="minorHAnsi" w:cstheme="minorHAnsi"/>
          <w:sz w:val="20"/>
          <w:shd w:val="clear" w:color="auto" w:fill="D9D9D9" w:themeFill="background1" w:themeFillShade="D9"/>
        </w:rPr>
        <w:t>……………… zł</w:t>
      </w:r>
      <w:r w:rsidRPr="001354C7">
        <w:rPr>
          <w:rFonts w:asciiTheme="minorHAnsi" w:eastAsia="Calibri" w:hAnsiTheme="minorHAnsi" w:cstheme="minorHAnsi"/>
          <w:sz w:val="20"/>
          <w:shd w:val="clear" w:color="auto" w:fill="D9D9D9" w:themeFill="background1" w:themeFillShade="D9"/>
        </w:rPr>
        <w:br/>
        <w:t>(słownie: ………….)</w:t>
      </w:r>
      <w:r w:rsidRPr="001354C7">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C40E594" w14:textId="77777777" w:rsidR="00596676" w:rsidRPr="001354C7" w:rsidRDefault="00596676" w:rsidP="0059667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1354C7">
        <w:rPr>
          <w:rFonts w:asciiTheme="minorHAnsi" w:eastAsia="Calibri" w:hAnsiTheme="minorHAnsi" w:cstheme="minorHAnsi"/>
          <w:sz w:val="20"/>
        </w:rPr>
        <w:t xml:space="preserve"> </w:t>
      </w:r>
    </w:p>
    <w:p w14:paraId="50B41696" w14:textId="77777777" w:rsidR="00596676" w:rsidRPr="001354C7" w:rsidRDefault="00596676" w:rsidP="00596676">
      <w:pPr>
        <w:autoSpaceDE w:val="0"/>
        <w:autoSpaceDN w:val="0"/>
        <w:adjustRightInd w:val="0"/>
        <w:spacing w:before="120" w:after="120" w:line="240" w:lineRule="auto"/>
        <w:rPr>
          <w:rFonts w:asciiTheme="minorHAnsi" w:eastAsia="Calibri" w:hAnsiTheme="minorHAnsi" w:cstheme="minorHAnsi"/>
          <w:sz w:val="20"/>
        </w:rPr>
      </w:pPr>
      <w:r w:rsidRPr="001354C7">
        <w:rPr>
          <w:rFonts w:asciiTheme="minorHAnsi" w:eastAsia="Calibri" w:hAnsiTheme="minorHAnsi" w:cstheme="minorHAnsi"/>
          <w:sz w:val="20"/>
        </w:rPr>
        <w:t>Zobowiązujemy się dochować powyższych wymogów zarówno w trakcie prowadzenia postępowania, jak i po jego zakończeniu.</w:t>
      </w:r>
    </w:p>
    <w:p w14:paraId="27D35EB2" w14:textId="77777777" w:rsidR="00596676" w:rsidRPr="001354C7" w:rsidRDefault="00596676" w:rsidP="00596676">
      <w:pPr>
        <w:autoSpaceDE w:val="0"/>
        <w:autoSpaceDN w:val="0"/>
        <w:adjustRightInd w:val="0"/>
        <w:spacing w:before="120" w:after="120" w:line="240" w:lineRule="auto"/>
        <w:rPr>
          <w:rFonts w:asciiTheme="minorHAnsi" w:eastAsia="Calibri" w:hAnsiTheme="minorHAnsi" w:cstheme="minorHAnsi"/>
          <w:sz w:val="20"/>
        </w:rPr>
      </w:pPr>
      <w:r w:rsidRPr="001354C7">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p>
    <w:p w14:paraId="72E4A336" w14:textId="77777777" w:rsidR="00596676" w:rsidRPr="001354C7" w:rsidRDefault="00596676" w:rsidP="0059667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596676" w:rsidRPr="001354C7" w14:paraId="2DDEF0DE" w14:textId="77777777" w:rsidTr="00EB7CAB">
        <w:trPr>
          <w:trHeight w:val="284"/>
        </w:trPr>
        <w:tc>
          <w:tcPr>
            <w:tcW w:w="4922" w:type="dxa"/>
            <w:hideMark/>
          </w:tcPr>
          <w:p w14:paraId="48563292" w14:textId="77777777" w:rsidR="00596676" w:rsidRPr="001354C7" w:rsidRDefault="00596676" w:rsidP="00EB7CAB">
            <w:pPr>
              <w:tabs>
                <w:tab w:val="left" w:pos="-360"/>
              </w:tabs>
              <w:spacing w:line="240" w:lineRule="auto"/>
              <w:jc w:val="center"/>
              <w:rPr>
                <w:rFonts w:asciiTheme="minorHAnsi" w:hAnsiTheme="minorHAnsi" w:cstheme="minorHAnsi"/>
                <w:sz w:val="20"/>
                <w:lang w:eastAsia="pl-PL"/>
              </w:rPr>
            </w:pPr>
            <w:r w:rsidRPr="001354C7">
              <w:rPr>
                <w:rFonts w:asciiTheme="minorHAnsi" w:hAnsiTheme="minorHAnsi" w:cstheme="minorHAnsi"/>
                <w:sz w:val="20"/>
                <w:lang w:eastAsia="pl-PL"/>
              </w:rPr>
              <w:t>…………………..……………................................</w:t>
            </w:r>
          </w:p>
        </w:tc>
      </w:tr>
      <w:tr w:rsidR="00596676" w:rsidRPr="001354C7" w14:paraId="76A2E655" w14:textId="77777777" w:rsidTr="00EB7CAB">
        <w:trPr>
          <w:trHeight w:val="284"/>
        </w:trPr>
        <w:tc>
          <w:tcPr>
            <w:tcW w:w="4922" w:type="dxa"/>
            <w:hideMark/>
          </w:tcPr>
          <w:p w14:paraId="5CCB48B7" w14:textId="77777777" w:rsidR="00596676" w:rsidRPr="001354C7" w:rsidRDefault="00596676" w:rsidP="00EB7CAB">
            <w:pPr>
              <w:tabs>
                <w:tab w:val="left" w:pos="-360"/>
              </w:tabs>
              <w:spacing w:line="240" w:lineRule="auto"/>
              <w:jc w:val="center"/>
              <w:rPr>
                <w:rFonts w:asciiTheme="minorHAnsi" w:hAnsiTheme="minorHAnsi" w:cstheme="minorHAnsi"/>
                <w:i/>
                <w:sz w:val="16"/>
                <w:szCs w:val="16"/>
                <w:lang w:eastAsia="pl-PL"/>
              </w:rPr>
            </w:pPr>
            <w:r w:rsidRPr="001354C7">
              <w:rPr>
                <w:rFonts w:asciiTheme="minorHAnsi" w:hAnsiTheme="minorHAnsi" w:cstheme="minorHAnsi"/>
                <w:i/>
                <w:sz w:val="16"/>
                <w:szCs w:val="16"/>
                <w:lang w:eastAsia="pl-PL"/>
              </w:rPr>
              <w:t>Podpis osoby/osób umocowanych do składania</w:t>
            </w:r>
          </w:p>
          <w:p w14:paraId="7DB18D09" w14:textId="77777777" w:rsidR="00596676" w:rsidRPr="001354C7" w:rsidRDefault="00596676" w:rsidP="00EB7CAB">
            <w:pPr>
              <w:tabs>
                <w:tab w:val="left" w:pos="-360"/>
              </w:tabs>
              <w:spacing w:line="240" w:lineRule="auto"/>
              <w:jc w:val="center"/>
              <w:rPr>
                <w:rFonts w:asciiTheme="minorHAnsi" w:hAnsiTheme="minorHAnsi" w:cstheme="minorHAnsi"/>
                <w:i/>
                <w:sz w:val="20"/>
                <w:lang w:eastAsia="pl-PL"/>
              </w:rPr>
            </w:pPr>
            <w:r w:rsidRPr="001354C7">
              <w:rPr>
                <w:rFonts w:asciiTheme="minorHAnsi" w:hAnsiTheme="minorHAnsi" w:cstheme="minorHAnsi"/>
                <w:i/>
                <w:sz w:val="16"/>
                <w:szCs w:val="16"/>
                <w:lang w:eastAsia="pl-PL"/>
              </w:rPr>
              <w:t xml:space="preserve"> oświadczeń woli w imieniu Wykonawcy</w:t>
            </w:r>
            <w:r w:rsidRPr="001354C7">
              <w:rPr>
                <w:rFonts w:asciiTheme="minorHAnsi" w:hAnsiTheme="minorHAnsi" w:cstheme="minorHAnsi"/>
                <w:i/>
                <w:sz w:val="20"/>
                <w:lang w:eastAsia="pl-PL"/>
              </w:rPr>
              <w:t xml:space="preserve">  </w:t>
            </w:r>
          </w:p>
          <w:p w14:paraId="1F7C9C71" w14:textId="77777777" w:rsidR="00596676" w:rsidRPr="001354C7" w:rsidRDefault="00596676" w:rsidP="00EB7CAB">
            <w:pPr>
              <w:tabs>
                <w:tab w:val="left" w:pos="-360"/>
              </w:tabs>
              <w:spacing w:line="240" w:lineRule="auto"/>
              <w:jc w:val="center"/>
              <w:rPr>
                <w:rFonts w:asciiTheme="minorHAnsi" w:hAnsiTheme="minorHAnsi" w:cstheme="minorHAnsi"/>
                <w:i/>
                <w:sz w:val="20"/>
                <w:lang w:eastAsia="pl-PL"/>
              </w:rPr>
            </w:pPr>
          </w:p>
          <w:p w14:paraId="0A8A4C6F" w14:textId="77777777" w:rsidR="00596676" w:rsidRPr="001354C7" w:rsidRDefault="00596676" w:rsidP="00EB7CAB">
            <w:pPr>
              <w:tabs>
                <w:tab w:val="left" w:pos="-360"/>
              </w:tabs>
              <w:spacing w:line="240" w:lineRule="auto"/>
              <w:jc w:val="center"/>
              <w:rPr>
                <w:rFonts w:asciiTheme="minorHAnsi" w:hAnsiTheme="minorHAnsi" w:cstheme="minorHAnsi"/>
                <w:i/>
                <w:sz w:val="20"/>
                <w:lang w:eastAsia="pl-PL"/>
              </w:rPr>
            </w:pPr>
          </w:p>
        </w:tc>
      </w:tr>
    </w:tbl>
    <w:p w14:paraId="626B4AEE" w14:textId="0DF9001A" w:rsidR="00596676" w:rsidRDefault="00596676" w:rsidP="00596676">
      <w:pPr>
        <w:tabs>
          <w:tab w:val="left" w:pos="2100"/>
        </w:tabs>
        <w:rPr>
          <w:rFonts w:asciiTheme="minorHAnsi" w:hAnsiTheme="minorHAnsi" w:cstheme="minorHAnsi"/>
          <w:sz w:val="20"/>
        </w:rPr>
      </w:pPr>
    </w:p>
    <w:p w14:paraId="24859C38" w14:textId="77777777" w:rsidR="00596676" w:rsidRDefault="00596676" w:rsidP="00596676">
      <w:pPr>
        <w:tabs>
          <w:tab w:val="left" w:pos="2100"/>
        </w:tabs>
        <w:rPr>
          <w:rFonts w:asciiTheme="minorHAnsi" w:hAnsiTheme="minorHAnsi" w:cstheme="minorHAnsi"/>
          <w:sz w:val="20"/>
        </w:rPr>
      </w:pPr>
    </w:p>
    <w:p w14:paraId="492676A2" w14:textId="77777777" w:rsidR="00596676" w:rsidRPr="000B5CDC" w:rsidRDefault="00596676" w:rsidP="00596676">
      <w:pPr>
        <w:pStyle w:val="Nagwek1"/>
        <w:keepNext w:val="0"/>
        <w:keepLines w:val="0"/>
        <w:widowControl w:val="0"/>
        <w:shd w:val="clear" w:color="auto" w:fill="C6D9F1" w:themeFill="text2" w:themeFillTint="33"/>
        <w:spacing w:before="120" w:after="120" w:line="276" w:lineRule="auto"/>
        <w:ind w:left="1418" w:hanging="1702"/>
        <w:rPr>
          <w:rFonts w:cstheme="minorHAnsi"/>
          <w:color w:val="FF0000"/>
          <w:sz w:val="20"/>
        </w:rPr>
      </w:pPr>
      <w:r w:rsidRPr="007B5834">
        <w:rPr>
          <w:rFonts w:cstheme="minorHAnsi"/>
          <w:sz w:val="20"/>
        </w:rPr>
        <w:t>ZAŁĄCZNIK NR 1</w:t>
      </w:r>
      <w:r>
        <w:rPr>
          <w:rFonts w:cstheme="minorHAnsi"/>
          <w:sz w:val="20"/>
        </w:rPr>
        <w:t>2</w:t>
      </w:r>
      <w:r w:rsidRPr="007B5834">
        <w:rPr>
          <w:rFonts w:cstheme="minorHAnsi"/>
          <w:sz w:val="20"/>
        </w:rPr>
        <w:t xml:space="preserve"> DO SWZ– OŚWIADCZENIE W SPRAWIE ZEZWOLENIA NA WYTWARZANIE ODPADÓW</w:t>
      </w:r>
    </w:p>
    <w:p w14:paraId="63A20D73" w14:textId="77777777" w:rsidR="00596676" w:rsidRPr="0092625B" w:rsidRDefault="00596676" w:rsidP="00596676">
      <w:pPr>
        <w:spacing w:before="120" w:line="276" w:lineRule="auto"/>
        <w:ind w:left="284"/>
        <w:contextualSpacing/>
        <w:jc w:val="left"/>
        <w:outlineLvl w:val="0"/>
        <w:rPr>
          <w:rFonts w:asciiTheme="minorHAnsi" w:hAnsiTheme="minorHAnsi" w:cstheme="minorHAnsi"/>
          <w:b/>
          <w:sz w:val="20"/>
        </w:rPr>
      </w:pPr>
    </w:p>
    <w:p w14:paraId="5AEAE47E" w14:textId="77777777" w:rsidR="00596676" w:rsidRPr="0092625B" w:rsidRDefault="00596676" w:rsidP="00596676">
      <w:pPr>
        <w:spacing w:before="120" w:line="276" w:lineRule="auto"/>
        <w:ind w:left="284"/>
        <w:contextualSpacing/>
        <w:jc w:val="left"/>
        <w:outlineLvl w:val="0"/>
        <w:rPr>
          <w:rFonts w:asciiTheme="minorHAnsi" w:hAnsiTheme="minorHAnsi" w:cstheme="minorHAnsi"/>
          <w:b/>
          <w:sz w:val="20"/>
        </w:rPr>
      </w:pPr>
    </w:p>
    <w:p w14:paraId="004CAF50" w14:textId="77777777" w:rsidR="00596676" w:rsidRPr="0092625B" w:rsidRDefault="00596676" w:rsidP="00596676">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596676" w:rsidRPr="006B56FD" w14:paraId="4B12DFF4" w14:textId="77777777" w:rsidTr="00EB7CAB">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8EE3501" w14:textId="77777777" w:rsidR="00596676" w:rsidRPr="006B56FD" w:rsidRDefault="00596676" w:rsidP="00EB7CA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5742FE6" w14:textId="77777777" w:rsidR="00596676" w:rsidRPr="006B56FD" w:rsidRDefault="00596676" w:rsidP="00EB7CAB">
            <w:pPr>
              <w:ind w:right="28"/>
              <w:jc w:val="left"/>
              <w:rPr>
                <w:rFonts w:asciiTheme="minorHAnsi" w:hAnsiTheme="minorHAnsi" w:cstheme="minorHAnsi"/>
              </w:rPr>
            </w:pPr>
          </w:p>
          <w:p w14:paraId="555E45CE" w14:textId="77777777" w:rsidR="00596676" w:rsidRPr="006B56FD" w:rsidRDefault="00596676" w:rsidP="00EB7CAB">
            <w:pPr>
              <w:ind w:right="28"/>
              <w:jc w:val="center"/>
              <w:rPr>
                <w:rFonts w:asciiTheme="minorHAnsi" w:hAnsiTheme="minorHAnsi" w:cstheme="minorHAnsi"/>
              </w:rPr>
            </w:pPr>
            <w:r w:rsidRPr="006B56FD">
              <w:rPr>
                <w:rFonts w:asciiTheme="minorHAnsi" w:hAnsiTheme="minorHAnsi" w:cstheme="minorHAnsi"/>
              </w:rPr>
              <w:t>…………………………………………………</w:t>
            </w:r>
          </w:p>
          <w:p w14:paraId="1CA8C52A" w14:textId="77777777" w:rsidR="00596676" w:rsidRPr="006B56FD" w:rsidRDefault="00596676" w:rsidP="00EB7CAB">
            <w:pPr>
              <w:ind w:right="28"/>
              <w:jc w:val="center"/>
              <w:rPr>
                <w:rFonts w:asciiTheme="minorHAnsi" w:hAnsiTheme="minorHAnsi" w:cstheme="minorHAnsi"/>
              </w:rPr>
            </w:pPr>
            <w:r w:rsidRPr="006B56FD">
              <w:rPr>
                <w:rFonts w:asciiTheme="minorHAnsi" w:hAnsiTheme="minorHAnsi" w:cstheme="minorHAnsi"/>
              </w:rPr>
              <w:t>……………………………………………….</w:t>
            </w:r>
          </w:p>
          <w:p w14:paraId="11A09355" w14:textId="77777777" w:rsidR="00596676" w:rsidRPr="00724BFB" w:rsidRDefault="00596676" w:rsidP="00EB7CAB">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5840EAC3" w14:textId="77777777" w:rsidR="00596676" w:rsidRPr="006B56FD" w:rsidRDefault="00596676" w:rsidP="00EB7CA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7B0E3C" w14:textId="77777777" w:rsidR="00596676" w:rsidRPr="006B56FD" w:rsidRDefault="00596676" w:rsidP="00EB7CA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4DDF402" w14:textId="77777777" w:rsidR="00596676" w:rsidRPr="0092625B" w:rsidRDefault="00596676" w:rsidP="00EB7CA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51E6ACE5" w14:textId="77777777" w:rsidR="00596676" w:rsidRPr="0092625B" w:rsidRDefault="00596676" w:rsidP="00EB7CA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983A190" w14:textId="77777777" w:rsidR="00596676" w:rsidRPr="0092625B" w:rsidRDefault="00596676" w:rsidP="00EB7CA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9D9D904" w14:textId="77777777" w:rsidR="00596676" w:rsidRPr="0092625B" w:rsidRDefault="00596676" w:rsidP="00EB7CA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5676822" w14:textId="77777777" w:rsidR="00596676" w:rsidRPr="00724BFB" w:rsidRDefault="00596676" w:rsidP="00EB7CA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267A4B" w14:textId="77777777" w:rsidR="00596676" w:rsidRPr="0092625B" w:rsidRDefault="00596676" w:rsidP="00596676">
      <w:pPr>
        <w:spacing w:before="120" w:line="276" w:lineRule="auto"/>
        <w:ind w:left="284"/>
        <w:contextualSpacing/>
        <w:jc w:val="left"/>
        <w:outlineLvl w:val="0"/>
        <w:rPr>
          <w:rFonts w:asciiTheme="minorHAnsi" w:hAnsiTheme="minorHAnsi" w:cstheme="minorHAnsi"/>
          <w:b/>
          <w:sz w:val="20"/>
        </w:rPr>
      </w:pPr>
    </w:p>
    <w:p w14:paraId="152E633E" w14:textId="77777777" w:rsidR="00596676" w:rsidRPr="0092625B" w:rsidRDefault="00596676" w:rsidP="00596676">
      <w:pPr>
        <w:spacing w:before="120" w:line="276" w:lineRule="auto"/>
        <w:ind w:left="284"/>
        <w:contextualSpacing/>
        <w:jc w:val="left"/>
        <w:outlineLvl w:val="0"/>
        <w:rPr>
          <w:rFonts w:asciiTheme="minorHAnsi" w:hAnsiTheme="minorHAnsi" w:cstheme="minorHAnsi"/>
          <w:b/>
          <w:sz w:val="20"/>
        </w:rPr>
      </w:pPr>
    </w:p>
    <w:p w14:paraId="2FA20CC1" w14:textId="77777777" w:rsidR="00596676" w:rsidRPr="0092625B" w:rsidRDefault="00596676" w:rsidP="00596676">
      <w:pPr>
        <w:spacing w:before="120" w:line="276" w:lineRule="auto"/>
        <w:ind w:left="284"/>
        <w:contextualSpacing/>
        <w:jc w:val="left"/>
        <w:outlineLvl w:val="0"/>
        <w:rPr>
          <w:rFonts w:asciiTheme="minorHAnsi" w:hAnsiTheme="minorHAnsi" w:cstheme="minorHAnsi"/>
          <w:b/>
          <w:sz w:val="20"/>
        </w:rPr>
      </w:pPr>
    </w:p>
    <w:p w14:paraId="76D009AC" w14:textId="77777777" w:rsidR="00596676" w:rsidRPr="0092625B" w:rsidRDefault="00596676" w:rsidP="00596676">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6100937" w14:textId="77777777" w:rsidR="00596676" w:rsidRPr="0092625B" w:rsidRDefault="00596676" w:rsidP="00596676">
      <w:pPr>
        <w:rPr>
          <w:rFonts w:asciiTheme="minorHAnsi" w:hAnsiTheme="minorHAnsi" w:cstheme="minorHAnsi"/>
          <w:sz w:val="20"/>
        </w:rPr>
      </w:pPr>
    </w:p>
    <w:p w14:paraId="503E5507" w14:textId="77777777" w:rsidR="00596676" w:rsidRPr="0092625B" w:rsidRDefault="00596676" w:rsidP="00596676">
      <w:pPr>
        <w:rPr>
          <w:rFonts w:asciiTheme="minorHAnsi" w:hAnsiTheme="minorHAnsi" w:cstheme="minorHAnsi"/>
          <w:sz w:val="20"/>
        </w:rPr>
      </w:pPr>
    </w:p>
    <w:p w14:paraId="0250C36A" w14:textId="77777777" w:rsidR="00596676" w:rsidRPr="0092625B" w:rsidRDefault="00596676" w:rsidP="00596676">
      <w:pPr>
        <w:rPr>
          <w:rFonts w:asciiTheme="minorHAnsi" w:hAnsiTheme="minorHAnsi" w:cstheme="minorHAnsi"/>
          <w:sz w:val="20"/>
        </w:rPr>
      </w:pPr>
    </w:p>
    <w:p w14:paraId="6F657320" w14:textId="77777777" w:rsidR="00596676" w:rsidRPr="004C1E90" w:rsidRDefault="00596676" w:rsidP="00596676">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475949682"/>
          <w:placeholder>
            <w:docPart w:val="97748F100AD54282842A652A145084F6"/>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theme="minorHAnsi"/>
              <w:b/>
              <w:color w:val="17365D" w:themeColor="text2" w:themeShade="BF"/>
              <w:sz w:val="20"/>
            </w:rPr>
            <w:t>POST/DYS/OSK/LZA/02498/2024</w:t>
          </w:r>
        </w:sdtContent>
      </w:sdt>
      <w:r w:rsidRPr="0092625B">
        <w:rPr>
          <w:rFonts w:asciiTheme="minorHAnsi" w:hAnsiTheme="minorHAnsi" w:cstheme="minorHAnsi"/>
          <w:sz w:val="20"/>
          <w:lang w:eastAsia="pl-PL"/>
        </w:rPr>
        <w:t xml:space="preserve"> prowadzonym w trybie przetargu nieograniczonego 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512409253"/>
          <w:placeholder>
            <w:docPart w:val="C5331E89ECB6490887B496DF5A066090"/>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heme="minorHAnsi" w:hAnsiTheme="minorHAnsi" w:cstheme="minorHAnsi"/>
              <w:b/>
              <w:color w:val="17365D" w:themeColor="text2" w:themeShade="BF"/>
              <w:szCs w:val="22"/>
            </w:rPr>
            <w:t>„Modernizacja pokrycia dachowego budynku stacyjnego w GPZ Kunów.”</w:t>
          </w:r>
        </w:sdtContent>
      </w:sdt>
      <w:r w:rsidRPr="0092625B">
        <w:rPr>
          <w:rFonts w:asciiTheme="minorHAnsi" w:hAnsiTheme="minorHAnsi" w:cstheme="minorHAnsi"/>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21FE869E" w14:textId="77777777" w:rsidR="00596676" w:rsidRPr="0092625B" w:rsidRDefault="00596676" w:rsidP="00596676">
      <w:pPr>
        <w:spacing w:after="200" w:line="276" w:lineRule="auto"/>
        <w:rPr>
          <w:rFonts w:ascii="Calibri" w:hAnsi="Calibri"/>
          <w:sz w:val="20"/>
        </w:rPr>
      </w:pPr>
    </w:p>
    <w:p w14:paraId="3C7F2CD9" w14:textId="77777777" w:rsidR="00596676" w:rsidRPr="0092625B" w:rsidRDefault="00596676" w:rsidP="00596676">
      <w:pPr>
        <w:widowControl w:val="0"/>
        <w:snapToGrid w:val="0"/>
        <w:spacing w:line="240" w:lineRule="auto"/>
        <w:ind w:right="170"/>
        <w:rPr>
          <w:rFonts w:asciiTheme="minorHAnsi" w:hAnsiTheme="minorHAnsi" w:cstheme="minorHAnsi"/>
          <w:sz w:val="20"/>
          <w:highlight w:val="yellow"/>
          <w:lang w:eastAsia="pl-PL"/>
        </w:rPr>
      </w:pPr>
    </w:p>
    <w:p w14:paraId="75E84550" w14:textId="77777777" w:rsidR="00596676" w:rsidRPr="0092625B" w:rsidRDefault="00596676" w:rsidP="00596676">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6AB80F03" w14:textId="77777777" w:rsidR="00596676" w:rsidRPr="0092625B" w:rsidRDefault="00596676" w:rsidP="00596676">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24D728" w14:textId="77777777" w:rsidR="00596676" w:rsidRPr="0092625B" w:rsidRDefault="00596676" w:rsidP="00596676">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4A5EF70B" w14:textId="77777777" w:rsidR="00596676" w:rsidRPr="0092625B" w:rsidRDefault="00596676" w:rsidP="00596676">
      <w:pPr>
        <w:ind w:left="5398" w:right="68" w:hanging="153"/>
        <w:jc w:val="center"/>
        <w:rPr>
          <w:rFonts w:asciiTheme="minorHAnsi" w:hAnsiTheme="minorHAnsi" w:cstheme="minorHAnsi"/>
          <w:i/>
          <w:sz w:val="16"/>
          <w:szCs w:val="16"/>
        </w:rPr>
      </w:pPr>
    </w:p>
    <w:p w14:paraId="38382ED9" w14:textId="77777777" w:rsidR="00596676" w:rsidRPr="0092625B" w:rsidRDefault="00596676" w:rsidP="00596676">
      <w:pPr>
        <w:ind w:right="68"/>
        <w:rPr>
          <w:rFonts w:asciiTheme="minorHAnsi" w:hAnsiTheme="minorHAnsi" w:cstheme="minorHAnsi"/>
          <w:i/>
          <w:sz w:val="16"/>
          <w:szCs w:val="16"/>
        </w:rPr>
      </w:pPr>
    </w:p>
    <w:p w14:paraId="5E6A0A1B" w14:textId="77777777" w:rsidR="00596676" w:rsidRDefault="00596676" w:rsidP="00596676">
      <w:pPr>
        <w:ind w:left="5398" w:right="68" w:hanging="153"/>
        <w:jc w:val="center"/>
        <w:rPr>
          <w:rFonts w:asciiTheme="minorHAnsi" w:hAnsiTheme="minorHAnsi" w:cstheme="minorHAnsi"/>
          <w:i/>
          <w:sz w:val="16"/>
          <w:szCs w:val="16"/>
        </w:rPr>
      </w:pPr>
    </w:p>
    <w:p w14:paraId="25128E65" w14:textId="77777777" w:rsidR="00596676" w:rsidRDefault="00596676" w:rsidP="00596676">
      <w:pPr>
        <w:ind w:left="5398" w:right="68" w:hanging="153"/>
        <w:jc w:val="center"/>
        <w:rPr>
          <w:rFonts w:asciiTheme="minorHAnsi" w:hAnsiTheme="minorHAnsi" w:cstheme="minorHAnsi"/>
          <w:i/>
          <w:sz w:val="16"/>
          <w:szCs w:val="16"/>
        </w:rPr>
      </w:pPr>
    </w:p>
    <w:p w14:paraId="53ED7156" w14:textId="77777777" w:rsidR="00596676" w:rsidRDefault="00596676" w:rsidP="00596676">
      <w:pPr>
        <w:spacing w:line="240" w:lineRule="auto"/>
        <w:ind w:left="5670" w:right="68"/>
        <w:jc w:val="center"/>
        <w:rPr>
          <w:rFonts w:ascii="Calibri" w:hAnsi="Calibri" w:cs="Calibri"/>
          <w:i/>
          <w:sz w:val="16"/>
          <w:szCs w:val="16"/>
        </w:rPr>
      </w:pPr>
    </w:p>
    <w:p w14:paraId="5721D65E" w14:textId="77777777" w:rsidR="00596676" w:rsidRDefault="00596676" w:rsidP="00596676">
      <w:pPr>
        <w:spacing w:line="240" w:lineRule="auto"/>
        <w:ind w:left="5670" w:right="68"/>
        <w:jc w:val="center"/>
        <w:rPr>
          <w:rFonts w:ascii="Calibri" w:hAnsi="Calibri" w:cs="Calibri"/>
          <w:i/>
          <w:sz w:val="16"/>
          <w:szCs w:val="16"/>
        </w:rPr>
      </w:pPr>
    </w:p>
    <w:p w14:paraId="4829C417" w14:textId="77777777" w:rsidR="00596676" w:rsidRDefault="00596676" w:rsidP="00596676">
      <w:pPr>
        <w:spacing w:line="240" w:lineRule="auto"/>
        <w:ind w:left="5670" w:right="68"/>
        <w:jc w:val="center"/>
        <w:rPr>
          <w:rFonts w:ascii="Calibri" w:hAnsi="Calibri" w:cs="Calibri"/>
          <w:i/>
          <w:sz w:val="16"/>
          <w:szCs w:val="16"/>
        </w:rPr>
      </w:pPr>
    </w:p>
    <w:p w14:paraId="05548E6F" w14:textId="77777777" w:rsidR="00596676" w:rsidRDefault="00596676" w:rsidP="00596676">
      <w:pPr>
        <w:spacing w:line="240" w:lineRule="auto"/>
        <w:ind w:left="5670" w:right="68"/>
        <w:jc w:val="center"/>
        <w:rPr>
          <w:rFonts w:ascii="Calibri" w:hAnsi="Calibri" w:cs="Calibri"/>
          <w:i/>
          <w:sz w:val="16"/>
          <w:szCs w:val="16"/>
        </w:rPr>
      </w:pPr>
    </w:p>
    <w:p w14:paraId="17E8F744" w14:textId="77777777" w:rsidR="00596676" w:rsidRDefault="00596676" w:rsidP="00596676">
      <w:pPr>
        <w:spacing w:line="240" w:lineRule="auto"/>
        <w:ind w:left="5670" w:right="68"/>
        <w:jc w:val="center"/>
        <w:rPr>
          <w:rFonts w:ascii="Calibri" w:hAnsi="Calibri" w:cs="Calibri"/>
          <w:i/>
          <w:sz w:val="16"/>
          <w:szCs w:val="16"/>
        </w:rPr>
      </w:pPr>
    </w:p>
    <w:p w14:paraId="5F62B55B" w14:textId="77777777" w:rsidR="00596676" w:rsidRDefault="00596676" w:rsidP="00596676">
      <w:pPr>
        <w:spacing w:line="240" w:lineRule="auto"/>
        <w:ind w:left="5670" w:right="68"/>
        <w:jc w:val="center"/>
        <w:rPr>
          <w:rFonts w:ascii="Calibri" w:hAnsi="Calibri" w:cs="Calibri"/>
          <w:i/>
          <w:sz w:val="16"/>
          <w:szCs w:val="16"/>
        </w:rPr>
      </w:pPr>
    </w:p>
    <w:p w14:paraId="68D4531A" w14:textId="77777777" w:rsidR="00596676" w:rsidRDefault="00596676" w:rsidP="00596676">
      <w:pPr>
        <w:spacing w:line="240" w:lineRule="auto"/>
        <w:ind w:left="5670" w:right="68"/>
        <w:jc w:val="center"/>
        <w:rPr>
          <w:rFonts w:ascii="Calibri" w:hAnsi="Calibri" w:cs="Calibri"/>
          <w:i/>
          <w:sz w:val="16"/>
          <w:szCs w:val="16"/>
        </w:rPr>
      </w:pPr>
    </w:p>
    <w:p w14:paraId="3484EDA1" w14:textId="77777777" w:rsidR="00596676" w:rsidRDefault="00596676" w:rsidP="00596676">
      <w:pPr>
        <w:spacing w:line="240" w:lineRule="auto"/>
        <w:ind w:left="5670" w:right="68"/>
        <w:jc w:val="center"/>
        <w:rPr>
          <w:rFonts w:ascii="Calibri" w:hAnsi="Calibri" w:cs="Calibri"/>
          <w:i/>
          <w:sz w:val="16"/>
          <w:szCs w:val="16"/>
        </w:rPr>
      </w:pPr>
    </w:p>
    <w:p w14:paraId="6A9D0384" w14:textId="77777777" w:rsidR="00596676" w:rsidRDefault="00596676" w:rsidP="00596676">
      <w:pPr>
        <w:spacing w:line="240" w:lineRule="auto"/>
        <w:ind w:left="5670" w:right="68"/>
        <w:jc w:val="center"/>
        <w:rPr>
          <w:rFonts w:ascii="Calibri" w:hAnsi="Calibri" w:cs="Calibri"/>
          <w:i/>
          <w:sz w:val="16"/>
          <w:szCs w:val="16"/>
        </w:rPr>
      </w:pPr>
    </w:p>
    <w:p w14:paraId="249CCA7A" w14:textId="77777777" w:rsidR="00596676" w:rsidRDefault="00596676" w:rsidP="00596676">
      <w:pPr>
        <w:spacing w:line="240" w:lineRule="auto"/>
        <w:ind w:left="5670" w:right="68"/>
        <w:jc w:val="center"/>
        <w:rPr>
          <w:rFonts w:ascii="Calibri" w:hAnsi="Calibri" w:cs="Calibri"/>
          <w:i/>
          <w:sz w:val="16"/>
          <w:szCs w:val="16"/>
        </w:rPr>
      </w:pPr>
    </w:p>
    <w:p w14:paraId="2E1076E6" w14:textId="77777777" w:rsidR="00596676" w:rsidRDefault="00596676" w:rsidP="00596676">
      <w:pPr>
        <w:spacing w:line="240" w:lineRule="auto"/>
        <w:ind w:left="5670" w:right="68"/>
        <w:jc w:val="center"/>
        <w:rPr>
          <w:rFonts w:ascii="Calibri" w:hAnsi="Calibri" w:cs="Calibri"/>
          <w:i/>
          <w:sz w:val="16"/>
          <w:szCs w:val="16"/>
        </w:rPr>
      </w:pPr>
    </w:p>
    <w:p w14:paraId="48AE2175" w14:textId="77777777" w:rsidR="00596676" w:rsidRDefault="00596676" w:rsidP="00596676">
      <w:pPr>
        <w:spacing w:line="240" w:lineRule="auto"/>
        <w:ind w:left="5670" w:right="68"/>
        <w:jc w:val="center"/>
        <w:rPr>
          <w:rFonts w:ascii="Calibri" w:hAnsi="Calibri" w:cs="Calibri"/>
          <w:i/>
          <w:sz w:val="16"/>
          <w:szCs w:val="16"/>
        </w:rPr>
      </w:pPr>
    </w:p>
    <w:p w14:paraId="5B465F6B" w14:textId="77777777" w:rsidR="00596676" w:rsidRDefault="00596676" w:rsidP="00596676">
      <w:pPr>
        <w:spacing w:line="240" w:lineRule="auto"/>
        <w:ind w:left="5670" w:right="68"/>
        <w:jc w:val="center"/>
        <w:rPr>
          <w:rFonts w:ascii="Calibri" w:hAnsi="Calibri" w:cs="Calibri"/>
          <w:i/>
          <w:sz w:val="16"/>
          <w:szCs w:val="16"/>
        </w:rPr>
      </w:pPr>
    </w:p>
    <w:p w14:paraId="35C76483" w14:textId="77777777" w:rsidR="00596676" w:rsidRDefault="00596676" w:rsidP="00596676">
      <w:pPr>
        <w:spacing w:line="240" w:lineRule="auto"/>
        <w:ind w:left="5670" w:right="68"/>
        <w:jc w:val="center"/>
        <w:rPr>
          <w:rFonts w:ascii="Calibri" w:hAnsi="Calibri" w:cs="Calibri"/>
          <w:i/>
          <w:sz w:val="16"/>
          <w:szCs w:val="16"/>
        </w:rPr>
      </w:pPr>
    </w:p>
    <w:p w14:paraId="3D67CADC" w14:textId="77777777" w:rsidR="00596676" w:rsidRDefault="00596676" w:rsidP="00596676">
      <w:pPr>
        <w:spacing w:line="240" w:lineRule="auto"/>
        <w:ind w:left="5670" w:right="68"/>
        <w:jc w:val="center"/>
        <w:rPr>
          <w:rFonts w:ascii="Calibri" w:hAnsi="Calibri" w:cs="Calibri"/>
          <w:i/>
          <w:sz w:val="16"/>
          <w:szCs w:val="16"/>
        </w:rPr>
      </w:pPr>
    </w:p>
    <w:p w14:paraId="51DE2885" w14:textId="77777777" w:rsidR="00596676" w:rsidRDefault="00596676" w:rsidP="00596676">
      <w:pPr>
        <w:spacing w:line="240" w:lineRule="auto"/>
        <w:ind w:left="5670" w:right="68"/>
        <w:jc w:val="center"/>
        <w:rPr>
          <w:rFonts w:ascii="Calibri" w:hAnsi="Calibri" w:cs="Calibri"/>
          <w:i/>
          <w:sz w:val="16"/>
          <w:szCs w:val="16"/>
        </w:rPr>
      </w:pPr>
    </w:p>
    <w:p w14:paraId="52C564E9" w14:textId="77777777" w:rsidR="00596676" w:rsidRDefault="00596676" w:rsidP="00596676">
      <w:pPr>
        <w:spacing w:line="240" w:lineRule="auto"/>
        <w:ind w:left="5670" w:right="68"/>
        <w:jc w:val="center"/>
        <w:rPr>
          <w:rFonts w:ascii="Calibri" w:hAnsi="Calibri" w:cs="Calibri"/>
          <w:i/>
          <w:sz w:val="16"/>
          <w:szCs w:val="16"/>
        </w:rPr>
      </w:pPr>
    </w:p>
    <w:p w14:paraId="79BD1C60" w14:textId="77777777" w:rsidR="00596676" w:rsidRDefault="00596676" w:rsidP="00596676">
      <w:pPr>
        <w:spacing w:line="240" w:lineRule="auto"/>
        <w:ind w:left="5670" w:right="68"/>
        <w:jc w:val="center"/>
        <w:rPr>
          <w:rFonts w:ascii="Calibri" w:hAnsi="Calibri" w:cs="Calibri"/>
          <w:i/>
          <w:sz w:val="16"/>
          <w:szCs w:val="16"/>
        </w:rPr>
      </w:pPr>
    </w:p>
    <w:p w14:paraId="66F697FE" w14:textId="77777777" w:rsidR="00596676" w:rsidRDefault="00596676" w:rsidP="00596676">
      <w:pPr>
        <w:spacing w:line="240" w:lineRule="auto"/>
        <w:ind w:left="5670" w:right="68"/>
        <w:jc w:val="center"/>
        <w:rPr>
          <w:rFonts w:ascii="Calibri" w:hAnsi="Calibri" w:cs="Calibri"/>
          <w:i/>
          <w:sz w:val="16"/>
          <w:szCs w:val="16"/>
        </w:rPr>
      </w:pPr>
    </w:p>
    <w:p w14:paraId="1D31D4B3" w14:textId="77777777" w:rsidR="00596676" w:rsidRDefault="00596676" w:rsidP="00596676">
      <w:pPr>
        <w:spacing w:line="240" w:lineRule="auto"/>
        <w:ind w:left="5670" w:right="68"/>
        <w:jc w:val="center"/>
        <w:rPr>
          <w:rFonts w:ascii="Calibri" w:hAnsi="Calibri" w:cs="Calibri"/>
          <w:i/>
          <w:sz w:val="16"/>
          <w:szCs w:val="16"/>
        </w:rPr>
      </w:pPr>
    </w:p>
    <w:p w14:paraId="1BB9A04F" w14:textId="77777777" w:rsidR="00596676" w:rsidRDefault="00596676" w:rsidP="00596676">
      <w:pPr>
        <w:spacing w:line="240" w:lineRule="auto"/>
        <w:ind w:left="5670" w:right="68"/>
        <w:jc w:val="center"/>
        <w:rPr>
          <w:rFonts w:ascii="Calibri" w:hAnsi="Calibri" w:cs="Calibri"/>
          <w:i/>
          <w:sz w:val="16"/>
          <w:szCs w:val="16"/>
        </w:rPr>
      </w:pPr>
    </w:p>
    <w:p w14:paraId="3B47C2E7" w14:textId="77777777" w:rsidR="00596676" w:rsidRPr="00533FAA" w:rsidRDefault="00596676" w:rsidP="00596676">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t xml:space="preserve">ZAŁĄCZNIK NR 13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p>
    <w:p w14:paraId="4B0CE757" w14:textId="77777777" w:rsidR="00596676" w:rsidRDefault="00596676" w:rsidP="00596676">
      <w:pPr>
        <w:pStyle w:val="Akapitzlist"/>
        <w:spacing w:before="120" w:line="276" w:lineRule="auto"/>
        <w:ind w:left="284"/>
        <w:jc w:val="left"/>
        <w:outlineLvl w:val="0"/>
        <w:rPr>
          <w:rFonts w:asciiTheme="minorHAnsi" w:hAnsiTheme="minorHAnsi" w:cstheme="minorHAnsi"/>
          <w:b/>
          <w:sz w:val="20"/>
        </w:rPr>
      </w:pPr>
    </w:p>
    <w:p w14:paraId="4913E320" w14:textId="77777777" w:rsidR="00596676" w:rsidRDefault="00596676" w:rsidP="00596676">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596676" w:rsidRPr="006B56FD" w14:paraId="2AA0E6AB" w14:textId="77777777" w:rsidTr="00EB7CAB">
        <w:trPr>
          <w:trHeight w:val="1820"/>
        </w:trPr>
        <w:tc>
          <w:tcPr>
            <w:tcW w:w="3965" w:type="dxa"/>
            <w:tcBorders>
              <w:right w:val="single" w:sz="4" w:space="0" w:color="auto"/>
            </w:tcBorders>
          </w:tcPr>
          <w:p w14:paraId="1AFD1965" w14:textId="77777777" w:rsidR="00596676" w:rsidRPr="006B56FD" w:rsidRDefault="00596676" w:rsidP="00EB7CAB">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7AC3F834" w14:textId="77777777" w:rsidR="00596676" w:rsidRPr="006B56FD" w:rsidRDefault="00596676" w:rsidP="00EB7CAB">
            <w:pPr>
              <w:ind w:right="28"/>
              <w:jc w:val="left"/>
              <w:rPr>
                <w:rFonts w:asciiTheme="minorHAnsi" w:hAnsiTheme="minorHAnsi" w:cstheme="minorHAnsi"/>
                <w:sz w:val="20"/>
              </w:rPr>
            </w:pPr>
          </w:p>
          <w:p w14:paraId="4B15CBCA" w14:textId="77777777" w:rsidR="00596676" w:rsidRPr="006B56FD" w:rsidRDefault="00596676" w:rsidP="00EB7CAB">
            <w:pPr>
              <w:ind w:right="28"/>
              <w:jc w:val="center"/>
              <w:rPr>
                <w:rFonts w:asciiTheme="minorHAnsi" w:hAnsiTheme="minorHAnsi" w:cstheme="minorHAnsi"/>
                <w:sz w:val="20"/>
              </w:rPr>
            </w:pPr>
            <w:r w:rsidRPr="006B56FD">
              <w:rPr>
                <w:rFonts w:asciiTheme="minorHAnsi" w:hAnsiTheme="minorHAnsi" w:cstheme="minorHAnsi"/>
                <w:sz w:val="20"/>
              </w:rPr>
              <w:t>…………………………………………………</w:t>
            </w:r>
          </w:p>
          <w:p w14:paraId="1E37E99D" w14:textId="77777777" w:rsidR="00596676" w:rsidRPr="006B56FD" w:rsidRDefault="00596676" w:rsidP="00EB7CAB">
            <w:pPr>
              <w:ind w:right="28"/>
              <w:jc w:val="center"/>
              <w:rPr>
                <w:rFonts w:asciiTheme="minorHAnsi" w:hAnsiTheme="minorHAnsi" w:cstheme="minorHAnsi"/>
                <w:sz w:val="20"/>
              </w:rPr>
            </w:pPr>
            <w:r w:rsidRPr="006B56FD">
              <w:rPr>
                <w:rFonts w:asciiTheme="minorHAnsi" w:hAnsiTheme="minorHAnsi" w:cstheme="minorHAnsi"/>
                <w:sz w:val="20"/>
              </w:rPr>
              <w:t>……………………………………………….</w:t>
            </w:r>
          </w:p>
          <w:p w14:paraId="6209EEB8" w14:textId="77777777" w:rsidR="00596676" w:rsidRPr="006B56FD" w:rsidRDefault="00596676" w:rsidP="00EB7CAB">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3217FC02" w14:textId="77777777" w:rsidR="00596676" w:rsidRPr="006B56FD" w:rsidRDefault="00596676" w:rsidP="00EB7CAB">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D2BB988" w14:textId="77777777" w:rsidR="00596676" w:rsidRPr="006B56FD" w:rsidRDefault="00596676" w:rsidP="00EB7CAB">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98A51" w14:textId="77777777" w:rsidR="00596676" w:rsidRPr="006B56FD" w:rsidRDefault="00596676" w:rsidP="00EB7CAB">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EBC458D" w14:textId="77777777" w:rsidR="00596676" w:rsidRPr="008519BC" w:rsidRDefault="00596676" w:rsidP="00EB7CAB">
            <w:pPr>
              <w:spacing w:line="240" w:lineRule="auto"/>
              <w:contextualSpacing/>
              <w:jc w:val="center"/>
              <w:rPr>
                <w:rFonts w:asciiTheme="minorHAnsi" w:eastAsia="Calibri" w:hAnsiTheme="minorHAnsi" w:cstheme="minorHAnsi"/>
                <w:b/>
              </w:rPr>
            </w:pPr>
            <w:r w:rsidRPr="008519BC">
              <w:rPr>
                <w:rFonts w:asciiTheme="minorHAnsi" w:eastAsia="Calibri" w:hAnsiTheme="minorHAnsi" w:cstheme="minorHAnsi"/>
                <w:b/>
              </w:rPr>
              <w:t>PGE Dystrybucja S.A.</w:t>
            </w:r>
          </w:p>
          <w:p w14:paraId="77C52370" w14:textId="77777777" w:rsidR="00596676" w:rsidRPr="008519BC" w:rsidRDefault="00596676" w:rsidP="00EB7CAB">
            <w:pPr>
              <w:spacing w:before="120" w:after="120" w:line="240" w:lineRule="auto"/>
              <w:contextualSpacing/>
              <w:jc w:val="center"/>
              <w:rPr>
                <w:rFonts w:asciiTheme="minorHAnsi" w:eastAsia="Calibri" w:hAnsiTheme="minorHAnsi" w:cstheme="minorHAnsi"/>
              </w:rPr>
            </w:pPr>
            <w:r w:rsidRPr="008519BC">
              <w:rPr>
                <w:rFonts w:asciiTheme="minorHAnsi" w:eastAsia="Calibri" w:hAnsiTheme="minorHAnsi" w:cstheme="minorHAnsi"/>
              </w:rPr>
              <w:t>w imieniu i na rzecz której działa:</w:t>
            </w:r>
          </w:p>
          <w:p w14:paraId="60ED6B22" w14:textId="77777777" w:rsidR="00596676" w:rsidRPr="008519BC" w:rsidRDefault="00596676" w:rsidP="00EB7CAB">
            <w:pPr>
              <w:spacing w:line="240" w:lineRule="auto"/>
              <w:jc w:val="center"/>
              <w:rPr>
                <w:rFonts w:asciiTheme="minorHAnsi" w:eastAsiaTheme="majorEastAsia" w:hAnsiTheme="minorHAnsi" w:cstheme="minorHAnsi"/>
                <w:b/>
                <w:iCs/>
              </w:rPr>
            </w:pPr>
            <w:r w:rsidRPr="008519BC">
              <w:rPr>
                <w:rFonts w:asciiTheme="minorHAnsi" w:eastAsiaTheme="majorEastAsia" w:hAnsiTheme="minorHAnsi" w:cstheme="minorHAnsi"/>
                <w:b/>
                <w:iCs/>
              </w:rPr>
              <w:t>Dystrybucja S.A. Oddział</w:t>
            </w:r>
            <w:r w:rsidRPr="008519BC">
              <w:rPr>
                <w:rFonts w:asciiTheme="minorHAnsi" w:eastAsiaTheme="majorEastAsia" w:hAnsiTheme="minorHAnsi" w:cstheme="minorHAnsi"/>
                <w:b/>
                <w:iCs/>
              </w:rPr>
              <w:br/>
              <w:t xml:space="preserve"> Skarżysko-Kamienna</w:t>
            </w:r>
          </w:p>
          <w:p w14:paraId="0F33E37A" w14:textId="77777777" w:rsidR="00596676" w:rsidRPr="008519BC" w:rsidRDefault="00596676" w:rsidP="00EB7CAB">
            <w:pPr>
              <w:spacing w:line="240" w:lineRule="auto"/>
              <w:jc w:val="center"/>
              <w:rPr>
                <w:rFonts w:asciiTheme="minorHAnsi" w:eastAsiaTheme="majorEastAsia" w:hAnsiTheme="minorHAnsi" w:cstheme="minorHAnsi"/>
                <w:b/>
                <w:iCs/>
              </w:rPr>
            </w:pPr>
            <w:r w:rsidRPr="008519BC">
              <w:rPr>
                <w:rFonts w:asciiTheme="minorHAnsi" w:eastAsiaTheme="majorEastAsia" w:hAnsiTheme="minorHAnsi" w:cstheme="minorHAnsi"/>
                <w:b/>
                <w:iCs/>
              </w:rPr>
              <w:t>Al. Marszałka J. Piłsudskiego 51</w:t>
            </w:r>
          </w:p>
          <w:p w14:paraId="54AA76EB" w14:textId="77777777" w:rsidR="00596676" w:rsidRPr="006B56FD" w:rsidRDefault="00596676" w:rsidP="00EB7CAB">
            <w:pPr>
              <w:spacing w:line="360" w:lineRule="auto"/>
              <w:jc w:val="center"/>
              <w:rPr>
                <w:rFonts w:asciiTheme="minorHAnsi" w:eastAsiaTheme="majorEastAsia" w:hAnsiTheme="minorHAnsi" w:cstheme="minorHAnsi"/>
                <w:i/>
                <w:iCs/>
                <w:sz w:val="20"/>
              </w:rPr>
            </w:pPr>
            <w:r w:rsidRPr="008519BC">
              <w:rPr>
                <w:rFonts w:asciiTheme="minorHAnsi" w:eastAsiaTheme="majorEastAsia" w:hAnsiTheme="minorHAnsi" w:cstheme="minorHAnsi"/>
                <w:b/>
                <w:iCs/>
              </w:rPr>
              <w:t>26-110 Skarżysko-Kamienna</w:t>
            </w:r>
          </w:p>
        </w:tc>
      </w:tr>
    </w:tbl>
    <w:p w14:paraId="79BE0B07" w14:textId="77777777" w:rsidR="00596676" w:rsidRDefault="00596676" w:rsidP="00596676">
      <w:pPr>
        <w:pStyle w:val="Akapitzlist"/>
        <w:spacing w:before="120" w:line="276" w:lineRule="auto"/>
        <w:ind w:left="284"/>
        <w:jc w:val="left"/>
        <w:outlineLvl w:val="0"/>
        <w:rPr>
          <w:rFonts w:asciiTheme="minorHAnsi" w:hAnsiTheme="minorHAnsi" w:cstheme="minorHAnsi"/>
          <w:b/>
          <w:sz w:val="20"/>
        </w:rPr>
      </w:pPr>
    </w:p>
    <w:p w14:paraId="0ABA14BE" w14:textId="77777777" w:rsidR="00596676" w:rsidRDefault="00596676" w:rsidP="00596676">
      <w:pPr>
        <w:pStyle w:val="Akapitzlist"/>
        <w:spacing w:before="120" w:line="276" w:lineRule="auto"/>
        <w:ind w:left="284"/>
        <w:jc w:val="left"/>
        <w:outlineLvl w:val="0"/>
        <w:rPr>
          <w:rFonts w:asciiTheme="minorHAnsi" w:hAnsiTheme="minorHAnsi" w:cstheme="minorHAnsi"/>
          <w:b/>
          <w:sz w:val="20"/>
        </w:rPr>
      </w:pPr>
    </w:p>
    <w:p w14:paraId="1FBA609E" w14:textId="77777777" w:rsidR="00596676" w:rsidRPr="007044E3" w:rsidRDefault="00596676" w:rsidP="00596676">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C194B97" w14:textId="77777777" w:rsidR="00596676" w:rsidRPr="002C6BA0" w:rsidRDefault="00596676" w:rsidP="00596676">
      <w:pPr>
        <w:spacing w:after="120" w:line="240" w:lineRule="auto"/>
        <w:ind w:left="720"/>
        <w:rPr>
          <w:rFonts w:asciiTheme="minorHAnsi" w:hAnsiTheme="minorHAnsi" w:cstheme="minorHAnsi"/>
          <w:b/>
          <w:bCs/>
          <w:sz w:val="20"/>
          <w:lang w:eastAsia="pl-PL"/>
        </w:rPr>
      </w:pPr>
      <w:r>
        <w:rPr>
          <w:rFonts w:asciiTheme="minorHAnsi" w:hAnsiTheme="minorHAnsi" w:cstheme="minorHAnsi"/>
          <w:sz w:val="20"/>
          <w:lang w:eastAsia="pl-PL"/>
        </w:rPr>
        <w:t xml:space="preserve">W związku z udziałem Wykonawcy </w:t>
      </w:r>
      <w:r w:rsidRPr="004B4556">
        <w:rPr>
          <w:rFonts w:asciiTheme="minorHAnsi" w:hAnsiTheme="minorHAnsi" w:cstheme="minorHAnsi"/>
          <w:sz w:val="20"/>
          <w:lang w:eastAsia="pl-PL"/>
        </w:rPr>
        <w:t xml:space="preserve">w postępowaniu zakupowym </w:t>
      </w:r>
      <w:r>
        <w:rPr>
          <w:rFonts w:asciiTheme="minorHAnsi" w:hAnsiTheme="minorHAnsi" w:cstheme="minorHAnsi"/>
          <w:sz w:val="20"/>
          <w:lang w:eastAsia="pl-PL"/>
        </w:rPr>
        <w:t>nr</w:t>
      </w:r>
      <w:r>
        <w:rPr>
          <w:rFonts w:ascii="Arial" w:hAnsi="Arial" w:cs="Arial"/>
          <w:b/>
          <w:bCs/>
          <w:color w:val="000000"/>
          <w:sz w:val="23"/>
          <w:szCs w:val="23"/>
          <w:shd w:val="clear" w:color="auto" w:fill="FDFDFD"/>
        </w:rPr>
        <w:t xml:space="preserve">. </w:t>
      </w:r>
      <w:r w:rsidRPr="002C6BA0">
        <w:rPr>
          <w:rFonts w:asciiTheme="minorHAnsi" w:hAnsiTheme="minorHAnsi" w:cstheme="minorHAnsi"/>
          <w:b/>
          <w:bCs/>
          <w:sz w:val="20"/>
          <w:lang w:eastAsia="pl-PL"/>
        </w:rPr>
        <w:t>POST/DYS/OSK/LZA/</w:t>
      </w:r>
      <w:r>
        <w:rPr>
          <w:rFonts w:asciiTheme="minorHAnsi" w:hAnsiTheme="minorHAnsi" w:cstheme="minorHAnsi"/>
          <w:b/>
          <w:bCs/>
          <w:sz w:val="20"/>
          <w:lang w:eastAsia="pl-PL"/>
        </w:rPr>
        <w:t>02498</w:t>
      </w:r>
      <w:r w:rsidRPr="002C6BA0">
        <w:rPr>
          <w:rFonts w:asciiTheme="minorHAnsi" w:hAnsiTheme="minorHAnsi" w:cstheme="minorHAnsi"/>
          <w:b/>
          <w:bCs/>
          <w:sz w:val="20"/>
          <w:lang w:eastAsia="pl-PL"/>
        </w:rPr>
        <w:t>/2023</w:t>
      </w:r>
    </w:p>
    <w:p w14:paraId="0175B08F" w14:textId="77777777" w:rsidR="00596676" w:rsidRPr="002C6BA0" w:rsidRDefault="00596676" w:rsidP="00596676">
      <w:pPr>
        <w:spacing w:after="120" w:line="240" w:lineRule="auto"/>
        <w:ind w:left="720"/>
        <w:rPr>
          <w:rFonts w:asciiTheme="minorHAnsi" w:hAnsiTheme="minorHAnsi" w:cstheme="minorHAnsi"/>
          <w:b/>
          <w:bCs/>
          <w:sz w:val="20"/>
        </w:rPr>
      </w:pPr>
      <w:r w:rsidRPr="002C6BA0">
        <w:rPr>
          <w:rFonts w:asciiTheme="minorHAnsi" w:hAnsiTheme="minorHAnsi" w:cstheme="minorHAnsi"/>
          <w:sz w:val="20"/>
          <w:lang w:eastAsia="pl-PL"/>
        </w:rPr>
        <w:t xml:space="preserve">prowadzonym w trybie przetargu nieograniczonego w celu zawarcia umowy ramowej pn. </w:t>
      </w:r>
      <w:r w:rsidRPr="001354C7">
        <w:rPr>
          <w:rFonts w:asciiTheme="minorHAnsi" w:hAnsiTheme="minorHAnsi" w:cstheme="minorHAnsi"/>
          <w:b/>
          <w:bCs/>
          <w:sz w:val="20"/>
        </w:rPr>
        <w:t>Modernizacja pokrycia dachowego budynku stacyjnego w GPZ Kunów</w:t>
      </w:r>
      <w:r w:rsidRPr="00F33770">
        <w:rPr>
          <w:rFonts w:asciiTheme="minorHAnsi" w:hAnsiTheme="minorHAnsi" w:cstheme="minorHAnsi"/>
          <w:b/>
          <w:bCs/>
          <w:sz w:val="20"/>
        </w:rPr>
        <w:t>.</w:t>
      </w:r>
      <w:r w:rsidRPr="002C6BA0">
        <w:rPr>
          <w:rFonts w:asciiTheme="minorHAnsi" w:hAnsiTheme="minorHAnsi" w:cstheme="minorHAnsi"/>
          <w:sz w:val="20"/>
        </w:rPr>
        <w:t>, po</w:t>
      </w:r>
      <w:r w:rsidRPr="002C6BA0">
        <w:rPr>
          <w:rFonts w:asciiTheme="minorHAnsi" w:hAnsiTheme="minorHAnsi" w:cstheme="minorHAnsi"/>
          <w:sz w:val="20"/>
          <w:lang w:eastAsia="pl-PL"/>
        </w:rPr>
        <w:t>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596676" w:rsidRPr="004B4556" w14:paraId="29E4BED8" w14:textId="77777777" w:rsidTr="00EB7CAB">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B03031E" w14:textId="77777777" w:rsidR="00596676" w:rsidRPr="005A3030" w:rsidRDefault="00596676" w:rsidP="00EB7CAB">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D9B4CF8" w14:textId="77777777" w:rsidR="00596676" w:rsidRPr="005A3030" w:rsidRDefault="00596676" w:rsidP="00EB7CAB">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596676" w:rsidRPr="004B4556" w14:paraId="1A38E96E" w14:textId="77777777" w:rsidTr="00EB7CAB">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7A201D" w14:textId="77777777" w:rsidR="00596676" w:rsidRPr="005B568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332EC27E" w14:textId="77777777" w:rsidR="00596676" w:rsidRDefault="00596676" w:rsidP="00EB7CAB">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23E819F7" w14:textId="77777777" w:rsidR="00596676" w:rsidRPr="005B5686" w:rsidRDefault="00596676" w:rsidP="00EB7CAB">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596676" w:rsidRPr="004B4556" w14:paraId="150472E1" w14:textId="77777777" w:rsidTr="00EB7CAB">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145FEC7E" w14:textId="77777777" w:rsidR="00596676" w:rsidRPr="005B568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3F0054D9" w14:textId="77777777" w:rsidR="00596676" w:rsidRDefault="00596676" w:rsidP="00EB7CAB">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0AC3CFB8" w14:textId="77777777" w:rsidR="00596676" w:rsidRPr="005B5686" w:rsidRDefault="00596676" w:rsidP="00EB7CAB">
            <w:pPr>
              <w:rPr>
                <w:rFonts w:asciiTheme="minorHAnsi" w:hAnsiTheme="minorHAnsi" w:cstheme="minorHAnsi"/>
                <w:sz w:val="20"/>
              </w:rPr>
            </w:pPr>
            <w:r w:rsidRPr="005A3030">
              <w:rPr>
                <w:rFonts w:asciiTheme="minorHAnsi" w:hAnsiTheme="minorHAnsi" w:cstheme="minorHAnsi"/>
                <w:sz w:val="20"/>
              </w:rPr>
              <w:t>...</w:t>
            </w:r>
          </w:p>
        </w:tc>
      </w:tr>
      <w:tr w:rsidR="00596676" w:rsidRPr="004B4556" w14:paraId="5F02FEE8" w14:textId="77777777" w:rsidTr="00EB7CAB">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6B7DB95" w14:textId="77777777" w:rsidR="00596676" w:rsidRPr="005B568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66FC5A9"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FEB8C3" w14:textId="77777777" w:rsidR="00596676" w:rsidRPr="005B5686" w:rsidRDefault="00596676" w:rsidP="00EB7CA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596676" w:rsidRPr="004B4556" w14:paraId="5BD15E95" w14:textId="77777777" w:rsidTr="00EB7CAB">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FA040B" w14:textId="77777777" w:rsidR="00596676" w:rsidRPr="005B568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6279D3D7"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76C0C1A2" w14:textId="77777777" w:rsidR="00596676" w:rsidRPr="005B5686" w:rsidRDefault="00596676" w:rsidP="00EB7CA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596676" w:rsidRPr="004B4556" w14:paraId="5103D6AC"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26685A" w14:textId="77777777" w:rsidR="00596676" w:rsidRPr="005B568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7E7DFF96"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2C314DA" w14:textId="77777777" w:rsidR="00596676" w:rsidRPr="005B5686" w:rsidRDefault="00596676" w:rsidP="00EB7CA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596676" w:rsidRPr="004B4556" w14:paraId="7E472B33"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4F5868" w14:textId="77777777" w:rsidR="00596676" w:rsidRPr="005B568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DFF520A"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56FB35AE" w14:textId="77777777" w:rsidR="00596676" w:rsidRPr="005B5686" w:rsidRDefault="00596676" w:rsidP="00EB7CA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596676" w:rsidRPr="004B4556" w14:paraId="60382A4A"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B513F50" w14:textId="77777777" w:rsidR="00596676" w:rsidRPr="005B568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6F6963C"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7CEE6225" w14:textId="77777777" w:rsidR="00596676" w:rsidRPr="005B5686" w:rsidRDefault="00596676" w:rsidP="00EB7CA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596676" w:rsidRPr="004B4556" w14:paraId="62B0E67C"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5BB34AB"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59E07184"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26FB64A" w14:textId="77777777" w:rsidR="00596676" w:rsidRPr="005B5686" w:rsidRDefault="00596676" w:rsidP="00EB7CA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596676" w:rsidRPr="004B4556" w14:paraId="1409FD96"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7870654"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520A91D7" w14:textId="77777777" w:rsidR="00596676" w:rsidRDefault="00596676" w:rsidP="00EB7CAB">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7A89D053" w14:textId="77777777" w:rsidR="00596676" w:rsidRPr="007044E3" w:rsidRDefault="00596676" w:rsidP="00EB7CAB">
            <w:pPr>
              <w:rPr>
                <w:rFonts w:asciiTheme="minorHAnsi" w:hAnsiTheme="minorHAnsi" w:cstheme="minorHAnsi"/>
                <w:sz w:val="20"/>
              </w:rPr>
            </w:pPr>
            <w:r w:rsidRPr="005A3030">
              <w:rPr>
                <w:rFonts w:asciiTheme="minorHAnsi" w:hAnsiTheme="minorHAnsi" w:cstheme="minorHAnsi"/>
                <w:sz w:val="20"/>
              </w:rPr>
              <w:t>...</w:t>
            </w:r>
          </w:p>
        </w:tc>
      </w:tr>
      <w:tr w:rsidR="00596676" w:rsidRPr="004B4556" w14:paraId="54DCB5BE"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E5219AA"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0EAF751D"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C2C91A7" w14:textId="77777777" w:rsidR="00596676" w:rsidRPr="007044E3" w:rsidRDefault="00596676" w:rsidP="00EB7CAB">
            <w:pPr>
              <w:rPr>
                <w:rFonts w:asciiTheme="minorHAnsi" w:hAnsiTheme="minorHAnsi" w:cstheme="minorHAnsi"/>
                <w:sz w:val="20"/>
              </w:rPr>
            </w:pPr>
            <w:r w:rsidRPr="005A3030">
              <w:rPr>
                <w:rFonts w:asciiTheme="minorHAnsi" w:hAnsiTheme="minorHAnsi" w:cstheme="minorHAnsi"/>
                <w:sz w:val="20"/>
              </w:rPr>
              <w:t>...</w:t>
            </w:r>
          </w:p>
        </w:tc>
      </w:tr>
      <w:tr w:rsidR="00596676" w:rsidRPr="004B4556" w14:paraId="2DF6E8FC"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352074"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3B2AC13B"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7243CC06" w14:textId="77777777" w:rsidR="00596676" w:rsidRPr="007044E3" w:rsidRDefault="00596676" w:rsidP="00EB7CAB">
            <w:pPr>
              <w:rPr>
                <w:rFonts w:asciiTheme="minorHAnsi" w:hAnsiTheme="minorHAnsi" w:cstheme="minorHAnsi"/>
                <w:sz w:val="20"/>
              </w:rPr>
            </w:pPr>
            <w:r w:rsidRPr="005A3030">
              <w:rPr>
                <w:rFonts w:asciiTheme="minorHAnsi" w:hAnsiTheme="minorHAnsi" w:cstheme="minorHAnsi"/>
                <w:sz w:val="20"/>
              </w:rPr>
              <w:t>...</w:t>
            </w:r>
          </w:p>
        </w:tc>
      </w:tr>
      <w:tr w:rsidR="00596676" w:rsidRPr="004B4556" w14:paraId="6F3B3C6E"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454C71D"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3678CE2"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6694A2ED" w14:textId="77777777" w:rsidR="00596676" w:rsidRPr="007044E3" w:rsidRDefault="00596676" w:rsidP="00EB7CAB">
            <w:pPr>
              <w:rPr>
                <w:rFonts w:asciiTheme="minorHAnsi" w:hAnsiTheme="minorHAnsi" w:cstheme="minorHAnsi"/>
                <w:sz w:val="20"/>
              </w:rPr>
            </w:pPr>
            <w:r w:rsidRPr="005A3030">
              <w:rPr>
                <w:rFonts w:asciiTheme="minorHAnsi" w:hAnsiTheme="minorHAnsi" w:cstheme="minorHAnsi"/>
                <w:sz w:val="20"/>
              </w:rPr>
              <w:t>...</w:t>
            </w:r>
          </w:p>
        </w:tc>
      </w:tr>
      <w:tr w:rsidR="00596676" w:rsidRPr="004B4556" w14:paraId="236DD78F"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E8A3C19"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83079E7"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6C15F31" w14:textId="77777777" w:rsidR="00596676" w:rsidRPr="007044E3" w:rsidRDefault="00596676" w:rsidP="00EB7CAB">
            <w:pPr>
              <w:rPr>
                <w:rFonts w:asciiTheme="minorHAnsi" w:hAnsiTheme="minorHAnsi" w:cstheme="minorHAnsi"/>
                <w:sz w:val="20"/>
              </w:rPr>
            </w:pPr>
            <w:r w:rsidRPr="005A3030">
              <w:rPr>
                <w:rFonts w:asciiTheme="minorHAnsi" w:hAnsiTheme="minorHAnsi" w:cstheme="minorHAnsi"/>
                <w:sz w:val="20"/>
              </w:rPr>
              <w:t>...</w:t>
            </w:r>
          </w:p>
        </w:tc>
      </w:tr>
      <w:tr w:rsidR="00596676" w:rsidRPr="004B4556" w14:paraId="07DACE8B"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F34CFC"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BDD36B0" w14:textId="77777777" w:rsidR="00596676" w:rsidRPr="007044E3" w:rsidRDefault="00596676" w:rsidP="00EB7CAB">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5087E14B" w14:textId="77777777" w:rsidR="00596676" w:rsidRPr="007044E3" w:rsidRDefault="00596676" w:rsidP="00EB7CAB">
            <w:pPr>
              <w:rPr>
                <w:rFonts w:asciiTheme="minorHAnsi" w:hAnsiTheme="minorHAnsi" w:cstheme="minorHAnsi"/>
                <w:sz w:val="20"/>
              </w:rPr>
            </w:pPr>
            <w:r w:rsidRPr="005A3030">
              <w:rPr>
                <w:rFonts w:asciiTheme="minorHAnsi" w:hAnsiTheme="minorHAnsi" w:cstheme="minorHAnsi"/>
                <w:sz w:val="20"/>
              </w:rPr>
              <w:t>...</w:t>
            </w:r>
          </w:p>
        </w:tc>
      </w:tr>
      <w:tr w:rsidR="00596676" w:rsidRPr="004B4556" w14:paraId="4894ED39" w14:textId="77777777" w:rsidTr="00EB7CA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326B3B" w14:textId="77777777" w:rsidR="00596676" w:rsidRDefault="00596676" w:rsidP="00EB7CA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5948B43D" w14:textId="77777777" w:rsidR="00596676" w:rsidRDefault="00596676" w:rsidP="00EB7CAB">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55376119" w14:textId="77777777" w:rsidR="00596676" w:rsidRPr="007044E3" w:rsidRDefault="00596676" w:rsidP="00EB7CAB">
            <w:pPr>
              <w:rPr>
                <w:rFonts w:asciiTheme="minorHAnsi" w:hAnsiTheme="minorHAnsi" w:cstheme="minorHAnsi"/>
                <w:sz w:val="20"/>
              </w:rPr>
            </w:pPr>
            <w:r w:rsidRPr="005A3030">
              <w:rPr>
                <w:rFonts w:asciiTheme="minorHAnsi" w:hAnsiTheme="minorHAnsi" w:cstheme="minorHAnsi"/>
                <w:sz w:val="20"/>
              </w:rPr>
              <w:t>...</w:t>
            </w:r>
          </w:p>
        </w:tc>
      </w:tr>
    </w:tbl>
    <w:p w14:paraId="145D8830" w14:textId="77777777" w:rsidR="00596676" w:rsidRDefault="00596676" w:rsidP="00596676">
      <w:pPr>
        <w:rPr>
          <w:rFonts w:asciiTheme="minorHAnsi" w:hAnsiTheme="minorHAnsi" w:cstheme="minorHAnsi"/>
          <w:sz w:val="20"/>
        </w:rPr>
      </w:pPr>
    </w:p>
    <w:p w14:paraId="633E632A" w14:textId="77777777" w:rsidR="00596676" w:rsidRPr="004B4556" w:rsidRDefault="00596676" w:rsidP="00596676">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B6F3844" w14:textId="77777777" w:rsidR="00596676" w:rsidRDefault="00596676" w:rsidP="00596676">
      <w:pPr>
        <w:rPr>
          <w:rFonts w:asciiTheme="minorHAnsi" w:hAnsiTheme="minorHAnsi" w:cstheme="minorHAnsi"/>
          <w:sz w:val="20"/>
        </w:rPr>
      </w:pPr>
    </w:p>
    <w:p w14:paraId="24CE8C21" w14:textId="77777777" w:rsidR="00596676" w:rsidRDefault="00596676" w:rsidP="00596676">
      <w:pPr>
        <w:rPr>
          <w:rFonts w:asciiTheme="minorHAnsi" w:hAnsiTheme="minorHAnsi" w:cstheme="minorHAnsi"/>
          <w:sz w:val="20"/>
        </w:rPr>
      </w:pPr>
    </w:p>
    <w:p w14:paraId="22E2988B" w14:textId="77777777" w:rsidR="00596676" w:rsidRDefault="00596676" w:rsidP="00596676">
      <w:pPr>
        <w:rPr>
          <w:rFonts w:asciiTheme="minorHAnsi" w:hAnsiTheme="minorHAnsi" w:cstheme="minorHAnsi"/>
          <w:sz w:val="20"/>
        </w:rPr>
      </w:pPr>
    </w:p>
    <w:p w14:paraId="6A02DC11" w14:textId="77777777" w:rsidR="00596676" w:rsidRDefault="00596676" w:rsidP="00596676">
      <w:pPr>
        <w:rPr>
          <w:rFonts w:asciiTheme="minorHAnsi" w:hAnsiTheme="minorHAnsi" w:cstheme="minorHAnsi"/>
          <w:sz w:val="20"/>
        </w:rPr>
      </w:pPr>
    </w:p>
    <w:p w14:paraId="0AC174A3" w14:textId="77777777" w:rsidR="00596676" w:rsidRDefault="00596676" w:rsidP="00596676">
      <w:pPr>
        <w:rPr>
          <w:rFonts w:asciiTheme="minorHAnsi" w:hAnsiTheme="minorHAnsi" w:cstheme="minorHAnsi"/>
          <w:sz w:val="20"/>
        </w:rPr>
      </w:pPr>
    </w:p>
    <w:p w14:paraId="3AA43961" w14:textId="77777777" w:rsidR="00596676" w:rsidRPr="007044E3" w:rsidRDefault="00596676" w:rsidP="00596676">
      <w:pPr>
        <w:rPr>
          <w:rFonts w:asciiTheme="minorHAnsi" w:hAnsiTheme="minorHAnsi" w:cstheme="minorHAnsi"/>
          <w:sz w:val="20"/>
        </w:rPr>
      </w:pPr>
    </w:p>
    <w:p w14:paraId="4939FF80" w14:textId="77777777" w:rsidR="00596676" w:rsidRPr="004B4556" w:rsidRDefault="00596676" w:rsidP="00596676">
      <w:pPr>
        <w:rPr>
          <w:rFonts w:asciiTheme="minorHAnsi" w:hAnsiTheme="minorHAnsi" w:cstheme="minorHAnsi"/>
          <w:sz w:val="20"/>
        </w:rPr>
      </w:pPr>
    </w:p>
    <w:p w14:paraId="510BB35B" w14:textId="77777777" w:rsidR="00596676" w:rsidRPr="004B4556" w:rsidRDefault="00596676" w:rsidP="00596676">
      <w:pPr>
        <w:rPr>
          <w:rFonts w:asciiTheme="minorHAnsi" w:hAnsiTheme="minorHAnsi" w:cstheme="minorHAnsi"/>
          <w:sz w:val="20"/>
        </w:rPr>
      </w:pPr>
    </w:p>
    <w:p w14:paraId="48EC8C70" w14:textId="77777777" w:rsidR="00596676" w:rsidRPr="009C2468" w:rsidRDefault="00596676" w:rsidP="00596676">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D4917C" w14:textId="77777777" w:rsidR="00596676" w:rsidRDefault="00596676" w:rsidP="00596676">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6DE11FF" w14:textId="77777777" w:rsidR="00596676" w:rsidRDefault="00596676" w:rsidP="00596676">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0653636" w14:textId="77777777" w:rsidR="00596676" w:rsidRDefault="00596676" w:rsidP="00596676">
      <w:pPr>
        <w:ind w:left="5398" w:right="68" w:hanging="153"/>
        <w:jc w:val="center"/>
        <w:rPr>
          <w:rFonts w:asciiTheme="minorHAnsi" w:hAnsiTheme="minorHAnsi" w:cstheme="minorHAnsi"/>
          <w:i/>
          <w:sz w:val="16"/>
          <w:szCs w:val="16"/>
        </w:rPr>
      </w:pPr>
    </w:p>
    <w:p w14:paraId="3D21EE20" w14:textId="77777777" w:rsidR="00596676" w:rsidRDefault="00596676" w:rsidP="00921B1C"/>
    <w:p w14:paraId="1B38900D" w14:textId="385C8DC3" w:rsidR="00760179" w:rsidRDefault="00760179" w:rsidP="00921B1C"/>
    <w:p w14:paraId="51B74F20" w14:textId="25883DDA" w:rsidR="00760179" w:rsidRDefault="00760179" w:rsidP="00921B1C"/>
    <w:p w14:paraId="76B9A531" w14:textId="613885B3" w:rsidR="00596676" w:rsidRDefault="00596676" w:rsidP="00921B1C"/>
    <w:p w14:paraId="506DFE2A" w14:textId="707A850C" w:rsidR="00596676" w:rsidRDefault="00596676" w:rsidP="00921B1C"/>
    <w:p w14:paraId="274F19E4" w14:textId="47F327BD" w:rsidR="00596676" w:rsidRDefault="00596676" w:rsidP="00921B1C"/>
    <w:p w14:paraId="5648551A" w14:textId="7321FFA1" w:rsidR="00596676" w:rsidRDefault="00596676" w:rsidP="00921B1C"/>
    <w:p w14:paraId="7A58C6FC" w14:textId="351D6F4E" w:rsidR="00596676" w:rsidRDefault="00596676" w:rsidP="00921B1C"/>
    <w:p w14:paraId="4543C5F2" w14:textId="77777777" w:rsidR="00596676" w:rsidRDefault="00596676" w:rsidP="00921B1C"/>
    <w:p w14:paraId="7D7BCE70" w14:textId="77777777" w:rsidR="00760179" w:rsidRPr="00760179" w:rsidRDefault="00760179" w:rsidP="00760179">
      <w:pPr>
        <w:spacing w:line="240" w:lineRule="auto"/>
        <w:jc w:val="center"/>
        <w:rPr>
          <w:rFonts w:asciiTheme="minorHAnsi" w:eastAsiaTheme="minorHAnsi" w:hAnsiTheme="minorHAnsi" w:cstheme="minorBidi"/>
          <w:b/>
          <w:sz w:val="24"/>
          <w:szCs w:val="24"/>
        </w:rPr>
      </w:pPr>
      <w:r w:rsidRPr="00760179">
        <w:rPr>
          <w:rFonts w:asciiTheme="minorHAnsi" w:eastAsiaTheme="minorHAnsi" w:hAnsiTheme="minorHAnsi" w:cstheme="minorBidi"/>
          <w:b/>
          <w:sz w:val="24"/>
          <w:szCs w:val="24"/>
        </w:rPr>
        <w:t xml:space="preserve">Potwierdzenie przeprowadzenia wizji lokalnej </w:t>
      </w:r>
    </w:p>
    <w:p w14:paraId="11ABA15E" w14:textId="77777777" w:rsidR="00760179" w:rsidRPr="00760179" w:rsidRDefault="00760179" w:rsidP="00760179">
      <w:pPr>
        <w:spacing w:line="240" w:lineRule="auto"/>
        <w:jc w:val="left"/>
        <w:rPr>
          <w:rFonts w:asciiTheme="minorHAnsi" w:eastAsiaTheme="minorHAnsi" w:hAnsiTheme="minorHAnsi" w:cstheme="minorBidi"/>
          <w:szCs w:val="22"/>
        </w:rPr>
      </w:pPr>
    </w:p>
    <w:p w14:paraId="005A3E3D" w14:textId="1C046373" w:rsidR="00760179" w:rsidRPr="00554A68" w:rsidRDefault="00760179" w:rsidP="00760179">
      <w:pPr>
        <w:spacing w:line="240" w:lineRule="auto"/>
        <w:jc w:val="left"/>
        <w:rPr>
          <w:rFonts w:asciiTheme="minorHAnsi" w:eastAsiaTheme="minorHAnsi" w:hAnsiTheme="minorHAnsi" w:cstheme="minorHAnsi"/>
          <w:b/>
          <w:bCs/>
          <w:szCs w:val="22"/>
        </w:rPr>
      </w:pPr>
      <w:r w:rsidRPr="00760179">
        <w:rPr>
          <w:rFonts w:asciiTheme="minorHAnsi" w:eastAsiaTheme="minorHAnsi" w:hAnsiTheme="minorHAnsi" w:cstheme="minorHAnsi"/>
          <w:szCs w:val="22"/>
        </w:rPr>
        <w:t>Dotyczy: postępowania zakupowego nr</w:t>
      </w:r>
      <w:r w:rsidR="00AC4437" w:rsidRPr="00AC4437">
        <w:rPr>
          <w:rFonts w:asciiTheme="minorHAnsi" w:hAnsiTheme="minorHAnsi" w:cs="Arial"/>
          <w:color w:val="000000"/>
          <w:sz w:val="18"/>
          <w:szCs w:val="18"/>
          <w:lang w:eastAsia="pl-PL"/>
        </w:rPr>
        <w:t xml:space="preserve"> </w:t>
      </w:r>
      <w:sdt>
        <w:sdtPr>
          <w:rPr>
            <w:rFonts w:asciiTheme="minorHAnsi" w:eastAsiaTheme="minorHAnsi" w:hAnsiTheme="minorHAnsi" w:cstheme="minorHAnsi"/>
            <w:szCs w:val="22"/>
          </w:rPr>
          <w:alias w:val="Słowa kluczowe"/>
          <w:tag w:val=""/>
          <w:id w:val="1103311850"/>
          <w:placeholder>
            <w:docPart w:val="894FF50783B44C03BE33AA761F603688"/>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eastAsiaTheme="minorHAnsi" w:hAnsiTheme="minorHAnsi" w:cstheme="minorHAnsi"/>
              <w:szCs w:val="22"/>
            </w:rPr>
            <w:t>POST/DYS/OSK/LZA/02498/2024</w:t>
          </w:r>
        </w:sdtContent>
      </w:sdt>
      <w:r w:rsidR="00AC4437" w:rsidRPr="00AC4437">
        <w:rPr>
          <w:rFonts w:asciiTheme="minorHAnsi" w:eastAsiaTheme="minorHAnsi" w:hAnsiTheme="minorHAnsi" w:cstheme="minorHAnsi"/>
          <w:szCs w:val="22"/>
        </w:rPr>
        <w:t xml:space="preserve"> </w:t>
      </w:r>
      <w:r w:rsidRPr="00760179">
        <w:rPr>
          <w:rFonts w:asciiTheme="minorHAnsi" w:eastAsiaTheme="minorHAnsi" w:hAnsiTheme="minorHAnsi" w:cstheme="minorHAnsi"/>
          <w:szCs w:val="22"/>
        </w:rPr>
        <w:t>na zadanie pn. „</w:t>
      </w:r>
      <w:r w:rsidR="00554A68" w:rsidRPr="00554A68">
        <w:rPr>
          <w:rFonts w:asciiTheme="minorHAnsi" w:eastAsiaTheme="minorHAnsi" w:hAnsiTheme="minorHAnsi" w:cstheme="minorHAnsi"/>
          <w:b/>
          <w:bCs/>
          <w:szCs w:val="22"/>
        </w:rPr>
        <w:t>Modernizacja pokrycia dachowego budynku stacyjnego w GPZ Kunów</w:t>
      </w:r>
      <w:r w:rsidRPr="00760179">
        <w:rPr>
          <w:rFonts w:asciiTheme="minorHAnsi" w:eastAsiaTheme="minorHAnsi" w:hAnsiTheme="minorHAnsi" w:cstheme="minorHAnsi"/>
          <w:b/>
          <w:szCs w:val="22"/>
        </w:rPr>
        <w:t>.”</w:t>
      </w:r>
    </w:p>
    <w:p w14:paraId="21124849" w14:textId="77777777" w:rsidR="00760179" w:rsidRPr="00760179" w:rsidRDefault="00760179" w:rsidP="00760179">
      <w:pPr>
        <w:spacing w:line="240" w:lineRule="auto"/>
        <w:jc w:val="left"/>
        <w:rPr>
          <w:rFonts w:asciiTheme="minorHAnsi" w:eastAsiaTheme="minorHAnsi" w:hAnsiTheme="minorHAnsi" w:cstheme="minorBidi"/>
          <w:szCs w:val="22"/>
        </w:rPr>
      </w:pPr>
    </w:p>
    <w:p w14:paraId="556BCCBF" w14:textId="77777777" w:rsidR="00760179" w:rsidRPr="00760179" w:rsidRDefault="00760179" w:rsidP="00760179">
      <w:pPr>
        <w:numPr>
          <w:ilvl w:val="0"/>
          <w:numId w:val="24"/>
        </w:numPr>
        <w:spacing w:line="360" w:lineRule="auto"/>
        <w:ind w:left="425" w:hanging="357"/>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Nazwa Wykonawcy:  ...................................................................................................................</w:t>
      </w:r>
    </w:p>
    <w:p w14:paraId="239A9467" w14:textId="77777777" w:rsidR="00760179" w:rsidRPr="00760179" w:rsidRDefault="00760179" w:rsidP="00760179">
      <w:pPr>
        <w:numPr>
          <w:ilvl w:val="0"/>
          <w:numId w:val="24"/>
        </w:numPr>
        <w:spacing w:line="360" w:lineRule="auto"/>
        <w:ind w:left="425" w:hanging="357"/>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Siedziba firmy Wykonawcy: ........................................................................................................</w:t>
      </w:r>
    </w:p>
    <w:p w14:paraId="7C3C0529" w14:textId="77777777" w:rsidR="00760179" w:rsidRPr="00760179" w:rsidRDefault="00760179" w:rsidP="00760179">
      <w:pPr>
        <w:numPr>
          <w:ilvl w:val="0"/>
          <w:numId w:val="24"/>
        </w:numPr>
        <w:spacing w:line="360" w:lineRule="auto"/>
        <w:ind w:left="425" w:hanging="357"/>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 xml:space="preserve">NIP Wykonawcy: .............................  </w:t>
      </w:r>
    </w:p>
    <w:p w14:paraId="259EFC9E" w14:textId="77777777" w:rsidR="00760179" w:rsidRPr="00760179" w:rsidRDefault="00760179" w:rsidP="00760179">
      <w:pPr>
        <w:numPr>
          <w:ilvl w:val="0"/>
          <w:numId w:val="24"/>
        </w:numPr>
        <w:spacing w:line="360" w:lineRule="auto"/>
        <w:ind w:left="425" w:hanging="357"/>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Data przeprowadzenia wizji lokalnej: ............................................</w:t>
      </w:r>
    </w:p>
    <w:p w14:paraId="5F4E03A7" w14:textId="77777777" w:rsidR="00760179" w:rsidRPr="00760179" w:rsidRDefault="00760179" w:rsidP="00760179">
      <w:pPr>
        <w:numPr>
          <w:ilvl w:val="0"/>
          <w:numId w:val="24"/>
        </w:numPr>
        <w:spacing w:line="360" w:lineRule="auto"/>
        <w:ind w:left="425" w:hanging="357"/>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 xml:space="preserve">Osoby ze strony Wykonawcy dokonujące wizji lokalnej:  </w:t>
      </w:r>
      <w:r w:rsidRPr="00760179">
        <w:rPr>
          <w:rFonts w:asciiTheme="minorHAnsi" w:eastAsiaTheme="minorHAnsi" w:hAnsiTheme="minorHAnsi" w:cstheme="minorBidi"/>
          <w:szCs w:val="22"/>
        </w:rPr>
        <w:br/>
      </w:r>
    </w:p>
    <w:p w14:paraId="4EEEF7BB" w14:textId="77777777" w:rsidR="00760179" w:rsidRPr="00760179" w:rsidRDefault="00760179" w:rsidP="00760179">
      <w:pPr>
        <w:numPr>
          <w:ilvl w:val="1"/>
          <w:numId w:val="24"/>
        </w:numPr>
        <w:tabs>
          <w:tab w:val="left" w:pos="567"/>
        </w:tabs>
        <w:spacing w:line="240" w:lineRule="auto"/>
        <w:ind w:left="709"/>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                        ......................................</w:t>
      </w:r>
    </w:p>
    <w:p w14:paraId="40A2A783"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 w:val="16"/>
          <w:szCs w:val="16"/>
        </w:rPr>
      </w:pPr>
      <w:r w:rsidRPr="00760179">
        <w:rPr>
          <w:rFonts w:asciiTheme="minorHAnsi" w:eastAsiaTheme="minorHAnsi" w:hAnsiTheme="minorHAnsi" w:cstheme="minorBidi"/>
          <w:sz w:val="16"/>
          <w:szCs w:val="16"/>
        </w:rPr>
        <w:t xml:space="preserve">                                      (imię i nazwisko)                                                                                                (podpis)</w:t>
      </w:r>
    </w:p>
    <w:p w14:paraId="3B01199E"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 w:val="16"/>
          <w:szCs w:val="16"/>
        </w:rPr>
      </w:pPr>
    </w:p>
    <w:p w14:paraId="344091C0" w14:textId="77777777" w:rsidR="00760179" w:rsidRPr="00760179" w:rsidRDefault="00760179" w:rsidP="00760179">
      <w:pPr>
        <w:numPr>
          <w:ilvl w:val="1"/>
          <w:numId w:val="24"/>
        </w:numPr>
        <w:tabs>
          <w:tab w:val="left" w:pos="567"/>
        </w:tabs>
        <w:spacing w:line="240" w:lineRule="auto"/>
        <w:ind w:left="709"/>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                        ......................................</w:t>
      </w:r>
    </w:p>
    <w:p w14:paraId="2C2433F0"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 w:val="16"/>
          <w:szCs w:val="16"/>
        </w:rPr>
      </w:pPr>
      <w:r w:rsidRPr="00760179">
        <w:rPr>
          <w:rFonts w:asciiTheme="minorHAnsi" w:eastAsiaTheme="minorHAnsi" w:hAnsiTheme="minorHAnsi" w:cstheme="minorBidi"/>
          <w:sz w:val="16"/>
          <w:szCs w:val="16"/>
        </w:rPr>
        <w:t xml:space="preserve">                                      (imię i nazwisko)                                                                                                (podpis)</w:t>
      </w:r>
    </w:p>
    <w:p w14:paraId="03E95914"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Cs w:val="22"/>
        </w:rPr>
      </w:pPr>
    </w:p>
    <w:p w14:paraId="2A0B1468" w14:textId="77777777" w:rsidR="00760179" w:rsidRPr="00760179" w:rsidRDefault="00760179" w:rsidP="00760179">
      <w:pPr>
        <w:numPr>
          <w:ilvl w:val="1"/>
          <w:numId w:val="24"/>
        </w:numPr>
        <w:tabs>
          <w:tab w:val="left" w:pos="567"/>
        </w:tabs>
        <w:spacing w:line="240" w:lineRule="auto"/>
        <w:ind w:left="709"/>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                        ......................................</w:t>
      </w:r>
    </w:p>
    <w:p w14:paraId="061A9FD8"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Cs w:val="22"/>
        </w:rPr>
      </w:pPr>
      <w:r w:rsidRPr="00760179">
        <w:rPr>
          <w:rFonts w:asciiTheme="minorHAnsi" w:eastAsiaTheme="minorHAnsi" w:hAnsiTheme="minorHAnsi" w:cstheme="minorBidi"/>
          <w:sz w:val="16"/>
          <w:szCs w:val="16"/>
        </w:rPr>
        <w:t xml:space="preserve">                                      (imię i nazwisko)                                                                                                (podpis)</w:t>
      </w:r>
    </w:p>
    <w:p w14:paraId="4672CE93"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 w:val="16"/>
          <w:szCs w:val="16"/>
        </w:rPr>
      </w:pPr>
    </w:p>
    <w:p w14:paraId="3D6BC494"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Cs w:val="22"/>
        </w:rPr>
      </w:pPr>
    </w:p>
    <w:p w14:paraId="6A61402C" w14:textId="77777777" w:rsidR="00760179" w:rsidRPr="00760179" w:rsidRDefault="00760179" w:rsidP="00760179">
      <w:pPr>
        <w:tabs>
          <w:tab w:val="left" w:pos="567"/>
        </w:tabs>
        <w:spacing w:line="240" w:lineRule="auto"/>
        <w:ind w:left="709"/>
        <w:contextualSpacing/>
        <w:jc w:val="left"/>
        <w:rPr>
          <w:rFonts w:asciiTheme="minorHAnsi" w:eastAsiaTheme="minorHAnsi" w:hAnsiTheme="minorHAnsi" w:cstheme="minorBidi"/>
          <w:szCs w:val="22"/>
        </w:rPr>
      </w:pPr>
    </w:p>
    <w:p w14:paraId="2FE7D318" w14:textId="77777777" w:rsidR="00760179" w:rsidRPr="00760179" w:rsidRDefault="00760179" w:rsidP="00760179">
      <w:pPr>
        <w:numPr>
          <w:ilvl w:val="0"/>
          <w:numId w:val="24"/>
        </w:numPr>
        <w:tabs>
          <w:tab w:val="left" w:pos="567"/>
        </w:tabs>
        <w:spacing w:line="240" w:lineRule="auto"/>
        <w:ind w:left="426"/>
        <w:contextualSpacing/>
        <w:jc w:val="left"/>
        <w:rPr>
          <w:rFonts w:asciiTheme="minorHAnsi" w:eastAsiaTheme="minorHAnsi" w:hAnsiTheme="minorHAnsi" w:cstheme="minorBidi"/>
          <w:sz w:val="16"/>
          <w:szCs w:val="16"/>
        </w:rPr>
      </w:pPr>
      <w:r w:rsidRPr="00760179">
        <w:rPr>
          <w:rFonts w:asciiTheme="minorHAnsi" w:eastAsiaTheme="minorHAnsi" w:hAnsiTheme="minorHAnsi" w:cstheme="minorBidi"/>
          <w:szCs w:val="22"/>
        </w:rPr>
        <w:t>Osoby ze strony Zamawiającego biorące udział w wizji lokalnej:</w:t>
      </w:r>
      <w:r w:rsidRPr="00760179">
        <w:rPr>
          <w:rFonts w:asciiTheme="minorHAnsi" w:eastAsiaTheme="minorHAnsi" w:hAnsiTheme="minorHAnsi" w:cstheme="minorBidi"/>
          <w:szCs w:val="22"/>
        </w:rPr>
        <w:br/>
      </w:r>
    </w:p>
    <w:p w14:paraId="6B9A03E7" w14:textId="77777777" w:rsidR="00760179" w:rsidRPr="00760179" w:rsidRDefault="00760179" w:rsidP="00760179">
      <w:pPr>
        <w:numPr>
          <w:ilvl w:val="1"/>
          <w:numId w:val="24"/>
        </w:numPr>
        <w:tabs>
          <w:tab w:val="left" w:pos="567"/>
        </w:tabs>
        <w:spacing w:line="240" w:lineRule="auto"/>
        <w:ind w:left="709"/>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                        ......................................</w:t>
      </w:r>
      <w:r w:rsidRPr="00760179">
        <w:rPr>
          <w:rFonts w:asciiTheme="minorHAnsi" w:eastAsiaTheme="minorHAnsi" w:hAnsiTheme="minorHAnsi" w:cstheme="minorBidi"/>
          <w:szCs w:val="22"/>
        </w:rPr>
        <w:br/>
      </w:r>
    </w:p>
    <w:p w14:paraId="0E949A00" w14:textId="77777777" w:rsidR="00760179" w:rsidRPr="00760179" w:rsidRDefault="00760179" w:rsidP="00760179">
      <w:pPr>
        <w:numPr>
          <w:ilvl w:val="1"/>
          <w:numId w:val="24"/>
        </w:numPr>
        <w:tabs>
          <w:tab w:val="left" w:pos="567"/>
        </w:tabs>
        <w:spacing w:line="240" w:lineRule="auto"/>
        <w:ind w:left="709"/>
        <w:contextualSpacing/>
        <w:jc w:val="left"/>
        <w:rPr>
          <w:rFonts w:asciiTheme="minorHAnsi" w:eastAsiaTheme="minorHAnsi" w:hAnsiTheme="minorHAnsi" w:cstheme="minorBidi"/>
          <w:szCs w:val="22"/>
        </w:rPr>
      </w:pPr>
      <w:r w:rsidRPr="00760179">
        <w:rPr>
          <w:rFonts w:asciiTheme="minorHAnsi" w:eastAsiaTheme="minorHAnsi" w:hAnsiTheme="minorHAnsi" w:cstheme="minorBidi"/>
          <w:szCs w:val="22"/>
        </w:rPr>
        <w:t>.............................................................................                        ......................................</w:t>
      </w:r>
    </w:p>
    <w:p w14:paraId="75E4A6D2" w14:textId="77777777" w:rsidR="00760179" w:rsidRPr="00760179" w:rsidRDefault="00760179" w:rsidP="00760179">
      <w:pPr>
        <w:tabs>
          <w:tab w:val="left" w:pos="567"/>
        </w:tabs>
        <w:spacing w:line="240" w:lineRule="auto"/>
        <w:ind w:left="720"/>
        <w:contextualSpacing/>
        <w:jc w:val="left"/>
        <w:rPr>
          <w:rFonts w:asciiTheme="minorHAnsi" w:eastAsiaTheme="minorHAnsi" w:hAnsiTheme="minorHAnsi" w:cstheme="minorBidi"/>
          <w:szCs w:val="22"/>
        </w:rPr>
      </w:pPr>
    </w:p>
    <w:p w14:paraId="43E8A586" w14:textId="0F7C39C3" w:rsidR="00760179" w:rsidRDefault="00760179" w:rsidP="00760179">
      <w:pPr>
        <w:rPr>
          <w:rFonts w:asciiTheme="minorHAnsi" w:eastAsiaTheme="minorHAnsi" w:hAnsiTheme="minorHAnsi" w:cstheme="minorBidi"/>
          <w:szCs w:val="22"/>
        </w:rPr>
      </w:pPr>
      <w:r w:rsidRPr="00760179">
        <w:rPr>
          <w:rFonts w:asciiTheme="minorHAnsi" w:eastAsiaTheme="minorHAnsi" w:hAnsiTheme="minorHAnsi" w:cstheme="minorBidi"/>
          <w:szCs w:val="22"/>
        </w:rPr>
        <w:t xml:space="preserve">                                                       </w:t>
      </w:r>
    </w:p>
    <w:p w14:paraId="2BC0A0F1" w14:textId="1BCED769" w:rsidR="00C10348" w:rsidRDefault="00C10348" w:rsidP="00760179">
      <w:pPr>
        <w:rPr>
          <w:rFonts w:asciiTheme="minorHAnsi" w:eastAsiaTheme="minorHAnsi" w:hAnsiTheme="minorHAnsi" w:cstheme="minorBidi"/>
          <w:szCs w:val="22"/>
        </w:rPr>
      </w:pPr>
    </w:p>
    <w:p w14:paraId="692A91E3" w14:textId="101CBA36" w:rsidR="00C10348" w:rsidRDefault="00C10348" w:rsidP="00760179">
      <w:pPr>
        <w:rPr>
          <w:rFonts w:asciiTheme="minorHAnsi" w:eastAsiaTheme="minorHAnsi" w:hAnsiTheme="minorHAnsi" w:cstheme="minorBidi"/>
          <w:szCs w:val="22"/>
        </w:rPr>
      </w:pPr>
    </w:p>
    <w:p w14:paraId="39206D0E" w14:textId="7CC8F74E" w:rsidR="00C10348" w:rsidRDefault="00C10348" w:rsidP="00760179">
      <w:pPr>
        <w:rPr>
          <w:rFonts w:asciiTheme="minorHAnsi" w:eastAsiaTheme="minorHAnsi" w:hAnsiTheme="minorHAnsi" w:cstheme="minorBidi"/>
          <w:szCs w:val="22"/>
        </w:rPr>
      </w:pPr>
    </w:p>
    <w:p w14:paraId="44C46DA3" w14:textId="66B60A2A" w:rsidR="00C10348" w:rsidRDefault="00C10348" w:rsidP="00760179">
      <w:pPr>
        <w:rPr>
          <w:rFonts w:asciiTheme="minorHAnsi" w:eastAsiaTheme="minorHAnsi" w:hAnsiTheme="minorHAnsi" w:cstheme="minorBidi"/>
          <w:szCs w:val="22"/>
        </w:rPr>
      </w:pPr>
    </w:p>
    <w:p w14:paraId="70B0ED28" w14:textId="6166367A" w:rsidR="00C10348" w:rsidRDefault="00C10348" w:rsidP="00760179">
      <w:pPr>
        <w:rPr>
          <w:rFonts w:asciiTheme="minorHAnsi" w:eastAsiaTheme="minorHAnsi" w:hAnsiTheme="minorHAnsi" w:cstheme="minorBidi"/>
          <w:szCs w:val="22"/>
        </w:rPr>
      </w:pPr>
    </w:p>
    <w:p w14:paraId="2944C69B" w14:textId="34223195" w:rsidR="00C10348" w:rsidRDefault="00C10348" w:rsidP="00760179">
      <w:pPr>
        <w:rPr>
          <w:rFonts w:asciiTheme="minorHAnsi" w:eastAsiaTheme="minorHAnsi" w:hAnsiTheme="minorHAnsi" w:cstheme="minorBidi"/>
          <w:szCs w:val="22"/>
        </w:rPr>
      </w:pPr>
    </w:p>
    <w:p w14:paraId="1ED4ED2F" w14:textId="2C6DFFAA" w:rsidR="00C10348" w:rsidRDefault="00C10348" w:rsidP="00760179">
      <w:pPr>
        <w:rPr>
          <w:rFonts w:asciiTheme="minorHAnsi" w:eastAsiaTheme="minorHAnsi" w:hAnsiTheme="minorHAnsi" w:cstheme="minorBidi"/>
          <w:szCs w:val="22"/>
        </w:rPr>
      </w:pPr>
    </w:p>
    <w:p w14:paraId="12F5EC56" w14:textId="69A17887" w:rsidR="00C10348" w:rsidRDefault="00C10348" w:rsidP="00760179">
      <w:pPr>
        <w:rPr>
          <w:rFonts w:asciiTheme="minorHAnsi" w:eastAsiaTheme="minorHAnsi" w:hAnsiTheme="minorHAnsi" w:cstheme="minorBidi"/>
          <w:szCs w:val="22"/>
        </w:rPr>
      </w:pPr>
    </w:p>
    <w:p w14:paraId="7299BFFC" w14:textId="46A03834" w:rsidR="00C10348" w:rsidRDefault="00C10348" w:rsidP="00760179">
      <w:pPr>
        <w:rPr>
          <w:rFonts w:asciiTheme="minorHAnsi" w:eastAsiaTheme="minorHAnsi" w:hAnsiTheme="minorHAnsi" w:cstheme="minorBidi"/>
          <w:szCs w:val="22"/>
        </w:rPr>
      </w:pPr>
    </w:p>
    <w:p w14:paraId="0B98FF5B" w14:textId="2036B8A0" w:rsidR="00C10348" w:rsidRDefault="00C10348" w:rsidP="00760179">
      <w:pPr>
        <w:rPr>
          <w:rFonts w:asciiTheme="minorHAnsi" w:eastAsiaTheme="minorHAnsi" w:hAnsiTheme="minorHAnsi" w:cstheme="minorBidi"/>
          <w:szCs w:val="22"/>
        </w:rPr>
      </w:pPr>
    </w:p>
    <w:p w14:paraId="1603CBF3" w14:textId="6413DB9E" w:rsidR="00C10348" w:rsidRDefault="00C10348" w:rsidP="00760179">
      <w:pPr>
        <w:rPr>
          <w:rFonts w:asciiTheme="minorHAnsi" w:eastAsiaTheme="minorHAnsi" w:hAnsiTheme="minorHAnsi" w:cstheme="minorBidi"/>
          <w:szCs w:val="22"/>
        </w:rPr>
      </w:pPr>
    </w:p>
    <w:p w14:paraId="6370ED11" w14:textId="7670CEB0" w:rsidR="00554A68" w:rsidRDefault="00554A68" w:rsidP="00760179">
      <w:pPr>
        <w:rPr>
          <w:rFonts w:asciiTheme="minorHAnsi" w:eastAsiaTheme="minorHAnsi" w:hAnsiTheme="minorHAnsi" w:cstheme="minorBidi"/>
          <w:szCs w:val="22"/>
        </w:rPr>
      </w:pPr>
    </w:p>
    <w:p w14:paraId="6B9FABA2" w14:textId="4C198228" w:rsidR="00554A68" w:rsidRDefault="00554A68" w:rsidP="00760179">
      <w:pPr>
        <w:rPr>
          <w:rFonts w:asciiTheme="minorHAnsi" w:eastAsiaTheme="minorHAnsi" w:hAnsiTheme="minorHAnsi" w:cstheme="minorBidi"/>
          <w:szCs w:val="22"/>
        </w:rPr>
      </w:pPr>
    </w:p>
    <w:p w14:paraId="69002CAD" w14:textId="77777777" w:rsidR="00C10348" w:rsidRPr="00C10348" w:rsidRDefault="00C10348" w:rsidP="006774C4">
      <w:pPr>
        <w:ind w:right="68"/>
        <w:rPr>
          <w:rFonts w:ascii="Calibri" w:hAnsi="Calibri" w:cs="Calibri"/>
          <w:i/>
          <w:sz w:val="16"/>
          <w:szCs w:val="16"/>
        </w:rPr>
      </w:pPr>
    </w:p>
    <w:p w14:paraId="46BEE288" w14:textId="77777777" w:rsidR="00C10348" w:rsidRPr="00C10348" w:rsidRDefault="00C10348" w:rsidP="00C10348">
      <w:pPr>
        <w:ind w:left="5398" w:right="68" w:hanging="153"/>
        <w:jc w:val="center"/>
        <w:rPr>
          <w:rFonts w:ascii="Calibri" w:hAnsi="Calibri" w:cs="Calibri"/>
          <w:i/>
          <w:sz w:val="16"/>
          <w:szCs w:val="16"/>
        </w:rPr>
      </w:pPr>
    </w:p>
    <w:p w14:paraId="240554A6" w14:textId="77777777" w:rsidR="00C10348" w:rsidRPr="00C10348" w:rsidRDefault="00C10348" w:rsidP="00C10348">
      <w:pPr>
        <w:ind w:left="5398" w:right="68" w:hanging="153"/>
        <w:jc w:val="center"/>
        <w:rPr>
          <w:rFonts w:ascii="Calibri" w:hAnsi="Calibri" w:cs="Calibri"/>
          <w:i/>
          <w:sz w:val="16"/>
          <w:szCs w:val="16"/>
        </w:rPr>
      </w:pPr>
    </w:p>
    <w:p w14:paraId="7B8D2497" w14:textId="77777777" w:rsidR="00C10348" w:rsidRPr="00C10348" w:rsidRDefault="00C10348" w:rsidP="00C10348">
      <w:pPr>
        <w:ind w:left="5398" w:right="68" w:hanging="153"/>
        <w:jc w:val="center"/>
        <w:rPr>
          <w:rFonts w:ascii="Calibri" w:hAnsi="Calibri" w:cs="Calibri"/>
          <w:i/>
          <w:sz w:val="16"/>
          <w:szCs w:val="16"/>
        </w:rPr>
      </w:pPr>
      <w:bookmarkStart w:id="22" w:name="_GoBack"/>
      <w:bookmarkEnd w:id="22"/>
    </w:p>
    <w:sectPr w:rsidR="00C10348" w:rsidRPr="00C10348" w:rsidSect="0044467A">
      <w:headerReference w:type="default" r:id="rId16"/>
      <w:footerReference w:type="default" r:id="rId17"/>
      <w:head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74C76" w14:textId="77777777" w:rsidR="005A68FD" w:rsidRDefault="005A68FD" w:rsidP="004A302B">
      <w:pPr>
        <w:spacing w:line="240" w:lineRule="auto"/>
      </w:pPr>
      <w:r>
        <w:separator/>
      </w:r>
    </w:p>
  </w:endnote>
  <w:endnote w:type="continuationSeparator" w:id="0">
    <w:p w14:paraId="553AD28F" w14:textId="77777777" w:rsidR="005A68FD" w:rsidRDefault="005A68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5A68FD" w:rsidRPr="00DD5C5D" w:rsidRDefault="005A68FD" w:rsidP="00DD5C5D">
    <w:pPr>
      <w:pStyle w:val="Nagwek"/>
      <w:jc w:val="center"/>
      <w:rPr>
        <w:rFonts w:ascii="Calibri" w:hAnsi="Calibri"/>
        <w:bCs/>
        <w:sz w:val="16"/>
        <w:szCs w:val="16"/>
      </w:rPr>
    </w:pPr>
  </w:p>
  <w:p w14:paraId="30522759" w14:textId="5F82DF98" w:rsidR="005A68FD" w:rsidRDefault="005A68FD"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774C4">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774C4">
      <w:rPr>
        <w:rFonts w:ascii="Calibri" w:hAnsi="Calibri"/>
        <w:bCs/>
        <w:noProof/>
        <w:sz w:val="16"/>
        <w:szCs w:val="16"/>
      </w:rPr>
      <w:t>18</w:t>
    </w:r>
    <w:r w:rsidRPr="00DD5C5D">
      <w:rPr>
        <w:rFonts w:ascii="Calibri" w:hAnsi="Calibri"/>
        <w:bCs/>
        <w:sz w:val="16"/>
        <w:szCs w:val="16"/>
      </w:rPr>
      <w:fldChar w:fldCharType="end"/>
    </w:r>
  </w:p>
  <w:p w14:paraId="3052275A" w14:textId="77777777" w:rsidR="005A68FD" w:rsidRDefault="005A68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33551" w14:textId="77777777" w:rsidR="005A68FD" w:rsidRDefault="005A68FD" w:rsidP="004A302B">
      <w:pPr>
        <w:spacing w:line="240" w:lineRule="auto"/>
      </w:pPr>
      <w:r>
        <w:separator/>
      </w:r>
    </w:p>
  </w:footnote>
  <w:footnote w:type="continuationSeparator" w:id="0">
    <w:p w14:paraId="3745A24C" w14:textId="77777777" w:rsidR="005A68FD" w:rsidRDefault="005A68FD" w:rsidP="004A302B">
      <w:pPr>
        <w:spacing w:line="240" w:lineRule="auto"/>
      </w:pPr>
      <w:r>
        <w:continuationSeparator/>
      </w:r>
    </w:p>
  </w:footnote>
  <w:footnote w:id="1">
    <w:p w14:paraId="277219DA" w14:textId="77777777" w:rsidR="00921B1C" w:rsidRPr="00F2601C" w:rsidRDefault="00921B1C" w:rsidP="00921B1C">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F5689C6" w14:textId="77777777" w:rsidR="00921B1C" w:rsidRPr="003C7649" w:rsidRDefault="00921B1C" w:rsidP="00921B1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15F05902" w14:textId="77777777" w:rsidR="00921B1C" w:rsidRPr="00F2601C" w:rsidRDefault="00921B1C" w:rsidP="00921B1C">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409360AB" w14:textId="77777777" w:rsidR="00921B1C" w:rsidRPr="001A6201" w:rsidRDefault="00921B1C" w:rsidP="00921B1C">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70F049C6" w14:textId="77777777" w:rsidR="00921B1C" w:rsidRPr="001A6201" w:rsidRDefault="00921B1C" w:rsidP="00921B1C">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4D4B1FF9" w14:textId="77777777" w:rsidR="00921B1C" w:rsidRPr="003F2EF3" w:rsidRDefault="00921B1C" w:rsidP="00921B1C">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561674CA" w14:textId="77777777" w:rsidR="00921B1C" w:rsidRPr="003D4E66" w:rsidRDefault="00921B1C" w:rsidP="00921B1C">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368B4159" w14:textId="77777777" w:rsidR="00921B1C" w:rsidRDefault="00921B1C" w:rsidP="00921B1C">
      <w:pPr>
        <w:pStyle w:val="Tekstprzypisudolnego"/>
      </w:pPr>
      <w:r>
        <w:rPr>
          <w:rStyle w:val="Odwoanieprzypisudolnego"/>
        </w:rPr>
        <w:footnoteRef/>
      </w:r>
      <w:r>
        <w:t xml:space="preserve"> </w:t>
      </w:r>
      <w:r w:rsidRPr="004151EC">
        <w:rPr>
          <w:sz w:val="16"/>
          <w:szCs w:val="16"/>
        </w:rPr>
        <w:t>Niewłaściwe skreślić</w:t>
      </w:r>
    </w:p>
  </w:footnote>
  <w:footnote w:id="9">
    <w:p w14:paraId="1756D69D" w14:textId="77777777" w:rsidR="00921B1C" w:rsidRDefault="00921B1C" w:rsidP="00921B1C">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7974125C" w14:textId="77777777" w:rsidR="00921B1C" w:rsidRPr="007F37CE" w:rsidRDefault="00921B1C" w:rsidP="00921B1C">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74F13EA4" w14:textId="77777777" w:rsidR="00921B1C" w:rsidRPr="005A6E56" w:rsidRDefault="00921B1C" w:rsidP="00921B1C">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65FD1715" w14:textId="77777777" w:rsidR="00921B1C" w:rsidRPr="00342E37" w:rsidRDefault="00921B1C" w:rsidP="00921B1C">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B640F" w14:textId="77777777" w:rsidR="00921B1C" w:rsidRPr="00342E37" w:rsidRDefault="00921B1C" w:rsidP="00921B1C">
      <w:pPr>
        <w:pStyle w:val="Tekstprzypisudolnego"/>
        <w:numPr>
          <w:ilvl w:val="0"/>
          <w:numId w:val="1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7EA6EB6" w14:textId="77777777" w:rsidR="00921B1C" w:rsidRPr="00342E37" w:rsidRDefault="00921B1C" w:rsidP="00921B1C">
      <w:pPr>
        <w:pStyle w:val="Tekstprzypisudolnego"/>
        <w:numPr>
          <w:ilvl w:val="0"/>
          <w:numId w:val="18"/>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7A61F19" w14:textId="77777777" w:rsidR="00921B1C" w:rsidRPr="00342E37" w:rsidRDefault="00921B1C" w:rsidP="00921B1C">
      <w:pPr>
        <w:pStyle w:val="Tekstprzypisudolnego"/>
        <w:numPr>
          <w:ilvl w:val="0"/>
          <w:numId w:val="1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B03D9E6" w14:textId="77777777" w:rsidR="00921B1C" w:rsidRPr="00342E37" w:rsidRDefault="00921B1C" w:rsidP="00921B1C">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4DCB21E6" w14:textId="77777777" w:rsidR="00921B1C" w:rsidRPr="00342E37" w:rsidRDefault="00921B1C" w:rsidP="00921B1C">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4E04A20" w14:textId="77777777" w:rsidR="00921B1C" w:rsidRPr="00342E37" w:rsidRDefault="00921B1C" w:rsidP="00921B1C">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B8871BD" w14:textId="77777777" w:rsidR="00921B1C" w:rsidRPr="00342E37" w:rsidRDefault="00921B1C" w:rsidP="00921B1C">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801769" w14:textId="77777777" w:rsidR="00921B1C" w:rsidRPr="00896587" w:rsidRDefault="00921B1C" w:rsidP="00921B1C">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490ED004" w14:textId="77777777" w:rsidR="00921B1C" w:rsidRPr="00CF2D59" w:rsidRDefault="00921B1C" w:rsidP="00921B1C">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584EFE1F" w14:textId="77777777" w:rsidR="00921B1C" w:rsidRDefault="00921B1C" w:rsidP="00921B1C">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6977CED7" w14:textId="77777777" w:rsidR="00921B1C" w:rsidRDefault="00921B1C" w:rsidP="00921B1C">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3446F74E" w14:textId="77777777" w:rsidR="00921B1C" w:rsidRPr="00517ECB" w:rsidRDefault="00921B1C" w:rsidP="00921B1C">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5A68FD" w:rsidRDefault="005A68FD"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EC43956" w14:textId="77777777" w:rsidR="005A68FD" w:rsidRDefault="005A68FD" w:rsidP="00360E34">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2A99D890" wp14:editId="6B15E04E">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D892C0" w14:textId="77777777" w:rsidR="005A68FD" w:rsidRPr="007B5834" w:rsidRDefault="005A68FD" w:rsidP="00360E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782A8FE" w14:textId="06B5A65A" w:rsidR="005A68FD" w:rsidRPr="0072383F" w:rsidRDefault="005A68FD" w:rsidP="00360E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318836999"/>
        <w:placeholder>
          <w:docPart w:val="D999F0387D4F47979151064662917DC3"/>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Arial"/>
            <w:color w:val="000000"/>
            <w:sz w:val="18"/>
            <w:szCs w:val="18"/>
            <w:lang w:eastAsia="pl-PL"/>
          </w:rPr>
          <w:t>POST/DYS/OSK/LZA/02498/2024</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22F8B" w14:textId="5482D963" w:rsidR="00760179" w:rsidRPr="007B5834" w:rsidRDefault="00760179" w:rsidP="00760179">
    <w:pPr>
      <w:tabs>
        <w:tab w:val="left" w:pos="2580"/>
        <w:tab w:val="left" w:pos="2985"/>
        <w:tab w:val="center" w:pos="4536"/>
        <w:tab w:val="right" w:pos="9072"/>
      </w:tabs>
      <w:spacing w:after="120" w:line="276" w:lineRule="auto"/>
      <w:rPr>
        <w:rFonts w:asciiTheme="minorHAnsi" w:hAnsiTheme="minorHAnsi"/>
        <w:b/>
        <w:bCs/>
        <w:color w:val="1F497D" w:themeColor="text2"/>
        <w:sz w:val="16"/>
        <w:szCs w:val="16"/>
      </w:rPr>
    </w:pPr>
    <w:r>
      <w:rPr>
        <w:rFonts w:ascii="Calibri" w:hAnsi="Calibri" w:cs="Arial"/>
        <w:noProof/>
        <w:color w:val="000000"/>
        <w:sz w:val="18"/>
        <w:szCs w:val="18"/>
        <w:lang w:eastAsia="pl-PL"/>
      </w:rPr>
      <w:drawing>
        <wp:inline distT="0" distB="0" distL="0" distR="0" wp14:anchorId="259FA642" wp14:editId="2C1D8589">
          <wp:extent cx="756285" cy="530225"/>
          <wp:effectExtent l="0" t="0" r="571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0225"/>
                  </a:xfrm>
                  <a:prstGeom prst="rect">
                    <a:avLst/>
                  </a:prstGeom>
                  <a:noFill/>
                </pic:spPr>
              </pic:pic>
            </a:graphicData>
          </a:graphic>
        </wp:inline>
      </w:drawing>
    </w:r>
    <w:r>
      <w:rPr>
        <w:rFonts w:ascii="Calibri" w:hAnsi="Calibri" w:cs="Arial"/>
        <w:color w:val="000000"/>
        <w:sz w:val="18"/>
        <w:szCs w:val="18"/>
        <w:lang w:eastAsia="pl-PL"/>
      </w:rPr>
      <w:t xml:space="preserve">    </w:t>
    </w:r>
    <w:r w:rsidRPr="007B5834">
      <w:rPr>
        <w:rFonts w:ascii="Calibri" w:hAnsi="Calibri" w:cs="Arial"/>
        <w:color w:val="000000"/>
        <w:sz w:val="18"/>
        <w:szCs w:val="18"/>
        <w:lang w:eastAsia="pl-PL"/>
      </w:rPr>
      <w:t>PGE Dystrybucja S.A. Oddział Skarżysko-Kamienna   Departament Logistyki - Wydział Zamówień</w:t>
    </w:r>
  </w:p>
  <w:p w14:paraId="7DE6D676" w14:textId="0FFE3A01" w:rsidR="00760179" w:rsidRPr="0072383F" w:rsidRDefault="00760179" w:rsidP="0076017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FE490555EBE24114851BD1FD7D0DEDE8"/>
        </w:placeholder>
        <w:dataBinding w:prefixMappings="xmlns:ns0='http://purl.org/dc/elements/1.1/' xmlns:ns1='http://schemas.openxmlformats.org/package/2006/metadata/core-properties' " w:xpath="/ns1:coreProperties[1]/ns1:keywords[1]" w:storeItemID="{6C3C8BC8-F283-45AE-878A-BAB7291924A1}"/>
        <w:text/>
      </w:sdtPr>
      <w:sdtEndPr/>
      <w:sdtContent>
        <w:r w:rsidR="00596676">
          <w:rPr>
            <w:rFonts w:asciiTheme="minorHAnsi" w:hAnsiTheme="minorHAnsi" w:cs="Arial"/>
            <w:color w:val="000000"/>
            <w:sz w:val="18"/>
            <w:szCs w:val="18"/>
            <w:lang w:eastAsia="pl-PL"/>
          </w:rPr>
          <w:t>POST/DYS/OSK/LZA/02498/2024</w:t>
        </w:r>
      </w:sdtContent>
    </w:sdt>
  </w:p>
  <w:p w14:paraId="3FAE6E62" w14:textId="77777777" w:rsidR="00760179" w:rsidRDefault="00760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A2438D1"/>
    <w:multiLevelType w:val="hybridMultilevel"/>
    <w:tmpl w:val="155EF60A"/>
    <w:lvl w:ilvl="0" w:tplc="900EE7CA">
      <w:start w:val="1"/>
      <w:numFmt w:val="decimal"/>
      <w:pStyle w:val="IParagraf"/>
      <w:lvlText w:val="§ %1"/>
      <w:lvlJc w:val="center"/>
      <w:pPr>
        <w:ind w:left="4897" w:hanging="36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5977" w:hanging="360"/>
      </w:pPr>
    </w:lvl>
    <w:lvl w:ilvl="2" w:tplc="0415001B" w:tentative="1">
      <w:start w:val="1"/>
      <w:numFmt w:val="lowerRoman"/>
      <w:lvlText w:val="%3."/>
      <w:lvlJc w:val="right"/>
      <w:pPr>
        <w:ind w:left="6697" w:hanging="180"/>
      </w:pPr>
    </w:lvl>
    <w:lvl w:ilvl="3" w:tplc="0415000F" w:tentative="1">
      <w:start w:val="1"/>
      <w:numFmt w:val="decimal"/>
      <w:lvlText w:val="%4."/>
      <w:lvlJc w:val="left"/>
      <w:pPr>
        <w:ind w:left="7417" w:hanging="360"/>
      </w:pPr>
    </w:lvl>
    <w:lvl w:ilvl="4" w:tplc="04150019" w:tentative="1">
      <w:start w:val="1"/>
      <w:numFmt w:val="lowerLetter"/>
      <w:lvlText w:val="%5."/>
      <w:lvlJc w:val="left"/>
      <w:pPr>
        <w:ind w:left="8137" w:hanging="360"/>
      </w:pPr>
    </w:lvl>
    <w:lvl w:ilvl="5" w:tplc="0415001B" w:tentative="1">
      <w:start w:val="1"/>
      <w:numFmt w:val="lowerRoman"/>
      <w:lvlText w:val="%6."/>
      <w:lvlJc w:val="right"/>
      <w:pPr>
        <w:ind w:left="8857" w:hanging="180"/>
      </w:pPr>
    </w:lvl>
    <w:lvl w:ilvl="6" w:tplc="0415000F" w:tentative="1">
      <w:start w:val="1"/>
      <w:numFmt w:val="decimal"/>
      <w:lvlText w:val="%7."/>
      <w:lvlJc w:val="left"/>
      <w:pPr>
        <w:ind w:left="9577" w:hanging="360"/>
      </w:pPr>
    </w:lvl>
    <w:lvl w:ilvl="7" w:tplc="04150019" w:tentative="1">
      <w:start w:val="1"/>
      <w:numFmt w:val="lowerLetter"/>
      <w:lvlText w:val="%8."/>
      <w:lvlJc w:val="left"/>
      <w:pPr>
        <w:ind w:left="10297" w:hanging="360"/>
      </w:pPr>
    </w:lvl>
    <w:lvl w:ilvl="8" w:tplc="0415001B" w:tentative="1">
      <w:start w:val="1"/>
      <w:numFmt w:val="lowerRoman"/>
      <w:lvlText w:val="%9."/>
      <w:lvlJc w:val="right"/>
      <w:pPr>
        <w:ind w:left="11017" w:hanging="180"/>
      </w:pPr>
    </w:lvl>
  </w:abstractNum>
  <w:abstractNum w:abstractNumId="5"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hybridMultilevel"/>
    <w:tmpl w:val="88300C9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534DC5E">
      <w:start w:val="1"/>
      <w:numFmt w:val="decimal"/>
      <w:lvlText w:val="%4."/>
      <w:lvlJc w:val="left"/>
      <w:pPr>
        <w:ind w:left="2880" w:hanging="360"/>
      </w:pPr>
      <w:rPr>
        <w:rFonts w:hint="default"/>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E63E4F"/>
    <w:multiLevelType w:val="hybridMultilevel"/>
    <w:tmpl w:val="30FE0E74"/>
    <w:lvl w:ilvl="0" w:tplc="F7B09FD0">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DA9459B"/>
    <w:multiLevelType w:val="hybridMultilevel"/>
    <w:tmpl w:val="DD023CF6"/>
    <w:lvl w:ilvl="0" w:tplc="2DBAA57A">
      <w:start w:val="1"/>
      <w:numFmt w:val="decimal"/>
      <w:pStyle w:val="IIInumerowanie"/>
      <w:lvlText w:val="%1)"/>
      <w:lvlJc w:val="left"/>
      <w:pPr>
        <w:ind w:left="720" w:hanging="360"/>
      </w:pPr>
      <w:rPr>
        <w:rFonts w:asciiTheme="minorHAnsi" w:hAnsiTheme="minorHAns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EF48EB"/>
    <w:multiLevelType w:val="hybridMultilevel"/>
    <w:tmpl w:val="09847CBE"/>
    <w:lvl w:ilvl="0" w:tplc="963C19BE">
      <w:start w:val="1"/>
      <w:numFmt w:val="lowerLetter"/>
      <w:pStyle w:val="iVliterowanie"/>
      <w:lvlText w:val="%1."/>
      <w:lvlJc w:val="right"/>
      <w:pPr>
        <w:ind w:left="4338" w:hanging="360"/>
      </w:pPr>
      <w:rPr>
        <w:rFonts w:hint="default"/>
      </w:rPr>
    </w:lvl>
    <w:lvl w:ilvl="1" w:tplc="04150019" w:tentative="1">
      <w:start w:val="1"/>
      <w:numFmt w:val="lowerLetter"/>
      <w:lvlText w:val="%2."/>
      <w:lvlJc w:val="left"/>
      <w:pPr>
        <w:ind w:left="5058" w:hanging="360"/>
      </w:pPr>
    </w:lvl>
    <w:lvl w:ilvl="2" w:tplc="0415001B" w:tentative="1">
      <w:start w:val="1"/>
      <w:numFmt w:val="lowerRoman"/>
      <w:lvlText w:val="%3."/>
      <w:lvlJc w:val="right"/>
      <w:pPr>
        <w:ind w:left="5778" w:hanging="180"/>
      </w:pPr>
    </w:lvl>
    <w:lvl w:ilvl="3" w:tplc="034A9CC0">
      <w:start w:val="1"/>
      <w:numFmt w:val="decimal"/>
      <w:suff w:val="space"/>
      <w:lvlText w:val="%4."/>
      <w:lvlJc w:val="left"/>
      <w:pPr>
        <w:ind w:left="6498" w:hanging="601"/>
      </w:pPr>
      <w:rPr>
        <w:rFonts w:hint="default"/>
        <w:b/>
      </w:rPr>
    </w:lvl>
    <w:lvl w:ilvl="4" w:tplc="04150019" w:tentative="1">
      <w:start w:val="1"/>
      <w:numFmt w:val="lowerLetter"/>
      <w:lvlText w:val="%5."/>
      <w:lvlJc w:val="left"/>
      <w:pPr>
        <w:ind w:left="7218" w:hanging="360"/>
      </w:pPr>
    </w:lvl>
    <w:lvl w:ilvl="5" w:tplc="0415001B" w:tentative="1">
      <w:start w:val="1"/>
      <w:numFmt w:val="lowerRoman"/>
      <w:lvlText w:val="%6."/>
      <w:lvlJc w:val="right"/>
      <w:pPr>
        <w:ind w:left="7938" w:hanging="180"/>
      </w:pPr>
    </w:lvl>
    <w:lvl w:ilvl="6" w:tplc="0415000F" w:tentative="1">
      <w:start w:val="1"/>
      <w:numFmt w:val="decimal"/>
      <w:lvlText w:val="%7."/>
      <w:lvlJc w:val="left"/>
      <w:pPr>
        <w:ind w:left="8658" w:hanging="360"/>
      </w:pPr>
    </w:lvl>
    <w:lvl w:ilvl="7" w:tplc="04150019" w:tentative="1">
      <w:start w:val="1"/>
      <w:numFmt w:val="lowerLetter"/>
      <w:lvlText w:val="%8."/>
      <w:lvlJc w:val="left"/>
      <w:pPr>
        <w:ind w:left="9378" w:hanging="360"/>
      </w:pPr>
    </w:lvl>
    <w:lvl w:ilvl="8" w:tplc="0415001B" w:tentative="1">
      <w:start w:val="1"/>
      <w:numFmt w:val="lowerRoman"/>
      <w:lvlText w:val="%9."/>
      <w:lvlJc w:val="right"/>
      <w:pPr>
        <w:ind w:left="10098" w:hanging="180"/>
      </w:p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7F2BCA"/>
    <w:multiLevelType w:val="hybridMultilevel"/>
    <w:tmpl w:val="ECDC50AE"/>
    <w:lvl w:ilvl="0" w:tplc="BCA2231A">
      <w:start w:val="1"/>
      <w:numFmt w:val="decimal"/>
      <w:pStyle w:val="IIIZaczniki"/>
      <w:lvlText w:val="Załącznik nr %1"/>
      <w:lvlJc w:val="center"/>
      <w:pPr>
        <w:ind w:left="720" w:hanging="360"/>
      </w:pPr>
      <w:rPr>
        <w:rFonts w:asciiTheme="minorHAnsi" w:hAnsiTheme="minorHAnsi" w:cs="Arial" w:hint="default"/>
        <w:b w:val="0"/>
        <w:bCs w:val="0"/>
        <w:i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9"/>
  </w:num>
  <w:num w:numId="3">
    <w:abstractNumId w:val="12"/>
  </w:num>
  <w:num w:numId="4">
    <w:abstractNumId w:val="13"/>
  </w:num>
  <w:num w:numId="5">
    <w:abstractNumId w:val="19"/>
  </w:num>
  <w:num w:numId="6">
    <w:abstractNumId w:val="6"/>
  </w:num>
  <w:num w:numId="7">
    <w:abstractNumId w:val="1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num>
  <w:num w:numId="14">
    <w:abstractNumId w:val="26"/>
  </w:num>
  <w:num w:numId="15">
    <w:abstractNumId w:val="24"/>
  </w:num>
  <w:num w:numId="16">
    <w:abstractNumId w:val="8"/>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5"/>
  </w:num>
  <w:num w:numId="19">
    <w:abstractNumId w:val="15"/>
  </w:num>
  <w:num w:numId="20">
    <w:abstractNumId w:val="3"/>
  </w:num>
  <w:num w:numId="21">
    <w:abstractNumId w:val="7"/>
  </w:num>
  <w:num w:numId="22">
    <w:abstractNumId w:val="16"/>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62"/>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9D6"/>
    <w:rsid w:val="00020F62"/>
    <w:rsid w:val="000239B3"/>
    <w:rsid w:val="00023EDE"/>
    <w:rsid w:val="0002521A"/>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2CE3"/>
    <w:rsid w:val="000532AE"/>
    <w:rsid w:val="00055178"/>
    <w:rsid w:val="00056DB4"/>
    <w:rsid w:val="00057E00"/>
    <w:rsid w:val="00062C54"/>
    <w:rsid w:val="00064A47"/>
    <w:rsid w:val="00064F26"/>
    <w:rsid w:val="00066400"/>
    <w:rsid w:val="00066816"/>
    <w:rsid w:val="00071FE3"/>
    <w:rsid w:val="00072501"/>
    <w:rsid w:val="00072BE1"/>
    <w:rsid w:val="000747E2"/>
    <w:rsid w:val="00074AA8"/>
    <w:rsid w:val="00076214"/>
    <w:rsid w:val="0008002B"/>
    <w:rsid w:val="00080BE1"/>
    <w:rsid w:val="00080F94"/>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BC4"/>
    <w:rsid w:val="000B5CB4"/>
    <w:rsid w:val="000B7143"/>
    <w:rsid w:val="000C0044"/>
    <w:rsid w:val="000C16FD"/>
    <w:rsid w:val="000C246E"/>
    <w:rsid w:val="000C2E11"/>
    <w:rsid w:val="000C3A88"/>
    <w:rsid w:val="000C5FE9"/>
    <w:rsid w:val="000C6B4C"/>
    <w:rsid w:val="000C7973"/>
    <w:rsid w:val="000C7F24"/>
    <w:rsid w:val="000C7F71"/>
    <w:rsid w:val="000D0C0F"/>
    <w:rsid w:val="000D106A"/>
    <w:rsid w:val="000D116D"/>
    <w:rsid w:val="000D1591"/>
    <w:rsid w:val="000D1629"/>
    <w:rsid w:val="000D178D"/>
    <w:rsid w:val="000D3072"/>
    <w:rsid w:val="000D3154"/>
    <w:rsid w:val="000D317D"/>
    <w:rsid w:val="000D4627"/>
    <w:rsid w:val="000D586C"/>
    <w:rsid w:val="000D64A3"/>
    <w:rsid w:val="000D6A3F"/>
    <w:rsid w:val="000D7007"/>
    <w:rsid w:val="000D756A"/>
    <w:rsid w:val="000D765A"/>
    <w:rsid w:val="000D7931"/>
    <w:rsid w:val="000E1EA0"/>
    <w:rsid w:val="000E2213"/>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2839"/>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B1A"/>
    <w:rsid w:val="00173A31"/>
    <w:rsid w:val="001741FB"/>
    <w:rsid w:val="00174BE0"/>
    <w:rsid w:val="00175CDB"/>
    <w:rsid w:val="00176B3E"/>
    <w:rsid w:val="001804D0"/>
    <w:rsid w:val="0018420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0B56"/>
    <w:rsid w:val="001A23D7"/>
    <w:rsid w:val="001A269F"/>
    <w:rsid w:val="001A33A9"/>
    <w:rsid w:val="001A3E45"/>
    <w:rsid w:val="001A4CE9"/>
    <w:rsid w:val="001A65A8"/>
    <w:rsid w:val="001A70C2"/>
    <w:rsid w:val="001A78F7"/>
    <w:rsid w:val="001B087C"/>
    <w:rsid w:val="001B0A76"/>
    <w:rsid w:val="001B22DF"/>
    <w:rsid w:val="001B24CC"/>
    <w:rsid w:val="001B396C"/>
    <w:rsid w:val="001B39A3"/>
    <w:rsid w:val="001B3E7F"/>
    <w:rsid w:val="001B44E2"/>
    <w:rsid w:val="001B5C6C"/>
    <w:rsid w:val="001B63BB"/>
    <w:rsid w:val="001B6ABA"/>
    <w:rsid w:val="001B7E8D"/>
    <w:rsid w:val="001C2D48"/>
    <w:rsid w:val="001C4D26"/>
    <w:rsid w:val="001C68A9"/>
    <w:rsid w:val="001C6F0D"/>
    <w:rsid w:val="001C7E2C"/>
    <w:rsid w:val="001D0464"/>
    <w:rsid w:val="001D054B"/>
    <w:rsid w:val="001D10C1"/>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1A92"/>
    <w:rsid w:val="00203292"/>
    <w:rsid w:val="00203373"/>
    <w:rsid w:val="00203C4B"/>
    <w:rsid w:val="00204C16"/>
    <w:rsid w:val="0020505A"/>
    <w:rsid w:val="002073F1"/>
    <w:rsid w:val="00210945"/>
    <w:rsid w:val="00210A59"/>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3DD6"/>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4A83"/>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3FF6"/>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1BF8"/>
    <w:rsid w:val="003536F1"/>
    <w:rsid w:val="003545BD"/>
    <w:rsid w:val="003551FC"/>
    <w:rsid w:val="00355A11"/>
    <w:rsid w:val="00355D67"/>
    <w:rsid w:val="00356F74"/>
    <w:rsid w:val="00360A08"/>
    <w:rsid w:val="00360B7D"/>
    <w:rsid w:val="00360E34"/>
    <w:rsid w:val="003629C9"/>
    <w:rsid w:val="00364149"/>
    <w:rsid w:val="0036497F"/>
    <w:rsid w:val="003663AF"/>
    <w:rsid w:val="0036696B"/>
    <w:rsid w:val="003669AE"/>
    <w:rsid w:val="00367795"/>
    <w:rsid w:val="003700A0"/>
    <w:rsid w:val="00370364"/>
    <w:rsid w:val="0037037C"/>
    <w:rsid w:val="00372458"/>
    <w:rsid w:val="00372DD7"/>
    <w:rsid w:val="003731C1"/>
    <w:rsid w:val="00374571"/>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99F"/>
    <w:rsid w:val="00397F6C"/>
    <w:rsid w:val="003A0ADD"/>
    <w:rsid w:val="003A0EEA"/>
    <w:rsid w:val="003A12B0"/>
    <w:rsid w:val="003A2794"/>
    <w:rsid w:val="003A39FA"/>
    <w:rsid w:val="003A645A"/>
    <w:rsid w:val="003A6522"/>
    <w:rsid w:val="003B165C"/>
    <w:rsid w:val="003B176E"/>
    <w:rsid w:val="003B22FC"/>
    <w:rsid w:val="003B3135"/>
    <w:rsid w:val="003B4DAB"/>
    <w:rsid w:val="003B5FA6"/>
    <w:rsid w:val="003B6281"/>
    <w:rsid w:val="003B6AA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2659"/>
    <w:rsid w:val="003E3C9A"/>
    <w:rsid w:val="003E6756"/>
    <w:rsid w:val="003E6B38"/>
    <w:rsid w:val="003E760F"/>
    <w:rsid w:val="003F31AB"/>
    <w:rsid w:val="003F474E"/>
    <w:rsid w:val="003F4BE5"/>
    <w:rsid w:val="003F6611"/>
    <w:rsid w:val="003F6C86"/>
    <w:rsid w:val="003F702A"/>
    <w:rsid w:val="00402D6C"/>
    <w:rsid w:val="00403077"/>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3629"/>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6EA"/>
    <w:rsid w:val="00446AD8"/>
    <w:rsid w:val="00447F18"/>
    <w:rsid w:val="00450155"/>
    <w:rsid w:val="00450710"/>
    <w:rsid w:val="00451434"/>
    <w:rsid w:val="004518CF"/>
    <w:rsid w:val="00453FF7"/>
    <w:rsid w:val="00454EA7"/>
    <w:rsid w:val="00456A89"/>
    <w:rsid w:val="00456D9B"/>
    <w:rsid w:val="00457F7E"/>
    <w:rsid w:val="004603F4"/>
    <w:rsid w:val="00461844"/>
    <w:rsid w:val="0046209E"/>
    <w:rsid w:val="004620F8"/>
    <w:rsid w:val="0046257B"/>
    <w:rsid w:val="004635A6"/>
    <w:rsid w:val="00464543"/>
    <w:rsid w:val="00465B31"/>
    <w:rsid w:val="004672FC"/>
    <w:rsid w:val="00467DA9"/>
    <w:rsid w:val="0047096D"/>
    <w:rsid w:val="00471571"/>
    <w:rsid w:val="00471E73"/>
    <w:rsid w:val="004723E9"/>
    <w:rsid w:val="00474A5B"/>
    <w:rsid w:val="00474FC5"/>
    <w:rsid w:val="00475757"/>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39F"/>
    <w:rsid w:val="004B2351"/>
    <w:rsid w:val="004B3EAA"/>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A0E"/>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A68"/>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6676"/>
    <w:rsid w:val="00597C07"/>
    <w:rsid w:val="005A0905"/>
    <w:rsid w:val="005A0EF6"/>
    <w:rsid w:val="005A1156"/>
    <w:rsid w:val="005A2072"/>
    <w:rsid w:val="005A3BC8"/>
    <w:rsid w:val="005A4B76"/>
    <w:rsid w:val="005A4C41"/>
    <w:rsid w:val="005A65EF"/>
    <w:rsid w:val="005A68FD"/>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20D"/>
    <w:rsid w:val="005E481A"/>
    <w:rsid w:val="005E4865"/>
    <w:rsid w:val="005E4A7B"/>
    <w:rsid w:val="005E53E0"/>
    <w:rsid w:val="005E6063"/>
    <w:rsid w:val="005E63DC"/>
    <w:rsid w:val="005E71EB"/>
    <w:rsid w:val="005F02BB"/>
    <w:rsid w:val="005F0649"/>
    <w:rsid w:val="005F0B1B"/>
    <w:rsid w:val="005F1ECA"/>
    <w:rsid w:val="005F2FC5"/>
    <w:rsid w:val="005F3378"/>
    <w:rsid w:val="005F4537"/>
    <w:rsid w:val="005F472C"/>
    <w:rsid w:val="005F6B3C"/>
    <w:rsid w:val="00600D6A"/>
    <w:rsid w:val="0060143F"/>
    <w:rsid w:val="00601EF6"/>
    <w:rsid w:val="00603E00"/>
    <w:rsid w:val="00604135"/>
    <w:rsid w:val="00605584"/>
    <w:rsid w:val="00605B20"/>
    <w:rsid w:val="00605F3B"/>
    <w:rsid w:val="00606149"/>
    <w:rsid w:val="00606B27"/>
    <w:rsid w:val="006070A3"/>
    <w:rsid w:val="0061135A"/>
    <w:rsid w:val="0061269F"/>
    <w:rsid w:val="0061277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0CF5"/>
    <w:rsid w:val="006616A1"/>
    <w:rsid w:val="0066308D"/>
    <w:rsid w:val="00663728"/>
    <w:rsid w:val="0066557A"/>
    <w:rsid w:val="00666793"/>
    <w:rsid w:val="0066752C"/>
    <w:rsid w:val="00667625"/>
    <w:rsid w:val="00667676"/>
    <w:rsid w:val="00670205"/>
    <w:rsid w:val="00670A6B"/>
    <w:rsid w:val="0067145B"/>
    <w:rsid w:val="00671B6E"/>
    <w:rsid w:val="00673E6B"/>
    <w:rsid w:val="00674AFB"/>
    <w:rsid w:val="0067570D"/>
    <w:rsid w:val="00676D80"/>
    <w:rsid w:val="0067721F"/>
    <w:rsid w:val="006774C4"/>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1F7B"/>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AB3"/>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AC7"/>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0179"/>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8041D"/>
    <w:rsid w:val="00782340"/>
    <w:rsid w:val="0078319C"/>
    <w:rsid w:val="007833B8"/>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2222"/>
    <w:rsid w:val="007E3062"/>
    <w:rsid w:val="007E3C64"/>
    <w:rsid w:val="007E41EC"/>
    <w:rsid w:val="007E48A6"/>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BD2"/>
    <w:rsid w:val="00811E78"/>
    <w:rsid w:val="00811F87"/>
    <w:rsid w:val="00812F97"/>
    <w:rsid w:val="00812FA4"/>
    <w:rsid w:val="008149F6"/>
    <w:rsid w:val="00814AE1"/>
    <w:rsid w:val="008151CA"/>
    <w:rsid w:val="008152DD"/>
    <w:rsid w:val="00816FAF"/>
    <w:rsid w:val="00817450"/>
    <w:rsid w:val="00821056"/>
    <w:rsid w:val="008215C7"/>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2B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753"/>
    <w:rsid w:val="00880C90"/>
    <w:rsid w:val="00881138"/>
    <w:rsid w:val="008821D1"/>
    <w:rsid w:val="00883CD6"/>
    <w:rsid w:val="00883EF2"/>
    <w:rsid w:val="0088627F"/>
    <w:rsid w:val="0088718A"/>
    <w:rsid w:val="00887458"/>
    <w:rsid w:val="00891A91"/>
    <w:rsid w:val="00891C1E"/>
    <w:rsid w:val="00891CCA"/>
    <w:rsid w:val="00891D54"/>
    <w:rsid w:val="00892191"/>
    <w:rsid w:val="00892CF7"/>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C37"/>
    <w:rsid w:val="008D6A40"/>
    <w:rsid w:val="008D7F84"/>
    <w:rsid w:val="008E04C7"/>
    <w:rsid w:val="008E1300"/>
    <w:rsid w:val="008E1326"/>
    <w:rsid w:val="008E2410"/>
    <w:rsid w:val="008E36AA"/>
    <w:rsid w:val="008E463C"/>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554"/>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B1C"/>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EF8"/>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754"/>
    <w:rsid w:val="009E00A8"/>
    <w:rsid w:val="009E0849"/>
    <w:rsid w:val="009E0A55"/>
    <w:rsid w:val="009E1670"/>
    <w:rsid w:val="009E1F91"/>
    <w:rsid w:val="009E219F"/>
    <w:rsid w:val="009E3AE6"/>
    <w:rsid w:val="009E50F7"/>
    <w:rsid w:val="009E5331"/>
    <w:rsid w:val="009E6603"/>
    <w:rsid w:val="009F0540"/>
    <w:rsid w:val="009F064A"/>
    <w:rsid w:val="009F24E3"/>
    <w:rsid w:val="009F2BD0"/>
    <w:rsid w:val="009F3904"/>
    <w:rsid w:val="009F3FBA"/>
    <w:rsid w:val="009F4ED6"/>
    <w:rsid w:val="009F5A16"/>
    <w:rsid w:val="009F66C9"/>
    <w:rsid w:val="009F6CAA"/>
    <w:rsid w:val="009F77BE"/>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5A10"/>
    <w:rsid w:val="00A371F7"/>
    <w:rsid w:val="00A37C90"/>
    <w:rsid w:val="00A403BC"/>
    <w:rsid w:val="00A42504"/>
    <w:rsid w:val="00A42ED0"/>
    <w:rsid w:val="00A43067"/>
    <w:rsid w:val="00A436EA"/>
    <w:rsid w:val="00A443CC"/>
    <w:rsid w:val="00A44548"/>
    <w:rsid w:val="00A4545F"/>
    <w:rsid w:val="00A4592F"/>
    <w:rsid w:val="00A473BE"/>
    <w:rsid w:val="00A474D0"/>
    <w:rsid w:val="00A478B7"/>
    <w:rsid w:val="00A47E23"/>
    <w:rsid w:val="00A51005"/>
    <w:rsid w:val="00A52641"/>
    <w:rsid w:val="00A532EA"/>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A7D80"/>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C4437"/>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5F3"/>
    <w:rsid w:val="00AE69E4"/>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E9B"/>
    <w:rsid w:val="00B22FAE"/>
    <w:rsid w:val="00B2356C"/>
    <w:rsid w:val="00B23DB2"/>
    <w:rsid w:val="00B241AF"/>
    <w:rsid w:val="00B24447"/>
    <w:rsid w:val="00B30852"/>
    <w:rsid w:val="00B31C62"/>
    <w:rsid w:val="00B32391"/>
    <w:rsid w:val="00B33C61"/>
    <w:rsid w:val="00B346DC"/>
    <w:rsid w:val="00B34F18"/>
    <w:rsid w:val="00B352D2"/>
    <w:rsid w:val="00B35536"/>
    <w:rsid w:val="00B357E8"/>
    <w:rsid w:val="00B35860"/>
    <w:rsid w:val="00B35A0F"/>
    <w:rsid w:val="00B36BAE"/>
    <w:rsid w:val="00B36DF0"/>
    <w:rsid w:val="00B40CAA"/>
    <w:rsid w:val="00B41674"/>
    <w:rsid w:val="00B4174F"/>
    <w:rsid w:val="00B41A27"/>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D7E"/>
    <w:rsid w:val="00B85E16"/>
    <w:rsid w:val="00B86C4B"/>
    <w:rsid w:val="00B871B6"/>
    <w:rsid w:val="00B875B6"/>
    <w:rsid w:val="00B93631"/>
    <w:rsid w:val="00B93845"/>
    <w:rsid w:val="00B9399E"/>
    <w:rsid w:val="00B94436"/>
    <w:rsid w:val="00B94FCA"/>
    <w:rsid w:val="00B96ADB"/>
    <w:rsid w:val="00B975D9"/>
    <w:rsid w:val="00B97C2A"/>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48"/>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2D9A"/>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96BE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F97"/>
    <w:rsid w:val="00CB5799"/>
    <w:rsid w:val="00CB5B28"/>
    <w:rsid w:val="00CB6674"/>
    <w:rsid w:val="00CC1799"/>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26D"/>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5A30"/>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4672"/>
    <w:rsid w:val="00D8519B"/>
    <w:rsid w:val="00D86054"/>
    <w:rsid w:val="00D860E1"/>
    <w:rsid w:val="00D86300"/>
    <w:rsid w:val="00D86504"/>
    <w:rsid w:val="00D86F81"/>
    <w:rsid w:val="00D8712F"/>
    <w:rsid w:val="00D87EFA"/>
    <w:rsid w:val="00D90546"/>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274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842"/>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5D1E"/>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1D5D"/>
    <w:rsid w:val="00E52B74"/>
    <w:rsid w:val="00E52E88"/>
    <w:rsid w:val="00E54216"/>
    <w:rsid w:val="00E5431E"/>
    <w:rsid w:val="00E54B4B"/>
    <w:rsid w:val="00E54BCD"/>
    <w:rsid w:val="00E55254"/>
    <w:rsid w:val="00E559F6"/>
    <w:rsid w:val="00E563DF"/>
    <w:rsid w:val="00E5646E"/>
    <w:rsid w:val="00E5684A"/>
    <w:rsid w:val="00E57950"/>
    <w:rsid w:val="00E61191"/>
    <w:rsid w:val="00E61A45"/>
    <w:rsid w:val="00E6298A"/>
    <w:rsid w:val="00E6349E"/>
    <w:rsid w:val="00E640E1"/>
    <w:rsid w:val="00E6482E"/>
    <w:rsid w:val="00E66F59"/>
    <w:rsid w:val="00E67204"/>
    <w:rsid w:val="00E7019F"/>
    <w:rsid w:val="00E70CF4"/>
    <w:rsid w:val="00E72C6A"/>
    <w:rsid w:val="00E731A1"/>
    <w:rsid w:val="00E75159"/>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4A8F"/>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B78"/>
    <w:rsid w:val="00F32E7B"/>
    <w:rsid w:val="00F35535"/>
    <w:rsid w:val="00F37214"/>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4AB1"/>
    <w:rsid w:val="00FC61B0"/>
    <w:rsid w:val="00FC6BA9"/>
    <w:rsid w:val="00FD0793"/>
    <w:rsid w:val="00FD0E4B"/>
    <w:rsid w:val="00FD0E80"/>
    <w:rsid w:val="00FD1E41"/>
    <w:rsid w:val="00FD39AE"/>
    <w:rsid w:val="00FD3C15"/>
    <w:rsid w:val="00FD4F98"/>
    <w:rsid w:val="00FD50AF"/>
    <w:rsid w:val="00FD53C6"/>
    <w:rsid w:val="00FD785F"/>
    <w:rsid w:val="00FE1399"/>
    <w:rsid w:val="00FE1B87"/>
    <w:rsid w:val="00FE3525"/>
    <w:rsid w:val="00FE3B17"/>
    <w:rsid w:val="00FE3DCB"/>
    <w:rsid w:val="00FE458C"/>
    <w:rsid w:val="00FE670B"/>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0"/>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qFormat/>
    <w:rsid w:val="003E6B38"/>
    <w:pPr>
      <w:widowControl w:val="0"/>
      <w:numPr>
        <w:ilvl w:val="2"/>
        <w:numId w:val="11"/>
      </w:numPr>
      <w:adjustRightInd w:val="0"/>
      <w:spacing w:before="120" w:after="120" w:line="240" w:lineRule="auto"/>
      <w:contextualSpacing/>
    </w:pPr>
    <w:rPr>
      <w:rFonts w:ascii="Arial" w:eastAsia="SimSun" w:hAnsi="Arial"/>
      <w:color w:val="000000"/>
      <w:kern w:val="24"/>
      <w:lang w:eastAsia="pl-PL"/>
    </w:rPr>
  </w:style>
  <w:style w:type="numbering" w:customStyle="1" w:styleId="Bezlisty2">
    <w:name w:val="Bez listy2"/>
    <w:next w:val="Bezlisty"/>
    <w:uiPriority w:val="99"/>
    <w:semiHidden/>
    <w:unhideWhenUsed/>
    <w:rsid w:val="00A35A10"/>
  </w:style>
  <w:style w:type="paragraph" w:styleId="Tytu">
    <w:name w:val="Title"/>
    <w:basedOn w:val="Normalny"/>
    <w:link w:val="TytuZnak"/>
    <w:qFormat/>
    <w:rsid w:val="00A35A10"/>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A35A10"/>
    <w:rPr>
      <w:rFonts w:ascii="Times New Roman" w:eastAsia="Times New Roman" w:hAnsi="Times New Roman" w:cs="Times New Roman"/>
      <w:b/>
      <w:bCs/>
      <w:sz w:val="40"/>
      <w:szCs w:val="40"/>
      <w:lang w:eastAsia="pl-PL"/>
    </w:rPr>
  </w:style>
  <w:style w:type="paragraph" w:styleId="Podtytu">
    <w:name w:val="Subtitle"/>
    <w:basedOn w:val="Normalny"/>
    <w:link w:val="PodtytuZnak"/>
    <w:qFormat/>
    <w:rsid w:val="00A35A10"/>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A35A10"/>
    <w:rPr>
      <w:rFonts w:ascii="Times New Roman" w:eastAsia="Times New Roman" w:hAnsi="Times New Roman" w:cs="Times New Roman"/>
      <w:b/>
      <w:sz w:val="28"/>
      <w:szCs w:val="20"/>
      <w:lang w:eastAsia="pl-PL"/>
    </w:rPr>
  </w:style>
  <w:style w:type="paragraph" w:customStyle="1" w:styleId="Zanag1">
    <w:name w:val="Zał nagł1"/>
    <w:basedOn w:val="Akapitzlist"/>
    <w:qFormat/>
    <w:rsid w:val="00A35A10"/>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A35A10"/>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IParagraf">
    <w:name w:val="I Paragraf"/>
    <w:basedOn w:val="Tytu"/>
    <w:qFormat/>
    <w:rsid w:val="00A35A10"/>
    <w:pPr>
      <w:keepNext/>
      <w:keepLines/>
      <w:numPr>
        <w:numId w:val="12"/>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A35A10"/>
    <w:pPr>
      <w:widowControl w:val="0"/>
      <w:numPr>
        <w:numId w:val="13"/>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A35A10"/>
    <w:pPr>
      <w:numPr>
        <w:numId w:val="15"/>
      </w:numPr>
      <w:spacing w:before="120"/>
    </w:pPr>
    <w:rPr>
      <w:kern w:val="24"/>
    </w:rPr>
  </w:style>
  <w:style w:type="paragraph" w:customStyle="1" w:styleId="IIIXPodtytu">
    <w:name w:val="IIIX Podtytuł"/>
    <w:basedOn w:val="Podtytu"/>
    <w:rsid w:val="00A35A10"/>
    <w:pPr>
      <w:keepNext/>
      <w:keepLines/>
      <w:spacing w:after="240"/>
      <w:ind w:left="0"/>
      <w:outlineLvl w:val="9"/>
    </w:pPr>
    <w:rPr>
      <w:rFonts w:ascii="Arial" w:hAnsi="Arial"/>
      <w:bCs/>
      <w:sz w:val="22"/>
    </w:rPr>
  </w:style>
  <w:style w:type="paragraph" w:customStyle="1" w:styleId="IIIZaczniki">
    <w:name w:val="III Zaączniki"/>
    <w:basedOn w:val="IParagraf"/>
    <w:qFormat/>
    <w:rsid w:val="00A35A10"/>
    <w:pPr>
      <w:numPr>
        <w:numId w:val="14"/>
      </w:numPr>
      <w:jc w:val="both"/>
    </w:pPr>
    <w:rPr>
      <w:b w:val="0"/>
      <w:sz w:val="18"/>
    </w:rPr>
  </w:style>
  <w:style w:type="paragraph" w:customStyle="1" w:styleId="IIIPodstawowy">
    <w:name w:val="III Podstawowy"/>
    <w:basedOn w:val="Normalny"/>
    <w:rsid w:val="00A35A10"/>
    <w:pPr>
      <w:widowControl w:val="0"/>
      <w:adjustRightInd w:val="0"/>
      <w:spacing w:before="120" w:after="120" w:line="240" w:lineRule="auto"/>
      <w:contextualSpacing/>
      <w:textAlignment w:val="baseline"/>
    </w:pPr>
    <w:rPr>
      <w:rFonts w:ascii="Arial" w:hAnsi="Arial"/>
      <w:bCs/>
      <w:lang w:eastAsia="pl-PL"/>
    </w:rPr>
  </w:style>
  <w:style w:type="character" w:customStyle="1" w:styleId="Styl1Znak">
    <w:name w:val="Styl1 Znak"/>
    <w:link w:val="Styl1"/>
    <w:rsid w:val="00A35A10"/>
    <w:rPr>
      <w:rFonts w:ascii="Arial" w:hAnsi="Arial" w:cs="Arial"/>
    </w:rPr>
  </w:style>
  <w:style w:type="paragraph" w:customStyle="1" w:styleId="NumIIpoz">
    <w:name w:val="Num II poz"/>
    <w:qFormat/>
    <w:rsid w:val="00A35A10"/>
    <w:pPr>
      <w:tabs>
        <w:tab w:val="center" w:pos="851"/>
      </w:tabs>
      <w:spacing w:after="0"/>
      <w:jc w:val="both"/>
    </w:pPr>
    <w:rPr>
      <w:rFonts w:ascii="Arial" w:eastAsia="Times New Roman" w:hAnsi="Arial" w:cs="Arial"/>
    </w:rPr>
  </w:style>
  <w:style w:type="paragraph" w:styleId="Tekstpodstawowywcity2">
    <w:name w:val="Body Text Indent 2"/>
    <w:basedOn w:val="Normalny"/>
    <w:link w:val="Tekstpodstawowywcity2Znak"/>
    <w:uiPriority w:val="99"/>
    <w:semiHidden/>
    <w:unhideWhenUsed/>
    <w:rsid w:val="00A35A10"/>
    <w:pPr>
      <w:widowControl w:val="0"/>
      <w:adjustRightInd w:val="0"/>
      <w:spacing w:after="120" w:line="480" w:lineRule="auto"/>
      <w:ind w:left="283"/>
      <w:textAlignment w:val="baseline"/>
    </w:pPr>
    <w:rPr>
      <w:sz w:val="20"/>
      <w:lang w:eastAsia="pl-PL"/>
    </w:rPr>
  </w:style>
  <w:style w:type="character" w:customStyle="1" w:styleId="Tekstpodstawowywcity2Znak">
    <w:name w:val="Tekst podstawowy wcięty 2 Znak"/>
    <w:basedOn w:val="Domylnaczcionkaakapitu"/>
    <w:link w:val="Tekstpodstawowywcity2"/>
    <w:uiPriority w:val="99"/>
    <w:semiHidden/>
    <w:rsid w:val="00A35A10"/>
    <w:rPr>
      <w:rFonts w:ascii="Times New Roman" w:eastAsia="Times New Roman" w:hAnsi="Times New Roman" w:cs="Times New Roman"/>
      <w:sz w:val="20"/>
      <w:szCs w:val="20"/>
      <w:lang w:eastAsia="pl-PL"/>
    </w:rPr>
  </w:style>
  <w:style w:type="paragraph" w:customStyle="1" w:styleId="Styl1">
    <w:name w:val="Styl1"/>
    <w:basedOn w:val="Tytu"/>
    <w:link w:val="Styl1Znak"/>
    <w:qFormat/>
    <w:rsid w:val="00A35A10"/>
    <w:pPr>
      <w:widowControl w:val="0"/>
      <w:numPr>
        <w:numId w:val="16"/>
      </w:numPr>
      <w:autoSpaceDE/>
      <w:autoSpaceDN/>
      <w:spacing w:before="120" w:after="120"/>
      <w:jc w:val="both"/>
    </w:pPr>
    <w:rPr>
      <w:rFonts w:ascii="Arial" w:eastAsiaTheme="minorHAnsi" w:hAnsi="Arial" w:cs="Arial"/>
      <w:b w:val="0"/>
      <w:bCs w:val="0"/>
      <w:sz w:val="22"/>
      <w:szCs w:val="22"/>
      <w:lang w:eastAsia="en-US"/>
    </w:rPr>
  </w:style>
  <w:style w:type="paragraph" w:customStyle="1" w:styleId="egzemplarz">
    <w:name w:val="egzemplarz"/>
    <w:basedOn w:val="Normalny"/>
    <w:rsid w:val="00E00842"/>
    <w:pPr>
      <w:spacing w:line="300" w:lineRule="auto"/>
      <w:jc w:val="left"/>
    </w:pPr>
    <w:rPr>
      <w:rFonts w:asciiTheme="minorHAnsi" w:hAnsiTheme="minorHAnsi"/>
      <w:color w:val="191919"/>
      <w:sz w:val="18"/>
      <w:lang w:eastAsia="pl-PL"/>
    </w:rPr>
  </w:style>
  <w:style w:type="table" w:customStyle="1" w:styleId="Tabela-Siatka6">
    <w:name w:val="Tabela - Siatka6"/>
    <w:basedOn w:val="Standardowy"/>
    <w:next w:val="Tabela-Siatka"/>
    <w:uiPriority w:val="39"/>
    <w:rsid w:val="00C103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4434">
      <w:bodyDiv w:val="1"/>
      <w:marLeft w:val="0"/>
      <w:marRight w:val="0"/>
      <w:marTop w:val="0"/>
      <w:marBottom w:val="0"/>
      <w:divBdr>
        <w:top w:val="none" w:sz="0" w:space="0" w:color="auto"/>
        <w:left w:val="none" w:sz="0" w:space="0" w:color="auto"/>
        <w:bottom w:val="none" w:sz="0" w:space="0" w:color="auto"/>
        <w:right w:val="none" w:sz="0" w:space="0" w:color="auto"/>
      </w:divBdr>
    </w:div>
    <w:div w:id="163402939">
      <w:bodyDiv w:val="1"/>
      <w:marLeft w:val="0"/>
      <w:marRight w:val="0"/>
      <w:marTop w:val="0"/>
      <w:marBottom w:val="0"/>
      <w:divBdr>
        <w:top w:val="none" w:sz="0" w:space="0" w:color="auto"/>
        <w:left w:val="none" w:sz="0" w:space="0" w:color="auto"/>
        <w:bottom w:val="none" w:sz="0" w:space="0" w:color="auto"/>
        <w:right w:val="none" w:sz="0" w:space="0" w:color="auto"/>
      </w:divBdr>
    </w:div>
    <w:div w:id="20094217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48370245">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61829124">
      <w:bodyDiv w:val="1"/>
      <w:marLeft w:val="0"/>
      <w:marRight w:val="0"/>
      <w:marTop w:val="0"/>
      <w:marBottom w:val="0"/>
      <w:divBdr>
        <w:top w:val="none" w:sz="0" w:space="0" w:color="auto"/>
        <w:left w:val="none" w:sz="0" w:space="0" w:color="auto"/>
        <w:bottom w:val="none" w:sz="0" w:space="0" w:color="auto"/>
        <w:right w:val="none" w:sz="0" w:space="0" w:color="auto"/>
      </w:divBdr>
    </w:div>
    <w:div w:id="1255283161">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80975197">
      <w:bodyDiv w:val="1"/>
      <w:marLeft w:val="0"/>
      <w:marRight w:val="0"/>
      <w:marTop w:val="0"/>
      <w:marBottom w:val="0"/>
      <w:divBdr>
        <w:top w:val="none" w:sz="0" w:space="0" w:color="auto"/>
        <w:left w:val="none" w:sz="0" w:space="0" w:color="auto"/>
        <w:bottom w:val="none" w:sz="0" w:space="0" w:color="auto"/>
        <w:right w:val="none" w:sz="0" w:space="0" w:color="auto"/>
      </w:divBdr>
    </w:div>
    <w:div w:id="1425999324">
      <w:bodyDiv w:val="1"/>
      <w:marLeft w:val="0"/>
      <w:marRight w:val="0"/>
      <w:marTop w:val="0"/>
      <w:marBottom w:val="0"/>
      <w:divBdr>
        <w:top w:val="none" w:sz="0" w:space="0" w:color="auto"/>
        <w:left w:val="none" w:sz="0" w:space="0" w:color="auto"/>
        <w:bottom w:val="none" w:sz="0" w:space="0" w:color="auto"/>
        <w:right w:val="none" w:sz="0" w:space="0" w:color="auto"/>
      </w:divBdr>
    </w:div>
    <w:div w:id="144638439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466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99F0387D4F47979151064662917DC3"/>
        <w:category>
          <w:name w:val="Ogólne"/>
          <w:gallery w:val="placeholder"/>
        </w:category>
        <w:types>
          <w:type w:val="bbPlcHdr"/>
        </w:types>
        <w:behaviors>
          <w:behavior w:val="content"/>
        </w:behaviors>
        <w:guid w:val="{CBE6D3FB-520B-4A61-885D-CA287A2811B1}"/>
      </w:docPartPr>
      <w:docPartBody>
        <w:p w:rsidR="00C40C28" w:rsidRDefault="006E4270" w:rsidP="006E4270">
          <w:pPr>
            <w:pStyle w:val="D999F0387D4F47979151064662917DC3"/>
          </w:pPr>
          <w:r w:rsidRPr="00B838C1">
            <w:rPr>
              <w:rStyle w:val="Tekstzastpczy"/>
            </w:rPr>
            <w:t>[Słowa kluczowe]</w:t>
          </w:r>
        </w:p>
      </w:docPartBody>
    </w:docPart>
    <w:docPart>
      <w:docPartPr>
        <w:name w:val="3BEC12A1F2B24619B203FE69EFDAF8D5"/>
        <w:category>
          <w:name w:val="Ogólne"/>
          <w:gallery w:val="placeholder"/>
        </w:category>
        <w:types>
          <w:type w:val="bbPlcHdr"/>
        </w:types>
        <w:behaviors>
          <w:behavior w:val="content"/>
        </w:behaviors>
        <w:guid w:val="{1A956FCD-FB9B-44E6-8CF5-3982828C11F8}"/>
      </w:docPartPr>
      <w:docPartBody>
        <w:p w:rsidR="00E44576" w:rsidRDefault="008B5BE1" w:rsidP="008B5BE1">
          <w:pPr>
            <w:pStyle w:val="3BEC12A1F2B24619B203FE69EFDAF8D5"/>
          </w:pPr>
          <w:r w:rsidRPr="00CA4CB3">
            <w:rPr>
              <w:rStyle w:val="Tekstzastpczy"/>
            </w:rPr>
            <w:t>[Słowa kluczowe]</w:t>
          </w:r>
        </w:p>
      </w:docPartBody>
    </w:docPart>
    <w:docPart>
      <w:docPartPr>
        <w:name w:val="02E3E376068F4B548C69F4CFA90488C5"/>
        <w:category>
          <w:name w:val="Ogólne"/>
          <w:gallery w:val="placeholder"/>
        </w:category>
        <w:types>
          <w:type w:val="bbPlcHdr"/>
        </w:types>
        <w:behaviors>
          <w:behavior w:val="content"/>
        </w:behaviors>
        <w:guid w:val="{3D475A76-7FEB-4C24-9934-88AE732AB636}"/>
      </w:docPartPr>
      <w:docPartBody>
        <w:p w:rsidR="00E44576" w:rsidRDefault="008B5BE1" w:rsidP="008B5BE1">
          <w:pPr>
            <w:pStyle w:val="02E3E376068F4B548C69F4CFA90488C5"/>
          </w:pPr>
          <w:r w:rsidRPr="00A60968">
            <w:rPr>
              <w:rStyle w:val="Tekstzastpczy"/>
            </w:rPr>
            <w:t>[Tytuł]</w:t>
          </w:r>
        </w:p>
      </w:docPartBody>
    </w:docPart>
    <w:docPart>
      <w:docPartPr>
        <w:name w:val="02B1CAB46DAF4FF4B761A8EA12E92525"/>
        <w:category>
          <w:name w:val="Ogólne"/>
          <w:gallery w:val="placeholder"/>
        </w:category>
        <w:types>
          <w:type w:val="bbPlcHdr"/>
        </w:types>
        <w:behaviors>
          <w:behavior w:val="content"/>
        </w:behaviors>
        <w:guid w:val="{707EE9ED-8B0A-415A-8D52-ADD9156B5F5D}"/>
      </w:docPartPr>
      <w:docPartBody>
        <w:p w:rsidR="00E44576" w:rsidRDefault="008B5BE1" w:rsidP="008B5BE1">
          <w:pPr>
            <w:pStyle w:val="02B1CAB46DAF4FF4B761A8EA12E92525"/>
          </w:pPr>
          <w:r w:rsidRPr="00A60968">
            <w:rPr>
              <w:rStyle w:val="Tekstzastpczy"/>
            </w:rPr>
            <w:t>[Tytuł]</w:t>
          </w:r>
        </w:p>
      </w:docPartBody>
    </w:docPart>
    <w:docPart>
      <w:docPartPr>
        <w:name w:val="C8A6750F22DA4FF8B644A99EE875CAF3"/>
        <w:category>
          <w:name w:val="Ogólne"/>
          <w:gallery w:val="placeholder"/>
        </w:category>
        <w:types>
          <w:type w:val="bbPlcHdr"/>
        </w:types>
        <w:behaviors>
          <w:behavior w:val="content"/>
        </w:behaviors>
        <w:guid w:val="{D342A9C9-4816-4D81-BCA0-3E4FB5012E9D}"/>
      </w:docPartPr>
      <w:docPartBody>
        <w:p w:rsidR="00E44576" w:rsidRDefault="008B5BE1" w:rsidP="008B5BE1">
          <w:pPr>
            <w:pStyle w:val="C8A6750F22DA4FF8B644A99EE875CAF3"/>
          </w:pPr>
          <w:r w:rsidRPr="00CA4CB3">
            <w:rPr>
              <w:rStyle w:val="Tekstzastpczy"/>
            </w:rPr>
            <w:t>[Słowa kluczowe]</w:t>
          </w:r>
        </w:p>
      </w:docPartBody>
    </w:docPart>
    <w:docPart>
      <w:docPartPr>
        <w:name w:val="4CB0FDCA75E34D009F1ACDAB764E3977"/>
        <w:category>
          <w:name w:val="Ogólne"/>
          <w:gallery w:val="placeholder"/>
        </w:category>
        <w:types>
          <w:type w:val="bbPlcHdr"/>
        </w:types>
        <w:behaviors>
          <w:behavior w:val="content"/>
        </w:behaviors>
        <w:guid w:val="{4A0056D6-01E7-4230-8B71-7247EC62852F}"/>
      </w:docPartPr>
      <w:docPartBody>
        <w:p w:rsidR="00E44576" w:rsidRDefault="008B5BE1" w:rsidP="008B5BE1">
          <w:pPr>
            <w:pStyle w:val="4CB0FDCA75E34D009F1ACDAB764E3977"/>
          </w:pPr>
          <w:r w:rsidRPr="00CA4CB3">
            <w:rPr>
              <w:rStyle w:val="Tekstzastpczy"/>
            </w:rPr>
            <w:t>[Słowa kluczowe]</w:t>
          </w:r>
        </w:p>
      </w:docPartBody>
    </w:docPart>
    <w:docPart>
      <w:docPartPr>
        <w:name w:val="23D4BE6F9B5248B58D130E40500392E1"/>
        <w:category>
          <w:name w:val="Ogólne"/>
          <w:gallery w:val="placeholder"/>
        </w:category>
        <w:types>
          <w:type w:val="bbPlcHdr"/>
        </w:types>
        <w:behaviors>
          <w:behavior w:val="content"/>
        </w:behaviors>
        <w:guid w:val="{990709A4-9D8B-4B9D-8524-0D933A943648}"/>
      </w:docPartPr>
      <w:docPartBody>
        <w:p w:rsidR="00E44576" w:rsidRDefault="008B5BE1" w:rsidP="008B5BE1">
          <w:pPr>
            <w:pStyle w:val="23D4BE6F9B5248B58D130E40500392E1"/>
          </w:pPr>
          <w:r w:rsidRPr="00A60968">
            <w:rPr>
              <w:rStyle w:val="Tekstzastpczy"/>
            </w:rPr>
            <w:t>[Tytuł]</w:t>
          </w:r>
        </w:p>
      </w:docPartBody>
    </w:docPart>
    <w:docPart>
      <w:docPartPr>
        <w:name w:val="E58957C2BF9A498C9C0E80BED9BD9686"/>
        <w:category>
          <w:name w:val="Ogólne"/>
          <w:gallery w:val="placeholder"/>
        </w:category>
        <w:types>
          <w:type w:val="bbPlcHdr"/>
        </w:types>
        <w:behaviors>
          <w:behavior w:val="content"/>
        </w:behaviors>
        <w:guid w:val="{28C5F274-2871-48DD-B143-A09EDE689F5A}"/>
      </w:docPartPr>
      <w:docPartBody>
        <w:p w:rsidR="00E44576" w:rsidRDefault="008B5BE1" w:rsidP="008B5BE1">
          <w:pPr>
            <w:pStyle w:val="E58957C2BF9A498C9C0E80BED9BD9686"/>
          </w:pPr>
          <w:r w:rsidRPr="00CA4CB3">
            <w:rPr>
              <w:rStyle w:val="Tekstzastpczy"/>
            </w:rPr>
            <w:t>[Słowa kluczowe]</w:t>
          </w:r>
        </w:p>
      </w:docPartBody>
    </w:docPart>
    <w:docPart>
      <w:docPartPr>
        <w:name w:val="32C2BC4449BF423AB06AAF493BC28D81"/>
        <w:category>
          <w:name w:val="Ogólne"/>
          <w:gallery w:val="placeholder"/>
        </w:category>
        <w:types>
          <w:type w:val="bbPlcHdr"/>
        </w:types>
        <w:behaviors>
          <w:behavior w:val="content"/>
        </w:behaviors>
        <w:guid w:val="{107557CB-AF7B-4BDE-91E1-C0CF1DE8F3C5}"/>
      </w:docPartPr>
      <w:docPartBody>
        <w:p w:rsidR="00E44576" w:rsidRDefault="008B5BE1" w:rsidP="008B5BE1">
          <w:pPr>
            <w:pStyle w:val="32C2BC4449BF423AB06AAF493BC28D81"/>
          </w:pPr>
          <w:r w:rsidRPr="00A60968">
            <w:rPr>
              <w:rStyle w:val="Tekstzastpczy"/>
            </w:rPr>
            <w:t>[Tytuł]</w:t>
          </w:r>
        </w:p>
      </w:docPartBody>
    </w:docPart>
    <w:docPart>
      <w:docPartPr>
        <w:name w:val="608C2EC091B64A0DA8E63D6180BABB3F"/>
        <w:category>
          <w:name w:val="Ogólne"/>
          <w:gallery w:val="placeholder"/>
        </w:category>
        <w:types>
          <w:type w:val="bbPlcHdr"/>
        </w:types>
        <w:behaviors>
          <w:behavior w:val="content"/>
        </w:behaviors>
        <w:guid w:val="{6F5DE002-3B4C-4C55-B4F8-59B678891FD0}"/>
      </w:docPartPr>
      <w:docPartBody>
        <w:p w:rsidR="00E44576" w:rsidRDefault="008B5BE1" w:rsidP="008B5BE1">
          <w:pPr>
            <w:pStyle w:val="608C2EC091B64A0DA8E63D6180BABB3F"/>
          </w:pPr>
          <w:r w:rsidRPr="00CA4CB3">
            <w:rPr>
              <w:rStyle w:val="Tekstzastpczy"/>
            </w:rPr>
            <w:t>[Słowa kluczowe]</w:t>
          </w:r>
        </w:p>
      </w:docPartBody>
    </w:docPart>
    <w:docPart>
      <w:docPartPr>
        <w:name w:val="AEAEFDBEE2ED4098936593FBC1DE9A68"/>
        <w:category>
          <w:name w:val="Ogólne"/>
          <w:gallery w:val="placeholder"/>
        </w:category>
        <w:types>
          <w:type w:val="bbPlcHdr"/>
        </w:types>
        <w:behaviors>
          <w:behavior w:val="content"/>
        </w:behaviors>
        <w:guid w:val="{E35F0792-71F3-497F-BEFE-C01314891B87}"/>
      </w:docPartPr>
      <w:docPartBody>
        <w:p w:rsidR="00E44576" w:rsidRDefault="008B5BE1" w:rsidP="008B5BE1">
          <w:pPr>
            <w:pStyle w:val="AEAEFDBEE2ED4098936593FBC1DE9A68"/>
          </w:pPr>
          <w:r w:rsidRPr="00A60968">
            <w:rPr>
              <w:rStyle w:val="Tekstzastpczy"/>
            </w:rPr>
            <w:t>[Tytuł]</w:t>
          </w:r>
        </w:p>
      </w:docPartBody>
    </w:docPart>
    <w:docPart>
      <w:docPartPr>
        <w:name w:val="CFB53AEA440640A8A9E0DB1FE1ED9DF1"/>
        <w:category>
          <w:name w:val="Ogólne"/>
          <w:gallery w:val="placeholder"/>
        </w:category>
        <w:types>
          <w:type w:val="bbPlcHdr"/>
        </w:types>
        <w:behaviors>
          <w:behavior w:val="content"/>
        </w:behaviors>
        <w:guid w:val="{9283F2A1-141B-47D0-B5EA-A968E6B1EF79}"/>
      </w:docPartPr>
      <w:docPartBody>
        <w:p w:rsidR="00E44576" w:rsidRDefault="008B5BE1" w:rsidP="008B5BE1">
          <w:pPr>
            <w:pStyle w:val="CFB53AEA440640A8A9E0DB1FE1ED9DF1"/>
          </w:pPr>
          <w:r w:rsidRPr="00CA4CB3">
            <w:rPr>
              <w:rStyle w:val="Tekstzastpczy"/>
            </w:rPr>
            <w:t>[Słowa kluczowe]</w:t>
          </w:r>
        </w:p>
      </w:docPartBody>
    </w:docPart>
    <w:docPart>
      <w:docPartPr>
        <w:name w:val="0BA5B6C536B8407C8490BD9F00074CB1"/>
        <w:category>
          <w:name w:val="Ogólne"/>
          <w:gallery w:val="placeholder"/>
        </w:category>
        <w:types>
          <w:type w:val="bbPlcHdr"/>
        </w:types>
        <w:behaviors>
          <w:behavior w:val="content"/>
        </w:behaviors>
        <w:guid w:val="{EE841621-0960-44BA-B3B0-FEF0961D6571}"/>
      </w:docPartPr>
      <w:docPartBody>
        <w:p w:rsidR="00E44576" w:rsidRDefault="008B5BE1" w:rsidP="008B5BE1">
          <w:pPr>
            <w:pStyle w:val="0BA5B6C536B8407C8490BD9F00074CB1"/>
          </w:pPr>
          <w:r w:rsidRPr="00A60968">
            <w:rPr>
              <w:rStyle w:val="Tekstzastpczy"/>
            </w:rPr>
            <w:t>[Tytuł]</w:t>
          </w:r>
        </w:p>
      </w:docPartBody>
    </w:docPart>
    <w:docPart>
      <w:docPartPr>
        <w:name w:val="674B04F989A243A0A6D36EAE3CFF55C6"/>
        <w:category>
          <w:name w:val="Ogólne"/>
          <w:gallery w:val="placeholder"/>
        </w:category>
        <w:types>
          <w:type w:val="bbPlcHdr"/>
        </w:types>
        <w:behaviors>
          <w:behavior w:val="content"/>
        </w:behaviors>
        <w:guid w:val="{BA432618-00EB-4154-A85D-368874A89FAF}"/>
      </w:docPartPr>
      <w:docPartBody>
        <w:p w:rsidR="00E44576" w:rsidRDefault="008B5BE1" w:rsidP="008B5BE1">
          <w:pPr>
            <w:pStyle w:val="674B04F989A243A0A6D36EAE3CFF55C6"/>
          </w:pPr>
          <w:r w:rsidRPr="00CA4CB3">
            <w:rPr>
              <w:rStyle w:val="Tekstzastpczy"/>
            </w:rPr>
            <w:t>[Słowa kluczowe]</w:t>
          </w:r>
        </w:p>
      </w:docPartBody>
    </w:docPart>
    <w:docPart>
      <w:docPartPr>
        <w:name w:val="7EF97E37B7F346C79BCE285AE5761B53"/>
        <w:category>
          <w:name w:val="Ogólne"/>
          <w:gallery w:val="placeholder"/>
        </w:category>
        <w:types>
          <w:type w:val="bbPlcHdr"/>
        </w:types>
        <w:behaviors>
          <w:behavior w:val="content"/>
        </w:behaviors>
        <w:guid w:val="{8F8D21AD-E6DE-480F-A7B4-596D1B378D29}"/>
      </w:docPartPr>
      <w:docPartBody>
        <w:p w:rsidR="00E44576" w:rsidRDefault="008B5BE1" w:rsidP="008B5BE1">
          <w:pPr>
            <w:pStyle w:val="7EF97E37B7F346C79BCE285AE5761B53"/>
          </w:pPr>
          <w:r w:rsidRPr="00A60968">
            <w:rPr>
              <w:rStyle w:val="Tekstzastpczy"/>
            </w:rPr>
            <w:t>[Tytuł]</w:t>
          </w:r>
        </w:p>
      </w:docPartBody>
    </w:docPart>
    <w:docPart>
      <w:docPartPr>
        <w:name w:val="FE490555EBE24114851BD1FD7D0DEDE8"/>
        <w:category>
          <w:name w:val="Ogólne"/>
          <w:gallery w:val="placeholder"/>
        </w:category>
        <w:types>
          <w:type w:val="bbPlcHdr"/>
        </w:types>
        <w:behaviors>
          <w:behavior w:val="content"/>
        </w:behaviors>
        <w:guid w:val="{B6CDCA45-889E-42B1-B45D-FC7BB2997013}"/>
      </w:docPartPr>
      <w:docPartBody>
        <w:p w:rsidR="004E7D1F" w:rsidRDefault="00870A6A" w:rsidP="00870A6A">
          <w:pPr>
            <w:pStyle w:val="FE490555EBE24114851BD1FD7D0DEDE8"/>
          </w:pPr>
          <w:r w:rsidRPr="00B838C1">
            <w:rPr>
              <w:rStyle w:val="Tekstzastpczy"/>
            </w:rPr>
            <w:t>[Słowa kluczowe]</w:t>
          </w:r>
        </w:p>
      </w:docPartBody>
    </w:docPart>
    <w:docPart>
      <w:docPartPr>
        <w:name w:val="894FF50783B44C03BE33AA761F603688"/>
        <w:category>
          <w:name w:val="Ogólne"/>
          <w:gallery w:val="placeholder"/>
        </w:category>
        <w:types>
          <w:type w:val="bbPlcHdr"/>
        </w:types>
        <w:behaviors>
          <w:behavior w:val="content"/>
        </w:behaviors>
        <w:guid w:val="{50555ABB-D5A0-41A1-8085-46753CFDA3A4}"/>
      </w:docPartPr>
      <w:docPartBody>
        <w:p w:rsidR="004E7D1F" w:rsidRDefault="00870A6A" w:rsidP="00870A6A">
          <w:pPr>
            <w:pStyle w:val="894FF50783B44C03BE33AA761F603688"/>
          </w:pPr>
          <w:r w:rsidRPr="00B838C1">
            <w:rPr>
              <w:rStyle w:val="Tekstzastpczy"/>
            </w:rPr>
            <w:t>[Słowa kluczowe]</w:t>
          </w:r>
        </w:p>
      </w:docPartBody>
    </w:docPart>
    <w:docPart>
      <w:docPartPr>
        <w:name w:val="ABB9F07B319148C9B73FBA9E25CC2EFA"/>
        <w:category>
          <w:name w:val="Ogólne"/>
          <w:gallery w:val="placeholder"/>
        </w:category>
        <w:types>
          <w:type w:val="bbPlcHdr"/>
        </w:types>
        <w:behaviors>
          <w:behavior w:val="content"/>
        </w:behaviors>
        <w:guid w:val="{136A9556-02D6-4694-A578-1763AF55EFDB}"/>
      </w:docPartPr>
      <w:docPartBody>
        <w:p w:rsidR="00FB3B0B" w:rsidRDefault="00696EE7" w:rsidP="00696EE7">
          <w:pPr>
            <w:pStyle w:val="ABB9F07B319148C9B73FBA9E25CC2EFA"/>
          </w:pPr>
          <w:r w:rsidRPr="00CA4CB3">
            <w:rPr>
              <w:rStyle w:val="Tekstzastpczy"/>
            </w:rPr>
            <w:t>[Słowa kluczowe]</w:t>
          </w:r>
        </w:p>
      </w:docPartBody>
    </w:docPart>
    <w:docPart>
      <w:docPartPr>
        <w:name w:val="0FDD75D810C643AD9E98BD9C3DFD84DD"/>
        <w:category>
          <w:name w:val="Ogólne"/>
          <w:gallery w:val="placeholder"/>
        </w:category>
        <w:types>
          <w:type w:val="bbPlcHdr"/>
        </w:types>
        <w:behaviors>
          <w:behavior w:val="content"/>
        </w:behaviors>
        <w:guid w:val="{D71D484A-282C-4641-A120-C1372801FB3C}"/>
      </w:docPartPr>
      <w:docPartBody>
        <w:p w:rsidR="00FB3B0B" w:rsidRDefault="00696EE7" w:rsidP="00696EE7">
          <w:pPr>
            <w:pStyle w:val="0FDD75D810C643AD9E98BD9C3DFD84DD"/>
          </w:pPr>
          <w:r w:rsidRPr="00A60968">
            <w:rPr>
              <w:rStyle w:val="Tekstzastpczy"/>
            </w:rPr>
            <w:t>[Tytuł]</w:t>
          </w:r>
        </w:p>
      </w:docPartBody>
    </w:docPart>
    <w:docPart>
      <w:docPartPr>
        <w:name w:val="97748F100AD54282842A652A145084F6"/>
        <w:category>
          <w:name w:val="Ogólne"/>
          <w:gallery w:val="placeholder"/>
        </w:category>
        <w:types>
          <w:type w:val="bbPlcHdr"/>
        </w:types>
        <w:behaviors>
          <w:behavior w:val="content"/>
        </w:behaviors>
        <w:guid w:val="{87C5A19A-63DB-49C2-9CE5-C4E200A2BDB6}"/>
      </w:docPartPr>
      <w:docPartBody>
        <w:p w:rsidR="00FB3B0B" w:rsidRDefault="00696EE7" w:rsidP="00696EE7">
          <w:pPr>
            <w:pStyle w:val="97748F100AD54282842A652A145084F6"/>
          </w:pPr>
          <w:r w:rsidRPr="00CA4CB3">
            <w:rPr>
              <w:rStyle w:val="Tekstzastpczy"/>
            </w:rPr>
            <w:t>[Słowa kluczowe]</w:t>
          </w:r>
        </w:p>
      </w:docPartBody>
    </w:docPart>
    <w:docPart>
      <w:docPartPr>
        <w:name w:val="C5331E89ECB6490887B496DF5A066090"/>
        <w:category>
          <w:name w:val="Ogólne"/>
          <w:gallery w:val="placeholder"/>
        </w:category>
        <w:types>
          <w:type w:val="bbPlcHdr"/>
        </w:types>
        <w:behaviors>
          <w:behavior w:val="content"/>
        </w:behaviors>
        <w:guid w:val="{AE6AFC71-78A2-4A97-8BDC-96447DF71000}"/>
      </w:docPartPr>
      <w:docPartBody>
        <w:p w:rsidR="00FB3B0B" w:rsidRDefault="00696EE7" w:rsidP="00696EE7">
          <w:pPr>
            <w:pStyle w:val="C5331E89ECB6490887B496DF5A06609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97C7D"/>
    <w:rsid w:val="000A1772"/>
    <w:rsid w:val="000A3410"/>
    <w:rsid w:val="000B4E1F"/>
    <w:rsid w:val="000B5078"/>
    <w:rsid w:val="000B5F48"/>
    <w:rsid w:val="000C4963"/>
    <w:rsid w:val="000F3FFD"/>
    <w:rsid w:val="00110E7A"/>
    <w:rsid w:val="00112677"/>
    <w:rsid w:val="00121F39"/>
    <w:rsid w:val="001C7176"/>
    <w:rsid w:val="001E3168"/>
    <w:rsid w:val="001F4D89"/>
    <w:rsid w:val="001F6AB2"/>
    <w:rsid w:val="002036E3"/>
    <w:rsid w:val="00263FCB"/>
    <w:rsid w:val="00267EDB"/>
    <w:rsid w:val="0027219B"/>
    <w:rsid w:val="0027490D"/>
    <w:rsid w:val="002A14E2"/>
    <w:rsid w:val="002A5475"/>
    <w:rsid w:val="002D0025"/>
    <w:rsid w:val="002D5E73"/>
    <w:rsid w:val="002D7537"/>
    <w:rsid w:val="002E672A"/>
    <w:rsid w:val="00304EFC"/>
    <w:rsid w:val="00305222"/>
    <w:rsid w:val="00334924"/>
    <w:rsid w:val="00337C7B"/>
    <w:rsid w:val="00341F66"/>
    <w:rsid w:val="00361D44"/>
    <w:rsid w:val="0038682C"/>
    <w:rsid w:val="003B4965"/>
    <w:rsid w:val="003C4DB9"/>
    <w:rsid w:val="003D3C04"/>
    <w:rsid w:val="003F09C6"/>
    <w:rsid w:val="003F28CC"/>
    <w:rsid w:val="00411585"/>
    <w:rsid w:val="00411C41"/>
    <w:rsid w:val="00443D3D"/>
    <w:rsid w:val="0046204C"/>
    <w:rsid w:val="00466F50"/>
    <w:rsid w:val="004755AE"/>
    <w:rsid w:val="00486F64"/>
    <w:rsid w:val="00496BD7"/>
    <w:rsid w:val="004A4ED0"/>
    <w:rsid w:val="004B2E8F"/>
    <w:rsid w:val="004B30AB"/>
    <w:rsid w:val="004E7D1F"/>
    <w:rsid w:val="00504382"/>
    <w:rsid w:val="00504B11"/>
    <w:rsid w:val="00507D73"/>
    <w:rsid w:val="005501CF"/>
    <w:rsid w:val="00572957"/>
    <w:rsid w:val="00584919"/>
    <w:rsid w:val="00594F0F"/>
    <w:rsid w:val="005A14F1"/>
    <w:rsid w:val="005A51FC"/>
    <w:rsid w:val="005A7CF4"/>
    <w:rsid w:val="005B35FD"/>
    <w:rsid w:val="005B5BB2"/>
    <w:rsid w:val="005C354C"/>
    <w:rsid w:val="005C3694"/>
    <w:rsid w:val="00600D1C"/>
    <w:rsid w:val="00603E1F"/>
    <w:rsid w:val="00604DBC"/>
    <w:rsid w:val="00657004"/>
    <w:rsid w:val="0067331D"/>
    <w:rsid w:val="00690FBB"/>
    <w:rsid w:val="00696EE7"/>
    <w:rsid w:val="006A12EA"/>
    <w:rsid w:val="006A4C38"/>
    <w:rsid w:val="006A4DB0"/>
    <w:rsid w:val="006A6AFD"/>
    <w:rsid w:val="006E4270"/>
    <w:rsid w:val="00700E56"/>
    <w:rsid w:val="007039E9"/>
    <w:rsid w:val="00723176"/>
    <w:rsid w:val="00745ECF"/>
    <w:rsid w:val="007613B7"/>
    <w:rsid w:val="00764C4E"/>
    <w:rsid w:val="00774C40"/>
    <w:rsid w:val="007D2B04"/>
    <w:rsid w:val="007E096F"/>
    <w:rsid w:val="007E391E"/>
    <w:rsid w:val="007F437C"/>
    <w:rsid w:val="007F5D3C"/>
    <w:rsid w:val="00832C41"/>
    <w:rsid w:val="00841F7F"/>
    <w:rsid w:val="00843AAE"/>
    <w:rsid w:val="00851773"/>
    <w:rsid w:val="0085262B"/>
    <w:rsid w:val="00870A6A"/>
    <w:rsid w:val="00876E33"/>
    <w:rsid w:val="008803EB"/>
    <w:rsid w:val="008B5BE1"/>
    <w:rsid w:val="008E019D"/>
    <w:rsid w:val="008E031B"/>
    <w:rsid w:val="008E7753"/>
    <w:rsid w:val="0091435D"/>
    <w:rsid w:val="00920F8B"/>
    <w:rsid w:val="00923549"/>
    <w:rsid w:val="00926AF2"/>
    <w:rsid w:val="009324D2"/>
    <w:rsid w:val="009B2C80"/>
    <w:rsid w:val="009D17CE"/>
    <w:rsid w:val="009D6909"/>
    <w:rsid w:val="00A00EEA"/>
    <w:rsid w:val="00A27FD0"/>
    <w:rsid w:val="00A347BC"/>
    <w:rsid w:val="00A35DF1"/>
    <w:rsid w:val="00A71B43"/>
    <w:rsid w:val="00A72EB3"/>
    <w:rsid w:val="00AC1621"/>
    <w:rsid w:val="00AD5090"/>
    <w:rsid w:val="00AE6B97"/>
    <w:rsid w:val="00B14DB9"/>
    <w:rsid w:val="00B4616D"/>
    <w:rsid w:val="00B53165"/>
    <w:rsid w:val="00B60536"/>
    <w:rsid w:val="00B90592"/>
    <w:rsid w:val="00BA17F0"/>
    <w:rsid w:val="00BA657E"/>
    <w:rsid w:val="00BB6011"/>
    <w:rsid w:val="00BC642E"/>
    <w:rsid w:val="00BC6FE2"/>
    <w:rsid w:val="00C102F1"/>
    <w:rsid w:val="00C22448"/>
    <w:rsid w:val="00C40C28"/>
    <w:rsid w:val="00C67419"/>
    <w:rsid w:val="00C80E37"/>
    <w:rsid w:val="00C849CA"/>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021F0"/>
    <w:rsid w:val="00E35FDA"/>
    <w:rsid w:val="00E44576"/>
    <w:rsid w:val="00E47DB2"/>
    <w:rsid w:val="00E76B96"/>
    <w:rsid w:val="00E825E6"/>
    <w:rsid w:val="00E91008"/>
    <w:rsid w:val="00ED5DD4"/>
    <w:rsid w:val="00EE39C7"/>
    <w:rsid w:val="00EF5F32"/>
    <w:rsid w:val="00F8384E"/>
    <w:rsid w:val="00F879E4"/>
    <w:rsid w:val="00FB3B0B"/>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696EE7"/>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7160C4C405EE483286D1D29B6C8E4515">
    <w:name w:val="7160C4C405EE483286D1D29B6C8E4515"/>
    <w:rsid w:val="006E4270"/>
    <w:pPr>
      <w:spacing w:after="160" w:line="259" w:lineRule="auto"/>
    </w:pPr>
  </w:style>
  <w:style w:type="paragraph" w:customStyle="1" w:styleId="D999F0387D4F47979151064662917DC3">
    <w:name w:val="D999F0387D4F47979151064662917DC3"/>
    <w:rsid w:val="006E4270"/>
    <w:pPr>
      <w:spacing w:after="160" w:line="259" w:lineRule="auto"/>
    </w:pPr>
  </w:style>
  <w:style w:type="paragraph" w:customStyle="1" w:styleId="A08CF85AA3F94E0B8A0E3A0C8CB16DF1">
    <w:name w:val="A08CF85AA3F94E0B8A0E3A0C8CB16DF1"/>
    <w:rsid w:val="00C40C28"/>
    <w:pPr>
      <w:spacing w:after="160" w:line="259" w:lineRule="auto"/>
    </w:pPr>
  </w:style>
  <w:style w:type="paragraph" w:customStyle="1" w:styleId="930FAF8397EA440DAD9A6090B57D7E50">
    <w:name w:val="930FAF8397EA440DAD9A6090B57D7E50"/>
    <w:rsid w:val="00C40C28"/>
    <w:pPr>
      <w:spacing w:after="160" w:line="259" w:lineRule="auto"/>
    </w:pPr>
  </w:style>
  <w:style w:type="paragraph" w:customStyle="1" w:styleId="49AC89FAA2F343389C1F2995CF032D88">
    <w:name w:val="49AC89FAA2F343389C1F2995CF032D88"/>
    <w:rsid w:val="00841F7F"/>
    <w:pPr>
      <w:spacing w:after="160" w:line="259" w:lineRule="auto"/>
    </w:pPr>
  </w:style>
  <w:style w:type="paragraph" w:customStyle="1" w:styleId="60D78C00EF604328A8DF5BF9FC94F6A8">
    <w:name w:val="60D78C00EF604328A8DF5BF9FC94F6A8"/>
    <w:rsid w:val="00841F7F"/>
    <w:pPr>
      <w:spacing w:after="160" w:line="259" w:lineRule="auto"/>
    </w:pPr>
  </w:style>
  <w:style w:type="paragraph" w:customStyle="1" w:styleId="BD8703E8A9A04073895C3926FEA7B40C">
    <w:name w:val="BD8703E8A9A04073895C3926FEA7B40C"/>
    <w:rsid w:val="00841F7F"/>
    <w:pPr>
      <w:spacing w:after="160" w:line="259" w:lineRule="auto"/>
    </w:pPr>
  </w:style>
  <w:style w:type="paragraph" w:customStyle="1" w:styleId="3C2FFBEF408849FC83CF9132ECF372CF">
    <w:name w:val="3C2FFBEF408849FC83CF9132ECF372CF"/>
    <w:rsid w:val="00841F7F"/>
    <w:pPr>
      <w:spacing w:after="160" w:line="259" w:lineRule="auto"/>
    </w:pPr>
  </w:style>
  <w:style w:type="paragraph" w:customStyle="1" w:styleId="8F3A876E7CD0486EB61BE813E1473EC5">
    <w:name w:val="8F3A876E7CD0486EB61BE813E1473EC5"/>
    <w:rsid w:val="00841F7F"/>
    <w:pPr>
      <w:spacing w:after="160" w:line="259" w:lineRule="auto"/>
    </w:pPr>
  </w:style>
  <w:style w:type="paragraph" w:customStyle="1" w:styleId="F047E9E2B10D4C72A68B645E32CDD361">
    <w:name w:val="F047E9E2B10D4C72A68B645E32CDD361"/>
    <w:rsid w:val="00841F7F"/>
    <w:pPr>
      <w:spacing w:after="160" w:line="259" w:lineRule="auto"/>
    </w:pPr>
  </w:style>
  <w:style w:type="paragraph" w:customStyle="1" w:styleId="A60289DAEA884A08A39DAC006C02B507">
    <w:name w:val="A60289DAEA884A08A39DAC006C02B507"/>
    <w:rsid w:val="00841F7F"/>
    <w:pPr>
      <w:spacing w:after="160" w:line="259" w:lineRule="auto"/>
    </w:pPr>
  </w:style>
  <w:style w:type="paragraph" w:customStyle="1" w:styleId="211A0C1B615E4928BA37FBAF613A0E61">
    <w:name w:val="211A0C1B615E4928BA37FBAF613A0E61"/>
    <w:rsid w:val="00841F7F"/>
    <w:pPr>
      <w:spacing w:after="160" w:line="259" w:lineRule="auto"/>
    </w:pPr>
  </w:style>
  <w:style w:type="paragraph" w:customStyle="1" w:styleId="8E3B4226DB174318902780606D968849">
    <w:name w:val="8E3B4226DB174318902780606D968849"/>
    <w:rsid w:val="00841F7F"/>
    <w:pPr>
      <w:spacing w:after="160" w:line="259" w:lineRule="auto"/>
    </w:pPr>
  </w:style>
  <w:style w:type="paragraph" w:customStyle="1" w:styleId="3FBF5D9703724189BF6DC9C277CB7454">
    <w:name w:val="3FBF5D9703724189BF6DC9C277CB7454"/>
    <w:rsid w:val="00841F7F"/>
    <w:pPr>
      <w:spacing w:after="160" w:line="259" w:lineRule="auto"/>
    </w:pPr>
  </w:style>
  <w:style w:type="paragraph" w:customStyle="1" w:styleId="9B595ED72A2E49B1B9385B7663113DDE">
    <w:name w:val="9B595ED72A2E49B1B9385B7663113DDE"/>
    <w:rsid w:val="00841F7F"/>
    <w:pPr>
      <w:spacing w:after="160" w:line="259" w:lineRule="auto"/>
    </w:pPr>
  </w:style>
  <w:style w:type="paragraph" w:customStyle="1" w:styleId="136F118E0E254A9C899D6A4351D03C77">
    <w:name w:val="136F118E0E254A9C899D6A4351D03C77"/>
    <w:rsid w:val="00841F7F"/>
    <w:pPr>
      <w:spacing w:after="160" w:line="259" w:lineRule="auto"/>
    </w:pPr>
  </w:style>
  <w:style w:type="paragraph" w:customStyle="1" w:styleId="541450B90CC748C4AFBE78B670375249">
    <w:name w:val="541450B90CC748C4AFBE78B670375249"/>
    <w:rsid w:val="00841F7F"/>
    <w:pPr>
      <w:spacing w:after="160" w:line="259" w:lineRule="auto"/>
    </w:pPr>
  </w:style>
  <w:style w:type="paragraph" w:customStyle="1" w:styleId="04988C1B445F450A8E5E64C798CBFA93">
    <w:name w:val="04988C1B445F450A8E5E64C798CBFA93"/>
    <w:rsid w:val="00841F7F"/>
    <w:pPr>
      <w:spacing w:after="160" w:line="259" w:lineRule="auto"/>
    </w:pPr>
  </w:style>
  <w:style w:type="paragraph" w:customStyle="1" w:styleId="70419E72F54F4E50A63E365A51F478FE">
    <w:name w:val="70419E72F54F4E50A63E365A51F478FE"/>
    <w:rsid w:val="00AE6B97"/>
    <w:pPr>
      <w:spacing w:after="160" w:line="259" w:lineRule="auto"/>
    </w:pPr>
  </w:style>
  <w:style w:type="paragraph" w:customStyle="1" w:styleId="17557B2DBDF94FD0B9BD50958FEA7341">
    <w:name w:val="17557B2DBDF94FD0B9BD50958FEA7341"/>
    <w:rsid w:val="00AE6B97"/>
    <w:pPr>
      <w:spacing w:after="160" w:line="259" w:lineRule="auto"/>
    </w:pPr>
  </w:style>
  <w:style w:type="paragraph" w:customStyle="1" w:styleId="72F42E3767A644AB8E902D7F739C5CF8">
    <w:name w:val="72F42E3767A644AB8E902D7F739C5CF8"/>
    <w:rsid w:val="004B2E8F"/>
    <w:pPr>
      <w:spacing w:after="160" w:line="259" w:lineRule="auto"/>
    </w:pPr>
  </w:style>
  <w:style w:type="paragraph" w:customStyle="1" w:styleId="5811EED4EBEA47EA918D33F8C3BC59E1">
    <w:name w:val="5811EED4EBEA47EA918D33F8C3BC59E1"/>
    <w:rsid w:val="004B2E8F"/>
    <w:pPr>
      <w:spacing w:after="160" w:line="259" w:lineRule="auto"/>
    </w:pPr>
  </w:style>
  <w:style w:type="paragraph" w:customStyle="1" w:styleId="EF08AB151C4746AFB99455413C2B9E5D">
    <w:name w:val="EF08AB151C4746AFB99455413C2B9E5D"/>
    <w:rsid w:val="00E021F0"/>
    <w:pPr>
      <w:spacing w:after="160" w:line="259" w:lineRule="auto"/>
    </w:pPr>
  </w:style>
  <w:style w:type="paragraph" w:customStyle="1" w:styleId="7B27216249D34C928F745423505288CF">
    <w:name w:val="7B27216249D34C928F745423505288CF"/>
    <w:rsid w:val="00E021F0"/>
    <w:pPr>
      <w:spacing w:after="160" w:line="259" w:lineRule="auto"/>
    </w:pPr>
  </w:style>
  <w:style w:type="paragraph" w:customStyle="1" w:styleId="D99582C5C17143709CF6594D48F6DA57">
    <w:name w:val="D99582C5C17143709CF6594D48F6DA57"/>
    <w:rsid w:val="00E021F0"/>
    <w:pPr>
      <w:spacing w:after="160" w:line="259" w:lineRule="auto"/>
    </w:pPr>
  </w:style>
  <w:style w:type="paragraph" w:customStyle="1" w:styleId="974ADCAF633743BB87A49850E42F7347">
    <w:name w:val="974ADCAF633743BB87A49850E42F7347"/>
    <w:rsid w:val="00E021F0"/>
    <w:pPr>
      <w:spacing w:after="160" w:line="259" w:lineRule="auto"/>
    </w:pPr>
  </w:style>
  <w:style w:type="paragraph" w:customStyle="1" w:styleId="3BEC12A1F2B24619B203FE69EFDAF8D5">
    <w:name w:val="3BEC12A1F2B24619B203FE69EFDAF8D5"/>
    <w:rsid w:val="008B5BE1"/>
    <w:pPr>
      <w:spacing w:after="160" w:line="259" w:lineRule="auto"/>
    </w:pPr>
  </w:style>
  <w:style w:type="paragraph" w:customStyle="1" w:styleId="02E3E376068F4B548C69F4CFA90488C5">
    <w:name w:val="02E3E376068F4B548C69F4CFA90488C5"/>
    <w:rsid w:val="008B5BE1"/>
    <w:pPr>
      <w:spacing w:after="160" w:line="259" w:lineRule="auto"/>
    </w:pPr>
  </w:style>
  <w:style w:type="paragraph" w:customStyle="1" w:styleId="02B1CAB46DAF4FF4B761A8EA12E92525">
    <w:name w:val="02B1CAB46DAF4FF4B761A8EA12E92525"/>
    <w:rsid w:val="008B5BE1"/>
    <w:pPr>
      <w:spacing w:after="160" w:line="259" w:lineRule="auto"/>
    </w:pPr>
  </w:style>
  <w:style w:type="paragraph" w:customStyle="1" w:styleId="C8A6750F22DA4FF8B644A99EE875CAF3">
    <w:name w:val="C8A6750F22DA4FF8B644A99EE875CAF3"/>
    <w:rsid w:val="008B5BE1"/>
    <w:pPr>
      <w:spacing w:after="160" w:line="259" w:lineRule="auto"/>
    </w:pPr>
  </w:style>
  <w:style w:type="paragraph" w:customStyle="1" w:styleId="4CB0FDCA75E34D009F1ACDAB764E3977">
    <w:name w:val="4CB0FDCA75E34D009F1ACDAB764E3977"/>
    <w:rsid w:val="008B5BE1"/>
    <w:pPr>
      <w:spacing w:after="160" w:line="259" w:lineRule="auto"/>
    </w:pPr>
  </w:style>
  <w:style w:type="paragraph" w:customStyle="1" w:styleId="23D4BE6F9B5248B58D130E40500392E1">
    <w:name w:val="23D4BE6F9B5248B58D130E40500392E1"/>
    <w:rsid w:val="008B5BE1"/>
    <w:pPr>
      <w:spacing w:after="160" w:line="259" w:lineRule="auto"/>
    </w:pPr>
  </w:style>
  <w:style w:type="paragraph" w:customStyle="1" w:styleId="E58957C2BF9A498C9C0E80BED9BD9686">
    <w:name w:val="E58957C2BF9A498C9C0E80BED9BD9686"/>
    <w:rsid w:val="008B5BE1"/>
    <w:pPr>
      <w:spacing w:after="160" w:line="259" w:lineRule="auto"/>
    </w:pPr>
  </w:style>
  <w:style w:type="paragraph" w:customStyle="1" w:styleId="32C2BC4449BF423AB06AAF493BC28D81">
    <w:name w:val="32C2BC4449BF423AB06AAF493BC28D81"/>
    <w:rsid w:val="008B5BE1"/>
    <w:pPr>
      <w:spacing w:after="160" w:line="259" w:lineRule="auto"/>
    </w:pPr>
  </w:style>
  <w:style w:type="paragraph" w:customStyle="1" w:styleId="608C2EC091B64A0DA8E63D6180BABB3F">
    <w:name w:val="608C2EC091B64A0DA8E63D6180BABB3F"/>
    <w:rsid w:val="008B5BE1"/>
    <w:pPr>
      <w:spacing w:after="160" w:line="259" w:lineRule="auto"/>
    </w:pPr>
  </w:style>
  <w:style w:type="paragraph" w:customStyle="1" w:styleId="AEAEFDBEE2ED4098936593FBC1DE9A68">
    <w:name w:val="AEAEFDBEE2ED4098936593FBC1DE9A68"/>
    <w:rsid w:val="008B5BE1"/>
    <w:pPr>
      <w:spacing w:after="160" w:line="259" w:lineRule="auto"/>
    </w:pPr>
  </w:style>
  <w:style w:type="paragraph" w:customStyle="1" w:styleId="CFB53AEA440640A8A9E0DB1FE1ED9DF1">
    <w:name w:val="CFB53AEA440640A8A9E0DB1FE1ED9DF1"/>
    <w:rsid w:val="008B5BE1"/>
    <w:pPr>
      <w:spacing w:after="160" w:line="259" w:lineRule="auto"/>
    </w:pPr>
  </w:style>
  <w:style w:type="paragraph" w:customStyle="1" w:styleId="0BA5B6C536B8407C8490BD9F00074CB1">
    <w:name w:val="0BA5B6C536B8407C8490BD9F00074CB1"/>
    <w:rsid w:val="008B5BE1"/>
    <w:pPr>
      <w:spacing w:after="160" w:line="259" w:lineRule="auto"/>
    </w:pPr>
  </w:style>
  <w:style w:type="paragraph" w:customStyle="1" w:styleId="674B04F989A243A0A6D36EAE3CFF55C6">
    <w:name w:val="674B04F989A243A0A6D36EAE3CFF55C6"/>
    <w:rsid w:val="008B5BE1"/>
    <w:pPr>
      <w:spacing w:after="160" w:line="259" w:lineRule="auto"/>
    </w:pPr>
  </w:style>
  <w:style w:type="paragraph" w:customStyle="1" w:styleId="7EF97E37B7F346C79BCE285AE5761B53">
    <w:name w:val="7EF97E37B7F346C79BCE285AE5761B53"/>
    <w:rsid w:val="008B5BE1"/>
    <w:pPr>
      <w:spacing w:after="160" w:line="259" w:lineRule="auto"/>
    </w:pPr>
  </w:style>
  <w:style w:type="paragraph" w:customStyle="1" w:styleId="FE490555EBE24114851BD1FD7D0DEDE8">
    <w:name w:val="FE490555EBE24114851BD1FD7D0DEDE8"/>
    <w:rsid w:val="00870A6A"/>
    <w:pPr>
      <w:spacing w:after="160" w:line="259" w:lineRule="auto"/>
    </w:pPr>
  </w:style>
  <w:style w:type="paragraph" w:customStyle="1" w:styleId="894FF50783B44C03BE33AA761F603688">
    <w:name w:val="894FF50783B44C03BE33AA761F603688"/>
    <w:rsid w:val="00870A6A"/>
    <w:pPr>
      <w:spacing w:after="160" w:line="259" w:lineRule="auto"/>
    </w:pPr>
  </w:style>
  <w:style w:type="paragraph" w:customStyle="1" w:styleId="4DED0D7D4BCB49A8A87502EDA713A70C">
    <w:name w:val="4DED0D7D4BCB49A8A87502EDA713A70C"/>
    <w:rsid w:val="004E7D1F"/>
    <w:pPr>
      <w:spacing w:after="160" w:line="259" w:lineRule="auto"/>
    </w:pPr>
  </w:style>
  <w:style w:type="paragraph" w:customStyle="1" w:styleId="1319DDEDDFF84DF49FB9B49E2827036D">
    <w:name w:val="1319DDEDDFF84DF49FB9B49E2827036D"/>
    <w:rsid w:val="004E7D1F"/>
    <w:pPr>
      <w:spacing w:after="160" w:line="259" w:lineRule="auto"/>
    </w:pPr>
  </w:style>
  <w:style w:type="paragraph" w:customStyle="1" w:styleId="ABB9F07B319148C9B73FBA9E25CC2EFA">
    <w:name w:val="ABB9F07B319148C9B73FBA9E25CC2EFA"/>
    <w:rsid w:val="00696EE7"/>
    <w:pPr>
      <w:spacing w:after="160" w:line="259" w:lineRule="auto"/>
    </w:pPr>
  </w:style>
  <w:style w:type="paragraph" w:customStyle="1" w:styleId="0FDD75D810C643AD9E98BD9C3DFD84DD">
    <w:name w:val="0FDD75D810C643AD9E98BD9C3DFD84DD"/>
    <w:rsid w:val="00696EE7"/>
    <w:pPr>
      <w:spacing w:after="160" w:line="259" w:lineRule="auto"/>
    </w:pPr>
  </w:style>
  <w:style w:type="paragraph" w:customStyle="1" w:styleId="97748F100AD54282842A652A145084F6">
    <w:name w:val="97748F100AD54282842A652A145084F6"/>
    <w:rsid w:val="00696EE7"/>
    <w:pPr>
      <w:spacing w:after="160" w:line="259" w:lineRule="auto"/>
    </w:pPr>
  </w:style>
  <w:style w:type="paragraph" w:customStyle="1" w:styleId="C5331E89ECB6490887B496DF5A066090">
    <w:name w:val="C5331E89ECB6490887B496DF5A066090"/>
    <w:rsid w:val="00696EE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Formularz+Załaczniki edytowalne  .docx</dmsv2BaseFileName>
    <dmsv2BaseDisplayName xmlns="http://schemas.microsoft.com/sharepoint/v3">Formularz+Załaczniki edytowalne  </dmsv2BaseDisplayName>
    <dmsv2SWPP2ObjectNumber xmlns="http://schemas.microsoft.com/sharepoint/v3">POST/DYS/OSK/LZA/02498/2024                       </dmsv2SWPP2ObjectNumber>
    <dmsv2SWPP2SumMD5 xmlns="http://schemas.microsoft.com/sharepoint/v3">af668ca246b6435bcfe632cd14c23f46</dmsv2SWPP2SumMD5>
    <dmsv2BaseMoved xmlns="http://schemas.microsoft.com/sharepoint/v3">false</dmsv2BaseMoved>
    <dmsv2BaseIsSensitive xmlns="http://schemas.microsoft.com/sharepoint/v3">true</dmsv2BaseIsSensitive>
    <dmsv2SWPP2IDSWPP2 xmlns="http://schemas.microsoft.com/sharepoint/v3">653839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20371940</dmsv2BaseClientSystemDocumentID>
    <dmsv2BaseModifiedByID xmlns="http://schemas.microsoft.com/sharepoint/v3">12114156</dmsv2BaseModifiedByID>
    <dmsv2BaseCreatedByID xmlns="http://schemas.microsoft.com/sharepoint/v3">12114156</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ZKQJDXMXURTQ-1157519366-16726</_dlc_DocId>
    <_dlc_DocIdUrl xmlns="a19cb1c7-c5c7-46d4-85ae-d83685407bba">
      <Url>https://swpp2.dms.gkpge.pl/sites/31/_layouts/15/DocIdRedir.aspx?ID=ZKQJDXMXURTQ-1157519366-16726</Url>
      <Description>ZKQJDXMXURTQ-1157519366-16726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B445C5-5BE8-45F9-8DF0-AB13FCC0D925}"/>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FC398A0D-F30B-4792-BAC5-82DF6C5FDF2A}">
  <ds:schemaRefs>
    <ds:schemaRef ds:uri="http://schemas.openxmlformats.org/officeDocument/2006/bibliography"/>
  </ds:schemaRefs>
</ds:datastoreItem>
</file>

<file path=customXml/itemProps6.xml><?xml version="1.0" encoding="utf-8"?>
<ds:datastoreItem xmlns:ds="http://schemas.openxmlformats.org/officeDocument/2006/customXml" ds:itemID="{841B6A46-58AF-42FB-9AC0-F437A10B6B28}"/>
</file>

<file path=docProps/app.xml><?xml version="1.0" encoding="utf-8"?>
<Properties xmlns="http://schemas.openxmlformats.org/officeDocument/2006/extended-properties" xmlns:vt="http://schemas.openxmlformats.org/officeDocument/2006/docPropsVTypes">
  <Template>Normal.dotm</Template>
  <TotalTime>87</TotalTime>
  <Pages>18</Pages>
  <Words>4744</Words>
  <Characters>28467</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„Wsparcie dla serwerów ORACLE M5000</vt:lpstr>
    </vt:vector>
  </TitlesOfParts>
  <Company>aaa</Company>
  <LinksUpToDate>false</LinksUpToDate>
  <CharactersWithSpaces>33145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„Modernizacja pokrycia dachowego budynku stacyjnego w GPZ Kunów.”</dc:title>
  <dc:subject>Wsparcie dla serwerów ORACLE M5000</dc:subject>
  <dc:creator>Kurpiewska Katarzyna [PGE S.A.]</dc:creator>
  <cp:keywords>POST/DYS/OSK/LZA/02498/2024</cp:keywords>
  <cp:lastModifiedBy>Pastuszka Krzysztof [PGE Dystr. O.Skarżysko-Kam.]</cp:lastModifiedBy>
  <cp:revision>27</cp:revision>
  <cp:lastPrinted>2021-08-24T08:55:00Z</cp:lastPrinted>
  <dcterms:created xsi:type="dcterms:W3CDTF">2022-12-29T09:13:00Z</dcterms:created>
  <dcterms:modified xsi:type="dcterms:W3CDTF">2024-08-21T11:58:00Z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1eadbcc2-c2b8-4727-a2ac-dcc36d88b688</vt:lpwstr>
  </property>
</Properties>
</file>