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240FC" w14:textId="2A06AE09" w:rsidR="0039799F" w:rsidRPr="00C8681F" w:rsidRDefault="007B5834" w:rsidP="00C8681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846439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389241F"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7649A2" w:rsidRDefault="0039799F" w:rsidP="005A26E9">
      <w:pPr>
        <w:spacing w:before="360" w:after="240" w:line="240" w:lineRule="exact"/>
        <w:ind w:left="-284"/>
        <w:jc w:val="center"/>
        <w:rPr>
          <w:rFonts w:asciiTheme="minorHAnsi" w:eastAsiaTheme="majorEastAsia" w:hAnsiTheme="minorHAnsi" w:cstheme="minorHAnsi"/>
          <w:b/>
          <w:bCs/>
          <w:color w:val="4F81BD" w:themeColor="accent1"/>
          <w:sz w:val="20"/>
          <w:szCs w:val="26"/>
        </w:rPr>
      </w:pPr>
      <w:r w:rsidRPr="007649A2">
        <w:rPr>
          <w:rFonts w:asciiTheme="minorHAnsi" w:eastAsiaTheme="majorEastAsia" w:hAnsiTheme="minorHAnsi" w:cstheme="minorHAnsi"/>
          <w:b/>
          <w:bCs/>
          <w:color w:val="4F81BD" w:themeColor="accent1"/>
          <w:sz w:val="20"/>
          <w:szCs w:val="26"/>
        </w:rPr>
        <w:t>OFERTA</w:t>
      </w:r>
    </w:p>
    <w:p w14:paraId="7042B2D0" w14:textId="04352A0F" w:rsidR="0039799F" w:rsidRPr="006F35CA" w:rsidRDefault="0039799F" w:rsidP="006F35CA">
      <w:pPr>
        <w:pStyle w:val="Tekstpodstawowy"/>
        <w:jc w:val="center"/>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261F29">
            <w:rPr>
              <w:rFonts w:asciiTheme="minorHAnsi" w:hAnsiTheme="minorHAnsi" w:cstheme="minorHAnsi"/>
              <w:b/>
              <w:color w:val="17365D" w:themeColor="text2" w:themeShade="BF"/>
              <w:sz w:val="20"/>
            </w:rPr>
            <w:t>POST/DYS/OSK/LZA/02466</w:t>
          </w:r>
          <w:r w:rsidR="00881374">
            <w:rPr>
              <w:rFonts w:asciiTheme="minorHAnsi" w:hAnsiTheme="minorHAnsi" w:cstheme="minorHAnsi"/>
              <w:b/>
              <w:color w:val="17365D" w:themeColor="text2" w:themeShade="BF"/>
              <w:sz w:val="20"/>
            </w:rPr>
            <w:t>/2025</w:t>
          </w:r>
        </w:sdtContent>
      </w:sdt>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p>
    <w:p w14:paraId="49D2C940" w14:textId="1108D8B6" w:rsidR="0039799F" w:rsidRPr="00F71E5C" w:rsidRDefault="00261F29" w:rsidP="0039799F">
      <w:pPr>
        <w:spacing w:after="80" w:line="240" w:lineRule="exact"/>
        <w:ind w:left="-284"/>
        <w:rPr>
          <w:rFonts w:asciiTheme="minorHAnsi" w:hAnsiTheme="minorHAnsi" w:cstheme="minorHAnsi"/>
          <w:sz w:val="20"/>
        </w:rPr>
      </w:pP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Pr="00261F29">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Kozienice – obszar gmin: Pionki, Garbatka-Letnisko.</w:t>
          </w:r>
          <w:r>
            <w:rPr>
              <w:rFonts w:asciiTheme="minorHAnsi" w:hAnsiTheme="minorHAnsi" w:cstheme="minorHAnsi"/>
              <w:b/>
              <w:color w:val="17365D" w:themeColor="text2" w:themeShade="BF"/>
              <w:szCs w:val="22"/>
            </w:rPr>
            <w:t>”</w:t>
          </w:r>
        </w:sdtContent>
      </w:sdt>
    </w:p>
    <w:p w14:paraId="367F8779"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WYKONAWCA składający Ofertę:</w:t>
      </w:r>
      <w:bookmarkStart w:id="4" w:name="_GoBack"/>
      <w:bookmarkEnd w:id="4"/>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C8681F">
        <w:trPr>
          <w:trHeight w:val="2037"/>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6A8AFB09"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C8681F">
        <w:trPr>
          <w:trHeight w:val="384"/>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696CD809"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123E1D2F"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3F24D2B"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20465310"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DE716E">
        <w:rPr>
          <w:rFonts w:asciiTheme="minorHAnsi" w:hAnsiTheme="minorHAnsi" w:cstheme="minorHAnsi"/>
          <w:b/>
          <w:sz w:val="20"/>
        </w:rPr>
        <w:t>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1D00B51E"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Pr="00E57CE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18495A73"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60B7C5DF"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CENA OFERTY</w:t>
      </w:r>
      <w:r w:rsidRPr="007649A2">
        <w:rPr>
          <w:rFonts w:asciiTheme="minorHAnsi" w:hAnsiTheme="minorHAnsi" w:cstheme="minorHAnsi"/>
          <w:sz w:val="20"/>
        </w:rPr>
        <w:footnoteReference w:id="3"/>
      </w:r>
      <w:r w:rsidRPr="007649A2">
        <w:rPr>
          <w:rFonts w:asciiTheme="minorHAnsi" w:hAnsiTheme="minorHAnsi" w:cstheme="minorHAnsi"/>
          <w:sz w:val="20"/>
        </w:rPr>
        <w:t>:</w:t>
      </w:r>
    </w:p>
    <w:p w14:paraId="1B44C060" w14:textId="2FB90264" w:rsidR="003728F0" w:rsidRDefault="00B2356C" w:rsidP="006A3360">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sidR="001172EB">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261F29">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Kozienice – obszar gmin: Pionki, Garbatka-Letnisko.”</w:t>
          </w:r>
        </w:sdtContent>
      </w:sdt>
      <w:r w:rsidR="001172EB">
        <w:rPr>
          <w:rFonts w:asciiTheme="minorHAnsi" w:hAnsiTheme="minorHAnsi" w:cstheme="minorHAnsi"/>
          <w:b/>
          <w:sz w:val="20"/>
        </w:rPr>
        <w:t xml:space="preserve"> Nr</w:t>
      </w:r>
      <w:r w:rsidR="001172EB"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261F29">
            <w:rPr>
              <w:rFonts w:asciiTheme="minorHAnsi" w:hAnsiTheme="minorHAnsi" w:cstheme="minorHAnsi"/>
              <w:b/>
              <w:color w:val="17365D" w:themeColor="text2" w:themeShade="BF"/>
              <w:sz w:val="20"/>
            </w:rPr>
            <w:t>POST/DYS/OSK/LZA/02466/2025</w:t>
          </w:r>
        </w:sdtContent>
      </w:sdt>
      <w:r w:rsidRPr="00FE1B87">
        <w:rPr>
          <w:rFonts w:asciiTheme="minorHAnsi" w:hAnsiTheme="minorHAnsi" w:cstheme="minorHAnsi"/>
          <w:sz w:val="20"/>
        </w:rPr>
        <w:t>za:</w:t>
      </w:r>
    </w:p>
    <w:p w14:paraId="5D316B57" w14:textId="1B8D4DD7" w:rsidR="002D3BD7" w:rsidRPr="006A3360" w:rsidRDefault="002D3BD7" w:rsidP="006A3360">
      <w:pPr>
        <w:spacing w:after="80" w:line="240" w:lineRule="exact"/>
        <w:ind w:left="-284"/>
        <w:rPr>
          <w:rFonts w:asciiTheme="minorHAnsi" w:hAnsiTheme="minorHAnsi" w:cstheme="minorHAnsi"/>
          <w:sz w:val="20"/>
        </w:rPr>
      </w:pPr>
    </w:p>
    <w:p w14:paraId="03E20DDF" w14:textId="77777777" w:rsidR="002D3BD7" w:rsidRPr="003453C5" w:rsidRDefault="002D3BD7" w:rsidP="002D3BD7">
      <w:pPr>
        <w:spacing w:after="80" w:line="240" w:lineRule="exact"/>
        <w:rPr>
          <w:rFonts w:asciiTheme="minorHAnsi" w:hAnsiTheme="minorHAnsi" w:cstheme="minorHAnsi"/>
          <w:b/>
          <w:sz w:val="20"/>
        </w:rPr>
      </w:pPr>
      <w:r>
        <w:rPr>
          <w:rFonts w:asciiTheme="minorHAnsi" w:hAnsiTheme="minorHAnsi" w:cstheme="minorHAnsi"/>
          <w:b/>
          <w:sz w:val="20"/>
        </w:rPr>
        <w:t>Część: 1</w:t>
      </w:r>
    </w:p>
    <w:p w14:paraId="123AD2FF" w14:textId="77777777" w:rsidR="002D3BD7" w:rsidRDefault="002D3BD7" w:rsidP="002D3BD7">
      <w:pPr>
        <w:spacing w:before="240" w:after="120" w:line="240" w:lineRule="auto"/>
        <w:jc w:val="left"/>
        <w:rPr>
          <w:rFonts w:asciiTheme="minorHAnsi" w:hAnsiTheme="minorHAnsi" w:cstheme="minorHAnsi"/>
          <w:b/>
          <w:sz w:val="20"/>
        </w:rPr>
      </w:pPr>
      <w:r w:rsidRPr="007649A2">
        <w:rPr>
          <w:rFonts w:asciiTheme="minorHAnsi" w:hAnsiTheme="minorHAnsi" w:cstheme="minorHAnsi"/>
          <w:b/>
          <w:sz w:val="20"/>
        </w:rPr>
        <w:t>wartość ważona brutto …………………………………………. zł</w:t>
      </w:r>
      <w:r>
        <w:rPr>
          <w:rFonts w:asciiTheme="minorHAnsi" w:hAnsiTheme="minorHAnsi" w:cstheme="minorHAnsi"/>
          <w:b/>
          <w:sz w:val="20"/>
        </w:rPr>
        <w:t xml:space="preserve"> (słownie </w:t>
      </w:r>
      <w:r w:rsidRPr="007649A2">
        <w:rPr>
          <w:rFonts w:asciiTheme="minorHAnsi" w:hAnsiTheme="minorHAnsi" w:cstheme="minorHAnsi"/>
          <w:b/>
          <w:sz w:val="20"/>
        </w:rPr>
        <w:t>.................................................................),</w:t>
      </w:r>
    </w:p>
    <w:p w14:paraId="75BD2FD7" w14:textId="77777777" w:rsidR="002D3BD7" w:rsidRDefault="002D3BD7" w:rsidP="002D3BD7">
      <w:pPr>
        <w:spacing w:before="240" w:after="120" w:line="240" w:lineRule="auto"/>
        <w:jc w:val="left"/>
        <w:rPr>
          <w:rFonts w:asciiTheme="minorHAnsi" w:hAnsiTheme="minorHAnsi" w:cstheme="minorHAnsi"/>
          <w:b/>
          <w:sz w:val="20"/>
        </w:rPr>
      </w:pPr>
    </w:p>
    <w:p w14:paraId="5948492D" w14:textId="4D91F134" w:rsidR="000A30A7" w:rsidRPr="007649A2" w:rsidRDefault="000A30A7" w:rsidP="007649A2">
      <w:pPr>
        <w:spacing w:before="120" w:after="120" w:line="240" w:lineRule="auto"/>
        <w:rPr>
          <w:rFonts w:asciiTheme="minorHAnsi" w:hAnsiTheme="minorHAnsi" w:cstheme="minorHAnsi"/>
          <w:b/>
          <w:sz w:val="20"/>
        </w:rPr>
      </w:pPr>
      <w:r w:rsidRPr="007649A2">
        <w:rPr>
          <w:rFonts w:asciiTheme="minorHAnsi" w:hAnsiTheme="minorHAnsi" w:cstheme="minorHAnsi"/>
          <w:b/>
          <w:sz w:val="20"/>
        </w:rPr>
        <w:t>Na łączną wartość zamówienia, składają się ceny jednostkowe netto</w:t>
      </w:r>
      <w:r w:rsidRPr="007649A2">
        <w:t xml:space="preserve"> </w:t>
      </w:r>
      <w:r w:rsidRPr="007649A2">
        <w:rPr>
          <w:rFonts w:asciiTheme="minorHAnsi" w:hAnsiTheme="minorHAnsi" w:cstheme="minorHAnsi"/>
          <w:b/>
          <w:sz w:val="20"/>
        </w:rPr>
        <w:t>elementów zamówienia</w:t>
      </w:r>
      <w:r w:rsidR="007649A2" w:rsidRPr="007649A2">
        <w:t xml:space="preserve"> (</w:t>
      </w:r>
      <w:r w:rsidR="007649A2" w:rsidRPr="007649A2">
        <w:rPr>
          <w:rFonts w:asciiTheme="minorHAnsi" w:hAnsiTheme="minorHAnsi" w:cstheme="minorHAnsi"/>
          <w:b/>
          <w:sz w:val="20"/>
        </w:rPr>
        <w:t xml:space="preserve">pozycji/elementów dokumentacji/sieci) </w:t>
      </w:r>
      <w:r w:rsidRPr="007649A2">
        <w:rPr>
          <w:rFonts w:asciiTheme="minorHAnsi" w:hAnsiTheme="minorHAnsi" w:cstheme="minorHAnsi"/>
          <w:b/>
          <w:sz w:val="20"/>
        </w:rPr>
        <w:t xml:space="preserve">po uwzględnieniu „WAG” przedstawione w  Załączniku nr 1  do </w:t>
      </w:r>
      <w:r w:rsidR="007649A2" w:rsidRPr="007649A2">
        <w:rPr>
          <w:rFonts w:asciiTheme="minorHAnsi" w:hAnsiTheme="minorHAnsi" w:cstheme="minorHAnsi"/>
          <w:b/>
          <w:sz w:val="20"/>
        </w:rPr>
        <w:t>SWZ.</w:t>
      </w:r>
    </w:p>
    <w:p w14:paraId="7D4EB1AB" w14:textId="77777777" w:rsidR="0039799F" w:rsidRPr="0050155D"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6B7BB2B0" w:rsidR="0039799F" w:rsidRPr="008215C7"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lastRenderedPageBreak/>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0A30A7">
        <w:rPr>
          <w:rFonts w:asciiTheme="minorHAnsi" w:hAnsiTheme="minorHAnsi" w:cstheme="minorHAnsi"/>
          <w:b/>
          <w:sz w:val="20"/>
          <w:lang w:eastAsia="pl-PL"/>
        </w:rPr>
        <w:t xml:space="preserve">Załącznikiem nr </w:t>
      </w:r>
      <w:r w:rsidR="001764A4">
        <w:rPr>
          <w:rFonts w:asciiTheme="minorHAnsi" w:hAnsiTheme="minorHAnsi" w:cstheme="minorHAnsi"/>
          <w:b/>
          <w:sz w:val="20"/>
          <w:lang w:eastAsia="pl-PL"/>
        </w:rPr>
        <w:t>9</w:t>
      </w:r>
      <w:r w:rsidR="00CA2635" w:rsidRPr="000A30A7">
        <w:rPr>
          <w:rFonts w:asciiTheme="minorHAnsi" w:hAnsiTheme="minorHAnsi" w:cstheme="minorHAnsi"/>
          <w:b/>
          <w:sz w:val="20"/>
          <w:lang w:eastAsia="pl-PL"/>
        </w:rPr>
        <w:t xml:space="preserve"> do SWZ</w:t>
      </w:r>
      <w:r w:rsidRPr="000A30A7">
        <w:rPr>
          <w:rFonts w:asciiTheme="minorHAnsi" w:hAnsiTheme="minorHAnsi" w:cstheme="minorHAnsi"/>
          <w:sz w:val="20"/>
        </w:rPr>
        <w:t xml:space="preserve"> </w:t>
      </w:r>
    </w:p>
    <w:p w14:paraId="4BD6F774" w14:textId="58B23BDE" w:rsidR="00314F7F" w:rsidRPr="000A30A7" w:rsidRDefault="00375B8E" w:rsidP="00BF2BFB">
      <w:pPr>
        <w:pStyle w:val="Akapitzlist"/>
        <w:numPr>
          <w:ilvl w:val="0"/>
          <w:numId w:val="9"/>
        </w:numPr>
        <w:spacing w:before="120" w:after="60" w:line="240" w:lineRule="auto"/>
        <w:ind w:left="426" w:hanging="426"/>
        <w:contextualSpacing w:val="0"/>
        <w:rPr>
          <w:rFonts w:asciiTheme="minorHAnsi" w:hAnsiTheme="minorHAnsi" w:cstheme="minorHAnsi"/>
          <w:b/>
          <w:sz w:val="20"/>
        </w:rPr>
      </w:pPr>
      <w:r w:rsidRPr="000A30A7">
        <w:rPr>
          <w:rFonts w:asciiTheme="minorHAnsi" w:hAnsiTheme="minorHAnsi" w:cstheme="minorHAnsi"/>
          <w:b/>
          <w:sz w:val="20"/>
        </w:rPr>
        <w:t>Oświadczamy, iż n</w:t>
      </w:r>
      <w:r w:rsidR="00D408A4" w:rsidRPr="000A30A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0A30A7" w:rsidRDefault="00375B8E" w:rsidP="00314F7F">
      <w:pPr>
        <w:spacing w:before="40" w:line="240" w:lineRule="auto"/>
        <w:ind w:left="425"/>
        <w:rPr>
          <w:rFonts w:asciiTheme="minorHAnsi" w:hAnsiTheme="minorHAnsi" w:cstheme="minorHAnsi"/>
          <w:b/>
          <w:sz w:val="20"/>
          <w:u w:val="single"/>
          <w:lang w:eastAsia="pl-PL"/>
        </w:rPr>
      </w:pPr>
      <w:r w:rsidRPr="000A30A7">
        <w:rPr>
          <w:rFonts w:asciiTheme="minorHAnsi" w:hAnsiTheme="minorHAnsi" w:cstheme="minorHAnsi"/>
          <w:b/>
          <w:sz w:val="20"/>
        </w:rPr>
        <w:t xml:space="preserve">Ponadto,  </w:t>
      </w:r>
      <w:r w:rsidR="00D408A4" w:rsidRPr="000A30A7">
        <w:rPr>
          <w:rFonts w:asciiTheme="minorHAnsi" w:hAnsiTheme="minorHAnsi" w:cstheme="minorHAnsi"/>
          <w:b/>
          <w:sz w:val="20"/>
        </w:rPr>
        <w:t xml:space="preserve">Oświadczenie/a o braku podstaw do wykluczenia na postawie </w:t>
      </w:r>
      <w:r w:rsidR="00D408A4" w:rsidRPr="000A30A7">
        <w:rPr>
          <w:rFonts w:asciiTheme="minorHAnsi" w:hAnsiTheme="minorHAnsi" w:cstheme="minorHAnsi"/>
          <w:b/>
          <w:sz w:val="20"/>
          <w:lang w:eastAsia="pl-PL"/>
        </w:rPr>
        <w:t xml:space="preserve">przesłanek określonych w pkt. 1.1. </w:t>
      </w:r>
      <w:proofErr w:type="spellStart"/>
      <w:r w:rsidR="00D408A4" w:rsidRPr="000A30A7">
        <w:rPr>
          <w:rFonts w:asciiTheme="minorHAnsi" w:hAnsiTheme="minorHAnsi" w:cstheme="minorHAnsi"/>
          <w:b/>
          <w:sz w:val="20"/>
          <w:lang w:eastAsia="pl-PL"/>
        </w:rPr>
        <w:t>ppkt</w:t>
      </w:r>
      <w:proofErr w:type="spellEnd"/>
      <w:r w:rsidR="00D408A4" w:rsidRPr="000A30A7">
        <w:rPr>
          <w:rFonts w:asciiTheme="minorHAnsi" w:hAnsiTheme="minorHAnsi" w:cstheme="minorHAnsi"/>
          <w:b/>
          <w:sz w:val="20"/>
          <w:lang w:eastAsia="pl-PL"/>
        </w:rPr>
        <w:t xml:space="preserve"> 1)-4) Załącznika nr 2 do SWZ (zgodnie z pkt. 9.4.3.1-9.4.3.4 Procedury Zakupów PGE Dystrybucja S.A.) </w:t>
      </w:r>
      <w:r w:rsidR="00D408A4" w:rsidRPr="000A30A7">
        <w:rPr>
          <w:rFonts w:asciiTheme="minorHAnsi" w:hAnsiTheme="minorHAnsi" w:cstheme="minorHAnsi"/>
          <w:b/>
          <w:sz w:val="20"/>
          <w:u w:val="single"/>
          <w:lang w:eastAsia="pl-PL"/>
        </w:rPr>
        <w:t>składamy w odrębnym oświadczeniu</w:t>
      </w:r>
      <w:r w:rsidR="00D573FA" w:rsidRPr="000A30A7">
        <w:rPr>
          <w:u w:val="single"/>
        </w:rPr>
        <w:t xml:space="preserve"> </w:t>
      </w:r>
      <w:r w:rsidR="00D573FA" w:rsidRPr="000A30A7">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576401" w:rsidRDefault="001211C8"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 xml:space="preserve">Podane elementy ceny obejmują przedmiot i zakres zamówienia zgodnie z zasadami i warunkami określonymi w </w:t>
      </w:r>
      <w:r>
        <w:rPr>
          <w:rFonts w:asciiTheme="minorHAnsi" w:hAnsiTheme="minorHAnsi" w:cstheme="minorHAnsi"/>
          <w:sz w:val="20"/>
          <w:lang w:eastAsia="pl-PL"/>
        </w:rPr>
        <w:t>Projekcie U</w:t>
      </w:r>
      <w:r w:rsidRPr="003B0FB4">
        <w:rPr>
          <w:rFonts w:asciiTheme="minorHAnsi" w:hAnsiTheme="minorHAnsi" w:cstheme="minorHAnsi"/>
          <w:sz w:val="20"/>
          <w:lang w:eastAsia="pl-PL"/>
        </w:rPr>
        <w:t>mowy</w:t>
      </w:r>
      <w:r>
        <w:rPr>
          <w:rFonts w:asciiTheme="minorHAnsi" w:hAnsiTheme="minorHAnsi" w:cstheme="minorHAnsi"/>
          <w:sz w:val="20"/>
          <w:lang w:eastAsia="pl-PL"/>
        </w:rPr>
        <w:t xml:space="preserve"> </w:t>
      </w:r>
      <w:r w:rsidRPr="00F16DC9">
        <w:rPr>
          <w:rFonts w:asciiTheme="minorHAnsi" w:hAnsiTheme="minorHAnsi" w:cstheme="minorHAnsi"/>
          <w:sz w:val="20"/>
          <w:lang w:eastAsia="pl-PL"/>
        </w:rPr>
        <w:t>stanowiącym Załącznik do SWZ</w:t>
      </w:r>
      <w:r w:rsidRPr="003B0FB4">
        <w:rPr>
          <w:rFonts w:asciiTheme="minorHAnsi" w:hAnsiTheme="minorHAnsi" w:cstheme="minorHAnsi"/>
          <w:sz w:val="20"/>
          <w:lang w:eastAsia="pl-PL"/>
        </w:rPr>
        <w:t xml:space="preserve">, a także uwzględniają wszystkie składniki </w:t>
      </w:r>
      <w:r w:rsidRPr="00050548">
        <w:rPr>
          <w:rFonts w:asciiTheme="minorHAnsi" w:hAnsiTheme="minorHAnsi" w:cstheme="minorHAnsi"/>
          <w:sz w:val="20"/>
          <w:lang w:eastAsia="pl-PL"/>
        </w:rPr>
        <w:t>związane z realizacją przedmiotu zamówienia wpływające na wysokość ceny.</w:t>
      </w:r>
    </w:p>
    <w:p w14:paraId="3649A7EF" w14:textId="77777777"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lang w:eastAsia="pl-PL"/>
        </w:rPr>
        <w:t>Oświadczamy, że niedoszacowanie, pominięcie lub brak należytego rozpoznania przez nas zakresu przedmiotu Zamówienia nie jest podstawą do żądania zmiany ceny.</w:t>
      </w:r>
    </w:p>
    <w:p w14:paraId="565B6FD3" w14:textId="77777777" w:rsidR="00041684" w:rsidRPr="000A30A7"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strike/>
          <w:sz w:val="20"/>
          <w:lang w:eastAsia="pl-PL"/>
        </w:rPr>
      </w:pPr>
      <w:r w:rsidRPr="000A30A7">
        <w:rPr>
          <w:rFonts w:asciiTheme="minorHAnsi" w:hAnsiTheme="minorHAnsi" w:cstheme="minorHAnsi"/>
          <w:b/>
          <w:sz w:val="20"/>
          <w:lang w:eastAsia="pl-PL"/>
        </w:rPr>
        <w:t>Oświadczamy, że zapoznaliśmy</w:t>
      </w:r>
      <w:r w:rsidRPr="000A30A7">
        <w:rPr>
          <w:rFonts w:asciiTheme="minorHAnsi" w:hAnsiTheme="minorHAnsi" w:cstheme="minorHAnsi"/>
          <w:b/>
          <w:bCs/>
          <w:iCs/>
          <w:sz w:val="20"/>
          <w:lang w:eastAsia="pl-PL"/>
        </w:rPr>
        <w:t xml:space="preserve"> się z zasadami określonymi w Kodeksie Postępowania dla Partnerów Biznesowych PGE Dystrybucja S.A. oraz w Dobrych praktykach zakupowych PGE Dystrybucja S.A.</w:t>
      </w:r>
      <w:r w:rsidRPr="000A30A7">
        <w:rPr>
          <w:rFonts w:asciiTheme="minorHAnsi" w:hAnsiTheme="minorHAnsi" w:cstheme="minorHAnsi"/>
          <w:iCs/>
          <w:sz w:val="20"/>
          <w:lang w:eastAsia="pl-PL"/>
        </w:rPr>
        <w:t xml:space="preserve"> w/w dokumenty dostępne na stronie: </w:t>
      </w:r>
      <w:hyperlink r:id="rId13" w:history="1">
        <w:r w:rsidRPr="000A30A7">
          <w:rPr>
            <w:rStyle w:val="Hipercze"/>
            <w:rFonts w:asciiTheme="minorHAnsi" w:eastAsiaTheme="majorEastAsia" w:hAnsiTheme="minorHAnsi" w:cstheme="minorHAnsi"/>
            <w:iCs/>
            <w:color w:val="auto"/>
            <w:sz w:val="20"/>
            <w:lang w:eastAsia="pl-PL"/>
          </w:rPr>
          <w:t>https://pgedystrybucja.pl/przetargi</w:t>
        </w:r>
      </w:hyperlink>
      <w:r w:rsidRPr="000A30A7">
        <w:rPr>
          <w:rFonts w:asciiTheme="minorHAnsi" w:hAnsiTheme="minorHAnsi" w:cstheme="minorHAnsi"/>
          <w:iCs/>
          <w:sz w:val="20"/>
          <w:lang w:eastAsia="pl-PL"/>
        </w:rPr>
        <w:t xml:space="preserve"> oraz:</w:t>
      </w:r>
    </w:p>
    <w:p w14:paraId="0CDDCAD2"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Instrukcje organizacji bezpiecznej pracy w sieci dystrybucyjnej;</w:t>
      </w:r>
    </w:p>
    <w:p w14:paraId="33BA939C"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0A30A7" w:rsidRDefault="00041684" w:rsidP="00041684">
      <w:pPr>
        <w:spacing w:before="120" w:after="60"/>
        <w:ind w:left="426"/>
        <w:rPr>
          <w:rFonts w:asciiTheme="minorHAnsi" w:hAnsiTheme="minorHAnsi" w:cstheme="minorHAnsi"/>
          <w:iCs/>
          <w:sz w:val="20"/>
          <w:lang w:eastAsia="pl-PL"/>
        </w:rPr>
      </w:pPr>
      <w:r w:rsidRPr="000A30A7">
        <w:rPr>
          <w:rFonts w:asciiTheme="minorHAnsi" w:hAnsiTheme="minorHAnsi" w:cstheme="minorHAnsi"/>
          <w:iCs/>
          <w:sz w:val="20"/>
          <w:lang w:eastAsia="pl-PL"/>
        </w:rPr>
        <w:t xml:space="preserve">       w/w dokumenty dostępne na stronie: </w:t>
      </w:r>
      <w:hyperlink r:id="rId14" w:history="1">
        <w:r w:rsidRPr="000A30A7">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0A30A7" w:rsidRDefault="00041684" w:rsidP="00041684">
      <w:pPr>
        <w:ind w:left="426"/>
        <w:rPr>
          <w:rFonts w:asciiTheme="minorHAnsi" w:hAnsiTheme="minorHAnsi" w:cstheme="minorHAnsi"/>
          <w:b/>
          <w:bCs/>
          <w:iCs/>
          <w:sz w:val="20"/>
        </w:rPr>
      </w:pPr>
      <w:r w:rsidRPr="000A30A7">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z w:val="20"/>
          <w:lang w:eastAsia="pl-PL"/>
        </w:rPr>
      </w:pPr>
      <w:r w:rsidRPr="00576401">
        <w:rPr>
          <w:rFonts w:asciiTheme="minorHAnsi" w:hAnsiTheme="minorHAnsi" w:cstheme="minorHAnsi"/>
          <w:b/>
          <w:sz w:val="20"/>
          <w:lang w:eastAsia="pl-PL"/>
        </w:rPr>
        <w:t>Otrzymaliśmy konieczne informacje do przygotowania Oferty i wykonania Zakupu.</w:t>
      </w:r>
    </w:p>
    <w:p w14:paraId="61F6B7D6" w14:textId="07BBB5C4"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b/>
          <w:sz w:val="20"/>
          <w:lang w:eastAsia="pl-PL"/>
        </w:rPr>
        <w:t>Oświadczamy</w:t>
      </w:r>
      <w:r w:rsidRPr="003B0FB4">
        <w:rPr>
          <w:rFonts w:asciiTheme="minorHAnsi" w:hAnsiTheme="minorHAnsi" w:cstheme="minorHAnsi"/>
          <w:sz w:val="20"/>
        </w:rPr>
        <w:t>,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261F29"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261F29"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10055" w:type="dxa"/>
        <w:jc w:val="center"/>
        <w:tblCellMar>
          <w:left w:w="0" w:type="dxa"/>
          <w:right w:w="0" w:type="dxa"/>
        </w:tblCellMar>
        <w:tblLook w:val="04A0" w:firstRow="1" w:lastRow="0" w:firstColumn="1" w:lastColumn="0" w:noHBand="0" w:noVBand="1"/>
      </w:tblPr>
      <w:tblGrid>
        <w:gridCol w:w="456"/>
        <w:gridCol w:w="2968"/>
        <w:gridCol w:w="2118"/>
        <w:gridCol w:w="4513"/>
      </w:tblGrid>
      <w:tr w:rsidR="00513C48" w:rsidRPr="001332B3" w14:paraId="4295F7C8" w14:textId="77777777" w:rsidTr="00B00E0A">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454741E5" w14:textId="77777777" w:rsidR="00513C48" w:rsidRPr="001332B3" w:rsidRDefault="00513C48" w:rsidP="00B00E0A">
            <w:pPr>
              <w:spacing w:line="240" w:lineRule="exact"/>
              <w:ind w:right="-284"/>
              <w:rPr>
                <w:rFonts w:asciiTheme="minorHAnsi" w:hAnsiTheme="minorHAnsi" w:cstheme="minorHAnsi"/>
                <w:sz w:val="20"/>
              </w:rPr>
            </w:pPr>
            <w:r w:rsidRPr="001332B3">
              <w:rPr>
                <w:rFonts w:asciiTheme="minorHAnsi" w:hAnsiTheme="minorHAnsi" w:cstheme="minorHAnsi"/>
                <w:sz w:val="20"/>
              </w:rPr>
              <w:t>Lp.</w:t>
            </w:r>
          </w:p>
        </w:tc>
        <w:tc>
          <w:tcPr>
            <w:tcW w:w="296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9B7D2F8"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Nazwa i adres podwykonawcy, adres</w:t>
            </w:r>
          </w:p>
          <w:p w14:paraId="7C2559B1"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e-mail, numer telefonu</w:t>
            </w:r>
          </w:p>
        </w:tc>
        <w:tc>
          <w:tcPr>
            <w:tcW w:w="211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3FEEE731" w14:textId="77777777" w:rsidR="00513C48" w:rsidRPr="001332B3" w:rsidRDefault="00513C48" w:rsidP="00B00E0A">
            <w:pPr>
              <w:spacing w:line="240" w:lineRule="exact"/>
              <w:ind w:right="-284"/>
              <w:jc w:val="center"/>
              <w:rPr>
                <w:rFonts w:asciiTheme="minorHAnsi" w:hAnsiTheme="minorHAnsi" w:cstheme="minorHAnsi"/>
                <w:sz w:val="20"/>
              </w:rPr>
            </w:pPr>
          </w:p>
          <w:p w14:paraId="4B28216F"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NIP</w:t>
            </w:r>
          </w:p>
        </w:tc>
        <w:tc>
          <w:tcPr>
            <w:tcW w:w="4513"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D9788F9"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Zakres zamówienia, który</w:t>
            </w:r>
          </w:p>
          <w:p w14:paraId="196E96A5"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zostanie powierzony podwykonawcy</w:t>
            </w:r>
          </w:p>
        </w:tc>
      </w:tr>
      <w:tr w:rsidR="00513C48" w:rsidRPr="001332B3" w14:paraId="72AC9AA0" w14:textId="77777777" w:rsidTr="00B00E0A">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E4F8435" w14:textId="77777777" w:rsidR="00513C48" w:rsidRPr="001332B3" w:rsidRDefault="00513C48" w:rsidP="00B00E0A">
            <w:pPr>
              <w:spacing w:line="240" w:lineRule="exact"/>
              <w:ind w:right="-284"/>
              <w:jc w:val="center"/>
              <w:rPr>
                <w:rFonts w:asciiTheme="minorHAnsi" w:hAnsiTheme="minorHAnsi" w:cstheme="minorHAnsi"/>
                <w:sz w:val="20"/>
              </w:rPr>
            </w:pPr>
          </w:p>
        </w:tc>
        <w:tc>
          <w:tcPr>
            <w:tcW w:w="2968" w:type="dxa"/>
            <w:tcBorders>
              <w:top w:val="nil"/>
              <w:left w:val="nil"/>
              <w:bottom w:val="single" w:sz="8" w:space="0" w:color="auto"/>
              <w:right w:val="single" w:sz="8" w:space="0" w:color="auto"/>
            </w:tcBorders>
            <w:tcMar>
              <w:top w:w="0" w:type="dxa"/>
              <w:left w:w="108" w:type="dxa"/>
              <w:bottom w:w="0" w:type="dxa"/>
              <w:right w:w="108" w:type="dxa"/>
            </w:tcMar>
          </w:tcPr>
          <w:p w14:paraId="1B8FA2D9" w14:textId="77777777" w:rsidR="00513C48" w:rsidRPr="001332B3" w:rsidRDefault="00513C48" w:rsidP="00B00E0A">
            <w:pPr>
              <w:spacing w:line="240" w:lineRule="exact"/>
              <w:ind w:right="-284"/>
              <w:jc w:val="center"/>
              <w:rPr>
                <w:rFonts w:asciiTheme="minorHAnsi" w:hAnsiTheme="minorHAnsi" w:cstheme="minorHAnsi"/>
                <w:sz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14:paraId="70671E25" w14:textId="77777777" w:rsidR="00513C48" w:rsidRPr="001332B3" w:rsidRDefault="00513C48" w:rsidP="00B00E0A">
            <w:pPr>
              <w:spacing w:line="240" w:lineRule="exact"/>
              <w:ind w:right="-284"/>
              <w:jc w:val="center"/>
              <w:rPr>
                <w:rFonts w:asciiTheme="minorHAnsi" w:hAnsiTheme="minorHAnsi" w:cstheme="minorHAnsi"/>
                <w:sz w:val="20"/>
              </w:rPr>
            </w:pPr>
          </w:p>
        </w:tc>
        <w:tc>
          <w:tcPr>
            <w:tcW w:w="4513" w:type="dxa"/>
            <w:tcBorders>
              <w:top w:val="nil"/>
              <w:left w:val="nil"/>
              <w:bottom w:val="single" w:sz="8" w:space="0" w:color="auto"/>
              <w:right w:val="single" w:sz="8" w:space="0" w:color="auto"/>
            </w:tcBorders>
            <w:tcMar>
              <w:top w:w="0" w:type="dxa"/>
              <w:left w:w="108" w:type="dxa"/>
              <w:bottom w:w="0" w:type="dxa"/>
              <w:right w:w="108" w:type="dxa"/>
            </w:tcMar>
          </w:tcPr>
          <w:p w14:paraId="3EFC5DF0" w14:textId="77777777" w:rsidR="00513C48" w:rsidRPr="001332B3" w:rsidRDefault="00513C48" w:rsidP="00B00E0A">
            <w:pPr>
              <w:spacing w:line="240" w:lineRule="exact"/>
              <w:ind w:right="-284"/>
              <w:jc w:val="center"/>
              <w:rPr>
                <w:rFonts w:asciiTheme="minorHAnsi" w:hAnsiTheme="minorHAnsi" w:cstheme="minorHAnsi"/>
                <w:sz w:val="20"/>
              </w:rPr>
            </w:pPr>
          </w:p>
        </w:tc>
      </w:tr>
      <w:tr w:rsidR="00513C48" w:rsidRPr="001332B3" w14:paraId="09D06925" w14:textId="77777777" w:rsidTr="00B00E0A">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B4CF2E" w14:textId="77777777" w:rsidR="00513C48" w:rsidRPr="001332B3" w:rsidRDefault="00513C48" w:rsidP="00B00E0A">
            <w:pPr>
              <w:spacing w:line="240" w:lineRule="exact"/>
              <w:ind w:right="-284"/>
              <w:jc w:val="center"/>
              <w:rPr>
                <w:rFonts w:asciiTheme="minorHAnsi" w:hAnsiTheme="minorHAnsi" w:cstheme="minorHAnsi"/>
                <w:sz w:val="20"/>
              </w:rPr>
            </w:pPr>
          </w:p>
        </w:tc>
        <w:tc>
          <w:tcPr>
            <w:tcW w:w="2968" w:type="dxa"/>
            <w:tcBorders>
              <w:top w:val="nil"/>
              <w:left w:val="nil"/>
              <w:bottom w:val="single" w:sz="8" w:space="0" w:color="auto"/>
              <w:right w:val="single" w:sz="8" w:space="0" w:color="auto"/>
            </w:tcBorders>
            <w:tcMar>
              <w:top w:w="0" w:type="dxa"/>
              <w:left w:w="108" w:type="dxa"/>
              <w:bottom w:w="0" w:type="dxa"/>
              <w:right w:w="108" w:type="dxa"/>
            </w:tcMar>
          </w:tcPr>
          <w:p w14:paraId="4D7CF6A5" w14:textId="77777777" w:rsidR="00513C48" w:rsidRPr="001332B3" w:rsidRDefault="00513C48" w:rsidP="00B00E0A">
            <w:pPr>
              <w:spacing w:line="240" w:lineRule="exact"/>
              <w:ind w:right="-284"/>
              <w:jc w:val="center"/>
              <w:rPr>
                <w:rFonts w:asciiTheme="minorHAnsi" w:hAnsiTheme="minorHAnsi" w:cstheme="minorHAnsi"/>
                <w:sz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14:paraId="4E0EF71A" w14:textId="77777777" w:rsidR="00513C48" w:rsidRPr="001332B3" w:rsidRDefault="00513C48" w:rsidP="00B00E0A">
            <w:pPr>
              <w:spacing w:line="240" w:lineRule="exact"/>
              <w:ind w:right="-284"/>
              <w:jc w:val="center"/>
              <w:rPr>
                <w:rFonts w:asciiTheme="minorHAnsi" w:hAnsiTheme="minorHAnsi" w:cstheme="minorHAnsi"/>
                <w:sz w:val="20"/>
              </w:rPr>
            </w:pPr>
          </w:p>
        </w:tc>
        <w:tc>
          <w:tcPr>
            <w:tcW w:w="4513" w:type="dxa"/>
            <w:tcBorders>
              <w:top w:val="nil"/>
              <w:left w:val="nil"/>
              <w:bottom w:val="single" w:sz="8" w:space="0" w:color="auto"/>
              <w:right w:val="single" w:sz="8" w:space="0" w:color="auto"/>
            </w:tcBorders>
            <w:tcMar>
              <w:top w:w="0" w:type="dxa"/>
              <w:left w:w="108" w:type="dxa"/>
              <w:bottom w:w="0" w:type="dxa"/>
              <w:right w:w="108" w:type="dxa"/>
            </w:tcMar>
          </w:tcPr>
          <w:p w14:paraId="2F2A6E26" w14:textId="77777777" w:rsidR="00513C48" w:rsidRPr="001332B3" w:rsidRDefault="00513C48" w:rsidP="00B00E0A">
            <w:pPr>
              <w:spacing w:line="240" w:lineRule="exact"/>
              <w:ind w:right="-284"/>
              <w:jc w:val="center"/>
              <w:rPr>
                <w:rFonts w:asciiTheme="minorHAnsi" w:hAnsiTheme="minorHAnsi" w:cstheme="minorHAnsi"/>
                <w:sz w:val="20"/>
              </w:rPr>
            </w:pPr>
          </w:p>
        </w:tc>
      </w:tr>
    </w:tbl>
    <w:p w14:paraId="594697CE" w14:textId="669BFB39" w:rsidR="0039799F" w:rsidRPr="00C8681F" w:rsidRDefault="0039799F" w:rsidP="00C8681F">
      <w:pPr>
        <w:spacing w:line="240" w:lineRule="auto"/>
        <w:rPr>
          <w:rFonts w:asciiTheme="minorHAnsi" w:hAnsiTheme="minorHAnsi" w:cstheme="minorHAnsi"/>
          <w:sz w:val="20"/>
          <w:lang w:eastAsia="pl-PL"/>
        </w:rPr>
      </w:pPr>
    </w:p>
    <w:p w14:paraId="043A9DF2" w14:textId="0EA83303"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0A30A7">
        <w:rPr>
          <w:rFonts w:asciiTheme="minorHAnsi" w:hAnsiTheme="minorHAnsi" w:cstheme="minorHAnsi"/>
          <w:iCs/>
          <w:sz w:val="20"/>
          <w:vertAlign w:val="superscript"/>
        </w:rPr>
        <w:footnoteReference w:id="6"/>
      </w:r>
      <w:r w:rsidRPr="000A30A7">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lastRenderedPageBreak/>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B9FF17F" w14:textId="77777777" w:rsidR="004151EC" w:rsidRPr="008215C7" w:rsidRDefault="004151EC" w:rsidP="00BF2BFB">
      <w:pPr>
        <w:pStyle w:val="Akapitzlist"/>
        <w:numPr>
          <w:ilvl w:val="0"/>
          <w:numId w:val="9"/>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0A30A7" w:rsidRDefault="00475E6B"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0A30A7">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0A30A7" w:rsidRDefault="00475E6B" w:rsidP="00492EC6">
      <w:pPr>
        <w:spacing w:before="60" w:after="60" w:line="240" w:lineRule="auto"/>
        <w:ind w:left="426"/>
        <w:outlineLvl w:val="0"/>
        <w:rPr>
          <w:rFonts w:asciiTheme="minorHAnsi" w:hAnsiTheme="minorHAnsi" w:cstheme="minorHAnsi"/>
          <w:sz w:val="20"/>
        </w:rPr>
      </w:pPr>
      <w:r w:rsidRPr="000A30A7">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0A30A7">
        <w:rPr>
          <w:rFonts w:asciiTheme="minorHAnsi" w:hAnsiTheme="minorHAnsi" w:cstheme="minorHAnsi"/>
          <w:b/>
          <w:sz w:val="20"/>
        </w:rPr>
        <w:t>dotyczy usług.</w:t>
      </w:r>
    </w:p>
    <w:p w14:paraId="5DF86DE5" w14:textId="6E9D2852" w:rsidR="0039799F" w:rsidRDefault="004151EC"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8DC6400" w14:textId="77777777" w:rsidR="00576401" w:rsidRPr="00576401" w:rsidRDefault="00576401" w:rsidP="00BF2BFB">
      <w:pPr>
        <w:pStyle w:val="Akapitzlist"/>
        <w:numPr>
          <w:ilvl w:val="0"/>
          <w:numId w:val="13"/>
        </w:numPr>
        <w:spacing w:before="60" w:after="60" w:line="240" w:lineRule="auto"/>
        <w:rPr>
          <w:rFonts w:asciiTheme="minorHAnsi" w:hAnsiTheme="minorHAnsi" w:cstheme="minorHAnsi"/>
          <w:vanish/>
          <w:sz w:val="20"/>
        </w:rPr>
      </w:pPr>
    </w:p>
    <w:p w14:paraId="1E9CD831" w14:textId="1947FB82" w:rsidR="0039799F" w:rsidRPr="00475E6B" w:rsidRDefault="0039799F" w:rsidP="00BF2BFB">
      <w:pPr>
        <w:pStyle w:val="Akapitzlist"/>
        <w:numPr>
          <w:ilvl w:val="0"/>
          <w:numId w:val="15"/>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BF2BFB">
      <w:pPr>
        <w:pStyle w:val="Akapitzlist"/>
        <w:numPr>
          <w:ilvl w:val="0"/>
          <w:numId w:val="15"/>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261F29"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261F29"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7B74C03B" w14:textId="77777777" w:rsidR="002D3BD7" w:rsidRPr="00C12CFC" w:rsidRDefault="002D3BD7" w:rsidP="002D3BD7">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C12CFC">
        <w:rPr>
          <w:rFonts w:asciiTheme="minorHAnsi" w:hAnsiTheme="minorHAnsi" w:cstheme="minorHAnsi"/>
          <w:bCs/>
          <w:iCs/>
          <w:sz w:val="20"/>
        </w:rPr>
        <w:t xml:space="preserve">Wykonawca oświadcza, że posiada </w:t>
      </w:r>
      <w:r w:rsidRPr="00C12CFC">
        <w:rPr>
          <w:rFonts w:asciiTheme="minorHAnsi" w:hAnsiTheme="minorHAnsi" w:cstheme="minorHAnsi"/>
          <w:bCs/>
          <w:iCs/>
          <w:sz w:val="20"/>
          <w:highlight w:val="yellow"/>
        </w:rPr>
        <w:t>status </w:t>
      </w:r>
      <w:proofErr w:type="spellStart"/>
      <w:r w:rsidRPr="00C12CFC">
        <w:rPr>
          <w:rFonts w:asciiTheme="minorHAnsi" w:hAnsiTheme="minorHAnsi" w:cstheme="minorHAnsi"/>
          <w:bCs/>
          <w:iCs/>
          <w:sz w:val="20"/>
          <w:highlight w:val="yellow"/>
        </w:rPr>
        <w:t>mikroprzedsiębiorcy</w:t>
      </w:r>
      <w:proofErr w:type="spellEnd"/>
      <w:r w:rsidRPr="00C12CFC">
        <w:rPr>
          <w:rFonts w:asciiTheme="minorHAnsi" w:hAnsiTheme="minorHAnsi" w:cstheme="minorHAnsi"/>
          <w:bCs/>
          <w:iCs/>
          <w:sz w:val="20"/>
          <w:highlight w:val="yellow"/>
        </w:rPr>
        <w:t>/ małego przedsiębiorcy/ średniego przedsiębiorcy/ dużego przedsiębiorcy</w:t>
      </w:r>
      <w:r w:rsidRPr="00C12CFC">
        <w:rPr>
          <w:rStyle w:val="Odwoanieprzypisudolnego"/>
          <w:rFonts w:asciiTheme="minorHAnsi" w:hAnsiTheme="minorHAnsi" w:cstheme="minorHAnsi"/>
          <w:bCs/>
          <w:iCs/>
          <w:sz w:val="20"/>
          <w:highlight w:val="yellow"/>
        </w:rPr>
        <w:footnoteReference w:id="11"/>
      </w:r>
      <w:r w:rsidRPr="00C12CFC">
        <w:rPr>
          <w:rFonts w:asciiTheme="minorHAnsi" w:hAnsiTheme="minorHAnsi" w:cstheme="minorHAnsi"/>
          <w:bCs/>
          <w:iCs/>
          <w:sz w:val="20"/>
        </w:rPr>
        <w:t> – w rozumieniu ustawy z dnia 8 marca 2013 r. o przeciwdziałaniu nadmiernym opóźnieniom w transakcjach handlowych (</w:t>
      </w:r>
      <w:proofErr w:type="spellStart"/>
      <w:r w:rsidRPr="00C12CFC">
        <w:rPr>
          <w:rFonts w:asciiTheme="minorHAnsi" w:hAnsiTheme="minorHAnsi" w:cstheme="minorHAnsi"/>
          <w:bCs/>
          <w:iCs/>
          <w:sz w:val="20"/>
        </w:rPr>
        <w:t>t.j</w:t>
      </w:r>
      <w:proofErr w:type="spellEnd"/>
      <w:r w:rsidRPr="00C12CFC">
        <w:rPr>
          <w:rFonts w:asciiTheme="minorHAnsi" w:hAnsiTheme="minorHAnsi" w:cstheme="minorHAnsi"/>
          <w:bCs/>
          <w:iCs/>
          <w:sz w:val="20"/>
        </w:rPr>
        <w:t>. Dz.U. 2023, poz. 1790, z późn. zm.).</w:t>
      </w:r>
      <w:r w:rsidRPr="00C12CFC">
        <w:rPr>
          <w:rFonts w:asciiTheme="minorHAnsi" w:hAnsiTheme="minorHAnsi" w:cstheme="minorHAnsi"/>
          <w:iCs/>
          <w:sz w:val="20"/>
        </w:rPr>
        <w:t xml:space="preserve">W przypadku zmiany statusu przedsiębiorcy, </w:t>
      </w:r>
      <w:r w:rsidRPr="00C12CFC">
        <w:rPr>
          <w:rFonts w:asciiTheme="minorHAnsi" w:hAnsiTheme="minorHAnsi" w:cstheme="minorHAnsi"/>
          <w:bCs/>
          <w:iCs/>
          <w:sz w:val="20"/>
        </w:rPr>
        <w:t xml:space="preserve">Wykonawca </w:t>
      </w:r>
      <w:r w:rsidRPr="00C12CFC">
        <w:rPr>
          <w:rFonts w:asciiTheme="minorHAnsi" w:hAnsiTheme="minorHAnsi" w:cstheme="minorHAnsi"/>
          <w:iCs/>
          <w:sz w:val="20"/>
        </w:rPr>
        <w:t xml:space="preserve">zobowiązuje się w terminie 14 dni od daty zmiany na pisemne poinformowanie </w:t>
      </w:r>
      <w:r w:rsidRPr="00C12CFC">
        <w:rPr>
          <w:rFonts w:asciiTheme="minorHAnsi" w:hAnsiTheme="minorHAnsi" w:cstheme="minorHAnsi"/>
          <w:bCs/>
          <w:iCs/>
          <w:sz w:val="20"/>
        </w:rPr>
        <w:t xml:space="preserve">Zamawiającego </w:t>
      </w:r>
      <w:r w:rsidRPr="00C12CFC">
        <w:rPr>
          <w:rFonts w:asciiTheme="minorHAnsi" w:hAnsiTheme="minorHAnsi" w:cstheme="minorHAnsi"/>
          <w:iCs/>
          <w:sz w:val="20"/>
        </w:rPr>
        <w:t>o tym fakcie w formie oświadczenia.</w:t>
      </w:r>
    </w:p>
    <w:p w14:paraId="0A67824F" w14:textId="799E5991" w:rsidR="006F35CA" w:rsidRPr="008D09B2"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trike/>
          <w:color w:val="17365D" w:themeColor="text2" w:themeShade="BF"/>
          <w:szCs w:val="22"/>
        </w:rPr>
      </w:pPr>
      <w:r w:rsidRPr="003B0FB4">
        <w:rPr>
          <w:rFonts w:asciiTheme="minorHAnsi" w:hAnsiTheme="minorHAnsi" w:cstheme="minorHAnsi"/>
          <w:sz w:val="20"/>
          <w:lang w:eastAsia="pl-PL"/>
        </w:rPr>
        <w:t xml:space="preserve">Przekazywane przez </w:t>
      </w:r>
      <w:r w:rsidRPr="000A30A7">
        <w:rPr>
          <w:rFonts w:asciiTheme="minorHAnsi" w:hAnsiTheme="minorHAnsi" w:cstheme="minorHAnsi"/>
          <w:sz w:val="20"/>
          <w:lang w:eastAsia="pl-PL"/>
        </w:rPr>
        <w:t xml:space="preserve">nas dane osobowe mogą być wykorzystane wyłącznie w  celach związanych </w:t>
      </w:r>
      <w:r w:rsidR="00D408A4" w:rsidRPr="000A30A7">
        <w:rPr>
          <w:rFonts w:asciiTheme="minorHAnsi" w:hAnsiTheme="minorHAnsi" w:cstheme="minorHAnsi"/>
          <w:sz w:val="20"/>
          <w:lang w:eastAsia="pl-PL"/>
        </w:rPr>
        <w:t>niniejszym postępowaniem zakupowym</w:t>
      </w:r>
      <w:r w:rsidR="00D408A4" w:rsidRPr="000A30A7">
        <w:rPr>
          <w:rFonts w:asciiTheme="minorHAnsi" w:hAnsiTheme="minorHAnsi" w:cstheme="minorHAnsi"/>
          <w:color w:val="FF0000"/>
          <w:sz w:val="20"/>
          <w:lang w:eastAsia="pl-PL"/>
        </w:rPr>
        <w:t>.</w:t>
      </w:r>
      <w:r w:rsidR="00D408A4">
        <w:rPr>
          <w:rFonts w:asciiTheme="minorHAnsi" w:hAnsiTheme="minorHAnsi" w:cstheme="minorHAnsi"/>
          <w:color w:val="FF0000"/>
          <w:sz w:val="20"/>
          <w:lang w:eastAsia="pl-PL"/>
        </w:rPr>
        <w:t xml:space="preserve"> </w:t>
      </w:r>
    </w:p>
    <w:p w14:paraId="0EF77501"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BC6E147" w14:textId="18031245" w:rsidR="002D3BD7" w:rsidRDefault="0039799F" w:rsidP="000F3075">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B111A76" w14:textId="35794A90" w:rsidR="007A7748" w:rsidRDefault="007A7748" w:rsidP="0039799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28464391"/>
      <w:bookmarkEnd w:id="5"/>
      <w:bookmarkEnd w:id="6"/>
      <w:bookmarkEnd w:id="7"/>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5F7580" w:rsidRDefault="002C11A2"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 xml:space="preserve">OŚWIADCZENIE O BRAKU PODSTAW WYKLUCZENIA </w:t>
      </w:r>
    </w:p>
    <w:p w14:paraId="23626E83" w14:textId="4C708642" w:rsidR="002C11A2" w:rsidRPr="005F7580" w:rsidRDefault="00375B8E"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5F7580" w:rsidRDefault="0039799F" w:rsidP="0039799F">
      <w:pPr>
        <w:spacing w:after="80" w:line="240" w:lineRule="exact"/>
        <w:jc w:val="left"/>
        <w:rPr>
          <w:rFonts w:asciiTheme="minorHAnsi" w:hAnsiTheme="minorHAnsi" w:cstheme="minorHAnsi"/>
          <w:sz w:val="20"/>
        </w:rPr>
      </w:pPr>
    </w:p>
    <w:p w14:paraId="6596B91C" w14:textId="40F664E2" w:rsidR="005527AF" w:rsidRPr="005F7580" w:rsidRDefault="005527AF" w:rsidP="006F35CA">
      <w:pPr>
        <w:pStyle w:val="Tekstpodstawowy"/>
        <w:jc w:val="center"/>
        <w:rPr>
          <w:rFonts w:asciiTheme="minorHAnsi" w:hAnsiTheme="minorHAnsi" w:cstheme="minorHAnsi"/>
          <w:b/>
          <w:szCs w:val="22"/>
        </w:rPr>
      </w:pPr>
      <w:r w:rsidRPr="005F7580">
        <w:rPr>
          <w:rFonts w:asciiTheme="minorHAnsi" w:hAnsiTheme="minorHAnsi"/>
          <w:bCs/>
          <w:iCs/>
          <w:sz w:val="20"/>
        </w:rPr>
        <w:t xml:space="preserve">My niżej podpisani, przystępując do postępowania zakupowego nr </w:t>
      </w:r>
      <w:r w:rsidR="006F35CA" w:rsidRPr="005F7580">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261F29">
            <w:rPr>
              <w:rFonts w:asciiTheme="minorHAnsi" w:hAnsiTheme="minorHAnsi" w:cstheme="minorHAnsi"/>
              <w:b/>
              <w:sz w:val="20"/>
            </w:rPr>
            <w:t>POST/DYS/OSK/LZA/02466/2025</w:t>
          </w:r>
        </w:sdtContent>
      </w:sdt>
      <w:r w:rsidR="006F35CA" w:rsidRPr="005F7580">
        <w:rPr>
          <w:rFonts w:asciiTheme="minorHAnsi" w:hAnsiTheme="minorHAnsi"/>
          <w:bCs/>
          <w:iCs/>
          <w:sz w:val="20"/>
        </w:rPr>
        <w:t xml:space="preserve"> </w:t>
      </w:r>
      <w:r w:rsidRPr="005F7580">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261F29">
            <w:rPr>
              <w:rFonts w:asciiTheme="minorHAnsi" w:hAnsiTheme="minorHAnsi" w:cstheme="minorHAnsi"/>
              <w:b/>
              <w:szCs w:val="22"/>
            </w:rPr>
            <w:t>„Sukcesywne wykonywanie przyłączy nN dla celów przyłączania nowych odbiorców realizowanych na podstawie art. 29a Ustawy Prawo Budowlane w systemie „zaprojektuj, wybuduj” na terenie RE Kozienice – obszar gmin: Pionki, Garbatka-Letnisko.”</w:t>
          </w:r>
        </w:sdtContent>
      </w:sdt>
      <w:r w:rsidRPr="005F7580">
        <w:rPr>
          <w:rFonts w:asciiTheme="minorHAnsi" w:hAnsiTheme="minorHAnsi"/>
          <w:sz w:val="20"/>
        </w:rPr>
        <w:t xml:space="preserve"> </w:t>
      </w:r>
      <w:r w:rsidRPr="005F7580">
        <w:rPr>
          <w:rFonts w:asciiTheme="minorHAnsi" w:hAnsiTheme="minorHAnsi"/>
          <w:bCs/>
          <w:iCs/>
          <w:sz w:val="20"/>
        </w:rPr>
        <w:t>, niniejszym oświadczamy</w:t>
      </w:r>
      <w:r w:rsidRPr="005F7580">
        <w:rPr>
          <w:rFonts w:asciiTheme="minorHAnsi" w:hAnsiTheme="minorHAnsi"/>
          <w:bCs/>
          <w:iCs/>
          <w:sz w:val="20"/>
          <w:vertAlign w:val="superscript"/>
        </w:rPr>
        <w:footnoteReference w:id="12"/>
      </w:r>
      <w:r w:rsidRPr="005F7580">
        <w:rPr>
          <w:rFonts w:asciiTheme="minorHAnsi" w:hAnsiTheme="minorHAnsi"/>
          <w:bCs/>
          <w:iCs/>
          <w:sz w:val="20"/>
        </w:rPr>
        <w:t>, co następuje*:</w:t>
      </w:r>
    </w:p>
    <w:p w14:paraId="6AA42F17"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OŚWIADCZENIA DOTYCZĄCE WYKONAWCY:</w:t>
      </w:r>
    </w:p>
    <w:p w14:paraId="37AF6B09" w14:textId="77777777" w:rsidR="002C11A2" w:rsidRPr="005F7580" w:rsidRDefault="002C11A2" w:rsidP="00BF2BFB">
      <w:pPr>
        <w:numPr>
          <w:ilvl w:val="0"/>
          <w:numId w:val="12"/>
        </w:numPr>
        <w:rPr>
          <w:rFonts w:asciiTheme="minorHAnsi" w:hAnsiTheme="minorHAnsi" w:cstheme="minorHAnsi"/>
          <w:bCs/>
          <w:sz w:val="20"/>
        </w:rPr>
      </w:pPr>
      <w:r w:rsidRPr="005F7580">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7580">
        <w:rPr>
          <w:rFonts w:asciiTheme="minorHAnsi" w:hAnsiTheme="minorHAnsi" w:cstheme="minorHAnsi"/>
          <w:sz w:val="20"/>
          <w:vertAlign w:val="superscript"/>
        </w:rPr>
        <w:footnoteReference w:id="13"/>
      </w:r>
    </w:p>
    <w:p w14:paraId="5FA9FE67" w14:textId="77777777" w:rsidR="002C11A2" w:rsidRPr="005F7580" w:rsidRDefault="002C11A2" w:rsidP="00BF2BFB">
      <w:pPr>
        <w:numPr>
          <w:ilvl w:val="0"/>
          <w:numId w:val="12"/>
        </w:numPr>
        <w:rPr>
          <w:rFonts w:asciiTheme="minorHAnsi" w:hAnsiTheme="minorHAnsi" w:cstheme="minorHAnsi"/>
          <w:b/>
          <w:bCs/>
          <w:sz w:val="20"/>
        </w:rPr>
      </w:pPr>
      <w:r w:rsidRPr="005F7580">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5F7580">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5F7580">
        <w:rPr>
          <w:rFonts w:asciiTheme="minorHAnsi" w:hAnsiTheme="minorHAnsi" w:cstheme="minorHAnsi"/>
          <w:sz w:val="20"/>
        </w:rPr>
        <w:t>(Dz. U. poz. 835)</w:t>
      </w:r>
      <w:r w:rsidRPr="005F7580">
        <w:rPr>
          <w:rFonts w:asciiTheme="minorHAnsi" w:hAnsiTheme="minorHAnsi" w:cstheme="minorHAnsi"/>
          <w:iCs/>
          <w:sz w:val="20"/>
        </w:rPr>
        <w:t>.</w:t>
      </w:r>
      <w:r w:rsidRPr="005F7580">
        <w:rPr>
          <w:rFonts w:asciiTheme="minorHAnsi" w:hAnsiTheme="minorHAnsi" w:cstheme="minorHAnsi"/>
          <w:sz w:val="20"/>
          <w:vertAlign w:val="superscript"/>
        </w:rPr>
        <w:footnoteReference w:id="14"/>
      </w:r>
    </w:p>
    <w:p w14:paraId="17918FDC" w14:textId="77777777" w:rsidR="002C11A2" w:rsidRPr="005F7580" w:rsidRDefault="002C11A2" w:rsidP="002C11A2">
      <w:pPr>
        <w:rPr>
          <w:rFonts w:asciiTheme="minorHAnsi" w:hAnsiTheme="minorHAnsi" w:cstheme="minorHAnsi"/>
          <w:b/>
          <w:bCs/>
          <w:sz w:val="20"/>
        </w:rPr>
      </w:pPr>
    </w:p>
    <w:p w14:paraId="4648A79D"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PODWYKONAWCY, NA KTÓREGO PRZYPADA PONAD 10% WARTOŚCI ZAMÓWIENIA:</w:t>
      </w:r>
    </w:p>
    <w:p w14:paraId="6C5310D1"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7580">
        <w:rPr>
          <w:rFonts w:asciiTheme="minorHAnsi" w:hAnsiTheme="minorHAnsi" w:cstheme="minorHAnsi"/>
          <w:sz w:val="20"/>
        </w:rPr>
        <w:t>]</w:t>
      </w:r>
    </w:p>
    <w:p w14:paraId="49B91983" w14:textId="61108CA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podwykonawcą,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 xml:space="preserve">(podać pełną nazwę/ firmę, adres, a także w zależności od podmiotu: NIP/ PESEL, KRS/ </w:t>
      </w:r>
      <w:proofErr w:type="spellStart"/>
      <w:r w:rsidRPr="005F7580">
        <w:rPr>
          <w:rFonts w:asciiTheme="minorHAnsi" w:hAnsiTheme="minorHAnsi" w:cstheme="minorHAnsi"/>
          <w:i/>
          <w:sz w:val="20"/>
        </w:rPr>
        <w:t>CEiDG</w:t>
      </w:r>
      <w:proofErr w:type="spellEnd"/>
      <w:r w:rsidRPr="005F7580">
        <w:rPr>
          <w:rFonts w:asciiTheme="minorHAnsi" w:hAnsiTheme="minorHAnsi" w:cstheme="minorHAnsi"/>
          <w:i/>
          <w:sz w:val="20"/>
        </w:rPr>
        <w:t>)</w:t>
      </w:r>
      <w:r w:rsidRPr="005F7580">
        <w:rPr>
          <w:rFonts w:asciiTheme="minorHAnsi" w:hAnsiTheme="minorHAnsi" w:cstheme="minorHAnsi"/>
          <w:sz w:val="20"/>
        </w:rPr>
        <w:t xml:space="preserve">, nie zachodzą podstawy wykluczenia z postępowania o udzielenie zamówienia przewidziane w art. 5k rozporządzenia 833/2014 </w:t>
      </w:r>
      <w:r w:rsidR="00A13859">
        <w:rPr>
          <w:rFonts w:asciiTheme="minorHAnsi" w:hAnsiTheme="minorHAnsi" w:cstheme="minorHAnsi"/>
          <w:sz w:val="20"/>
        </w:rPr>
        <w:br/>
      </w:r>
      <w:r w:rsidRPr="005F7580">
        <w:rPr>
          <w:rFonts w:asciiTheme="minorHAnsi" w:hAnsiTheme="minorHAnsi" w:cstheme="minorHAnsi"/>
          <w:sz w:val="20"/>
        </w:rPr>
        <w:t>w brzmieniu nadanym rozporządzeniem 2022/576.</w:t>
      </w:r>
    </w:p>
    <w:p w14:paraId="5D148C88" w14:textId="77777777" w:rsidR="002C11A2" w:rsidRPr="005F7580" w:rsidRDefault="002C11A2" w:rsidP="002C11A2">
      <w:pPr>
        <w:rPr>
          <w:rFonts w:asciiTheme="minorHAnsi" w:hAnsiTheme="minorHAnsi" w:cstheme="minorHAnsi"/>
          <w:sz w:val="20"/>
        </w:rPr>
      </w:pPr>
    </w:p>
    <w:p w14:paraId="7860245B"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DOSTAWCY, NA KTÓREGO PRZYPADA PONAD 10% WARTOŚCI ZAMÓWIENIA:</w:t>
      </w:r>
    </w:p>
    <w:p w14:paraId="1B5FA6EE"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5F7580">
        <w:rPr>
          <w:rFonts w:asciiTheme="minorHAnsi" w:hAnsiTheme="minorHAnsi" w:cstheme="minorHAnsi"/>
          <w:sz w:val="20"/>
        </w:rPr>
        <w:t>]</w:t>
      </w:r>
    </w:p>
    <w:p w14:paraId="3F93B348"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dostawcą,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nazwę/firmę, adres, a także w zależności od podmiotu: NIP/PESEL, KRS/</w:t>
      </w:r>
      <w:proofErr w:type="spellStart"/>
      <w:r w:rsidRPr="005F7580">
        <w:rPr>
          <w:rFonts w:asciiTheme="minorHAnsi" w:hAnsiTheme="minorHAnsi" w:cstheme="minorHAnsi"/>
          <w:i/>
          <w:sz w:val="20"/>
        </w:rPr>
        <w:t>CEiDG</w:t>
      </w:r>
      <w:proofErr w:type="spellEnd"/>
      <w:r w:rsidRPr="005F7580">
        <w:rPr>
          <w:rFonts w:asciiTheme="minorHAnsi" w:hAnsiTheme="minorHAnsi" w:cstheme="minorHAnsi"/>
          <w:i/>
          <w:sz w:val="20"/>
        </w:rPr>
        <w:t>)</w:t>
      </w:r>
      <w:r w:rsidRPr="005F7580">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5F7580" w:rsidRDefault="002C11A2" w:rsidP="002C11A2">
      <w:pPr>
        <w:rPr>
          <w:rFonts w:asciiTheme="minorHAnsi" w:hAnsiTheme="minorHAnsi" w:cstheme="minorHAnsi"/>
          <w:i/>
          <w:sz w:val="20"/>
        </w:rPr>
      </w:pPr>
    </w:p>
    <w:p w14:paraId="75BB4598"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PODANYCH INFORMACJI:</w:t>
      </w:r>
    </w:p>
    <w:p w14:paraId="2C69CB2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5F7580" w:rsidRDefault="002C11A2" w:rsidP="002C11A2">
      <w:pPr>
        <w:rPr>
          <w:rFonts w:asciiTheme="minorHAnsi" w:hAnsiTheme="minorHAnsi" w:cstheme="minorHAnsi"/>
          <w:sz w:val="20"/>
        </w:rPr>
      </w:pPr>
    </w:p>
    <w:p w14:paraId="2FA1BEC4"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INFORMACJA DOTYCZĄCA DOSTĘPU DO PODMIOTOWYCH ŚRODKÓW DOWODOWYCH DOKUMENTÓW REJESTROWYCH/DOKUMENTÓW</w:t>
      </w:r>
      <w:r w:rsidRPr="005F7580">
        <w:rPr>
          <w:rFonts w:asciiTheme="minorHAnsi" w:hAnsiTheme="minorHAnsi" w:cstheme="minorHAnsi"/>
          <w:sz w:val="20"/>
        </w:rPr>
        <w:t xml:space="preserve"> </w:t>
      </w:r>
      <w:r w:rsidRPr="005F7580">
        <w:rPr>
          <w:rFonts w:asciiTheme="minorHAnsi" w:hAnsiTheme="minorHAnsi" w:cstheme="minorHAnsi"/>
          <w:b/>
          <w:sz w:val="20"/>
        </w:rPr>
        <w:t>OKREŚLAJĄCYCH BENEFICJENTÓW RZECZYWISTYCH WYKONAWCY:</w:t>
      </w:r>
    </w:p>
    <w:p w14:paraId="6B2035C0"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1) </w:t>
      </w:r>
      <w:r w:rsidRPr="007649A2">
        <w:rPr>
          <w:rFonts w:asciiTheme="minorHAnsi" w:hAnsiTheme="minorHAnsi" w:cstheme="minorHAnsi"/>
          <w:sz w:val="20"/>
          <w:shd w:val="clear" w:color="auto" w:fill="D9D9D9" w:themeFill="background1" w:themeFillShade="D9"/>
        </w:rPr>
        <w:t>.....................................................................................................................................................</w:t>
      </w:r>
    </w:p>
    <w:p w14:paraId="16CAE1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2)</w:t>
      </w:r>
      <w:r w:rsidRPr="007649A2">
        <w:rPr>
          <w:rFonts w:asciiTheme="minorHAnsi" w:hAnsiTheme="minorHAnsi" w:cstheme="minorHAnsi"/>
          <w:sz w:val="20"/>
          <w:shd w:val="clear" w:color="auto" w:fill="D9D9D9" w:themeFill="background1" w:themeFillShade="D9"/>
        </w:rPr>
        <w:t xml:space="preserve"> .....................................................................................................................................................</w:t>
      </w:r>
    </w:p>
    <w:p w14:paraId="2489B5B5" w14:textId="77777777" w:rsidR="002C11A2" w:rsidRPr="005F7580" w:rsidRDefault="002C11A2" w:rsidP="002C11A2">
      <w:pPr>
        <w:rPr>
          <w:rFonts w:asciiTheme="minorHAnsi" w:hAnsiTheme="minorHAnsi" w:cstheme="minorHAnsi"/>
          <w:i/>
          <w:sz w:val="20"/>
        </w:rPr>
      </w:pPr>
      <w:r w:rsidRPr="005F7580">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5F7580"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A13859">
      <w:pPr>
        <w:spacing w:after="80" w:line="240" w:lineRule="exact"/>
        <w:ind w:left="4956" w:right="-993" w:firstLine="431"/>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91FB9CC" w:rsidR="00106B0D" w:rsidRDefault="00106B0D" w:rsidP="0039799F">
      <w:pPr>
        <w:spacing w:after="160" w:line="240" w:lineRule="exact"/>
        <w:jc w:val="left"/>
        <w:rPr>
          <w:rFonts w:asciiTheme="minorHAnsi" w:hAnsiTheme="minorHAnsi" w:cstheme="minorHAnsi"/>
          <w:sz w:val="20"/>
        </w:rPr>
      </w:pPr>
    </w:p>
    <w:p w14:paraId="21278F7E" w14:textId="15BCB612" w:rsidR="00A205E3" w:rsidRDefault="00A205E3" w:rsidP="0039799F">
      <w:pPr>
        <w:spacing w:after="160" w:line="240" w:lineRule="exact"/>
        <w:jc w:val="left"/>
        <w:rPr>
          <w:rFonts w:asciiTheme="minorHAnsi" w:hAnsiTheme="minorHAnsi" w:cstheme="minorHAnsi"/>
          <w:sz w:val="20"/>
        </w:rPr>
      </w:pPr>
    </w:p>
    <w:p w14:paraId="03A19999" w14:textId="422C9BFE" w:rsidR="00A205E3" w:rsidRDefault="00A205E3" w:rsidP="0039799F">
      <w:pPr>
        <w:spacing w:after="160" w:line="240" w:lineRule="exact"/>
        <w:jc w:val="left"/>
        <w:rPr>
          <w:rFonts w:asciiTheme="minorHAnsi" w:hAnsiTheme="minorHAnsi" w:cstheme="minorHAnsi"/>
          <w:sz w:val="20"/>
        </w:rPr>
      </w:pPr>
    </w:p>
    <w:p w14:paraId="446943C1" w14:textId="1DCBFC9F" w:rsidR="00A205E3" w:rsidRDefault="00A205E3" w:rsidP="0039799F">
      <w:pPr>
        <w:spacing w:after="160" w:line="240" w:lineRule="exact"/>
        <w:jc w:val="left"/>
        <w:rPr>
          <w:rFonts w:asciiTheme="minorHAnsi" w:hAnsiTheme="minorHAnsi" w:cstheme="minorHAnsi"/>
          <w:sz w:val="20"/>
        </w:rPr>
      </w:pPr>
    </w:p>
    <w:p w14:paraId="35A73050" w14:textId="6CE970C4" w:rsidR="00A205E3" w:rsidRDefault="00A205E3" w:rsidP="0039799F">
      <w:pPr>
        <w:spacing w:after="160" w:line="240" w:lineRule="exact"/>
        <w:jc w:val="left"/>
        <w:rPr>
          <w:rFonts w:asciiTheme="minorHAnsi" w:hAnsiTheme="minorHAnsi" w:cstheme="minorHAnsi"/>
          <w:sz w:val="20"/>
        </w:rPr>
      </w:pPr>
    </w:p>
    <w:p w14:paraId="52980B49" w14:textId="77777777" w:rsidR="00A205E3" w:rsidRDefault="00A205E3" w:rsidP="0039799F">
      <w:pPr>
        <w:spacing w:after="160" w:line="240" w:lineRule="exact"/>
        <w:jc w:val="left"/>
        <w:rPr>
          <w:rFonts w:asciiTheme="minorHAnsi" w:hAnsiTheme="minorHAnsi" w:cstheme="minorHAnsi"/>
          <w:sz w:val="20"/>
        </w:rPr>
      </w:pPr>
    </w:p>
    <w:p w14:paraId="2B755945" w14:textId="7C6D399E" w:rsidR="00106B0D" w:rsidRDefault="00106B0D" w:rsidP="0039799F">
      <w:pPr>
        <w:spacing w:after="160" w:line="240" w:lineRule="exact"/>
        <w:jc w:val="left"/>
        <w:rPr>
          <w:rFonts w:asciiTheme="minorHAnsi" w:hAnsiTheme="minorHAnsi" w:cstheme="minorHAnsi"/>
          <w:sz w:val="20"/>
        </w:rPr>
      </w:pPr>
    </w:p>
    <w:p w14:paraId="05484A07" w14:textId="00A06067" w:rsidR="00A02B35" w:rsidRDefault="00A02B35" w:rsidP="0039799F">
      <w:pPr>
        <w:spacing w:after="160" w:line="240" w:lineRule="exact"/>
        <w:jc w:val="left"/>
        <w:rPr>
          <w:rFonts w:asciiTheme="minorHAnsi" w:hAnsiTheme="minorHAnsi" w:cstheme="minorHAnsi"/>
          <w:sz w:val="20"/>
        </w:rPr>
      </w:pPr>
    </w:p>
    <w:p w14:paraId="3DEE2349" w14:textId="2A63FFEB" w:rsidR="00A02B35" w:rsidRDefault="00A02B35" w:rsidP="00A02B35">
      <w:pPr>
        <w:tabs>
          <w:tab w:val="left" w:pos="3080"/>
        </w:tabs>
        <w:spacing w:after="160" w:line="240" w:lineRule="exact"/>
        <w:jc w:val="left"/>
        <w:rPr>
          <w:rFonts w:asciiTheme="minorHAnsi" w:hAnsiTheme="minorHAnsi" w:cstheme="minorHAnsi"/>
          <w:sz w:val="20"/>
        </w:rPr>
      </w:pPr>
      <w:r>
        <w:rPr>
          <w:rFonts w:asciiTheme="minorHAnsi" w:hAnsiTheme="minorHAnsi" w:cstheme="minorHAnsi"/>
          <w:sz w:val="20"/>
        </w:rPr>
        <w:lastRenderedPageBreak/>
        <w:tab/>
      </w:r>
    </w:p>
    <w:p w14:paraId="0983F967" w14:textId="13AA8D1E"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8464394"/>
      <w:r w:rsidRPr="0092625B">
        <w:rPr>
          <w:rFonts w:cstheme="minorHAnsi"/>
          <w:sz w:val="20"/>
        </w:rPr>
        <w:t>ZAŁĄCZNIK NR 7 DO SWZ – WYKAZ WYKONANYCH ZAMÓWIEŃ</w:t>
      </w:r>
      <w:bookmarkEnd w:id="10"/>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2ABB3779" w14:textId="3D1F8C7F" w:rsidR="0092625B" w:rsidRPr="006F35CA" w:rsidRDefault="0092625B" w:rsidP="006F35CA">
      <w:pPr>
        <w:pStyle w:val="Tekstpodstawowy"/>
        <w:jc w:val="center"/>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Pr>
          <w:rFonts w:asciiTheme="minorHAnsi" w:hAnsiTheme="minorHAnsi" w:cstheme="minorHAnsi"/>
          <w:sz w:val="20"/>
          <w:lang w:eastAsia="pl-PL"/>
        </w:rPr>
        <w:t xml:space="preserve"> </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261F29">
            <w:rPr>
              <w:rFonts w:asciiTheme="minorHAnsi" w:hAnsiTheme="minorHAnsi" w:cstheme="minorHAnsi"/>
              <w:b/>
              <w:color w:val="17365D" w:themeColor="text2" w:themeShade="BF"/>
              <w:sz w:val="20"/>
            </w:rPr>
            <w:t>POST/DYS/OSK/LZA/02466/2025</w:t>
          </w:r>
        </w:sdtContent>
      </w:sdt>
      <w:r w:rsidRPr="0092625B">
        <w:rPr>
          <w:rFonts w:asciiTheme="minorHAnsi" w:hAnsiTheme="minorHAnsi" w:cstheme="minorHAnsi"/>
          <w:sz w:val="20"/>
          <w:lang w:eastAsia="pl-PL"/>
        </w:rPr>
        <w:t xml:space="preserve"> prowadzonym w trybie przetargu nieograniczonego pn.</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261F29">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Kozienice – obszar gmin: Pionki, Garbatka-Letnisko.”</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w:t>
      </w:r>
      <w:r w:rsidR="007649A2">
        <w:rPr>
          <w:rFonts w:asciiTheme="minorHAnsi" w:hAnsiTheme="minorHAnsi" w:cstheme="minorHAnsi"/>
          <w:sz w:val="20"/>
          <w:lang w:eastAsia="pl-PL"/>
        </w:rPr>
        <w:t xml:space="preserve"> 5</w:t>
      </w:r>
      <w:r w:rsidRPr="0092625B">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92625B" w:rsidRDefault="0092625B" w:rsidP="0092625B">
      <w:pPr>
        <w:widowControl w:val="0"/>
        <w:snapToGrid w:val="0"/>
        <w:spacing w:line="240" w:lineRule="auto"/>
        <w:ind w:right="170"/>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36E380E" w14:textId="37DABB76" w:rsidR="0039799F" w:rsidRDefault="0039799F" w:rsidP="0039799F">
      <w:pPr>
        <w:spacing w:before="120" w:line="24" w:lineRule="atLeast"/>
        <w:ind w:firstLine="567"/>
        <w:jc w:val="left"/>
        <w:outlineLvl w:val="0"/>
        <w:rPr>
          <w:rFonts w:asciiTheme="minorHAnsi" w:hAnsiTheme="minorHAnsi" w:cstheme="minorHAnsi"/>
          <w:color w:val="FF0000"/>
          <w:sz w:val="20"/>
        </w:rPr>
      </w:pPr>
    </w:p>
    <w:p w14:paraId="5D56711C" w14:textId="2330EFCE" w:rsidR="0092625B" w:rsidRDefault="0092625B" w:rsidP="0039799F">
      <w:pPr>
        <w:spacing w:before="120" w:line="24" w:lineRule="atLeast"/>
        <w:ind w:firstLine="567"/>
        <w:jc w:val="left"/>
        <w:outlineLvl w:val="0"/>
        <w:rPr>
          <w:rFonts w:asciiTheme="minorHAnsi" w:hAnsiTheme="minorHAnsi" w:cstheme="minorHAnsi"/>
          <w:color w:val="FF0000"/>
          <w:sz w:val="20"/>
        </w:rPr>
      </w:pPr>
    </w:p>
    <w:p w14:paraId="74D6A966" w14:textId="31DB381D" w:rsidR="00A205E3" w:rsidRDefault="00A205E3" w:rsidP="0039799F">
      <w:pPr>
        <w:spacing w:before="120" w:line="24" w:lineRule="atLeast"/>
        <w:ind w:firstLine="567"/>
        <w:jc w:val="left"/>
        <w:outlineLvl w:val="0"/>
        <w:rPr>
          <w:rFonts w:asciiTheme="minorHAnsi" w:hAnsiTheme="minorHAnsi" w:cstheme="minorHAnsi"/>
          <w:color w:val="FF0000"/>
          <w:sz w:val="20"/>
        </w:rPr>
      </w:pPr>
    </w:p>
    <w:p w14:paraId="35C4EFCB" w14:textId="77777777" w:rsidR="00C8681F" w:rsidRDefault="00C8681F" w:rsidP="0039799F">
      <w:pPr>
        <w:spacing w:before="120" w:line="24" w:lineRule="atLeast"/>
        <w:ind w:firstLine="567"/>
        <w:jc w:val="left"/>
        <w:outlineLvl w:val="0"/>
        <w:rPr>
          <w:rFonts w:asciiTheme="minorHAnsi" w:hAnsiTheme="minorHAnsi" w:cstheme="minorHAnsi"/>
          <w:color w:val="FF0000"/>
          <w:sz w:val="20"/>
        </w:rPr>
      </w:pPr>
    </w:p>
    <w:p w14:paraId="5A0E41D0" w14:textId="19BC87CF"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8464395"/>
      <w:r w:rsidRPr="0092625B">
        <w:rPr>
          <w:rFonts w:cstheme="minorHAnsi"/>
          <w:sz w:val="20"/>
        </w:rPr>
        <w:lastRenderedPageBreak/>
        <w:t xml:space="preserve">ZAŁĄCZNIK NR 8 DO SWZ – </w:t>
      </w:r>
      <w:r w:rsidR="001764A4" w:rsidRPr="001764A4">
        <w:rPr>
          <w:rFonts w:cstheme="minorHAnsi"/>
          <w:sz w:val="20"/>
        </w:rPr>
        <w:t>OŚWIADCZENIE O DYSPONOWANIU OSOBAMI POSIADAJĄCYMI UPRAWNIENIA</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9909762" w14:textId="77777777" w:rsidR="000A30A7" w:rsidRPr="007649A2" w:rsidRDefault="000A30A7" w:rsidP="000A30A7">
      <w:pPr>
        <w:spacing w:before="120" w:line="276" w:lineRule="auto"/>
        <w:contextualSpacing/>
        <w:jc w:val="center"/>
        <w:outlineLvl w:val="0"/>
        <w:rPr>
          <w:rFonts w:asciiTheme="minorHAnsi" w:hAnsiTheme="minorHAnsi" w:cstheme="minorHAnsi"/>
          <w:sz w:val="20"/>
        </w:rPr>
      </w:pPr>
      <w:r w:rsidRPr="007649A2">
        <w:rPr>
          <w:rFonts w:asciiTheme="minorHAnsi" w:hAnsiTheme="minorHAnsi" w:cstheme="minorHAnsi"/>
          <w:b/>
          <w:bCs/>
          <w:sz w:val="20"/>
        </w:rPr>
        <w:t>OŚWIADCZENIE O DYSPONOWANIU OSOBAMI POSIADAJĄCYMI UPRAWNIENIA</w:t>
      </w:r>
    </w:p>
    <w:p w14:paraId="0B0C4653" w14:textId="7C00FFC0" w:rsidR="000A30A7" w:rsidRPr="007649A2" w:rsidRDefault="000A30A7" w:rsidP="000A30A7">
      <w:pPr>
        <w:spacing w:before="120" w:line="276" w:lineRule="auto"/>
        <w:contextualSpacing/>
        <w:jc w:val="left"/>
        <w:outlineLvl w:val="0"/>
        <w:rPr>
          <w:rFonts w:asciiTheme="minorHAnsi" w:hAnsiTheme="minorHAnsi" w:cstheme="minorHAnsi"/>
          <w:sz w:val="20"/>
        </w:rPr>
      </w:pPr>
    </w:p>
    <w:p w14:paraId="70F288B5" w14:textId="4AA644C5" w:rsidR="000A30A7" w:rsidRPr="007649A2" w:rsidRDefault="000A30A7" w:rsidP="000A30A7">
      <w:pPr>
        <w:spacing w:before="120" w:line="276" w:lineRule="auto"/>
        <w:contextualSpacing/>
        <w:outlineLvl w:val="0"/>
        <w:rPr>
          <w:rFonts w:asciiTheme="minorHAnsi" w:hAnsiTheme="minorHAnsi" w:cstheme="minorHAnsi"/>
          <w:bCs/>
          <w:iCs/>
          <w:sz w:val="20"/>
        </w:rPr>
      </w:pPr>
      <w:r w:rsidRPr="007649A2">
        <w:rPr>
          <w:rFonts w:asciiTheme="minorHAnsi" w:hAnsiTheme="minorHAnsi" w:cstheme="minorHAnsi"/>
          <w:bCs/>
          <w:iCs/>
          <w:sz w:val="20"/>
        </w:rPr>
        <w:t xml:space="preserve">My niżej podpisani, przystępując do postępowania zakupowego </w:t>
      </w:r>
      <w:r w:rsidRPr="007649A2">
        <w:rPr>
          <w:rFonts w:asciiTheme="minorHAnsi" w:hAnsiTheme="minorHAnsi" w:cstheme="minorHAnsi"/>
          <w:b/>
          <w:bCs/>
          <w:iCs/>
          <w:sz w:val="20"/>
        </w:rPr>
        <w:t xml:space="preserve">nr </w:t>
      </w:r>
      <w:sdt>
        <w:sdtPr>
          <w:rPr>
            <w:rFonts w:asciiTheme="minorHAnsi" w:hAnsiTheme="minorHAnsi" w:cstheme="minorHAnsi"/>
            <w:b/>
            <w:sz w:val="20"/>
          </w:rPr>
          <w:alias w:val="Słowa kluczowe"/>
          <w:tag w:val=""/>
          <w:id w:val="1474108186"/>
          <w:placeholder>
            <w:docPart w:val="B60E771EA09742D19B1E703B32BB7D46"/>
          </w:placeholder>
          <w:dataBinding w:prefixMappings="xmlns:ns0='http://purl.org/dc/elements/1.1/' xmlns:ns1='http://schemas.openxmlformats.org/package/2006/metadata/core-properties' " w:xpath="/ns1:coreProperties[1]/ns1:keywords[1]" w:storeItemID="{6C3C8BC8-F283-45AE-878A-BAB7291924A1}"/>
          <w:text/>
        </w:sdtPr>
        <w:sdtEndPr/>
        <w:sdtContent>
          <w:r w:rsidR="00261F29">
            <w:rPr>
              <w:rFonts w:asciiTheme="minorHAnsi" w:hAnsiTheme="minorHAnsi" w:cstheme="minorHAnsi"/>
              <w:b/>
              <w:sz w:val="20"/>
            </w:rPr>
            <w:t>POST/DYS/OSK/LZA/02466/2025</w:t>
          </w:r>
        </w:sdtContent>
      </w:sdt>
      <w:r w:rsidRPr="007649A2">
        <w:rPr>
          <w:rFonts w:asciiTheme="minorHAnsi" w:hAnsiTheme="minorHAnsi" w:cstheme="minorHAnsi"/>
          <w:bCs/>
          <w:iCs/>
          <w:sz w:val="20"/>
        </w:rPr>
        <w:t xml:space="preserve"> prowadzonego w trybie przetargu nieograniczonego </w:t>
      </w:r>
      <w:r w:rsidRPr="007649A2">
        <w:rPr>
          <w:rFonts w:asciiTheme="minorHAnsi" w:hAnsiTheme="minorHAnsi" w:cstheme="minorHAnsi"/>
          <w:b/>
          <w:bCs/>
          <w:iCs/>
          <w:sz w:val="20"/>
        </w:rPr>
        <w:t>pn.</w:t>
      </w:r>
      <w:r w:rsidRPr="007649A2">
        <w:rPr>
          <w:rFonts w:asciiTheme="minorHAnsi" w:hAnsiTheme="minorHAnsi" w:cstheme="minorHAnsi"/>
          <w:b/>
          <w:szCs w:val="22"/>
        </w:rPr>
        <w:t xml:space="preserve"> </w:t>
      </w:r>
      <w:sdt>
        <w:sdtPr>
          <w:rPr>
            <w:rFonts w:asciiTheme="minorHAnsi" w:hAnsiTheme="minorHAnsi" w:cstheme="minorHAnsi"/>
            <w:b/>
            <w:szCs w:val="22"/>
          </w:rPr>
          <w:alias w:val="Tytuł"/>
          <w:tag w:val=""/>
          <w:id w:val="-846940105"/>
          <w:placeholder>
            <w:docPart w:val="9666A5EF1A28462287AFABB900EBEE1E"/>
          </w:placeholder>
          <w:dataBinding w:prefixMappings="xmlns:ns0='http://purl.org/dc/elements/1.1/' xmlns:ns1='http://schemas.openxmlformats.org/package/2006/metadata/core-properties' " w:xpath="/ns1:coreProperties[1]/ns0:title[1]" w:storeItemID="{6C3C8BC8-F283-45AE-878A-BAB7291924A1}"/>
          <w:text/>
        </w:sdtPr>
        <w:sdtEndPr/>
        <w:sdtContent>
          <w:r w:rsidR="00261F29">
            <w:rPr>
              <w:rFonts w:asciiTheme="minorHAnsi" w:hAnsiTheme="minorHAnsi" w:cstheme="minorHAnsi"/>
              <w:b/>
              <w:szCs w:val="22"/>
            </w:rPr>
            <w:t>„Sukcesywne wykonywanie przyłączy nN dla celów przyłączania nowych odbiorców realizowanych na podstawie art. 29a Ustawy Prawo Budowlane w systemie „zaprojektuj, wybuduj” na terenie RE Kozienice – obszar gmin: Pionki, Garbatka-Letnisko.”</w:t>
          </w:r>
        </w:sdtContent>
      </w:sdt>
      <w:r w:rsidRPr="007649A2">
        <w:rPr>
          <w:rFonts w:asciiTheme="minorHAnsi" w:hAnsiTheme="minorHAnsi" w:cstheme="minorHAnsi"/>
          <w:b/>
          <w:bCs/>
          <w:iCs/>
          <w:sz w:val="20"/>
        </w:rPr>
        <w:t>,</w:t>
      </w:r>
      <w:r w:rsidRPr="007649A2">
        <w:rPr>
          <w:rFonts w:asciiTheme="minorHAnsi" w:hAnsiTheme="minorHAnsi" w:cstheme="minorHAnsi"/>
          <w:bCs/>
          <w:iCs/>
          <w:sz w:val="20"/>
        </w:rPr>
        <w:t xml:space="preserve"> niniejszym oświadczamy</w:t>
      </w:r>
      <w:r w:rsidRPr="007649A2">
        <w:rPr>
          <w:rFonts w:asciiTheme="minorHAnsi" w:hAnsiTheme="minorHAnsi" w:cstheme="minorHAnsi"/>
          <w:bCs/>
          <w:sz w:val="20"/>
        </w:rPr>
        <w:t xml:space="preserve">, że dysponujemy osobami </w:t>
      </w:r>
      <w:r w:rsidR="0069337F" w:rsidRPr="007649A2">
        <w:rPr>
          <w:rFonts w:asciiTheme="minorHAnsi" w:hAnsiTheme="minorHAnsi" w:cstheme="minorHAnsi"/>
          <w:bCs/>
          <w:sz w:val="20"/>
        </w:rPr>
        <w:t xml:space="preserve">zdolnymi do wykonana przedmiotu Zakupu </w:t>
      </w:r>
      <w:r w:rsidRPr="007649A2">
        <w:rPr>
          <w:rFonts w:asciiTheme="minorHAnsi" w:hAnsiTheme="minorHAnsi" w:cstheme="minorHAnsi"/>
          <w:bCs/>
          <w:sz w:val="20"/>
        </w:rPr>
        <w:t>posiadającymi wymagane uprawnienia określone przez Zamawiającego w SWZ</w:t>
      </w:r>
      <w:r w:rsidRPr="007649A2">
        <w:rPr>
          <w:rFonts w:asciiTheme="minorHAnsi" w:hAnsiTheme="minorHAnsi" w:cstheme="minorHAnsi"/>
          <w:bCs/>
          <w:iCs/>
          <w:sz w:val="20"/>
        </w:rPr>
        <w:t>, w tym:</w:t>
      </w:r>
    </w:p>
    <w:p w14:paraId="5C0A68E0" w14:textId="06A46C0D"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16209E3C" w14:textId="77777777"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co najmniej 1 osobą posiadającą uprawnienia do projektowania w specjalności instalacyjnej w zakresie sieci, instalacji i urządzeń elektrycznych i elektroenergetycznych, posiadającą aktualny wpis do Polskiej Izby Inżynierów Budownictwa;</w:t>
      </w:r>
    </w:p>
    <w:p w14:paraId="7C6319AB" w14:textId="017563B2"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 xml:space="preserve">Kierownikiem budowy posiadającym uprawnienia budowlane do kierowania robotami budowlanymi </w:t>
      </w:r>
      <w:r w:rsidR="007649A2">
        <w:rPr>
          <w:rFonts w:asciiTheme="minorHAnsi" w:hAnsiTheme="minorHAnsi" w:cstheme="minorHAnsi"/>
          <w:bCs/>
          <w:iCs/>
          <w:sz w:val="20"/>
        </w:rPr>
        <w:br/>
      </w:r>
      <w:r w:rsidRPr="00BD163C">
        <w:rPr>
          <w:rFonts w:asciiTheme="minorHAnsi" w:hAnsiTheme="minorHAnsi" w:cstheme="minorHAnsi"/>
          <w:bCs/>
          <w:iCs/>
          <w:sz w:val="20"/>
        </w:rPr>
        <w:t>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00DCA5F8" w14:textId="77777777" w:rsidR="00BD163C" w:rsidRPr="00BD163C" w:rsidRDefault="00BD163C" w:rsidP="00BF2BFB">
      <w:pPr>
        <w:numPr>
          <w:ilvl w:val="0"/>
          <w:numId w:val="16"/>
        </w:numPr>
        <w:spacing w:before="120" w:line="276" w:lineRule="auto"/>
        <w:ind w:left="284" w:hanging="284"/>
        <w:outlineLvl w:val="0"/>
        <w:rPr>
          <w:rFonts w:asciiTheme="minorHAnsi" w:hAnsiTheme="minorHAnsi" w:cstheme="minorHAnsi"/>
          <w:bCs/>
          <w:sz w:val="20"/>
        </w:rPr>
      </w:pPr>
      <w:r w:rsidRPr="00BD163C">
        <w:rPr>
          <w:rFonts w:asciiTheme="minorHAnsi" w:hAnsiTheme="minorHAnsi" w:cstheme="minorHAnsi"/>
          <w:bCs/>
          <w:sz w:val="20"/>
        </w:rPr>
        <w:t xml:space="preserve">dysponujemy osobami z personelu przewidzianego do realizacji, które: </w:t>
      </w:r>
    </w:p>
    <w:p w14:paraId="2BD7BD7D"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„E” – 4 osoby; </w:t>
      </w:r>
    </w:p>
    <w:p w14:paraId="0E8D2634"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„D” – 1 osoba; </w:t>
      </w:r>
    </w:p>
    <w:p w14:paraId="57FF43F0"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uprawnienia do </w:t>
      </w:r>
      <w:proofErr w:type="spellStart"/>
      <w:r w:rsidRPr="00BD163C">
        <w:rPr>
          <w:rFonts w:asciiTheme="minorHAnsi" w:hAnsiTheme="minorHAnsi" w:cstheme="minorHAnsi"/>
          <w:bCs/>
          <w:sz w:val="20"/>
        </w:rPr>
        <w:t>samodopuszczeń</w:t>
      </w:r>
      <w:proofErr w:type="spellEnd"/>
      <w:r w:rsidRPr="00BD163C">
        <w:rPr>
          <w:rFonts w:asciiTheme="minorHAnsi" w:hAnsiTheme="minorHAnsi" w:cstheme="minorHAnsi"/>
          <w:bCs/>
          <w:sz w:val="20"/>
        </w:rPr>
        <w:t xml:space="preserve"> do pracy – 1 osoba: </w:t>
      </w:r>
    </w:p>
    <w:p w14:paraId="76DE225E"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w okresie obowiązywania umowy wymagane jest, aby do prac na niskim napięciu zatrudniać minimum 4 osoby, tj. dwie brygady dwuosobowe wykonujące prace budowlano-montażowe w technologii PPN, tj. prac pod napięciem, co należy potwierdzić dołączonymi aktualnymi uprawnieniami – 4 osoby;  </w:t>
      </w:r>
    </w:p>
    <w:p w14:paraId="6CD1F2E8" w14:textId="35004E5F"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23AB66E7" w14:textId="2BA0CB6D" w:rsidR="0092625B" w:rsidRPr="0092625B" w:rsidRDefault="0092625B" w:rsidP="003461F3">
      <w:pPr>
        <w:spacing w:after="80" w:line="240" w:lineRule="exact"/>
        <w:ind w:left="5529" w:right="-993" w:firstLine="708"/>
        <w:rPr>
          <w:rFonts w:asciiTheme="minorHAnsi" w:hAnsiTheme="minorHAnsi" w:cstheme="minorHAnsi"/>
          <w:sz w:val="16"/>
          <w:szCs w:val="16"/>
        </w:rPr>
      </w:pP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ADF632" w14:textId="77777777" w:rsidR="002923A4"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4B99C8F" w14:textId="144ED537" w:rsidR="002923A4" w:rsidRDefault="002923A4" w:rsidP="0092625B">
      <w:pPr>
        <w:ind w:left="5398" w:right="68" w:hanging="153"/>
        <w:jc w:val="center"/>
        <w:rPr>
          <w:rFonts w:asciiTheme="minorHAnsi" w:hAnsiTheme="minorHAnsi" w:cstheme="minorHAnsi"/>
          <w:i/>
          <w:sz w:val="16"/>
          <w:szCs w:val="16"/>
        </w:rPr>
      </w:pPr>
    </w:p>
    <w:p w14:paraId="2F5650CF" w14:textId="1A24974D" w:rsidR="00D3378A" w:rsidRDefault="00D3378A" w:rsidP="0092625B">
      <w:pPr>
        <w:ind w:left="5398" w:right="68" w:hanging="153"/>
        <w:jc w:val="center"/>
        <w:rPr>
          <w:rFonts w:asciiTheme="minorHAnsi" w:hAnsiTheme="minorHAnsi" w:cstheme="minorHAnsi"/>
          <w:i/>
          <w:sz w:val="16"/>
          <w:szCs w:val="16"/>
        </w:rPr>
      </w:pPr>
    </w:p>
    <w:p w14:paraId="08CD2D48" w14:textId="120D62A5" w:rsidR="00A205E3" w:rsidRDefault="00A205E3" w:rsidP="0092625B">
      <w:pPr>
        <w:ind w:left="5398" w:right="68" w:hanging="153"/>
        <w:jc w:val="center"/>
        <w:rPr>
          <w:rFonts w:asciiTheme="minorHAnsi" w:hAnsiTheme="minorHAnsi" w:cstheme="minorHAnsi"/>
          <w:i/>
          <w:sz w:val="16"/>
          <w:szCs w:val="16"/>
        </w:rPr>
      </w:pPr>
    </w:p>
    <w:p w14:paraId="268E1402" w14:textId="77777777" w:rsidR="00A02B35" w:rsidRDefault="00A02B35" w:rsidP="0092625B">
      <w:pPr>
        <w:ind w:left="5398" w:right="68" w:hanging="153"/>
        <w:jc w:val="center"/>
        <w:rPr>
          <w:rFonts w:asciiTheme="minorHAnsi" w:hAnsiTheme="minorHAnsi" w:cstheme="minorHAnsi"/>
          <w:i/>
          <w:sz w:val="16"/>
          <w:szCs w:val="16"/>
        </w:rPr>
      </w:pPr>
    </w:p>
    <w:p w14:paraId="208C3F16" w14:textId="00414CBB" w:rsidR="003728F0" w:rsidRDefault="003728F0" w:rsidP="0092625B">
      <w:pPr>
        <w:ind w:left="5398" w:right="68" w:hanging="153"/>
        <w:jc w:val="center"/>
        <w:rPr>
          <w:rFonts w:asciiTheme="minorHAnsi" w:hAnsiTheme="minorHAnsi" w:cstheme="minorHAnsi"/>
          <w:i/>
          <w:sz w:val="16"/>
          <w:szCs w:val="16"/>
        </w:rPr>
      </w:pPr>
    </w:p>
    <w:p w14:paraId="64295688" w14:textId="77777777" w:rsidR="000F3075" w:rsidRDefault="000F3075" w:rsidP="0092625B">
      <w:pPr>
        <w:ind w:left="5398" w:right="68" w:hanging="153"/>
        <w:jc w:val="center"/>
        <w:rPr>
          <w:rFonts w:asciiTheme="minorHAnsi" w:hAnsiTheme="minorHAnsi" w:cstheme="minorHAnsi"/>
          <w:i/>
          <w:sz w:val="16"/>
          <w:szCs w:val="16"/>
        </w:rPr>
      </w:pPr>
    </w:p>
    <w:p w14:paraId="2E25CD0F" w14:textId="77777777" w:rsidR="003728F0" w:rsidRDefault="003728F0" w:rsidP="0092625B">
      <w:pPr>
        <w:ind w:left="5398" w:right="68" w:hanging="153"/>
        <w:jc w:val="center"/>
        <w:rPr>
          <w:rFonts w:asciiTheme="minorHAnsi" w:hAnsiTheme="minorHAnsi" w:cstheme="minorHAnsi"/>
          <w:i/>
          <w:sz w:val="16"/>
          <w:szCs w:val="16"/>
        </w:rPr>
      </w:pPr>
    </w:p>
    <w:p w14:paraId="2C80B2D5" w14:textId="62A3D62A"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28464396"/>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w:t>
      </w:r>
      <w:bookmarkEnd w:id="12"/>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2EEFD75"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57E1F96" w14:textId="6E9E5CAD" w:rsidR="0092625B" w:rsidRPr="004C1E90" w:rsidRDefault="0092625B" w:rsidP="004C1E90">
      <w:pPr>
        <w:pStyle w:val="Tekstpodstawowy"/>
        <w:jc w:val="center"/>
        <w:rPr>
          <w:rFonts w:asciiTheme="minorHAnsi" w:hAnsiTheme="minorHAnsi" w:cstheme="minorHAnsi"/>
          <w:b/>
          <w:color w:val="17365D" w:themeColor="text2" w:themeShade="BF"/>
          <w:szCs w:val="22"/>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nr</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261F29">
            <w:rPr>
              <w:rFonts w:asciiTheme="minorHAnsi" w:hAnsiTheme="minorHAnsi" w:cstheme="minorHAnsi"/>
              <w:b/>
              <w:color w:val="17365D" w:themeColor="text2" w:themeShade="BF"/>
              <w:sz w:val="20"/>
            </w:rPr>
            <w:t>POST/DYS/OSK/LZA/02466/2025</w:t>
          </w:r>
        </w:sdtContent>
      </w:sdt>
      <w:r w:rsidR="004C1E90">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sdt>
        <w:sdtPr>
          <w:rPr>
            <w:rFonts w:asciiTheme="minorHAnsi" w:hAnsiTheme="minorHAnsi" w:cstheme="minorHAnsi"/>
            <w:b/>
            <w:color w:val="17365D" w:themeColor="text2" w:themeShade="BF"/>
            <w:sz w:val="20"/>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261F29">
            <w:rPr>
              <w:rFonts w:asciiTheme="minorHAnsi" w:hAnsiTheme="minorHAnsi" w:cstheme="minorHAnsi"/>
              <w:b/>
              <w:color w:val="17365D" w:themeColor="text2" w:themeShade="BF"/>
              <w:sz w:val="20"/>
              <w:szCs w:val="22"/>
            </w:rPr>
            <w:t>„Sukcesywne wykonywanie przyłączy nN dla celów przyłączania nowych odbiorców realizowanych na podstawie art. 29a Ustawy Prawo Budowlane w systemie „zaprojektuj, wybuduj” na terenie RE Kozienice – obszar gmin: Pionki, Garbatka-Letnisko.”</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6A2D8C" w14:paraId="62A98FA9" w14:textId="77777777" w:rsidTr="003461F3">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3461F3">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3044" w:type="dxa"/>
          </w:tcPr>
          <w:p w14:paraId="12C9F67E" w14:textId="77777777" w:rsidR="0092625B" w:rsidRPr="006A2D8C" w:rsidRDefault="0092625B" w:rsidP="0092625B">
            <w:pPr>
              <w:ind w:hanging="1418"/>
              <w:jc w:val="center"/>
              <w:rPr>
                <w:rFonts w:ascii="Calibri" w:hAnsi="Calibri"/>
                <w:szCs w:val="22"/>
              </w:rPr>
            </w:pPr>
          </w:p>
        </w:tc>
      </w:tr>
    </w:tbl>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9A7EAF" w14:paraId="659673A5" w14:textId="77777777" w:rsidTr="003461F3">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5"/>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3461F3">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701"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3461F3">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3461F3">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3461F3">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0F1D3178" w:rsidR="0092625B" w:rsidRPr="002D3BD7" w:rsidRDefault="0092625B" w:rsidP="0092625B">
      <w:pPr>
        <w:autoSpaceDE w:val="0"/>
        <w:autoSpaceDN w:val="0"/>
        <w:adjustRightInd w:val="0"/>
        <w:spacing w:line="240" w:lineRule="auto"/>
        <w:rPr>
          <w:rFonts w:asciiTheme="minorHAnsi" w:hAnsiTheme="minorHAnsi"/>
          <w:sz w:val="16"/>
          <w:szCs w:val="18"/>
        </w:rPr>
      </w:pPr>
      <w:r w:rsidRPr="002D3BD7">
        <w:rPr>
          <w:rFonts w:asciiTheme="minorHAnsi" w:hAnsiTheme="minorHAnsi"/>
          <w:sz w:val="16"/>
          <w:szCs w:val="18"/>
        </w:rPr>
        <w:t xml:space="preserve">Ponadto </w:t>
      </w:r>
      <w:r w:rsidRPr="002D3BD7">
        <w:rPr>
          <w:rFonts w:asciiTheme="minorHAnsi" w:hAnsiTheme="minorHAnsi"/>
          <w:b/>
          <w:sz w:val="16"/>
          <w:szCs w:val="18"/>
        </w:rPr>
        <w:t>OŚWIADCZAMY</w:t>
      </w:r>
      <w:r w:rsidRPr="002D3BD7">
        <w:rPr>
          <w:rFonts w:asciiTheme="minorHAnsi" w:hAnsiTheme="minorHAnsi"/>
          <w:sz w:val="16"/>
          <w:szCs w:val="18"/>
        </w:rPr>
        <w:t xml:space="preserve">, że upoważniamy również rzeczonego Wykonawcę do poświadczania za zgodność </w:t>
      </w:r>
      <w:r w:rsidR="003461F3" w:rsidRPr="002D3BD7">
        <w:rPr>
          <w:rFonts w:asciiTheme="minorHAnsi" w:hAnsiTheme="minorHAnsi"/>
          <w:sz w:val="16"/>
          <w:szCs w:val="18"/>
        </w:rPr>
        <w:br/>
      </w:r>
      <w:r w:rsidRPr="002D3BD7">
        <w:rPr>
          <w:rFonts w:asciiTheme="minorHAnsi" w:hAnsiTheme="minorHAnsi"/>
          <w:sz w:val="16"/>
          <w:szCs w:val="18"/>
        </w:rPr>
        <w:t>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2D3BD7">
        <w:rPr>
          <w:rFonts w:asciiTheme="minorHAnsi" w:hAnsiTheme="minorHAnsi"/>
          <w:sz w:val="16"/>
          <w:szCs w:val="18"/>
          <w:vertAlign w:val="superscript"/>
        </w:rPr>
        <w:footnoteReference w:id="16"/>
      </w:r>
      <w:r w:rsidRPr="002D3BD7">
        <w:rPr>
          <w:rFonts w:asciiTheme="minorHAnsi" w:hAnsiTheme="minorHAnsi"/>
          <w:sz w:val="16"/>
          <w:szCs w:val="18"/>
        </w:rPr>
        <w:t>.</w:t>
      </w:r>
    </w:p>
    <w:p w14:paraId="21583A5A" w14:textId="77777777" w:rsidR="00373568" w:rsidRPr="002D3BD7" w:rsidRDefault="00373568" w:rsidP="0092625B">
      <w:pPr>
        <w:autoSpaceDE w:val="0"/>
        <w:autoSpaceDN w:val="0"/>
        <w:adjustRightInd w:val="0"/>
        <w:spacing w:line="240" w:lineRule="auto"/>
        <w:rPr>
          <w:rFonts w:asciiTheme="minorHAnsi" w:hAnsiTheme="minorHAnsi"/>
          <w:b/>
          <w:i/>
          <w:sz w:val="16"/>
          <w:szCs w:val="18"/>
        </w:rPr>
      </w:pPr>
    </w:p>
    <w:p w14:paraId="553E29C2" w14:textId="4BF832F0" w:rsidR="003461F3" w:rsidRDefault="0092625B" w:rsidP="002D3BD7">
      <w:pPr>
        <w:autoSpaceDE w:val="0"/>
        <w:autoSpaceDN w:val="0"/>
        <w:adjustRightInd w:val="0"/>
        <w:spacing w:line="240" w:lineRule="auto"/>
        <w:rPr>
          <w:rFonts w:asciiTheme="minorHAnsi" w:hAnsiTheme="minorHAnsi"/>
          <w:i/>
          <w:sz w:val="18"/>
          <w:szCs w:val="18"/>
        </w:rPr>
      </w:pPr>
      <w:r w:rsidRPr="002D3BD7">
        <w:rPr>
          <w:rFonts w:asciiTheme="minorHAnsi" w:hAnsiTheme="minorHAnsi"/>
          <w:b/>
          <w:i/>
          <w:sz w:val="16"/>
          <w:szCs w:val="18"/>
        </w:rPr>
        <w:t>Uwaga:</w:t>
      </w:r>
      <w:r w:rsidRPr="002D3BD7">
        <w:rPr>
          <w:rFonts w:asciiTheme="minorHAnsi" w:hAnsiTheme="minorHAnsi"/>
          <w:i/>
          <w:sz w:val="16"/>
          <w:szCs w:val="18"/>
        </w:rPr>
        <w:t xml:space="preserve"> Prosimy nie modyfikować pól tabeli oznaczonych kolorem szarym. Podmiot trzeci uzupełnia jedynie te pola (wiersze tabeli), w odniesieniu do których udostępnia zasoby. Pozostałe wiersze należy przekreślić, pozostawić puste lub usunąć</w:t>
      </w:r>
      <w:r w:rsidRPr="003461F3">
        <w:rPr>
          <w:rFonts w:asciiTheme="minorHAnsi" w:hAnsiTheme="minorHAnsi"/>
          <w:i/>
          <w:sz w:val="18"/>
          <w:szCs w:val="18"/>
        </w:rPr>
        <w:t>.</w:t>
      </w:r>
    </w:p>
    <w:p w14:paraId="0BC6F134" w14:textId="77777777" w:rsidR="002D3BD7" w:rsidRPr="002D3BD7" w:rsidRDefault="002D3BD7" w:rsidP="002D3BD7">
      <w:pPr>
        <w:autoSpaceDE w:val="0"/>
        <w:autoSpaceDN w:val="0"/>
        <w:adjustRightInd w:val="0"/>
        <w:spacing w:line="240" w:lineRule="auto"/>
        <w:rPr>
          <w:rFonts w:asciiTheme="minorHAnsi" w:hAnsiTheme="minorHAnsi"/>
          <w:i/>
          <w:sz w:val="18"/>
          <w:szCs w:val="18"/>
        </w:rPr>
      </w:pPr>
    </w:p>
    <w:p w14:paraId="791AB82C" w14:textId="0E1BA2B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3461F3" w:rsidRDefault="0092625B" w:rsidP="0092625B">
      <w:pPr>
        <w:spacing w:line="240" w:lineRule="auto"/>
        <w:ind w:left="5670" w:right="68"/>
        <w:jc w:val="center"/>
        <w:rPr>
          <w:rFonts w:ascii="Calibri" w:hAnsi="Calibri" w:cs="Calibri"/>
          <w:i/>
          <w:sz w:val="12"/>
          <w:szCs w:val="12"/>
        </w:rPr>
      </w:pPr>
      <w:r w:rsidRPr="003461F3">
        <w:rPr>
          <w:rFonts w:ascii="Calibri" w:hAnsi="Calibri" w:cs="Calibri"/>
          <w:i/>
          <w:sz w:val="12"/>
          <w:szCs w:val="12"/>
        </w:rPr>
        <w:t>Data i podpis osoby/osób umocowanej(</w:t>
      </w:r>
      <w:proofErr w:type="spellStart"/>
      <w:r w:rsidRPr="003461F3">
        <w:rPr>
          <w:rFonts w:ascii="Calibri" w:hAnsi="Calibri" w:cs="Calibri"/>
          <w:i/>
          <w:sz w:val="12"/>
          <w:szCs w:val="12"/>
        </w:rPr>
        <w:t>ych</w:t>
      </w:r>
      <w:proofErr w:type="spellEnd"/>
      <w:r w:rsidRPr="003461F3">
        <w:rPr>
          <w:rFonts w:ascii="Calibri" w:hAnsi="Calibri" w:cs="Calibri"/>
          <w:i/>
          <w:sz w:val="12"/>
          <w:szCs w:val="12"/>
        </w:rPr>
        <w:t xml:space="preserve">) do złożenia podpisu </w:t>
      </w:r>
      <w:r w:rsidRPr="003461F3">
        <w:rPr>
          <w:rFonts w:ascii="Calibri" w:hAnsi="Calibri" w:cs="Calibri"/>
          <w:b/>
          <w:i/>
          <w:sz w:val="12"/>
          <w:szCs w:val="12"/>
        </w:rPr>
        <w:t>w imieniu Podmiotu udostępniającego zasoby</w:t>
      </w:r>
    </w:p>
    <w:p w14:paraId="1C8D1FA0" w14:textId="1D1D5E1E"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28464397"/>
      <w:r w:rsidRPr="00F24EC6">
        <w:rPr>
          <w:rFonts w:cstheme="minorHAnsi"/>
          <w:sz w:val="20"/>
        </w:rPr>
        <w:lastRenderedPageBreak/>
        <w:t xml:space="preserve">ZAŁĄCZNIK NR </w:t>
      </w:r>
      <w:r>
        <w:rPr>
          <w:rFonts w:cstheme="minorHAnsi"/>
          <w:sz w:val="20"/>
        </w:rPr>
        <w:t>1</w:t>
      </w:r>
      <w:r w:rsidR="0069337F">
        <w:rPr>
          <w:rFonts w:cstheme="minorHAnsi"/>
          <w:sz w:val="20"/>
        </w:rPr>
        <w:t>0</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3"/>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770625E6"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 xml:space="preserve">PGE Dystrybucja S.A. Oddział </w:t>
            </w:r>
            <w:r w:rsidRPr="00F24EC6">
              <w:rPr>
                <w:rFonts w:asciiTheme="minorHAnsi" w:eastAsia="Calibri" w:hAnsiTheme="minorHAnsi" w:cstheme="minorHAnsi"/>
                <w:sz w:val="20"/>
              </w:rPr>
              <w:t>………….</w:t>
            </w:r>
          </w:p>
          <w:p w14:paraId="41E8E10A" w14:textId="77777777" w:rsidR="00F24EC6" w:rsidRPr="00F24EC6" w:rsidRDefault="00F24EC6" w:rsidP="00F24EC6">
            <w:pPr>
              <w:spacing w:before="120" w:after="120" w:line="240" w:lineRule="auto"/>
              <w:contextualSpacing/>
              <w:jc w:val="center"/>
              <w:rPr>
                <w:rFonts w:asciiTheme="minorHAnsi" w:eastAsia="Calibri" w:hAnsiTheme="minorHAnsi" w:cstheme="minorHAnsi"/>
                <w:color w:val="000000"/>
                <w:sz w:val="20"/>
              </w:rPr>
            </w:pPr>
            <w:r w:rsidRPr="00F24EC6">
              <w:rPr>
                <w:rFonts w:asciiTheme="minorHAnsi" w:eastAsia="Calibri" w:hAnsiTheme="minorHAnsi" w:cstheme="minorHAnsi"/>
                <w:color w:val="000000"/>
                <w:sz w:val="20"/>
              </w:rPr>
              <w:t>………………………………….</w:t>
            </w:r>
          </w:p>
          <w:p w14:paraId="1E0E1979" w14:textId="77777777" w:rsidR="00F24EC6" w:rsidRPr="00F24EC6" w:rsidRDefault="00F24EC6" w:rsidP="00F24EC6">
            <w:pPr>
              <w:spacing w:line="360" w:lineRule="auto"/>
              <w:jc w:val="center"/>
              <w:rPr>
                <w:rFonts w:asciiTheme="minorHAnsi" w:eastAsiaTheme="majorEastAsia" w:hAnsiTheme="minorHAnsi" w:cstheme="minorHAnsi"/>
                <w:i/>
                <w:iCs/>
                <w:sz w:val="20"/>
              </w:rPr>
            </w:pPr>
            <w:r w:rsidRPr="00F24EC6">
              <w:rPr>
                <w:rFonts w:asciiTheme="minorHAnsi" w:eastAsia="Calibri" w:hAnsiTheme="minorHAnsi" w:cstheme="minorHAnsi"/>
                <w:color w:val="000000"/>
                <w:sz w:val="20"/>
              </w:rPr>
              <w:t>………………………………..</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F24EC6" w:rsidRDefault="00F24EC6" w:rsidP="00F24EC6">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58201348" w14:textId="77777777" w:rsidR="00F24EC6" w:rsidRPr="00F24EC6" w:rsidRDefault="00F24EC6" w:rsidP="00F24EC6">
      <w:pPr>
        <w:rPr>
          <w:rFonts w:asciiTheme="minorHAnsi" w:hAnsiTheme="minorHAnsi" w:cstheme="minorHAnsi"/>
          <w:sz w:val="20"/>
        </w:rPr>
      </w:pPr>
    </w:p>
    <w:p w14:paraId="6190903D" w14:textId="77777777" w:rsidR="00F24EC6" w:rsidRPr="00F24EC6" w:rsidRDefault="00F24EC6" w:rsidP="00F24EC6">
      <w:pPr>
        <w:rPr>
          <w:rFonts w:asciiTheme="minorHAnsi" w:hAnsiTheme="minorHAnsi" w:cstheme="minorHAnsi"/>
          <w:sz w:val="20"/>
        </w:rPr>
      </w:pPr>
    </w:p>
    <w:p w14:paraId="01FA6143" w14:textId="161711F8" w:rsidR="00F24EC6" w:rsidRPr="00F24EC6" w:rsidRDefault="00F24EC6" w:rsidP="00F24EC6">
      <w:pPr>
        <w:spacing w:after="120" w:line="240" w:lineRule="auto"/>
        <w:rPr>
          <w:rFonts w:asciiTheme="minorHAnsi" w:hAnsiTheme="minorHAnsi" w:cstheme="minorHAnsi"/>
          <w:sz w:val="20"/>
          <w:lang w:eastAsia="pl-PL"/>
        </w:rPr>
      </w:pPr>
      <w:r w:rsidRPr="00F24EC6">
        <w:rPr>
          <w:rFonts w:asciiTheme="minorHAnsi" w:hAnsiTheme="minorHAnsi" w:cstheme="minorHAnsi"/>
          <w:sz w:val="20"/>
          <w:lang w:eastAsia="pl-PL"/>
        </w:rPr>
        <w:t xml:space="preserve">W związku z Ofertą Wykonawcy złożoną w postępowaniu zakupowym </w:t>
      </w:r>
      <w:r>
        <w:rPr>
          <w:rFonts w:asciiTheme="minorHAnsi" w:eastAsia="Calibri" w:hAnsiTheme="minorHAnsi" w:cstheme="minorHAnsi"/>
          <w:sz w:val="20"/>
          <w:lang w:eastAsia="pl-PL"/>
        </w:rPr>
        <w:t xml:space="preserve">nr </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261F29">
            <w:rPr>
              <w:rFonts w:asciiTheme="minorHAnsi" w:hAnsiTheme="minorHAnsi" w:cstheme="minorHAnsi"/>
              <w:b/>
              <w:color w:val="17365D" w:themeColor="text2" w:themeShade="BF"/>
              <w:sz w:val="20"/>
            </w:rPr>
            <w:t>POST/DYS/OSK/LZA/02466/2025</w:t>
          </w:r>
        </w:sdtContent>
      </w:sdt>
      <w:r w:rsidRPr="00F24EC6">
        <w:rPr>
          <w:rFonts w:asciiTheme="minorHAnsi" w:hAnsiTheme="minorHAnsi" w:cstheme="minorHAnsi"/>
          <w:sz w:val="20"/>
          <w:lang w:eastAsia="pl-PL"/>
        </w:rPr>
        <w:t xml:space="preserve">prowadzonym w trybie przetargu nieograniczonego </w:t>
      </w:r>
      <w:r w:rsidRPr="0092625B">
        <w:rPr>
          <w:rFonts w:asciiTheme="minorHAnsi" w:hAnsiTheme="minorHAnsi" w:cstheme="minorHAnsi"/>
          <w:sz w:val="20"/>
          <w:lang w:eastAsia="pl-PL"/>
        </w:rPr>
        <w:t>pn.</w:t>
      </w:r>
      <w:r>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261F29">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Kozienice – obszar gmin: Pionki, Garbatka-Letnisko.”</w:t>
          </w:r>
        </w:sdtContent>
      </w:sdt>
      <w:r>
        <w:rPr>
          <w:rFonts w:asciiTheme="minorHAnsi" w:hAnsiTheme="minorHAnsi" w:cstheme="minorHAnsi"/>
          <w:b/>
          <w:color w:val="17365D" w:themeColor="text2" w:themeShade="BF"/>
          <w:szCs w:val="22"/>
        </w:rPr>
        <w:t xml:space="preserve"> </w:t>
      </w:r>
      <w:r w:rsidRPr="00F24EC6">
        <w:rPr>
          <w:rFonts w:asciiTheme="minorHAnsi" w:hAnsiTheme="minorHAnsi" w:cstheme="minorHAnsi"/>
          <w:sz w:val="20"/>
        </w:rPr>
        <w:t>po</w:t>
      </w:r>
      <w:r w:rsidRPr="00F24EC6">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lastRenderedPageBreak/>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44389A89" w:rsidR="00F24EC6" w:rsidRDefault="00F24EC6" w:rsidP="00F24EC6">
      <w:pPr>
        <w:ind w:left="5398" w:right="68" w:hanging="153"/>
        <w:jc w:val="center"/>
        <w:rPr>
          <w:rFonts w:asciiTheme="minorHAnsi" w:hAnsiTheme="minorHAnsi" w:cstheme="minorHAnsi"/>
          <w:i/>
          <w:sz w:val="16"/>
          <w:szCs w:val="16"/>
        </w:rPr>
      </w:pPr>
    </w:p>
    <w:p w14:paraId="4A8D64D7" w14:textId="28FCF7D5" w:rsidR="00A205E3" w:rsidRDefault="00A205E3" w:rsidP="00F24EC6">
      <w:pPr>
        <w:ind w:left="5398" w:right="68" w:hanging="153"/>
        <w:jc w:val="center"/>
        <w:rPr>
          <w:rFonts w:asciiTheme="minorHAnsi" w:hAnsiTheme="minorHAnsi" w:cstheme="minorHAnsi"/>
          <w:i/>
          <w:sz w:val="16"/>
          <w:szCs w:val="16"/>
        </w:rPr>
      </w:pPr>
    </w:p>
    <w:p w14:paraId="0BBC780E" w14:textId="1A91630D" w:rsidR="00A205E3" w:rsidRDefault="00A205E3" w:rsidP="00F24EC6">
      <w:pPr>
        <w:ind w:left="5398" w:right="68" w:hanging="153"/>
        <w:jc w:val="center"/>
        <w:rPr>
          <w:rFonts w:asciiTheme="minorHAnsi" w:hAnsiTheme="minorHAnsi" w:cstheme="minorHAnsi"/>
          <w:i/>
          <w:sz w:val="16"/>
          <w:szCs w:val="16"/>
        </w:rPr>
      </w:pPr>
    </w:p>
    <w:p w14:paraId="5691B2DA" w14:textId="2B16A40A" w:rsidR="00A205E3" w:rsidRDefault="00A205E3" w:rsidP="00F24EC6">
      <w:pPr>
        <w:ind w:left="5398" w:right="68" w:hanging="153"/>
        <w:jc w:val="center"/>
        <w:rPr>
          <w:rFonts w:asciiTheme="minorHAnsi" w:hAnsiTheme="minorHAnsi" w:cstheme="minorHAnsi"/>
          <w:i/>
          <w:sz w:val="16"/>
          <w:szCs w:val="16"/>
        </w:rPr>
      </w:pPr>
    </w:p>
    <w:p w14:paraId="1E9FEFB9" w14:textId="773C0594" w:rsidR="00A205E3" w:rsidRDefault="00A205E3" w:rsidP="00F24EC6">
      <w:pPr>
        <w:ind w:left="5398" w:right="68" w:hanging="153"/>
        <w:jc w:val="center"/>
        <w:rPr>
          <w:rFonts w:asciiTheme="minorHAnsi" w:hAnsiTheme="minorHAnsi" w:cstheme="minorHAnsi"/>
          <w:i/>
          <w:sz w:val="16"/>
          <w:szCs w:val="16"/>
        </w:rPr>
      </w:pPr>
    </w:p>
    <w:p w14:paraId="54AEE797" w14:textId="1FC376E9" w:rsidR="00A02B35" w:rsidRDefault="00A02B35" w:rsidP="00F24EC6">
      <w:pPr>
        <w:ind w:left="5398" w:right="68" w:hanging="153"/>
        <w:jc w:val="center"/>
        <w:rPr>
          <w:rFonts w:asciiTheme="minorHAnsi" w:hAnsiTheme="minorHAnsi" w:cstheme="minorHAnsi"/>
          <w:i/>
          <w:sz w:val="16"/>
          <w:szCs w:val="16"/>
        </w:rPr>
      </w:pPr>
    </w:p>
    <w:p w14:paraId="28B57AA0" w14:textId="58EB5712" w:rsidR="00A02B35" w:rsidRDefault="00A02B35" w:rsidP="00F24EC6">
      <w:pPr>
        <w:ind w:left="5398" w:right="68" w:hanging="153"/>
        <w:jc w:val="center"/>
        <w:rPr>
          <w:rFonts w:asciiTheme="minorHAnsi" w:hAnsiTheme="minorHAnsi" w:cstheme="minorHAnsi"/>
          <w:i/>
          <w:sz w:val="16"/>
          <w:szCs w:val="16"/>
        </w:rPr>
      </w:pPr>
    </w:p>
    <w:p w14:paraId="57783D8E" w14:textId="6A8BF41E" w:rsidR="00A02B35" w:rsidRDefault="00A02B35" w:rsidP="00F24EC6">
      <w:pPr>
        <w:ind w:left="5398" w:right="68" w:hanging="153"/>
        <w:jc w:val="center"/>
        <w:rPr>
          <w:rFonts w:asciiTheme="minorHAnsi" w:hAnsiTheme="minorHAnsi" w:cstheme="minorHAnsi"/>
          <w:i/>
          <w:sz w:val="16"/>
          <w:szCs w:val="16"/>
        </w:rPr>
      </w:pPr>
    </w:p>
    <w:p w14:paraId="162102E2" w14:textId="7ED61329" w:rsidR="00A02B35" w:rsidRDefault="00A02B35" w:rsidP="00F24EC6">
      <w:pPr>
        <w:ind w:left="5398" w:right="68" w:hanging="153"/>
        <w:jc w:val="center"/>
        <w:rPr>
          <w:rFonts w:asciiTheme="minorHAnsi" w:hAnsiTheme="minorHAnsi" w:cstheme="minorHAnsi"/>
          <w:i/>
          <w:sz w:val="16"/>
          <w:szCs w:val="16"/>
        </w:rPr>
      </w:pPr>
    </w:p>
    <w:p w14:paraId="75AA0965" w14:textId="78048515" w:rsidR="00A02B35" w:rsidRDefault="00A02B35" w:rsidP="00F24EC6">
      <w:pPr>
        <w:ind w:left="5398" w:right="68" w:hanging="153"/>
        <w:jc w:val="center"/>
        <w:rPr>
          <w:rFonts w:asciiTheme="minorHAnsi" w:hAnsiTheme="minorHAnsi" w:cstheme="minorHAnsi"/>
          <w:i/>
          <w:sz w:val="16"/>
          <w:szCs w:val="16"/>
        </w:rPr>
      </w:pPr>
    </w:p>
    <w:p w14:paraId="60727675" w14:textId="77777777" w:rsidR="003728F0" w:rsidRDefault="003728F0" w:rsidP="00F24EC6">
      <w:pPr>
        <w:ind w:left="5398" w:right="68" w:hanging="153"/>
        <w:jc w:val="center"/>
        <w:rPr>
          <w:rFonts w:asciiTheme="minorHAnsi" w:hAnsiTheme="minorHAnsi" w:cstheme="minorHAnsi"/>
          <w:i/>
          <w:sz w:val="16"/>
          <w:szCs w:val="16"/>
        </w:rPr>
      </w:pPr>
    </w:p>
    <w:p w14:paraId="39D51ACD" w14:textId="6822B628" w:rsidR="00A205E3" w:rsidRDefault="00A205E3" w:rsidP="00F24EC6">
      <w:pPr>
        <w:ind w:left="5398" w:right="68" w:hanging="153"/>
        <w:jc w:val="center"/>
        <w:rPr>
          <w:rFonts w:asciiTheme="minorHAnsi" w:hAnsiTheme="minorHAnsi" w:cstheme="minorHAnsi"/>
          <w:i/>
          <w:sz w:val="16"/>
          <w:szCs w:val="16"/>
        </w:rPr>
      </w:pPr>
    </w:p>
    <w:p w14:paraId="16B2FBD8" w14:textId="77777777" w:rsidR="00A205E3" w:rsidRPr="00F24EC6" w:rsidRDefault="00A205E3"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057563A0" w14:textId="493F5B5A" w:rsidR="00492EC6" w:rsidRPr="00181DA1" w:rsidRDefault="00492EC6" w:rsidP="00492EC6">
      <w:pPr>
        <w:widowControl w:val="0"/>
        <w:shd w:val="clear" w:color="auto" w:fill="C6D9F1" w:themeFill="text2" w:themeFillTint="33"/>
        <w:spacing w:before="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4" w:name="_Toc123544770"/>
      <w:r w:rsidRPr="00181DA1">
        <w:rPr>
          <w:rFonts w:asciiTheme="minorHAnsi" w:eastAsiaTheme="majorEastAsia" w:hAnsiTheme="minorHAnsi" w:cstheme="minorHAnsi"/>
          <w:b/>
          <w:bCs/>
          <w:color w:val="365F91" w:themeColor="accent1" w:themeShade="BF"/>
          <w:sz w:val="20"/>
          <w:szCs w:val="22"/>
        </w:rPr>
        <w:lastRenderedPageBreak/>
        <w:t xml:space="preserve">ZAŁĄCZNIK NR </w:t>
      </w:r>
      <w:r w:rsidR="0069337F">
        <w:rPr>
          <w:rFonts w:asciiTheme="minorHAnsi" w:eastAsiaTheme="majorEastAsia" w:hAnsiTheme="minorHAnsi" w:cstheme="minorHAnsi"/>
          <w:b/>
          <w:bCs/>
          <w:color w:val="365F91" w:themeColor="accent1" w:themeShade="BF"/>
          <w:sz w:val="20"/>
          <w:szCs w:val="22"/>
        </w:rPr>
        <w:t>11</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 xml:space="preserve"> WYKAZ OSÓB ZE STRONY WYKONAWCY MAJĄCYCH DOSTĘP DO INFORMACJI,</w:t>
      </w:r>
      <w:bookmarkEnd w:id="14"/>
      <w:r w:rsidRPr="00181DA1">
        <w:rPr>
          <w:rFonts w:asciiTheme="minorHAnsi" w:eastAsiaTheme="majorEastAsia" w:hAnsiTheme="minorHAnsi" w:cstheme="minorHAnsi"/>
          <w:b/>
          <w:bCs/>
          <w:color w:val="365F91" w:themeColor="accent1" w:themeShade="BF"/>
          <w:sz w:val="20"/>
          <w:szCs w:val="22"/>
        </w:rPr>
        <w:t xml:space="preserve"> </w:t>
      </w:r>
    </w:p>
    <w:p w14:paraId="037BB491" w14:textId="542980F8" w:rsidR="00492EC6" w:rsidRPr="00181DA1" w:rsidRDefault="00492EC6" w:rsidP="00492EC6">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Pr>
          <w:rFonts w:asciiTheme="minorHAnsi" w:eastAsiaTheme="majorEastAsia" w:hAnsiTheme="minorHAnsi" w:cstheme="minorHAnsi"/>
          <w:b/>
          <w:bCs/>
          <w:color w:val="365F91" w:themeColor="accent1" w:themeShade="BF"/>
          <w:sz w:val="20"/>
          <w:szCs w:val="22"/>
        </w:rPr>
        <w:t xml:space="preserve">O </w:t>
      </w:r>
      <w:r w:rsidRPr="0069337F">
        <w:rPr>
          <w:rFonts w:asciiTheme="minorHAnsi" w:eastAsiaTheme="majorEastAsia" w:hAnsiTheme="minorHAnsi" w:cstheme="minorHAnsi"/>
          <w:b/>
          <w:bCs/>
          <w:color w:val="365F91" w:themeColor="accent1" w:themeShade="BF"/>
          <w:sz w:val="20"/>
          <w:szCs w:val="22"/>
        </w:rPr>
        <w:t>KTÓRYCH MOWA W §1</w:t>
      </w:r>
      <w:r w:rsidR="0069337F" w:rsidRPr="0069337F">
        <w:rPr>
          <w:rFonts w:asciiTheme="minorHAnsi" w:eastAsiaTheme="majorEastAsia" w:hAnsiTheme="minorHAnsi" w:cstheme="minorHAnsi"/>
          <w:b/>
          <w:bCs/>
          <w:color w:val="365F91" w:themeColor="accent1" w:themeShade="BF"/>
          <w:sz w:val="20"/>
          <w:szCs w:val="22"/>
        </w:rPr>
        <w:t>4</w:t>
      </w:r>
      <w:r w:rsidRPr="0069337F">
        <w:rPr>
          <w:rFonts w:asciiTheme="minorHAnsi" w:eastAsiaTheme="majorEastAsia" w:hAnsiTheme="minorHAnsi" w:cstheme="minorHAnsi"/>
          <w:b/>
          <w:bCs/>
          <w:color w:val="365F91" w:themeColor="accent1" w:themeShade="BF"/>
          <w:sz w:val="20"/>
          <w:szCs w:val="22"/>
        </w:rPr>
        <w:t xml:space="preserve"> UMOWY</w:t>
      </w:r>
      <w:r w:rsidRPr="00181DA1">
        <w:rPr>
          <w:rFonts w:asciiTheme="minorHAnsi" w:eastAsiaTheme="majorEastAsia" w:hAnsiTheme="minorHAnsi" w:cstheme="minorHAnsi"/>
          <w:b/>
          <w:bCs/>
          <w:color w:val="365F91" w:themeColor="accent1" w:themeShade="BF"/>
          <w:sz w:val="20"/>
          <w:szCs w:val="22"/>
        </w:rPr>
        <w:t xml:space="preserve">  </w:t>
      </w:r>
    </w:p>
    <w:p w14:paraId="3BCABE12" w14:textId="77777777" w:rsidR="00492EC6" w:rsidRPr="00181DA1" w:rsidRDefault="00492EC6" w:rsidP="00492EC6">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492EC6" w:rsidRPr="00181DA1" w14:paraId="0FB3E5C4"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BEA967F"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19C7DCD" w14:textId="77777777" w:rsidR="00492EC6" w:rsidRPr="00181DA1" w:rsidRDefault="00492EC6" w:rsidP="005F7580">
            <w:pPr>
              <w:ind w:right="28"/>
              <w:jc w:val="left"/>
              <w:rPr>
                <w:rFonts w:asciiTheme="minorHAnsi" w:hAnsiTheme="minorHAnsi" w:cstheme="minorHAnsi"/>
              </w:rPr>
            </w:pPr>
          </w:p>
          <w:p w14:paraId="0B92D819"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1B78FA85"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0B2F8614"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93764DD"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D254396"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99E880A"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11D5CA77"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51C5011C"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0DC86CC3"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5D01234B"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3824ACD" w14:textId="77777777" w:rsidR="00492EC6" w:rsidRPr="00181DA1" w:rsidRDefault="00492EC6" w:rsidP="00492EC6">
      <w:pPr>
        <w:spacing w:line="240" w:lineRule="auto"/>
        <w:ind w:left="5398" w:right="68"/>
        <w:jc w:val="center"/>
        <w:rPr>
          <w:rFonts w:asciiTheme="minorHAnsi" w:hAnsiTheme="minorHAnsi" w:cstheme="minorHAnsi"/>
          <w:i/>
          <w:color w:val="FF0000"/>
          <w:sz w:val="20"/>
        </w:rPr>
      </w:pPr>
    </w:p>
    <w:p w14:paraId="387C4F99" w14:textId="71B10FCB" w:rsidR="00492EC6" w:rsidRPr="00181DA1" w:rsidRDefault="00492EC6" w:rsidP="00492EC6">
      <w:pPr>
        <w:spacing w:line="240" w:lineRule="auto"/>
        <w:ind w:left="1134" w:right="1019"/>
        <w:jc w:val="center"/>
        <w:rPr>
          <w:rFonts w:asciiTheme="minorHAnsi" w:hAnsiTheme="minorHAnsi" w:cstheme="minorHAnsi"/>
          <w:b/>
          <w:sz w:val="20"/>
        </w:rPr>
      </w:pPr>
      <w:r w:rsidRPr="0069337F">
        <w:rPr>
          <w:rFonts w:asciiTheme="minorHAnsi" w:hAnsiTheme="minorHAnsi" w:cstheme="minorHAnsi"/>
          <w:b/>
          <w:sz w:val="20"/>
        </w:rPr>
        <w:t>Wykaz osób ze strony Wykonawcy mających dostęp do informacji, o których mowa w §1</w:t>
      </w:r>
      <w:r w:rsidR="0069337F" w:rsidRPr="0069337F">
        <w:rPr>
          <w:rFonts w:asciiTheme="minorHAnsi" w:hAnsiTheme="minorHAnsi" w:cstheme="minorHAnsi"/>
          <w:b/>
          <w:sz w:val="20"/>
        </w:rPr>
        <w:t>4</w:t>
      </w:r>
      <w:r w:rsidRPr="0069337F">
        <w:rPr>
          <w:rFonts w:asciiTheme="minorHAnsi" w:hAnsiTheme="minorHAnsi" w:cstheme="minorHAnsi"/>
          <w:b/>
          <w:sz w:val="20"/>
        </w:rPr>
        <w:t xml:space="preserve"> umowy</w:t>
      </w:r>
    </w:p>
    <w:p w14:paraId="1406721B" w14:textId="77777777" w:rsidR="00492EC6" w:rsidRPr="00181DA1" w:rsidRDefault="00492EC6" w:rsidP="00492EC6">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492EC6" w:rsidRPr="00181DA1" w14:paraId="52DF3934" w14:textId="77777777" w:rsidTr="005F7580">
        <w:trPr>
          <w:trHeight w:val="567"/>
        </w:trPr>
        <w:tc>
          <w:tcPr>
            <w:tcW w:w="562" w:type="dxa"/>
            <w:shd w:val="clear" w:color="auto" w:fill="D9D9D9" w:themeFill="background1" w:themeFillShade="D9"/>
            <w:vAlign w:val="center"/>
          </w:tcPr>
          <w:p w14:paraId="56544143"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79587DCE"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Imię i nazwisko</w:t>
            </w:r>
          </w:p>
        </w:tc>
      </w:tr>
      <w:tr w:rsidR="00492EC6" w:rsidRPr="00181DA1" w14:paraId="1E4FD58A" w14:textId="77777777" w:rsidTr="005F7580">
        <w:trPr>
          <w:trHeight w:val="567"/>
        </w:trPr>
        <w:tc>
          <w:tcPr>
            <w:tcW w:w="562" w:type="dxa"/>
          </w:tcPr>
          <w:p w14:paraId="58A252FC"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656783E"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9B4D59F" w14:textId="77777777" w:rsidTr="005F7580">
        <w:trPr>
          <w:trHeight w:val="567"/>
        </w:trPr>
        <w:tc>
          <w:tcPr>
            <w:tcW w:w="562" w:type="dxa"/>
          </w:tcPr>
          <w:p w14:paraId="77BFE20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74E1629"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81816D" w14:textId="77777777" w:rsidTr="005F7580">
        <w:trPr>
          <w:trHeight w:val="567"/>
        </w:trPr>
        <w:tc>
          <w:tcPr>
            <w:tcW w:w="562" w:type="dxa"/>
          </w:tcPr>
          <w:p w14:paraId="19740D7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435DD8F"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3785D9" w14:textId="77777777" w:rsidTr="005F7580">
        <w:trPr>
          <w:trHeight w:val="567"/>
        </w:trPr>
        <w:tc>
          <w:tcPr>
            <w:tcW w:w="562" w:type="dxa"/>
          </w:tcPr>
          <w:p w14:paraId="104F219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46C791F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F1623A0" w14:textId="77777777" w:rsidTr="005F7580">
        <w:trPr>
          <w:trHeight w:val="567"/>
        </w:trPr>
        <w:tc>
          <w:tcPr>
            <w:tcW w:w="562" w:type="dxa"/>
          </w:tcPr>
          <w:p w14:paraId="7A16BCD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558147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0820E6B" w14:textId="77777777" w:rsidTr="005F7580">
        <w:trPr>
          <w:trHeight w:val="567"/>
        </w:trPr>
        <w:tc>
          <w:tcPr>
            <w:tcW w:w="562" w:type="dxa"/>
          </w:tcPr>
          <w:p w14:paraId="7F617767"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92EB92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4AA3194B" w14:textId="77777777" w:rsidTr="005F7580">
        <w:trPr>
          <w:trHeight w:val="567"/>
        </w:trPr>
        <w:tc>
          <w:tcPr>
            <w:tcW w:w="562" w:type="dxa"/>
          </w:tcPr>
          <w:p w14:paraId="4870055F"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C8AF9F0"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34E108B0" w14:textId="77777777" w:rsidTr="005F7580">
        <w:trPr>
          <w:trHeight w:val="567"/>
        </w:trPr>
        <w:tc>
          <w:tcPr>
            <w:tcW w:w="562" w:type="dxa"/>
          </w:tcPr>
          <w:p w14:paraId="6E0E396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32BDC2A5"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CE972B9" w14:textId="77777777" w:rsidTr="005F7580">
        <w:trPr>
          <w:trHeight w:val="567"/>
        </w:trPr>
        <w:tc>
          <w:tcPr>
            <w:tcW w:w="562" w:type="dxa"/>
          </w:tcPr>
          <w:p w14:paraId="38170C2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738E65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864D66D" w14:textId="77777777" w:rsidTr="005F7580">
        <w:trPr>
          <w:trHeight w:val="567"/>
        </w:trPr>
        <w:tc>
          <w:tcPr>
            <w:tcW w:w="562" w:type="dxa"/>
          </w:tcPr>
          <w:p w14:paraId="72E2D1E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29AD18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19713BBC" w14:textId="77777777" w:rsidTr="005F7580">
        <w:trPr>
          <w:trHeight w:val="567"/>
        </w:trPr>
        <w:tc>
          <w:tcPr>
            <w:tcW w:w="562" w:type="dxa"/>
          </w:tcPr>
          <w:p w14:paraId="1F82D7C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799D0FBA"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6039680F" w14:textId="77777777" w:rsidTr="005F7580">
        <w:trPr>
          <w:trHeight w:val="567"/>
        </w:trPr>
        <w:tc>
          <w:tcPr>
            <w:tcW w:w="562" w:type="dxa"/>
          </w:tcPr>
          <w:p w14:paraId="280D5F6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2411F6E5" w14:textId="77777777" w:rsidR="00492EC6" w:rsidRPr="00181DA1" w:rsidRDefault="00492EC6" w:rsidP="005F7580">
            <w:pPr>
              <w:spacing w:line="240" w:lineRule="auto"/>
              <w:jc w:val="center"/>
              <w:rPr>
                <w:rFonts w:asciiTheme="minorHAnsi" w:hAnsiTheme="minorHAnsi" w:cstheme="minorHAnsi"/>
                <w:b/>
              </w:rPr>
            </w:pPr>
          </w:p>
        </w:tc>
      </w:tr>
    </w:tbl>
    <w:p w14:paraId="155A027C" w14:textId="77777777" w:rsidR="00492EC6" w:rsidRPr="00181DA1" w:rsidRDefault="00492EC6" w:rsidP="00492EC6">
      <w:pPr>
        <w:spacing w:line="240" w:lineRule="auto"/>
        <w:jc w:val="left"/>
        <w:rPr>
          <w:rFonts w:asciiTheme="minorHAnsi" w:hAnsiTheme="minorHAnsi" w:cstheme="minorHAnsi"/>
          <w:b/>
          <w:sz w:val="20"/>
        </w:rPr>
      </w:pPr>
    </w:p>
    <w:p w14:paraId="391E0C44" w14:textId="77777777" w:rsidR="00492EC6" w:rsidRPr="00181DA1" w:rsidRDefault="00492EC6" w:rsidP="00492EC6">
      <w:pPr>
        <w:spacing w:line="240" w:lineRule="auto"/>
        <w:rPr>
          <w:rFonts w:asciiTheme="minorHAnsi" w:hAnsiTheme="minorHAnsi" w:cstheme="minorHAnsi"/>
          <w:b/>
          <w:sz w:val="20"/>
          <w:u w:val="single"/>
        </w:rPr>
      </w:pPr>
      <w:r w:rsidRPr="00181DA1">
        <w:rPr>
          <w:rFonts w:asciiTheme="minorHAnsi" w:hAnsiTheme="minorHAnsi" w:cstheme="minorHAnsi"/>
          <w:b/>
          <w:sz w:val="20"/>
          <w:u w:val="single"/>
        </w:rPr>
        <w:t>Uwaga:</w:t>
      </w:r>
    </w:p>
    <w:p w14:paraId="50C94F8A" w14:textId="64738FFB" w:rsidR="00492EC6" w:rsidRPr="00181DA1" w:rsidRDefault="00492EC6" w:rsidP="00492EC6">
      <w:pPr>
        <w:spacing w:line="240" w:lineRule="auto"/>
        <w:rPr>
          <w:rFonts w:asciiTheme="minorHAnsi" w:hAnsiTheme="minorHAnsi" w:cstheme="minorHAnsi"/>
          <w:b/>
          <w:sz w:val="20"/>
        </w:rPr>
      </w:pPr>
      <w:r w:rsidRPr="00181DA1">
        <w:rPr>
          <w:rFonts w:asciiTheme="minorHAnsi" w:hAnsiTheme="minorHAnsi" w:cstheme="minorHAnsi"/>
          <w:b/>
          <w:sz w:val="20"/>
        </w:rPr>
        <w:t>Do wyżej wymienionego wykazu należy dołączyć „Zobowiązanie  do zachowania tajemnicy przedsiębiorstwa” stanowiące załącznik nr 1</w:t>
      </w:r>
      <w:r w:rsidR="0069337F">
        <w:rPr>
          <w:rFonts w:asciiTheme="minorHAnsi" w:hAnsiTheme="minorHAnsi" w:cstheme="minorHAnsi"/>
          <w:b/>
          <w:sz w:val="20"/>
        </w:rPr>
        <w:t>2</w:t>
      </w:r>
      <w:r w:rsidRPr="00181DA1">
        <w:rPr>
          <w:rFonts w:asciiTheme="minorHAnsi" w:hAnsiTheme="minorHAnsi" w:cstheme="minorHAnsi"/>
          <w:b/>
          <w:sz w:val="20"/>
        </w:rPr>
        <w:t xml:space="preserve"> do SWZ </w:t>
      </w:r>
      <w:r w:rsidRPr="00181DA1">
        <w:rPr>
          <w:rFonts w:asciiTheme="minorHAnsi" w:hAnsiTheme="minorHAnsi" w:cstheme="minorHAnsi"/>
          <w:b/>
          <w:color w:val="00B0F0"/>
          <w:sz w:val="20"/>
        </w:rPr>
        <w:t>(zobowiązanie składa każda osoba wskazana w wykazie)</w:t>
      </w:r>
    </w:p>
    <w:p w14:paraId="55FD3BDF" w14:textId="77777777" w:rsidR="00492EC6" w:rsidRPr="00181DA1" w:rsidRDefault="00492EC6" w:rsidP="00492EC6">
      <w:pPr>
        <w:spacing w:line="240" w:lineRule="auto"/>
        <w:rPr>
          <w:rFonts w:asciiTheme="minorHAnsi" w:hAnsiTheme="minorHAnsi" w:cstheme="minorHAnsi"/>
          <w:b/>
          <w:sz w:val="20"/>
        </w:rPr>
      </w:pPr>
    </w:p>
    <w:p w14:paraId="6EEEB293" w14:textId="77777777" w:rsidR="00492EC6" w:rsidRPr="00181DA1" w:rsidRDefault="00492EC6" w:rsidP="00492EC6">
      <w:pPr>
        <w:spacing w:line="240" w:lineRule="auto"/>
        <w:jc w:val="right"/>
        <w:rPr>
          <w:rFonts w:asciiTheme="minorHAnsi" w:hAnsiTheme="minorHAnsi" w:cstheme="minorHAnsi"/>
          <w:sz w:val="20"/>
        </w:rPr>
      </w:pPr>
      <w:r w:rsidRPr="00181DA1">
        <w:rPr>
          <w:rFonts w:asciiTheme="minorHAnsi" w:hAnsiTheme="minorHAnsi" w:cstheme="minorHAnsi"/>
          <w:sz w:val="20"/>
        </w:rPr>
        <w:t>………………………………………………………….</w:t>
      </w:r>
    </w:p>
    <w:p w14:paraId="5645A611" w14:textId="77777777" w:rsidR="00492EC6" w:rsidRPr="00181DA1" w:rsidRDefault="00492EC6" w:rsidP="00492EC6">
      <w:pPr>
        <w:spacing w:line="240" w:lineRule="auto"/>
        <w:jc w:val="right"/>
        <w:rPr>
          <w:rFonts w:asciiTheme="minorHAnsi" w:hAnsiTheme="minorHAnsi" w:cstheme="minorHAnsi"/>
          <w:i/>
          <w:sz w:val="12"/>
          <w:szCs w:val="12"/>
        </w:rPr>
      </w:pPr>
      <w:r w:rsidRPr="00181DA1">
        <w:rPr>
          <w:rFonts w:asciiTheme="minorHAnsi" w:hAnsiTheme="minorHAnsi" w:cstheme="minorHAnsi"/>
          <w:i/>
          <w:sz w:val="12"/>
          <w:szCs w:val="12"/>
        </w:rPr>
        <w:t xml:space="preserve">Data i podpis  osoby uprawnionej do składania oświadczeń woli </w:t>
      </w:r>
    </w:p>
    <w:p w14:paraId="4900ACF9" w14:textId="2B11535A" w:rsidR="00492EC6" w:rsidRDefault="00492EC6" w:rsidP="00492EC6">
      <w:pPr>
        <w:spacing w:line="240" w:lineRule="auto"/>
        <w:jc w:val="center"/>
        <w:rPr>
          <w:rFonts w:asciiTheme="minorHAnsi" w:hAnsiTheme="minorHAnsi" w:cstheme="minorHAnsi"/>
          <w:i/>
          <w:sz w:val="12"/>
          <w:szCs w:val="12"/>
        </w:rPr>
      </w:pP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t>w imieniu Wykonawcy</w:t>
      </w:r>
    </w:p>
    <w:p w14:paraId="52B76482" w14:textId="450205CD" w:rsidR="00A205E3" w:rsidRDefault="00A205E3" w:rsidP="00492EC6">
      <w:pPr>
        <w:spacing w:line="240" w:lineRule="auto"/>
        <w:jc w:val="center"/>
        <w:rPr>
          <w:rFonts w:asciiTheme="minorHAnsi" w:hAnsiTheme="minorHAnsi" w:cstheme="minorHAnsi"/>
          <w:i/>
          <w:sz w:val="12"/>
          <w:szCs w:val="12"/>
        </w:rPr>
      </w:pPr>
    </w:p>
    <w:p w14:paraId="79A55A51" w14:textId="5AAB9223" w:rsidR="00A205E3" w:rsidRDefault="00A205E3" w:rsidP="00492EC6">
      <w:pPr>
        <w:spacing w:line="240" w:lineRule="auto"/>
        <w:jc w:val="center"/>
        <w:rPr>
          <w:rFonts w:asciiTheme="minorHAnsi" w:hAnsiTheme="minorHAnsi" w:cstheme="minorHAnsi"/>
          <w:i/>
          <w:sz w:val="12"/>
          <w:szCs w:val="12"/>
        </w:rPr>
      </w:pPr>
    </w:p>
    <w:p w14:paraId="03124014" w14:textId="79F4EE13" w:rsidR="00A02B35" w:rsidRDefault="00A02B35" w:rsidP="00492EC6">
      <w:pPr>
        <w:spacing w:line="240" w:lineRule="auto"/>
        <w:jc w:val="center"/>
        <w:rPr>
          <w:rFonts w:asciiTheme="minorHAnsi" w:hAnsiTheme="minorHAnsi" w:cstheme="minorHAnsi"/>
          <w:i/>
          <w:sz w:val="12"/>
          <w:szCs w:val="12"/>
        </w:rPr>
      </w:pPr>
    </w:p>
    <w:p w14:paraId="445E3DB9" w14:textId="77777777" w:rsidR="00A02B35" w:rsidRPr="00181DA1" w:rsidRDefault="00A02B35" w:rsidP="00492EC6">
      <w:pPr>
        <w:spacing w:line="240" w:lineRule="auto"/>
        <w:jc w:val="center"/>
        <w:rPr>
          <w:rFonts w:asciiTheme="minorHAnsi" w:hAnsiTheme="minorHAnsi" w:cstheme="minorHAnsi"/>
          <w:i/>
          <w:sz w:val="12"/>
          <w:szCs w:val="12"/>
        </w:rPr>
      </w:pPr>
    </w:p>
    <w:p w14:paraId="39F89B48" w14:textId="150FE8CA" w:rsidR="00492EC6" w:rsidRPr="00181DA1" w:rsidRDefault="00492EC6" w:rsidP="00492EC6">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5" w:name="_Toc123544771"/>
      <w:r w:rsidRPr="00181DA1">
        <w:rPr>
          <w:rFonts w:asciiTheme="minorHAnsi" w:eastAsiaTheme="majorEastAsia" w:hAnsiTheme="minorHAnsi" w:cstheme="minorHAnsi"/>
          <w:b/>
          <w:bCs/>
          <w:color w:val="365F91" w:themeColor="accent1" w:themeShade="BF"/>
          <w:sz w:val="20"/>
          <w:szCs w:val="22"/>
        </w:rPr>
        <w:lastRenderedPageBreak/>
        <w:t>ZAŁĄCZNIK NR 1</w:t>
      </w:r>
      <w:r w:rsidR="0069337F">
        <w:rPr>
          <w:rFonts w:asciiTheme="minorHAnsi" w:eastAsiaTheme="majorEastAsia" w:hAnsiTheme="minorHAnsi" w:cstheme="minorHAnsi"/>
          <w:b/>
          <w:bCs/>
          <w:color w:val="365F91" w:themeColor="accent1" w:themeShade="BF"/>
          <w:sz w:val="20"/>
          <w:szCs w:val="22"/>
        </w:rPr>
        <w:t>2</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ZOBOWIĄZANIE  WYKONAWCY DO ZACHOWANIA TAJEMNICY PRZEDSIĘBIORSTWA</w:t>
      </w:r>
      <w:bookmarkEnd w:id="15"/>
    </w:p>
    <w:tbl>
      <w:tblPr>
        <w:tblStyle w:val="Tabela-Siatka7"/>
        <w:tblW w:w="8908" w:type="dxa"/>
        <w:jc w:val="center"/>
        <w:tblLook w:val="04A0" w:firstRow="1" w:lastRow="0" w:firstColumn="1" w:lastColumn="0" w:noHBand="0" w:noVBand="1"/>
      </w:tblPr>
      <w:tblGrid>
        <w:gridCol w:w="3956"/>
        <w:gridCol w:w="844"/>
        <w:gridCol w:w="4108"/>
      </w:tblGrid>
      <w:tr w:rsidR="00492EC6" w:rsidRPr="00181DA1" w14:paraId="6F2BDCAD"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69F64C"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91A6C9F" w14:textId="77777777" w:rsidR="00492EC6" w:rsidRPr="00181DA1" w:rsidRDefault="00492EC6" w:rsidP="005F7580">
            <w:pPr>
              <w:ind w:right="28"/>
              <w:jc w:val="left"/>
              <w:rPr>
                <w:rFonts w:asciiTheme="minorHAnsi" w:hAnsiTheme="minorHAnsi" w:cstheme="minorHAnsi"/>
              </w:rPr>
            </w:pPr>
          </w:p>
          <w:p w14:paraId="75C5CD46"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4060FB81"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639D4E1E"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4CAAEF7"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EA6F9F3"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6CF85F1"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52523DE6"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381D881B"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5FFB4EB2"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4706E92A"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0BDD2AF"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0D48448A"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287A281E" w14:textId="77777777" w:rsidR="00492EC6" w:rsidRPr="00181DA1" w:rsidRDefault="00492EC6" w:rsidP="00492EC6">
      <w:pPr>
        <w:spacing w:line="240" w:lineRule="auto"/>
        <w:ind w:left="1416" w:firstLine="708"/>
        <w:jc w:val="right"/>
        <w:rPr>
          <w:rFonts w:asciiTheme="minorHAnsi" w:hAnsiTheme="minorHAnsi" w:cstheme="minorHAnsi"/>
          <w:b/>
          <w:sz w:val="20"/>
        </w:rPr>
      </w:pPr>
      <w:r w:rsidRPr="00181DA1">
        <w:rPr>
          <w:rFonts w:asciiTheme="minorHAnsi" w:hAnsiTheme="minorHAnsi" w:cstheme="minorHAnsi"/>
          <w:b/>
          <w:sz w:val="20"/>
        </w:rPr>
        <w:t xml:space="preserve"> </w:t>
      </w:r>
    </w:p>
    <w:p w14:paraId="7161DEE6" w14:textId="77777777" w:rsidR="00492EC6" w:rsidRPr="00181DA1" w:rsidRDefault="00492EC6" w:rsidP="00492EC6">
      <w:pPr>
        <w:spacing w:line="240" w:lineRule="auto"/>
        <w:jc w:val="center"/>
        <w:rPr>
          <w:rFonts w:asciiTheme="minorHAnsi" w:hAnsiTheme="minorHAnsi" w:cstheme="minorHAnsi"/>
          <w:b/>
          <w:sz w:val="20"/>
        </w:rPr>
      </w:pPr>
    </w:p>
    <w:p w14:paraId="52B11780" w14:textId="14FEF058" w:rsidR="00492EC6" w:rsidRPr="00181DA1" w:rsidRDefault="00492EC6" w:rsidP="00492EC6">
      <w:pPr>
        <w:spacing w:before="120" w:after="120" w:line="360" w:lineRule="auto"/>
        <w:rPr>
          <w:rFonts w:asciiTheme="minorHAnsi" w:hAnsiTheme="minorHAnsi" w:cstheme="minorHAnsi"/>
          <w:snapToGrid w:val="0"/>
          <w:sz w:val="20"/>
        </w:rPr>
      </w:pPr>
      <w:r w:rsidRPr="00181DA1">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color w:val="17365D" w:themeColor="text2" w:themeShade="BF"/>
            <w:szCs w:val="22"/>
          </w:rPr>
          <w:alias w:val="Tytuł"/>
          <w:tag w:val=""/>
          <w:id w:val="788397573"/>
          <w:placeholder>
            <w:docPart w:val="7FEC4CE334EB4500B051E9CA55707F20"/>
          </w:placeholder>
          <w:dataBinding w:prefixMappings="xmlns:ns0='http://purl.org/dc/elements/1.1/' xmlns:ns1='http://schemas.openxmlformats.org/package/2006/metadata/core-properties' " w:xpath="/ns1:coreProperties[1]/ns0:title[1]" w:storeItemID="{6C3C8BC8-F283-45AE-878A-BAB7291924A1}"/>
          <w:text/>
        </w:sdtPr>
        <w:sdtEndPr/>
        <w:sdtContent>
          <w:r w:rsidR="00261F29">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Kozienice – obszar gmin: Pionki, Garbatka-Letnisko.”</w:t>
          </w:r>
        </w:sdtContent>
      </w:sdt>
      <w:r>
        <w:rPr>
          <w:rFonts w:asciiTheme="minorHAnsi" w:hAnsiTheme="minorHAnsi" w:cstheme="minorHAnsi"/>
          <w:snapToGrid w:val="0"/>
          <w:sz w:val="20"/>
        </w:rPr>
        <w:t xml:space="preserve"> </w:t>
      </w:r>
      <w:r w:rsidRPr="00181DA1">
        <w:rPr>
          <w:rFonts w:asciiTheme="minorHAnsi" w:hAnsiTheme="minorHAnsi" w:cstheme="minorHAnsi"/>
          <w:snapToGrid w:val="0"/>
          <w:sz w:val="20"/>
        </w:rPr>
        <w:t>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EDF67FB" w14:textId="77777777" w:rsidR="00492EC6" w:rsidRPr="00181DA1" w:rsidRDefault="00492EC6" w:rsidP="00492EC6">
      <w:pPr>
        <w:spacing w:line="240" w:lineRule="auto"/>
        <w:ind w:left="1416" w:firstLine="708"/>
        <w:jc w:val="right"/>
        <w:rPr>
          <w:rFonts w:asciiTheme="minorHAnsi" w:hAnsiTheme="minorHAnsi" w:cstheme="minorHAnsi"/>
          <w:b/>
          <w:sz w:val="20"/>
        </w:rPr>
      </w:pPr>
    </w:p>
    <w:p w14:paraId="0BA50A43" w14:textId="77777777" w:rsidR="00492EC6" w:rsidRPr="00181DA1" w:rsidRDefault="00492EC6" w:rsidP="00492EC6">
      <w:pPr>
        <w:spacing w:line="240" w:lineRule="auto"/>
        <w:jc w:val="left"/>
        <w:rPr>
          <w:rFonts w:asciiTheme="minorHAnsi" w:hAnsiTheme="minorHAnsi" w:cstheme="minorHAnsi"/>
          <w:b/>
          <w:sz w:val="20"/>
        </w:rPr>
      </w:pPr>
    </w:p>
    <w:p w14:paraId="55876C67" w14:textId="77777777" w:rsidR="00492EC6" w:rsidRPr="00181DA1" w:rsidRDefault="00492EC6" w:rsidP="00492EC6">
      <w:pPr>
        <w:ind w:right="-993"/>
        <w:rPr>
          <w:rFonts w:asciiTheme="minorHAnsi" w:hAnsiTheme="minorHAnsi" w:cstheme="minorHAnsi"/>
          <w:sz w:val="20"/>
        </w:rPr>
      </w:pPr>
      <w:r w:rsidRPr="00181DA1">
        <w:rPr>
          <w:rFonts w:asciiTheme="minorHAnsi" w:hAnsiTheme="minorHAnsi" w:cstheme="minorHAnsi"/>
          <w:sz w:val="20"/>
        </w:rPr>
        <w:t>.................................., dn. .........................</w:t>
      </w:r>
      <w:r w:rsidRPr="00181DA1">
        <w:rPr>
          <w:rFonts w:asciiTheme="minorHAnsi" w:hAnsiTheme="minorHAnsi" w:cstheme="minorHAnsi"/>
          <w:sz w:val="20"/>
        </w:rPr>
        <w:tab/>
        <w:t xml:space="preserve">              </w:t>
      </w:r>
      <w:r w:rsidRPr="00181DA1">
        <w:rPr>
          <w:rFonts w:asciiTheme="minorHAnsi" w:hAnsiTheme="minorHAnsi" w:cstheme="minorHAnsi"/>
          <w:sz w:val="20"/>
        </w:rPr>
        <w:tab/>
        <w:t xml:space="preserve">        </w:t>
      </w:r>
      <w:r w:rsidRPr="00181DA1">
        <w:rPr>
          <w:rFonts w:asciiTheme="minorHAnsi" w:hAnsiTheme="minorHAnsi" w:cstheme="minorHAnsi"/>
          <w:sz w:val="20"/>
        </w:rPr>
        <w:tab/>
      </w:r>
      <w:r w:rsidRPr="00181DA1">
        <w:rPr>
          <w:rFonts w:asciiTheme="minorHAnsi" w:hAnsiTheme="minorHAnsi" w:cstheme="minorHAnsi"/>
          <w:sz w:val="20"/>
        </w:rPr>
        <w:tab/>
        <w:t xml:space="preserve">  …….………..…................................</w:t>
      </w:r>
    </w:p>
    <w:p w14:paraId="475690DF" w14:textId="77777777" w:rsidR="00492EC6" w:rsidRPr="00181DA1" w:rsidRDefault="00492EC6" w:rsidP="00492EC6">
      <w:pPr>
        <w:spacing w:line="240" w:lineRule="auto"/>
        <w:ind w:left="5398" w:right="68"/>
        <w:jc w:val="center"/>
        <w:rPr>
          <w:rFonts w:asciiTheme="minorHAnsi" w:hAnsiTheme="minorHAnsi" w:cstheme="minorHAnsi"/>
          <w:i/>
          <w:sz w:val="16"/>
          <w:szCs w:val="16"/>
        </w:rPr>
      </w:pPr>
      <w:r w:rsidRPr="00181DA1">
        <w:rPr>
          <w:rFonts w:asciiTheme="minorHAnsi" w:hAnsiTheme="minorHAnsi" w:cstheme="minorHAnsi"/>
          <w:i/>
          <w:sz w:val="16"/>
          <w:szCs w:val="16"/>
        </w:rPr>
        <w:t xml:space="preserve">Data i podpis  osoby składającej zobowiązanie </w:t>
      </w:r>
    </w:p>
    <w:p w14:paraId="5F00929A"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40504BF"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F93F551" w14:textId="77777777" w:rsidR="00492EC6" w:rsidRPr="00181DA1" w:rsidRDefault="00492EC6" w:rsidP="00492EC6">
      <w:pPr>
        <w:spacing w:line="240" w:lineRule="auto"/>
        <w:ind w:left="5398" w:right="68"/>
        <w:jc w:val="center"/>
        <w:rPr>
          <w:rFonts w:asciiTheme="minorHAnsi" w:hAnsiTheme="minorHAnsi" w:cstheme="minorHAnsi"/>
          <w:i/>
          <w:sz w:val="20"/>
        </w:rPr>
      </w:pPr>
    </w:p>
    <w:p w14:paraId="2A82C4AE" w14:textId="77777777" w:rsidR="00492EC6" w:rsidRDefault="00492EC6" w:rsidP="008B6BB5">
      <w:pPr>
        <w:spacing w:line="240" w:lineRule="auto"/>
        <w:jc w:val="center"/>
        <w:rPr>
          <w:rFonts w:asciiTheme="minorHAnsi" w:hAnsiTheme="minorHAnsi" w:cstheme="minorHAnsi"/>
          <w:i/>
          <w:color w:val="FF0000"/>
          <w:sz w:val="20"/>
        </w:rPr>
      </w:pPr>
    </w:p>
    <w:p w14:paraId="7AEB09DA" w14:textId="0FF57E5F" w:rsidR="00F24EC6" w:rsidRDefault="00F24EC6" w:rsidP="008B6BB5">
      <w:pPr>
        <w:spacing w:line="240" w:lineRule="auto"/>
        <w:jc w:val="center"/>
        <w:rPr>
          <w:rFonts w:asciiTheme="minorHAnsi" w:hAnsiTheme="minorHAnsi" w:cstheme="minorHAnsi"/>
          <w:i/>
          <w:color w:val="FF0000"/>
          <w:sz w:val="20"/>
        </w:rPr>
      </w:pPr>
    </w:p>
    <w:p w14:paraId="57FDC5DF" w14:textId="0C74638D" w:rsidR="00F24EC6" w:rsidRDefault="00F24EC6" w:rsidP="008B6BB5">
      <w:pPr>
        <w:spacing w:line="240" w:lineRule="auto"/>
        <w:jc w:val="center"/>
        <w:rPr>
          <w:rFonts w:asciiTheme="minorHAnsi" w:hAnsiTheme="minorHAnsi" w:cstheme="minorHAnsi"/>
          <w:i/>
          <w:color w:val="FF0000"/>
          <w:sz w:val="20"/>
        </w:rPr>
      </w:pPr>
    </w:p>
    <w:p w14:paraId="681BE1E0" w14:textId="2D18D253" w:rsidR="00F24EC6" w:rsidRDefault="00F24EC6" w:rsidP="008B6BB5">
      <w:pPr>
        <w:spacing w:line="240" w:lineRule="auto"/>
        <w:jc w:val="center"/>
        <w:rPr>
          <w:rFonts w:asciiTheme="minorHAnsi" w:hAnsiTheme="minorHAnsi" w:cstheme="minorHAnsi"/>
          <w:i/>
          <w:color w:val="FF0000"/>
          <w:sz w:val="20"/>
        </w:rPr>
      </w:pPr>
    </w:p>
    <w:p w14:paraId="2C498741" w14:textId="03E33697" w:rsidR="00F24EC6" w:rsidRDefault="00F24EC6" w:rsidP="008B6BB5">
      <w:pPr>
        <w:spacing w:line="240" w:lineRule="auto"/>
        <w:jc w:val="center"/>
        <w:rPr>
          <w:rFonts w:asciiTheme="minorHAnsi" w:hAnsiTheme="minorHAnsi" w:cstheme="minorHAnsi"/>
          <w:i/>
          <w:color w:val="FF0000"/>
          <w:sz w:val="20"/>
        </w:rPr>
      </w:pPr>
    </w:p>
    <w:p w14:paraId="3EB1E572" w14:textId="547BF52D" w:rsidR="00F24EC6" w:rsidRDefault="00F24EC6" w:rsidP="008B6BB5">
      <w:pPr>
        <w:spacing w:line="240" w:lineRule="auto"/>
        <w:jc w:val="center"/>
        <w:rPr>
          <w:rFonts w:asciiTheme="minorHAnsi" w:hAnsiTheme="minorHAnsi" w:cstheme="minorHAnsi"/>
          <w:i/>
          <w:color w:val="FF0000"/>
          <w:sz w:val="20"/>
        </w:rPr>
      </w:pPr>
    </w:p>
    <w:p w14:paraId="3279A840" w14:textId="19FAB711" w:rsidR="00BF2BFB" w:rsidRDefault="00BF2BFB" w:rsidP="008B6BB5">
      <w:pPr>
        <w:spacing w:line="240" w:lineRule="auto"/>
        <w:jc w:val="center"/>
        <w:rPr>
          <w:rFonts w:asciiTheme="minorHAnsi" w:hAnsiTheme="minorHAnsi" w:cstheme="minorHAnsi"/>
          <w:i/>
          <w:color w:val="FF0000"/>
          <w:sz w:val="20"/>
        </w:rPr>
      </w:pPr>
    </w:p>
    <w:p w14:paraId="424DBCE6" w14:textId="1A14967C" w:rsidR="00BF2BFB" w:rsidRDefault="00BF2BFB" w:rsidP="008B6BB5">
      <w:pPr>
        <w:spacing w:line="240" w:lineRule="auto"/>
        <w:jc w:val="center"/>
        <w:rPr>
          <w:rFonts w:asciiTheme="minorHAnsi" w:hAnsiTheme="minorHAnsi" w:cstheme="minorHAnsi"/>
          <w:i/>
          <w:color w:val="FF0000"/>
          <w:sz w:val="20"/>
        </w:rPr>
      </w:pPr>
    </w:p>
    <w:p w14:paraId="22DDCC85" w14:textId="5939BA23" w:rsidR="00BF2BFB" w:rsidRDefault="00BF2BFB" w:rsidP="008B6BB5">
      <w:pPr>
        <w:spacing w:line="240" w:lineRule="auto"/>
        <w:jc w:val="center"/>
        <w:rPr>
          <w:rFonts w:asciiTheme="minorHAnsi" w:hAnsiTheme="minorHAnsi" w:cstheme="minorHAnsi"/>
          <w:i/>
          <w:color w:val="FF0000"/>
          <w:sz w:val="20"/>
        </w:rPr>
      </w:pPr>
    </w:p>
    <w:p w14:paraId="16A6BA4B" w14:textId="004C7F39" w:rsidR="00BF2BFB" w:rsidRDefault="00BF2BFB" w:rsidP="008B6BB5">
      <w:pPr>
        <w:spacing w:line="240" w:lineRule="auto"/>
        <w:jc w:val="center"/>
        <w:rPr>
          <w:rFonts w:asciiTheme="minorHAnsi" w:hAnsiTheme="minorHAnsi" w:cstheme="minorHAnsi"/>
          <w:i/>
          <w:color w:val="FF0000"/>
          <w:sz w:val="20"/>
        </w:rPr>
      </w:pPr>
    </w:p>
    <w:p w14:paraId="11B94F47" w14:textId="0F0DC6DA" w:rsidR="00BF2BFB" w:rsidRDefault="00BF2BFB" w:rsidP="008B6BB5">
      <w:pPr>
        <w:spacing w:line="240" w:lineRule="auto"/>
        <w:jc w:val="center"/>
        <w:rPr>
          <w:rFonts w:asciiTheme="minorHAnsi" w:hAnsiTheme="minorHAnsi" w:cstheme="minorHAnsi"/>
          <w:i/>
          <w:color w:val="FF0000"/>
          <w:sz w:val="20"/>
        </w:rPr>
      </w:pPr>
    </w:p>
    <w:p w14:paraId="1E925C1C" w14:textId="2A36C994" w:rsidR="00BF2BFB" w:rsidRDefault="00BF2BFB" w:rsidP="008B6BB5">
      <w:pPr>
        <w:spacing w:line="240" w:lineRule="auto"/>
        <w:jc w:val="center"/>
        <w:rPr>
          <w:rFonts w:asciiTheme="minorHAnsi" w:hAnsiTheme="minorHAnsi" w:cstheme="minorHAnsi"/>
          <w:i/>
          <w:color w:val="FF0000"/>
          <w:sz w:val="20"/>
        </w:rPr>
      </w:pPr>
    </w:p>
    <w:p w14:paraId="12DFEE69" w14:textId="7BE6A0C4" w:rsidR="00BF2BFB" w:rsidRDefault="00BF2BFB" w:rsidP="008B6BB5">
      <w:pPr>
        <w:spacing w:line="240" w:lineRule="auto"/>
        <w:jc w:val="center"/>
        <w:rPr>
          <w:rFonts w:asciiTheme="minorHAnsi" w:hAnsiTheme="minorHAnsi" w:cstheme="minorHAnsi"/>
          <w:i/>
          <w:color w:val="FF0000"/>
          <w:sz w:val="20"/>
        </w:rPr>
      </w:pPr>
    </w:p>
    <w:p w14:paraId="59B28570" w14:textId="4572385D" w:rsidR="00BF2BFB" w:rsidRDefault="00BF2BFB" w:rsidP="008B6BB5">
      <w:pPr>
        <w:spacing w:line="240" w:lineRule="auto"/>
        <w:jc w:val="center"/>
        <w:rPr>
          <w:rFonts w:asciiTheme="minorHAnsi" w:hAnsiTheme="minorHAnsi" w:cstheme="minorHAnsi"/>
          <w:i/>
          <w:color w:val="FF0000"/>
          <w:sz w:val="20"/>
        </w:rPr>
      </w:pPr>
    </w:p>
    <w:p w14:paraId="49E92D9D" w14:textId="6AC32C45" w:rsidR="00BF2BFB" w:rsidRDefault="00BF2BFB" w:rsidP="008B6BB5">
      <w:pPr>
        <w:spacing w:line="240" w:lineRule="auto"/>
        <w:jc w:val="center"/>
        <w:rPr>
          <w:rFonts w:asciiTheme="minorHAnsi" w:hAnsiTheme="minorHAnsi" w:cstheme="minorHAnsi"/>
          <w:i/>
          <w:color w:val="FF0000"/>
          <w:sz w:val="20"/>
        </w:rPr>
      </w:pPr>
    </w:p>
    <w:p w14:paraId="5C86452E" w14:textId="2C72CC11" w:rsidR="00BF2BFB" w:rsidRDefault="00BF2BFB" w:rsidP="008B6BB5">
      <w:pPr>
        <w:spacing w:line="240" w:lineRule="auto"/>
        <w:jc w:val="center"/>
        <w:rPr>
          <w:rFonts w:asciiTheme="minorHAnsi" w:hAnsiTheme="minorHAnsi" w:cstheme="minorHAnsi"/>
          <w:i/>
          <w:color w:val="FF0000"/>
          <w:sz w:val="20"/>
        </w:rPr>
      </w:pPr>
    </w:p>
    <w:p w14:paraId="29517479" w14:textId="4C20662F" w:rsidR="00BF2BFB" w:rsidRDefault="00BF2BFB" w:rsidP="00E16701">
      <w:pPr>
        <w:spacing w:line="240" w:lineRule="auto"/>
        <w:rPr>
          <w:rFonts w:asciiTheme="minorHAnsi" w:hAnsiTheme="minorHAnsi" w:cstheme="minorHAnsi"/>
          <w:i/>
          <w:color w:val="FF0000"/>
          <w:sz w:val="20"/>
        </w:rPr>
      </w:pPr>
    </w:p>
    <w:p w14:paraId="11FCE7E7" w14:textId="0DBB8C41" w:rsidR="00C8681F" w:rsidRDefault="00C8681F" w:rsidP="00E16701">
      <w:pPr>
        <w:spacing w:line="240" w:lineRule="auto"/>
        <w:rPr>
          <w:rFonts w:asciiTheme="minorHAnsi" w:hAnsiTheme="minorHAnsi" w:cstheme="minorHAnsi"/>
          <w:i/>
          <w:color w:val="FF0000"/>
          <w:sz w:val="20"/>
        </w:rPr>
      </w:pPr>
    </w:p>
    <w:p w14:paraId="6F004824" w14:textId="77777777" w:rsidR="00C8681F" w:rsidRDefault="00C8681F" w:rsidP="00E16701">
      <w:pPr>
        <w:spacing w:line="240" w:lineRule="auto"/>
        <w:rPr>
          <w:rFonts w:asciiTheme="minorHAnsi" w:hAnsiTheme="minorHAnsi" w:cstheme="minorHAnsi"/>
          <w:i/>
          <w:color w:val="FF0000"/>
          <w:sz w:val="20"/>
        </w:rPr>
      </w:pPr>
    </w:p>
    <w:p w14:paraId="35B6A1F4" w14:textId="5E9CA213" w:rsidR="00BF2BFB" w:rsidRDefault="00BF2BFB" w:rsidP="008B6BB5">
      <w:pPr>
        <w:spacing w:line="240" w:lineRule="auto"/>
        <w:jc w:val="center"/>
        <w:rPr>
          <w:rFonts w:asciiTheme="minorHAnsi" w:hAnsiTheme="minorHAnsi" w:cstheme="minorHAnsi"/>
          <w:i/>
          <w:color w:val="FF0000"/>
          <w:sz w:val="20"/>
        </w:rPr>
      </w:pPr>
    </w:p>
    <w:p w14:paraId="3A028F24" w14:textId="0FCEDED6" w:rsidR="00BF2BFB" w:rsidRDefault="00BF2BFB" w:rsidP="008B6BB5">
      <w:pPr>
        <w:spacing w:line="240" w:lineRule="auto"/>
        <w:jc w:val="center"/>
        <w:rPr>
          <w:rFonts w:asciiTheme="minorHAnsi" w:hAnsiTheme="minorHAnsi" w:cstheme="minorHAnsi"/>
          <w:i/>
          <w:color w:val="FF0000"/>
          <w:sz w:val="20"/>
        </w:rPr>
      </w:pPr>
    </w:p>
    <w:p w14:paraId="7C33769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r w:rsidRPr="00EF76A1">
        <w:rPr>
          <w:rFonts w:asciiTheme="minorHAnsi" w:hAnsiTheme="minorHAnsi"/>
          <w:i/>
          <w:color w:val="000000"/>
          <w:sz w:val="20"/>
          <w:lang w:eastAsia="pl-PL"/>
        </w:rPr>
        <w:lastRenderedPageBreak/>
        <w:t>Miejscowość</w:t>
      </w:r>
      <w:r w:rsidRPr="00EF76A1">
        <w:rPr>
          <w:rFonts w:asciiTheme="minorHAnsi" w:hAnsiTheme="minorHAnsi"/>
          <w:color w:val="000000"/>
          <w:sz w:val="20"/>
          <w:lang w:eastAsia="pl-PL"/>
        </w:rPr>
        <w:t xml:space="preserve">,……………………………………. dn. ………........... r. </w:t>
      </w:r>
    </w:p>
    <w:p w14:paraId="5D58FFD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p>
    <w:p w14:paraId="3A5B4FCB" w14:textId="77777777" w:rsidR="00BF2BFB" w:rsidRPr="00EF76A1" w:rsidRDefault="00BF2BFB" w:rsidP="00BF2BFB">
      <w:pPr>
        <w:widowControl w:val="0"/>
        <w:adjustRightInd w:val="0"/>
        <w:spacing w:before="120" w:line="240" w:lineRule="auto"/>
        <w:ind w:right="15"/>
        <w:textAlignment w:val="baseline"/>
        <w:rPr>
          <w:rFonts w:asciiTheme="minorHAnsi" w:hAnsiTheme="minorHAnsi"/>
          <w:color w:val="000000"/>
          <w:sz w:val="20"/>
          <w:lang w:eastAsia="pl-PL"/>
        </w:rPr>
      </w:pPr>
      <w:r w:rsidRPr="00EF76A1">
        <w:rPr>
          <w:rFonts w:asciiTheme="minorHAnsi" w:hAnsiTheme="minorHAnsi"/>
          <w:color w:val="000000"/>
          <w:sz w:val="20"/>
          <w:lang w:eastAsia="pl-PL"/>
        </w:rPr>
        <w:t>……………………………………………</w:t>
      </w:r>
    </w:p>
    <w:p w14:paraId="5C10E82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i/>
          <w:sz w:val="20"/>
          <w:lang w:eastAsia="pl-PL"/>
        </w:rPr>
      </w:pPr>
      <w:r w:rsidRPr="00EF76A1">
        <w:rPr>
          <w:rFonts w:asciiTheme="minorHAnsi" w:hAnsiTheme="minorHAnsi"/>
          <w:i/>
          <w:sz w:val="20"/>
          <w:lang w:eastAsia="pl-PL"/>
        </w:rPr>
        <w:t>Oznaczenie ( Pieczęć) Wykonawcy</w:t>
      </w:r>
    </w:p>
    <w:p w14:paraId="0FA7E07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b/>
          <w:sz w:val="20"/>
          <w:lang w:eastAsia="pl-PL"/>
        </w:rPr>
        <w:t>PGE Dystrybucja S.A.</w:t>
      </w:r>
    </w:p>
    <w:p w14:paraId="7E10AA1F" w14:textId="33D8F4DC" w:rsidR="00BF2BFB" w:rsidRPr="003728F0" w:rsidRDefault="00BF2BFB" w:rsidP="003728F0">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t xml:space="preserve">Oddział Skarżysko-Kamienna </w:t>
      </w:r>
    </w:p>
    <w:p w14:paraId="605B5D59"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2C19035D"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r w:rsidRPr="00EF76A1">
        <w:rPr>
          <w:rFonts w:asciiTheme="minorHAnsi" w:hAnsiTheme="minorHAnsi"/>
          <w:sz w:val="20"/>
          <w:u w:val="single"/>
          <w:lang w:eastAsia="pl-PL"/>
        </w:rPr>
        <w:t>WNIOSEK</w:t>
      </w:r>
    </w:p>
    <w:p w14:paraId="56A2CD11" w14:textId="08BA6E8F" w:rsidR="00BF2BFB" w:rsidRPr="00EF76A1" w:rsidRDefault="00BF2BFB" w:rsidP="00BF2BFB">
      <w:pPr>
        <w:widowControl w:val="0"/>
        <w:adjustRightInd w:val="0"/>
        <w:spacing w:line="360" w:lineRule="auto"/>
        <w:textAlignment w:val="baseline"/>
        <w:rPr>
          <w:rFonts w:asciiTheme="minorHAnsi" w:hAnsiTheme="minorHAnsi"/>
          <w:b/>
          <w:sz w:val="20"/>
          <w:lang w:eastAsia="pl-PL"/>
        </w:rPr>
      </w:pPr>
      <w:r w:rsidRPr="00EF76A1">
        <w:rPr>
          <w:rFonts w:asciiTheme="minorHAnsi" w:hAnsiTheme="minorHAnsi"/>
          <w:sz w:val="20"/>
          <w:lang w:eastAsia="pl-PL"/>
        </w:rPr>
        <w:t xml:space="preserve">W związku z informacją o rozstrzygnięciu postępowania nr </w:t>
      </w:r>
      <w:sdt>
        <w:sdtPr>
          <w:rPr>
            <w:rFonts w:asciiTheme="minorHAnsi" w:hAnsiTheme="minorHAnsi"/>
            <w:sz w:val="20"/>
            <w:lang w:eastAsia="pl-PL"/>
          </w:rPr>
          <w:alias w:val="Słowa kluczowe"/>
          <w:tag w:val=""/>
          <w:id w:val="-562104520"/>
          <w:placeholder>
            <w:docPart w:val="212CBF53FCE447208F2D59A860A7BD3D"/>
          </w:placeholder>
          <w:dataBinding w:prefixMappings="xmlns:ns0='http://purl.org/dc/elements/1.1/' xmlns:ns1='http://schemas.openxmlformats.org/package/2006/metadata/core-properties' " w:xpath="/ns1:coreProperties[1]/ns1:keywords[1]" w:storeItemID="{6C3C8BC8-F283-45AE-878A-BAB7291924A1}"/>
          <w:text/>
        </w:sdtPr>
        <w:sdtEndPr/>
        <w:sdtContent>
          <w:r w:rsidR="00261F29">
            <w:rPr>
              <w:rFonts w:asciiTheme="minorHAnsi" w:hAnsiTheme="minorHAnsi"/>
              <w:sz w:val="20"/>
              <w:lang w:eastAsia="pl-PL"/>
            </w:rPr>
            <w:t>POST/DYS/OSK/LZA/02466/2025</w:t>
          </w:r>
        </w:sdtContent>
      </w:sdt>
      <w:r w:rsidRPr="00EF76A1">
        <w:rPr>
          <w:rFonts w:asciiTheme="minorHAnsi" w:hAnsiTheme="minorHAnsi"/>
          <w:sz w:val="20"/>
          <w:lang w:eastAsia="pl-PL"/>
        </w:rPr>
        <w:t xml:space="preserve">  na</w:t>
      </w:r>
      <w:r>
        <w:rPr>
          <w:rFonts w:asciiTheme="minorHAnsi" w:hAnsiTheme="minorHAnsi"/>
          <w:sz w:val="20"/>
          <w:lang w:eastAsia="pl-PL"/>
        </w:rPr>
        <w:t xml:space="preserve"> </w:t>
      </w:r>
      <w:r>
        <w:rPr>
          <w:rFonts w:asciiTheme="minorHAnsi" w:hAnsiTheme="minorHAnsi"/>
          <w:b/>
          <w:sz w:val="20"/>
          <w:lang w:eastAsia="pl-PL"/>
        </w:rPr>
        <w:t xml:space="preserve"> </w:t>
      </w:r>
      <w:sdt>
        <w:sdtPr>
          <w:rPr>
            <w:rFonts w:asciiTheme="minorHAnsi" w:hAnsiTheme="minorHAnsi"/>
            <w:b/>
            <w:sz w:val="20"/>
            <w:lang w:eastAsia="pl-PL"/>
          </w:rPr>
          <w:alias w:val="Tytuł"/>
          <w:tag w:val=""/>
          <w:id w:val="-1070186616"/>
          <w:placeholder>
            <w:docPart w:val="6DBA7F5D87BF40729B02422421C68AEF"/>
          </w:placeholder>
          <w:dataBinding w:prefixMappings="xmlns:ns0='http://purl.org/dc/elements/1.1/' xmlns:ns1='http://schemas.openxmlformats.org/package/2006/metadata/core-properties' " w:xpath="/ns1:coreProperties[1]/ns0:title[1]" w:storeItemID="{6C3C8BC8-F283-45AE-878A-BAB7291924A1}"/>
          <w:text/>
        </w:sdtPr>
        <w:sdtEndPr/>
        <w:sdtContent>
          <w:r w:rsidR="00261F29">
            <w:rPr>
              <w:rFonts w:asciiTheme="minorHAnsi" w:hAnsiTheme="minorHAnsi"/>
              <w:b/>
              <w:sz w:val="20"/>
              <w:lang w:eastAsia="pl-PL"/>
            </w:rPr>
            <w:t>„Sukcesywne wykonywanie przyłączy nN dla celów przyłączania nowych odbiorców realizowanych na podstawie art. 29a Ustawy Prawo Budowlane w systemie „zaprojektuj, wybuduj” na terenie RE Kozienice – obszar gmin: Pionki, Garbatka-Letnisko.”</w:t>
          </w:r>
        </w:sdtContent>
      </w:sdt>
      <w:r w:rsidRPr="00EF76A1">
        <w:rPr>
          <w:rFonts w:asciiTheme="minorHAnsi" w:hAnsiTheme="minorHAnsi"/>
          <w:sz w:val="20"/>
          <w:lang w:eastAsia="pl-PL"/>
        </w:rPr>
        <w:t xml:space="preserve"> </w:t>
      </w:r>
      <w:r>
        <w:rPr>
          <w:rFonts w:asciiTheme="minorHAnsi" w:hAnsiTheme="minorHAnsi"/>
          <w:sz w:val="20"/>
          <w:lang w:eastAsia="pl-PL"/>
        </w:rPr>
        <w:t xml:space="preserve">   </w:t>
      </w:r>
      <w:r w:rsidRPr="00EF76A1">
        <w:rPr>
          <w:rFonts w:asciiTheme="minorHAnsi" w:hAnsiTheme="minorHAnsi"/>
          <w:sz w:val="20"/>
          <w:lang w:eastAsia="pl-PL"/>
        </w:rPr>
        <w:t xml:space="preserve">zawarciem z </w:t>
      </w:r>
      <w:r w:rsidRPr="00EF76A1">
        <w:rPr>
          <w:rFonts w:asciiTheme="minorHAnsi" w:hAnsiTheme="minorHAnsi"/>
          <w:b/>
          <w:sz w:val="20"/>
          <w:lang w:eastAsia="pl-PL"/>
        </w:rPr>
        <w:t>PGE Dystrybucja S.A. Oddział Skarżysko-Kamienna</w:t>
      </w:r>
      <w:r w:rsidRPr="00EF76A1">
        <w:rPr>
          <w:rFonts w:asciiTheme="minorHAnsi" w:hAnsiTheme="minorHAnsi"/>
          <w:sz w:val="20"/>
          <w:lang w:eastAsia="pl-PL"/>
        </w:rPr>
        <w:t xml:space="preserve"> umowy nr</w:t>
      </w:r>
      <w:r w:rsidRPr="00EF76A1">
        <w:rPr>
          <w:rFonts w:asciiTheme="minorHAnsi" w:hAnsiTheme="minorHAnsi"/>
          <w:b/>
          <w:sz w:val="20"/>
          <w:lang w:eastAsia="pl-PL"/>
        </w:rPr>
        <w:t xml:space="preserve"> ……………………………../</w:t>
      </w:r>
    </w:p>
    <w:p w14:paraId="3EA1ED8D" w14:textId="77777777" w:rsidR="00BF2BFB" w:rsidRPr="00EF76A1" w:rsidRDefault="00BF2BFB" w:rsidP="00BF2BFB">
      <w:pPr>
        <w:widowControl w:val="0"/>
        <w:adjustRightInd w:val="0"/>
        <w:spacing w:after="120" w:line="360" w:lineRule="auto"/>
        <w:textAlignment w:val="baseline"/>
        <w:rPr>
          <w:rFonts w:asciiTheme="minorHAnsi" w:hAnsiTheme="minorHAnsi"/>
          <w:sz w:val="20"/>
          <w:lang w:eastAsia="pl-PL"/>
        </w:rPr>
      </w:pPr>
      <w:r w:rsidRPr="00EF76A1">
        <w:rPr>
          <w:rFonts w:asciiTheme="minorHAnsi" w:hAnsiTheme="minorHAnsi"/>
          <w:sz w:val="20"/>
          <w:lang w:eastAsia="pl-PL"/>
        </w:rPr>
        <w:t>proszę o wystawienie pełnomocnictw dla:</w:t>
      </w:r>
    </w:p>
    <w:p w14:paraId="65231509" w14:textId="77777777" w:rsidR="00BF2BFB" w:rsidRPr="00EF76A1" w:rsidRDefault="00BF2BFB" w:rsidP="00BF2BFB">
      <w:pPr>
        <w:widowControl w:val="0"/>
        <w:numPr>
          <w:ilvl w:val="0"/>
          <w:numId w:val="18"/>
        </w:numPr>
        <w:adjustRightInd w:val="0"/>
        <w:spacing w:after="160" w:line="360" w:lineRule="auto"/>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0DEAD9CE"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05B27E05"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B99328D"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2F350F8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21A2AD9A"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78EABFD0"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60CD8AB8"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484F8DE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F04E28A" w14:textId="77777777" w:rsidR="00BF2BFB" w:rsidRPr="00EF76A1" w:rsidRDefault="00BF2BFB" w:rsidP="00BF2BFB">
      <w:pPr>
        <w:spacing w:line="360" w:lineRule="auto"/>
        <w:ind w:left="720"/>
        <w:contextualSpacing/>
        <w:jc w:val="left"/>
        <w:rPr>
          <w:rFonts w:asciiTheme="minorHAnsi" w:hAnsiTheme="minorHAnsi"/>
          <w:sz w:val="20"/>
          <w:lang w:eastAsia="pl-PL"/>
        </w:rPr>
      </w:pPr>
    </w:p>
    <w:p w14:paraId="6973A45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14759AF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r w:rsidRPr="00EF76A1">
        <w:rPr>
          <w:rFonts w:asciiTheme="minorHAnsi" w:hAnsiTheme="minorHAnsi"/>
          <w:sz w:val="20"/>
          <w:lang w:eastAsia="pl-PL"/>
        </w:rPr>
        <w:t>Równocześnie oświadczam, że dane osobowe wskazanych osób potwierdziłem/łam* na podstawie okazanych mi, wyżej wymienionych dokumentów tożsamości.</w:t>
      </w:r>
    </w:p>
    <w:p w14:paraId="7EC7CAE0"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51BEF3F4" w14:textId="77777777" w:rsidR="00BF2BFB" w:rsidRPr="00EF76A1" w:rsidRDefault="00BF2BFB" w:rsidP="00BF2BFB">
      <w:pPr>
        <w:widowControl w:val="0"/>
        <w:adjustRightInd w:val="0"/>
        <w:spacing w:line="240" w:lineRule="auto"/>
        <w:ind w:left="3545" w:firstLine="708"/>
        <w:textAlignment w:val="baseline"/>
        <w:rPr>
          <w:rFonts w:asciiTheme="minorHAnsi" w:hAnsiTheme="minorHAnsi"/>
          <w:sz w:val="20"/>
          <w:lang w:eastAsia="pl-PL"/>
        </w:rPr>
      </w:pPr>
      <w:r w:rsidRPr="00EF76A1">
        <w:rPr>
          <w:rFonts w:asciiTheme="minorHAnsi" w:hAnsiTheme="minorHAnsi"/>
          <w:sz w:val="20"/>
          <w:lang w:eastAsia="pl-PL"/>
        </w:rPr>
        <w:t xml:space="preserve">       …………....................................</w:t>
      </w:r>
    </w:p>
    <w:p w14:paraId="25A1A5CB" w14:textId="77777777" w:rsidR="00BF2BFB" w:rsidRPr="00EF76A1" w:rsidRDefault="00BF2BFB" w:rsidP="00BF2BFB">
      <w:pPr>
        <w:widowControl w:val="0"/>
        <w:adjustRightInd w:val="0"/>
        <w:spacing w:line="240" w:lineRule="auto"/>
        <w:ind w:left="4253"/>
        <w:textAlignment w:val="baseline"/>
        <w:rPr>
          <w:rFonts w:asciiTheme="minorHAnsi" w:hAnsiTheme="minorHAnsi"/>
          <w:i/>
          <w:sz w:val="20"/>
          <w:lang w:eastAsia="pl-PL"/>
        </w:rPr>
      </w:pPr>
      <w:r w:rsidRPr="00EF76A1">
        <w:rPr>
          <w:rFonts w:asciiTheme="minorHAnsi" w:hAnsiTheme="minorHAnsi"/>
          <w:i/>
          <w:sz w:val="20"/>
          <w:lang w:eastAsia="pl-PL"/>
        </w:rPr>
        <w:t>Imię i nazwisko, podpis osoby reprezentującej Wykonawcę</w:t>
      </w:r>
    </w:p>
    <w:p w14:paraId="45622188" w14:textId="77777777" w:rsidR="00BF2BFB" w:rsidRPr="00EF76A1" w:rsidRDefault="00BF2BFB" w:rsidP="00BF2BFB">
      <w:pPr>
        <w:widowControl w:val="0"/>
        <w:adjustRightInd w:val="0"/>
        <w:spacing w:line="360" w:lineRule="atLeast"/>
        <w:textAlignment w:val="baseline"/>
        <w:rPr>
          <w:rFonts w:asciiTheme="minorHAnsi" w:hAnsiTheme="minorHAnsi" w:cstheme="minorHAnsi"/>
          <w:sz w:val="20"/>
        </w:rPr>
      </w:pPr>
      <w:r w:rsidRPr="00EF76A1">
        <w:rPr>
          <w:rFonts w:asciiTheme="minorHAnsi" w:hAnsiTheme="minorHAnsi" w:cstheme="minorHAnsi"/>
          <w:sz w:val="20"/>
          <w:lang w:eastAsia="pl-PL"/>
        </w:rPr>
        <w:t>*niepotrzebne skreślić</w:t>
      </w:r>
    </w:p>
    <w:p w14:paraId="60AD2E81" w14:textId="77777777" w:rsidR="00BF2BFB" w:rsidRDefault="00BF2BFB" w:rsidP="00BF2BFB">
      <w:pPr>
        <w:spacing w:after="200" w:line="276" w:lineRule="auto"/>
        <w:jc w:val="left"/>
        <w:rPr>
          <w:rFonts w:asciiTheme="minorHAnsi" w:hAnsiTheme="minorHAnsi" w:cstheme="minorHAnsi"/>
          <w:sz w:val="20"/>
        </w:rPr>
      </w:pPr>
    </w:p>
    <w:p w14:paraId="0E4772A4" w14:textId="4F2E4E72" w:rsidR="00BF2BFB" w:rsidRPr="008B6BB5" w:rsidRDefault="00BF2BFB" w:rsidP="00BF2BFB">
      <w:pPr>
        <w:spacing w:line="240" w:lineRule="auto"/>
        <w:rPr>
          <w:rFonts w:asciiTheme="minorHAnsi" w:hAnsiTheme="minorHAnsi" w:cstheme="minorHAnsi"/>
          <w:i/>
          <w:color w:val="FF0000"/>
          <w:sz w:val="20"/>
        </w:rPr>
      </w:pPr>
    </w:p>
    <w:sectPr w:rsidR="00BF2BFB" w:rsidRPr="008B6BB5"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D89E" w14:textId="77777777" w:rsidR="00D81A91" w:rsidRDefault="00D81A91" w:rsidP="004A302B">
      <w:pPr>
        <w:spacing w:line="240" w:lineRule="auto"/>
      </w:pPr>
      <w:r>
        <w:separator/>
      </w:r>
    </w:p>
  </w:endnote>
  <w:endnote w:type="continuationSeparator" w:id="0">
    <w:p w14:paraId="28EE5EE5" w14:textId="77777777" w:rsidR="00D81A91" w:rsidRDefault="00D81A9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D81A91" w:rsidRPr="00DD5C5D" w:rsidRDefault="00D81A91" w:rsidP="00DD5C5D">
    <w:pPr>
      <w:pStyle w:val="Nagwek"/>
      <w:jc w:val="center"/>
      <w:rPr>
        <w:rFonts w:ascii="Calibri" w:hAnsi="Calibri"/>
        <w:bCs/>
        <w:sz w:val="16"/>
        <w:szCs w:val="16"/>
      </w:rPr>
    </w:pPr>
  </w:p>
  <w:p w14:paraId="30522759" w14:textId="3BA3775D" w:rsidR="00D81A91" w:rsidRDefault="00D81A9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61F29">
      <w:rPr>
        <w:rFonts w:ascii="Calibri" w:hAnsi="Calibri"/>
        <w:bCs/>
        <w:noProof/>
        <w:sz w:val="16"/>
        <w:szCs w:val="16"/>
      </w:rPr>
      <w:t>16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61F29">
      <w:rPr>
        <w:rFonts w:ascii="Calibri" w:hAnsi="Calibri"/>
        <w:bCs/>
        <w:noProof/>
        <w:sz w:val="16"/>
        <w:szCs w:val="16"/>
      </w:rPr>
      <w:t>16</w:t>
    </w:r>
    <w:r w:rsidRPr="00DD5C5D">
      <w:rPr>
        <w:rFonts w:ascii="Calibri" w:hAnsi="Calibri"/>
        <w:bCs/>
        <w:sz w:val="16"/>
        <w:szCs w:val="16"/>
      </w:rPr>
      <w:fldChar w:fldCharType="end"/>
    </w:r>
  </w:p>
  <w:p w14:paraId="3052275A" w14:textId="77777777" w:rsidR="00D81A91" w:rsidRDefault="00D81A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AD934" w14:textId="77777777" w:rsidR="00D81A91" w:rsidRDefault="00D81A91" w:rsidP="004A302B">
      <w:pPr>
        <w:spacing w:line="240" w:lineRule="auto"/>
      </w:pPr>
      <w:r>
        <w:separator/>
      </w:r>
    </w:p>
  </w:footnote>
  <w:footnote w:type="continuationSeparator" w:id="0">
    <w:p w14:paraId="6C899CD7" w14:textId="77777777" w:rsidR="00D81A91" w:rsidRDefault="00D81A91" w:rsidP="004A302B">
      <w:pPr>
        <w:spacing w:line="240" w:lineRule="auto"/>
      </w:pPr>
      <w:r>
        <w:continuationSeparator/>
      </w:r>
    </w:p>
  </w:footnote>
  <w:footnote w:id="1">
    <w:p w14:paraId="773AAA64" w14:textId="77777777" w:rsidR="00D81A91" w:rsidRPr="00F2601C" w:rsidRDefault="00D81A91"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D81A91" w:rsidRPr="003C7649" w:rsidRDefault="00D81A91"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D81A91" w:rsidRPr="00F2601C" w:rsidRDefault="00D81A91"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D81A91" w:rsidRPr="001A6201" w:rsidRDefault="00D81A91"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D81A91" w:rsidRPr="001A6201" w:rsidRDefault="00D81A91"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D81A91" w:rsidRPr="003F2EF3" w:rsidRDefault="00D81A91"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D81A91" w:rsidRPr="003D4E66" w:rsidRDefault="00D81A91"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D81A91" w:rsidRDefault="00D81A91"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D81A91" w:rsidRDefault="00D81A91"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D81A91" w:rsidRPr="007F37CE" w:rsidRDefault="00D81A91"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48FF880D" w14:textId="77777777" w:rsidR="002D3BD7" w:rsidRDefault="002D3BD7" w:rsidP="002D3BD7">
      <w:pPr>
        <w:pStyle w:val="Tekstprzypisudolnego"/>
      </w:pPr>
      <w:r>
        <w:rPr>
          <w:rStyle w:val="Odwoanieprzypisudolnego"/>
        </w:rPr>
        <w:footnoteRef/>
      </w:r>
      <w:r>
        <w:t xml:space="preserve"> Niepotrzebne skreślić</w:t>
      </w:r>
    </w:p>
  </w:footnote>
  <w:footnote w:id="12">
    <w:p w14:paraId="62485C5C" w14:textId="77777777" w:rsidR="00D81A91" w:rsidRPr="005A6E56" w:rsidRDefault="00D81A91"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3">
    <w:p w14:paraId="520C9E32" w14:textId="77777777" w:rsidR="00D81A91" w:rsidRPr="00342E37" w:rsidRDefault="00D81A91"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D81A91" w:rsidRPr="00342E37" w:rsidRDefault="00D81A91"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D81A91" w:rsidRPr="00342E37" w:rsidRDefault="00D81A91" w:rsidP="00BF2BFB">
      <w:pPr>
        <w:pStyle w:val="Tekstprzypisudolnego"/>
        <w:numPr>
          <w:ilvl w:val="0"/>
          <w:numId w:val="11"/>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D81A91" w:rsidRPr="00342E37" w:rsidRDefault="00D81A91"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D81A91" w:rsidRPr="00342E37" w:rsidRDefault="00D81A91"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4">
    <w:p w14:paraId="60B8CD07" w14:textId="77777777" w:rsidR="00D81A91" w:rsidRPr="00342E37" w:rsidRDefault="00D81A91"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64EF18CD" w:rsidR="00D81A91" w:rsidRPr="00342E37" w:rsidRDefault="00D81A91"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 o którym mowa w art. 1 pkt 3 ustawy;</w:t>
      </w:r>
    </w:p>
    <w:p w14:paraId="55EB7FAC" w14:textId="35F87E97" w:rsidR="00D81A91" w:rsidRPr="00342E37" w:rsidRDefault="00D81A91"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o przeciwdziałaniu praniu pieniędzy oraz finansowaniu terroryzmu (Dz. U. z 2022 r. poz. 593 i 655) jest osoba wymieniona </w:t>
      </w:r>
      <w:r>
        <w:rPr>
          <w:rFonts w:ascii="Verdana" w:hAnsi="Verdana" w:cs="Arial"/>
          <w:color w:val="222222"/>
          <w:sz w:val="14"/>
          <w:szCs w:val="14"/>
          <w:lang w:eastAsia="pl-PL"/>
        </w:rPr>
        <w:br/>
      </w:r>
      <w:r w:rsidRPr="00342E37">
        <w:rPr>
          <w:rFonts w:ascii="Verdana" w:hAnsi="Verdana" w:cs="Arial"/>
          <w:color w:val="222222"/>
          <w:sz w:val="14"/>
          <w:szCs w:val="14"/>
          <w:lang w:eastAsia="pl-P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D81A91" w:rsidRPr="00896587" w:rsidRDefault="00D81A91"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5">
    <w:p w14:paraId="068FA7FE" w14:textId="77777777" w:rsidR="00D81A91" w:rsidRDefault="00D81A91"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502C7D6F" w14:textId="77777777" w:rsidR="00D81A91" w:rsidRPr="00517ECB" w:rsidRDefault="00D81A91"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F94D" w14:textId="77777777" w:rsidR="00D81A91" w:rsidRDefault="00D81A91"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D81A91" w:rsidRPr="007B5834" w:rsidRDefault="00D81A91"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473665CA" w:rsidR="00D81A91" w:rsidRPr="0072383F" w:rsidRDefault="00D81A91"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261F29">
          <w:rPr>
            <w:rFonts w:asciiTheme="minorHAnsi" w:hAnsiTheme="minorHAnsi" w:cs="Arial"/>
            <w:color w:val="000000"/>
            <w:sz w:val="18"/>
            <w:szCs w:val="18"/>
            <w:lang w:eastAsia="pl-PL"/>
          </w:rPr>
          <w:t>POST/DYS/OSK/LZA/02466/2025</w:t>
        </w:r>
      </w:sdtContent>
    </w:sdt>
  </w:p>
  <w:p w14:paraId="4A5A1557" w14:textId="1C0B4E74" w:rsidR="00D81A91" w:rsidRPr="000F58B6" w:rsidRDefault="00D81A91" w:rsidP="00A02B35">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9454091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F4617C4"/>
    <w:multiLevelType w:val="hybridMultilevel"/>
    <w:tmpl w:val="6824A7D4"/>
    <w:lvl w:ilvl="0" w:tplc="6E589D6A">
      <w:start w:val="1"/>
      <w:numFmt w:val="decimal"/>
      <w:lvlText w:val="16.%1."/>
      <w:lvlJc w:val="left"/>
      <w:pPr>
        <w:ind w:left="1545" w:hanging="360"/>
      </w:pPr>
      <w:rPr>
        <w:rFonts w:asciiTheme="minorHAnsi" w:hAnsiTheme="minorHAnsi" w:hint="default"/>
        <w:b w:val="0"/>
        <w:i w:val="0"/>
        <w:sz w:val="20"/>
        <w:szCs w:val="20"/>
      </w:r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5" w15:restartNumberingAfterBreak="0">
    <w:nsid w:val="12487FFA"/>
    <w:multiLevelType w:val="multilevel"/>
    <w:tmpl w:val="8A4E47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A912B25"/>
    <w:multiLevelType w:val="hybridMultilevel"/>
    <w:tmpl w:val="E63E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FD3C16"/>
    <w:multiLevelType w:val="multilevel"/>
    <w:tmpl w:val="844A6CE6"/>
    <w:lvl w:ilvl="0">
      <w:start w:val="1"/>
      <w:numFmt w:val="decimal"/>
      <w:lvlText w:val="%1."/>
      <w:lvlJc w:val="left"/>
      <w:pPr>
        <w:ind w:left="3240" w:hanging="360"/>
      </w:pPr>
      <w:rPr>
        <w:rFonts w:hint="default"/>
        <w:b/>
        <w:strike w:val="0"/>
        <w:color w:val="auto"/>
      </w:rPr>
    </w:lvl>
    <w:lvl w:ilvl="1">
      <w:start w:val="1"/>
      <w:numFmt w:val="decimal"/>
      <w:isLgl/>
      <w:lvlText w:val="%1.%2."/>
      <w:lvlJc w:val="left"/>
      <w:pPr>
        <w:ind w:left="3285" w:hanging="405"/>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18"/>
  </w:num>
  <w:num w:numId="5">
    <w:abstractNumId w:val="7"/>
  </w:num>
  <w:num w:numId="6">
    <w:abstractNumId w:val="1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20"/>
  </w:num>
  <w:num w:numId="12">
    <w:abstractNumId w:val="15"/>
  </w:num>
  <w:num w:numId="13">
    <w:abstractNumId w:val="3"/>
  </w:num>
  <w:num w:numId="14">
    <w:abstractNumId w:val="17"/>
  </w:num>
  <w:num w:numId="15">
    <w:abstractNumId w:val="4"/>
  </w:num>
  <w:num w:numId="16">
    <w:abstractNumId w:val="14"/>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09D"/>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088"/>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1A3C"/>
    <w:rsid w:val="000829DF"/>
    <w:rsid w:val="00082C2E"/>
    <w:rsid w:val="00083F05"/>
    <w:rsid w:val="000847FB"/>
    <w:rsid w:val="00084857"/>
    <w:rsid w:val="000854DB"/>
    <w:rsid w:val="0008582E"/>
    <w:rsid w:val="00086905"/>
    <w:rsid w:val="00086D98"/>
    <w:rsid w:val="00090541"/>
    <w:rsid w:val="00092A66"/>
    <w:rsid w:val="0009533D"/>
    <w:rsid w:val="00096F2D"/>
    <w:rsid w:val="00097236"/>
    <w:rsid w:val="000A072E"/>
    <w:rsid w:val="000A2EBE"/>
    <w:rsid w:val="000A30A7"/>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E06"/>
    <w:rsid w:val="000E1EA0"/>
    <w:rsid w:val="000E3A9E"/>
    <w:rsid w:val="000E5D5A"/>
    <w:rsid w:val="000E76A0"/>
    <w:rsid w:val="000E7C91"/>
    <w:rsid w:val="000F0FF6"/>
    <w:rsid w:val="000F3075"/>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492"/>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4A4"/>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27136"/>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1F29"/>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CFA"/>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4D20"/>
    <w:rsid w:val="002C62F5"/>
    <w:rsid w:val="002C6CE5"/>
    <w:rsid w:val="002C78E4"/>
    <w:rsid w:val="002C7E68"/>
    <w:rsid w:val="002D0C23"/>
    <w:rsid w:val="002D3BD7"/>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C96"/>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61F3"/>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8F0"/>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BFB"/>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53B2"/>
    <w:rsid w:val="00446AD8"/>
    <w:rsid w:val="00447F18"/>
    <w:rsid w:val="00450155"/>
    <w:rsid w:val="00450710"/>
    <w:rsid w:val="0045080B"/>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2EC6"/>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3C48"/>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4688"/>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636"/>
    <w:rsid w:val="005669B3"/>
    <w:rsid w:val="0056761A"/>
    <w:rsid w:val="00570A04"/>
    <w:rsid w:val="005712F0"/>
    <w:rsid w:val="00574607"/>
    <w:rsid w:val="00576401"/>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2F06"/>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80"/>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0AA"/>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B8"/>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37F"/>
    <w:rsid w:val="00693E6D"/>
    <w:rsid w:val="00694082"/>
    <w:rsid w:val="006943E3"/>
    <w:rsid w:val="0069462B"/>
    <w:rsid w:val="00696835"/>
    <w:rsid w:val="0069688C"/>
    <w:rsid w:val="00697668"/>
    <w:rsid w:val="006976F9"/>
    <w:rsid w:val="006A1242"/>
    <w:rsid w:val="006A28A2"/>
    <w:rsid w:val="006A3305"/>
    <w:rsid w:val="006A3360"/>
    <w:rsid w:val="006A3621"/>
    <w:rsid w:val="006A3F7F"/>
    <w:rsid w:val="006A4A5A"/>
    <w:rsid w:val="006A5561"/>
    <w:rsid w:val="006A59F7"/>
    <w:rsid w:val="006B0969"/>
    <w:rsid w:val="006B0C89"/>
    <w:rsid w:val="006B16D9"/>
    <w:rsid w:val="006B31B2"/>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00F"/>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55B"/>
    <w:rsid w:val="00741AF7"/>
    <w:rsid w:val="00742E71"/>
    <w:rsid w:val="00743EAC"/>
    <w:rsid w:val="00744148"/>
    <w:rsid w:val="00745EF9"/>
    <w:rsid w:val="007475ED"/>
    <w:rsid w:val="00747CE8"/>
    <w:rsid w:val="00750F12"/>
    <w:rsid w:val="007510F6"/>
    <w:rsid w:val="00752D91"/>
    <w:rsid w:val="00753975"/>
    <w:rsid w:val="00753AE1"/>
    <w:rsid w:val="007545C9"/>
    <w:rsid w:val="00756CFE"/>
    <w:rsid w:val="0075703F"/>
    <w:rsid w:val="0075762D"/>
    <w:rsid w:val="007612A6"/>
    <w:rsid w:val="007618BB"/>
    <w:rsid w:val="00761CC5"/>
    <w:rsid w:val="00762162"/>
    <w:rsid w:val="00762CB8"/>
    <w:rsid w:val="007649A2"/>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A7748"/>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0AB4"/>
    <w:rsid w:val="00821056"/>
    <w:rsid w:val="008215C7"/>
    <w:rsid w:val="0082172A"/>
    <w:rsid w:val="00821E64"/>
    <w:rsid w:val="00822410"/>
    <w:rsid w:val="00822D63"/>
    <w:rsid w:val="00824CAE"/>
    <w:rsid w:val="008254B7"/>
    <w:rsid w:val="00826DDE"/>
    <w:rsid w:val="00827409"/>
    <w:rsid w:val="00827FDC"/>
    <w:rsid w:val="0083049F"/>
    <w:rsid w:val="0083274D"/>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1374"/>
    <w:rsid w:val="008821D1"/>
    <w:rsid w:val="00883CD6"/>
    <w:rsid w:val="00883EF2"/>
    <w:rsid w:val="0088498B"/>
    <w:rsid w:val="0088627F"/>
    <w:rsid w:val="0088718A"/>
    <w:rsid w:val="00887458"/>
    <w:rsid w:val="00891A91"/>
    <w:rsid w:val="00891C1E"/>
    <w:rsid w:val="00891CCA"/>
    <w:rsid w:val="00892191"/>
    <w:rsid w:val="00895EED"/>
    <w:rsid w:val="00896B16"/>
    <w:rsid w:val="0089709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E0C"/>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B35"/>
    <w:rsid w:val="00A02F21"/>
    <w:rsid w:val="00A03F63"/>
    <w:rsid w:val="00A06336"/>
    <w:rsid w:val="00A06EF8"/>
    <w:rsid w:val="00A07503"/>
    <w:rsid w:val="00A075E6"/>
    <w:rsid w:val="00A104C0"/>
    <w:rsid w:val="00A111A0"/>
    <w:rsid w:val="00A12FBB"/>
    <w:rsid w:val="00A13859"/>
    <w:rsid w:val="00A138C2"/>
    <w:rsid w:val="00A14EEF"/>
    <w:rsid w:val="00A15BC4"/>
    <w:rsid w:val="00A15C48"/>
    <w:rsid w:val="00A16E26"/>
    <w:rsid w:val="00A17685"/>
    <w:rsid w:val="00A205E3"/>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49DC"/>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0BC0"/>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FED"/>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53F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19BF"/>
    <w:rsid w:val="00BC27C8"/>
    <w:rsid w:val="00BC29DD"/>
    <w:rsid w:val="00BC49EE"/>
    <w:rsid w:val="00BC4B72"/>
    <w:rsid w:val="00BC505C"/>
    <w:rsid w:val="00BC6119"/>
    <w:rsid w:val="00BC73E1"/>
    <w:rsid w:val="00BD0EF5"/>
    <w:rsid w:val="00BD163C"/>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2BFB"/>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5A04"/>
    <w:rsid w:val="00C86648"/>
    <w:rsid w:val="00C8681F"/>
    <w:rsid w:val="00C86884"/>
    <w:rsid w:val="00C87108"/>
    <w:rsid w:val="00C87D63"/>
    <w:rsid w:val="00C9208B"/>
    <w:rsid w:val="00C92C3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5C1"/>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C28"/>
    <w:rsid w:val="00D07D6F"/>
    <w:rsid w:val="00D1015A"/>
    <w:rsid w:val="00D10625"/>
    <w:rsid w:val="00D10928"/>
    <w:rsid w:val="00D119A7"/>
    <w:rsid w:val="00D11B2C"/>
    <w:rsid w:val="00D1428B"/>
    <w:rsid w:val="00D14A49"/>
    <w:rsid w:val="00D160AA"/>
    <w:rsid w:val="00D202A1"/>
    <w:rsid w:val="00D20EA1"/>
    <w:rsid w:val="00D21C61"/>
    <w:rsid w:val="00D2236D"/>
    <w:rsid w:val="00D22439"/>
    <w:rsid w:val="00D245A7"/>
    <w:rsid w:val="00D3114C"/>
    <w:rsid w:val="00D319DD"/>
    <w:rsid w:val="00D33389"/>
    <w:rsid w:val="00D3378A"/>
    <w:rsid w:val="00D35265"/>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0E01"/>
    <w:rsid w:val="00D81A91"/>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2F90"/>
    <w:rsid w:val="00DC3D3A"/>
    <w:rsid w:val="00DC3E3F"/>
    <w:rsid w:val="00DC5CD7"/>
    <w:rsid w:val="00DC6072"/>
    <w:rsid w:val="00DC75EF"/>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16E"/>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1670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0827"/>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17D"/>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17F7"/>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D3"/>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EA5"/>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1D7D"/>
    <w:rsid w:val="00ED39EF"/>
    <w:rsid w:val="00ED3C0A"/>
    <w:rsid w:val="00ED53E3"/>
    <w:rsid w:val="00ED5BCF"/>
    <w:rsid w:val="00ED5F43"/>
    <w:rsid w:val="00ED6499"/>
    <w:rsid w:val="00ED73DC"/>
    <w:rsid w:val="00ED7F10"/>
    <w:rsid w:val="00EE07DB"/>
    <w:rsid w:val="00EE0BD2"/>
    <w:rsid w:val="00EE20A5"/>
    <w:rsid w:val="00EE2117"/>
    <w:rsid w:val="00EE30D7"/>
    <w:rsid w:val="00EE324D"/>
    <w:rsid w:val="00EE3DB1"/>
    <w:rsid w:val="00EE4B8A"/>
    <w:rsid w:val="00EE5F45"/>
    <w:rsid w:val="00EE76C8"/>
    <w:rsid w:val="00EE7E0A"/>
    <w:rsid w:val="00EF20BE"/>
    <w:rsid w:val="00EF2C4D"/>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1A28"/>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1170"/>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8E"/>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60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D7A"/>
    <w:rsid w:val="00FD785F"/>
    <w:rsid w:val="00FE030C"/>
    <w:rsid w:val="00FE0E02"/>
    <w:rsid w:val="00FE1399"/>
    <w:rsid w:val="00FE1B87"/>
    <w:rsid w:val="00FE3525"/>
    <w:rsid w:val="00FE36C4"/>
    <w:rsid w:val="00FE3B17"/>
    <w:rsid w:val="00FE3DCB"/>
    <w:rsid w:val="00FE458C"/>
    <w:rsid w:val="00FE486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A9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92E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7FEC4CE334EB4500B051E9CA55707F20"/>
        <w:category>
          <w:name w:val="Ogólne"/>
          <w:gallery w:val="placeholder"/>
        </w:category>
        <w:types>
          <w:type w:val="bbPlcHdr"/>
        </w:types>
        <w:behaviors>
          <w:behavior w:val="content"/>
        </w:behaviors>
        <w:guid w:val="{5937F72C-3D07-4B2D-A074-2601257E7E92}"/>
      </w:docPartPr>
      <w:docPartBody>
        <w:p w:rsidR="00231DC9" w:rsidRDefault="00F3550E" w:rsidP="00F3550E">
          <w:pPr>
            <w:pStyle w:val="7FEC4CE334EB4500B051E9CA55707F20"/>
          </w:pPr>
          <w:r w:rsidRPr="00A60968">
            <w:rPr>
              <w:rStyle w:val="Tekstzastpczy"/>
            </w:rPr>
            <w:t>[Tytuł]</w:t>
          </w:r>
        </w:p>
      </w:docPartBody>
    </w:docPart>
    <w:docPart>
      <w:docPartPr>
        <w:name w:val="B60E771EA09742D19B1E703B32BB7D46"/>
        <w:category>
          <w:name w:val="Ogólne"/>
          <w:gallery w:val="placeholder"/>
        </w:category>
        <w:types>
          <w:type w:val="bbPlcHdr"/>
        </w:types>
        <w:behaviors>
          <w:behavior w:val="content"/>
        </w:behaviors>
        <w:guid w:val="{356BB8D1-85B8-43E4-A750-8C1E9FA6D9DE}"/>
      </w:docPartPr>
      <w:docPartBody>
        <w:p w:rsidR="00155A4A" w:rsidRDefault="007C4C15" w:rsidP="007C4C15">
          <w:pPr>
            <w:pStyle w:val="B60E771EA09742D19B1E703B32BB7D46"/>
          </w:pPr>
          <w:r w:rsidRPr="00CA4CB3">
            <w:rPr>
              <w:rStyle w:val="Tekstzastpczy"/>
            </w:rPr>
            <w:t>[Słowa kluczowe]</w:t>
          </w:r>
        </w:p>
      </w:docPartBody>
    </w:docPart>
    <w:docPart>
      <w:docPartPr>
        <w:name w:val="9666A5EF1A28462287AFABB900EBEE1E"/>
        <w:category>
          <w:name w:val="Ogólne"/>
          <w:gallery w:val="placeholder"/>
        </w:category>
        <w:types>
          <w:type w:val="bbPlcHdr"/>
        </w:types>
        <w:behaviors>
          <w:behavior w:val="content"/>
        </w:behaviors>
        <w:guid w:val="{84484FFC-5B4B-4728-8142-83D1B4D9C96D}"/>
      </w:docPartPr>
      <w:docPartBody>
        <w:p w:rsidR="00155A4A" w:rsidRDefault="007C4C15" w:rsidP="007C4C15">
          <w:pPr>
            <w:pStyle w:val="9666A5EF1A28462287AFABB900EBEE1E"/>
          </w:pPr>
          <w:r w:rsidRPr="00A60968">
            <w:rPr>
              <w:rStyle w:val="Tekstzastpczy"/>
            </w:rPr>
            <w:t>[Tytuł]</w:t>
          </w:r>
        </w:p>
      </w:docPartBody>
    </w:docPart>
    <w:docPart>
      <w:docPartPr>
        <w:name w:val="212CBF53FCE447208F2D59A860A7BD3D"/>
        <w:category>
          <w:name w:val="Ogólne"/>
          <w:gallery w:val="placeholder"/>
        </w:category>
        <w:types>
          <w:type w:val="bbPlcHdr"/>
        </w:types>
        <w:behaviors>
          <w:behavior w:val="content"/>
        </w:behaviors>
        <w:guid w:val="{A66FBF1B-6ED7-4A9F-B355-4BFD0917B850}"/>
      </w:docPartPr>
      <w:docPartBody>
        <w:p w:rsidR="00B76D5C" w:rsidRDefault="00D91416" w:rsidP="00D91416">
          <w:pPr>
            <w:pStyle w:val="212CBF53FCE447208F2D59A860A7BD3D"/>
          </w:pPr>
          <w:r w:rsidRPr="00081265">
            <w:rPr>
              <w:rStyle w:val="Tekstzastpczy"/>
            </w:rPr>
            <w:t>[Słowa kluczowe]</w:t>
          </w:r>
        </w:p>
      </w:docPartBody>
    </w:docPart>
    <w:docPart>
      <w:docPartPr>
        <w:name w:val="6DBA7F5D87BF40729B02422421C68AEF"/>
        <w:category>
          <w:name w:val="Ogólne"/>
          <w:gallery w:val="placeholder"/>
        </w:category>
        <w:types>
          <w:type w:val="bbPlcHdr"/>
        </w:types>
        <w:behaviors>
          <w:behavior w:val="content"/>
        </w:behaviors>
        <w:guid w:val="{3EA92521-36E2-4D31-BC12-8079C2C0D4CC}"/>
      </w:docPartPr>
      <w:docPartBody>
        <w:p w:rsidR="00B76D5C" w:rsidRDefault="00D91416">
          <w:r w:rsidRPr="0000456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55A4A"/>
    <w:rsid w:val="0017429E"/>
    <w:rsid w:val="001B3960"/>
    <w:rsid w:val="001C7176"/>
    <w:rsid w:val="001E3168"/>
    <w:rsid w:val="001F4D89"/>
    <w:rsid w:val="001F6AB2"/>
    <w:rsid w:val="002036E3"/>
    <w:rsid w:val="00231DC9"/>
    <w:rsid w:val="00263FCB"/>
    <w:rsid w:val="00264C8E"/>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C4C15"/>
    <w:rsid w:val="007D2B04"/>
    <w:rsid w:val="007E096F"/>
    <w:rsid w:val="007E391E"/>
    <w:rsid w:val="007F437C"/>
    <w:rsid w:val="007F5D3C"/>
    <w:rsid w:val="00832C41"/>
    <w:rsid w:val="00834854"/>
    <w:rsid w:val="00843AAE"/>
    <w:rsid w:val="00851773"/>
    <w:rsid w:val="0085262B"/>
    <w:rsid w:val="00874705"/>
    <w:rsid w:val="00876E33"/>
    <w:rsid w:val="008803EB"/>
    <w:rsid w:val="008E019D"/>
    <w:rsid w:val="008E031B"/>
    <w:rsid w:val="0091435D"/>
    <w:rsid w:val="00920F8B"/>
    <w:rsid w:val="00923549"/>
    <w:rsid w:val="00926AF2"/>
    <w:rsid w:val="009324D2"/>
    <w:rsid w:val="009A4EB9"/>
    <w:rsid w:val="009B2C80"/>
    <w:rsid w:val="00A00EEA"/>
    <w:rsid w:val="00A27FD0"/>
    <w:rsid w:val="00A347BC"/>
    <w:rsid w:val="00A35DF1"/>
    <w:rsid w:val="00A71B43"/>
    <w:rsid w:val="00A72EB3"/>
    <w:rsid w:val="00AC1621"/>
    <w:rsid w:val="00AD5090"/>
    <w:rsid w:val="00B14DB9"/>
    <w:rsid w:val="00B2389A"/>
    <w:rsid w:val="00B4616D"/>
    <w:rsid w:val="00B53165"/>
    <w:rsid w:val="00B60536"/>
    <w:rsid w:val="00B76D5C"/>
    <w:rsid w:val="00B812C1"/>
    <w:rsid w:val="00B90592"/>
    <w:rsid w:val="00B92677"/>
    <w:rsid w:val="00BA17F0"/>
    <w:rsid w:val="00BA657E"/>
    <w:rsid w:val="00BB6011"/>
    <w:rsid w:val="00BC642E"/>
    <w:rsid w:val="00BC6FE2"/>
    <w:rsid w:val="00BE022F"/>
    <w:rsid w:val="00C102F1"/>
    <w:rsid w:val="00C67419"/>
    <w:rsid w:val="00C80E37"/>
    <w:rsid w:val="00C849CA"/>
    <w:rsid w:val="00C86BE2"/>
    <w:rsid w:val="00C93CA0"/>
    <w:rsid w:val="00CA4EBC"/>
    <w:rsid w:val="00CD6EC5"/>
    <w:rsid w:val="00D34CE5"/>
    <w:rsid w:val="00D405FD"/>
    <w:rsid w:val="00D70111"/>
    <w:rsid w:val="00D84B3B"/>
    <w:rsid w:val="00D91416"/>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3550E"/>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D91416"/>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A0E8045BBD3B496FA73B8FA0D5F16884">
    <w:name w:val="A0E8045BBD3B496FA73B8FA0D5F16884"/>
    <w:rsid w:val="00B2389A"/>
    <w:pPr>
      <w:spacing w:after="160" w:line="259" w:lineRule="auto"/>
    </w:pPr>
  </w:style>
  <w:style w:type="paragraph" w:customStyle="1" w:styleId="7FEC4CE334EB4500B051E9CA55707F20">
    <w:name w:val="7FEC4CE334EB4500B051E9CA55707F20"/>
    <w:rsid w:val="00F3550E"/>
    <w:pPr>
      <w:spacing w:after="160" w:line="259" w:lineRule="auto"/>
    </w:pPr>
  </w:style>
  <w:style w:type="paragraph" w:customStyle="1" w:styleId="B60E771EA09742D19B1E703B32BB7D46">
    <w:name w:val="B60E771EA09742D19B1E703B32BB7D46"/>
    <w:rsid w:val="007C4C15"/>
    <w:pPr>
      <w:spacing w:after="160" w:line="259" w:lineRule="auto"/>
    </w:pPr>
  </w:style>
  <w:style w:type="paragraph" w:customStyle="1" w:styleId="9666A5EF1A28462287AFABB900EBEE1E">
    <w:name w:val="9666A5EF1A28462287AFABB900EBEE1E"/>
    <w:rsid w:val="007C4C15"/>
    <w:pPr>
      <w:spacing w:after="160" w:line="259" w:lineRule="auto"/>
    </w:pPr>
  </w:style>
  <w:style w:type="paragraph" w:customStyle="1" w:styleId="AC134BF75D954176B6F045E49B0DDB4A">
    <w:name w:val="AC134BF75D954176B6F045E49B0DDB4A"/>
    <w:rsid w:val="007C4C15"/>
    <w:pPr>
      <w:spacing w:after="160" w:line="259" w:lineRule="auto"/>
    </w:pPr>
  </w:style>
  <w:style w:type="paragraph" w:customStyle="1" w:styleId="DD0785B14CEB4D80BE6F83C7F6A1EDD5">
    <w:name w:val="DD0785B14CEB4D80BE6F83C7F6A1EDD5"/>
    <w:rsid w:val="007C4C15"/>
    <w:pPr>
      <w:spacing w:after="160" w:line="259" w:lineRule="auto"/>
    </w:pPr>
  </w:style>
  <w:style w:type="paragraph" w:customStyle="1" w:styleId="0FF1D2E46AE341BB92424789E9E1039C">
    <w:name w:val="0FF1D2E46AE341BB92424789E9E1039C"/>
    <w:rsid w:val="009A4EB9"/>
    <w:pPr>
      <w:spacing w:after="160" w:line="259" w:lineRule="auto"/>
    </w:pPr>
  </w:style>
  <w:style w:type="paragraph" w:customStyle="1" w:styleId="212CBF53FCE447208F2D59A860A7BD3D">
    <w:name w:val="212CBF53FCE447208F2D59A860A7BD3D"/>
    <w:rsid w:val="00D91416"/>
    <w:pPr>
      <w:spacing w:after="160" w:line="259" w:lineRule="auto"/>
    </w:pPr>
  </w:style>
  <w:style w:type="paragraph" w:customStyle="1" w:styleId="80CBB60AE60E430BAE2F1ECE26F7F9B5">
    <w:name w:val="80CBB60AE60E430BAE2F1ECE26F7F9B5"/>
    <w:rsid w:val="00D9141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2023-03-09T00:00:00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edytowalne załączniki.docx</dmsv2BaseFileName>
    <dmsv2BaseDisplayName xmlns="http://schemas.microsoft.com/sharepoint/v3">1- edytowalne załączniki</dmsv2BaseDisplayName>
    <dmsv2SWPP2ObjectNumber xmlns="http://schemas.microsoft.com/sharepoint/v3">POST/DYS/OSK/LZA/02466/2025                       </dmsv2SWPP2ObjectNumber>
    <dmsv2SWPP2SumMD5 xmlns="http://schemas.microsoft.com/sharepoint/v3">b642cb98ee7b9dd5da914133625ad9da</dmsv2SWPP2SumMD5>
    <dmsv2BaseMoved xmlns="http://schemas.microsoft.com/sharepoint/v3">false</dmsv2BaseMoved>
    <dmsv2BaseIsSensitive xmlns="http://schemas.microsoft.com/sharepoint/v3">true</dmsv2BaseIsSensitive>
    <dmsv2SWPP2IDSWPP2 xmlns="http://schemas.microsoft.com/sharepoint/v3">685951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22821163</dmsv2BaseClientSystemDocumentID>
    <dmsv2BaseModifiedByID xmlns="http://schemas.microsoft.com/sharepoint/v3">12101315</dmsv2BaseModifiedByID>
    <dmsv2BaseCreatedByID xmlns="http://schemas.microsoft.com/sharepoint/v3">12101315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XD3KHSRJV2AP-1182365650-13034</_dlc_DocId>
    <_dlc_DocIdUrl xmlns="a19cb1c7-c5c7-46d4-85ae-d83685407bba">
      <Url>https://swpp2.dms.gkpge.pl/sites/38/_layouts/15/DocIdRedir.aspx?ID=XD3KHSRJV2AP-1182365650-13034</Url>
      <Description>XD3KHSRJV2AP-1182365650-13034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e98d7501-42e4-4a2d-b641-b529e1ab1d6e"/>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5AA1063-C552-4D13-8F16-AD348BF8B2C3}"/>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CF938994-ACA0-4896-BBC4-DA17B91CD2CD}">
  <ds:schemaRefs>
    <ds:schemaRef ds:uri="http://schemas.openxmlformats.org/officeDocument/2006/bibliography"/>
  </ds:schemaRefs>
</ds:datastoreItem>
</file>

<file path=customXml/itemProps7.xml><?xml version="1.0" encoding="utf-8"?>
<ds:datastoreItem xmlns:ds="http://schemas.openxmlformats.org/officeDocument/2006/customXml" ds:itemID="{A8C25403-82E1-472F-AEC9-8AD95E851698}"/>
</file>

<file path=docProps/app.xml><?xml version="1.0" encoding="utf-8"?>
<Properties xmlns="http://schemas.openxmlformats.org/officeDocument/2006/extended-properties" xmlns:vt="http://schemas.openxmlformats.org/officeDocument/2006/docPropsVTypes">
  <Template>Normal</Template>
  <TotalTime>264</TotalTime>
  <Pages>16</Pages>
  <Words>4507</Words>
  <Characters>27043</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Kielce - obszar gmin: Włoszczowa, Oksa, Małogoszcz, Krasocin”</vt:lpstr>
    </vt:vector>
  </TitlesOfParts>
  <Company>aaa</Company>
  <LinksUpToDate>false</LinksUpToDate>
  <CharactersWithSpaces>31488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Kozienice – obszar gmin: Pionki, Garbatka-Letnisko.”</dc:title>
  <dc:subject>………………</dc:subject>
  <dc:creator>Kurpiewska Katarzyna [PGE S.A.]</dc:creator>
  <cp:keywords>POST/DYS/OSK/LZA/02466/2025</cp:keywords>
  <cp:lastModifiedBy>Stefańska Jadwiga [PGE Dystr. O.Skarżysko-Kam.]</cp:lastModifiedBy>
  <cp:revision>48</cp:revision>
  <cp:lastPrinted>2025-03-17T08:16:00Z</cp:lastPrinted>
  <dcterms:created xsi:type="dcterms:W3CDTF">2023-02-27T11:45:00Z</dcterms:created>
  <dcterms:modified xsi:type="dcterms:W3CDTF">2025-06-30T11:47:00Z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0d563aea-fe1b-4132-91fa-e34f94b9e468</vt:lpwstr>
  </property>
</Properties>
</file>