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glossary/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webSettings.xml" ContentType="application/vnd.openxmlformats-officedocument.wordprocessingml.webSettings+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439968" w14:textId="3D8BCC10" w:rsidR="009637A6" w:rsidRDefault="009637A6" w:rsidP="009637A6">
      <w:pPr>
        <w:spacing w:before="120" w:line="24" w:lineRule="atLeast"/>
        <w:jc w:val="left"/>
        <w:outlineLvl w:val="0"/>
        <w:rPr>
          <w:rFonts w:asciiTheme="minorHAnsi" w:hAnsiTheme="minorHAnsi" w:cstheme="minorHAnsi"/>
          <w:color w:val="FF0000"/>
          <w:sz w:val="20"/>
        </w:rPr>
      </w:pPr>
    </w:p>
    <w:p w14:paraId="244DC2AE" w14:textId="35DE93AF" w:rsidR="0039799F" w:rsidRDefault="007B5834" w:rsidP="0039799F">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Toc124426669"/>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14:paraId="72AF886E" w14:textId="3B88074E" w:rsidR="0039799F" w:rsidRDefault="0039799F" w:rsidP="00682F33">
      <w:pPr>
        <w:tabs>
          <w:tab w:val="left" w:pos="5739"/>
        </w:tabs>
        <w:spacing w:after="80" w:line="240" w:lineRule="auto"/>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0D96ABE2" w:rsidR="007B5834" w:rsidRPr="006B56FD" w:rsidRDefault="007B5834" w:rsidP="00217C80">
            <w:pPr>
              <w:spacing w:line="360" w:lineRule="auto"/>
              <w:rPr>
                <w:rFonts w:asciiTheme="minorHAnsi" w:eastAsiaTheme="majorEastAsia" w:hAnsiTheme="minorHAnsi" w:cstheme="minorHAnsi"/>
                <w:b/>
                <w:i/>
                <w:iCs/>
                <w:u w:val="single"/>
              </w:rPr>
            </w:pP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44CE054" w14:textId="0D9EFE40" w:rsidR="009637A6" w:rsidRPr="007923F5" w:rsidRDefault="0039799F" w:rsidP="009637A6">
      <w:pPr>
        <w:spacing w:before="360" w:after="240" w:line="240" w:lineRule="exact"/>
        <w:ind w:left="-284"/>
        <w:jc w:val="center"/>
        <w:rPr>
          <w:rFonts w:asciiTheme="minorHAnsi" w:hAnsiTheme="minorHAnsi" w:cstheme="minorHAnsi"/>
          <w:b/>
          <w:sz w:val="20"/>
          <w:lang w:eastAsia="pl-PL"/>
        </w:rPr>
      </w:pPr>
      <w:r w:rsidRPr="007923F5">
        <w:rPr>
          <w:rFonts w:asciiTheme="minorHAnsi" w:hAnsiTheme="minorHAnsi" w:cstheme="minorHAnsi"/>
          <w:b/>
          <w:sz w:val="20"/>
          <w:lang w:eastAsia="pl-PL"/>
        </w:rPr>
        <w:t>OFERTA</w:t>
      </w:r>
    </w:p>
    <w:p w14:paraId="49D2C940" w14:textId="01D95AAA" w:rsidR="0039799F" w:rsidRPr="004540EE" w:rsidRDefault="0039799F" w:rsidP="00A41411">
      <w:pPr>
        <w:pStyle w:val="Tekstpodstawowy"/>
        <w:rPr>
          <w:rFonts w:asciiTheme="minorHAnsi" w:hAnsiTheme="minorHAnsi" w:cstheme="minorHAnsi"/>
          <w:b/>
          <w:color w:val="17365D" w:themeColor="text2" w:themeShade="BF"/>
          <w:szCs w:val="22"/>
        </w:rPr>
      </w:pPr>
      <w:r w:rsidRPr="00F71E5C">
        <w:rPr>
          <w:rFonts w:asciiTheme="minorHAnsi" w:hAnsiTheme="minorHAnsi" w:cstheme="minorHAnsi"/>
          <w:sz w:val="20"/>
          <w:lang w:eastAsia="pl-PL"/>
        </w:rPr>
        <w:t>Dotyczy postępowania zakupowego nr</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EndPr/>
        <w:sdtContent>
          <w:r w:rsidR="00E97A71">
            <w:rPr>
              <w:rFonts w:asciiTheme="minorHAnsi" w:hAnsiTheme="minorHAnsi" w:cstheme="minorHAnsi"/>
              <w:b/>
              <w:color w:val="17365D" w:themeColor="text2" w:themeShade="BF"/>
              <w:sz w:val="20"/>
            </w:rPr>
            <w:t>POST/DYS/OSK/LZA/02420/2025</w:t>
          </w:r>
        </w:sdtContent>
      </w:sdt>
      <w:r w:rsidR="007961DA">
        <w:rPr>
          <w:rFonts w:asciiTheme="minorHAnsi" w:hAnsiTheme="minorHAnsi" w:cstheme="minorHAnsi"/>
          <w:sz w:val="20"/>
          <w:lang w:eastAsia="pl-PL"/>
        </w:rPr>
        <w:t xml:space="preserve">  p</w:t>
      </w:r>
      <w:r w:rsidRPr="00F71E5C">
        <w:rPr>
          <w:rFonts w:asciiTheme="minorHAnsi" w:hAnsiTheme="minorHAnsi" w:cstheme="minorHAnsi"/>
          <w:sz w:val="20"/>
          <w:lang w:eastAsia="pl-PL"/>
        </w:rPr>
        <w:t xml:space="preserve">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sdt>
        <w:sdtPr>
          <w:rPr>
            <w:rFonts w:asciiTheme="minorHAnsi" w:hAnsiTheme="minorHAnsi" w:cstheme="minorHAnsi"/>
            <w:b/>
            <w:sz w:val="20"/>
            <w:lang w:eastAsia="pl-PL"/>
          </w:rPr>
          <w:alias w:val="Tytuł"/>
          <w:tag w:val=""/>
          <w:id w:val="-424803095"/>
          <w:placeholder>
            <w:docPart w:val="43B0AC20AEE346E2A4359DB2C1B1FED4"/>
          </w:placeholder>
          <w:dataBinding w:prefixMappings="xmlns:ns0='http://purl.org/dc/elements/1.1/' xmlns:ns1='http://schemas.openxmlformats.org/package/2006/metadata/core-properties' " w:xpath="/ns1:coreProperties[1]/ns0:title[1]" w:storeItemID="{6C3C8BC8-F283-45AE-878A-BAB7291924A1}"/>
          <w:text/>
        </w:sdtPr>
        <w:sdtContent>
          <w:r w:rsidR="00E97A71" w:rsidRPr="00E97A71">
            <w:rPr>
              <w:rFonts w:asciiTheme="minorHAnsi" w:hAnsiTheme="minorHAnsi" w:cstheme="minorHAnsi"/>
              <w:b/>
              <w:sz w:val="20"/>
              <w:lang w:eastAsia="pl-PL"/>
            </w:rPr>
            <w:t>Przebudowa linii 15 kV relacji GPZ Suchedniów - Warszawska odg. Stokowiec, stacji transf. Stokowiec 3 oraz linii nN zasilanej ze stacji transf. Stokowiec 2 i Stokowiec 3, gm. Suchedniów - RE Skarżysko</w:t>
          </w:r>
        </w:sdtContent>
      </w:sdt>
    </w:p>
    <w:p w14:paraId="367F8779" w14:textId="77777777" w:rsidR="0039799F" w:rsidRDefault="0039799F" w:rsidP="009C75B7">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9637A6">
        <w:trPr>
          <w:trHeight w:val="1455"/>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2363CE98" w14:textId="77777777" w:rsidR="0039799F" w:rsidRPr="00451C10" w:rsidRDefault="0039799F" w:rsidP="0039799F">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15FF7265" w14:textId="77777777" w:rsidTr="009637A6">
        <w:trPr>
          <w:trHeight w:val="1675"/>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583D974C"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4DE22F27"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p>
          <w:p w14:paraId="6A8AFB09" w14:textId="3194727D" w:rsidR="00B2356C" w:rsidRPr="00B2356C" w:rsidRDefault="009637A6" w:rsidP="009637A6">
            <w:pPr>
              <w:spacing w:before="100" w:beforeAutospacing="1" w:after="100" w:afterAutospacing="1" w:line="240" w:lineRule="auto"/>
              <w:ind w:left="-70"/>
              <w:jc w:val="left"/>
              <w:rPr>
                <w:rFonts w:asciiTheme="minorHAnsi" w:hAnsiTheme="minorHAnsi" w:cs="Arial"/>
                <w:color w:val="000000"/>
                <w:sz w:val="20"/>
                <w:lang w:eastAsia="pl-PL"/>
              </w:rPr>
            </w:pPr>
            <w:r>
              <w:rPr>
                <w:rFonts w:asciiTheme="minorHAnsi" w:hAnsiTheme="minorHAnsi" w:cs="Arial"/>
                <w:color w:val="000000"/>
                <w:sz w:val="20"/>
                <w:lang w:eastAsia="pl-PL"/>
              </w:rPr>
              <w:t>REGON:</w:t>
            </w:r>
          </w:p>
          <w:p w14:paraId="70CD7B48" w14:textId="77777777" w:rsidR="00B2356C" w:rsidRPr="00B2356C" w:rsidRDefault="00B2356C" w:rsidP="00B2356C">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6F8068DB"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9637A6">
        <w:trPr>
          <w:trHeight w:val="1439"/>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3835222D"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0FA8BA3F" w14:textId="21CE37D7" w:rsidR="00B2356C" w:rsidRPr="008215C7" w:rsidRDefault="00B2356C" w:rsidP="009637A6">
            <w:pPr>
              <w:spacing w:before="100" w:beforeAutospacing="1" w:after="100" w:afterAutospacing="1" w:line="240" w:lineRule="auto"/>
              <w:rPr>
                <w:rFonts w:asciiTheme="minorHAnsi" w:hAnsiTheme="minorHAnsi" w:cs="Arial"/>
                <w:sz w:val="20"/>
                <w:lang w:eastAsia="pl-PL"/>
              </w:rPr>
            </w:pPr>
          </w:p>
          <w:p w14:paraId="56FDC8B8"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r w:rsidR="00B2356C" w:rsidRPr="007F1FAA" w14:paraId="2FB5D97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124A3519"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43E3B907"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p>
          <w:p w14:paraId="73F24D2B" w14:textId="16FE138A" w:rsidR="00B2356C" w:rsidRPr="008215C7" w:rsidRDefault="00B2356C" w:rsidP="009637A6">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R</w:t>
            </w:r>
            <w:r w:rsidR="009637A6">
              <w:rPr>
                <w:rFonts w:asciiTheme="minorHAnsi" w:hAnsiTheme="minorHAnsi" w:cs="Arial"/>
                <w:sz w:val="20"/>
                <w:lang w:eastAsia="pl-PL"/>
              </w:rPr>
              <w:t>EGON:</w:t>
            </w:r>
          </w:p>
          <w:p w14:paraId="31875432"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bl>
    <w:p w14:paraId="585BACDB" w14:textId="74FDA560" w:rsidR="009637A6" w:rsidRPr="00F71E5C" w:rsidRDefault="009637A6" w:rsidP="0039799F">
      <w:pPr>
        <w:pStyle w:val="Akapitzlist"/>
        <w:spacing w:after="80" w:line="240" w:lineRule="exact"/>
        <w:ind w:left="0"/>
        <w:rPr>
          <w:rFonts w:asciiTheme="minorHAnsi" w:hAnsiTheme="minorHAnsi" w:cstheme="minorHAnsi"/>
          <w:b/>
          <w:sz w:val="20"/>
        </w:rPr>
      </w:pPr>
    </w:p>
    <w:p w14:paraId="2B06B1FD" w14:textId="77777777" w:rsidR="0039799F" w:rsidRPr="00F71E5C" w:rsidRDefault="0039799F" w:rsidP="009C75B7">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 xml:space="preserve">podany przez Wykonawcę  podczas rejestracji na platformie Market Planet </w:t>
            </w:r>
            <w:proofErr w:type="spellStart"/>
            <w:r w:rsidRPr="008215C7">
              <w:rPr>
                <w:rFonts w:asciiTheme="minorHAnsi" w:hAnsiTheme="minorHAnsi" w:cstheme="minorHAnsi"/>
                <w:b/>
                <w:sz w:val="20"/>
              </w:rPr>
              <w:t>OnePlace</w:t>
            </w:r>
            <w:proofErr w:type="spellEnd"/>
            <w:r w:rsidRPr="008215C7">
              <w:rPr>
                <w:rFonts w:asciiTheme="minorHAnsi" w:hAnsiTheme="minorHAnsi" w:cstheme="minorHAnsi"/>
                <w:b/>
                <w:sz w:val="20"/>
              </w:rPr>
              <w:t xml:space="preserve"> i SWPP2</w:t>
            </w:r>
            <w:r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208D0D7C" w14:textId="77777777" w:rsidR="0039799F" w:rsidRDefault="0039799F" w:rsidP="0039799F">
      <w:pPr>
        <w:tabs>
          <w:tab w:val="center" w:pos="4536"/>
          <w:tab w:val="right" w:pos="9072"/>
        </w:tabs>
        <w:spacing w:line="240" w:lineRule="exact"/>
        <w:rPr>
          <w:rFonts w:asciiTheme="minorHAnsi" w:hAnsiTheme="minorHAnsi" w:cstheme="minorHAnsi"/>
          <w:sz w:val="20"/>
        </w:rPr>
      </w:pPr>
    </w:p>
    <w:p w14:paraId="5E4B165A" w14:textId="4F961769" w:rsidR="0039799F" w:rsidRPr="009637A6" w:rsidRDefault="0039799F" w:rsidP="0039799F">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w:t>
      </w:r>
      <w:r w:rsidR="00EC632D">
        <w:rPr>
          <w:rFonts w:asciiTheme="minorHAnsi" w:hAnsiTheme="minorHAnsi" w:cstheme="minorHAnsi"/>
          <w:b/>
          <w:sz w:val="20"/>
        </w:rPr>
        <w:t>NEGOCJACJACH HANDLOWYCH</w:t>
      </w:r>
      <w:r w:rsidRPr="00A4592F">
        <w:rPr>
          <w:rFonts w:asciiTheme="minorHAnsi" w:hAnsiTheme="minorHAnsi" w:cstheme="minorHAnsi"/>
          <w:b/>
          <w:i/>
          <w:sz w:val="20"/>
        </w:rPr>
        <w:t>:</w:t>
      </w:r>
      <w:r w:rsidRPr="00A4592F">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9637A6" w14:paraId="65260B96" w14:textId="77777777" w:rsidTr="0039799F">
        <w:tc>
          <w:tcPr>
            <w:tcW w:w="2694" w:type="dxa"/>
            <w:shd w:val="clear" w:color="auto" w:fill="F2F2F2" w:themeFill="background1" w:themeFillShade="F2"/>
          </w:tcPr>
          <w:p w14:paraId="01A55F67" w14:textId="77777777" w:rsidR="0039799F" w:rsidRPr="009637A6" w:rsidRDefault="0039799F" w:rsidP="0039799F">
            <w:pPr>
              <w:spacing w:before="100" w:line="240" w:lineRule="exact"/>
              <w:jc w:val="center"/>
              <w:rPr>
                <w:rFonts w:asciiTheme="minorHAnsi" w:hAnsiTheme="minorHAnsi" w:cstheme="minorHAnsi"/>
                <w:b/>
                <w:sz w:val="20"/>
              </w:rPr>
            </w:pPr>
            <w:r w:rsidRPr="009637A6">
              <w:rPr>
                <w:rFonts w:asciiTheme="minorHAnsi" w:hAnsiTheme="minorHAnsi" w:cstheme="minorHAnsi"/>
                <w:b/>
                <w:sz w:val="20"/>
              </w:rPr>
              <w:t>Imię i nazwisko</w:t>
            </w:r>
          </w:p>
        </w:tc>
        <w:tc>
          <w:tcPr>
            <w:tcW w:w="6520" w:type="dxa"/>
          </w:tcPr>
          <w:p w14:paraId="4049AAB0" w14:textId="77777777" w:rsidR="0039799F" w:rsidRPr="009637A6" w:rsidRDefault="0039799F" w:rsidP="0039799F">
            <w:pPr>
              <w:spacing w:before="100" w:line="240" w:lineRule="exact"/>
              <w:rPr>
                <w:rFonts w:asciiTheme="minorHAnsi" w:hAnsiTheme="minorHAnsi" w:cstheme="minorHAnsi"/>
                <w:sz w:val="20"/>
              </w:rPr>
            </w:pPr>
          </w:p>
        </w:tc>
      </w:tr>
      <w:tr w:rsidR="0039799F" w:rsidRPr="009637A6" w14:paraId="759F029D" w14:textId="77777777" w:rsidTr="0039799F">
        <w:tc>
          <w:tcPr>
            <w:tcW w:w="2694" w:type="dxa"/>
            <w:shd w:val="clear" w:color="auto" w:fill="F2F2F2" w:themeFill="background1" w:themeFillShade="F2"/>
          </w:tcPr>
          <w:p w14:paraId="7F976323" w14:textId="77777777" w:rsidR="0039799F" w:rsidRPr="009637A6" w:rsidRDefault="0039799F" w:rsidP="0039799F">
            <w:pPr>
              <w:spacing w:before="100" w:line="240" w:lineRule="exact"/>
              <w:jc w:val="center"/>
              <w:rPr>
                <w:rFonts w:asciiTheme="minorHAnsi" w:hAnsiTheme="minorHAnsi" w:cstheme="minorHAnsi"/>
                <w:b/>
                <w:sz w:val="20"/>
              </w:rPr>
            </w:pPr>
            <w:r w:rsidRPr="009637A6">
              <w:rPr>
                <w:rFonts w:asciiTheme="minorHAnsi" w:hAnsiTheme="minorHAnsi" w:cstheme="minorHAnsi"/>
                <w:b/>
                <w:sz w:val="20"/>
              </w:rPr>
              <w:t>Firma i adres</w:t>
            </w:r>
          </w:p>
        </w:tc>
        <w:tc>
          <w:tcPr>
            <w:tcW w:w="6520" w:type="dxa"/>
          </w:tcPr>
          <w:p w14:paraId="6DC33A43" w14:textId="77777777" w:rsidR="0039799F" w:rsidRPr="009637A6" w:rsidRDefault="0039799F" w:rsidP="0039799F">
            <w:pPr>
              <w:spacing w:before="100" w:line="240" w:lineRule="exact"/>
              <w:rPr>
                <w:rFonts w:asciiTheme="minorHAnsi" w:hAnsiTheme="minorHAnsi" w:cstheme="minorHAnsi"/>
                <w:sz w:val="20"/>
              </w:rPr>
            </w:pPr>
          </w:p>
        </w:tc>
      </w:tr>
      <w:tr w:rsidR="0039799F" w:rsidRPr="009637A6" w14:paraId="744B45FE" w14:textId="77777777" w:rsidTr="0039799F">
        <w:tc>
          <w:tcPr>
            <w:tcW w:w="2694" w:type="dxa"/>
            <w:shd w:val="clear" w:color="auto" w:fill="F2F2F2" w:themeFill="background1" w:themeFillShade="F2"/>
          </w:tcPr>
          <w:p w14:paraId="70343EFD" w14:textId="77777777" w:rsidR="0039799F" w:rsidRPr="009637A6" w:rsidRDefault="0039799F" w:rsidP="0039799F">
            <w:pPr>
              <w:spacing w:before="100" w:line="240" w:lineRule="exact"/>
              <w:jc w:val="center"/>
              <w:rPr>
                <w:rFonts w:asciiTheme="minorHAnsi" w:hAnsiTheme="minorHAnsi" w:cstheme="minorHAnsi"/>
                <w:b/>
                <w:sz w:val="20"/>
              </w:rPr>
            </w:pPr>
            <w:r w:rsidRPr="009637A6">
              <w:rPr>
                <w:rFonts w:asciiTheme="minorHAnsi" w:hAnsiTheme="minorHAnsi" w:cstheme="minorHAnsi"/>
                <w:b/>
                <w:sz w:val="20"/>
              </w:rPr>
              <w:t>Telefon</w:t>
            </w:r>
          </w:p>
        </w:tc>
        <w:tc>
          <w:tcPr>
            <w:tcW w:w="6520" w:type="dxa"/>
          </w:tcPr>
          <w:p w14:paraId="1F6156CA" w14:textId="77777777" w:rsidR="0039799F" w:rsidRPr="009637A6" w:rsidRDefault="0039799F" w:rsidP="0039799F">
            <w:pPr>
              <w:spacing w:before="100" w:line="240" w:lineRule="exact"/>
              <w:rPr>
                <w:rFonts w:asciiTheme="minorHAnsi" w:hAnsiTheme="minorHAnsi" w:cstheme="minorHAnsi"/>
                <w:sz w:val="20"/>
              </w:rPr>
            </w:pPr>
          </w:p>
        </w:tc>
      </w:tr>
      <w:tr w:rsidR="0039799F" w:rsidRPr="009637A6" w14:paraId="000C76DC" w14:textId="77777777" w:rsidTr="0039799F">
        <w:tc>
          <w:tcPr>
            <w:tcW w:w="2694" w:type="dxa"/>
            <w:shd w:val="clear" w:color="auto" w:fill="F2F2F2" w:themeFill="background1" w:themeFillShade="F2"/>
          </w:tcPr>
          <w:p w14:paraId="06C90D79" w14:textId="77777777" w:rsidR="0039799F" w:rsidRPr="009637A6" w:rsidRDefault="0039799F" w:rsidP="0039799F">
            <w:pPr>
              <w:spacing w:before="100" w:line="240" w:lineRule="exact"/>
              <w:jc w:val="center"/>
              <w:rPr>
                <w:rFonts w:asciiTheme="minorHAnsi" w:hAnsiTheme="minorHAnsi" w:cstheme="minorHAnsi"/>
                <w:b/>
                <w:sz w:val="20"/>
                <w:lang w:val="de-DE"/>
              </w:rPr>
            </w:pPr>
            <w:proofErr w:type="spellStart"/>
            <w:r w:rsidRPr="009637A6">
              <w:rPr>
                <w:rFonts w:asciiTheme="minorHAnsi" w:hAnsiTheme="minorHAnsi" w:cstheme="minorHAnsi"/>
                <w:b/>
                <w:sz w:val="20"/>
                <w:lang w:val="de-DE"/>
              </w:rPr>
              <w:t>e-mail</w:t>
            </w:r>
            <w:proofErr w:type="spellEnd"/>
          </w:p>
        </w:tc>
        <w:tc>
          <w:tcPr>
            <w:tcW w:w="6520" w:type="dxa"/>
          </w:tcPr>
          <w:p w14:paraId="6A169985" w14:textId="77777777" w:rsidR="0039799F" w:rsidRPr="009637A6" w:rsidRDefault="0039799F" w:rsidP="0039799F">
            <w:pPr>
              <w:spacing w:before="100" w:line="240" w:lineRule="exact"/>
              <w:rPr>
                <w:rFonts w:asciiTheme="minorHAnsi" w:hAnsiTheme="minorHAnsi" w:cstheme="minorHAnsi"/>
                <w:sz w:val="20"/>
                <w:lang w:val="de-DE"/>
              </w:rPr>
            </w:pPr>
          </w:p>
        </w:tc>
      </w:tr>
    </w:tbl>
    <w:p w14:paraId="79388CD7" w14:textId="31F81F1B" w:rsidR="0039799F" w:rsidRPr="009637A6" w:rsidRDefault="0039799F" w:rsidP="0039799F">
      <w:pPr>
        <w:tabs>
          <w:tab w:val="center" w:pos="4536"/>
          <w:tab w:val="right" w:pos="9072"/>
        </w:tabs>
        <w:spacing w:line="240" w:lineRule="exact"/>
        <w:rPr>
          <w:rFonts w:asciiTheme="minorHAnsi" w:hAnsiTheme="minorHAnsi" w:cstheme="minorHAnsi"/>
          <w:sz w:val="20"/>
        </w:rPr>
      </w:pPr>
    </w:p>
    <w:p w14:paraId="5E6964E0" w14:textId="0B7197D5" w:rsidR="0020221D" w:rsidRPr="00E57CE9" w:rsidRDefault="0020221D" w:rsidP="0020221D">
      <w:pPr>
        <w:spacing w:before="120" w:after="120" w:line="240" w:lineRule="auto"/>
        <w:rPr>
          <w:rFonts w:asciiTheme="minorHAnsi" w:hAnsiTheme="minorHAnsi" w:cstheme="minorHAnsi"/>
          <w:sz w:val="20"/>
        </w:rPr>
      </w:pPr>
      <w:r w:rsidRPr="009637A6">
        <w:rPr>
          <w:rFonts w:asciiTheme="minorHAnsi" w:hAnsiTheme="minorHAnsi" w:cstheme="minorHAnsi"/>
          <w:b/>
          <w:szCs w:val="22"/>
        </w:rPr>
        <w:t>W PRZYPADKU WYBORU NASZEJ FIRMY DO REALIZACJI PRZEDMIOTU ZAMÓWIENIA - OSOBĄ ODPOWIEDZIALNĄ ZA REALIZACJĘ UMOWY ZE STRONY WYKONAWCY BĘDZIE:</w:t>
      </w:r>
      <w:r w:rsidR="007923F5">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3EEEF2A1" w14:textId="72504BD7" w:rsidR="0020221D" w:rsidRDefault="0020221D" w:rsidP="0039799F">
      <w:pPr>
        <w:tabs>
          <w:tab w:val="center" w:pos="4536"/>
          <w:tab w:val="right" w:pos="9072"/>
        </w:tabs>
        <w:spacing w:line="240" w:lineRule="exact"/>
        <w:rPr>
          <w:rFonts w:asciiTheme="minorHAnsi" w:hAnsiTheme="minorHAnsi" w:cstheme="minorHAnsi"/>
          <w:sz w:val="20"/>
        </w:rPr>
      </w:pPr>
    </w:p>
    <w:p w14:paraId="098019C8" w14:textId="392457B1" w:rsidR="0039799F" w:rsidRPr="007923F5" w:rsidRDefault="0039799F" w:rsidP="00C203FF">
      <w:pPr>
        <w:pStyle w:val="Akapitzlist"/>
        <w:numPr>
          <w:ilvl w:val="5"/>
          <w:numId w:val="26"/>
        </w:numPr>
        <w:spacing w:after="80" w:line="240" w:lineRule="exact"/>
        <w:ind w:left="0" w:hanging="284"/>
        <w:rPr>
          <w:rFonts w:asciiTheme="minorHAnsi" w:hAnsiTheme="minorHAnsi" w:cstheme="minorHAnsi"/>
          <w:b/>
          <w:sz w:val="20"/>
        </w:rPr>
      </w:pPr>
      <w:r w:rsidRPr="007923F5">
        <w:rPr>
          <w:rFonts w:asciiTheme="minorHAnsi" w:hAnsiTheme="minorHAnsi" w:cstheme="minorHAnsi"/>
          <w:b/>
          <w:sz w:val="20"/>
          <w:lang w:eastAsia="pl-PL"/>
        </w:rPr>
        <w:t>CENA OFERTY</w:t>
      </w:r>
      <w:r w:rsidRPr="007923F5">
        <w:rPr>
          <w:b/>
          <w:vertAlign w:val="superscript"/>
          <w:lang w:eastAsia="pl-PL"/>
        </w:rPr>
        <w:footnoteReference w:id="3"/>
      </w:r>
      <w:r w:rsidRPr="007923F5">
        <w:rPr>
          <w:rFonts w:asciiTheme="minorHAnsi" w:hAnsiTheme="minorHAnsi" w:cstheme="minorHAnsi"/>
          <w:b/>
          <w:sz w:val="20"/>
          <w:vertAlign w:val="superscript"/>
          <w:lang w:eastAsia="pl-PL"/>
        </w:rPr>
        <w:t>:</w:t>
      </w:r>
    </w:p>
    <w:p w14:paraId="2F3FD992" w14:textId="1188BEFC" w:rsidR="004540EE" w:rsidRDefault="00B2356C" w:rsidP="00A70ADB">
      <w:pPr>
        <w:spacing w:after="80" w:line="240" w:lineRule="exact"/>
        <w:ind w:left="-284"/>
        <w:rPr>
          <w:rFonts w:asciiTheme="minorHAnsi" w:hAnsiTheme="minorHAnsi" w:cstheme="minorHAnsi"/>
          <w:sz w:val="20"/>
        </w:rPr>
      </w:pPr>
      <w:r w:rsidRPr="00EC632D">
        <w:rPr>
          <w:rFonts w:asciiTheme="minorHAnsi" w:hAnsiTheme="minorHAnsi" w:cstheme="minorHAnsi"/>
          <w:sz w:val="20"/>
        </w:rPr>
        <w:t xml:space="preserve">My, niżej podpisani, oferujemy, zgodnie z wymaganiami określonymi w SWZ, wykonanie przedmiotu Zakupu: </w:t>
      </w:r>
      <w:r w:rsidRPr="00EC632D">
        <w:rPr>
          <w:rFonts w:asciiTheme="minorHAnsi" w:hAnsiTheme="minorHAnsi" w:cstheme="minorHAnsi"/>
          <w:b/>
          <w:sz w:val="20"/>
        </w:rPr>
        <w:t>„</w:t>
      </w:r>
      <w:sdt>
        <w:sdtPr>
          <w:rPr>
            <w:rFonts w:asciiTheme="minorHAnsi" w:hAnsiTheme="minorHAnsi" w:cstheme="minorHAnsi"/>
            <w:b/>
            <w:color w:val="17365D" w:themeColor="text2" w:themeShade="BF"/>
            <w:sz w:val="20"/>
          </w:rPr>
          <w:alias w:val="Tytuł"/>
          <w:tag w:val=""/>
          <w:id w:val="1757932845"/>
          <w:placeholder>
            <w:docPart w:val="690A1760792646B8BB1F7D58F1CA2A09"/>
          </w:placeholder>
          <w:dataBinding w:prefixMappings="xmlns:ns0='http://purl.org/dc/elements/1.1/' xmlns:ns1='http://schemas.openxmlformats.org/package/2006/metadata/core-properties' " w:xpath="/ns1:coreProperties[1]/ns0:title[1]" w:storeItemID="{6C3C8BC8-F283-45AE-878A-BAB7291924A1}"/>
          <w:text/>
        </w:sdtPr>
        <w:sdtEndPr/>
        <w:sdtContent>
          <w:r w:rsidR="00E97A71">
            <w:rPr>
              <w:rFonts w:asciiTheme="minorHAnsi" w:hAnsiTheme="minorHAnsi" w:cstheme="minorHAnsi"/>
              <w:b/>
              <w:color w:val="17365D" w:themeColor="text2" w:themeShade="BF"/>
              <w:sz w:val="20"/>
            </w:rPr>
            <w:t>Przebudowa linii 15 kV relacji GPZ Suchedniów - Warszawska odg. Stokowiec, stacji transf. Stokowiec 3 oraz linii nN zasilanej ze stacji transf. Stokowiec 2 i Stokowiec 3, gm. Suchedniów - RE Skarżysko</w:t>
          </w:r>
        </w:sdtContent>
      </w:sdt>
      <w:r w:rsidR="007961DA" w:rsidRPr="00EC632D">
        <w:rPr>
          <w:rFonts w:asciiTheme="minorHAnsi" w:hAnsiTheme="minorHAnsi" w:cstheme="minorHAnsi"/>
          <w:b/>
          <w:sz w:val="20"/>
        </w:rPr>
        <w:t xml:space="preserve"> </w:t>
      </w:r>
      <w:r w:rsidR="00A41411" w:rsidRPr="00EC632D">
        <w:rPr>
          <w:rFonts w:asciiTheme="minorHAnsi" w:hAnsiTheme="minorHAnsi" w:cstheme="minorHAnsi"/>
          <w:b/>
          <w:sz w:val="20"/>
        </w:rPr>
        <w:t>”</w:t>
      </w:r>
      <w:r w:rsidR="00A41411" w:rsidRPr="00EC632D">
        <w:rPr>
          <w:rFonts w:asciiTheme="minorHAnsi" w:hAnsiTheme="minorHAnsi" w:cstheme="minorHAnsi"/>
          <w:sz w:val="20"/>
        </w:rPr>
        <w:t>, Nr postępowania</w:t>
      </w:r>
      <w:r w:rsidR="007961DA" w:rsidRPr="00EC632D">
        <w:rPr>
          <w:rFonts w:asciiTheme="minorHAnsi" w:hAnsiTheme="minorHAnsi" w:cstheme="minorHAnsi"/>
          <w:color w:val="17365D" w:themeColor="text2" w:themeShade="BF"/>
          <w:sz w:val="20"/>
        </w:rPr>
        <w:t xml:space="preserve"> </w:t>
      </w:r>
      <w:sdt>
        <w:sdtPr>
          <w:rPr>
            <w:rFonts w:asciiTheme="minorHAnsi" w:hAnsiTheme="minorHAnsi" w:cstheme="minorHAnsi"/>
            <w:b/>
            <w:color w:val="17365D" w:themeColor="text2" w:themeShade="BF"/>
            <w:sz w:val="20"/>
          </w:rPr>
          <w:alias w:val="Słowa kluczowe"/>
          <w:tag w:val=""/>
          <w:id w:val="-1451927906"/>
          <w:placeholder>
            <w:docPart w:val="1CC15A765B95475689CC658EC7D20706"/>
          </w:placeholder>
          <w:dataBinding w:prefixMappings="xmlns:ns0='http://purl.org/dc/elements/1.1/' xmlns:ns1='http://schemas.openxmlformats.org/package/2006/metadata/core-properties' " w:xpath="/ns1:coreProperties[1]/ns1:keywords[1]" w:storeItemID="{6C3C8BC8-F283-45AE-878A-BAB7291924A1}"/>
          <w:text/>
        </w:sdtPr>
        <w:sdtEndPr/>
        <w:sdtContent>
          <w:r w:rsidR="00E97A71">
            <w:rPr>
              <w:rFonts w:asciiTheme="minorHAnsi" w:hAnsiTheme="minorHAnsi" w:cstheme="minorHAnsi"/>
              <w:b/>
              <w:color w:val="17365D" w:themeColor="text2" w:themeShade="BF"/>
              <w:sz w:val="20"/>
            </w:rPr>
            <w:t>POST/DYS/OSK/LZA/02420/2025</w:t>
          </w:r>
        </w:sdtContent>
      </w:sdt>
      <w:r w:rsidR="007961DA" w:rsidRPr="00EC632D">
        <w:rPr>
          <w:rFonts w:asciiTheme="minorHAnsi" w:hAnsiTheme="minorHAnsi" w:cstheme="minorHAnsi"/>
          <w:b/>
          <w:color w:val="17365D" w:themeColor="text2" w:themeShade="BF"/>
          <w:sz w:val="20"/>
        </w:rPr>
        <w:t xml:space="preserve"> </w:t>
      </w:r>
      <w:r w:rsidRPr="00EC632D">
        <w:rPr>
          <w:rFonts w:asciiTheme="minorHAnsi" w:hAnsiTheme="minorHAnsi" w:cstheme="minorHAnsi"/>
          <w:b/>
          <w:sz w:val="20"/>
        </w:rPr>
        <w:t xml:space="preserve"> </w:t>
      </w:r>
      <w:r w:rsidRPr="00EC632D">
        <w:rPr>
          <w:rFonts w:asciiTheme="minorHAnsi" w:hAnsiTheme="minorHAnsi" w:cstheme="minorHAnsi"/>
          <w:sz w:val="20"/>
        </w:rPr>
        <w:t>za:</w:t>
      </w:r>
    </w:p>
    <w:p w14:paraId="2B40AFD0" w14:textId="585733AD" w:rsidR="00C07DE2" w:rsidRPr="00C07DE2" w:rsidRDefault="00CB5CD2" w:rsidP="008143C3">
      <w:pPr>
        <w:spacing w:after="80" w:line="240" w:lineRule="exact"/>
        <w:rPr>
          <w:rFonts w:asciiTheme="minorHAnsi" w:hAnsiTheme="minorHAnsi" w:cstheme="minorHAnsi"/>
          <w:b/>
          <w:sz w:val="20"/>
        </w:rPr>
      </w:pPr>
      <w:r>
        <w:rPr>
          <w:rFonts w:asciiTheme="minorHAnsi" w:hAnsiTheme="minorHAnsi" w:cstheme="minorHAnsi"/>
          <w:b/>
          <w:sz w:val="20"/>
        </w:rPr>
        <w:t>Część 1:</w:t>
      </w:r>
    </w:p>
    <w:p w14:paraId="19E2278A" w14:textId="77777777" w:rsidR="00AE29ED" w:rsidRPr="00880753" w:rsidRDefault="00AE29ED" w:rsidP="00AE29ED">
      <w:pPr>
        <w:spacing w:line="240" w:lineRule="auto"/>
        <w:ind w:left="357"/>
        <w:rPr>
          <w:rFonts w:asciiTheme="minorHAnsi" w:hAnsiTheme="minorHAnsi" w:cstheme="minorHAnsi"/>
          <w:sz w:val="20"/>
        </w:rPr>
      </w:pPr>
      <w:r w:rsidRPr="00880753">
        <w:rPr>
          <w:rFonts w:asciiTheme="minorHAnsi" w:hAnsiTheme="minorHAnsi" w:cstheme="minorHAnsi"/>
          <w:b/>
          <w:sz w:val="20"/>
        </w:rPr>
        <w:t>cena netto</w:t>
      </w:r>
      <w:r w:rsidRPr="00880753">
        <w:rPr>
          <w:rFonts w:asciiTheme="minorHAnsi" w:hAnsiTheme="minorHAnsi" w:cstheme="minorHAnsi"/>
          <w:sz w:val="20"/>
        </w:rPr>
        <w:t xml:space="preserve"> ..................................... </w:t>
      </w:r>
      <w:r w:rsidRPr="00880753">
        <w:rPr>
          <w:rFonts w:asciiTheme="minorHAnsi" w:hAnsiTheme="minorHAnsi" w:cstheme="minorHAnsi"/>
          <w:b/>
          <w:sz w:val="20"/>
        </w:rPr>
        <w:t>zł</w:t>
      </w:r>
      <w:r w:rsidRPr="00880753">
        <w:rPr>
          <w:rFonts w:asciiTheme="minorHAnsi" w:hAnsiTheme="minorHAnsi" w:cstheme="minorHAnsi"/>
          <w:sz w:val="20"/>
        </w:rPr>
        <w:t xml:space="preserve"> (słownie ......................................................................) </w:t>
      </w:r>
    </w:p>
    <w:p w14:paraId="1413A69D" w14:textId="77777777" w:rsidR="00AE29ED" w:rsidRPr="00880753" w:rsidRDefault="00AE29ED" w:rsidP="00AE29ED">
      <w:pPr>
        <w:spacing w:line="240" w:lineRule="auto"/>
        <w:ind w:left="357"/>
        <w:rPr>
          <w:rFonts w:asciiTheme="minorHAnsi" w:hAnsiTheme="minorHAnsi" w:cstheme="minorHAnsi"/>
          <w:sz w:val="20"/>
        </w:rPr>
      </w:pPr>
      <w:r w:rsidRPr="00880753">
        <w:rPr>
          <w:rFonts w:asciiTheme="minorHAnsi" w:hAnsiTheme="minorHAnsi" w:cstheme="minorHAnsi"/>
          <w:b/>
          <w:sz w:val="20"/>
        </w:rPr>
        <w:t>wartość podatku VAT</w:t>
      </w:r>
      <w:r w:rsidRPr="00880753">
        <w:rPr>
          <w:rFonts w:asciiTheme="minorHAnsi" w:hAnsiTheme="minorHAnsi" w:cstheme="minorHAnsi"/>
          <w:sz w:val="20"/>
        </w:rPr>
        <w:t xml:space="preserve"> .......................................... </w:t>
      </w:r>
      <w:r w:rsidRPr="00880753">
        <w:rPr>
          <w:rFonts w:asciiTheme="minorHAnsi" w:hAnsiTheme="minorHAnsi" w:cstheme="minorHAnsi"/>
          <w:b/>
          <w:sz w:val="20"/>
        </w:rPr>
        <w:t>zł,</w:t>
      </w:r>
      <w:r w:rsidRPr="00880753">
        <w:rPr>
          <w:rFonts w:asciiTheme="minorHAnsi" w:hAnsiTheme="minorHAnsi" w:cstheme="minorHAnsi"/>
          <w:sz w:val="20"/>
        </w:rPr>
        <w:t xml:space="preserve">   według stawki ……..…. %</w:t>
      </w:r>
    </w:p>
    <w:p w14:paraId="50EB8178" w14:textId="7240380A" w:rsidR="00AE29ED" w:rsidRDefault="00AE29ED" w:rsidP="00AE29ED">
      <w:pPr>
        <w:spacing w:line="240" w:lineRule="auto"/>
        <w:ind w:left="357"/>
        <w:rPr>
          <w:rFonts w:asciiTheme="minorHAnsi" w:hAnsiTheme="minorHAnsi" w:cstheme="minorHAnsi"/>
          <w:sz w:val="20"/>
        </w:rPr>
      </w:pPr>
      <w:r w:rsidRPr="00880753">
        <w:rPr>
          <w:rFonts w:asciiTheme="minorHAnsi" w:hAnsiTheme="minorHAnsi" w:cstheme="minorHAnsi"/>
          <w:b/>
          <w:sz w:val="20"/>
        </w:rPr>
        <w:t>cenę brutto</w:t>
      </w:r>
      <w:r w:rsidRPr="00880753">
        <w:rPr>
          <w:rFonts w:asciiTheme="minorHAnsi" w:hAnsiTheme="minorHAnsi" w:cstheme="minorHAnsi"/>
          <w:sz w:val="20"/>
        </w:rPr>
        <w:t xml:space="preserve"> ..................................... zł (słownie ............................................................................),</w:t>
      </w:r>
    </w:p>
    <w:p w14:paraId="68FBB3C9" w14:textId="5258BE28" w:rsidR="005D575A" w:rsidRPr="00880753" w:rsidRDefault="005D575A" w:rsidP="008143C3">
      <w:pPr>
        <w:spacing w:line="240" w:lineRule="auto"/>
        <w:rPr>
          <w:rFonts w:asciiTheme="minorHAnsi" w:hAnsiTheme="minorHAnsi" w:cstheme="minorHAnsi"/>
          <w:sz w:val="20"/>
        </w:rPr>
      </w:pPr>
    </w:p>
    <w:p w14:paraId="75D2A76A" w14:textId="2BE1F48D" w:rsidR="00AE29ED" w:rsidRPr="00682F33" w:rsidRDefault="00682F33" w:rsidP="00682F33">
      <w:pPr>
        <w:spacing w:before="120" w:after="120" w:line="240" w:lineRule="auto"/>
        <w:rPr>
          <w:rFonts w:asciiTheme="minorHAnsi" w:hAnsiTheme="minorHAnsi" w:cstheme="minorHAnsi"/>
          <w:sz w:val="20"/>
        </w:rPr>
      </w:pPr>
      <w:r w:rsidRPr="00223EAB">
        <w:rPr>
          <w:rFonts w:asciiTheme="minorHAnsi" w:hAnsiTheme="minorHAnsi" w:cstheme="minorHAnsi"/>
          <w:b/>
          <w:color w:val="E36C0A" w:themeColor="accent6" w:themeShade="BF"/>
          <w:sz w:val="20"/>
        </w:rPr>
        <w:t>Oferta</w:t>
      </w:r>
      <w:r w:rsidRPr="00223EAB">
        <w:rPr>
          <w:rFonts w:asciiTheme="minorHAnsi" w:hAnsiTheme="minorHAnsi" w:cs="Arial"/>
          <w:b/>
          <w:color w:val="E36C0A" w:themeColor="accent6" w:themeShade="BF"/>
          <w:sz w:val="20"/>
        </w:rPr>
        <w:t xml:space="preserve"> winna zawierać rozbicie ceny ofertowej  danej części na pozycje  wskazane w pkt. 4 załącznika nr 1 do SWZ SZCZEGÓŁOWY OPIS PRZEDMIOTU ZAMÓWIENIA w ujęciu kwotowym zgodnie z  harmonogramem rzeczowo - finansowym - którego wzór jest załącznikiem 3A do SWZ</w:t>
      </w:r>
      <w:r w:rsidRPr="00223EAB">
        <w:rPr>
          <w:rFonts w:asciiTheme="minorHAnsi" w:hAnsiTheme="minorHAnsi" w:cstheme="minorHAnsi"/>
          <w:b/>
          <w:color w:val="E36C0A" w:themeColor="accent6" w:themeShade="BF"/>
          <w:szCs w:val="22"/>
        </w:rPr>
        <w:t>.</w:t>
      </w:r>
    </w:p>
    <w:p w14:paraId="21DF11AE" w14:textId="32793E6C" w:rsidR="00B2356C" w:rsidRPr="00FE1B87" w:rsidRDefault="00B2356C" w:rsidP="00B2356C">
      <w:pPr>
        <w:spacing w:before="120" w:line="240" w:lineRule="auto"/>
        <w:rPr>
          <w:rFonts w:asciiTheme="minorHAnsi" w:hAnsiTheme="minorHAnsi" w:cstheme="minorHAnsi"/>
          <w:b/>
          <w:bCs/>
          <w:sz w:val="20"/>
          <w:lang w:eastAsia="pl-PL"/>
        </w:rPr>
      </w:pPr>
      <w:r w:rsidRPr="00FE1B87">
        <w:rPr>
          <w:rFonts w:asciiTheme="minorHAnsi" w:hAnsiTheme="minorHAnsi" w:cstheme="minorHAnsi"/>
          <w:b/>
          <w:bCs/>
          <w:sz w:val="20"/>
          <w:lang w:eastAsia="pl-PL"/>
        </w:rPr>
        <w:t xml:space="preserve">Dla wyceny ewentualnych robót dodatkowych, robót zamiennych oraz uzgodnionych robót niezrealizowanych a ujętych w SWZ, zastosowane będą następujące </w:t>
      </w:r>
      <w:r w:rsidRPr="00FE1B87">
        <w:rPr>
          <w:rFonts w:asciiTheme="minorHAnsi" w:hAnsiTheme="minorHAnsi" w:cstheme="minorHAnsi"/>
          <w:b/>
          <w:bCs/>
          <w:spacing w:val="-4"/>
          <w:sz w:val="20"/>
          <w:lang w:eastAsia="pl-PL"/>
        </w:rPr>
        <w:t xml:space="preserve">wskaźniki cenotwórcze:  </w:t>
      </w:r>
    </w:p>
    <w:p w14:paraId="05B5FF3B" w14:textId="77777777" w:rsidR="00B2356C" w:rsidRPr="00FE1B87" w:rsidRDefault="00B2356C" w:rsidP="00B2356C">
      <w:pPr>
        <w:autoSpaceDN w:val="0"/>
        <w:spacing w:line="240" w:lineRule="auto"/>
        <w:jc w:val="left"/>
        <w:rPr>
          <w:rFonts w:asciiTheme="minorHAnsi" w:hAnsiTheme="minorHAnsi" w:cstheme="minorHAnsi"/>
          <w:b/>
          <w:bCs/>
          <w:spacing w:val="-4"/>
          <w:sz w:val="20"/>
          <w:lang w:eastAsia="pl-PL"/>
        </w:rPr>
      </w:pPr>
    </w:p>
    <w:p w14:paraId="320D24B2" w14:textId="77777777" w:rsidR="00B2356C" w:rsidRPr="00FE1B87" w:rsidRDefault="00B2356C" w:rsidP="009C75B7">
      <w:pPr>
        <w:numPr>
          <w:ilvl w:val="0"/>
          <w:numId w:val="30"/>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 xml:space="preserve">Stawka roboczogodziny (roboty budowlane) </w:t>
      </w:r>
      <w:r w:rsidRPr="00FE1B87">
        <w:rPr>
          <w:rFonts w:asciiTheme="minorHAnsi" w:hAnsiTheme="minorHAnsi" w:cstheme="minorHAnsi"/>
          <w:b/>
          <w:bCs/>
          <w:spacing w:val="-4"/>
          <w:sz w:val="20"/>
          <w:lang w:eastAsia="pl-PL"/>
        </w:rPr>
        <w:tab/>
        <w:t>- Rb</w:t>
      </w:r>
      <w:r w:rsidRPr="00FE1B87">
        <w:rPr>
          <w:rFonts w:asciiTheme="minorHAnsi" w:hAnsiTheme="minorHAnsi" w:cstheme="minorHAnsi"/>
          <w:b/>
          <w:bCs/>
          <w:spacing w:val="-4"/>
          <w:sz w:val="20"/>
          <w:lang w:eastAsia="pl-PL"/>
        </w:rPr>
        <w:tab/>
        <w:t>- ……………… zł,</w:t>
      </w:r>
    </w:p>
    <w:p w14:paraId="3D458539" w14:textId="77777777" w:rsidR="00B2356C" w:rsidRPr="00FE1B87" w:rsidRDefault="00B2356C" w:rsidP="009C75B7">
      <w:pPr>
        <w:numPr>
          <w:ilvl w:val="0"/>
          <w:numId w:val="30"/>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 xml:space="preserve">Koszty ogólne od ( Rb + S )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Ko</w:t>
      </w:r>
      <w:r w:rsidRPr="00FE1B87">
        <w:rPr>
          <w:rFonts w:asciiTheme="minorHAnsi" w:hAnsiTheme="minorHAnsi" w:cstheme="minorHAnsi"/>
          <w:b/>
          <w:bCs/>
          <w:spacing w:val="-4"/>
          <w:sz w:val="20"/>
          <w:lang w:eastAsia="pl-PL"/>
        </w:rPr>
        <w:tab/>
        <w:t>- ……………….%,</w:t>
      </w:r>
    </w:p>
    <w:p w14:paraId="2F14BD44" w14:textId="77777777" w:rsidR="00B2356C" w:rsidRPr="00FE1B87" w:rsidRDefault="00B2356C" w:rsidP="009C75B7">
      <w:pPr>
        <w:numPr>
          <w:ilvl w:val="0"/>
          <w:numId w:val="30"/>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Zysk od ( Rb + S + Ko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Z</w:t>
      </w:r>
      <w:r w:rsidRPr="00FE1B87">
        <w:rPr>
          <w:rFonts w:asciiTheme="minorHAnsi" w:hAnsiTheme="minorHAnsi" w:cstheme="minorHAnsi"/>
          <w:b/>
          <w:bCs/>
          <w:spacing w:val="-4"/>
          <w:sz w:val="20"/>
          <w:lang w:eastAsia="pl-PL"/>
        </w:rPr>
        <w:tab/>
        <w:t>- ……………….%,</w:t>
      </w:r>
    </w:p>
    <w:p w14:paraId="6CD935E2" w14:textId="511997A8" w:rsidR="001937AF" w:rsidRPr="007923F5" w:rsidRDefault="00B2356C" w:rsidP="001937AF">
      <w:pPr>
        <w:numPr>
          <w:ilvl w:val="0"/>
          <w:numId w:val="30"/>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Koszty zakupu od ( M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w:t>
      </w:r>
      <w:proofErr w:type="spellStart"/>
      <w:r w:rsidRPr="00FE1B87">
        <w:rPr>
          <w:rFonts w:asciiTheme="minorHAnsi" w:hAnsiTheme="minorHAnsi" w:cstheme="minorHAnsi"/>
          <w:b/>
          <w:bCs/>
          <w:spacing w:val="-4"/>
          <w:sz w:val="20"/>
          <w:lang w:eastAsia="pl-PL"/>
        </w:rPr>
        <w:t>Kz</w:t>
      </w:r>
      <w:proofErr w:type="spellEnd"/>
      <w:r w:rsidRPr="00FE1B87">
        <w:rPr>
          <w:rFonts w:asciiTheme="minorHAnsi" w:hAnsiTheme="minorHAnsi" w:cstheme="minorHAnsi"/>
          <w:b/>
          <w:bCs/>
          <w:spacing w:val="-4"/>
          <w:sz w:val="20"/>
          <w:lang w:eastAsia="pl-PL"/>
        </w:rPr>
        <w:tab/>
        <w:t>- ……………….%.</w:t>
      </w:r>
    </w:p>
    <w:p w14:paraId="7D4EB1AB" w14:textId="77777777" w:rsidR="0039799F" w:rsidRPr="007923F5" w:rsidRDefault="0039799F" w:rsidP="009C75B7">
      <w:pPr>
        <w:pStyle w:val="Nagwek2"/>
        <w:widowControl w:val="0"/>
        <w:numPr>
          <w:ilvl w:val="5"/>
          <w:numId w:val="26"/>
        </w:numPr>
        <w:spacing w:before="120" w:after="120" w:line="240" w:lineRule="exact"/>
        <w:ind w:left="426" w:hanging="426"/>
        <w:rPr>
          <w:rFonts w:asciiTheme="minorHAnsi" w:hAnsiTheme="minorHAnsi" w:cstheme="minorHAnsi"/>
          <w:color w:val="auto"/>
          <w:sz w:val="20"/>
        </w:rPr>
      </w:pPr>
      <w:r w:rsidRPr="007923F5">
        <w:rPr>
          <w:rFonts w:asciiTheme="minorHAnsi" w:hAnsiTheme="minorHAnsi" w:cstheme="minorHAnsi"/>
          <w:color w:val="auto"/>
          <w:sz w:val="20"/>
        </w:rPr>
        <w:lastRenderedPageBreak/>
        <w:t>OŚWIADCZENIA I INFORMACJE:</w:t>
      </w:r>
    </w:p>
    <w:p w14:paraId="4F02E23C" w14:textId="77777777" w:rsidR="0039799F" w:rsidRPr="009C2468"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3EA26B9C" w:rsidR="0039799F" w:rsidRPr="009637A6" w:rsidRDefault="0039799F" w:rsidP="009C75B7">
      <w:pPr>
        <w:pStyle w:val="Akapitzlist"/>
        <w:numPr>
          <w:ilvl w:val="0"/>
          <w:numId w:val="32"/>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9637A6">
        <w:rPr>
          <w:rFonts w:asciiTheme="minorHAnsi" w:hAnsiTheme="minorHAnsi" w:cstheme="minorHAnsi"/>
          <w:b/>
          <w:szCs w:val="22"/>
        </w:rPr>
        <w:t>zamierzamy/nie zamierzamy</w:t>
      </w:r>
      <w:r w:rsidRPr="009637A6">
        <w:rPr>
          <w:rStyle w:val="Odwoanieprzypisudolnego"/>
          <w:rFonts w:asciiTheme="minorHAnsi" w:hAnsiTheme="minorHAnsi" w:cstheme="minorHAnsi"/>
          <w:szCs w:val="22"/>
        </w:rPr>
        <w:footnoteReference w:id="4"/>
      </w:r>
      <w:r w:rsidRPr="009637A6">
        <w:rPr>
          <w:rFonts w:asciiTheme="minorHAnsi" w:hAnsiTheme="minorHAnsi" w:cstheme="minorHAnsi"/>
          <w:sz w:val="20"/>
        </w:rPr>
        <w:t xml:space="preserve">  </w:t>
      </w:r>
      <w:r w:rsidRPr="009637A6">
        <w:rPr>
          <w:rFonts w:asciiTheme="minorHAnsi" w:hAnsiTheme="minorHAnsi" w:cstheme="minorHAnsi"/>
          <w:b/>
          <w:sz w:val="20"/>
        </w:rPr>
        <w:t>polegać na potencjale następującego podmiotu udostępniającego zasoby</w:t>
      </w:r>
      <w:r w:rsidRPr="009637A6">
        <w:rPr>
          <w:rFonts w:asciiTheme="minorHAnsi" w:hAnsiTheme="minorHAnsi" w:cstheme="minorHAnsi"/>
          <w:sz w:val="20"/>
        </w:rPr>
        <w:t>, tj. ……………………………. Zobowiązanie podmiotu do udostępnienia zasobów przekazujemy w załączeniu.</w:t>
      </w:r>
      <w:r w:rsidR="00CA2635" w:rsidRPr="009637A6">
        <w:rPr>
          <w:rFonts w:asciiTheme="minorHAnsi" w:hAnsiTheme="minorHAnsi" w:cstheme="minorHAnsi"/>
          <w:sz w:val="20"/>
          <w:lang w:eastAsia="pl-PL"/>
        </w:rPr>
        <w:t xml:space="preserve"> Na potwierdzenie składamy  oświadczenie – zgodnie z </w:t>
      </w:r>
      <w:r w:rsidR="00CA2635" w:rsidRPr="009637A6">
        <w:rPr>
          <w:rFonts w:asciiTheme="minorHAnsi" w:hAnsiTheme="minorHAnsi" w:cstheme="minorHAnsi"/>
          <w:b/>
          <w:sz w:val="20"/>
          <w:lang w:eastAsia="pl-PL"/>
        </w:rPr>
        <w:t>Załącznikiem nr 10 do SWZ</w:t>
      </w:r>
      <w:r w:rsidRPr="009637A6">
        <w:rPr>
          <w:rFonts w:asciiTheme="minorHAnsi" w:hAnsiTheme="minorHAnsi" w:cstheme="minorHAnsi"/>
          <w:sz w:val="20"/>
        </w:rPr>
        <w:t xml:space="preserve"> </w:t>
      </w:r>
    </w:p>
    <w:p w14:paraId="4BD6F774" w14:textId="58B23BDE" w:rsidR="00314F7F" w:rsidRPr="009637A6" w:rsidRDefault="00375B8E" w:rsidP="009C75B7">
      <w:pPr>
        <w:pStyle w:val="Akapitzlist"/>
        <w:numPr>
          <w:ilvl w:val="0"/>
          <w:numId w:val="32"/>
        </w:numPr>
        <w:spacing w:before="120" w:after="60" w:line="240" w:lineRule="auto"/>
        <w:ind w:left="426" w:hanging="426"/>
        <w:contextualSpacing w:val="0"/>
        <w:rPr>
          <w:rFonts w:asciiTheme="minorHAnsi" w:hAnsiTheme="minorHAnsi" w:cstheme="minorHAnsi"/>
          <w:b/>
          <w:sz w:val="20"/>
        </w:rPr>
      </w:pPr>
      <w:r w:rsidRPr="009637A6">
        <w:rPr>
          <w:rFonts w:asciiTheme="minorHAnsi" w:hAnsiTheme="minorHAnsi" w:cstheme="minorHAnsi"/>
          <w:b/>
          <w:sz w:val="20"/>
        </w:rPr>
        <w:t>Oświadczamy, iż n</w:t>
      </w:r>
      <w:r w:rsidR="00D408A4" w:rsidRPr="009637A6">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9637A6" w:rsidRDefault="00375B8E" w:rsidP="00314F7F">
      <w:pPr>
        <w:spacing w:before="40" w:line="240" w:lineRule="auto"/>
        <w:ind w:left="425"/>
        <w:rPr>
          <w:rFonts w:asciiTheme="minorHAnsi" w:hAnsiTheme="minorHAnsi" w:cstheme="minorHAnsi"/>
          <w:b/>
          <w:sz w:val="20"/>
          <w:u w:val="single"/>
          <w:lang w:eastAsia="pl-PL"/>
        </w:rPr>
      </w:pPr>
      <w:r w:rsidRPr="009637A6">
        <w:rPr>
          <w:rFonts w:asciiTheme="minorHAnsi" w:hAnsiTheme="minorHAnsi" w:cstheme="minorHAnsi"/>
          <w:b/>
          <w:sz w:val="20"/>
        </w:rPr>
        <w:t xml:space="preserve">Ponadto,  </w:t>
      </w:r>
      <w:r w:rsidR="00D408A4" w:rsidRPr="009637A6">
        <w:rPr>
          <w:rFonts w:asciiTheme="minorHAnsi" w:hAnsiTheme="minorHAnsi" w:cstheme="minorHAnsi"/>
          <w:b/>
          <w:sz w:val="20"/>
        </w:rPr>
        <w:t xml:space="preserve">Oświadczenie/a o braku podstaw do wykluczenia na postawie </w:t>
      </w:r>
      <w:r w:rsidR="00D408A4" w:rsidRPr="009637A6">
        <w:rPr>
          <w:rFonts w:asciiTheme="minorHAnsi" w:hAnsiTheme="minorHAnsi" w:cstheme="minorHAnsi"/>
          <w:b/>
          <w:sz w:val="20"/>
          <w:lang w:eastAsia="pl-PL"/>
        </w:rPr>
        <w:t xml:space="preserve">przesłanek określonych w pkt. 1.1. </w:t>
      </w:r>
      <w:proofErr w:type="spellStart"/>
      <w:r w:rsidR="00D408A4" w:rsidRPr="009637A6">
        <w:rPr>
          <w:rFonts w:asciiTheme="minorHAnsi" w:hAnsiTheme="minorHAnsi" w:cstheme="minorHAnsi"/>
          <w:b/>
          <w:sz w:val="20"/>
          <w:lang w:eastAsia="pl-PL"/>
        </w:rPr>
        <w:t>ppkt</w:t>
      </w:r>
      <w:proofErr w:type="spellEnd"/>
      <w:r w:rsidR="00D408A4" w:rsidRPr="009637A6">
        <w:rPr>
          <w:rFonts w:asciiTheme="minorHAnsi" w:hAnsiTheme="minorHAnsi" w:cstheme="minorHAnsi"/>
          <w:b/>
          <w:sz w:val="20"/>
          <w:lang w:eastAsia="pl-PL"/>
        </w:rPr>
        <w:t xml:space="preserve"> 1)-4) Załącznika nr 2 do SWZ (zgodnie z pkt. 9.4.3.1-9.4.3.4 Procedury Zakupów PGE Dystrybucja S.A.) </w:t>
      </w:r>
      <w:r w:rsidR="00D408A4" w:rsidRPr="009637A6">
        <w:rPr>
          <w:rFonts w:asciiTheme="minorHAnsi" w:hAnsiTheme="minorHAnsi" w:cstheme="minorHAnsi"/>
          <w:b/>
          <w:sz w:val="20"/>
          <w:u w:val="single"/>
          <w:lang w:eastAsia="pl-PL"/>
        </w:rPr>
        <w:t>składamy w odrębnym oświadczeniu</w:t>
      </w:r>
      <w:r w:rsidR="00D573FA" w:rsidRPr="009637A6">
        <w:rPr>
          <w:u w:val="single"/>
        </w:rPr>
        <w:t xml:space="preserve"> </w:t>
      </w:r>
      <w:r w:rsidR="00D573FA" w:rsidRPr="009637A6">
        <w:rPr>
          <w:rFonts w:asciiTheme="minorHAnsi" w:hAnsiTheme="minorHAnsi" w:cstheme="minorHAnsi"/>
          <w:b/>
          <w:sz w:val="20"/>
          <w:u w:val="single"/>
          <w:lang w:eastAsia="pl-PL"/>
        </w:rPr>
        <w:t>zgodnie ze wzorem stanowiącym Załącznik nr 4 do SWZ, które przekazujemy w załączeniu.</w:t>
      </w:r>
    </w:p>
    <w:p w14:paraId="3035C21B" w14:textId="77777777" w:rsidR="0039799F" w:rsidRDefault="0039799F" w:rsidP="00C203FF">
      <w:pPr>
        <w:pStyle w:val="Akapitzlist"/>
        <w:numPr>
          <w:ilvl w:val="0"/>
          <w:numId w:val="32"/>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61EC40B" w14:textId="209D3908" w:rsidR="001211C8" w:rsidRPr="008215C7" w:rsidRDefault="001211C8" w:rsidP="00C203FF">
      <w:pPr>
        <w:pStyle w:val="Akapitzlist"/>
        <w:numPr>
          <w:ilvl w:val="0"/>
          <w:numId w:val="32"/>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4221" w14:textId="08E6B3DF" w:rsidR="0039799F" w:rsidRPr="00050548" w:rsidRDefault="0039799F" w:rsidP="00F4715D">
      <w:pPr>
        <w:pStyle w:val="Akapitzlist"/>
        <w:numPr>
          <w:ilvl w:val="0"/>
          <w:numId w:val="32"/>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3649A7EF" w14:textId="77777777" w:rsidR="0039799F" w:rsidRPr="00050548" w:rsidRDefault="0039799F" w:rsidP="00F4715D">
      <w:pPr>
        <w:pStyle w:val="Akapitzlist"/>
        <w:numPr>
          <w:ilvl w:val="0"/>
          <w:numId w:val="32"/>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565B6FD3" w14:textId="77777777" w:rsidR="00041684" w:rsidRPr="009637A6" w:rsidRDefault="00041684" w:rsidP="00F4715D">
      <w:pPr>
        <w:pStyle w:val="Akapitzlist"/>
        <w:numPr>
          <w:ilvl w:val="0"/>
          <w:numId w:val="32"/>
        </w:numPr>
        <w:spacing w:before="120" w:after="60" w:line="240" w:lineRule="auto"/>
        <w:ind w:left="426" w:hanging="426"/>
        <w:contextualSpacing w:val="0"/>
        <w:rPr>
          <w:rFonts w:asciiTheme="minorHAnsi" w:hAnsiTheme="minorHAnsi" w:cstheme="minorHAnsi"/>
          <w:strike/>
          <w:sz w:val="20"/>
          <w:lang w:eastAsia="pl-PL"/>
        </w:rPr>
      </w:pPr>
      <w:r w:rsidRPr="009637A6">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9637A6">
        <w:rPr>
          <w:rFonts w:asciiTheme="minorHAnsi" w:hAnsiTheme="minorHAnsi" w:cstheme="minorHAnsi"/>
          <w:iCs/>
          <w:sz w:val="20"/>
          <w:lang w:eastAsia="pl-PL"/>
        </w:rPr>
        <w:t xml:space="preserve"> w/w dokumenty dostępne na stronie: </w:t>
      </w:r>
      <w:hyperlink r:id="rId12" w:history="1">
        <w:r w:rsidRPr="009637A6">
          <w:rPr>
            <w:rStyle w:val="Hipercze"/>
            <w:rFonts w:asciiTheme="minorHAnsi" w:eastAsiaTheme="majorEastAsia" w:hAnsiTheme="minorHAnsi" w:cstheme="minorHAnsi"/>
            <w:iCs/>
            <w:color w:val="auto"/>
            <w:sz w:val="20"/>
            <w:lang w:eastAsia="pl-PL"/>
          </w:rPr>
          <w:t>https://pgedystrybucja.pl/przetargi</w:t>
        </w:r>
      </w:hyperlink>
      <w:r w:rsidRPr="009637A6">
        <w:rPr>
          <w:rFonts w:asciiTheme="minorHAnsi" w:hAnsiTheme="minorHAnsi" w:cstheme="minorHAnsi"/>
          <w:iCs/>
          <w:sz w:val="20"/>
          <w:lang w:eastAsia="pl-PL"/>
        </w:rPr>
        <w:t xml:space="preserve"> oraz:</w:t>
      </w:r>
    </w:p>
    <w:p w14:paraId="0CDDCAD2" w14:textId="77777777" w:rsidR="00041684" w:rsidRPr="009637A6" w:rsidRDefault="00041684" w:rsidP="009C75B7">
      <w:pPr>
        <w:pStyle w:val="Akapitzlist"/>
        <w:numPr>
          <w:ilvl w:val="0"/>
          <w:numId w:val="36"/>
        </w:numPr>
        <w:spacing w:before="120" w:after="60" w:line="240" w:lineRule="auto"/>
        <w:rPr>
          <w:rFonts w:asciiTheme="minorHAnsi" w:hAnsiTheme="minorHAnsi" w:cstheme="minorHAnsi"/>
          <w:iCs/>
          <w:sz w:val="20"/>
          <w:lang w:eastAsia="pl-PL"/>
        </w:rPr>
      </w:pPr>
      <w:r w:rsidRPr="009637A6">
        <w:rPr>
          <w:rFonts w:asciiTheme="minorHAnsi" w:hAnsiTheme="minorHAnsi" w:cstheme="minorHAnsi"/>
          <w:iCs/>
          <w:sz w:val="20"/>
          <w:lang w:eastAsia="pl-PL"/>
        </w:rPr>
        <w:t>Instrukcje organizacji bezpiecznej pracy w sieci dystrybucyjnej;</w:t>
      </w:r>
    </w:p>
    <w:p w14:paraId="33BA939C" w14:textId="77777777" w:rsidR="00041684" w:rsidRPr="009637A6" w:rsidRDefault="00041684" w:rsidP="009C75B7">
      <w:pPr>
        <w:pStyle w:val="Akapitzlist"/>
        <w:numPr>
          <w:ilvl w:val="0"/>
          <w:numId w:val="36"/>
        </w:numPr>
        <w:spacing w:before="120" w:after="60" w:line="240" w:lineRule="auto"/>
        <w:rPr>
          <w:rFonts w:asciiTheme="minorHAnsi" w:hAnsiTheme="minorHAnsi" w:cstheme="minorHAnsi"/>
          <w:iCs/>
          <w:sz w:val="20"/>
          <w:lang w:eastAsia="pl-PL"/>
        </w:rPr>
      </w:pPr>
      <w:r w:rsidRPr="009637A6">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9637A6" w:rsidRDefault="00041684" w:rsidP="00041684">
      <w:pPr>
        <w:spacing w:before="120" w:after="60"/>
        <w:ind w:left="426"/>
        <w:rPr>
          <w:rFonts w:asciiTheme="minorHAnsi" w:hAnsiTheme="minorHAnsi" w:cstheme="minorHAnsi"/>
          <w:iCs/>
          <w:sz w:val="20"/>
          <w:lang w:eastAsia="pl-PL"/>
        </w:rPr>
      </w:pPr>
      <w:r w:rsidRPr="009637A6">
        <w:rPr>
          <w:rFonts w:asciiTheme="minorHAnsi" w:hAnsiTheme="minorHAnsi" w:cstheme="minorHAnsi"/>
          <w:iCs/>
          <w:sz w:val="20"/>
          <w:lang w:eastAsia="pl-PL"/>
        </w:rPr>
        <w:t xml:space="preserve">       w/w dokumenty dostępne na stronie: </w:t>
      </w:r>
      <w:hyperlink r:id="rId13" w:history="1">
        <w:r w:rsidRPr="009637A6">
          <w:rPr>
            <w:rStyle w:val="Hipercze"/>
            <w:rFonts w:asciiTheme="minorHAnsi" w:eastAsiaTheme="majorEastAsia" w:hAnsiTheme="minorHAnsi" w:cstheme="minorHAnsi"/>
            <w:iCs/>
            <w:color w:val="auto"/>
            <w:sz w:val="20"/>
            <w:lang w:eastAsia="pl-PL"/>
          </w:rPr>
          <w:t>https://pgedystrybucja.pl/strefa-klienta/przydatne-dokumenty</w:t>
        </w:r>
      </w:hyperlink>
    </w:p>
    <w:p w14:paraId="5AE77A49" w14:textId="58D93626" w:rsidR="00DF7626" w:rsidRPr="00A70ADB" w:rsidRDefault="00041684" w:rsidP="00EC632D">
      <w:pPr>
        <w:spacing w:line="240" w:lineRule="auto"/>
        <w:ind w:left="426"/>
        <w:rPr>
          <w:rFonts w:asciiTheme="minorHAnsi" w:hAnsiTheme="minorHAnsi" w:cstheme="minorHAnsi"/>
          <w:b/>
          <w:bCs/>
          <w:iCs/>
          <w:sz w:val="20"/>
        </w:rPr>
      </w:pPr>
      <w:r w:rsidRPr="009637A6">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A3B59F4" w14:textId="77777777" w:rsidR="0039799F" w:rsidRDefault="0039799F" w:rsidP="003C6F65">
      <w:pPr>
        <w:pStyle w:val="Akapitzlist"/>
        <w:numPr>
          <w:ilvl w:val="0"/>
          <w:numId w:val="32"/>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61F6B7D6" w14:textId="07BBB5C4" w:rsidR="0039799F" w:rsidRPr="003B0FB4" w:rsidRDefault="0039799F" w:rsidP="003C6F65">
      <w:pPr>
        <w:pStyle w:val="Akapitzlist"/>
        <w:numPr>
          <w:ilvl w:val="0"/>
          <w:numId w:val="32"/>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0F7708C" w14:textId="6643ABD4" w:rsidR="0039799F" w:rsidRPr="009C2468" w:rsidRDefault="00E97A71"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2A2292D4" w14:textId="41C5ABB3" w:rsidR="001937AF" w:rsidRPr="009C2468" w:rsidRDefault="00E97A71" w:rsidP="00A70ADB">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p w14:paraId="4B901C52" w14:textId="77777777" w:rsidR="0039799F" w:rsidRPr="009C2468" w:rsidRDefault="0039799F" w:rsidP="0039799F">
      <w:pPr>
        <w:spacing w:line="240" w:lineRule="exact"/>
        <w:ind w:left="709" w:right="-284"/>
        <w:jc w:val="center"/>
        <w:rPr>
          <w:rFonts w:asciiTheme="minorHAnsi" w:hAnsiTheme="minorHAnsi" w:cstheme="minorHAnsi"/>
          <w:sz w:val="20"/>
        </w:rPr>
      </w:pPr>
    </w:p>
    <w:tbl>
      <w:tblPr>
        <w:tblW w:w="10238" w:type="dxa"/>
        <w:jc w:val="center"/>
        <w:tblCellMar>
          <w:left w:w="0" w:type="dxa"/>
          <w:right w:w="0" w:type="dxa"/>
        </w:tblCellMar>
        <w:tblLook w:val="04A0" w:firstRow="1" w:lastRow="0" w:firstColumn="1" w:lastColumn="0" w:noHBand="0" w:noVBand="1"/>
      </w:tblPr>
      <w:tblGrid>
        <w:gridCol w:w="480"/>
        <w:gridCol w:w="3196"/>
        <w:gridCol w:w="1765"/>
        <w:gridCol w:w="4797"/>
      </w:tblGrid>
      <w:tr w:rsidR="0003243F" w:rsidRPr="005772E1" w14:paraId="6CB283F5" w14:textId="77777777" w:rsidTr="00505530">
        <w:trPr>
          <w:jc w:val="center"/>
        </w:trPr>
        <w:tc>
          <w:tcPr>
            <w:tcW w:w="480"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8FE628B" w14:textId="77777777" w:rsidR="0003243F" w:rsidRPr="005772E1" w:rsidRDefault="0003243F" w:rsidP="00505530">
            <w:pPr>
              <w:spacing w:line="240" w:lineRule="exact"/>
              <w:ind w:right="-284"/>
              <w:rPr>
                <w:rFonts w:ascii="Calibri" w:eastAsia="Calibri" w:hAnsi="Calibri" w:cs="Calibri"/>
              </w:rPr>
            </w:pPr>
            <w:r w:rsidRPr="005772E1">
              <w:rPr>
                <w:rFonts w:ascii="Calibri" w:eastAsia="Calibri" w:hAnsi="Calibri" w:cs="Calibri"/>
              </w:rPr>
              <w:t>Lp.</w:t>
            </w:r>
          </w:p>
        </w:tc>
        <w:tc>
          <w:tcPr>
            <w:tcW w:w="319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721726EA" w14:textId="77777777" w:rsidR="0003243F" w:rsidRPr="005772E1" w:rsidRDefault="0003243F" w:rsidP="00505530">
            <w:pPr>
              <w:spacing w:line="240" w:lineRule="exact"/>
              <w:ind w:right="-284"/>
              <w:jc w:val="center"/>
              <w:rPr>
                <w:rFonts w:ascii="Calibri" w:eastAsia="Calibri" w:hAnsi="Calibri" w:cs="Calibri"/>
              </w:rPr>
            </w:pPr>
            <w:r w:rsidRPr="005772E1">
              <w:rPr>
                <w:rFonts w:ascii="Calibri" w:eastAsia="Calibri" w:hAnsi="Calibri" w:cs="Calibri"/>
              </w:rPr>
              <w:t>Nazwa i adres podwykonawcy, adres</w:t>
            </w:r>
          </w:p>
          <w:p w14:paraId="7D3CD697" w14:textId="77777777" w:rsidR="0003243F" w:rsidRPr="005772E1" w:rsidRDefault="0003243F" w:rsidP="00505530">
            <w:pPr>
              <w:spacing w:line="240" w:lineRule="exact"/>
              <w:ind w:right="-284"/>
              <w:jc w:val="center"/>
              <w:rPr>
                <w:rFonts w:ascii="Calibri" w:eastAsia="Calibri" w:hAnsi="Calibri" w:cs="Calibri"/>
              </w:rPr>
            </w:pPr>
            <w:r w:rsidRPr="005772E1">
              <w:rPr>
                <w:rFonts w:ascii="Calibri" w:eastAsia="Calibri" w:hAnsi="Calibri" w:cs="Calibri"/>
              </w:rPr>
              <w:t>e-mail, numer telefonu</w:t>
            </w:r>
          </w:p>
        </w:tc>
        <w:tc>
          <w:tcPr>
            <w:tcW w:w="1765"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22015B2A" w14:textId="77777777" w:rsidR="0003243F" w:rsidRPr="005772E1" w:rsidRDefault="0003243F" w:rsidP="00505530">
            <w:pPr>
              <w:spacing w:line="240" w:lineRule="exact"/>
              <w:ind w:right="-284"/>
              <w:jc w:val="center"/>
              <w:rPr>
                <w:rFonts w:ascii="Calibri" w:eastAsia="Calibri" w:hAnsi="Calibri" w:cs="Calibri"/>
              </w:rPr>
            </w:pPr>
          </w:p>
          <w:p w14:paraId="29131AEC" w14:textId="77777777" w:rsidR="0003243F" w:rsidRPr="005772E1" w:rsidRDefault="0003243F" w:rsidP="00505530">
            <w:pPr>
              <w:spacing w:line="240" w:lineRule="exact"/>
              <w:ind w:right="-284"/>
              <w:jc w:val="center"/>
              <w:rPr>
                <w:rFonts w:ascii="Calibri" w:eastAsia="Calibri" w:hAnsi="Calibri" w:cs="Calibri"/>
              </w:rPr>
            </w:pPr>
            <w:r w:rsidRPr="005772E1">
              <w:rPr>
                <w:rFonts w:ascii="Calibri" w:eastAsia="Calibri" w:hAnsi="Calibri" w:cs="Calibri"/>
              </w:rPr>
              <w:t>NIP</w:t>
            </w:r>
          </w:p>
        </w:tc>
        <w:tc>
          <w:tcPr>
            <w:tcW w:w="4797"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5CFCA035" w14:textId="77777777" w:rsidR="0003243F" w:rsidRPr="005772E1" w:rsidRDefault="0003243F" w:rsidP="00505530">
            <w:pPr>
              <w:spacing w:line="240" w:lineRule="exact"/>
              <w:ind w:right="-284"/>
              <w:jc w:val="center"/>
              <w:rPr>
                <w:rFonts w:ascii="Calibri" w:eastAsia="Calibri" w:hAnsi="Calibri" w:cs="Calibri"/>
              </w:rPr>
            </w:pPr>
            <w:r w:rsidRPr="005772E1">
              <w:rPr>
                <w:rFonts w:ascii="Calibri" w:eastAsia="Calibri" w:hAnsi="Calibri" w:cs="Calibri"/>
              </w:rPr>
              <w:t>Zakres zamówienia, który</w:t>
            </w:r>
          </w:p>
          <w:p w14:paraId="629AEE3D" w14:textId="77777777" w:rsidR="0003243F" w:rsidRPr="005772E1" w:rsidRDefault="0003243F" w:rsidP="00505530">
            <w:pPr>
              <w:spacing w:line="240" w:lineRule="exact"/>
              <w:ind w:right="-284"/>
              <w:jc w:val="center"/>
              <w:rPr>
                <w:rFonts w:ascii="Calibri" w:eastAsia="Calibri" w:hAnsi="Calibri" w:cs="Calibri"/>
              </w:rPr>
            </w:pPr>
            <w:r w:rsidRPr="005772E1">
              <w:rPr>
                <w:rFonts w:ascii="Calibri" w:eastAsia="Calibri" w:hAnsi="Calibri" w:cs="Calibri"/>
              </w:rPr>
              <w:t>zostanie powierzony podwykonawcy</w:t>
            </w:r>
          </w:p>
        </w:tc>
      </w:tr>
      <w:tr w:rsidR="0003243F" w:rsidRPr="005772E1" w14:paraId="24235448" w14:textId="77777777" w:rsidTr="00505530">
        <w:trPr>
          <w:jc w:val="center"/>
        </w:trPr>
        <w:tc>
          <w:tcPr>
            <w:tcW w:w="4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77D3A21" w14:textId="77777777" w:rsidR="0003243F" w:rsidRPr="005772E1" w:rsidRDefault="0003243F" w:rsidP="00505530">
            <w:pPr>
              <w:spacing w:line="240" w:lineRule="exact"/>
              <w:ind w:right="-284"/>
              <w:jc w:val="center"/>
              <w:rPr>
                <w:rFonts w:ascii="Calibri" w:eastAsia="Calibri" w:hAnsi="Calibri" w:cs="Calibri"/>
              </w:rPr>
            </w:pPr>
          </w:p>
        </w:tc>
        <w:tc>
          <w:tcPr>
            <w:tcW w:w="3196" w:type="dxa"/>
            <w:tcBorders>
              <w:top w:val="nil"/>
              <w:left w:val="nil"/>
              <w:bottom w:val="single" w:sz="8" w:space="0" w:color="auto"/>
              <w:right w:val="single" w:sz="8" w:space="0" w:color="auto"/>
            </w:tcBorders>
            <w:tcMar>
              <w:top w:w="0" w:type="dxa"/>
              <w:left w:w="108" w:type="dxa"/>
              <w:bottom w:w="0" w:type="dxa"/>
              <w:right w:w="108" w:type="dxa"/>
            </w:tcMar>
          </w:tcPr>
          <w:p w14:paraId="3A2BBBA9" w14:textId="77777777" w:rsidR="0003243F" w:rsidRPr="005772E1" w:rsidRDefault="0003243F" w:rsidP="00505530">
            <w:pPr>
              <w:spacing w:line="240" w:lineRule="exact"/>
              <w:ind w:right="-284"/>
              <w:jc w:val="center"/>
              <w:rPr>
                <w:rFonts w:ascii="Calibri" w:eastAsia="Calibri" w:hAnsi="Calibri" w:cs="Calibri"/>
              </w:rPr>
            </w:pPr>
          </w:p>
        </w:tc>
        <w:tc>
          <w:tcPr>
            <w:tcW w:w="1765" w:type="dxa"/>
            <w:tcBorders>
              <w:top w:val="nil"/>
              <w:left w:val="nil"/>
              <w:bottom w:val="single" w:sz="8" w:space="0" w:color="auto"/>
              <w:right w:val="single" w:sz="8" w:space="0" w:color="auto"/>
            </w:tcBorders>
            <w:tcMar>
              <w:top w:w="0" w:type="dxa"/>
              <w:left w:w="108" w:type="dxa"/>
              <w:bottom w:w="0" w:type="dxa"/>
              <w:right w:w="108" w:type="dxa"/>
            </w:tcMar>
          </w:tcPr>
          <w:p w14:paraId="3ACB1AA9" w14:textId="77777777" w:rsidR="0003243F" w:rsidRPr="005772E1" w:rsidRDefault="0003243F" w:rsidP="00505530">
            <w:pPr>
              <w:spacing w:line="240" w:lineRule="exact"/>
              <w:ind w:right="-284"/>
              <w:jc w:val="center"/>
              <w:rPr>
                <w:rFonts w:ascii="Calibri" w:eastAsia="Calibri" w:hAnsi="Calibri" w:cs="Calibri"/>
              </w:rPr>
            </w:pPr>
          </w:p>
        </w:tc>
        <w:tc>
          <w:tcPr>
            <w:tcW w:w="4797" w:type="dxa"/>
            <w:tcBorders>
              <w:top w:val="nil"/>
              <w:left w:val="nil"/>
              <w:bottom w:val="single" w:sz="8" w:space="0" w:color="auto"/>
              <w:right w:val="single" w:sz="8" w:space="0" w:color="auto"/>
            </w:tcBorders>
            <w:tcMar>
              <w:top w:w="0" w:type="dxa"/>
              <w:left w:w="108" w:type="dxa"/>
              <w:bottom w:w="0" w:type="dxa"/>
              <w:right w:w="108" w:type="dxa"/>
            </w:tcMar>
          </w:tcPr>
          <w:p w14:paraId="1CCA9E30" w14:textId="77777777" w:rsidR="0003243F" w:rsidRPr="005772E1" w:rsidRDefault="0003243F" w:rsidP="00505530">
            <w:pPr>
              <w:spacing w:line="240" w:lineRule="exact"/>
              <w:ind w:right="-284"/>
              <w:jc w:val="center"/>
              <w:rPr>
                <w:rFonts w:ascii="Calibri" w:eastAsia="Calibri" w:hAnsi="Calibri" w:cs="Calibri"/>
              </w:rPr>
            </w:pPr>
          </w:p>
        </w:tc>
      </w:tr>
      <w:tr w:rsidR="0003243F" w:rsidRPr="005772E1" w14:paraId="4893A6E0" w14:textId="77777777" w:rsidTr="00505530">
        <w:trPr>
          <w:jc w:val="center"/>
        </w:trPr>
        <w:tc>
          <w:tcPr>
            <w:tcW w:w="4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A651483" w14:textId="77777777" w:rsidR="0003243F" w:rsidRPr="005772E1" w:rsidRDefault="0003243F" w:rsidP="00505530">
            <w:pPr>
              <w:spacing w:line="240" w:lineRule="exact"/>
              <w:ind w:right="-284"/>
              <w:jc w:val="center"/>
              <w:rPr>
                <w:rFonts w:ascii="Calibri" w:eastAsia="Calibri" w:hAnsi="Calibri" w:cs="Calibri"/>
              </w:rPr>
            </w:pPr>
          </w:p>
        </w:tc>
        <w:tc>
          <w:tcPr>
            <w:tcW w:w="3196" w:type="dxa"/>
            <w:tcBorders>
              <w:top w:val="nil"/>
              <w:left w:val="nil"/>
              <w:bottom w:val="single" w:sz="8" w:space="0" w:color="auto"/>
              <w:right w:val="single" w:sz="8" w:space="0" w:color="auto"/>
            </w:tcBorders>
            <w:tcMar>
              <w:top w:w="0" w:type="dxa"/>
              <w:left w:w="108" w:type="dxa"/>
              <w:bottom w:w="0" w:type="dxa"/>
              <w:right w:w="108" w:type="dxa"/>
            </w:tcMar>
          </w:tcPr>
          <w:p w14:paraId="12D0D4F0" w14:textId="77777777" w:rsidR="0003243F" w:rsidRPr="005772E1" w:rsidRDefault="0003243F" w:rsidP="00505530">
            <w:pPr>
              <w:spacing w:line="240" w:lineRule="exact"/>
              <w:ind w:right="-284"/>
              <w:jc w:val="center"/>
              <w:rPr>
                <w:rFonts w:ascii="Calibri" w:eastAsia="Calibri" w:hAnsi="Calibri" w:cs="Calibri"/>
              </w:rPr>
            </w:pPr>
          </w:p>
        </w:tc>
        <w:tc>
          <w:tcPr>
            <w:tcW w:w="1765" w:type="dxa"/>
            <w:tcBorders>
              <w:top w:val="nil"/>
              <w:left w:val="nil"/>
              <w:bottom w:val="single" w:sz="8" w:space="0" w:color="auto"/>
              <w:right w:val="single" w:sz="8" w:space="0" w:color="auto"/>
            </w:tcBorders>
            <w:tcMar>
              <w:top w:w="0" w:type="dxa"/>
              <w:left w:w="108" w:type="dxa"/>
              <w:bottom w:w="0" w:type="dxa"/>
              <w:right w:w="108" w:type="dxa"/>
            </w:tcMar>
          </w:tcPr>
          <w:p w14:paraId="7085ABAA" w14:textId="77777777" w:rsidR="0003243F" w:rsidRPr="005772E1" w:rsidRDefault="0003243F" w:rsidP="00505530">
            <w:pPr>
              <w:spacing w:line="240" w:lineRule="exact"/>
              <w:ind w:right="-284"/>
              <w:jc w:val="center"/>
              <w:rPr>
                <w:rFonts w:ascii="Calibri" w:eastAsia="Calibri" w:hAnsi="Calibri" w:cs="Calibri"/>
              </w:rPr>
            </w:pPr>
          </w:p>
        </w:tc>
        <w:tc>
          <w:tcPr>
            <w:tcW w:w="4797" w:type="dxa"/>
            <w:tcBorders>
              <w:top w:val="nil"/>
              <w:left w:val="nil"/>
              <w:bottom w:val="single" w:sz="8" w:space="0" w:color="auto"/>
              <w:right w:val="single" w:sz="8" w:space="0" w:color="auto"/>
            </w:tcBorders>
            <w:tcMar>
              <w:top w:w="0" w:type="dxa"/>
              <w:left w:w="108" w:type="dxa"/>
              <w:bottom w:w="0" w:type="dxa"/>
              <w:right w:w="108" w:type="dxa"/>
            </w:tcMar>
          </w:tcPr>
          <w:p w14:paraId="5317869A" w14:textId="77777777" w:rsidR="0003243F" w:rsidRPr="005772E1" w:rsidRDefault="0003243F" w:rsidP="00505530">
            <w:pPr>
              <w:spacing w:line="240" w:lineRule="exact"/>
              <w:ind w:right="-284"/>
              <w:jc w:val="center"/>
              <w:rPr>
                <w:rFonts w:ascii="Calibri" w:eastAsia="Calibri" w:hAnsi="Calibri" w:cs="Calibri"/>
              </w:rPr>
            </w:pPr>
          </w:p>
        </w:tc>
      </w:tr>
    </w:tbl>
    <w:p w14:paraId="594697CE" w14:textId="77777777" w:rsidR="0039799F" w:rsidRPr="003B0FB4" w:rsidRDefault="0039799F" w:rsidP="0039799F">
      <w:pPr>
        <w:pStyle w:val="Akapitzlist"/>
        <w:spacing w:line="240" w:lineRule="auto"/>
        <w:ind w:left="426"/>
        <w:rPr>
          <w:rFonts w:asciiTheme="minorHAnsi" w:hAnsiTheme="minorHAnsi" w:cstheme="minorHAnsi"/>
          <w:sz w:val="20"/>
          <w:lang w:eastAsia="pl-PL"/>
        </w:rPr>
      </w:pPr>
    </w:p>
    <w:p w14:paraId="043A9DF2" w14:textId="4A9C72B2" w:rsidR="0039799F" w:rsidRPr="003B0FB4" w:rsidRDefault="0039799F" w:rsidP="00F4715D">
      <w:pPr>
        <w:pStyle w:val="Akapitzlist"/>
        <w:numPr>
          <w:ilvl w:val="0"/>
          <w:numId w:val="32"/>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6"/>
      </w:r>
      <w:r w:rsidRPr="003B0FB4">
        <w:rPr>
          <w:rFonts w:asciiTheme="minorHAnsi" w:hAnsiTheme="minorHAnsi" w:cstheme="minorHAnsi"/>
          <w:iCs/>
          <w:sz w:val="20"/>
        </w:rPr>
        <w:t xml:space="preserve"> </w:t>
      </w:r>
      <w:r w:rsidR="007923F5">
        <w:rPr>
          <w:rFonts w:asciiTheme="minorHAnsi" w:hAnsiTheme="minorHAnsi" w:cstheme="minorHAnsi"/>
          <w:iCs/>
          <w:sz w:val="20"/>
        </w:rPr>
        <w:t>[</w:t>
      </w:r>
      <w:r w:rsidRPr="009637A6">
        <w:rPr>
          <w:rFonts w:asciiTheme="minorHAnsi" w:hAnsiTheme="minorHAnsi" w:cstheme="minorHAnsi"/>
          <w:iCs/>
          <w:sz w:val="20"/>
        </w:rPr>
        <w:t>dotyczy wykonawców zagranicznych]:</w:t>
      </w:r>
    </w:p>
    <w:p w14:paraId="57C9F3CD"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99AE3B9"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61F31C2" w14:textId="77777777" w:rsidR="0039799F" w:rsidRPr="003B0FB4" w:rsidRDefault="0039799F" w:rsidP="00F4715D">
      <w:pPr>
        <w:pStyle w:val="Akapitzlist"/>
        <w:numPr>
          <w:ilvl w:val="0"/>
          <w:numId w:val="32"/>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5C4BB90" w14:textId="77777777" w:rsidR="0039799F" w:rsidRPr="008655D5" w:rsidRDefault="0039799F" w:rsidP="00F4715D">
      <w:pPr>
        <w:pStyle w:val="Akapitzlist"/>
        <w:numPr>
          <w:ilvl w:val="0"/>
          <w:numId w:val="32"/>
        </w:numPr>
        <w:spacing w:before="12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75C6637" w14:textId="77777777" w:rsidR="0039799F" w:rsidRPr="003B0FB4" w:rsidRDefault="0039799F" w:rsidP="00F4715D">
      <w:pPr>
        <w:pStyle w:val="Akapitzlist"/>
        <w:numPr>
          <w:ilvl w:val="0"/>
          <w:numId w:val="32"/>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ECA4332" w14:textId="01784ABE" w:rsidR="0039799F" w:rsidRPr="00C60E36" w:rsidRDefault="0039799F" w:rsidP="00F4715D">
      <w:pPr>
        <w:pStyle w:val="Akapitzlist"/>
        <w:numPr>
          <w:ilvl w:val="0"/>
          <w:numId w:val="32"/>
        </w:numPr>
        <w:spacing w:before="120" w:after="60" w:line="240" w:lineRule="auto"/>
        <w:ind w:left="426" w:hanging="426"/>
        <w:contextualSpacing w:val="0"/>
        <w:rPr>
          <w:rFonts w:asciiTheme="minorHAnsi" w:hAnsiTheme="minorHAnsi" w:cstheme="minorHAnsi"/>
          <w:strike/>
          <w:sz w:val="20"/>
          <w:lang w:eastAsia="pl-PL"/>
        </w:rPr>
      </w:pPr>
      <w:r w:rsidRPr="00C60E36">
        <w:rPr>
          <w:rFonts w:asciiTheme="minorHAnsi" w:hAnsiTheme="minorHAnsi" w:cstheme="minorHAnsi"/>
          <w:strike/>
          <w:sz w:val="20"/>
          <w:lang w:eastAsia="pl-PL"/>
        </w:rPr>
        <w:t xml:space="preserve">Wadium o wartości ………………….. zł zostało wniesione w formie …............................................ </w:t>
      </w:r>
    </w:p>
    <w:p w14:paraId="5B9FF17F" w14:textId="77777777" w:rsidR="004151EC" w:rsidRPr="009637A6" w:rsidRDefault="004151EC" w:rsidP="00F4715D">
      <w:pPr>
        <w:pStyle w:val="Akapitzlist"/>
        <w:numPr>
          <w:ilvl w:val="0"/>
          <w:numId w:val="32"/>
        </w:numPr>
        <w:spacing w:before="120" w:after="60" w:line="240" w:lineRule="auto"/>
        <w:ind w:left="426" w:hanging="426"/>
        <w:contextualSpacing w:val="0"/>
        <w:rPr>
          <w:rFonts w:asciiTheme="minorHAnsi" w:eastAsiaTheme="minorHAnsi" w:hAnsiTheme="minorHAnsi" w:cstheme="minorHAnsi"/>
          <w:b/>
          <w:sz w:val="20"/>
        </w:rPr>
      </w:pPr>
      <w:r w:rsidRPr="009637A6">
        <w:rPr>
          <w:rFonts w:asciiTheme="minorHAnsi" w:eastAsiaTheme="minorHAnsi" w:hAnsiTheme="minorHAnsi" w:cstheme="minorHAnsi"/>
          <w:b/>
          <w:sz w:val="20"/>
        </w:rPr>
        <w:t>OŚWIADCZENIE WYKONAWCY, który występuje w/w postępowaniu jako o</w:t>
      </w:r>
      <w:r w:rsidRPr="009637A6">
        <w:rPr>
          <w:rFonts w:asciiTheme="minorHAnsi" w:eastAsiaTheme="minorHAnsi" w:hAnsiTheme="minorHAnsi" w:cstheme="minorHAnsi"/>
          <w:b/>
          <w:sz w:val="20"/>
          <w:u w:val="single"/>
        </w:rPr>
        <w:t>soba prowadząca indywidualną działalność gospodarczą</w:t>
      </w:r>
      <w:r w:rsidRPr="009637A6">
        <w:rPr>
          <w:rFonts w:asciiTheme="minorHAnsi" w:eastAsiaTheme="minorHAnsi" w:hAnsiTheme="minorHAnsi" w:cstheme="minorHAnsi"/>
          <w:b/>
          <w:sz w:val="20"/>
        </w:rPr>
        <w:t xml:space="preserve"> </w:t>
      </w:r>
    </w:p>
    <w:p w14:paraId="22008F46" w14:textId="77777777" w:rsidR="004151EC" w:rsidRPr="009637A6"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9637A6">
        <w:rPr>
          <w:rFonts w:asciiTheme="minorHAnsi" w:hAnsiTheme="minorHAnsi" w:cstheme="minorHAnsi"/>
          <w:b/>
          <w:sz w:val="20"/>
        </w:rPr>
        <w:t xml:space="preserve">Wykonawca oświadcza, iż rachunek bankowy lub rachunek w spółdzielczej kasie oszczędnościowo-kredytowej, wskazany w umowie lub na fakturze  </w:t>
      </w:r>
      <w:r w:rsidRPr="009637A6">
        <w:rPr>
          <w:rFonts w:asciiTheme="minorHAnsi" w:hAnsiTheme="minorHAnsi" w:cstheme="minorHAnsi"/>
          <w:b/>
          <w:szCs w:val="22"/>
        </w:rPr>
        <w:t>jest / nie jest</w:t>
      </w:r>
      <w:r w:rsidRPr="009637A6">
        <w:rPr>
          <w:rFonts w:asciiTheme="minorHAnsi" w:hAnsiTheme="minorHAnsi" w:cstheme="minorHAnsi"/>
          <w:b/>
          <w:szCs w:val="22"/>
          <w:vertAlign w:val="superscript"/>
        </w:rPr>
        <w:footnoteReference w:id="8"/>
      </w:r>
      <w:r w:rsidRPr="009637A6">
        <w:rPr>
          <w:rFonts w:asciiTheme="minorHAnsi" w:hAnsiTheme="minorHAnsi" w:cstheme="minorHAnsi"/>
          <w:b/>
          <w:sz w:val="20"/>
        </w:rPr>
        <w:t xml:space="preserve"> 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9637A6">
        <w:rPr>
          <w:rFonts w:asciiTheme="minorHAnsi" w:hAnsiTheme="minorHAnsi" w:cstheme="minorHAnsi"/>
          <w:b/>
          <w:sz w:val="20"/>
        </w:rPr>
        <w:t>t.j</w:t>
      </w:r>
      <w:proofErr w:type="spellEnd"/>
      <w:r w:rsidRPr="009637A6">
        <w:rPr>
          <w:rFonts w:asciiTheme="minorHAnsi" w:hAnsiTheme="minorHAnsi" w:cstheme="minorHAnsi"/>
          <w:b/>
          <w:sz w:val="20"/>
        </w:rPr>
        <w:t xml:space="preserve">. Dz. U. z 2018r poz. 2174 z późn. zm.). </w:t>
      </w:r>
    </w:p>
    <w:p w14:paraId="0A8526C2" w14:textId="77777777" w:rsidR="004151EC" w:rsidRPr="009637A6" w:rsidRDefault="004151EC" w:rsidP="00106B0D">
      <w:pPr>
        <w:spacing w:before="60" w:after="60" w:line="240" w:lineRule="auto"/>
        <w:ind w:left="426"/>
        <w:rPr>
          <w:rFonts w:asciiTheme="minorHAnsi" w:hAnsiTheme="minorHAnsi" w:cstheme="minorHAnsi"/>
          <w:sz w:val="20"/>
        </w:rPr>
      </w:pPr>
      <w:r w:rsidRPr="009637A6">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9637A6" w:rsidRDefault="004151EC" w:rsidP="00106B0D">
      <w:pPr>
        <w:spacing w:before="60" w:after="60" w:line="240" w:lineRule="auto"/>
        <w:ind w:left="426"/>
        <w:rPr>
          <w:rFonts w:asciiTheme="minorHAnsi" w:hAnsiTheme="minorHAnsi" w:cstheme="minorHAnsi"/>
          <w:sz w:val="20"/>
        </w:rPr>
      </w:pPr>
      <w:r w:rsidRPr="009637A6">
        <w:rPr>
          <w:rFonts w:asciiTheme="minorHAnsi" w:hAnsiTheme="minorHAnsi" w:cstheme="minorHAnsi"/>
          <w:sz w:val="20"/>
        </w:rPr>
        <w:t xml:space="preserve">Złożenie nowego oświadczenia nie powoduje konieczności zmiany umowy w formie aneksu </w:t>
      </w:r>
      <w:r w:rsidRPr="009637A6">
        <w:rPr>
          <w:rFonts w:asciiTheme="minorHAnsi" w:hAnsiTheme="minorHAnsi" w:cstheme="minorHAnsi"/>
          <w:sz w:val="20"/>
        </w:rPr>
        <w:br/>
        <w:t>i skuteczne jest z chwilą dostarczenia nowego oświadczenia Zamawiającemu”.</w:t>
      </w:r>
    </w:p>
    <w:p w14:paraId="6B4E0787" w14:textId="52DE888D" w:rsidR="00475E6B" w:rsidRPr="009637A6" w:rsidRDefault="00475E6B" w:rsidP="00F4715D">
      <w:pPr>
        <w:pStyle w:val="Akapitzlist"/>
        <w:numPr>
          <w:ilvl w:val="0"/>
          <w:numId w:val="32"/>
        </w:numPr>
        <w:spacing w:before="120" w:after="60" w:line="240" w:lineRule="auto"/>
        <w:ind w:left="426" w:hanging="426"/>
        <w:contextualSpacing w:val="0"/>
        <w:rPr>
          <w:rFonts w:asciiTheme="minorHAnsi" w:hAnsiTheme="minorHAnsi" w:cstheme="minorHAnsi"/>
          <w:sz w:val="20"/>
        </w:rPr>
      </w:pPr>
      <w:r w:rsidRPr="009637A6">
        <w:rPr>
          <w:rFonts w:asciiTheme="minorHAnsi" w:hAnsiTheme="minorHAnsi" w:cstheme="minorHAnsi"/>
          <w:sz w:val="20"/>
        </w:rPr>
        <w:t>Zobowiązujemy się, że wypełnimy ustawowy obowiązek w zakresie wykazania w deklaracji VAT podatku należnego z tytułu wystawionych faktu</w:t>
      </w:r>
      <w:r w:rsidR="007923F5">
        <w:rPr>
          <w:rFonts w:asciiTheme="minorHAnsi" w:hAnsiTheme="minorHAnsi" w:cstheme="minorHAnsi"/>
          <w:sz w:val="20"/>
        </w:rPr>
        <w:t>r objętych przedmiotową umową</w:t>
      </w:r>
      <w:r w:rsidRPr="009637A6">
        <w:rPr>
          <w:rFonts w:asciiTheme="minorHAnsi" w:hAnsiTheme="minorHAnsi" w:cstheme="minorHAnsi"/>
          <w:b/>
          <w:sz w:val="20"/>
        </w:rPr>
        <w:t>.</w:t>
      </w:r>
    </w:p>
    <w:p w14:paraId="18A6EC39" w14:textId="3BFE913A" w:rsidR="001937AF" w:rsidRPr="007923F5" w:rsidRDefault="004151EC" w:rsidP="007923F5">
      <w:pPr>
        <w:pStyle w:val="Akapitzlist"/>
        <w:numPr>
          <w:ilvl w:val="0"/>
          <w:numId w:val="32"/>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0039799F"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E9CD831" w14:textId="5681DCD8" w:rsidR="0039799F" w:rsidRPr="00475E6B" w:rsidRDefault="00475E6B" w:rsidP="009C75B7">
      <w:pPr>
        <w:pStyle w:val="Akapitzlist"/>
        <w:numPr>
          <w:ilvl w:val="1"/>
          <w:numId w:val="42"/>
        </w:numPr>
        <w:spacing w:before="60" w:after="60" w:line="240" w:lineRule="auto"/>
        <w:ind w:left="993" w:hanging="567"/>
        <w:rPr>
          <w:rFonts w:asciiTheme="minorHAnsi" w:hAnsiTheme="minorHAnsi" w:cstheme="minorHAnsi"/>
          <w:sz w:val="20"/>
        </w:rPr>
      </w:pPr>
      <w:r>
        <w:rPr>
          <w:rFonts w:asciiTheme="minorHAnsi" w:hAnsiTheme="minorHAnsi" w:cstheme="minorHAnsi"/>
          <w:sz w:val="20"/>
        </w:rPr>
        <w:lastRenderedPageBreak/>
        <w:t xml:space="preserve"> </w:t>
      </w:r>
      <w:r w:rsidR="0039799F" w:rsidRPr="00475E6B">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0039799F" w:rsidRPr="00F46A13">
        <w:rPr>
          <w:rStyle w:val="Odwoanieprzypisudolnego"/>
          <w:rFonts w:asciiTheme="minorHAnsi" w:hAnsiTheme="minorHAnsi" w:cstheme="minorHAnsi"/>
          <w:sz w:val="20"/>
        </w:rPr>
        <w:footnoteReference w:id="9"/>
      </w:r>
    </w:p>
    <w:p w14:paraId="021E8142" w14:textId="2FC33F9E" w:rsidR="0039799F" w:rsidRPr="008655D5" w:rsidRDefault="00475E6B" w:rsidP="009C75B7">
      <w:pPr>
        <w:pStyle w:val="Akapitzlist"/>
        <w:numPr>
          <w:ilvl w:val="1"/>
          <w:numId w:val="42"/>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0039799F"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7516FF4" w14:textId="77777777" w:rsidR="0039799F" w:rsidRPr="00F46A13" w:rsidRDefault="0039799F" w:rsidP="009C75B7">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3A40DF93" w14:textId="77777777" w:rsidR="0039799F" w:rsidRDefault="0039799F" w:rsidP="009C75B7">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5CDE583" w14:textId="77777777" w:rsidR="0039799F" w:rsidRPr="00F46A13" w:rsidRDefault="00E97A71"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4"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i/>
          <w:sz w:val="20"/>
          <w:lang w:eastAsia="pl-PL"/>
        </w:rPr>
        <w:t>;</w:t>
      </w:r>
    </w:p>
    <w:p w14:paraId="26EACE00" w14:textId="1A93C2DF" w:rsidR="0039799F" w:rsidRDefault="0039799F" w:rsidP="009C75B7">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D92417">
        <w:rPr>
          <w:rFonts w:asciiTheme="minorHAnsi" w:hAnsiTheme="minorHAnsi" w:cstheme="minorHAnsi"/>
          <w:sz w:val="20"/>
          <w:lang w:eastAsia="pl-PL"/>
        </w:rPr>
        <w:t xml:space="preserve"> </w:t>
      </w:r>
      <w:r w:rsidR="00D92417">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8ED8FB3" w14:textId="77777777" w:rsidR="0039799F" w:rsidRPr="00F46A13" w:rsidRDefault="00E97A71"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sz w:val="20"/>
          <w:lang w:eastAsia="pl-PL"/>
        </w:rPr>
        <w:t>;</w:t>
      </w:r>
    </w:p>
    <w:p w14:paraId="6CAE7441" w14:textId="77777777" w:rsidR="0039799F" w:rsidRPr="00F46A13" w:rsidRDefault="0039799F" w:rsidP="009C75B7">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D6C5C9A" w14:textId="5644540B" w:rsidR="00795C22" w:rsidRPr="008215C7" w:rsidRDefault="00795C22" w:rsidP="00F4715D">
      <w:pPr>
        <w:pStyle w:val="Akapitzlist"/>
        <w:numPr>
          <w:ilvl w:val="0"/>
          <w:numId w:val="32"/>
        </w:numPr>
        <w:spacing w:before="120" w:after="60" w:line="240" w:lineRule="auto"/>
        <w:ind w:left="426" w:hanging="426"/>
        <w:contextualSpacing w:val="0"/>
        <w:rPr>
          <w:rFonts w:asciiTheme="minorHAnsi" w:hAnsiTheme="minorHAnsi" w:cstheme="minorHAnsi"/>
          <w:sz w:val="20"/>
        </w:rPr>
      </w:pPr>
      <w:r w:rsidRPr="008215C7">
        <w:rPr>
          <w:rFonts w:asciiTheme="minorHAnsi" w:hAnsiTheme="minorHAnsi" w:cstheme="minorHAnsi"/>
          <w:bCs/>
          <w:iCs/>
          <w:sz w:val="20"/>
        </w:rPr>
        <w:t xml:space="preserve">Wykonawca </w:t>
      </w:r>
      <w:r w:rsidRPr="008215C7">
        <w:rPr>
          <w:rFonts w:asciiTheme="minorHAnsi" w:hAnsiTheme="minorHAnsi" w:cstheme="minorHAnsi"/>
          <w:iCs/>
          <w:sz w:val="20"/>
        </w:rPr>
        <w:t>oświadcza, że na chwilę składania oferty</w:t>
      </w:r>
      <w:r w:rsidRPr="008215C7">
        <w:rPr>
          <w:rFonts w:asciiTheme="minorHAnsi" w:hAnsiTheme="minorHAnsi" w:cstheme="minorHAnsi"/>
          <w:sz w:val="20"/>
        </w:rPr>
        <w:t xml:space="preserve"> </w:t>
      </w:r>
      <w:r w:rsidRPr="008215C7">
        <w:rPr>
          <w:rFonts w:asciiTheme="minorHAnsi" w:hAnsiTheme="minorHAnsi" w:cstheme="minorHAnsi"/>
          <w:b/>
          <w:color w:val="00B0F0"/>
          <w:szCs w:val="22"/>
        </w:rPr>
        <w:t>posiada/nie posiada</w:t>
      </w:r>
      <w:r w:rsidRPr="008215C7">
        <w:rPr>
          <w:rStyle w:val="Odwoanieprzypisudolnego"/>
          <w:rFonts w:asciiTheme="minorHAnsi" w:hAnsiTheme="minorHAnsi" w:cstheme="minorHAnsi"/>
          <w:b/>
          <w:iCs/>
          <w:color w:val="00B0F0"/>
          <w:szCs w:val="22"/>
        </w:rPr>
        <w:footnoteReference w:id="10"/>
      </w:r>
      <w:r w:rsidRPr="008215C7">
        <w:rPr>
          <w:rFonts w:asciiTheme="minorHAnsi" w:hAnsiTheme="minorHAnsi" w:cstheme="minorHAnsi"/>
          <w:iCs/>
          <w:color w:val="00B0F0"/>
          <w:sz w:val="20"/>
        </w:rPr>
        <w:t xml:space="preserve"> </w:t>
      </w:r>
      <w:r w:rsidRPr="008215C7">
        <w:rPr>
          <w:rFonts w:asciiTheme="minorHAnsi" w:hAnsiTheme="minorHAnsi" w:cstheme="minorHAnsi"/>
          <w:iCs/>
          <w:sz w:val="20"/>
        </w:rPr>
        <w:t xml:space="preserve">status Dużego przedsiębiorcy </w:t>
      </w:r>
      <w:r w:rsidR="00D92417" w:rsidRPr="008215C7">
        <w:rPr>
          <w:rFonts w:asciiTheme="minorHAnsi" w:hAnsiTheme="minorHAnsi" w:cstheme="minorHAnsi"/>
          <w:iCs/>
          <w:sz w:val="20"/>
        </w:rPr>
        <w:br/>
      </w:r>
      <w:r w:rsidRPr="008215C7">
        <w:rPr>
          <w:rFonts w:asciiTheme="minorHAnsi" w:hAnsiTheme="minorHAnsi" w:cstheme="minorHAnsi"/>
          <w:iCs/>
          <w:sz w:val="20"/>
        </w:rPr>
        <w:t xml:space="preserve">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t>
      </w:r>
      <w:r w:rsidRPr="008215C7">
        <w:rPr>
          <w:rFonts w:asciiTheme="minorHAnsi" w:hAnsiTheme="minorHAnsi" w:cstheme="minorHAnsi"/>
          <w:bCs/>
          <w:iCs/>
          <w:sz w:val="20"/>
        </w:rPr>
        <w:t xml:space="preserve">Wykonawca </w:t>
      </w:r>
      <w:r w:rsidRPr="008215C7">
        <w:rPr>
          <w:rFonts w:asciiTheme="minorHAnsi" w:hAnsiTheme="minorHAnsi" w:cstheme="minorHAnsi"/>
          <w:iCs/>
          <w:sz w:val="20"/>
        </w:rPr>
        <w:t xml:space="preserve">zobowiązuje się w terminie 14 dni od daty zmiany na pisemne poinformowanie </w:t>
      </w:r>
      <w:r w:rsidRPr="008215C7">
        <w:rPr>
          <w:rFonts w:asciiTheme="minorHAnsi" w:hAnsiTheme="minorHAnsi" w:cstheme="minorHAnsi"/>
          <w:bCs/>
          <w:iCs/>
          <w:sz w:val="20"/>
        </w:rPr>
        <w:t xml:space="preserve">Zamawiającego </w:t>
      </w:r>
      <w:r w:rsidRPr="008215C7">
        <w:rPr>
          <w:rFonts w:asciiTheme="minorHAnsi" w:hAnsiTheme="minorHAnsi" w:cstheme="minorHAnsi"/>
          <w:iCs/>
          <w:sz w:val="20"/>
        </w:rPr>
        <w:t>o tym fakcie w formie oświadczenia</w:t>
      </w:r>
      <w:r w:rsidR="00D92417" w:rsidRPr="008215C7">
        <w:rPr>
          <w:rFonts w:asciiTheme="minorHAnsi" w:hAnsiTheme="minorHAnsi" w:cstheme="minorHAnsi"/>
          <w:iCs/>
          <w:sz w:val="20"/>
        </w:rPr>
        <w:t>.</w:t>
      </w:r>
    </w:p>
    <w:p w14:paraId="07D7AF17" w14:textId="1FF03265" w:rsidR="00041684" w:rsidRPr="00133F3A" w:rsidRDefault="00041684" w:rsidP="00F4715D">
      <w:pPr>
        <w:pStyle w:val="Akapitzlist"/>
        <w:numPr>
          <w:ilvl w:val="0"/>
          <w:numId w:val="32"/>
        </w:numPr>
        <w:spacing w:before="12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sidR="00E4288F">
        <w:rPr>
          <w:rFonts w:asciiTheme="minorHAnsi" w:hAnsiTheme="minorHAnsi" w:cstheme="minorHAnsi"/>
          <w:sz w:val="20"/>
          <w:lang w:eastAsia="pl-PL"/>
        </w:rPr>
        <w:t>wy (zgodnie z pkt. 14.4</w:t>
      </w:r>
      <w:r w:rsidRPr="002F3399">
        <w:rPr>
          <w:rFonts w:asciiTheme="minorHAnsi" w:hAnsiTheme="minorHAnsi" w:cstheme="minorHAnsi"/>
          <w:sz w:val="20"/>
          <w:lang w:eastAsia="pl-PL"/>
        </w:rPr>
        <w:t>. SWZ).</w:t>
      </w:r>
    </w:p>
    <w:p w14:paraId="0A67824F" w14:textId="799E5991" w:rsidR="006F35CA" w:rsidRPr="009637A6" w:rsidRDefault="0039799F" w:rsidP="00F4715D">
      <w:pPr>
        <w:pStyle w:val="Akapitzlist"/>
        <w:numPr>
          <w:ilvl w:val="0"/>
          <w:numId w:val="32"/>
        </w:numPr>
        <w:spacing w:before="120" w:after="60" w:line="240" w:lineRule="auto"/>
        <w:ind w:left="426" w:hanging="426"/>
        <w:contextualSpacing w:val="0"/>
        <w:rPr>
          <w:rFonts w:asciiTheme="minorHAnsi" w:hAnsiTheme="minorHAnsi" w:cstheme="minorHAnsi"/>
          <w:b/>
          <w:strike/>
          <w:szCs w:val="22"/>
        </w:rPr>
      </w:pPr>
      <w:r w:rsidRPr="009637A6">
        <w:rPr>
          <w:rFonts w:asciiTheme="minorHAnsi" w:hAnsiTheme="minorHAnsi" w:cstheme="minorHAnsi"/>
          <w:sz w:val="20"/>
          <w:lang w:eastAsia="pl-PL"/>
        </w:rPr>
        <w:t xml:space="preserve">Przekazywane przez nas dane osobowe mogą być wykorzystane wyłącznie w  celach związanych </w:t>
      </w:r>
      <w:r w:rsidR="00D408A4" w:rsidRPr="009637A6">
        <w:rPr>
          <w:rFonts w:asciiTheme="minorHAnsi" w:hAnsiTheme="minorHAnsi" w:cstheme="minorHAnsi"/>
          <w:sz w:val="20"/>
          <w:lang w:eastAsia="pl-PL"/>
        </w:rPr>
        <w:t xml:space="preserve">niniejszym postępowaniem zakupowym. </w:t>
      </w:r>
    </w:p>
    <w:p w14:paraId="0EF77501" w14:textId="77777777" w:rsidR="0039799F" w:rsidRPr="003B0FB4" w:rsidRDefault="0039799F" w:rsidP="00F4715D">
      <w:pPr>
        <w:pStyle w:val="Akapitzlist"/>
        <w:numPr>
          <w:ilvl w:val="0"/>
          <w:numId w:val="32"/>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46506421"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51E2BBE" w14:textId="3D559CED" w:rsidR="0039799F"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18721627" w14:textId="034AC7EA" w:rsidR="007923F5" w:rsidRDefault="007923F5" w:rsidP="00C66F8B">
      <w:pPr>
        <w:tabs>
          <w:tab w:val="left" w:pos="426"/>
        </w:tabs>
        <w:spacing w:before="60" w:after="60" w:line="240" w:lineRule="auto"/>
        <w:ind w:firstLine="426"/>
        <w:jc w:val="left"/>
        <w:rPr>
          <w:rFonts w:asciiTheme="minorHAnsi" w:hAnsiTheme="minorHAnsi" w:cstheme="minorHAnsi"/>
          <w:bCs/>
          <w:sz w:val="20"/>
        </w:rPr>
      </w:pPr>
    </w:p>
    <w:p w14:paraId="64DD11D5" w14:textId="48732484" w:rsidR="007923F5" w:rsidRPr="002C2BE7" w:rsidRDefault="007923F5" w:rsidP="00CB5CD2">
      <w:pPr>
        <w:tabs>
          <w:tab w:val="left" w:pos="426"/>
        </w:tabs>
        <w:spacing w:before="60" w:after="60" w:line="240" w:lineRule="auto"/>
        <w:jc w:val="left"/>
        <w:rPr>
          <w:rFonts w:asciiTheme="minorHAnsi" w:hAnsiTheme="minorHAnsi" w:cstheme="minorHAnsi"/>
          <w:bCs/>
          <w:sz w:val="20"/>
        </w:rPr>
      </w:pP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705B255F" w14:textId="27B3B7FA" w:rsidR="00397882" w:rsidRDefault="0039799F" w:rsidP="007923F5">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BC5B83D" w14:textId="2832B165" w:rsidR="00397882" w:rsidRPr="00FF5B17" w:rsidRDefault="00397882" w:rsidP="0039799F">
      <w:pPr>
        <w:ind w:left="5398" w:right="68" w:hanging="153"/>
        <w:jc w:val="center"/>
        <w:rPr>
          <w:rFonts w:asciiTheme="minorHAnsi" w:hAnsiTheme="minorHAnsi" w:cstheme="minorHAnsi"/>
          <w:i/>
          <w:sz w:val="16"/>
          <w:szCs w:val="16"/>
        </w:rPr>
        <w:sectPr w:rsidR="00397882" w:rsidRPr="00FF5B17" w:rsidSect="001937AF">
          <w:headerReference w:type="default" r:id="rId16"/>
          <w:footerReference w:type="default" r:id="rId17"/>
          <w:headerReference w:type="first" r:id="rId18"/>
          <w:pgSz w:w="11909" w:h="16834" w:code="9"/>
          <w:pgMar w:top="729" w:right="1277" w:bottom="993" w:left="1560" w:header="709"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p>
    <w:p w14:paraId="1E5EFA9F" w14:textId="5F444B1A"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7" w:name="_Toc124426671"/>
      <w:bookmarkEnd w:id="4"/>
      <w:bookmarkEnd w:id="5"/>
      <w:bookmarkEnd w:id="6"/>
      <w:r w:rsidRPr="0092625B">
        <w:rPr>
          <w:rFonts w:cstheme="minorHAnsi"/>
          <w:sz w:val="20"/>
        </w:rPr>
        <w:lastRenderedPageBreak/>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7"/>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Pr="009637A6" w:rsidRDefault="0039799F" w:rsidP="0039799F">
      <w:pPr>
        <w:spacing w:after="80" w:line="240" w:lineRule="exact"/>
        <w:jc w:val="left"/>
        <w:rPr>
          <w:rFonts w:asciiTheme="minorHAnsi" w:hAnsiTheme="minorHAnsi" w:cstheme="minorHAnsi"/>
          <w:sz w:val="20"/>
        </w:rPr>
      </w:pPr>
    </w:p>
    <w:p w14:paraId="189B9182" w14:textId="77777777" w:rsidR="002C11A2" w:rsidRPr="009637A6" w:rsidRDefault="002C11A2" w:rsidP="002C11A2">
      <w:pPr>
        <w:spacing w:after="80" w:line="240" w:lineRule="exact"/>
        <w:jc w:val="center"/>
        <w:rPr>
          <w:rFonts w:asciiTheme="minorHAnsi" w:hAnsiTheme="minorHAnsi" w:cstheme="minorHAnsi"/>
          <w:b/>
          <w:bCs/>
          <w:sz w:val="20"/>
        </w:rPr>
      </w:pPr>
      <w:r w:rsidRPr="009637A6">
        <w:rPr>
          <w:rFonts w:asciiTheme="minorHAnsi" w:hAnsiTheme="minorHAnsi" w:cstheme="minorHAnsi"/>
          <w:b/>
          <w:bCs/>
          <w:sz w:val="20"/>
        </w:rPr>
        <w:t xml:space="preserve">OŚWIADCZENIE O BRAKU PODSTAW WYKLUCZENIA </w:t>
      </w:r>
    </w:p>
    <w:p w14:paraId="23626E83" w14:textId="5E9599C7" w:rsidR="002C11A2" w:rsidRDefault="00375B8E" w:rsidP="002C11A2">
      <w:pPr>
        <w:spacing w:after="80" w:line="240" w:lineRule="exact"/>
        <w:jc w:val="center"/>
        <w:rPr>
          <w:rFonts w:asciiTheme="minorHAnsi" w:hAnsiTheme="minorHAnsi" w:cstheme="minorHAnsi"/>
          <w:b/>
          <w:bCs/>
          <w:sz w:val="20"/>
        </w:rPr>
      </w:pPr>
      <w:r w:rsidRPr="009637A6">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C395524" w14:textId="77777777" w:rsidR="001937AF" w:rsidRPr="009637A6" w:rsidRDefault="001937AF" w:rsidP="002C11A2">
      <w:pPr>
        <w:spacing w:after="80" w:line="240" w:lineRule="exact"/>
        <w:jc w:val="center"/>
        <w:rPr>
          <w:rFonts w:asciiTheme="minorHAnsi" w:hAnsiTheme="minorHAnsi" w:cstheme="minorHAnsi"/>
          <w:b/>
          <w:bCs/>
          <w:sz w:val="20"/>
        </w:rPr>
      </w:pPr>
    </w:p>
    <w:p w14:paraId="2EBD6639" w14:textId="77777777" w:rsidR="002C11A2" w:rsidRPr="009637A6" w:rsidRDefault="002C11A2" w:rsidP="002C11A2">
      <w:pPr>
        <w:rPr>
          <w:rFonts w:asciiTheme="minorHAnsi" w:hAnsiTheme="minorHAnsi" w:cstheme="minorHAnsi"/>
          <w:sz w:val="20"/>
        </w:rPr>
      </w:pPr>
      <w:r w:rsidRPr="009637A6">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Pr="009637A6" w:rsidRDefault="0039799F" w:rsidP="0039799F">
      <w:pPr>
        <w:spacing w:after="80" w:line="240" w:lineRule="exact"/>
        <w:jc w:val="left"/>
        <w:rPr>
          <w:rFonts w:asciiTheme="minorHAnsi" w:hAnsiTheme="minorHAnsi" w:cstheme="minorHAnsi"/>
          <w:sz w:val="20"/>
        </w:rPr>
      </w:pPr>
    </w:p>
    <w:p w14:paraId="6596B91C" w14:textId="17319FC7" w:rsidR="005527AF" w:rsidRPr="009637A6" w:rsidRDefault="005527AF" w:rsidP="00A41411">
      <w:pPr>
        <w:pStyle w:val="Tekstpodstawowy"/>
        <w:rPr>
          <w:rFonts w:asciiTheme="minorHAnsi" w:hAnsiTheme="minorHAnsi" w:cstheme="minorHAnsi"/>
          <w:b/>
          <w:szCs w:val="22"/>
        </w:rPr>
      </w:pPr>
      <w:r w:rsidRPr="009637A6">
        <w:rPr>
          <w:rFonts w:asciiTheme="minorHAnsi" w:hAnsiTheme="minorHAnsi"/>
          <w:bCs/>
          <w:iCs/>
          <w:sz w:val="20"/>
        </w:rPr>
        <w:t xml:space="preserve">My niżej podpisani, przystępując do postępowania zakupowego nr </w:t>
      </w:r>
      <w:r w:rsidR="006F35CA" w:rsidRPr="009637A6">
        <w:rPr>
          <w:rFonts w:asciiTheme="minorHAnsi" w:hAnsiTheme="minorHAnsi" w:cstheme="minorHAnsi"/>
          <w:b/>
          <w:szCs w:val="22"/>
        </w:rPr>
        <w:t xml:space="preserve">: </w:t>
      </w:r>
      <w:sdt>
        <w:sdtPr>
          <w:rPr>
            <w:rFonts w:asciiTheme="minorHAnsi" w:hAnsiTheme="minorHAnsi" w:cstheme="minorHAnsi"/>
            <w:b/>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E97A71">
            <w:rPr>
              <w:rFonts w:asciiTheme="minorHAnsi" w:hAnsiTheme="minorHAnsi" w:cstheme="minorHAnsi"/>
              <w:b/>
              <w:sz w:val="20"/>
            </w:rPr>
            <w:t>POST/DYS/OSK/LZA/02420/2025</w:t>
          </w:r>
        </w:sdtContent>
      </w:sdt>
      <w:r w:rsidR="006F35CA" w:rsidRPr="009637A6">
        <w:rPr>
          <w:rFonts w:asciiTheme="minorHAnsi" w:hAnsiTheme="minorHAnsi"/>
          <w:bCs/>
          <w:iCs/>
          <w:sz w:val="20"/>
        </w:rPr>
        <w:t xml:space="preserve"> </w:t>
      </w:r>
      <w:r w:rsidRPr="009637A6">
        <w:rPr>
          <w:rFonts w:asciiTheme="minorHAnsi" w:hAnsiTheme="minorHAnsi"/>
          <w:bCs/>
          <w:iCs/>
          <w:sz w:val="20"/>
        </w:rPr>
        <w:t xml:space="preserve">prowadzonego w trybie przetargu nieograniczonego pn. </w:t>
      </w:r>
      <w:sdt>
        <w:sdtPr>
          <w:rPr>
            <w:rFonts w:asciiTheme="minorHAnsi" w:hAnsiTheme="minorHAnsi" w:cstheme="minorHAnsi"/>
            <w:b/>
            <w:szCs w:val="22"/>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E97A71">
            <w:rPr>
              <w:rFonts w:asciiTheme="minorHAnsi" w:hAnsiTheme="minorHAnsi" w:cstheme="minorHAnsi"/>
              <w:b/>
              <w:szCs w:val="22"/>
            </w:rPr>
            <w:t>Przebudowa linii 15 kV relacji GPZ Suchedniów - Warszawska odg. Stokowiec, stacji transf. Stokowiec 3 oraz linii nN zasilanej ze stacji transf. Stokowiec 2 i Stokowiec 3, gm. Suchedniów - RE Skarżysko</w:t>
          </w:r>
        </w:sdtContent>
      </w:sdt>
      <w:r w:rsidRPr="009637A6">
        <w:rPr>
          <w:rFonts w:asciiTheme="minorHAnsi" w:hAnsiTheme="minorHAnsi"/>
          <w:sz w:val="20"/>
        </w:rPr>
        <w:t xml:space="preserve"> </w:t>
      </w:r>
      <w:r w:rsidR="009C75B7">
        <w:rPr>
          <w:rFonts w:asciiTheme="minorHAnsi" w:hAnsiTheme="minorHAnsi"/>
          <w:bCs/>
          <w:iCs/>
          <w:sz w:val="20"/>
        </w:rPr>
        <w:t xml:space="preserve"> </w:t>
      </w:r>
      <w:r w:rsidRPr="009637A6">
        <w:rPr>
          <w:rFonts w:asciiTheme="minorHAnsi" w:hAnsiTheme="minorHAnsi"/>
          <w:bCs/>
          <w:iCs/>
          <w:sz w:val="20"/>
        </w:rPr>
        <w:t>niniejszym oświadczamy</w:t>
      </w:r>
      <w:r w:rsidRPr="009637A6">
        <w:rPr>
          <w:rFonts w:asciiTheme="minorHAnsi" w:hAnsiTheme="minorHAnsi"/>
          <w:bCs/>
          <w:iCs/>
          <w:sz w:val="20"/>
          <w:vertAlign w:val="superscript"/>
        </w:rPr>
        <w:footnoteReference w:id="11"/>
      </w:r>
      <w:r w:rsidRPr="009637A6">
        <w:rPr>
          <w:rFonts w:asciiTheme="minorHAnsi" w:hAnsiTheme="minorHAnsi"/>
          <w:bCs/>
          <w:iCs/>
          <w:sz w:val="20"/>
        </w:rPr>
        <w:t>, co następuje*:</w:t>
      </w:r>
    </w:p>
    <w:p w14:paraId="6AA42F17" w14:textId="77777777" w:rsidR="002C11A2" w:rsidRPr="009637A6" w:rsidRDefault="002C11A2" w:rsidP="002C11A2">
      <w:pPr>
        <w:rPr>
          <w:rFonts w:asciiTheme="minorHAnsi" w:hAnsiTheme="minorHAnsi" w:cstheme="minorHAnsi"/>
          <w:b/>
          <w:sz w:val="20"/>
        </w:rPr>
      </w:pPr>
      <w:r w:rsidRPr="009637A6">
        <w:rPr>
          <w:rFonts w:asciiTheme="minorHAnsi" w:hAnsiTheme="minorHAnsi" w:cstheme="minorHAnsi"/>
          <w:b/>
          <w:sz w:val="20"/>
        </w:rPr>
        <w:t>OŚWIADCZENIA DOTYCZĄCE WYKONAWCY:</w:t>
      </w:r>
    </w:p>
    <w:p w14:paraId="37AF6B09" w14:textId="77777777" w:rsidR="002C11A2" w:rsidRPr="009637A6" w:rsidRDefault="002C11A2" w:rsidP="009C75B7">
      <w:pPr>
        <w:numPr>
          <w:ilvl w:val="0"/>
          <w:numId w:val="41"/>
        </w:numPr>
        <w:rPr>
          <w:rFonts w:asciiTheme="minorHAnsi" w:hAnsiTheme="minorHAnsi" w:cstheme="minorHAnsi"/>
          <w:bCs/>
          <w:sz w:val="20"/>
        </w:rPr>
      </w:pPr>
      <w:r w:rsidRPr="009637A6">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637A6">
        <w:rPr>
          <w:rFonts w:asciiTheme="minorHAnsi" w:hAnsiTheme="minorHAnsi" w:cstheme="minorHAnsi"/>
          <w:sz w:val="20"/>
          <w:vertAlign w:val="superscript"/>
        </w:rPr>
        <w:footnoteReference w:id="12"/>
      </w:r>
    </w:p>
    <w:p w14:paraId="5FA9FE67" w14:textId="77777777" w:rsidR="002C11A2" w:rsidRPr="009637A6" w:rsidRDefault="002C11A2" w:rsidP="009C75B7">
      <w:pPr>
        <w:numPr>
          <w:ilvl w:val="0"/>
          <w:numId w:val="41"/>
        </w:numPr>
        <w:rPr>
          <w:rFonts w:asciiTheme="minorHAnsi" w:hAnsiTheme="minorHAnsi" w:cstheme="minorHAnsi"/>
          <w:b/>
          <w:bCs/>
          <w:sz w:val="20"/>
        </w:rPr>
      </w:pPr>
      <w:r w:rsidRPr="009637A6">
        <w:rPr>
          <w:rFonts w:asciiTheme="minorHAnsi" w:hAnsiTheme="minorHAnsi" w:cstheme="minorHAnsi"/>
          <w:sz w:val="20"/>
        </w:rPr>
        <w:t>Oświadczam, że nie zachodzą w stosunku do mnie przesłanki wykluczenia z postępowania na podstawie art. 7 ust. 1 ustawy z dnia 13 kwietnia 2022 r.</w:t>
      </w:r>
      <w:r w:rsidRPr="009637A6">
        <w:rPr>
          <w:rFonts w:asciiTheme="minorHAnsi" w:hAnsiTheme="minorHAnsi" w:cstheme="minorHAnsi"/>
          <w:iCs/>
          <w:sz w:val="20"/>
        </w:rPr>
        <w:t xml:space="preserve"> o szczególnych rozwiązaniach w zakresie </w:t>
      </w:r>
      <w:r w:rsidRPr="009637A6">
        <w:rPr>
          <w:rFonts w:asciiTheme="minorHAnsi" w:hAnsiTheme="minorHAnsi" w:cstheme="minorHAnsi"/>
          <w:iCs/>
          <w:sz w:val="20"/>
        </w:rPr>
        <w:lastRenderedPageBreak/>
        <w:t xml:space="preserve">przeciwdziałania wspieraniu agresji na Ukrainę oraz służących ochronie bezpieczeństwa narodowego </w:t>
      </w:r>
      <w:r w:rsidRPr="009637A6">
        <w:rPr>
          <w:rFonts w:asciiTheme="minorHAnsi" w:hAnsiTheme="minorHAnsi" w:cstheme="minorHAnsi"/>
          <w:sz w:val="20"/>
        </w:rPr>
        <w:t>(Dz. U. poz. 835)</w:t>
      </w:r>
      <w:r w:rsidRPr="009637A6">
        <w:rPr>
          <w:rFonts w:asciiTheme="minorHAnsi" w:hAnsiTheme="minorHAnsi" w:cstheme="minorHAnsi"/>
          <w:iCs/>
          <w:sz w:val="20"/>
        </w:rPr>
        <w:t>.</w:t>
      </w:r>
      <w:r w:rsidRPr="009637A6">
        <w:rPr>
          <w:rFonts w:asciiTheme="minorHAnsi" w:hAnsiTheme="minorHAnsi" w:cstheme="minorHAnsi"/>
          <w:sz w:val="20"/>
          <w:vertAlign w:val="superscript"/>
        </w:rPr>
        <w:footnoteReference w:id="13"/>
      </w:r>
    </w:p>
    <w:p w14:paraId="17918FDC" w14:textId="77777777" w:rsidR="002C11A2" w:rsidRPr="009637A6" w:rsidRDefault="002C11A2" w:rsidP="002C11A2">
      <w:pPr>
        <w:rPr>
          <w:rFonts w:asciiTheme="minorHAnsi" w:hAnsiTheme="minorHAnsi" w:cstheme="minorHAnsi"/>
          <w:b/>
          <w:bCs/>
          <w:sz w:val="20"/>
        </w:rPr>
      </w:pPr>
    </w:p>
    <w:p w14:paraId="4648A79D" w14:textId="77777777" w:rsidR="002C11A2" w:rsidRPr="009637A6" w:rsidRDefault="002C11A2" w:rsidP="002C11A2">
      <w:pPr>
        <w:rPr>
          <w:rFonts w:asciiTheme="minorHAnsi" w:hAnsiTheme="minorHAnsi" w:cstheme="minorHAnsi"/>
          <w:b/>
          <w:sz w:val="20"/>
        </w:rPr>
      </w:pPr>
      <w:r w:rsidRPr="009637A6">
        <w:rPr>
          <w:rFonts w:asciiTheme="minorHAnsi" w:hAnsiTheme="minorHAnsi" w:cstheme="minorHAnsi"/>
          <w:b/>
          <w:sz w:val="20"/>
        </w:rPr>
        <w:t>OŚWIADCZENIE DOTYCZĄCE PODWYKONAWCY, NA KTÓREGO PRZYPADA PONAD 10% WARTOŚCI ZAMÓWIENIA:</w:t>
      </w:r>
    </w:p>
    <w:p w14:paraId="6C5310D1" w14:textId="77777777" w:rsidR="002C11A2" w:rsidRPr="009637A6" w:rsidRDefault="002C11A2" w:rsidP="002C11A2">
      <w:pPr>
        <w:rPr>
          <w:rFonts w:asciiTheme="minorHAnsi" w:hAnsiTheme="minorHAnsi" w:cstheme="minorHAnsi"/>
          <w:sz w:val="20"/>
        </w:rPr>
      </w:pPr>
      <w:r w:rsidRPr="009637A6">
        <w:rPr>
          <w:rFonts w:asciiTheme="minorHAnsi" w:hAnsiTheme="minorHAnsi" w:cstheme="minorHAnsi"/>
          <w:sz w:val="20"/>
        </w:rPr>
        <w:t>[UWAGA</w:t>
      </w:r>
      <w:r w:rsidRPr="009637A6">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9637A6">
        <w:rPr>
          <w:rFonts w:asciiTheme="minorHAnsi" w:hAnsiTheme="minorHAnsi" w:cstheme="minorHAnsi"/>
          <w:sz w:val="20"/>
        </w:rPr>
        <w:t>]</w:t>
      </w:r>
    </w:p>
    <w:p w14:paraId="49B91983" w14:textId="77777777" w:rsidR="002C11A2" w:rsidRPr="009637A6" w:rsidRDefault="002C11A2" w:rsidP="002C11A2">
      <w:pPr>
        <w:rPr>
          <w:rFonts w:asciiTheme="minorHAnsi" w:hAnsiTheme="minorHAnsi" w:cstheme="minorHAnsi"/>
          <w:sz w:val="20"/>
        </w:rPr>
      </w:pPr>
      <w:r w:rsidRPr="009637A6">
        <w:rPr>
          <w:rFonts w:asciiTheme="minorHAnsi" w:hAnsiTheme="minorHAnsi" w:cstheme="minorHAnsi"/>
          <w:sz w:val="20"/>
        </w:rPr>
        <w:t>Oświadczam, że w stosunku do następującego podmiotu, będącego podwykonawcą, na którego przypada ponad 10% wartości zamówienia: ………………………</w:t>
      </w:r>
      <w:r w:rsidRPr="007923F5">
        <w:rPr>
          <w:rFonts w:asciiTheme="minorHAnsi" w:hAnsiTheme="minorHAnsi" w:cstheme="minorHAnsi"/>
          <w:sz w:val="20"/>
          <w:highlight w:val="yellow"/>
        </w:rPr>
        <w:t>…………………………………………………………</w:t>
      </w:r>
      <w:r w:rsidRPr="009637A6">
        <w:rPr>
          <w:rFonts w:asciiTheme="minorHAnsi" w:hAnsiTheme="minorHAnsi" w:cstheme="minorHAnsi"/>
          <w:sz w:val="20"/>
        </w:rPr>
        <w:t xml:space="preserve">…………….… </w:t>
      </w:r>
      <w:r w:rsidRPr="009637A6">
        <w:rPr>
          <w:rFonts w:asciiTheme="minorHAnsi" w:hAnsiTheme="minorHAnsi" w:cstheme="minorHAnsi"/>
          <w:i/>
          <w:sz w:val="20"/>
        </w:rPr>
        <w:t xml:space="preserve">(podać pełną nazwę/ firmę, adres, a także w zależności od podmiotu: NIP/ PESEL, KRS/ </w:t>
      </w:r>
      <w:proofErr w:type="spellStart"/>
      <w:r w:rsidRPr="009637A6">
        <w:rPr>
          <w:rFonts w:asciiTheme="minorHAnsi" w:hAnsiTheme="minorHAnsi" w:cstheme="minorHAnsi"/>
          <w:i/>
          <w:sz w:val="20"/>
        </w:rPr>
        <w:t>CEiDG</w:t>
      </w:r>
      <w:proofErr w:type="spellEnd"/>
      <w:r w:rsidRPr="009637A6">
        <w:rPr>
          <w:rFonts w:asciiTheme="minorHAnsi" w:hAnsiTheme="minorHAnsi" w:cstheme="minorHAnsi"/>
          <w:i/>
          <w:sz w:val="20"/>
        </w:rPr>
        <w:t>)</w:t>
      </w:r>
      <w:r w:rsidRPr="009637A6">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D148C88" w14:textId="77777777" w:rsidR="002C11A2" w:rsidRPr="009637A6" w:rsidRDefault="002C11A2" w:rsidP="002C11A2">
      <w:pPr>
        <w:rPr>
          <w:rFonts w:asciiTheme="minorHAnsi" w:hAnsiTheme="minorHAnsi" w:cstheme="minorHAnsi"/>
          <w:sz w:val="20"/>
        </w:rPr>
      </w:pPr>
    </w:p>
    <w:p w14:paraId="7860245B" w14:textId="77777777" w:rsidR="002C11A2" w:rsidRPr="009637A6" w:rsidRDefault="002C11A2" w:rsidP="002C11A2">
      <w:pPr>
        <w:rPr>
          <w:rFonts w:asciiTheme="minorHAnsi" w:hAnsiTheme="minorHAnsi" w:cstheme="minorHAnsi"/>
          <w:b/>
          <w:sz w:val="20"/>
        </w:rPr>
      </w:pPr>
      <w:r w:rsidRPr="009637A6">
        <w:rPr>
          <w:rFonts w:asciiTheme="minorHAnsi" w:hAnsiTheme="minorHAnsi" w:cstheme="minorHAnsi"/>
          <w:b/>
          <w:sz w:val="20"/>
        </w:rPr>
        <w:t>OŚWIADCZENIE DOTYCZĄCE DOSTAWCY, NA KTÓREGO PRZYPADA PONAD 10% WARTOŚCI ZAMÓWIENIA:</w:t>
      </w:r>
    </w:p>
    <w:p w14:paraId="1B5FA6EE" w14:textId="77777777" w:rsidR="002C11A2" w:rsidRPr="009637A6" w:rsidRDefault="002C11A2" w:rsidP="002C11A2">
      <w:pPr>
        <w:rPr>
          <w:rFonts w:asciiTheme="minorHAnsi" w:hAnsiTheme="minorHAnsi" w:cstheme="minorHAnsi"/>
          <w:sz w:val="20"/>
        </w:rPr>
      </w:pPr>
      <w:r w:rsidRPr="009637A6">
        <w:rPr>
          <w:rFonts w:asciiTheme="minorHAnsi" w:hAnsiTheme="minorHAnsi" w:cstheme="minorHAnsi"/>
          <w:sz w:val="20"/>
        </w:rPr>
        <w:t>[UWAGA</w:t>
      </w:r>
      <w:r w:rsidRPr="009637A6">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9637A6">
        <w:rPr>
          <w:rFonts w:asciiTheme="minorHAnsi" w:hAnsiTheme="minorHAnsi" w:cstheme="minorHAnsi"/>
          <w:sz w:val="20"/>
        </w:rPr>
        <w:t>]</w:t>
      </w:r>
    </w:p>
    <w:p w14:paraId="3F93B348" w14:textId="77777777" w:rsidR="002C11A2" w:rsidRPr="009637A6" w:rsidRDefault="002C11A2" w:rsidP="002C11A2">
      <w:pPr>
        <w:rPr>
          <w:rFonts w:asciiTheme="minorHAnsi" w:hAnsiTheme="minorHAnsi" w:cstheme="minorHAnsi"/>
          <w:sz w:val="20"/>
        </w:rPr>
      </w:pPr>
      <w:r w:rsidRPr="009637A6">
        <w:rPr>
          <w:rFonts w:asciiTheme="minorHAnsi" w:hAnsiTheme="minorHAnsi" w:cstheme="minorHAnsi"/>
          <w:sz w:val="20"/>
        </w:rPr>
        <w:t>Oświadczam, że w stosunku do następującego podmiotu, będącego dostawcą, na którego przypada ponad 10% wartości zamówienia: …………………………………</w:t>
      </w:r>
      <w:r w:rsidRPr="007923F5">
        <w:rPr>
          <w:rFonts w:asciiTheme="minorHAnsi" w:hAnsiTheme="minorHAnsi" w:cstheme="minorHAnsi"/>
          <w:sz w:val="20"/>
          <w:highlight w:val="yellow"/>
        </w:rPr>
        <w:t>…………………………………………………………….……</w:t>
      </w:r>
      <w:r w:rsidRPr="009637A6">
        <w:rPr>
          <w:rFonts w:asciiTheme="minorHAnsi" w:hAnsiTheme="minorHAnsi" w:cstheme="minorHAnsi"/>
          <w:sz w:val="20"/>
        </w:rPr>
        <w:t xml:space="preserve">…..….…… </w:t>
      </w:r>
      <w:r w:rsidRPr="009637A6">
        <w:rPr>
          <w:rFonts w:asciiTheme="minorHAnsi" w:hAnsiTheme="minorHAnsi" w:cstheme="minorHAnsi"/>
          <w:i/>
          <w:sz w:val="20"/>
        </w:rPr>
        <w:t>(podać pełną nazwę/firmę, adres, a także w zależności od podmiotu: NIP/PESEL, KRS/</w:t>
      </w:r>
      <w:proofErr w:type="spellStart"/>
      <w:r w:rsidRPr="009637A6">
        <w:rPr>
          <w:rFonts w:asciiTheme="minorHAnsi" w:hAnsiTheme="minorHAnsi" w:cstheme="minorHAnsi"/>
          <w:i/>
          <w:sz w:val="20"/>
        </w:rPr>
        <w:t>CEiDG</w:t>
      </w:r>
      <w:proofErr w:type="spellEnd"/>
      <w:r w:rsidRPr="009637A6">
        <w:rPr>
          <w:rFonts w:asciiTheme="minorHAnsi" w:hAnsiTheme="minorHAnsi" w:cstheme="minorHAnsi"/>
          <w:i/>
          <w:sz w:val="20"/>
        </w:rPr>
        <w:t>)</w:t>
      </w:r>
      <w:r w:rsidRPr="009637A6">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9637A6" w:rsidRDefault="002C11A2" w:rsidP="002C11A2">
      <w:pPr>
        <w:rPr>
          <w:rFonts w:asciiTheme="minorHAnsi" w:hAnsiTheme="minorHAnsi" w:cstheme="minorHAnsi"/>
          <w:i/>
          <w:sz w:val="20"/>
        </w:rPr>
      </w:pPr>
    </w:p>
    <w:p w14:paraId="75BB4598" w14:textId="77777777" w:rsidR="002C11A2" w:rsidRPr="009637A6" w:rsidRDefault="002C11A2" w:rsidP="002C11A2">
      <w:pPr>
        <w:rPr>
          <w:rFonts w:asciiTheme="minorHAnsi" w:hAnsiTheme="minorHAnsi" w:cstheme="minorHAnsi"/>
          <w:b/>
          <w:sz w:val="20"/>
        </w:rPr>
      </w:pPr>
      <w:r w:rsidRPr="009637A6">
        <w:rPr>
          <w:rFonts w:asciiTheme="minorHAnsi" w:hAnsiTheme="minorHAnsi" w:cstheme="minorHAnsi"/>
          <w:b/>
          <w:sz w:val="20"/>
        </w:rPr>
        <w:t>OŚWIADCZENIE DOTYCZĄCE PODANYCH INFORMACJI:</w:t>
      </w:r>
    </w:p>
    <w:p w14:paraId="2C69CB29" w14:textId="77777777" w:rsidR="002C11A2" w:rsidRPr="009637A6" w:rsidRDefault="002C11A2" w:rsidP="002C11A2">
      <w:pPr>
        <w:rPr>
          <w:rFonts w:asciiTheme="minorHAnsi" w:hAnsiTheme="minorHAnsi" w:cstheme="minorHAnsi"/>
          <w:sz w:val="20"/>
        </w:rPr>
      </w:pPr>
      <w:r w:rsidRPr="009637A6">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9637A6" w:rsidRDefault="002C11A2" w:rsidP="002C11A2">
      <w:pPr>
        <w:rPr>
          <w:rFonts w:asciiTheme="minorHAnsi" w:hAnsiTheme="minorHAnsi" w:cstheme="minorHAnsi"/>
          <w:sz w:val="20"/>
        </w:rPr>
      </w:pPr>
    </w:p>
    <w:p w14:paraId="2FA1BEC4" w14:textId="77777777" w:rsidR="002C11A2" w:rsidRPr="009637A6" w:rsidRDefault="002C11A2" w:rsidP="002C11A2">
      <w:pPr>
        <w:rPr>
          <w:rFonts w:asciiTheme="minorHAnsi" w:hAnsiTheme="minorHAnsi" w:cstheme="minorHAnsi"/>
          <w:b/>
          <w:sz w:val="20"/>
        </w:rPr>
      </w:pPr>
      <w:r w:rsidRPr="009637A6">
        <w:rPr>
          <w:rFonts w:asciiTheme="minorHAnsi" w:hAnsiTheme="minorHAnsi" w:cstheme="minorHAnsi"/>
          <w:b/>
          <w:sz w:val="20"/>
        </w:rPr>
        <w:t>INFORMACJA DOTYCZĄCA DOSTĘPU DO PODMIOTOWYCH ŚRODKÓW DOWODOWYCH DOKUMENTÓW REJESTROWYCH/DOKUMENTÓW</w:t>
      </w:r>
      <w:r w:rsidRPr="009637A6">
        <w:rPr>
          <w:rFonts w:asciiTheme="minorHAnsi" w:hAnsiTheme="minorHAnsi" w:cstheme="minorHAnsi"/>
          <w:sz w:val="20"/>
        </w:rPr>
        <w:t xml:space="preserve"> </w:t>
      </w:r>
      <w:r w:rsidRPr="009637A6">
        <w:rPr>
          <w:rFonts w:asciiTheme="minorHAnsi" w:hAnsiTheme="minorHAnsi" w:cstheme="minorHAnsi"/>
          <w:b/>
          <w:sz w:val="20"/>
        </w:rPr>
        <w:t>OKREŚLAJĄCYCH BENEFICJENTÓW RZECZYWISTYCH WYKONAWCY:</w:t>
      </w:r>
    </w:p>
    <w:p w14:paraId="6B2035C0" w14:textId="77777777" w:rsidR="002C11A2" w:rsidRPr="009637A6" w:rsidRDefault="002C11A2" w:rsidP="002C11A2">
      <w:pPr>
        <w:rPr>
          <w:rFonts w:asciiTheme="minorHAnsi" w:hAnsiTheme="minorHAnsi" w:cstheme="minorHAnsi"/>
          <w:sz w:val="20"/>
        </w:rPr>
      </w:pPr>
      <w:r w:rsidRPr="009637A6">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9637A6" w:rsidRDefault="002C11A2" w:rsidP="002C11A2">
      <w:pPr>
        <w:rPr>
          <w:rFonts w:asciiTheme="minorHAnsi" w:hAnsiTheme="minorHAnsi" w:cstheme="minorHAnsi"/>
          <w:sz w:val="20"/>
        </w:rPr>
      </w:pPr>
      <w:r w:rsidRPr="009637A6">
        <w:rPr>
          <w:rFonts w:asciiTheme="minorHAnsi" w:hAnsiTheme="minorHAnsi" w:cstheme="minorHAnsi"/>
          <w:sz w:val="20"/>
        </w:rPr>
        <w:t>1) ................</w:t>
      </w:r>
      <w:r w:rsidRPr="007923F5">
        <w:rPr>
          <w:rFonts w:asciiTheme="minorHAnsi" w:hAnsiTheme="minorHAnsi" w:cstheme="minorHAnsi"/>
          <w:sz w:val="20"/>
          <w:highlight w:val="yellow"/>
        </w:rPr>
        <w:t>...........................................................................................................</w:t>
      </w:r>
      <w:r w:rsidRPr="009637A6">
        <w:rPr>
          <w:rFonts w:asciiTheme="minorHAnsi" w:hAnsiTheme="minorHAnsi" w:cstheme="minorHAnsi"/>
          <w:sz w:val="20"/>
        </w:rPr>
        <w:t>..........................</w:t>
      </w:r>
    </w:p>
    <w:p w14:paraId="16CAE139" w14:textId="77777777" w:rsidR="002C11A2" w:rsidRPr="009637A6" w:rsidRDefault="002C11A2" w:rsidP="002C11A2">
      <w:pPr>
        <w:rPr>
          <w:rFonts w:asciiTheme="minorHAnsi" w:hAnsiTheme="minorHAnsi" w:cstheme="minorHAnsi"/>
          <w:sz w:val="20"/>
        </w:rPr>
      </w:pPr>
      <w:r w:rsidRPr="009637A6">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9637A6" w:rsidRDefault="002C11A2" w:rsidP="002C11A2">
      <w:pPr>
        <w:rPr>
          <w:rFonts w:asciiTheme="minorHAnsi" w:hAnsiTheme="minorHAnsi" w:cstheme="minorHAnsi"/>
          <w:sz w:val="20"/>
        </w:rPr>
      </w:pPr>
      <w:r w:rsidRPr="009637A6">
        <w:rPr>
          <w:rFonts w:asciiTheme="minorHAnsi" w:hAnsiTheme="minorHAnsi" w:cstheme="minorHAnsi"/>
          <w:sz w:val="20"/>
        </w:rPr>
        <w:t>2) ................</w:t>
      </w:r>
      <w:r w:rsidRPr="007923F5">
        <w:rPr>
          <w:rFonts w:asciiTheme="minorHAnsi" w:hAnsiTheme="minorHAnsi" w:cstheme="minorHAnsi"/>
          <w:sz w:val="20"/>
          <w:highlight w:val="yellow"/>
        </w:rPr>
        <w:t>..............................................................................................................</w:t>
      </w:r>
      <w:r w:rsidRPr="009637A6">
        <w:rPr>
          <w:rFonts w:asciiTheme="minorHAnsi" w:hAnsiTheme="minorHAnsi" w:cstheme="minorHAnsi"/>
          <w:sz w:val="20"/>
        </w:rPr>
        <w:t>.......................</w:t>
      </w:r>
    </w:p>
    <w:p w14:paraId="2489B5B5" w14:textId="77777777" w:rsidR="002C11A2" w:rsidRPr="009637A6" w:rsidRDefault="002C11A2" w:rsidP="002C11A2">
      <w:pPr>
        <w:rPr>
          <w:rFonts w:asciiTheme="minorHAnsi" w:hAnsiTheme="minorHAnsi" w:cstheme="minorHAnsi"/>
          <w:i/>
          <w:sz w:val="20"/>
        </w:rPr>
      </w:pPr>
      <w:r w:rsidRPr="009637A6">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Default="005527AF" w:rsidP="005527AF">
      <w:pPr>
        <w:tabs>
          <w:tab w:val="left" w:pos="3555"/>
        </w:tabs>
        <w:spacing w:after="200" w:line="240" w:lineRule="auto"/>
        <w:rPr>
          <w:rFonts w:asciiTheme="minorHAnsi" w:hAnsiTheme="minorHAnsi" w:cs="Arial"/>
          <w:bCs/>
          <w:iCs/>
          <w:sz w:val="20"/>
          <w:highlight w:val="cyan"/>
        </w:rPr>
      </w:pPr>
    </w:p>
    <w:p w14:paraId="6AC81FDA" w14:textId="77777777" w:rsidR="005527AF"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674C56"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82ACD" w:rsidRDefault="005527AF" w:rsidP="005527AF">
      <w:pPr>
        <w:rPr>
          <w:rFonts w:asciiTheme="minorHAnsi" w:hAnsiTheme="minorHAnsi" w:cstheme="minorHAnsi"/>
          <w:sz w:val="20"/>
        </w:rPr>
      </w:pPr>
    </w:p>
    <w:p w14:paraId="17CFA627" w14:textId="77777777" w:rsidR="005527AF" w:rsidRPr="00C82ACD" w:rsidRDefault="005527AF" w:rsidP="005527AF">
      <w:pPr>
        <w:rPr>
          <w:rFonts w:asciiTheme="minorHAnsi" w:hAnsiTheme="minorHAnsi" w:cstheme="minorHAnsi"/>
          <w:sz w:val="20"/>
        </w:rPr>
      </w:pPr>
    </w:p>
    <w:p w14:paraId="1425D3A7" w14:textId="77777777" w:rsidR="005527AF" w:rsidRPr="009C2468" w:rsidRDefault="005527AF" w:rsidP="005527AF">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356AF7" w14:textId="77777777" w:rsidR="005527AF" w:rsidRDefault="005527AF" w:rsidP="005527A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38389AF" w14:textId="77777777" w:rsidR="00375B8E" w:rsidRDefault="005527AF" w:rsidP="00375B8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375B8E">
        <w:rPr>
          <w:rFonts w:asciiTheme="minorHAnsi" w:hAnsiTheme="minorHAnsi" w:cstheme="minorHAnsi"/>
          <w:i/>
          <w:sz w:val="16"/>
          <w:szCs w:val="16"/>
        </w:rPr>
        <w:t>/</w:t>
      </w:r>
      <w:r w:rsidR="00375B8E" w:rsidRPr="007121A2">
        <w:rPr>
          <w:rFonts w:asciiTheme="minorHAnsi" w:hAnsiTheme="minorHAnsi" w:cstheme="minorHAnsi"/>
          <w:sz w:val="20"/>
        </w:rPr>
        <w:t xml:space="preserve"> </w:t>
      </w:r>
      <w:r w:rsidR="00375B8E" w:rsidRPr="007121A2">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6FD8CD84" w14:textId="1CE7317C" w:rsidR="0092625B" w:rsidRDefault="0092625B" w:rsidP="0039799F">
      <w:pPr>
        <w:spacing w:after="160" w:line="240" w:lineRule="exact"/>
        <w:jc w:val="left"/>
        <w:rPr>
          <w:rFonts w:asciiTheme="minorHAnsi" w:hAnsiTheme="minorHAnsi" w:cstheme="minorHAnsi"/>
          <w:sz w:val="20"/>
        </w:rPr>
      </w:pPr>
    </w:p>
    <w:p w14:paraId="00A30454" w14:textId="737041DE" w:rsidR="0092625B" w:rsidRDefault="0092625B" w:rsidP="0039799F">
      <w:pPr>
        <w:spacing w:after="160" w:line="240" w:lineRule="exact"/>
        <w:jc w:val="left"/>
        <w:rPr>
          <w:rFonts w:asciiTheme="minorHAnsi" w:hAnsiTheme="minorHAnsi" w:cstheme="minorHAnsi"/>
          <w:sz w:val="20"/>
        </w:rPr>
      </w:pPr>
    </w:p>
    <w:p w14:paraId="349BCFA5" w14:textId="5F8C6B47" w:rsidR="0092625B" w:rsidRDefault="0092625B" w:rsidP="0039799F">
      <w:pPr>
        <w:spacing w:after="160" w:line="240" w:lineRule="exact"/>
        <w:jc w:val="left"/>
        <w:rPr>
          <w:rFonts w:asciiTheme="minorHAnsi" w:hAnsiTheme="minorHAnsi" w:cstheme="minorHAnsi"/>
          <w:sz w:val="20"/>
        </w:rPr>
      </w:pPr>
    </w:p>
    <w:p w14:paraId="28FC7BF4" w14:textId="01D89FE7" w:rsidR="0092625B" w:rsidRDefault="0092625B" w:rsidP="0039799F">
      <w:pPr>
        <w:spacing w:after="160" w:line="240" w:lineRule="exact"/>
        <w:jc w:val="left"/>
        <w:rPr>
          <w:rFonts w:asciiTheme="minorHAnsi" w:hAnsiTheme="minorHAnsi" w:cstheme="minorHAnsi"/>
          <w:sz w:val="20"/>
        </w:rPr>
      </w:pPr>
    </w:p>
    <w:p w14:paraId="6E7B2374" w14:textId="27AB7F45" w:rsidR="0092625B" w:rsidRDefault="0092625B" w:rsidP="0039799F">
      <w:pPr>
        <w:spacing w:after="160" w:line="240" w:lineRule="exact"/>
        <w:jc w:val="left"/>
        <w:rPr>
          <w:rFonts w:asciiTheme="minorHAnsi" w:hAnsiTheme="minorHAnsi" w:cstheme="minorHAnsi"/>
          <w:sz w:val="20"/>
        </w:rPr>
      </w:pPr>
    </w:p>
    <w:p w14:paraId="793E3FF9" w14:textId="2F941089" w:rsidR="0092625B" w:rsidRDefault="0092625B" w:rsidP="0039799F">
      <w:pPr>
        <w:spacing w:after="160" w:line="240" w:lineRule="exact"/>
        <w:jc w:val="left"/>
        <w:rPr>
          <w:rFonts w:asciiTheme="minorHAnsi" w:hAnsiTheme="minorHAnsi" w:cstheme="minorHAnsi"/>
          <w:sz w:val="20"/>
        </w:rPr>
      </w:pPr>
    </w:p>
    <w:p w14:paraId="5E4B247F" w14:textId="49B514BC" w:rsidR="0092625B" w:rsidRDefault="0092625B" w:rsidP="0039799F">
      <w:pPr>
        <w:spacing w:after="160" w:line="240" w:lineRule="exact"/>
        <w:jc w:val="left"/>
        <w:rPr>
          <w:rFonts w:asciiTheme="minorHAnsi" w:hAnsiTheme="minorHAnsi" w:cstheme="minorHAnsi"/>
          <w:sz w:val="20"/>
        </w:rPr>
      </w:pPr>
    </w:p>
    <w:p w14:paraId="42E93A54" w14:textId="56229E51" w:rsidR="0092625B" w:rsidRDefault="0092625B" w:rsidP="0039799F">
      <w:pPr>
        <w:spacing w:after="160" w:line="240" w:lineRule="exact"/>
        <w:jc w:val="left"/>
        <w:rPr>
          <w:rFonts w:asciiTheme="minorHAnsi" w:hAnsiTheme="minorHAnsi" w:cstheme="minorHAnsi"/>
          <w:sz w:val="20"/>
        </w:rPr>
      </w:pPr>
    </w:p>
    <w:p w14:paraId="0920751A" w14:textId="5D937E2B" w:rsidR="0092625B" w:rsidRDefault="0092625B" w:rsidP="0039799F">
      <w:pPr>
        <w:spacing w:after="160" w:line="240" w:lineRule="exact"/>
        <w:jc w:val="left"/>
        <w:rPr>
          <w:rFonts w:asciiTheme="minorHAnsi" w:hAnsiTheme="minorHAnsi" w:cstheme="minorHAnsi"/>
          <w:sz w:val="20"/>
        </w:rPr>
      </w:pPr>
    </w:p>
    <w:p w14:paraId="7E5C28AF" w14:textId="79C65138" w:rsidR="0092625B" w:rsidRDefault="0092625B" w:rsidP="0039799F">
      <w:pPr>
        <w:spacing w:after="160" w:line="240" w:lineRule="exact"/>
        <w:jc w:val="left"/>
        <w:rPr>
          <w:rFonts w:asciiTheme="minorHAnsi" w:hAnsiTheme="minorHAnsi" w:cstheme="minorHAnsi"/>
          <w:sz w:val="20"/>
        </w:rPr>
      </w:pPr>
    </w:p>
    <w:p w14:paraId="4826D19F" w14:textId="3EAB31AC" w:rsidR="0092625B" w:rsidRDefault="0092625B" w:rsidP="0039799F">
      <w:pPr>
        <w:spacing w:after="160" w:line="240" w:lineRule="exact"/>
        <w:jc w:val="left"/>
        <w:rPr>
          <w:rFonts w:asciiTheme="minorHAnsi" w:hAnsiTheme="minorHAnsi" w:cstheme="minorHAnsi"/>
          <w:sz w:val="20"/>
        </w:rPr>
      </w:pPr>
    </w:p>
    <w:p w14:paraId="489D68E7" w14:textId="77777777" w:rsidR="00044D8D" w:rsidRDefault="00044D8D" w:rsidP="0039799F">
      <w:pPr>
        <w:spacing w:after="160" w:line="240" w:lineRule="exact"/>
        <w:jc w:val="left"/>
        <w:rPr>
          <w:rFonts w:asciiTheme="minorHAnsi" w:hAnsiTheme="minorHAnsi" w:cstheme="minorHAnsi"/>
          <w:sz w:val="20"/>
        </w:rPr>
      </w:pPr>
    </w:p>
    <w:p w14:paraId="2F4C09B9" w14:textId="66464A44" w:rsidR="0092625B" w:rsidRDefault="0092625B" w:rsidP="0039799F">
      <w:pPr>
        <w:spacing w:after="160" w:line="240" w:lineRule="exact"/>
        <w:jc w:val="left"/>
        <w:rPr>
          <w:rFonts w:asciiTheme="minorHAnsi" w:hAnsiTheme="minorHAnsi" w:cstheme="minorHAnsi"/>
          <w:sz w:val="20"/>
        </w:rPr>
      </w:pPr>
    </w:p>
    <w:p w14:paraId="319BF29D" w14:textId="77777777" w:rsidR="004540EE" w:rsidRDefault="004540EE" w:rsidP="0039799F">
      <w:pPr>
        <w:spacing w:after="160" w:line="240" w:lineRule="exact"/>
        <w:jc w:val="left"/>
        <w:rPr>
          <w:rFonts w:asciiTheme="minorHAnsi" w:hAnsiTheme="minorHAnsi" w:cstheme="minorHAnsi"/>
          <w:sz w:val="20"/>
        </w:rPr>
      </w:pPr>
    </w:p>
    <w:p w14:paraId="08890648" w14:textId="578716A0" w:rsidR="0092625B" w:rsidRDefault="0092625B" w:rsidP="0039799F">
      <w:pPr>
        <w:spacing w:after="160" w:line="240" w:lineRule="exact"/>
        <w:jc w:val="left"/>
        <w:rPr>
          <w:rFonts w:asciiTheme="minorHAnsi" w:hAnsiTheme="minorHAnsi" w:cstheme="minorHAnsi"/>
          <w:sz w:val="20"/>
        </w:rPr>
      </w:pPr>
    </w:p>
    <w:p w14:paraId="747BEC90" w14:textId="0AA75692" w:rsidR="001937AF" w:rsidRDefault="001937AF" w:rsidP="0039799F">
      <w:pPr>
        <w:spacing w:after="160" w:line="240" w:lineRule="exact"/>
        <w:jc w:val="left"/>
        <w:rPr>
          <w:rFonts w:asciiTheme="minorHAnsi" w:hAnsiTheme="minorHAnsi" w:cstheme="minorHAnsi"/>
          <w:sz w:val="20"/>
        </w:rPr>
      </w:pPr>
    </w:p>
    <w:p w14:paraId="421A12EA" w14:textId="31EE5E3B" w:rsidR="001937AF" w:rsidRDefault="001937AF" w:rsidP="0039799F">
      <w:pPr>
        <w:spacing w:after="160" w:line="240" w:lineRule="exact"/>
        <w:jc w:val="left"/>
        <w:rPr>
          <w:rFonts w:asciiTheme="minorHAnsi" w:hAnsiTheme="minorHAnsi" w:cstheme="minorHAnsi"/>
          <w:sz w:val="20"/>
        </w:rPr>
      </w:pPr>
    </w:p>
    <w:p w14:paraId="20A1B974" w14:textId="77777777" w:rsidR="008143C3" w:rsidRDefault="008143C3" w:rsidP="0039799F">
      <w:pPr>
        <w:spacing w:after="160" w:line="240" w:lineRule="exact"/>
        <w:jc w:val="left"/>
        <w:rPr>
          <w:rFonts w:asciiTheme="minorHAnsi" w:hAnsiTheme="minorHAnsi" w:cstheme="minorHAnsi"/>
          <w:sz w:val="20"/>
        </w:rPr>
      </w:pPr>
    </w:p>
    <w:p w14:paraId="0983F967" w14:textId="0F4AB99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9" w:name="_Toc124426674"/>
      <w:r w:rsidRPr="0092625B">
        <w:rPr>
          <w:rFonts w:cstheme="minorHAnsi"/>
          <w:sz w:val="20"/>
        </w:rPr>
        <w:lastRenderedPageBreak/>
        <w:t>ZAŁĄCZNIK NR 7 DO SWZ – WYKAZ WYKONANYCH ZAMÓWIEŃ</w:t>
      </w:r>
      <w:bookmarkEnd w:id="9"/>
      <w:r w:rsidRPr="0092625B">
        <w:rPr>
          <w:rFonts w:cstheme="minorHAnsi"/>
          <w:sz w:val="20"/>
        </w:rPr>
        <w:t xml:space="preserve"> </w:t>
      </w:r>
    </w:p>
    <w:p w14:paraId="2703A23C" w14:textId="77777777" w:rsidR="0092625B" w:rsidRPr="0092625B" w:rsidRDefault="0092625B" w:rsidP="0092625B">
      <w:pPr>
        <w:rPr>
          <w:rFonts w:asciiTheme="minorHAnsi" w:hAnsiTheme="minorHAnsi" w:cstheme="minorHAnsi"/>
          <w:sz w:val="20"/>
        </w:rPr>
      </w:pPr>
    </w:p>
    <w:p w14:paraId="5173AC04" w14:textId="77777777" w:rsidR="0092625B" w:rsidRPr="0092625B" w:rsidRDefault="0092625B" w:rsidP="0092625B">
      <w:pPr>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18A01A1"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BED1347"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1099303" w14:textId="77777777" w:rsidR="007B5834" w:rsidRPr="006B56FD" w:rsidRDefault="007B5834" w:rsidP="00217C80">
            <w:pPr>
              <w:ind w:right="28"/>
              <w:jc w:val="left"/>
              <w:rPr>
                <w:rFonts w:asciiTheme="minorHAnsi" w:hAnsiTheme="minorHAnsi" w:cstheme="minorHAnsi"/>
              </w:rPr>
            </w:pPr>
          </w:p>
          <w:p w14:paraId="7759BC9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48A5F421"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1938436"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343C6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A236096"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A3D41E5"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2B15BB25"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BB942D2"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D455DF7"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393280F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C6A5463" w14:textId="77777777" w:rsidR="0092625B" w:rsidRPr="0092625B" w:rsidRDefault="0092625B" w:rsidP="0092625B">
      <w:pPr>
        <w:rPr>
          <w:rFonts w:asciiTheme="minorHAnsi" w:hAnsiTheme="minorHAnsi" w:cstheme="minorHAnsi"/>
          <w:sz w:val="20"/>
        </w:rPr>
      </w:pPr>
    </w:p>
    <w:p w14:paraId="56343DD8" w14:textId="77777777" w:rsidR="0092625B" w:rsidRPr="0092625B" w:rsidRDefault="0092625B" w:rsidP="0092625B">
      <w:pPr>
        <w:rPr>
          <w:rFonts w:asciiTheme="minorHAnsi" w:hAnsiTheme="minorHAnsi" w:cstheme="minorHAnsi"/>
          <w:sz w:val="20"/>
        </w:rPr>
      </w:pPr>
    </w:p>
    <w:p w14:paraId="2D35662E"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 xml:space="preserve">WYKAZ WYKONANYCH ZAMÓWIEŃ </w:t>
      </w:r>
    </w:p>
    <w:p w14:paraId="749DBCF6" w14:textId="77777777" w:rsidR="0092625B" w:rsidRPr="0092625B" w:rsidRDefault="0092625B" w:rsidP="0092625B">
      <w:pPr>
        <w:rPr>
          <w:rFonts w:asciiTheme="minorHAnsi" w:hAnsiTheme="minorHAnsi" w:cstheme="minorHAnsi"/>
          <w:sz w:val="20"/>
        </w:rPr>
      </w:pPr>
    </w:p>
    <w:p w14:paraId="626729CB" w14:textId="77777777" w:rsidR="0092625B" w:rsidRPr="0092625B" w:rsidRDefault="0092625B" w:rsidP="0092625B">
      <w:pPr>
        <w:rPr>
          <w:rFonts w:asciiTheme="minorHAnsi" w:hAnsiTheme="minorHAnsi" w:cstheme="minorHAnsi"/>
          <w:sz w:val="20"/>
        </w:rPr>
      </w:pPr>
    </w:p>
    <w:p w14:paraId="2ABB3779" w14:textId="7BDC4396" w:rsidR="0092625B" w:rsidRPr="00EC632D" w:rsidRDefault="0092625B" w:rsidP="00A41411">
      <w:pPr>
        <w:pStyle w:val="Tekstpodstawowy"/>
        <w:rPr>
          <w:rFonts w:asciiTheme="minorHAnsi" w:hAnsiTheme="minorHAnsi" w:cstheme="minorHAnsi"/>
          <w:b/>
          <w:color w:val="17365D" w:themeColor="text2" w:themeShade="BF"/>
          <w:sz w:val="20"/>
        </w:rPr>
      </w:pPr>
      <w:r w:rsidRPr="00EC632D">
        <w:rPr>
          <w:rFonts w:asciiTheme="minorHAnsi" w:hAnsiTheme="minorHAnsi" w:cstheme="minorHAnsi"/>
          <w:sz w:val="20"/>
          <w:lang w:eastAsia="pl-PL"/>
        </w:rPr>
        <w:t>Składając Ofertę w postępowaniu zakupowym nr</w:t>
      </w:r>
      <w:r w:rsidR="006F35CA" w:rsidRPr="00EC632D">
        <w:rPr>
          <w:rFonts w:asciiTheme="minorHAnsi" w:hAnsiTheme="minorHAnsi" w:cstheme="minorHAnsi"/>
          <w:b/>
          <w:color w:val="17365D" w:themeColor="text2" w:themeShade="BF"/>
          <w:sz w:val="20"/>
        </w:rPr>
        <w:t xml:space="preserve">: </w:t>
      </w:r>
      <w:sdt>
        <w:sdtPr>
          <w:rPr>
            <w:rFonts w:asciiTheme="minorHAnsi" w:hAnsiTheme="minorHAnsi" w:cstheme="minorHAnsi"/>
            <w:b/>
            <w:color w:val="17365D" w:themeColor="text2" w:themeShade="BF"/>
            <w:sz w:val="20"/>
          </w:rPr>
          <w:alias w:val="Słowa kluczowe"/>
          <w:tag w:val=""/>
          <w:id w:val="-161780132"/>
          <w:placeholder>
            <w:docPart w:val="935D2AFDE68B4EBDB0705ECAAED9C55F"/>
          </w:placeholder>
          <w:dataBinding w:prefixMappings="xmlns:ns0='http://purl.org/dc/elements/1.1/' xmlns:ns1='http://schemas.openxmlformats.org/package/2006/metadata/core-properties' " w:xpath="/ns1:coreProperties[1]/ns1:keywords[1]" w:storeItemID="{6C3C8BC8-F283-45AE-878A-BAB7291924A1}"/>
          <w:text/>
        </w:sdtPr>
        <w:sdtEndPr/>
        <w:sdtContent>
          <w:r w:rsidR="00E97A71">
            <w:rPr>
              <w:rFonts w:asciiTheme="minorHAnsi" w:hAnsiTheme="minorHAnsi" w:cstheme="minorHAnsi"/>
              <w:b/>
              <w:color w:val="17365D" w:themeColor="text2" w:themeShade="BF"/>
              <w:sz w:val="20"/>
            </w:rPr>
            <w:t>POST/DYS/OSK/LZA/02420/2025</w:t>
          </w:r>
        </w:sdtContent>
      </w:sdt>
      <w:r w:rsidRPr="00EC632D">
        <w:rPr>
          <w:rFonts w:asciiTheme="minorHAnsi" w:hAnsiTheme="minorHAnsi" w:cstheme="minorHAnsi"/>
          <w:sz w:val="20"/>
          <w:lang w:eastAsia="pl-PL"/>
        </w:rPr>
        <w:t xml:space="preserve"> prowadzonym w trybie przetargu nieograniczonego pn.</w:t>
      </w:r>
      <w:r w:rsidR="00B716E4" w:rsidRPr="00EC632D">
        <w:rPr>
          <w:rFonts w:asciiTheme="minorHAnsi" w:hAnsiTheme="minorHAnsi" w:cstheme="minorHAnsi"/>
          <w:b/>
          <w:color w:val="17365D" w:themeColor="text2" w:themeShade="BF"/>
          <w:sz w:val="20"/>
        </w:rPr>
        <w:t xml:space="preserve"> </w:t>
      </w:r>
      <w:sdt>
        <w:sdtPr>
          <w:rPr>
            <w:rFonts w:asciiTheme="minorHAnsi" w:hAnsiTheme="minorHAnsi" w:cstheme="minorHAnsi"/>
            <w:b/>
            <w:color w:val="17365D" w:themeColor="text2" w:themeShade="BF"/>
            <w:sz w:val="20"/>
          </w:rPr>
          <w:alias w:val="Tytuł"/>
          <w:tag w:val=""/>
          <w:id w:val="1502698462"/>
          <w:placeholder>
            <w:docPart w:val="360B592B5BF04EF490652D3F592621FB"/>
          </w:placeholder>
          <w:dataBinding w:prefixMappings="xmlns:ns0='http://purl.org/dc/elements/1.1/' xmlns:ns1='http://schemas.openxmlformats.org/package/2006/metadata/core-properties' " w:xpath="/ns1:coreProperties[1]/ns0:title[1]" w:storeItemID="{6C3C8BC8-F283-45AE-878A-BAB7291924A1}"/>
          <w:text/>
        </w:sdtPr>
        <w:sdtEndPr/>
        <w:sdtContent>
          <w:r w:rsidR="00E97A71">
            <w:rPr>
              <w:rFonts w:asciiTheme="minorHAnsi" w:hAnsiTheme="minorHAnsi" w:cstheme="minorHAnsi"/>
              <w:b/>
              <w:color w:val="17365D" w:themeColor="text2" w:themeShade="BF"/>
              <w:sz w:val="20"/>
            </w:rPr>
            <w:t>Przebudowa linii 15 kV relacji GPZ Suchedniów - Warszawska odg. Stokowiec, stacji transf. Stokowiec 3 oraz linii nN zasilanej ze stacji transf. Stokowiec 2 i Stokowiec 3, gm. Suchedniów - RE Skarżysko</w:t>
          </w:r>
        </w:sdtContent>
      </w:sdt>
      <w:r w:rsidRPr="00EC632D">
        <w:rPr>
          <w:rFonts w:asciiTheme="minorHAnsi" w:hAnsiTheme="minorHAnsi" w:cstheme="minorHAnsi"/>
          <w:b/>
          <w:sz w:val="20"/>
        </w:rPr>
        <w:t xml:space="preserve"> </w:t>
      </w:r>
      <w:r w:rsidRPr="00EC632D">
        <w:rPr>
          <w:rFonts w:asciiTheme="minorHAnsi" w:hAnsiTheme="minorHAnsi" w:cstheme="minorHAnsi"/>
          <w:sz w:val="20"/>
          <w:lang w:eastAsia="pl-PL"/>
        </w:rPr>
        <w:t xml:space="preserve">oświadczamy, </w:t>
      </w:r>
      <w:r w:rsidRPr="00EC632D">
        <w:rPr>
          <w:rFonts w:asciiTheme="minorHAnsi" w:hAnsiTheme="minorHAnsi" w:cstheme="minorHAnsi"/>
          <w:bCs/>
          <w:sz w:val="20"/>
          <w:lang w:eastAsia="pl-PL"/>
        </w:rPr>
        <w:t>że</w:t>
      </w:r>
      <w:r w:rsidRPr="00EC632D">
        <w:rPr>
          <w:rFonts w:asciiTheme="minorHAnsi" w:hAnsiTheme="minorHAnsi" w:cstheme="minorHAnsi"/>
          <w:sz w:val="20"/>
          <w:lang w:eastAsia="pl-PL"/>
        </w:rPr>
        <w:t xml:space="preserve"> w okresie ostatnich </w:t>
      </w:r>
      <w:r w:rsidR="008B2D8E" w:rsidRPr="00EC632D">
        <w:rPr>
          <w:rFonts w:asciiTheme="minorHAnsi" w:hAnsiTheme="minorHAnsi" w:cstheme="minorHAnsi"/>
          <w:sz w:val="20"/>
          <w:lang w:eastAsia="pl-PL"/>
        </w:rPr>
        <w:t>5</w:t>
      </w:r>
      <w:r w:rsidRPr="00EC632D">
        <w:rPr>
          <w:rFonts w:asciiTheme="minorHAnsi" w:hAnsiTheme="minorHAnsi" w:cstheme="minorHAnsi"/>
          <w:sz w:val="20"/>
          <w:lang w:eastAsia="pl-PL"/>
        </w:rPr>
        <w:t xml:space="preserve"> lat przed upływem terminu składania Ofert wykonaliśmy następujące zamówienia:</w:t>
      </w:r>
    </w:p>
    <w:p w14:paraId="3E02237B" w14:textId="36A0304F" w:rsidR="0092625B" w:rsidRPr="0092625B" w:rsidRDefault="0092625B" w:rsidP="0092625B">
      <w:pPr>
        <w:spacing w:after="120" w:line="240" w:lineRule="auto"/>
        <w:rPr>
          <w:rFonts w:asciiTheme="minorHAnsi" w:hAnsiTheme="minorHAnsi" w:cstheme="minorHAnsi"/>
          <w:sz w:val="20"/>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92625B" w:rsidRPr="0092625B" w14:paraId="3B9F6299" w14:textId="77777777" w:rsidTr="0092625B">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318007E"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AD7E7AB" w14:textId="77777777" w:rsidR="0092625B" w:rsidRPr="0092625B" w:rsidRDefault="0092625B" w:rsidP="0092625B">
            <w:pPr>
              <w:jc w:val="center"/>
              <w:rPr>
                <w:rFonts w:asciiTheme="minorHAnsi" w:hAnsiTheme="minorHAnsi" w:cstheme="minorHAnsi"/>
                <w:b/>
                <w:sz w:val="20"/>
              </w:rPr>
            </w:pPr>
          </w:p>
          <w:p w14:paraId="47DF7BBD"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Przedmiot zamówienia</w:t>
            </w:r>
          </w:p>
          <w:p w14:paraId="639ADBCC" w14:textId="77777777" w:rsidR="0092625B" w:rsidRPr="0092625B" w:rsidRDefault="0092625B" w:rsidP="0092625B">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6EF0EA8"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5C120BEF" w14:textId="77777777" w:rsidR="0092625B" w:rsidRPr="0092625B" w:rsidRDefault="0092625B" w:rsidP="0092625B">
            <w:pPr>
              <w:jc w:val="center"/>
              <w:rPr>
                <w:rFonts w:asciiTheme="minorHAnsi" w:hAnsiTheme="minorHAnsi" w:cstheme="minorHAnsi"/>
                <w:b/>
                <w:sz w:val="20"/>
              </w:rPr>
            </w:pPr>
          </w:p>
          <w:p w14:paraId="3B60C5E9"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0A955FAD"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F843622" w14:textId="77777777" w:rsidR="0092625B" w:rsidRPr="0092625B" w:rsidRDefault="0092625B" w:rsidP="0092625B">
            <w:pPr>
              <w:spacing w:line="240" w:lineRule="auto"/>
              <w:jc w:val="center"/>
              <w:rPr>
                <w:rFonts w:asciiTheme="minorHAnsi" w:hAnsiTheme="minorHAnsi" w:cstheme="minorHAnsi"/>
                <w:b/>
                <w:sz w:val="20"/>
                <w:lang w:eastAsia="pl-PL"/>
              </w:rPr>
            </w:pPr>
            <w:r w:rsidRPr="0092625B">
              <w:rPr>
                <w:rFonts w:asciiTheme="minorHAnsi" w:hAnsiTheme="minorHAnsi" w:cstheme="minorHAnsi"/>
                <w:b/>
                <w:sz w:val="20"/>
                <w:lang w:eastAsia="pl-PL"/>
              </w:rPr>
              <w:t>Nazwa Odbiorcy</w:t>
            </w:r>
          </w:p>
          <w:p w14:paraId="2E1D785D" w14:textId="77777777" w:rsidR="0092625B" w:rsidRPr="0092625B" w:rsidRDefault="0092625B" w:rsidP="0092625B">
            <w:pPr>
              <w:spacing w:line="240" w:lineRule="auto"/>
              <w:jc w:val="center"/>
              <w:rPr>
                <w:rFonts w:asciiTheme="minorHAnsi" w:hAnsiTheme="minorHAnsi" w:cstheme="minorHAnsi"/>
                <w:i/>
                <w:sz w:val="20"/>
                <w:lang w:eastAsia="pl-PL"/>
              </w:rPr>
            </w:pPr>
            <w:r w:rsidRPr="0092625B">
              <w:rPr>
                <w:rFonts w:asciiTheme="minorHAnsi" w:hAnsiTheme="minorHAnsi" w:cstheme="minorHAnsi"/>
                <w:i/>
                <w:sz w:val="20"/>
                <w:lang w:eastAsia="pl-PL"/>
              </w:rPr>
              <w:t>(wraz z adresem i nr telefonu)</w:t>
            </w:r>
          </w:p>
        </w:tc>
      </w:tr>
      <w:tr w:rsidR="0092625B" w:rsidRPr="0092625B" w14:paraId="73AE7E47" w14:textId="77777777" w:rsidTr="00EC632D">
        <w:trPr>
          <w:trHeight w:val="504"/>
          <w:tblHeader/>
        </w:trPr>
        <w:tc>
          <w:tcPr>
            <w:tcW w:w="568" w:type="dxa"/>
            <w:vMerge/>
            <w:tcBorders>
              <w:left w:val="single" w:sz="4" w:space="0" w:color="auto"/>
            </w:tcBorders>
            <w:vAlign w:val="center"/>
          </w:tcPr>
          <w:p w14:paraId="6C96671D" w14:textId="77777777" w:rsidR="0092625B" w:rsidRPr="0092625B" w:rsidRDefault="0092625B" w:rsidP="0092625B">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60FEB413" w14:textId="77777777" w:rsidR="0092625B" w:rsidRPr="0092625B" w:rsidRDefault="0092625B" w:rsidP="0092625B">
            <w:pPr>
              <w:jc w:val="center"/>
              <w:rPr>
                <w:rFonts w:asciiTheme="minorHAnsi" w:hAnsiTheme="minorHAnsi" w:cstheme="minorHAnsi"/>
                <w:i/>
                <w:sz w:val="20"/>
              </w:rPr>
            </w:pPr>
          </w:p>
        </w:tc>
        <w:tc>
          <w:tcPr>
            <w:tcW w:w="1560" w:type="dxa"/>
            <w:vMerge/>
            <w:vAlign w:val="center"/>
          </w:tcPr>
          <w:p w14:paraId="264F3683" w14:textId="77777777" w:rsidR="0092625B" w:rsidRPr="0092625B" w:rsidRDefault="0092625B" w:rsidP="0092625B">
            <w:pPr>
              <w:jc w:val="center"/>
              <w:rPr>
                <w:rFonts w:asciiTheme="minorHAnsi" w:hAnsiTheme="minorHAnsi" w:cstheme="minorHAnsi"/>
                <w:i/>
                <w:sz w:val="20"/>
              </w:rPr>
            </w:pPr>
          </w:p>
        </w:tc>
        <w:tc>
          <w:tcPr>
            <w:tcW w:w="1560" w:type="dxa"/>
            <w:vMerge/>
          </w:tcPr>
          <w:p w14:paraId="47EB11DC" w14:textId="77777777" w:rsidR="0092625B" w:rsidRPr="0092625B" w:rsidRDefault="0092625B" w:rsidP="0092625B">
            <w:pPr>
              <w:jc w:val="center"/>
              <w:rPr>
                <w:rFonts w:asciiTheme="minorHAnsi" w:hAnsiTheme="minorHAnsi" w:cstheme="minorHAnsi"/>
                <w:i/>
                <w:sz w:val="20"/>
              </w:rPr>
            </w:pPr>
          </w:p>
        </w:tc>
        <w:tc>
          <w:tcPr>
            <w:tcW w:w="1417" w:type="dxa"/>
            <w:tcBorders>
              <w:top w:val="nil"/>
              <w:bottom w:val="single" w:sz="4" w:space="0" w:color="auto"/>
            </w:tcBorders>
            <w:shd w:val="clear" w:color="auto" w:fill="DBE5F1" w:themeFill="accent1" w:themeFillTint="33"/>
            <w:vAlign w:val="center"/>
          </w:tcPr>
          <w:p w14:paraId="20190FB2"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7C7BF348"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3A310645"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05CA5B50"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3F1DC229" w14:textId="77777777" w:rsidR="0092625B" w:rsidRPr="0092625B" w:rsidRDefault="0092625B" w:rsidP="0092625B">
            <w:pPr>
              <w:jc w:val="center"/>
              <w:rPr>
                <w:rFonts w:asciiTheme="minorHAnsi" w:hAnsiTheme="minorHAnsi" w:cstheme="minorHAnsi"/>
                <w:i/>
                <w:sz w:val="20"/>
              </w:rPr>
            </w:pPr>
          </w:p>
        </w:tc>
      </w:tr>
      <w:tr w:rsidR="0092625B" w:rsidRPr="0092625B" w14:paraId="2CD9BFB3" w14:textId="77777777" w:rsidTr="00EC632D">
        <w:trPr>
          <w:trHeight w:val="843"/>
        </w:trPr>
        <w:tc>
          <w:tcPr>
            <w:tcW w:w="568" w:type="dxa"/>
            <w:vAlign w:val="center"/>
          </w:tcPr>
          <w:p w14:paraId="082F4C67" w14:textId="77777777" w:rsidR="0092625B" w:rsidRPr="0092625B" w:rsidRDefault="0092625B"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1992C065"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2DEBA647" w14:textId="77777777" w:rsidR="0092625B" w:rsidRPr="0092625B" w:rsidRDefault="0092625B"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4456C57D" w14:textId="77777777" w:rsidR="0092625B" w:rsidRPr="0092625B" w:rsidRDefault="0092625B"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FE32221" w14:textId="77777777" w:rsidR="0092625B" w:rsidRPr="0092625B" w:rsidRDefault="0092625B"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7A11E09" w14:textId="77777777" w:rsidR="0092625B" w:rsidRPr="0092625B" w:rsidRDefault="0092625B"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B0A1523" w14:textId="77777777" w:rsidR="0092625B" w:rsidRPr="0092625B" w:rsidRDefault="0092625B" w:rsidP="0092625B">
            <w:pPr>
              <w:spacing w:before="120"/>
              <w:jc w:val="center"/>
              <w:rPr>
                <w:rFonts w:asciiTheme="minorHAnsi" w:hAnsiTheme="minorHAnsi" w:cstheme="minorHAnsi"/>
                <w:sz w:val="20"/>
              </w:rPr>
            </w:pPr>
          </w:p>
        </w:tc>
      </w:tr>
      <w:tr w:rsidR="00A70ADB" w:rsidRPr="0092625B" w14:paraId="6EB0B343" w14:textId="77777777" w:rsidTr="00EC632D">
        <w:trPr>
          <w:trHeight w:val="843"/>
        </w:trPr>
        <w:tc>
          <w:tcPr>
            <w:tcW w:w="568" w:type="dxa"/>
            <w:vAlign w:val="center"/>
          </w:tcPr>
          <w:p w14:paraId="1A96AEFB" w14:textId="77777777" w:rsidR="00A70ADB" w:rsidRPr="0092625B" w:rsidRDefault="00A70ADB"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21C3A023" w14:textId="77777777" w:rsidR="00A70ADB" w:rsidRPr="0092625B" w:rsidRDefault="00A70ADB" w:rsidP="0092625B">
            <w:pPr>
              <w:spacing w:before="120"/>
              <w:jc w:val="center"/>
              <w:rPr>
                <w:rFonts w:asciiTheme="minorHAnsi" w:hAnsiTheme="minorHAnsi" w:cstheme="minorHAnsi"/>
                <w:sz w:val="20"/>
              </w:rPr>
            </w:pPr>
          </w:p>
        </w:tc>
        <w:tc>
          <w:tcPr>
            <w:tcW w:w="1560" w:type="dxa"/>
            <w:vAlign w:val="center"/>
          </w:tcPr>
          <w:p w14:paraId="68E32718" w14:textId="77777777" w:rsidR="00A70ADB" w:rsidRPr="0092625B" w:rsidRDefault="00A70ADB"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6D5FAF63" w14:textId="77777777" w:rsidR="00A70ADB" w:rsidRPr="0092625B" w:rsidRDefault="00A70ADB"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AD869D8" w14:textId="77777777" w:rsidR="00A70ADB" w:rsidRPr="0092625B" w:rsidRDefault="00A70ADB"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B614721" w14:textId="77777777" w:rsidR="00A70ADB" w:rsidRPr="0092625B" w:rsidRDefault="00A70ADB"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DF297A7" w14:textId="77777777" w:rsidR="00A70ADB" w:rsidRPr="0092625B" w:rsidRDefault="00A70ADB" w:rsidP="0092625B">
            <w:pPr>
              <w:spacing w:before="120"/>
              <w:jc w:val="center"/>
              <w:rPr>
                <w:rFonts w:asciiTheme="minorHAnsi" w:hAnsiTheme="minorHAnsi" w:cstheme="minorHAnsi"/>
                <w:sz w:val="20"/>
              </w:rPr>
            </w:pPr>
          </w:p>
        </w:tc>
      </w:tr>
      <w:tr w:rsidR="00A70ADB" w:rsidRPr="0092625B" w14:paraId="6B0198BF" w14:textId="77777777" w:rsidTr="00EC632D">
        <w:trPr>
          <w:trHeight w:val="843"/>
        </w:trPr>
        <w:tc>
          <w:tcPr>
            <w:tcW w:w="568" w:type="dxa"/>
            <w:vAlign w:val="center"/>
          </w:tcPr>
          <w:p w14:paraId="7128450A" w14:textId="77777777" w:rsidR="00A70ADB" w:rsidRPr="0092625B" w:rsidRDefault="00A70ADB"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30ED952F" w14:textId="77777777" w:rsidR="00A70ADB" w:rsidRPr="0092625B" w:rsidRDefault="00A70ADB" w:rsidP="0092625B">
            <w:pPr>
              <w:spacing w:before="120"/>
              <w:jc w:val="center"/>
              <w:rPr>
                <w:rFonts w:asciiTheme="minorHAnsi" w:hAnsiTheme="minorHAnsi" w:cstheme="minorHAnsi"/>
                <w:sz w:val="20"/>
              </w:rPr>
            </w:pPr>
          </w:p>
        </w:tc>
        <w:tc>
          <w:tcPr>
            <w:tcW w:w="1560" w:type="dxa"/>
            <w:vAlign w:val="center"/>
          </w:tcPr>
          <w:p w14:paraId="2580EBFD" w14:textId="77777777" w:rsidR="00A70ADB" w:rsidRPr="0092625B" w:rsidRDefault="00A70ADB"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5DEA206D" w14:textId="77777777" w:rsidR="00A70ADB" w:rsidRPr="0092625B" w:rsidRDefault="00A70ADB"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79EAD56D" w14:textId="77777777" w:rsidR="00A70ADB" w:rsidRPr="0092625B" w:rsidRDefault="00A70ADB"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10AC303" w14:textId="77777777" w:rsidR="00A70ADB" w:rsidRPr="0092625B" w:rsidRDefault="00A70ADB"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4E83337" w14:textId="77777777" w:rsidR="00A70ADB" w:rsidRPr="0092625B" w:rsidRDefault="00A70ADB" w:rsidP="0092625B">
            <w:pPr>
              <w:spacing w:before="120"/>
              <w:jc w:val="center"/>
              <w:rPr>
                <w:rFonts w:asciiTheme="minorHAnsi" w:hAnsiTheme="minorHAnsi" w:cstheme="minorHAnsi"/>
                <w:sz w:val="20"/>
              </w:rPr>
            </w:pPr>
          </w:p>
        </w:tc>
      </w:tr>
    </w:tbl>
    <w:p w14:paraId="389C03A7" w14:textId="77777777" w:rsidR="0092625B" w:rsidRPr="0092625B" w:rsidRDefault="0092625B" w:rsidP="0092625B">
      <w:pPr>
        <w:spacing w:before="120"/>
        <w:ind w:left="-284" w:right="-569"/>
        <w:outlineLvl w:val="0"/>
        <w:rPr>
          <w:rFonts w:asciiTheme="minorHAnsi" w:hAnsiTheme="minorHAnsi" w:cstheme="minorHAnsi"/>
          <w:i/>
          <w:sz w:val="20"/>
        </w:rPr>
      </w:pPr>
      <w:r w:rsidRPr="0092625B">
        <w:rPr>
          <w:rFonts w:asciiTheme="minorHAnsi" w:hAnsiTheme="minorHAnsi" w:cstheme="minorHAnsi"/>
          <w:i/>
          <w:sz w:val="20"/>
        </w:rPr>
        <w:t>UWAGA: Należy dostosować ilość wierszy do ilości wykazywanych zamówień</w:t>
      </w:r>
    </w:p>
    <w:p w14:paraId="5444FE66" w14:textId="77777777" w:rsidR="0092625B" w:rsidRPr="0092625B" w:rsidRDefault="0092625B" w:rsidP="0092625B">
      <w:pPr>
        <w:spacing w:before="120"/>
        <w:ind w:left="-284" w:right="-569"/>
        <w:outlineLvl w:val="0"/>
        <w:rPr>
          <w:rFonts w:asciiTheme="minorHAnsi" w:hAnsiTheme="minorHAnsi" w:cstheme="minorHAnsi"/>
          <w:i/>
          <w:sz w:val="20"/>
        </w:rPr>
      </w:pPr>
    </w:p>
    <w:p w14:paraId="75E07BFF" w14:textId="77777777" w:rsidR="0092625B" w:rsidRPr="0092625B" w:rsidRDefault="0092625B" w:rsidP="0092625B">
      <w:pPr>
        <w:spacing w:before="120" w:line="240" w:lineRule="auto"/>
        <w:ind w:right="28"/>
        <w:outlineLvl w:val="0"/>
        <w:rPr>
          <w:rFonts w:asciiTheme="minorHAnsi" w:hAnsiTheme="minorHAnsi" w:cstheme="minorHAnsi"/>
          <w:i/>
          <w:sz w:val="20"/>
        </w:rPr>
      </w:pPr>
      <w:r w:rsidRPr="0092625B">
        <w:rPr>
          <w:rFonts w:asciiTheme="minorHAnsi" w:hAnsiTheme="minorHAnsi" w:cstheme="minorHAnsi"/>
          <w:sz w:val="20"/>
        </w:rPr>
        <w:t>Do niniejszego wykazu dołączamy dowody potwierdzające, że ww. zamówienia zostały wykonane lub są wykonywane należycie.</w:t>
      </w:r>
    </w:p>
    <w:p w14:paraId="247673DF" w14:textId="50269CD5" w:rsidR="0092625B" w:rsidRPr="0092625B" w:rsidRDefault="0092625B" w:rsidP="0092625B">
      <w:pPr>
        <w:ind w:right="-993"/>
        <w:rPr>
          <w:rFonts w:asciiTheme="minorHAnsi" w:hAnsiTheme="minorHAnsi" w:cstheme="minorHAnsi"/>
          <w:sz w:val="20"/>
        </w:rPr>
      </w:pPr>
    </w:p>
    <w:p w14:paraId="6F47F3A5"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t xml:space="preserve"> </w:t>
      </w:r>
      <w:r w:rsidRPr="0092625B">
        <w:rPr>
          <w:rFonts w:asciiTheme="minorHAnsi" w:hAnsiTheme="minorHAnsi" w:cstheme="minorHAnsi"/>
          <w:sz w:val="16"/>
          <w:szCs w:val="16"/>
        </w:rPr>
        <w:t>........................................................................</w:t>
      </w:r>
    </w:p>
    <w:p w14:paraId="365B05A4"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12186037" w14:textId="75FE7812" w:rsidR="00ED2C04" w:rsidRDefault="0092625B" w:rsidP="0003243F">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w:t>
      </w:r>
      <w:r w:rsidR="009637A6">
        <w:rPr>
          <w:rFonts w:asciiTheme="minorHAnsi" w:hAnsiTheme="minorHAnsi" w:cstheme="minorHAnsi"/>
          <w:i/>
          <w:sz w:val="16"/>
          <w:szCs w:val="16"/>
        </w:rPr>
        <w:t>adczeń woli w imieniu Wykonawcy</w:t>
      </w:r>
    </w:p>
    <w:p w14:paraId="6738591E" w14:textId="62B2DF8E" w:rsidR="00ED2C04" w:rsidRDefault="00ED2C04" w:rsidP="00052539">
      <w:pPr>
        <w:ind w:right="68"/>
        <w:rPr>
          <w:rFonts w:asciiTheme="minorHAnsi" w:hAnsiTheme="minorHAnsi" w:cstheme="minorHAnsi"/>
          <w:i/>
          <w:sz w:val="16"/>
          <w:szCs w:val="16"/>
        </w:rPr>
      </w:pPr>
    </w:p>
    <w:p w14:paraId="033739C9" w14:textId="58140A37" w:rsidR="00C60E36" w:rsidRDefault="00C60E36" w:rsidP="00052539">
      <w:pPr>
        <w:ind w:right="68"/>
        <w:rPr>
          <w:rFonts w:asciiTheme="minorHAnsi" w:hAnsiTheme="minorHAnsi" w:cstheme="minorHAnsi"/>
          <w:i/>
          <w:sz w:val="16"/>
          <w:szCs w:val="16"/>
        </w:rPr>
      </w:pPr>
    </w:p>
    <w:p w14:paraId="13D8B840" w14:textId="77777777" w:rsidR="00C60E36" w:rsidRPr="00A70ADB" w:rsidRDefault="00C60E36" w:rsidP="00052539">
      <w:pPr>
        <w:ind w:right="68"/>
        <w:rPr>
          <w:rFonts w:asciiTheme="minorHAnsi" w:hAnsiTheme="minorHAnsi" w:cstheme="minorHAnsi"/>
          <w:i/>
          <w:sz w:val="16"/>
          <w:szCs w:val="16"/>
        </w:rPr>
      </w:pPr>
    </w:p>
    <w:p w14:paraId="5A0E41D0" w14:textId="13FB9A7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0" w:name="_Toc124426675"/>
      <w:r w:rsidRPr="0092625B">
        <w:rPr>
          <w:rFonts w:cstheme="minorHAnsi"/>
          <w:sz w:val="20"/>
        </w:rPr>
        <w:t>ZAŁĄCZNIK NR 8 DO SWZ – WYKAZ OSÓB</w:t>
      </w:r>
      <w:bookmarkEnd w:id="10"/>
    </w:p>
    <w:p w14:paraId="6FFF9FC7"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3500FCC0"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2EE6C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B5858DB" w14:textId="77777777" w:rsidR="007B5834" w:rsidRPr="006B56FD" w:rsidRDefault="007B5834" w:rsidP="00217C80">
            <w:pPr>
              <w:ind w:right="28"/>
              <w:jc w:val="left"/>
              <w:rPr>
                <w:rFonts w:asciiTheme="minorHAnsi" w:hAnsiTheme="minorHAnsi" w:cstheme="minorHAnsi"/>
              </w:rPr>
            </w:pPr>
          </w:p>
          <w:p w14:paraId="27558700"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728E2B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68F6167"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5985FB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9DE620"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19214E4"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0C3862AC"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6A2E0D1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3B821F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49FAC91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A97E224" w14:textId="2B996F2C"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3FCB4C54" w14:textId="77777777" w:rsidR="0092625B" w:rsidRPr="0092625B" w:rsidRDefault="0092625B" w:rsidP="0092625B">
      <w:pPr>
        <w:spacing w:before="120" w:line="276" w:lineRule="auto"/>
        <w:ind w:left="284"/>
        <w:contextualSpacing/>
        <w:jc w:val="center"/>
        <w:outlineLvl w:val="0"/>
        <w:rPr>
          <w:rFonts w:asciiTheme="minorHAnsi" w:hAnsiTheme="minorHAnsi" w:cstheme="minorHAnsi"/>
          <w:b/>
          <w:sz w:val="20"/>
        </w:rPr>
      </w:pPr>
      <w:r w:rsidRPr="0092625B">
        <w:rPr>
          <w:rFonts w:asciiTheme="minorHAnsi" w:hAnsiTheme="minorHAnsi" w:cstheme="minorHAnsi"/>
          <w:b/>
          <w:sz w:val="20"/>
        </w:rPr>
        <w:t>WYKAZ OSÓB</w:t>
      </w:r>
    </w:p>
    <w:p w14:paraId="1D425EC2"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32E659F9" w14:textId="7288E928" w:rsidR="0092625B" w:rsidRPr="007923F5" w:rsidRDefault="0092625B" w:rsidP="007923F5">
      <w:pPr>
        <w:pStyle w:val="Tekstpodstawowy"/>
        <w:rPr>
          <w:rFonts w:asciiTheme="minorHAnsi" w:hAnsiTheme="minorHAnsi" w:cstheme="minorHAnsi"/>
          <w:b/>
          <w:color w:val="17365D" w:themeColor="text2" w:themeShade="BF"/>
          <w:szCs w:val="22"/>
        </w:rPr>
      </w:pPr>
      <w:r w:rsidRPr="0092625B">
        <w:rPr>
          <w:rFonts w:asciiTheme="minorHAnsi" w:hAnsiTheme="minorHAnsi" w:cstheme="minorHAnsi"/>
          <w:sz w:val="20"/>
          <w:lang w:eastAsia="pl-PL"/>
        </w:rPr>
        <w:t>Składając Ofe</w:t>
      </w:r>
      <w:r w:rsidR="009C75B7">
        <w:rPr>
          <w:rFonts w:asciiTheme="minorHAnsi" w:hAnsiTheme="minorHAnsi" w:cstheme="minorHAnsi"/>
          <w:sz w:val="20"/>
          <w:lang w:eastAsia="pl-PL"/>
        </w:rPr>
        <w:t>rtę w postępowaniu zakupowym nr</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840654762"/>
          <w:placeholder>
            <w:docPart w:val="54B7D04F735E443B91FB2CC50E56FB90"/>
          </w:placeholder>
          <w:dataBinding w:prefixMappings="xmlns:ns0='http://purl.org/dc/elements/1.1/' xmlns:ns1='http://schemas.openxmlformats.org/package/2006/metadata/core-properties' " w:xpath="/ns1:coreProperties[1]/ns1:keywords[1]" w:storeItemID="{6C3C8BC8-F283-45AE-878A-BAB7291924A1}"/>
          <w:text/>
        </w:sdtPr>
        <w:sdtEndPr/>
        <w:sdtContent>
          <w:r w:rsidR="00E97A71">
            <w:rPr>
              <w:rFonts w:asciiTheme="minorHAnsi" w:hAnsiTheme="minorHAnsi" w:cstheme="minorHAnsi"/>
              <w:b/>
              <w:color w:val="17365D" w:themeColor="text2" w:themeShade="BF"/>
              <w:sz w:val="20"/>
            </w:rPr>
            <w:t>POST/DYS/OSK/LZA/02420/2025</w:t>
          </w:r>
        </w:sdtContent>
      </w:sdt>
      <w:r w:rsidRPr="0092625B">
        <w:rPr>
          <w:rFonts w:asciiTheme="minorHAnsi" w:hAnsiTheme="minorHAnsi" w:cstheme="minorHAnsi"/>
          <w:sz w:val="20"/>
          <w:lang w:eastAsia="pl-PL"/>
        </w:rPr>
        <w:t xml:space="preserve"> prowadzonym w trybie przetargu nieograniczonego pn</w:t>
      </w:r>
      <w:r w:rsidR="00B716E4">
        <w:rPr>
          <w:rFonts w:asciiTheme="minorHAnsi" w:hAnsiTheme="minorHAnsi" w:cstheme="minorHAnsi"/>
          <w:sz w:val="20"/>
          <w:lang w:eastAsia="pl-PL"/>
        </w:rPr>
        <w:t>.</w:t>
      </w:r>
      <w:r w:rsidR="00B716E4" w:rsidRPr="00B716E4">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Cs w:val="22"/>
          </w:rPr>
          <w:alias w:val="Tytuł"/>
          <w:tag w:val=""/>
          <w:id w:val="1497388116"/>
          <w:placeholder>
            <w:docPart w:val="2155DBCF9E7A4B3194F247A7C90759C1"/>
          </w:placeholder>
          <w:dataBinding w:prefixMappings="xmlns:ns0='http://purl.org/dc/elements/1.1/' xmlns:ns1='http://schemas.openxmlformats.org/package/2006/metadata/core-properties' " w:xpath="/ns1:coreProperties[1]/ns0:title[1]" w:storeItemID="{6C3C8BC8-F283-45AE-878A-BAB7291924A1}"/>
          <w:text/>
        </w:sdtPr>
        <w:sdtEndPr/>
        <w:sdtContent>
          <w:r w:rsidR="00E97A71">
            <w:rPr>
              <w:rFonts w:asciiTheme="minorHAnsi" w:hAnsiTheme="minorHAnsi" w:cstheme="minorHAnsi"/>
              <w:b/>
              <w:color w:val="17365D" w:themeColor="text2" w:themeShade="BF"/>
              <w:szCs w:val="22"/>
            </w:rPr>
            <w:t>Przebudowa linii 15 kV relacji GPZ Suchedniów - Warszawska odg. Stokowiec, stacji transf. Stokowiec 3 oraz linii nN zasilanej ze stacji transf. Stokowiec 2 i Stokowiec 3, gm. Suchedniów - RE Skarżysko</w:t>
          </w:r>
        </w:sdtContent>
      </w:sdt>
      <w:r w:rsidRPr="0092625B">
        <w:rPr>
          <w:rFonts w:asciiTheme="minorHAnsi" w:hAnsiTheme="minorHAnsi" w:cstheme="minorHAnsi"/>
          <w:b/>
          <w:sz w:val="20"/>
          <w:lang w:eastAsia="pl-PL"/>
        </w:rPr>
        <w:t xml:space="preserve"> </w:t>
      </w:r>
      <w:r w:rsidRPr="009C75B7">
        <w:rPr>
          <w:rFonts w:asciiTheme="minorHAnsi" w:hAnsiTheme="minorHAnsi" w:cstheme="minorHAnsi"/>
          <w:sz w:val="20"/>
          <w:lang w:eastAsia="pl-PL"/>
        </w:rPr>
        <w:t>oświadczamy</w:t>
      </w:r>
      <w:r w:rsidRPr="0092625B">
        <w:rPr>
          <w:rFonts w:asciiTheme="minorHAnsi" w:hAnsiTheme="minorHAnsi" w:cstheme="minorHAnsi"/>
          <w:sz w:val="20"/>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92625B" w:rsidRPr="0092625B" w14:paraId="712FEE53" w14:textId="77777777" w:rsidTr="0092625B">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A166D17"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963D7B5"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6657181D" w14:textId="77777777" w:rsidR="0092625B" w:rsidRPr="0092625B" w:rsidRDefault="0092625B" w:rsidP="0092625B">
            <w:pPr>
              <w:snapToGrid w:val="0"/>
              <w:spacing w:line="240" w:lineRule="auto"/>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644F6D0" w14:textId="77777777" w:rsidR="0092625B" w:rsidRPr="0092625B" w:rsidRDefault="0092625B" w:rsidP="0092625B">
            <w:pPr>
              <w:spacing w:line="240" w:lineRule="auto"/>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EBD6115" w14:textId="77777777" w:rsidR="0092625B" w:rsidRPr="0092625B" w:rsidRDefault="0092625B" w:rsidP="0092625B">
            <w:pPr>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421C1A"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0D3CD123"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92625B" w:rsidRPr="0092625B" w14:paraId="0F4DBFA3" w14:textId="77777777" w:rsidTr="0092625B">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6D6D259" w14:textId="77777777" w:rsidR="0092625B" w:rsidRPr="0092625B" w:rsidRDefault="0092625B" w:rsidP="0092625B">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A508544" w14:textId="77777777" w:rsidR="0092625B" w:rsidRPr="0092625B" w:rsidRDefault="0092625B" w:rsidP="0092625B">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E152884" w14:textId="77777777" w:rsidR="0092625B" w:rsidRPr="0092625B" w:rsidRDefault="0092625B" w:rsidP="0092625B">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1CC02D3E" w14:textId="77777777" w:rsidR="0092625B" w:rsidRPr="0092625B" w:rsidRDefault="0092625B" w:rsidP="0092625B">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13945C79" w14:textId="77777777" w:rsidR="0092625B" w:rsidRPr="0092625B" w:rsidRDefault="0092625B" w:rsidP="0092625B">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DAC433B" w14:textId="77777777" w:rsidR="0092625B" w:rsidRPr="0092625B" w:rsidRDefault="0092625B" w:rsidP="0092625B">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49C0DE5" w14:textId="77777777" w:rsidR="0092625B" w:rsidRPr="0092625B" w:rsidRDefault="0092625B" w:rsidP="0092625B">
            <w:pPr>
              <w:snapToGrid w:val="0"/>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4"/>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1CDCD67"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5"/>
            </w:r>
          </w:p>
        </w:tc>
      </w:tr>
      <w:tr w:rsidR="0092625B" w:rsidRPr="0092625B" w14:paraId="27B66A44" w14:textId="77777777" w:rsidTr="0092625B">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4BD942D" w14:textId="77777777" w:rsidR="0092625B" w:rsidRPr="0092625B" w:rsidRDefault="0092625B" w:rsidP="0092625B">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7EA5285" w14:textId="77777777" w:rsidR="0092625B" w:rsidRPr="0092625B" w:rsidRDefault="0092625B" w:rsidP="0092625B">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36C9FCB" w14:textId="77777777" w:rsidR="0092625B" w:rsidRPr="0092625B" w:rsidRDefault="0092625B" w:rsidP="0092625B">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193B02AB" w14:textId="77777777" w:rsidR="0092625B" w:rsidRPr="0092625B" w:rsidRDefault="0092625B" w:rsidP="0092625B">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7E21E62" w14:textId="77777777" w:rsidR="0092625B" w:rsidRPr="0092625B" w:rsidRDefault="0092625B" w:rsidP="0092625B">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8B45B4A" w14:textId="77777777" w:rsidR="0092625B" w:rsidRPr="0092625B" w:rsidRDefault="0092625B" w:rsidP="0092625B">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A1ED684" w14:textId="77777777" w:rsidR="0092625B" w:rsidRPr="0092625B" w:rsidRDefault="0092625B" w:rsidP="0092625B">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C183502" w14:textId="77777777" w:rsidR="0092625B" w:rsidRPr="0092625B" w:rsidRDefault="0092625B" w:rsidP="0092625B">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92625B" w:rsidRPr="0092625B" w14:paraId="4A97CEC9" w14:textId="77777777" w:rsidTr="0092625B">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1C1772B2" w14:textId="1E0CAA4B" w:rsidR="0092625B" w:rsidRPr="0092625B" w:rsidRDefault="007923F5" w:rsidP="0092625B">
            <w:pPr>
              <w:spacing w:line="240" w:lineRule="auto"/>
              <w:jc w:val="left"/>
              <w:rPr>
                <w:rFonts w:ascii="Calibri Light" w:eastAsia="Calibri" w:hAnsi="Calibri Light"/>
                <w:bCs/>
                <w:sz w:val="20"/>
                <w:lang w:eastAsia="ar-SA"/>
              </w:rPr>
            </w:pPr>
            <w:r>
              <w:rPr>
                <w:rFonts w:ascii="Calibri" w:eastAsia="Calibri" w:hAnsi="Calibri" w:cs="Arial"/>
                <w:b/>
                <w:bCs/>
                <w:szCs w:val="22"/>
                <w:lang w:eastAsia="pl-PL"/>
              </w:rPr>
              <w:t xml:space="preserve">Osoby posiadające </w:t>
            </w:r>
            <w:r w:rsidR="0092625B" w:rsidRPr="002923A4">
              <w:rPr>
                <w:rFonts w:ascii="Calibri" w:eastAsia="Calibri" w:hAnsi="Calibri" w:cs="Calibri"/>
                <w:bCs/>
                <w:sz w:val="18"/>
                <w:szCs w:val="22"/>
                <w:lang w:eastAsia="pl-PL"/>
              </w:rPr>
              <w:t>[</w:t>
            </w:r>
            <w:r w:rsidR="0092625B" w:rsidRPr="002923A4">
              <w:rPr>
                <w:rFonts w:ascii="Calibri" w:eastAsia="Calibri" w:hAnsi="Calibri" w:cs="Arial"/>
                <w:bCs/>
                <w:color w:val="0070C0"/>
                <w:sz w:val="18"/>
                <w:szCs w:val="22"/>
                <w:lang w:eastAsia="pl-PL"/>
              </w:rPr>
              <w:t>wskazać kwalifikacje / uprawnienia / doświadczenie</w:t>
            </w:r>
            <w:r w:rsidR="0092625B" w:rsidRPr="002923A4">
              <w:rPr>
                <w:rFonts w:ascii="Calibri" w:eastAsia="Calibri" w:hAnsi="Calibri" w:cs="Calibri"/>
                <w:bCs/>
                <w:color w:val="0070C0"/>
                <w:sz w:val="18"/>
                <w:szCs w:val="22"/>
                <w:lang w:eastAsia="pl-PL"/>
              </w:rPr>
              <w:t>]</w:t>
            </w:r>
          </w:p>
        </w:tc>
      </w:tr>
      <w:tr w:rsidR="0092625B" w:rsidRPr="0092625B" w14:paraId="3EA9C519"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CE4D0BB"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1287C5D"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937BADF" w14:textId="6D04F3DF" w:rsidR="0092625B" w:rsidRPr="00EC632D" w:rsidRDefault="00EC632D" w:rsidP="0092625B">
            <w:pPr>
              <w:spacing w:line="240" w:lineRule="auto"/>
              <w:jc w:val="center"/>
              <w:rPr>
                <w:rFonts w:ascii="Calibri Light" w:eastAsia="Calibri" w:hAnsi="Calibri Light"/>
                <w:sz w:val="16"/>
                <w:szCs w:val="16"/>
              </w:rPr>
            </w:pPr>
            <w:r w:rsidRPr="00EC632D">
              <w:rPr>
                <w:rFonts w:ascii="Calibri Light" w:eastAsia="Calibri" w:hAnsi="Calibri Light"/>
                <w:sz w:val="16"/>
                <w:szCs w:val="16"/>
              </w:rPr>
              <w:t>Kierownik budowy</w:t>
            </w: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A08FAF7"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590BC9B"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CA06F35"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1D7297B"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5F3CBB" w14:textId="77777777" w:rsidR="0092625B" w:rsidRPr="0092625B" w:rsidRDefault="0092625B" w:rsidP="0092625B">
            <w:pPr>
              <w:spacing w:line="240" w:lineRule="auto"/>
              <w:jc w:val="center"/>
              <w:rPr>
                <w:rFonts w:ascii="Calibri Light" w:eastAsia="Calibri" w:hAnsi="Calibri Light"/>
                <w:bCs/>
                <w:i/>
                <w:sz w:val="20"/>
                <w:lang w:eastAsia="ar-SA"/>
              </w:rPr>
            </w:pPr>
          </w:p>
        </w:tc>
      </w:tr>
      <w:tr w:rsidR="0092625B" w:rsidRPr="0092625B" w14:paraId="09EDE5C1"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1FB30F8"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C92483F"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2EA94E5"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C5EE058"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D170EE"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3E60F95"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BF0BF05"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2DDCC7E8" w14:textId="77777777" w:rsidR="0092625B" w:rsidRPr="0092625B" w:rsidRDefault="0092625B" w:rsidP="0092625B">
            <w:pPr>
              <w:spacing w:line="240" w:lineRule="auto"/>
              <w:jc w:val="center"/>
              <w:rPr>
                <w:rFonts w:ascii="Calibri Light" w:eastAsia="Calibri" w:hAnsi="Calibri Light"/>
                <w:bCs/>
                <w:i/>
                <w:sz w:val="20"/>
                <w:lang w:eastAsia="ar-SA"/>
              </w:rPr>
            </w:pPr>
          </w:p>
        </w:tc>
      </w:tr>
      <w:tr w:rsidR="0092625B" w:rsidRPr="0092625B" w14:paraId="070BE267"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693C1C2"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D7CDC22"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A15E814"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5753E79"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DEAA7C8"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E339F37"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D6FC89C"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46FFB62" w14:textId="77777777" w:rsidR="0092625B" w:rsidRPr="0092625B" w:rsidRDefault="0092625B" w:rsidP="0092625B">
            <w:pPr>
              <w:spacing w:line="240" w:lineRule="auto"/>
              <w:jc w:val="center"/>
              <w:rPr>
                <w:rFonts w:ascii="Calibri Light" w:eastAsia="Calibri" w:hAnsi="Calibri Light"/>
                <w:bCs/>
                <w:i/>
                <w:sz w:val="20"/>
                <w:lang w:eastAsia="ar-SA"/>
              </w:rPr>
            </w:pPr>
          </w:p>
        </w:tc>
      </w:tr>
    </w:tbl>
    <w:p w14:paraId="6DF9505F" w14:textId="77777777" w:rsidR="0092625B" w:rsidRPr="0092625B" w:rsidRDefault="0092625B" w:rsidP="0092625B">
      <w:pPr>
        <w:spacing w:before="120" w:line="240" w:lineRule="auto"/>
        <w:ind w:right="-569"/>
        <w:outlineLvl w:val="0"/>
        <w:rPr>
          <w:rFonts w:asciiTheme="minorHAnsi" w:hAnsiTheme="minorHAnsi" w:cstheme="minorHAnsi"/>
          <w:i/>
          <w:sz w:val="16"/>
          <w:szCs w:val="18"/>
        </w:rPr>
      </w:pPr>
      <w:bookmarkStart w:id="11" w:name="_Toc18342848"/>
      <w:bookmarkStart w:id="12" w:name="_Toc54073231"/>
      <w:bookmarkStart w:id="13" w:name="_Toc57057714"/>
      <w:bookmarkStart w:id="14" w:name="_Toc57122890"/>
      <w:bookmarkStart w:id="15" w:name="_Toc57637479"/>
      <w:r w:rsidRPr="0092625B">
        <w:rPr>
          <w:rFonts w:asciiTheme="minorHAnsi" w:hAnsiTheme="minorHAnsi" w:cstheme="minorHAnsi"/>
          <w:i/>
          <w:sz w:val="16"/>
          <w:szCs w:val="18"/>
        </w:rPr>
        <w:t>UWAGA: Należy dostosować ilość wierszy do ilości wymaganych osób</w:t>
      </w:r>
      <w:bookmarkEnd w:id="11"/>
      <w:bookmarkEnd w:id="12"/>
      <w:bookmarkEnd w:id="13"/>
      <w:bookmarkEnd w:id="14"/>
      <w:bookmarkEnd w:id="15"/>
    </w:p>
    <w:p w14:paraId="108D4D3E" w14:textId="29D2F29D" w:rsidR="0092625B" w:rsidRDefault="0092625B" w:rsidP="0092625B">
      <w:pPr>
        <w:spacing w:after="200" w:line="240" w:lineRule="auto"/>
        <w:jc w:val="left"/>
        <w:rPr>
          <w:rFonts w:ascii="Calibri" w:eastAsia="Calibri" w:hAnsi="Calibri"/>
          <w:sz w:val="16"/>
          <w:szCs w:val="16"/>
          <w:lang w:eastAsia="pl-PL"/>
        </w:rPr>
      </w:pPr>
      <w:r w:rsidRPr="002923A4">
        <w:rPr>
          <w:rFonts w:ascii="Calibri" w:eastAsia="Calibri" w:hAnsi="Calibri"/>
          <w:sz w:val="16"/>
          <w:szCs w:val="16"/>
          <w:lang w:eastAsia="pl-PL"/>
        </w:rPr>
        <w:t>W przypadku, gdy Wykonawca będzie samodzielnie świadczył usługi – należy wpisać dane Wykonawcy</w:t>
      </w:r>
    </w:p>
    <w:p w14:paraId="17D8F966" w14:textId="77777777" w:rsidR="0092625B" w:rsidRPr="0092625B" w:rsidRDefault="0092625B" w:rsidP="0092625B">
      <w:pPr>
        <w:autoSpaceDE w:val="0"/>
        <w:autoSpaceDN w:val="0"/>
        <w:spacing w:line="240" w:lineRule="auto"/>
        <w:rPr>
          <w:rFonts w:asciiTheme="minorHAnsi" w:eastAsia="Calibri" w:hAnsiTheme="minorHAnsi" w:cstheme="minorHAnsi"/>
          <w:sz w:val="20"/>
          <w:lang w:eastAsia="pl-PL"/>
        </w:rPr>
      </w:pPr>
    </w:p>
    <w:p w14:paraId="79E48888" w14:textId="77777777" w:rsidR="0092625B" w:rsidRPr="0092625B" w:rsidRDefault="0092625B" w:rsidP="0092625B">
      <w:pPr>
        <w:autoSpaceDE w:val="0"/>
        <w:autoSpaceDN w:val="0"/>
        <w:spacing w:line="240" w:lineRule="auto"/>
        <w:rPr>
          <w:rFonts w:asciiTheme="minorHAnsi" w:eastAsia="Calibri" w:hAnsiTheme="minorHAnsi" w:cstheme="minorHAnsi"/>
          <w:snapToGrid w:val="0"/>
          <w:sz w:val="20"/>
        </w:rPr>
      </w:pPr>
      <w:r w:rsidRPr="0092625B">
        <w:rPr>
          <w:rFonts w:asciiTheme="minorHAnsi" w:eastAsia="Calibri" w:hAnsiTheme="minorHAnsi" w:cstheme="minorHAnsi"/>
          <w:sz w:val="20"/>
          <w:lang w:eastAsia="pl-PL"/>
        </w:rPr>
        <w:t>Jednocześnie o</w:t>
      </w:r>
      <w:r w:rsidRPr="0092625B">
        <w:rPr>
          <w:rFonts w:asciiTheme="minorHAnsi" w:eastAsia="Calibri" w:hAnsiTheme="minorHAnsi" w:cstheme="minorHAnsi"/>
          <w:snapToGrid w:val="0"/>
          <w:sz w:val="20"/>
        </w:rPr>
        <w:t xml:space="preserve">świadczam/y niniejszym, iż osoby które zostaną skierowane do realizacji zamówienia: </w:t>
      </w:r>
    </w:p>
    <w:p w14:paraId="4F56B860" w14:textId="77777777" w:rsidR="0092625B" w:rsidRPr="0092625B" w:rsidRDefault="0092625B" w:rsidP="009C75B7">
      <w:pPr>
        <w:numPr>
          <w:ilvl w:val="2"/>
          <w:numId w:val="28"/>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92625B">
        <w:rPr>
          <w:rFonts w:asciiTheme="minorHAnsi" w:hAnsiTheme="minorHAnsi" w:cstheme="minorHAnsi"/>
          <w:snapToGrid w:val="0"/>
          <w:sz w:val="20"/>
          <w:lang w:eastAsia="pl-PL"/>
        </w:rPr>
        <w:t>zostaną poinformowane o wymogach dotyczących sposobu realizacji Umowy,</w:t>
      </w:r>
    </w:p>
    <w:p w14:paraId="4CEC152A" w14:textId="77777777" w:rsidR="0092625B" w:rsidRPr="0092625B" w:rsidRDefault="0092625B" w:rsidP="009C75B7">
      <w:pPr>
        <w:numPr>
          <w:ilvl w:val="2"/>
          <w:numId w:val="28"/>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92625B">
        <w:rPr>
          <w:rFonts w:asciiTheme="minorHAnsi" w:hAnsiTheme="minorHAnsi" w:cstheme="minorHAnsi"/>
          <w:snapToGrid w:val="0"/>
          <w:sz w:val="20"/>
        </w:rPr>
        <w:t>zostaną poinformowane o przetwarzaniu ich danych osobowych przez PGE Dystrybucja S.A.</w:t>
      </w:r>
    </w:p>
    <w:p w14:paraId="23AB66E7"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16"/>
          <w:szCs w:val="16"/>
        </w:rPr>
        <w:t>..........................................................................</w:t>
      </w:r>
    </w:p>
    <w:p w14:paraId="4881B29C" w14:textId="77777777" w:rsidR="002923A4" w:rsidRPr="0092625B" w:rsidRDefault="002923A4" w:rsidP="002923A4">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2BACD80D" w14:textId="17F5D73D" w:rsidR="00A70ADB" w:rsidRDefault="002923A4" w:rsidP="0003243F">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57865712" w14:textId="26A8044A" w:rsidR="0091044E" w:rsidRDefault="0091044E" w:rsidP="002923A4">
      <w:pPr>
        <w:ind w:left="5398" w:right="68" w:hanging="153"/>
        <w:jc w:val="center"/>
        <w:rPr>
          <w:rFonts w:asciiTheme="minorHAnsi" w:hAnsiTheme="minorHAnsi" w:cstheme="minorHAnsi"/>
          <w:i/>
          <w:sz w:val="16"/>
          <w:szCs w:val="16"/>
        </w:rPr>
      </w:pPr>
    </w:p>
    <w:p w14:paraId="16B956CA" w14:textId="4DD8E453" w:rsidR="008143C3" w:rsidRDefault="008143C3" w:rsidP="002923A4">
      <w:pPr>
        <w:ind w:left="5398" w:right="68" w:hanging="153"/>
        <w:jc w:val="center"/>
        <w:rPr>
          <w:rFonts w:asciiTheme="minorHAnsi" w:hAnsiTheme="minorHAnsi" w:cstheme="minorHAnsi"/>
          <w:i/>
          <w:sz w:val="16"/>
          <w:szCs w:val="16"/>
        </w:rPr>
      </w:pPr>
    </w:p>
    <w:p w14:paraId="40B4FD67" w14:textId="29A84C22" w:rsidR="008143C3" w:rsidRDefault="008143C3" w:rsidP="002923A4">
      <w:pPr>
        <w:ind w:left="5398" w:right="68" w:hanging="153"/>
        <w:jc w:val="center"/>
        <w:rPr>
          <w:rFonts w:asciiTheme="minorHAnsi" w:hAnsiTheme="minorHAnsi" w:cstheme="minorHAnsi"/>
          <w:i/>
          <w:sz w:val="16"/>
          <w:szCs w:val="16"/>
        </w:rPr>
      </w:pPr>
    </w:p>
    <w:p w14:paraId="265328AC" w14:textId="3A412C46" w:rsidR="0092625B" w:rsidRPr="009637A6"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trike/>
          <w:color w:val="000000" w:themeColor="text1"/>
          <w:sz w:val="20"/>
        </w:rPr>
      </w:pPr>
      <w:bookmarkStart w:id="16" w:name="_Toc124426676"/>
      <w:r w:rsidRPr="009637A6">
        <w:rPr>
          <w:rFonts w:cstheme="minorHAnsi"/>
          <w:strike/>
          <w:sz w:val="20"/>
        </w:rPr>
        <w:t>ZAŁĄCZNIK NR 9 DO SWZ – WYKAZ POTENCJAŁU TECHNICZNEGO</w:t>
      </w:r>
      <w:r w:rsidR="0082501E">
        <w:rPr>
          <w:rFonts w:cstheme="minorHAnsi"/>
          <w:strike/>
          <w:sz w:val="20"/>
        </w:rPr>
        <w:t xml:space="preserve"> </w:t>
      </w:r>
      <w:r w:rsidR="0082501E" w:rsidRPr="007923F5">
        <w:rPr>
          <w:rFonts w:cstheme="minorHAnsi"/>
          <w:color w:val="FF0000"/>
          <w:sz w:val="20"/>
        </w:rPr>
        <w:t>– nie dotyczy</w:t>
      </w:r>
      <w:bookmarkEnd w:id="16"/>
      <w:r w:rsidR="0082501E" w:rsidRPr="007923F5">
        <w:rPr>
          <w:rFonts w:cstheme="minorHAnsi"/>
          <w:strike/>
          <w:color w:val="FF0000"/>
          <w:sz w:val="20"/>
        </w:rPr>
        <w:t xml:space="preserve"> </w:t>
      </w:r>
    </w:p>
    <w:p w14:paraId="5F4C09AD" w14:textId="77777777" w:rsidR="0092625B" w:rsidRPr="009637A6" w:rsidRDefault="0092625B" w:rsidP="0092625B">
      <w:pPr>
        <w:spacing w:before="120" w:line="276" w:lineRule="auto"/>
        <w:ind w:left="284"/>
        <w:contextualSpacing/>
        <w:jc w:val="left"/>
        <w:outlineLvl w:val="0"/>
        <w:rPr>
          <w:rFonts w:asciiTheme="minorHAnsi" w:hAnsiTheme="minorHAnsi" w:cstheme="minorHAnsi"/>
          <w:b/>
          <w:strike/>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9637A6" w14:paraId="6DFD4B54"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FDCB0C5" w14:textId="77777777" w:rsidR="007B5834" w:rsidRPr="009637A6" w:rsidRDefault="007B5834" w:rsidP="00217C80">
            <w:pPr>
              <w:ind w:right="28"/>
              <w:jc w:val="left"/>
              <w:rPr>
                <w:rFonts w:asciiTheme="minorHAnsi" w:hAnsiTheme="minorHAnsi" w:cstheme="minorHAnsi"/>
                <w:b/>
                <w:i/>
                <w:iCs/>
                <w:strike/>
                <w:u w:val="single"/>
              </w:rPr>
            </w:pPr>
            <w:r w:rsidRPr="009637A6">
              <w:rPr>
                <w:rFonts w:asciiTheme="minorHAnsi" w:hAnsiTheme="minorHAnsi" w:cstheme="minorHAnsi"/>
                <w:b/>
                <w:i/>
                <w:iCs/>
                <w:strike/>
                <w:u w:val="single"/>
              </w:rPr>
              <w:t>Wykonawca</w:t>
            </w:r>
          </w:p>
          <w:p w14:paraId="00766F2E" w14:textId="77777777" w:rsidR="007B5834" w:rsidRPr="009637A6" w:rsidRDefault="007B5834" w:rsidP="00217C80">
            <w:pPr>
              <w:ind w:right="28"/>
              <w:jc w:val="left"/>
              <w:rPr>
                <w:rFonts w:asciiTheme="minorHAnsi" w:hAnsiTheme="minorHAnsi" w:cstheme="minorHAnsi"/>
                <w:strike/>
              </w:rPr>
            </w:pPr>
          </w:p>
          <w:p w14:paraId="5A93E3B1" w14:textId="77777777" w:rsidR="007B5834" w:rsidRPr="009637A6" w:rsidRDefault="007B5834" w:rsidP="00217C80">
            <w:pPr>
              <w:ind w:right="28"/>
              <w:jc w:val="center"/>
              <w:rPr>
                <w:rFonts w:asciiTheme="minorHAnsi" w:hAnsiTheme="minorHAnsi" w:cstheme="minorHAnsi"/>
                <w:strike/>
              </w:rPr>
            </w:pPr>
            <w:r w:rsidRPr="009637A6">
              <w:rPr>
                <w:rFonts w:asciiTheme="minorHAnsi" w:hAnsiTheme="minorHAnsi" w:cstheme="minorHAnsi"/>
                <w:strike/>
              </w:rPr>
              <w:t>…………………………………………………</w:t>
            </w:r>
          </w:p>
          <w:p w14:paraId="7692EF0A" w14:textId="77777777" w:rsidR="007B5834" w:rsidRPr="009637A6" w:rsidRDefault="007B5834" w:rsidP="00217C80">
            <w:pPr>
              <w:ind w:right="28"/>
              <w:jc w:val="center"/>
              <w:rPr>
                <w:rFonts w:asciiTheme="minorHAnsi" w:hAnsiTheme="minorHAnsi" w:cstheme="minorHAnsi"/>
                <w:strike/>
              </w:rPr>
            </w:pPr>
            <w:r w:rsidRPr="009637A6">
              <w:rPr>
                <w:rFonts w:asciiTheme="minorHAnsi" w:hAnsiTheme="minorHAnsi" w:cstheme="minorHAnsi"/>
                <w:strike/>
              </w:rPr>
              <w:t>……………………………………………….</w:t>
            </w:r>
          </w:p>
          <w:p w14:paraId="7DE953F5" w14:textId="77777777" w:rsidR="007B5834" w:rsidRPr="009637A6" w:rsidRDefault="007B5834" w:rsidP="00217C80">
            <w:pPr>
              <w:ind w:right="28"/>
              <w:jc w:val="center"/>
              <w:rPr>
                <w:rFonts w:asciiTheme="minorHAnsi" w:hAnsiTheme="minorHAnsi" w:cstheme="minorHAnsi"/>
                <w:i/>
                <w:strike/>
              </w:rPr>
            </w:pPr>
            <w:r w:rsidRPr="009637A6">
              <w:rPr>
                <w:rFonts w:asciiTheme="minorHAnsi" w:hAnsiTheme="minorHAnsi" w:cstheme="minorHAnsi"/>
                <w:i/>
                <w:strike/>
              </w:rPr>
              <w:t>Nazwa i adres</w:t>
            </w:r>
          </w:p>
        </w:tc>
        <w:tc>
          <w:tcPr>
            <w:tcW w:w="844" w:type="dxa"/>
            <w:tcBorders>
              <w:top w:val="nil"/>
              <w:left w:val="single" w:sz="18" w:space="0" w:color="1F497D" w:themeColor="text2"/>
              <w:bottom w:val="nil"/>
              <w:right w:val="single" w:sz="18" w:space="0" w:color="1F497D" w:themeColor="text2"/>
            </w:tcBorders>
          </w:tcPr>
          <w:p w14:paraId="7B46CB9F" w14:textId="77777777" w:rsidR="007B5834" w:rsidRPr="009637A6" w:rsidRDefault="007B5834" w:rsidP="00217C80">
            <w:pPr>
              <w:spacing w:line="360" w:lineRule="auto"/>
              <w:rPr>
                <w:rFonts w:asciiTheme="minorHAnsi" w:eastAsiaTheme="majorEastAsia" w:hAnsiTheme="minorHAnsi" w:cstheme="minorHAnsi"/>
                <w:b/>
                <w:i/>
                <w:iCs/>
                <w:strike/>
                <w:u w:val="single"/>
              </w:rPr>
            </w:pPr>
            <w:r w:rsidRPr="009637A6">
              <w:rPr>
                <w:rFonts w:asciiTheme="minorHAnsi" w:eastAsiaTheme="majorEastAsia" w:hAnsiTheme="minorHAnsi" w:cstheme="minorHAnsi"/>
                <w:b/>
                <w:i/>
                <w:iCs/>
                <w:strike/>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5FE8912" w14:textId="77777777" w:rsidR="007B5834" w:rsidRPr="009637A6" w:rsidRDefault="007B5834" w:rsidP="00217C80">
            <w:pPr>
              <w:spacing w:line="360" w:lineRule="auto"/>
              <w:rPr>
                <w:rFonts w:asciiTheme="minorHAnsi" w:eastAsiaTheme="majorEastAsia" w:hAnsiTheme="minorHAnsi" w:cstheme="minorHAnsi"/>
                <w:b/>
                <w:i/>
                <w:iCs/>
                <w:strike/>
                <w:u w:val="single"/>
              </w:rPr>
            </w:pPr>
            <w:r w:rsidRPr="009637A6">
              <w:rPr>
                <w:rFonts w:asciiTheme="minorHAnsi" w:eastAsiaTheme="majorEastAsia" w:hAnsiTheme="minorHAnsi" w:cstheme="minorHAnsi"/>
                <w:b/>
                <w:i/>
                <w:iCs/>
                <w:strike/>
                <w:u w:val="single"/>
              </w:rPr>
              <w:t xml:space="preserve">Zamawiający </w:t>
            </w:r>
          </w:p>
          <w:p w14:paraId="70DD708C" w14:textId="77777777" w:rsidR="007B5834" w:rsidRPr="009637A6" w:rsidRDefault="007B5834" w:rsidP="00217C80">
            <w:pPr>
              <w:spacing w:line="240" w:lineRule="auto"/>
              <w:contextualSpacing/>
              <w:jc w:val="center"/>
              <w:rPr>
                <w:rFonts w:asciiTheme="minorHAnsi" w:eastAsia="Calibri" w:hAnsiTheme="minorHAnsi" w:cstheme="minorHAnsi"/>
                <w:b/>
                <w:strike/>
                <w:sz w:val="20"/>
              </w:rPr>
            </w:pPr>
            <w:r w:rsidRPr="009637A6">
              <w:rPr>
                <w:rFonts w:asciiTheme="minorHAnsi" w:eastAsia="Calibri" w:hAnsiTheme="minorHAnsi" w:cstheme="minorHAnsi"/>
                <w:b/>
                <w:strike/>
                <w:sz w:val="20"/>
              </w:rPr>
              <w:t>PGE Dystrybucja S.A.</w:t>
            </w:r>
          </w:p>
          <w:p w14:paraId="7A33921B" w14:textId="77777777" w:rsidR="007B5834" w:rsidRPr="009637A6" w:rsidRDefault="007B5834" w:rsidP="00217C80">
            <w:pPr>
              <w:spacing w:before="120" w:after="120" w:line="240" w:lineRule="auto"/>
              <w:contextualSpacing/>
              <w:jc w:val="center"/>
              <w:rPr>
                <w:rFonts w:asciiTheme="minorHAnsi" w:eastAsia="Calibri" w:hAnsiTheme="minorHAnsi" w:cstheme="minorHAnsi"/>
                <w:strike/>
                <w:sz w:val="20"/>
              </w:rPr>
            </w:pPr>
            <w:r w:rsidRPr="009637A6">
              <w:rPr>
                <w:rFonts w:asciiTheme="minorHAnsi" w:eastAsia="Calibri" w:hAnsiTheme="minorHAnsi" w:cstheme="minorHAnsi"/>
                <w:strike/>
                <w:sz w:val="20"/>
              </w:rPr>
              <w:t>w imieniu i na rzecz której działa:</w:t>
            </w:r>
          </w:p>
          <w:p w14:paraId="277921B4" w14:textId="77777777" w:rsidR="007B5834" w:rsidRPr="009637A6" w:rsidRDefault="007B5834" w:rsidP="00217C80">
            <w:pPr>
              <w:spacing w:line="240" w:lineRule="auto"/>
              <w:jc w:val="center"/>
              <w:rPr>
                <w:rFonts w:asciiTheme="minorHAnsi" w:eastAsiaTheme="majorEastAsia" w:hAnsiTheme="minorHAnsi" w:cstheme="minorHAnsi"/>
                <w:b/>
                <w:iCs/>
                <w:strike/>
                <w:sz w:val="20"/>
              </w:rPr>
            </w:pPr>
            <w:r w:rsidRPr="009637A6">
              <w:rPr>
                <w:rFonts w:asciiTheme="minorHAnsi" w:eastAsiaTheme="majorEastAsia" w:hAnsiTheme="minorHAnsi" w:cstheme="minorHAnsi"/>
                <w:b/>
                <w:iCs/>
                <w:strike/>
                <w:sz w:val="20"/>
              </w:rPr>
              <w:t>Dystrybucja S.A. Oddział</w:t>
            </w:r>
            <w:r w:rsidRPr="009637A6">
              <w:rPr>
                <w:rFonts w:asciiTheme="minorHAnsi" w:eastAsiaTheme="majorEastAsia" w:hAnsiTheme="minorHAnsi" w:cstheme="minorHAnsi"/>
                <w:b/>
                <w:iCs/>
                <w:strike/>
                <w:sz w:val="20"/>
              </w:rPr>
              <w:br/>
              <w:t xml:space="preserve"> Skarżysko-Kamienna</w:t>
            </w:r>
          </w:p>
          <w:p w14:paraId="6D0EAEA9" w14:textId="77777777" w:rsidR="007B5834" w:rsidRPr="009637A6" w:rsidRDefault="007B5834" w:rsidP="00217C80">
            <w:pPr>
              <w:spacing w:line="240" w:lineRule="auto"/>
              <w:jc w:val="center"/>
              <w:rPr>
                <w:rFonts w:asciiTheme="minorHAnsi" w:eastAsiaTheme="majorEastAsia" w:hAnsiTheme="minorHAnsi" w:cstheme="minorHAnsi"/>
                <w:b/>
                <w:iCs/>
                <w:strike/>
                <w:sz w:val="20"/>
              </w:rPr>
            </w:pPr>
            <w:r w:rsidRPr="009637A6">
              <w:rPr>
                <w:rFonts w:asciiTheme="minorHAnsi" w:eastAsiaTheme="majorEastAsia" w:hAnsiTheme="minorHAnsi" w:cstheme="minorHAnsi"/>
                <w:b/>
                <w:iCs/>
                <w:strike/>
                <w:sz w:val="20"/>
              </w:rPr>
              <w:t>Al. Marszałka J. Piłsudskiego 51</w:t>
            </w:r>
          </w:p>
          <w:p w14:paraId="674F730B" w14:textId="77777777" w:rsidR="007B5834" w:rsidRPr="009637A6" w:rsidRDefault="007B5834" w:rsidP="00217C80">
            <w:pPr>
              <w:spacing w:before="120" w:after="120" w:line="240" w:lineRule="auto"/>
              <w:contextualSpacing/>
              <w:jc w:val="center"/>
              <w:rPr>
                <w:rFonts w:asciiTheme="minorHAnsi" w:eastAsia="Calibri" w:hAnsiTheme="minorHAnsi" w:cstheme="minorHAnsi"/>
                <w:strike/>
                <w:color w:val="000000"/>
              </w:rPr>
            </w:pPr>
            <w:r w:rsidRPr="009637A6">
              <w:rPr>
                <w:rFonts w:asciiTheme="minorHAnsi" w:eastAsiaTheme="majorEastAsia" w:hAnsiTheme="minorHAnsi" w:cstheme="minorHAnsi"/>
                <w:b/>
                <w:iCs/>
                <w:strike/>
                <w:sz w:val="20"/>
              </w:rPr>
              <w:t>26-110 Skarżysko-Kamienna</w:t>
            </w:r>
          </w:p>
        </w:tc>
      </w:tr>
    </w:tbl>
    <w:p w14:paraId="031C1EB9" w14:textId="77777777" w:rsidR="0092625B" w:rsidRPr="009637A6" w:rsidRDefault="0092625B" w:rsidP="0092625B">
      <w:pPr>
        <w:spacing w:before="120" w:line="276" w:lineRule="auto"/>
        <w:ind w:left="284"/>
        <w:contextualSpacing/>
        <w:jc w:val="left"/>
        <w:outlineLvl w:val="0"/>
        <w:rPr>
          <w:rFonts w:asciiTheme="minorHAnsi" w:hAnsiTheme="minorHAnsi" w:cstheme="minorHAnsi"/>
          <w:b/>
          <w:strike/>
          <w:sz w:val="20"/>
        </w:rPr>
      </w:pPr>
    </w:p>
    <w:p w14:paraId="05085845" w14:textId="77777777" w:rsidR="0092625B" w:rsidRPr="009637A6" w:rsidRDefault="0092625B" w:rsidP="0092625B">
      <w:pPr>
        <w:spacing w:before="120" w:line="276" w:lineRule="auto"/>
        <w:ind w:left="284"/>
        <w:contextualSpacing/>
        <w:jc w:val="left"/>
        <w:outlineLvl w:val="0"/>
        <w:rPr>
          <w:rFonts w:asciiTheme="minorHAnsi" w:hAnsiTheme="minorHAnsi" w:cstheme="minorHAnsi"/>
          <w:b/>
          <w:strike/>
          <w:sz w:val="20"/>
        </w:rPr>
      </w:pPr>
    </w:p>
    <w:p w14:paraId="2C2F0BD6" w14:textId="77777777" w:rsidR="0092625B" w:rsidRPr="009637A6" w:rsidRDefault="0092625B" w:rsidP="0092625B">
      <w:pPr>
        <w:spacing w:before="120" w:line="276" w:lineRule="auto"/>
        <w:ind w:left="284"/>
        <w:contextualSpacing/>
        <w:jc w:val="left"/>
        <w:outlineLvl w:val="0"/>
        <w:rPr>
          <w:rFonts w:asciiTheme="minorHAnsi" w:hAnsiTheme="minorHAnsi" w:cstheme="minorHAnsi"/>
          <w:b/>
          <w:strike/>
          <w:sz w:val="20"/>
        </w:rPr>
      </w:pPr>
    </w:p>
    <w:p w14:paraId="23E5D022" w14:textId="77777777" w:rsidR="0092625B" w:rsidRPr="009637A6" w:rsidRDefault="0092625B" w:rsidP="0092625B">
      <w:pPr>
        <w:tabs>
          <w:tab w:val="left" w:pos="1628"/>
        </w:tabs>
        <w:jc w:val="center"/>
        <w:rPr>
          <w:rFonts w:asciiTheme="minorHAnsi" w:hAnsiTheme="minorHAnsi" w:cstheme="minorHAnsi"/>
          <w:b/>
          <w:strike/>
          <w:sz w:val="20"/>
        </w:rPr>
      </w:pPr>
      <w:r w:rsidRPr="009637A6">
        <w:rPr>
          <w:rFonts w:asciiTheme="minorHAnsi" w:hAnsiTheme="minorHAnsi" w:cstheme="minorHAnsi"/>
          <w:b/>
          <w:strike/>
          <w:sz w:val="20"/>
        </w:rPr>
        <w:t>WYKAZ POTENCJAŁU TECHNICZNEGO</w:t>
      </w:r>
    </w:p>
    <w:p w14:paraId="426E7574" w14:textId="77777777" w:rsidR="0092625B" w:rsidRPr="009637A6" w:rsidRDefault="0092625B" w:rsidP="0092625B">
      <w:pPr>
        <w:tabs>
          <w:tab w:val="left" w:pos="1628"/>
        </w:tabs>
        <w:jc w:val="center"/>
        <w:rPr>
          <w:rFonts w:asciiTheme="minorHAnsi" w:hAnsiTheme="minorHAnsi" w:cstheme="minorHAnsi"/>
          <w:strike/>
          <w:sz w:val="20"/>
        </w:rPr>
      </w:pPr>
    </w:p>
    <w:p w14:paraId="7183A0EE" w14:textId="537B7C0B" w:rsidR="0092625B" w:rsidRPr="009637A6" w:rsidRDefault="0092625B" w:rsidP="004C1E90">
      <w:pPr>
        <w:pStyle w:val="Tekstpodstawowy"/>
        <w:rPr>
          <w:rFonts w:asciiTheme="minorHAnsi" w:hAnsiTheme="minorHAnsi" w:cstheme="minorHAnsi"/>
          <w:b/>
          <w:strike/>
          <w:szCs w:val="22"/>
        </w:rPr>
      </w:pPr>
      <w:r w:rsidRPr="009637A6">
        <w:rPr>
          <w:rFonts w:asciiTheme="minorHAnsi" w:hAnsiTheme="minorHAnsi" w:cstheme="minorHAnsi"/>
          <w:strike/>
          <w:sz w:val="20"/>
          <w:lang w:eastAsia="pl-PL"/>
        </w:rPr>
        <w:t>Składając Ofertę w postępowaniu zakupowym nr</w:t>
      </w:r>
      <w:r w:rsidR="006F35CA" w:rsidRPr="009637A6">
        <w:rPr>
          <w:rFonts w:asciiTheme="minorHAnsi" w:hAnsiTheme="minorHAnsi" w:cstheme="minorHAnsi"/>
          <w:b/>
          <w:strike/>
          <w:color w:val="17365D" w:themeColor="text2" w:themeShade="BF"/>
          <w:szCs w:val="22"/>
        </w:rPr>
        <w:t xml:space="preserve">: </w:t>
      </w:r>
      <w:sdt>
        <w:sdtPr>
          <w:rPr>
            <w:rFonts w:asciiTheme="minorHAnsi" w:hAnsiTheme="minorHAnsi" w:cstheme="minorHAnsi"/>
            <w:b/>
            <w:strike/>
            <w:color w:val="17365D" w:themeColor="text2" w:themeShade="BF"/>
            <w:sz w:val="20"/>
          </w:rPr>
          <w:alias w:val="Słowa kluczowe"/>
          <w:tag w:val=""/>
          <w:id w:val="-1027633318"/>
          <w:placeholder>
            <w:docPart w:val="51C52FC34E0D4BCD978A621E0BB69532"/>
          </w:placeholder>
          <w:dataBinding w:prefixMappings="xmlns:ns0='http://purl.org/dc/elements/1.1/' xmlns:ns1='http://schemas.openxmlformats.org/package/2006/metadata/core-properties' " w:xpath="/ns1:coreProperties[1]/ns1:keywords[1]" w:storeItemID="{6C3C8BC8-F283-45AE-878A-BAB7291924A1}"/>
          <w:text/>
        </w:sdtPr>
        <w:sdtEndPr/>
        <w:sdtContent>
          <w:r w:rsidR="00E97A71">
            <w:rPr>
              <w:rFonts w:asciiTheme="minorHAnsi" w:hAnsiTheme="minorHAnsi" w:cstheme="minorHAnsi"/>
              <w:b/>
              <w:strike/>
              <w:color w:val="17365D" w:themeColor="text2" w:themeShade="BF"/>
              <w:sz w:val="20"/>
            </w:rPr>
            <w:t>POST/DYS/OSK/LZA/02420/2025</w:t>
          </w:r>
        </w:sdtContent>
      </w:sdt>
      <w:r w:rsidRPr="009637A6">
        <w:rPr>
          <w:rFonts w:asciiTheme="minorHAnsi" w:hAnsiTheme="minorHAnsi" w:cstheme="minorHAnsi"/>
          <w:strike/>
          <w:sz w:val="20"/>
          <w:lang w:eastAsia="pl-PL"/>
        </w:rPr>
        <w:t xml:space="preserve"> prowadzonym w trybie przetargu nieograniczonego pn. </w:t>
      </w:r>
      <w:sdt>
        <w:sdtPr>
          <w:rPr>
            <w:rFonts w:asciiTheme="minorHAnsi" w:hAnsiTheme="minorHAnsi" w:cstheme="minorHAnsi"/>
            <w:b/>
            <w:strike/>
            <w:color w:val="17365D" w:themeColor="text2" w:themeShade="BF"/>
            <w:szCs w:val="22"/>
          </w:rPr>
          <w:alias w:val="Tytuł"/>
          <w:tag w:val=""/>
          <w:id w:val="679242129"/>
          <w:placeholder>
            <w:docPart w:val="00010065607C4165BD761E7A507219FC"/>
          </w:placeholder>
          <w:dataBinding w:prefixMappings="xmlns:ns0='http://purl.org/dc/elements/1.1/' xmlns:ns1='http://schemas.openxmlformats.org/package/2006/metadata/core-properties' " w:xpath="/ns1:coreProperties[1]/ns0:title[1]" w:storeItemID="{6C3C8BC8-F283-45AE-878A-BAB7291924A1}"/>
          <w:text/>
        </w:sdtPr>
        <w:sdtEndPr/>
        <w:sdtContent>
          <w:r w:rsidR="00E97A71">
            <w:rPr>
              <w:rFonts w:asciiTheme="minorHAnsi" w:hAnsiTheme="minorHAnsi" w:cstheme="minorHAnsi"/>
              <w:b/>
              <w:strike/>
              <w:color w:val="17365D" w:themeColor="text2" w:themeShade="BF"/>
              <w:szCs w:val="22"/>
            </w:rPr>
            <w:t>Przebudowa linii 15 kV relacji GPZ Suchedniów - Warszawska odg. Stokowiec, stacji transf. Stokowiec 3 oraz linii nN zasilanej ze stacji transf. Stokowiec 2 i Stokowiec 3, gm. Suchedniów - RE Skarżysko</w:t>
          </w:r>
        </w:sdtContent>
      </w:sdt>
      <w:r w:rsidR="009C75B7">
        <w:rPr>
          <w:rFonts w:asciiTheme="minorHAnsi" w:hAnsiTheme="minorHAnsi" w:cstheme="minorHAnsi"/>
          <w:b/>
          <w:strike/>
          <w:sz w:val="20"/>
          <w:lang w:eastAsia="pl-PL"/>
        </w:rPr>
        <w:t xml:space="preserve"> </w:t>
      </w:r>
      <w:r w:rsidRPr="009C75B7">
        <w:rPr>
          <w:rFonts w:asciiTheme="minorHAnsi" w:hAnsiTheme="minorHAnsi" w:cstheme="minorHAnsi"/>
          <w:strike/>
          <w:sz w:val="20"/>
          <w:lang w:eastAsia="pl-PL"/>
        </w:rPr>
        <w:t>oświadczamy</w:t>
      </w:r>
      <w:r w:rsidRPr="009637A6">
        <w:rPr>
          <w:rFonts w:asciiTheme="minorHAnsi" w:hAnsiTheme="minorHAnsi" w:cstheme="minorHAnsi"/>
          <w:strike/>
          <w:sz w:val="20"/>
          <w:lang w:eastAsia="pl-PL"/>
        </w:rPr>
        <w:t xml:space="preserve">, </w:t>
      </w:r>
      <w:r w:rsidRPr="009637A6">
        <w:rPr>
          <w:rFonts w:asciiTheme="minorHAnsi" w:hAnsiTheme="minorHAnsi" w:cstheme="minorHAnsi"/>
          <w:bCs/>
          <w:strike/>
          <w:sz w:val="20"/>
          <w:lang w:eastAsia="pl-PL"/>
        </w:rPr>
        <w:t>że</w:t>
      </w:r>
      <w:r w:rsidRPr="009637A6">
        <w:rPr>
          <w:rFonts w:asciiTheme="minorHAnsi" w:hAnsiTheme="minorHAnsi" w:cstheme="minorHAnsi"/>
          <w:strike/>
          <w:sz w:val="20"/>
          <w:lang w:eastAsia="pl-PL"/>
        </w:rPr>
        <w:t xml:space="preserve"> dysponujemy specjalistycznym sprzętem [lub] aparaturą do realizacji czynności objętych przedmiotem zamówienia, jak niżej:</w:t>
      </w:r>
    </w:p>
    <w:p w14:paraId="5FB1CA03" w14:textId="77777777" w:rsidR="0092625B" w:rsidRPr="009637A6" w:rsidRDefault="0092625B" w:rsidP="0092625B">
      <w:pPr>
        <w:spacing w:after="120" w:line="240" w:lineRule="auto"/>
        <w:rPr>
          <w:rFonts w:asciiTheme="minorHAnsi" w:hAnsiTheme="minorHAnsi" w:cstheme="minorHAnsi"/>
          <w:strike/>
          <w:sz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4308"/>
        <w:gridCol w:w="2044"/>
        <w:gridCol w:w="1981"/>
      </w:tblGrid>
      <w:tr w:rsidR="0092625B" w:rsidRPr="009637A6" w14:paraId="5C091158" w14:textId="77777777" w:rsidTr="0092625B">
        <w:trPr>
          <w:jc w:val="cent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29FC88E" w14:textId="77777777" w:rsidR="0092625B" w:rsidRPr="009637A6" w:rsidRDefault="0092625B" w:rsidP="0092625B">
            <w:pPr>
              <w:widowControl w:val="0"/>
              <w:tabs>
                <w:tab w:val="left" w:pos="415"/>
              </w:tabs>
              <w:snapToGrid w:val="0"/>
              <w:spacing w:line="240" w:lineRule="auto"/>
              <w:jc w:val="center"/>
              <w:rPr>
                <w:rFonts w:asciiTheme="minorHAnsi" w:hAnsiTheme="minorHAnsi" w:cstheme="minorHAnsi"/>
                <w:b/>
                <w:strike/>
                <w:sz w:val="20"/>
                <w:lang w:eastAsia="pl-PL"/>
              </w:rPr>
            </w:pPr>
            <w:r w:rsidRPr="009637A6">
              <w:rPr>
                <w:rFonts w:asciiTheme="minorHAnsi" w:hAnsiTheme="minorHAnsi" w:cstheme="minorHAnsi"/>
                <w:b/>
                <w:strike/>
                <w:sz w:val="20"/>
                <w:lang w:eastAsia="pl-PL"/>
              </w:rPr>
              <w:t>Lp.</w:t>
            </w:r>
          </w:p>
        </w:tc>
        <w:tc>
          <w:tcPr>
            <w:tcW w:w="4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6DDC5E8" w14:textId="77777777" w:rsidR="0092625B" w:rsidRPr="009637A6" w:rsidRDefault="0092625B" w:rsidP="0092625B">
            <w:pPr>
              <w:widowControl w:val="0"/>
              <w:snapToGrid w:val="0"/>
              <w:spacing w:line="240" w:lineRule="auto"/>
              <w:ind w:left="-51" w:right="85"/>
              <w:jc w:val="center"/>
              <w:rPr>
                <w:rFonts w:asciiTheme="minorHAnsi" w:hAnsiTheme="minorHAnsi" w:cstheme="minorHAnsi"/>
                <w:b/>
                <w:bCs/>
                <w:strike/>
                <w:sz w:val="20"/>
                <w:lang w:eastAsia="pl-PL"/>
              </w:rPr>
            </w:pPr>
            <w:r w:rsidRPr="009637A6">
              <w:rPr>
                <w:rFonts w:asciiTheme="minorHAnsi" w:hAnsiTheme="minorHAnsi" w:cstheme="minorHAnsi"/>
                <w:b/>
                <w:strike/>
                <w:sz w:val="20"/>
                <w:lang w:eastAsia="pl-PL"/>
              </w:rPr>
              <w:t>Wykaz</w:t>
            </w:r>
            <w:r w:rsidRPr="009637A6">
              <w:rPr>
                <w:rFonts w:asciiTheme="minorHAnsi" w:hAnsiTheme="minorHAnsi" w:cstheme="minorHAnsi"/>
                <w:b/>
                <w:bCs/>
                <w:strike/>
                <w:sz w:val="20"/>
                <w:lang w:eastAsia="pl-PL"/>
              </w:rPr>
              <w:t xml:space="preserve"> narzędzi / sprzętu / aparatury / wyposażenia zakładu / urządzeń technicznych  </w:t>
            </w:r>
          </w:p>
          <w:p w14:paraId="04FE125A" w14:textId="77777777" w:rsidR="0092625B" w:rsidRPr="009637A6" w:rsidRDefault="0092625B" w:rsidP="0092625B">
            <w:pPr>
              <w:widowControl w:val="0"/>
              <w:snapToGrid w:val="0"/>
              <w:spacing w:line="240" w:lineRule="auto"/>
              <w:ind w:left="-51" w:right="85"/>
              <w:jc w:val="center"/>
              <w:rPr>
                <w:rFonts w:asciiTheme="minorHAnsi" w:hAnsiTheme="minorHAnsi" w:cstheme="minorHAnsi"/>
                <w:b/>
                <w:strike/>
                <w:sz w:val="20"/>
                <w:lang w:eastAsia="pl-PL"/>
              </w:rPr>
            </w:pPr>
            <w:r w:rsidRPr="009637A6">
              <w:rPr>
                <w:rFonts w:asciiTheme="minorHAnsi" w:hAnsiTheme="minorHAnsi" w:cstheme="minorHAnsi"/>
                <w:b/>
                <w:bCs/>
                <w:strike/>
                <w:sz w:val="20"/>
                <w:lang w:eastAsia="pl-PL"/>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212BB99" w14:textId="77777777" w:rsidR="0092625B" w:rsidRPr="009637A6" w:rsidRDefault="0092625B" w:rsidP="0092625B">
            <w:pPr>
              <w:widowControl w:val="0"/>
              <w:snapToGrid w:val="0"/>
              <w:spacing w:line="240" w:lineRule="auto"/>
              <w:jc w:val="center"/>
              <w:rPr>
                <w:rFonts w:asciiTheme="minorHAnsi" w:hAnsiTheme="minorHAnsi" w:cstheme="minorHAnsi"/>
                <w:b/>
                <w:strike/>
                <w:sz w:val="20"/>
                <w:lang w:eastAsia="pl-PL"/>
              </w:rPr>
            </w:pPr>
            <w:r w:rsidRPr="009637A6">
              <w:rPr>
                <w:rFonts w:asciiTheme="minorHAnsi" w:hAnsiTheme="minorHAnsi" w:cstheme="minorHAnsi"/>
                <w:b/>
                <w:strike/>
                <w:sz w:val="20"/>
                <w:lang w:eastAsia="pl-PL"/>
              </w:rPr>
              <w:t>Ilość</w:t>
            </w:r>
          </w:p>
        </w:tc>
        <w:tc>
          <w:tcPr>
            <w:tcW w:w="20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3B39933" w14:textId="77777777" w:rsidR="0092625B" w:rsidRPr="009637A6" w:rsidRDefault="0092625B" w:rsidP="0092625B">
            <w:pPr>
              <w:widowControl w:val="0"/>
              <w:snapToGrid w:val="0"/>
              <w:spacing w:line="240" w:lineRule="auto"/>
              <w:jc w:val="center"/>
              <w:rPr>
                <w:rFonts w:asciiTheme="minorHAnsi" w:hAnsiTheme="minorHAnsi" w:cstheme="minorHAnsi"/>
                <w:b/>
                <w:strike/>
                <w:sz w:val="20"/>
                <w:lang w:eastAsia="pl-PL"/>
              </w:rPr>
            </w:pPr>
            <w:r w:rsidRPr="009637A6">
              <w:rPr>
                <w:rFonts w:asciiTheme="minorHAnsi" w:hAnsiTheme="minorHAnsi" w:cstheme="minorHAnsi"/>
                <w:b/>
                <w:strike/>
                <w:sz w:val="20"/>
                <w:lang w:eastAsia="pl-PL"/>
              </w:rPr>
              <w:t xml:space="preserve">…. </w:t>
            </w:r>
            <w:r w:rsidRPr="009637A6">
              <w:rPr>
                <w:rFonts w:asciiTheme="minorHAnsi" w:hAnsiTheme="minorHAnsi" w:cstheme="minorHAnsi"/>
                <w:strike/>
                <w:sz w:val="20"/>
                <w:lang w:eastAsia="pl-PL"/>
              </w:rPr>
              <w:t>[wskazać inne, jeśli dotyczy]</w:t>
            </w:r>
          </w:p>
        </w:tc>
      </w:tr>
      <w:tr w:rsidR="0092625B" w:rsidRPr="009637A6" w14:paraId="2119BC6D" w14:textId="77777777" w:rsidTr="0092625B">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62EB324F" w14:textId="77777777" w:rsidR="0092625B" w:rsidRPr="009637A6" w:rsidRDefault="0092625B" w:rsidP="0092625B">
            <w:pPr>
              <w:widowControl w:val="0"/>
              <w:tabs>
                <w:tab w:val="left" w:pos="415"/>
              </w:tabs>
              <w:snapToGrid w:val="0"/>
              <w:spacing w:line="300" w:lineRule="auto"/>
              <w:jc w:val="center"/>
              <w:rPr>
                <w:rFonts w:asciiTheme="minorHAnsi" w:hAnsiTheme="minorHAnsi" w:cstheme="minorHAnsi"/>
                <w:strike/>
                <w:sz w:val="20"/>
                <w:lang w:eastAsia="pl-PL"/>
              </w:rPr>
            </w:pPr>
            <w:r w:rsidRPr="009637A6">
              <w:rPr>
                <w:rFonts w:asciiTheme="minorHAnsi" w:hAnsiTheme="minorHAnsi" w:cstheme="minorHAnsi"/>
                <w:strike/>
                <w:sz w:val="20"/>
                <w:lang w:eastAsia="pl-PL"/>
              </w:rPr>
              <w:t>1</w:t>
            </w:r>
          </w:p>
        </w:tc>
        <w:tc>
          <w:tcPr>
            <w:tcW w:w="4368" w:type="dxa"/>
            <w:tcBorders>
              <w:top w:val="single" w:sz="4" w:space="0" w:color="auto"/>
              <w:left w:val="single" w:sz="4" w:space="0" w:color="auto"/>
              <w:bottom w:val="single" w:sz="4" w:space="0" w:color="auto"/>
              <w:right w:val="single" w:sz="4" w:space="0" w:color="auto"/>
            </w:tcBorders>
            <w:vAlign w:val="center"/>
          </w:tcPr>
          <w:p w14:paraId="73F5FCA1" w14:textId="77777777" w:rsidR="0092625B" w:rsidRPr="009637A6" w:rsidRDefault="0092625B" w:rsidP="0092625B">
            <w:pPr>
              <w:widowControl w:val="0"/>
              <w:snapToGrid w:val="0"/>
              <w:spacing w:line="300" w:lineRule="auto"/>
              <w:ind w:right="170"/>
              <w:jc w:val="left"/>
              <w:rPr>
                <w:rFonts w:asciiTheme="minorHAnsi" w:hAnsiTheme="minorHAnsi"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3EE996F6"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2251398E"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r>
      <w:tr w:rsidR="0092625B" w:rsidRPr="009637A6" w14:paraId="20C5A72A" w14:textId="77777777" w:rsidTr="0092625B">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735E7225" w14:textId="77777777" w:rsidR="0092625B" w:rsidRPr="009637A6" w:rsidRDefault="0092625B" w:rsidP="0092625B">
            <w:pPr>
              <w:widowControl w:val="0"/>
              <w:tabs>
                <w:tab w:val="left" w:pos="415"/>
              </w:tabs>
              <w:snapToGrid w:val="0"/>
              <w:spacing w:line="300" w:lineRule="auto"/>
              <w:jc w:val="center"/>
              <w:rPr>
                <w:rFonts w:asciiTheme="minorHAnsi" w:hAnsiTheme="minorHAnsi" w:cstheme="minorHAnsi"/>
                <w:strike/>
                <w:sz w:val="20"/>
                <w:lang w:eastAsia="pl-PL"/>
              </w:rPr>
            </w:pPr>
            <w:r w:rsidRPr="009637A6">
              <w:rPr>
                <w:rFonts w:asciiTheme="minorHAnsi" w:hAnsiTheme="minorHAnsi" w:cstheme="minorHAnsi"/>
                <w:strike/>
                <w:sz w:val="20"/>
                <w:lang w:eastAsia="pl-PL"/>
              </w:rPr>
              <w:t>2</w:t>
            </w:r>
          </w:p>
        </w:tc>
        <w:tc>
          <w:tcPr>
            <w:tcW w:w="4368" w:type="dxa"/>
            <w:tcBorders>
              <w:top w:val="single" w:sz="4" w:space="0" w:color="auto"/>
              <w:left w:val="single" w:sz="4" w:space="0" w:color="auto"/>
              <w:bottom w:val="single" w:sz="4" w:space="0" w:color="auto"/>
              <w:right w:val="single" w:sz="4" w:space="0" w:color="auto"/>
            </w:tcBorders>
            <w:vAlign w:val="center"/>
          </w:tcPr>
          <w:p w14:paraId="094DD966" w14:textId="77777777" w:rsidR="0092625B" w:rsidRPr="009637A6" w:rsidRDefault="0092625B" w:rsidP="0092625B">
            <w:pPr>
              <w:widowControl w:val="0"/>
              <w:snapToGrid w:val="0"/>
              <w:spacing w:line="300" w:lineRule="auto"/>
              <w:ind w:right="170"/>
              <w:jc w:val="left"/>
              <w:rPr>
                <w:rFonts w:asciiTheme="minorHAnsi" w:hAnsiTheme="minorHAnsi"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0A99DD86"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4BD40B63"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r>
      <w:tr w:rsidR="0092625B" w:rsidRPr="009637A6" w14:paraId="26036943" w14:textId="77777777" w:rsidTr="0092625B">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59AAB3B3" w14:textId="77777777" w:rsidR="0092625B" w:rsidRPr="009637A6" w:rsidRDefault="0092625B" w:rsidP="0092625B">
            <w:pPr>
              <w:widowControl w:val="0"/>
              <w:tabs>
                <w:tab w:val="left" w:pos="415"/>
              </w:tabs>
              <w:snapToGrid w:val="0"/>
              <w:spacing w:line="300" w:lineRule="auto"/>
              <w:jc w:val="center"/>
              <w:rPr>
                <w:rFonts w:asciiTheme="minorHAnsi" w:hAnsiTheme="minorHAnsi" w:cstheme="minorHAnsi"/>
                <w:strike/>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04BCB1C6" w14:textId="77777777" w:rsidR="0092625B" w:rsidRPr="009637A6" w:rsidRDefault="0092625B" w:rsidP="0092625B">
            <w:pPr>
              <w:widowControl w:val="0"/>
              <w:snapToGrid w:val="0"/>
              <w:spacing w:line="300" w:lineRule="auto"/>
              <w:ind w:right="170"/>
              <w:jc w:val="left"/>
              <w:rPr>
                <w:rFonts w:asciiTheme="minorHAnsi" w:hAnsiTheme="minorHAnsi"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55FCA0F1"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57B7173D"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r>
      <w:tr w:rsidR="0092625B" w:rsidRPr="009637A6" w14:paraId="3D0CE47C" w14:textId="77777777" w:rsidTr="0092625B">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6BE9EA9B" w14:textId="77777777" w:rsidR="0092625B" w:rsidRPr="009637A6" w:rsidRDefault="0092625B" w:rsidP="0092625B">
            <w:pPr>
              <w:widowControl w:val="0"/>
              <w:tabs>
                <w:tab w:val="left" w:pos="415"/>
              </w:tabs>
              <w:snapToGrid w:val="0"/>
              <w:spacing w:line="300" w:lineRule="auto"/>
              <w:jc w:val="center"/>
              <w:rPr>
                <w:rFonts w:asciiTheme="minorHAnsi" w:hAnsiTheme="minorHAnsi" w:cstheme="minorHAnsi"/>
                <w:strike/>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07DA3027" w14:textId="77777777" w:rsidR="0092625B" w:rsidRPr="009637A6" w:rsidRDefault="0092625B" w:rsidP="0092625B">
            <w:pPr>
              <w:widowControl w:val="0"/>
              <w:snapToGrid w:val="0"/>
              <w:spacing w:line="300" w:lineRule="auto"/>
              <w:ind w:right="170"/>
              <w:jc w:val="left"/>
              <w:rPr>
                <w:rFonts w:asciiTheme="minorHAnsi" w:hAnsiTheme="minorHAnsi"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5875F4C0"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403B4683"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r>
      <w:tr w:rsidR="0092625B" w:rsidRPr="009637A6" w14:paraId="4A239804" w14:textId="77777777" w:rsidTr="0092625B">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32A63B2B" w14:textId="77777777" w:rsidR="0092625B" w:rsidRPr="009637A6" w:rsidRDefault="0092625B" w:rsidP="0092625B">
            <w:pPr>
              <w:widowControl w:val="0"/>
              <w:tabs>
                <w:tab w:val="left" w:pos="415"/>
              </w:tabs>
              <w:snapToGrid w:val="0"/>
              <w:spacing w:line="300" w:lineRule="auto"/>
              <w:jc w:val="center"/>
              <w:rPr>
                <w:rFonts w:asciiTheme="minorHAnsi" w:hAnsiTheme="minorHAnsi" w:cstheme="minorHAnsi"/>
                <w:strike/>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2E38BD75" w14:textId="77777777" w:rsidR="0092625B" w:rsidRPr="009637A6" w:rsidRDefault="0092625B" w:rsidP="0092625B">
            <w:pPr>
              <w:widowControl w:val="0"/>
              <w:snapToGrid w:val="0"/>
              <w:spacing w:line="300" w:lineRule="auto"/>
              <w:ind w:right="170"/>
              <w:jc w:val="left"/>
              <w:rPr>
                <w:rFonts w:asciiTheme="minorHAnsi" w:hAnsiTheme="minorHAnsi"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51C90D5D"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29129D27"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r>
      <w:tr w:rsidR="0092625B" w:rsidRPr="009637A6" w14:paraId="4895808C" w14:textId="77777777" w:rsidTr="0092625B">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528BA9CB" w14:textId="77777777" w:rsidR="0092625B" w:rsidRPr="009637A6" w:rsidRDefault="0092625B" w:rsidP="0092625B">
            <w:pPr>
              <w:widowControl w:val="0"/>
              <w:tabs>
                <w:tab w:val="left" w:pos="415"/>
              </w:tabs>
              <w:snapToGrid w:val="0"/>
              <w:spacing w:line="300" w:lineRule="auto"/>
              <w:jc w:val="center"/>
              <w:rPr>
                <w:rFonts w:asciiTheme="minorHAnsi" w:hAnsiTheme="minorHAnsi" w:cstheme="minorHAnsi"/>
                <w:strike/>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52FDB081" w14:textId="77777777" w:rsidR="0092625B" w:rsidRPr="009637A6" w:rsidRDefault="0092625B" w:rsidP="0092625B">
            <w:pPr>
              <w:widowControl w:val="0"/>
              <w:snapToGrid w:val="0"/>
              <w:spacing w:line="300" w:lineRule="auto"/>
              <w:ind w:right="170"/>
              <w:jc w:val="left"/>
              <w:rPr>
                <w:rFonts w:asciiTheme="minorHAnsi" w:hAnsiTheme="minorHAnsi"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696923F2"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0194E804"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r>
    </w:tbl>
    <w:p w14:paraId="2A716350" w14:textId="77777777" w:rsidR="0092625B" w:rsidRPr="009637A6" w:rsidRDefault="0092625B" w:rsidP="0092625B">
      <w:pPr>
        <w:rPr>
          <w:rFonts w:asciiTheme="minorHAnsi" w:hAnsiTheme="minorHAnsi" w:cstheme="minorHAnsi"/>
          <w:strike/>
          <w:sz w:val="20"/>
        </w:rPr>
      </w:pPr>
    </w:p>
    <w:p w14:paraId="5AFBBAF1" w14:textId="77777777" w:rsidR="0092625B" w:rsidRPr="009637A6" w:rsidRDefault="0092625B" w:rsidP="0092625B">
      <w:pPr>
        <w:rPr>
          <w:rFonts w:asciiTheme="minorHAnsi" w:hAnsiTheme="minorHAnsi" w:cstheme="minorHAnsi"/>
          <w:strike/>
          <w:sz w:val="20"/>
        </w:rPr>
      </w:pPr>
    </w:p>
    <w:p w14:paraId="063FA950" w14:textId="77777777" w:rsidR="0092625B" w:rsidRPr="009637A6" w:rsidRDefault="0092625B" w:rsidP="0092625B">
      <w:pPr>
        <w:rPr>
          <w:rFonts w:asciiTheme="minorHAnsi" w:hAnsiTheme="minorHAnsi" w:cstheme="minorHAnsi"/>
          <w:strike/>
          <w:sz w:val="20"/>
        </w:rPr>
      </w:pPr>
    </w:p>
    <w:p w14:paraId="534F1BE8" w14:textId="77777777" w:rsidR="0092625B" w:rsidRPr="009637A6" w:rsidRDefault="0092625B" w:rsidP="0092625B">
      <w:pPr>
        <w:spacing w:after="80" w:line="240" w:lineRule="exact"/>
        <w:ind w:left="4690" w:right="-993" w:firstLine="708"/>
        <w:rPr>
          <w:rFonts w:asciiTheme="minorHAnsi" w:hAnsiTheme="minorHAnsi" w:cstheme="minorHAnsi"/>
          <w:strike/>
          <w:sz w:val="16"/>
          <w:szCs w:val="16"/>
        </w:rPr>
      </w:pPr>
      <w:r w:rsidRPr="009637A6">
        <w:rPr>
          <w:rFonts w:asciiTheme="minorHAnsi" w:hAnsiTheme="minorHAnsi" w:cstheme="minorHAnsi"/>
          <w:strike/>
          <w:sz w:val="16"/>
          <w:szCs w:val="16"/>
        </w:rPr>
        <w:t>...................................................................................</w:t>
      </w:r>
    </w:p>
    <w:p w14:paraId="1CEE75D0" w14:textId="77777777" w:rsidR="0092625B" w:rsidRPr="009637A6" w:rsidRDefault="0092625B" w:rsidP="0092625B">
      <w:pPr>
        <w:ind w:left="5398" w:right="68" w:hanging="153"/>
        <w:jc w:val="center"/>
        <w:rPr>
          <w:rFonts w:asciiTheme="minorHAnsi" w:hAnsiTheme="minorHAnsi" w:cstheme="minorHAnsi"/>
          <w:i/>
          <w:strike/>
          <w:sz w:val="16"/>
          <w:szCs w:val="16"/>
        </w:rPr>
      </w:pPr>
      <w:r w:rsidRPr="009637A6">
        <w:rPr>
          <w:rFonts w:asciiTheme="minorHAnsi" w:hAnsiTheme="minorHAnsi" w:cstheme="minorHAnsi"/>
          <w:i/>
          <w:strike/>
          <w:sz w:val="16"/>
          <w:szCs w:val="16"/>
        </w:rPr>
        <w:t>Data i podpisy osób uprawnionych do składania</w:t>
      </w:r>
    </w:p>
    <w:p w14:paraId="7EF96BFD" w14:textId="0B8F9996" w:rsidR="00B85184" w:rsidRDefault="0092625B" w:rsidP="0003243F">
      <w:pPr>
        <w:ind w:left="5398" w:right="68" w:hanging="153"/>
        <w:jc w:val="center"/>
        <w:rPr>
          <w:rFonts w:asciiTheme="minorHAnsi" w:hAnsiTheme="minorHAnsi" w:cstheme="minorHAnsi"/>
          <w:i/>
          <w:strike/>
          <w:sz w:val="16"/>
          <w:szCs w:val="16"/>
        </w:rPr>
      </w:pPr>
      <w:r w:rsidRPr="009637A6">
        <w:rPr>
          <w:rFonts w:asciiTheme="minorHAnsi" w:hAnsiTheme="minorHAnsi" w:cstheme="minorHAnsi"/>
          <w:i/>
          <w:strike/>
          <w:sz w:val="16"/>
          <w:szCs w:val="16"/>
        </w:rPr>
        <w:t>oświadczeń woli w imieniu Wykonawcy</w:t>
      </w:r>
    </w:p>
    <w:p w14:paraId="2C1C8921" w14:textId="4BFC524B" w:rsidR="008143C3" w:rsidRPr="0003243F" w:rsidRDefault="008143C3" w:rsidP="0082734F">
      <w:pPr>
        <w:ind w:right="68"/>
        <w:rPr>
          <w:rFonts w:asciiTheme="minorHAnsi" w:hAnsiTheme="minorHAnsi" w:cstheme="minorHAnsi"/>
          <w:i/>
          <w:strike/>
          <w:sz w:val="16"/>
          <w:szCs w:val="16"/>
        </w:rPr>
      </w:pPr>
    </w:p>
    <w:p w14:paraId="5DF272A2" w14:textId="4DE1E768" w:rsidR="0091044E" w:rsidRDefault="0091044E" w:rsidP="007923F5">
      <w:pPr>
        <w:ind w:right="68"/>
        <w:rPr>
          <w:rFonts w:asciiTheme="minorHAnsi" w:hAnsiTheme="minorHAnsi" w:cstheme="minorHAnsi"/>
          <w:i/>
          <w:sz w:val="16"/>
          <w:szCs w:val="16"/>
        </w:rPr>
      </w:pPr>
    </w:p>
    <w:p w14:paraId="6E7765B5" w14:textId="6694D935" w:rsidR="00C60E36" w:rsidRDefault="00C60E36" w:rsidP="007923F5">
      <w:pPr>
        <w:ind w:right="68"/>
        <w:rPr>
          <w:rFonts w:asciiTheme="minorHAnsi" w:hAnsiTheme="minorHAnsi" w:cstheme="minorHAnsi"/>
          <w:i/>
          <w:sz w:val="16"/>
          <w:szCs w:val="16"/>
        </w:rPr>
      </w:pPr>
    </w:p>
    <w:p w14:paraId="775DBCDD" w14:textId="32906E71" w:rsidR="00C60E36" w:rsidRDefault="00C60E36" w:rsidP="007923F5">
      <w:pPr>
        <w:ind w:right="68"/>
        <w:rPr>
          <w:rFonts w:asciiTheme="minorHAnsi" w:hAnsiTheme="minorHAnsi" w:cstheme="minorHAnsi"/>
          <w:i/>
          <w:sz w:val="16"/>
          <w:szCs w:val="16"/>
        </w:rPr>
      </w:pPr>
    </w:p>
    <w:p w14:paraId="69E9B43F" w14:textId="26DE8F7F" w:rsidR="00C60E36" w:rsidRDefault="00C60E36" w:rsidP="007923F5">
      <w:pPr>
        <w:ind w:right="68"/>
        <w:rPr>
          <w:rFonts w:asciiTheme="minorHAnsi" w:hAnsiTheme="minorHAnsi" w:cstheme="minorHAnsi"/>
          <w:i/>
          <w:sz w:val="16"/>
          <w:szCs w:val="16"/>
        </w:rPr>
      </w:pPr>
    </w:p>
    <w:p w14:paraId="4333C996" w14:textId="7CD1772B" w:rsidR="00C60E36" w:rsidRDefault="00C60E36" w:rsidP="007923F5">
      <w:pPr>
        <w:ind w:right="68"/>
        <w:rPr>
          <w:rFonts w:asciiTheme="minorHAnsi" w:hAnsiTheme="minorHAnsi" w:cstheme="minorHAnsi"/>
          <w:i/>
          <w:sz w:val="16"/>
          <w:szCs w:val="16"/>
        </w:rPr>
      </w:pPr>
    </w:p>
    <w:p w14:paraId="0AD5A9D4" w14:textId="77777777" w:rsidR="00C60E36" w:rsidRDefault="00C60E36" w:rsidP="007923F5">
      <w:pPr>
        <w:ind w:right="68"/>
        <w:rPr>
          <w:rFonts w:asciiTheme="minorHAnsi" w:hAnsiTheme="minorHAnsi" w:cstheme="minorHAnsi"/>
          <w:i/>
          <w:sz w:val="16"/>
          <w:szCs w:val="16"/>
        </w:rPr>
      </w:pPr>
    </w:p>
    <w:p w14:paraId="2C80B2D5" w14:textId="079A0C73"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7" w:name="_Toc124426677"/>
      <w:r w:rsidRPr="0092625B">
        <w:rPr>
          <w:rFonts w:cstheme="minorHAnsi"/>
          <w:sz w:val="20"/>
        </w:rPr>
        <w:t>ZAŁĄCZNIK NR  10 DO SWZ – ZOBOWIĄZANIE PODMIOTU DO UDOSTEPNIENIA ZASOBÓW</w:t>
      </w:r>
      <w:bookmarkEnd w:id="17"/>
      <w:r w:rsidRPr="0092625B">
        <w:rPr>
          <w:rFonts w:cstheme="minorHAnsi"/>
          <w:sz w:val="20"/>
        </w:rPr>
        <w:t xml:space="preserve"> </w:t>
      </w:r>
    </w:p>
    <w:p w14:paraId="6093F9F5" w14:textId="77777777" w:rsidR="0092625B" w:rsidRPr="00E54F13" w:rsidRDefault="0092625B" w:rsidP="0092625B">
      <w:pPr>
        <w:tabs>
          <w:tab w:val="left" w:pos="540"/>
        </w:tabs>
        <w:spacing w:line="240" w:lineRule="auto"/>
        <w:jc w:val="center"/>
        <w:rPr>
          <w:rFonts w:ascii="Calibri" w:hAnsi="Calibri"/>
          <w:b/>
          <w:sz w:val="20"/>
        </w:rPr>
      </w:pPr>
    </w:p>
    <w:tbl>
      <w:tblPr>
        <w:tblStyle w:val="Tabela-Siatka"/>
        <w:tblW w:w="0" w:type="auto"/>
        <w:jc w:val="center"/>
        <w:tblLook w:val="04A0" w:firstRow="1" w:lastRow="0" w:firstColumn="1" w:lastColumn="0" w:noHBand="0" w:noVBand="1"/>
      </w:tblPr>
      <w:tblGrid>
        <w:gridCol w:w="3957"/>
        <w:gridCol w:w="845"/>
        <w:gridCol w:w="4111"/>
      </w:tblGrid>
      <w:tr w:rsidR="0092625B" w:rsidRPr="006B56FD" w14:paraId="0C8262DA" w14:textId="77777777" w:rsidTr="007B5834">
        <w:trPr>
          <w:trHeight w:val="1488"/>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6B56FD" w:rsidRDefault="0092625B" w:rsidP="0092625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EB1D22" w14:textId="77777777" w:rsidR="0092625B" w:rsidRPr="006B56FD" w:rsidRDefault="0092625B" w:rsidP="0092625B">
            <w:pPr>
              <w:ind w:right="28"/>
              <w:jc w:val="left"/>
              <w:rPr>
                <w:rFonts w:asciiTheme="minorHAnsi" w:hAnsiTheme="minorHAnsi" w:cstheme="minorHAnsi"/>
              </w:rPr>
            </w:pPr>
          </w:p>
          <w:p w14:paraId="23C96E15"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0190CF1C"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2B66107B" w14:textId="77777777" w:rsidR="0092625B" w:rsidRPr="00724BFB" w:rsidRDefault="0092625B" w:rsidP="0092625B">
            <w:pPr>
              <w:ind w:right="28"/>
              <w:jc w:val="center"/>
              <w:rPr>
                <w:rFonts w:asciiTheme="minorHAnsi" w:hAnsiTheme="minorHAnsi" w:cstheme="minorHAnsi"/>
                <w:i/>
              </w:rPr>
            </w:pPr>
            <w:r w:rsidRPr="006B56FD">
              <w:rPr>
                <w:rFonts w:asciiTheme="minorHAnsi" w:hAnsiTheme="minorHAnsi" w:cstheme="minorHAnsi"/>
                <w:i/>
              </w:rPr>
              <w:t>Nazwa i adres</w:t>
            </w:r>
          </w:p>
        </w:tc>
        <w:tc>
          <w:tcPr>
            <w:tcW w:w="850" w:type="dxa"/>
            <w:tcBorders>
              <w:top w:val="nil"/>
              <w:left w:val="single" w:sz="18" w:space="0" w:color="1F497D" w:themeColor="text2"/>
              <w:bottom w:val="nil"/>
              <w:right w:val="single" w:sz="18" w:space="0" w:color="1F497D" w:themeColor="text2"/>
            </w:tcBorders>
          </w:tcPr>
          <w:p w14:paraId="05931814" w14:textId="77777777" w:rsidR="0092625B" w:rsidRPr="006B56FD" w:rsidRDefault="0092625B" w:rsidP="0092625B">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6B56FD" w:rsidRDefault="0092625B" w:rsidP="0092625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7CB19F5" w14:textId="77777777" w:rsidR="0092625B" w:rsidRPr="0092625B" w:rsidRDefault="0092625B" w:rsidP="0092625B">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5AF80D4" w14:textId="77777777" w:rsidR="0092625B" w:rsidRPr="0092625B" w:rsidRDefault="0092625B" w:rsidP="0092625B">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18EE2108"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275E57C"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A154199" w14:textId="7FF174A6" w:rsidR="0092625B" w:rsidRPr="00724BFB" w:rsidRDefault="0092625B" w:rsidP="0092625B">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116F7A0" w14:textId="77777777" w:rsidR="0092625B" w:rsidRDefault="0092625B" w:rsidP="0092625B">
      <w:pPr>
        <w:spacing w:after="80" w:line="240" w:lineRule="auto"/>
        <w:rPr>
          <w:rFonts w:asciiTheme="minorHAnsi" w:eastAsia="Calibri" w:hAnsiTheme="minorHAnsi" w:cstheme="minorHAnsi"/>
          <w:sz w:val="20"/>
          <w:lang w:eastAsia="pl-PL"/>
        </w:rPr>
      </w:pPr>
    </w:p>
    <w:p w14:paraId="6AC6057B" w14:textId="77777777" w:rsidR="004540EE" w:rsidRDefault="004540EE" w:rsidP="0092625B">
      <w:pPr>
        <w:spacing w:after="80" w:line="240" w:lineRule="auto"/>
        <w:jc w:val="center"/>
        <w:rPr>
          <w:rFonts w:asciiTheme="minorHAnsi" w:eastAsia="Calibri" w:hAnsiTheme="minorHAnsi" w:cstheme="minorHAnsi"/>
          <w:b/>
          <w:bCs/>
          <w:sz w:val="20"/>
          <w:lang w:eastAsia="pl-PL"/>
        </w:rPr>
      </w:pPr>
    </w:p>
    <w:p w14:paraId="692671F7" w14:textId="37845538" w:rsidR="0092625B" w:rsidRDefault="0092625B" w:rsidP="0092625B">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02EEFD75" w14:textId="77777777" w:rsidR="0092625B" w:rsidRDefault="0092625B" w:rsidP="0092625B">
      <w:pPr>
        <w:spacing w:after="80" w:line="240" w:lineRule="auto"/>
        <w:ind w:left="-142"/>
        <w:rPr>
          <w:rFonts w:asciiTheme="minorHAnsi" w:eastAsia="Calibri" w:hAnsiTheme="minorHAnsi" w:cstheme="minorHAnsi"/>
          <w:sz w:val="20"/>
          <w:lang w:eastAsia="pl-PL"/>
        </w:rPr>
      </w:pPr>
    </w:p>
    <w:p w14:paraId="257E1F96" w14:textId="46FFBE51" w:rsidR="0092625B" w:rsidRPr="00EC632D" w:rsidRDefault="0092625B" w:rsidP="00A41411">
      <w:pPr>
        <w:pStyle w:val="Tekstpodstawowy"/>
        <w:rPr>
          <w:rFonts w:asciiTheme="minorHAnsi" w:hAnsiTheme="minorHAnsi" w:cstheme="minorHAnsi"/>
          <w:b/>
          <w:color w:val="17365D" w:themeColor="text2" w:themeShade="BF"/>
          <w:sz w:val="20"/>
        </w:rPr>
      </w:pPr>
      <w:r w:rsidRPr="00EC632D">
        <w:rPr>
          <w:rFonts w:asciiTheme="minorHAnsi" w:eastAsia="Calibri" w:hAnsiTheme="minorHAnsi" w:cstheme="minorHAnsi"/>
          <w:sz w:val="20"/>
          <w:lang w:eastAsia="pl-PL"/>
        </w:rPr>
        <w:t>Dotyczy postępowania zakupowego nr</w:t>
      </w:r>
      <w:r w:rsidR="004C1E90" w:rsidRPr="00EC632D">
        <w:rPr>
          <w:rFonts w:asciiTheme="minorHAnsi" w:hAnsiTheme="minorHAnsi" w:cstheme="minorHAnsi"/>
          <w:b/>
          <w:color w:val="17365D" w:themeColor="text2" w:themeShade="BF"/>
          <w:sz w:val="20"/>
        </w:rPr>
        <w:t xml:space="preserve">: </w:t>
      </w:r>
      <w:sdt>
        <w:sdtPr>
          <w:rPr>
            <w:rFonts w:asciiTheme="minorHAnsi" w:hAnsiTheme="minorHAnsi" w:cstheme="minorHAnsi"/>
            <w:b/>
            <w:color w:val="17365D" w:themeColor="text2" w:themeShade="BF"/>
            <w:sz w:val="20"/>
          </w:rPr>
          <w:alias w:val="Słowa kluczowe"/>
          <w:tag w:val=""/>
          <w:id w:val="13438524"/>
          <w:placeholder>
            <w:docPart w:val="274B04187BE44DC9921EFA5FFDF78620"/>
          </w:placeholder>
          <w:dataBinding w:prefixMappings="xmlns:ns0='http://purl.org/dc/elements/1.1/' xmlns:ns1='http://schemas.openxmlformats.org/package/2006/metadata/core-properties' " w:xpath="/ns1:coreProperties[1]/ns1:keywords[1]" w:storeItemID="{6C3C8BC8-F283-45AE-878A-BAB7291924A1}"/>
          <w:text/>
        </w:sdtPr>
        <w:sdtEndPr/>
        <w:sdtContent>
          <w:r w:rsidR="00E97A71">
            <w:rPr>
              <w:rFonts w:asciiTheme="minorHAnsi" w:hAnsiTheme="minorHAnsi" w:cstheme="minorHAnsi"/>
              <w:b/>
              <w:color w:val="17365D" w:themeColor="text2" w:themeShade="BF"/>
              <w:sz w:val="20"/>
            </w:rPr>
            <w:t>POST/DYS/OSK/LZA/02420/2025</w:t>
          </w:r>
        </w:sdtContent>
      </w:sdt>
      <w:r w:rsidR="004C1E90" w:rsidRPr="00EC632D">
        <w:rPr>
          <w:rFonts w:asciiTheme="minorHAnsi" w:eastAsia="Calibri" w:hAnsiTheme="minorHAnsi" w:cstheme="minorHAnsi"/>
          <w:sz w:val="20"/>
          <w:lang w:eastAsia="pl-PL"/>
        </w:rPr>
        <w:t xml:space="preserve"> </w:t>
      </w:r>
      <w:r w:rsidRPr="00EC632D">
        <w:rPr>
          <w:rFonts w:asciiTheme="minorHAnsi" w:eastAsia="Calibri" w:hAnsiTheme="minorHAnsi" w:cstheme="minorHAnsi"/>
          <w:sz w:val="20"/>
          <w:lang w:eastAsia="pl-PL"/>
        </w:rPr>
        <w:t xml:space="preserve">prowadzonego w trybie przetargu nieograniczonego pn.  </w:t>
      </w:r>
      <w:sdt>
        <w:sdtPr>
          <w:rPr>
            <w:rFonts w:asciiTheme="minorHAnsi" w:hAnsiTheme="minorHAnsi" w:cstheme="minorHAnsi"/>
            <w:b/>
            <w:color w:val="17365D" w:themeColor="text2" w:themeShade="BF"/>
            <w:sz w:val="20"/>
          </w:rPr>
          <w:alias w:val="Tytuł"/>
          <w:tag w:val=""/>
          <w:id w:val="-745649995"/>
          <w:placeholder>
            <w:docPart w:val="C3DB721D2E6548A39C4FDFEE17F1D41B"/>
          </w:placeholder>
          <w:dataBinding w:prefixMappings="xmlns:ns0='http://purl.org/dc/elements/1.1/' xmlns:ns1='http://schemas.openxmlformats.org/package/2006/metadata/core-properties' " w:xpath="/ns1:coreProperties[1]/ns0:title[1]" w:storeItemID="{6C3C8BC8-F283-45AE-878A-BAB7291924A1}"/>
          <w:text/>
        </w:sdtPr>
        <w:sdtEndPr/>
        <w:sdtContent>
          <w:r w:rsidR="00E97A71">
            <w:rPr>
              <w:rFonts w:asciiTheme="minorHAnsi" w:hAnsiTheme="minorHAnsi" w:cstheme="minorHAnsi"/>
              <w:b/>
              <w:color w:val="17365D" w:themeColor="text2" w:themeShade="BF"/>
              <w:sz w:val="20"/>
            </w:rPr>
            <w:t>Przebudowa linii 15 kV relacji GPZ Suchedniów - Warszawska odg. Stokowiec, stacji transf. Stokowiec 3 oraz linii nN zasilanej ze stacji transf. Stokowiec 2 i Stokowiec 3, gm. Suchedniów - RE Skarżysko</w:t>
          </w:r>
        </w:sdtContent>
      </w:sdt>
    </w:p>
    <w:p w14:paraId="61A433D2" w14:textId="77777777" w:rsidR="0092625B" w:rsidRDefault="0092625B" w:rsidP="0092625B">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92625B" w:rsidRPr="006A2D8C" w14:paraId="62A98FA9" w14:textId="77777777" w:rsidTr="0092625B">
        <w:trPr>
          <w:cantSplit/>
          <w:trHeight w:val="532"/>
        </w:trPr>
        <w:tc>
          <w:tcPr>
            <w:tcW w:w="4253" w:type="dxa"/>
            <w:shd w:val="clear" w:color="auto" w:fill="C6D9F1"/>
            <w:vAlign w:val="center"/>
          </w:tcPr>
          <w:p w14:paraId="7364F633" w14:textId="77777777" w:rsidR="0092625B" w:rsidRPr="006674E5" w:rsidRDefault="0092625B" w:rsidP="0092625B">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0345E67C" w14:textId="77777777" w:rsidR="0092625B" w:rsidRPr="006674E5" w:rsidRDefault="0092625B" w:rsidP="0092625B">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2BA7E283" w14:textId="77777777" w:rsidR="0092625B" w:rsidRPr="006674E5" w:rsidRDefault="0092625B" w:rsidP="0092625B">
            <w:pPr>
              <w:spacing w:line="240" w:lineRule="auto"/>
              <w:ind w:firstLine="72"/>
              <w:jc w:val="center"/>
              <w:rPr>
                <w:rFonts w:ascii="Calibri" w:hAnsi="Calibri"/>
                <w:sz w:val="20"/>
                <w:szCs w:val="22"/>
              </w:rPr>
            </w:pPr>
            <w:r w:rsidRPr="006674E5">
              <w:rPr>
                <w:rFonts w:ascii="Calibri" w:hAnsi="Calibri"/>
                <w:sz w:val="20"/>
                <w:szCs w:val="22"/>
              </w:rPr>
              <w:t>NIP/REGON</w:t>
            </w:r>
          </w:p>
        </w:tc>
      </w:tr>
      <w:tr w:rsidR="0092625B" w:rsidRPr="006A2D8C" w14:paraId="6901FA11" w14:textId="77777777" w:rsidTr="0092625B">
        <w:trPr>
          <w:cantSplit/>
          <w:trHeight w:val="145"/>
        </w:trPr>
        <w:tc>
          <w:tcPr>
            <w:tcW w:w="4253" w:type="dxa"/>
          </w:tcPr>
          <w:p w14:paraId="1DF92F99" w14:textId="77777777" w:rsidR="0092625B" w:rsidRPr="006A2D8C" w:rsidRDefault="0092625B" w:rsidP="0092625B">
            <w:pPr>
              <w:ind w:hanging="1418"/>
              <w:jc w:val="center"/>
              <w:rPr>
                <w:rFonts w:ascii="Calibri" w:hAnsi="Calibri"/>
                <w:szCs w:val="22"/>
              </w:rPr>
            </w:pPr>
          </w:p>
          <w:p w14:paraId="7BA3B4F4" w14:textId="77777777" w:rsidR="0092625B" w:rsidRPr="006A2D8C" w:rsidRDefault="0092625B" w:rsidP="0092625B">
            <w:pPr>
              <w:ind w:hanging="1418"/>
              <w:rPr>
                <w:rFonts w:ascii="Calibri" w:hAnsi="Calibri"/>
                <w:szCs w:val="22"/>
              </w:rPr>
            </w:pPr>
          </w:p>
        </w:tc>
        <w:tc>
          <w:tcPr>
            <w:tcW w:w="2835" w:type="dxa"/>
          </w:tcPr>
          <w:p w14:paraId="5261F392" w14:textId="77777777" w:rsidR="0092625B" w:rsidRPr="006A2D8C" w:rsidRDefault="0092625B" w:rsidP="0092625B">
            <w:pPr>
              <w:ind w:hanging="1418"/>
              <w:jc w:val="center"/>
              <w:rPr>
                <w:rFonts w:ascii="Calibri" w:hAnsi="Calibri"/>
                <w:szCs w:val="22"/>
              </w:rPr>
            </w:pPr>
          </w:p>
        </w:tc>
        <w:tc>
          <w:tcPr>
            <w:tcW w:w="3044" w:type="dxa"/>
          </w:tcPr>
          <w:p w14:paraId="12C9F67E" w14:textId="77777777" w:rsidR="0092625B" w:rsidRPr="006A2D8C" w:rsidRDefault="0092625B" w:rsidP="0092625B">
            <w:pPr>
              <w:ind w:hanging="1418"/>
              <w:jc w:val="center"/>
              <w:rPr>
                <w:rFonts w:ascii="Calibri" w:hAnsi="Calibri"/>
                <w:szCs w:val="22"/>
              </w:rPr>
            </w:pPr>
          </w:p>
        </w:tc>
      </w:tr>
    </w:tbl>
    <w:p w14:paraId="0BE34428" w14:textId="77777777" w:rsidR="0092625B" w:rsidRDefault="0092625B" w:rsidP="0092625B">
      <w:pPr>
        <w:spacing w:after="80" w:line="240" w:lineRule="auto"/>
        <w:ind w:left="-142"/>
        <w:rPr>
          <w:rFonts w:asciiTheme="minorHAnsi" w:eastAsia="Calibri" w:hAnsiTheme="minorHAnsi" w:cstheme="minorHAnsi"/>
          <w:sz w:val="20"/>
          <w:lang w:eastAsia="pl-PL"/>
        </w:rPr>
      </w:pPr>
    </w:p>
    <w:p w14:paraId="28BA6E2D" w14:textId="77777777" w:rsidR="0092625B" w:rsidRDefault="0092625B" w:rsidP="0092625B">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92625B" w:rsidRPr="009A7EAF" w14:paraId="659673A5" w14:textId="77777777" w:rsidTr="0092625B">
        <w:trPr>
          <w:trHeight w:val="1104"/>
        </w:trPr>
        <w:tc>
          <w:tcPr>
            <w:tcW w:w="1560" w:type="dxa"/>
            <w:shd w:val="clear" w:color="auto" w:fill="C6D9F1" w:themeFill="text2" w:themeFillTint="33"/>
            <w:vAlign w:val="center"/>
          </w:tcPr>
          <w:p w14:paraId="13217E4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6F73488" w14:textId="2D1BC508" w:rsidR="0092625B" w:rsidRPr="00D046DB" w:rsidRDefault="0092625B" w:rsidP="008215C7">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2923A4">
              <w:rPr>
                <w:rFonts w:asciiTheme="minorHAnsi" w:hAnsiTheme="minorHAnsi" w:cstheme="minorHAnsi"/>
                <w:i/>
                <w:sz w:val="18"/>
                <w:szCs w:val="18"/>
              </w:rPr>
              <w:t xml:space="preserve">) </w:t>
            </w:r>
          </w:p>
        </w:tc>
        <w:tc>
          <w:tcPr>
            <w:tcW w:w="992" w:type="dxa"/>
            <w:shd w:val="clear" w:color="auto" w:fill="C6D9F1" w:themeFill="text2" w:themeFillTint="33"/>
            <w:vAlign w:val="center"/>
          </w:tcPr>
          <w:p w14:paraId="54A6EFBD"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2348178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1FBC59A9"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6"/>
            </w:r>
            <w:r w:rsidRPr="00D046DB">
              <w:rPr>
                <w:rFonts w:asciiTheme="minorHAnsi" w:hAnsiTheme="minorHAnsi"/>
                <w:sz w:val="18"/>
                <w:szCs w:val="18"/>
              </w:rPr>
              <w:t xml:space="preserve">) </w:t>
            </w:r>
          </w:p>
          <w:p w14:paraId="17C86F48"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7F61CA2F" w14:textId="2CE44B94" w:rsidR="0092625B" w:rsidRPr="00D046DB" w:rsidRDefault="0092625B" w:rsidP="002923A4">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w:t>
            </w:r>
            <w:r w:rsidR="002923A4" w:rsidRPr="002923A4">
              <w:rPr>
                <w:rFonts w:asciiTheme="minorHAnsi" w:hAnsiTheme="minorHAnsi"/>
                <w:sz w:val="18"/>
                <w:szCs w:val="18"/>
              </w:rPr>
              <w:t>przedmiotu zamówienia</w:t>
            </w:r>
            <w:r w:rsidR="002923A4">
              <w:rPr>
                <w:rFonts w:asciiTheme="minorHAnsi" w:hAnsiTheme="minorHAnsi"/>
                <w:color w:val="FF0000"/>
                <w:sz w:val="18"/>
                <w:szCs w:val="18"/>
              </w:rPr>
              <w:br/>
              <w:t xml:space="preserve"> </w:t>
            </w:r>
            <w:r w:rsidRPr="00D046DB">
              <w:rPr>
                <w:rFonts w:asciiTheme="minorHAnsi" w:hAnsiTheme="minorHAnsi"/>
                <w:sz w:val="18"/>
                <w:szCs w:val="18"/>
              </w:rPr>
              <w:t xml:space="preserve">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92625B" w:rsidRPr="009A7EAF" w14:paraId="09B477B3" w14:textId="77777777" w:rsidTr="0092625B">
        <w:trPr>
          <w:trHeight w:val="277"/>
        </w:trPr>
        <w:tc>
          <w:tcPr>
            <w:tcW w:w="1560" w:type="dxa"/>
            <w:shd w:val="clear" w:color="auto" w:fill="F2F2F2" w:themeFill="background1" w:themeFillShade="F2"/>
            <w:vAlign w:val="center"/>
          </w:tcPr>
          <w:p w14:paraId="57DF6379" w14:textId="54ED8AAD" w:rsidR="0092625B" w:rsidRPr="00D046DB" w:rsidRDefault="0092625B" w:rsidP="00EE0BD2">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w:t>
            </w:r>
          </w:p>
        </w:tc>
        <w:tc>
          <w:tcPr>
            <w:tcW w:w="1735" w:type="dxa"/>
            <w:shd w:val="clear" w:color="auto" w:fill="F2F2F2" w:themeFill="background1" w:themeFillShade="F2"/>
            <w:vAlign w:val="center"/>
          </w:tcPr>
          <w:p w14:paraId="2FF7ED54"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5558773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809" w:type="dxa"/>
          </w:tcPr>
          <w:p w14:paraId="3DE29907"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2268" w:type="dxa"/>
          </w:tcPr>
          <w:p w14:paraId="39157AC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701" w:type="dxa"/>
          </w:tcPr>
          <w:p w14:paraId="08143150"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r>
      <w:tr w:rsidR="0092625B" w:rsidRPr="009A7EAF" w14:paraId="023ABBED" w14:textId="77777777" w:rsidTr="0092625B">
        <w:trPr>
          <w:trHeight w:val="425"/>
        </w:trPr>
        <w:tc>
          <w:tcPr>
            <w:tcW w:w="1560" w:type="dxa"/>
            <w:vMerge w:val="restart"/>
            <w:shd w:val="clear" w:color="auto" w:fill="F2F2F2" w:themeFill="background1" w:themeFillShade="F2"/>
            <w:vAlign w:val="center"/>
          </w:tcPr>
          <w:p w14:paraId="15AE6782"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5EC5B0E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61218EF9"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5F76D19A"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C53F768"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701" w:type="dxa"/>
          </w:tcPr>
          <w:p w14:paraId="6C473149"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79930EE7" w14:textId="77777777" w:rsidTr="0092625B">
        <w:trPr>
          <w:trHeight w:val="425"/>
        </w:trPr>
        <w:tc>
          <w:tcPr>
            <w:tcW w:w="1560" w:type="dxa"/>
            <w:vMerge/>
            <w:shd w:val="clear" w:color="auto" w:fill="F2F2F2" w:themeFill="background1" w:themeFillShade="F2"/>
            <w:vAlign w:val="center"/>
          </w:tcPr>
          <w:p w14:paraId="2248370F"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47750AA0"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7025743D"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67E93960"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794B0365"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701" w:type="dxa"/>
          </w:tcPr>
          <w:p w14:paraId="4DCE2CA2"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6FF9AC28" w14:textId="77777777" w:rsidTr="0092625B">
        <w:trPr>
          <w:trHeight w:val="425"/>
        </w:trPr>
        <w:tc>
          <w:tcPr>
            <w:tcW w:w="1560" w:type="dxa"/>
            <w:vMerge/>
            <w:shd w:val="clear" w:color="auto" w:fill="F2F2F2" w:themeFill="background1" w:themeFillShade="F2"/>
            <w:vAlign w:val="center"/>
          </w:tcPr>
          <w:p w14:paraId="19AF9BC5"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0F7A51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37862D7E"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318BFA17"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20615F3"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701" w:type="dxa"/>
          </w:tcPr>
          <w:p w14:paraId="1E850410" w14:textId="77777777" w:rsidR="0092625B" w:rsidRPr="009A7EAF" w:rsidRDefault="0092625B" w:rsidP="0092625B">
            <w:pPr>
              <w:autoSpaceDE w:val="0"/>
              <w:autoSpaceDN w:val="0"/>
              <w:adjustRightInd w:val="0"/>
              <w:spacing w:line="240" w:lineRule="auto"/>
              <w:rPr>
                <w:rFonts w:asciiTheme="minorHAnsi" w:hAnsiTheme="minorHAnsi"/>
                <w:sz w:val="20"/>
              </w:rPr>
            </w:pPr>
          </w:p>
        </w:tc>
      </w:tr>
    </w:tbl>
    <w:p w14:paraId="299864FB" w14:textId="77777777" w:rsidR="0092625B" w:rsidRDefault="0092625B" w:rsidP="0092625B">
      <w:pPr>
        <w:autoSpaceDE w:val="0"/>
        <w:autoSpaceDN w:val="0"/>
        <w:adjustRightInd w:val="0"/>
        <w:spacing w:line="240" w:lineRule="auto"/>
        <w:rPr>
          <w:rFonts w:asciiTheme="minorHAnsi" w:hAnsiTheme="minorHAnsi"/>
          <w:sz w:val="20"/>
        </w:rPr>
      </w:pPr>
    </w:p>
    <w:p w14:paraId="5666AF86" w14:textId="77777777" w:rsidR="0092625B" w:rsidRPr="009A7EAF" w:rsidRDefault="0092625B" w:rsidP="0092625B">
      <w:pPr>
        <w:autoSpaceDE w:val="0"/>
        <w:autoSpaceDN w:val="0"/>
        <w:adjustRightInd w:val="0"/>
        <w:spacing w:line="240" w:lineRule="auto"/>
        <w:rPr>
          <w:rFonts w:asciiTheme="minorHAnsi" w:hAnsiTheme="minorHAnsi"/>
          <w:sz w:val="20"/>
        </w:rPr>
      </w:pPr>
      <w:r w:rsidRPr="009A7EAF">
        <w:rPr>
          <w:rFonts w:asciiTheme="minorHAnsi" w:hAnsiTheme="minorHAnsi"/>
          <w:sz w:val="20"/>
        </w:rPr>
        <w:t xml:space="preserve">Ponadto </w:t>
      </w:r>
      <w:r w:rsidRPr="009A7EAF">
        <w:rPr>
          <w:rFonts w:asciiTheme="minorHAnsi" w:hAnsiTheme="minorHAnsi"/>
          <w:b/>
          <w:sz w:val="20"/>
        </w:rPr>
        <w:t>OŚWIADCZAMY</w:t>
      </w:r>
      <w:r w:rsidRPr="009A7EAF">
        <w:rPr>
          <w:rFonts w:asciiTheme="minorHAnsi" w:hAnsiTheme="minorHAnsi"/>
          <w:sz w:val="20"/>
        </w:rPr>
        <w:t xml:space="preserve">, że upoważniamy również rzeczonego Wykonawcę do poświadczania za zgodność z oryginałem dokumentów wystawionych na rzecz naszego Podmiotu, przedkładanych w ramach przedmiotowego Postępowania w celu wykazania braku istnienia wobec nas podstaw wykluczenia oraz </w:t>
      </w:r>
      <w:r w:rsidRPr="009A7EAF">
        <w:rPr>
          <w:rFonts w:asciiTheme="minorHAnsi" w:hAnsiTheme="minorHAnsi"/>
          <w:sz w:val="20"/>
        </w:rPr>
        <w:lastRenderedPageBreak/>
        <w:t>spełniania przez ww. Wykonawcę warunków udziału w niniejszym Postępowaniu zakupowym (w tym do udzielania dalszych pełnomocnictw w ww. zakresie)</w:t>
      </w:r>
      <w:r w:rsidRPr="009A7EAF">
        <w:rPr>
          <w:rFonts w:asciiTheme="minorHAnsi" w:hAnsiTheme="minorHAnsi"/>
          <w:sz w:val="20"/>
          <w:vertAlign w:val="superscript"/>
        </w:rPr>
        <w:footnoteReference w:id="17"/>
      </w:r>
      <w:r w:rsidRPr="009A7EAF">
        <w:rPr>
          <w:rFonts w:asciiTheme="minorHAnsi" w:hAnsiTheme="minorHAnsi"/>
          <w:sz w:val="20"/>
        </w:rPr>
        <w:t>.</w:t>
      </w:r>
    </w:p>
    <w:p w14:paraId="21583A5A" w14:textId="77777777" w:rsidR="00373568" w:rsidRDefault="00373568" w:rsidP="0092625B">
      <w:pPr>
        <w:autoSpaceDE w:val="0"/>
        <w:autoSpaceDN w:val="0"/>
        <w:adjustRightInd w:val="0"/>
        <w:spacing w:line="240" w:lineRule="auto"/>
        <w:rPr>
          <w:rFonts w:asciiTheme="minorHAnsi" w:hAnsiTheme="minorHAnsi"/>
          <w:b/>
          <w:i/>
          <w:sz w:val="20"/>
        </w:rPr>
      </w:pPr>
    </w:p>
    <w:p w14:paraId="10F594B7" w14:textId="0A8EBF94" w:rsidR="0092625B" w:rsidRPr="009A7EAF" w:rsidRDefault="0092625B" w:rsidP="0092625B">
      <w:pPr>
        <w:autoSpaceDE w:val="0"/>
        <w:autoSpaceDN w:val="0"/>
        <w:adjustRightInd w:val="0"/>
        <w:spacing w:line="240" w:lineRule="auto"/>
        <w:rPr>
          <w:rFonts w:asciiTheme="minorHAnsi" w:hAnsiTheme="minorHAnsi"/>
          <w:i/>
          <w:sz w:val="20"/>
        </w:rPr>
      </w:pPr>
      <w:r w:rsidRPr="002923A4">
        <w:rPr>
          <w:rFonts w:asciiTheme="minorHAnsi" w:hAnsiTheme="minorHAnsi"/>
          <w:b/>
          <w:i/>
          <w:sz w:val="20"/>
        </w:rPr>
        <w:t>Uwaga:</w:t>
      </w:r>
      <w:r w:rsidRPr="009A7EAF">
        <w:rPr>
          <w:rFonts w:asciiTheme="minorHAnsi" w:hAnsiTheme="minorHAnsi"/>
          <w:i/>
          <w:sz w:val="20"/>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791AB82C" w14:textId="7F2F9318" w:rsidR="0092625B" w:rsidRPr="00C0366B" w:rsidRDefault="0092625B" w:rsidP="002923A4">
      <w:pPr>
        <w:ind w:right="-993" w:firstLine="4678"/>
        <w:jc w:val="center"/>
        <w:rPr>
          <w:rFonts w:ascii="Calibri" w:hAnsi="Calibri" w:cs="Calibri"/>
          <w:sz w:val="20"/>
        </w:rPr>
      </w:pPr>
      <w:r w:rsidRPr="00C0366B">
        <w:rPr>
          <w:rFonts w:ascii="Calibri" w:hAnsi="Calibri" w:cs="Calibri"/>
          <w:sz w:val="20"/>
        </w:rPr>
        <w:t>…….………</w:t>
      </w:r>
      <w:r w:rsidR="002923A4">
        <w:rPr>
          <w:rFonts w:ascii="Calibri" w:hAnsi="Calibri" w:cs="Calibri"/>
          <w:sz w:val="20"/>
        </w:rPr>
        <w:t>……………..</w:t>
      </w:r>
      <w:r w:rsidRPr="00C0366B">
        <w:rPr>
          <w:rFonts w:ascii="Calibri" w:hAnsi="Calibri" w:cs="Calibri"/>
          <w:sz w:val="20"/>
        </w:rPr>
        <w:t>..…................................</w:t>
      </w:r>
    </w:p>
    <w:p w14:paraId="111866E6" w14:textId="77777777" w:rsidR="0092625B" w:rsidRPr="004651BA" w:rsidRDefault="0092625B" w:rsidP="0092625B">
      <w:pPr>
        <w:spacing w:line="240" w:lineRule="auto"/>
        <w:ind w:left="5670" w:right="68"/>
        <w:jc w:val="center"/>
        <w:rPr>
          <w:rFonts w:ascii="Calibri" w:hAnsi="Calibri" w:cs="Calibri"/>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umocowanej(</w:t>
      </w:r>
      <w:proofErr w:type="spellStart"/>
      <w:r w:rsidRPr="005E5BAC">
        <w:rPr>
          <w:rFonts w:ascii="Calibri" w:hAnsi="Calibri" w:cs="Calibri"/>
          <w:i/>
          <w:sz w:val="16"/>
          <w:szCs w:val="16"/>
        </w:rPr>
        <w:t>ych</w:t>
      </w:r>
      <w:proofErr w:type="spellEnd"/>
      <w:r w:rsidRPr="005E5BAC">
        <w:rPr>
          <w:rFonts w:ascii="Calibri" w:hAnsi="Calibri" w:cs="Calibri"/>
          <w:i/>
          <w:sz w:val="16"/>
          <w:szCs w:val="16"/>
        </w:rPr>
        <w:t xml:space="preserve">)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70304338" w14:textId="49A46BE0" w:rsidR="0092625B" w:rsidRDefault="0092625B" w:rsidP="0092625B">
      <w:pPr>
        <w:tabs>
          <w:tab w:val="left" w:pos="2100"/>
        </w:tabs>
        <w:rPr>
          <w:rFonts w:asciiTheme="minorHAnsi" w:hAnsiTheme="minorHAnsi" w:cstheme="minorHAnsi"/>
          <w:sz w:val="20"/>
        </w:rPr>
      </w:pPr>
    </w:p>
    <w:p w14:paraId="43CB4040" w14:textId="7C191948" w:rsidR="00373568" w:rsidRDefault="00373568" w:rsidP="0092625B">
      <w:pPr>
        <w:tabs>
          <w:tab w:val="left" w:pos="2100"/>
        </w:tabs>
        <w:rPr>
          <w:rFonts w:asciiTheme="minorHAnsi" w:hAnsiTheme="minorHAnsi" w:cstheme="minorHAnsi"/>
          <w:sz w:val="20"/>
        </w:rPr>
      </w:pPr>
    </w:p>
    <w:p w14:paraId="69EBD863" w14:textId="53B9C354" w:rsidR="00373568" w:rsidRDefault="00373568" w:rsidP="0092625B">
      <w:pPr>
        <w:tabs>
          <w:tab w:val="left" w:pos="2100"/>
        </w:tabs>
        <w:rPr>
          <w:rFonts w:asciiTheme="minorHAnsi" w:hAnsiTheme="minorHAnsi" w:cstheme="minorHAnsi"/>
          <w:sz w:val="20"/>
        </w:rPr>
      </w:pPr>
    </w:p>
    <w:p w14:paraId="18875D76" w14:textId="27FE1F50" w:rsidR="00373568" w:rsidRDefault="00373568" w:rsidP="0092625B">
      <w:pPr>
        <w:tabs>
          <w:tab w:val="left" w:pos="2100"/>
        </w:tabs>
        <w:rPr>
          <w:rFonts w:asciiTheme="minorHAnsi" w:hAnsiTheme="minorHAnsi" w:cstheme="minorHAnsi"/>
          <w:sz w:val="20"/>
        </w:rPr>
      </w:pPr>
    </w:p>
    <w:p w14:paraId="5B0402E6" w14:textId="0F7E9947" w:rsidR="00373568" w:rsidRDefault="00373568" w:rsidP="0092625B">
      <w:pPr>
        <w:tabs>
          <w:tab w:val="left" w:pos="2100"/>
        </w:tabs>
        <w:rPr>
          <w:rFonts w:asciiTheme="minorHAnsi" w:hAnsiTheme="minorHAnsi" w:cstheme="minorHAnsi"/>
          <w:sz w:val="20"/>
        </w:rPr>
      </w:pPr>
    </w:p>
    <w:p w14:paraId="06CAFA49" w14:textId="263C5E86" w:rsidR="00373568" w:rsidRDefault="00373568" w:rsidP="0092625B">
      <w:pPr>
        <w:tabs>
          <w:tab w:val="left" w:pos="2100"/>
        </w:tabs>
        <w:rPr>
          <w:rFonts w:asciiTheme="minorHAnsi" w:hAnsiTheme="minorHAnsi" w:cstheme="minorHAnsi"/>
          <w:sz w:val="20"/>
        </w:rPr>
      </w:pPr>
    </w:p>
    <w:p w14:paraId="7502FD96" w14:textId="65B857B2" w:rsidR="00373568" w:rsidRDefault="00373568" w:rsidP="0092625B">
      <w:pPr>
        <w:tabs>
          <w:tab w:val="left" w:pos="2100"/>
        </w:tabs>
        <w:rPr>
          <w:rFonts w:asciiTheme="minorHAnsi" w:hAnsiTheme="minorHAnsi" w:cstheme="minorHAnsi"/>
          <w:sz w:val="20"/>
        </w:rPr>
      </w:pPr>
    </w:p>
    <w:p w14:paraId="6C0947F0" w14:textId="19A1BAE7" w:rsidR="00373568" w:rsidRDefault="00373568" w:rsidP="0092625B">
      <w:pPr>
        <w:tabs>
          <w:tab w:val="left" w:pos="2100"/>
        </w:tabs>
        <w:rPr>
          <w:rFonts w:asciiTheme="minorHAnsi" w:hAnsiTheme="minorHAnsi" w:cstheme="minorHAnsi"/>
          <w:sz w:val="20"/>
        </w:rPr>
      </w:pPr>
    </w:p>
    <w:p w14:paraId="6C8BEC15" w14:textId="268615F1" w:rsidR="00373568" w:rsidRDefault="00373568" w:rsidP="0092625B">
      <w:pPr>
        <w:tabs>
          <w:tab w:val="left" w:pos="2100"/>
        </w:tabs>
        <w:rPr>
          <w:rFonts w:asciiTheme="minorHAnsi" w:hAnsiTheme="minorHAnsi" w:cstheme="minorHAnsi"/>
          <w:sz w:val="20"/>
        </w:rPr>
      </w:pPr>
    </w:p>
    <w:p w14:paraId="01047D92" w14:textId="69271CEA" w:rsidR="00373568" w:rsidRDefault="00373568" w:rsidP="0092625B">
      <w:pPr>
        <w:tabs>
          <w:tab w:val="left" w:pos="2100"/>
        </w:tabs>
        <w:rPr>
          <w:rFonts w:asciiTheme="minorHAnsi" w:hAnsiTheme="minorHAnsi" w:cstheme="minorHAnsi"/>
          <w:sz w:val="20"/>
        </w:rPr>
      </w:pPr>
    </w:p>
    <w:p w14:paraId="1C8D27EF" w14:textId="13444365" w:rsidR="00373568" w:rsidRDefault="00373568" w:rsidP="0092625B">
      <w:pPr>
        <w:tabs>
          <w:tab w:val="left" w:pos="2100"/>
        </w:tabs>
        <w:rPr>
          <w:rFonts w:asciiTheme="minorHAnsi" w:hAnsiTheme="minorHAnsi" w:cstheme="minorHAnsi"/>
          <w:sz w:val="20"/>
        </w:rPr>
      </w:pPr>
    </w:p>
    <w:p w14:paraId="3CDA3E2D" w14:textId="0D048113" w:rsidR="00373568" w:rsidRDefault="00373568" w:rsidP="0092625B">
      <w:pPr>
        <w:tabs>
          <w:tab w:val="left" w:pos="2100"/>
        </w:tabs>
        <w:rPr>
          <w:rFonts w:asciiTheme="minorHAnsi" w:hAnsiTheme="minorHAnsi" w:cstheme="minorHAnsi"/>
          <w:sz w:val="20"/>
        </w:rPr>
      </w:pPr>
    </w:p>
    <w:p w14:paraId="00D877FE" w14:textId="0F0BEDB6" w:rsidR="00373568" w:rsidRDefault="00373568" w:rsidP="0092625B">
      <w:pPr>
        <w:tabs>
          <w:tab w:val="left" w:pos="2100"/>
        </w:tabs>
        <w:rPr>
          <w:rFonts w:asciiTheme="minorHAnsi" w:hAnsiTheme="minorHAnsi" w:cstheme="minorHAnsi"/>
          <w:sz w:val="20"/>
        </w:rPr>
      </w:pPr>
    </w:p>
    <w:p w14:paraId="57AB2699" w14:textId="1E35891F" w:rsidR="00373568" w:rsidRDefault="00373568" w:rsidP="0092625B">
      <w:pPr>
        <w:tabs>
          <w:tab w:val="left" w:pos="2100"/>
        </w:tabs>
        <w:rPr>
          <w:rFonts w:asciiTheme="minorHAnsi" w:hAnsiTheme="minorHAnsi" w:cstheme="minorHAnsi"/>
          <w:sz w:val="20"/>
        </w:rPr>
      </w:pPr>
    </w:p>
    <w:p w14:paraId="06DA2A67" w14:textId="4214B468" w:rsidR="00373568" w:rsidRDefault="00373568" w:rsidP="0092625B">
      <w:pPr>
        <w:tabs>
          <w:tab w:val="left" w:pos="2100"/>
        </w:tabs>
        <w:rPr>
          <w:rFonts w:asciiTheme="minorHAnsi" w:hAnsiTheme="minorHAnsi" w:cstheme="minorHAnsi"/>
          <w:sz w:val="20"/>
        </w:rPr>
      </w:pPr>
    </w:p>
    <w:p w14:paraId="2F59DABD" w14:textId="30414F0E" w:rsidR="00373568" w:rsidRDefault="00373568" w:rsidP="0092625B">
      <w:pPr>
        <w:tabs>
          <w:tab w:val="left" w:pos="2100"/>
        </w:tabs>
        <w:rPr>
          <w:rFonts w:asciiTheme="minorHAnsi" w:hAnsiTheme="minorHAnsi" w:cstheme="minorHAnsi"/>
          <w:sz w:val="20"/>
        </w:rPr>
      </w:pPr>
    </w:p>
    <w:p w14:paraId="5482A972" w14:textId="07663F75" w:rsidR="00373568" w:rsidRDefault="00373568" w:rsidP="0092625B">
      <w:pPr>
        <w:tabs>
          <w:tab w:val="left" w:pos="2100"/>
        </w:tabs>
        <w:rPr>
          <w:rFonts w:asciiTheme="minorHAnsi" w:hAnsiTheme="minorHAnsi" w:cstheme="minorHAnsi"/>
          <w:sz w:val="20"/>
        </w:rPr>
      </w:pPr>
    </w:p>
    <w:p w14:paraId="789D1AA1" w14:textId="4F970879" w:rsidR="00373568" w:rsidRDefault="00373568" w:rsidP="0092625B">
      <w:pPr>
        <w:tabs>
          <w:tab w:val="left" w:pos="2100"/>
        </w:tabs>
        <w:rPr>
          <w:rFonts w:asciiTheme="minorHAnsi" w:hAnsiTheme="minorHAnsi" w:cstheme="minorHAnsi"/>
          <w:sz w:val="20"/>
        </w:rPr>
      </w:pPr>
    </w:p>
    <w:p w14:paraId="702CF4BA" w14:textId="1FC1EE03" w:rsidR="00373568" w:rsidRDefault="00373568" w:rsidP="0092625B">
      <w:pPr>
        <w:tabs>
          <w:tab w:val="left" w:pos="2100"/>
        </w:tabs>
        <w:rPr>
          <w:rFonts w:asciiTheme="minorHAnsi" w:hAnsiTheme="minorHAnsi" w:cstheme="minorHAnsi"/>
          <w:sz w:val="20"/>
        </w:rPr>
      </w:pPr>
    </w:p>
    <w:p w14:paraId="6DD4B4C4" w14:textId="29CCF74A" w:rsidR="00373568" w:rsidRDefault="00373568" w:rsidP="0092625B">
      <w:pPr>
        <w:tabs>
          <w:tab w:val="left" w:pos="2100"/>
        </w:tabs>
        <w:rPr>
          <w:rFonts w:asciiTheme="minorHAnsi" w:hAnsiTheme="minorHAnsi" w:cstheme="minorHAnsi"/>
          <w:sz w:val="20"/>
        </w:rPr>
      </w:pPr>
    </w:p>
    <w:p w14:paraId="3737A7AD" w14:textId="1A2E9683" w:rsidR="00373568" w:rsidRDefault="00373568" w:rsidP="0092625B">
      <w:pPr>
        <w:tabs>
          <w:tab w:val="left" w:pos="2100"/>
        </w:tabs>
        <w:rPr>
          <w:rFonts w:asciiTheme="minorHAnsi" w:hAnsiTheme="minorHAnsi" w:cstheme="minorHAnsi"/>
          <w:sz w:val="20"/>
        </w:rPr>
      </w:pPr>
    </w:p>
    <w:p w14:paraId="0850CFFF" w14:textId="1F2A4FB5" w:rsidR="00373568" w:rsidRDefault="00373568" w:rsidP="0092625B">
      <w:pPr>
        <w:tabs>
          <w:tab w:val="left" w:pos="2100"/>
        </w:tabs>
        <w:rPr>
          <w:rFonts w:asciiTheme="minorHAnsi" w:hAnsiTheme="minorHAnsi" w:cstheme="minorHAnsi"/>
          <w:sz w:val="20"/>
        </w:rPr>
      </w:pPr>
    </w:p>
    <w:p w14:paraId="35409CDC" w14:textId="21823172" w:rsidR="00373568" w:rsidRDefault="00373568" w:rsidP="0092625B">
      <w:pPr>
        <w:tabs>
          <w:tab w:val="left" w:pos="2100"/>
        </w:tabs>
        <w:rPr>
          <w:rFonts w:asciiTheme="minorHAnsi" w:hAnsiTheme="minorHAnsi" w:cstheme="minorHAnsi"/>
          <w:sz w:val="20"/>
        </w:rPr>
      </w:pPr>
    </w:p>
    <w:p w14:paraId="1AAFA361" w14:textId="150C305B" w:rsidR="00373568" w:rsidRDefault="00373568" w:rsidP="0092625B">
      <w:pPr>
        <w:tabs>
          <w:tab w:val="left" w:pos="2100"/>
        </w:tabs>
        <w:rPr>
          <w:rFonts w:asciiTheme="minorHAnsi" w:hAnsiTheme="minorHAnsi" w:cstheme="minorHAnsi"/>
          <w:sz w:val="20"/>
        </w:rPr>
      </w:pPr>
    </w:p>
    <w:p w14:paraId="0FA7E0C3" w14:textId="787E0D1D" w:rsidR="00373568" w:rsidRDefault="00373568" w:rsidP="0092625B">
      <w:pPr>
        <w:tabs>
          <w:tab w:val="left" w:pos="2100"/>
        </w:tabs>
        <w:rPr>
          <w:rFonts w:asciiTheme="minorHAnsi" w:hAnsiTheme="minorHAnsi" w:cstheme="minorHAnsi"/>
          <w:sz w:val="20"/>
        </w:rPr>
      </w:pPr>
    </w:p>
    <w:p w14:paraId="16CA102B" w14:textId="3AD2999B" w:rsidR="00373568" w:rsidRDefault="00373568" w:rsidP="0092625B">
      <w:pPr>
        <w:tabs>
          <w:tab w:val="left" w:pos="2100"/>
        </w:tabs>
        <w:rPr>
          <w:rFonts w:asciiTheme="minorHAnsi" w:hAnsiTheme="minorHAnsi" w:cstheme="minorHAnsi"/>
          <w:sz w:val="20"/>
        </w:rPr>
      </w:pPr>
    </w:p>
    <w:p w14:paraId="3C5BA0C2" w14:textId="49E76948" w:rsidR="00373568" w:rsidRDefault="00373568" w:rsidP="0092625B">
      <w:pPr>
        <w:tabs>
          <w:tab w:val="left" w:pos="2100"/>
        </w:tabs>
        <w:rPr>
          <w:rFonts w:asciiTheme="minorHAnsi" w:hAnsiTheme="minorHAnsi" w:cstheme="minorHAnsi"/>
          <w:sz w:val="20"/>
        </w:rPr>
      </w:pPr>
    </w:p>
    <w:p w14:paraId="4DBEC639" w14:textId="426FCB88" w:rsidR="00373568" w:rsidRDefault="00373568" w:rsidP="0092625B">
      <w:pPr>
        <w:tabs>
          <w:tab w:val="left" w:pos="2100"/>
        </w:tabs>
        <w:rPr>
          <w:rFonts w:asciiTheme="minorHAnsi" w:hAnsiTheme="minorHAnsi" w:cstheme="minorHAnsi"/>
          <w:sz w:val="20"/>
        </w:rPr>
      </w:pPr>
    </w:p>
    <w:p w14:paraId="55DFEF28" w14:textId="797CD483" w:rsidR="00373568" w:rsidRDefault="00373568" w:rsidP="0092625B">
      <w:pPr>
        <w:tabs>
          <w:tab w:val="left" w:pos="2100"/>
        </w:tabs>
        <w:rPr>
          <w:rFonts w:asciiTheme="minorHAnsi" w:hAnsiTheme="minorHAnsi" w:cstheme="minorHAnsi"/>
          <w:sz w:val="20"/>
        </w:rPr>
      </w:pPr>
    </w:p>
    <w:p w14:paraId="44F1A4AB" w14:textId="68D41E46" w:rsidR="00373568" w:rsidRDefault="00373568" w:rsidP="0092625B">
      <w:pPr>
        <w:tabs>
          <w:tab w:val="left" w:pos="2100"/>
        </w:tabs>
        <w:rPr>
          <w:rFonts w:asciiTheme="minorHAnsi" w:hAnsiTheme="minorHAnsi" w:cstheme="minorHAnsi"/>
          <w:sz w:val="20"/>
        </w:rPr>
      </w:pPr>
    </w:p>
    <w:p w14:paraId="2C9A4882" w14:textId="652DCBEC" w:rsidR="00373568" w:rsidRDefault="00373568" w:rsidP="0092625B">
      <w:pPr>
        <w:tabs>
          <w:tab w:val="left" w:pos="2100"/>
        </w:tabs>
        <w:rPr>
          <w:rFonts w:asciiTheme="minorHAnsi" w:hAnsiTheme="minorHAnsi" w:cstheme="minorHAnsi"/>
          <w:sz w:val="20"/>
        </w:rPr>
      </w:pPr>
    </w:p>
    <w:p w14:paraId="28F4F779" w14:textId="54F0D2DC" w:rsidR="00373568" w:rsidRDefault="00373568" w:rsidP="0092625B">
      <w:pPr>
        <w:tabs>
          <w:tab w:val="left" w:pos="2100"/>
        </w:tabs>
        <w:rPr>
          <w:rFonts w:asciiTheme="minorHAnsi" w:hAnsiTheme="minorHAnsi" w:cstheme="minorHAnsi"/>
          <w:sz w:val="20"/>
        </w:rPr>
      </w:pPr>
    </w:p>
    <w:p w14:paraId="35D61C96" w14:textId="1AAE01B5" w:rsidR="00373568" w:rsidRDefault="00373568" w:rsidP="0092625B">
      <w:pPr>
        <w:tabs>
          <w:tab w:val="left" w:pos="2100"/>
        </w:tabs>
        <w:rPr>
          <w:rFonts w:asciiTheme="minorHAnsi" w:hAnsiTheme="minorHAnsi" w:cstheme="minorHAnsi"/>
          <w:sz w:val="20"/>
        </w:rPr>
      </w:pPr>
    </w:p>
    <w:p w14:paraId="208438A0" w14:textId="05E73D83" w:rsidR="00373568" w:rsidRDefault="00373568" w:rsidP="0092625B">
      <w:pPr>
        <w:tabs>
          <w:tab w:val="left" w:pos="2100"/>
        </w:tabs>
        <w:rPr>
          <w:rFonts w:asciiTheme="minorHAnsi" w:hAnsiTheme="minorHAnsi" w:cstheme="minorHAnsi"/>
          <w:sz w:val="20"/>
        </w:rPr>
      </w:pPr>
    </w:p>
    <w:p w14:paraId="402C837A" w14:textId="7F9CEF87" w:rsidR="00C60E36" w:rsidRDefault="00C60E36" w:rsidP="0092625B">
      <w:pPr>
        <w:tabs>
          <w:tab w:val="left" w:pos="2100"/>
        </w:tabs>
        <w:rPr>
          <w:rFonts w:asciiTheme="minorHAnsi" w:hAnsiTheme="minorHAnsi" w:cstheme="minorHAnsi"/>
          <w:sz w:val="20"/>
        </w:rPr>
      </w:pPr>
      <w:bookmarkStart w:id="18" w:name="_GoBack"/>
      <w:bookmarkEnd w:id="18"/>
    </w:p>
    <w:p w14:paraId="5C80AA2C" w14:textId="5AE6DE93" w:rsidR="00A70ADB" w:rsidRDefault="00A70ADB" w:rsidP="0092625B">
      <w:pPr>
        <w:tabs>
          <w:tab w:val="left" w:pos="2100"/>
        </w:tabs>
        <w:rPr>
          <w:rFonts w:asciiTheme="minorHAnsi" w:hAnsiTheme="minorHAnsi" w:cstheme="minorHAnsi"/>
          <w:sz w:val="20"/>
        </w:rPr>
      </w:pPr>
    </w:p>
    <w:p w14:paraId="1ACB6A6F" w14:textId="77777777" w:rsidR="00A70ADB" w:rsidRPr="009C2468" w:rsidRDefault="00A70ADB" w:rsidP="0092625B">
      <w:pPr>
        <w:tabs>
          <w:tab w:val="left" w:pos="2100"/>
        </w:tabs>
        <w:rPr>
          <w:rFonts w:asciiTheme="minorHAnsi" w:hAnsiTheme="minorHAnsi" w:cstheme="minorHAnsi"/>
          <w:sz w:val="20"/>
        </w:rPr>
      </w:pPr>
    </w:p>
    <w:p w14:paraId="7A832B16" w14:textId="06C31329" w:rsidR="0092625B" w:rsidRPr="0082501E" w:rsidRDefault="0092625B" w:rsidP="007B5834">
      <w:pPr>
        <w:pStyle w:val="Nagwek1"/>
        <w:keepNext w:val="0"/>
        <w:keepLines w:val="0"/>
        <w:widowControl w:val="0"/>
        <w:shd w:val="clear" w:color="auto" w:fill="C6D9F1" w:themeFill="text2" w:themeFillTint="33"/>
        <w:spacing w:before="120" w:after="120" w:line="276" w:lineRule="auto"/>
        <w:ind w:left="1418" w:hanging="1702"/>
        <w:rPr>
          <w:rFonts w:cstheme="minorHAnsi"/>
          <w:strike/>
          <w:sz w:val="20"/>
        </w:rPr>
      </w:pPr>
      <w:bookmarkStart w:id="19" w:name="_Toc124426678"/>
      <w:r w:rsidRPr="0082501E">
        <w:rPr>
          <w:rFonts w:cstheme="minorHAnsi"/>
          <w:strike/>
          <w:sz w:val="20"/>
        </w:rPr>
        <w:t xml:space="preserve">ZAŁĄCZNIK NR 11 DO SWZ – OŚWIADCZENIE O ZACHOWANIU POUFNOŚCI </w:t>
      </w:r>
      <w:r w:rsidR="0082501E" w:rsidRPr="007923F5">
        <w:rPr>
          <w:rFonts w:cstheme="minorHAnsi"/>
          <w:color w:val="FF0000"/>
          <w:sz w:val="20"/>
        </w:rPr>
        <w:t>– nie dotyczy</w:t>
      </w:r>
      <w:bookmarkEnd w:id="19"/>
    </w:p>
    <w:p w14:paraId="1518D385" w14:textId="77777777" w:rsidR="0092625B" w:rsidRPr="0082501E" w:rsidRDefault="0092625B" w:rsidP="0092625B">
      <w:pPr>
        <w:tabs>
          <w:tab w:val="left" w:pos="2100"/>
        </w:tabs>
        <w:rPr>
          <w:rFonts w:asciiTheme="minorHAnsi" w:hAnsiTheme="minorHAnsi" w:cstheme="minorHAnsi"/>
          <w:strike/>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82501E" w14:paraId="3F86CB7E" w14:textId="77777777" w:rsidTr="007B5834">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30F323" w14:textId="77777777" w:rsidR="007B5834" w:rsidRPr="0082501E" w:rsidRDefault="007B5834" w:rsidP="00217C80">
            <w:pPr>
              <w:ind w:right="28"/>
              <w:jc w:val="left"/>
              <w:rPr>
                <w:rFonts w:asciiTheme="minorHAnsi" w:hAnsiTheme="minorHAnsi" w:cstheme="minorHAnsi"/>
                <w:b/>
                <w:i/>
                <w:iCs/>
                <w:strike/>
                <w:u w:val="single"/>
              </w:rPr>
            </w:pPr>
            <w:r w:rsidRPr="0082501E">
              <w:rPr>
                <w:rFonts w:asciiTheme="minorHAnsi" w:hAnsiTheme="minorHAnsi" w:cstheme="minorHAnsi"/>
                <w:b/>
                <w:i/>
                <w:iCs/>
                <w:strike/>
                <w:u w:val="single"/>
              </w:rPr>
              <w:t>Wykonawca</w:t>
            </w:r>
          </w:p>
          <w:p w14:paraId="51EC780E" w14:textId="77777777" w:rsidR="007B5834" w:rsidRPr="0082501E" w:rsidRDefault="007B5834" w:rsidP="00217C80">
            <w:pPr>
              <w:ind w:right="28"/>
              <w:jc w:val="left"/>
              <w:rPr>
                <w:rFonts w:asciiTheme="minorHAnsi" w:hAnsiTheme="minorHAnsi" w:cstheme="minorHAnsi"/>
                <w:strike/>
              </w:rPr>
            </w:pPr>
          </w:p>
          <w:p w14:paraId="77C691F7" w14:textId="77777777" w:rsidR="007B5834" w:rsidRPr="0082501E" w:rsidRDefault="007B5834" w:rsidP="00217C80">
            <w:pPr>
              <w:ind w:right="28"/>
              <w:jc w:val="center"/>
              <w:rPr>
                <w:rFonts w:asciiTheme="minorHAnsi" w:hAnsiTheme="minorHAnsi" w:cstheme="minorHAnsi"/>
                <w:strike/>
              </w:rPr>
            </w:pPr>
            <w:r w:rsidRPr="0082501E">
              <w:rPr>
                <w:rFonts w:asciiTheme="minorHAnsi" w:hAnsiTheme="minorHAnsi" w:cstheme="minorHAnsi"/>
                <w:strike/>
              </w:rPr>
              <w:t>…………………………………………………</w:t>
            </w:r>
          </w:p>
          <w:p w14:paraId="17DAAB9E" w14:textId="77777777" w:rsidR="007B5834" w:rsidRPr="0082501E" w:rsidRDefault="007B5834" w:rsidP="00217C80">
            <w:pPr>
              <w:ind w:right="28"/>
              <w:jc w:val="center"/>
              <w:rPr>
                <w:rFonts w:asciiTheme="minorHAnsi" w:hAnsiTheme="minorHAnsi" w:cstheme="minorHAnsi"/>
                <w:strike/>
              </w:rPr>
            </w:pPr>
            <w:r w:rsidRPr="0082501E">
              <w:rPr>
                <w:rFonts w:asciiTheme="minorHAnsi" w:hAnsiTheme="minorHAnsi" w:cstheme="minorHAnsi"/>
                <w:strike/>
              </w:rPr>
              <w:t>……………………………………………….</w:t>
            </w:r>
          </w:p>
          <w:p w14:paraId="3AF67BAE" w14:textId="77777777" w:rsidR="007B5834" w:rsidRPr="0082501E" w:rsidRDefault="007B5834" w:rsidP="00217C80">
            <w:pPr>
              <w:ind w:right="28"/>
              <w:jc w:val="center"/>
              <w:rPr>
                <w:rFonts w:asciiTheme="minorHAnsi" w:hAnsiTheme="minorHAnsi" w:cstheme="minorHAnsi"/>
                <w:i/>
                <w:strike/>
              </w:rPr>
            </w:pPr>
            <w:r w:rsidRPr="0082501E">
              <w:rPr>
                <w:rFonts w:asciiTheme="minorHAnsi" w:hAnsiTheme="minorHAnsi" w:cstheme="minorHAnsi"/>
                <w:i/>
                <w:strike/>
              </w:rPr>
              <w:t>Nazwa i adres</w:t>
            </w:r>
          </w:p>
        </w:tc>
        <w:tc>
          <w:tcPr>
            <w:tcW w:w="844" w:type="dxa"/>
            <w:tcBorders>
              <w:top w:val="nil"/>
              <w:left w:val="single" w:sz="18" w:space="0" w:color="1F497D" w:themeColor="text2"/>
              <w:bottom w:val="nil"/>
              <w:right w:val="single" w:sz="18" w:space="0" w:color="1F497D" w:themeColor="text2"/>
            </w:tcBorders>
          </w:tcPr>
          <w:p w14:paraId="1CF38D4B" w14:textId="77777777" w:rsidR="007B5834" w:rsidRPr="0082501E" w:rsidRDefault="007B5834" w:rsidP="00217C80">
            <w:pPr>
              <w:spacing w:line="360" w:lineRule="auto"/>
              <w:rPr>
                <w:rFonts w:asciiTheme="minorHAnsi" w:eastAsiaTheme="majorEastAsia" w:hAnsiTheme="minorHAnsi" w:cstheme="minorHAnsi"/>
                <w:b/>
                <w:i/>
                <w:iCs/>
                <w:strike/>
                <w:u w:val="single"/>
              </w:rPr>
            </w:pPr>
            <w:r w:rsidRPr="0082501E">
              <w:rPr>
                <w:rFonts w:asciiTheme="minorHAnsi" w:eastAsiaTheme="majorEastAsia" w:hAnsiTheme="minorHAnsi" w:cstheme="minorHAnsi"/>
                <w:b/>
                <w:i/>
                <w:iCs/>
                <w:strike/>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68029DF" w14:textId="77777777" w:rsidR="007B5834" w:rsidRPr="0082501E" w:rsidRDefault="007B5834" w:rsidP="00217C80">
            <w:pPr>
              <w:spacing w:line="360" w:lineRule="auto"/>
              <w:rPr>
                <w:rFonts w:asciiTheme="minorHAnsi" w:eastAsiaTheme="majorEastAsia" w:hAnsiTheme="minorHAnsi" w:cstheme="minorHAnsi"/>
                <w:b/>
                <w:i/>
                <w:iCs/>
                <w:strike/>
                <w:u w:val="single"/>
              </w:rPr>
            </w:pPr>
            <w:r w:rsidRPr="0082501E">
              <w:rPr>
                <w:rFonts w:asciiTheme="minorHAnsi" w:eastAsiaTheme="majorEastAsia" w:hAnsiTheme="minorHAnsi" w:cstheme="minorHAnsi"/>
                <w:b/>
                <w:i/>
                <w:iCs/>
                <w:strike/>
                <w:u w:val="single"/>
              </w:rPr>
              <w:t xml:space="preserve">Zamawiający </w:t>
            </w:r>
          </w:p>
          <w:p w14:paraId="3DD32F9F" w14:textId="77777777" w:rsidR="007B5834" w:rsidRPr="0082501E" w:rsidRDefault="007B5834" w:rsidP="00217C80">
            <w:pPr>
              <w:spacing w:line="240" w:lineRule="auto"/>
              <w:contextualSpacing/>
              <w:jc w:val="center"/>
              <w:rPr>
                <w:rFonts w:asciiTheme="minorHAnsi" w:eastAsia="Calibri" w:hAnsiTheme="minorHAnsi" w:cstheme="minorHAnsi"/>
                <w:b/>
                <w:strike/>
                <w:sz w:val="20"/>
              </w:rPr>
            </w:pPr>
            <w:r w:rsidRPr="0082501E">
              <w:rPr>
                <w:rFonts w:asciiTheme="minorHAnsi" w:eastAsia="Calibri" w:hAnsiTheme="minorHAnsi" w:cstheme="minorHAnsi"/>
                <w:b/>
                <w:strike/>
                <w:sz w:val="20"/>
              </w:rPr>
              <w:t>PGE Dystrybucja S.A.</w:t>
            </w:r>
          </w:p>
          <w:p w14:paraId="69D6B7E8" w14:textId="77777777" w:rsidR="007B5834" w:rsidRPr="0082501E" w:rsidRDefault="007B5834" w:rsidP="00217C80">
            <w:pPr>
              <w:spacing w:before="120" w:after="120" w:line="240" w:lineRule="auto"/>
              <w:contextualSpacing/>
              <w:jc w:val="center"/>
              <w:rPr>
                <w:rFonts w:asciiTheme="minorHAnsi" w:eastAsia="Calibri" w:hAnsiTheme="minorHAnsi" w:cstheme="minorHAnsi"/>
                <w:strike/>
                <w:sz w:val="20"/>
              </w:rPr>
            </w:pPr>
            <w:r w:rsidRPr="0082501E">
              <w:rPr>
                <w:rFonts w:asciiTheme="minorHAnsi" w:eastAsia="Calibri" w:hAnsiTheme="minorHAnsi" w:cstheme="minorHAnsi"/>
                <w:strike/>
                <w:sz w:val="20"/>
              </w:rPr>
              <w:t>w imieniu i na rzecz której działa:</w:t>
            </w:r>
          </w:p>
          <w:p w14:paraId="6D5A349E" w14:textId="77777777" w:rsidR="007B5834" w:rsidRPr="0082501E" w:rsidRDefault="007B5834" w:rsidP="00217C80">
            <w:pPr>
              <w:spacing w:line="240" w:lineRule="auto"/>
              <w:jc w:val="center"/>
              <w:rPr>
                <w:rFonts w:asciiTheme="minorHAnsi" w:eastAsiaTheme="majorEastAsia" w:hAnsiTheme="minorHAnsi" w:cstheme="minorHAnsi"/>
                <w:b/>
                <w:iCs/>
                <w:strike/>
                <w:sz w:val="20"/>
              </w:rPr>
            </w:pPr>
            <w:r w:rsidRPr="0082501E">
              <w:rPr>
                <w:rFonts w:asciiTheme="minorHAnsi" w:eastAsiaTheme="majorEastAsia" w:hAnsiTheme="minorHAnsi" w:cstheme="minorHAnsi"/>
                <w:b/>
                <w:iCs/>
                <w:strike/>
                <w:sz w:val="20"/>
              </w:rPr>
              <w:t>Dystrybucja S.A. Oddział</w:t>
            </w:r>
            <w:r w:rsidRPr="0082501E">
              <w:rPr>
                <w:rFonts w:asciiTheme="minorHAnsi" w:eastAsiaTheme="majorEastAsia" w:hAnsiTheme="minorHAnsi" w:cstheme="minorHAnsi"/>
                <w:b/>
                <w:iCs/>
                <w:strike/>
                <w:sz w:val="20"/>
              </w:rPr>
              <w:br/>
              <w:t xml:space="preserve"> Skarżysko-Kamienna</w:t>
            </w:r>
          </w:p>
          <w:p w14:paraId="38A17C79" w14:textId="77777777" w:rsidR="007B5834" w:rsidRPr="0082501E" w:rsidRDefault="007B5834" w:rsidP="00217C80">
            <w:pPr>
              <w:spacing w:line="240" w:lineRule="auto"/>
              <w:jc w:val="center"/>
              <w:rPr>
                <w:rFonts w:asciiTheme="minorHAnsi" w:eastAsiaTheme="majorEastAsia" w:hAnsiTheme="minorHAnsi" w:cstheme="minorHAnsi"/>
                <w:b/>
                <w:iCs/>
                <w:strike/>
                <w:sz w:val="20"/>
              </w:rPr>
            </w:pPr>
            <w:r w:rsidRPr="0082501E">
              <w:rPr>
                <w:rFonts w:asciiTheme="minorHAnsi" w:eastAsiaTheme="majorEastAsia" w:hAnsiTheme="minorHAnsi" w:cstheme="minorHAnsi"/>
                <w:b/>
                <w:iCs/>
                <w:strike/>
                <w:sz w:val="20"/>
              </w:rPr>
              <w:t>Al. Marszałka J. Piłsudskiego 51</w:t>
            </w:r>
          </w:p>
          <w:p w14:paraId="2630F72A" w14:textId="77777777" w:rsidR="007B5834" w:rsidRPr="0082501E" w:rsidRDefault="007B5834" w:rsidP="00217C80">
            <w:pPr>
              <w:spacing w:before="120" w:after="120" w:line="240" w:lineRule="auto"/>
              <w:contextualSpacing/>
              <w:jc w:val="center"/>
              <w:rPr>
                <w:rFonts w:asciiTheme="minorHAnsi" w:eastAsia="Calibri" w:hAnsiTheme="minorHAnsi" w:cstheme="minorHAnsi"/>
                <w:strike/>
                <w:color w:val="000000"/>
              </w:rPr>
            </w:pPr>
            <w:r w:rsidRPr="0082501E">
              <w:rPr>
                <w:rFonts w:asciiTheme="minorHAnsi" w:eastAsiaTheme="majorEastAsia" w:hAnsiTheme="minorHAnsi" w:cstheme="minorHAnsi"/>
                <w:b/>
                <w:iCs/>
                <w:strike/>
                <w:sz w:val="20"/>
              </w:rPr>
              <w:t>26-110 Skarżysko-Kamienna</w:t>
            </w:r>
          </w:p>
        </w:tc>
      </w:tr>
    </w:tbl>
    <w:p w14:paraId="2C1F764D" w14:textId="77777777" w:rsidR="0092625B" w:rsidRPr="0082501E" w:rsidRDefault="0092625B" w:rsidP="0092625B">
      <w:pPr>
        <w:spacing w:after="80" w:line="240" w:lineRule="auto"/>
        <w:rPr>
          <w:rFonts w:asciiTheme="minorHAnsi" w:eastAsia="Calibri" w:hAnsiTheme="minorHAnsi" w:cstheme="minorHAnsi"/>
          <w:strike/>
          <w:sz w:val="20"/>
          <w:lang w:eastAsia="pl-PL"/>
        </w:rPr>
      </w:pPr>
    </w:p>
    <w:p w14:paraId="4E0A287C" w14:textId="77777777" w:rsidR="0092625B" w:rsidRPr="0082501E" w:rsidRDefault="0092625B" w:rsidP="0092625B">
      <w:pPr>
        <w:spacing w:after="80" w:line="240" w:lineRule="auto"/>
        <w:rPr>
          <w:rFonts w:asciiTheme="minorHAnsi" w:eastAsia="Calibri" w:hAnsiTheme="minorHAnsi" w:cstheme="minorHAnsi"/>
          <w:strike/>
          <w:sz w:val="20"/>
          <w:lang w:eastAsia="pl-PL"/>
        </w:rPr>
      </w:pPr>
    </w:p>
    <w:p w14:paraId="76C005F2" w14:textId="77777777" w:rsidR="0092625B" w:rsidRPr="0082501E" w:rsidRDefault="0092625B" w:rsidP="0092625B">
      <w:pPr>
        <w:autoSpaceDE w:val="0"/>
        <w:autoSpaceDN w:val="0"/>
        <w:adjustRightInd w:val="0"/>
        <w:spacing w:before="120" w:after="120" w:line="240" w:lineRule="auto"/>
        <w:jc w:val="center"/>
        <w:outlineLvl w:val="0"/>
        <w:rPr>
          <w:rFonts w:asciiTheme="minorHAnsi" w:eastAsia="Calibri" w:hAnsiTheme="minorHAnsi" w:cstheme="minorHAnsi"/>
          <w:strike/>
          <w:sz w:val="20"/>
        </w:rPr>
      </w:pPr>
      <w:r w:rsidRPr="0082501E">
        <w:rPr>
          <w:rFonts w:asciiTheme="minorHAnsi" w:eastAsia="Calibri" w:hAnsiTheme="minorHAnsi" w:cstheme="minorHAnsi"/>
          <w:b/>
          <w:bCs/>
          <w:strike/>
          <w:sz w:val="20"/>
        </w:rPr>
        <w:t xml:space="preserve">OŚWIADCZENIE O ZACHOWANIU POUFNOŚCI </w:t>
      </w:r>
    </w:p>
    <w:p w14:paraId="3FB0FA24" w14:textId="77777777" w:rsidR="0092625B" w:rsidRPr="0082501E" w:rsidRDefault="0092625B" w:rsidP="0092625B">
      <w:pPr>
        <w:autoSpaceDE w:val="0"/>
        <w:autoSpaceDN w:val="0"/>
        <w:adjustRightInd w:val="0"/>
        <w:spacing w:before="120" w:after="120" w:line="240" w:lineRule="auto"/>
        <w:ind w:right="1" w:firstLine="709"/>
        <w:outlineLvl w:val="0"/>
        <w:rPr>
          <w:rFonts w:asciiTheme="minorHAnsi" w:eastAsia="Calibri" w:hAnsiTheme="minorHAnsi" w:cstheme="minorHAnsi"/>
          <w:strike/>
          <w:sz w:val="20"/>
        </w:rPr>
      </w:pPr>
    </w:p>
    <w:p w14:paraId="58D53EA9" w14:textId="67228DE5" w:rsidR="0092625B" w:rsidRPr="0082501E" w:rsidRDefault="0092625B" w:rsidP="009C75B7">
      <w:pPr>
        <w:pStyle w:val="Tekstpodstawowy"/>
        <w:rPr>
          <w:rFonts w:asciiTheme="minorHAnsi" w:hAnsiTheme="minorHAnsi" w:cstheme="minorHAnsi"/>
          <w:b/>
          <w:strike/>
          <w:color w:val="17365D" w:themeColor="text2" w:themeShade="BF"/>
          <w:szCs w:val="22"/>
        </w:rPr>
      </w:pPr>
      <w:r w:rsidRPr="0082501E">
        <w:rPr>
          <w:rFonts w:asciiTheme="minorHAnsi" w:eastAsia="Calibri" w:hAnsiTheme="minorHAnsi" w:cstheme="minorHAnsi"/>
          <w:strike/>
          <w:sz w:val="20"/>
          <w:lang w:eastAsia="pl-PL"/>
        </w:rPr>
        <w:t>Dot</w:t>
      </w:r>
      <w:r w:rsidR="004276E9">
        <w:rPr>
          <w:rFonts w:asciiTheme="minorHAnsi" w:eastAsia="Calibri" w:hAnsiTheme="minorHAnsi" w:cstheme="minorHAnsi"/>
          <w:strike/>
          <w:sz w:val="20"/>
          <w:lang w:eastAsia="pl-PL"/>
        </w:rPr>
        <w:t>yczy postępowania zakupowego nr</w:t>
      </w:r>
      <w:r w:rsidR="004C1E90" w:rsidRPr="0082501E">
        <w:rPr>
          <w:rFonts w:asciiTheme="minorHAnsi" w:hAnsiTheme="minorHAnsi" w:cstheme="minorHAnsi"/>
          <w:b/>
          <w:strike/>
          <w:color w:val="17365D" w:themeColor="text2" w:themeShade="BF"/>
          <w:szCs w:val="22"/>
        </w:rPr>
        <w:t xml:space="preserve">: </w:t>
      </w:r>
      <w:sdt>
        <w:sdtPr>
          <w:rPr>
            <w:rFonts w:asciiTheme="minorHAnsi" w:hAnsiTheme="minorHAnsi" w:cstheme="minorHAnsi"/>
            <w:b/>
            <w:strike/>
            <w:color w:val="17365D" w:themeColor="text2" w:themeShade="BF"/>
            <w:sz w:val="20"/>
          </w:rPr>
          <w:alias w:val="Słowa kluczowe"/>
          <w:tag w:val=""/>
          <w:id w:val="559759636"/>
          <w:placeholder>
            <w:docPart w:val="E98EA29E81E04AA28A52B284904ADA30"/>
          </w:placeholder>
          <w:dataBinding w:prefixMappings="xmlns:ns0='http://purl.org/dc/elements/1.1/' xmlns:ns1='http://schemas.openxmlformats.org/package/2006/metadata/core-properties' " w:xpath="/ns1:coreProperties[1]/ns1:keywords[1]" w:storeItemID="{6C3C8BC8-F283-45AE-878A-BAB7291924A1}"/>
          <w:text/>
        </w:sdtPr>
        <w:sdtEndPr/>
        <w:sdtContent>
          <w:r w:rsidR="00E97A71">
            <w:rPr>
              <w:rFonts w:asciiTheme="minorHAnsi" w:hAnsiTheme="minorHAnsi" w:cstheme="minorHAnsi"/>
              <w:b/>
              <w:strike/>
              <w:color w:val="17365D" w:themeColor="text2" w:themeShade="BF"/>
              <w:sz w:val="20"/>
            </w:rPr>
            <w:t>POST/DYS/OSK/LZA/02420/2025</w:t>
          </w:r>
        </w:sdtContent>
      </w:sdt>
      <w:r w:rsidR="009C75B7" w:rsidRPr="0082501E">
        <w:rPr>
          <w:rFonts w:asciiTheme="minorHAnsi" w:hAnsiTheme="minorHAnsi" w:cstheme="minorHAnsi"/>
          <w:b/>
          <w:strike/>
          <w:color w:val="17365D" w:themeColor="text2" w:themeShade="BF"/>
          <w:sz w:val="20"/>
        </w:rPr>
        <w:t xml:space="preserve"> </w:t>
      </w:r>
      <w:r w:rsidRPr="0082501E">
        <w:rPr>
          <w:rFonts w:asciiTheme="minorHAnsi" w:eastAsia="Calibri" w:hAnsiTheme="minorHAnsi" w:cstheme="minorHAnsi"/>
          <w:strike/>
          <w:sz w:val="20"/>
          <w:lang w:eastAsia="pl-PL"/>
        </w:rPr>
        <w:t>prowadzonego w trybie przetargu nieograniczonego</w:t>
      </w:r>
      <w:r w:rsidR="009C75B7" w:rsidRPr="0082501E">
        <w:rPr>
          <w:rFonts w:asciiTheme="minorHAnsi" w:eastAsia="Calibri" w:hAnsiTheme="minorHAnsi" w:cstheme="minorHAnsi"/>
          <w:strike/>
          <w:sz w:val="20"/>
          <w:lang w:eastAsia="pl-PL"/>
        </w:rPr>
        <w:t xml:space="preserve"> pn. </w:t>
      </w:r>
      <w:sdt>
        <w:sdtPr>
          <w:rPr>
            <w:rFonts w:asciiTheme="minorHAnsi" w:hAnsiTheme="minorHAnsi" w:cstheme="minorHAnsi"/>
            <w:b/>
            <w:strike/>
            <w:color w:val="17365D" w:themeColor="text2" w:themeShade="BF"/>
            <w:szCs w:val="22"/>
          </w:rPr>
          <w:alias w:val="Tytuł"/>
          <w:tag w:val=""/>
          <w:id w:val="1374803402"/>
          <w:placeholder>
            <w:docPart w:val="3F5C744F72E947C3A8955835D51EAD1D"/>
          </w:placeholder>
          <w:dataBinding w:prefixMappings="xmlns:ns0='http://purl.org/dc/elements/1.1/' xmlns:ns1='http://schemas.openxmlformats.org/package/2006/metadata/core-properties' " w:xpath="/ns1:coreProperties[1]/ns0:title[1]" w:storeItemID="{6C3C8BC8-F283-45AE-878A-BAB7291924A1}"/>
          <w:text/>
        </w:sdtPr>
        <w:sdtEndPr/>
        <w:sdtContent>
          <w:r w:rsidR="00E97A71">
            <w:rPr>
              <w:rFonts w:asciiTheme="minorHAnsi" w:hAnsiTheme="minorHAnsi" w:cstheme="minorHAnsi"/>
              <w:b/>
              <w:strike/>
              <w:color w:val="17365D" w:themeColor="text2" w:themeShade="BF"/>
              <w:szCs w:val="22"/>
            </w:rPr>
            <w:t>Przebudowa linii 15 kV relacji GPZ Suchedniów - Warszawska odg. Stokowiec, stacji transf. Stokowiec 3 oraz linii nN zasilanej ze stacji transf. Stokowiec 2 i Stokowiec 3, gm. Suchedniów - RE Skarżysko</w:t>
          </w:r>
        </w:sdtContent>
      </w:sdt>
    </w:p>
    <w:p w14:paraId="07D1B616" w14:textId="77777777" w:rsidR="0092625B" w:rsidRPr="0082501E" w:rsidRDefault="0092625B" w:rsidP="0092625B">
      <w:pPr>
        <w:autoSpaceDE w:val="0"/>
        <w:autoSpaceDN w:val="0"/>
        <w:adjustRightInd w:val="0"/>
        <w:spacing w:before="120" w:after="120" w:line="240" w:lineRule="auto"/>
        <w:outlineLvl w:val="0"/>
        <w:rPr>
          <w:rFonts w:asciiTheme="minorHAnsi" w:eastAsia="Calibri" w:hAnsiTheme="minorHAnsi" w:cstheme="minorHAnsi"/>
          <w:strike/>
          <w:color w:val="FF0000"/>
          <w:sz w:val="20"/>
        </w:rPr>
      </w:pPr>
      <w:r w:rsidRPr="0082501E">
        <w:rPr>
          <w:rFonts w:asciiTheme="minorHAnsi" w:eastAsia="Calibri" w:hAnsiTheme="minorHAnsi" w:cstheme="minorHAnsi"/>
          <w:strike/>
          <w:sz w:val="20"/>
        </w:rPr>
        <w:t>M</w:t>
      </w:r>
      <w:r w:rsidRPr="0082501E">
        <w:rPr>
          <w:rFonts w:asciiTheme="minorHAnsi" w:eastAsia="Calibri" w:hAnsiTheme="minorHAnsi" w:cstheme="minorHAnsi"/>
          <w:strike/>
          <w:color w:val="000000"/>
          <w:sz w:val="20"/>
        </w:rPr>
        <w:t>ając na uwadze</w:t>
      </w:r>
      <w:r w:rsidRPr="0082501E">
        <w:rPr>
          <w:rFonts w:asciiTheme="minorHAnsi" w:eastAsia="Calibri" w:hAnsiTheme="minorHAnsi" w:cstheme="minorHAnsi"/>
          <w:strike/>
          <w:sz w:val="20"/>
        </w:rPr>
        <w:t xml:space="preserve"> potrzebę zapewnienia ochrony i bezpieczeństwa informacji przekazywanych przez Zamawiającego, oświadczamy niniejszym, iż </w:t>
      </w:r>
      <w:r w:rsidRPr="0082501E">
        <w:rPr>
          <w:rFonts w:asciiTheme="minorHAnsi" w:eastAsia="Calibri" w:hAnsiTheme="minorHAnsi" w:cstheme="minorHAnsi"/>
          <w:b/>
          <w:strike/>
          <w:sz w:val="20"/>
        </w:rPr>
        <w:t xml:space="preserve">zobowiązujemy się do zachowania w poufności informacji poufnych uzyskanych od Zamawiającego w trakcie prowadzonego postępowania, zarówno w formie pisemnej, dokumentowej, elektronicznej jak i ustnej, a w szczególności do: </w:t>
      </w:r>
    </w:p>
    <w:p w14:paraId="1343118F" w14:textId="77777777" w:rsidR="0092625B" w:rsidRPr="0082501E" w:rsidRDefault="0092625B" w:rsidP="009C75B7">
      <w:pPr>
        <w:numPr>
          <w:ilvl w:val="1"/>
          <w:numId w:val="29"/>
        </w:numPr>
        <w:autoSpaceDE w:val="0"/>
        <w:autoSpaceDN w:val="0"/>
        <w:adjustRightInd w:val="0"/>
        <w:spacing w:before="120" w:after="120" w:line="240" w:lineRule="auto"/>
        <w:ind w:left="357"/>
        <w:rPr>
          <w:rFonts w:asciiTheme="minorHAnsi" w:eastAsia="Calibri" w:hAnsiTheme="minorHAnsi" w:cstheme="minorHAnsi"/>
          <w:strike/>
          <w:sz w:val="20"/>
        </w:rPr>
      </w:pPr>
      <w:r w:rsidRPr="0082501E">
        <w:rPr>
          <w:rFonts w:asciiTheme="minorHAnsi" w:eastAsia="Calibri" w:hAnsiTheme="minorHAnsi" w:cstheme="minorHAnsi"/>
          <w:strike/>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0F054AD5" w14:textId="77777777" w:rsidR="0092625B" w:rsidRPr="0082501E" w:rsidRDefault="0092625B" w:rsidP="009C75B7">
      <w:pPr>
        <w:numPr>
          <w:ilvl w:val="1"/>
          <w:numId w:val="29"/>
        </w:numPr>
        <w:autoSpaceDE w:val="0"/>
        <w:autoSpaceDN w:val="0"/>
        <w:adjustRightInd w:val="0"/>
        <w:spacing w:before="120" w:after="120" w:line="240" w:lineRule="auto"/>
        <w:ind w:left="357"/>
        <w:rPr>
          <w:rFonts w:asciiTheme="minorHAnsi" w:eastAsia="Calibri" w:hAnsiTheme="minorHAnsi" w:cstheme="minorHAnsi"/>
          <w:strike/>
          <w:sz w:val="20"/>
        </w:rPr>
      </w:pPr>
      <w:r w:rsidRPr="0082501E">
        <w:rPr>
          <w:rFonts w:asciiTheme="minorHAnsi" w:eastAsia="Calibri" w:hAnsiTheme="minorHAnsi" w:cstheme="minorHAnsi"/>
          <w:strike/>
          <w:sz w:val="20"/>
        </w:rPr>
        <w:t xml:space="preserve">Zapewnienia wyżej wymienionym informacjom ochrony przed nieuprawnionym ujawnieniem, upublicznieniem, udostępnieniem lub utratą;  </w:t>
      </w:r>
    </w:p>
    <w:p w14:paraId="5914837A" w14:textId="77777777" w:rsidR="0092625B" w:rsidRPr="0082501E" w:rsidRDefault="0092625B" w:rsidP="009C75B7">
      <w:pPr>
        <w:numPr>
          <w:ilvl w:val="1"/>
          <w:numId w:val="29"/>
        </w:numPr>
        <w:autoSpaceDE w:val="0"/>
        <w:autoSpaceDN w:val="0"/>
        <w:adjustRightInd w:val="0"/>
        <w:spacing w:before="120" w:after="120" w:line="240" w:lineRule="auto"/>
        <w:ind w:left="357"/>
        <w:rPr>
          <w:rFonts w:asciiTheme="minorHAnsi" w:eastAsia="Calibri" w:hAnsiTheme="minorHAnsi" w:cstheme="minorHAnsi"/>
          <w:strike/>
          <w:sz w:val="20"/>
        </w:rPr>
      </w:pPr>
      <w:r w:rsidRPr="0082501E">
        <w:rPr>
          <w:rFonts w:asciiTheme="minorHAnsi" w:eastAsia="Calibri" w:hAnsiTheme="minorHAnsi" w:cstheme="minorHAnsi"/>
          <w:strike/>
          <w:sz w:val="20"/>
        </w:rPr>
        <w:t>Wykorzystania wyżej wymienionych informacji wyłącznie w zakresie niezbędnym dla realizacji oczekiwań PGE Dystrybucja S.A. i celów niniejszego postępowania oraz niewykorzystywania tych informacji w żadnym innym celu;</w:t>
      </w:r>
    </w:p>
    <w:p w14:paraId="0304BEB5" w14:textId="7A927074" w:rsidR="0092625B" w:rsidRPr="0082501E" w:rsidRDefault="0092625B" w:rsidP="009C75B7">
      <w:pPr>
        <w:numPr>
          <w:ilvl w:val="1"/>
          <w:numId w:val="29"/>
        </w:numPr>
        <w:autoSpaceDE w:val="0"/>
        <w:autoSpaceDN w:val="0"/>
        <w:adjustRightInd w:val="0"/>
        <w:spacing w:before="120" w:after="120" w:line="240" w:lineRule="auto"/>
        <w:contextualSpacing/>
        <w:rPr>
          <w:rFonts w:asciiTheme="minorHAnsi" w:eastAsia="Calibri" w:hAnsiTheme="minorHAnsi" w:cstheme="minorHAnsi"/>
          <w:strike/>
          <w:sz w:val="20"/>
        </w:rPr>
      </w:pPr>
      <w:r w:rsidRPr="0082501E">
        <w:rPr>
          <w:rFonts w:asciiTheme="minorHAnsi" w:eastAsia="Calibri" w:hAnsiTheme="minorHAnsi" w:cstheme="minorHAnsi"/>
          <w:strike/>
          <w:sz w:val="20"/>
        </w:rPr>
        <w:t xml:space="preserve">Zapłacenia na rzecz PGE Dystrybucja S.A. kary umownej w wysokości </w:t>
      </w:r>
      <w:r w:rsidR="000854DB" w:rsidRPr="0082501E">
        <w:rPr>
          <w:rFonts w:asciiTheme="minorHAnsi" w:eastAsia="Calibri" w:hAnsiTheme="minorHAnsi" w:cstheme="minorHAnsi"/>
          <w:strike/>
          <w:sz w:val="20"/>
        </w:rPr>
        <w:t>określonej w projekcie umowy  stanowiącej załącznik nr 5 do SWZ</w:t>
      </w:r>
      <w:r w:rsidR="002923A4" w:rsidRPr="0082501E">
        <w:rPr>
          <w:rFonts w:asciiTheme="minorHAnsi" w:eastAsia="Calibri" w:hAnsiTheme="minorHAnsi" w:cstheme="minorHAnsi"/>
          <w:strike/>
          <w:sz w:val="20"/>
        </w:rPr>
        <w:t xml:space="preserve"> lub</w:t>
      </w:r>
      <w:r w:rsidR="000854DB" w:rsidRPr="0082501E">
        <w:rPr>
          <w:rFonts w:asciiTheme="minorHAnsi" w:eastAsia="Calibri" w:hAnsiTheme="minorHAnsi" w:cstheme="minorHAnsi"/>
          <w:strike/>
          <w:sz w:val="20"/>
        </w:rPr>
        <w:t xml:space="preserve"> </w:t>
      </w:r>
      <w:r w:rsidRPr="0082501E">
        <w:rPr>
          <w:rFonts w:asciiTheme="minorHAnsi" w:eastAsia="Calibri" w:hAnsiTheme="minorHAnsi" w:cstheme="minorHAnsi"/>
          <w:strike/>
          <w:sz w:val="20"/>
        </w:rPr>
        <w:t>……………… zł</w:t>
      </w:r>
      <w:r w:rsidRPr="0082501E">
        <w:rPr>
          <w:rFonts w:asciiTheme="minorHAnsi" w:eastAsia="Calibri" w:hAnsiTheme="minorHAnsi" w:cstheme="minorHAnsi"/>
          <w:strike/>
          <w:sz w:val="20"/>
          <w:shd w:val="clear" w:color="auto" w:fill="D9D9D9" w:themeFill="background1" w:themeFillShade="D9"/>
        </w:rPr>
        <w:br/>
      </w:r>
      <w:r w:rsidRPr="0082501E">
        <w:rPr>
          <w:rFonts w:asciiTheme="minorHAnsi" w:eastAsia="Calibri" w:hAnsiTheme="minorHAnsi" w:cstheme="minorHAnsi"/>
          <w:strike/>
          <w:sz w:val="20"/>
        </w:rPr>
        <w:t>(słownie: ………….) w przypadku naruszenia zobowiązań niniejszego Oświadczenia o zachowaniu poufności i nieujawnianiu informacji. Zapłata kary umownej nie wyłącza prawa Zamawiającego do dochodzenia odszkodowania na zasadach ogólnych.</w:t>
      </w:r>
    </w:p>
    <w:p w14:paraId="6814E1FE" w14:textId="77777777" w:rsidR="0092625B" w:rsidRPr="0082501E" w:rsidRDefault="0092625B" w:rsidP="0092625B">
      <w:pPr>
        <w:autoSpaceDE w:val="0"/>
        <w:autoSpaceDN w:val="0"/>
        <w:adjustRightInd w:val="0"/>
        <w:spacing w:before="120" w:after="120" w:line="240" w:lineRule="auto"/>
        <w:ind w:left="360"/>
        <w:contextualSpacing/>
        <w:rPr>
          <w:rFonts w:asciiTheme="minorHAnsi" w:eastAsia="Calibri" w:hAnsiTheme="minorHAnsi" w:cstheme="minorHAnsi"/>
          <w:strike/>
          <w:sz w:val="20"/>
        </w:rPr>
      </w:pPr>
      <w:r w:rsidRPr="0082501E">
        <w:rPr>
          <w:rFonts w:asciiTheme="minorHAnsi" w:eastAsia="Calibri" w:hAnsiTheme="minorHAnsi" w:cstheme="minorHAnsi"/>
          <w:strike/>
          <w:sz w:val="20"/>
        </w:rPr>
        <w:t xml:space="preserve"> </w:t>
      </w:r>
    </w:p>
    <w:p w14:paraId="042ECEFB" w14:textId="77777777" w:rsidR="0092625B" w:rsidRPr="0082501E" w:rsidRDefault="0092625B" w:rsidP="0092625B">
      <w:pPr>
        <w:autoSpaceDE w:val="0"/>
        <w:autoSpaceDN w:val="0"/>
        <w:adjustRightInd w:val="0"/>
        <w:spacing w:before="120" w:after="120" w:line="240" w:lineRule="auto"/>
        <w:rPr>
          <w:rFonts w:asciiTheme="minorHAnsi" w:eastAsia="Calibri" w:hAnsiTheme="minorHAnsi" w:cstheme="minorHAnsi"/>
          <w:strike/>
          <w:sz w:val="20"/>
        </w:rPr>
      </w:pPr>
      <w:r w:rsidRPr="0082501E">
        <w:rPr>
          <w:rFonts w:asciiTheme="minorHAnsi" w:eastAsia="Calibri" w:hAnsiTheme="minorHAnsi" w:cstheme="minorHAnsi"/>
          <w:strike/>
          <w:sz w:val="20"/>
        </w:rPr>
        <w:t>Zobowiązujemy się dochować powyższych wymogów zarówno w trakcie prowadzenia postępowania, jak i po jego zakończeniu.</w:t>
      </w:r>
    </w:p>
    <w:p w14:paraId="12C72769" w14:textId="77777777" w:rsidR="0092625B" w:rsidRPr="0082501E" w:rsidRDefault="0092625B" w:rsidP="0092625B">
      <w:pPr>
        <w:autoSpaceDE w:val="0"/>
        <w:autoSpaceDN w:val="0"/>
        <w:adjustRightInd w:val="0"/>
        <w:spacing w:before="120" w:after="120" w:line="240" w:lineRule="auto"/>
        <w:rPr>
          <w:rFonts w:asciiTheme="minorHAnsi" w:eastAsia="Calibri" w:hAnsiTheme="minorHAnsi" w:cstheme="minorHAnsi"/>
          <w:strike/>
          <w:sz w:val="20"/>
        </w:rPr>
      </w:pPr>
      <w:r w:rsidRPr="0082501E">
        <w:rPr>
          <w:rFonts w:asciiTheme="minorHAnsi" w:eastAsia="Calibri" w:hAnsiTheme="minorHAnsi" w:cstheme="minorHAnsi"/>
          <w:strike/>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82501E">
        <w:rPr>
          <w:rFonts w:asciiTheme="minorHAnsi" w:eastAsia="Calibri" w:hAnsiTheme="minorHAnsi" w:cstheme="minorHAnsi"/>
          <w:strike/>
          <w:sz w:val="20"/>
        </w:rPr>
        <w:t>t.j</w:t>
      </w:r>
      <w:proofErr w:type="spellEnd"/>
      <w:r w:rsidRPr="0082501E">
        <w:rPr>
          <w:rFonts w:asciiTheme="minorHAnsi" w:eastAsia="Calibri" w:hAnsiTheme="minorHAnsi" w:cstheme="minorHAnsi"/>
          <w:strike/>
          <w:sz w:val="20"/>
        </w:rPr>
        <w:t>. Dz. U. 2020, poz. 1913 ze zm.).</w:t>
      </w:r>
    </w:p>
    <w:p w14:paraId="7D3FB1C5" w14:textId="77777777" w:rsidR="0092625B" w:rsidRPr="0082501E" w:rsidRDefault="0092625B" w:rsidP="0092625B">
      <w:pPr>
        <w:ind w:firstLine="426"/>
        <w:rPr>
          <w:rFonts w:asciiTheme="minorHAnsi" w:eastAsia="Calibri" w:hAnsiTheme="minorHAnsi" w:cstheme="minorHAnsi"/>
          <w:b/>
          <w:strike/>
          <w:sz w:val="20"/>
        </w:rPr>
      </w:pPr>
    </w:p>
    <w:tbl>
      <w:tblPr>
        <w:tblW w:w="4922" w:type="dxa"/>
        <w:tblInd w:w="4593" w:type="dxa"/>
        <w:tblLook w:val="01E0" w:firstRow="1" w:lastRow="1" w:firstColumn="1" w:lastColumn="1" w:noHBand="0" w:noVBand="0"/>
      </w:tblPr>
      <w:tblGrid>
        <w:gridCol w:w="4922"/>
      </w:tblGrid>
      <w:tr w:rsidR="0092625B" w:rsidRPr="0082501E" w14:paraId="348B2701" w14:textId="77777777" w:rsidTr="0092625B">
        <w:trPr>
          <w:trHeight w:val="284"/>
        </w:trPr>
        <w:tc>
          <w:tcPr>
            <w:tcW w:w="4922" w:type="dxa"/>
            <w:hideMark/>
          </w:tcPr>
          <w:p w14:paraId="0F93CF7A" w14:textId="77777777" w:rsidR="0092625B" w:rsidRPr="0082501E" w:rsidRDefault="0092625B" w:rsidP="0092625B">
            <w:pPr>
              <w:tabs>
                <w:tab w:val="left" w:pos="-360"/>
              </w:tabs>
              <w:spacing w:line="240" w:lineRule="auto"/>
              <w:jc w:val="center"/>
              <w:rPr>
                <w:rFonts w:asciiTheme="minorHAnsi" w:hAnsiTheme="minorHAnsi" w:cstheme="minorHAnsi"/>
                <w:strike/>
                <w:sz w:val="20"/>
                <w:lang w:eastAsia="pl-PL"/>
              </w:rPr>
            </w:pPr>
            <w:r w:rsidRPr="0082501E">
              <w:rPr>
                <w:rFonts w:asciiTheme="minorHAnsi" w:hAnsiTheme="minorHAnsi" w:cstheme="minorHAnsi"/>
                <w:strike/>
                <w:sz w:val="20"/>
                <w:lang w:eastAsia="pl-PL"/>
              </w:rPr>
              <w:t>…………………..……………................................</w:t>
            </w:r>
          </w:p>
        </w:tc>
      </w:tr>
    </w:tbl>
    <w:p w14:paraId="6B993873" w14:textId="7C035694" w:rsidR="004540EE" w:rsidRDefault="004540EE" w:rsidP="0092625B">
      <w:pPr>
        <w:tabs>
          <w:tab w:val="left" w:pos="2100"/>
        </w:tabs>
        <w:rPr>
          <w:rFonts w:asciiTheme="minorHAnsi" w:hAnsiTheme="minorHAnsi" w:cstheme="minorHAnsi"/>
          <w:sz w:val="20"/>
        </w:rPr>
      </w:pPr>
    </w:p>
    <w:p w14:paraId="271D5963" w14:textId="641ABF66" w:rsidR="00A70ADB" w:rsidRDefault="00A70ADB" w:rsidP="0092625B">
      <w:pPr>
        <w:tabs>
          <w:tab w:val="left" w:pos="2100"/>
        </w:tabs>
        <w:rPr>
          <w:rFonts w:asciiTheme="minorHAnsi" w:hAnsiTheme="minorHAnsi" w:cstheme="minorHAnsi"/>
          <w:sz w:val="20"/>
        </w:rPr>
      </w:pPr>
    </w:p>
    <w:p w14:paraId="712DAA3B" w14:textId="4B1039CD" w:rsidR="00C60E36" w:rsidRDefault="00C60E36" w:rsidP="0092625B">
      <w:pPr>
        <w:tabs>
          <w:tab w:val="left" w:pos="2100"/>
        </w:tabs>
        <w:rPr>
          <w:rFonts w:asciiTheme="minorHAnsi" w:hAnsiTheme="minorHAnsi" w:cstheme="minorHAnsi"/>
          <w:sz w:val="20"/>
        </w:rPr>
      </w:pPr>
    </w:p>
    <w:p w14:paraId="4886564C" w14:textId="77777777" w:rsidR="00C60E36" w:rsidRDefault="00C60E36" w:rsidP="0092625B">
      <w:pPr>
        <w:tabs>
          <w:tab w:val="left" w:pos="2100"/>
        </w:tabs>
        <w:rPr>
          <w:rFonts w:asciiTheme="minorHAnsi" w:hAnsiTheme="minorHAnsi" w:cstheme="minorHAnsi"/>
          <w:sz w:val="20"/>
        </w:rPr>
      </w:pPr>
    </w:p>
    <w:p w14:paraId="20B89A9E" w14:textId="57BDE2A1" w:rsidR="00A70ADB" w:rsidRDefault="00A70ADB" w:rsidP="0092625B">
      <w:pPr>
        <w:tabs>
          <w:tab w:val="left" w:pos="2100"/>
        </w:tabs>
        <w:rPr>
          <w:rFonts w:asciiTheme="minorHAnsi" w:hAnsiTheme="minorHAnsi" w:cstheme="minorHAnsi"/>
          <w:sz w:val="20"/>
        </w:rPr>
      </w:pPr>
    </w:p>
    <w:p w14:paraId="5E5E0C6B" w14:textId="01FDA940" w:rsidR="0092625B" w:rsidRPr="000B5CDC" w:rsidRDefault="0092625B" w:rsidP="007B5834">
      <w:pPr>
        <w:pStyle w:val="Nagwek1"/>
        <w:keepNext w:val="0"/>
        <w:keepLines w:val="0"/>
        <w:widowControl w:val="0"/>
        <w:shd w:val="clear" w:color="auto" w:fill="C6D9F1" w:themeFill="text2" w:themeFillTint="33"/>
        <w:spacing w:before="120" w:after="120" w:line="276" w:lineRule="auto"/>
        <w:ind w:left="1418" w:hanging="1702"/>
        <w:rPr>
          <w:rFonts w:cstheme="minorHAnsi"/>
          <w:color w:val="FF0000"/>
          <w:sz w:val="20"/>
        </w:rPr>
      </w:pPr>
      <w:bookmarkStart w:id="20" w:name="_Toc124426679"/>
      <w:r w:rsidRPr="007B5834">
        <w:rPr>
          <w:rFonts w:cstheme="minorHAnsi"/>
          <w:sz w:val="20"/>
        </w:rPr>
        <w:t>ZAŁĄCZNIK NR 1</w:t>
      </w:r>
      <w:r w:rsidR="004D0670">
        <w:rPr>
          <w:rFonts w:cstheme="minorHAnsi"/>
          <w:sz w:val="20"/>
        </w:rPr>
        <w:t>2</w:t>
      </w:r>
      <w:r w:rsidRPr="007B5834">
        <w:rPr>
          <w:rFonts w:cstheme="minorHAnsi"/>
          <w:sz w:val="20"/>
        </w:rPr>
        <w:t xml:space="preserve"> DO SWZ– OŚWIADCZENIE W SPRAWIE ZEZWOLENIA NA WYTWARZANIE ODPADÓW</w:t>
      </w:r>
      <w:bookmarkEnd w:id="20"/>
    </w:p>
    <w:p w14:paraId="590F40BB"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39333A4C"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E5E33D3"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92FA0DA"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08173C2"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142BA6F" w14:textId="77777777" w:rsidR="007B5834" w:rsidRPr="006B56FD" w:rsidRDefault="007B5834" w:rsidP="00217C80">
            <w:pPr>
              <w:ind w:right="28"/>
              <w:jc w:val="left"/>
              <w:rPr>
                <w:rFonts w:asciiTheme="minorHAnsi" w:hAnsiTheme="minorHAnsi" w:cstheme="minorHAnsi"/>
              </w:rPr>
            </w:pPr>
          </w:p>
          <w:p w14:paraId="57F70FC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C267016"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9A6C772"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7E3E36E1"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33CC471B"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ED0A9E8"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612ED9D"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F32930C"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52402C98"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02FB992A"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EF6F00E"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72643115"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8BBF755"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2E0C1F5E" w14:textId="77777777" w:rsidR="0092625B" w:rsidRPr="0092625B" w:rsidRDefault="0092625B" w:rsidP="0092625B">
      <w:pPr>
        <w:tabs>
          <w:tab w:val="left" w:pos="1628"/>
        </w:tabs>
        <w:jc w:val="center"/>
        <w:rPr>
          <w:rFonts w:asciiTheme="minorHAnsi" w:hAnsiTheme="minorHAnsi" w:cstheme="minorHAnsi"/>
          <w:sz w:val="20"/>
        </w:rPr>
      </w:pPr>
      <w:r w:rsidRPr="0092625B">
        <w:rPr>
          <w:rFonts w:asciiTheme="minorHAnsi" w:hAnsiTheme="minorHAnsi" w:cstheme="minorHAnsi"/>
          <w:b/>
        </w:rPr>
        <w:t>OŚWIADCZENIE W SPRAWIE ZEZWOLENIA NA WYTWARZANIE ODPADÓW</w:t>
      </w:r>
    </w:p>
    <w:p w14:paraId="221C286D" w14:textId="77777777" w:rsidR="0092625B" w:rsidRPr="0092625B" w:rsidRDefault="0092625B" w:rsidP="0092625B">
      <w:pPr>
        <w:rPr>
          <w:rFonts w:asciiTheme="minorHAnsi" w:hAnsiTheme="minorHAnsi" w:cstheme="minorHAnsi"/>
          <w:sz w:val="20"/>
        </w:rPr>
      </w:pPr>
    </w:p>
    <w:p w14:paraId="2D4797D2" w14:textId="77777777" w:rsidR="0092625B" w:rsidRPr="0092625B" w:rsidRDefault="0092625B" w:rsidP="0092625B">
      <w:pPr>
        <w:rPr>
          <w:rFonts w:asciiTheme="minorHAnsi" w:hAnsiTheme="minorHAnsi" w:cstheme="minorHAnsi"/>
          <w:sz w:val="20"/>
        </w:rPr>
      </w:pPr>
    </w:p>
    <w:p w14:paraId="2E980BF0" w14:textId="77777777" w:rsidR="0092625B" w:rsidRPr="0092625B" w:rsidRDefault="0092625B" w:rsidP="0092625B">
      <w:pPr>
        <w:rPr>
          <w:rFonts w:asciiTheme="minorHAnsi" w:hAnsiTheme="minorHAnsi" w:cstheme="minorHAnsi"/>
          <w:sz w:val="20"/>
        </w:rPr>
      </w:pPr>
    </w:p>
    <w:p w14:paraId="1A0EB5F4" w14:textId="5905AB5F" w:rsidR="0092625B" w:rsidRPr="004C1E90" w:rsidRDefault="0092625B" w:rsidP="004C1E90">
      <w:pPr>
        <w:pStyle w:val="Tekstpodstawowy"/>
        <w:rPr>
          <w:rFonts w:asciiTheme="minorHAnsi" w:hAnsiTheme="minorHAnsi" w:cstheme="minorHAnsi"/>
          <w:b/>
          <w:color w:val="17365D" w:themeColor="text2" w:themeShade="BF"/>
          <w:szCs w:val="22"/>
        </w:rPr>
      </w:pPr>
      <w:r w:rsidRPr="0092625B">
        <w:rPr>
          <w:rFonts w:asciiTheme="minorHAnsi" w:hAnsiTheme="minorHAnsi" w:cstheme="minorHAnsi"/>
          <w:sz w:val="20"/>
          <w:lang w:eastAsia="pl-PL"/>
        </w:rPr>
        <w:t>Składając Ofe</w:t>
      </w:r>
      <w:r w:rsidR="009C75B7">
        <w:rPr>
          <w:rFonts w:asciiTheme="minorHAnsi" w:hAnsiTheme="minorHAnsi" w:cstheme="minorHAnsi"/>
          <w:sz w:val="20"/>
          <w:lang w:eastAsia="pl-PL"/>
        </w:rPr>
        <w:t>rtę w postępowaniu zakupowym nr</w:t>
      </w:r>
      <w:r w:rsidR="004C1E90"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219124223"/>
          <w:placeholder>
            <w:docPart w:val="BDACD00F748442C1BC42B055D9F6F93C"/>
          </w:placeholder>
          <w:dataBinding w:prefixMappings="xmlns:ns0='http://purl.org/dc/elements/1.1/' xmlns:ns1='http://schemas.openxmlformats.org/package/2006/metadata/core-properties' " w:xpath="/ns1:coreProperties[1]/ns1:keywords[1]" w:storeItemID="{6C3C8BC8-F283-45AE-878A-BAB7291924A1}"/>
          <w:text/>
        </w:sdtPr>
        <w:sdtEndPr/>
        <w:sdtContent>
          <w:r w:rsidR="00E97A71">
            <w:rPr>
              <w:rFonts w:asciiTheme="minorHAnsi" w:hAnsiTheme="minorHAnsi" w:cstheme="minorHAnsi"/>
              <w:b/>
              <w:color w:val="17365D" w:themeColor="text2" w:themeShade="BF"/>
              <w:sz w:val="20"/>
            </w:rPr>
            <w:t>POST/DYS/OSK/LZA/02420/2025</w:t>
          </w:r>
        </w:sdtContent>
      </w:sdt>
      <w:r w:rsidRPr="0092625B">
        <w:rPr>
          <w:rFonts w:asciiTheme="minorHAnsi" w:hAnsiTheme="minorHAnsi" w:cstheme="minorHAnsi"/>
          <w:sz w:val="20"/>
          <w:lang w:eastAsia="pl-PL"/>
        </w:rPr>
        <w:t xml:space="preserve"> prowadzonym w trybie przetargu nieograniczonego pn.</w:t>
      </w:r>
      <w:r w:rsidR="00B716E4">
        <w:rPr>
          <w:rFonts w:asciiTheme="minorHAnsi" w:hAnsiTheme="minorHAnsi" w:cstheme="minorHAnsi"/>
          <w:sz w:val="20"/>
        </w:rPr>
        <w:t xml:space="preserve"> </w:t>
      </w:r>
      <w:sdt>
        <w:sdtPr>
          <w:rPr>
            <w:rFonts w:asciiTheme="minorHAnsi" w:hAnsiTheme="minorHAnsi" w:cstheme="minorHAnsi"/>
            <w:b/>
            <w:color w:val="17365D" w:themeColor="text2" w:themeShade="BF"/>
            <w:szCs w:val="22"/>
          </w:rPr>
          <w:alias w:val="Tytuł"/>
          <w:tag w:val=""/>
          <w:id w:val="-1679806654"/>
          <w:placeholder>
            <w:docPart w:val="06D16D8394AB4F539AD43DA6A3DA5C9F"/>
          </w:placeholder>
          <w:dataBinding w:prefixMappings="xmlns:ns0='http://purl.org/dc/elements/1.1/' xmlns:ns1='http://schemas.openxmlformats.org/package/2006/metadata/core-properties' " w:xpath="/ns1:coreProperties[1]/ns0:title[1]" w:storeItemID="{6C3C8BC8-F283-45AE-878A-BAB7291924A1}"/>
          <w:text/>
        </w:sdtPr>
        <w:sdtEndPr/>
        <w:sdtContent>
          <w:r w:rsidR="00E97A71">
            <w:rPr>
              <w:rFonts w:asciiTheme="minorHAnsi" w:hAnsiTheme="minorHAnsi" w:cstheme="minorHAnsi"/>
              <w:b/>
              <w:color w:val="17365D" w:themeColor="text2" w:themeShade="BF"/>
              <w:szCs w:val="22"/>
            </w:rPr>
            <w:t>Przebudowa linii 15 kV relacji GPZ Suchedniów - Warszawska odg. Stokowiec, stacji transf. Stokowiec 3 oraz linii nN zasilanej ze stacji transf. Stokowiec 2 i Stokowiec 3, gm. Suchedniów - RE Skarżysko</w:t>
          </w:r>
        </w:sdtContent>
      </w:sdt>
      <w:r w:rsidRPr="0092625B">
        <w:rPr>
          <w:rFonts w:asciiTheme="minorHAnsi" w:hAnsiTheme="minorHAnsi" w:cstheme="minorHAnsi"/>
          <w:sz w:val="20"/>
        </w:rPr>
        <w:t xml:space="preserve"> </w:t>
      </w:r>
      <w:r w:rsidRPr="009C75B7">
        <w:rPr>
          <w:rFonts w:asciiTheme="minorHAnsi" w:hAnsiTheme="minorHAnsi" w:cstheme="minorHAnsi"/>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t>
      </w:r>
      <w:r w:rsidRPr="0092625B">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41671B38" w14:textId="77777777" w:rsidR="0092625B" w:rsidRPr="0092625B" w:rsidRDefault="0092625B" w:rsidP="0092625B">
      <w:pPr>
        <w:spacing w:after="200" w:line="276" w:lineRule="auto"/>
        <w:rPr>
          <w:rFonts w:ascii="Calibri" w:hAnsi="Calibri"/>
          <w:sz w:val="20"/>
        </w:rPr>
      </w:pPr>
    </w:p>
    <w:p w14:paraId="2B8C1B6C" w14:textId="77777777" w:rsidR="0092625B" w:rsidRPr="0092625B" w:rsidRDefault="0092625B" w:rsidP="0092625B">
      <w:pPr>
        <w:widowControl w:val="0"/>
        <w:snapToGrid w:val="0"/>
        <w:spacing w:line="240" w:lineRule="auto"/>
        <w:ind w:right="170"/>
        <w:rPr>
          <w:rFonts w:asciiTheme="minorHAnsi" w:hAnsiTheme="minorHAnsi" w:cstheme="minorHAnsi"/>
          <w:sz w:val="20"/>
          <w:highlight w:val="yellow"/>
          <w:lang w:eastAsia="pl-PL"/>
        </w:rPr>
      </w:pPr>
    </w:p>
    <w:p w14:paraId="3904BD2D"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16"/>
          <w:szCs w:val="16"/>
        </w:rPr>
        <w:t>...................................................................................</w:t>
      </w:r>
    </w:p>
    <w:p w14:paraId="05DA3102"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1E96BC0C"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17B8D32E" w14:textId="77777777" w:rsidR="0092625B" w:rsidRPr="0092625B" w:rsidRDefault="0092625B" w:rsidP="0092625B">
      <w:pPr>
        <w:ind w:left="5398" w:right="68" w:hanging="153"/>
        <w:jc w:val="center"/>
        <w:rPr>
          <w:rFonts w:asciiTheme="minorHAnsi" w:hAnsiTheme="minorHAnsi" w:cstheme="minorHAnsi"/>
          <w:i/>
          <w:sz w:val="16"/>
          <w:szCs w:val="16"/>
        </w:rPr>
      </w:pPr>
    </w:p>
    <w:p w14:paraId="288A55BE" w14:textId="77777777" w:rsidR="0092625B" w:rsidRPr="0092625B" w:rsidRDefault="0092625B" w:rsidP="0092625B">
      <w:pPr>
        <w:ind w:right="68"/>
        <w:rPr>
          <w:rFonts w:asciiTheme="minorHAnsi" w:hAnsiTheme="minorHAnsi" w:cstheme="minorHAnsi"/>
          <w:i/>
          <w:sz w:val="16"/>
          <w:szCs w:val="16"/>
        </w:rPr>
      </w:pPr>
    </w:p>
    <w:p w14:paraId="09C1CE6D" w14:textId="12D592CA" w:rsidR="0092625B" w:rsidRDefault="0092625B" w:rsidP="0092625B">
      <w:pPr>
        <w:ind w:left="5398" w:right="68" w:hanging="153"/>
        <w:jc w:val="center"/>
        <w:rPr>
          <w:rFonts w:asciiTheme="minorHAnsi" w:hAnsiTheme="minorHAnsi" w:cstheme="minorHAnsi"/>
          <w:i/>
          <w:sz w:val="16"/>
          <w:szCs w:val="16"/>
        </w:rPr>
      </w:pPr>
    </w:p>
    <w:p w14:paraId="266CFF44" w14:textId="05134FFA" w:rsidR="0092625B" w:rsidRDefault="0092625B" w:rsidP="0092625B">
      <w:pPr>
        <w:ind w:left="5398" w:right="68" w:hanging="153"/>
        <w:jc w:val="center"/>
        <w:rPr>
          <w:rFonts w:asciiTheme="minorHAnsi" w:hAnsiTheme="minorHAnsi" w:cstheme="minorHAnsi"/>
          <w:i/>
          <w:sz w:val="16"/>
          <w:szCs w:val="16"/>
        </w:rPr>
      </w:pPr>
    </w:p>
    <w:p w14:paraId="50EFDE0B" w14:textId="3B09570B" w:rsidR="0092625B" w:rsidRDefault="0092625B" w:rsidP="0092625B">
      <w:pPr>
        <w:ind w:left="5398" w:right="68" w:hanging="153"/>
        <w:jc w:val="center"/>
        <w:rPr>
          <w:rFonts w:asciiTheme="minorHAnsi" w:hAnsiTheme="minorHAnsi" w:cstheme="minorHAnsi"/>
          <w:i/>
          <w:sz w:val="16"/>
          <w:szCs w:val="16"/>
        </w:rPr>
      </w:pPr>
    </w:p>
    <w:p w14:paraId="705D1CEE" w14:textId="290C33EB" w:rsidR="0092625B" w:rsidRDefault="0092625B" w:rsidP="0092625B">
      <w:pPr>
        <w:ind w:left="5398" w:right="68" w:hanging="153"/>
        <w:jc w:val="center"/>
        <w:rPr>
          <w:rFonts w:asciiTheme="minorHAnsi" w:hAnsiTheme="minorHAnsi" w:cstheme="minorHAnsi"/>
          <w:i/>
          <w:sz w:val="16"/>
          <w:szCs w:val="16"/>
        </w:rPr>
      </w:pPr>
    </w:p>
    <w:p w14:paraId="543096C9" w14:textId="74E98FA0" w:rsidR="0092625B" w:rsidRDefault="0092625B" w:rsidP="0092625B">
      <w:pPr>
        <w:ind w:left="5398" w:right="68" w:hanging="153"/>
        <w:jc w:val="center"/>
        <w:rPr>
          <w:rFonts w:asciiTheme="minorHAnsi" w:hAnsiTheme="minorHAnsi" w:cstheme="minorHAnsi"/>
          <w:i/>
          <w:sz w:val="16"/>
          <w:szCs w:val="16"/>
        </w:rPr>
      </w:pPr>
    </w:p>
    <w:p w14:paraId="3F37D068" w14:textId="790A1804" w:rsidR="0092625B" w:rsidRDefault="0092625B" w:rsidP="0092625B">
      <w:pPr>
        <w:ind w:left="5398" w:right="68" w:hanging="153"/>
        <w:jc w:val="center"/>
        <w:rPr>
          <w:rFonts w:asciiTheme="minorHAnsi" w:hAnsiTheme="minorHAnsi" w:cstheme="minorHAnsi"/>
          <w:i/>
          <w:sz w:val="16"/>
          <w:szCs w:val="16"/>
        </w:rPr>
      </w:pPr>
    </w:p>
    <w:p w14:paraId="1348490B" w14:textId="7BABA532" w:rsidR="006863E6" w:rsidRDefault="006863E6" w:rsidP="0092625B">
      <w:pPr>
        <w:ind w:left="5398" w:right="68" w:hanging="153"/>
        <w:jc w:val="center"/>
        <w:rPr>
          <w:rFonts w:asciiTheme="minorHAnsi" w:hAnsiTheme="minorHAnsi" w:cstheme="minorHAnsi"/>
          <w:i/>
          <w:sz w:val="16"/>
          <w:szCs w:val="16"/>
        </w:rPr>
      </w:pPr>
    </w:p>
    <w:p w14:paraId="02ED663B" w14:textId="42B88EC4" w:rsidR="006863E6" w:rsidRDefault="006863E6" w:rsidP="0092625B">
      <w:pPr>
        <w:ind w:left="5398" w:right="68" w:hanging="153"/>
        <w:jc w:val="center"/>
        <w:rPr>
          <w:rFonts w:asciiTheme="minorHAnsi" w:hAnsiTheme="minorHAnsi" w:cstheme="minorHAnsi"/>
          <w:i/>
          <w:sz w:val="16"/>
          <w:szCs w:val="16"/>
        </w:rPr>
      </w:pPr>
    </w:p>
    <w:p w14:paraId="3D49C839" w14:textId="4183B8F3" w:rsidR="006863E6" w:rsidRDefault="006863E6" w:rsidP="0092625B">
      <w:pPr>
        <w:ind w:left="5398" w:right="68" w:hanging="153"/>
        <w:jc w:val="center"/>
        <w:rPr>
          <w:rFonts w:asciiTheme="minorHAnsi" w:hAnsiTheme="minorHAnsi" w:cstheme="minorHAnsi"/>
          <w:i/>
          <w:sz w:val="16"/>
          <w:szCs w:val="16"/>
        </w:rPr>
      </w:pPr>
    </w:p>
    <w:p w14:paraId="7B41AEE4" w14:textId="48962831" w:rsidR="00A70ADB" w:rsidRDefault="00A70ADB">
      <w:pPr>
        <w:spacing w:after="200" w:line="276" w:lineRule="auto"/>
        <w:jc w:val="left"/>
        <w:rPr>
          <w:rFonts w:asciiTheme="minorHAnsi" w:hAnsiTheme="minorHAnsi" w:cstheme="minorHAnsi"/>
          <w:i/>
          <w:sz w:val="16"/>
          <w:szCs w:val="16"/>
        </w:rPr>
      </w:pPr>
    </w:p>
    <w:p w14:paraId="4390AB7A" w14:textId="2A6BBB66" w:rsidR="005D575A" w:rsidRDefault="005D575A">
      <w:pPr>
        <w:spacing w:after="200" w:line="276" w:lineRule="auto"/>
        <w:jc w:val="left"/>
        <w:rPr>
          <w:rFonts w:asciiTheme="minorHAnsi" w:hAnsiTheme="minorHAnsi" w:cstheme="minorHAnsi"/>
          <w:i/>
          <w:sz w:val="16"/>
          <w:szCs w:val="16"/>
        </w:rPr>
      </w:pPr>
    </w:p>
    <w:p w14:paraId="0200FDF8" w14:textId="4588091E" w:rsidR="00825EC0" w:rsidRDefault="00825EC0">
      <w:pPr>
        <w:spacing w:after="200" w:line="276" w:lineRule="auto"/>
        <w:jc w:val="left"/>
        <w:rPr>
          <w:rFonts w:asciiTheme="minorHAnsi" w:hAnsiTheme="minorHAnsi" w:cstheme="minorHAnsi"/>
          <w:i/>
          <w:sz w:val="16"/>
          <w:szCs w:val="16"/>
        </w:rPr>
      </w:pPr>
    </w:p>
    <w:p w14:paraId="35A80574" w14:textId="16795037" w:rsidR="00C60E36" w:rsidRDefault="00C60E36">
      <w:pPr>
        <w:spacing w:after="200" w:line="276" w:lineRule="auto"/>
        <w:jc w:val="left"/>
        <w:rPr>
          <w:rFonts w:asciiTheme="minorHAnsi" w:hAnsiTheme="minorHAnsi" w:cstheme="minorHAnsi"/>
          <w:i/>
          <w:sz w:val="16"/>
          <w:szCs w:val="16"/>
        </w:rPr>
      </w:pPr>
    </w:p>
    <w:p w14:paraId="0A510C6F" w14:textId="4D4FFB32" w:rsidR="004540EE" w:rsidRDefault="004540EE">
      <w:pPr>
        <w:spacing w:after="200" w:line="276" w:lineRule="auto"/>
        <w:jc w:val="left"/>
        <w:rPr>
          <w:rFonts w:asciiTheme="minorHAnsi" w:hAnsiTheme="minorHAnsi" w:cstheme="minorHAnsi"/>
          <w:i/>
          <w:sz w:val="16"/>
          <w:szCs w:val="16"/>
        </w:rPr>
      </w:pPr>
    </w:p>
    <w:p w14:paraId="1C8D1FA0" w14:textId="11E0A6C1" w:rsidR="00F24EC6" w:rsidRPr="00F24EC6" w:rsidRDefault="00F24EC6" w:rsidP="00F24EC6">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21" w:name="_Toc124426680"/>
      <w:r w:rsidRPr="00F24EC6">
        <w:rPr>
          <w:rFonts w:cstheme="minorHAnsi"/>
          <w:sz w:val="20"/>
        </w:rPr>
        <w:t xml:space="preserve">ZAŁĄCZNIK NR </w:t>
      </w:r>
      <w:r>
        <w:rPr>
          <w:rFonts w:cstheme="minorHAnsi"/>
          <w:sz w:val="20"/>
        </w:rPr>
        <w:t>1</w:t>
      </w:r>
      <w:r w:rsidR="00431091">
        <w:rPr>
          <w:rFonts w:cstheme="minorHAnsi"/>
          <w:sz w:val="20"/>
        </w:rPr>
        <w:t>3</w:t>
      </w:r>
      <w:r>
        <w:rPr>
          <w:rFonts w:cstheme="minorHAnsi"/>
          <w:sz w:val="20"/>
        </w:rPr>
        <w:t xml:space="preserve"> </w:t>
      </w:r>
      <w:r w:rsidRPr="00F24EC6">
        <w:rPr>
          <w:rFonts w:cstheme="minorHAnsi"/>
          <w:sz w:val="20"/>
        </w:rPr>
        <w:t>DO SWZ – ANKIETA WERYFIKACJI WYKONAWCY W ZAKRESIE ZAPEWNIENIA GWARANCJI BEZPIECZEŃSTWA PRZETWARZANIA DANYCH OSOBOWYCH</w:t>
      </w:r>
      <w:bookmarkEnd w:id="21"/>
    </w:p>
    <w:p w14:paraId="6D02FA1D"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6422532"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tbl>
      <w:tblPr>
        <w:tblStyle w:val="Tabela-Siatka6"/>
        <w:tblW w:w="0" w:type="auto"/>
        <w:tblInd w:w="-142" w:type="dxa"/>
        <w:tblLook w:val="04A0" w:firstRow="1" w:lastRow="0" w:firstColumn="1" w:lastColumn="0" w:noHBand="0" w:noVBand="1"/>
      </w:tblPr>
      <w:tblGrid>
        <w:gridCol w:w="3965"/>
        <w:gridCol w:w="850"/>
        <w:gridCol w:w="4134"/>
      </w:tblGrid>
      <w:tr w:rsidR="00F24EC6" w:rsidRPr="00F24EC6" w14:paraId="1DF3EC75" w14:textId="77777777" w:rsidTr="00C8500E">
        <w:trPr>
          <w:trHeight w:val="1820"/>
        </w:trPr>
        <w:tc>
          <w:tcPr>
            <w:tcW w:w="3965" w:type="dxa"/>
            <w:tcBorders>
              <w:right w:val="single" w:sz="4" w:space="0" w:color="auto"/>
            </w:tcBorders>
          </w:tcPr>
          <w:p w14:paraId="5299AFFA" w14:textId="77777777" w:rsidR="00F24EC6" w:rsidRPr="00F24EC6" w:rsidRDefault="00F24EC6" w:rsidP="00F24EC6">
            <w:pPr>
              <w:ind w:right="28"/>
              <w:jc w:val="left"/>
              <w:rPr>
                <w:rFonts w:asciiTheme="minorHAnsi" w:hAnsiTheme="minorHAnsi" w:cstheme="minorHAnsi"/>
                <w:b/>
                <w:i/>
                <w:iCs/>
                <w:sz w:val="20"/>
                <w:u w:val="single"/>
              </w:rPr>
            </w:pPr>
            <w:r w:rsidRPr="00F24EC6">
              <w:rPr>
                <w:rFonts w:asciiTheme="minorHAnsi" w:hAnsiTheme="minorHAnsi" w:cstheme="minorHAnsi"/>
                <w:b/>
                <w:i/>
                <w:iCs/>
                <w:sz w:val="20"/>
                <w:u w:val="single"/>
              </w:rPr>
              <w:t>Wykonawca (podmiot przetwarzający)</w:t>
            </w:r>
          </w:p>
          <w:p w14:paraId="6D00E83A" w14:textId="77777777" w:rsidR="00F24EC6" w:rsidRPr="00F24EC6" w:rsidRDefault="00F24EC6" w:rsidP="00F24EC6">
            <w:pPr>
              <w:ind w:right="28"/>
              <w:jc w:val="left"/>
              <w:rPr>
                <w:rFonts w:asciiTheme="minorHAnsi" w:hAnsiTheme="minorHAnsi" w:cstheme="minorHAnsi"/>
                <w:sz w:val="20"/>
              </w:rPr>
            </w:pPr>
          </w:p>
          <w:p w14:paraId="56D9F42D"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794CFA"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8AB225" w14:textId="77777777" w:rsidR="00F24EC6" w:rsidRPr="00F24EC6" w:rsidRDefault="00F24EC6" w:rsidP="00F24EC6">
            <w:pPr>
              <w:ind w:right="28"/>
              <w:jc w:val="center"/>
              <w:rPr>
                <w:rFonts w:asciiTheme="minorHAnsi" w:hAnsiTheme="minorHAnsi" w:cstheme="minorHAnsi"/>
                <w:i/>
                <w:sz w:val="20"/>
              </w:rPr>
            </w:pPr>
            <w:r w:rsidRPr="00F24EC6">
              <w:rPr>
                <w:rFonts w:asciiTheme="minorHAnsi" w:hAnsiTheme="minorHAnsi" w:cstheme="minorHAnsi"/>
                <w:i/>
                <w:sz w:val="20"/>
              </w:rPr>
              <w:t>Nazwa i adres</w:t>
            </w:r>
          </w:p>
          <w:p w14:paraId="1DE0E613" w14:textId="77777777" w:rsidR="00F24EC6" w:rsidRPr="00F24EC6" w:rsidRDefault="00F24EC6" w:rsidP="00F24EC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7E72CF4" w14:textId="77777777" w:rsidR="00F24EC6" w:rsidRPr="00F24EC6" w:rsidRDefault="00F24EC6" w:rsidP="00F24EC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AB47ED4" w14:textId="77777777" w:rsidR="00F24EC6" w:rsidRPr="00F24EC6" w:rsidRDefault="00F24EC6" w:rsidP="00F24EC6">
            <w:pPr>
              <w:spacing w:line="360" w:lineRule="auto"/>
              <w:rPr>
                <w:rFonts w:asciiTheme="minorHAnsi" w:eastAsiaTheme="majorEastAsia" w:hAnsiTheme="minorHAnsi" w:cstheme="minorHAnsi"/>
                <w:b/>
                <w:i/>
                <w:iCs/>
                <w:sz w:val="20"/>
                <w:u w:val="single"/>
              </w:rPr>
            </w:pPr>
            <w:r w:rsidRPr="00F24EC6">
              <w:rPr>
                <w:rFonts w:asciiTheme="minorHAnsi" w:eastAsiaTheme="majorEastAsia" w:hAnsiTheme="minorHAnsi" w:cstheme="minorHAnsi"/>
                <w:b/>
                <w:i/>
                <w:iCs/>
                <w:sz w:val="20"/>
                <w:u w:val="single"/>
              </w:rPr>
              <w:t xml:space="preserve">Zamawiający </w:t>
            </w:r>
          </w:p>
          <w:p w14:paraId="025AAEE2" w14:textId="77777777" w:rsidR="007923F5" w:rsidRPr="0092625B" w:rsidRDefault="007923F5" w:rsidP="007923F5">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BF3CF11" w14:textId="77777777" w:rsidR="007923F5" w:rsidRPr="0092625B" w:rsidRDefault="007923F5" w:rsidP="007923F5">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5BBD83" w14:textId="77777777" w:rsidR="007923F5" w:rsidRPr="0092625B" w:rsidRDefault="007923F5" w:rsidP="007923F5">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181F838" w14:textId="77777777" w:rsidR="007923F5" w:rsidRPr="0092625B" w:rsidRDefault="007923F5" w:rsidP="007923F5">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1E0E1979" w14:textId="221C6DF0" w:rsidR="00F24EC6" w:rsidRPr="00F24EC6" w:rsidRDefault="007923F5" w:rsidP="007923F5">
            <w:pPr>
              <w:spacing w:line="360" w:lineRule="auto"/>
              <w:jc w:val="center"/>
              <w:rPr>
                <w:rFonts w:asciiTheme="minorHAnsi" w:eastAsiaTheme="majorEastAsia" w:hAnsiTheme="minorHAnsi" w:cstheme="minorHAnsi"/>
                <w:i/>
                <w:iCs/>
                <w:sz w:val="20"/>
              </w:rPr>
            </w:pPr>
            <w:r w:rsidRPr="0092625B">
              <w:rPr>
                <w:rFonts w:asciiTheme="minorHAnsi" w:eastAsiaTheme="majorEastAsia" w:hAnsiTheme="minorHAnsi" w:cstheme="minorHAnsi"/>
                <w:b/>
                <w:iCs/>
                <w:sz w:val="20"/>
              </w:rPr>
              <w:t>26-110 Skarżysko-Kamienna</w:t>
            </w:r>
          </w:p>
        </w:tc>
      </w:tr>
    </w:tbl>
    <w:p w14:paraId="31C31281"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3A9BC13"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41A0FD3E" w14:textId="77777777" w:rsidR="00F24EC6" w:rsidRPr="00F24EC6" w:rsidRDefault="00F24EC6" w:rsidP="00F24EC6">
      <w:pPr>
        <w:tabs>
          <w:tab w:val="left" w:pos="1628"/>
        </w:tabs>
        <w:jc w:val="center"/>
        <w:rPr>
          <w:rFonts w:asciiTheme="minorHAnsi" w:hAnsiTheme="minorHAnsi" w:cstheme="minorHAnsi"/>
          <w:b/>
          <w:sz w:val="20"/>
        </w:rPr>
      </w:pPr>
      <w:r w:rsidRPr="00F24EC6">
        <w:rPr>
          <w:rFonts w:asciiTheme="minorHAnsi" w:hAnsiTheme="minorHAnsi" w:cstheme="minorHAnsi"/>
          <w:b/>
          <w:sz w:val="20"/>
        </w:rPr>
        <w:t>ANKIETA WERYFIKACJI WYKONAWCY W ZAKRESIE ZAPEWNIENIA GWARANCJI BEZPIECZEŃSTWA PRZETWARZANIA DANYCH OSOBOWYCH</w:t>
      </w:r>
    </w:p>
    <w:p w14:paraId="58201348" w14:textId="77777777" w:rsidR="00F24EC6" w:rsidRPr="00F24EC6" w:rsidRDefault="00F24EC6" w:rsidP="00F24EC6">
      <w:pPr>
        <w:rPr>
          <w:rFonts w:asciiTheme="minorHAnsi" w:hAnsiTheme="minorHAnsi" w:cstheme="minorHAnsi"/>
          <w:sz w:val="20"/>
        </w:rPr>
      </w:pPr>
    </w:p>
    <w:p w14:paraId="6190903D" w14:textId="77777777" w:rsidR="00F24EC6" w:rsidRPr="00F24EC6" w:rsidRDefault="00F24EC6" w:rsidP="00F24EC6">
      <w:pPr>
        <w:rPr>
          <w:rFonts w:asciiTheme="minorHAnsi" w:hAnsiTheme="minorHAnsi" w:cstheme="minorHAnsi"/>
          <w:sz w:val="20"/>
        </w:rPr>
      </w:pPr>
    </w:p>
    <w:p w14:paraId="01FA6143" w14:textId="543BE31C" w:rsidR="00F24EC6" w:rsidRPr="00EC632D" w:rsidRDefault="00F24EC6" w:rsidP="00F24EC6">
      <w:pPr>
        <w:spacing w:after="120" w:line="240" w:lineRule="auto"/>
        <w:rPr>
          <w:rFonts w:asciiTheme="minorHAnsi" w:hAnsiTheme="minorHAnsi" w:cstheme="minorHAnsi"/>
          <w:sz w:val="20"/>
          <w:lang w:eastAsia="pl-PL"/>
        </w:rPr>
      </w:pPr>
      <w:r w:rsidRPr="00EC632D">
        <w:rPr>
          <w:rFonts w:asciiTheme="minorHAnsi" w:hAnsiTheme="minorHAnsi" w:cstheme="minorHAnsi"/>
          <w:sz w:val="20"/>
          <w:lang w:eastAsia="pl-PL"/>
        </w:rPr>
        <w:t xml:space="preserve">W związku z Ofertą Wykonawcy złożoną w postępowaniu zakupowym </w:t>
      </w:r>
      <w:r w:rsidR="004276E9" w:rsidRPr="00EC632D">
        <w:rPr>
          <w:rFonts w:asciiTheme="minorHAnsi" w:eastAsia="Calibri" w:hAnsiTheme="minorHAnsi" w:cstheme="minorHAnsi"/>
          <w:sz w:val="20"/>
          <w:lang w:eastAsia="pl-PL"/>
        </w:rPr>
        <w:t>nr</w:t>
      </w:r>
      <w:r w:rsidRPr="00EC632D">
        <w:rPr>
          <w:rFonts w:asciiTheme="minorHAnsi" w:hAnsiTheme="minorHAnsi" w:cstheme="minorHAnsi"/>
          <w:b/>
          <w:color w:val="17365D" w:themeColor="text2" w:themeShade="BF"/>
          <w:sz w:val="20"/>
        </w:rPr>
        <w:t xml:space="preserve">: </w:t>
      </w:r>
      <w:sdt>
        <w:sdtPr>
          <w:rPr>
            <w:rFonts w:asciiTheme="minorHAnsi" w:hAnsiTheme="minorHAnsi" w:cstheme="minorHAnsi"/>
            <w:b/>
            <w:color w:val="17365D" w:themeColor="text2" w:themeShade="BF"/>
            <w:sz w:val="20"/>
          </w:rPr>
          <w:alias w:val="Słowa kluczowe"/>
          <w:tag w:val=""/>
          <w:id w:val="827945347"/>
          <w:placeholder>
            <w:docPart w:val="93885C8E035C49358E2FDCDE707EBBEE"/>
          </w:placeholder>
          <w:dataBinding w:prefixMappings="xmlns:ns0='http://purl.org/dc/elements/1.1/' xmlns:ns1='http://schemas.openxmlformats.org/package/2006/metadata/core-properties' " w:xpath="/ns1:coreProperties[1]/ns1:keywords[1]" w:storeItemID="{6C3C8BC8-F283-45AE-878A-BAB7291924A1}"/>
          <w:text/>
        </w:sdtPr>
        <w:sdtEndPr/>
        <w:sdtContent>
          <w:r w:rsidR="00E97A71">
            <w:rPr>
              <w:rFonts w:asciiTheme="minorHAnsi" w:hAnsiTheme="minorHAnsi" w:cstheme="minorHAnsi"/>
              <w:b/>
              <w:color w:val="17365D" w:themeColor="text2" w:themeShade="BF"/>
              <w:sz w:val="20"/>
            </w:rPr>
            <w:t>POST/DYS/OSK/LZA/02420/2025</w:t>
          </w:r>
        </w:sdtContent>
      </w:sdt>
      <w:r w:rsidR="009C75B7" w:rsidRPr="00EC632D">
        <w:rPr>
          <w:rFonts w:asciiTheme="minorHAnsi" w:hAnsiTheme="minorHAnsi" w:cstheme="minorHAnsi"/>
          <w:b/>
          <w:color w:val="17365D" w:themeColor="text2" w:themeShade="BF"/>
          <w:sz w:val="20"/>
        </w:rPr>
        <w:t xml:space="preserve"> </w:t>
      </w:r>
      <w:r w:rsidRPr="00EC632D">
        <w:rPr>
          <w:rFonts w:asciiTheme="minorHAnsi" w:hAnsiTheme="minorHAnsi" w:cstheme="minorHAnsi"/>
          <w:sz w:val="20"/>
          <w:lang w:eastAsia="pl-PL"/>
        </w:rPr>
        <w:t>prowadzonym w trybie przetargu nieograniczonego pn.</w:t>
      </w:r>
      <w:r w:rsidRPr="00EC632D">
        <w:rPr>
          <w:rFonts w:asciiTheme="minorHAnsi" w:hAnsiTheme="minorHAnsi" w:cstheme="minorHAnsi"/>
          <w:sz w:val="20"/>
        </w:rPr>
        <w:t xml:space="preserve"> </w:t>
      </w:r>
      <w:sdt>
        <w:sdtPr>
          <w:rPr>
            <w:rFonts w:asciiTheme="minorHAnsi" w:hAnsiTheme="minorHAnsi" w:cstheme="minorHAnsi"/>
            <w:b/>
            <w:color w:val="17365D" w:themeColor="text2" w:themeShade="BF"/>
            <w:sz w:val="20"/>
          </w:rPr>
          <w:alias w:val="Tytuł"/>
          <w:tag w:val=""/>
          <w:id w:val="1072315687"/>
          <w:placeholder>
            <w:docPart w:val="594D5664659D4B9384DD4453F2A617D1"/>
          </w:placeholder>
          <w:dataBinding w:prefixMappings="xmlns:ns0='http://purl.org/dc/elements/1.1/' xmlns:ns1='http://schemas.openxmlformats.org/package/2006/metadata/core-properties' " w:xpath="/ns1:coreProperties[1]/ns0:title[1]" w:storeItemID="{6C3C8BC8-F283-45AE-878A-BAB7291924A1}"/>
          <w:text/>
        </w:sdtPr>
        <w:sdtEndPr/>
        <w:sdtContent>
          <w:r w:rsidR="00E97A71">
            <w:rPr>
              <w:rFonts w:asciiTheme="minorHAnsi" w:hAnsiTheme="minorHAnsi" w:cstheme="minorHAnsi"/>
              <w:b/>
              <w:color w:val="17365D" w:themeColor="text2" w:themeShade="BF"/>
              <w:sz w:val="20"/>
            </w:rPr>
            <w:t>Przebudowa linii 15 kV relacji GPZ Suchedniów - Warszawska odg. Stokowiec, stacji transf. Stokowiec 3 oraz linii nN zasilanej ze stacji transf. Stokowiec 2 i Stokowiec 3, gm. Suchedniów - RE Skarżysko</w:t>
          </w:r>
        </w:sdtContent>
      </w:sdt>
      <w:r w:rsidRPr="00EC632D">
        <w:rPr>
          <w:rFonts w:asciiTheme="minorHAnsi" w:hAnsiTheme="minorHAnsi" w:cstheme="minorHAnsi"/>
          <w:b/>
          <w:color w:val="17365D" w:themeColor="text2" w:themeShade="BF"/>
          <w:sz w:val="20"/>
        </w:rPr>
        <w:t xml:space="preserve"> </w:t>
      </w:r>
      <w:r w:rsidRPr="00EC632D">
        <w:rPr>
          <w:rFonts w:asciiTheme="minorHAnsi" w:hAnsiTheme="minorHAnsi" w:cstheme="minorHAnsi"/>
          <w:sz w:val="20"/>
        </w:rPr>
        <w:t>po</w:t>
      </w:r>
      <w:r w:rsidRPr="00EC632D">
        <w:rPr>
          <w:rFonts w:asciiTheme="minorHAnsi" w:hAnsiTheme="minorHAnsi" w:cstheme="minorHAnsi"/>
          <w:sz w:val="20"/>
          <w:lang w:eastAsia="pl-PL"/>
        </w:rPr>
        <w:t>niżej wskazujemy informacje dotyczące zapewnienia gwarancji bezpieczeństwa przetwarzania danych osobowych:</w:t>
      </w:r>
    </w:p>
    <w:p w14:paraId="7D71E66F" w14:textId="77777777" w:rsidR="00F24EC6" w:rsidRPr="00F24EC6" w:rsidRDefault="00F24EC6" w:rsidP="00F24EC6">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24EC6" w:rsidRPr="00F24EC6" w14:paraId="5DFD8AB2" w14:textId="77777777" w:rsidTr="00C8500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5A218C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i/>
                <w:sz w:val="20"/>
                <w:lang w:eastAsia="pl-PL"/>
              </w:rPr>
            </w:pPr>
            <w:r w:rsidRPr="00F24EC6">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69D5CCB" w14:textId="77777777" w:rsidR="00F24EC6" w:rsidRPr="00F24EC6" w:rsidRDefault="00F24EC6" w:rsidP="00F24EC6">
            <w:pPr>
              <w:widowControl w:val="0"/>
              <w:snapToGrid w:val="0"/>
              <w:spacing w:line="300" w:lineRule="auto"/>
              <w:ind w:right="170"/>
              <w:jc w:val="center"/>
              <w:rPr>
                <w:rFonts w:asciiTheme="minorHAnsi" w:hAnsiTheme="minorHAnsi" w:cstheme="minorHAnsi"/>
                <w:i/>
                <w:sz w:val="20"/>
                <w:lang w:eastAsia="pl-PL"/>
              </w:rPr>
            </w:pPr>
            <w:r w:rsidRPr="00F24EC6">
              <w:rPr>
                <w:rFonts w:asciiTheme="minorHAnsi" w:hAnsiTheme="minorHAnsi" w:cstheme="minorHAnsi"/>
                <w:i/>
                <w:sz w:val="20"/>
                <w:lang w:eastAsia="pl-PL"/>
              </w:rPr>
              <w:t>Wymagany przez Zmawiającego zakres informacji / Informacje Wykonawcy (podmiotu przetwarzającego dane osobowe)</w:t>
            </w:r>
          </w:p>
        </w:tc>
      </w:tr>
      <w:tr w:rsidR="00F24EC6" w:rsidRPr="00F24EC6" w14:paraId="0C9103A7" w14:textId="77777777" w:rsidTr="00C8500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2BEBC4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4A4A0C65"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Pełna nazwa podmiotu przetwarzającego dane osobowe:</w:t>
            </w:r>
          </w:p>
          <w:p w14:paraId="15CA4A4C"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1B3E22B1" w14:textId="77777777" w:rsidTr="00C8500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245E06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3DBFAFB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Adres siedziby podmiotu przetwarzającego - prosimy o podanie adresu siedziby z CEIDG lub KRS:</w:t>
            </w:r>
          </w:p>
          <w:p w14:paraId="7DC575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55328CD4" w14:textId="77777777" w:rsidTr="00C8500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39C5902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6B39112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Prosimy o podanie krótkiego opisu charakterystyki prowadzonej działalności przez podmiot przetwarzający - w kilku zdaniach: </w:t>
            </w:r>
          </w:p>
          <w:p w14:paraId="0754A45F"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45F020CA" w14:textId="77777777" w:rsidTr="00C8500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F518353"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4527C6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21FB6F78"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2F42AD4"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26C930"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73010E2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prowadzi rejestr kategorii czynności przetwarzania zawierający wszystkie informacje wskazane w art. 30 RODO?*</w:t>
            </w:r>
          </w:p>
          <w:p w14:paraId="0A89C917"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406F99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1BFF0D"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69146F1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opracował polityki/procedury w zakresie ochrony danych osobowych?*</w:t>
            </w:r>
          </w:p>
          <w:p w14:paraId="4FF779C2"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5CCD4C4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AA20831"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lastRenderedPageBreak/>
              <w:t>7</w:t>
            </w:r>
          </w:p>
        </w:tc>
        <w:tc>
          <w:tcPr>
            <w:tcW w:w="8448" w:type="dxa"/>
            <w:tcBorders>
              <w:top w:val="single" w:sz="4" w:space="0" w:color="auto"/>
              <w:left w:val="single" w:sz="4" w:space="0" w:color="auto"/>
              <w:bottom w:val="single" w:sz="4" w:space="0" w:color="auto"/>
              <w:right w:val="single" w:sz="4" w:space="0" w:color="auto"/>
            </w:tcBorders>
            <w:vAlign w:val="center"/>
          </w:tcPr>
          <w:p w14:paraId="3521470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58AF6BF4"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69CE9D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AF32092"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6C355B6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pracownicy podmiotu zostali zobowiązani do zachowania poufności przetwarzanych danych osobowych?</w:t>
            </w:r>
          </w:p>
          <w:p w14:paraId="56005A81"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7DF6D0D1"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C3DB4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9</w:t>
            </w:r>
          </w:p>
        </w:tc>
        <w:tc>
          <w:tcPr>
            <w:tcW w:w="8448" w:type="dxa"/>
            <w:tcBorders>
              <w:top w:val="single" w:sz="4" w:space="0" w:color="auto"/>
              <w:left w:val="single" w:sz="4" w:space="0" w:color="auto"/>
              <w:bottom w:val="single" w:sz="4" w:space="0" w:color="auto"/>
              <w:right w:val="single" w:sz="4" w:space="0" w:color="auto"/>
            </w:tcBorders>
            <w:vAlign w:val="center"/>
          </w:tcPr>
          <w:p w14:paraId="70C054D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D8477D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4F406F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B5CDFA"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ABA099"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korzysta wyłącznie z licencjonowanych programów/systemów teleinformatycznych?</w:t>
            </w:r>
          </w:p>
          <w:p w14:paraId="283CF0F1"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6FF56C9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BB50FF"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D1F33B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11078C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A1958E9"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52B21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08729BF"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tworzy kopie zapasowe dla systemów teleinformatycznych? </w:t>
            </w:r>
          </w:p>
          <w:p w14:paraId="1C5954D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8C81D8C"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974A615"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B1439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umożliwia realizację prawa jednostki zgodnie z RODO? </w:t>
            </w:r>
          </w:p>
          <w:p w14:paraId="51EA68E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2A09E4F"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22485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5E3E328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13266295"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0BB8970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60EAC"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2CDAB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Prosimy o wskazanie danych osoby wypełniającej ankietę (imię, nazwisko, stanowisko, telefon, adres email):</w:t>
            </w:r>
          </w:p>
          <w:p w14:paraId="0734B2B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bl>
    <w:p w14:paraId="4385E59E" w14:textId="77777777" w:rsidR="00F24EC6" w:rsidRPr="00F24EC6" w:rsidRDefault="00F24EC6" w:rsidP="00F24EC6">
      <w:pPr>
        <w:rPr>
          <w:rFonts w:asciiTheme="minorHAnsi" w:hAnsiTheme="minorHAnsi" w:cstheme="minorHAnsi"/>
          <w:sz w:val="20"/>
        </w:rPr>
      </w:pPr>
    </w:p>
    <w:p w14:paraId="02C6B997"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*Zamawiający może zażądać przedstawienia ww. dokumentów.</w:t>
      </w:r>
    </w:p>
    <w:p w14:paraId="1CCA8B82" w14:textId="77777777" w:rsidR="00F24EC6" w:rsidRPr="00F24EC6" w:rsidRDefault="00F24EC6" w:rsidP="00F24EC6">
      <w:pPr>
        <w:rPr>
          <w:rFonts w:asciiTheme="minorHAnsi" w:hAnsiTheme="minorHAnsi" w:cstheme="minorHAnsi"/>
          <w:sz w:val="20"/>
        </w:rPr>
      </w:pPr>
    </w:p>
    <w:p w14:paraId="2156AFCE" w14:textId="77777777" w:rsidR="00F24EC6" w:rsidRPr="00F24EC6" w:rsidRDefault="00F24EC6" w:rsidP="00F24EC6">
      <w:pPr>
        <w:rPr>
          <w:rFonts w:asciiTheme="minorHAnsi" w:hAnsiTheme="minorHAnsi" w:cstheme="minorHAnsi"/>
          <w:sz w:val="20"/>
        </w:rPr>
      </w:pPr>
    </w:p>
    <w:p w14:paraId="15A33772" w14:textId="77777777" w:rsidR="00F24EC6" w:rsidRPr="00F24EC6" w:rsidRDefault="00F24EC6" w:rsidP="00F24EC6">
      <w:pPr>
        <w:rPr>
          <w:rFonts w:asciiTheme="minorHAnsi" w:hAnsiTheme="minorHAnsi" w:cstheme="minorHAnsi"/>
          <w:sz w:val="20"/>
        </w:rPr>
      </w:pPr>
    </w:p>
    <w:p w14:paraId="3192E070" w14:textId="77777777" w:rsidR="00F24EC6" w:rsidRPr="00F24EC6" w:rsidRDefault="00F24EC6" w:rsidP="00F24EC6">
      <w:pPr>
        <w:spacing w:after="80" w:line="240" w:lineRule="exact"/>
        <w:ind w:left="4690" w:right="-993" w:firstLine="708"/>
        <w:rPr>
          <w:rFonts w:asciiTheme="minorHAnsi" w:hAnsiTheme="minorHAnsi" w:cstheme="minorHAnsi"/>
          <w:sz w:val="16"/>
          <w:szCs w:val="16"/>
        </w:rPr>
      </w:pPr>
      <w:r w:rsidRPr="00F24EC6">
        <w:rPr>
          <w:rFonts w:asciiTheme="minorHAnsi" w:hAnsiTheme="minorHAnsi" w:cstheme="minorHAnsi"/>
          <w:sz w:val="16"/>
          <w:szCs w:val="16"/>
        </w:rPr>
        <w:t>...................................................................................</w:t>
      </w:r>
    </w:p>
    <w:p w14:paraId="6AB90239"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Data i podpisy osób uprawnionych do składania</w:t>
      </w:r>
    </w:p>
    <w:p w14:paraId="5697473B"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oświadczeń woli w imieniu Wykonawcy</w:t>
      </w:r>
    </w:p>
    <w:p w14:paraId="04948C50" w14:textId="77777777" w:rsidR="00F24EC6" w:rsidRPr="00F24EC6" w:rsidRDefault="00F24EC6" w:rsidP="00F24EC6">
      <w:pPr>
        <w:ind w:left="5398" w:right="68" w:hanging="153"/>
        <w:jc w:val="center"/>
        <w:rPr>
          <w:rFonts w:asciiTheme="minorHAnsi" w:hAnsiTheme="minorHAnsi" w:cstheme="minorHAnsi"/>
          <w:i/>
          <w:sz w:val="16"/>
          <w:szCs w:val="16"/>
        </w:rPr>
      </w:pPr>
    </w:p>
    <w:p w14:paraId="51D77F6D" w14:textId="6094DBA0" w:rsidR="00F24EC6" w:rsidRDefault="00F24EC6" w:rsidP="00F24EC6">
      <w:pPr>
        <w:ind w:right="68"/>
        <w:rPr>
          <w:rFonts w:asciiTheme="minorHAnsi" w:hAnsiTheme="minorHAnsi" w:cstheme="minorHAnsi"/>
          <w:i/>
          <w:sz w:val="16"/>
          <w:szCs w:val="16"/>
        </w:rPr>
      </w:pPr>
    </w:p>
    <w:p w14:paraId="49BA7399" w14:textId="2128B713" w:rsidR="008D09B2" w:rsidRDefault="008D09B2" w:rsidP="00F24EC6">
      <w:pPr>
        <w:ind w:right="68"/>
        <w:rPr>
          <w:rFonts w:asciiTheme="minorHAnsi" w:hAnsiTheme="minorHAnsi" w:cstheme="minorHAnsi"/>
          <w:i/>
          <w:sz w:val="16"/>
          <w:szCs w:val="16"/>
        </w:rPr>
      </w:pPr>
    </w:p>
    <w:p w14:paraId="32040F3F" w14:textId="0BA5C28B" w:rsidR="008D09B2" w:rsidRDefault="008D09B2" w:rsidP="00F24EC6">
      <w:pPr>
        <w:ind w:right="68"/>
        <w:rPr>
          <w:rFonts w:asciiTheme="minorHAnsi" w:hAnsiTheme="minorHAnsi" w:cstheme="minorHAnsi"/>
          <w:i/>
          <w:sz w:val="16"/>
          <w:szCs w:val="16"/>
        </w:rPr>
      </w:pPr>
    </w:p>
    <w:p w14:paraId="71250F15" w14:textId="05A877E7" w:rsidR="008D09B2" w:rsidRDefault="008D09B2" w:rsidP="00F24EC6">
      <w:pPr>
        <w:ind w:right="68"/>
        <w:rPr>
          <w:rFonts w:asciiTheme="minorHAnsi" w:hAnsiTheme="minorHAnsi" w:cstheme="minorHAnsi"/>
          <w:i/>
          <w:sz w:val="16"/>
          <w:szCs w:val="16"/>
        </w:rPr>
      </w:pPr>
    </w:p>
    <w:p w14:paraId="2B0C9F81" w14:textId="324E0BC1" w:rsidR="008D09B2" w:rsidRDefault="008D09B2" w:rsidP="00F24EC6">
      <w:pPr>
        <w:ind w:right="68"/>
        <w:rPr>
          <w:rFonts w:asciiTheme="minorHAnsi" w:hAnsiTheme="minorHAnsi" w:cstheme="minorHAnsi"/>
          <w:i/>
          <w:sz w:val="16"/>
          <w:szCs w:val="16"/>
        </w:rPr>
      </w:pPr>
    </w:p>
    <w:p w14:paraId="7725B537" w14:textId="4624700A" w:rsidR="00C60E36" w:rsidRDefault="00C60E36" w:rsidP="00F24EC6">
      <w:pPr>
        <w:ind w:right="68"/>
        <w:rPr>
          <w:rFonts w:asciiTheme="minorHAnsi" w:hAnsiTheme="minorHAnsi" w:cstheme="minorHAnsi"/>
          <w:i/>
          <w:sz w:val="16"/>
          <w:szCs w:val="16"/>
        </w:rPr>
      </w:pPr>
    </w:p>
    <w:p w14:paraId="7EEB18C1" w14:textId="2F732894" w:rsidR="00C60E36" w:rsidRDefault="00C60E36" w:rsidP="00F24EC6">
      <w:pPr>
        <w:ind w:right="68"/>
        <w:rPr>
          <w:rFonts w:asciiTheme="minorHAnsi" w:hAnsiTheme="minorHAnsi" w:cstheme="minorHAnsi"/>
          <w:i/>
          <w:sz w:val="16"/>
          <w:szCs w:val="16"/>
        </w:rPr>
      </w:pPr>
    </w:p>
    <w:p w14:paraId="6FE88DE1" w14:textId="212F1255" w:rsidR="00C60E36" w:rsidRDefault="00C60E36" w:rsidP="00F24EC6">
      <w:pPr>
        <w:ind w:right="68"/>
        <w:rPr>
          <w:rFonts w:asciiTheme="minorHAnsi" w:hAnsiTheme="minorHAnsi" w:cstheme="minorHAnsi"/>
          <w:i/>
          <w:sz w:val="16"/>
          <w:szCs w:val="16"/>
        </w:rPr>
      </w:pPr>
    </w:p>
    <w:p w14:paraId="25DF0D04" w14:textId="77777777" w:rsidR="00C60E36" w:rsidRDefault="00C60E36" w:rsidP="00F24EC6">
      <w:pPr>
        <w:ind w:right="68"/>
        <w:rPr>
          <w:rFonts w:asciiTheme="minorHAnsi" w:hAnsiTheme="minorHAnsi" w:cstheme="minorHAnsi"/>
          <w:i/>
          <w:sz w:val="16"/>
          <w:szCs w:val="16"/>
        </w:rPr>
      </w:pPr>
    </w:p>
    <w:p w14:paraId="6CE3342D" w14:textId="576AB080" w:rsidR="00825EC0" w:rsidRDefault="00825EC0" w:rsidP="00F24EC6">
      <w:pPr>
        <w:ind w:right="68"/>
        <w:rPr>
          <w:rFonts w:asciiTheme="minorHAnsi" w:hAnsiTheme="minorHAnsi" w:cstheme="minorHAnsi"/>
          <w:i/>
          <w:sz w:val="16"/>
          <w:szCs w:val="16"/>
        </w:rPr>
      </w:pPr>
    </w:p>
    <w:p w14:paraId="2F0008B3" w14:textId="77777777" w:rsidR="00825EC0" w:rsidRDefault="00825EC0" w:rsidP="00F24EC6">
      <w:pPr>
        <w:ind w:right="68"/>
        <w:rPr>
          <w:rFonts w:asciiTheme="minorHAnsi" w:hAnsiTheme="minorHAnsi" w:cstheme="minorHAnsi"/>
          <w:i/>
          <w:sz w:val="16"/>
          <w:szCs w:val="16"/>
        </w:rPr>
      </w:pPr>
    </w:p>
    <w:p w14:paraId="1BE29A16" w14:textId="5A30D332" w:rsidR="009C75B7" w:rsidRDefault="009C75B7" w:rsidP="009C75B7">
      <w:pPr>
        <w:spacing w:line="240" w:lineRule="auto"/>
        <w:rPr>
          <w:rFonts w:asciiTheme="minorHAnsi" w:hAnsiTheme="minorHAnsi" w:cstheme="minorHAnsi"/>
          <w:i/>
          <w:color w:val="FF0000"/>
          <w:sz w:val="20"/>
        </w:rPr>
      </w:pPr>
    </w:p>
    <w:p w14:paraId="2BB40AD9" w14:textId="78DC63A8" w:rsidR="008D09B2" w:rsidRPr="00CB5CD2" w:rsidRDefault="008D09B2" w:rsidP="008D09B2">
      <w:pPr>
        <w:pStyle w:val="Nagwek1"/>
        <w:keepNext w:val="0"/>
        <w:keepLines w:val="0"/>
        <w:widowControl w:val="0"/>
        <w:shd w:val="clear" w:color="auto" w:fill="C6D9F1" w:themeFill="text2" w:themeFillTint="33"/>
        <w:spacing w:before="120" w:after="120" w:line="276" w:lineRule="auto"/>
        <w:ind w:left="1418" w:hanging="1702"/>
        <w:rPr>
          <w:rFonts w:ascii="Calibri" w:hAnsi="Calibri" w:cs="Arial"/>
          <w:strike/>
          <w:sz w:val="20"/>
          <w:lang w:eastAsia="pl-PL"/>
        </w:rPr>
      </w:pPr>
      <w:bookmarkStart w:id="22" w:name="_Toc116281652"/>
      <w:bookmarkStart w:id="23" w:name="_Toc124426681"/>
      <w:r w:rsidRPr="00CB5CD2">
        <w:rPr>
          <w:rFonts w:ascii="Calibri" w:hAnsi="Calibri" w:cs="Arial"/>
          <w:strike/>
          <w:sz w:val="20"/>
          <w:lang w:eastAsia="pl-PL"/>
        </w:rPr>
        <w:t>ZAŁĄCZNIK NR 14 - OŚWIADCZENIE PRODUCENTA SYSTEMU DYSPOZYTORSKIEG</w:t>
      </w:r>
      <w:bookmarkEnd w:id="22"/>
      <w:r w:rsidR="0082501E" w:rsidRPr="00CB5CD2">
        <w:rPr>
          <w:rFonts w:ascii="Calibri" w:hAnsi="Calibri" w:cs="Arial"/>
          <w:strike/>
          <w:sz w:val="20"/>
          <w:lang w:eastAsia="pl-PL"/>
        </w:rPr>
        <w:t xml:space="preserve">O </w:t>
      </w:r>
      <w:bookmarkEnd w:id="23"/>
    </w:p>
    <w:p w14:paraId="3510F356" w14:textId="77777777" w:rsidR="008D09B2" w:rsidRPr="00CB5CD2" w:rsidRDefault="008D09B2" w:rsidP="008D09B2">
      <w:pPr>
        <w:spacing w:before="120" w:line="240" w:lineRule="auto"/>
        <w:jc w:val="center"/>
        <w:outlineLvl w:val="0"/>
        <w:rPr>
          <w:rFonts w:ascii="Calibri" w:hAnsi="Calibri" w:cs="Arial"/>
          <w:b/>
          <w:strike/>
          <w:szCs w:val="22"/>
          <w:lang w:eastAsia="pl-PL"/>
        </w:rPr>
      </w:pPr>
    </w:p>
    <w:p w14:paraId="6653EF2D" w14:textId="77777777" w:rsidR="008D09B2" w:rsidRPr="00CB5CD2" w:rsidRDefault="008D09B2" w:rsidP="008D09B2">
      <w:pPr>
        <w:spacing w:before="120" w:line="240" w:lineRule="auto"/>
        <w:jc w:val="center"/>
        <w:outlineLvl w:val="0"/>
        <w:rPr>
          <w:rFonts w:ascii="Calibri" w:hAnsi="Calibri" w:cs="Arial"/>
          <w:b/>
          <w:strike/>
          <w:szCs w:val="22"/>
          <w:lang w:eastAsia="pl-PL"/>
        </w:rPr>
      </w:pPr>
    </w:p>
    <w:p w14:paraId="3D0B6F62" w14:textId="77777777" w:rsidR="008D09B2" w:rsidRPr="00CB5CD2" w:rsidRDefault="008D09B2" w:rsidP="008D09B2">
      <w:pPr>
        <w:spacing w:before="120" w:line="240" w:lineRule="auto"/>
        <w:jc w:val="center"/>
        <w:outlineLvl w:val="0"/>
        <w:rPr>
          <w:rFonts w:ascii="Calibri" w:hAnsi="Calibri" w:cs="Arial"/>
          <w:b/>
          <w:strike/>
          <w:szCs w:val="22"/>
          <w:lang w:eastAsia="pl-PL"/>
        </w:rPr>
      </w:pPr>
      <w:r w:rsidRPr="00CB5CD2">
        <w:rPr>
          <w:rFonts w:ascii="Calibri" w:hAnsi="Calibri" w:cs="Arial"/>
          <w:b/>
          <w:strike/>
          <w:szCs w:val="22"/>
          <w:lang w:eastAsia="pl-PL"/>
        </w:rPr>
        <w:t xml:space="preserve">OŚWIADCZENIE </w:t>
      </w:r>
    </w:p>
    <w:p w14:paraId="7ABCDADD" w14:textId="77777777" w:rsidR="008D09B2" w:rsidRPr="00CB5CD2" w:rsidRDefault="008D09B2" w:rsidP="008D09B2">
      <w:pPr>
        <w:spacing w:before="120" w:line="240" w:lineRule="auto"/>
        <w:jc w:val="center"/>
        <w:outlineLvl w:val="0"/>
        <w:rPr>
          <w:rFonts w:ascii="Calibri" w:hAnsi="Calibri" w:cs="Arial"/>
          <w:b/>
          <w:strike/>
          <w:szCs w:val="22"/>
          <w:lang w:eastAsia="pl-PL"/>
        </w:rPr>
      </w:pPr>
      <w:r w:rsidRPr="00CB5CD2">
        <w:rPr>
          <w:rFonts w:ascii="Calibri" w:hAnsi="Calibri" w:cs="Arial"/>
          <w:b/>
          <w:strike/>
          <w:szCs w:val="22"/>
          <w:lang w:eastAsia="pl-PL"/>
        </w:rPr>
        <w:t xml:space="preserve">producenta systemu </w:t>
      </w:r>
      <w:r w:rsidRPr="00CB5CD2">
        <w:rPr>
          <w:rFonts w:ascii="Calibri" w:hAnsi="Calibri" w:cs="Arial"/>
          <w:b/>
          <w:bCs/>
          <w:strike/>
          <w:szCs w:val="22"/>
          <w:lang w:eastAsia="pl-PL"/>
        </w:rPr>
        <w:t>dyspozytorskiego</w:t>
      </w:r>
      <w:r w:rsidRPr="00CB5CD2">
        <w:rPr>
          <w:rFonts w:ascii="Calibri" w:hAnsi="Calibri" w:cs="Arial"/>
          <w:b/>
          <w:bCs/>
          <w:strike/>
          <w:color w:val="0070C0"/>
          <w:sz w:val="20"/>
          <w:lang w:eastAsia="pl-PL"/>
        </w:rPr>
        <w:t xml:space="preserve"> </w:t>
      </w:r>
      <w:r w:rsidRPr="00CB5CD2">
        <w:rPr>
          <w:rFonts w:ascii="Calibri" w:hAnsi="Calibri" w:cs="Arial"/>
          <w:b/>
          <w:bCs/>
          <w:strike/>
          <w:szCs w:val="22"/>
          <w:lang w:eastAsia="pl-PL"/>
        </w:rPr>
        <w:t>zainstalowanego w Obszarowym Centrum Dyspozytorskim</w:t>
      </w:r>
    </w:p>
    <w:p w14:paraId="3A254F70" w14:textId="77777777" w:rsidR="008D09B2" w:rsidRPr="00CB5CD2" w:rsidRDefault="008D09B2" w:rsidP="008D09B2">
      <w:pPr>
        <w:spacing w:before="120" w:line="240" w:lineRule="auto"/>
        <w:jc w:val="center"/>
        <w:outlineLvl w:val="0"/>
        <w:rPr>
          <w:rFonts w:ascii="Calibri" w:hAnsi="Calibri" w:cs="Arial"/>
          <w:b/>
          <w:strike/>
          <w:szCs w:val="22"/>
          <w:lang w:eastAsia="pl-PL"/>
        </w:rPr>
      </w:pPr>
    </w:p>
    <w:p w14:paraId="44655EF8" w14:textId="2AAEBABE" w:rsidR="008D09B2" w:rsidRPr="00CB5CD2" w:rsidRDefault="008D09B2" w:rsidP="008D09B2">
      <w:pPr>
        <w:spacing w:before="120" w:line="360" w:lineRule="auto"/>
        <w:outlineLvl w:val="0"/>
        <w:rPr>
          <w:rFonts w:ascii="Calibri" w:hAnsi="Calibri" w:cs="Arial"/>
          <w:bCs/>
          <w:iCs/>
          <w:strike/>
          <w:sz w:val="20"/>
          <w:lang w:eastAsia="pl-PL"/>
        </w:rPr>
      </w:pPr>
      <w:r w:rsidRPr="00CB5CD2">
        <w:rPr>
          <w:rFonts w:ascii="Calibri" w:hAnsi="Calibri" w:cs="Arial"/>
          <w:strike/>
          <w:sz w:val="20"/>
          <w:lang w:eastAsia="pl-PL"/>
        </w:rPr>
        <w:t xml:space="preserve">Oświadczenie producenta systemu </w:t>
      </w:r>
      <w:r w:rsidRPr="00CB5CD2">
        <w:rPr>
          <w:rFonts w:ascii="Calibri" w:hAnsi="Calibri" w:cs="Arial"/>
          <w:bCs/>
          <w:strike/>
          <w:sz w:val="20"/>
          <w:lang w:eastAsia="pl-PL"/>
        </w:rPr>
        <w:t>dyspozytorskiego,</w:t>
      </w:r>
      <w:r w:rsidRPr="00CB5CD2">
        <w:rPr>
          <w:rFonts w:ascii="Calibri" w:hAnsi="Calibri" w:cs="Arial"/>
          <w:strike/>
          <w:sz w:val="20"/>
          <w:lang w:eastAsia="pl-PL"/>
        </w:rPr>
        <w:t xml:space="preserve"> firmy: </w:t>
      </w:r>
      <w:r w:rsidR="009C75B7" w:rsidRPr="00CB5CD2">
        <w:rPr>
          <w:rFonts w:ascii="Calibri" w:hAnsi="Calibri" w:cs="Arial"/>
          <w:strike/>
          <w:sz w:val="20"/>
          <w:lang w:eastAsia="pl-PL"/>
        </w:rPr>
        <w:t>………………………………………………………………………</w:t>
      </w:r>
      <w:r w:rsidRPr="00CB5CD2">
        <w:rPr>
          <w:rFonts w:ascii="Calibri" w:hAnsi="Calibri" w:cs="Arial"/>
          <w:strike/>
          <w:sz w:val="20"/>
          <w:lang w:eastAsia="pl-PL"/>
        </w:rPr>
        <w:t xml:space="preserve"> </w:t>
      </w:r>
      <w:r w:rsidR="009C75B7" w:rsidRPr="00CB5CD2">
        <w:rPr>
          <w:rFonts w:ascii="Calibri" w:hAnsi="Calibri" w:cs="Arial"/>
          <w:strike/>
          <w:sz w:val="20"/>
          <w:lang w:eastAsia="pl-PL"/>
        </w:rPr>
        <w:br/>
      </w:r>
      <w:r w:rsidRPr="00CB5CD2">
        <w:rPr>
          <w:rFonts w:ascii="Calibri" w:hAnsi="Calibri" w:cs="Arial"/>
          <w:strike/>
          <w:sz w:val="20"/>
          <w:lang w:eastAsia="pl-PL"/>
        </w:rPr>
        <w:t xml:space="preserve">z siedzibą: ……………………………………………………………………………….…………………...……, zobowiązuje się do wykonania prac </w:t>
      </w:r>
      <w:r w:rsidRPr="00CB5CD2">
        <w:rPr>
          <w:rFonts w:ascii="Calibri" w:hAnsi="Calibri" w:cs="Arial"/>
          <w:bCs/>
          <w:strike/>
          <w:sz w:val="20"/>
          <w:lang w:eastAsia="pl-PL"/>
        </w:rPr>
        <w:t xml:space="preserve">edycyjnych i konfiguracyjnych w systemie dyspozytorskim na potrzeby postępowania zakupowego nr </w:t>
      </w:r>
      <w:sdt>
        <w:sdtPr>
          <w:rPr>
            <w:rFonts w:ascii="Calibri" w:hAnsi="Calibri" w:cs="Arial"/>
            <w:b/>
            <w:bCs/>
            <w:strike/>
            <w:sz w:val="20"/>
            <w:lang w:eastAsia="pl-PL"/>
          </w:rPr>
          <w:alias w:val="Słowa kluczowe"/>
          <w:tag w:val=""/>
          <w:id w:val="-1014991052"/>
          <w:placeholder>
            <w:docPart w:val="EE7BF5F4C1FA46969A098840CC57288E"/>
          </w:placeholder>
          <w:dataBinding w:prefixMappings="xmlns:ns0='http://purl.org/dc/elements/1.1/' xmlns:ns1='http://schemas.openxmlformats.org/package/2006/metadata/core-properties' " w:xpath="/ns1:coreProperties[1]/ns1:keywords[1]" w:storeItemID="{6C3C8BC8-F283-45AE-878A-BAB7291924A1}"/>
          <w:text/>
        </w:sdtPr>
        <w:sdtEndPr/>
        <w:sdtContent>
          <w:r w:rsidR="00E97A71">
            <w:rPr>
              <w:rFonts w:ascii="Calibri" w:hAnsi="Calibri" w:cs="Arial"/>
              <w:b/>
              <w:bCs/>
              <w:strike/>
              <w:sz w:val="20"/>
              <w:lang w:eastAsia="pl-PL"/>
            </w:rPr>
            <w:t>POST/DYS/OSK/LZA/02420/2025</w:t>
          </w:r>
        </w:sdtContent>
      </w:sdt>
      <w:r w:rsidRPr="00CB5CD2">
        <w:rPr>
          <w:rFonts w:ascii="Calibri" w:hAnsi="Calibri" w:cs="Arial"/>
          <w:bCs/>
          <w:strike/>
          <w:sz w:val="20"/>
          <w:lang w:eastAsia="pl-PL"/>
        </w:rPr>
        <w:t xml:space="preserve"> pt. </w:t>
      </w:r>
      <w:sdt>
        <w:sdtPr>
          <w:rPr>
            <w:rFonts w:asciiTheme="minorHAnsi" w:hAnsiTheme="minorHAnsi" w:cstheme="minorHAnsi"/>
            <w:b/>
            <w:strike/>
            <w:sz w:val="20"/>
            <w:lang w:eastAsia="pl-PL"/>
          </w:rPr>
          <w:alias w:val="Tytuł"/>
          <w:tag w:val=""/>
          <w:id w:val="-1728915758"/>
          <w:placeholder>
            <w:docPart w:val="EEE6CD5D94FF462EB73724ED1B9141E2"/>
          </w:placeholder>
          <w:dataBinding w:prefixMappings="xmlns:ns0='http://purl.org/dc/elements/1.1/' xmlns:ns1='http://schemas.openxmlformats.org/package/2006/metadata/core-properties' " w:xpath="/ns1:coreProperties[1]/ns0:title[1]" w:storeItemID="{6C3C8BC8-F283-45AE-878A-BAB7291924A1}"/>
          <w:text/>
        </w:sdtPr>
        <w:sdtEndPr/>
        <w:sdtContent>
          <w:r w:rsidR="00E97A71">
            <w:rPr>
              <w:rFonts w:asciiTheme="minorHAnsi" w:hAnsiTheme="minorHAnsi" w:cstheme="minorHAnsi"/>
              <w:b/>
              <w:strike/>
              <w:sz w:val="20"/>
              <w:lang w:eastAsia="pl-PL"/>
            </w:rPr>
            <w:t>Przebudowa linii 15 kV relacji GPZ Suchedniów - Warszawska odg. Stokowiec, stacji transf. Stokowiec 3 oraz linii nN zasilanej ze stacji transf. Stokowiec 2 i Stokowiec 3, gm. Suchedniów - RE Skarżysko</w:t>
          </w:r>
        </w:sdtContent>
      </w:sdt>
      <w:r w:rsidRPr="00CB5CD2">
        <w:rPr>
          <w:rFonts w:asciiTheme="minorHAnsi" w:hAnsiTheme="minorHAnsi" w:cs="Arial"/>
          <w:b/>
          <w:strike/>
          <w:sz w:val="20"/>
          <w:lang w:eastAsia="pl-PL"/>
        </w:rPr>
        <w:t xml:space="preserve"> </w:t>
      </w:r>
      <w:r w:rsidRPr="00CB5CD2">
        <w:rPr>
          <w:rFonts w:ascii="Calibri" w:hAnsi="Calibri" w:cs="Arial"/>
          <w:bCs/>
          <w:iCs/>
          <w:strike/>
          <w:sz w:val="20"/>
          <w:lang w:eastAsia="pl-PL"/>
        </w:rPr>
        <w:t>w zakresie złożonej oferty przez</w:t>
      </w:r>
    </w:p>
    <w:p w14:paraId="7FF91D6B" w14:textId="77777777" w:rsidR="008D09B2" w:rsidRPr="00CB5CD2" w:rsidRDefault="008D09B2" w:rsidP="008D09B2">
      <w:pPr>
        <w:spacing w:before="120" w:line="360" w:lineRule="auto"/>
        <w:outlineLvl w:val="0"/>
        <w:rPr>
          <w:rFonts w:ascii="Calibri" w:hAnsi="Calibri" w:cs="Arial"/>
          <w:bCs/>
          <w:iCs/>
          <w:strike/>
          <w:sz w:val="20"/>
          <w:lang w:eastAsia="pl-PL"/>
        </w:rPr>
      </w:pPr>
    </w:p>
    <w:p w14:paraId="12EA7D19" w14:textId="77777777" w:rsidR="008D09B2" w:rsidRPr="00CB5CD2" w:rsidRDefault="008D09B2" w:rsidP="008D09B2">
      <w:pPr>
        <w:spacing w:before="120" w:line="360" w:lineRule="auto"/>
        <w:outlineLvl w:val="0"/>
        <w:rPr>
          <w:rFonts w:ascii="Calibri" w:hAnsi="Calibri" w:cs="Arial"/>
          <w:bCs/>
          <w:iCs/>
          <w:strike/>
          <w:sz w:val="20"/>
          <w:lang w:eastAsia="pl-PL"/>
        </w:rPr>
      </w:pPr>
      <w:r w:rsidRPr="00CB5CD2">
        <w:rPr>
          <w:rFonts w:ascii="Calibri" w:hAnsi="Calibri" w:cs="Arial"/>
          <w:bCs/>
          <w:iCs/>
          <w:strike/>
          <w:sz w:val="20"/>
          <w:lang w:eastAsia="pl-PL"/>
        </w:rPr>
        <w:t>firmę: ………………………………………………………………………..…………………………………………..….………</w:t>
      </w:r>
    </w:p>
    <w:p w14:paraId="48CDD8DC" w14:textId="77777777" w:rsidR="008D09B2" w:rsidRPr="00CB5CD2" w:rsidRDefault="008D09B2" w:rsidP="008D09B2">
      <w:pPr>
        <w:spacing w:before="120" w:line="360" w:lineRule="auto"/>
        <w:outlineLvl w:val="0"/>
        <w:rPr>
          <w:rFonts w:ascii="Calibri" w:hAnsi="Calibri" w:cs="Arial"/>
          <w:bCs/>
          <w:iCs/>
          <w:strike/>
          <w:sz w:val="20"/>
          <w:lang w:eastAsia="pl-PL"/>
        </w:rPr>
      </w:pPr>
    </w:p>
    <w:p w14:paraId="1C055348" w14:textId="77777777" w:rsidR="008D09B2" w:rsidRPr="00CB5CD2" w:rsidRDefault="008D09B2" w:rsidP="008D09B2">
      <w:pPr>
        <w:spacing w:before="120" w:line="360" w:lineRule="auto"/>
        <w:outlineLvl w:val="0"/>
        <w:rPr>
          <w:rFonts w:ascii="Calibri" w:hAnsi="Calibri" w:cs="Arial"/>
          <w:bCs/>
          <w:iCs/>
          <w:strike/>
          <w:sz w:val="20"/>
          <w:lang w:eastAsia="pl-PL"/>
        </w:rPr>
      </w:pPr>
      <w:r w:rsidRPr="00CB5CD2">
        <w:rPr>
          <w:rFonts w:ascii="Calibri" w:hAnsi="Calibri" w:cs="Arial"/>
          <w:bCs/>
          <w:iCs/>
          <w:strike/>
          <w:sz w:val="20"/>
          <w:lang w:eastAsia="pl-PL"/>
        </w:rPr>
        <w:t>z siedzibą: ………………………………………………………………..……………………………………………….………,</w:t>
      </w:r>
    </w:p>
    <w:p w14:paraId="13589F17" w14:textId="77777777" w:rsidR="008D09B2" w:rsidRPr="00CB5CD2" w:rsidRDefault="008D09B2" w:rsidP="008D09B2">
      <w:pPr>
        <w:spacing w:before="120" w:line="360" w:lineRule="auto"/>
        <w:outlineLvl w:val="0"/>
        <w:rPr>
          <w:rFonts w:ascii="Calibri" w:hAnsi="Calibri" w:cs="Arial"/>
          <w:bCs/>
          <w:iCs/>
          <w:strike/>
          <w:sz w:val="20"/>
          <w:lang w:eastAsia="pl-PL"/>
        </w:rPr>
      </w:pPr>
    </w:p>
    <w:p w14:paraId="49DBF618" w14:textId="77777777" w:rsidR="008D09B2" w:rsidRPr="00CB5CD2" w:rsidRDefault="008D09B2" w:rsidP="008D09B2">
      <w:pPr>
        <w:widowControl w:val="0"/>
        <w:adjustRightInd w:val="0"/>
        <w:spacing w:before="1440" w:line="240" w:lineRule="auto"/>
        <w:ind w:left="3686"/>
        <w:jc w:val="center"/>
        <w:rPr>
          <w:rFonts w:ascii="Calibri" w:hAnsi="Calibri" w:cs="Arial"/>
          <w:bCs/>
          <w:iCs/>
          <w:strike/>
          <w:sz w:val="20"/>
          <w:lang w:eastAsia="pl-PL"/>
        </w:rPr>
      </w:pPr>
      <w:r w:rsidRPr="00CB5CD2">
        <w:rPr>
          <w:rFonts w:ascii="Calibri" w:hAnsi="Calibri" w:cs="Arial"/>
          <w:bCs/>
          <w:iCs/>
          <w:strike/>
          <w:sz w:val="20"/>
          <w:lang w:eastAsia="pl-PL"/>
        </w:rPr>
        <w:t>……………………………………………………………………………………………………</w:t>
      </w:r>
    </w:p>
    <w:p w14:paraId="167CCE2A" w14:textId="77777777" w:rsidR="008D09B2" w:rsidRPr="00CB5CD2" w:rsidRDefault="008D09B2" w:rsidP="008D09B2">
      <w:pPr>
        <w:widowControl w:val="0"/>
        <w:adjustRightInd w:val="0"/>
        <w:spacing w:line="240" w:lineRule="auto"/>
        <w:ind w:left="3686"/>
        <w:jc w:val="center"/>
        <w:rPr>
          <w:rFonts w:ascii="Calibri" w:hAnsi="Calibri" w:cs="Arial"/>
          <w:i/>
          <w:strike/>
          <w:sz w:val="18"/>
          <w:szCs w:val="18"/>
          <w:lang w:eastAsia="pl-PL"/>
        </w:rPr>
      </w:pPr>
      <w:r w:rsidRPr="00CB5CD2">
        <w:rPr>
          <w:rFonts w:ascii="Calibri" w:hAnsi="Calibri" w:cs="Arial"/>
          <w:i/>
          <w:strike/>
          <w:sz w:val="18"/>
          <w:szCs w:val="18"/>
          <w:lang w:eastAsia="pl-PL"/>
        </w:rPr>
        <w:t xml:space="preserve">(data i podpis producenta systemu </w:t>
      </w:r>
      <w:r w:rsidRPr="00CB5CD2">
        <w:rPr>
          <w:rFonts w:ascii="Calibri" w:hAnsi="Calibri" w:cs="Arial"/>
          <w:bCs/>
          <w:i/>
          <w:strike/>
          <w:sz w:val="18"/>
          <w:szCs w:val="18"/>
          <w:lang w:eastAsia="pl-PL"/>
        </w:rPr>
        <w:t>dyspozytorskiego</w:t>
      </w:r>
      <w:r w:rsidRPr="00CB5CD2">
        <w:rPr>
          <w:rFonts w:ascii="Calibri" w:hAnsi="Calibri" w:cs="Arial"/>
          <w:i/>
          <w:strike/>
          <w:sz w:val="18"/>
          <w:szCs w:val="18"/>
          <w:lang w:eastAsia="pl-PL"/>
        </w:rPr>
        <w:t>)</w:t>
      </w:r>
    </w:p>
    <w:p w14:paraId="6A4BCB6C" w14:textId="49DF807C" w:rsidR="00F24EC6" w:rsidRPr="008032D3" w:rsidRDefault="00F24EC6" w:rsidP="008B6BB5">
      <w:pPr>
        <w:spacing w:line="240" w:lineRule="auto"/>
        <w:jc w:val="center"/>
        <w:rPr>
          <w:rFonts w:asciiTheme="minorHAnsi" w:hAnsiTheme="minorHAnsi" w:cstheme="minorHAnsi"/>
          <w:i/>
          <w:color w:val="FF0000"/>
          <w:sz w:val="20"/>
        </w:rPr>
      </w:pPr>
    </w:p>
    <w:p w14:paraId="1E5103A5" w14:textId="3EAB07B9" w:rsidR="00F24EC6" w:rsidRPr="008032D3" w:rsidRDefault="00F24EC6" w:rsidP="008B6BB5">
      <w:pPr>
        <w:spacing w:line="240" w:lineRule="auto"/>
        <w:jc w:val="center"/>
        <w:rPr>
          <w:rFonts w:asciiTheme="minorHAnsi" w:hAnsiTheme="minorHAnsi" w:cstheme="minorHAnsi"/>
          <w:i/>
          <w:color w:val="FF0000"/>
          <w:sz w:val="20"/>
        </w:rPr>
      </w:pPr>
    </w:p>
    <w:p w14:paraId="2804121F" w14:textId="7C2A3974" w:rsidR="00F24EC6" w:rsidRPr="005A78FB" w:rsidRDefault="00F24EC6" w:rsidP="008B6BB5">
      <w:pPr>
        <w:spacing w:line="240" w:lineRule="auto"/>
        <w:jc w:val="center"/>
        <w:rPr>
          <w:rFonts w:asciiTheme="minorHAnsi" w:hAnsiTheme="minorHAnsi" w:cstheme="minorHAnsi"/>
          <w:i/>
          <w:color w:val="FF0000"/>
          <w:sz w:val="20"/>
        </w:rPr>
      </w:pPr>
    </w:p>
    <w:p w14:paraId="7AEB09DA" w14:textId="0FF57E5F" w:rsidR="00F24EC6" w:rsidRPr="005A78FB" w:rsidRDefault="00F24EC6" w:rsidP="008B6BB5">
      <w:pPr>
        <w:spacing w:line="240" w:lineRule="auto"/>
        <w:jc w:val="center"/>
        <w:rPr>
          <w:rFonts w:asciiTheme="minorHAnsi" w:hAnsiTheme="minorHAnsi" w:cstheme="minorHAnsi"/>
          <w:i/>
          <w:color w:val="FF0000"/>
          <w:sz w:val="20"/>
        </w:rPr>
      </w:pPr>
    </w:p>
    <w:p w14:paraId="57FDC5DF" w14:textId="0C74638D" w:rsidR="00F24EC6" w:rsidRPr="005A78FB" w:rsidRDefault="00F24EC6" w:rsidP="008B6BB5">
      <w:pPr>
        <w:spacing w:line="240" w:lineRule="auto"/>
        <w:jc w:val="center"/>
        <w:rPr>
          <w:rFonts w:asciiTheme="minorHAnsi" w:hAnsiTheme="minorHAnsi" w:cstheme="minorHAnsi"/>
          <w:i/>
          <w:color w:val="FF0000"/>
          <w:sz w:val="20"/>
        </w:rPr>
      </w:pPr>
    </w:p>
    <w:p w14:paraId="681BE1E0" w14:textId="2D18D253" w:rsidR="00F24EC6" w:rsidRPr="005A78FB" w:rsidRDefault="00F24EC6" w:rsidP="008B6BB5">
      <w:pPr>
        <w:spacing w:line="240" w:lineRule="auto"/>
        <w:jc w:val="center"/>
        <w:rPr>
          <w:rFonts w:asciiTheme="minorHAnsi" w:hAnsiTheme="minorHAnsi" w:cstheme="minorHAnsi"/>
          <w:i/>
          <w:color w:val="FF0000"/>
          <w:sz w:val="20"/>
        </w:rPr>
      </w:pPr>
    </w:p>
    <w:p w14:paraId="2C498741" w14:textId="03E33697" w:rsidR="00F24EC6" w:rsidRPr="005A78FB" w:rsidRDefault="00F24EC6" w:rsidP="008B6BB5">
      <w:pPr>
        <w:spacing w:line="240" w:lineRule="auto"/>
        <w:jc w:val="center"/>
        <w:rPr>
          <w:rFonts w:asciiTheme="minorHAnsi" w:hAnsiTheme="minorHAnsi" w:cstheme="minorHAnsi"/>
          <w:i/>
          <w:color w:val="FF0000"/>
          <w:sz w:val="20"/>
        </w:rPr>
      </w:pPr>
    </w:p>
    <w:p w14:paraId="3EB1E572" w14:textId="77777777" w:rsidR="00F24EC6" w:rsidRPr="005A78FB" w:rsidRDefault="00F24EC6" w:rsidP="008B6BB5">
      <w:pPr>
        <w:spacing w:line="240" w:lineRule="auto"/>
        <w:jc w:val="center"/>
        <w:rPr>
          <w:rFonts w:asciiTheme="minorHAnsi" w:hAnsiTheme="minorHAnsi" w:cstheme="minorHAnsi"/>
          <w:i/>
          <w:color w:val="FF0000"/>
          <w:sz w:val="20"/>
        </w:rPr>
      </w:pPr>
    </w:p>
    <w:sectPr w:rsidR="00F24EC6" w:rsidRPr="005A78FB" w:rsidSect="00544E13">
      <w:headerReference w:type="default" r:id="rId19"/>
      <w:footerReference w:type="default" r:id="rId20"/>
      <w:pgSz w:w="11906" w:h="16838"/>
      <w:pgMar w:top="1418" w:right="1416" w:bottom="964" w:left="1531" w:header="284"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45B75" w14:textId="77777777" w:rsidR="00AE29ED" w:rsidRDefault="00AE29ED" w:rsidP="004A302B">
      <w:pPr>
        <w:spacing w:line="240" w:lineRule="auto"/>
      </w:pPr>
      <w:r>
        <w:separator/>
      </w:r>
    </w:p>
  </w:endnote>
  <w:endnote w:type="continuationSeparator" w:id="0">
    <w:p w14:paraId="76512268" w14:textId="77777777" w:rsidR="00AE29ED" w:rsidRDefault="00AE29E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C7B1C" w14:textId="77777777" w:rsidR="00AE29ED" w:rsidRPr="0072383F" w:rsidRDefault="00AE29ED" w:rsidP="0039799F">
    <w:pPr>
      <w:pStyle w:val="Nagwek"/>
      <w:jc w:val="center"/>
      <w:rPr>
        <w:rFonts w:ascii="Calibri" w:hAnsi="Calibri"/>
        <w:b/>
        <w:szCs w:val="16"/>
      </w:rPr>
    </w:pPr>
    <w:r w:rsidRPr="0072383F">
      <w:rPr>
        <w:rFonts w:ascii="Calibri" w:hAnsi="Calibri"/>
        <w:b/>
        <w:szCs w:val="16"/>
      </w:rPr>
      <w:ptab w:relativeTo="margin" w:alignment="center" w:leader="none"/>
    </w:r>
  </w:p>
  <w:p w14:paraId="5FBBBDC8" w14:textId="1CD038B4" w:rsidR="00AE29ED" w:rsidRPr="007E7070" w:rsidRDefault="00AE29ED" w:rsidP="0039799F">
    <w:pPr>
      <w:pStyle w:val="Nagwek"/>
      <w:jc w:val="center"/>
      <w:rPr>
        <w:rFonts w:ascii="Calibri" w:hAnsi="Calibri"/>
        <w:b/>
        <w:bCs/>
        <w:sz w:val="18"/>
        <w:szCs w:val="18"/>
      </w:rPr>
    </w:pPr>
    <w:r w:rsidRPr="007E7070">
      <w:rPr>
        <w:rFonts w:ascii="Calibri" w:hAnsi="Calibri"/>
        <w:sz w:val="18"/>
        <w:szCs w:val="18"/>
      </w:rPr>
      <w:t xml:space="preserve">Strona </w:t>
    </w:r>
    <w:r w:rsidRPr="007E7070">
      <w:rPr>
        <w:rFonts w:ascii="Calibri" w:hAnsi="Calibri"/>
        <w:b/>
        <w:bCs/>
        <w:sz w:val="18"/>
        <w:szCs w:val="18"/>
      </w:rPr>
      <w:fldChar w:fldCharType="begin"/>
    </w:r>
    <w:r w:rsidRPr="007E7070">
      <w:rPr>
        <w:rFonts w:ascii="Calibri" w:hAnsi="Calibri"/>
        <w:b/>
        <w:bCs/>
        <w:sz w:val="18"/>
        <w:szCs w:val="18"/>
      </w:rPr>
      <w:instrText>PAGE</w:instrText>
    </w:r>
    <w:r w:rsidRPr="007E7070">
      <w:rPr>
        <w:rFonts w:ascii="Calibri" w:hAnsi="Calibri"/>
        <w:b/>
        <w:bCs/>
        <w:sz w:val="18"/>
        <w:szCs w:val="18"/>
      </w:rPr>
      <w:fldChar w:fldCharType="separate"/>
    </w:r>
    <w:r w:rsidR="00E97A71">
      <w:rPr>
        <w:rFonts w:ascii="Calibri" w:hAnsi="Calibri"/>
        <w:b/>
        <w:bCs/>
        <w:noProof/>
        <w:sz w:val="18"/>
        <w:szCs w:val="18"/>
      </w:rPr>
      <w:t>5</w:t>
    </w:r>
    <w:r w:rsidRPr="007E7070">
      <w:rPr>
        <w:rFonts w:ascii="Calibri" w:hAnsi="Calibri"/>
        <w:b/>
        <w:bCs/>
        <w:sz w:val="18"/>
        <w:szCs w:val="18"/>
      </w:rPr>
      <w:fldChar w:fldCharType="end"/>
    </w:r>
    <w:r w:rsidRPr="007E7070">
      <w:rPr>
        <w:rFonts w:ascii="Calibri" w:hAnsi="Calibri"/>
        <w:sz w:val="18"/>
        <w:szCs w:val="18"/>
      </w:rPr>
      <w:t xml:space="preserve"> z </w:t>
    </w:r>
    <w:r w:rsidRPr="007E7070">
      <w:rPr>
        <w:rFonts w:ascii="Calibri" w:hAnsi="Calibri"/>
        <w:b/>
        <w:bCs/>
        <w:sz w:val="18"/>
        <w:szCs w:val="18"/>
      </w:rPr>
      <w:fldChar w:fldCharType="begin"/>
    </w:r>
    <w:r w:rsidRPr="007E7070">
      <w:rPr>
        <w:rFonts w:ascii="Calibri" w:hAnsi="Calibri"/>
        <w:b/>
        <w:bCs/>
        <w:sz w:val="18"/>
        <w:szCs w:val="18"/>
      </w:rPr>
      <w:instrText>NUMPAGES</w:instrText>
    </w:r>
    <w:r w:rsidRPr="007E7070">
      <w:rPr>
        <w:rFonts w:ascii="Calibri" w:hAnsi="Calibri"/>
        <w:b/>
        <w:bCs/>
        <w:sz w:val="18"/>
        <w:szCs w:val="18"/>
      </w:rPr>
      <w:fldChar w:fldCharType="separate"/>
    </w:r>
    <w:r w:rsidR="00E97A71">
      <w:rPr>
        <w:rFonts w:ascii="Calibri" w:hAnsi="Calibri"/>
        <w:b/>
        <w:bCs/>
        <w:noProof/>
        <w:sz w:val="18"/>
        <w:szCs w:val="18"/>
      </w:rPr>
      <w:t>18</w:t>
    </w:r>
    <w:r w:rsidRPr="007E7070">
      <w:rPr>
        <w:rFonts w:ascii="Calibri" w:hAnsi="Calibri"/>
        <w:b/>
        <w:bCs/>
        <w:sz w:val="18"/>
        <w:szCs w:val="18"/>
      </w:rPr>
      <w:fldChar w:fldCharType="end"/>
    </w:r>
  </w:p>
  <w:p w14:paraId="406C8EFA" w14:textId="77777777" w:rsidR="00AE29ED" w:rsidRDefault="00AE29ED" w:rsidP="0039799F">
    <w:pPr>
      <w:pStyle w:val="Stopka"/>
      <w:jc w:val="center"/>
    </w:pPr>
  </w:p>
  <w:p w14:paraId="1FB5E730" w14:textId="77777777" w:rsidR="00AE29ED" w:rsidRDefault="00AE29E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AE29ED" w:rsidRPr="00DD5C5D" w:rsidRDefault="00AE29ED" w:rsidP="00DD5C5D">
    <w:pPr>
      <w:pStyle w:val="Nagwek"/>
      <w:jc w:val="center"/>
      <w:rPr>
        <w:rFonts w:ascii="Calibri" w:hAnsi="Calibri"/>
        <w:bCs/>
        <w:sz w:val="16"/>
        <w:szCs w:val="16"/>
      </w:rPr>
    </w:pPr>
  </w:p>
  <w:p w14:paraId="30522759" w14:textId="76892DC1" w:rsidR="00AE29ED" w:rsidRDefault="00AE29ED"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97A71">
      <w:rPr>
        <w:rFonts w:ascii="Calibri" w:hAnsi="Calibri"/>
        <w:bCs/>
        <w:noProof/>
        <w:sz w:val="16"/>
        <w:szCs w:val="16"/>
      </w:rPr>
      <w:t>18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97A71">
      <w:rPr>
        <w:rFonts w:ascii="Calibri" w:hAnsi="Calibri"/>
        <w:bCs/>
        <w:noProof/>
        <w:sz w:val="16"/>
        <w:szCs w:val="16"/>
      </w:rPr>
      <w:t>18</w:t>
    </w:r>
    <w:r w:rsidRPr="00DD5C5D">
      <w:rPr>
        <w:rFonts w:ascii="Calibri" w:hAnsi="Calibri"/>
        <w:bCs/>
        <w:sz w:val="16"/>
        <w:szCs w:val="16"/>
      </w:rPr>
      <w:fldChar w:fldCharType="end"/>
    </w:r>
  </w:p>
  <w:p w14:paraId="3052275A" w14:textId="77777777" w:rsidR="00AE29ED" w:rsidRDefault="00AE29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CBD34" w14:textId="77777777" w:rsidR="00AE29ED" w:rsidRDefault="00AE29ED" w:rsidP="004A302B">
      <w:pPr>
        <w:spacing w:line="240" w:lineRule="auto"/>
      </w:pPr>
      <w:r>
        <w:separator/>
      </w:r>
    </w:p>
  </w:footnote>
  <w:footnote w:type="continuationSeparator" w:id="0">
    <w:p w14:paraId="4EA1A2F8" w14:textId="77777777" w:rsidR="00AE29ED" w:rsidRDefault="00AE29ED" w:rsidP="004A302B">
      <w:pPr>
        <w:spacing w:line="240" w:lineRule="auto"/>
      </w:pPr>
      <w:r>
        <w:continuationSeparator/>
      </w:r>
    </w:p>
  </w:footnote>
  <w:footnote w:id="1">
    <w:p w14:paraId="773AAA64" w14:textId="77777777" w:rsidR="00AE29ED" w:rsidRPr="00F2601C" w:rsidRDefault="00AE29ED"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AE29ED" w:rsidRPr="003C7649" w:rsidRDefault="00AE29ED"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AE29ED" w:rsidRPr="00F2601C" w:rsidRDefault="00AE29ED"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AE29ED" w:rsidRPr="001A6201" w:rsidRDefault="00AE29ED"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AE29ED" w:rsidRPr="001A6201" w:rsidRDefault="00AE29ED"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AE29ED" w:rsidRPr="003F2EF3" w:rsidRDefault="00AE29ED"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AE29ED" w:rsidRPr="003D4E66" w:rsidRDefault="00AE29ED"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AE29ED" w:rsidRDefault="00AE29ED"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AE29ED" w:rsidRDefault="00AE29ED"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41298D09" w14:textId="0537C76C" w:rsidR="00AE29ED" w:rsidRPr="007F37CE" w:rsidRDefault="00AE29ED" w:rsidP="00795C22">
      <w:pPr>
        <w:pStyle w:val="Tekstprzypisudolnego"/>
        <w:rPr>
          <w:rFonts w:cs="Times New Roman"/>
          <w:sz w:val="18"/>
          <w:szCs w:val="18"/>
        </w:rPr>
      </w:pPr>
      <w:r w:rsidRPr="007F37CE">
        <w:rPr>
          <w:rStyle w:val="Odwoanieprzypisudolnego"/>
          <w:sz w:val="18"/>
          <w:szCs w:val="18"/>
        </w:rPr>
        <w:footnoteRef/>
      </w:r>
      <w:r w:rsidRPr="007F37CE">
        <w:rPr>
          <w:sz w:val="18"/>
          <w:szCs w:val="18"/>
        </w:rPr>
        <w:t xml:space="preserve"> Niewłaściwe skreślić</w:t>
      </w:r>
    </w:p>
  </w:footnote>
  <w:footnote w:id="11">
    <w:p w14:paraId="62485C5C" w14:textId="77777777" w:rsidR="00AE29ED" w:rsidRPr="005A6E56" w:rsidRDefault="00AE29ED"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520C9E32" w14:textId="77777777" w:rsidR="00AE29ED" w:rsidRPr="00342E37" w:rsidRDefault="00AE29ED"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AE29ED" w:rsidRPr="00342E37" w:rsidRDefault="00AE29ED" w:rsidP="009C75B7">
      <w:pPr>
        <w:pStyle w:val="Tekstprzypisudolnego"/>
        <w:numPr>
          <w:ilvl w:val="0"/>
          <w:numId w:val="40"/>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AE29ED" w:rsidRPr="00342E37" w:rsidRDefault="00AE29ED" w:rsidP="009C75B7">
      <w:pPr>
        <w:pStyle w:val="Tekstprzypisudolnego"/>
        <w:numPr>
          <w:ilvl w:val="0"/>
          <w:numId w:val="40"/>
        </w:numPr>
        <w:rPr>
          <w:rFonts w:ascii="Verdana" w:hAnsi="Verdana" w:cs="Arial"/>
          <w:sz w:val="14"/>
          <w:szCs w:val="14"/>
        </w:rPr>
      </w:pPr>
      <w:bookmarkStart w:id="8"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8"/>
    </w:p>
    <w:p w14:paraId="20504EBB" w14:textId="77777777" w:rsidR="00AE29ED" w:rsidRPr="00342E37" w:rsidRDefault="00AE29ED" w:rsidP="009C75B7">
      <w:pPr>
        <w:pStyle w:val="Tekstprzypisudolnego"/>
        <w:numPr>
          <w:ilvl w:val="0"/>
          <w:numId w:val="40"/>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AE29ED" w:rsidRPr="00342E37" w:rsidRDefault="00AE29ED"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60B8CD07" w14:textId="77777777" w:rsidR="00AE29ED" w:rsidRPr="00342E37" w:rsidRDefault="00AE29ED"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77777777" w:rsidR="00AE29ED" w:rsidRPr="00342E37" w:rsidRDefault="00AE29ED"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EB7FAC" w14:textId="77777777" w:rsidR="00AE29ED" w:rsidRPr="00342E37" w:rsidRDefault="00AE29ED"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AE29ED" w:rsidRPr="00896587" w:rsidRDefault="00AE29ED"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2B8BE551" w14:textId="77777777" w:rsidR="00AE29ED" w:rsidRPr="00CF2D59" w:rsidRDefault="00AE29ED" w:rsidP="0092625B">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5">
    <w:p w14:paraId="30E917DD" w14:textId="77777777" w:rsidR="00AE29ED" w:rsidRDefault="00AE29ED" w:rsidP="0092625B">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6">
    <w:p w14:paraId="068FA7FE" w14:textId="77777777" w:rsidR="00AE29ED" w:rsidRDefault="00AE29ED" w:rsidP="0092625B">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7">
    <w:p w14:paraId="502C7D6F" w14:textId="77777777" w:rsidR="00AE29ED" w:rsidRPr="00517ECB" w:rsidRDefault="00AE29ED" w:rsidP="0092625B">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B7F8E" w14:textId="1223BAC2" w:rsidR="00AE29ED" w:rsidRDefault="00AE29ED" w:rsidP="0039799F">
    <w:pPr>
      <w:pStyle w:val="Nagwek"/>
      <w:jc w:val="center"/>
      <w:rPr>
        <w:rFonts w:ascii="Calibri" w:hAnsi="Calibri"/>
        <w:b/>
        <w:szCs w:val="16"/>
      </w:rPr>
    </w:pPr>
    <w:r>
      <w:rPr>
        <w:noProof/>
        <w:lang w:eastAsia="pl-PL"/>
      </w:rPr>
      <w:drawing>
        <wp:anchor distT="0" distB="0" distL="114300" distR="114300" simplePos="0" relativeHeight="251666432" behindDoc="0" locked="1" layoutInCell="1" allowOverlap="1" wp14:anchorId="7FC05A6C" wp14:editId="1159D90C">
          <wp:simplePos x="0" y="0"/>
          <wp:positionH relativeFrom="column">
            <wp:posOffset>0</wp:posOffset>
          </wp:positionH>
          <wp:positionV relativeFrom="paragraph">
            <wp:posOffset>0</wp:posOffset>
          </wp:positionV>
          <wp:extent cx="753110" cy="533400"/>
          <wp:effectExtent l="0" t="0" r="8890" b="0"/>
          <wp:wrapNone/>
          <wp:docPr id="67"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ADF5EC" w14:textId="77777777" w:rsidR="00AE29ED" w:rsidRPr="007B5834" w:rsidRDefault="00AE29ED" w:rsidP="007B5834">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3F59294D" w14:textId="7A121D05" w:rsidR="00AE29ED" w:rsidRPr="0072383F" w:rsidRDefault="00AE29ED" w:rsidP="007B5834">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354152772"/>
        <w:placeholder>
          <w:docPart w:val="B6C24694A81F4E2993050643DB8AEC07"/>
        </w:placeholder>
        <w:dataBinding w:prefixMappings="xmlns:ns0='http://purl.org/dc/elements/1.1/' xmlns:ns1='http://schemas.openxmlformats.org/package/2006/metadata/core-properties' " w:xpath="/ns1:coreProperties[1]/ns1:keywords[1]" w:storeItemID="{6C3C8BC8-F283-45AE-878A-BAB7291924A1}"/>
        <w:text/>
      </w:sdtPr>
      <w:sdtEndPr/>
      <w:sdtContent>
        <w:r w:rsidR="00E97A71">
          <w:rPr>
            <w:rFonts w:asciiTheme="minorHAnsi" w:hAnsiTheme="minorHAnsi" w:cs="Arial"/>
            <w:color w:val="000000"/>
            <w:sz w:val="18"/>
            <w:szCs w:val="18"/>
            <w:lang w:eastAsia="pl-PL"/>
          </w:rPr>
          <w:t>POST/DYS/OSK/LZA/02420/2025</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B3339" w14:textId="77777777" w:rsidR="00AE29ED" w:rsidRDefault="00AE29ED" w:rsidP="001937AF">
    <w:pPr>
      <w:tabs>
        <w:tab w:val="left" w:pos="2580"/>
        <w:tab w:val="left" w:pos="2985"/>
        <w:tab w:val="center" w:pos="4536"/>
        <w:tab w:val="right" w:pos="9072"/>
      </w:tabs>
      <w:spacing w:after="120" w:line="276" w:lineRule="auto"/>
      <w:jc w:val="center"/>
      <w:rPr>
        <w:rFonts w:ascii="Calibri" w:hAnsi="Calibri" w:cs="Arial"/>
        <w:color w:val="000000"/>
        <w:sz w:val="18"/>
        <w:szCs w:val="18"/>
        <w:lang w:eastAsia="pl-PL"/>
      </w:rPr>
    </w:pPr>
  </w:p>
  <w:p w14:paraId="12E25FE6" w14:textId="675BDA1B" w:rsidR="00AE29ED" w:rsidRPr="0091196D" w:rsidRDefault="00AE29ED" w:rsidP="001937AF">
    <w:pPr>
      <w:tabs>
        <w:tab w:val="left" w:pos="2580"/>
        <w:tab w:val="left" w:pos="2985"/>
        <w:tab w:val="center" w:pos="4536"/>
        <w:tab w:val="right" w:pos="9072"/>
      </w:tabs>
      <w:spacing w:after="120" w:line="276" w:lineRule="auto"/>
      <w:jc w:val="center"/>
      <w:rPr>
        <w:rFonts w:asciiTheme="minorHAnsi" w:hAnsiTheme="minorHAnsi"/>
        <w:b/>
        <w:bCs/>
        <w:color w:val="1F497D" w:themeColor="text2"/>
        <w:sz w:val="16"/>
        <w:szCs w:val="16"/>
      </w:rPr>
    </w:pPr>
    <w:r w:rsidRPr="0091196D">
      <w:rPr>
        <w:rFonts w:ascii="Calibri" w:hAnsi="Calibri" w:cs="Arial"/>
        <w:color w:val="000000"/>
        <w:sz w:val="18"/>
        <w:szCs w:val="18"/>
        <w:lang w:eastAsia="pl-PL"/>
      </w:rPr>
      <w:t>PGE Dystrybucja S.A. Oddział Skarżysko-Kamienna   Departament Logistyki - Wydział Zamówień</w:t>
    </w:r>
  </w:p>
  <w:p w14:paraId="6F8AFC0F" w14:textId="10FC8CA9" w:rsidR="00AE29ED" w:rsidRPr="0091196D" w:rsidRDefault="00AE29ED" w:rsidP="0091196D">
    <w:pPr>
      <w:tabs>
        <w:tab w:val="center" w:pos="4536"/>
        <w:tab w:val="right" w:pos="9072"/>
      </w:tabs>
      <w:spacing w:line="240" w:lineRule="auto"/>
      <w:ind w:hanging="284"/>
      <w:jc w:val="center"/>
      <w:rPr>
        <w:rFonts w:ascii="Calibri" w:hAnsi="Calibri"/>
        <w:b/>
        <w:bCs/>
        <w:szCs w:val="16"/>
      </w:rPr>
    </w:pPr>
    <w:r w:rsidRPr="0091196D">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1188095996"/>
        <w:placeholder>
          <w:docPart w:val="3506BF0E14174FBD8608E092375DB1AD"/>
        </w:placeholder>
        <w:dataBinding w:prefixMappings="xmlns:ns0='http://purl.org/dc/elements/1.1/' xmlns:ns1='http://schemas.openxmlformats.org/package/2006/metadata/core-properties' " w:xpath="/ns1:coreProperties[1]/ns1:keywords[1]" w:storeItemID="{6C3C8BC8-F283-45AE-878A-BAB7291924A1}"/>
        <w:text/>
      </w:sdtPr>
      <w:sdtEndPr/>
      <w:sdtContent>
        <w:r w:rsidR="00E97A71">
          <w:rPr>
            <w:rFonts w:asciiTheme="minorHAnsi" w:hAnsiTheme="minorHAnsi" w:cs="Arial"/>
            <w:color w:val="000000"/>
            <w:sz w:val="18"/>
            <w:szCs w:val="18"/>
            <w:lang w:eastAsia="pl-PL"/>
          </w:rPr>
          <w:t>POST/DYS/OSK/LZA/02420</w:t>
        </w:r>
        <w:r w:rsidR="0082734F">
          <w:rPr>
            <w:rFonts w:asciiTheme="minorHAnsi" w:hAnsiTheme="minorHAnsi" w:cs="Arial"/>
            <w:color w:val="000000"/>
            <w:sz w:val="18"/>
            <w:szCs w:val="18"/>
            <w:lang w:eastAsia="pl-PL"/>
          </w:rPr>
          <w:t>/2025</w:t>
        </w:r>
      </w:sdtContent>
    </w:sdt>
    <w:r>
      <w:rPr>
        <w:noProof/>
        <w:lang w:eastAsia="pl-PL"/>
      </w:rPr>
      <w:drawing>
        <wp:anchor distT="0" distB="0" distL="114300" distR="114300" simplePos="0" relativeHeight="251672576" behindDoc="0" locked="1" layoutInCell="1" allowOverlap="1" wp14:anchorId="30E36B73" wp14:editId="78BA83E3">
          <wp:simplePos x="0" y="0"/>
          <wp:positionH relativeFrom="column">
            <wp:posOffset>-466725</wp:posOffset>
          </wp:positionH>
          <wp:positionV relativeFrom="paragraph">
            <wp:posOffset>-290830</wp:posOffset>
          </wp:positionV>
          <wp:extent cx="753110" cy="533400"/>
          <wp:effectExtent l="0" t="0" r="8890" b="0"/>
          <wp:wrapNone/>
          <wp:docPr id="68"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AE29ED" w:rsidRDefault="00AE29ED" w:rsidP="004540EE">
    <w:pPr>
      <w:pStyle w:val="Nagwek"/>
      <w:tabs>
        <w:tab w:val="clear" w:pos="4536"/>
        <w:tab w:val="clear" w:pos="9072"/>
        <w:tab w:val="left" w:pos="5265"/>
      </w:tabs>
      <w:spacing w:after="120" w:line="276" w:lineRule="auto"/>
      <w:rPr>
        <w:rFonts w:ascii="Calibri" w:hAnsi="Calibri" w:cs="Calibri"/>
        <w:sz w:val="18"/>
        <w:szCs w:val="18"/>
      </w:rPr>
    </w:pPr>
  </w:p>
  <w:p w14:paraId="55C4F94D" w14:textId="77777777" w:rsidR="00AE29ED" w:rsidRDefault="00AE29ED" w:rsidP="006F35CA">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78879CD4">
          <wp:simplePos x="0" y="0"/>
          <wp:positionH relativeFrom="column">
            <wp:posOffset>0</wp:posOffset>
          </wp:positionH>
          <wp:positionV relativeFrom="paragraph">
            <wp:posOffset>0</wp:posOffset>
          </wp:positionV>
          <wp:extent cx="753110" cy="533400"/>
          <wp:effectExtent l="0" t="0" r="8890" b="0"/>
          <wp:wrapNone/>
          <wp:docPr id="4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EF72" w14:textId="77777777" w:rsidR="00AE29ED" w:rsidRPr="007B5834" w:rsidRDefault="00AE29ED" w:rsidP="006F35CA">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1F9AA52F" w14:textId="50E6BC53" w:rsidR="00AE29ED" w:rsidRPr="0072383F" w:rsidRDefault="00AE29ED" w:rsidP="006F35CA">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placeholder>
          <w:docPart w:val="77D241E35B89492BAAC938DDBCCD7F34"/>
        </w:placeholder>
        <w:dataBinding w:prefixMappings="xmlns:ns0='http://purl.org/dc/elements/1.1/' xmlns:ns1='http://schemas.openxmlformats.org/package/2006/metadata/core-properties' " w:xpath="/ns1:coreProperties[1]/ns1:keywords[1]" w:storeItemID="{6C3C8BC8-F283-45AE-878A-BAB7291924A1}"/>
        <w:text/>
      </w:sdtPr>
      <w:sdtEndPr/>
      <w:sdtContent>
        <w:r w:rsidR="00E97A71">
          <w:rPr>
            <w:rFonts w:asciiTheme="minorHAnsi" w:hAnsiTheme="minorHAnsi" w:cs="Arial"/>
            <w:color w:val="000000"/>
            <w:sz w:val="18"/>
            <w:szCs w:val="18"/>
            <w:lang w:eastAsia="pl-PL"/>
          </w:rPr>
          <w:t>POST/DYS/OSK/LZA/02420/2025</w:t>
        </w:r>
      </w:sdtContent>
    </w:sdt>
  </w:p>
  <w:p w14:paraId="54951A46" w14:textId="4AEBF1F7" w:rsidR="00AE29ED" w:rsidRPr="00A31C7C" w:rsidRDefault="00AE29ED"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AE29ED" w:rsidRPr="000F58B6" w:rsidRDefault="00AE29ED"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60645FAA"/>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A76ED71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trike w:val="0"/>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84728B"/>
    <w:multiLevelType w:val="multilevel"/>
    <w:tmpl w:val="FCBEBE6E"/>
    <w:lvl w:ilvl="0">
      <w:start w:val="1"/>
      <w:numFmt w:val="lowerLetter"/>
      <w:lvlText w:val="%1)"/>
      <w:lvlJc w:val="left"/>
      <w:pPr>
        <w:ind w:left="720" w:hanging="360"/>
      </w:pPr>
      <w:rPr>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D20224E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DF33FF"/>
    <w:multiLevelType w:val="hybridMultilevel"/>
    <w:tmpl w:val="9F54C246"/>
    <w:lvl w:ilvl="0" w:tplc="ADCCF76A">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70A6FF2A"/>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74F5B16"/>
    <w:multiLevelType w:val="hybridMultilevel"/>
    <w:tmpl w:val="D91EFBC0"/>
    <w:lvl w:ilvl="0" w:tplc="20780BCC">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9A63BE3"/>
    <w:multiLevelType w:val="multilevel"/>
    <w:tmpl w:val="A78E8E9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6"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D96407B"/>
    <w:multiLevelType w:val="multilevel"/>
    <w:tmpl w:val="226AAA70"/>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4980919"/>
    <w:multiLevelType w:val="multilevel"/>
    <w:tmpl w:val="E656FD9C"/>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A1407F6"/>
    <w:multiLevelType w:val="hybridMultilevel"/>
    <w:tmpl w:val="2E8E7A8A"/>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2C8116C9"/>
    <w:multiLevelType w:val="hybridMultilevel"/>
    <w:tmpl w:val="93D01FDE"/>
    <w:lvl w:ilvl="0" w:tplc="1E46EBDC">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2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1F2B27"/>
    <w:multiLevelType w:val="multilevel"/>
    <w:tmpl w:val="FFB217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29002FB"/>
    <w:multiLevelType w:val="multilevel"/>
    <w:tmpl w:val="09AE9220"/>
    <w:lvl w:ilvl="0">
      <w:start w:val="6"/>
      <w:numFmt w:val="decimal"/>
      <w:lvlText w:val="%1."/>
      <w:lvlJc w:val="left"/>
      <w:pPr>
        <w:ind w:left="3338" w:hanging="360"/>
      </w:pPr>
      <w:rPr>
        <w:rFonts w:hint="default"/>
      </w:rPr>
    </w:lvl>
    <w:lvl w:ilvl="1">
      <w:start w:val="1"/>
      <w:numFmt w:val="decimal"/>
      <w:isLgl/>
      <w:lvlText w:val="%1.%2."/>
      <w:lvlJc w:val="left"/>
      <w:pPr>
        <w:ind w:left="862" w:hanging="720"/>
      </w:pPr>
      <w:rPr>
        <w:rFonts w:hint="default"/>
        <w:b/>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8CC4C0D0"/>
    <w:lvl w:ilvl="0" w:tplc="711CAE86">
      <w:start w:val="1"/>
      <w:numFmt w:val="lowerLetter"/>
      <w:lvlText w:val="%1)"/>
      <w:lvlJc w:val="left"/>
      <w:pPr>
        <w:ind w:left="720" w:hanging="360"/>
      </w:pPr>
      <w:rPr>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FD3C16"/>
    <w:multiLevelType w:val="hybridMultilevel"/>
    <w:tmpl w:val="0F70AEAC"/>
    <w:lvl w:ilvl="0" w:tplc="875C3C56">
      <w:start w:val="1"/>
      <w:numFmt w:val="decimal"/>
      <w:lvlText w:val="%1."/>
      <w:lvlJc w:val="left"/>
      <w:pPr>
        <w:ind w:left="3240" w:hanging="360"/>
      </w:pPr>
      <w:rPr>
        <w:rFonts w:hint="default"/>
        <w:b/>
        <w:strike w:val="0"/>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27" w15:restartNumberingAfterBreak="0">
    <w:nsid w:val="37667E07"/>
    <w:multiLevelType w:val="multilevel"/>
    <w:tmpl w:val="90C8C9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8F2459"/>
    <w:multiLevelType w:val="multilevel"/>
    <w:tmpl w:val="C44E7568"/>
    <w:lvl w:ilvl="0">
      <w:start w:val="1"/>
      <w:numFmt w:val="decimal"/>
      <w:lvlText w:val="%1."/>
      <w:lvlJc w:val="left"/>
      <w:pPr>
        <w:ind w:left="360" w:hanging="360"/>
      </w:pPr>
      <w:rPr>
        <w:rFonts w:hint="default"/>
        <w:color w:val="auto"/>
        <w:sz w:val="22"/>
        <w:szCs w:val="22"/>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EFD3CEF"/>
    <w:multiLevelType w:val="hybridMultilevel"/>
    <w:tmpl w:val="F61AFF6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B68A6F60">
      <w:start w:val="1"/>
      <w:numFmt w:val="decimal"/>
      <w:lvlText w:val="%4."/>
      <w:lvlJc w:val="left"/>
      <w:pPr>
        <w:ind w:left="2880" w:hanging="360"/>
      </w:pPr>
      <w:rPr>
        <w:rFonts w:hint="default"/>
        <w:b/>
        <w:strike w:val="0"/>
        <w:sz w:val="20"/>
        <w:szCs w:val="2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C8167FE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55CE1A2A"/>
    <w:multiLevelType w:val="hybridMultilevel"/>
    <w:tmpl w:val="CA22118E"/>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C974E61C"/>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6F164166">
      <w:start w:val="1"/>
      <w:numFmt w:val="upperRoman"/>
      <w:lvlText w:val="%6."/>
      <w:lvlJc w:val="left"/>
      <w:pPr>
        <w:ind w:left="4860" w:hanging="720"/>
      </w:pPr>
      <w:rPr>
        <w:rFonts w:hint="default"/>
        <w:b/>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1EA0711"/>
    <w:multiLevelType w:val="multilevel"/>
    <w:tmpl w:val="5DFA96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851457B"/>
    <w:multiLevelType w:val="multilevel"/>
    <w:tmpl w:val="4D0E868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45"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7" w15:restartNumberingAfterBreak="0">
    <w:nsid w:val="6C374DD0"/>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AD81180"/>
    <w:multiLevelType w:val="multilevel"/>
    <w:tmpl w:val="5BC611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b/>
        <w:color w:val="auto"/>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1" w15:restartNumberingAfterBreak="0">
    <w:nsid w:val="7BC16861"/>
    <w:multiLevelType w:val="multilevel"/>
    <w:tmpl w:val="648E1E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BC628C0"/>
    <w:multiLevelType w:val="multilevel"/>
    <w:tmpl w:val="C3763428"/>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8"/>
  </w:num>
  <w:num w:numId="2">
    <w:abstractNumId w:val="10"/>
  </w:num>
  <w:num w:numId="3">
    <w:abstractNumId w:val="5"/>
  </w:num>
  <w:num w:numId="4">
    <w:abstractNumId w:val="43"/>
  </w:num>
  <w:num w:numId="5">
    <w:abstractNumId w:val="24"/>
  </w:num>
  <w:num w:numId="6">
    <w:abstractNumId w:val="17"/>
  </w:num>
  <w:num w:numId="7">
    <w:abstractNumId w:val="32"/>
  </w:num>
  <w:num w:numId="8">
    <w:abstractNumId w:val="51"/>
  </w:num>
  <w:num w:numId="9">
    <w:abstractNumId w:val="15"/>
  </w:num>
  <w:num w:numId="10">
    <w:abstractNumId w:val="39"/>
  </w:num>
  <w:num w:numId="11">
    <w:abstractNumId w:val="30"/>
  </w:num>
  <w:num w:numId="12">
    <w:abstractNumId w:val="22"/>
  </w:num>
  <w:num w:numId="13">
    <w:abstractNumId w:val="11"/>
  </w:num>
  <w:num w:numId="14">
    <w:abstractNumId w:val="52"/>
  </w:num>
  <w:num w:numId="15">
    <w:abstractNumId w:val="19"/>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8"/>
  </w:num>
  <w:num w:numId="20">
    <w:abstractNumId w:val="25"/>
  </w:num>
  <w:num w:numId="21">
    <w:abstractNumId w:val="16"/>
  </w:num>
  <w:num w:numId="22">
    <w:abstractNumId w:val="31"/>
  </w:num>
  <w:num w:numId="23">
    <w:abstractNumId w:val="36"/>
  </w:num>
  <w:num w:numId="24">
    <w:abstractNumId w:val="42"/>
  </w:num>
  <w:num w:numId="25">
    <w:abstractNumId w:val="18"/>
  </w:num>
  <w:num w:numId="26">
    <w:abstractNumId w:val="40"/>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8"/>
  </w:num>
  <w:num w:numId="29">
    <w:abstractNumId w:val="29"/>
  </w:num>
  <w:num w:numId="30">
    <w:abstractNumId w:val="45"/>
  </w:num>
  <w:num w:numId="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33"/>
  </w:num>
  <w:num w:numId="34">
    <w:abstractNumId w:val="4"/>
  </w:num>
  <w:num w:numId="35">
    <w:abstractNumId w:val="34"/>
  </w:num>
  <w:num w:numId="36">
    <w:abstractNumId w:val="44"/>
    <w:lvlOverride w:ilvl="0">
      <w:startOverride w:val="1"/>
    </w:lvlOverride>
    <w:lvlOverride w:ilvl="1"/>
    <w:lvlOverride w:ilvl="2"/>
    <w:lvlOverride w:ilvl="3"/>
    <w:lvlOverride w:ilvl="4"/>
    <w:lvlOverride w:ilvl="5"/>
    <w:lvlOverride w:ilvl="6"/>
    <w:lvlOverride w:ilvl="7"/>
    <w:lvlOverride w:ilvl="8"/>
  </w:num>
  <w:num w:numId="37">
    <w:abstractNumId w:val="47"/>
  </w:num>
  <w:num w:numId="38">
    <w:abstractNumId w:val="9"/>
  </w:num>
  <w:num w:numId="39">
    <w:abstractNumId w:val="46"/>
  </w:num>
  <w:num w:numId="40">
    <w:abstractNumId w:val="49"/>
  </w:num>
  <w:num w:numId="41">
    <w:abstractNumId w:val="38"/>
  </w:num>
  <w:num w:numId="42">
    <w:abstractNumId w:val="3"/>
  </w:num>
  <w:num w:numId="43">
    <w:abstractNumId w:val="35"/>
  </w:num>
  <w:num w:numId="44">
    <w:abstractNumId w:val="27"/>
  </w:num>
  <w:num w:numId="45">
    <w:abstractNumId w:val="53"/>
  </w:num>
  <w:num w:numId="46">
    <w:abstractNumId w:val="41"/>
  </w:num>
  <w:num w:numId="47">
    <w:abstractNumId w:val="50"/>
  </w:num>
  <w:num w:numId="48">
    <w:abstractNumId w:val="21"/>
  </w:num>
  <w:num w:numId="49">
    <w:abstractNumId w:val="13"/>
  </w:num>
  <w:num w:numId="50">
    <w:abstractNumId w:val="23"/>
  </w:num>
  <w:num w:numId="51">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43F"/>
    <w:rsid w:val="00032E9D"/>
    <w:rsid w:val="000339B0"/>
    <w:rsid w:val="00034466"/>
    <w:rsid w:val="0003633A"/>
    <w:rsid w:val="0004020B"/>
    <w:rsid w:val="00040735"/>
    <w:rsid w:val="0004075E"/>
    <w:rsid w:val="00040E3C"/>
    <w:rsid w:val="0004124A"/>
    <w:rsid w:val="00041656"/>
    <w:rsid w:val="00041684"/>
    <w:rsid w:val="00041920"/>
    <w:rsid w:val="000419EA"/>
    <w:rsid w:val="00042822"/>
    <w:rsid w:val="0004293D"/>
    <w:rsid w:val="00044543"/>
    <w:rsid w:val="0004486D"/>
    <w:rsid w:val="00044D8D"/>
    <w:rsid w:val="00044F7C"/>
    <w:rsid w:val="00046549"/>
    <w:rsid w:val="00046D7B"/>
    <w:rsid w:val="00047E9F"/>
    <w:rsid w:val="0005057E"/>
    <w:rsid w:val="00050E52"/>
    <w:rsid w:val="00051197"/>
    <w:rsid w:val="000518A3"/>
    <w:rsid w:val="00052539"/>
    <w:rsid w:val="000532AE"/>
    <w:rsid w:val="00055178"/>
    <w:rsid w:val="00056DB4"/>
    <w:rsid w:val="00057E00"/>
    <w:rsid w:val="0006176F"/>
    <w:rsid w:val="00062C54"/>
    <w:rsid w:val="00064A47"/>
    <w:rsid w:val="00064F26"/>
    <w:rsid w:val="00066210"/>
    <w:rsid w:val="00066400"/>
    <w:rsid w:val="000664AC"/>
    <w:rsid w:val="00070D58"/>
    <w:rsid w:val="00071FE3"/>
    <w:rsid w:val="00072501"/>
    <w:rsid w:val="00072BE1"/>
    <w:rsid w:val="000747E2"/>
    <w:rsid w:val="00074AA8"/>
    <w:rsid w:val="00076214"/>
    <w:rsid w:val="0008002B"/>
    <w:rsid w:val="00080BE1"/>
    <w:rsid w:val="00080F94"/>
    <w:rsid w:val="000829DF"/>
    <w:rsid w:val="00082C2E"/>
    <w:rsid w:val="00083F05"/>
    <w:rsid w:val="00084857"/>
    <w:rsid w:val="000854DB"/>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12B"/>
    <w:rsid w:val="000B36E9"/>
    <w:rsid w:val="000B4623"/>
    <w:rsid w:val="000B5CB4"/>
    <w:rsid w:val="000B5CDC"/>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6E8"/>
    <w:rsid w:val="00103712"/>
    <w:rsid w:val="00104A94"/>
    <w:rsid w:val="001050AB"/>
    <w:rsid w:val="00105610"/>
    <w:rsid w:val="0010631A"/>
    <w:rsid w:val="0010683E"/>
    <w:rsid w:val="00106B0D"/>
    <w:rsid w:val="001116B5"/>
    <w:rsid w:val="00112269"/>
    <w:rsid w:val="00112825"/>
    <w:rsid w:val="00116321"/>
    <w:rsid w:val="00117691"/>
    <w:rsid w:val="0011796C"/>
    <w:rsid w:val="001211C8"/>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570"/>
    <w:rsid w:val="00151B6F"/>
    <w:rsid w:val="001549EF"/>
    <w:rsid w:val="0015504B"/>
    <w:rsid w:val="001558D8"/>
    <w:rsid w:val="001567FB"/>
    <w:rsid w:val="00156D62"/>
    <w:rsid w:val="0015712B"/>
    <w:rsid w:val="001575B5"/>
    <w:rsid w:val="00157C01"/>
    <w:rsid w:val="001603FA"/>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14BE"/>
    <w:rsid w:val="00184C77"/>
    <w:rsid w:val="00184E77"/>
    <w:rsid w:val="00185E8A"/>
    <w:rsid w:val="001901BD"/>
    <w:rsid w:val="001901F0"/>
    <w:rsid w:val="00191304"/>
    <w:rsid w:val="00191956"/>
    <w:rsid w:val="001920BF"/>
    <w:rsid w:val="001937AF"/>
    <w:rsid w:val="00193DCF"/>
    <w:rsid w:val="001944B1"/>
    <w:rsid w:val="00194C66"/>
    <w:rsid w:val="00195038"/>
    <w:rsid w:val="00195624"/>
    <w:rsid w:val="00196400"/>
    <w:rsid w:val="00196C53"/>
    <w:rsid w:val="00196E97"/>
    <w:rsid w:val="001A0362"/>
    <w:rsid w:val="001A05F4"/>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8A9"/>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73F1"/>
    <w:rsid w:val="00207EE9"/>
    <w:rsid w:val="00210945"/>
    <w:rsid w:val="00210E7D"/>
    <w:rsid w:val="00211C1B"/>
    <w:rsid w:val="002124EA"/>
    <w:rsid w:val="0021629D"/>
    <w:rsid w:val="00216F55"/>
    <w:rsid w:val="0021765C"/>
    <w:rsid w:val="00217C80"/>
    <w:rsid w:val="002214EC"/>
    <w:rsid w:val="00221F2B"/>
    <w:rsid w:val="00222F9F"/>
    <w:rsid w:val="002230B5"/>
    <w:rsid w:val="002240E4"/>
    <w:rsid w:val="00224766"/>
    <w:rsid w:val="00224BA8"/>
    <w:rsid w:val="00224F23"/>
    <w:rsid w:val="0022512A"/>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1A2"/>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4F7F"/>
    <w:rsid w:val="003157EB"/>
    <w:rsid w:val="0031587F"/>
    <w:rsid w:val="00321DD5"/>
    <w:rsid w:val="00323E53"/>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4D03"/>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3568"/>
    <w:rsid w:val="00374571"/>
    <w:rsid w:val="00375B8E"/>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6F65"/>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DEF"/>
    <w:rsid w:val="00417649"/>
    <w:rsid w:val="0042201D"/>
    <w:rsid w:val="00424019"/>
    <w:rsid w:val="00424039"/>
    <w:rsid w:val="00424458"/>
    <w:rsid w:val="0042597D"/>
    <w:rsid w:val="0042678F"/>
    <w:rsid w:val="00426ABC"/>
    <w:rsid w:val="004276E9"/>
    <w:rsid w:val="00431091"/>
    <w:rsid w:val="00431240"/>
    <w:rsid w:val="00431F11"/>
    <w:rsid w:val="00434676"/>
    <w:rsid w:val="00434782"/>
    <w:rsid w:val="0043615D"/>
    <w:rsid w:val="004364BD"/>
    <w:rsid w:val="00441005"/>
    <w:rsid w:val="00441640"/>
    <w:rsid w:val="0044403C"/>
    <w:rsid w:val="0044467A"/>
    <w:rsid w:val="00444E99"/>
    <w:rsid w:val="00446AD8"/>
    <w:rsid w:val="00447F18"/>
    <w:rsid w:val="00450155"/>
    <w:rsid w:val="00450710"/>
    <w:rsid w:val="00451434"/>
    <w:rsid w:val="004518CF"/>
    <w:rsid w:val="004532C6"/>
    <w:rsid w:val="00453FF7"/>
    <w:rsid w:val="004540EE"/>
    <w:rsid w:val="00454EA7"/>
    <w:rsid w:val="00456A89"/>
    <w:rsid w:val="00456D9B"/>
    <w:rsid w:val="00457F7E"/>
    <w:rsid w:val="004603F4"/>
    <w:rsid w:val="00461844"/>
    <w:rsid w:val="0046209E"/>
    <w:rsid w:val="004620F8"/>
    <w:rsid w:val="004635A6"/>
    <w:rsid w:val="00464543"/>
    <w:rsid w:val="00465384"/>
    <w:rsid w:val="00465B31"/>
    <w:rsid w:val="004672FC"/>
    <w:rsid w:val="00467DA9"/>
    <w:rsid w:val="0047096D"/>
    <w:rsid w:val="00471571"/>
    <w:rsid w:val="00471E73"/>
    <w:rsid w:val="004723E9"/>
    <w:rsid w:val="00474A5B"/>
    <w:rsid w:val="00474FC5"/>
    <w:rsid w:val="00475757"/>
    <w:rsid w:val="00475E6B"/>
    <w:rsid w:val="00477D82"/>
    <w:rsid w:val="00480994"/>
    <w:rsid w:val="004813B1"/>
    <w:rsid w:val="004824E5"/>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A7F4A"/>
    <w:rsid w:val="004B039F"/>
    <w:rsid w:val="004B2351"/>
    <w:rsid w:val="004B42C0"/>
    <w:rsid w:val="004B4556"/>
    <w:rsid w:val="004B5230"/>
    <w:rsid w:val="004B5F30"/>
    <w:rsid w:val="004B6A92"/>
    <w:rsid w:val="004B78BB"/>
    <w:rsid w:val="004B7C5F"/>
    <w:rsid w:val="004C009E"/>
    <w:rsid w:val="004C0176"/>
    <w:rsid w:val="004C1C4B"/>
    <w:rsid w:val="004C1E90"/>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9D8"/>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0FA"/>
    <w:rsid w:val="0051539A"/>
    <w:rsid w:val="00515E39"/>
    <w:rsid w:val="00517D03"/>
    <w:rsid w:val="00517E8A"/>
    <w:rsid w:val="0052002C"/>
    <w:rsid w:val="00520339"/>
    <w:rsid w:val="00520846"/>
    <w:rsid w:val="005216AC"/>
    <w:rsid w:val="00521BBD"/>
    <w:rsid w:val="00522178"/>
    <w:rsid w:val="00524108"/>
    <w:rsid w:val="005246E5"/>
    <w:rsid w:val="00527036"/>
    <w:rsid w:val="00527343"/>
    <w:rsid w:val="00527EE9"/>
    <w:rsid w:val="005301AB"/>
    <w:rsid w:val="00531943"/>
    <w:rsid w:val="005319E7"/>
    <w:rsid w:val="00532659"/>
    <w:rsid w:val="00533129"/>
    <w:rsid w:val="00533E90"/>
    <w:rsid w:val="00534AA5"/>
    <w:rsid w:val="0053751B"/>
    <w:rsid w:val="00537956"/>
    <w:rsid w:val="00540974"/>
    <w:rsid w:val="00540CDC"/>
    <w:rsid w:val="00541F0C"/>
    <w:rsid w:val="005434FF"/>
    <w:rsid w:val="00544E13"/>
    <w:rsid w:val="00546BF6"/>
    <w:rsid w:val="0054759B"/>
    <w:rsid w:val="00547B99"/>
    <w:rsid w:val="00550019"/>
    <w:rsid w:val="005514E8"/>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A78FB"/>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75A"/>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584"/>
    <w:rsid w:val="00605B20"/>
    <w:rsid w:val="00605F3B"/>
    <w:rsid w:val="00606149"/>
    <w:rsid w:val="00606B27"/>
    <w:rsid w:val="00607096"/>
    <w:rsid w:val="006070A3"/>
    <w:rsid w:val="0061135A"/>
    <w:rsid w:val="0061269F"/>
    <w:rsid w:val="00612D80"/>
    <w:rsid w:val="00613414"/>
    <w:rsid w:val="00615A31"/>
    <w:rsid w:val="00615E00"/>
    <w:rsid w:val="00616D76"/>
    <w:rsid w:val="00616F3C"/>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16D6"/>
    <w:rsid w:val="0063280A"/>
    <w:rsid w:val="00632B07"/>
    <w:rsid w:val="00632BA0"/>
    <w:rsid w:val="00632C23"/>
    <w:rsid w:val="00632F41"/>
    <w:rsid w:val="00633218"/>
    <w:rsid w:val="00633850"/>
    <w:rsid w:val="00633BBD"/>
    <w:rsid w:val="00633FBA"/>
    <w:rsid w:val="00637544"/>
    <w:rsid w:val="00644D5F"/>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145B"/>
    <w:rsid w:val="00673E6B"/>
    <w:rsid w:val="00674AFB"/>
    <w:rsid w:val="0067570D"/>
    <w:rsid w:val="00676D80"/>
    <w:rsid w:val="0067721F"/>
    <w:rsid w:val="0068060C"/>
    <w:rsid w:val="006810E0"/>
    <w:rsid w:val="00681E01"/>
    <w:rsid w:val="00682A4B"/>
    <w:rsid w:val="00682F33"/>
    <w:rsid w:val="00685B7C"/>
    <w:rsid w:val="0068638D"/>
    <w:rsid w:val="006863E6"/>
    <w:rsid w:val="006868F1"/>
    <w:rsid w:val="00687290"/>
    <w:rsid w:val="00687695"/>
    <w:rsid w:val="006876EC"/>
    <w:rsid w:val="00687974"/>
    <w:rsid w:val="0069061E"/>
    <w:rsid w:val="00690F15"/>
    <w:rsid w:val="0069131F"/>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969"/>
    <w:rsid w:val="006B0C89"/>
    <w:rsid w:val="006B3B07"/>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4A5C"/>
    <w:rsid w:val="006E5C2B"/>
    <w:rsid w:val="006E7435"/>
    <w:rsid w:val="006E7C7F"/>
    <w:rsid w:val="006F166E"/>
    <w:rsid w:val="006F175F"/>
    <w:rsid w:val="006F2267"/>
    <w:rsid w:val="006F2D30"/>
    <w:rsid w:val="006F326D"/>
    <w:rsid w:val="006F35CA"/>
    <w:rsid w:val="006F43C7"/>
    <w:rsid w:val="006F53B0"/>
    <w:rsid w:val="006F6DF3"/>
    <w:rsid w:val="00700206"/>
    <w:rsid w:val="007005DF"/>
    <w:rsid w:val="00700AFC"/>
    <w:rsid w:val="00700B90"/>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209CB"/>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3393"/>
    <w:rsid w:val="007742B7"/>
    <w:rsid w:val="00774DBC"/>
    <w:rsid w:val="00777626"/>
    <w:rsid w:val="0078041D"/>
    <w:rsid w:val="00782340"/>
    <w:rsid w:val="0078319C"/>
    <w:rsid w:val="00783534"/>
    <w:rsid w:val="00785158"/>
    <w:rsid w:val="00787A76"/>
    <w:rsid w:val="00787A90"/>
    <w:rsid w:val="0079066D"/>
    <w:rsid w:val="00790730"/>
    <w:rsid w:val="00791272"/>
    <w:rsid w:val="007913F6"/>
    <w:rsid w:val="00792212"/>
    <w:rsid w:val="007923F5"/>
    <w:rsid w:val="00792F1C"/>
    <w:rsid w:val="00795C22"/>
    <w:rsid w:val="00795EC8"/>
    <w:rsid w:val="007961DA"/>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070"/>
    <w:rsid w:val="007E7DC1"/>
    <w:rsid w:val="007F0664"/>
    <w:rsid w:val="007F174A"/>
    <w:rsid w:val="007F37CE"/>
    <w:rsid w:val="007F396E"/>
    <w:rsid w:val="007F3DB0"/>
    <w:rsid w:val="007F4D3D"/>
    <w:rsid w:val="007F4E41"/>
    <w:rsid w:val="007F66B9"/>
    <w:rsid w:val="00801C80"/>
    <w:rsid w:val="00801CE4"/>
    <w:rsid w:val="008021D1"/>
    <w:rsid w:val="00803284"/>
    <w:rsid w:val="008032D3"/>
    <w:rsid w:val="008045FB"/>
    <w:rsid w:val="008048D1"/>
    <w:rsid w:val="00804A9E"/>
    <w:rsid w:val="00805091"/>
    <w:rsid w:val="00805F17"/>
    <w:rsid w:val="00806642"/>
    <w:rsid w:val="00811E78"/>
    <w:rsid w:val="00811F87"/>
    <w:rsid w:val="00812F97"/>
    <w:rsid w:val="00812FA4"/>
    <w:rsid w:val="008143C3"/>
    <w:rsid w:val="008149F6"/>
    <w:rsid w:val="008151CA"/>
    <w:rsid w:val="00816FAF"/>
    <w:rsid w:val="00817450"/>
    <w:rsid w:val="008207F6"/>
    <w:rsid w:val="00821056"/>
    <w:rsid w:val="008215C7"/>
    <w:rsid w:val="0082172A"/>
    <w:rsid w:val="00821E64"/>
    <w:rsid w:val="00822410"/>
    <w:rsid w:val="00822D63"/>
    <w:rsid w:val="00824CAE"/>
    <w:rsid w:val="0082501E"/>
    <w:rsid w:val="008254B7"/>
    <w:rsid w:val="00825EC0"/>
    <w:rsid w:val="00826DDE"/>
    <w:rsid w:val="0082734F"/>
    <w:rsid w:val="00827409"/>
    <w:rsid w:val="00827FDC"/>
    <w:rsid w:val="0083049F"/>
    <w:rsid w:val="00834C8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6173D"/>
    <w:rsid w:val="00862D0A"/>
    <w:rsid w:val="00865E3B"/>
    <w:rsid w:val="00865F25"/>
    <w:rsid w:val="00867C48"/>
    <w:rsid w:val="00867D83"/>
    <w:rsid w:val="008700D0"/>
    <w:rsid w:val="0087290E"/>
    <w:rsid w:val="0087310E"/>
    <w:rsid w:val="00876028"/>
    <w:rsid w:val="00876BC6"/>
    <w:rsid w:val="00877A05"/>
    <w:rsid w:val="00877B6F"/>
    <w:rsid w:val="00877F1D"/>
    <w:rsid w:val="00880069"/>
    <w:rsid w:val="00880C90"/>
    <w:rsid w:val="00881138"/>
    <w:rsid w:val="008821D1"/>
    <w:rsid w:val="00883CD6"/>
    <w:rsid w:val="00883EF2"/>
    <w:rsid w:val="0088498B"/>
    <w:rsid w:val="0088627F"/>
    <w:rsid w:val="0088718A"/>
    <w:rsid w:val="00887458"/>
    <w:rsid w:val="0089136F"/>
    <w:rsid w:val="00891A91"/>
    <w:rsid w:val="00891C1E"/>
    <w:rsid w:val="00891CCA"/>
    <w:rsid w:val="00892191"/>
    <w:rsid w:val="00895EED"/>
    <w:rsid w:val="00896B16"/>
    <w:rsid w:val="0089774F"/>
    <w:rsid w:val="00897864"/>
    <w:rsid w:val="00897D75"/>
    <w:rsid w:val="008A115B"/>
    <w:rsid w:val="008A11E6"/>
    <w:rsid w:val="008A14AF"/>
    <w:rsid w:val="008A1D50"/>
    <w:rsid w:val="008A23F4"/>
    <w:rsid w:val="008A3075"/>
    <w:rsid w:val="008A58C7"/>
    <w:rsid w:val="008A5A8C"/>
    <w:rsid w:val="008A5C73"/>
    <w:rsid w:val="008A64BE"/>
    <w:rsid w:val="008A736E"/>
    <w:rsid w:val="008B1FD5"/>
    <w:rsid w:val="008B2D8E"/>
    <w:rsid w:val="008B3CB9"/>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29E7"/>
    <w:rsid w:val="008C4E2E"/>
    <w:rsid w:val="008C6568"/>
    <w:rsid w:val="008C65B6"/>
    <w:rsid w:val="008C65F4"/>
    <w:rsid w:val="008D09B2"/>
    <w:rsid w:val="008D0E90"/>
    <w:rsid w:val="008D1D7D"/>
    <w:rsid w:val="008D2147"/>
    <w:rsid w:val="008D2B6F"/>
    <w:rsid w:val="008D6A40"/>
    <w:rsid w:val="008D7F84"/>
    <w:rsid w:val="008E04C7"/>
    <w:rsid w:val="008E1300"/>
    <w:rsid w:val="008E1326"/>
    <w:rsid w:val="008E2410"/>
    <w:rsid w:val="008E31F6"/>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035"/>
    <w:rsid w:val="00907400"/>
    <w:rsid w:val="009076D4"/>
    <w:rsid w:val="0091044E"/>
    <w:rsid w:val="00910808"/>
    <w:rsid w:val="00910827"/>
    <w:rsid w:val="0091196D"/>
    <w:rsid w:val="00911A6A"/>
    <w:rsid w:val="00911FFB"/>
    <w:rsid w:val="009135F5"/>
    <w:rsid w:val="00913DE7"/>
    <w:rsid w:val="0091448F"/>
    <w:rsid w:val="009175F7"/>
    <w:rsid w:val="00920172"/>
    <w:rsid w:val="009205CA"/>
    <w:rsid w:val="00920BDB"/>
    <w:rsid w:val="00921547"/>
    <w:rsid w:val="0092165D"/>
    <w:rsid w:val="009220A1"/>
    <w:rsid w:val="00922502"/>
    <w:rsid w:val="00923566"/>
    <w:rsid w:val="009235A1"/>
    <w:rsid w:val="00923BE8"/>
    <w:rsid w:val="009244D3"/>
    <w:rsid w:val="0092625B"/>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6CEF"/>
    <w:rsid w:val="009613E2"/>
    <w:rsid w:val="009637A6"/>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243"/>
    <w:rsid w:val="0099279D"/>
    <w:rsid w:val="009927F3"/>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EA9"/>
    <w:rsid w:val="009A4EC3"/>
    <w:rsid w:val="009A4F7F"/>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C75B7"/>
    <w:rsid w:val="009D05C5"/>
    <w:rsid w:val="009D1EEC"/>
    <w:rsid w:val="009D3A3A"/>
    <w:rsid w:val="009D4299"/>
    <w:rsid w:val="009D56D8"/>
    <w:rsid w:val="009D6F12"/>
    <w:rsid w:val="009E00A8"/>
    <w:rsid w:val="009E0849"/>
    <w:rsid w:val="009E0A55"/>
    <w:rsid w:val="009E1670"/>
    <w:rsid w:val="009E1F91"/>
    <w:rsid w:val="009E219F"/>
    <w:rsid w:val="009E3AE6"/>
    <w:rsid w:val="009E50F7"/>
    <w:rsid w:val="009E5331"/>
    <w:rsid w:val="009E6603"/>
    <w:rsid w:val="009E716B"/>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EF8"/>
    <w:rsid w:val="00A07503"/>
    <w:rsid w:val="00A104C0"/>
    <w:rsid w:val="00A111A0"/>
    <w:rsid w:val="00A12FBB"/>
    <w:rsid w:val="00A138C2"/>
    <w:rsid w:val="00A14EEF"/>
    <w:rsid w:val="00A15C48"/>
    <w:rsid w:val="00A16E26"/>
    <w:rsid w:val="00A17685"/>
    <w:rsid w:val="00A20738"/>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411"/>
    <w:rsid w:val="00A42504"/>
    <w:rsid w:val="00A42ED0"/>
    <w:rsid w:val="00A43067"/>
    <w:rsid w:val="00A443CC"/>
    <w:rsid w:val="00A44548"/>
    <w:rsid w:val="00A4545F"/>
    <w:rsid w:val="00A4592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ADB"/>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D95"/>
    <w:rsid w:val="00AA063E"/>
    <w:rsid w:val="00AA06CD"/>
    <w:rsid w:val="00AA09DA"/>
    <w:rsid w:val="00AA35C5"/>
    <w:rsid w:val="00AA381F"/>
    <w:rsid w:val="00AA68A1"/>
    <w:rsid w:val="00AB0868"/>
    <w:rsid w:val="00AB1632"/>
    <w:rsid w:val="00AB5736"/>
    <w:rsid w:val="00AB5E75"/>
    <w:rsid w:val="00AB62CD"/>
    <w:rsid w:val="00AB68B1"/>
    <w:rsid w:val="00AB6963"/>
    <w:rsid w:val="00AB69BA"/>
    <w:rsid w:val="00AB6A7B"/>
    <w:rsid w:val="00AB6DE4"/>
    <w:rsid w:val="00AB6F87"/>
    <w:rsid w:val="00AB78C8"/>
    <w:rsid w:val="00AC0757"/>
    <w:rsid w:val="00AC0B63"/>
    <w:rsid w:val="00AC13BD"/>
    <w:rsid w:val="00AC1652"/>
    <w:rsid w:val="00AC230B"/>
    <w:rsid w:val="00AC2669"/>
    <w:rsid w:val="00AC37C8"/>
    <w:rsid w:val="00AD0BC7"/>
    <w:rsid w:val="00AD2645"/>
    <w:rsid w:val="00AD47D7"/>
    <w:rsid w:val="00AD6553"/>
    <w:rsid w:val="00AD7EC5"/>
    <w:rsid w:val="00AE19DD"/>
    <w:rsid w:val="00AE1D6E"/>
    <w:rsid w:val="00AE25E7"/>
    <w:rsid w:val="00AE29ED"/>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164E"/>
    <w:rsid w:val="00B12412"/>
    <w:rsid w:val="00B126F2"/>
    <w:rsid w:val="00B128B6"/>
    <w:rsid w:val="00B1308A"/>
    <w:rsid w:val="00B137F8"/>
    <w:rsid w:val="00B154E2"/>
    <w:rsid w:val="00B16FD2"/>
    <w:rsid w:val="00B1702B"/>
    <w:rsid w:val="00B20A96"/>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70431"/>
    <w:rsid w:val="00B70639"/>
    <w:rsid w:val="00B715BF"/>
    <w:rsid w:val="00B716E4"/>
    <w:rsid w:val="00B71AAA"/>
    <w:rsid w:val="00B72385"/>
    <w:rsid w:val="00B728DB"/>
    <w:rsid w:val="00B74282"/>
    <w:rsid w:val="00B76269"/>
    <w:rsid w:val="00B76BE1"/>
    <w:rsid w:val="00B76D93"/>
    <w:rsid w:val="00B77125"/>
    <w:rsid w:val="00B824CA"/>
    <w:rsid w:val="00B83212"/>
    <w:rsid w:val="00B8478F"/>
    <w:rsid w:val="00B85184"/>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6119"/>
    <w:rsid w:val="00BC73E1"/>
    <w:rsid w:val="00BD0EF5"/>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DE2"/>
    <w:rsid w:val="00C07E46"/>
    <w:rsid w:val="00C10063"/>
    <w:rsid w:val="00C10361"/>
    <w:rsid w:val="00C10376"/>
    <w:rsid w:val="00C10527"/>
    <w:rsid w:val="00C10723"/>
    <w:rsid w:val="00C10E85"/>
    <w:rsid w:val="00C11808"/>
    <w:rsid w:val="00C15AB8"/>
    <w:rsid w:val="00C167E3"/>
    <w:rsid w:val="00C16976"/>
    <w:rsid w:val="00C203FF"/>
    <w:rsid w:val="00C207C9"/>
    <w:rsid w:val="00C20C80"/>
    <w:rsid w:val="00C20EA5"/>
    <w:rsid w:val="00C21F52"/>
    <w:rsid w:val="00C229FA"/>
    <w:rsid w:val="00C22E0F"/>
    <w:rsid w:val="00C244DC"/>
    <w:rsid w:val="00C25CB5"/>
    <w:rsid w:val="00C25EC8"/>
    <w:rsid w:val="00C26719"/>
    <w:rsid w:val="00C26E7A"/>
    <w:rsid w:val="00C31755"/>
    <w:rsid w:val="00C31911"/>
    <w:rsid w:val="00C32775"/>
    <w:rsid w:val="00C339E1"/>
    <w:rsid w:val="00C33BAA"/>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0E36"/>
    <w:rsid w:val="00C6130D"/>
    <w:rsid w:val="00C62B00"/>
    <w:rsid w:val="00C63783"/>
    <w:rsid w:val="00C65B49"/>
    <w:rsid w:val="00C661EE"/>
    <w:rsid w:val="00C66F8B"/>
    <w:rsid w:val="00C701E5"/>
    <w:rsid w:val="00C73794"/>
    <w:rsid w:val="00C74010"/>
    <w:rsid w:val="00C74A32"/>
    <w:rsid w:val="00C754D0"/>
    <w:rsid w:val="00C75D4B"/>
    <w:rsid w:val="00C75EB0"/>
    <w:rsid w:val="00C76DD0"/>
    <w:rsid w:val="00C76E4E"/>
    <w:rsid w:val="00C80221"/>
    <w:rsid w:val="00C80612"/>
    <w:rsid w:val="00C80756"/>
    <w:rsid w:val="00C81070"/>
    <w:rsid w:val="00C8500E"/>
    <w:rsid w:val="00C86648"/>
    <w:rsid w:val="00C86884"/>
    <w:rsid w:val="00C87108"/>
    <w:rsid w:val="00C87D63"/>
    <w:rsid w:val="00C9208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B2C41"/>
    <w:rsid w:val="00CB30B5"/>
    <w:rsid w:val="00CB310C"/>
    <w:rsid w:val="00CB40EB"/>
    <w:rsid w:val="00CB4B72"/>
    <w:rsid w:val="00CB4F97"/>
    <w:rsid w:val="00CB5799"/>
    <w:rsid w:val="00CB5B28"/>
    <w:rsid w:val="00CB5CD2"/>
    <w:rsid w:val="00CB6674"/>
    <w:rsid w:val="00CC1799"/>
    <w:rsid w:val="00CC1FD3"/>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460"/>
    <w:rsid w:val="00CD6D4A"/>
    <w:rsid w:val="00CE06F9"/>
    <w:rsid w:val="00CE11C9"/>
    <w:rsid w:val="00CE2525"/>
    <w:rsid w:val="00CE25F1"/>
    <w:rsid w:val="00CE37BB"/>
    <w:rsid w:val="00CE3C25"/>
    <w:rsid w:val="00CE3E76"/>
    <w:rsid w:val="00CE4C16"/>
    <w:rsid w:val="00CE69C1"/>
    <w:rsid w:val="00CE7171"/>
    <w:rsid w:val="00CE736D"/>
    <w:rsid w:val="00CE751D"/>
    <w:rsid w:val="00CE79AD"/>
    <w:rsid w:val="00CF2163"/>
    <w:rsid w:val="00CF24CA"/>
    <w:rsid w:val="00CF32DA"/>
    <w:rsid w:val="00CF3DA1"/>
    <w:rsid w:val="00CF4791"/>
    <w:rsid w:val="00CF5FF9"/>
    <w:rsid w:val="00CF6DCD"/>
    <w:rsid w:val="00CF74E7"/>
    <w:rsid w:val="00CF7B84"/>
    <w:rsid w:val="00D00395"/>
    <w:rsid w:val="00D0039A"/>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1E9"/>
    <w:rsid w:val="00D374E7"/>
    <w:rsid w:val="00D4011E"/>
    <w:rsid w:val="00D408A4"/>
    <w:rsid w:val="00D41914"/>
    <w:rsid w:val="00D419A4"/>
    <w:rsid w:val="00D42047"/>
    <w:rsid w:val="00D42C86"/>
    <w:rsid w:val="00D42F0B"/>
    <w:rsid w:val="00D42FAF"/>
    <w:rsid w:val="00D46A1C"/>
    <w:rsid w:val="00D477A5"/>
    <w:rsid w:val="00D52AB1"/>
    <w:rsid w:val="00D5515E"/>
    <w:rsid w:val="00D568D6"/>
    <w:rsid w:val="00D573FA"/>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771DC"/>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36DC"/>
    <w:rsid w:val="00DA07F7"/>
    <w:rsid w:val="00DA1A9E"/>
    <w:rsid w:val="00DA1B76"/>
    <w:rsid w:val="00DA3029"/>
    <w:rsid w:val="00DA3E03"/>
    <w:rsid w:val="00DA64E0"/>
    <w:rsid w:val="00DA65C1"/>
    <w:rsid w:val="00DA7E70"/>
    <w:rsid w:val="00DB07BC"/>
    <w:rsid w:val="00DB196C"/>
    <w:rsid w:val="00DB19A3"/>
    <w:rsid w:val="00DB25C9"/>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3D3A"/>
    <w:rsid w:val="00DC3E3F"/>
    <w:rsid w:val="00DC5CD7"/>
    <w:rsid w:val="00DC6072"/>
    <w:rsid w:val="00DC7794"/>
    <w:rsid w:val="00DC77A2"/>
    <w:rsid w:val="00DC7E8A"/>
    <w:rsid w:val="00DD0ABE"/>
    <w:rsid w:val="00DD0D4C"/>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FE5"/>
    <w:rsid w:val="00DF0B36"/>
    <w:rsid w:val="00DF0E2C"/>
    <w:rsid w:val="00DF1ECB"/>
    <w:rsid w:val="00DF1F03"/>
    <w:rsid w:val="00DF28FE"/>
    <w:rsid w:val="00DF3D54"/>
    <w:rsid w:val="00DF3F8F"/>
    <w:rsid w:val="00DF42CB"/>
    <w:rsid w:val="00DF5E70"/>
    <w:rsid w:val="00DF7626"/>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2754"/>
    <w:rsid w:val="00E2007B"/>
    <w:rsid w:val="00E204A0"/>
    <w:rsid w:val="00E20550"/>
    <w:rsid w:val="00E2157A"/>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88F"/>
    <w:rsid w:val="00E42B47"/>
    <w:rsid w:val="00E42C4A"/>
    <w:rsid w:val="00E4311B"/>
    <w:rsid w:val="00E433AC"/>
    <w:rsid w:val="00E44732"/>
    <w:rsid w:val="00E44BB1"/>
    <w:rsid w:val="00E46CD9"/>
    <w:rsid w:val="00E47BF9"/>
    <w:rsid w:val="00E50117"/>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57CE9"/>
    <w:rsid w:val="00E57E3C"/>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191B"/>
    <w:rsid w:val="00E8230E"/>
    <w:rsid w:val="00E82DF1"/>
    <w:rsid w:val="00E831C3"/>
    <w:rsid w:val="00E85104"/>
    <w:rsid w:val="00E85487"/>
    <w:rsid w:val="00E85FEA"/>
    <w:rsid w:val="00E90C95"/>
    <w:rsid w:val="00E93213"/>
    <w:rsid w:val="00E95C22"/>
    <w:rsid w:val="00E95DF3"/>
    <w:rsid w:val="00E9648B"/>
    <w:rsid w:val="00E97161"/>
    <w:rsid w:val="00E974F2"/>
    <w:rsid w:val="00E97A2C"/>
    <w:rsid w:val="00E97A71"/>
    <w:rsid w:val="00EA0428"/>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992"/>
    <w:rsid w:val="00EC4E3D"/>
    <w:rsid w:val="00EC632D"/>
    <w:rsid w:val="00EC6C1E"/>
    <w:rsid w:val="00EC6FDB"/>
    <w:rsid w:val="00ED0661"/>
    <w:rsid w:val="00ED0668"/>
    <w:rsid w:val="00ED10C7"/>
    <w:rsid w:val="00ED2C04"/>
    <w:rsid w:val="00ED39EF"/>
    <w:rsid w:val="00ED3C0A"/>
    <w:rsid w:val="00ED53E3"/>
    <w:rsid w:val="00ED5BCF"/>
    <w:rsid w:val="00ED5F43"/>
    <w:rsid w:val="00ED6499"/>
    <w:rsid w:val="00ED73DC"/>
    <w:rsid w:val="00ED7F10"/>
    <w:rsid w:val="00EE07DB"/>
    <w:rsid w:val="00EE0BD2"/>
    <w:rsid w:val="00EE20A5"/>
    <w:rsid w:val="00EE2117"/>
    <w:rsid w:val="00EE30D7"/>
    <w:rsid w:val="00EE3DB1"/>
    <w:rsid w:val="00EE4B8A"/>
    <w:rsid w:val="00EE5F45"/>
    <w:rsid w:val="00EE76C8"/>
    <w:rsid w:val="00EE7E0A"/>
    <w:rsid w:val="00EF20BE"/>
    <w:rsid w:val="00EF6E04"/>
    <w:rsid w:val="00EF7DD4"/>
    <w:rsid w:val="00F00B3C"/>
    <w:rsid w:val="00F0112B"/>
    <w:rsid w:val="00F011BC"/>
    <w:rsid w:val="00F023E1"/>
    <w:rsid w:val="00F025D8"/>
    <w:rsid w:val="00F11525"/>
    <w:rsid w:val="00F11632"/>
    <w:rsid w:val="00F140EB"/>
    <w:rsid w:val="00F1450E"/>
    <w:rsid w:val="00F158A3"/>
    <w:rsid w:val="00F165ED"/>
    <w:rsid w:val="00F16DCF"/>
    <w:rsid w:val="00F2017D"/>
    <w:rsid w:val="00F2052C"/>
    <w:rsid w:val="00F226AB"/>
    <w:rsid w:val="00F24980"/>
    <w:rsid w:val="00F24C61"/>
    <w:rsid w:val="00F24EC6"/>
    <w:rsid w:val="00F259B6"/>
    <w:rsid w:val="00F30FC5"/>
    <w:rsid w:val="00F3118B"/>
    <w:rsid w:val="00F32B78"/>
    <w:rsid w:val="00F32E7B"/>
    <w:rsid w:val="00F33CCA"/>
    <w:rsid w:val="00F35535"/>
    <w:rsid w:val="00F37412"/>
    <w:rsid w:val="00F3754A"/>
    <w:rsid w:val="00F42885"/>
    <w:rsid w:val="00F43AAF"/>
    <w:rsid w:val="00F43C4D"/>
    <w:rsid w:val="00F451AA"/>
    <w:rsid w:val="00F45C0D"/>
    <w:rsid w:val="00F46B8A"/>
    <w:rsid w:val="00F4715D"/>
    <w:rsid w:val="00F47B9F"/>
    <w:rsid w:val="00F502A6"/>
    <w:rsid w:val="00F5061C"/>
    <w:rsid w:val="00F50C8A"/>
    <w:rsid w:val="00F528DE"/>
    <w:rsid w:val="00F52D80"/>
    <w:rsid w:val="00F549DA"/>
    <w:rsid w:val="00F54B34"/>
    <w:rsid w:val="00F54CDE"/>
    <w:rsid w:val="00F550EE"/>
    <w:rsid w:val="00F554BC"/>
    <w:rsid w:val="00F5666F"/>
    <w:rsid w:val="00F566C0"/>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636E"/>
    <w:rsid w:val="00F90D38"/>
    <w:rsid w:val="00F94B64"/>
    <w:rsid w:val="00F95D6C"/>
    <w:rsid w:val="00F963B0"/>
    <w:rsid w:val="00F9796B"/>
    <w:rsid w:val="00F97A80"/>
    <w:rsid w:val="00FA0252"/>
    <w:rsid w:val="00FA08C4"/>
    <w:rsid w:val="00FA0E61"/>
    <w:rsid w:val="00FA1E7A"/>
    <w:rsid w:val="00FA2E02"/>
    <w:rsid w:val="00FA6002"/>
    <w:rsid w:val="00FA676C"/>
    <w:rsid w:val="00FA6F13"/>
    <w:rsid w:val="00FA7AC9"/>
    <w:rsid w:val="00FA7CCA"/>
    <w:rsid w:val="00FB1946"/>
    <w:rsid w:val="00FB3915"/>
    <w:rsid w:val="00FB3DBE"/>
    <w:rsid w:val="00FB4510"/>
    <w:rsid w:val="00FB4652"/>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030C"/>
    <w:rsid w:val="00FE0E02"/>
    <w:rsid w:val="00FE1399"/>
    <w:rsid w:val="00FE1B87"/>
    <w:rsid w:val="00FE3525"/>
    <w:rsid w:val="00FE36C4"/>
    <w:rsid w:val="00FE3B17"/>
    <w:rsid w:val="00FE3DCB"/>
    <w:rsid w:val="00FE458C"/>
    <w:rsid w:val="00FE7EF9"/>
    <w:rsid w:val="00FE7F2A"/>
    <w:rsid w:val="00FF0185"/>
    <w:rsid w:val="00FF101A"/>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B5C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2"/>
      </w:numPr>
    </w:pPr>
  </w:style>
  <w:style w:type="numbering" w:customStyle="1" w:styleId="Zaimportowanystyl2">
    <w:name w:val="Zaimportowany styl 2"/>
    <w:rsid w:val="00B72385"/>
    <w:pPr>
      <w:numPr>
        <w:numId w:val="23"/>
      </w:numPr>
    </w:pPr>
  </w:style>
  <w:style w:type="numbering" w:customStyle="1" w:styleId="Zaimportowanystyl3">
    <w:name w:val="Zaimportowany styl 3"/>
    <w:rsid w:val="00B72385"/>
    <w:pPr>
      <w:numPr>
        <w:numId w:val="24"/>
      </w:numPr>
    </w:pPr>
  </w:style>
  <w:style w:type="numbering" w:customStyle="1" w:styleId="Zaimportowanystyl4">
    <w:name w:val="Zaimportowany styl 4"/>
    <w:rsid w:val="00B72385"/>
    <w:pPr>
      <w:numPr>
        <w:numId w:val="2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31"/>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strefa-klienta/przydatne-dokumenty"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przetargi/przetargi-zakupowe"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6C24694A81F4E2993050643DB8AEC07"/>
        <w:category>
          <w:name w:val="Ogólne"/>
          <w:gallery w:val="placeholder"/>
        </w:category>
        <w:types>
          <w:type w:val="bbPlcHdr"/>
        </w:types>
        <w:behaviors>
          <w:behavior w:val="content"/>
        </w:behaviors>
        <w:guid w:val="{C223E42B-2741-4B81-B529-EF00D2857E0C}"/>
      </w:docPartPr>
      <w:docPartBody>
        <w:p w:rsidR="00BA17F0" w:rsidRDefault="00BA17F0" w:rsidP="00BA17F0">
          <w:pPr>
            <w:pStyle w:val="B6C24694A81F4E2993050643DB8AEC07"/>
          </w:pPr>
          <w:r w:rsidRPr="00B838C1">
            <w:rPr>
              <w:rStyle w:val="Tekstzastpczy"/>
            </w:rPr>
            <w:t>[Słowa kluczowe]</w:t>
          </w:r>
        </w:p>
      </w:docPartBody>
    </w:docPart>
    <w:docPart>
      <w:docPartPr>
        <w:name w:val="77D241E35B89492BAAC938DDBCCD7F34"/>
        <w:category>
          <w:name w:val="Ogólne"/>
          <w:gallery w:val="placeholder"/>
        </w:category>
        <w:types>
          <w:type w:val="bbPlcHdr"/>
        </w:types>
        <w:behaviors>
          <w:behavior w:val="content"/>
        </w:behaviors>
        <w:guid w:val="{CD22FE86-9C20-4871-A2F8-AF9507824331}"/>
      </w:docPartPr>
      <w:docPartBody>
        <w:p w:rsidR="003871F8" w:rsidRDefault="00295270" w:rsidP="00295270">
          <w:pPr>
            <w:pStyle w:val="77D241E35B89492BAAC938DDBCCD7F34"/>
          </w:pPr>
          <w:r w:rsidRPr="00B838C1">
            <w:rPr>
              <w:rStyle w:val="Tekstzastpczy"/>
            </w:rPr>
            <w:t>[Słowa kluczowe]</w:t>
          </w:r>
        </w:p>
      </w:docPartBody>
    </w:docPart>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935D2AFDE68B4EBDB0705ECAAED9C55F"/>
        <w:category>
          <w:name w:val="Ogólne"/>
          <w:gallery w:val="placeholder"/>
        </w:category>
        <w:types>
          <w:type w:val="bbPlcHdr"/>
        </w:types>
        <w:behaviors>
          <w:behavior w:val="content"/>
        </w:behaviors>
        <w:guid w:val="{7F79E1C5-4853-4F53-965A-561CE51C01C4}"/>
      </w:docPartPr>
      <w:docPartBody>
        <w:p w:rsidR="003871F8" w:rsidRDefault="00295270" w:rsidP="00295270">
          <w:pPr>
            <w:pStyle w:val="935D2AFDE68B4EBDB0705ECAAED9C55F"/>
          </w:pPr>
          <w:r w:rsidRPr="00CA4CB3">
            <w:rPr>
              <w:rStyle w:val="Tekstzastpczy"/>
            </w:rPr>
            <w:t>[Słowa kluczowe]</w:t>
          </w:r>
        </w:p>
      </w:docPartBody>
    </w:docPart>
    <w:docPart>
      <w:docPartPr>
        <w:name w:val="54B7D04F735E443B91FB2CC50E56FB90"/>
        <w:category>
          <w:name w:val="Ogólne"/>
          <w:gallery w:val="placeholder"/>
        </w:category>
        <w:types>
          <w:type w:val="bbPlcHdr"/>
        </w:types>
        <w:behaviors>
          <w:behavior w:val="content"/>
        </w:behaviors>
        <w:guid w:val="{DDE1D673-37FF-4A9F-A01B-FADB7F84476A}"/>
      </w:docPartPr>
      <w:docPartBody>
        <w:p w:rsidR="003871F8" w:rsidRDefault="00295270" w:rsidP="00295270">
          <w:pPr>
            <w:pStyle w:val="54B7D04F735E443B91FB2CC50E56FB90"/>
          </w:pPr>
          <w:r w:rsidRPr="00CA4CB3">
            <w:rPr>
              <w:rStyle w:val="Tekstzastpczy"/>
            </w:rPr>
            <w:t>[Słowa kluczowe]</w:t>
          </w:r>
        </w:p>
      </w:docPartBody>
    </w:docPart>
    <w:docPart>
      <w:docPartPr>
        <w:name w:val="51C52FC34E0D4BCD978A621E0BB69532"/>
        <w:category>
          <w:name w:val="Ogólne"/>
          <w:gallery w:val="placeholder"/>
        </w:category>
        <w:types>
          <w:type w:val="bbPlcHdr"/>
        </w:types>
        <w:behaviors>
          <w:behavior w:val="content"/>
        </w:behaviors>
        <w:guid w:val="{F530B920-64E3-4EC7-B108-D2EB561F807E}"/>
      </w:docPartPr>
      <w:docPartBody>
        <w:p w:rsidR="003871F8" w:rsidRDefault="00295270" w:rsidP="00295270">
          <w:pPr>
            <w:pStyle w:val="51C52FC34E0D4BCD978A621E0BB69532"/>
          </w:pPr>
          <w:r w:rsidRPr="00CA4CB3">
            <w:rPr>
              <w:rStyle w:val="Tekstzastpczy"/>
            </w:rPr>
            <w:t>[Słowa kluczowe]</w:t>
          </w:r>
        </w:p>
      </w:docPartBody>
    </w:docPart>
    <w:docPart>
      <w:docPartPr>
        <w:name w:val="274B04187BE44DC9921EFA5FFDF78620"/>
        <w:category>
          <w:name w:val="Ogólne"/>
          <w:gallery w:val="placeholder"/>
        </w:category>
        <w:types>
          <w:type w:val="bbPlcHdr"/>
        </w:types>
        <w:behaviors>
          <w:behavior w:val="content"/>
        </w:behaviors>
        <w:guid w:val="{E68066C4-F4E2-4A75-85C0-F3D6821EBA55}"/>
      </w:docPartPr>
      <w:docPartBody>
        <w:p w:rsidR="003871F8" w:rsidRDefault="00295270" w:rsidP="00295270">
          <w:pPr>
            <w:pStyle w:val="274B04187BE44DC9921EFA5FFDF78620"/>
          </w:pPr>
          <w:r w:rsidRPr="00CA4CB3">
            <w:rPr>
              <w:rStyle w:val="Tekstzastpczy"/>
            </w:rPr>
            <w:t>[Słowa kluczowe]</w:t>
          </w:r>
        </w:p>
      </w:docPartBody>
    </w:docPart>
    <w:docPart>
      <w:docPartPr>
        <w:name w:val="E98EA29E81E04AA28A52B284904ADA30"/>
        <w:category>
          <w:name w:val="Ogólne"/>
          <w:gallery w:val="placeholder"/>
        </w:category>
        <w:types>
          <w:type w:val="bbPlcHdr"/>
        </w:types>
        <w:behaviors>
          <w:behavior w:val="content"/>
        </w:behaviors>
        <w:guid w:val="{5D78325E-AD44-4FF2-8E73-B201E9E04C38}"/>
      </w:docPartPr>
      <w:docPartBody>
        <w:p w:rsidR="003871F8" w:rsidRDefault="00295270" w:rsidP="00295270">
          <w:pPr>
            <w:pStyle w:val="E98EA29E81E04AA28A52B284904ADA30"/>
          </w:pPr>
          <w:r w:rsidRPr="00CA4CB3">
            <w:rPr>
              <w:rStyle w:val="Tekstzastpczy"/>
            </w:rPr>
            <w:t>[Słowa kluczowe]</w:t>
          </w:r>
        </w:p>
      </w:docPartBody>
    </w:docPart>
    <w:docPart>
      <w:docPartPr>
        <w:name w:val="BDACD00F748442C1BC42B055D9F6F93C"/>
        <w:category>
          <w:name w:val="Ogólne"/>
          <w:gallery w:val="placeholder"/>
        </w:category>
        <w:types>
          <w:type w:val="bbPlcHdr"/>
        </w:types>
        <w:behaviors>
          <w:behavior w:val="content"/>
        </w:behaviors>
        <w:guid w:val="{745FF4CD-4A9A-4B7F-8A7D-26FD7BD67E33}"/>
      </w:docPartPr>
      <w:docPartBody>
        <w:p w:rsidR="003871F8" w:rsidRDefault="00295270" w:rsidP="00295270">
          <w:pPr>
            <w:pStyle w:val="BDACD00F748442C1BC42B055D9F6F93C"/>
          </w:pPr>
          <w:r w:rsidRPr="00CA4CB3">
            <w:rPr>
              <w:rStyle w:val="Tekstzastpczy"/>
            </w:rPr>
            <w:t>[Słowa kluczowe]</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360B592B5BF04EF490652D3F592621FB"/>
        <w:category>
          <w:name w:val="Ogólne"/>
          <w:gallery w:val="placeholder"/>
        </w:category>
        <w:types>
          <w:type w:val="bbPlcHdr"/>
        </w:types>
        <w:behaviors>
          <w:behavior w:val="content"/>
        </w:behaviors>
        <w:guid w:val="{04F27123-78EE-4D94-BED2-C43901299116}"/>
      </w:docPartPr>
      <w:docPartBody>
        <w:p w:rsidR="003871F8" w:rsidRDefault="00295270" w:rsidP="00295270">
          <w:pPr>
            <w:pStyle w:val="360B592B5BF04EF490652D3F592621FB"/>
          </w:pPr>
          <w:r w:rsidRPr="00A60968">
            <w:rPr>
              <w:rStyle w:val="Tekstzastpczy"/>
            </w:rPr>
            <w:t>[Tytuł]</w:t>
          </w:r>
        </w:p>
      </w:docPartBody>
    </w:docPart>
    <w:docPart>
      <w:docPartPr>
        <w:name w:val="2155DBCF9E7A4B3194F247A7C90759C1"/>
        <w:category>
          <w:name w:val="Ogólne"/>
          <w:gallery w:val="placeholder"/>
        </w:category>
        <w:types>
          <w:type w:val="bbPlcHdr"/>
        </w:types>
        <w:behaviors>
          <w:behavior w:val="content"/>
        </w:behaviors>
        <w:guid w:val="{2B161B1B-04C3-4524-A825-D1449E0525C5}"/>
      </w:docPartPr>
      <w:docPartBody>
        <w:p w:rsidR="003871F8" w:rsidRDefault="00295270" w:rsidP="00295270">
          <w:pPr>
            <w:pStyle w:val="2155DBCF9E7A4B3194F247A7C90759C1"/>
          </w:pPr>
          <w:r w:rsidRPr="00A60968">
            <w:rPr>
              <w:rStyle w:val="Tekstzastpczy"/>
            </w:rPr>
            <w:t>[Tytuł]</w:t>
          </w:r>
        </w:p>
      </w:docPartBody>
    </w:docPart>
    <w:docPart>
      <w:docPartPr>
        <w:name w:val="00010065607C4165BD761E7A507219FC"/>
        <w:category>
          <w:name w:val="Ogólne"/>
          <w:gallery w:val="placeholder"/>
        </w:category>
        <w:types>
          <w:type w:val="bbPlcHdr"/>
        </w:types>
        <w:behaviors>
          <w:behavior w:val="content"/>
        </w:behaviors>
        <w:guid w:val="{5F6F431F-50DB-474F-8E4F-528257CD7BF8}"/>
      </w:docPartPr>
      <w:docPartBody>
        <w:p w:rsidR="003871F8" w:rsidRDefault="00295270" w:rsidP="00295270">
          <w:pPr>
            <w:pStyle w:val="00010065607C4165BD761E7A507219FC"/>
          </w:pPr>
          <w:r w:rsidRPr="00A60968">
            <w:rPr>
              <w:rStyle w:val="Tekstzastpczy"/>
            </w:rPr>
            <w:t>[Tytuł]</w:t>
          </w:r>
        </w:p>
      </w:docPartBody>
    </w:docPart>
    <w:docPart>
      <w:docPartPr>
        <w:name w:val="C3DB721D2E6548A39C4FDFEE17F1D41B"/>
        <w:category>
          <w:name w:val="Ogólne"/>
          <w:gallery w:val="placeholder"/>
        </w:category>
        <w:types>
          <w:type w:val="bbPlcHdr"/>
        </w:types>
        <w:behaviors>
          <w:behavior w:val="content"/>
        </w:behaviors>
        <w:guid w:val="{7858B354-032F-4284-8321-788E6D862209}"/>
      </w:docPartPr>
      <w:docPartBody>
        <w:p w:rsidR="003871F8" w:rsidRDefault="00295270" w:rsidP="00295270">
          <w:pPr>
            <w:pStyle w:val="C3DB721D2E6548A39C4FDFEE17F1D41B"/>
          </w:pPr>
          <w:r w:rsidRPr="00A60968">
            <w:rPr>
              <w:rStyle w:val="Tekstzastpczy"/>
            </w:rPr>
            <w:t>[Tytuł]</w:t>
          </w:r>
        </w:p>
      </w:docPartBody>
    </w:docPart>
    <w:docPart>
      <w:docPartPr>
        <w:name w:val="3F5C744F72E947C3A8955835D51EAD1D"/>
        <w:category>
          <w:name w:val="Ogólne"/>
          <w:gallery w:val="placeholder"/>
        </w:category>
        <w:types>
          <w:type w:val="bbPlcHdr"/>
        </w:types>
        <w:behaviors>
          <w:behavior w:val="content"/>
        </w:behaviors>
        <w:guid w:val="{9A600784-CE72-4B19-BFBA-0602DCAEEB81}"/>
      </w:docPartPr>
      <w:docPartBody>
        <w:p w:rsidR="003871F8" w:rsidRDefault="00295270" w:rsidP="00295270">
          <w:pPr>
            <w:pStyle w:val="3F5C744F72E947C3A8955835D51EAD1D"/>
          </w:pPr>
          <w:r w:rsidRPr="00A60968">
            <w:rPr>
              <w:rStyle w:val="Tekstzastpczy"/>
            </w:rPr>
            <w:t>[Tytuł]</w:t>
          </w:r>
        </w:p>
      </w:docPartBody>
    </w:docPart>
    <w:docPart>
      <w:docPartPr>
        <w:name w:val="06D16D8394AB4F539AD43DA6A3DA5C9F"/>
        <w:category>
          <w:name w:val="Ogólne"/>
          <w:gallery w:val="placeholder"/>
        </w:category>
        <w:types>
          <w:type w:val="bbPlcHdr"/>
        </w:types>
        <w:behaviors>
          <w:behavior w:val="content"/>
        </w:behaviors>
        <w:guid w:val="{098CB982-1BA8-4314-926E-3A22323BB379}"/>
      </w:docPartPr>
      <w:docPartBody>
        <w:p w:rsidR="003871F8" w:rsidRDefault="00295270" w:rsidP="00295270">
          <w:pPr>
            <w:pStyle w:val="06D16D8394AB4F539AD43DA6A3DA5C9F"/>
          </w:pPr>
          <w:r w:rsidRPr="00A60968">
            <w:rPr>
              <w:rStyle w:val="Tekstzastpczy"/>
            </w:rPr>
            <w:t>[Tytuł]</w:t>
          </w:r>
        </w:p>
      </w:docPartBody>
    </w:docPart>
    <w:docPart>
      <w:docPartPr>
        <w:name w:val="594D5664659D4B9384DD4453F2A617D1"/>
        <w:category>
          <w:name w:val="Ogólne"/>
          <w:gallery w:val="placeholder"/>
        </w:category>
        <w:types>
          <w:type w:val="bbPlcHdr"/>
        </w:types>
        <w:behaviors>
          <w:behavior w:val="content"/>
        </w:behaviors>
        <w:guid w:val="{9B17F839-C2B6-4CAA-91B5-94396B70D092}"/>
      </w:docPartPr>
      <w:docPartBody>
        <w:p w:rsidR="007C3FB9" w:rsidRDefault="007C3FB9" w:rsidP="007C3FB9">
          <w:pPr>
            <w:pStyle w:val="594D5664659D4B9384DD4453F2A617D1"/>
          </w:pPr>
          <w:r w:rsidRPr="00A60968">
            <w:rPr>
              <w:rStyle w:val="Tekstzastpczy"/>
            </w:rPr>
            <w:t>[Tytuł]</w:t>
          </w:r>
        </w:p>
      </w:docPartBody>
    </w:docPart>
    <w:docPart>
      <w:docPartPr>
        <w:name w:val="93885C8E035C49358E2FDCDE707EBBEE"/>
        <w:category>
          <w:name w:val="Ogólne"/>
          <w:gallery w:val="placeholder"/>
        </w:category>
        <w:types>
          <w:type w:val="bbPlcHdr"/>
        </w:types>
        <w:behaviors>
          <w:behavior w:val="content"/>
        </w:behaviors>
        <w:guid w:val="{D17ACF68-C59C-44E1-862D-4E904D6A000B}"/>
      </w:docPartPr>
      <w:docPartBody>
        <w:p w:rsidR="007C3FB9" w:rsidRDefault="007C3FB9" w:rsidP="007C3FB9">
          <w:pPr>
            <w:pStyle w:val="93885C8E035C49358E2FDCDE707EBBEE"/>
          </w:pPr>
          <w:r w:rsidRPr="00CA4CB3">
            <w:rPr>
              <w:rStyle w:val="Tekstzastpczy"/>
            </w:rPr>
            <w:t>[Słowa kluczowe]</w:t>
          </w:r>
        </w:p>
      </w:docPartBody>
    </w:docPart>
    <w:docPart>
      <w:docPartPr>
        <w:name w:val="EE7BF5F4C1FA46969A098840CC57288E"/>
        <w:category>
          <w:name w:val="Ogólne"/>
          <w:gallery w:val="placeholder"/>
        </w:category>
        <w:types>
          <w:type w:val="bbPlcHdr"/>
        </w:types>
        <w:behaviors>
          <w:behavior w:val="content"/>
        </w:behaviors>
        <w:guid w:val="{1D0B48DA-BABE-42AA-8BEF-83142EA97BA9}"/>
      </w:docPartPr>
      <w:docPartBody>
        <w:p w:rsidR="005037FE" w:rsidRDefault="004364FA" w:rsidP="004364FA">
          <w:pPr>
            <w:pStyle w:val="EE7BF5F4C1FA46969A098840CC57288E"/>
          </w:pPr>
          <w:r w:rsidRPr="00CF6B20">
            <w:rPr>
              <w:rStyle w:val="Tekstzastpczy"/>
            </w:rPr>
            <w:t>[Słowa kluczowe]</w:t>
          </w:r>
        </w:p>
      </w:docPartBody>
    </w:docPart>
    <w:docPart>
      <w:docPartPr>
        <w:name w:val="EEE6CD5D94FF462EB73724ED1B9141E2"/>
        <w:category>
          <w:name w:val="Ogólne"/>
          <w:gallery w:val="placeholder"/>
        </w:category>
        <w:types>
          <w:type w:val="bbPlcHdr"/>
        </w:types>
        <w:behaviors>
          <w:behavior w:val="content"/>
        </w:behaviors>
        <w:guid w:val="{047C7BB0-80C8-44BA-B2FF-5628B0E948E4}"/>
      </w:docPartPr>
      <w:docPartBody>
        <w:p w:rsidR="005037FE" w:rsidRDefault="004364FA" w:rsidP="004364FA">
          <w:pPr>
            <w:pStyle w:val="EEE6CD5D94FF462EB73724ED1B9141E2"/>
          </w:pPr>
          <w:r w:rsidRPr="0045240F">
            <w:rPr>
              <w:rStyle w:val="Tekstzastpczy"/>
            </w:rPr>
            <w:t>[Tytuł]</w:t>
          </w:r>
        </w:p>
      </w:docPartBody>
    </w:docPart>
    <w:docPart>
      <w:docPartPr>
        <w:name w:val="1CC15A765B95475689CC658EC7D20706"/>
        <w:category>
          <w:name w:val="Ogólne"/>
          <w:gallery w:val="placeholder"/>
        </w:category>
        <w:types>
          <w:type w:val="bbPlcHdr"/>
        </w:types>
        <w:behaviors>
          <w:behavior w:val="content"/>
        </w:behaviors>
        <w:guid w:val="{99D44039-3FB8-4954-8B14-B07D6C9A1CD9}"/>
      </w:docPartPr>
      <w:docPartBody>
        <w:p w:rsidR="00AC65A9" w:rsidRDefault="002D48E6" w:rsidP="002D48E6">
          <w:pPr>
            <w:pStyle w:val="1CC15A765B95475689CC658EC7D20706"/>
          </w:pPr>
          <w:r w:rsidRPr="00CA4CB3">
            <w:rPr>
              <w:rStyle w:val="Tekstzastpczy"/>
            </w:rPr>
            <w:t>[Słowa kluczowe]</w:t>
          </w:r>
        </w:p>
      </w:docPartBody>
    </w:docPart>
    <w:docPart>
      <w:docPartPr>
        <w:name w:val="690A1760792646B8BB1F7D58F1CA2A09"/>
        <w:category>
          <w:name w:val="Ogólne"/>
          <w:gallery w:val="placeholder"/>
        </w:category>
        <w:types>
          <w:type w:val="bbPlcHdr"/>
        </w:types>
        <w:behaviors>
          <w:behavior w:val="content"/>
        </w:behaviors>
        <w:guid w:val="{EAE1CC84-43B4-40B7-9448-9EBFE3F447D2}"/>
      </w:docPartPr>
      <w:docPartBody>
        <w:p w:rsidR="00AC65A9" w:rsidRDefault="002D48E6" w:rsidP="002D48E6">
          <w:pPr>
            <w:pStyle w:val="690A1760792646B8BB1F7D58F1CA2A09"/>
          </w:pPr>
          <w:r w:rsidRPr="00A60968">
            <w:rPr>
              <w:rStyle w:val="Tekstzastpczy"/>
            </w:rPr>
            <w:t>[Tytuł]</w:t>
          </w:r>
        </w:p>
      </w:docPartBody>
    </w:docPart>
    <w:docPart>
      <w:docPartPr>
        <w:name w:val="3506BF0E14174FBD8608E092375DB1AD"/>
        <w:category>
          <w:name w:val="Ogólne"/>
          <w:gallery w:val="placeholder"/>
        </w:category>
        <w:types>
          <w:type w:val="bbPlcHdr"/>
        </w:types>
        <w:behaviors>
          <w:behavior w:val="content"/>
        </w:behaviors>
        <w:guid w:val="{9EDA36FB-5D9E-4659-B0A6-32E346431779}"/>
      </w:docPartPr>
      <w:docPartBody>
        <w:p w:rsidR="008F0CFB" w:rsidRDefault="008F0CFB" w:rsidP="008F0CFB">
          <w:pPr>
            <w:pStyle w:val="3506BF0E14174FBD8608E092375DB1AD"/>
          </w:pPr>
          <w:r w:rsidRPr="00B838C1">
            <w:rPr>
              <w:rStyle w:val="Tekstzastpczy"/>
            </w:rPr>
            <w:t>[Słowa kluczowe]</w:t>
          </w:r>
        </w:p>
      </w:docPartBody>
    </w:docPart>
    <w:docPart>
      <w:docPartPr>
        <w:name w:val="43B0AC20AEE346E2A4359DB2C1B1FED4"/>
        <w:category>
          <w:name w:val="Ogólne"/>
          <w:gallery w:val="placeholder"/>
        </w:category>
        <w:types>
          <w:type w:val="bbPlcHdr"/>
        </w:types>
        <w:behaviors>
          <w:behavior w:val="content"/>
        </w:behaviors>
        <w:guid w:val="{E5B07411-A0ED-4B7C-80B5-A98444C680D8}"/>
      </w:docPartPr>
      <w:docPartBody>
        <w:p w:rsidR="00E20E79" w:rsidRDefault="00E20E79">
          <w:r w:rsidRPr="003268F9">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95870"/>
    <w:rsid w:val="000A1772"/>
    <w:rsid w:val="000A3410"/>
    <w:rsid w:val="000B4E1F"/>
    <w:rsid w:val="000B5078"/>
    <w:rsid w:val="000B5F48"/>
    <w:rsid w:val="000F3FFD"/>
    <w:rsid w:val="00110E7A"/>
    <w:rsid w:val="00112677"/>
    <w:rsid w:val="00121F39"/>
    <w:rsid w:val="001B3960"/>
    <w:rsid w:val="001C7176"/>
    <w:rsid w:val="001E3168"/>
    <w:rsid w:val="001F4D89"/>
    <w:rsid w:val="001F6AB2"/>
    <w:rsid w:val="002036E3"/>
    <w:rsid w:val="00263FCB"/>
    <w:rsid w:val="0027219B"/>
    <w:rsid w:val="0027490D"/>
    <w:rsid w:val="00295270"/>
    <w:rsid w:val="002A14E2"/>
    <w:rsid w:val="002A5475"/>
    <w:rsid w:val="002D0025"/>
    <w:rsid w:val="002D48E6"/>
    <w:rsid w:val="002D5E73"/>
    <w:rsid w:val="002D7537"/>
    <w:rsid w:val="002E672A"/>
    <w:rsid w:val="00305222"/>
    <w:rsid w:val="00334924"/>
    <w:rsid w:val="00337C7B"/>
    <w:rsid w:val="00341F66"/>
    <w:rsid w:val="00343EDA"/>
    <w:rsid w:val="00361D44"/>
    <w:rsid w:val="0038682C"/>
    <w:rsid w:val="003871F8"/>
    <w:rsid w:val="003B4965"/>
    <w:rsid w:val="003C4DB9"/>
    <w:rsid w:val="003D3C04"/>
    <w:rsid w:val="003F09C6"/>
    <w:rsid w:val="003F28CC"/>
    <w:rsid w:val="00411585"/>
    <w:rsid w:val="00411C41"/>
    <w:rsid w:val="004364FA"/>
    <w:rsid w:val="0046204C"/>
    <w:rsid w:val="00466F50"/>
    <w:rsid w:val="004755AE"/>
    <w:rsid w:val="00486F64"/>
    <w:rsid w:val="00496BD7"/>
    <w:rsid w:val="004A4ED0"/>
    <w:rsid w:val="004B30AB"/>
    <w:rsid w:val="005037FE"/>
    <w:rsid w:val="00504382"/>
    <w:rsid w:val="00504B11"/>
    <w:rsid w:val="00507D73"/>
    <w:rsid w:val="005501CF"/>
    <w:rsid w:val="00572957"/>
    <w:rsid w:val="00584919"/>
    <w:rsid w:val="005A14F1"/>
    <w:rsid w:val="005A7CF4"/>
    <w:rsid w:val="005B35FD"/>
    <w:rsid w:val="005B5BB2"/>
    <w:rsid w:val="005C354C"/>
    <w:rsid w:val="00600D1C"/>
    <w:rsid w:val="00604DBC"/>
    <w:rsid w:val="006232F5"/>
    <w:rsid w:val="00657004"/>
    <w:rsid w:val="0067331D"/>
    <w:rsid w:val="00690FBB"/>
    <w:rsid w:val="006A12EA"/>
    <w:rsid w:val="006A4C38"/>
    <w:rsid w:val="006A4DB0"/>
    <w:rsid w:val="006A6AFD"/>
    <w:rsid w:val="00700E56"/>
    <w:rsid w:val="007039E9"/>
    <w:rsid w:val="00723176"/>
    <w:rsid w:val="00750539"/>
    <w:rsid w:val="007613B7"/>
    <w:rsid w:val="00774C40"/>
    <w:rsid w:val="007C3FB9"/>
    <w:rsid w:val="007D2B04"/>
    <w:rsid w:val="007E096F"/>
    <w:rsid w:val="007E391E"/>
    <w:rsid w:val="007F437C"/>
    <w:rsid w:val="007F5D3C"/>
    <w:rsid w:val="008138ED"/>
    <w:rsid w:val="00832C41"/>
    <w:rsid w:val="00843AAE"/>
    <w:rsid w:val="00851773"/>
    <w:rsid w:val="0085262B"/>
    <w:rsid w:val="00876E33"/>
    <w:rsid w:val="008803EB"/>
    <w:rsid w:val="008E019D"/>
    <w:rsid w:val="008E031B"/>
    <w:rsid w:val="008F0CFB"/>
    <w:rsid w:val="0091435D"/>
    <w:rsid w:val="00920F8B"/>
    <w:rsid w:val="00923549"/>
    <w:rsid w:val="00926AF2"/>
    <w:rsid w:val="009324D2"/>
    <w:rsid w:val="009B2C80"/>
    <w:rsid w:val="00A00EEA"/>
    <w:rsid w:val="00A27FD0"/>
    <w:rsid w:val="00A347BC"/>
    <w:rsid w:val="00A35DF1"/>
    <w:rsid w:val="00A71B43"/>
    <w:rsid w:val="00A72EB3"/>
    <w:rsid w:val="00AC1621"/>
    <w:rsid w:val="00AC65A9"/>
    <w:rsid w:val="00AD5090"/>
    <w:rsid w:val="00B14DB9"/>
    <w:rsid w:val="00B4616D"/>
    <w:rsid w:val="00B53165"/>
    <w:rsid w:val="00B60536"/>
    <w:rsid w:val="00B812C1"/>
    <w:rsid w:val="00B90592"/>
    <w:rsid w:val="00B92677"/>
    <w:rsid w:val="00BA17F0"/>
    <w:rsid w:val="00BA657E"/>
    <w:rsid w:val="00BB6011"/>
    <w:rsid w:val="00BC642E"/>
    <w:rsid w:val="00BC6FE2"/>
    <w:rsid w:val="00C102F1"/>
    <w:rsid w:val="00C67419"/>
    <w:rsid w:val="00C755B1"/>
    <w:rsid w:val="00C80E37"/>
    <w:rsid w:val="00C849CA"/>
    <w:rsid w:val="00C86BE2"/>
    <w:rsid w:val="00C93CA0"/>
    <w:rsid w:val="00CA4EBC"/>
    <w:rsid w:val="00CD6EC5"/>
    <w:rsid w:val="00D34CE5"/>
    <w:rsid w:val="00D405FD"/>
    <w:rsid w:val="00D70111"/>
    <w:rsid w:val="00D84B3B"/>
    <w:rsid w:val="00D92514"/>
    <w:rsid w:val="00DA0DD7"/>
    <w:rsid w:val="00DB34D2"/>
    <w:rsid w:val="00DB544B"/>
    <w:rsid w:val="00DB73BB"/>
    <w:rsid w:val="00DC7A68"/>
    <w:rsid w:val="00DC7EA4"/>
    <w:rsid w:val="00DD6B38"/>
    <w:rsid w:val="00DE5A1D"/>
    <w:rsid w:val="00DF269A"/>
    <w:rsid w:val="00DF40DA"/>
    <w:rsid w:val="00E20E79"/>
    <w:rsid w:val="00E35FDA"/>
    <w:rsid w:val="00E47DB2"/>
    <w:rsid w:val="00E76B96"/>
    <w:rsid w:val="00E825E6"/>
    <w:rsid w:val="00E91008"/>
    <w:rsid w:val="00ED5DD4"/>
    <w:rsid w:val="00EE39C7"/>
    <w:rsid w:val="00EF5F32"/>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E20E79"/>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1CC15A765B95475689CC658EC7D20706">
    <w:name w:val="1CC15A765B95475689CC658EC7D20706"/>
    <w:rsid w:val="002D48E6"/>
    <w:pPr>
      <w:spacing w:after="160" w:line="259" w:lineRule="auto"/>
    </w:pPr>
  </w:style>
  <w:style w:type="paragraph" w:customStyle="1" w:styleId="690A1760792646B8BB1F7D58F1CA2A09">
    <w:name w:val="690A1760792646B8BB1F7D58F1CA2A09"/>
    <w:rsid w:val="002D48E6"/>
    <w:pPr>
      <w:spacing w:after="160" w:line="259" w:lineRule="auto"/>
    </w:pPr>
  </w:style>
  <w:style w:type="paragraph" w:customStyle="1" w:styleId="CFB7067BA17C45089B95FDBDBC7F2953">
    <w:name w:val="CFB7067BA17C45089B95FDBDBC7F2953"/>
    <w:rsid w:val="002D48E6"/>
    <w:pPr>
      <w:spacing w:after="160" w:line="259" w:lineRule="auto"/>
    </w:pPr>
  </w:style>
  <w:style w:type="paragraph" w:customStyle="1" w:styleId="7282E3E51D7D44088AC3A97D2C1A7F86">
    <w:name w:val="7282E3E51D7D44088AC3A97D2C1A7F86"/>
    <w:rsid w:val="002D48E6"/>
    <w:pPr>
      <w:spacing w:after="160" w:line="259" w:lineRule="auto"/>
    </w:pPr>
  </w:style>
  <w:style w:type="paragraph" w:customStyle="1" w:styleId="D994F5CCE1314444A3D67F4B85D8389E">
    <w:name w:val="D994F5CCE1314444A3D67F4B85D8389E"/>
    <w:rsid w:val="002D48E6"/>
    <w:pPr>
      <w:spacing w:after="160" w:line="259" w:lineRule="auto"/>
    </w:pPr>
  </w:style>
  <w:style w:type="paragraph" w:customStyle="1" w:styleId="59A8F41DAAD2473AA99158281C4EE24D">
    <w:name w:val="59A8F41DAAD2473AA99158281C4EE24D"/>
    <w:rsid w:val="00AC65A9"/>
    <w:pPr>
      <w:spacing w:after="160" w:line="259" w:lineRule="auto"/>
    </w:pPr>
  </w:style>
  <w:style w:type="paragraph" w:customStyle="1" w:styleId="3506BF0E14174FBD8608E092375DB1AD">
    <w:name w:val="3506BF0E14174FBD8608E092375DB1AD"/>
    <w:rsid w:val="008F0CF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2-załączniki edytowalne.docx</dmsv2BaseFileName>
    <dmsv2BaseDisplayName xmlns="http://schemas.microsoft.com/sharepoint/v3">2-załączniki edytowalne</dmsv2BaseDisplayName>
    <dmsv2SWPP2ObjectNumber xmlns="http://schemas.microsoft.com/sharepoint/v3">POST/DYS/OSK/LZA/02420/2025                       </dmsv2SWPP2ObjectNumber>
    <dmsv2SWPP2SumMD5 xmlns="http://schemas.microsoft.com/sharepoint/v3">4765bcc13e57976b9e3297dc2e38ce46</dmsv2SWPP2SumMD5>
    <dmsv2BaseMoved xmlns="http://schemas.microsoft.com/sharepoint/v3">false</dmsv2BaseMoved>
    <dmsv2BaseIsSensitive xmlns="http://schemas.microsoft.com/sharepoint/v3">true</dmsv2BaseIsSensitive>
    <dmsv2SWPP2IDSWPP2 xmlns="http://schemas.microsoft.com/sharepoint/v3">685553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22799308</dmsv2BaseClientSystemDocumentID>
    <dmsv2BaseModifiedByID xmlns="http://schemas.microsoft.com/sharepoint/v3">12101315</dmsv2BaseModifiedByID>
    <dmsv2BaseCreatedByID xmlns="http://schemas.microsoft.com/sharepoint/v3">12101315</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XD3KHSRJV2AP-1182365650-423</_dlc_DocId>
    <_dlc_DocIdUrl xmlns="a19cb1c7-c5c7-46d4-85ae-d83685407bba">
      <Url>https://swpp2.dms.gkpge.pl/sites/38/_layouts/15/DocIdRedir.aspx?ID=XD3KHSRJV2AP-1182365650-423</Url>
      <Description>XD3KHSRJV2AP-1182365650-423</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e98d7501-42e4-4a2d-b641-b529e1ab1d6e"/>
    <ds:schemaRef ds:uri="http://www.w3.org/XML/1998/namespace"/>
    <ds:schemaRef ds:uri="http://purl.org/dc/elements/1.1/"/>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D132B8C1-090A-4474-9A31-81BD317DD743}"/>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954CB26B-EB58-4FEF-BDA9-05BABC79FC61}">
  <ds:schemaRefs>
    <ds:schemaRef ds:uri="http://schemas.openxmlformats.org/officeDocument/2006/bibliography"/>
  </ds:schemaRefs>
</ds:datastoreItem>
</file>

<file path=customXml/itemProps6.xml><?xml version="1.0" encoding="utf-8"?>
<ds:datastoreItem xmlns:ds="http://schemas.openxmlformats.org/officeDocument/2006/customXml" ds:itemID="{C1750EC6-66F9-4CA8-B701-7E363CD019F0}"/>
</file>

<file path=docProps/app.xml><?xml version="1.0" encoding="utf-8"?>
<Properties xmlns="http://schemas.openxmlformats.org/officeDocument/2006/extended-properties" xmlns:vt="http://schemas.openxmlformats.org/officeDocument/2006/docPropsVTypes">
  <Template>Normal</Template>
  <TotalTime>170</TotalTime>
  <Pages>18</Pages>
  <Words>4828</Words>
  <Characters>28970</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Przyłączenie do sieci elektroenergetycznej odbiorcy w m. Skroniów dz. 550/1-2 gm. Jędrzejów – RE Kielce</vt:lpstr>
    </vt:vector>
  </TitlesOfParts>
  <Company>aaa</Company>
  <LinksUpToDate>false</LinksUpToDate>
  <CharactersWithSpaces>33731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linii 15 kV relacji GPZ Suchedniów - Warszawska odg. Stokowiec, stacji transf. Stokowiec 3 oraz linii nN zasilanej ze stacji transf. Stokowiec 2 i Stokowiec 3, gm. Suchedniów - RE Skarżysko</dc:title>
  <dc:subject>………………</dc:subject>
  <dc:creator>Kurpiewska Katarzyna [PGE S.A.]</dc:creator>
  <cp:keywords>POST/DYS/OSK/LZA/02420/2025</cp:keywords>
  <cp:lastModifiedBy>Stefańska Jadwiga [PGE Dystr. O.Skarżysko-Kam.]</cp:lastModifiedBy>
  <cp:revision>50</cp:revision>
  <cp:lastPrinted>2023-01-18T09:04:00Z</cp:lastPrinted>
  <dcterms:created xsi:type="dcterms:W3CDTF">2023-01-12T11:59:00Z</dcterms:created>
  <dcterms:modified xsi:type="dcterms:W3CDTF">2025-06-26T09:28:00Z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_dlc_DocIdItemGuid">
    <vt:lpwstr>d1aba12a-2910-4872-b62c-a349b06f0344</vt:lpwstr>
  </property>
</Properties>
</file>