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08A927A9" w:rsidR="0039799F" w:rsidRDefault="0039799F" w:rsidP="00B4699C">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49D2C940" w14:textId="76AE080C" w:rsidR="0039799F" w:rsidRPr="00AA5F17" w:rsidRDefault="0039799F"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Dotyczy postępowania zakupowego nr</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theme="minorHAnsi"/>
              <w:b/>
              <w:sz w:val="20"/>
            </w:rPr>
            <w:t>POST/DYS/OSK/LZA/02110/2025</w:t>
          </w:r>
        </w:sdtContent>
      </w:sdt>
      <w:r w:rsidR="00AA5F17">
        <w:rPr>
          <w:rFonts w:asciiTheme="minorHAnsi" w:hAnsiTheme="minorHAnsi" w:cstheme="minorHAnsi"/>
          <w:b/>
          <w:sz w:val="20"/>
        </w:rPr>
        <w:t xml:space="preserve"> </w:t>
      </w:r>
      <w:r w:rsidRPr="00AA5F17">
        <w:rPr>
          <w:rFonts w:asciiTheme="minorHAnsi" w:hAnsiTheme="minorHAnsi" w:cstheme="minorHAnsi"/>
          <w:sz w:val="20"/>
          <w:lang w:eastAsia="pl-PL"/>
        </w:rPr>
        <w:t>prowadzonego w trybie przetargu nieograniczonego</w:t>
      </w:r>
      <w:r w:rsidR="00AA5F17" w:rsidRPr="00AA5F17">
        <w:rPr>
          <w:rFonts w:asciiTheme="minorHAnsi" w:hAnsiTheme="minorHAnsi" w:cstheme="minorHAnsi"/>
          <w:sz w:val="20"/>
          <w:lang w:eastAsia="pl-PL"/>
        </w:rPr>
        <w:t xml:space="preserve">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E84DEF" w:rsidRPr="00E84DEF">
            <w:rPr>
              <w:rFonts w:asciiTheme="minorHAnsi" w:hAnsiTheme="minorHAnsi" w:cstheme="minorHAnsi"/>
              <w:b/>
              <w:sz w:val="20"/>
            </w:rPr>
            <w:t xml:space="preserve">Sukcesywne wykonywanie przyłączy </w:t>
          </w:r>
          <w:proofErr w:type="spellStart"/>
          <w:r w:rsidR="00E84DEF" w:rsidRPr="00E84DEF">
            <w:rPr>
              <w:rFonts w:asciiTheme="minorHAnsi" w:hAnsiTheme="minorHAnsi" w:cstheme="minorHAnsi"/>
              <w:b/>
              <w:sz w:val="20"/>
            </w:rPr>
            <w:t>nN</w:t>
          </w:r>
          <w:proofErr w:type="spellEnd"/>
          <w:r w:rsidR="00E84DEF" w:rsidRPr="00E84DEF">
            <w:rPr>
              <w:rFonts w:asciiTheme="minorHAnsi" w:hAnsiTheme="minorHAnsi" w:cstheme="minorHAnsi"/>
              <w:b/>
              <w:sz w:val="20"/>
            </w:rPr>
            <w:t xml:space="preserve"> dla celów przyłączania nowych odbiorców realizowanych na podstawie art. 29a Ustawy Prawo Budowlane w systemie „zaprojektuj, wybuduj” na terenie RE Kielce – obszar gminy Morawica..</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bookmarkStart w:id="4" w:name="_GoBack"/>
      <w:bookmarkEnd w:id="4"/>
    </w:p>
    <w:tbl>
      <w:tblPr>
        <w:tblW w:w="92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1"/>
        <w:gridCol w:w="6563"/>
      </w:tblGrid>
      <w:tr w:rsidR="0039799F" w:rsidRPr="00D21208" w14:paraId="610A3117" w14:textId="77777777" w:rsidTr="00106B8D">
        <w:trPr>
          <w:trHeight w:val="323"/>
        </w:trPr>
        <w:tc>
          <w:tcPr>
            <w:tcW w:w="2711"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63"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106B8D">
        <w:trPr>
          <w:trHeight w:val="420"/>
        </w:trPr>
        <w:tc>
          <w:tcPr>
            <w:tcW w:w="2711"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63"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106B8D">
        <w:trPr>
          <w:trHeight w:val="420"/>
        </w:trPr>
        <w:tc>
          <w:tcPr>
            <w:tcW w:w="2711"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63"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106B8D">
        <w:trPr>
          <w:trHeight w:val="191"/>
        </w:trPr>
        <w:tc>
          <w:tcPr>
            <w:tcW w:w="27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106B8D">
        <w:trPr>
          <w:trHeight w:val="420"/>
        </w:trPr>
        <w:tc>
          <w:tcPr>
            <w:tcW w:w="2711"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63" w:type="dxa"/>
            <w:tcBorders>
              <w:top w:val="single" w:sz="4" w:space="0" w:color="auto"/>
              <w:left w:val="single" w:sz="4" w:space="0" w:color="auto"/>
              <w:bottom w:val="single" w:sz="4" w:space="0" w:color="auto"/>
              <w:right w:val="single" w:sz="4" w:space="0" w:color="auto"/>
            </w:tcBorders>
            <w:vAlign w:val="center"/>
          </w:tcPr>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106B8D">
        <w:trPr>
          <w:trHeight w:val="420"/>
        </w:trPr>
        <w:tc>
          <w:tcPr>
            <w:tcW w:w="2711"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63"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5B2B7C">
        <w:rPr>
          <w:rFonts w:asciiTheme="minorHAnsi" w:hAnsiTheme="minorHAnsi" w:cstheme="minorHAnsi"/>
          <w:sz w:val="20"/>
          <w:vertAlign w:val="superscript"/>
        </w:rPr>
        <w:footnoteReference w:id="3"/>
      </w:r>
      <w:r w:rsidRPr="007649A2">
        <w:rPr>
          <w:rFonts w:asciiTheme="minorHAnsi" w:hAnsiTheme="minorHAnsi" w:cstheme="minorHAnsi"/>
          <w:sz w:val="20"/>
        </w:rPr>
        <w:t>:</w:t>
      </w:r>
    </w:p>
    <w:p w14:paraId="6BEBF366" w14:textId="398521F0" w:rsidR="00B2356C" w:rsidRPr="00AA5F17" w:rsidRDefault="00B2356C" w:rsidP="001172EB">
      <w:pPr>
        <w:spacing w:after="80" w:line="240" w:lineRule="exact"/>
        <w:ind w:left="-284"/>
        <w:rPr>
          <w:rFonts w:asciiTheme="minorHAnsi" w:hAnsiTheme="minorHAnsi" w:cstheme="minorHAnsi"/>
          <w:sz w:val="20"/>
        </w:rPr>
      </w:pPr>
      <w:r w:rsidRPr="00AA5F17">
        <w:rPr>
          <w:rFonts w:asciiTheme="minorHAnsi" w:hAnsiTheme="minorHAnsi" w:cstheme="minorHAnsi"/>
          <w:sz w:val="20"/>
        </w:rPr>
        <w:t>My, niżej podpisani, oferujemy, zgodnie z wymaganiami określonymi w SWZ, wykonanie przedmiotu Zakupu:</w:t>
      </w:r>
      <w:r w:rsidR="001172EB" w:rsidRPr="00AA5F17">
        <w:rPr>
          <w:rFonts w:asciiTheme="minorHAnsi" w:hAnsiTheme="minorHAnsi" w:cstheme="minorHAnsi"/>
          <w:sz w:val="20"/>
        </w:rPr>
        <w:t xml:space="preserve">   </w:t>
      </w:r>
      <w:sdt>
        <w:sdtPr>
          <w:rPr>
            <w:rFonts w:asciiTheme="minorHAnsi" w:hAnsiTheme="minorHAnsi" w:cstheme="minorHAnsi"/>
            <w:b/>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cstheme="minorHAnsi"/>
              <w:b/>
              <w:sz w:val="20"/>
            </w:rPr>
            <w:t xml:space="preserve">Sukcesywne wykonywanie przyłączy </w:t>
          </w:r>
          <w:proofErr w:type="spellStart"/>
          <w:r w:rsidR="00E84DEF">
            <w:rPr>
              <w:rFonts w:asciiTheme="minorHAnsi" w:hAnsiTheme="minorHAnsi" w:cstheme="minorHAnsi"/>
              <w:b/>
              <w:sz w:val="20"/>
            </w:rPr>
            <w:t>nN</w:t>
          </w:r>
          <w:proofErr w:type="spellEnd"/>
          <w:r w:rsidR="00E84DEF">
            <w:rPr>
              <w:rFonts w:asciiTheme="minorHAnsi" w:hAnsiTheme="minorHAnsi" w:cstheme="minorHAnsi"/>
              <w:b/>
              <w:sz w:val="20"/>
            </w:rPr>
            <w:t xml:space="preserve"> dla celów przyłączania nowych odbiorców realizowanych na podstawie art. 29a Ustawy Prawo Budowlane w systemie „zaprojektuj, wybuduj” na terenie RE Kielce – obszar gminy Morawica..</w:t>
          </w:r>
        </w:sdtContent>
      </w:sdt>
      <w:r w:rsidR="001172EB" w:rsidRPr="00AA5F17">
        <w:rPr>
          <w:rFonts w:asciiTheme="minorHAnsi" w:hAnsiTheme="minorHAnsi" w:cstheme="minorHAnsi"/>
          <w:b/>
          <w:sz w:val="20"/>
        </w:rPr>
        <w:t xml:space="preserve"> Nr: </w:t>
      </w:r>
      <w:sdt>
        <w:sdtPr>
          <w:rPr>
            <w:rFonts w:asciiTheme="minorHAnsi" w:hAnsiTheme="minorHAnsi" w:cstheme="minorHAnsi"/>
            <w:b/>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theme="minorHAnsi"/>
              <w:b/>
              <w:sz w:val="20"/>
            </w:rPr>
            <w:t>POST/DYS/OSK/LZA/02110/2025</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rPr>
        <w:t>za:</w:t>
      </w:r>
    </w:p>
    <w:p w14:paraId="549EE492" w14:textId="3A0B0745" w:rsidR="00117492" w:rsidRDefault="00BD163C" w:rsidP="007649A2">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 xml:space="preserve">wartość ważona brutto </w:t>
      </w:r>
      <w:r w:rsidR="000A30A7" w:rsidRPr="007649A2">
        <w:rPr>
          <w:rFonts w:asciiTheme="minorHAnsi" w:hAnsiTheme="minorHAnsi" w:cstheme="minorHAnsi"/>
          <w:b/>
          <w:sz w:val="20"/>
        </w:rPr>
        <w:t>…………………………………………. zł</w:t>
      </w:r>
      <w:r w:rsidR="00AA5F17">
        <w:rPr>
          <w:rFonts w:asciiTheme="minorHAnsi" w:hAnsiTheme="minorHAnsi" w:cstheme="minorHAnsi"/>
          <w:b/>
          <w:sz w:val="20"/>
        </w:rPr>
        <w:t xml:space="preserve"> (słownie</w:t>
      </w:r>
      <w:r w:rsidRPr="007649A2">
        <w:rPr>
          <w:rFonts w:asciiTheme="minorHAnsi" w:hAnsiTheme="minorHAnsi" w:cstheme="minorHAnsi"/>
          <w:b/>
          <w:sz w:val="20"/>
        </w:rPr>
        <w:t>...................................................................),</w:t>
      </w:r>
    </w:p>
    <w:p w14:paraId="5422AC2B" w14:textId="77777777" w:rsidR="000F44A1" w:rsidRDefault="000F44A1" w:rsidP="007649A2">
      <w:pPr>
        <w:spacing w:before="240" w:after="120" w:line="240" w:lineRule="auto"/>
        <w:jc w:val="left"/>
        <w:rPr>
          <w:rFonts w:asciiTheme="minorHAnsi" w:hAnsiTheme="minorHAnsi" w:cstheme="minorHAnsi"/>
          <w:b/>
          <w:sz w:val="20"/>
        </w:rPr>
      </w:pPr>
    </w:p>
    <w:p w14:paraId="7759A1A2" w14:textId="77777777" w:rsidR="00BD163C" w:rsidRPr="000F44A1" w:rsidRDefault="00BD163C" w:rsidP="007649A2">
      <w:pPr>
        <w:spacing w:before="120" w:after="120" w:line="24" w:lineRule="atLeast"/>
        <w:outlineLvl w:val="0"/>
        <w:rPr>
          <w:rFonts w:ascii="Calibri" w:hAnsi="Calibri" w:cs="Calibri"/>
          <w:color w:val="FF0000"/>
          <w:sz w:val="2"/>
          <w:szCs w:val="2"/>
        </w:rPr>
      </w:pPr>
      <w:r w:rsidRPr="000F44A1">
        <w:rPr>
          <w:rFonts w:asciiTheme="minorHAnsi" w:hAnsiTheme="minorHAnsi" w:cstheme="minorHAnsi"/>
          <w:b/>
          <w:color w:val="FF0000"/>
          <w:sz w:val="20"/>
        </w:rPr>
        <w:t>Wykonawca określi ceny jednostkowe elementów zamówienia  w ustrukturyzowanym formularzu ofertowym Systemu Zakupowego – którego wydruk/raport stanowi integralną część  Formularza ofertowego (stanowiącego załącznik nr 3 do SWZ</w:t>
      </w:r>
      <w:r w:rsidRPr="000F44A1">
        <w:rPr>
          <w:rFonts w:asciiTheme="minorHAnsi" w:hAnsiTheme="minorHAnsi" w:cstheme="minorHAnsi"/>
          <w:color w:val="FF0000"/>
          <w:sz w:val="20"/>
        </w:rPr>
        <w:t>.)</w:t>
      </w: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986D31">
        <w:rPr>
          <w:rFonts w:asciiTheme="minorHAnsi" w:hAnsiTheme="minorHAnsi" w:cstheme="minorHAnsi"/>
          <w:b/>
          <w:sz w:val="20"/>
        </w:rPr>
        <w:t>(</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w:t>
      </w:r>
      <w:proofErr w:type="spellStart"/>
      <w:r w:rsidR="00D408A4" w:rsidRPr="000A30A7">
        <w:rPr>
          <w:rFonts w:asciiTheme="minorHAnsi" w:hAnsiTheme="minorHAnsi" w:cstheme="minorHAnsi"/>
          <w:b/>
          <w:sz w:val="20"/>
          <w:lang w:eastAsia="pl-PL"/>
        </w:rPr>
        <w:t>ppkt</w:t>
      </w:r>
      <w:proofErr w:type="spellEnd"/>
      <w:r w:rsidR="00D408A4" w:rsidRPr="000A30A7">
        <w:rPr>
          <w:rFonts w:asciiTheme="minorHAnsi" w:hAnsiTheme="minorHAnsi" w:cstheme="minorHAnsi"/>
          <w:b/>
          <w:sz w:val="20"/>
          <w:lang w:eastAsia="pl-PL"/>
        </w:rPr>
        <w:t xml:space="preserve">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lastRenderedPageBreak/>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E84DEF"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6D550DAA" w14:textId="7CF9A16F" w:rsidR="00B4699C" w:rsidRPr="009C2468" w:rsidRDefault="00E84DEF" w:rsidP="00C613CB">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529" w:type="dxa"/>
        <w:jc w:val="center"/>
        <w:tblCellMar>
          <w:left w:w="0" w:type="dxa"/>
          <w:right w:w="0" w:type="dxa"/>
        </w:tblCellMar>
        <w:tblLook w:val="04A0" w:firstRow="1" w:lastRow="0" w:firstColumn="1" w:lastColumn="0" w:noHBand="0" w:noVBand="1"/>
      </w:tblPr>
      <w:tblGrid>
        <w:gridCol w:w="458"/>
        <w:gridCol w:w="3234"/>
        <w:gridCol w:w="1874"/>
        <w:gridCol w:w="4963"/>
      </w:tblGrid>
      <w:tr w:rsidR="004A35DE" w14:paraId="649193DE" w14:textId="77777777" w:rsidTr="00106B8D">
        <w:trPr>
          <w:trHeight w:val="613"/>
          <w:jc w:val="center"/>
        </w:trPr>
        <w:tc>
          <w:tcPr>
            <w:tcW w:w="458"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AC10E5E"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34"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B512049"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52507F56"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74"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7531F8E1" w14:textId="77777777" w:rsidR="004A35DE" w:rsidRDefault="004A35DE">
            <w:pPr>
              <w:spacing w:line="240" w:lineRule="exact"/>
              <w:ind w:right="-284"/>
              <w:jc w:val="left"/>
              <w:rPr>
                <w:rFonts w:asciiTheme="minorHAnsi" w:hAnsiTheme="minorHAnsi" w:cstheme="minorHAnsi"/>
                <w:sz w:val="20"/>
              </w:rPr>
            </w:pPr>
          </w:p>
          <w:p w14:paraId="1925CC7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6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A22E83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8349700"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4A35DE" w14:paraId="0A6D4538" w14:textId="77777777" w:rsidTr="00106B8D">
        <w:trPr>
          <w:trHeight w:val="421"/>
          <w:jc w:val="center"/>
        </w:trPr>
        <w:tc>
          <w:tcPr>
            <w:tcW w:w="4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E2A6AE" w14:textId="77777777" w:rsidR="004A35DE" w:rsidRDefault="004A35DE">
            <w:pPr>
              <w:spacing w:line="240" w:lineRule="exact"/>
              <w:ind w:right="-284"/>
              <w:jc w:val="left"/>
              <w:rPr>
                <w:rFonts w:asciiTheme="minorHAnsi" w:hAnsiTheme="minorHAnsi" w:cstheme="minorHAnsi"/>
                <w:sz w:val="20"/>
              </w:rPr>
            </w:pPr>
          </w:p>
        </w:tc>
        <w:tc>
          <w:tcPr>
            <w:tcW w:w="3234" w:type="dxa"/>
            <w:tcBorders>
              <w:top w:val="nil"/>
              <w:left w:val="nil"/>
              <w:bottom w:val="single" w:sz="8" w:space="0" w:color="auto"/>
              <w:right w:val="single" w:sz="8" w:space="0" w:color="auto"/>
            </w:tcBorders>
            <w:tcMar>
              <w:top w:w="0" w:type="dxa"/>
              <w:left w:w="108" w:type="dxa"/>
              <w:bottom w:w="0" w:type="dxa"/>
              <w:right w:w="108" w:type="dxa"/>
            </w:tcMar>
          </w:tcPr>
          <w:p w14:paraId="752144CA" w14:textId="77777777" w:rsidR="004A35DE" w:rsidRDefault="004A35DE">
            <w:pPr>
              <w:spacing w:line="240" w:lineRule="exact"/>
              <w:ind w:right="-284"/>
              <w:jc w:val="left"/>
              <w:rPr>
                <w:rFonts w:asciiTheme="minorHAnsi" w:hAnsiTheme="minorHAnsi" w:cstheme="minorHAnsi"/>
                <w:sz w:val="20"/>
              </w:rPr>
            </w:pPr>
          </w:p>
        </w:tc>
        <w:tc>
          <w:tcPr>
            <w:tcW w:w="1874" w:type="dxa"/>
            <w:tcBorders>
              <w:top w:val="nil"/>
              <w:left w:val="nil"/>
              <w:bottom w:val="single" w:sz="8" w:space="0" w:color="auto"/>
              <w:right w:val="single" w:sz="8" w:space="0" w:color="auto"/>
            </w:tcBorders>
            <w:tcMar>
              <w:top w:w="0" w:type="dxa"/>
              <w:left w:w="108" w:type="dxa"/>
              <w:bottom w:w="0" w:type="dxa"/>
              <w:right w:w="108" w:type="dxa"/>
            </w:tcMar>
          </w:tcPr>
          <w:p w14:paraId="1858E296" w14:textId="77777777" w:rsidR="004A35DE" w:rsidRDefault="004A35DE">
            <w:pPr>
              <w:spacing w:line="240" w:lineRule="exact"/>
              <w:ind w:right="-284"/>
              <w:jc w:val="left"/>
              <w:rPr>
                <w:rFonts w:asciiTheme="minorHAnsi" w:hAnsiTheme="minorHAnsi" w:cstheme="minorHAnsi"/>
                <w:sz w:val="20"/>
              </w:rPr>
            </w:pPr>
          </w:p>
        </w:tc>
        <w:tc>
          <w:tcPr>
            <w:tcW w:w="4963" w:type="dxa"/>
            <w:tcBorders>
              <w:top w:val="nil"/>
              <w:left w:val="nil"/>
              <w:bottom w:val="single" w:sz="8" w:space="0" w:color="auto"/>
              <w:right w:val="single" w:sz="8" w:space="0" w:color="auto"/>
            </w:tcBorders>
            <w:tcMar>
              <w:top w:w="0" w:type="dxa"/>
              <w:left w:w="108" w:type="dxa"/>
              <w:bottom w:w="0" w:type="dxa"/>
              <w:right w:w="108" w:type="dxa"/>
            </w:tcMar>
          </w:tcPr>
          <w:p w14:paraId="24F948DE" w14:textId="77777777" w:rsidR="004A35DE" w:rsidRDefault="004A35DE">
            <w:pPr>
              <w:spacing w:line="240" w:lineRule="exact"/>
              <w:ind w:right="-284"/>
              <w:jc w:val="left"/>
              <w:rPr>
                <w:rFonts w:asciiTheme="minorHAnsi" w:hAnsiTheme="minorHAnsi" w:cstheme="minorHAnsi"/>
                <w:sz w:val="20"/>
              </w:rPr>
            </w:pPr>
          </w:p>
        </w:tc>
      </w:tr>
      <w:tr w:rsidR="004A35DE" w14:paraId="1B759152" w14:textId="77777777" w:rsidTr="00106B8D">
        <w:trPr>
          <w:trHeight w:val="400"/>
          <w:jc w:val="center"/>
        </w:trPr>
        <w:tc>
          <w:tcPr>
            <w:tcW w:w="4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051D48" w14:textId="77777777" w:rsidR="004A35DE" w:rsidRDefault="004A35DE">
            <w:pPr>
              <w:spacing w:line="240" w:lineRule="exact"/>
              <w:ind w:right="-284"/>
              <w:jc w:val="left"/>
              <w:rPr>
                <w:rFonts w:asciiTheme="minorHAnsi" w:hAnsiTheme="minorHAnsi" w:cstheme="minorHAnsi"/>
                <w:sz w:val="20"/>
              </w:rPr>
            </w:pPr>
          </w:p>
        </w:tc>
        <w:tc>
          <w:tcPr>
            <w:tcW w:w="3234" w:type="dxa"/>
            <w:tcBorders>
              <w:top w:val="nil"/>
              <w:left w:val="nil"/>
              <w:bottom w:val="single" w:sz="8" w:space="0" w:color="auto"/>
              <w:right w:val="single" w:sz="8" w:space="0" w:color="auto"/>
            </w:tcBorders>
            <w:tcMar>
              <w:top w:w="0" w:type="dxa"/>
              <w:left w:w="108" w:type="dxa"/>
              <w:bottom w:w="0" w:type="dxa"/>
              <w:right w:w="108" w:type="dxa"/>
            </w:tcMar>
          </w:tcPr>
          <w:p w14:paraId="684125E0" w14:textId="77777777" w:rsidR="004A35DE" w:rsidRDefault="004A35DE">
            <w:pPr>
              <w:spacing w:line="240" w:lineRule="exact"/>
              <w:ind w:right="-284"/>
              <w:jc w:val="left"/>
              <w:rPr>
                <w:rFonts w:asciiTheme="minorHAnsi" w:hAnsiTheme="minorHAnsi" w:cstheme="minorHAnsi"/>
                <w:sz w:val="20"/>
              </w:rPr>
            </w:pPr>
          </w:p>
        </w:tc>
        <w:tc>
          <w:tcPr>
            <w:tcW w:w="1874" w:type="dxa"/>
            <w:tcBorders>
              <w:top w:val="nil"/>
              <w:left w:val="nil"/>
              <w:bottom w:val="single" w:sz="8" w:space="0" w:color="auto"/>
              <w:right w:val="single" w:sz="8" w:space="0" w:color="auto"/>
            </w:tcBorders>
            <w:tcMar>
              <w:top w:w="0" w:type="dxa"/>
              <w:left w:w="108" w:type="dxa"/>
              <w:bottom w:w="0" w:type="dxa"/>
              <w:right w:w="108" w:type="dxa"/>
            </w:tcMar>
          </w:tcPr>
          <w:p w14:paraId="2656F099" w14:textId="77777777" w:rsidR="004A35DE" w:rsidRDefault="004A35DE">
            <w:pPr>
              <w:spacing w:line="240" w:lineRule="exact"/>
              <w:ind w:right="-284"/>
              <w:jc w:val="left"/>
              <w:rPr>
                <w:rFonts w:asciiTheme="minorHAnsi" w:hAnsiTheme="minorHAnsi" w:cstheme="minorHAnsi"/>
                <w:sz w:val="20"/>
              </w:rPr>
            </w:pPr>
          </w:p>
        </w:tc>
        <w:tc>
          <w:tcPr>
            <w:tcW w:w="4963" w:type="dxa"/>
            <w:tcBorders>
              <w:top w:val="nil"/>
              <w:left w:val="nil"/>
              <w:bottom w:val="single" w:sz="8" w:space="0" w:color="auto"/>
              <w:right w:val="single" w:sz="8" w:space="0" w:color="auto"/>
            </w:tcBorders>
            <w:tcMar>
              <w:top w:w="0" w:type="dxa"/>
              <w:left w:w="108" w:type="dxa"/>
              <w:bottom w:w="0" w:type="dxa"/>
              <w:right w:w="108" w:type="dxa"/>
            </w:tcMar>
          </w:tcPr>
          <w:p w14:paraId="7058D879" w14:textId="77777777" w:rsidR="004A35DE" w:rsidRDefault="004A35DE">
            <w:pPr>
              <w:spacing w:line="240" w:lineRule="exact"/>
              <w:ind w:right="-284"/>
              <w:jc w:val="left"/>
              <w:rPr>
                <w:rFonts w:asciiTheme="minorHAnsi" w:hAnsiTheme="minorHAnsi" w:cstheme="minorHAnsi"/>
                <w:sz w:val="20"/>
              </w:rPr>
            </w:pPr>
          </w:p>
        </w:tc>
      </w:tr>
    </w:tbl>
    <w:p w14:paraId="594697CE" w14:textId="5F39102A" w:rsidR="0039799F" w:rsidRPr="004A35DE" w:rsidRDefault="0039799F" w:rsidP="004A35DE">
      <w:pPr>
        <w:spacing w:line="240" w:lineRule="auto"/>
        <w:rPr>
          <w:rFonts w:asciiTheme="minorHAnsi" w:hAnsiTheme="minorHAnsi" w:cstheme="minorHAnsi"/>
          <w:sz w:val="20"/>
          <w:lang w:eastAsia="pl-PL"/>
        </w:rPr>
      </w:pPr>
    </w:p>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8655D5">
        <w:rPr>
          <w:rFonts w:asciiTheme="minorHAnsi" w:hAnsiTheme="minorHAnsi" w:cstheme="minorHAnsi"/>
          <w:sz w:val="20"/>
        </w:rPr>
        <w:lastRenderedPageBreak/>
        <w:t xml:space="preserve">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E84DE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E84DE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4EE610A7" w:rsidR="00795C22" w:rsidRPr="008215C7" w:rsidRDefault="00743213"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743213">
        <w:rPr>
          <w:rFonts w:asciiTheme="minorHAnsi" w:hAnsiTheme="minorHAnsi" w:cstheme="minorHAnsi"/>
          <w:bCs/>
          <w:iCs/>
          <w:sz w:val="20"/>
        </w:rPr>
        <w:t xml:space="preserve">Wykonawca oświadcza, że posiada </w:t>
      </w:r>
      <w:r w:rsidRPr="00743213">
        <w:rPr>
          <w:rFonts w:asciiTheme="minorHAnsi" w:hAnsiTheme="minorHAnsi" w:cstheme="minorHAnsi"/>
          <w:b/>
          <w:bCs/>
          <w:iCs/>
          <w:sz w:val="20"/>
        </w:rPr>
        <w:t>status mikro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małego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średniego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dużego przedsiębiorcy</w:t>
      </w:r>
      <w:r w:rsidRPr="00743213">
        <w:rPr>
          <w:rFonts w:asciiTheme="minorHAnsi" w:hAnsiTheme="minorHAnsi" w:cstheme="minorHAnsi"/>
          <w:bCs/>
          <w:iCs/>
          <w:sz w:val="20"/>
          <w:vertAlign w:val="superscript"/>
        </w:rPr>
        <w:footnoteReference w:id="10"/>
      </w:r>
      <w:r w:rsidRPr="00743213">
        <w:rPr>
          <w:rFonts w:asciiTheme="minorHAnsi" w:hAnsiTheme="minorHAnsi" w:cstheme="minorHAnsi"/>
          <w:bCs/>
          <w:iCs/>
          <w:sz w:val="20"/>
        </w:rPr>
        <w:t> – w rozumieniu ustawy z dnia 8 marca 2013 r. o przeciwdziałaniu nadmiernym opóźnieniom w transakcjach handlowych (</w:t>
      </w:r>
      <w:proofErr w:type="spellStart"/>
      <w:r w:rsidRPr="00743213">
        <w:rPr>
          <w:rFonts w:asciiTheme="minorHAnsi" w:hAnsiTheme="minorHAnsi" w:cstheme="minorHAnsi"/>
          <w:bCs/>
          <w:iCs/>
          <w:sz w:val="20"/>
        </w:rPr>
        <w:t>t.j</w:t>
      </w:r>
      <w:proofErr w:type="spellEnd"/>
      <w:r w:rsidRPr="00743213">
        <w:rPr>
          <w:rFonts w:asciiTheme="minorHAnsi" w:hAnsiTheme="minorHAnsi" w:cstheme="minorHAnsi"/>
          <w:bCs/>
          <w:iCs/>
          <w:sz w:val="20"/>
        </w:rPr>
        <w:t>. Dz.U. 2023, poz. 1790, z późn. zm.).W przypadku zmiany statusu przedsiębiorcy, Wykonawca zobowiązuje się w terminie 14 dni od daty zmiany na pisemne poinformowanie Zamawiającego o tym fakcie w formie oświadczenia.</w:t>
      </w:r>
    </w:p>
    <w:p w14:paraId="07D7AF17" w14:textId="1FF03265" w:rsidR="00041684" w:rsidRPr="00133F3A"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6DE728D5" w:rsidR="00397882" w:rsidRDefault="00397882" w:rsidP="0039799F">
      <w:pPr>
        <w:ind w:left="5398" w:right="68" w:hanging="153"/>
        <w:jc w:val="center"/>
        <w:rPr>
          <w:rFonts w:asciiTheme="minorHAnsi" w:hAnsiTheme="minorHAnsi" w:cstheme="minorHAnsi"/>
          <w:i/>
          <w:sz w:val="16"/>
          <w:szCs w:val="16"/>
        </w:rPr>
      </w:pPr>
    </w:p>
    <w:p w14:paraId="58165B3A" w14:textId="3A67C310" w:rsidR="000F44A1" w:rsidRDefault="000F44A1" w:rsidP="0039799F">
      <w:pPr>
        <w:ind w:left="5398" w:right="68" w:hanging="153"/>
        <w:jc w:val="center"/>
        <w:rPr>
          <w:rFonts w:asciiTheme="minorHAnsi" w:hAnsiTheme="minorHAnsi" w:cstheme="minorHAnsi"/>
          <w:i/>
          <w:sz w:val="16"/>
          <w:szCs w:val="16"/>
        </w:rPr>
      </w:pPr>
    </w:p>
    <w:p w14:paraId="39B30BA3" w14:textId="4A2C4735" w:rsidR="000F44A1" w:rsidRDefault="000F44A1" w:rsidP="0039799F">
      <w:pPr>
        <w:ind w:left="5398" w:right="68" w:hanging="153"/>
        <w:jc w:val="center"/>
        <w:rPr>
          <w:rFonts w:asciiTheme="minorHAnsi" w:hAnsiTheme="minorHAnsi" w:cstheme="minorHAnsi"/>
          <w:i/>
          <w:sz w:val="16"/>
          <w:szCs w:val="16"/>
        </w:rPr>
      </w:pPr>
    </w:p>
    <w:p w14:paraId="1FB49199" w14:textId="50C46FCB" w:rsidR="000F44A1" w:rsidRDefault="000F44A1" w:rsidP="0039799F">
      <w:pPr>
        <w:ind w:left="5398" w:right="68" w:hanging="153"/>
        <w:jc w:val="center"/>
        <w:rPr>
          <w:rFonts w:asciiTheme="minorHAnsi" w:hAnsiTheme="minorHAnsi" w:cstheme="minorHAnsi"/>
          <w:i/>
          <w:sz w:val="16"/>
          <w:szCs w:val="16"/>
        </w:rPr>
      </w:pPr>
    </w:p>
    <w:p w14:paraId="1B01A207" w14:textId="333AD92A" w:rsidR="000F44A1" w:rsidRDefault="000F44A1" w:rsidP="0039799F">
      <w:pPr>
        <w:ind w:left="5398" w:right="68" w:hanging="153"/>
        <w:jc w:val="center"/>
        <w:rPr>
          <w:rFonts w:asciiTheme="minorHAnsi" w:hAnsiTheme="minorHAnsi" w:cstheme="minorHAnsi"/>
          <w:i/>
          <w:sz w:val="16"/>
          <w:szCs w:val="16"/>
        </w:rPr>
      </w:pPr>
    </w:p>
    <w:p w14:paraId="73A9FD51" w14:textId="2F757356" w:rsidR="000F44A1" w:rsidRDefault="000F44A1" w:rsidP="0039799F">
      <w:pPr>
        <w:ind w:left="5398" w:right="68" w:hanging="153"/>
        <w:jc w:val="center"/>
        <w:rPr>
          <w:rFonts w:asciiTheme="minorHAnsi" w:hAnsiTheme="minorHAnsi" w:cstheme="minorHAnsi"/>
          <w:i/>
          <w:sz w:val="16"/>
          <w:szCs w:val="16"/>
        </w:rPr>
      </w:pPr>
    </w:p>
    <w:p w14:paraId="47D678D8" w14:textId="1C226D5F" w:rsidR="000F44A1" w:rsidRDefault="000F44A1" w:rsidP="0039799F">
      <w:pPr>
        <w:ind w:left="5398" w:right="68" w:hanging="153"/>
        <w:jc w:val="center"/>
        <w:rPr>
          <w:rFonts w:asciiTheme="minorHAnsi" w:hAnsiTheme="minorHAnsi" w:cstheme="minorHAnsi"/>
          <w:i/>
          <w:sz w:val="16"/>
          <w:szCs w:val="16"/>
        </w:rPr>
      </w:pPr>
    </w:p>
    <w:p w14:paraId="6FCAA648" w14:textId="6B59280A" w:rsidR="000F44A1" w:rsidRDefault="000F44A1" w:rsidP="0039799F">
      <w:pPr>
        <w:ind w:left="5398" w:right="68" w:hanging="153"/>
        <w:jc w:val="center"/>
        <w:rPr>
          <w:rFonts w:asciiTheme="minorHAnsi" w:hAnsiTheme="minorHAnsi" w:cstheme="minorHAnsi"/>
          <w:i/>
          <w:sz w:val="16"/>
          <w:szCs w:val="16"/>
        </w:rPr>
      </w:pPr>
    </w:p>
    <w:p w14:paraId="5661F301" w14:textId="60F84F07" w:rsidR="000F44A1" w:rsidRDefault="000F44A1" w:rsidP="0039799F">
      <w:pPr>
        <w:ind w:left="5398" w:right="68" w:hanging="153"/>
        <w:jc w:val="center"/>
        <w:rPr>
          <w:rFonts w:asciiTheme="minorHAnsi" w:hAnsiTheme="minorHAnsi" w:cstheme="minorHAnsi"/>
          <w:i/>
          <w:sz w:val="16"/>
          <w:szCs w:val="16"/>
        </w:rPr>
      </w:pPr>
    </w:p>
    <w:p w14:paraId="30FCB1A9" w14:textId="37345A35" w:rsidR="000F44A1" w:rsidRDefault="000F44A1" w:rsidP="0039799F">
      <w:pPr>
        <w:ind w:left="5398" w:right="68" w:hanging="153"/>
        <w:jc w:val="center"/>
        <w:rPr>
          <w:rFonts w:asciiTheme="minorHAnsi" w:hAnsiTheme="minorHAnsi" w:cstheme="minorHAnsi"/>
          <w:i/>
          <w:sz w:val="16"/>
          <w:szCs w:val="16"/>
        </w:rPr>
      </w:pPr>
    </w:p>
    <w:p w14:paraId="6E757482" w14:textId="0F1FC684" w:rsidR="000F44A1" w:rsidRDefault="000F44A1" w:rsidP="0039799F">
      <w:pPr>
        <w:ind w:left="5398" w:right="68" w:hanging="153"/>
        <w:jc w:val="center"/>
        <w:rPr>
          <w:rFonts w:asciiTheme="minorHAnsi" w:hAnsiTheme="minorHAnsi" w:cstheme="minorHAnsi"/>
          <w:i/>
          <w:sz w:val="16"/>
          <w:szCs w:val="16"/>
        </w:rPr>
      </w:pPr>
    </w:p>
    <w:p w14:paraId="510F71D2" w14:textId="3A042A5A" w:rsidR="000F44A1" w:rsidRDefault="000F44A1" w:rsidP="0039799F">
      <w:pPr>
        <w:ind w:left="5398" w:right="68" w:hanging="153"/>
        <w:jc w:val="center"/>
        <w:rPr>
          <w:rFonts w:asciiTheme="minorHAnsi" w:hAnsiTheme="minorHAnsi" w:cstheme="minorHAnsi"/>
          <w:i/>
          <w:sz w:val="16"/>
          <w:szCs w:val="16"/>
        </w:rPr>
      </w:pPr>
    </w:p>
    <w:p w14:paraId="4CD991A4" w14:textId="77777777" w:rsidR="000F44A1" w:rsidRDefault="000F44A1"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327DF98D" w14:textId="091927F0" w:rsidR="00397882" w:rsidRDefault="00397882" w:rsidP="0039799F">
      <w:pPr>
        <w:ind w:left="5398" w:right="68" w:hanging="153"/>
        <w:jc w:val="center"/>
        <w:rPr>
          <w:rFonts w:asciiTheme="minorHAnsi" w:hAnsiTheme="minorHAnsi" w:cstheme="minorHAnsi"/>
          <w:i/>
          <w:sz w:val="16"/>
          <w:szCs w:val="16"/>
        </w:rPr>
      </w:pPr>
    </w:p>
    <w:p w14:paraId="1AE4E4E5" w14:textId="1AE0157D" w:rsidR="00ED1D7D" w:rsidRDefault="00ED1D7D" w:rsidP="00106B8D">
      <w:pPr>
        <w:ind w:right="68"/>
        <w:rPr>
          <w:rFonts w:asciiTheme="minorHAnsi" w:hAnsiTheme="minorHAnsi" w:cstheme="minorHAnsi"/>
          <w:i/>
          <w:sz w:val="16"/>
          <w:szCs w:val="16"/>
        </w:rPr>
      </w:pPr>
    </w:p>
    <w:p w14:paraId="6266C73C" w14:textId="77777777" w:rsidR="00106B8D" w:rsidRPr="002C11A2" w:rsidRDefault="00106B8D" w:rsidP="00106B8D">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33474935"/>
      <w:bookmarkEnd w:id="5"/>
      <w:bookmarkEnd w:id="6"/>
      <w:bookmarkEnd w:id="7"/>
      <w:r w:rsidRPr="0092625B">
        <w:rPr>
          <w:rFonts w:cstheme="minorHAnsi"/>
          <w:sz w:val="20"/>
        </w:rPr>
        <w:lastRenderedPageBreak/>
        <w:t xml:space="preserve">ZAŁĄCZNIK NR 4 DO SWZ –  </w:t>
      </w:r>
      <w:r w:rsidRPr="00106B0D">
        <w:rPr>
          <w:rFonts w:cstheme="minorHAnsi"/>
          <w:color w:val="1F497D" w:themeColor="text2"/>
          <w:sz w:val="20"/>
        </w:rPr>
        <w:t xml:space="preserve">OŚWIADCZENIE O BRAKU PODSTAW WYKLUCZENIA </w:t>
      </w:r>
      <w:r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6F6541AC" w:rsidR="005527AF" w:rsidRPr="00AA5F17" w:rsidRDefault="005527AF" w:rsidP="006F35CA">
      <w:pPr>
        <w:pStyle w:val="Tekstpodstawowy"/>
        <w:jc w:val="center"/>
        <w:rPr>
          <w:rFonts w:asciiTheme="minorHAnsi" w:hAnsiTheme="minorHAnsi" w:cstheme="minorHAnsi"/>
          <w:b/>
          <w:sz w:val="20"/>
        </w:rPr>
      </w:pPr>
      <w:r w:rsidRPr="00AA5F17">
        <w:rPr>
          <w:rFonts w:asciiTheme="minorHAnsi" w:hAnsiTheme="minorHAnsi"/>
          <w:bCs/>
          <w:iCs/>
          <w:sz w:val="20"/>
        </w:rPr>
        <w:t xml:space="preserve">My niżej podpisani, przystępując do postępowania zakupowego nr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theme="minorHAnsi"/>
              <w:b/>
              <w:sz w:val="20"/>
            </w:rPr>
            <w:t>POST/DYS/OSK/LZA/02110/2025</w:t>
          </w:r>
        </w:sdtContent>
      </w:sdt>
      <w:r w:rsidR="006F35CA" w:rsidRPr="00AA5F17">
        <w:rPr>
          <w:rFonts w:asciiTheme="minorHAnsi" w:hAnsiTheme="minorHAnsi"/>
          <w:bCs/>
          <w:iCs/>
          <w:sz w:val="20"/>
        </w:rPr>
        <w:t xml:space="preserve"> </w:t>
      </w:r>
      <w:r w:rsidRPr="00AA5F17">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cstheme="minorHAnsi"/>
              <w:b/>
              <w:sz w:val="20"/>
            </w:rPr>
            <w:t xml:space="preserve">Sukcesywne wykonywanie przyłączy </w:t>
          </w:r>
          <w:proofErr w:type="spellStart"/>
          <w:r w:rsidR="00E84DEF">
            <w:rPr>
              <w:rFonts w:asciiTheme="minorHAnsi" w:hAnsiTheme="minorHAnsi" w:cstheme="minorHAnsi"/>
              <w:b/>
              <w:sz w:val="20"/>
            </w:rPr>
            <w:t>nN</w:t>
          </w:r>
          <w:proofErr w:type="spellEnd"/>
          <w:r w:rsidR="00E84DEF">
            <w:rPr>
              <w:rFonts w:asciiTheme="minorHAnsi" w:hAnsiTheme="minorHAnsi" w:cstheme="minorHAnsi"/>
              <w:b/>
              <w:sz w:val="20"/>
            </w:rPr>
            <w:t xml:space="preserve"> dla celów przyłączania nowych odbiorców realizowanych na podstawie art. 29a Ustawy Prawo Budowlane w systemie „zaprojektuj, wybuduj” na terenie RE Kielce – obszar gminy Morawica..</w:t>
          </w:r>
        </w:sdtContent>
      </w:sdt>
      <w:r w:rsidRPr="00AA5F17">
        <w:rPr>
          <w:rFonts w:asciiTheme="minorHAnsi" w:hAnsiTheme="minorHAnsi"/>
          <w:sz w:val="20"/>
        </w:rPr>
        <w:t xml:space="preserve"> </w:t>
      </w:r>
      <w:r w:rsidRPr="00AA5F17">
        <w:rPr>
          <w:rFonts w:asciiTheme="minorHAnsi" w:hAnsiTheme="minorHAnsi"/>
          <w:bCs/>
          <w:iCs/>
          <w:sz w:val="20"/>
        </w:rPr>
        <w:t>, niniejszym oświadczamy</w:t>
      </w:r>
      <w:r w:rsidRPr="00AA5F17">
        <w:rPr>
          <w:rFonts w:asciiTheme="minorHAnsi" w:hAnsiTheme="minorHAnsi"/>
          <w:bCs/>
          <w:iCs/>
          <w:sz w:val="20"/>
          <w:vertAlign w:val="superscript"/>
        </w:rPr>
        <w:footnoteReference w:id="11"/>
      </w:r>
      <w:r w:rsidRPr="00AA5F17">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2"/>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3"/>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 xml:space="preserve">(podać pełną nazwę/ firmę, adres, a także w zależności od podmiotu: NIP/ PESEL, KRS/ </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3E512E5B" w14:textId="6CD1B825" w:rsidR="00106B0D" w:rsidRDefault="00AA5F17" w:rsidP="00B4699C">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lastRenderedPageBreak/>
        <w:t>ZAŁĄCZNIK NR 7 DO SWZ – WYKAZ WYKONANYCH ZAMÓWIEŃ</w:t>
      </w:r>
      <w:bookmarkEnd w:id="10"/>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0B32B967" w:rsidR="0092625B" w:rsidRPr="00AA5F17" w:rsidRDefault="0092625B"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Składając Ofertę w postępowaniu zakupowym nr</w:t>
      </w:r>
      <w:r w:rsidR="006F35CA" w:rsidRPr="00AA5F17">
        <w:rPr>
          <w:rFonts w:asciiTheme="minorHAnsi" w:hAnsiTheme="minorHAnsi" w:cstheme="minorHAnsi"/>
          <w:sz w:val="20"/>
          <w:lang w:eastAsia="pl-PL"/>
        </w:rPr>
        <w:t xml:space="preserve">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theme="minorHAnsi"/>
              <w:b/>
              <w:sz w:val="20"/>
            </w:rPr>
            <w:t>POST/DYS/OSK/LZA/02110/2025</w:t>
          </w:r>
        </w:sdtContent>
      </w:sdt>
      <w:r w:rsidRPr="00AA5F17">
        <w:rPr>
          <w:rFonts w:asciiTheme="minorHAnsi" w:hAnsiTheme="minorHAnsi" w:cstheme="minorHAnsi"/>
          <w:sz w:val="20"/>
          <w:lang w:eastAsia="pl-PL"/>
        </w:rPr>
        <w:t xml:space="preserve"> prowadzonym w trybie przetargu nieograniczonego pn.</w:t>
      </w:r>
      <w:r w:rsidR="00B716E4" w:rsidRPr="00AA5F17">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cstheme="minorHAnsi"/>
              <w:b/>
              <w:sz w:val="20"/>
            </w:rPr>
            <w:t xml:space="preserve">Sukcesywne wykonywanie przyłączy </w:t>
          </w:r>
          <w:proofErr w:type="spellStart"/>
          <w:r w:rsidR="00E84DEF">
            <w:rPr>
              <w:rFonts w:asciiTheme="minorHAnsi" w:hAnsiTheme="minorHAnsi" w:cstheme="minorHAnsi"/>
              <w:b/>
              <w:sz w:val="20"/>
            </w:rPr>
            <w:t>nN</w:t>
          </w:r>
          <w:proofErr w:type="spellEnd"/>
          <w:r w:rsidR="00E84DEF">
            <w:rPr>
              <w:rFonts w:asciiTheme="minorHAnsi" w:hAnsiTheme="minorHAnsi" w:cstheme="minorHAnsi"/>
              <w:b/>
              <w:sz w:val="20"/>
            </w:rPr>
            <w:t xml:space="preserve"> dla celów przyłączania nowych odbiorców realizowanych na podstawie art. 29a Ustawy Prawo Budowlane w systemie „zaprojektuj, wybuduj” na terenie RE Kielce – obszar gminy Morawica..</w:t>
          </w:r>
        </w:sdtContent>
      </w:sdt>
      <w:r w:rsidRPr="00AA5F17">
        <w:rPr>
          <w:rFonts w:asciiTheme="minorHAnsi" w:hAnsiTheme="minorHAnsi" w:cstheme="minorHAnsi"/>
          <w:b/>
          <w:sz w:val="20"/>
        </w:rPr>
        <w:t xml:space="preserve">, </w:t>
      </w:r>
      <w:r w:rsidRPr="00AA5F17">
        <w:rPr>
          <w:rFonts w:asciiTheme="minorHAnsi" w:hAnsiTheme="minorHAnsi" w:cstheme="minorHAnsi"/>
          <w:b/>
          <w:sz w:val="20"/>
          <w:lang w:eastAsia="pl-PL"/>
        </w:rPr>
        <w:t>oświadczamy</w:t>
      </w:r>
      <w:r w:rsidRPr="00AA5F17">
        <w:rPr>
          <w:rFonts w:asciiTheme="minorHAnsi" w:hAnsiTheme="minorHAnsi" w:cstheme="minorHAnsi"/>
          <w:sz w:val="20"/>
          <w:lang w:eastAsia="pl-PL"/>
        </w:rPr>
        <w:t xml:space="preserve">, </w:t>
      </w:r>
      <w:r w:rsidRPr="00AA5F17">
        <w:rPr>
          <w:rFonts w:asciiTheme="minorHAnsi" w:hAnsiTheme="minorHAnsi" w:cstheme="minorHAnsi"/>
          <w:bCs/>
          <w:sz w:val="20"/>
          <w:lang w:eastAsia="pl-PL"/>
        </w:rPr>
        <w:t>że</w:t>
      </w:r>
      <w:r w:rsidRPr="00AA5F17">
        <w:rPr>
          <w:rFonts w:asciiTheme="minorHAnsi" w:hAnsiTheme="minorHAnsi" w:cstheme="minorHAnsi"/>
          <w:sz w:val="20"/>
          <w:lang w:eastAsia="pl-PL"/>
        </w:rPr>
        <w:t xml:space="preserve"> w okresie ostatnich</w:t>
      </w:r>
      <w:r w:rsidR="007649A2" w:rsidRPr="00AA5F17">
        <w:rPr>
          <w:rFonts w:asciiTheme="minorHAnsi" w:hAnsiTheme="minorHAnsi" w:cstheme="minorHAnsi"/>
          <w:sz w:val="20"/>
          <w:lang w:eastAsia="pl-PL"/>
        </w:rPr>
        <w:t xml:space="preserve"> 5</w:t>
      </w:r>
      <w:r w:rsidRPr="00AA5F17">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043A1B69"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443A41FE" w14:textId="73239786"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3778D37C" w14:textId="5C5DB89B"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128000FB" w14:textId="77777777" w:rsidR="000F44A1" w:rsidRDefault="000F44A1" w:rsidP="0039799F">
      <w:pPr>
        <w:spacing w:before="120" w:line="24" w:lineRule="atLeast"/>
        <w:ind w:firstLine="567"/>
        <w:jc w:val="left"/>
        <w:outlineLvl w:val="0"/>
        <w:rPr>
          <w:rFonts w:asciiTheme="minorHAnsi" w:hAnsiTheme="minorHAnsi" w:cstheme="minorHAnsi"/>
          <w:color w:val="FF0000"/>
          <w:sz w:val="20"/>
        </w:rPr>
      </w:pPr>
    </w:p>
    <w:p w14:paraId="276C71C0" w14:textId="5F0913DC" w:rsidR="001764A4" w:rsidRDefault="001764A4" w:rsidP="00803EA3">
      <w:pPr>
        <w:spacing w:before="120" w:line="24" w:lineRule="atLeast"/>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lastRenderedPageBreak/>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7BFFF3A9" w:rsidR="000A30A7" w:rsidRPr="007649A2" w:rsidRDefault="000A30A7" w:rsidP="000A30A7">
      <w:pPr>
        <w:spacing w:before="120" w:line="276" w:lineRule="auto"/>
        <w:contextualSpacing/>
        <w:outlineLvl w:val="0"/>
        <w:rPr>
          <w:rFonts w:asciiTheme="minorHAnsi" w:hAnsiTheme="minorHAnsi" w:cstheme="minorHAnsi"/>
          <w:bCs/>
          <w:iCs/>
          <w:sz w:val="20"/>
        </w:rPr>
      </w:pPr>
      <w:r w:rsidRPr="005B2B7C">
        <w:rPr>
          <w:rFonts w:asciiTheme="minorHAnsi" w:hAnsiTheme="minorHAnsi" w:cstheme="minorHAnsi"/>
          <w:bCs/>
          <w:iCs/>
          <w:sz w:val="20"/>
        </w:rPr>
        <w:t xml:space="preserve">My niżej podpisani, przystępując do postępowania zakupowego </w:t>
      </w:r>
      <w:r w:rsidRPr="005B2B7C">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theme="minorHAnsi"/>
              <w:b/>
              <w:sz w:val="20"/>
            </w:rPr>
            <w:t>POST/DYS/OSK/LZA/02110/2025</w:t>
          </w:r>
        </w:sdtContent>
      </w:sdt>
      <w:r w:rsidRPr="005B2B7C">
        <w:rPr>
          <w:rFonts w:asciiTheme="minorHAnsi" w:hAnsiTheme="minorHAnsi" w:cstheme="minorHAnsi"/>
          <w:bCs/>
          <w:iCs/>
          <w:sz w:val="20"/>
        </w:rPr>
        <w:t xml:space="preserve"> prowadzonego w trybie przetargu nieograniczonego </w:t>
      </w:r>
      <w:r w:rsidRPr="005B2B7C">
        <w:rPr>
          <w:rFonts w:asciiTheme="minorHAnsi" w:hAnsiTheme="minorHAnsi" w:cstheme="minorHAnsi"/>
          <w:b/>
          <w:bCs/>
          <w:iCs/>
          <w:sz w:val="20"/>
        </w:rPr>
        <w:t>pn.</w:t>
      </w:r>
      <w:r w:rsidRPr="005B2B7C">
        <w:rPr>
          <w:rFonts w:asciiTheme="minorHAnsi" w:hAnsiTheme="minorHAnsi" w:cstheme="minorHAnsi"/>
          <w:b/>
          <w:sz w:val="20"/>
        </w:rPr>
        <w:t xml:space="preserve"> </w:t>
      </w:r>
      <w:sdt>
        <w:sdtPr>
          <w:rPr>
            <w:rFonts w:asciiTheme="minorHAnsi" w:hAnsiTheme="minorHAnsi" w:cstheme="minorHAnsi"/>
            <w:b/>
            <w:sz w:val="20"/>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cstheme="minorHAnsi"/>
              <w:b/>
              <w:sz w:val="20"/>
            </w:rPr>
            <w:t xml:space="preserve">Sukcesywne wykonywanie przyłączy </w:t>
          </w:r>
          <w:proofErr w:type="spellStart"/>
          <w:r w:rsidR="00E84DEF">
            <w:rPr>
              <w:rFonts w:asciiTheme="minorHAnsi" w:hAnsiTheme="minorHAnsi" w:cstheme="minorHAnsi"/>
              <w:b/>
              <w:sz w:val="20"/>
            </w:rPr>
            <w:t>nN</w:t>
          </w:r>
          <w:proofErr w:type="spellEnd"/>
          <w:r w:rsidR="00E84DEF">
            <w:rPr>
              <w:rFonts w:asciiTheme="minorHAnsi" w:hAnsiTheme="minorHAnsi" w:cstheme="minorHAnsi"/>
              <w:b/>
              <w:sz w:val="20"/>
            </w:rPr>
            <w:t xml:space="preserve"> dla celów przyłączania nowych odbiorców realizowanych na podstawie art. 29a Ustawy Prawo Budowlane w systemie „zaprojektuj, wybuduj” na terenie RE Kielce – obszar gminy Morawica..</w:t>
          </w:r>
        </w:sdtContent>
      </w:sdt>
      <w:r w:rsidRPr="005B2B7C">
        <w:rPr>
          <w:rFonts w:asciiTheme="minorHAnsi" w:hAnsiTheme="minorHAnsi" w:cstheme="minorHAnsi"/>
          <w:b/>
          <w:bCs/>
          <w:iCs/>
          <w:sz w:val="20"/>
        </w:rPr>
        <w:t>,</w:t>
      </w:r>
      <w:r w:rsidRPr="005B2B7C">
        <w:rPr>
          <w:rFonts w:asciiTheme="minorHAnsi" w:hAnsiTheme="minorHAnsi" w:cstheme="minorHAnsi"/>
          <w:bCs/>
          <w:iCs/>
          <w:sz w:val="20"/>
        </w:rPr>
        <w:t xml:space="preserve"> niniejszym oświadczamy</w:t>
      </w:r>
      <w:r w:rsidRPr="005B2B7C">
        <w:rPr>
          <w:rFonts w:asciiTheme="minorHAnsi" w:hAnsiTheme="minorHAnsi" w:cstheme="minorHAnsi"/>
          <w:bCs/>
          <w:sz w:val="20"/>
        </w:rPr>
        <w:t xml:space="preserve">, że dysponujemy osobami </w:t>
      </w:r>
      <w:r w:rsidR="0069337F" w:rsidRPr="005B2B7C">
        <w:rPr>
          <w:rFonts w:asciiTheme="minorHAnsi" w:hAnsiTheme="minorHAnsi" w:cstheme="minorHAnsi"/>
          <w:bCs/>
          <w:sz w:val="20"/>
        </w:rPr>
        <w:t xml:space="preserve">zdolnymi do wykonana przedmiotu Zakupu </w:t>
      </w:r>
      <w:r w:rsidRPr="005B2B7C">
        <w:rPr>
          <w:rFonts w:asciiTheme="minorHAnsi" w:hAnsiTheme="minorHAnsi" w:cstheme="minorHAnsi"/>
          <w:bCs/>
          <w:sz w:val="20"/>
        </w:rPr>
        <w:t>posiadającymi wymagane uprawnienia</w:t>
      </w:r>
      <w:r w:rsidRPr="007649A2">
        <w:rPr>
          <w:rFonts w:asciiTheme="minorHAnsi" w:hAnsiTheme="minorHAnsi" w:cstheme="minorHAnsi"/>
          <w:bCs/>
          <w:sz w:val="20"/>
        </w:rPr>
        <w:t xml:space="preserve">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 xml:space="preserve">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BD163C">
        <w:rPr>
          <w:rFonts w:asciiTheme="minorHAnsi" w:hAnsiTheme="minorHAnsi" w:cstheme="minorHAnsi"/>
          <w:bCs/>
          <w:iCs/>
          <w:sz w:val="20"/>
        </w:rPr>
        <w:t>kV</w:t>
      </w:r>
      <w:proofErr w:type="spellEnd"/>
      <w:r w:rsidRPr="00BD163C">
        <w:rPr>
          <w:rFonts w:asciiTheme="minorHAnsi" w:hAnsiTheme="minorHAnsi" w:cstheme="minorHAnsi"/>
          <w:bCs/>
          <w:iCs/>
          <w:sz w:val="20"/>
        </w:rPr>
        <w:t xml:space="preserve">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w:t>
      </w:r>
      <w:proofErr w:type="spellStart"/>
      <w:r w:rsidRPr="00BD163C">
        <w:rPr>
          <w:rFonts w:asciiTheme="minorHAnsi" w:hAnsiTheme="minorHAnsi" w:cstheme="minorHAnsi"/>
          <w:bCs/>
          <w:sz w:val="20"/>
        </w:rPr>
        <w:t>samodopuszczeń</w:t>
      </w:r>
      <w:proofErr w:type="spellEnd"/>
      <w:r w:rsidRPr="00BD163C">
        <w:rPr>
          <w:rFonts w:asciiTheme="minorHAnsi" w:hAnsiTheme="minorHAnsi" w:cstheme="minorHAnsi"/>
          <w:bCs/>
          <w:sz w:val="20"/>
        </w:rPr>
        <w:t xml:space="preserve"> do pracy – 1 osoba: </w:t>
      </w:r>
    </w:p>
    <w:p w14:paraId="76DE225E"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547ED3FD" w14:textId="38477589" w:rsidR="00D3378A"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C80B2D5" w14:textId="165B364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r w:rsidR="00B20FF5">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B4699C" w:rsidRDefault="0092625B" w:rsidP="0092625B">
      <w:pPr>
        <w:spacing w:after="80" w:line="240" w:lineRule="auto"/>
        <w:jc w:val="center"/>
        <w:rPr>
          <w:rFonts w:asciiTheme="minorHAnsi" w:eastAsia="Calibri" w:hAnsiTheme="minorHAnsi" w:cstheme="minorHAnsi"/>
          <w:sz w:val="16"/>
          <w:szCs w:val="16"/>
          <w:lang w:eastAsia="pl-PL"/>
        </w:rPr>
      </w:pPr>
      <w:r w:rsidRPr="00B4699C">
        <w:rPr>
          <w:rFonts w:asciiTheme="minorHAnsi" w:eastAsia="Calibri" w:hAnsiTheme="minorHAnsi" w:cstheme="minorHAnsi"/>
          <w:b/>
          <w:bCs/>
          <w:sz w:val="16"/>
          <w:szCs w:val="16"/>
          <w:lang w:eastAsia="pl-PL"/>
        </w:rPr>
        <w:t>ZOBOWIĄZANIE PODMIOTU DO UDOSTĘPNENIA ZASOBÓW</w:t>
      </w:r>
    </w:p>
    <w:p w14:paraId="02EEFD75"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p>
    <w:p w14:paraId="257E1F96" w14:textId="7F668A81" w:rsidR="0092625B" w:rsidRPr="00B4699C" w:rsidRDefault="0092625B" w:rsidP="00AA5F17">
      <w:pPr>
        <w:pStyle w:val="Tekstpodstawowy"/>
        <w:rPr>
          <w:rFonts w:asciiTheme="minorHAnsi" w:hAnsiTheme="minorHAnsi" w:cstheme="minorHAnsi"/>
          <w:b/>
          <w:sz w:val="16"/>
          <w:szCs w:val="16"/>
        </w:rPr>
      </w:pPr>
      <w:r w:rsidRPr="00B4699C">
        <w:rPr>
          <w:rFonts w:asciiTheme="minorHAnsi" w:eastAsia="Calibri" w:hAnsiTheme="minorHAnsi" w:cstheme="minorHAnsi"/>
          <w:sz w:val="16"/>
          <w:szCs w:val="16"/>
          <w:lang w:eastAsia="pl-PL"/>
        </w:rPr>
        <w:t>Dotyczy postępowania zakupowego nr</w:t>
      </w:r>
      <w:r w:rsidR="004C1E90" w:rsidRPr="00B4699C">
        <w:rPr>
          <w:rFonts w:asciiTheme="minorHAnsi" w:hAnsiTheme="minorHAnsi" w:cstheme="minorHAnsi"/>
          <w:b/>
          <w:sz w:val="16"/>
          <w:szCs w:val="16"/>
        </w:rPr>
        <w:t xml:space="preserve">: </w:t>
      </w:r>
      <w:sdt>
        <w:sdtPr>
          <w:rPr>
            <w:rFonts w:asciiTheme="minorHAnsi" w:hAnsiTheme="minorHAnsi" w:cstheme="minorHAnsi"/>
            <w:b/>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theme="minorHAnsi"/>
              <w:b/>
              <w:sz w:val="16"/>
              <w:szCs w:val="16"/>
            </w:rPr>
            <w:t>POST/DYS/OSK/LZA/02110/2025</w:t>
          </w:r>
        </w:sdtContent>
      </w:sdt>
      <w:r w:rsidR="004C1E90" w:rsidRPr="00B4699C">
        <w:rPr>
          <w:rFonts w:asciiTheme="minorHAnsi" w:eastAsia="Calibri" w:hAnsiTheme="minorHAnsi" w:cstheme="minorHAnsi"/>
          <w:sz w:val="16"/>
          <w:szCs w:val="16"/>
          <w:lang w:eastAsia="pl-PL"/>
        </w:rPr>
        <w:t xml:space="preserve"> </w:t>
      </w:r>
      <w:r w:rsidRPr="00B4699C">
        <w:rPr>
          <w:rFonts w:asciiTheme="minorHAnsi" w:eastAsia="Calibri" w:hAnsiTheme="minorHAnsi" w:cstheme="minorHAnsi"/>
          <w:sz w:val="16"/>
          <w:szCs w:val="16"/>
          <w:lang w:eastAsia="pl-PL"/>
        </w:rPr>
        <w:t xml:space="preserve">prowadzonego w trybie przetargu nieograniczonego pn.  </w:t>
      </w:r>
      <w:sdt>
        <w:sdtPr>
          <w:rPr>
            <w:rFonts w:asciiTheme="minorHAnsi" w:hAnsiTheme="minorHAnsi" w:cstheme="minorHAnsi"/>
            <w:b/>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cstheme="minorHAnsi"/>
              <w:b/>
              <w:sz w:val="16"/>
              <w:szCs w:val="16"/>
            </w:rPr>
            <w:t xml:space="preserve">Sukcesywne wykonywanie przyłączy </w:t>
          </w:r>
          <w:proofErr w:type="spellStart"/>
          <w:r w:rsidR="00E84DEF">
            <w:rPr>
              <w:rFonts w:asciiTheme="minorHAnsi" w:hAnsiTheme="minorHAnsi" w:cstheme="minorHAnsi"/>
              <w:b/>
              <w:sz w:val="16"/>
              <w:szCs w:val="16"/>
            </w:rPr>
            <w:t>nN</w:t>
          </w:r>
          <w:proofErr w:type="spellEnd"/>
          <w:r w:rsidR="00E84DEF">
            <w:rPr>
              <w:rFonts w:asciiTheme="minorHAnsi" w:hAnsiTheme="minorHAnsi" w:cstheme="minorHAnsi"/>
              <w:b/>
              <w:sz w:val="16"/>
              <w:szCs w:val="16"/>
            </w:rPr>
            <w:t xml:space="preserve"> dla celów przyłączania nowych odbiorców realizowanych na podstawie art. 29a Ustawy Prawo Budowlane w systemie „zaprojektuj, wybuduj” na terenie RE Kielce – obszar gminy Morawica..</w:t>
          </w:r>
        </w:sdtContent>
      </w:sdt>
    </w:p>
    <w:p w14:paraId="61A433D2"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r w:rsidRPr="00B4699C">
        <w:rPr>
          <w:rFonts w:asciiTheme="minorHAnsi" w:eastAsia="Calibri" w:hAnsiTheme="minorHAnsi" w:cstheme="minorHAnsi"/>
          <w:b/>
          <w:sz w:val="16"/>
          <w:szCs w:val="16"/>
          <w:lang w:eastAsia="pl-PL"/>
        </w:rPr>
        <w:t>Działając w imieniu:</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B4699C" w14:paraId="62A98FA9" w14:textId="77777777" w:rsidTr="003461F3">
        <w:trPr>
          <w:cantSplit/>
          <w:trHeight w:val="532"/>
        </w:trPr>
        <w:tc>
          <w:tcPr>
            <w:tcW w:w="4253" w:type="dxa"/>
            <w:shd w:val="clear" w:color="auto" w:fill="C6D9F1"/>
            <w:vAlign w:val="center"/>
          </w:tcPr>
          <w:p w14:paraId="7364F633" w14:textId="77777777" w:rsidR="0092625B" w:rsidRPr="00B4699C" w:rsidRDefault="0092625B" w:rsidP="0092625B">
            <w:pPr>
              <w:spacing w:line="240" w:lineRule="auto"/>
              <w:jc w:val="center"/>
              <w:rPr>
                <w:rFonts w:ascii="Calibri" w:hAnsi="Calibri"/>
                <w:sz w:val="16"/>
                <w:szCs w:val="16"/>
              </w:rPr>
            </w:pPr>
            <w:r w:rsidRPr="00B4699C">
              <w:rPr>
                <w:rFonts w:ascii="Calibri" w:hAnsi="Calibri"/>
                <w:sz w:val="16"/>
                <w:szCs w:val="16"/>
              </w:rPr>
              <w:t>Pełna nazwa podmiotu oddającego do dyspozycji niezbędne zasoby</w:t>
            </w:r>
          </w:p>
        </w:tc>
        <w:tc>
          <w:tcPr>
            <w:tcW w:w="2835" w:type="dxa"/>
            <w:shd w:val="clear" w:color="auto" w:fill="C6D9F1"/>
            <w:vAlign w:val="center"/>
          </w:tcPr>
          <w:p w14:paraId="0345E67C" w14:textId="77777777" w:rsidR="0092625B" w:rsidRPr="00B4699C" w:rsidRDefault="0092625B" w:rsidP="0092625B">
            <w:pPr>
              <w:spacing w:line="240" w:lineRule="auto"/>
              <w:ind w:left="214" w:hanging="142"/>
              <w:jc w:val="center"/>
              <w:rPr>
                <w:rFonts w:ascii="Calibri" w:hAnsi="Calibri"/>
                <w:sz w:val="16"/>
                <w:szCs w:val="16"/>
              </w:rPr>
            </w:pPr>
            <w:r w:rsidRPr="00B4699C">
              <w:rPr>
                <w:rFonts w:ascii="Calibri" w:hAnsi="Calibri"/>
                <w:sz w:val="16"/>
                <w:szCs w:val="16"/>
              </w:rPr>
              <w:t>Adres podmiotu</w:t>
            </w:r>
          </w:p>
        </w:tc>
        <w:tc>
          <w:tcPr>
            <w:tcW w:w="3044" w:type="dxa"/>
            <w:shd w:val="clear" w:color="auto" w:fill="C6D9F1"/>
            <w:vAlign w:val="center"/>
          </w:tcPr>
          <w:p w14:paraId="2BA7E283" w14:textId="77777777" w:rsidR="0092625B" w:rsidRPr="00B4699C" w:rsidRDefault="0092625B" w:rsidP="0092625B">
            <w:pPr>
              <w:spacing w:line="240" w:lineRule="auto"/>
              <w:ind w:firstLine="72"/>
              <w:jc w:val="center"/>
              <w:rPr>
                <w:rFonts w:ascii="Calibri" w:hAnsi="Calibri"/>
                <w:sz w:val="16"/>
                <w:szCs w:val="16"/>
              </w:rPr>
            </w:pPr>
            <w:r w:rsidRPr="00B4699C">
              <w:rPr>
                <w:rFonts w:ascii="Calibri" w:hAnsi="Calibri"/>
                <w:sz w:val="16"/>
                <w:szCs w:val="16"/>
              </w:rPr>
              <w:t>NIP/REGON</w:t>
            </w:r>
          </w:p>
        </w:tc>
      </w:tr>
      <w:tr w:rsidR="0092625B" w:rsidRPr="00B4699C" w14:paraId="6901FA11" w14:textId="77777777" w:rsidTr="003461F3">
        <w:trPr>
          <w:cantSplit/>
          <w:trHeight w:val="145"/>
        </w:trPr>
        <w:tc>
          <w:tcPr>
            <w:tcW w:w="4253" w:type="dxa"/>
          </w:tcPr>
          <w:p w14:paraId="1DF92F99" w14:textId="77777777" w:rsidR="0092625B" w:rsidRPr="00B4699C" w:rsidRDefault="0092625B" w:rsidP="0092625B">
            <w:pPr>
              <w:ind w:hanging="1418"/>
              <w:jc w:val="center"/>
              <w:rPr>
                <w:rFonts w:ascii="Calibri" w:hAnsi="Calibri"/>
                <w:sz w:val="16"/>
                <w:szCs w:val="16"/>
              </w:rPr>
            </w:pPr>
          </w:p>
          <w:p w14:paraId="7BA3B4F4" w14:textId="77777777" w:rsidR="0092625B" w:rsidRPr="00B4699C" w:rsidRDefault="0092625B" w:rsidP="0092625B">
            <w:pPr>
              <w:ind w:hanging="1418"/>
              <w:rPr>
                <w:rFonts w:ascii="Calibri" w:hAnsi="Calibri"/>
                <w:sz w:val="16"/>
                <w:szCs w:val="16"/>
              </w:rPr>
            </w:pPr>
          </w:p>
        </w:tc>
        <w:tc>
          <w:tcPr>
            <w:tcW w:w="2835" w:type="dxa"/>
          </w:tcPr>
          <w:p w14:paraId="5261F392" w14:textId="77777777" w:rsidR="0092625B" w:rsidRPr="00B4699C" w:rsidRDefault="0092625B" w:rsidP="0092625B">
            <w:pPr>
              <w:ind w:hanging="1418"/>
              <w:jc w:val="center"/>
              <w:rPr>
                <w:rFonts w:ascii="Calibri" w:hAnsi="Calibri"/>
                <w:sz w:val="16"/>
                <w:szCs w:val="16"/>
              </w:rPr>
            </w:pPr>
          </w:p>
        </w:tc>
        <w:tc>
          <w:tcPr>
            <w:tcW w:w="3044" w:type="dxa"/>
          </w:tcPr>
          <w:p w14:paraId="12C9F67E" w14:textId="77777777" w:rsidR="0092625B" w:rsidRPr="00B4699C" w:rsidRDefault="0092625B" w:rsidP="0092625B">
            <w:pPr>
              <w:ind w:hanging="1418"/>
              <w:jc w:val="center"/>
              <w:rPr>
                <w:rFonts w:ascii="Calibri" w:hAnsi="Calibri"/>
                <w:sz w:val="16"/>
                <w:szCs w:val="16"/>
              </w:rPr>
            </w:pPr>
          </w:p>
        </w:tc>
      </w:tr>
    </w:tbl>
    <w:p w14:paraId="28BA6E2D" w14:textId="77777777" w:rsidR="0092625B" w:rsidRPr="00B4699C" w:rsidRDefault="0092625B" w:rsidP="0092625B">
      <w:pPr>
        <w:spacing w:after="80" w:line="240" w:lineRule="auto"/>
        <w:ind w:left="-142"/>
        <w:rPr>
          <w:rFonts w:asciiTheme="minorHAnsi" w:hAnsiTheme="minorHAnsi"/>
          <w:sz w:val="16"/>
          <w:szCs w:val="16"/>
        </w:rPr>
      </w:pPr>
      <w:r w:rsidRPr="00B4699C">
        <w:rPr>
          <w:rFonts w:asciiTheme="minorHAnsi" w:eastAsia="Calibri" w:hAnsiTheme="minorHAnsi" w:cstheme="minorHAnsi"/>
          <w:b/>
          <w:sz w:val="16"/>
          <w:szCs w:val="16"/>
          <w:lang w:eastAsia="pl-PL"/>
        </w:rPr>
        <w:t>Oświadczamy</w:t>
      </w:r>
      <w:r w:rsidRPr="00B4699C">
        <w:rPr>
          <w:rFonts w:asciiTheme="minorHAnsi" w:hAnsiTheme="minorHAnsi"/>
          <w:sz w:val="16"/>
          <w:szCs w:val="16"/>
        </w:rPr>
        <w:t>, że zobowiązujemy się do oddania Wykonawcy ………………………………….……... (</w:t>
      </w:r>
      <w:r w:rsidRPr="00B4699C">
        <w:rPr>
          <w:rFonts w:asciiTheme="minorHAnsi" w:hAnsiTheme="minorHAnsi"/>
          <w:i/>
          <w:sz w:val="16"/>
          <w:szCs w:val="16"/>
        </w:rPr>
        <w:t>nazwa Wykonawcy</w:t>
      </w:r>
      <w:r w:rsidRPr="00B4699C">
        <w:rPr>
          <w:rFonts w:asciiTheme="minorHAnsi" w:hAnsiTheme="minorHAnsi"/>
          <w:sz w:val="16"/>
          <w:szCs w:val="16"/>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B4699C" w14:paraId="659673A5" w14:textId="77777777" w:rsidTr="003461F3">
        <w:trPr>
          <w:trHeight w:val="1104"/>
        </w:trPr>
        <w:tc>
          <w:tcPr>
            <w:tcW w:w="1560" w:type="dxa"/>
            <w:shd w:val="clear" w:color="auto" w:fill="C6D9F1" w:themeFill="text2" w:themeFillTint="33"/>
            <w:vAlign w:val="center"/>
          </w:tcPr>
          <w:p w14:paraId="13217E4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B4699C" w:rsidRDefault="0092625B" w:rsidP="008215C7">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Rodzaj zasobu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 xml:space="preserve">) </w:t>
            </w:r>
          </w:p>
        </w:tc>
        <w:tc>
          <w:tcPr>
            <w:tcW w:w="992" w:type="dxa"/>
            <w:shd w:val="clear" w:color="auto" w:fill="C6D9F1" w:themeFill="text2" w:themeFillTint="33"/>
            <w:vAlign w:val="center"/>
          </w:tcPr>
          <w:p w14:paraId="54A6EFBD"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Zakres udostępnianych zasobów</w:t>
            </w:r>
          </w:p>
        </w:tc>
        <w:tc>
          <w:tcPr>
            <w:tcW w:w="1809" w:type="dxa"/>
            <w:shd w:val="clear" w:color="auto" w:fill="C6D9F1" w:themeFill="text2" w:themeFillTint="33"/>
            <w:vAlign w:val="center"/>
          </w:tcPr>
          <w:p w14:paraId="2348178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Czy zasoby są udostępniane na cały okres realizacji Zakupu/Umowy (TAK/NIE</w:t>
            </w:r>
            <w:r w:rsidRPr="00B4699C">
              <w:rPr>
                <w:rFonts w:asciiTheme="minorHAnsi" w:hAnsiTheme="minorHAnsi"/>
                <w:sz w:val="16"/>
                <w:szCs w:val="16"/>
                <w:vertAlign w:val="superscript"/>
              </w:rPr>
              <w:footnoteReference w:id="14"/>
            </w:r>
            <w:r w:rsidRPr="00B4699C">
              <w:rPr>
                <w:rFonts w:asciiTheme="minorHAnsi" w:hAnsiTheme="minorHAnsi"/>
                <w:sz w:val="16"/>
                <w:szCs w:val="16"/>
              </w:rPr>
              <w:t xml:space="preserve">) </w:t>
            </w:r>
          </w:p>
          <w:p w14:paraId="17C86F48"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Okres udostępnienia zasobów</w:t>
            </w:r>
          </w:p>
        </w:tc>
        <w:tc>
          <w:tcPr>
            <w:tcW w:w="1701" w:type="dxa"/>
            <w:shd w:val="clear" w:color="auto" w:fill="C6D9F1" w:themeFill="text2" w:themeFillTint="33"/>
          </w:tcPr>
          <w:p w14:paraId="7F61CA2F" w14:textId="2CE44B94" w:rsidR="0092625B" w:rsidRPr="00B4699C" w:rsidRDefault="0092625B" w:rsidP="002923A4">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Udział oraz zakres Podmiotu udostępniającego zasoby w realizacji </w:t>
            </w:r>
            <w:r w:rsidR="002923A4" w:rsidRPr="00B4699C">
              <w:rPr>
                <w:rFonts w:asciiTheme="minorHAnsi" w:hAnsiTheme="minorHAnsi"/>
                <w:sz w:val="16"/>
                <w:szCs w:val="16"/>
              </w:rPr>
              <w:t>przedmiotu zamówienia</w:t>
            </w:r>
            <w:r w:rsidR="002923A4" w:rsidRPr="00B4699C">
              <w:rPr>
                <w:rFonts w:asciiTheme="minorHAnsi" w:hAnsiTheme="minorHAnsi"/>
                <w:color w:val="FF0000"/>
                <w:sz w:val="16"/>
                <w:szCs w:val="16"/>
              </w:rPr>
              <w:br/>
              <w:t xml:space="preserve"> </w:t>
            </w:r>
            <w:r w:rsidRPr="00B4699C">
              <w:rPr>
                <w:rFonts w:asciiTheme="minorHAnsi" w:hAnsiTheme="minorHAnsi"/>
                <w:sz w:val="16"/>
                <w:szCs w:val="16"/>
              </w:rPr>
              <w:t xml:space="preserve">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w:t>
            </w:r>
          </w:p>
        </w:tc>
      </w:tr>
      <w:tr w:rsidR="0092625B" w:rsidRPr="00B4699C"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B4699C" w:rsidRDefault="0092625B" w:rsidP="00EE0BD2">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Sytuacja ekonomiczna</w:t>
            </w:r>
          </w:p>
        </w:tc>
        <w:tc>
          <w:tcPr>
            <w:tcW w:w="1735" w:type="dxa"/>
            <w:shd w:val="clear" w:color="auto" w:fill="F2F2F2" w:themeFill="background1" w:themeFillShade="F2"/>
            <w:vAlign w:val="center"/>
          </w:tcPr>
          <w:p w14:paraId="2FF7ED54"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Polisa OC</w:t>
            </w:r>
          </w:p>
        </w:tc>
        <w:tc>
          <w:tcPr>
            <w:tcW w:w="992" w:type="dxa"/>
          </w:tcPr>
          <w:p w14:paraId="5558773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809" w:type="dxa"/>
          </w:tcPr>
          <w:p w14:paraId="3DE29907"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2268" w:type="dxa"/>
          </w:tcPr>
          <w:p w14:paraId="39157AC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701" w:type="dxa"/>
          </w:tcPr>
          <w:p w14:paraId="0814315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r>
      <w:tr w:rsidR="0092625B" w:rsidRPr="00B4699C"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Zdolność techniczna lub zawodowa</w:t>
            </w:r>
          </w:p>
        </w:tc>
        <w:tc>
          <w:tcPr>
            <w:tcW w:w="1735" w:type="dxa"/>
            <w:shd w:val="clear" w:color="auto" w:fill="F2F2F2" w:themeFill="background1" w:themeFillShade="F2"/>
            <w:vAlign w:val="center"/>
          </w:tcPr>
          <w:p w14:paraId="5EC5B0E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Wykształcenie/kwalifikacje zawodowe</w:t>
            </w:r>
          </w:p>
        </w:tc>
        <w:tc>
          <w:tcPr>
            <w:tcW w:w="992" w:type="dxa"/>
          </w:tcPr>
          <w:p w14:paraId="61218EF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5F76D19A"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C53F768"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6C47314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47750AA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Doświadczenie</w:t>
            </w:r>
          </w:p>
        </w:tc>
        <w:tc>
          <w:tcPr>
            <w:tcW w:w="992" w:type="dxa"/>
          </w:tcPr>
          <w:p w14:paraId="7025743D"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67E9396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794B0365"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4DCE2CA2"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00F7A51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Potencjał osobowy</w:t>
            </w:r>
          </w:p>
        </w:tc>
        <w:tc>
          <w:tcPr>
            <w:tcW w:w="992" w:type="dxa"/>
          </w:tcPr>
          <w:p w14:paraId="37862D7E"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318BFA17"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20615F3"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1E85041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AA5F17" w:rsidRDefault="0092625B" w:rsidP="0092625B">
      <w:pPr>
        <w:autoSpaceDE w:val="0"/>
        <w:autoSpaceDN w:val="0"/>
        <w:adjustRightInd w:val="0"/>
        <w:spacing w:line="240" w:lineRule="auto"/>
        <w:rPr>
          <w:rFonts w:asciiTheme="minorHAnsi" w:hAnsiTheme="minorHAnsi"/>
          <w:sz w:val="16"/>
          <w:szCs w:val="18"/>
        </w:rPr>
      </w:pPr>
      <w:r w:rsidRPr="00AA5F17">
        <w:rPr>
          <w:rFonts w:asciiTheme="minorHAnsi" w:hAnsiTheme="minorHAnsi"/>
          <w:sz w:val="16"/>
          <w:szCs w:val="18"/>
        </w:rPr>
        <w:t xml:space="preserve">Ponadto </w:t>
      </w:r>
      <w:r w:rsidRPr="00AA5F17">
        <w:rPr>
          <w:rFonts w:asciiTheme="minorHAnsi" w:hAnsiTheme="minorHAnsi"/>
          <w:b/>
          <w:sz w:val="16"/>
          <w:szCs w:val="18"/>
        </w:rPr>
        <w:t>OŚWIADCZAMY</w:t>
      </w:r>
      <w:r w:rsidRPr="00AA5F17">
        <w:rPr>
          <w:rFonts w:asciiTheme="minorHAnsi" w:hAnsiTheme="minorHAnsi"/>
          <w:sz w:val="16"/>
          <w:szCs w:val="18"/>
        </w:rPr>
        <w:t xml:space="preserve">, że upoważniamy również rzeczonego Wykonawcę do poświadczania za zgodność </w:t>
      </w:r>
      <w:r w:rsidR="003461F3" w:rsidRPr="00AA5F17">
        <w:rPr>
          <w:rFonts w:asciiTheme="minorHAnsi" w:hAnsiTheme="minorHAnsi"/>
          <w:sz w:val="16"/>
          <w:szCs w:val="18"/>
        </w:rPr>
        <w:br/>
      </w:r>
      <w:r w:rsidRPr="00AA5F17">
        <w:rPr>
          <w:rFonts w:asciiTheme="minorHAnsi" w:hAnsiTheme="minorHAnsi"/>
          <w:sz w:val="16"/>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A5F17">
        <w:rPr>
          <w:rFonts w:asciiTheme="minorHAnsi" w:hAnsiTheme="minorHAnsi"/>
          <w:sz w:val="16"/>
          <w:szCs w:val="18"/>
          <w:vertAlign w:val="superscript"/>
        </w:rPr>
        <w:footnoteReference w:id="15"/>
      </w:r>
      <w:r w:rsidRPr="00AA5F17">
        <w:rPr>
          <w:rFonts w:asciiTheme="minorHAnsi" w:hAnsiTheme="minorHAnsi"/>
          <w:sz w:val="16"/>
          <w:szCs w:val="18"/>
        </w:rPr>
        <w:t>.</w:t>
      </w:r>
    </w:p>
    <w:p w14:paraId="21583A5A" w14:textId="77777777" w:rsidR="00373568" w:rsidRPr="00AA5F17" w:rsidRDefault="00373568" w:rsidP="0092625B">
      <w:pPr>
        <w:autoSpaceDE w:val="0"/>
        <w:autoSpaceDN w:val="0"/>
        <w:adjustRightInd w:val="0"/>
        <w:spacing w:line="240" w:lineRule="auto"/>
        <w:rPr>
          <w:rFonts w:asciiTheme="minorHAnsi" w:hAnsiTheme="minorHAnsi"/>
          <w:b/>
          <w:i/>
          <w:sz w:val="16"/>
          <w:szCs w:val="18"/>
        </w:rPr>
      </w:pPr>
    </w:p>
    <w:p w14:paraId="10F594B7" w14:textId="0A8EBF94" w:rsidR="0092625B" w:rsidRPr="00AA5F17" w:rsidRDefault="0092625B" w:rsidP="0092625B">
      <w:pPr>
        <w:autoSpaceDE w:val="0"/>
        <w:autoSpaceDN w:val="0"/>
        <w:adjustRightInd w:val="0"/>
        <w:spacing w:line="240" w:lineRule="auto"/>
        <w:rPr>
          <w:rFonts w:asciiTheme="minorHAnsi" w:hAnsiTheme="minorHAnsi"/>
          <w:i/>
          <w:sz w:val="16"/>
          <w:szCs w:val="18"/>
        </w:rPr>
      </w:pPr>
      <w:r w:rsidRPr="00AA5F17">
        <w:rPr>
          <w:rFonts w:asciiTheme="minorHAnsi" w:hAnsiTheme="minorHAnsi"/>
          <w:b/>
          <w:i/>
          <w:sz w:val="16"/>
          <w:szCs w:val="18"/>
        </w:rPr>
        <w:t>Uwaga:</w:t>
      </w:r>
      <w:r w:rsidRPr="00AA5F17">
        <w:rPr>
          <w:rFonts w:asciiTheme="minorHAnsi" w:hAnsiTheme="minorHAnsi"/>
          <w:i/>
          <w:sz w:val="16"/>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699D1A0" w14:textId="0581755E" w:rsidR="00B4699C" w:rsidRDefault="00B4699C" w:rsidP="00803EA3">
      <w:pPr>
        <w:ind w:right="-993"/>
        <w:rPr>
          <w:rFonts w:ascii="Calibri" w:hAnsi="Calibri" w:cs="Calibri"/>
          <w:sz w:val="20"/>
        </w:rPr>
      </w:pPr>
    </w:p>
    <w:p w14:paraId="2A57C698" w14:textId="77777777" w:rsidR="00B4699C" w:rsidRDefault="00B4699C" w:rsidP="002923A4">
      <w:pPr>
        <w:ind w:right="-993" w:firstLine="4678"/>
        <w:jc w:val="center"/>
        <w:rPr>
          <w:rFonts w:ascii="Calibri" w:hAnsi="Calibri" w:cs="Calibri"/>
          <w:sz w:val="20"/>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4F8ED210" w:rsidR="0092625B" w:rsidRDefault="0092625B" w:rsidP="0092625B">
      <w:pPr>
        <w:spacing w:line="240" w:lineRule="auto"/>
        <w:ind w:left="5670" w:right="68"/>
        <w:jc w:val="center"/>
        <w:rPr>
          <w:rFonts w:ascii="Calibri" w:hAnsi="Calibri" w:cs="Calibri"/>
          <w:b/>
          <w:i/>
          <w:sz w:val="12"/>
          <w:szCs w:val="12"/>
        </w:rPr>
      </w:pPr>
      <w:r w:rsidRPr="003461F3">
        <w:rPr>
          <w:rFonts w:ascii="Calibri" w:hAnsi="Calibri" w:cs="Calibri"/>
          <w:i/>
          <w:sz w:val="12"/>
          <w:szCs w:val="12"/>
        </w:rPr>
        <w:t>Data i podpis osoby/osób umocowanej(</w:t>
      </w:r>
      <w:proofErr w:type="spellStart"/>
      <w:r w:rsidRPr="003461F3">
        <w:rPr>
          <w:rFonts w:ascii="Calibri" w:hAnsi="Calibri" w:cs="Calibri"/>
          <w:i/>
          <w:sz w:val="12"/>
          <w:szCs w:val="12"/>
        </w:rPr>
        <w:t>ych</w:t>
      </w:r>
      <w:proofErr w:type="spellEnd"/>
      <w:r w:rsidRPr="003461F3">
        <w:rPr>
          <w:rFonts w:ascii="Calibri" w:hAnsi="Calibri" w:cs="Calibri"/>
          <w:i/>
          <w:sz w:val="12"/>
          <w:szCs w:val="12"/>
        </w:rPr>
        <w:t xml:space="preserve">) do złożenia podpisu </w:t>
      </w:r>
      <w:r w:rsidRPr="003461F3">
        <w:rPr>
          <w:rFonts w:ascii="Calibri" w:hAnsi="Calibri" w:cs="Calibri"/>
          <w:b/>
          <w:i/>
          <w:sz w:val="12"/>
          <w:szCs w:val="12"/>
        </w:rPr>
        <w:t>w imieniu Podmiotu udostępniającego zasoby</w:t>
      </w:r>
    </w:p>
    <w:p w14:paraId="351D7F50" w14:textId="3E8FC625" w:rsidR="00B20FF5" w:rsidRDefault="00B20FF5" w:rsidP="0092625B">
      <w:pPr>
        <w:spacing w:line="240" w:lineRule="auto"/>
        <w:ind w:left="5670" w:right="68"/>
        <w:jc w:val="center"/>
        <w:rPr>
          <w:rFonts w:ascii="Calibri" w:hAnsi="Calibri" w:cs="Calibri"/>
          <w:i/>
          <w:sz w:val="12"/>
          <w:szCs w:val="12"/>
        </w:rPr>
      </w:pPr>
    </w:p>
    <w:p w14:paraId="2CB153F5" w14:textId="7132BB9E" w:rsidR="00B20FF5" w:rsidRDefault="00B20FF5" w:rsidP="0092625B">
      <w:pPr>
        <w:spacing w:line="240" w:lineRule="auto"/>
        <w:ind w:left="5670" w:right="68"/>
        <w:jc w:val="center"/>
        <w:rPr>
          <w:rFonts w:ascii="Calibri" w:hAnsi="Calibri" w:cs="Calibri"/>
          <w:i/>
          <w:sz w:val="12"/>
          <w:szCs w:val="12"/>
        </w:rPr>
      </w:pPr>
    </w:p>
    <w:p w14:paraId="42548440" w14:textId="11AC89A9" w:rsidR="00E75E69" w:rsidRDefault="00E75E69" w:rsidP="0092625B">
      <w:pPr>
        <w:spacing w:line="240" w:lineRule="auto"/>
        <w:ind w:left="5670" w:right="68"/>
        <w:jc w:val="center"/>
        <w:rPr>
          <w:rFonts w:ascii="Calibri" w:hAnsi="Calibri" w:cs="Calibri"/>
          <w:i/>
          <w:sz w:val="12"/>
          <w:szCs w:val="12"/>
        </w:rPr>
      </w:pPr>
    </w:p>
    <w:p w14:paraId="2329E37A" w14:textId="77777777" w:rsidR="00E75E69" w:rsidRPr="003461F3" w:rsidRDefault="00E75E69" w:rsidP="0092625B">
      <w:pPr>
        <w:spacing w:line="240" w:lineRule="auto"/>
        <w:ind w:left="5670" w:right="68"/>
        <w:jc w:val="center"/>
        <w:rPr>
          <w:rFonts w:ascii="Calibri" w:hAnsi="Calibri" w:cs="Calibri"/>
          <w:i/>
          <w:sz w:val="12"/>
          <w:szCs w:val="12"/>
        </w:rPr>
      </w:pP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0933D4D8" w:rsidR="00F24EC6" w:rsidRPr="00B4699C" w:rsidRDefault="00F24EC6" w:rsidP="00B4699C">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B4699C">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34DEEACB" w:rsidR="00F24EC6" w:rsidRPr="00AA5F17" w:rsidRDefault="00F24EC6" w:rsidP="00AA5F17">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6190903D" w14:textId="77777777" w:rsidR="00F24EC6" w:rsidRPr="00F24EC6" w:rsidRDefault="00F24EC6" w:rsidP="00F24EC6">
      <w:pPr>
        <w:rPr>
          <w:rFonts w:asciiTheme="minorHAnsi" w:hAnsiTheme="minorHAnsi" w:cstheme="minorHAnsi"/>
          <w:sz w:val="20"/>
        </w:rPr>
      </w:pPr>
    </w:p>
    <w:p w14:paraId="7D71E66F" w14:textId="6D98D743" w:rsidR="00F24EC6" w:rsidRPr="00F24EC6" w:rsidRDefault="00F24EC6" w:rsidP="00AA5F17">
      <w:pPr>
        <w:spacing w:after="120" w:line="240" w:lineRule="auto"/>
        <w:rPr>
          <w:rFonts w:asciiTheme="minorHAnsi" w:hAnsiTheme="minorHAnsi" w:cstheme="minorHAnsi"/>
          <w:sz w:val="20"/>
          <w:lang w:eastAsia="pl-PL"/>
        </w:rPr>
      </w:pPr>
      <w:r w:rsidRPr="00AA5F17">
        <w:rPr>
          <w:rFonts w:asciiTheme="minorHAnsi" w:hAnsiTheme="minorHAnsi" w:cstheme="minorHAnsi"/>
          <w:sz w:val="20"/>
          <w:lang w:eastAsia="pl-PL"/>
        </w:rPr>
        <w:t xml:space="preserve">W związku z Ofertą Wykonawcy złożoną w postępowaniu zakupowym </w:t>
      </w:r>
      <w:r w:rsidRPr="00AA5F17">
        <w:rPr>
          <w:rFonts w:asciiTheme="minorHAnsi" w:eastAsia="Calibri" w:hAnsiTheme="minorHAnsi" w:cstheme="minorHAnsi"/>
          <w:sz w:val="20"/>
          <w:lang w:eastAsia="pl-PL"/>
        </w:rPr>
        <w:t xml:space="preserve">nr </w:t>
      </w:r>
      <w:r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theme="minorHAnsi"/>
              <w:b/>
              <w:sz w:val="20"/>
            </w:rPr>
            <w:t>POST/DYS/OSK/LZA/02110/2025</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lang w:eastAsia="pl-PL"/>
        </w:rPr>
        <w:t>prowadzonym w trybie przetargu nieograniczonego pn.</w:t>
      </w:r>
      <w:r w:rsidRPr="00AA5F17">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cstheme="minorHAnsi"/>
              <w:b/>
              <w:sz w:val="20"/>
            </w:rPr>
            <w:t xml:space="preserve">Sukcesywne wykonywanie przyłączy </w:t>
          </w:r>
          <w:proofErr w:type="spellStart"/>
          <w:r w:rsidR="00E84DEF">
            <w:rPr>
              <w:rFonts w:asciiTheme="minorHAnsi" w:hAnsiTheme="minorHAnsi" w:cstheme="minorHAnsi"/>
              <w:b/>
              <w:sz w:val="20"/>
            </w:rPr>
            <w:t>nN</w:t>
          </w:r>
          <w:proofErr w:type="spellEnd"/>
          <w:r w:rsidR="00E84DEF">
            <w:rPr>
              <w:rFonts w:asciiTheme="minorHAnsi" w:hAnsiTheme="minorHAnsi" w:cstheme="minorHAnsi"/>
              <w:b/>
              <w:sz w:val="20"/>
            </w:rPr>
            <w:t xml:space="preserve"> dla celów przyłączania nowych odbiorców realizowanych na podstawie art. 29a Ustawy Prawo Budowlane w systemie „zaprojektuj, wybuduj” na terenie RE Kielce – obszar gminy Morawica..</w:t>
          </w:r>
        </w:sdtContent>
      </w:sdt>
      <w:r w:rsidRPr="00AA5F17">
        <w:rPr>
          <w:rFonts w:asciiTheme="minorHAnsi" w:hAnsiTheme="minorHAnsi" w:cstheme="minorHAnsi"/>
          <w:b/>
          <w:sz w:val="20"/>
        </w:rPr>
        <w:t xml:space="preserve"> </w:t>
      </w:r>
      <w:r w:rsidRPr="00AA5F17">
        <w:rPr>
          <w:rFonts w:asciiTheme="minorHAnsi" w:hAnsiTheme="minorHAnsi" w:cstheme="minorHAnsi"/>
          <w:sz w:val="20"/>
        </w:rPr>
        <w:t>po</w:t>
      </w:r>
      <w:r w:rsidRPr="00AA5F17">
        <w:rPr>
          <w:rFonts w:asciiTheme="minorHAnsi" w:hAnsiTheme="minorHAnsi" w:cstheme="minorHAnsi"/>
          <w:sz w:val="20"/>
          <w:lang w:eastAsia="pl-PL"/>
        </w:rPr>
        <w:t>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2959CA63" w14:textId="20B85A24" w:rsidR="00F24EC6"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326118C3" w:rsidR="00AA5F17"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383A5F26" w14:textId="4396A61F" w:rsidR="00492EC6" w:rsidRPr="00181DA1" w:rsidRDefault="00AA5F17" w:rsidP="00B4699C">
      <w:pPr>
        <w:spacing w:after="200" w:line="276" w:lineRule="auto"/>
        <w:jc w:val="left"/>
        <w:rPr>
          <w:rFonts w:asciiTheme="minorHAnsi" w:hAnsiTheme="minorHAnsi" w:cstheme="minorHAnsi"/>
          <w:i/>
          <w:sz w:val="12"/>
          <w:szCs w:val="12"/>
        </w:rPr>
      </w:pPr>
      <w:r>
        <w:rPr>
          <w:rFonts w:asciiTheme="minorHAnsi" w:hAnsiTheme="minorHAnsi" w:cstheme="minorHAnsi"/>
          <w:i/>
          <w:sz w:val="12"/>
          <w:szCs w:val="12"/>
        </w:rPr>
        <w:br w:type="page"/>
      </w: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AA5F17" w:rsidRDefault="00492EC6" w:rsidP="00492EC6">
      <w:pPr>
        <w:spacing w:line="240" w:lineRule="auto"/>
        <w:jc w:val="center"/>
        <w:rPr>
          <w:rFonts w:asciiTheme="minorHAnsi" w:hAnsiTheme="minorHAnsi" w:cstheme="minorHAnsi"/>
          <w:b/>
          <w:sz w:val="20"/>
        </w:rPr>
      </w:pPr>
    </w:p>
    <w:p w14:paraId="52B11780" w14:textId="6B749A45" w:rsidR="00492EC6" w:rsidRPr="00181DA1" w:rsidRDefault="00492EC6" w:rsidP="00492EC6">
      <w:pPr>
        <w:spacing w:before="120" w:after="120" w:line="360" w:lineRule="auto"/>
        <w:rPr>
          <w:rFonts w:asciiTheme="minorHAnsi" w:hAnsiTheme="minorHAnsi" w:cstheme="minorHAnsi"/>
          <w:snapToGrid w:val="0"/>
          <w:sz w:val="20"/>
        </w:rPr>
      </w:pPr>
      <w:r w:rsidRPr="00AA5F1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z w:val="20"/>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cstheme="minorHAnsi"/>
              <w:b/>
              <w:sz w:val="20"/>
            </w:rPr>
            <w:t xml:space="preserve">Sukcesywne wykonywanie przyłączy </w:t>
          </w:r>
          <w:proofErr w:type="spellStart"/>
          <w:r w:rsidR="00E84DEF">
            <w:rPr>
              <w:rFonts w:asciiTheme="minorHAnsi" w:hAnsiTheme="minorHAnsi" w:cstheme="minorHAnsi"/>
              <w:b/>
              <w:sz w:val="20"/>
            </w:rPr>
            <w:t>nN</w:t>
          </w:r>
          <w:proofErr w:type="spellEnd"/>
          <w:r w:rsidR="00E84DEF">
            <w:rPr>
              <w:rFonts w:asciiTheme="minorHAnsi" w:hAnsiTheme="minorHAnsi" w:cstheme="minorHAnsi"/>
              <w:b/>
              <w:sz w:val="20"/>
            </w:rPr>
            <w:t xml:space="preserve"> dla celów przyłączania nowych odbiorców realizowanych na podstawie art. 29a Ustawy Prawo Budowlane w systemie „zaprojektuj, wybuduj” na terenie RE Kielce – obszar gminy Morawica..</w:t>
          </w:r>
        </w:sdtContent>
      </w:sdt>
      <w:r w:rsidRPr="00AA5F17">
        <w:rPr>
          <w:rFonts w:asciiTheme="minorHAnsi" w:hAnsiTheme="minorHAnsi" w:cstheme="minorHAnsi"/>
          <w:snapToGrid w:val="0"/>
          <w:sz w:val="20"/>
        </w:rPr>
        <w:t xml:space="preserve"> stanowi </w:t>
      </w:r>
      <w:r w:rsidRPr="00181DA1">
        <w:rPr>
          <w:rFonts w:asciiTheme="minorHAnsi" w:hAnsiTheme="minorHAnsi" w:cstheme="minorHAnsi"/>
          <w:snapToGrid w:val="0"/>
          <w:sz w:val="20"/>
        </w:rPr>
        <w:t>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E925C1C" w14:textId="2A36C994"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4B0B73DA" w14:textId="743B7DAE" w:rsidR="00BF2BFB" w:rsidRDefault="00BF2BFB" w:rsidP="008B6BB5">
      <w:pPr>
        <w:spacing w:line="240" w:lineRule="auto"/>
        <w:jc w:val="center"/>
        <w:rPr>
          <w:rFonts w:asciiTheme="minorHAnsi" w:hAnsiTheme="minorHAnsi" w:cstheme="minorHAnsi"/>
          <w:i/>
          <w:color w:val="FF0000"/>
          <w:sz w:val="20"/>
        </w:rPr>
      </w:pPr>
    </w:p>
    <w:p w14:paraId="29517479" w14:textId="3E2F3FFD" w:rsidR="00BF2BFB" w:rsidRDefault="00BF2BFB" w:rsidP="008B6BB5">
      <w:pPr>
        <w:spacing w:line="240" w:lineRule="auto"/>
        <w:jc w:val="center"/>
        <w:rPr>
          <w:rFonts w:asciiTheme="minorHAnsi" w:hAnsiTheme="minorHAnsi" w:cstheme="minorHAnsi"/>
          <w:i/>
          <w:color w:val="FF0000"/>
          <w:sz w:val="20"/>
        </w:rPr>
      </w:pPr>
    </w:p>
    <w:p w14:paraId="35B6A1F4" w14:textId="306CDDFB" w:rsidR="00BF2BFB" w:rsidRDefault="00BF2BFB" w:rsidP="008B6BB5">
      <w:pPr>
        <w:spacing w:line="240" w:lineRule="auto"/>
        <w:jc w:val="center"/>
        <w:rPr>
          <w:rFonts w:asciiTheme="minorHAnsi" w:hAnsiTheme="minorHAnsi" w:cstheme="minorHAnsi"/>
          <w:i/>
          <w:color w:val="FF0000"/>
          <w:sz w:val="20"/>
        </w:rPr>
      </w:pPr>
    </w:p>
    <w:p w14:paraId="5B8CB262" w14:textId="77777777" w:rsidR="00B4699C" w:rsidRDefault="00B4699C"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365BE298"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7E10AA1F"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76F38833"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sz w:val="20"/>
              <w:lang w:eastAsia="pl-PL"/>
            </w:rPr>
            <w:t>POST/DYS/OSK/LZA/02110/2025</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E84DEF">
            <w:rPr>
              <w:rFonts w:asciiTheme="minorHAnsi" w:hAnsiTheme="minorHAnsi"/>
              <w:b/>
              <w:sz w:val="20"/>
              <w:lang w:eastAsia="pl-PL"/>
            </w:rPr>
            <w:t xml:space="preserve">Sukcesywne wykonywanie przyłączy </w:t>
          </w:r>
          <w:proofErr w:type="spellStart"/>
          <w:r w:rsidR="00E84DEF">
            <w:rPr>
              <w:rFonts w:asciiTheme="minorHAnsi" w:hAnsiTheme="minorHAnsi"/>
              <w:b/>
              <w:sz w:val="20"/>
              <w:lang w:eastAsia="pl-PL"/>
            </w:rPr>
            <w:t>nN</w:t>
          </w:r>
          <w:proofErr w:type="spellEnd"/>
          <w:r w:rsidR="00E84DEF">
            <w:rPr>
              <w:rFonts w:asciiTheme="minorHAnsi" w:hAnsiTheme="minorHAnsi"/>
              <w:b/>
              <w:sz w:val="20"/>
              <w:lang w:eastAsia="pl-PL"/>
            </w:rPr>
            <w:t xml:space="preserve"> dla celów przyłączania nowych odbiorców realizowanych na podstawie art. 29a Ustawy Prawo Budowlane w systemie „zaprojektuj, wybuduj” na terenie RE Kielce – obszar gminy Morawica..</w:t>
          </w:r>
        </w:sdtContent>
      </w:sdt>
      <w:r w:rsidRPr="00EF76A1">
        <w:rPr>
          <w:rFonts w:asciiTheme="minorHAnsi" w:hAnsiTheme="minorHAnsi"/>
          <w:sz w:val="20"/>
          <w:lang w:eastAsia="pl-PL"/>
        </w:rPr>
        <w:t xml:space="preserve"> </w:t>
      </w:r>
      <w:r w:rsidR="004A3F78">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D043A7" w:rsidRDefault="00BF2BFB" w:rsidP="00BF2BFB">
      <w:pPr>
        <w:widowControl w:val="0"/>
        <w:adjustRightInd w:val="0"/>
        <w:spacing w:line="240" w:lineRule="auto"/>
        <w:ind w:left="3545" w:firstLine="708"/>
        <w:textAlignment w:val="baseline"/>
        <w:rPr>
          <w:rFonts w:asciiTheme="minorHAnsi" w:hAnsiTheme="minorHAnsi"/>
          <w:sz w:val="16"/>
          <w:szCs w:val="16"/>
          <w:lang w:eastAsia="pl-PL"/>
        </w:rPr>
      </w:pPr>
      <w:r w:rsidRPr="00EF76A1">
        <w:rPr>
          <w:rFonts w:asciiTheme="minorHAnsi" w:hAnsiTheme="minorHAnsi"/>
          <w:sz w:val="20"/>
          <w:lang w:eastAsia="pl-PL"/>
        </w:rPr>
        <w:t xml:space="preserve">       </w:t>
      </w:r>
      <w:r w:rsidRPr="00D043A7">
        <w:rPr>
          <w:rFonts w:asciiTheme="minorHAnsi" w:hAnsiTheme="minorHAnsi"/>
          <w:sz w:val="16"/>
          <w:szCs w:val="16"/>
          <w:lang w:eastAsia="pl-PL"/>
        </w:rPr>
        <w:t>…………....................................</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D043A7">
        <w:rPr>
          <w:rFonts w:asciiTheme="minorHAnsi" w:hAnsiTheme="minorHAnsi"/>
          <w:i/>
          <w:sz w:val="16"/>
          <w:szCs w:val="16"/>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106B8D">
      <w:headerReference w:type="default" r:id="rId17"/>
      <w:footerReference w:type="default" r:id="rId18"/>
      <w:headerReference w:type="first" r:id="rId19"/>
      <w:pgSz w:w="11906" w:h="16838"/>
      <w:pgMar w:top="1560"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B20FF5" w:rsidRDefault="00B20FF5" w:rsidP="004A302B">
      <w:pPr>
        <w:spacing w:line="240" w:lineRule="auto"/>
      </w:pPr>
      <w:r>
        <w:separator/>
      </w:r>
    </w:p>
  </w:endnote>
  <w:endnote w:type="continuationSeparator" w:id="0">
    <w:p w14:paraId="28EE5EE5" w14:textId="77777777" w:rsidR="00B20FF5" w:rsidRDefault="00B20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20FF5" w:rsidRPr="00DD5C5D" w:rsidRDefault="00B20FF5" w:rsidP="00DD5C5D">
    <w:pPr>
      <w:pStyle w:val="Nagwek"/>
      <w:jc w:val="center"/>
      <w:rPr>
        <w:rFonts w:ascii="Calibri" w:hAnsi="Calibri"/>
        <w:bCs/>
        <w:sz w:val="16"/>
        <w:szCs w:val="16"/>
      </w:rPr>
    </w:pPr>
  </w:p>
  <w:p w14:paraId="30522759" w14:textId="5EA01A69" w:rsidR="00B20FF5" w:rsidRDefault="00B20FF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84DEF">
      <w:rPr>
        <w:rFonts w:ascii="Calibri" w:hAnsi="Calibri"/>
        <w:bCs/>
        <w:noProof/>
        <w:sz w:val="16"/>
        <w:szCs w:val="16"/>
      </w:rPr>
      <w:t>15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84DEF">
      <w:rPr>
        <w:rFonts w:ascii="Calibri" w:hAnsi="Calibri"/>
        <w:bCs/>
        <w:noProof/>
        <w:sz w:val="16"/>
        <w:szCs w:val="16"/>
      </w:rPr>
      <w:t>16</w:t>
    </w:r>
    <w:r w:rsidRPr="00DD5C5D">
      <w:rPr>
        <w:rFonts w:ascii="Calibri" w:hAnsi="Calibri"/>
        <w:bCs/>
        <w:sz w:val="16"/>
        <w:szCs w:val="16"/>
      </w:rPr>
      <w:fldChar w:fldCharType="end"/>
    </w:r>
  </w:p>
  <w:p w14:paraId="3052275A" w14:textId="77777777" w:rsidR="00B20FF5" w:rsidRDefault="00B20F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B20FF5" w:rsidRDefault="00B20FF5" w:rsidP="004A302B">
      <w:pPr>
        <w:spacing w:line="240" w:lineRule="auto"/>
      </w:pPr>
      <w:r>
        <w:separator/>
      </w:r>
    </w:p>
  </w:footnote>
  <w:footnote w:type="continuationSeparator" w:id="0">
    <w:p w14:paraId="6C899CD7" w14:textId="77777777" w:rsidR="00B20FF5" w:rsidRDefault="00B20FF5" w:rsidP="004A302B">
      <w:pPr>
        <w:spacing w:line="240" w:lineRule="auto"/>
      </w:pPr>
      <w:r>
        <w:continuationSeparator/>
      </w:r>
    </w:p>
  </w:footnote>
  <w:footnote w:id="1">
    <w:p w14:paraId="773AAA64" w14:textId="77777777" w:rsidR="00B20FF5" w:rsidRPr="00F2601C" w:rsidRDefault="00B20FF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B20FF5" w:rsidRPr="003C7649" w:rsidRDefault="00B20FF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B20FF5" w:rsidRPr="00F2601C" w:rsidRDefault="00B20FF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B20FF5" w:rsidRPr="001A6201" w:rsidRDefault="00B20FF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B20FF5" w:rsidRPr="001A6201" w:rsidRDefault="00B20FF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B20FF5" w:rsidRPr="003F2EF3" w:rsidRDefault="00B20FF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B20FF5" w:rsidRPr="003D4E66" w:rsidRDefault="00B20FF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B20FF5" w:rsidRDefault="00B20FF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B20FF5" w:rsidRDefault="00B20FF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68A26088" w14:textId="77777777" w:rsidR="00743213" w:rsidRDefault="00743213" w:rsidP="00743213">
      <w:pPr>
        <w:pStyle w:val="Tekstprzypisudolnego"/>
      </w:pPr>
      <w:r>
        <w:rPr>
          <w:rStyle w:val="Odwoanieprzypisudolnego"/>
        </w:rPr>
        <w:footnoteRef/>
      </w:r>
      <w:r>
        <w:t xml:space="preserve"> Niepotrzebne skreślić</w:t>
      </w:r>
    </w:p>
  </w:footnote>
  <w:footnote w:id="11">
    <w:p w14:paraId="62485C5C" w14:textId="77777777" w:rsidR="00B20FF5" w:rsidRPr="005A6E56" w:rsidRDefault="00B20FF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B20FF5" w:rsidRPr="00342E37" w:rsidRDefault="00B20FF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B20FF5" w:rsidRPr="00342E37" w:rsidRDefault="00B20FF5"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B20FF5" w:rsidRPr="00342E37" w:rsidRDefault="00B20FF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B20FF5" w:rsidRPr="00342E37" w:rsidRDefault="00B20FF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B20FF5" w:rsidRPr="00342E37" w:rsidRDefault="00B20FF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B20FF5" w:rsidRPr="00342E37" w:rsidRDefault="00B20FF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B20FF5" w:rsidRPr="00896587" w:rsidRDefault="00B20FF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B20FF5" w:rsidRDefault="00B20FF5"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B20FF5" w:rsidRPr="00517ECB" w:rsidRDefault="00B20FF5"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B20FF5" w:rsidRDefault="00B20FF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2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B20FF5" w:rsidRPr="007B5834" w:rsidRDefault="00B20FF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390AC0A8" w:rsidR="00B20FF5" w:rsidRPr="0072383F" w:rsidRDefault="00B20FF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E84DEF">
          <w:rPr>
            <w:rFonts w:asciiTheme="minorHAnsi" w:hAnsiTheme="minorHAnsi" w:cs="Arial"/>
            <w:color w:val="000000"/>
            <w:sz w:val="18"/>
            <w:szCs w:val="18"/>
            <w:lang w:eastAsia="pl-PL"/>
          </w:rPr>
          <w:t>POST/DYS/OSK/LZA/02110/2025</w:t>
        </w:r>
      </w:sdtContent>
    </w:sdt>
  </w:p>
  <w:p w14:paraId="54951A46" w14:textId="4AEBF1F7" w:rsidR="00B20FF5" w:rsidRPr="00A31C7C" w:rsidRDefault="00B20FF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B20FF5" w:rsidRPr="000F58B6" w:rsidRDefault="00B20FF5"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31ED5" w14:textId="4DFEA8DD" w:rsidR="00106B8D" w:rsidRPr="007B5834" w:rsidRDefault="00106B8D" w:rsidP="00106B8D">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Pr>
        <w:noProof/>
        <w:lang w:eastAsia="pl-PL"/>
      </w:rPr>
      <w:drawing>
        <wp:anchor distT="0" distB="0" distL="114300" distR="114300" simplePos="0" relativeHeight="251672576" behindDoc="0" locked="1" layoutInCell="1" allowOverlap="1" wp14:anchorId="3DA10392" wp14:editId="6512D759">
          <wp:simplePos x="0" y="0"/>
          <wp:positionH relativeFrom="column">
            <wp:posOffset>0</wp:posOffset>
          </wp:positionH>
          <wp:positionV relativeFrom="paragraph">
            <wp:posOffset>-635</wp:posOffset>
          </wp:positionV>
          <wp:extent cx="753110" cy="533400"/>
          <wp:effectExtent l="0" t="0" r="8890" b="0"/>
          <wp:wrapNone/>
          <wp:docPr id="22" name="Obraz 2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S.A. Oddział Skarżysko-Kamienna   Departament Logistyki - Wydział Zamówień</w:t>
    </w:r>
  </w:p>
  <w:p w14:paraId="1682A587" w14:textId="3CA4F00F" w:rsidR="00106B8D" w:rsidRPr="0072383F" w:rsidRDefault="00106B8D" w:rsidP="00106B8D">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473644874"/>
        <w:placeholder>
          <w:docPart w:val="5C9EEB08587941E983B63D98A5532723"/>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w:t>
        </w:r>
        <w:r w:rsidR="00E84DEF">
          <w:rPr>
            <w:rFonts w:asciiTheme="minorHAnsi" w:hAnsiTheme="minorHAnsi" w:cs="Arial"/>
            <w:color w:val="000000"/>
            <w:sz w:val="18"/>
            <w:szCs w:val="18"/>
            <w:lang w:eastAsia="pl-PL"/>
          </w:rPr>
          <w:t>2110</w:t>
        </w:r>
        <w:r>
          <w:rPr>
            <w:rFonts w:asciiTheme="minorHAnsi" w:hAnsiTheme="minorHAnsi" w:cs="Arial"/>
            <w:color w:val="000000"/>
            <w:sz w:val="18"/>
            <w:szCs w:val="18"/>
            <w:lang w:eastAsia="pl-PL"/>
          </w:rPr>
          <w:t>/2025</w:t>
        </w:r>
      </w:sdtContent>
    </w:sdt>
  </w:p>
  <w:p w14:paraId="554C1162" w14:textId="77777777" w:rsidR="00106B8D" w:rsidRDefault="00106B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77AA3C0E"/>
    <w:lvl w:ilvl="0">
      <w:start w:val="1"/>
      <w:numFmt w:val="decimal"/>
      <w:lvlText w:val="%1."/>
      <w:lvlJc w:val="left"/>
      <w:pPr>
        <w:ind w:left="3240" w:hanging="360"/>
      </w:pPr>
      <w:rPr>
        <w:rFonts w:hint="default"/>
        <w:b/>
        <w:strike w:val="0"/>
        <w:color w:val="auto"/>
        <w:sz w:val="20"/>
        <w:szCs w:val="20"/>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4A1"/>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06B8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2DC4"/>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57BF"/>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07F3"/>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5DE"/>
    <w:rsid w:val="004A3C45"/>
    <w:rsid w:val="004A3F78"/>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2D4"/>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2B7C"/>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213"/>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3EA3"/>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27AE"/>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D31"/>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5F17"/>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FF5"/>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99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2DD9"/>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D7934"/>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3CB"/>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3A7"/>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5E69"/>
    <w:rsid w:val="00E7632B"/>
    <w:rsid w:val="00E770AB"/>
    <w:rsid w:val="00E801DE"/>
    <w:rsid w:val="00E81367"/>
    <w:rsid w:val="00E8230E"/>
    <w:rsid w:val="00E82DF1"/>
    <w:rsid w:val="00E831C3"/>
    <w:rsid w:val="00E84DEF"/>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8450964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87606296">
      <w:bodyDiv w:val="1"/>
      <w:marLeft w:val="0"/>
      <w:marRight w:val="0"/>
      <w:marTop w:val="0"/>
      <w:marBottom w:val="0"/>
      <w:divBdr>
        <w:top w:val="none" w:sz="0" w:space="0" w:color="auto"/>
        <w:left w:val="none" w:sz="0" w:space="0" w:color="auto"/>
        <w:bottom w:val="none" w:sz="0" w:space="0" w:color="auto"/>
        <w:right w:val="none" w:sz="0" w:space="0" w:color="auto"/>
      </w:divBdr>
    </w:div>
    <w:div w:id="15087918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356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
      <w:docPartPr>
        <w:name w:val="5C9EEB08587941E983B63D98A5532723"/>
        <w:category>
          <w:name w:val="Ogólne"/>
          <w:gallery w:val="placeholder"/>
        </w:category>
        <w:types>
          <w:type w:val="bbPlcHdr"/>
        </w:types>
        <w:behaviors>
          <w:behavior w:val="content"/>
        </w:behaviors>
        <w:guid w:val="{88AFC642-3E42-4C59-B940-FD66CF7D0BE2}"/>
      </w:docPartPr>
      <w:docPartBody>
        <w:p w:rsidR="0058547C" w:rsidRDefault="00A250D6" w:rsidP="00A250D6">
          <w:pPr>
            <w:pStyle w:val="5C9EEB08587941E983B63D98A5532723"/>
          </w:pPr>
          <w:r w:rsidRPr="00B838C1">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18A0"/>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8547C"/>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50D6"/>
    <w:rsid w:val="00A27FD0"/>
    <w:rsid w:val="00A347BC"/>
    <w:rsid w:val="00A35DF1"/>
    <w:rsid w:val="00A71B43"/>
    <w:rsid w:val="00A72EB3"/>
    <w:rsid w:val="00AC1621"/>
    <w:rsid w:val="00AD5090"/>
    <w:rsid w:val="00B14DB9"/>
    <w:rsid w:val="00B2389A"/>
    <w:rsid w:val="00B4616D"/>
    <w:rsid w:val="00B511AB"/>
    <w:rsid w:val="00B53165"/>
    <w:rsid w:val="00B60536"/>
    <w:rsid w:val="00B76D5C"/>
    <w:rsid w:val="00B812C1"/>
    <w:rsid w:val="00B90592"/>
    <w:rsid w:val="00B92677"/>
    <w:rsid w:val="00BA17F0"/>
    <w:rsid w:val="00BA657E"/>
    <w:rsid w:val="00BB6011"/>
    <w:rsid w:val="00BC642E"/>
    <w:rsid w:val="00BC6FE2"/>
    <w:rsid w:val="00BD2481"/>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A250D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 w:type="paragraph" w:customStyle="1" w:styleId="5C9EEB08587941E983B63D98A5532723">
    <w:name w:val="5C9EEB08587941E983B63D98A5532723"/>
    <w:rsid w:val="00A250D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Formularz+załączniki edytowalne.docx</dmsv2BaseFileName>
    <dmsv2BaseDisplayName xmlns="http://schemas.microsoft.com/sharepoint/v3">Formularz+załączniki edytowalne</dmsv2BaseDisplayName>
    <dmsv2SWPP2ObjectNumber xmlns="http://schemas.microsoft.com/sharepoint/v3">POST/DYS/OSK/LZA/02110/2025                       </dmsv2SWPP2ObjectNumber>
    <dmsv2SWPP2SumMD5 xmlns="http://schemas.microsoft.com/sharepoint/v3">c0b2ab7460af86b26eef4cbb63d868be</dmsv2SWPP2SumMD5>
    <dmsv2BaseMoved xmlns="http://schemas.microsoft.com/sharepoint/v3">false</dmsv2BaseMoved>
    <dmsv2BaseIsSensitive xmlns="http://schemas.microsoft.com/sharepoint/v3">true</dmsv2BaseIsSensitive>
    <dmsv2SWPP2IDSWPP2 xmlns="http://schemas.microsoft.com/sharepoint/v3">682971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22610154</dmsv2BaseClientSystemDocumentID>
    <dmsv2BaseModifiedByID xmlns="http://schemas.microsoft.com/sharepoint/v3">12114156</dmsv2BaseModifiedByID>
    <dmsv2BaseCreatedByID xmlns="http://schemas.microsoft.com/sharepoint/v3">12114156</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M37YNRNYPV7A-513987650-17010</_dlc_DocId>
    <_dlc_DocIdUrl xmlns="a19cb1c7-c5c7-46d4-85ae-d83685407bba">
      <Url>https://swpp2.dms.gkpge.pl/sites/37/_layouts/15/DocIdRedir.aspx?ID=M37YNRNYPV7A-513987650-17010</Url>
      <Description>M37YNRNYPV7A-513987650-17010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A4FD22-4939-4CFA-9847-5B7CACD9E16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http://purl.org/dc/elements/1.1/"/>
    <ds:schemaRef ds:uri="fa87e474-2c2a-4570-a952-e5d0e470b777"/>
    <ds:schemaRef ds:uri="http://schemas.openxmlformats.org/package/2006/metadata/core-properties"/>
    <ds:schemaRef ds:uri="http://schemas.microsoft.com/office/infopath/2007/PartnerControls"/>
    <ds:schemaRef ds:uri="http://purl.org/dc/terms/"/>
    <ds:schemaRef ds:uri="e98d7501-42e4-4a2d-b641-b529e1ab1d6e"/>
    <ds:schemaRef ds:uri="efb9c7a9-fb7a-49d0-ad5d-64d3cce8bf9e"/>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BD5CC97-8366-4AB9-ACE7-DF6F011DC244}">
  <ds:schemaRefs>
    <ds:schemaRef ds:uri="http://schemas.openxmlformats.org/officeDocument/2006/bibliography"/>
  </ds:schemaRefs>
</ds:datastoreItem>
</file>

<file path=customXml/itemProps7.xml><?xml version="1.0" encoding="utf-8"?>
<ds:datastoreItem xmlns:ds="http://schemas.openxmlformats.org/officeDocument/2006/customXml" ds:itemID="{805FD032-CA13-4E77-94CF-1AB7DC47E1F3}"/>
</file>

<file path=docProps/app.xml><?xml version="1.0" encoding="utf-8"?>
<Properties xmlns="http://schemas.openxmlformats.org/officeDocument/2006/extended-properties" xmlns:vt="http://schemas.openxmlformats.org/officeDocument/2006/docPropsVTypes">
  <Template>Normal</Template>
  <TotalTime>301</TotalTime>
  <Pages>16</Pages>
  <Words>4473</Words>
  <Characters>26840</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Busko: Część 1 - obszar gmin: Wiślica, Nowy Korczyn, Opatowiec, Złota. C</vt:lpstr>
    </vt:vector>
  </TitlesOfParts>
  <Company>aaa</Company>
  <LinksUpToDate>false</LinksUpToDate>
  <CharactersWithSpaces>31251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Kielce – obszar gminy Morawica..</dc:title>
  <dc:subject>………………</dc:subject>
  <dc:creator>Kurpiewska Katarzyna [PGE S.A.]</dc:creator>
  <cp:keywords>POST/DYS/OSK/LZA/02110/2025</cp:keywords>
  <cp:lastModifiedBy>Pastuszka Krzysztof [PGE Dystr. O.Skarżysko-Kam.]</cp:lastModifiedBy>
  <cp:revision>43</cp:revision>
  <cp:lastPrinted>2023-03-01T08:14:00Z</cp:lastPrinted>
  <dcterms:created xsi:type="dcterms:W3CDTF">2023-02-27T11:45:00Z</dcterms:created>
  <dcterms:modified xsi:type="dcterms:W3CDTF">2025-06-02T10:17:00Z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50b71be2-7d3a-4829-a533-d313d9a4b3a3</vt:lpwstr>
  </property>
</Properties>
</file>