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04822" w14:textId="18B674C2" w:rsidR="0039799F" w:rsidRDefault="00782639" w:rsidP="0048228F">
      <w:pPr>
        <w:pStyle w:val="Nagwek1"/>
        <w:keepNext w:val="0"/>
        <w:keepLines w:val="0"/>
        <w:widowControl w:val="0"/>
        <w:shd w:val="clear" w:color="auto" w:fill="C6D9F1" w:themeFill="text2" w:themeFillTint="33"/>
        <w:spacing w:before="120" w:after="120" w:line="276" w:lineRule="auto"/>
        <w:rPr>
          <w:rFonts w:cstheme="minorHAnsi"/>
          <w:sz w:val="20"/>
        </w:rPr>
      </w:pPr>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 xml:space="preserve">OFERTY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04352BFA" w:rsidR="0039799F" w:rsidRPr="006359D4" w:rsidRDefault="0039799F" w:rsidP="00FA419D">
      <w:pPr>
        <w:pStyle w:val="Tekstpodstawowy"/>
        <w:rPr>
          <w:rFonts w:asciiTheme="minorHAnsi" w:hAnsiTheme="minorHAnsi" w:cstheme="minorHAnsi"/>
          <w:b/>
          <w:color w:val="000000" w:themeColor="text1"/>
          <w:szCs w:val="22"/>
        </w:rPr>
      </w:pPr>
      <w:r w:rsidRPr="00F71E5C">
        <w:rPr>
          <w:rFonts w:asciiTheme="minorHAnsi" w:hAnsiTheme="minorHAnsi" w:cstheme="minorHAnsi"/>
          <w:sz w:val="20"/>
          <w:lang w:eastAsia="pl-PL"/>
        </w:rPr>
        <w:t xml:space="preserve">Dotyczy postępowania </w:t>
      </w:r>
      <w:r w:rsidRPr="006359D4">
        <w:rPr>
          <w:rFonts w:asciiTheme="minorHAnsi" w:hAnsiTheme="minorHAnsi" w:cstheme="minorHAnsi"/>
          <w:color w:val="000000" w:themeColor="text1"/>
          <w:sz w:val="20"/>
          <w:lang w:eastAsia="pl-PL"/>
        </w:rPr>
        <w:t>zakupowego nr</w:t>
      </w:r>
      <w:r w:rsidR="006F35CA" w:rsidRPr="006359D4">
        <w:rPr>
          <w:rFonts w:asciiTheme="minorHAnsi" w:hAnsiTheme="minorHAnsi" w:cstheme="minorHAnsi"/>
          <w:b/>
          <w:color w:val="000000" w:themeColor="text1"/>
          <w:szCs w:val="22"/>
        </w:rPr>
        <w:t xml:space="preserve">: </w:t>
      </w:r>
      <w:sdt>
        <w:sdtPr>
          <w:rPr>
            <w:rStyle w:val="Nagwek1Znak"/>
            <w:rFonts w:cs="Arial"/>
            <w:color w:val="000000"/>
            <w:sz w:val="18"/>
            <w:szCs w:val="18"/>
            <w:shd w:val="clear" w:color="auto" w:fill="FDFDFD"/>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rPr>
            <w:rStyle w:val="Nagwek1Znak"/>
          </w:rPr>
        </w:sdtEndPr>
        <w:sdtContent>
          <w:r w:rsidR="00FE413A">
            <w:rPr>
              <w:rStyle w:val="Nagwek1Znak"/>
              <w:rFonts w:cs="Arial"/>
              <w:color w:val="000000"/>
              <w:sz w:val="18"/>
              <w:szCs w:val="18"/>
              <w:shd w:val="clear" w:color="auto" w:fill="FDFDFD"/>
            </w:rPr>
            <w:t>POST/DYS/OSK/LZA/01742/2025</w:t>
          </w:r>
        </w:sdtContent>
      </w:sdt>
      <w:r w:rsidR="00375CF2" w:rsidRPr="006359D4">
        <w:rPr>
          <w:rFonts w:asciiTheme="minorHAnsi" w:hAnsiTheme="minorHAnsi" w:cstheme="minorHAnsi"/>
          <w:color w:val="000000" w:themeColor="text1"/>
          <w:sz w:val="20"/>
          <w:lang w:eastAsia="pl-PL"/>
        </w:rPr>
        <w:t xml:space="preserve"> p</w:t>
      </w:r>
      <w:r w:rsidRPr="006359D4">
        <w:rPr>
          <w:rFonts w:asciiTheme="minorHAnsi" w:hAnsiTheme="minorHAnsi" w:cstheme="minorHAnsi"/>
          <w:color w:val="000000" w:themeColor="text1"/>
          <w:sz w:val="20"/>
          <w:lang w:eastAsia="pl-PL"/>
        </w:rPr>
        <w:t>rowadzonego w trybie przetargu nieograniczonego pn.</w:t>
      </w:r>
      <w:r w:rsidR="009A4249" w:rsidRPr="006359D4">
        <w:rPr>
          <w:rFonts w:asciiTheme="minorHAnsi" w:hAnsiTheme="minorHAnsi" w:cstheme="minorHAnsi"/>
          <w:color w:val="000000" w:themeColor="text1"/>
          <w:sz w:val="20"/>
          <w:lang w:eastAsia="pl-PL"/>
        </w:rPr>
        <w:t>:</w:t>
      </w:r>
      <w:r w:rsidR="00FA419D" w:rsidRPr="006359D4">
        <w:rPr>
          <w:rFonts w:asciiTheme="minorHAnsi" w:hAnsiTheme="minorHAnsi" w:cstheme="minorHAnsi"/>
          <w:color w:val="000000" w:themeColor="text1"/>
          <w:sz w:val="20"/>
          <w:lang w:eastAsia="pl-PL"/>
        </w:rPr>
        <w:t xml:space="preserve"> </w:t>
      </w:r>
      <w:sdt>
        <w:sdtPr>
          <w:rPr>
            <w:rFonts w:asciiTheme="minorHAnsi" w:hAnsiTheme="minorHAnsi" w:cstheme="minorHAnsi"/>
            <w:b/>
            <w:color w:val="000000" w:themeColor="text1"/>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FE413A" w:rsidRPr="00FE413A">
            <w:rPr>
              <w:rFonts w:asciiTheme="minorHAnsi" w:hAnsiTheme="minorHAnsi" w:cstheme="minorHAnsi"/>
              <w:b/>
              <w:color w:val="000000" w:themeColor="text1"/>
              <w:sz w:val="20"/>
            </w:rPr>
            <w:t xml:space="preserve">Wykonanie PBW dla 5 zadań (części): Część 1. Drzewica-Domaszno </w:t>
          </w:r>
          <w:proofErr w:type="spellStart"/>
          <w:r w:rsidR="00FE413A" w:rsidRPr="00FE413A">
            <w:rPr>
              <w:rFonts w:asciiTheme="minorHAnsi" w:hAnsiTheme="minorHAnsi" w:cstheme="minorHAnsi"/>
              <w:b/>
              <w:color w:val="000000" w:themeColor="text1"/>
              <w:sz w:val="20"/>
            </w:rPr>
            <w:t>odg</w:t>
          </w:r>
          <w:proofErr w:type="spellEnd"/>
          <w:r w:rsidR="00FE413A" w:rsidRPr="00FE413A">
            <w:rPr>
              <w:rFonts w:asciiTheme="minorHAnsi" w:hAnsiTheme="minorHAnsi" w:cstheme="minorHAnsi"/>
              <w:b/>
              <w:color w:val="000000" w:themeColor="text1"/>
              <w:sz w:val="20"/>
            </w:rPr>
            <w:t xml:space="preserve">. Łojków; Część 2. Drzewica-Domaszno </w:t>
          </w:r>
          <w:proofErr w:type="spellStart"/>
          <w:r w:rsidR="00FE413A" w:rsidRPr="00FE413A">
            <w:rPr>
              <w:rFonts w:asciiTheme="minorHAnsi" w:hAnsiTheme="minorHAnsi" w:cstheme="minorHAnsi"/>
              <w:b/>
              <w:color w:val="000000" w:themeColor="text1"/>
              <w:sz w:val="20"/>
            </w:rPr>
            <w:t>odg</w:t>
          </w:r>
          <w:proofErr w:type="spellEnd"/>
          <w:r w:rsidR="00FE413A" w:rsidRPr="00FE413A">
            <w:rPr>
              <w:rFonts w:asciiTheme="minorHAnsi" w:hAnsiTheme="minorHAnsi" w:cstheme="minorHAnsi"/>
              <w:b/>
              <w:color w:val="000000" w:themeColor="text1"/>
              <w:sz w:val="20"/>
            </w:rPr>
            <w:t>. Klwów; Część 3. Suchedniów-Warszawska; Część 4. Bór-Suchedniów; Część 5. Suchedniów-Zagórska – RE Skarżysko.</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7315C4">
        <w:trPr>
          <w:trHeight w:val="753"/>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333C18AB" w:rsidR="00B2356C" w:rsidRPr="00B2356C" w:rsidRDefault="00B2356C" w:rsidP="007315C4">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74DCA4A6" w:rsidR="00FA419D" w:rsidRPr="00B2356C" w:rsidRDefault="00FA419D" w:rsidP="007315C4">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7315C4">
        <w:trPr>
          <w:trHeight w:val="813"/>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69A761B" w:rsidR="00B2356C" w:rsidRPr="008215C7" w:rsidRDefault="00B2356C" w:rsidP="007315C4">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7315C4">
        <w:trPr>
          <w:trHeight w:val="824"/>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1743A414" w:rsidR="00B2356C" w:rsidRPr="008215C7" w:rsidRDefault="00B2356C" w:rsidP="007315C4">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3280AB5F" w:rsidR="00B2356C" w:rsidRPr="008215C7" w:rsidRDefault="007315C4" w:rsidP="007315C4">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2778AA37" w14:textId="77777777" w:rsidR="00501B69" w:rsidRPr="00F71E5C" w:rsidRDefault="00501B69"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65FA8B3D"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lastRenderedPageBreak/>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 xml:space="preserve">nr uprawnień </w:t>
            </w:r>
            <w:r w:rsidRPr="00501B69">
              <w:rPr>
                <w:rFonts w:asciiTheme="minorHAnsi" w:hAnsiTheme="minorHAnsi" w:cstheme="minorHAnsi"/>
                <w:b/>
                <w:strike/>
                <w:sz w:val="20"/>
              </w:rPr>
              <w:t>kierownika budowy</w:t>
            </w:r>
            <w:r w:rsidRPr="00E57CE9">
              <w:rPr>
                <w:rFonts w:asciiTheme="minorHAnsi" w:hAnsiTheme="minorHAnsi" w:cstheme="minorHAnsi"/>
                <w:b/>
                <w:sz w:val="20"/>
              </w:rPr>
              <w:t>/projektanta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13FF95E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C229614" w14:textId="31A360B0" w:rsidR="00FA419D" w:rsidRDefault="00B2356C" w:rsidP="006359D4">
      <w:pPr>
        <w:spacing w:after="80" w:line="240" w:lineRule="exact"/>
        <w:ind w:left="-284"/>
        <w:rPr>
          <w:rFonts w:asciiTheme="minorHAnsi" w:hAnsiTheme="minorHAnsi" w:cstheme="minorHAnsi"/>
          <w:color w:val="000000" w:themeColor="text1"/>
          <w:sz w:val="20"/>
        </w:rPr>
      </w:pPr>
      <w:r w:rsidRPr="00926C25">
        <w:rPr>
          <w:rFonts w:asciiTheme="minorHAnsi" w:hAnsiTheme="minorHAnsi" w:cstheme="minorHAnsi"/>
          <w:color w:val="000000" w:themeColor="text1"/>
          <w:sz w:val="20"/>
        </w:rPr>
        <w:t>My, niżej podpisani, oferujemy, zgodnie z wymaganiami określonymi w SW</w:t>
      </w:r>
      <w:r w:rsidR="009A4249" w:rsidRPr="00926C25">
        <w:rPr>
          <w:rFonts w:asciiTheme="minorHAnsi" w:hAnsiTheme="minorHAnsi" w:cstheme="minorHAnsi"/>
          <w:color w:val="000000" w:themeColor="text1"/>
          <w:sz w:val="20"/>
        </w:rPr>
        <w:t xml:space="preserve">Z, wykonanie przedmiotu Zakupu </w:t>
      </w:r>
      <w:sdt>
        <w:sdtPr>
          <w:rPr>
            <w:rFonts w:asciiTheme="minorHAnsi" w:hAnsiTheme="minorHAnsi" w:cstheme="minorHAnsi"/>
            <w:b/>
            <w:color w:val="000000" w:themeColor="text1"/>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Cs w:val="22"/>
            </w:rPr>
            <w:t xml:space="preserve">Wykonanie PBW dla 5 zadań (części): Część 1.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xml:space="preserve">. Łojków; Część 2.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Klwów; Część 3. Suchedniów-Warszawska; Część 4. Bór-Suchedniów; Część 5. Suchedniów-Zagórska – RE Skarżysko.</w:t>
          </w:r>
        </w:sdtContent>
      </w:sdt>
      <w:r w:rsidRPr="00926C25">
        <w:rPr>
          <w:rFonts w:asciiTheme="minorHAnsi" w:hAnsiTheme="minorHAnsi" w:cstheme="minorHAnsi"/>
          <w:b/>
          <w:color w:val="000000" w:themeColor="text1"/>
          <w:sz w:val="20"/>
        </w:rPr>
        <w:t xml:space="preserve"> Nr postępowania</w:t>
      </w:r>
      <w:r w:rsidR="00375CF2" w:rsidRPr="00926C25">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20"/>
            </w:rPr>
            <w:t>POST/DYS/OSK/LZA/01742/2025</w:t>
          </w:r>
        </w:sdtContent>
      </w:sdt>
      <w:r w:rsidR="00375CF2" w:rsidRPr="00926C25">
        <w:rPr>
          <w:rFonts w:asciiTheme="minorHAnsi" w:hAnsiTheme="minorHAnsi" w:cstheme="minorHAnsi"/>
          <w:b/>
          <w:color w:val="000000" w:themeColor="text1"/>
          <w:sz w:val="20"/>
        </w:rPr>
        <w:t xml:space="preserve"> </w:t>
      </w:r>
      <w:r w:rsidRPr="00926C25">
        <w:rPr>
          <w:rFonts w:asciiTheme="minorHAnsi" w:hAnsiTheme="minorHAnsi" w:cstheme="minorHAnsi"/>
          <w:b/>
          <w:color w:val="000000" w:themeColor="text1"/>
          <w:sz w:val="20"/>
        </w:rPr>
        <w:t xml:space="preserve">, </w:t>
      </w:r>
      <w:r w:rsidRPr="00926C25">
        <w:rPr>
          <w:rFonts w:asciiTheme="minorHAnsi" w:hAnsiTheme="minorHAnsi" w:cstheme="minorHAnsi"/>
          <w:color w:val="000000" w:themeColor="text1"/>
          <w:sz w:val="20"/>
        </w:rPr>
        <w:t>za:</w:t>
      </w:r>
    </w:p>
    <w:p w14:paraId="32EE9503" w14:textId="77777777" w:rsidR="00501B69" w:rsidRPr="00926C25" w:rsidRDefault="00501B69" w:rsidP="006359D4">
      <w:pPr>
        <w:spacing w:after="80" w:line="240" w:lineRule="exact"/>
        <w:ind w:left="-284"/>
        <w:rPr>
          <w:rFonts w:asciiTheme="minorHAnsi" w:hAnsiTheme="minorHAnsi" w:cstheme="minorHAnsi"/>
          <w:color w:val="000000" w:themeColor="text1"/>
          <w:sz w:val="20"/>
        </w:rPr>
      </w:pPr>
    </w:p>
    <w:p w14:paraId="0621851B" w14:textId="77777777" w:rsidR="00E35103" w:rsidRDefault="00E35103" w:rsidP="00E35103">
      <w:pPr>
        <w:spacing w:before="120" w:after="120" w:line="240" w:lineRule="auto"/>
        <w:ind w:left="360"/>
        <w:rPr>
          <w:rFonts w:asciiTheme="minorHAnsi" w:hAnsiTheme="minorHAnsi" w:cstheme="minorHAnsi"/>
          <w:b/>
          <w:sz w:val="20"/>
        </w:rPr>
      </w:pPr>
      <w:r w:rsidRPr="004D0A36">
        <w:rPr>
          <w:rFonts w:asciiTheme="minorHAnsi" w:hAnsiTheme="minorHAnsi" w:cstheme="minorHAnsi"/>
          <w:b/>
          <w:sz w:val="20"/>
        </w:rPr>
        <w:t xml:space="preserve">Część 1 </w:t>
      </w:r>
      <w:r w:rsidRPr="00496CD7">
        <w:rPr>
          <w:rFonts w:asciiTheme="minorHAnsi" w:hAnsiTheme="minorHAnsi" w:cstheme="minorHAnsi"/>
          <w:b/>
          <w:sz w:val="20"/>
        </w:rPr>
        <w:t xml:space="preserve">PBW budowy linii kablowej SN relacji GPZ Drzewica - Domaszno </w:t>
      </w:r>
      <w:proofErr w:type="spellStart"/>
      <w:r w:rsidRPr="00496CD7">
        <w:rPr>
          <w:rFonts w:asciiTheme="minorHAnsi" w:hAnsiTheme="minorHAnsi" w:cstheme="minorHAnsi"/>
          <w:b/>
          <w:sz w:val="20"/>
        </w:rPr>
        <w:t>odg</w:t>
      </w:r>
      <w:proofErr w:type="spellEnd"/>
      <w:r w:rsidRPr="00496CD7">
        <w:rPr>
          <w:rFonts w:asciiTheme="minorHAnsi" w:hAnsiTheme="minorHAnsi" w:cstheme="minorHAnsi"/>
          <w:b/>
          <w:sz w:val="20"/>
        </w:rPr>
        <w:t xml:space="preserve">. Łojków, Potworów 3, 4 od słupa nr 183 w trzonie linii SN do słupa nr 17 w </w:t>
      </w:r>
      <w:proofErr w:type="spellStart"/>
      <w:r w:rsidRPr="00496CD7">
        <w:rPr>
          <w:rFonts w:asciiTheme="minorHAnsi" w:hAnsiTheme="minorHAnsi" w:cstheme="minorHAnsi"/>
          <w:b/>
          <w:sz w:val="20"/>
        </w:rPr>
        <w:t>odg</w:t>
      </w:r>
      <w:proofErr w:type="spellEnd"/>
      <w:r w:rsidRPr="00496CD7">
        <w:rPr>
          <w:rFonts w:asciiTheme="minorHAnsi" w:hAnsiTheme="minorHAnsi" w:cstheme="minorHAnsi"/>
          <w:b/>
          <w:sz w:val="20"/>
        </w:rPr>
        <w:t>. Łojków, Potworów 3, 4 w miejscowościach Kadź, Łojków, Potworów gm. Klwów - RE Skarżysko (PK30)</w:t>
      </w:r>
      <w:r w:rsidRPr="007F4CF9">
        <w:rPr>
          <w:rFonts w:asciiTheme="minorHAnsi" w:hAnsiTheme="minorHAnsi" w:cstheme="minorHAnsi"/>
          <w:b/>
          <w:sz w:val="20"/>
        </w:rPr>
        <w:t>,</w:t>
      </w:r>
      <w:r>
        <w:rPr>
          <w:rFonts w:asciiTheme="minorHAnsi" w:hAnsiTheme="minorHAnsi" w:cstheme="minorHAnsi"/>
          <w:b/>
          <w:sz w:val="20"/>
        </w:rPr>
        <w:t>.</w:t>
      </w:r>
    </w:p>
    <w:p w14:paraId="4EFC0126"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4C4EC51"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1AAAD48" w14:textId="77777777" w:rsidR="00E35103" w:rsidRDefault="00E35103" w:rsidP="00E3510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BC64C12" w14:textId="77777777" w:rsidR="00E35103" w:rsidRPr="004D0A36" w:rsidRDefault="00E35103" w:rsidP="00E35103">
      <w:pPr>
        <w:spacing w:before="120" w:after="120" w:line="240" w:lineRule="auto"/>
        <w:ind w:left="360"/>
        <w:rPr>
          <w:rFonts w:asciiTheme="minorHAnsi" w:hAnsiTheme="minorHAnsi" w:cstheme="minorHAnsi"/>
          <w:b/>
          <w:sz w:val="20"/>
        </w:rPr>
      </w:pPr>
      <w:r w:rsidRPr="004D0A36">
        <w:rPr>
          <w:rFonts w:asciiTheme="minorHAnsi" w:hAnsiTheme="minorHAnsi" w:cstheme="minorHAnsi"/>
          <w:b/>
          <w:sz w:val="20"/>
        </w:rPr>
        <w:t xml:space="preserve">Część 2 </w:t>
      </w:r>
      <w:r w:rsidRPr="00496CD7">
        <w:rPr>
          <w:rFonts w:asciiTheme="minorHAnsi" w:hAnsiTheme="minorHAnsi" w:cstheme="minorHAnsi"/>
          <w:b/>
          <w:sz w:val="20"/>
        </w:rPr>
        <w:t xml:space="preserve">PBW budowy linii kablowej SN relacji GPZ Drzewica - Domaszno </w:t>
      </w:r>
      <w:proofErr w:type="spellStart"/>
      <w:r w:rsidRPr="00496CD7">
        <w:rPr>
          <w:rFonts w:asciiTheme="minorHAnsi" w:hAnsiTheme="minorHAnsi" w:cstheme="minorHAnsi"/>
          <w:b/>
          <w:sz w:val="20"/>
        </w:rPr>
        <w:t>odg</w:t>
      </w:r>
      <w:proofErr w:type="spellEnd"/>
      <w:r w:rsidRPr="00496CD7">
        <w:rPr>
          <w:rFonts w:asciiTheme="minorHAnsi" w:hAnsiTheme="minorHAnsi" w:cstheme="minorHAnsi"/>
          <w:b/>
          <w:sz w:val="20"/>
        </w:rPr>
        <w:t>. Klwów oraz linii nN Klwów 3 Szkoła w miejscowości Klwów, gm. Klwów - RE Skarżysko (PK30)</w:t>
      </w:r>
      <w:r w:rsidRPr="007F4CF9">
        <w:rPr>
          <w:rFonts w:asciiTheme="minorHAnsi" w:hAnsiTheme="minorHAnsi" w:cstheme="minorHAnsi"/>
          <w:b/>
          <w:sz w:val="20"/>
        </w:rPr>
        <w:t>,</w:t>
      </w:r>
      <w:r>
        <w:rPr>
          <w:rFonts w:asciiTheme="minorHAnsi" w:hAnsiTheme="minorHAnsi" w:cstheme="minorHAnsi"/>
          <w:b/>
          <w:sz w:val="20"/>
        </w:rPr>
        <w:t>.</w:t>
      </w:r>
    </w:p>
    <w:p w14:paraId="516108C3"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299F07B"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36AB6C76" w14:textId="77777777" w:rsidR="00E35103" w:rsidRDefault="00E35103" w:rsidP="00E3510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696CB32C" w14:textId="77777777" w:rsidR="00E35103" w:rsidRDefault="00E35103" w:rsidP="00E35103">
      <w:pPr>
        <w:spacing w:before="120" w:after="120" w:line="240" w:lineRule="auto"/>
        <w:ind w:left="360"/>
        <w:rPr>
          <w:rFonts w:asciiTheme="minorHAnsi" w:hAnsiTheme="minorHAnsi" w:cstheme="minorHAnsi"/>
          <w:b/>
          <w:sz w:val="20"/>
        </w:rPr>
      </w:pPr>
      <w:r w:rsidRPr="004D0A36">
        <w:rPr>
          <w:rFonts w:asciiTheme="minorHAnsi" w:hAnsiTheme="minorHAnsi" w:cstheme="minorHAnsi"/>
          <w:b/>
          <w:sz w:val="20"/>
        </w:rPr>
        <w:t xml:space="preserve">Część 3 </w:t>
      </w:r>
      <w:r w:rsidRPr="00496CD7">
        <w:rPr>
          <w:rFonts w:asciiTheme="minorHAnsi" w:hAnsiTheme="minorHAnsi" w:cstheme="minorHAnsi"/>
          <w:b/>
          <w:sz w:val="20"/>
        </w:rPr>
        <w:t>PBW budowy linii kablowej SN relacji GPZ Suchedniów - Warszawska od bramki sek. Szeroka SK-750 do stacji Kleszczyny 2 w m. Suchedniów, Mostki, gm. Suchedniów - RE Skarżysko (PK30)</w:t>
      </w:r>
      <w:r>
        <w:rPr>
          <w:rFonts w:asciiTheme="minorHAnsi" w:hAnsiTheme="minorHAnsi" w:cstheme="minorHAnsi"/>
          <w:b/>
          <w:sz w:val="20"/>
        </w:rPr>
        <w:t xml:space="preserve">. </w:t>
      </w:r>
    </w:p>
    <w:p w14:paraId="0A2283B1"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922D592"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8682BAF" w14:textId="77777777" w:rsidR="00E35103" w:rsidRDefault="00E35103" w:rsidP="00E3510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4F60DD1F" w14:textId="77777777" w:rsidR="00E35103" w:rsidRPr="004D0A36" w:rsidRDefault="00E35103" w:rsidP="00E35103">
      <w:pPr>
        <w:spacing w:before="120" w:after="120" w:line="240" w:lineRule="auto"/>
        <w:ind w:left="360"/>
        <w:rPr>
          <w:rFonts w:asciiTheme="minorHAnsi" w:hAnsiTheme="minorHAnsi" w:cstheme="minorHAnsi"/>
          <w:b/>
          <w:sz w:val="20"/>
        </w:rPr>
      </w:pPr>
      <w:r w:rsidRPr="004D0A36">
        <w:rPr>
          <w:rFonts w:asciiTheme="minorHAnsi" w:hAnsiTheme="minorHAnsi" w:cstheme="minorHAnsi"/>
          <w:b/>
          <w:sz w:val="20"/>
        </w:rPr>
        <w:t xml:space="preserve">Część 4 </w:t>
      </w:r>
      <w:r w:rsidRPr="00496CD7">
        <w:rPr>
          <w:rFonts w:asciiTheme="minorHAnsi" w:hAnsiTheme="minorHAnsi" w:cstheme="minorHAnsi"/>
          <w:b/>
          <w:sz w:val="20"/>
        </w:rPr>
        <w:t>PBW budowy linii kablowej SN relacji GPZ Bór - Suchedniów od stacji Bugaj 1 Suchedniów do Punktu odłącznikowego Kleszczyny w m. Suchedniów - RE Skarżysko (PK30)</w:t>
      </w:r>
      <w:r w:rsidRPr="007F4CF9">
        <w:rPr>
          <w:rFonts w:asciiTheme="minorHAnsi" w:hAnsiTheme="minorHAnsi" w:cstheme="minorHAnsi"/>
          <w:b/>
          <w:sz w:val="20"/>
        </w:rPr>
        <w:t>,</w:t>
      </w:r>
      <w:r w:rsidRPr="001D7497">
        <w:rPr>
          <w:rFonts w:asciiTheme="minorHAnsi" w:hAnsiTheme="minorHAnsi" w:cstheme="minorHAnsi"/>
          <w:b/>
          <w:sz w:val="20"/>
        </w:rPr>
        <w:t>,</w:t>
      </w:r>
    </w:p>
    <w:p w14:paraId="520FD48A"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445989A6" w14:textId="77777777" w:rsidR="00E35103" w:rsidRPr="00C86648" w:rsidRDefault="00E35103" w:rsidP="00E3510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3A028523" w14:textId="77777777" w:rsidR="00E35103" w:rsidRDefault="00E35103" w:rsidP="00E3510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DBA75C5" w14:textId="77777777" w:rsidR="00E35103" w:rsidRPr="007F4CF9" w:rsidRDefault="00E35103" w:rsidP="00E35103">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5</w:t>
      </w:r>
      <w:r w:rsidRPr="007F4CF9">
        <w:rPr>
          <w:rFonts w:asciiTheme="minorHAnsi" w:hAnsiTheme="minorHAnsi" w:cstheme="minorHAnsi"/>
          <w:b/>
          <w:sz w:val="20"/>
        </w:rPr>
        <w:t xml:space="preserve"> </w:t>
      </w:r>
      <w:r w:rsidRPr="00496CD7">
        <w:rPr>
          <w:rFonts w:asciiTheme="minorHAnsi" w:hAnsiTheme="minorHAnsi" w:cstheme="minorHAnsi"/>
          <w:b/>
          <w:sz w:val="20"/>
        </w:rPr>
        <w:t>PBW budowy linii kablowej SN - powiązania linii relacji GPZ Suchedniów - Zagórska, GPZ Występa - Bodzentyn i GPZ Występa - Suchedniów, gm. Suchedniów - RE Skarżysko (PK30)</w:t>
      </w:r>
      <w:r w:rsidRPr="007F4CF9">
        <w:rPr>
          <w:rFonts w:asciiTheme="minorHAnsi" w:hAnsiTheme="minorHAnsi" w:cstheme="minorHAnsi"/>
          <w:b/>
          <w:sz w:val="20"/>
        </w:rPr>
        <w:t>,</w:t>
      </w:r>
    </w:p>
    <w:p w14:paraId="4544C92D" w14:textId="77777777" w:rsidR="00E35103" w:rsidRPr="007F4CF9" w:rsidRDefault="00E35103" w:rsidP="00E35103">
      <w:pPr>
        <w:spacing w:before="120" w:after="120" w:line="240" w:lineRule="auto"/>
        <w:ind w:left="360"/>
        <w:rPr>
          <w:rFonts w:asciiTheme="minorHAnsi" w:hAnsiTheme="minorHAnsi" w:cstheme="minorHAnsi"/>
          <w:sz w:val="20"/>
        </w:rPr>
      </w:pPr>
      <w:r w:rsidRPr="007F4CF9">
        <w:rPr>
          <w:rFonts w:asciiTheme="minorHAnsi" w:hAnsiTheme="minorHAnsi" w:cstheme="minorHAnsi"/>
          <w:b/>
          <w:sz w:val="20"/>
        </w:rPr>
        <w:t>cena netto</w:t>
      </w:r>
      <w:r w:rsidRPr="007F4CF9">
        <w:rPr>
          <w:rFonts w:asciiTheme="minorHAnsi" w:hAnsiTheme="minorHAnsi" w:cstheme="minorHAnsi"/>
          <w:sz w:val="20"/>
        </w:rPr>
        <w:t xml:space="preserve"> ..................................... </w:t>
      </w:r>
      <w:r w:rsidRPr="007F4CF9">
        <w:rPr>
          <w:rFonts w:asciiTheme="minorHAnsi" w:hAnsiTheme="minorHAnsi" w:cstheme="minorHAnsi"/>
          <w:b/>
          <w:sz w:val="20"/>
        </w:rPr>
        <w:t>zł</w:t>
      </w:r>
      <w:r w:rsidRPr="007F4CF9">
        <w:rPr>
          <w:rFonts w:asciiTheme="minorHAnsi" w:hAnsiTheme="minorHAnsi" w:cstheme="minorHAnsi"/>
          <w:sz w:val="20"/>
        </w:rPr>
        <w:t xml:space="preserve"> (słownie ......................................................................) </w:t>
      </w:r>
    </w:p>
    <w:p w14:paraId="7AE6AF8A" w14:textId="77777777" w:rsidR="00E35103" w:rsidRPr="007F4CF9" w:rsidRDefault="00E35103" w:rsidP="00E35103">
      <w:pPr>
        <w:spacing w:before="120" w:after="120" w:line="240" w:lineRule="auto"/>
        <w:ind w:left="360"/>
        <w:rPr>
          <w:rFonts w:asciiTheme="minorHAnsi" w:hAnsiTheme="minorHAnsi" w:cstheme="minorHAnsi"/>
          <w:sz w:val="20"/>
        </w:rPr>
      </w:pPr>
      <w:r w:rsidRPr="007F4CF9">
        <w:rPr>
          <w:rFonts w:asciiTheme="minorHAnsi" w:hAnsiTheme="minorHAnsi" w:cstheme="minorHAnsi"/>
          <w:b/>
          <w:sz w:val="20"/>
        </w:rPr>
        <w:t>wartość podatku VAT</w:t>
      </w:r>
      <w:r w:rsidRPr="007F4CF9">
        <w:rPr>
          <w:rFonts w:asciiTheme="minorHAnsi" w:hAnsiTheme="minorHAnsi" w:cstheme="minorHAnsi"/>
          <w:sz w:val="20"/>
        </w:rPr>
        <w:t xml:space="preserve"> .......................................... </w:t>
      </w:r>
      <w:r w:rsidRPr="007F4CF9">
        <w:rPr>
          <w:rFonts w:asciiTheme="minorHAnsi" w:hAnsiTheme="minorHAnsi" w:cstheme="minorHAnsi"/>
          <w:b/>
          <w:sz w:val="20"/>
        </w:rPr>
        <w:t>zł,</w:t>
      </w:r>
      <w:r w:rsidRPr="007F4CF9">
        <w:rPr>
          <w:rFonts w:asciiTheme="minorHAnsi" w:hAnsiTheme="minorHAnsi" w:cstheme="minorHAnsi"/>
          <w:sz w:val="20"/>
        </w:rPr>
        <w:t xml:space="preserve">   według stawki ……..…. %</w:t>
      </w:r>
    </w:p>
    <w:p w14:paraId="7EE94C6C" w14:textId="77777777" w:rsidR="00E35103" w:rsidRDefault="00E35103" w:rsidP="00E35103">
      <w:pPr>
        <w:spacing w:before="120" w:after="120" w:line="240" w:lineRule="auto"/>
        <w:ind w:left="360"/>
        <w:rPr>
          <w:rFonts w:asciiTheme="minorHAnsi" w:hAnsiTheme="minorHAnsi" w:cstheme="minorHAnsi"/>
          <w:sz w:val="20"/>
        </w:rPr>
      </w:pPr>
      <w:r w:rsidRPr="007F4CF9">
        <w:rPr>
          <w:rFonts w:asciiTheme="minorHAnsi" w:hAnsiTheme="minorHAnsi" w:cstheme="minorHAnsi"/>
          <w:b/>
          <w:sz w:val="20"/>
        </w:rPr>
        <w:t>wartość brutto</w:t>
      </w:r>
      <w:r w:rsidRPr="007F4CF9">
        <w:rPr>
          <w:rFonts w:asciiTheme="minorHAnsi" w:hAnsiTheme="minorHAnsi" w:cstheme="minorHAnsi"/>
          <w:sz w:val="20"/>
        </w:rPr>
        <w:t xml:space="preserve"> ..................................... zł (słownie ............................................................................),</w:t>
      </w:r>
    </w:p>
    <w:p w14:paraId="4C2C9776" w14:textId="77777777" w:rsidR="00BD382F" w:rsidRPr="00BD382F" w:rsidRDefault="00BD382F" w:rsidP="00BD382F">
      <w:pPr>
        <w:spacing w:before="120" w:after="120" w:line="240" w:lineRule="auto"/>
        <w:ind w:left="360"/>
        <w:rPr>
          <w:rFonts w:asciiTheme="minorHAnsi" w:hAnsiTheme="minorHAnsi" w:cstheme="minorHAnsi"/>
          <w:sz w:val="20"/>
        </w:rPr>
      </w:pPr>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w:t>
      </w:r>
      <w:proofErr w:type="spellStart"/>
      <w:r w:rsidR="00D408A4" w:rsidRPr="009A4249">
        <w:rPr>
          <w:rFonts w:asciiTheme="minorHAnsi" w:hAnsiTheme="minorHAnsi" w:cstheme="minorHAnsi"/>
          <w:b/>
          <w:sz w:val="20"/>
          <w:lang w:eastAsia="pl-PL"/>
        </w:rPr>
        <w:t>ppkt</w:t>
      </w:r>
      <w:proofErr w:type="spellEnd"/>
      <w:r w:rsidR="00D408A4" w:rsidRPr="009A4249">
        <w:rPr>
          <w:rFonts w:asciiTheme="minorHAnsi" w:hAnsiTheme="minorHAnsi" w:cstheme="minorHAnsi"/>
          <w:b/>
          <w:sz w:val="20"/>
          <w:lang w:eastAsia="pl-PL"/>
        </w:rPr>
        <w:t xml:space="preserve">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FE413A">
      <w:pPr>
        <w:pStyle w:val="Akapitzlist"/>
        <w:numPr>
          <w:ilvl w:val="0"/>
          <w:numId w:val="30"/>
        </w:numPr>
        <w:spacing w:before="12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E413A">
      <w:pPr>
        <w:pStyle w:val="Akapitzlist"/>
        <w:numPr>
          <w:ilvl w:val="0"/>
          <w:numId w:val="31"/>
        </w:numPr>
        <w:spacing w:before="12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Instrukcje organizacji bezpiecznej pracy w sieci dystrybucyjnej;</w:t>
      </w:r>
    </w:p>
    <w:p w14:paraId="33BA939C" w14:textId="77777777" w:rsidR="00041684" w:rsidRPr="009A4249" w:rsidRDefault="00041684" w:rsidP="00FE413A">
      <w:pPr>
        <w:pStyle w:val="Akapitzlist"/>
        <w:numPr>
          <w:ilvl w:val="0"/>
          <w:numId w:val="31"/>
        </w:numPr>
        <w:spacing w:before="12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A4249" w:rsidRDefault="00041684" w:rsidP="00FE413A">
      <w:pPr>
        <w:spacing w:before="12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5"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FE413A">
      <w:pPr>
        <w:ind w:left="426"/>
        <w:rPr>
          <w:rFonts w:asciiTheme="minorHAnsi" w:hAnsiTheme="minorHAnsi" w:cstheme="minorHAnsi"/>
          <w:b/>
          <w:bCs/>
          <w:iCs/>
          <w:sz w:val="20"/>
        </w:rPr>
      </w:pPr>
      <w:r w:rsidRPr="009A4249">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FE413A">
      <w:pPr>
        <w:pStyle w:val="Akapitzlist"/>
        <w:numPr>
          <w:ilvl w:val="0"/>
          <w:numId w:val="30"/>
        </w:numPr>
        <w:spacing w:before="12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FE413A">
      <w:pPr>
        <w:pStyle w:val="Akapitzlist"/>
        <w:numPr>
          <w:ilvl w:val="0"/>
          <w:numId w:val="30"/>
        </w:numPr>
        <w:spacing w:before="12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FE413A" w:rsidP="00FE413A">
      <w:pPr>
        <w:spacing w:before="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FE413A" w:rsidP="00FE413A">
      <w:pPr>
        <w:spacing w:before="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380" w:type="dxa"/>
        <w:jc w:val="center"/>
        <w:tblCellMar>
          <w:left w:w="0" w:type="dxa"/>
          <w:right w:w="0" w:type="dxa"/>
        </w:tblCellMar>
        <w:tblLook w:val="04A0" w:firstRow="1" w:lastRow="0" w:firstColumn="1" w:lastColumn="0" w:noHBand="0" w:noVBand="1"/>
      </w:tblPr>
      <w:tblGrid>
        <w:gridCol w:w="511"/>
        <w:gridCol w:w="3409"/>
        <w:gridCol w:w="1599"/>
        <w:gridCol w:w="4861"/>
      </w:tblGrid>
      <w:tr w:rsidR="00C6582C" w14:paraId="2623B1F8" w14:textId="77777777" w:rsidTr="00FE413A">
        <w:trPr>
          <w:trHeight w:val="466"/>
          <w:jc w:val="center"/>
        </w:trPr>
        <w:tc>
          <w:tcPr>
            <w:tcW w:w="51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A05A2" w14:textId="77777777" w:rsidR="00C6582C" w:rsidRDefault="00C6582C">
            <w:pPr>
              <w:spacing w:line="240" w:lineRule="exact"/>
              <w:ind w:right="-284"/>
              <w:rPr>
                <w:rFonts w:asciiTheme="minorHAnsi" w:hAnsiTheme="minorHAnsi" w:cstheme="minorHAnsi"/>
                <w:sz w:val="20"/>
              </w:rPr>
            </w:pPr>
            <w:r>
              <w:rPr>
                <w:rFonts w:asciiTheme="minorHAnsi" w:hAnsiTheme="minorHAnsi" w:cstheme="minorHAnsi"/>
                <w:sz w:val="20"/>
              </w:rPr>
              <w:t>Lp.</w:t>
            </w:r>
          </w:p>
        </w:tc>
        <w:tc>
          <w:tcPr>
            <w:tcW w:w="34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7B6D25E"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3BB15B08"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59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1DFE178D" w14:textId="77777777" w:rsidR="00C6582C" w:rsidRDefault="00C6582C">
            <w:pPr>
              <w:spacing w:line="240" w:lineRule="exact"/>
              <w:ind w:right="-284"/>
              <w:jc w:val="left"/>
              <w:rPr>
                <w:rFonts w:asciiTheme="minorHAnsi" w:hAnsiTheme="minorHAnsi" w:cstheme="minorHAnsi"/>
                <w:sz w:val="20"/>
              </w:rPr>
            </w:pPr>
          </w:p>
          <w:p w14:paraId="37DA474D"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86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BEE2EF6"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B8C72FB"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C6582C" w14:paraId="630B8E50" w14:textId="77777777" w:rsidTr="00E22E92">
        <w:trPr>
          <w:trHeight w:val="378"/>
          <w:jc w:val="center"/>
        </w:trPr>
        <w:tc>
          <w:tcPr>
            <w:tcW w:w="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6F4611" w14:textId="77777777" w:rsidR="00C6582C" w:rsidRDefault="00C6582C">
            <w:pPr>
              <w:spacing w:line="240" w:lineRule="exact"/>
              <w:ind w:right="-284"/>
              <w:jc w:val="center"/>
              <w:rPr>
                <w:rFonts w:asciiTheme="minorHAnsi" w:hAnsiTheme="minorHAnsi" w:cstheme="minorHAnsi"/>
                <w:sz w:val="20"/>
              </w:rPr>
            </w:pPr>
          </w:p>
        </w:tc>
        <w:tc>
          <w:tcPr>
            <w:tcW w:w="3409" w:type="dxa"/>
            <w:tcBorders>
              <w:top w:val="nil"/>
              <w:left w:val="nil"/>
              <w:bottom w:val="single" w:sz="8" w:space="0" w:color="auto"/>
              <w:right w:val="single" w:sz="8" w:space="0" w:color="auto"/>
            </w:tcBorders>
            <w:tcMar>
              <w:top w:w="0" w:type="dxa"/>
              <w:left w:w="108" w:type="dxa"/>
              <w:bottom w:w="0" w:type="dxa"/>
              <w:right w:w="108" w:type="dxa"/>
            </w:tcMar>
          </w:tcPr>
          <w:p w14:paraId="41DFE540" w14:textId="77777777" w:rsidR="00C6582C" w:rsidRDefault="00C6582C">
            <w:pPr>
              <w:spacing w:line="240" w:lineRule="exact"/>
              <w:ind w:right="-284"/>
              <w:jc w:val="center"/>
              <w:rPr>
                <w:rFonts w:asciiTheme="minorHAnsi" w:hAnsiTheme="minorHAnsi" w:cstheme="minorHAnsi"/>
                <w:sz w:val="20"/>
              </w:rPr>
            </w:pPr>
          </w:p>
        </w:tc>
        <w:tc>
          <w:tcPr>
            <w:tcW w:w="1599" w:type="dxa"/>
            <w:tcBorders>
              <w:top w:val="nil"/>
              <w:left w:val="nil"/>
              <w:bottom w:val="single" w:sz="8" w:space="0" w:color="auto"/>
              <w:right w:val="single" w:sz="8" w:space="0" w:color="auto"/>
            </w:tcBorders>
            <w:tcMar>
              <w:top w:w="0" w:type="dxa"/>
              <w:left w:w="108" w:type="dxa"/>
              <w:bottom w:w="0" w:type="dxa"/>
              <w:right w:w="108" w:type="dxa"/>
            </w:tcMar>
          </w:tcPr>
          <w:p w14:paraId="456A9161" w14:textId="77777777" w:rsidR="00C6582C" w:rsidRDefault="00C6582C">
            <w:pPr>
              <w:spacing w:line="240" w:lineRule="exact"/>
              <w:ind w:right="-284"/>
              <w:jc w:val="center"/>
              <w:rPr>
                <w:rFonts w:asciiTheme="minorHAnsi" w:hAnsiTheme="minorHAnsi" w:cstheme="minorHAnsi"/>
                <w:sz w:val="20"/>
              </w:rPr>
            </w:pPr>
          </w:p>
        </w:tc>
        <w:tc>
          <w:tcPr>
            <w:tcW w:w="4861" w:type="dxa"/>
            <w:tcBorders>
              <w:top w:val="nil"/>
              <w:left w:val="nil"/>
              <w:bottom w:val="single" w:sz="8" w:space="0" w:color="auto"/>
              <w:right w:val="single" w:sz="8" w:space="0" w:color="auto"/>
            </w:tcBorders>
            <w:tcMar>
              <w:top w:w="0" w:type="dxa"/>
              <w:left w:w="108" w:type="dxa"/>
              <w:bottom w:w="0" w:type="dxa"/>
              <w:right w:w="108" w:type="dxa"/>
            </w:tcMar>
          </w:tcPr>
          <w:p w14:paraId="24581ADE" w14:textId="77777777" w:rsidR="00C6582C" w:rsidRDefault="00C6582C">
            <w:pPr>
              <w:spacing w:line="240" w:lineRule="exact"/>
              <w:ind w:right="-284"/>
              <w:jc w:val="center"/>
              <w:rPr>
                <w:rFonts w:asciiTheme="minorHAnsi" w:hAnsiTheme="minorHAnsi" w:cstheme="minorHAnsi"/>
                <w:sz w:val="20"/>
              </w:rPr>
            </w:pPr>
          </w:p>
        </w:tc>
      </w:tr>
      <w:tr w:rsidR="00C6582C" w14:paraId="4B8CF071" w14:textId="77777777" w:rsidTr="00E22E92">
        <w:trPr>
          <w:trHeight w:val="378"/>
          <w:jc w:val="center"/>
        </w:trPr>
        <w:tc>
          <w:tcPr>
            <w:tcW w:w="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5F80D5" w14:textId="77777777" w:rsidR="00C6582C" w:rsidRDefault="00C6582C">
            <w:pPr>
              <w:spacing w:line="240" w:lineRule="exact"/>
              <w:ind w:right="-284"/>
              <w:jc w:val="center"/>
              <w:rPr>
                <w:rFonts w:asciiTheme="minorHAnsi" w:hAnsiTheme="minorHAnsi" w:cstheme="minorHAnsi"/>
                <w:sz w:val="20"/>
              </w:rPr>
            </w:pPr>
          </w:p>
        </w:tc>
        <w:tc>
          <w:tcPr>
            <w:tcW w:w="3409" w:type="dxa"/>
            <w:tcBorders>
              <w:top w:val="nil"/>
              <w:left w:val="nil"/>
              <w:bottom w:val="single" w:sz="8" w:space="0" w:color="auto"/>
              <w:right w:val="single" w:sz="8" w:space="0" w:color="auto"/>
            </w:tcBorders>
            <w:tcMar>
              <w:top w:w="0" w:type="dxa"/>
              <w:left w:w="108" w:type="dxa"/>
              <w:bottom w:w="0" w:type="dxa"/>
              <w:right w:w="108" w:type="dxa"/>
            </w:tcMar>
          </w:tcPr>
          <w:p w14:paraId="63DE4930" w14:textId="77777777" w:rsidR="00C6582C" w:rsidRDefault="00C6582C">
            <w:pPr>
              <w:spacing w:line="240" w:lineRule="exact"/>
              <w:ind w:right="-284"/>
              <w:jc w:val="center"/>
              <w:rPr>
                <w:rFonts w:asciiTheme="minorHAnsi" w:hAnsiTheme="minorHAnsi" w:cstheme="minorHAnsi"/>
                <w:sz w:val="20"/>
              </w:rPr>
            </w:pPr>
          </w:p>
        </w:tc>
        <w:tc>
          <w:tcPr>
            <w:tcW w:w="1599" w:type="dxa"/>
            <w:tcBorders>
              <w:top w:val="nil"/>
              <w:left w:val="nil"/>
              <w:bottom w:val="single" w:sz="8" w:space="0" w:color="auto"/>
              <w:right w:val="single" w:sz="8" w:space="0" w:color="auto"/>
            </w:tcBorders>
            <w:tcMar>
              <w:top w:w="0" w:type="dxa"/>
              <w:left w:w="108" w:type="dxa"/>
              <w:bottom w:w="0" w:type="dxa"/>
              <w:right w:w="108" w:type="dxa"/>
            </w:tcMar>
          </w:tcPr>
          <w:p w14:paraId="61AAA029" w14:textId="77777777" w:rsidR="00C6582C" w:rsidRDefault="00C6582C">
            <w:pPr>
              <w:spacing w:line="240" w:lineRule="exact"/>
              <w:ind w:right="-284"/>
              <w:jc w:val="center"/>
              <w:rPr>
                <w:rFonts w:asciiTheme="minorHAnsi" w:hAnsiTheme="minorHAnsi" w:cstheme="minorHAnsi"/>
                <w:sz w:val="20"/>
              </w:rPr>
            </w:pPr>
          </w:p>
        </w:tc>
        <w:tc>
          <w:tcPr>
            <w:tcW w:w="4861" w:type="dxa"/>
            <w:tcBorders>
              <w:top w:val="nil"/>
              <w:left w:val="nil"/>
              <w:bottom w:val="single" w:sz="8" w:space="0" w:color="auto"/>
              <w:right w:val="single" w:sz="8" w:space="0" w:color="auto"/>
            </w:tcBorders>
            <w:tcMar>
              <w:top w:w="0" w:type="dxa"/>
              <w:left w:w="108" w:type="dxa"/>
              <w:bottom w:w="0" w:type="dxa"/>
              <w:right w:w="108" w:type="dxa"/>
            </w:tcMar>
          </w:tcPr>
          <w:p w14:paraId="69CF2A0C" w14:textId="77777777" w:rsidR="00C6582C" w:rsidRDefault="00C6582C">
            <w:pPr>
              <w:spacing w:line="240" w:lineRule="exact"/>
              <w:ind w:right="-284"/>
              <w:jc w:val="center"/>
              <w:rPr>
                <w:rFonts w:asciiTheme="minorHAnsi" w:hAnsiTheme="minorHAnsi" w:cstheme="minorHAnsi"/>
                <w:sz w:val="20"/>
              </w:rPr>
            </w:pPr>
          </w:p>
        </w:tc>
      </w:tr>
    </w:tbl>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8215C7"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75E6B" w:rsidRDefault="0039799F" w:rsidP="00A83C18">
      <w:pPr>
        <w:pStyle w:val="Akapitzlist"/>
        <w:numPr>
          <w:ilvl w:val="1"/>
          <w:numId w:val="30"/>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FE413A"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FE413A"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7"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74DC953" w:rsidR="00795C22" w:rsidRPr="008215C7" w:rsidRDefault="00E15556"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E15556">
        <w:rPr>
          <w:rFonts w:asciiTheme="minorHAnsi" w:hAnsiTheme="minorHAnsi" w:cstheme="minorHAnsi"/>
          <w:bCs/>
          <w:iCs/>
          <w:color w:val="000000" w:themeColor="text1"/>
          <w:sz w:val="20"/>
        </w:rPr>
        <w:t>Wykonawca oświadcza, że posiada status </w:t>
      </w:r>
      <w:r w:rsidRPr="00E15556">
        <w:rPr>
          <w:rFonts w:asciiTheme="minorHAnsi" w:hAnsiTheme="minorHAnsi" w:cstheme="minorHAnsi"/>
          <w:b/>
          <w:bCs/>
          <w:iCs/>
          <w:color w:val="000000" w:themeColor="text1"/>
          <w:sz w:val="20"/>
        </w:rPr>
        <w:t>mikro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małego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średniego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dużego przedsiębiorcy</w:t>
      </w:r>
      <w:r w:rsidRPr="00E15556">
        <w:rPr>
          <w:rStyle w:val="Odwoanieprzypisudolnego"/>
          <w:rFonts w:asciiTheme="minorHAnsi" w:hAnsiTheme="minorHAnsi" w:cstheme="minorHAnsi"/>
          <w:bCs/>
          <w:iCs/>
          <w:color w:val="000000" w:themeColor="text1"/>
          <w:sz w:val="20"/>
        </w:rPr>
        <w:footnoteReference w:id="10"/>
      </w:r>
      <w:r w:rsidRPr="00E15556">
        <w:rPr>
          <w:rFonts w:asciiTheme="minorHAnsi" w:hAnsiTheme="minorHAnsi" w:cstheme="minorHAnsi"/>
          <w:bCs/>
          <w:iCs/>
          <w:color w:val="000000" w:themeColor="text1"/>
          <w:sz w:val="20"/>
        </w:rPr>
        <w:t> – w rozumieniu ustawy z dnia 8 marca 2013 r. o przeciwdziałaniu nadmiernym opóźnieniom w transakcjach handlowych (</w:t>
      </w:r>
      <w:proofErr w:type="spellStart"/>
      <w:r w:rsidRPr="00E15556">
        <w:rPr>
          <w:rFonts w:asciiTheme="minorHAnsi" w:hAnsiTheme="minorHAnsi" w:cstheme="minorHAnsi"/>
          <w:bCs/>
          <w:iCs/>
          <w:color w:val="000000" w:themeColor="text1"/>
          <w:sz w:val="20"/>
        </w:rPr>
        <w:t>t.j</w:t>
      </w:r>
      <w:proofErr w:type="spellEnd"/>
      <w:r w:rsidRPr="00E15556">
        <w:rPr>
          <w:rFonts w:asciiTheme="minorHAnsi" w:hAnsiTheme="minorHAnsi" w:cstheme="minorHAnsi"/>
          <w:bCs/>
          <w:iCs/>
          <w:color w:val="000000" w:themeColor="text1"/>
          <w:sz w:val="20"/>
        </w:rPr>
        <w:t>. Dz.U. 2023, poz. 1790, z późn. zm.).</w:t>
      </w:r>
      <w:r w:rsidRPr="00E15556">
        <w:rPr>
          <w:rFonts w:asciiTheme="minorHAnsi" w:hAnsiTheme="minorHAnsi" w:cstheme="minorHAnsi"/>
          <w:iCs/>
          <w:color w:val="000000" w:themeColor="text1"/>
          <w:sz w:val="20"/>
        </w:rPr>
        <w:t xml:space="preserve">W przypadku zmiany statusu przedsiębiorcy, </w:t>
      </w:r>
      <w:r w:rsidRPr="00E15556">
        <w:rPr>
          <w:rFonts w:asciiTheme="minorHAnsi" w:hAnsiTheme="minorHAnsi" w:cstheme="minorHAnsi"/>
          <w:bCs/>
          <w:iCs/>
          <w:color w:val="000000" w:themeColor="text1"/>
          <w:sz w:val="20"/>
        </w:rPr>
        <w:t xml:space="preserve">Wykonawca </w:t>
      </w:r>
      <w:r w:rsidRPr="00E15556">
        <w:rPr>
          <w:rFonts w:asciiTheme="minorHAnsi" w:hAnsiTheme="minorHAnsi" w:cstheme="minorHAnsi"/>
          <w:iCs/>
          <w:color w:val="000000" w:themeColor="text1"/>
          <w:sz w:val="20"/>
        </w:rPr>
        <w:t xml:space="preserve">zobowiązuje się w terminie 14 dni od daty zmiany na pisemne poinformowanie </w:t>
      </w:r>
      <w:r w:rsidRPr="00E15556">
        <w:rPr>
          <w:rFonts w:asciiTheme="minorHAnsi" w:hAnsiTheme="minorHAnsi" w:cstheme="minorHAnsi"/>
          <w:bCs/>
          <w:iCs/>
          <w:color w:val="000000" w:themeColor="text1"/>
          <w:sz w:val="20"/>
        </w:rPr>
        <w:t xml:space="preserve">Zamawiającego </w:t>
      </w:r>
      <w:r w:rsidRPr="00E15556">
        <w:rPr>
          <w:rFonts w:asciiTheme="minorHAnsi" w:hAnsiTheme="minorHAnsi" w:cstheme="minorHAnsi"/>
          <w:iCs/>
          <w:color w:val="000000" w:themeColor="text1"/>
          <w:sz w:val="20"/>
        </w:rPr>
        <w:t>o tym fakcie w formie oświadczenia.</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46EEFE7"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5EF67159" w14:textId="1B699669" w:rsidR="00967131" w:rsidRDefault="00967131" w:rsidP="00C66F8B">
      <w:pPr>
        <w:tabs>
          <w:tab w:val="left" w:pos="426"/>
        </w:tabs>
        <w:spacing w:before="60" w:after="60" w:line="240" w:lineRule="auto"/>
        <w:ind w:firstLine="426"/>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default" r:id="rId18"/>
          <w:footerReference w:type="default" r:id="rId19"/>
          <w:headerReference w:type="first" r:id="rId20"/>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3" w:name="_Toc124944302"/>
      <w:bookmarkEnd w:id="0"/>
      <w:bookmarkEnd w:id="1"/>
      <w:bookmarkEnd w:id="2"/>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3"/>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3CDE54E1" w:rsidR="005527AF" w:rsidRPr="00370AE2" w:rsidRDefault="005527AF" w:rsidP="00FA419D">
      <w:pPr>
        <w:pStyle w:val="Tekstpodstawowy"/>
        <w:rPr>
          <w:rFonts w:asciiTheme="minorHAnsi" w:hAnsiTheme="minorHAnsi" w:cstheme="minorHAnsi"/>
          <w:b/>
          <w:color w:val="000000" w:themeColor="text1"/>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 xml:space="preserve">zakupowego </w:t>
      </w:r>
      <w:r w:rsidR="00FA419D" w:rsidRPr="00370AE2">
        <w:rPr>
          <w:rFonts w:asciiTheme="minorHAnsi" w:hAnsiTheme="minorHAnsi"/>
          <w:bCs/>
          <w:iCs/>
          <w:color w:val="000000" w:themeColor="text1"/>
          <w:sz w:val="20"/>
        </w:rPr>
        <w:t>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20"/>
            </w:rPr>
            <w:t>POST/DYS/OSK/LZA/01742/2025</w:t>
          </w:r>
        </w:sdtContent>
      </w:sdt>
      <w:r w:rsidR="006F35CA" w:rsidRPr="00370AE2">
        <w:rPr>
          <w:rFonts w:asciiTheme="minorHAnsi" w:hAnsiTheme="minorHAnsi"/>
          <w:bCs/>
          <w:iCs/>
          <w:color w:val="000000" w:themeColor="text1"/>
          <w:sz w:val="20"/>
        </w:rPr>
        <w:t xml:space="preserve"> </w:t>
      </w:r>
      <w:r w:rsidRPr="00370AE2">
        <w:rPr>
          <w:rFonts w:asciiTheme="minorHAnsi" w:hAnsiTheme="minorHAnsi"/>
          <w:bCs/>
          <w:iCs/>
          <w:color w:val="000000" w:themeColor="text1"/>
          <w:sz w:val="20"/>
        </w:rPr>
        <w:t xml:space="preserve">prowadzonego w trybie przetargu nieograniczonego pn. </w:t>
      </w:r>
      <w:sdt>
        <w:sdtPr>
          <w:rPr>
            <w:rFonts w:asciiTheme="minorHAnsi" w:hAnsiTheme="minorHAnsi" w:cstheme="minorHAnsi"/>
            <w:b/>
            <w:color w:val="000000" w:themeColor="text1"/>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Cs w:val="22"/>
            </w:rPr>
            <w:t xml:space="preserve">Wykonanie PBW dla 5 zadań (części): Część 1.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xml:space="preserve">. Łojków; Część 2.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Klwów; Część 3. Suchedniów-Warszawska; Część 4. Bór-Suchedniów; Część 5. Suchedniów-Zagórska – RE Skarżysko.</w:t>
          </w:r>
        </w:sdtContent>
      </w:sdt>
      <w:r w:rsidRPr="00370AE2">
        <w:rPr>
          <w:rFonts w:asciiTheme="minorHAnsi" w:hAnsiTheme="minorHAnsi"/>
          <w:color w:val="000000" w:themeColor="text1"/>
          <w:sz w:val="20"/>
        </w:rPr>
        <w:t xml:space="preserve"> </w:t>
      </w:r>
      <w:r w:rsidRPr="00370AE2">
        <w:rPr>
          <w:rFonts w:asciiTheme="minorHAnsi" w:hAnsiTheme="minorHAnsi"/>
          <w:bCs/>
          <w:iCs/>
          <w:color w:val="000000" w:themeColor="text1"/>
          <w:sz w:val="20"/>
        </w:rPr>
        <w:t>, niniejszym oświadczamy</w:t>
      </w:r>
      <w:r w:rsidRPr="00370AE2">
        <w:rPr>
          <w:rFonts w:asciiTheme="minorHAnsi" w:hAnsiTheme="minorHAnsi"/>
          <w:bCs/>
          <w:iCs/>
          <w:color w:val="000000" w:themeColor="text1"/>
          <w:sz w:val="20"/>
          <w:vertAlign w:val="superscript"/>
        </w:rPr>
        <w:footnoteReference w:id="11"/>
      </w:r>
      <w:r w:rsidRPr="00370AE2">
        <w:rPr>
          <w:rFonts w:asciiTheme="minorHAnsi" w:hAnsiTheme="minorHAnsi"/>
          <w:bCs/>
          <w:iCs/>
          <w:color w:val="000000" w:themeColor="text1"/>
          <w:sz w:val="20"/>
        </w:rPr>
        <w:t>, co następuje*:</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17918FDC" w14:textId="039589E3" w:rsidR="002C11A2" w:rsidRPr="00C475C3" w:rsidRDefault="002C11A2" w:rsidP="002C11A2">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1D2B35EF" w:rsidR="00106B0D" w:rsidRDefault="00106B0D" w:rsidP="0039799F">
      <w:pPr>
        <w:spacing w:after="160" w:line="240" w:lineRule="exact"/>
        <w:jc w:val="left"/>
        <w:rPr>
          <w:rFonts w:asciiTheme="minorHAnsi" w:hAnsiTheme="minorHAnsi" w:cstheme="minorHAnsi"/>
          <w:sz w:val="20"/>
        </w:rPr>
      </w:pPr>
    </w:p>
    <w:p w14:paraId="1DC0E333" w14:textId="77777777" w:rsidR="009B5979" w:rsidRDefault="009B5979" w:rsidP="0039799F">
      <w:pPr>
        <w:spacing w:after="160" w:line="240" w:lineRule="exact"/>
        <w:jc w:val="left"/>
        <w:rPr>
          <w:rFonts w:asciiTheme="minorHAnsi" w:hAnsiTheme="minorHAnsi" w:cstheme="minorHAnsi"/>
          <w:sz w:val="20"/>
        </w:rPr>
      </w:pPr>
    </w:p>
    <w:p w14:paraId="5973740D" w14:textId="5186286A"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5" w:name="_Toc124944305"/>
      <w:r w:rsidRPr="0092625B">
        <w:rPr>
          <w:rFonts w:cstheme="minorHAnsi"/>
          <w:sz w:val="20"/>
        </w:rPr>
        <w:t>ZAŁĄCZNIK NR 7 DO SWZ – WYKAZ WYKONANYCH ZAMÓWIEŃ</w:t>
      </w:r>
      <w:bookmarkEnd w:id="5"/>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6343DD8" w14:textId="63CB4CB3"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48751F93"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20"/>
            </w:rPr>
            <w:t>POST/DYS/OSK/LZA/01742/2025</w:t>
          </w:r>
        </w:sdtContent>
      </w:sdt>
      <w:r w:rsidRPr="00370AE2">
        <w:rPr>
          <w:rFonts w:asciiTheme="minorHAnsi" w:hAnsiTheme="minorHAnsi" w:cstheme="minorHAnsi"/>
          <w:color w:val="000000" w:themeColor="text1"/>
          <w:sz w:val="20"/>
          <w:lang w:eastAsia="pl-PL"/>
        </w:rPr>
        <w:t xml:space="preserve"> prowadzonym w trybie przetargu nieograniczonego pn.</w:t>
      </w:r>
      <w:r w:rsidR="00B716E4"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Cs w:val="22"/>
            </w:rPr>
            <w:t xml:space="preserve">Wykonanie PBW dla 5 zadań (części): Część 1.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xml:space="preserve">. Łojków; Część 2.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Klwów; Część 3. Suchedniów-Warszawska; Część 4. Bór-Suchedniów; Część 5. Suchedniów-Zagórska – RE Skarżysko.</w:t>
          </w:r>
        </w:sdtContent>
      </w:sdt>
      <w:r w:rsidRPr="00370AE2">
        <w:rPr>
          <w:rFonts w:asciiTheme="minorHAnsi" w:hAnsiTheme="minorHAnsi" w:cstheme="minorHAnsi"/>
          <w:color w:val="000000" w:themeColor="text1"/>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25EBA189" w:rsidR="0092625B" w:rsidRPr="00370AE2" w:rsidRDefault="0092625B" w:rsidP="00370AE2">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58C9A89" w14:textId="62ADA32F" w:rsidR="0092625B" w:rsidRDefault="0092625B" w:rsidP="00370AE2">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8553D07" w14:textId="6E63602E" w:rsidR="009B5979" w:rsidRPr="00370AE2" w:rsidRDefault="009B5979" w:rsidP="00BA1DBC">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6" w:name="_Toc124944306"/>
      <w:r w:rsidRPr="0092625B">
        <w:rPr>
          <w:rFonts w:cstheme="minorHAnsi"/>
          <w:sz w:val="20"/>
        </w:rPr>
        <w:t>ZAŁĄCZNIK NR 8 DO SWZ – WYKAZ OSÓB</w:t>
      </w:r>
      <w:bookmarkEnd w:id="6"/>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328D35DB" w:rsidR="0092625B" w:rsidRPr="0092625B" w:rsidRDefault="0092625B" w:rsidP="00370AE2">
      <w:pPr>
        <w:spacing w:before="120" w:line="276" w:lineRule="auto"/>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6741E3AF" w:rsidR="0092625B" w:rsidRPr="00370AE2" w:rsidRDefault="0092625B" w:rsidP="00A83C18">
      <w:pPr>
        <w:pStyle w:val="Tekstpodstawowy"/>
        <w:rPr>
          <w:rFonts w:asciiTheme="minorHAnsi" w:hAnsiTheme="minorHAnsi" w:cstheme="minorHAnsi"/>
          <w:b/>
          <w:color w:val="000000" w:themeColor="text1"/>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20"/>
            </w:rPr>
            <w:t>POST/DYS/OSK/LZA/01742/2025</w:t>
          </w:r>
        </w:sdtContent>
      </w:sdt>
      <w:r w:rsidRPr="00370AE2">
        <w:rPr>
          <w:rFonts w:asciiTheme="minorHAnsi" w:hAnsiTheme="minorHAnsi" w:cstheme="minorHAnsi"/>
          <w:color w:val="000000" w:themeColor="text1"/>
          <w:sz w:val="20"/>
          <w:lang w:eastAsia="pl-PL"/>
        </w:rPr>
        <w:t xml:space="preserve"> prowadzonym w trybie przetargu nieograniczonego pn</w:t>
      </w:r>
      <w:r w:rsidR="00B716E4" w:rsidRPr="00370AE2">
        <w:rPr>
          <w:rFonts w:asciiTheme="minorHAnsi" w:hAnsiTheme="minorHAnsi" w:cstheme="minorHAnsi"/>
          <w:color w:val="000000" w:themeColor="text1"/>
          <w:sz w:val="20"/>
          <w:lang w:eastAsia="pl-PL"/>
        </w:rPr>
        <w:t>.</w:t>
      </w:r>
      <w:r w:rsidR="00B716E4"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Cs w:val="22"/>
            </w:rPr>
            <w:t xml:space="preserve">Wykonanie PBW dla 5 zadań (części): Część 1.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xml:space="preserve">. Łojków; Część 2.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Klwów; Część 3. Suchedniów-Warszawska; Część 4. Bór-Suchedniów; Część 5. Suchedniów-Zagórska – RE Skarżysko.</w:t>
          </w:r>
        </w:sdtContent>
      </w:sdt>
      <w:r w:rsidRPr="00370AE2">
        <w:rPr>
          <w:rFonts w:asciiTheme="minorHAnsi" w:hAnsiTheme="minorHAnsi" w:cstheme="minorHAnsi"/>
          <w:color w:val="000000" w:themeColor="text1"/>
          <w:sz w:val="20"/>
          <w:lang w:eastAsia="pl-PL"/>
        </w:rPr>
        <w:t>,</w:t>
      </w:r>
      <w:r w:rsidRPr="00370AE2">
        <w:rPr>
          <w:rFonts w:asciiTheme="minorHAnsi" w:hAnsiTheme="minorHAnsi" w:cstheme="minorHAnsi"/>
          <w:b/>
          <w:color w:val="000000" w:themeColor="text1"/>
          <w:sz w:val="20"/>
          <w:lang w:eastAsia="pl-PL"/>
        </w:rPr>
        <w:t xml:space="preserve"> oświadczamy</w:t>
      </w:r>
      <w:r w:rsidRPr="00370AE2">
        <w:rPr>
          <w:rFonts w:asciiTheme="minorHAnsi" w:hAnsiTheme="minorHAnsi" w:cstheme="minorHAnsi"/>
          <w:color w:val="000000" w:themeColor="text1"/>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370AE2" w:rsidRDefault="0092625B" w:rsidP="0092625B">
      <w:pPr>
        <w:spacing w:before="120" w:line="240" w:lineRule="auto"/>
        <w:ind w:right="-569"/>
        <w:outlineLvl w:val="0"/>
        <w:rPr>
          <w:rFonts w:asciiTheme="minorHAnsi" w:hAnsiTheme="minorHAnsi" w:cstheme="minorHAnsi"/>
          <w:i/>
          <w:sz w:val="16"/>
          <w:szCs w:val="16"/>
        </w:rPr>
      </w:pPr>
      <w:bookmarkStart w:id="7" w:name="_Toc18342848"/>
      <w:bookmarkStart w:id="8" w:name="_Toc54073231"/>
      <w:bookmarkStart w:id="9" w:name="_Toc57057714"/>
      <w:bookmarkStart w:id="10" w:name="_Toc57122890"/>
      <w:bookmarkStart w:id="11" w:name="_Toc57637479"/>
      <w:r w:rsidRPr="00370AE2">
        <w:rPr>
          <w:rFonts w:asciiTheme="minorHAnsi" w:hAnsiTheme="minorHAnsi" w:cstheme="minorHAnsi"/>
          <w:i/>
          <w:sz w:val="16"/>
          <w:szCs w:val="16"/>
        </w:rPr>
        <w:t>UWAGA: Należy dostosować ilość wierszy do ilości wymaganych osób</w:t>
      </w:r>
      <w:bookmarkEnd w:id="7"/>
      <w:bookmarkEnd w:id="8"/>
      <w:bookmarkEnd w:id="9"/>
      <w:bookmarkEnd w:id="10"/>
      <w:bookmarkEnd w:id="11"/>
    </w:p>
    <w:p w14:paraId="17D8F966" w14:textId="29A7B3B0" w:rsidR="0092625B" w:rsidRPr="00370AE2" w:rsidRDefault="0092625B" w:rsidP="00370AE2">
      <w:pPr>
        <w:spacing w:after="200" w:line="240" w:lineRule="auto"/>
        <w:jc w:val="left"/>
        <w:rPr>
          <w:rFonts w:ascii="Calibri" w:eastAsia="Calibri" w:hAnsi="Calibri"/>
          <w:sz w:val="16"/>
          <w:szCs w:val="16"/>
          <w:lang w:eastAsia="pl-PL"/>
        </w:rPr>
      </w:pPr>
      <w:r w:rsidRPr="00370AE2">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370AE2" w:rsidRDefault="0092625B" w:rsidP="0092625B">
      <w:pPr>
        <w:autoSpaceDE w:val="0"/>
        <w:autoSpaceDN w:val="0"/>
        <w:spacing w:line="240" w:lineRule="auto"/>
        <w:rPr>
          <w:rFonts w:asciiTheme="minorHAnsi" w:eastAsia="Calibri" w:hAnsiTheme="minorHAnsi" w:cstheme="minorHAnsi"/>
          <w:snapToGrid w:val="0"/>
          <w:sz w:val="16"/>
          <w:szCs w:val="16"/>
        </w:rPr>
      </w:pPr>
      <w:r w:rsidRPr="00370AE2">
        <w:rPr>
          <w:rFonts w:asciiTheme="minorHAnsi" w:eastAsia="Calibri" w:hAnsiTheme="minorHAnsi" w:cstheme="minorHAnsi"/>
          <w:sz w:val="16"/>
          <w:szCs w:val="16"/>
          <w:lang w:eastAsia="pl-PL"/>
        </w:rPr>
        <w:t>Jednocześnie o</w:t>
      </w:r>
      <w:r w:rsidRPr="00370AE2">
        <w:rPr>
          <w:rFonts w:asciiTheme="minorHAnsi" w:eastAsia="Calibri" w:hAnsiTheme="minorHAnsi" w:cstheme="minorHAnsi"/>
          <w:snapToGrid w:val="0"/>
          <w:sz w:val="16"/>
          <w:szCs w:val="16"/>
        </w:rPr>
        <w:t xml:space="preserve">świadczam/y niniejszym, iż osoby które zostaną skierowane do realizacji zamówienia: </w:t>
      </w:r>
    </w:p>
    <w:p w14:paraId="4F56B860" w14:textId="77777777" w:rsidR="0092625B" w:rsidRPr="00370AE2"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370AE2">
        <w:rPr>
          <w:rFonts w:asciiTheme="minorHAnsi" w:hAnsiTheme="minorHAnsi" w:cstheme="minorHAnsi"/>
          <w:snapToGrid w:val="0"/>
          <w:sz w:val="16"/>
          <w:szCs w:val="16"/>
          <w:lang w:eastAsia="pl-PL"/>
        </w:rPr>
        <w:t>zostaną poinformowane o wymogach dotyczących sposobu realizacji Umowy,</w:t>
      </w:r>
    </w:p>
    <w:p w14:paraId="30B0CD5F" w14:textId="58901D6B" w:rsidR="00501B69" w:rsidRPr="00E76E70" w:rsidRDefault="0092625B" w:rsidP="00E76E70">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370AE2">
        <w:rPr>
          <w:rFonts w:asciiTheme="minorHAnsi" w:hAnsiTheme="minorHAnsi" w:cstheme="minorHAnsi"/>
          <w:snapToGrid w:val="0"/>
          <w:sz w:val="16"/>
          <w:szCs w:val="16"/>
        </w:rPr>
        <w:t>zostaną poinformowane o przetwarzaniu ich danych osobowych przez PGE Dystrybucja S.A.</w:t>
      </w:r>
      <w:r w:rsidRPr="00E76E70">
        <w:rPr>
          <w:rFonts w:asciiTheme="minorHAnsi" w:hAnsiTheme="minorHAnsi" w:cstheme="minorHAnsi"/>
          <w:sz w:val="16"/>
          <w:szCs w:val="16"/>
        </w:rPr>
        <w:tab/>
        <w:t xml:space="preserve">      </w:t>
      </w:r>
    </w:p>
    <w:p w14:paraId="23AB66E7" w14:textId="78460167" w:rsidR="0092625B" w:rsidRPr="00370AE2" w:rsidRDefault="0092625B" w:rsidP="0092625B">
      <w:pPr>
        <w:spacing w:after="80" w:line="240" w:lineRule="exact"/>
        <w:ind w:left="4690" w:right="-993" w:firstLine="708"/>
        <w:rPr>
          <w:rFonts w:asciiTheme="minorHAnsi" w:hAnsiTheme="minorHAnsi" w:cstheme="minorHAnsi"/>
          <w:sz w:val="16"/>
          <w:szCs w:val="16"/>
        </w:rPr>
      </w:pPr>
      <w:r w:rsidRPr="00370AE2">
        <w:rPr>
          <w:rFonts w:asciiTheme="minorHAnsi" w:hAnsiTheme="minorHAnsi" w:cstheme="minorHAnsi"/>
          <w:sz w:val="16"/>
          <w:szCs w:val="16"/>
        </w:rPr>
        <w:t xml:space="preserve">        </w:t>
      </w:r>
      <w:r w:rsidRPr="00370AE2">
        <w:rPr>
          <w:rFonts w:asciiTheme="minorHAnsi" w:hAnsiTheme="minorHAnsi" w:cstheme="minorHAnsi"/>
          <w:sz w:val="16"/>
          <w:szCs w:val="16"/>
        </w:rPr>
        <w:tab/>
        <w:t xml:space="preserve">        </w:t>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t>..........................................................................</w:t>
      </w:r>
    </w:p>
    <w:p w14:paraId="4881B29C" w14:textId="77777777" w:rsidR="002923A4" w:rsidRPr="00370AE2" w:rsidRDefault="002923A4" w:rsidP="002923A4">
      <w:pPr>
        <w:ind w:left="5398" w:right="68" w:hanging="153"/>
        <w:jc w:val="center"/>
        <w:rPr>
          <w:rFonts w:asciiTheme="minorHAnsi" w:hAnsiTheme="minorHAnsi" w:cstheme="minorHAnsi"/>
          <w:i/>
          <w:sz w:val="16"/>
          <w:szCs w:val="16"/>
        </w:rPr>
      </w:pPr>
      <w:r w:rsidRPr="00370AE2">
        <w:rPr>
          <w:rFonts w:asciiTheme="minorHAnsi" w:hAnsiTheme="minorHAnsi" w:cstheme="minorHAnsi"/>
          <w:i/>
          <w:sz w:val="16"/>
          <w:szCs w:val="16"/>
        </w:rPr>
        <w:t>Data i podpisy osób uprawnionych do składania</w:t>
      </w:r>
    </w:p>
    <w:p w14:paraId="60811A64" w14:textId="23099613" w:rsidR="00D87056" w:rsidRDefault="002923A4" w:rsidP="00045A07">
      <w:pPr>
        <w:ind w:left="5398" w:right="68" w:hanging="153"/>
        <w:jc w:val="center"/>
        <w:rPr>
          <w:rFonts w:asciiTheme="minorHAnsi" w:hAnsiTheme="minorHAnsi" w:cstheme="minorHAnsi"/>
          <w:i/>
          <w:sz w:val="16"/>
          <w:szCs w:val="16"/>
        </w:rPr>
      </w:pPr>
      <w:r w:rsidRPr="00370AE2">
        <w:rPr>
          <w:rFonts w:asciiTheme="minorHAnsi" w:hAnsiTheme="minorHAnsi" w:cstheme="minorHAnsi"/>
          <w:i/>
          <w:sz w:val="16"/>
          <w:szCs w:val="16"/>
        </w:rPr>
        <w:t>oświadczeń woli w imieniu Wykonawcy</w:t>
      </w:r>
    </w:p>
    <w:p w14:paraId="760D9737" w14:textId="3E6349DE" w:rsidR="00D87056" w:rsidRDefault="00D87056" w:rsidP="00E76E70">
      <w:pPr>
        <w:ind w:left="5398" w:right="68" w:hanging="153"/>
        <w:jc w:val="center"/>
        <w:rPr>
          <w:rFonts w:asciiTheme="minorHAnsi" w:hAnsiTheme="minorHAnsi" w:cstheme="minorHAnsi"/>
          <w:i/>
          <w:sz w:val="16"/>
          <w:szCs w:val="16"/>
        </w:rPr>
      </w:pPr>
    </w:p>
    <w:p w14:paraId="02159807" w14:textId="2C976143" w:rsidR="00FE413A" w:rsidRDefault="00FE413A" w:rsidP="00E76E70">
      <w:pPr>
        <w:ind w:left="5398" w:right="68" w:hanging="153"/>
        <w:jc w:val="center"/>
        <w:rPr>
          <w:rFonts w:asciiTheme="minorHAnsi" w:hAnsiTheme="minorHAnsi" w:cstheme="minorHAnsi"/>
          <w:i/>
          <w:sz w:val="16"/>
          <w:szCs w:val="16"/>
        </w:rPr>
      </w:pPr>
    </w:p>
    <w:p w14:paraId="467B1318" w14:textId="042977FF" w:rsidR="00FE413A" w:rsidRDefault="00FE413A" w:rsidP="00E76E70">
      <w:pPr>
        <w:ind w:left="5398" w:right="68" w:hanging="153"/>
        <w:jc w:val="center"/>
        <w:rPr>
          <w:rFonts w:asciiTheme="minorHAnsi" w:hAnsiTheme="minorHAnsi" w:cstheme="minorHAnsi"/>
          <w:i/>
          <w:sz w:val="16"/>
          <w:szCs w:val="16"/>
        </w:rPr>
      </w:pPr>
    </w:p>
    <w:p w14:paraId="45ED1CDF" w14:textId="77777777" w:rsidR="00FE413A" w:rsidRDefault="00FE413A" w:rsidP="00E76E70">
      <w:pPr>
        <w:ind w:left="5398" w:right="68" w:hanging="153"/>
        <w:jc w:val="center"/>
        <w:rPr>
          <w:rFonts w:asciiTheme="minorHAnsi" w:hAnsiTheme="minorHAnsi" w:cstheme="minorHAnsi"/>
          <w:i/>
          <w:sz w:val="16"/>
          <w:szCs w:val="16"/>
        </w:rPr>
      </w:pPr>
    </w:p>
    <w:p w14:paraId="2C80B2D5" w14:textId="764C6E86"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4944307"/>
      <w:r w:rsidRPr="0092625B">
        <w:rPr>
          <w:rFonts w:cstheme="minorHAnsi"/>
          <w:sz w:val="20"/>
        </w:rPr>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967131">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02EEFD75" w14:textId="198D0C71" w:rsidR="0092625B" w:rsidRPr="00A257EE" w:rsidRDefault="0092625B" w:rsidP="00A257EE">
      <w:pPr>
        <w:spacing w:after="80" w:line="240" w:lineRule="auto"/>
        <w:jc w:val="center"/>
        <w:rPr>
          <w:rFonts w:asciiTheme="minorHAnsi" w:eastAsia="Calibri" w:hAnsiTheme="minorHAnsi" w:cstheme="minorHAnsi"/>
          <w:sz w:val="18"/>
          <w:szCs w:val="18"/>
          <w:lang w:eastAsia="pl-PL"/>
        </w:rPr>
      </w:pPr>
      <w:r w:rsidRPr="00A257EE">
        <w:rPr>
          <w:rFonts w:asciiTheme="minorHAnsi" w:eastAsia="Calibri" w:hAnsiTheme="minorHAnsi" w:cstheme="minorHAnsi"/>
          <w:b/>
          <w:bCs/>
          <w:sz w:val="18"/>
          <w:szCs w:val="18"/>
          <w:lang w:eastAsia="pl-PL"/>
        </w:rPr>
        <w:t>ZOBOWIĄZANIE PODMIOTU DO UDOSTĘPNENIA ZASOBÓW</w:t>
      </w:r>
    </w:p>
    <w:p w14:paraId="257E1F96" w14:textId="6AD6B1AB" w:rsidR="0092625B" w:rsidRPr="004C1E90" w:rsidRDefault="0092625B" w:rsidP="00FA419D">
      <w:pPr>
        <w:pStyle w:val="Tekstpodstawowy"/>
        <w:rPr>
          <w:rFonts w:asciiTheme="minorHAnsi" w:hAnsiTheme="minorHAnsi" w:cstheme="minorHAnsi"/>
          <w:b/>
          <w:color w:val="17365D" w:themeColor="text2" w:themeShade="BF"/>
          <w:szCs w:val="22"/>
        </w:rPr>
      </w:pPr>
      <w:r w:rsidRPr="00A257EE">
        <w:rPr>
          <w:rFonts w:asciiTheme="minorHAnsi" w:eastAsia="Calibri" w:hAnsiTheme="minorHAnsi" w:cstheme="minorHAnsi"/>
          <w:sz w:val="18"/>
          <w:szCs w:val="18"/>
          <w:lang w:eastAsia="pl-PL"/>
        </w:rPr>
        <w:t xml:space="preserve">Dotyczy postępowania zakupowego </w:t>
      </w:r>
      <w:r w:rsidRPr="00A257EE">
        <w:rPr>
          <w:rFonts w:asciiTheme="minorHAnsi" w:eastAsia="Calibri" w:hAnsiTheme="minorHAnsi" w:cstheme="minorHAnsi"/>
          <w:color w:val="000000" w:themeColor="text1"/>
          <w:sz w:val="18"/>
          <w:szCs w:val="18"/>
          <w:lang w:eastAsia="pl-PL"/>
        </w:rPr>
        <w:t>nr</w:t>
      </w:r>
      <w:r w:rsidR="004C1E90" w:rsidRPr="00A257EE">
        <w:rPr>
          <w:rFonts w:asciiTheme="minorHAnsi" w:hAnsiTheme="minorHAnsi" w:cstheme="minorHAnsi"/>
          <w:b/>
          <w:color w:val="000000" w:themeColor="text1"/>
          <w:sz w:val="18"/>
          <w:szCs w:val="18"/>
        </w:rPr>
        <w:t xml:space="preserve">: </w:t>
      </w:r>
      <w:sdt>
        <w:sdtPr>
          <w:rPr>
            <w:rFonts w:asciiTheme="minorHAnsi" w:hAnsiTheme="minorHAnsi" w:cstheme="minorHAnsi"/>
            <w:b/>
            <w:color w:val="000000" w:themeColor="text1"/>
            <w:sz w:val="18"/>
            <w:szCs w:val="18"/>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18"/>
              <w:szCs w:val="18"/>
            </w:rPr>
            <w:t>POST/DYS/OSK/LZA/01742/2025</w:t>
          </w:r>
        </w:sdtContent>
      </w:sdt>
      <w:r w:rsidR="004C1E90" w:rsidRPr="00A257EE">
        <w:rPr>
          <w:rFonts w:asciiTheme="minorHAnsi" w:eastAsia="Calibri" w:hAnsiTheme="minorHAnsi" w:cstheme="minorHAnsi"/>
          <w:color w:val="000000" w:themeColor="text1"/>
          <w:sz w:val="18"/>
          <w:szCs w:val="18"/>
          <w:lang w:eastAsia="pl-PL"/>
        </w:rPr>
        <w:t xml:space="preserve"> </w:t>
      </w:r>
      <w:r w:rsidRPr="00A257EE">
        <w:rPr>
          <w:rFonts w:asciiTheme="minorHAnsi" w:eastAsia="Calibri" w:hAnsiTheme="minorHAnsi" w:cstheme="minorHAnsi"/>
          <w:color w:val="000000" w:themeColor="text1"/>
          <w:sz w:val="18"/>
          <w:szCs w:val="18"/>
          <w:lang w:eastAsia="pl-PL"/>
        </w:rPr>
        <w:t xml:space="preserve">prowadzonego w trybie przetargu nieograniczonego pn.  </w:t>
      </w:r>
      <w:sdt>
        <w:sdtPr>
          <w:rPr>
            <w:rFonts w:asciiTheme="minorHAnsi" w:hAnsiTheme="minorHAnsi" w:cstheme="minorHAnsi"/>
            <w:b/>
            <w:color w:val="000000" w:themeColor="text1"/>
            <w:sz w:val="18"/>
            <w:szCs w:val="18"/>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 w:val="18"/>
              <w:szCs w:val="18"/>
            </w:rPr>
            <w:t xml:space="preserve">Wykonanie PBW dla 5 zadań (części): Część 1. Drzewica-Domaszno </w:t>
          </w:r>
          <w:proofErr w:type="spellStart"/>
          <w:r w:rsidR="00FE413A">
            <w:rPr>
              <w:rFonts w:asciiTheme="minorHAnsi" w:hAnsiTheme="minorHAnsi" w:cstheme="minorHAnsi"/>
              <w:b/>
              <w:color w:val="000000" w:themeColor="text1"/>
              <w:sz w:val="18"/>
              <w:szCs w:val="18"/>
            </w:rPr>
            <w:t>odg</w:t>
          </w:r>
          <w:proofErr w:type="spellEnd"/>
          <w:r w:rsidR="00FE413A">
            <w:rPr>
              <w:rFonts w:asciiTheme="minorHAnsi" w:hAnsiTheme="minorHAnsi" w:cstheme="minorHAnsi"/>
              <w:b/>
              <w:color w:val="000000" w:themeColor="text1"/>
              <w:sz w:val="18"/>
              <w:szCs w:val="18"/>
            </w:rPr>
            <w:t xml:space="preserve">. Łojków; Część 2. Drzewica-Domaszno </w:t>
          </w:r>
          <w:proofErr w:type="spellStart"/>
          <w:r w:rsidR="00FE413A">
            <w:rPr>
              <w:rFonts w:asciiTheme="minorHAnsi" w:hAnsiTheme="minorHAnsi" w:cstheme="minorHAnsi"/>
              <w:b/>
              <w:color w:val="000000" w:themeColor="text1"/>
              <w:sz w:val="18"/>
              <w:szCs w:val="18"/>
            </w:rPr>
            <w:t>odg</w:t>
          </w:r>
          <w:proofErr w:type="spellEnd"/>
          <w:r w:rsidR="00FE413A">
            <w:rPr>
              <w:rFonts w:asciiTheme="minorHAnsi" w:hAnsiTheme="minorHAnsi" w:cstheme="minorHAnsi"/>
              <w:b/>
              <w:color w:val="000000" w:themeColor="text1"/>
              <w:sz w:val="18"/>
              <w:szCs w:val="18"/>
            </w:rPr>
            <w:t>. Klwów; Część 3. Suchedniów-Warszawska; Część 4. Bór-Suchedniów; Część 5. Suchedniów-Zagórska – RE Skarżysko.</w:t>
          </w:r>
        </w:sdtContent>
      </w:sdt>
    </w:p>
    <w:p w14:paraId="61A433D2" w14:textId="77777777" w:rsidR="0092625B" w:rsidRPr="00A257EE" w:rsidRDefault="0092625B" w:rsidP="0092625B">
      <w:pPr>
        <w:spacing w:after="80" w:line="240" w:lineRule="auto"/>
        <w:ind w:left="-142"/>
        <w:rPr>
          <w:rFonts w:asciiTheme="minorHAnsi" w:eastAsia="Calibri" w:hAnsiTheme="minorHAnsi" w:cstheme="minorHAnsi"/>
          <w:sz w:val="16"/>
          <w:szCs w:val="16"/>
          <w:lang w:eastAsia="pl-PL"/>
        </w:rPr>
      </w:pPr>
      <w:r w:rsidRPr="00A257EE">
        <w:rPr>
          <w:rFonts w:asciiTheme="minorHAnsi" w:eastAsia="Calibri" w:hAnsiTheme="minorHAnsi" w:cstheme="minorHAnsi"/>
          <w:b/>
          <w:sz w:val="16"/>
          <w:szCs w:val="16"/>
          <w:lang w:eastAsia="pl-PL"/>
        </w:rPr>
        <w:t>Działając w imieniu:</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A257EE" w14:paraId="62A98FA9" w14:textId="77777777" w:rsidTr="00D87056">
        <w:trPr>
          <w:cantSplit/>
          <w:trHeight w:val="532"/>
        </w:trPr>
        <w:tc>
          <w:tcPr>
            <w:tcW w:w="4253" w:type="dxa"/>
            <w:shd w:val="clear" w:color="auto" w:fill="C6D9F1"/>
            <w:vAlign w:val="center"/>
          </w:tcPr>
          <w:p w14:paraId="7364F633" w14:textId="77777777" w:rsidR="0092625B" w:rsidRPr="00A257EE" w:rsidRDefault="0092625B" w:rsidP="0092625B">
            <w:pPr>
              <w:spacing w:line="240" w:lineRule="auto"/>
              <w:jc w:val="center"/>
              <w:rPr>
                <w:rFonts w:ascii="Calibri" w:hAnsi="Calibri"/>
                <w:sz w:val="16"/>
                <w:szCs w:val="16"/>
              </w:rPr>
            </w:pPr>
            <w:r w:rsidRPr="00A257EE">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A257EE" w:rsidRDefault="0092625B" w:rsidP="0092625B">
            <w:pPr>
              <w:spacing w:line="240" w:lineRule="auto"/>
              <w:ind w:left="214" w:hanging="142"/>
              <w:jc w:val="center"/>
              <w:rPr>
                <w:rFonts w:ascii="Calibri" w:hAnsi="Calibri"/>
                <w:sz w:val="16"/>
                <w:szCs w:val="16"/>
              </w:rPr>
            </w:pPr>
            <w:r w:rsidRPr="00A257EE">
              <w:rPr>
                <w:rFonts w:ascii="Calibri" w:hAnsi="Calibri"/>
                <w:sz w:val="16"/>
                <w:szCs w:val="16"/>
              </w:rPr>
              <w:t>Adres podmiotu</w:t>
            </w:r>
          </w:p>
        </w:tc>
        <w:tc>
          <w:tcPr>
            <w:tcW w:w="2760" w:type="dxa"/>
            <w:shd w:val="clear" w:color="auto" w:fill="C6D9F1"/>
            <w:vAlign w:val="center"/>
          </w:tcPr>
          <w:p w14:paraId="2BA7E283" w14:textId="77777777" w:rsidR="0092625B" w:rsidRPr="00A257EE" w:rsidRDefault="0092625B" w:rsidP="0092625B">
            <w:pPr>
              <w:spacing w:line="240" w:lineRule="auto"/>
              <w:ind w:firstLine="72"/>
              <w:jc w:val="center"/>
              <w:rPr>
                <w:rFonts w:ascii="Calibri" w:hAnsi="Calibri"/>
                <w:sz w:val="16"/>
                <w:szCs w:val="16"/>
              </w:rPr>
            </w:pPr>
            <w:r w:rsidRPr="00A257EE">
              <w:rPr>
                <w:rFonts w:ascii="Calibri" w:hAnsi="Calibri"/>
                <w:sz w:val="16"/>
                <w:szCs w:val="16"/>
              </w:rPr>
              <w:t>NIP/REGON</w:t>
            </w:r>
          </w:p>
        </w:tc>
      </w:tr>
      <w:tr w:rsidR="0092625B" w:rsidRPr="00A257EE" w14:paraId="6901FA11" w14:textId="77777777" w:rsidTr="00D87056">
        <w:trPr>
          <w:cantSplit/>
          <w:trHeight w:val="145"/>
        </w:trPr>
        <w:tc>
          <w:tcPr>
            <w:tcW w:w="4253" w:type="dxa"/>
          </w:tcPr>
          <w:p w14:paraId="1DF92F99" w14:textId="77777777" w:rsidR="0092625B" w:rsidRPr="00A257EE" w:rsidRDefault="0092625B" w:rsidP="0092625B">
            <w:pPr>
              <w:ind w:hanging="1418"/>
              <w:jc w:val="center"/>
              <w:rPr>
                <w:rFonts w:ascii="Calibri" w:hAnsi="Calibri"/>
                <w:sz w:val="16"/>
                <w:szCs w:val="16"/>
              </w:rPr>
            </w:pPr>
          </w:p>
          <w:p w14:paraId="7BA3B4F4" w14:textId="77777777" w:rsidR="0092625B" w:rsidRPr="00A257EE" w:rsidRDefault="0092625B" w:rsidP="0092625B">
            <w:pPr>
              <w:ind w:hanging="1418"/>
              <w:rPr>
                <w:rFonts w:ascii="Calibri" w:hAnsi="Calibri"/>
                <w:sz w:val="16"/>
                <w:szCs w:val="16"/>
              </w:rPr>
            </w:pPr>
          </w:p>
        </w:tc>
        <w:tc>
          <w:tcPr>
            <w:tcW w:w="2835" w:type="dxa"/>
          </w:tcPr>
          <w:p w14:paraId="5261F392" w14:textId="77777777" w:rsidR="0092625B" w:rsidRPr="00A257EE" w:rsidRDefault="0092625B" w:rsidP="0092625B">
            <w:pPr>
              <w:ind w:hanging="1418"/>
              <w:jc w:val="center"/>
              <w:rPr>
                <w:rFonts w:ascii="Calibri" w:hAnsi="Calibri"/>
                <w:sz w:val="16"/>
                <w:szCs w:val="16"/>
              </w:rPr>
            </w:pPr>
          </w:p>
        </w:tc>
        <w:tc>
          <w:tcPr>
            <w:tcW w:w="2760" w:type="dxa"/>
          </w:tcPr>
          <w:p w14:paraId="12C9F67E" w14:textId="77777777" w:rsidR="0092625B" w:rsidRPr="00A257EE" w:rsidRDefault="0092625B" w:rsidP="0092625B">
            <w:pPr>
              <w:ind w:hanging="1418"/>
              <w:jc w:val="center"/>
              <w:rPr>
                <w:rFonts w:ascii="Calibri" w:hAnsi="Calibri"/>
                <w:sz w:val="16"/>
                <w:szCs w:val="16"/>
              </w:rPr>
            </w:pPr>
          </w:p>
        </w:tc>
      </w:tr>
    </w:tbl>
    <w:p w14:paraId="0BE34428" w14:textId="77777777" w:rsidR="0092625B" w:rsidRPr="00A257EE" w:rsidRDefault="0092625B" w:rsidP="00A257EE">
      <w:pPr>
        <w:spacing w:after="80" w:line="240" w:lineRule="auto"/>
        <w:rPr>
          <w:rFonts w:asciiTheme="minorHAnsi" w:eastAsia="Calibri" w:hAnsiTheme="minorHAnsi" w:cstheme="minorHAnsi"/>
          <w:sz w:val="16"/>
          <w:szCs w:val="16"/>
          <w:lang w:eastAsia="pl-PL"/>
        </w:rPr>
      </w:pPr>
    </w:p>
    <w:p w14:paraId="28BA6E2D" w14:textId="77777777" w:rsidR="0092625B" w:rsidRPr="00A257EE" w:rsidRDefault="0092625B" w:rsidP="0092625B">
      <w:pPr>
        <w:spacing w:after="80" w:line="240" w:lineRule="auto"/>
        <w:ind w:left="-142"/>
        <w:rPr>
          <w:rFonts w:asciiTheme="minorHAnsi" w:hAnsiTheme="minorHAnsi"/>
          <w:sz w:val="16"/>
          <w:szCs w:val="16"/>
        </w:rPr>
      </w:pPr>
      <w:r w:rsidRPr="00A257EE">
        <w:rPr>
          <w:rFonts w:asciiTheme="minorHAnsi" w:eastAsia="Calibri" w:hAnsiTheme="minorHAnsi" w:cstheme="minorHAnsi"/>
          <w:b/>
          <w:sz w:val="16"/>
          <w:szCs w:val="16"/>
          <w:lang w:eastAsia="pl-PL"/>
        </w:rPr>
        <w:t>Oświadczamy</w:t>
      </w:r>
      <w:r w:rsidRPr="00A257EE">
        <w:rPr>
          <w:rFonts w:asciiTheme="minorHAnsi" w:hAnsiTheme="minorHAnsi"/>
          <w:sz w:val="16"/>
          <w:szCs w:val="16"/>
        </w:rPr>
        <w:t>, że zobowiązujemy się do oddania Wykonawcy ………………………………….……... (</w:t>
      </w:r>
      <w:r w:rsidRPr="00A257EE">
        <w:rPr>
          <w:rFonts w:asciiTheme="minorHAnsi" w:hAnsiTheme="minorHAnsi"/>
          <w:i/>
          <w:sz w:val="16"/>
          <w:szCs w:val="16"/>
        </w:rPr>
        <w:t>nazwa Wykonawcy</w:t>
      </w:r>
      <w:r w:rsidRPr="00A257EE">
        <w:rPr>
          <w:rFonts w:asciiTheme="minorHAnsi" w:hAnsiTheme="minorHAnsi"/>
          <w:sz w:val="16"/>
          <w:szCs w:val="16"/>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92625B" w:rsidRPr="00A257EE" w14:paraId="659673A5" w14:textId="77777777" w:rsidTr="00D87056">
        <w:trPr>
          <w:trHeight w:val="1104"/>
        </w:trPr>
        <w:tc>
          <w:tcPr>
            <w:tcW w:w="1560" w:type="dxa"/>
            <w:shd w:val="clear" w:color="auto" w:fill="C6D9F1" w:themeFill="text2" w:themeFillTint="33"/>
            <w:vAlign w:val="center"/>
          </w:tcPr>
          <w:p w14:paraId="13217E4E"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A257EE" w:rsidRDefault="0092625B" w:rsidP="008215C7">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 xml:space="preserve">Rodzaj zasobu </w:t>
            </w:r>
            <w:r w:rsidRPr="00A257EE">
              <w:rPr>
                <w:rFonts w:asciiTheme="minorHAnsi" w:hAnsiTheme="minorHAnsi" w:cstheme="minorHAnsi"/>
                <w:i/>
                <w:sz w:val="16"/>
                <w:szCs w:val="16"/>
              </w:rPr>
              <w:t>(</w:t>
            </w:r>
            <w:r w:rsidRPr="00A257EE">
              <w:rPr>
                <w:rFonts w:asciiTheme="minorHAnsi" w:hAnsiTheme="minorHAnsi"/>
                <w:i/>
                <w:sz w:val="16"/>
                <w:szCs w:val="16"/>
              </w:rPr>
              <w:t>jeśli dotyczy</w:t>
            </w:r>
            <w:r w:rsidRPr="00A257EE">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Czy zasoby są udostępniane na cały okres realizacji Zakupu/Umowy (TAK/NIE</w:t>
            </w:r>
            <w:r w:rsidRPr="00A257EE">
              <w:rPr>
                <w:rFonts w:asciiTheme="minorHAnsi" w:hAnsiTheme="minorHAnsi"/>
                <w:sz w:val="16"/>
                <w:szCs w:val="16"/>
                <w:vertAlign w:val="superscript"/>
              </w:rPr>
              <w:footnoteReference w:id="16"/>
            </w:r>
            <w:r w:rsidRPr="00A257EE">
              <w:rPr>
                <w:rFonts w:asciiTheme="minorHAnsi" w:hAnsiTheme="minorHAnsi"/>
                <w:sz w:val="16"/>
                <w:szCs w:val="16"/>
              </w:rPr>
              <w:t xml:space="preserve">) </w:t>
            </w:r>
          </w:p>
          <w:p w14:paraId="17C86F48"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Okres udostępnienia zasobów</w:t>
            </w:r>
          </w:p>
        </w:tc>
        <w:tc>
          <w:tcPr>
            <w:tcW w:w="1417" w:type="dxa"/>
            <w:shd w:val="clear" w:color="auto" w:fill="C6D9F1" w:themeFill="text2" w:themeFillTint="33"/>
          </w:tcPr>
          <w:p w14:paraId="7F61CA2F" w14:textId="2CE44B94" w:rsidR="0092625B" w:rsidRPr="00A257EE" w:rsidRDefault="0092625B" w:rsidP="002923A4">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 xml:space="preserve">Udział oraz zakres Podmiotu udostępniającego zasoby w realizacji </w:t>
            </w:r>
            <w:r w:rsidR="002923A4" w:rsidRPr="00A257EE">
              <w:rPr>
                <w:rFonts w:asciiTheme="minorHAnsi" w:hAnsiTheme="minorHAnsi"/>
                <w:sz w:val="16"/>
                <w:szCs w:val="16"/>
              </w:rPr>
              <w:t>przedmiotu zamówienia</w:t>
            </w:r>
            <w:r w:rsidR="002923A4" w:rsidRPr="00A257EE">
              <w:rPr>
                <w:rFonts w:asciiTheme="minorHAnsi" w:hAnsiTheme="minorHAnsi"/>
                <w:color w:val="FF0000"/>
                <w:sz w:val="16"/>
                <w:szCs w:val="16"/>
              </w:rPr>
              <w:br/>
              <w:t xml:space="preserve"> </w:t>
            </w:r>
            <w:r w:rsidRPr="00A257EE">
              <w:rPr>
                <w:rFonts w:asciiTheme="minorHAnsi" w:hAnsiTheme="minorHAnsi"/>
                <w:sz w:val="16"/>
                <w:szCs w:val="16"/>
              </w:rPr>
              <w:t xml:space="preserve"> </w:t>
            </w:r>
            <w:r w:rsidRPr="00A257EE">
              <w:rPr>
                <w:rFonts w:asciiTheme="minorHAnsi" w:hAnsiTheme="minorHAnsi" w:cstheme="minorHAnsi"/>
                <w:i/>
                <w:sz w:val="16"/>
                <w:szCs w:val="16"/>
              </w:rPr>
              <w:t>(</w:t>
            </w:r>
            <w:r w:rsidRPr="00A257EE">
              <w:rPr>
                <w:rFonts w:asciiTheme="minorHAnsi" w:hAnsiTheme="minorHAnsi"/>
                <w:i/>
                <w:sz w:val="16"/>
                <w:szCs w:val="16"/>
              </w:rPr>
              <w:t>jeśli dotyczy</w:t>
            </w:r>
            <w:r w:rsidRPr="00A257EE">
              <w:rPr>
                <w:rFonts w:asciiTheme="minorHAnsi" w:hAnsiTheme="minorHAnsi" w:cstheme="minorHAnsi"/>
                <w:i/>
                <w:sz w:val="16"/>
                <w:szCs w:val="16"/>
              </w:rPr>
              <w:t>)</w:t>
            </w:r>
          </w:p>
        </w:tc>
      </w:tr>
      <w:tr w:rsidR="0092625B" w:rsidRPr="00A257EE" w14:paraId="09B477B3" w14:textId="77777777" w:rsidTr="00D87056">
        <w:trPr>
          <w:trHeight w:val="277"/>
        </w:trPr>
        <w:tc>
          <w:tcPr>
            <w:tcW w:w="1560" w:type="dxa"/>
            <w:shd w:val="clear" w:color="auto" w:fill="F2F2F2" w:themeFill="background1" w:themeFillShade="F2"/>
            <w:vAlign w:val="center"/>
          </w:tcPr>
          <w:p w14:paraId="57DF6379" w14:textId="54ED8AAD" w:rsidR="0092625B" w:rsidRPr="00A257EE" w:rsidRDefault="0092625B" w:rsidP="00EE0BD2">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Polisa OC</w:t>
            </w:r>
          </w:p>
        </w:tc>
        <w:tc>
          <w:tcPr>
            <w:tcW w:w="992" w:type="dxa"/>
          </w:tcPr>
          <w:p w14:paraId="55587739"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1417" w:type="dxa"/>
          </w:tcPr>
          <w:p w14:paraId="08143150"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A257EE" w14:paraId="023ABBED" w14:textId="77777777" w:rsidTr="00D87056">
        <w:trPr>
          <w:trHeight w:val="425"/>
        </w:trPr>
        <w:tc>
          <w:tcPr>
            <w:tcW w:w="1560" w:type="dxa"/>
            <w:vMerge w:val="restart"/>
            <w:shd w:val="clear" w:color="auto" w:fill="F2F2F2" w:themeFill="background1" w:themeFillShade="F2"/>
            <w:vAlign w:val="center"/>
          </w:tcPr>
          <w:p w14:paraId="15AE6782"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Wykształcenie/kwalifikacje zawodowe</w:t>
            </w:r>
          </w:p>
        </w:tc>
        <w:tc>
          <w:tcPr>
            <w:tcW w:w="992" w:type="dxa"/>
          </w:tcPr>
          <w:p w14:paraId="61218EF9"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417" w:type="dxa"/>
          </w:tcPr>
          <w:p w14:paraId="6C473149"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r w:rsidR="0092625B" w:rsidRPr="00A257EE" w14:paraId="79930EE7" w14:textId="77777777" w:rsidTr="00D87056">
        <w:trPr>
          <w:trHeight w:val="425"/>
        </w:trPr>
        <w:tc>
          <w:tcPr>
            <w:tcW w:w="1560" w:type="dxa"/>
            <w:vMerge/>
            <w:shd w:val="clear" w:color="auto" w:fill="F2F2F2" w:themeFill="background1" w:themeFillShade="F2"/>
            <w:vAlign w:val="center"/>
          </w:tcPr>
          <w:p w14:paraId="2248370F"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Doświadczenie</w:t>
            </w:r>
          </w:p>
        </w:tc>
        <w:tc>
          <w:tcPr>
            <w:tcW w:w="992" w:type="dxa"/>
          </w:tcPr>
          <w:p w14:paraId="7025743D"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417" w:type="dxa"/>
          </w:tcPr>
          <w:p w14:paraId="4DCE2CA2"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r w:rsidR="0092625B" w:rsidRPr="00A257EE" w14:paraId="6FF9AC28" w14:textId="77777777" w:rsidTr="00D87056">
        <w:trPr>
          <w:trHeight w:val="425"/>
        </w:trPr>
        <w:tc>
          <w:tcPr>
            <w:tcW w:w="1560" w:type="dxa"/>
            <w:vMerge/>
            <w:shd w:val="clear" w:color="auto" w:fill="F2F2F2" w:themeFill="background1" w:themeFillShade="F2"/>
            <w:vAlign w:val="center"/>
          </w:tcPr>
          <w:p w14:paraId="19AF9BC5"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Potencjał osobowy</w:t>
            </w:r>
          </w:p>
        </w:tc>
        <w:tc>
          <w:tcPr>
            <w:tcW w:w="992" w:type="dxa"/>
          </w:tcPr>
          <w:p w14:paraId="37862D7E"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417" w:type="dxa"/>
          </w:tcPr>
          <w:p w14:paraId="1E850410"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21583A5A" w14:textId="7A141DB3" w:rsidR="00373568" w:rsidRPr="00A257EE" w:rsidRDefault="0092625B" w:rsidP="0092625B">
      <w:pPr>
        <w:autoSpaceDE w:val="0"/>
        <w:autoSpaceDN w:val="0"/>
        <w:adjustRightInd w:val="0"/>
        <w:spacing w:line="240" w:lineRule="auto"/>
        <w:rPr>
          <w:rFonts w:asciiTheme="minorHAnsi" w:hAnsiTheme="minorHAnsi"/>
          <w:sz w:val="16"/>
          <w:szCs w:val="16"/>
        </w:rPr>
      </w:pPr>
      <w:r w:rsidRPr="00A257EE">
        <w:rPr>
          <w:rFonts w:asciiTheme="minorHAnsi" w:hAnsiTheme="minorHAnsi"/>
          <w:sz w:val="16"/>
          <w:szCs w:val="16"/>
        </w:rPr>
        <w:t xml:space="preserve">Ponadto </w:t>
      </w:r>
      <w:r w:rsidRPr="00A257EE">
        <w:rPr>
          <w:rFonts w:asciiTheme="minorHAnsi" w:hAnsiTheme="minorHAnsi"/>
          <w:b/>
          <w:sz w:val="16"/>
          <w:szCs w:val="16"/>
        </w:rPr>
        <w:t>OŚWIADCZAMY</w:t>
      </w:r>
      <w:r w:rsidRPr="00A257E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257EE">
        <w:rPr>
          <w:rFonts w:asciiTheme="minorHAnsi" w:hAnsiTheme="minorHAnsi"/>
          <w:sz w:val="16"/>
          <w:szCs w:val="16"/>
          <w:vertAlign w:val="superscript"/>
        </w:rPr>
        <w:footnoteReference w:id="17"/>
      </w:r>
      <w:r w:rsidR="00A257EE">
        <w:rPr>
          <w:rFonts w:asciiTheme="minorHAnsi" w:hAnsiTheme="minorHAnsi"/>
          <w:sz w:val="16"/>
          <w:szCs w:val="16"/>
        </w:rPr>
        <w:t>.</w:t>
      </w:r>
    </w:p>
    <w:p w14:paraId="10F594B7" w14:textId="2FC8DD92" w:rsidR="0092625B" w:rsidRDefault="0092625B" w:rsidP="0092625B">
      <w:pPr>
        <w:autoSpaceDE w:val="0"/>
        <w:autoSpaceDN w:val="0"/>
        <w:adjustRightInd w:val="0"/>
        <w:spacing w:line="240" w:lineRule="auto"/>
        <w:rPr>
          <w:rFonts w:asciiTheme="minorHAnsi" w:hAnsiTheme="minorHAnsi"/>
          <w:i/>
          <w:sz w:val="16"/>
          <w:szCs w:val="16"/>
        </w:rPr>
      </w:pPr>
      <w:r w:rsidRPr="00A257EE">
        <w:rPr>
          <w:rFonts w:asciiTheme="minorHAnsi" w:hAnsiTheme="minorHAnsi"/>
          <w:b/>
          <w:i/>
          <w:sz w:val="16"/>
          <w:szCs w:val="16"/>
        </w:rPr>
        <w:t>Uwaga:</w:t>
      </w:r>
      <w:r w:rsidRPr="00A257EE">
        <w:rPr>
          <w:rFonts w:asciiTheme="minorHAnsi" w:hAnsiTheme="minorHAns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47E8FBB6" w14:textId="58DF635B" w:rsidR="00A257EE" w:rsidRDefault="00A257EE" w:rsidP="0092625B">
      <w:pPr>
        <w:autoSpaceDE w:val="0"/>
        <w:autoSpaceDN w:val="0"/>
        <w:adjustRightInd w:val="0"/>
        <w:spacing w:line="240" w:lineRule="auto"/>
        <w:rPr>
          <w:rFonts w:asciiTheme="minorHAnsi" w:hAnsiTheme="minorHAnsi"/>
          <w:i/>
          <w:sz w:val="16"/>
          <w:szCs w:val="16"/>
        </w:rPr>
      </w:pPr>
    </w:p>
    <w:p w14:paraId="0CF37699" w14:textId="77777777" w:rsidR="00967131" w:rsidRPr="00A257EE" w:rsidRDefault="00967131" w:rsidP="0092625B">
      <w:pPr>
        <w:autoSpaceDE w:val="0"/>
        <w:autoSpaceDN w:val="0"/>
        <w:adjustRightInd w:val="0"/>
        <w:spacing w:line="240" w:lineRule="auto"/>
        <w:rPr>
          <w:rFonts w:asciiTheme="minorHAnsi" w:hAnsiTheme="minorHAnsi"/>
          <w:i/>
          <w:sz w:val="16"/>
          <w:szCs w:val="16"/>
        </w:rPr>
      </w:pPr>
    </w:p>
    <w:p w14:paraId="791AB82C" w14:textId="7F2F9318" w:rsidR="0092625B" w:rsidRPr="00A257EE" w:rsidRDefault="0092625B" w:rsidP="002923A4">
      <w:pPr>
        <w:ind w:right="-993" w:firstLine="4678"/>
        <w:jc w:val="center"/>
        <w:rPr>
          <w:rFonts w:ascii="Calibri" w:hAnsi="Calibri" w:cs="Calibri"/>
          <w:sz w:val="16"/>
          <w:szCs w:val="16"/>
        </w:rPr>
      </w:pPr>
      <w:r w:rsidRPr="00A257EE">
        <w:rPr>
          <w:rFonts w:ascii="Calibri" w:hAnsi="Calibri" w:cs="Calibri"/>
          <w:sz w:val="16"/>
          <w:szCs w:val="16"/>
        </w:rPr>
        <w:t>…….………</w:t>
      </w:r>
      <w:r w:rsidR="002923A4" w:rsidRPr="00A257EE">
        <w:rPr>
          <w:rFonts w:ascii="Calibri" w:hAnsi="Calibri" w:cs="Calibri"/>
          <w:sz w:val="16"/>
          <w:szCs w:val="16"/>
        </w:rPr>
        <w:t>……………..</w:t>
      </w:r>
      <w:r w:rsidRPr="00A257EE">
        <w:rPr>
          <w:rFonts w:ascii="Calibri" w:hAnsi="Calibri" w:cs="Calibri"/>
          <w:sz w:val="16"/>
          <w:szCs w:val="16"/>
        </w:rPr>
        <w:t>..…................................</w:t>
      </w:r>
    </w:p>
    <w:p w14:paraId="4377E6BF" w14:textId="33CA3395" w:rsidR="002A0061" w:rsidRDefault="0092625B" w:rsidP="00E76E70">
      <w:pPr>
        <w:spacing w:line="240" w:lineRule="auto"/>
        <w:ind w:left="5670" w:right="68"/>
        <w:jc w:val="center"/>
        <w:rPr>
          <w:rFonts w:ascii="Calibri" w:hAnsi="Calibri" w:cs="Calibri"/>
          <w:b/>
          <w:i/>
          <w:sz w:val="16"/>
          <w:szCs w:val="16"/>
        </w:rPr>
      </w:pPr>
      <w:r w:rsidRPr="00A257EE">
        <w:rPr>
          <w:rFonts w:ascii="Calibri" w:hAnsi="Calibri" w:cs="Calibri"/>
          <w:i/>
          <w:sz w:val="16"/>
          <w:szCs w:val="16"/>
        </w:rPr>
        <w:t>Data i podpis osoby/osób umocowanej(</w:t>
      </w:r>
      <w:proofErr w:type="spellStart"/>
      <w:r w:rsidRPr="00A257EE">
        <w:rPr>
          <w:rFonts w:ascii="Calibri" w:hAnsi="Calibri" w:cs="Calibri"/>
          <w:i/>
          <w:sz w:val="16"/>
          <w:szCs w:val="16"/>
        </w:rPr>
        <w:t>ych</w:t>
      </w:r>
      <w:proofErr w:type="spellEnd"/>
      <w:r w:rsidRPr="00A257EE">
        <w:rPr>
          <w:rFonts w:ascii="Calibri" w:hAnsi="Calibri" w:cs="Calibri"/>
          <w:i/>
          <w:sz w:val="16"/>
          <w:szCs w:val="16"/>
        </w:rPr>
        <w:t xml:space="preserve">) do złożenia podpisu </w:t>
      </w:r>
      <w:r w:rsidRPr="00A257EE">
        <w:rPr>
          <w:rFonts w:ascii="Calibri" w:hAnsi="Calibri" w:cs="Calibri"/>
          <w:b/>
          <w:i/>
          <w:sz w:val="16"/>
          <w:szCs w:val="16"/>
        </w:rPr>
        <w:t>w imieniu Podmiotu udostępniającego zasoby</w:t>
      </w:r>
    </w:p>
    <w:p w14:paraId="1C8D1FA0" w14:textId="57D44DC4"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4944309"/>
      <w:r w:rsidRPr="00F24EC6">
        <w:rPr>
          <w:rFonts w:cstheme="minorHAnsi"/>
          <w:sz w:val="20"/>
        </w:rPr>
        <w:t xml:space="preserve">ZAŁĄCZNIK NR </w:t>
      </w:r>
      <w:bookmarkStart w:id="14" w:name="_GoBack"/>
      <w:bookmarkEnd w:id="14"/>
      <w:r>
        <w:rPr>
          <w:rFonts w:cstheme="minorHAnsi"/>
          <w:sz w:val="20"/>
        </w:rPr>
        <w:t>1</w:t>
      </w:r>
      <w:r w:rsidR="006D224A">
        <w:rPr>
          <w:rFonts w:cstheme="minorHAnsi"/>
          <w:sz w:val="20"/>
        </w:rPr>
        <w:t>0</w:t>
      </w:r>
      <w:r w:rsidR="00D43707">
        <w:rPr>
          <w:rFonts w:cstheme="minorHAnsi"/>
          <w:sz w:val="20"/>
        </w:rPr>
        <w:t xml:space="preserve"> -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5D61669C" w:rsidR="00F24EC6" w:rsidRPr="00A257EE" w:rsidRDefault="00F24EC6" w:rsidP="00A257EE">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A257EE">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5C37C559" w:rsidR="00F24EC6" w:rsidRPr="00A257EE" w:rsidRDefault="00F24EC6" w:rsidP="00A257EE">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A257EE">
        <w:rPr>
          <w:rFonts w:asciiTheme="minorHAnsi" w:hAnsiTheme="minorHAnsi" w:cstheme="minorHAnsi"/>
          <w:b/>
          <w:sz w:val="20"/>
        </w:rPr>
        <w:t xml:space="preserve"> PRZETWARZANIA DANYCH OSOBOWYCH</w:t>
      </w:r>
    </w:p>
    <w:p w14:paraId="6190903D" w14:textId="77777777" w:rsidR="00F24EC6" w:rsidRPr="00F24EC6" w:rsidRDefault="00F24EC6" w:rsidP="00F24EC6">
      <w:pPr>
        <w:rPr>
          <w:rFonts w:asciiTheme="minorHAnsi" w:hAnsiTheme="minorHAnsi" w:cstheme="minorHAnsi"/>
          <w:sz w:val="20"/>
        </w:rPr>
      </w:pPr>
    </w:p>
    <w:p w14:paraId="01FA6143" w14:textId="0B854F23"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sidRPr="00A257EE">
        <w:rPr>
          <w:rFonts w:asciiTheme="minorHAnsi" w:eastAsia="Calibri" w:hAnsiTheme="minorHAnsi" w:cstheme="minorHAnsi"/>
          <w:color w:val="000000" w:themeColor="text1"/>
          <w:sz w:val="20"/>
          <w:lang w:eastAsia="pl-PL"/>
        </w:rPr>
        <w:t>nr</w:t>
      </w:r>
      <w:r w:rsidRPr="00A257EE">
        <w:rPr>
          <w:rFonts w:asciiTheme="minorHAnsi" w:hAnsiTheme="minorHAnsi" w:cstheme="minorHAnsi"/>
          <w:color w:val="000000" w:themeColor="text1"/>
          <w:szCs w:val="22"/>
        </w:rPr>
        <w:t>:</w:t>
      </w:r>
      <w:r w:rsidRPr="00A257EE">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b/>
              <w:color w:val="000000" w:themeColor="text1"/>
              <w:sz w:val="20"/>
            </w:rPr>
            <w:t>POST/DYS/OSK/LZA/01742/2025</w:t>
          </w:r>
        </w:sdtContent>
      </w:sdt>
      <w:r w:rsidR="005F692C" w:rsidRPr="00A257EE">
        <w:rPr>
          <w:rFonts w:asciiTheme="minorHAnsi" w:hAnsiTheme="minorHAnsi" w:cstheme="minorHAnsi"/>
          <w:b/>
          <w:color w:val="000000" w:themeColor="text1"/>
          <w:sz w:val="20"/>
        </w:rPr>
        <w:t xml:space="preserve"> </w:t>
      </w:r>
      <w:r w:rsidRPr="00A257EE">
        <w:rPr>
          <w:rFonts w:asciiTheme="minorHAnsi" w:hAnsiTheme="minorHAnsi" w:cstheme="minorHAnsi"/>
          <w:color w:val="000000" w:themeColor="text1"/>
          <w:sz w:val="20"/>
          <w:lang w:eastAsia="pl-PL"/>
        </w:rPr>
        <w:t>prowadzonym w trybie przetargu nieograniczonego pn.</w:t>
      </w:r>
      <w:r w:rsidRPr="00A257EE">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b/>
              <w:color w:val="000000" w:themeColor="text1"/>
              <w:szCs w:val="22"/>
            </w:rPr>
            <w:t xml:space="preserve">Wykonanie PBW dla 5 zadań (części): Część 1.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xml:space="preserve">. Łojków; Część 2. Drzewica-Domaszno </w:t>
          </w:r>
          <w:proofErr w:type="spellStart"/>
          <w:r w:rsidR="00FE413A">
            <w:rPr>
              <w:rFonts w:asciiTheme="minorHAnsi" w:hAnsiTheme="minorHAnsi" w:cstheme="minorHAnsi"/>
              <w:b/>
              <w:color w:val="000000" w:themeColor="text1"/>
              <w:szCs w:val="22"/>
            </w:rPr>
            <w:t>odg</w:t>
          </w:r>
          <w:proofErr w:type="spellEnd"/>
          <w:r w:rsidR="00FE413A">
            <w:rPr>
              <w:rFonts w:asciiTheme="minorHAnsi" w:hAnsiTheme="minorHAnsi" w:cstheme="minorHAnsi"/>
              <w:b/>
              <w:color w:val="000000" w:themeColor="text1"/>
              <w:szCs w:val="22"/>
            </w:rPr>
            <w:t>. Klwów; Część 3. Suchedniów-Warszawska; Część 4. Bór-Suchedniów; Część 5. Suchedniów-Zagórska – RE Skarżysko.</w:t>
          </w:r>
        </w:sdtContent>
      </w:sdt>
      <w:r w:rsidRPr="00A257EE">
        <w:rPr>
          <w:rFonts w:asciiTheme="minorHAnsi" w:hAnsiTheme="minorHAnsi" w:cstheme="minorHAnsi"/>
          <w:b/>
          <w:color w:val="000000" w:themeColor="text1"/>
          <w:szCs w:val="22"/>
        </w:rPr>
        <w:t xml:space="preserve"> </w:t>
      </w:r>
      <w:r w:rsidRPr="00A257EE">
        <w:rPr>
          <w:rFonts w:asciiTheme="minorHAnsi" w:hAnsiTheme="minorHAnsi" w:cstheme="minorHAnsi"/>
          <w:color w:val="000000" w:themeColor="text1"/>
          <w:sz w:val="20"/>
        </w:rPr>
        <w:t>po</w:t>
      </w:r>
      <w:r w:rsidRPr="00A257EE">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1A9C65A3" w:rsidR="00F24EC6" w:rsidRDefault="00F24EC6" w:rsidP="00F24EC6">
      <w:pPr>
        <w:ind w:right="68"/>
        <w:rPr>
          <w:rFonts w:asciiTheme="minorHAnsi" w:hAnsiTheme="minorHAnsi" w:cstheme="minorHAnsi"/>
          <w:i/>
          <w:sz w:val="16"/>
          <w:szCs w:val="16"/>
        </w:rPr>
      </w:pPr>
    </w:p>
    <w:p w14:paraId="7CF3DFD9" w14:textId="7A339710" w:rsidR="00045A07" w:rsidRDefault="00045A07" w:rsidP="00F24EC6">
      <w:pPr>
        <w:ind w:right="68"/>
        <w:rPr>
          <w:rFonts w:asciiTheme="minorHAnsi" w:hAnsiTheme="minorHAnsi" w:cstheme="minorHAnsi"/>
          <w:i/>
          <w:sz w:val="16"/>
          <w:szCs w:val="16"/>
        </w:rPr>
      </w:pPr>
    </w:p>
    <w:p w14:paraId="283745BD" w14:textId="376EEB85" w:rsidR="00045A07" w:rsidRDefault="00045A07" w:rsidP="00F24EC6">
      <w:pPr>
        <w:ind w:right="68"/>
        <w:rPr>
          <w:rFonts w:asciiTheme="minorHAnsi" w:hAnsiTheme="minorHAnsi" w:cstheme="minorHAnsi"/>
          <w:i/>
          <w:sz w:val="16"/>
          <w:szCs w:val="16"/>
        </w:rPr>
      </w:pPr>
    </w:p>
    <w:p w14:paraId="354E1F5D" w14:textId="18AD00A2" w:rsidR="00045A07" w:rsidRDefault="00045A07" w:rsidP="00F24EC6">
      <w:pPr>
        <w:ind w:right="68"/>
        <w:rPr>
          <w:rFonts w:asciiTheme="minorHAnsi" w:hAnsiTheme="minorHAnsi" w:cstheme="minorHAnsi"/>
          <w:i/>
          <w:sz w:val="16"/>
          <w:szCs w:val="16"/>
        </w:rPr>
      </w:pPr>
    </w:p>
    <w:p w14:paraId="3FFE111B" w14:textId="21C0052E" w:rsidR="00045A07" w:rsidRDefault="00045A07" w:rsidP="00F24EC6">
      <w:pPr>
        <w:ind w:right="68"/>
        <w:rPr>
          <w:rFonts w:asciiTheme="minorHAnsi" w:hAnsiTheme="minorHAnsi" w:cstheme="minorHAnsi"/>
          <w:i/>
          <w:sz w:val="16"/>
          <w:szCs w:val="16"/>
        </w:rPr>
      </w:pPr>
    </w:p>
    <w:p w14:paraId="5E936B6F" w14:textId="5F3EC97F" w:rsidR="00045A07" w:rsidRDefault="00045A07" w:rsidP="00F24EC6">
      <w:pPr>
        <w:ind w:right="68"/>
        <w:rPr>
          <w:rFonts w:asciiTheme="minorHAnsi" w:hAnsiTheme="minorHAnsi" w:cstheme="minorHAnsi"/>
          <w:i/>
          <w:sz w:val="16"/>
          <w:szCs w:val="16"/>
        </w:rPr>
      </w:pPr>
    </w:p>
    <w:p w14:paraId="06C50241" w14:textId="77777777" w:rsidR="00045A07" w:rsidRDefault="00045A07"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0E6997D4" w14:textId="77777777" w:rsidR="00B76EA3" w:rsidRPr="00FC0109" w:rsidRDefault="00B76EA3" w:rsidP="00B76EA3">
      <w:pPr>
        <w:widowControl w:val="0"/>
        <w:adjustRightInd w:val="0"/>
        <w:spacing w:line="360" w:lineRule="auto"/>
        <w:ind w:right="15"/>
        <w:jc w:val="right"/>
        <w:textAlignment w:val="baseline"/>
        <w:rPr>
          <w:rFonts w:asciiTheme="minorHAnsi" w:hAnsiTheme="minorHAnsi" w:cstheme="minorHAnsi"/>
          <w:b/>
          <w:color w:val="000000"/>
          <w:sz w:val="20"/>
          <w:lang w:eastAsia="pl-PL"/>
        </w:rPr>
      </w:pPr>
      <w:r w:rsidRPr="00FC0109">
        <w:rPr>
          <w:rFonts w:asciiTheme="minorHAnsi" w:hAnsiTheme="minorHAnsi" w:cstheme="minorHAnsi"/>
          <w:b/>
          <w:color w:val="000000"/>
          <w:sz w:val="20"/>
          <w:lang w:eastAsia="pl-PL"/>
        </w:rPr>
        <w:t xml:space="preserve">Załącznik 1.10 do </w:t>
      </w:r>
      <w:r w:rsidRPr="00FC0109">
        <w:rPr>
          <w:rFonts w:asciiTheme="minorHAnsi" w:hAnsiTheme="minorHAnsi" w:cs="Arial"/>
          <w:b/>
          <w:bCs/>
          <w:iCs/>
          <w:sz w:val="20"/>
        </w:rPr>
        <w:t>Szczegółowego opisu przedmiotu zamówienia</w:t>
      </w:r>
    </w:p>
    <w:p w14:paraId="03F26661" w14:textId="77777777" w:rsidR="00B76EA3" w:rsidRPr="00FC0109" w:rsidRDefault="00B76EA3" w:rsidP="00B76EA3">
      <w:pPr>
        <w:widowControl w:val="0"/>
        <w:adjustRightInd w:val="0"/>
        <w:spacing w:line="360" w:lineRule="auto"/>
        <w:ind w:right="15"/>
        <w:jc w:val="right"/>
        <w:textAlignment w:val="baseline"/>
        <w:rPr>
          <w:color w:val="000000"/>
          <w:sz w:val="20"/>
          <w:lang w:eastAsia="pl-PL"/>
        </w:rPr>
      </w:pPr>
    </w:p>
    <w:p w14:paraId="054E39DC" w14:textId="65D7E196" w:rsidR="00B76EA3" w:rsidRPr="00FC0109" w:rsidRDefault="00B76EA3" w:rsidP="00B76EA3">
      <w:pPr>
        <w:widowControl w:val="0"/>
        <w:adjustRightInd w:val="0"/>
        <w:spacing w:line="36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 xml:space="preserve">                                                                   </w:t>
      </w:r>
      <w:r>
        <w:rPr>
          <w:rFonts w:asciiTheme="minorHAnsi" w:hAnsiTheme="minorHAnsi" w:cstheme="minorHAnsi"/>
          <w:color w:val="000000"/>
          <w:sz w:val="20"/>
          <w:lang w:eastAsia="pl-PL"/>
        </w:rPr>
        <w:t xml:space="preserve">                              </w:t>
      </w:r>
      <w:r w:rsidRPr="00FC0109">
        <w:rPr>
          <w:rFonts w:asciiTheme="minorHAnsi" w:hAnsiTheme="minorHAnsi" w:cstheme="minorHAnsi"/>
          <w:i/>
          <w:color w:val="000000"/>
          <w:sz w:val="20"/>
          <w:lang w:eastAsia="pl-PL"/>
        </w:rPr>
        <w:t>Miejscowość</w:t>
      </w:r>
      <w:r w:rsidRPr="00FC0109">
        <w:rPr>
          <w:rFonts w:asciiTheme="minorHAnsi" w:hAnsiTheme="minorHAnsi" w:cstheme="minorHAnsi"/>
          <w:color w:val="000000"/>
          <w:sz w:val="20"/>
          <w:lang w:eastAsia="pl-PL"/>
        </w:rPr>
        <w:t xml:space="preserve">,……………………………………. dn. ………........... r. </w:t>
      </w:r>
    </w:p>
    <w:p w14:paraId="331C4029" w14:textId="77777777" w:rsidR="00B76EA3" w:rsidRPr="00FC0109" w:rsidRDefault="00B76EA3" w:rsidP="00B76EA3">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w:t>
      </w:r>
    </w:p>
    <w:p w14:paraId="5DD62B8D" w14:textId="77777777" w:rsidR="00B76EA3" w:rsidRPr="00FC0109" w:rsidRDefault="00B76EA3" w:rsidP="00B76EA3">
      <w:pPr>
        <w:widowControl w:val="0"/>
        <w:tabs>
          <w:tab w:val="left" w:pos="2410"/>
        </w:tabs>
        <w:adjustRightInd w:val="0"/>
        <w:spacing w:line="240" w:lineRule="auto"/>
        <w:textAlignment w:val="baseline"/>
        <w:rPr>
          <w:rFonts w:asciiTheme="minorHAnsi" w:hAnsiTheme="minorHAnsi" w:cstheme="minorHAnsi"/>
          <w:i/>
          <w:sz w:val="20"/>
          <w:lang w:eastAsia="pl-PL"/>
        </w:rPr>
      </w:pPr>
      <w:r w:rsidRPr="00FC0109">
        <w:rPr>
          <w:rFonts w:asciiTheme="minorHAnsi" w:hAnsiTheme="minorHAnsi" w:cstheme="minorHAnsi"/>
          <w:i/>
          <w:sz w:val="20"/>
          <w:lang w:eastAsia="pl-PL"/>
        </w:rPr>
        <w:t>Oznaczenie ( Pieczęć) Wykonawcy</w:t>
      </w:r>
    </w:p>
    <w:p w14:paraId="7C51A513" w14:textId="77777777" w:rsidR="00B76EA3" w:rsidRPr="00FC0109" w:rsidRDefault="00B76EA3" w:rsidP="00B76EA3">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b/>
          <w:sz w:val="20"/>
          <w:lang w:eastAsia="pl-PL"/>
        </w:rPr>
        <w:t>PGE Dystrybucja S.A.</w:t>
      </w:r>
    </w:p>
    <w:p w14:paraId="6336B679" w14:textId="77777777" w:rsidR="00B76EA3" w:rsidRPr="00FC0109" w:rsidRDefault="00B76EA3" w:rsidP="00B76EA3">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t xml:space="preserve">Oddział Skarżysko-Kamienna </w:t>
      </w:r>
    </w:p>
    <w:p w14:paraId="45032170" w14:textId="77777777" w:rsidR="00B76EA3" w:rsidRPr="00FC0109" w:rsidRDefault="00B76EA3" w:rsidP="00B76EA3">
      <w:pPr>
        <w:widowControl w:val="0"/>
        <w:adjustRightInd w:val="0"/>
        <w:spacing w:line="360" w:lineRule="auto"/>
        <w:jc w:val="center"/>
        <w:textAlignment w:val="baseline"/>
        <w:rPr>
          <w:rFonts w:asciiTheme="minorHAnsi" w:hAnsiTheme="minorHAnsi" w:cstheme="minorHAnsi"/>
          <w:sz w:val="20"/>
          <w:u w:val="single"/>
          <w:lang w:eastAsia="pl-PL"/>
        </w:rPr>
      </w:pPr>
    </w:p>
    <w:p w14:paraId="2426AB98" w14:textId="77777777" w:rsidR="00B76EA3" w:rsidRPr="00FC0109" w:rsidRDefault="00B76EA3" w:rsidP="00B76EA3">
      <w:pPr>
        <w:widowControl w:val="0"/>
        <w:adjustRightInd w:val="0"/>
        <w:spacing w:line="360" w:lineRule="auto"/>
        <w:jc w:val="center"/>
        <w:textAlignment w:val="baseline"/>
        <w:rPr>
          <w:rFonts w:asciiTheme="minorHAnsi" w:hAnsiTheme="minorHAnsi" w:cstheme="minorHAnsi"/>
          <w:sz w:val="20"/>
          <w:u w:val="single"/>
          <w:lang w:eastAsia="pl-PL"/>
        </w:rPr>
      </w:pPr>
      <w:r w:rsidRPr="00FC0109">
        <w:rPr>
          <w:rFonts w:asciiTheme="minorHAnsi" w:hAnsiTheme="minorHAnsi" w:cstheme="minorHAnsi"/>
          <w:sz w:val="20"/>
          <w:u w:val="single"/>
          <w:lang w:eastAsia="pl-PL"/>
        </w:rPr>
        <w:t>WNIOSEK</w:t>
      </w:r>
    </w:p>
    <w:p w14:paraId="7A919AE4" w14:textId="5B882F6A" w:rsidR="00B76EA3" w:rsidRPr="00FC0109" w:rsidRDefault="00B76EA3" w:rsidP="00B76EA3">
      <w:pPr>
        <w:widowControl w:val="0"/>
        <w:adjustRightInd w:val="0"/>
        <w:spacing w:line="36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 xml:space="preserve">W związku z informacją o rozstrzygnięciu postępowania nr </w:t>
      </w:r>
      <w:sdt>
        <w:sdtPr>
          <w:rPr>
            <w:rFonts w:asciiTheme="minorHAnsi" w:hAnsiTheme="minorHAnsi" w:cstheme="minorHAnsi"/>
            <w:sz w:val="20"/>
            <w:lang w:eastAsia="pl-PL"/>
          </w:rPr>
          <w:alias w:val="Słowa kluczowe"/>
          <w:tag w:val=""/>
          <w:id w:val="-1076205028"/>
          <w:placeholder>
            <w:docPart w:val="D502DAAC1534402299B00E0F0D7B35AF"/>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theme="minorHAnsi"/>
              <w:sz w:val="20"/>
              <w:lang w:eastAsia="pl-PL"/>
            </w:rPr>
            <w:t>POST/DYS/OSK/LZA/01742/2025</w:t>
          </w:r>
        </w:sdtContent>
      </w:sdt>
      <w:r w:rsidRPr="00FC0109">
        <w:rPr>
          <w:rFonts w:asciiTheme="minorHAnsi" w:hAnsiTheme="minorHAnsi" w:cstheme="minorHAnsi"/>
          <w:sz w:val="20"/>
          <w:lang w:eastAsia="pl-PL"/>
        </w:rPr>
        <w:t xml:space="preserve">  na </w:t>
      </w:r>
      <w:sdt>
        <w:sdtPr>
          <w:rPr>
            <w:rFonts w:asciiTheme="minorHAnsi" w:hAnsiTheme="minorHAnsi" w:cstheme="minorHAnsi"/>
            <w:sz w:val="20"/>
            <w:lang w:eastAsia="pl-PL"/>
          </w:rPr>
          <w:alias w:val="Tytuł"/>
          <w:tag w:val=""/>
          <w:id w:val="-1077434989"/>
          <w:placeholder>
            <w:docPart w:val="FDDE40E07EB945FCBF8A13B333B393EA"/>
          </w:placeholder>
          <w:dataBinding w:prefixMappings="xmlns:ns0='http://purl.org/dc/elements/1.1/' xmlns:ns1='http://schemas.openxmlformats.org/package/2006/metadata/core-properties' " w:xpath="/ns1:coreProperties[1]/ns0:title[1]" w:storeItemID="{6C3C8BC8-F283-45AE-878A-BAB7291924A1}"/>
          <w:text/>
        </w:sdtPr>
        <w:sdtEndPr/>
        <w:sdtContent>
          <w:r w:rsidR="00FE413A">
            <w:rPr>
              <w:rFonts w:asciiTheme="minorHAnsi" w:hAnsiTheme="minorHAnsi" w:cstheme="minorHAnsi"/>
              <w:sz w:val="20"/>
              <w:lang w:eastAsia="pl-PL"/>
            </w:rPr>
            <w:t xml:space="preserve">Wykonanie PBW dla 5 zadań (części): Część 1. Drzewica-Domaszno </w:t>
          </w:r>
          <w:proofErr w:type="spellStart"/>
          <w:r w:rsidR="00FE413A">
            <w:rPr>
              <w:rFonts w:asciiTheme="minorHAnsi" w:hAnsiTheme="minorHAnsi" w:cstheme="minorHAnsi"/>
              <w:sz w:val="20"/>
              <w:lang w:eastAsia="pl-PL"/>
            </w:rPr>
            <w:t>odg</w:t>
          </w:r>
          <w:proofErr w:type="spellEnd"/>
          <w:r w:rsidR="00FE413A">
            <w:rPr>
              <w:rFonts w:asciiTheme="minorHAnsi" w:hAnsiTheme="minorHAnsi" w:cstheme="minorHAnsi"/>
              <w:sz w:val="20"/>
              <w:lang w:eastAsia="pl-PL"/>
            </w:rPr>
            <w:t xml:space="preserve">. Łojków; Część 2. Drzewica-Domaszno </w:t>
          </w:r>
          <w:proofErr w:type="spellStart"/>
          <w:r w:rsidR="00FE413A">
            <w:rPr>
              <w:rFonts w:asciiTheme="minorHAnsi" w:hAnsiTheme="minorHAnsi" w:cstheme="minorHAnsi"/>
              <w:sz w:val="20"/>
              <w:lang w:eastAsia="pl-PL"/>
            </w:rPr>
            <w:t>odg</w:t>
          </w:r>
          <w:proofErr w:type="spellEnd"/>
          <w:r w:rsidR="00FE413A">
            <w:rPr>
              <w:rFonts w:asciiTheme="minorHAnsi" w:hAnsiTheme="minorHAnsi" w:cstheme="minorHAnsi"/>
              <w:sz w:val="20"/>
              <w:lang w:eastAsia="pl-PL"/>
            </w:rPr>
            <w:t>. Klwów; Część 3. Suchedniów-Warszawska; Część 4. Bór-Suchedniów; Część 5. Suchedniów-Zagórska – RE Skarżysko.</w:t>
          </w:r>
        </w:sdtContent>
      </w:sdt>
      <w:r w:rsidRPr="00FC0109">
        <w:rPr>
          <w:rFonts w:asciiTheme="minorHAnsi" w:hAnsiTheme="minorHAnsi" w:cstheme="minorHAnsi"/>
          <w:b/>
          <w:sz w:val="20"/>
          <w:lang w:eastAsia="pl-PL"/>
        </w:rPr>
        <w:t xml:space="preserve"> /</w:t>
      </w:r>
      <w:r w:rsidRPr="00FC0109">
        <w:rPr>
          <w:rFonts w:asciiTheme="minorHAnsi" w:hAnsiTheme="minorHAnsi" w:cstheme="minorHAnsi"/>
          <w:sz w:val="20"/>
          <w:lang w:eastAsia="pl-PL"/>
        </w:rPr>
        <w:t xml:space="preserve">zawarciem z </w:t>
      </w:r>
      <w:r w:rsidRPr="00FC0109">
        <w:rPr>
          <w:rFonts w:asciiTheme="minorHAnsi" w:hAnsiTheme="minorHAnsi" w:cstheme="minorHAnsi"/>
          <w:b/>
          <w:sz w:val="20"/>
          <w:lang w:eastAsia="pl-PL"/>
        </w:rPr>
        <w:t>PGE Dystrybucja S.A. Oddział Skarżysko-Kamienna</w:t>
      </w:r>
      <w:r w:rsidRPr="00FC0109">
        <w:rPr>
          <w:rFonts w:asciiTheme="minorHAnsi" w:hAnsiTheme="minorHAnsi" w:cstheme="minorHAnsi"/>
          <w:sz w:val="20"/>
          <w:lang w:eastAsia="pl-PL"/>
        </w:rPr>
        <w:t xml:space="preserve"> umowy nr</w:t>
      </w:r>
      <w:r w:rsidRPr="00FC0109">
        <w:rPr>
          <w:rFonts w:asciiTheme="minorHAnsi" w:hAnsiTheme="minorHAnsi" w:cstheme="minorHAnsi"/>
          <w:b/>
          <w:sz w:val="20"/>
          <w:lang w:eastAsia="pl-PL"/>
        </w:rPr>
        <w:t xml:space="preserve"> ……………………………../</w:t>
      </w:r>
    </w:p>
    <w:p w14:paraId="3EF01144" w14:textId="77777777" w:rsidR="00B76EA3" w:rsidRPr="00FC0109" w:rsidRDefault="00B76EA3" w:rsidP="00B76EA3">
      <w:pPr>
        <w:widowControl w:val="0"/>
        <w:adjustRightInd w:val="0"/>
        <w:spacing w:after="120"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proszę o wystawienie pełnomocnictw dla:</w:t>
      </w:r>
    </w:p>
    <w:p w14:paraId="1AD34209" w14:textId="77777777" w:rsidR="00B76EA3" w:rsidRPr="00FC0109" w:rsidRDefault="00B76EA3" w:rsidP="00B76EA3">
      <w:pPr>
        <w:widowControl w:val="0"/>
        <w:numPr>
          <w:ilvl w:val="0"/>
          <w:numId w:val="63"/>
        </w:numPr>
        <w:adjustRightInd w:val="0"/>
        <w:spacing w:after="160" w:line="360" w:lineRule="auto"/>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35990F10"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4BE3B0B4"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78FEC5B3" w14:textId="77777777" w:rsidR="00B76EA3" w:rsidRPr="00FC0109" w:rsidRDefault="00B76EA3" w:rsidP="00B76EA3">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60F35BD6"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73170BA9"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56275A50" w14:textId="77777777" w:rsidR="00B76EA3" w:rsidRPr="00FC0109" w:rsidRDefault="00B76EA3" w:rsidP="00B76EA3">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3EC09C15"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7E30B67B" w14:textId="77777777" w:rsidR="00B76EA3" w:rsidRPr="00FC0109" w:rsidRDefault="00B76EA3" w:rsidP="00B76EA3">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2DD57942" w14:textId="77777777" w:rsidR="00B76EA3" w:rsidRPr="00FC0109" w:rsidRDefault="00B76EA3" w:rsidP="00B76EA3">
      <w:pPr>
        <w:widowControl w:val="0"/>
        <w:adjustRightInd w:val="0"/>
        <w:spacing w:line="360" w:lineRule="auto"/>
        <w:textAlignment w:val="baseline"/>
        <w:rPr>
          <w:rFonts w:asciiTheme="minorHAnsi" w:hAnsiTheme="minorHAnsi" w:cstheme="minorHAnsi"/>
          <w:sz w:val="20"/>
          <w:lang w:eastAsia="pl-PL"/>
        </w:rPr>
      </w:pPr>
    </w:p>
    <w:p w14:paraId="71999418" w14:textId="77777777" w:rsidR="00B76EA3" w:rsidRPr="00FC0109" w:rsidRDefault="00B76EA3" w:rsidP="00B76EA3">
      <w:pPr>
        <w:widowControl w:val="0"/>
        <w:adjustRightInd w:val="0"/>
        <w:spacing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2BD3429F" w14:textId="77777777" w:rsidR="00B76EA3" w:rsidRPr="00FC0109" w:rsidRDefault="00B76EA3" w:rsidP="00B76EA3">
      <w:pPr>
        <w:widowControl w:val="0"/>
        <w:adjustRightInd w:val="0"/>
        <w:spacing w:line="360" w:lineRule="auto"/>
        <w:textAlignment w:val="baseline"/>
        <w:rPr>
          <w:rFonts w:asciiTheme="minorHAnsi" w:hAnsiTheme="minorHAnsi" w:cstheme="minorHAnsi"/>
          <w:sz w:val="20"/>
          <w:lang w:eastAsia="pl-PL"/>
        </w:rPr>
      </w:pPr>
    </w:p>
    <w:p w14:paraId="07EB8E8D" w14:textId="77777777" w:rsidR="00B76EA3" w:rsidRPr="00FC0109" w:rsidRDefault="00B76EA3" w:rsidP="00B76EA3">
      <w:pPr>
        <w:widowControl w:val="0"/>
        <w:adjustRightInd w:val="0"/>
        <w:spacing w:line="240" w:lineRule="auto"/>
        <w:ind w:left="3545" w:firstLine="708"/>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       …………....................................</w:t>
      </w:r>
    </w:p>
    <w:p w14:paraId="72C87509" w14:textId="77777777" w:rsidR="00B76EA3" w:rsidRPr="00FC0109" w:rsidRDefault="00B76EA3" w:rsidP="00B76EA3">
      <w:pPr>
        <w:widowControl w:val="0"/>
        <w:adjustRightInd w:val="0"/>
        <w:spacing w:line="240" w:lineRule="auto"/>
        <w:ind w:left="4253"/>
        <w:textAlignment w:val="baseline"/>
        <w:rPr>
          <w:rFonts w:asciiTheme="minorHAnsi" w:hAnsiTheme="minorHAnsi" w:cstheme="minorHAnsi"/>
          <w:i/>
          <w:sz w:val="18"/>
          <w:szCs w:val="18"/>
          <w:lang w:eastAsia="pl-PL"/>
        </w:rPr>
      </w:pPr>
      <w:r w:rsidRPr="00FC0109">
        <w:rPr>
          <w:rFonts w:asciiTheme="minorHAnsi" w:hAnsiTheme="minorHAnsi" w:cstheme="minorHAnsi"/>
          <w:i/>
          <w:sz w:val="18"/>
          <w:szCs w:val="18"/>
          <w:lang w:eastAsia="pl-PL"/>
        </w:rPr>
        <w:t>Imię i nazwisko, podpis osoby reprezentującej Wykonawcę</w:t>
      </w:r>
    </w:p>
    <w:p w14:paraId="0F3ED4DB" w14:textId="77777777" w:rsidR="00B76EA3" w:rsidRDefault="00B76EA3" w:rsidP="00B76EA3">
      <w:pPr>
        <w:widowControl w:val="0"/>
        <w:adjustRightInd w:val="0"/>
        <w:spacing w:line="360" w:lineRule="atLeas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*niepotrzebne skreślić</w:t>
      </w:r>
    </w:p>
    <w:p w14:paraId="71250F15" w14:textId="05A877E7" w:rsidR="008D09B2" w:rsidRDefault="008D09B2" w:rsidP="00F24EC6">
      <w:pPr>
        <w:ind w:right="68"/>
        <w:rPr>
          <w:rFonts w:asciiTheme="minorHAnsi" w:hAnsiTheme="minorHAnsi" w:cstheme="minorHAnsi"/>
          <w:i/>
          <w:sz w:val="16"/>
          <w:szCs w:val="16"/>
        </w:rPr>
      </w:pPr>
    </w:p>
    <w:p w14:paraId="2B0C9F81" w14:textId="5DAE531C" w:rsidR="008D09B2" w:rsidRDefault="008D09B2" w:rsidP="00F24EC6">
      <w:pPr>
        <w:ind w:right="68"/>
        <w:rPr>
          <w:rFonts w:asciiTheme="minorHAnsi" w:hAnsiTheme="minorHAnsi" w:cstheme="minorHAnsi"/>
          <w:i/>
          <w:sz w:val="16"/>
          <w:szCs w:val="16"/>
        </w:rPr>
      </w:pPr>
    </w:p>
    <w:p w14:paraId="2FD97014" w14:textId="0500DC7B" w:rsidR="008D09B2" w:rsidRPr="00F24EC6" w:rsidRDefault="008D09B2" w:rsidP="00F24EC6">
      <w:pPr>
        <w:ind w:right="68"/>
        <w:rPr>
          <w:rFonts w:asciiTheme="minorHAnsi" w:hAnsiTheme="minorHAnsi" w:cstheme="minorHAnsi"/>
          <w:i/>
          <w:sz w:val="16"/>
          <w:szCs w:val="16"/>
        </w:rPr>
      </w:pPr>
    </w:p>
    <w:sectPr w:rsidR="008D09B2" w:rsidRPr="00F24EC6" w:rsidSect="0044467A">
      <w:headerReference w:type="default" r:id="rId21"/>
      <w:footerReference w:type="default" r:id="rId2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77AEB" w:rsidRDefault="00977AEB" w:rsidP="004A302B">
      <w:pPr>
        <w:spacing w:line="240" w:lineRule="auto"/>
      </w:pPr>
      <w:r>
        <w:separator/>
      </w:r>
    </w:p>
  </w:endnote>
  <w:endnote w:type="continuationSeparator" w:id="0">
    <w:p w14:paraId="76512268" w14:textId="77777777" w:rsidR="00977AEB" w:rsidRDefault="00977AE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77AEB" w:rsidRPr="0072383F" w:rsidRDefault="00977AEB"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1AA07882" w:rsidR="00977AEB" w:rsidRPr="007E7070" w:rsidRDefault="00977AEB"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FE413A">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FE413A">
      <w:rPr>
        <w:rFonts w:ascii="Calibri" w:hAnsi="Calibri"/>
        <w:b/>
        <w:bCs/>
        <w:noProof/>
        <w:sz w:val="18"/>
        <w:szCs w:val="18"/>
      </w:rPr>
      <w:t>14</w:t>
    </w:r>
    <w:r w:rsidRPr="007E7070">
      <w:rPr>
        <w:rFonts w:ascii="Calibri" w:hAnsi="Calibri"/>
        <w:b/>
        <w:bCs/>
        <w:sz w:val="18"/>
        <w:szCs w:val="18"/>
      </w:rPr>
      <w:fldChar w:fldCharType="end"/>
    </w:r>
  </w:p>
  <w:p w14:paraId="406C8EFA" w14:textId="77777777" w:rsidR="00977AEB" w:rsidRDefault="00977AEB" w:rsidP="0039799F">
    <w:pPr>
      <w:pStyle w:val="Stopka"/>
      <w:jc w:val="center"/>
    </w:pPr>
  </w:p>
  <w:p w14:paraId="1FB5E730" w14:textId="77777777" w:rsidR="00977AEB" w:rsidRDefault="00977A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77AEB" w:rsidRPr="00DD5C5D" w:rsidRDefault="00977AEB" w:rsidP="00DD5C5D">
    <w:pPr>
      <w:pStyle w:val="Nagwek"/>
      <w:jc w:val="center"/>
      <w:rPr>
        <w:rFonts w:ascii="Calibri" w:hAnsi="Calibri"/>
        <w:bCs/>
        <w:sz w:val="16"/>
        <w:szCs w:val="16"/>
      </w:rPr>
    </w:pPr>
  </w:p>
  <w:p w14:paraId="30522759" w14:textId="68A64C74" w:rsidR="00977AEB" w:rsidRDefault="00977AE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E413A">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E413A">
      <w:rPr>
        <w:rFonts w:ascii="Calibri" w:hAnsi="Calibri"/>
        <w:bCs/>
        <w:noProof/>
        <w:sz w:val="16"/>
        <w:szCs w:val="16"/>
      </w:rPr>
      <w:t>14</w:t>
    </w:r>
    <w:r w:rsidRPr="00DD5C5D">
      <w:rPr>
        <w:rFonts w:ascii="Calibri" w:hAnsi="Calibri"/>
        <w:bCs/>
        <w:sz w:val="16"/>
        <w:szCs w:val="16"/>
      </w:rPr>
      <w:fldChar w:fldCharType="end"/>
    </w:r>
  </w:p>
  <w:p w14:paraId="3052275A" w14:textId="77777777" w:rsidR="00977AEB" w:rsidRDefault="00977A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77AEB" w:rsidRDefault="00977AEB" w:rsidP="004A302B">
      <w:pPr>
        <w:spacing w:line="240" w:lineRule="auto"/>
      </w:pPr>
      <w:r>
        <w:separator/>
      </w:r>
    </w:p>
  </w:footnote>
  <w:footnote w:type="continuationSeparator" w:id="0">
    <w:p w14:paraId="4EA1A2F8" w14:textId="77777777" w:rsidR="00977AEB" w:rsidRDefault="00977AEB" w:rsidP="004A302B">
      <w:pPr>
        <w:spacing w:line="240" w:lineRule="auto"/>
      </w:pPr>
      <w:r>
        <w:continuationSeparator/>
      </w:r>
    </w:p>
  </w:footnote>
  <w:footnote w:id="1">
    <w:p w14:paraId="773AAA64" w14:textId="77777777" w:rsidR="00977AEB" w:rsidRPr="00F2601C" w:rsidRDefault="00977AEB"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77AEB" w:rsidRPr="003C7649" w:rsidRDefault="00977AEB"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77AEB" w:rsidRPr="00F2601C" w:rsidRDefault="00977AEB"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77AEB" w:rsidRPr="001A6201" w:rsidRDefault="00977AEB"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77AEB" w:rsidRPr="001A6201" w:rsidRDefault="00977AEB"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77AEB" w:rsidRPr="003F2EF3" w:rsidRDefault="00977AEB"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77AEB" w:rsidRPr="003D4E66" w:rsidRDefault="00977AEB"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77AEB" w:rsidRDefault="00977AEB"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77AEB" w:rsidRDefault="00977AEB"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148773C5" w14:textId="77777777" w:rsidR="00977AEB" w:rsidRDefault="00977AEB" w:rsidP="00E15556">
      <w:pPr>
        <w:pStyle w:val="Tekstprzypisudolnego"/>
      </w:pPr>
      <w:r>
        <w:rPr>
          <w:rStyle w:val="Odwoanieprzypisudolnego"/>
        </w:rPr>
        <w:footnoteRef/>
      </w:r>
      <w:r>
        <w:t xml:space="preserve"> Niepotrzebne skreślić</w:t>
      </w:r>
    </w:p>
  </w:footnote>
  <w:footnote w:id="11">
    <w:p w14:paraId="62485C5C" w14:textId="77777777" w:rsidR="00977AEB" w:rsidRPr="005A6E56" w:rsidRDefault="00977AEB"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77AEB" w:rsidRPr="00342E37" w:rsidRDefault="00977AEB"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77AEB" w:rsidRPr="00342E37" w:rsidRDefault="00977AEB"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77AEB" w:rsidRPr="00342E37" w:rsidRDefault="00977AEB" w:rsidP="00FC0109">
      <w:pPr>
        <w:pStyle w:val="Tekstprzypisudolnego"/>
        <w:numPr>
          <w:ilvl w:val="0"/>
          <w:numId w:val="35"/>
        </w:numPr>
        <w:rPr>
          <w:rFonts w:ascii="Verdana" w:hAnsi="Verdana" w:cs="Arial"/>
          <w:sz w:val="14"/>
          <w:szCs w:val="14"/>
        </w:rPr>
      </w:pPr>
      <w:bookmarkStart w:id="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14:paraId="20504EBB" w14:textId="77777777" w:rsidR="00977AEB" w:rsidRPr="00342E37" w:rsidRDefault="00977AEB"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77AEB" w:rsidRPr="00342E37" w:rsidRDefault="00977AEB"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77AEB" w:rsidRPr="00342E37" w:rsidRDefault="00977AEB"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77AEB" w:rsidRPr="00342E37" w:rsidRDefault="00977AEB"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77AEB" w:rsidRPr="00342E37" w:rsidRDefault="00977AEB"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77AEB" w:rsidRPr="00896587" w:rsidRDefault="00977AEB"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77AEB" w:rsidRPr="00CF2D59" w:rsidRDefault="00977AEB"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77AEB" w:rsidRDefault="00977AEB"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77AEB" w:rsidRDefault="00977AEB"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77AEB" w:rsidRPr="00517ECB" w:rsidRDefault="00977AEB"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77AEB" w:rsidRDefault="00977AEB"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77AEB" w:rsidRPr="007B5834" w:rsidRDefault="00977AEB"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154C9962" w:rsidR="00977AEB" w:rsidRPr="0072383F" w:rsidRDefault="00977AEB"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Arial"/>
            <w:color w:val="000000"/>
            <w:sz w:val="18"/>
            <w:szCs w:val="18"/>
            <w:lang w:eastAsia="pl-PL"/>
          </w:rPr>
          <w:t>POST/DYS/OSK/LZA/01742/2025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77AEB" w:rsidRPr="00FA419D" w:rsidRDefault="00977AEB"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5ECC7590" w:rsidR="00977AEB" w:rsidRPr="00FA419D" w:rsidRDefault="00977AEB"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7315C4">
          <w:rPr>
            <w:rFonts w:asciiTheme="minorHAnsi" w:hAnsiTheme="minorHAnsi" w:cs="Arial"/>
            <w:color w:val="000000"/>
            <w:sz w:val="18"/>
            <w:szCs w:val="18"/>
            <w:lang w:eastAsia="pl-PL"/>
          </w:rPr>
          <w:t>POST/DYS/OSK/LZA/0</w:t>
        </w:r>
        <w:r w:rsidR="00FE413A">
          <w:rPr>
            <w:rFonts w:asciiTheme="minorHAnsi" w:hAnsiTheme="minorHAnsi" w:cs="Arial"/>
            <w:color w:val="000000"/>
            <w:sz w:val="18"/>
            <w:szCs w:val="18"/>
            <w:lang w:eastAsia="pl-PL"/>
          </w:rPr>
          <w:t>1742</w:t>
        </w:r>
        <w:r w:rsidR="007315C4">
          <w:rPr>
            <w:rFonts w:asciiTheme="minorHAnsi" w:hAnsiTheme="minorHAnsi" w:cs="Arial"/>
            <w:color w:val="000000"/>
            <w:sz w:val="18"/>
            <w:szCs w:val="18"/>
            <w:lang w:eastAsia="pl-PL"/>
          </w:rPr>
          <w:t>/2025</w:t>
        </w:r>
      </w:sdtContent>
    </w:sdt>
  </w:p>
  <w:p w14:paraId="0D1847C4" w14:textId="53490FA5" w:rsidR="00977AEB" w:rsidRDefault="00977AEB"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77AEB" w:rsidRDefault="00977AE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77AEB" w:rsidRDefault="00977AEB"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77AEB" w:rsidRPr="007B5834" w:rsidRDefault="00977AEB"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753201E1" w:rsidR="00977AEB" w:rsidRPr="0072383F" w:rsidRDefault="00977AEB"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FE413A">
          <w:rPr>
            <w:rFonts w:asciiTheme="minorHAnsi" w:hAnsiTheme="minorHAnsi" w:cs="Arial"/>
            <w:color w:val="000000"/>
            <w:sz w:val="18"/>
            <w:szCs w:val="18"/>
            <w:lang w:eastAsia="pl-PL"/>
          </w:rPr>
          <w:t>POST/DYS/OSK/LZA/01742/2025</w:t>
        </w:r>
      </w:sdtContent>
    </w:sdt>
  </w:p>
  <w:p w14:paraId="54951A46" w14:textId="4AEBF1F7" w:rsidR="00977AEB" w:rsidRPr="00A31C7C" w:rsidRDefault="00977AEB"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77AEB" w:rsidRPr="000F58B6" w:rsidRDefault="00977AEB"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A07"/>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D7B68"/>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6B3"/>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061"/>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6DC"/>
    <w:rsid w:val="00360A08"/>
    <w:rsid w:val="00360B7D"/>
    <w:rsid w:val="003629C9"/>
    <w:rsid w:val="00364149"/>
    <w:rsid w:val="0036497F"/>
    <w:rsid w:val="003663AF"/>
    <w:rsid w:val="0036696B"/>
    <w:rsid w:val="003669AE"/>
    <w:rsid w:val="00367795"/>
    <w:rsid w:val="003700A0"/>
    <w:rsid w:val="00370364"/>
    <w:rsid w:val="0037037C"/>
    <w:rsid w:val="00370AE2"/>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107C"/>
    <w:rsid w:val="003E3C9A"/>
    <w:rsid w:val="003E5C83"/>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2E2"/>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1B69"/>
    <w:rsid w:val="0050273F"/>
    <w:rsid w:val="00502D83"/>
    <w:rsid w:val="0050326B"/>
    <w:rsid w:val="00503485"/>
    <w:rsid w:val="005113C7"/>
    <w:rsid w:val="00512BA4"/>
    <w:rsid w:val="0051308E"/>
    <w:rsid w:val="005135B1"/>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59D4"/>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24A"/>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5C4"/>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2639"/>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3E7"/>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6C25"/>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1"/>
    <w:rsid w:val="00967132"/>
    <w:rsid w:val="00970418"/>
    <w:rsid w:val="00970F3A"/>
    <w:rsid w:val="00971E50"/>
    <w:rsid w:val="00972A8A"/>
    <w:rsid w:val="00972E2D"/>
    <w:rsid w:val="00974550"/>
    <w:rsid w:val="009756D6"/>
    <w:rsid w:val="00975E3D"/>
    <w:rsid w:val="00976505"/>
    <w:rsid w:val="0097694C"/>
    <w:rsid w:val="00976CAE"/>
    <w:rsid w:val="00977AEB"/>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979"/>
    <w:rsid w:val="009B5EB1"/>
    <w:rsid w:val="009B67E2"/>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257EE"/>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6EA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1DBC"/>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382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475C3"/>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82C"/>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056"/>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15556"/>
    <w:rsid w:val="00E2007B"/>
    <w:rsid w:val="00E204A0"/>
    <w:rsid w:val="00E20550"/>
    <w:rsid w:val="00E2157A"/>
    <w:rsid w:val="00E2158E"/>
    <w:rsid w:val="00E22087"/>
    <w:rsid w:val="00E22097"/>
    <w:rsid w:val="00E22E92"/>
    <w:rsid w:val="00E24724"/>
    <w:rsid w:val="00E249A6"/>
    <w:rsid w:val="00E25B9B"/>
    <w:rsid w:val="00E2673C"/>
    <w:rsid w:val="00E272C0"/>
    <w:rsid w:val="00E27692"/>
    <w:rsid w:val="00E27911"/>
    <w:rsid w:val="00E3070A"/>
    <w:rsid w:val="00E31920"/>
    <w:rsid w:val="00E3276D"/>
    <w:rsid w:val="00E337BA"/>
    <w:rsid w:val="00E33B67"/>
    <w:rsid w:val="00E342DD"/>
    <w:rsid w:val="00E35103"/>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6E70"/>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0BC"/>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4E65"/>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13A"/>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419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330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8983606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04319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2680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pgedystrybucja.pl/przetargi/przetargi-zakupow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gedystrybucja.pl/strefa-klienta/przydatne-dokumenty"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pgedystrybucja.pl/przetarg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
      <w:docPartPr>
        <w:name w:val="D502DAAC1534402299B00E0F0D7B35AF"/>
        <w:category>
          <w:name w:val="Ogólne"/>
          <w:gallery w:val="placeholder"/>
        </w:category>
        <w:types>
          <w:type w:val="bbPlcHdr"/>
        </w:types>
        <w:behaviors>
          <w:behavior w:val="content"/>
        </w:behaviors>
        <w:guid w:val="{525C3AF7-EFD1-4A63-83F9-824FFB01373C}"/>
      </w:docPartPr>
      <w:docPartBody>
        <w:p w:rsidR="003225A5" w:rsidRDefault="00781428" w:rsidP="00781428">
          <w:pPr>
            <w:pStyle w:val="D502DAAC1534402299B00E0F0D7B35AF"/>
          </w:pPr>
          <w:r w:rsidRPr="000702AA">
            <w:rPr>
              <w:rStyle w:val="Tekstzastpczy"/>
            </w:rPr>
            <w:t>[Słowa kluczowe]</w:t>
          </w:r>
        </w:p>
      </w:docPartBody>
    </w:docPart>
    <w:docPart>
      <w:docPartPr>
        <w:name w:val="FDDE40E07EB945FCBF8A13B333B393EA"/>
        <w:category>
          <w:name w:val="Ogólne"/>
          <w:gallery w:val="placeholder"/>
        </w:category>
        <w:types>
          <w:type w:val="bbPlcHdr"/>
        </w:types>
        <w:behaviors>
          <w:behavior w:val="content"/>
        </w:behaviors>
        <w:guid w:val="{D05C4364-2930-45A1-899C-B22A256F91DD}"/>
      </w:docPartPr>
      <w:docPartBody>
        <w:p w:rsidR="003225A5" w:rsidRDefault="00781428" w:rsidP="00781428">
          <w:pPr>
            <w:pStyle w:val="FDDE40E07EB945FCBF8A13B333B393EA"/>
          </w:pPr>
          <w:r w:rsidRPr="000702A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225A5"/>
    <w:rsid w:val="00334924"/>
    <w:rsid w:val="00337C7B"/>
    <w:rsid w:val="00341F66"/>
    <w:rsid w:val="00361D44"/>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700E56"/>
    <w:rsid w:val="007039E9"/>
    <w:rsid w:val="00723176"/>
    <w:rsid w:val="00750539"/>
    <w:rsid w:val="007613B7"/>
    <w:rsid w:val="00774C40"/>
    <w:rsid w:val="00781428"/>
    <w:rsid w:val="007C3FB9"/>
    <w:rsid w:val="007D2B04"/>
    <w:rsid w:val="007E096F"/>
    <w:rsid w:val="007E391E"/>
    <w:rsid w:val="007F437C"/>
    <w:rsid w:val="007F5D3C"/>
    <w:rsid w:val="00832C41"/>
    <w:rsid w:val="00843AAE"/>
    <w:rsid w:val="00843C24"/>
    <w:rsid w:val="00851773"/>
    <w:rsid w:val="0085262B"/>
    <w:rsid w:val="00876E33"/>
    <w:rsid w:val="008803EB"/>
    <w:rsid w:val="008A7927"/>
    <w:rsid w:val="008D5F7C"/>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252F3"/>
    <w:rsid w:val="00B4616D"/>
    <w:rsid w:val="00B53165"/>
    <w:rsid w:val="00B60536"/>
    <w:rsid w:val="00B812C1"/>
    <w:rsid w:val="00B90592"/>
    <w:rsid w:val="00B92677"/>
    <w:rsid w:val="00BA17F0"/>
    <w:rsid w:val="00BA657E"/>
    <w:rsid w:val="00BB6011"/>
    <w:rsid w:val="00BC642E"/>
    <w:rsid w:val="00BC6FE2"/>
    <w:rsid w:val="00BC71A2"/>
    <w:rsid w:val="00C102F1"/>
    <w:rsid w:val="00C67419"/>
    <w:rsid w:val="00C80E37"/>
    <w:rsid w:val="00C849CA"/>
    <w:rsid w:val="00C86BE2"/>
    <w:rsid w:val="00C93CA0"/>
    <w:rsid w:val="00CA4EBC"/>
    <w:rsid w:val="00CD6EC5"/>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781428"/>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 w:type="paragraph" w:customStyle="1" w:styleId="F93AA95E07D44BA68364C1B918CBCC2A">
    <w:name w:val="F93AA95E07D44BA68364C1B918CBCC2A"/>
    <w:rsid w:val="00843C24"/>
    <w:pPr>
      <w:spacing w:after="160" w:line="259" w:lineRule="auto"/>
    </w:pPr>
  </w:style>
  <w:style w:type="paragraph" w:customStyle="1" w:styleId="0BE59AFE8CCF4CEC9CCAABAA23566435">
    <w:name w:val="0BE59AFE8CCF4CEC9CCAABAA23566435"/>
    <w:rsid w:val="00843C24"/>
    <w:pPr>
      <w:spacing w:after="160" w:line="259" w:lineRule="auto"/>
    </w:pPr>
  </w:style>
  <w:style w:type="paragraph" w:customStyle="1" w:styleId="D502DAAC1534402299B00E0F0D7B35AF">
    <w:name w:val="D502DAAC1534402299B00E0F0D7B35AF"/>
    <w:rsid w:val="00781428"/>
    <w:pPr>
      <w:spacing w:after="160" w:line="259" w:lineRule="auto"/>
    </w:pPr>
  </w:style>
  <w:style w:type="paragraph" w:customStyle="1" w:styleId="FDDE40E07EB945FCBF8A13B333B393EA">
    <w:name w:val="FDDE40E07EB945FCBF8A13B333B393EA"/>
    <w:rsid w:val="007814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Formularz+załączniki edytowalne (9).docx</dmsv2BaseFileName>
    <dmsv2BaseDisplayName xmlns="http://schemas.microsoft.com/sharepoint/v3">Formularz+załączniki edytowalne (9)</dmsv2BaseDisplayName>
    <dmsv2SWPP2ObjectNumber xmlns="http://schemas.microsoft.com/sharepoint/v3">POST/DYS/OSK/LZA/01742/2025                       </dmsv2SWPP2ObjectNumber>
    <dmsv2SWPP2SumMD5 xmlns="http://schemas.microsoft.com/sharepoint/v3">f1db6f55e9cafc59a9e4f130fb09f8a3</dmsv2SWPP2SumMD5>
    <dmsv2BaseMoved xmlns="http://schemas.microsoft.com/sharepoint/v3">false</dmsv2BaseMoved>
    <dmsv2BaseIsSensitive xmlns="http://schemas.microsoft.com/sharepoint/v3">true</dmsv2BaseIsSensitive>
    <dmsv2SWPP2IDSWPP2 xmlns="http://schemas.microsoft.com/sharepoint/v3">679858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22357113</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M37YNRNYPV7A-768091362-11399</_dlc_DocId>
    <_dlc_DocIdUrl xmlns="a19cb1c7-c5c7-46d4-85ae-d83685407bba">
      <Url>https://swpp2.dms.gkpge.pl/sites/37/_layouts/15/DocIdRedir.aspx?ID=M37YNRNYPV7A-768091362-11399</Url>
      <Description>M37YNRNYPV7A-768091362-11399</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D5B1DEF-4887-41DD-88F8-DCAC021EF7F5}"/>
</file>

<file path=customXml/itemProps6.xml><?xml version="1.0" encoding="utf-8"?>
<ds:datastoreItem xmlns:ds="http://schemas.openxmlformats.org/officeDocument/2006/customXml" ds:itemID="{AF2F7A08-024E-40CD-8A73-B8B3CC335227}">
  <ds:schemaRefs>
    <ds:schemaRef ds:uri="http://schemas.microsoft.com/sharepoint/events"/>
  </ds:schemaRefs>
</ds:datastoreItem>
</file>

<file path=customXml/itemProps7.xml><?xml version="1.0" encoding="utf-8"?>
<ds:datastoreItem xmlns:ds="http://schemas.openxmlformats.org/officeDocument/2006/customXml" ds:itemID="{B54A7634-1FF5-4B90-A8CC-4DF93598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14</Pages>
  <Words>4409</Words>
  <Characters>26454</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Opracowanie dokumentacji projektowych w celu zrealizowania przyłączenia do sieci dystrybucyjnej czterech obiektów na terenie RE Radom w podziale na 4 części</vt:lpstr>
    </vt:vector>
  </TitlesOfParts>
  <Company>aaa</Company>
  <LinksUpToDate>false</LinksUpToDate>
  <CharactersWithSpaces>30802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Wykonanie PBW dla 5 zadań (części): Część 1. Drzewica-Domaszno odg. Łojków; Część 2. Drzewica-Domaszno odg. Klwów; Część 3. Suchedniów-Warszawska; Część 4. Bór-Suchedniów; Część 5. Suchedniów-Zagórska – RE Skarżysko.</dc:title>
  <dc:subject>………………</dc:subject>
  <dc:creator>Kurpiewska Katarzyna [PGE S.A.]</dc:creator>
  <cp:keywords>POST/DYS/OSK/LZA/01742/2025</cp:keywords>
  <cp:lastModifiedBy>Pastuszka Krzysztof [PGE Dystr. O.Skarżysko-Kam.]</cp:lastModifiedBy>
  <cp:revision>32</cp:revision>
  <cp:lastPrinted>2023-01-19T06:38:00Z</cp:lastPrinted>
  <dcterms:created xsi:type="dcterms:W3CDTF">2023-01-19T06:40:00Z</dcterms:created>
  <dcterms:modified xsi:type="dcterms:W3CDTF">2025-05-07T10:38:00Z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425f7ff3-5bd6-483c-aba4-65e505ee52b1</vt:lpwstr>
  </property>
</Properties>
</file>