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00A40E7B" w:rsidR="0039799F" w:rsidRDefault="007B5834" w:rsidP="0048228F">
      <w:pPr>
        <w:pStyle w:val="Nagwek1"/>
        <w:keepNext w:val="0"/>
        <w:keepLines w:val="0"/>
        <w:widowControl w:val="0"/>
        <w:shd w:val="clear" w:color="auto" w:fill="C6D9F1" w:themeFill="text2" w:themeFillTint="33"/>
        <w:spacing w:before="120" w:after="120" w:line="276" w:lineRule="auto"/>
        <w:rPr>
          <w:rFonts w:cstheme="minorHAnsi"/>
          <w:sz w:val="20"/>
        </w:rPr>
      </w:pPr>
      <w:bookmarkStart w:id="0" w:name="_Ref528247246"/>
      <w:bookmarkStart w:id="1" w:name="_Toc528334785"/>
      <w:bookmarkStart w:id="2" w:name="_Toc19182899"/>
      <w:bookmarkStart w:id="3" w:name="_Toc124944301"/>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9A4249" w:rsidRDefault="0039799F" w:rsidP="005A26E9">
      <w:pPr>
        <w:spacing w:before="360" w:after="240" w:line="240" w:lineRule="exact"/>
        <w:ind w:left="-284"/>
        <w:jc w:val="center"/>
        <w:rPr>
          <w:rFonts w:asciiTheme="minorHAnsi" w:hAnsiTheme="minorHAnsi" w:cstheme="minorHAnsi"/>
          <w:b/>
          <w:sz w:val="20"/>
          <w:lang w:eastAsia="pl-PL"/>
        </w:rPr>
      </w:pPr>
      <w:r w:rsidRPr="009A4249">
        <w:rPr>
          <w:rFonts w:asciiTheme="minorHAnsi" w:hAnsiTheme="minorHAnsi" w:cstheme="minorHAnsi"/>
          <w:b/>
          <w:sz w:val="20"/>
          <w:lang w:eastAsia="pl-PL"/>
        </w:rPr>
        <w:t>OFERTA</w:t>
      </w:r>
    </w:p>
    <w:p w14:paraId="49D2C940" w14:textId="61FE2168" w:rsidR="0039799F" w:rsidRPr="00FA419D" w:rsidRDefault="0039799F" w:rsidP="00FA419D">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b/>
              <w:color w:val="17365D" w:themeColor="text2" w:themeShade="BF"/>
              <w:sz w:val="20"/>
            </w:rPr>
            <w:t>POST/DYS/OSK/LZA/01702</w:t>
          </w:r>
          <w:r w:rsidR="00992B53">
            <w:rPr>
              <w:rFonts w:asciiTheme="minorHAnsi" w:hAnsiTheme="minorHAnsi" w:cstheme="minorHAnsi"/>
              <w:b/>
              <w:color w:val="17365D" w:themeColor="text2" w:themeShade="BF"/>
              <w:sz w:val="20"/>
            </w:rPr>
            <w:t>/2025</w:t>
          </w:r>
        </w:sdtContent>
      </w:sdt>
      <w:r w:rsidR="00375CF2">
        <w:rPr>
          <w:rFonts w:asciiTheme="minorHAnsi" w:hAnsiTheme="minorHAnsi" w:cstheme="minorHAnsi"/>
          <w:sz w:val="20"/>
          <w:lang w:eastAsia="pl-PL"/>
        </w:rPr>
        <w:t xml:space="preserve"> p</w:t>
      </w:r>
      <w:r w:rsidRPr="00F71E5C">
        <w:rPr>
          <w:rFonts w:asciiTheme="minorHAnsi" w:hAnsiTheme="minorHAnsi" w:cstheme="minorHAnsi"/>
          <w:sz w:val="20"/>
          <w:lang w:eastAsia="pl-PL"/>
        </w:rPr>
        <w:t xml:space="preserve">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9A4249">
        <w:rPr>
          <w:rFonts w:asciiTheme="minorHAnsi" w:hAnsiTheme="minorHAnsi" w:cstheme="minorHAnsi"/>
          <w:sz w:val="20"/>
          <w:lang w:eastAsia="pl-PL"/>
        </w:rPr>
        <w:t>:</w:t>
      </w:r>
      <w:r w:rsidR="00FA419D">
        <w:rPr>
          <w:rFonts w:asciiTheme="minorHAnsi" w:hAnsiTheme="minorHAnsi" w:cstheme="minorHAnsi"/>
          <w:sz w:val="20"/>
          <w:lang w:eastAsia="pl-PL"/>
        </w:rPr>
        <w:t xml:space="preserve"> </w:t>
      </w:r>
      <w:sdt>
        <w:sdtPr>
          <w:rPr>
            <w:rFonts w:asciiTheme="minorHAnsi" w:hAnsiTheme="minorHAnsi" w:cstheme="minorHAnsi"/>
            <w:b/>
            <w:color w:val="17365D" w:themeColor="text2" w:themeShade="BF"/>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581455" w:rsidRPr="00581455">
            <w:rPr>
              <w:rFonts w:asciiTheme="minorHAnsi" w:hAnsiTheme="minorHAnsi" w:cstheme="minorHAnsi"/>
              <w:b/>
              <w:color w:val="17365D" w:themeColor="text2" w:themeShade="BF"/>
              <w:sz w:val="20"/>
            </w:rPr>
            <w:t>„PBW przyłączenie do sieci elektroenergetycznej odbiorców w m. Wola Kopcowa dz. 487/4, Kielce ul. Okrzei dz. 274, 275, 208/65 - RE Kielce - grupa V, IV”</w:t>
          </w:r>
        </w:sdtContent>
      </w:sdt>
    </w:p>
    <w:p w14:paraId="367F8779" w14:textId="77777777" w:rsidR="0039799F"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FA419D">
        <w:trPr>
          <w:trHeight w:val="14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62158351" w14:textId="77777777" w:rsidR="00B2356C" w:rsidRDefault="00FA419D" w:rsidP="00FA419D">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p w14:paraId="70CD7B48" w14:textId="5C9BDA60" w:rsidR="00FA419D" w:rsidRPr="00B2356C" w:rsidRDefault="00FA419D" w:rsidP="00FA419D">
            <w:pPr>
              <w:spacing w:before="100" w:beforeAutospacing="1" w:after="100" w:afterAutospacing="1" w:line="240" w:lineRule="auto"/>
              <w:ind w:left="-70"/>
              <w:jc w:val="left"/>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FA419D">
        <w:trPr>
          <w:trHeight w:val="1586"/>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52F8595C" w:rsidR="00B2356C" w:rsidRPr="008215C7" w:rsidRDefault="00B2356C" w:rsidP="00FA419D">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FA419D">
        <w:trPr>
          <w:trHeight w:val="1850"/>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73F24D2B" w14:textId="16004CEB" w:rsidR="00B2356C" w:rsidRPr="008215C7" w:rsidRDefault="00FA419D" w:rsidP="00FA419D">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10A2B3A6"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Pr="00A4592F">
        <w:rPr>
          <w:rFonts w:asciiTheme="minorHAnsi" w:hAnsiTheme="minorHAnsi" w:cstheme="minorHAnsi"/>
          <w:b/>
          <w:i/>
          <w:sz w:val="20"/>
        </w:rPr>
        <w:t>:</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3F0F98F5"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3EEEF2A1" w14:textId="7777777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5A8EF7BD" w:rsidR="0039799F" w:rsidRPr="009A4249" w:rsidRDefault="0039799F" w:rsidP="009A4249">
      <w:pPr>
        <w:pStyle w:val="Akapitzlist"/>
        <w:numPr>
          <w:ilvl w:val="5"/>
          <w:numId w:val="24"/>
        </w:numPr>
        <w:spacing w:after="80" w:line="240" w:lineRule="exact"/>
        <w:ind w:left="0" w:hanging="284"/>
        <w:rPr>
          <w:rFonts w:asciiTheme="minorHAnsi" w:hAnsiTheme="minorHAnsi" w:cstheme="minorHAnsi"/>
          <w:b/>
          <w:sz w:val="20"/>
        </w:rPr>
      </w:pPr>
      <w:r w:rsidRPr="009A4249">
        <w:rPr>
          <w:rFonts w:asciiTheme="minorHAnsi" w:hAnsiTheme="minorHAnsi" w:cstheme="minorHAnsi"/>
          <w:b/>
          <w:bCs/>
          <w:sz w:val="20"/>
          <w:lang w:eastAsia="pl-PL"/>
        </w:rPr>
        <w:t>CENA OFERTY</w:t>
      </w:r>
      <w:r w:rsidRPr="009A4249">
        <w:rPr>
          <w:b/>
          <w:bCs/>
          <w:vertAlign w:val="superscript"/>
          <w:lang w:eastAsia="pl-PL"/>
        </w:rPr>
        <w:footnoteReference w:id="3"/>
      </w:r>
      <w:r w:rsidRPr="009A4249">
        <w:rPr>
          <w:rFonts w:asciiTheme="minorHAnsi" w:hAnsiTheme="minorHAnsi" w:cstheme="minorHAnsi"/>
          <w:b/>
          <w:bCs/>
          <w:sz w:val="20"/>
          <w:vertAlign w:val="superscript"/>
          <w:lang w:eastAsia="pl-PL"/>
        </w:rPr>
        <w:t>:</w:t>
      </w:r>
    </w:p>
    <w:p w14:paraId="6A6B4982" w14:textId="36FDDAAB" w:rsidR="00C2486D" w:rsidRDefault="00B2356C" w:rsidP="004973B2">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w:t>
      </w:r>
      <w:r w:rsidR="009A4249">
        <w:rPr>
          <w:rFonts w:asciiTheme="minorHAnsi" w:hAnsiTheme="minorHAnsi" w:cstheme="minorHAnsi"/>
          <w:sz w:val="20"/>
        </w:rPr>
        <w:t xml:space="preserve">Z, wykonanie przedmiotu Zakupu </w:t>
      </w:r>
      <w:sdt>
        <w:sdtPr>
          <w:rPr>
            <w:rFonts w:asciiTheme="minorHAnsi" w:hAnsiTheme="minorHAnsi" w:cstheme="minorHAnsi"/>
            <w:b/>
            <w:color w:val="17365D" w:themeColor="text2" w:themeShade="BF"/>
            <w:szCs w:val="22"/>
          </w:rPr>
          <w:alias w:val="Tytuł"/>
          <w:tag w:val=""/>
          <w:id w:val="1166131322"/>
          <w:placeholder>
            <w:docPart w:val="CE2D2866D2E24D8D8B60D49E8BC134AB"/>
          </w:placeholder>
          <w:dataBinding w:prefixMappings="xmlns:ns0='http://purl.org/dc/elements/1.1/' xmlns:ns1='http://schemas.openxmlformats.org/package/2006/metadata/core-properties' " w:xpath="/ns1:coreProperties[1]/ns0:title[1]" w:storeItemID="{6C3C8BC8-F283-45AE-878A-BAB7291924A1}"/>
          <w:text/>
        </w:sdtPr>
        <w:sdtEndPr/>
        <w:sdtContent>
          <w:r w:rsidR="00581455">
            <w:rPr>
              <w:rFonts w:asciiTheme="minorHAnsi" w:hAnsiTheme="minorHAnsi" w:cstheme="minorHAnsi"/>
              <w:b/>
              <w:color w:val="17365D" w:themeColor="text2" w:themeShade="BF"/>
              <w:szCs w:val="22"/>
            </w:rPr>
            <w:t>„PBW przyłączenie do sieci elektroenergetycznej odbiorców w m. Wola Kopcowa dz. 487/4, Kielce ul. Okrzei dz. 274, 275, 208/65 - RE Kielce - grupa V, IV”</w:t>
          </w:r>
        </w:sdtContent>
      </w:sdt>
      <w:r w:rsidRPr="00FE1B87">
        <w:rPr>
          <w:rFonts w:asciiTheme="minorHAnsi" w:hAnsiTheme="minorHAnsi" w:cstheme="minorHAnsi"/>
          <w:b/>
          <w:sz w:val="20"/>
        </w:rPr>
        <w:t xml:space="preserve"> Nr postępowania</w:t>
      </w:r>
      <w:r w:rsidR="00375CF2"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6363713"/>
          <w:placeholder>
            <w:docPart w:val="813874DFE3A6435886D7D0F32F4548DD"/>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b/>
              <w:color w:val="17365D" w:themeColor="text2" w:themeShade="BF"/>
              <w:sz w:val="20"/>
            </w:rPr>
            <w:t>POST/DYS/OSK/LZA/01702/2025</w:t>
          </w:r>
        </w:sdtContent>
      </w:sdt>
      <w:r w:rsidR="00375CF2">
        <w:rPr>
          <w:rFonts w:asciiTheme="minorHAnsi" w:hAnsiTheme="minorHAnsi" w:cstheme="minorHAnsi"/>
          <w:b/>
          <w:sz w:val="20"/>
        </w:rPr>
        <w:t xml:space="preserve"> </w:t>
      </w:r>
      <w:r w:rsidRPr="00375CF2">
        <w:rPr>
          <w:rFonts w:asciiTheme="minorHAnsi" w:hAnsiTheme="minorHAnsi" w:cstheme="minorHAnsi"/>
          <w:b/>
          <w:color w:val="17365D" w:themeColor="text2" w:themeShade="BF"/>
          <w:sz w:val="20"/>
        </w:rPr>
        <w:t>,</w:t>
      </w:r>
      <w:r w:rsidRPr="00FE1B87">
        <w:rPr>
          <w:rFonts w:asciiTheme="minorHAnsi" w:hAnsiTheme="minorHAnsi" w:cstheme="minorHAnsi"/>
          <w:b/>
          <w:sz w:val="20"/>
        </w:rPr>
        <w:t xml:space="preserve"> </w:t>
      </w:r>
      <w:r w:rsidRPr="00FE1B87">
        <w:rPr>
          <w:rFonts w:asciiTheme="minorHAnsi" w:hAnsiTheme="minorHAnsi" w:cstheme="minorHAnsi"/>
          <w:sz w:val="20"/>
        </w:rPr>
        <w:t>za:</w:t>
      </w:r>
    </w:p>
    <w:p w14:paraId="5D9EFB0D" w14:textId="77777777" w:rsidR="0068641D" w:rsidRPr="004E5F85" w:rsidRDefault="0068641D" w:rsidP="0068641D">
      <w:pPr>
        <w:spacing w:before="120" w:after="120" w:line="240" w:lineRule="auto"/>
        <w:jc w:val="left"/>
        <w:rPr>
          <w:rFonts w:asciiTheme="minorHAnsi" w:hAnsiTheme="minorHAnsi" w:cstheme="minorHAnsi"/>
          <w:b/>
          <w:sz w:val="20"/>
        </w:rPr>
      </w:pPr>
      <w:r>
        <w:rPr>
          <w:rFonts w:asciiTheme="minorHAnsi" w:hAnsiTheme="minorHAnsi" w:cstheme="minorHAnsi"/>
          <w:b/>
          <w:sz w:val="20"/>
        </w:rPr>
        <w:t>Część: I</w:t>
      </w:r>
      <w:r>
        <w:rPr>
          <w:rFonts w:asciiTheme="minorHAnsi" w:hAnsiTheme="minorHAnsi" w:cstheme="minorHAnsi"/>
          <w:b/>
          <w:sz w:val="20"/>
        </w:rPr>
        <w:br/>
        <w:t xml:space="preserve">       </w:t>
      </w:r>
      <w:r w:rsidRPr="004E5F85">
        <w:rPr>
          <w:rFonts w:asciiTheme="minorHAnsi" w:hAnsiTheme="minorHAnsi" w:cstheme="minorHAnsi"/>
          <w:b/>
          <w:sz w:val="20"/>
        </w:rPr>
        <w:t xml:space="preserve">cena netto ..................................... zł (słownie ......................................................................) </w:t>
      </w:r>
    </w:p>
    <w:p w14:paraId="37121424" w14:textId="77777777" w:rsidR="0068641D" w:rsidRPr="004E5F85" w:rsidRDefault="0068641D" w:rsidP="0068641D">
      <w:pPr>
        <w:spacing w:before="120" w:after="120" w:line="240" w:lineRule="auto"/>
        <w:ind w:left="360"/>
        <w:rPr>
          <w:rFonts w:asciiTheme="minorHAnsi" w:hAnsiTheme="minorHAnsi" w:cstheme="minorHAnsi"/>
          <w:b/>
          <w:sz w:val="20"/>
        </w:rPr>
      </w:pPr>
      <w:r w:rsidRPr="004E5F85">
        <w:rPr>
          <w:rFonts w:asciiTheme="minorHAnsi" w:hAnsiTheme="minorHAnsi" w:cstheme="minorHAnsi"/>
          <w:b/>
          <w:sz w:val="20"/>
        </w:rPr>
        <w:t>wartość podatku VAT .......................................... zł,   według stawki ……..…. %</w:t>
      </w:r>
    </w:p>
    <w:p w14:paraId="4B9B6A91" w14:textId="77777777" w:rsidR="0068641D" w:rsidRDefault="0068641D" w:rsidP="0068641D">
      <w:pPr>
        <w:spacing w:before="120" w:after="120" w:line="240" w:lineRule="auto"/>
        <w:ind w:left="360"/>
        <w:rPr>
          <w:rFonts w:asciiTheme="minorHAnsi" w:hAnsiTheme="minorHAnsi" w:cstheme="minorHAnsi"/>
          <w:b/>
          <w:sz w:val="20"/>
        </w:rPr>
      </w:pPr>
      <w:r w:rsidRPr="004E5F85">
        <w:rPr>
          <w:rFonts w:asciiTheme="minorHAnsi" w:hAnsiTheme="minorHAnsi" w:cstheme="minorHAnsi"/>
          <w:b/>
          <w:sz w:val="20"/>
        </w:rPr>
        <w:t>wartość brutto ..................................... zł (słownie ............................................................................),</w:t>
      </w:r>
    </w:p>
    <w:p w14:paraId="24540D13" w14:textId="77777777" w:rsidR="0068641D" w:rsidRDefault="0068641D" w:rsidP="0068641D">
      <w:pPr>
        <w:spacing w:before="120" w:after="120" w:line="240" w:lineRule="auto"/>
        <w:ind w:left="360"/>
        <w:rPr>
          <w:rFonts w:asciiTheme="minorHAnsi" w:hAnsiTheme="minorHAnsi" w:cstheme="minorHAnsi"/>
          <w:b/>
          <w:sz w:val="20"/>
        </w:rPr>
      </w:pPr>
    </w:p>
    <w:p w14:paraId="478667EB" w14:textId="77777777" w:rsidR="0068641D" w:rsidRDefault="0068641D" w:rsidP="0068641D">
      <w:pPr>
        <w:spacing w:before="120" w:after="120" w:line="240" w:lineRule="auto"/>
        <w:rPr>
          <w:rFonts w:asciiTheme="minorHAnsi" w:hAnsiTheme="minorHAnsi" w:cstheme="minorHAnsi"/>
          <w:b/>
          <w:sz w:val="20"/>
        </w:rPr>
      </w:pPr>
      <w:r>
        <w:rPr>
          <w:rFonts w:asciiTheme="minorHAnsi" w:hAnsiTheme="minorHAnsi" w:cstheme="minorHAnsi"/>
          <w:b/>
          <w:sz w:val="20"/>
        </w:rPr>
        <w:t>Część:</w:t>
      </w:r>
      <w:r w:rsidRPr="00B715F5">
        <w:rPr>
          <w:rFonts w:asciiTheme="minorHAnsi" w:hAnsiTheme="minorHAnsi" w:cstheme="minorHAnsi"/>
          <w:b/>
          <w:sz w:val="20"/>
        </w:rPr>
        <w:t xml:space="preserve"> I</w:t>
      </w:r>
      <w:r>
        <w:rPr>
          <w:rFonts w:asciiTheme="minorHAnsi" w:hAnsiTheme="minorHAnsi" w:cstheme="minorHAnsi"/>
          <w:b/>
          <w:sz w:val="20"/>
        </w:rPr>
        <w:t>I</w:t>
      </w:r>
    </w:p>
    <w:p w14:paraId="0A4D904B" w14:textId="77777777" w:rsidR="0068641D" w:rsidRPr="00B715F5" w:rsidRDefault="0068641D" w:rsidP="0068641D">
      <w:pPr>
        <w:spacing w:before="120" w:after="120" w:line="240" w:lineRule="auto"/>
        <w:rPr>
          <w:rFonts w:asciiTheme="minorHAnsi" w:hAnsiTheme="minorHAnsi" w:cstheme="minorHAnsi"/>
          <w:b/>
          <w:sz w:val="20"/>
        </w:rPr>
      </w:pPr>
      <w:r>
        <w:rPr>
          <w:rFonts w:asciiTheme="minorHAnsi" w:hAnsiTheme="minorHAnsi" w:cstheme="minorHAnsi"/>
          <w:b/>
          <w:sz w:val="20"/>
        </w:rPr>
        <w:t xml:space="preserve">      </w:t>
      </w:r>
      <w:r w:rsidRPr="00B715F5">
        <w:rPr>
          <w:rFonts w:asciiTheme="minorHAnsi" w:hAnsiTheme="minorHAnsi" w:cstheme="minorHAnsi"/>
          <w:b/>
          <w:sz w:val="20"/>
        </w:rPr>
        <w:t xml:space="preserve"> cena netto ..................................... zł (słownie ......................................................................) </w:t>
      </w:r>
    </w:p>
    <w:p w14:paraId="5CA552A1" w14:textId="77777777" w:rsidR="0068641D" w:rsidRPr="00B715F5" w:rsidRDefault="0068641D" w:rsidP="0068641D">
      <w:pPr>
        <w:spacing w:before="120" w:after="120" w:line="240" w:lineRule="auto"/>
        <w:ind w:left="360"/>
        <w:rPr>
          <w:rFonts w:asciiTheme="minorHAnsi" w:hAnsiTheme="minorHAnsi" w:cstheme="minorHAnsi"/>
          <w:b/>
          <w:sz w:val="20"/>
        </w:rPr>
      </w:pPr>
      <w:r w:rsidRPr="00B715F5">
        <w:rPr>
          <w:rFonts w:asciiTheme="minorHAnsi" w:hAnsiTheme="minorHAnsi" w:cstheme="minorHAnsi"/>
          <w:b/>
          <w:sz w:val="20"/>
        </w:rPr>
        <w:t>wartość podatku VAT .......................................... zł,   według stawki ……..…. %</w:t>
      </w:r>
    </w:p>
    <w:p w14:paraId="4D5FCBF8" w14:textId="77777777" w:rsidR="0068641D" w:rsidRDefault="0068641D" w:rsidP="0068641D">
      <w:pPr>
        <w:spacing w:before="120" w:after="120" w:line="240" w:lineRule="auto"/>
        <w:ind w:left="360"/>
        <w:rPr>
          <w:rFonts w:asciiTheme="minorHAnsi" w:hAnsiTheme="minorHAnsi" w:cstheme="minorHAnsi"/>
          <w:b/>
          <w:sz w:val="20"/>
        </w:rPr>
      </w:pPr>
      <w:r w:rsidRPr="00B715F5">
        <w:rPr>
          <w:rFonts w:asciiTheme="minorHAnsi" w:hAnsiTheme="minorHAnsi" w:cstheme="minorHAnsi"/>
          <w:b/>
          <w:sz w:val="20"/>
        </w:rPr>
        <w:t>wartość brutto ..................................... zł (słownie ............................................................................),</w:t>
      </w:r>
    </w:p>
    <w:p w14:paraId="10F013B3" w14:textId="50C2E6D7" w:rsidR="004973B2" w:rsidRPr="004973B2" w:rsidRDefault="004973B2" w:rsidP="00581455">
      <w:pPr>
        <w:spacing w:before="120" w:after="120" w:line="240" w:lineRule="auto"/>
        <w:rPr>
          <w:rFonts w:asciiTheme="minorHAnsi" w:hAnsiTheme="minorHAnsi" w:cstheme="minorHAnsi"/>
          <w:b/>
          <w:sz w:val="20"/>
        </w:rPr>
      </w:pPr>
    </w:p>
    <w:p w14:paraId="7D4EB1AB" w14:textId="77777777" w:rsidR="0039799F" w:rsidRPr="009A4249" w:rsidRDefault="0039799F" w:rsidP="009A4249">
      <w:pPr>
        <w:pStyle w:val="Nagwek2"/>
        <w:widowControl w:val="0"/>
        <w:numPr>
          <w:ilvl w:val="5"/>
          <w:numId w:val="24"/>
        </w:numPr>
        <w:spacing w:before="120" w:after="120" w:line="240" w:lineRule="exact"/>
        <w:ind w:left="142" w:hanging="426"/>
        <w:rPr>
          <w:rFonts w:asciiTheme="minorHAnsi" w:hAnsiTheme="minorHAnsi" w:cstheme="minorHAnsi"/>
          <w:color w:val="auto"/>
          <w:sz w:val="20"/>
        </w:rPr>
      </w:pPr>
      <w:r w:rsidRPr="009A4249">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0C579F3F" w:rsidR="0039799F" w:rsidRPr="008215C7" w:rsidRDefault="0039799F" w:rsidP="00FC010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lastRenderedPageBreak/>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9A4249">
        <w:rPr>
          <w:rFonts w:asciiTheme="minorHAnsi" w:hAnsiTheme="minorHAnsi" w:cstheme="minorHAnsi"/>
          <w:b/>
          <w:sz w:val="20"/>
          <w:lang w:eastAsia="pl-PL"/>
        </w:rPr>
        <w:t>Załącznikiem nr 9</w:t>
      </w:r>
      <w:r w:rsidR="00CA2635" w:rsidRPr="008215C7">
        <w:rPr>
          <w:rFonts w:asciiTheme="minorHAnsi" w:hAnsiTheme="minorHAnsi" w:cstheme="minorHAnsi"/>
          <w:b/>
          <w:sz w:val="20"/>
          <w:lang w:eastAsia="pl-PL"/>
        </w:rPr>
        <w:t xml:space="preserve"> do </w:t>
      </w:r>
      <w:r w:rsidR="00CA2635" w:rsidRPr="009A4249">
        <w:rPr>
          <w:rFonts w:asciiTheme="minorHAnsi" w:hAnsiTheme="minorHAnsi" w:cstheme="minorHAnsi"/>
          <w:b/>
          <w:sz w:val="20"/>
          <w:lang w:eastAsia="pl-PL"/>
        </w:rPr>
        <w:t>SWZ</w:t>
      </w:r>
      <w:r w:rsidR="009A4249" w:rsidRPr="009A4249">
        <w:rPr>
          <w:rFonts w:asciiTheme="minorHAnsi" w:hAnsiTheme="minorHAnsi" w:cstheme="minorHAnsi"/>
          <w:b/>
          <w:sz w:val="20"/>
          <w:lang w:eastAsia="pl-PL"/>
        </w:rPr>
        <w:t>.</w:t>
      </w:r>
      <w:r w:rsidRPr="009A4249">
        <w:rPr>
          <w:rFonts w:asciiTheme="minorHAnsi" w:hAnsiTheme="minorHAnsi" w:cstheme="minorHAnsi"/>
          <w:sz w:val="20"/>
        </w:rPr>
        <w:t xml:space="preserve"> </w:t>
      </w:r>
    </w:p>
    <w:p w14:paraId="4BD6F774" w14:textId="58B23BDE" w:rsidR="00314F7F" w:rsidRPr="009A4249" w:rsidRDefault="00375B8E" w:rsidP="00FC0109">
      <w:pPr>
        <w:pStyle w:val="Akapitzlist"/>
        <w:numPr>
          <w:ilvl w:val="0"/>
          <w:numId w:val="30"/>
        </w:numPr>
        <w:spacing w:before="120" w:after="60" w:line="240" w:lineRule="auto"/>
        <w:ind w:left="426" w:hanging="426"/>
        <w:contextualSpacing w:val="0"/>
        <w:rPr>
          <w:rFonts w:asciiTheme="minorHAnsi" w:hAnsiTheme="minorHAnsi" w:cstheme="minorHAnsi"/>
          <w:b/>
          <w:sz w:val="20"/>
        </w:rPr>
      </w:pPr>
      <w:r w:rsidRPr="009A4249">
        <w:rPr>
          <w:rFonts w:asciiTheme="minorHAnsi" w:hAnsiTheme="minorHAnsi" w:cstheme="minorHAnsi"/>
          <w:b/>
          <w:sz w:val="20"/>
        </w:rPr>
        <w:t>Oświadczamy, iż n</w:t>
      </w:r>
      <w:r w:rsidR="00D408A4" w:rsidRPr="009A4249">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A4249" w:rsidRDefault="00375B8E" w:rsidP="00314F7F">
      <w:pPr>
        <w:spacing w:before="40" w:line="240" w:lineRule="auto"/>
        <w:ind w:left="425"/>
        <w:rPr>
          <w:rFonts w:asciiTheme="minorHAnsi" w:hAnsiTheme="minorHAnsi" w:cstheme="minorHAnsi"/>
          <w:b/>
          <w:sz w:val="20"/>
          <w:u w:val="single"/>
          <w:lang w:eastAsia="pl-PL"/>
        </w:rPr>
      </w:pPr>
      <w:r w:rsidRPr="009A4249">
        <w:rPr>
          <w:rFonts w:asciiTheme="minorHAnsi" w:hAnsiTheme="minorHAnsi" w:cstheme="minorHAnsi"/>
          <w:b/>
          <w:sz w:val="20"/>
        </w:rPr>
        <w:t xml:space="preserve">Ponadto,  </w:t>
      </w:r>
      <w:r w:rsidR="00D408A4" w:rsidRPr="009A4249">
        <w:rPr>
          <w:rFonts w:asciiTheme="minorHAnsi" w:hAnsiTheme="minorHAnsi" w:cstheme="minorHAnsi"/>
          <w:b/>
          <w:sz w:val="20"/>
        </w:rPr>
        <w:t xml:space="preserve">Oświadczenie/a o braku podstaw do wykluczenia na postawie </w:t>
      </w:r>
      <w:r w:rsidR="00D408A4" w:rsidRPr="009A4249">
        <w:rPr>
          <w:rFonts w:asciiTheme="minorHAnsi" w:hAnsiTheme="minorHAnsi" w:cstheme="minorHAnsi"/>
          <w:b/>
          <w:sz w:val="20"/>
          <w:lang w:eastAsia="pl-PL"/>
        </w:rPr>
        <w:t xml:space="preserve">przesłanek określonych w pkt. 1.1. </w:t>
      </w:r>
      <w:proofErr w:type="spellStart"/>
      <w:r w:rsidR="00D408A4" w:rsidRPr="009A4249">
        <w:rPr>
          <w:rFonts w:asciiTheme="minorHAnsi" w:hAnsiTheme="minorHAnsi" w:cstheme="minorHAnsi"/>
          <w:b/>
          <w:sz w:val="20"/>
          <w:lang w:eastAsia="pl-PL"/>
        </w:rPr>
        <w:t>ppkt</w:t>
      </w:r>
      <w:proofErr w:type="spellEnd"/>
      <w:r w:rsidR="00D408A4" w:rsidRPr="009A4249">
        <w:rPr>
          <w:rFonts w:asciiTheme="minorHAnsi" w:hAnsiTheme="minorHAnsi" w:cstheme="minorHAnsi"/>
          <w:b/>
          <w:sz w:val="20"/>
          <w:lang w:eastAsia="pl-PL"/>
        </w:rPr>
        <w:t xml:space="preserve"> 1)-4) Załącznika nr 2 do SWZ (zgodnie z pkt. 9.4.3.1-9.4.3.4 Procedury Zakupów PGE Dystrybucja S.A.) </w:t>
      </w:r>
      <w:r w:rsidR="00D408A4" w:rsidRPr="009A4249">
        <w:rPr>
          <w:rFonts w:asciiTheme="minorHAnsi" w:hAnsiTheme="minorHAnsi" w:cstheme="minorHAnsi"/>
          <w:b/>
          <w:sz w:val="20"/>
          <w:u w:val="single"/>
          <w:lang w:eastAsia="pl-PL"/>
        </w:rPr>
        <w:t>składamy w odrębnym oświadczeniu</w:t>
      </w:r>
      <w:r w:rsidR="00D573FA" w:rsidRPr="009A4249">
        <w:rPr>
          <w:u w:val="single"/>
        </w:rPr>
        <w:t xml:space="preserve"> </w:t>
      </w:r>
      <w:r w:rsidR="00D573FA" w:rsidRPr="009A4249">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A4249" w:rsidRDefault="00041684" w:rsidP="009A4249">
      <w:pPr>
        <w:pStyle w:val="Akapitzlist"/>
        <w:numPr>
          <w:ilvl w:val="0"/>
          <w:numId w:val="30"/>
        </w:numPr>
        <w:spacing w:before="120" w:after="60" w:line="240" w:lineRule="auto"/>
        <w:ind w:left="426" w:hanging="426"/>
        <w:contextualSpacing w:val="0"/>
        <w:rPr>
          <w:rFonts w:asciiTheme="minorHAnsi" w:hAnsiTheme="minorHAnsi" w:cstheme="minorHAnsi"/>
          <w:strike/>
          <w:sz w:val="20"/>
          <w:lang w:eastAsia="pl-PL"/>
        </w:rPr>
      </w:pPr>
      <w:r w:rsidRPr="009A4249">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A4249">
        <w:rPr>
          <w:rFonts w:asciiTheme="minorHAnsi" w:hAnsiTheme="minorHAnsi" w:cstheme="minorHAnsi"/>
          <w:iCs/>
          <w:sz w:val="20"/>
          <w:lang w:eastAsia="pl-PL"/>
        </w:rPr>
        <w:t xml:space="preserve"> w/w dokumenty dostępne na stronie: </w:t>
      </w:r>
      <w:hyperlink r:id="rId13" w:history="1">
        <w:r w:rsidRPr="009A4249">
          <w:rPr>
            <w:rStyle w:val="Hipercze"/>
            <w:rFonts w:asciiTheme="minorHAnsi" w:eastAsiaTheme="majorEastAsia" w:hAnsiTheme="minorHAnsi" w:cstheme="minorHAnsi"/>
            <w:iCs/>
            <w:color w:val="auto"/>
            <w:sz w:val="20"/>
            <w:lang w:eastAsia="pl-PL"/>
          </w:rPr>
          <w:t>https://pgedystrybucja.pl/przetargi</w:t>
        </w:r>
      </w:hyperlink>
      <w:r w:rsidRPr="009A4249">
        <w:rPr>
          <w:rFonts w:asciiTheme="minorHAnsi" w:hAnsiTheme="minorHAnsi" w:cstheme="minorHAnsi"/>
          <w:iCs/>
          <w:sz w:val="20"/>
          <w:lang w:eastAsia="pl-PL"/>
        </w:rPr>
        <w:t xml:space="preserve"> oraz:</w:t>
      </w:r>
    </w:p>
    <w:p w14:paraId="0CDDCAD2"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Instrukcje organizacji bezpiecznej pracy w sieci dystrybucyjnej;</w:t>
      </w:r>
    </w:p>
    <w:p w14:paraId="33BA939C"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A4249" w:rsidRDefault="00041684" w:rsidP="00041684">
      <w:pPr>
        <w:spacing w:before="120" w:after="60"/>
        <w:ind w:left="426"/>
        <w:rPr>
          <w:rFonts w:asciiTheme="minorHAnsi" w:hAnsiTheme="minorHAnsi" w:cstheme="minorHAnsi"/>
          <w:iCs/>
          <w:sz w:val="20"/>
          <w:lang w:eastAsia="pl-PL"/>
        </w:rPr>
      </w:pPr>
      <w:r w:rsidRPr="009A4249">
        <w:rPr>
          <w:rFonts w:asciiTheme="minorHAnsi" w:hAnsiTheme="minorHAnsi" w:cstheme="minorHAnsi"/>
          <w:iCs/>
          <w:sz w:val="20"/>
          <w:lang w:eastAsia="pl-PL"/>
        </w:rPr>
        <w:t xml:space="preserve">       w/w dokumenty dostępne na stronie: </w:t>
      </w:r>
      <w:hyperlink r:id="rId14" w:history="1">
        <w:r w:rsidRPr="009A4249">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21545A1F" w:rsidR="00DF7626" w:rsidRPr="009A4249" w:rsidRDefault="00041684" w:rsidP="009A4249">
      <w:pPr>
        <w:ind w:left="426"/>
        <w:rPr>
          <w:rFonts w:asciiTheme="minorHAnsi" w:hAnsiTheme="minorHAnsi" w:cstheme="minorHAnsi"/>
          <w:b/>
          <w:bCs/>
          <w:iCs/>
          <w:sz w:val="20"/>
        </w:rPr>
      </w:pPr>
      <w:r w:rsidRPr="009A4249">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581455"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581455"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W w:w="10238" w:type="dxa"/>
        <w:jc w:val="center"/>
        <w:tblCellMar>
          <w:left w:w="0" w:type="dxa"/>
          <w:right w:w="0" w:type="dxa"/>
        </w:tblCellMar>
        <w:tblLook w:val="04A0" w:firstRow="1" w:lastRow="0" w:firstColumn="1" w:lastColumn="0" w:noHBand="0" w:noVBand="1"/>
      </w:tblPr>
      <w:tblGrid>
        <w:gridCol w:w="480"/>
        <w:gridCol w:w="3196"/>
        <w:gridCol w:w="1765"/>
        <w:gridCol w:w="4797"/>
      </w:tblGrid>
      <w:tr w:rsidR="002558B0" w:rsidRPr="005772E1" w14:paraId="4424F068" w14:textId="77777777" w:rsidTr="006479B8">
        <w:trPr>
          <w:jc w:val="center"/>
        </w:trPr>
        <w:tc>
          <w:tcPr>
            <w:tcW w:w="480"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061DDA1" w14:textId="77777777" w:rsidR="002558B0" w:rsidRPr="005772E1" w:rsidRDefault="002558B0" w:rsidP="006479B8">
            <w:pPr>
              <w:spacing w:line="240" w:lineRule="exact"/>
              <w:ind w:right="-284"/>
              <w:rPr>
                <w:rFonts w:ascii="Calibri" w:eastAsia="Calibri" w:hAnsi="Calibri" w:cs="Calibri"/>
              </w:rPr>
            </w:pPr>
            <w:r w:rsidRPr="005772E1">
              <w:rPr>
                <w:rFonts w:ascii="Calibri" w:eastAsia="Calibri" w:hAnsi="Calibri" w:cs="Calibri"/>
              </w:rPr>
              <w:t>Lp.</w:t>
            </w:r>
          </w:p>
        </w:tc>
        <w:tc>
          <w:tcPr>
            <w:tcW w:w="319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45802B20"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Nazwa i adres podwykonawcy, adres</w:t>
            </w:r>
          </w:p>
          <w:p w14:paraId="610348F6"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e-mail, numer telefonu</w:t>
            </w:r>
          </w:p>
        </w:tc>
        <w:tc>
          <w:tcPr>
            <w:tcW w:w="176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5612E187" w14:textId="77777777" w:rsidR="002558B0" w:rsidRPr="005772E1" w:rsidRDefault="002558B0" w:rsidP="006479B8">
            <w:pPr>
              <w:spacing w:line="240" w:lineRule="exact"/>
              <w:ind w:right="-284"/>
              <w:jc w:val="center"/>
              <w:rPr>
                <w:rFonts w:ascii="Calibri" w:eastAsia="Calibri" w:hAnsi="Calibri" w:cs="Calibri"/>
              </w:rPr>
            </w:pPr>
          </w:p>
          <w:p w14:paraId="2D62E1EB"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NIP</w:t>
            </w:r>
          </w:p>
        </w:tc>
        <w:tc>
          <w:tcPr>
            <w:tcW w:w="4797"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4581C119"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Zakres zamówienia, który</w:t>
            </w:r>
          </w:p>
          <w:p w14:paraId="1DD9B5EC"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zostanie powierzony podwykonawcy</w:t>
            </w:r>
          </w:p>
        </w:tc>
      </w:tr>
      <w:tr w:rsidR="002558B0" w:rsidRPr="005772E1" w14:paraId="0D81A34C" w14:textId="77777777" w:rsidTr="006479B8">
        <w:trPr>
          <w:jc w:val="center"/>
        </w:trPr>
        <w:tc>
          <w:tcPr>
            <w:tcW w:w="4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279F2B" w14:textId="77777777" w:rsidR="002558B0" w:rsidRPr="005772E1" w:rsidRDefault="002558B0" w:rsidP="006479B8">
            <w:pPr>
              <w:spacing w:line="240" w:lineRule="exact"/>
              <w:ind w:right="-284"/>
              <w:jc w:val="center"/>
              <w:rPr>
                <w:rFonts w:ascii="Calibri" w:eastAsia="Calibri" w:hAnsi="Calibri" w:cs="Calibri"/>
              </w:rPr>
            </w:pPr>
          </w:p>
        </w:tc>
        <w:tc>
          <w:tcPr>
            <w:tcW w:w="3196" w:type="dxa"/>
            <w:tcBorders>
              <w:top w:val="nil"/>
              <w:left w:val="nil"/>
              <w:bottom w:val="single" w:sz="8" w:space="0" w:color="auto"/>
              <w:right w:val="single" w:sz="8" w:space="0" w:color="auto"/>
            </w:tcBorders>
            <w:tcMar>
              <w:top w:w="0" w:type="dxa"/>
              <w:left w:w="108" w:type="dxa"/>
              <w:bottom w:w="0" w:type="dxa"/>
              <w:right w:w="108" w:type="dxa"/>
            </w:tcMar>
          </w:tcPr>
          <w:p w14:paraId="03122937" w14:textId="77777777" w:rsidR="002558B0" w:rsidRPr="005772E1" w:rsidRDefault="002558B0" w:rsidP="006479B8">
            <w:pPr>
              <w:spacing w:line="240" w:lineRule="exact"/>
              <w:ind w:right="-284"/>
              <w:jc w:val="center"/>
              <w:rPr>
                <w:rFonts w:ascii="Calibri" w:eastAsia="Calibri" w:hAnsi="Calibri" w:cs="Calibri"/>
              </w:rPr>
            </w:pPr>
          </w:p>
        </w:tc>
        <w:tc>
          <w:tcPr>
            <w:tcW w:w="1765" w:type="dxa"/>
            <w:tcBorders>
              <w:top w:val="nil"/>
              <w:left w:val="nil"/>
              <w:bottom w:val="single" w:sz="8" w:space="0" w:color="auto"/>
              <w:right w:val="single" w:sz="8" w:space="0" w:color="auto"/>
            </w:tcBorders>
            <w:tcMar>
              <w:top w:w="0" w:type="dxa"/>
              <w:left w:w="108" w:type="dxa"/>
              <w:bottom w:w="0" w:type="dxa"/>
              <w:right w:w="108" w:type="dxa"/>
            </w:tcMar>
          </w:tcPr>
          <w:p w14:paraId="6AC3C85E" w14:textId="77777777" w:rsidR="002558B0" w:rsidRPr="005772E1" w:rsidRDefault="002558B0" w:rsidP="006479B8">
            <w:pPr>
              <w:spacing w:line="240" w:lineRule="exact"/>
              <w:ind w:right="-284"/>
              <w:jc w:val="center"/>
              <w:rPr>
                <w:rFonts w:ascii="Calibri" w:eastAsia="Calibri" w:hAnsi="Calibri" w:cs="Calibri"/>
              </w:rPr>
            </w:pPr>
          </w:p>
        </w:tc>
        <w:tc>
          <w:tcPr>
            <w:tcW w:w="4797" w:type="dxa"/>
            <w:tcBorders>
              <w:top w:val="nil"/>
              <w:left w:val="nil"/>
              <w:bottom w:val="single" w:sz="8" w:space="0" w:color="auto"/>
              <w:right w:val="single" w:sz="8" w:space="0" w:color="auto"/>
            </w:tcBorders>
            <w:tcMar>
              <w:top w:w="0" w:type="dxa"/>
              <w:left w:w="108" w:type="dxa"/>
              <w:bottom w:w="0" w:type="dxa"/>
              <w:right w:w="108" w:type="dxa"/>
            </w:tcMar>
          </w:tcPr>
          <w:p w14:paraId="73EAB07D" w14:textId="77777777" w:rsidR="002558B0" w:rsidRPr="005772E1" w:rsidRDefault="002558B0" w:rsidP="006479B8">
            <w:pPr>
              <w:spacing w:line="240" w:lineRule="exact"/>
              <w:ind w:right="-284"/>
              <w:jc w:val="center"/>
              <w:rPr>
                <w:rFonts w:ascii="Calibri" w:eastAsia="Calibri" w:hAnsi="Calibri" w:cs="Calibri"/>
              </w:rPr>
            </w:pPr>
          </w:p>
        </w:tc>
      </w:tr>
      <w:tr w:rsidR="002558B0" w:rsidRPr="005772E1" w14:paraId="35D0FE9C" w14:textId="77777777" w:rsidTr="006479B8">
        <w:trPr>
          <w:jc w:val="center"/>
        </w:trPr>
        <w:tc>
          <w:tcPr>
            <w:tcW w:w="4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626610" w14:textId="77777777" w:rsidR="002558B0" w:rsidRPr="005772E1" w:rsidRDefault="002558B0" w:rsidP="006479B8">
            <w:pPr>
              <w:spacing w:line="240" w:lineRule="exact"/>
              <w:ind w:right="-284"/>
              <w:jc w:val="center"/>
              <w:rPr>
                <w:rFonts w:ascii="Calibri" w:eastAsia="Calibri" w:hAnsi="Calibri" w:cs="Calibri"/>
              </w:rPr>
            </w:pPr>
          </w:p>
        </w:tc>
        <w:tc>
          <w:tcPr>
            <w:tcW w:w="3196" w:type="dxa"/>
            <w:tcBorders>
              <w:top w:val="nil"/>
              <w:left w:val="nil"/>
              <w:bottom w:val="single" w:sz="8" w:space="0" w:color="auto"/>
              <w:right w:val="single" w:sz="8" w:space="0" w:color="auto"/>
            </w:tcBorders>
            <w:tcMar>
              <w:top w:w="0" w:type="dxa"/>
              <w:left w:w="108" w:type="dxa"/>
              <w:bottom w:w="0" w:type="dxa"/>
              <w:right w:w="108" w:type="dxa"/>
            </w:tcMar>
          </w:tcPr>
          <w:p w14:paraId="76F24A47" w14:textId="77777777" w:rsidR="002558B0" w:rsidRPr="005772E1" w:rsidRDefault="002558B0" w:rsidP="006479B8">
            <w:pPr>
              <w:spacing w:line="240" w:lineRule="exact"/>
              <w:ind w:right="-284"/>
              <w:jc w:val="center"/>
              <w:rPr>
                <w:rFonts w:ascii="Calibri" w:eastAsia="Calibri" w:hAnsi="Calibri" w:cs="Calibri"/>
              </w:rPr>
            </w:pPr>
          </w:p>
        </w:tc>
        <w:tc>
          <w:tcPr>
            <w:tcW w:w="1765" w:type="dxa"/>
            <w:tcBorders>
              <w:top w:val="nil"/>
              <w:left w:val="nil"/>
              <w:bottom w:val="single" w:sz="8" w:space="0" w:color="auto"/>
              <w:right w:val="single" w:sz="8" w:space="0" w:color="auto"/>
            </w:tcBorders>
            <w:tcMar>
              <w:top w:w="0" w:type="dxa"/>
              <w:left w:w="108" w:type="dxa"/>
              <w:bottom w:w="0" w:type="dxa"/>
              <w:right w:w="108" w:type="dxa"/>
            </w:tcMar>
          </w:tcPr>
          <w:p w14:paraId="48187729" w14:textId="77777777" w:rsidR="002558B0" w:rsidRPr="005772E1" w:rsidRDefault="002558B0" w:rsidP="006479B8">
            <w:pPr>
              <w:spacing w:line="240" w:lineRule="exact"/>
              <w:ind w:right="-284"/>
              <w:jc w:val="center"/>
              <w:rPr>
                <w:rFonts w:ascii="Calibri" w:eastAsia="Calibri" w:hAnsi="Calibri" w:cs="Calibri"/>
              </w:rPr>
            </w:pPr>
          </w:p>
        </w:tc>
        <w:tc>
          <w:tcPr>
            <w:tcW w:w="4797" w:type="dxa"/>
            <w:tcBorders>
              <w:top w:val="nil"/>
              <w:left w:val="nil"/>
              <w:bottom w:val="single" w:sz="8" w:space="0" w:color="auto"/>
              <w:right w:val="single" w:sz="8" w:space="0" w:color="auto"/>
            </w:tcBorders>
            <w:tcMar>
              <w:top w:w="0" w:type="dxa"/>
              <w:left w:w="108" w:type="dxa"/>
              <w:bottom w:w="0" w:type="dxa"/>
              <w:right w:w="108" w:type="dxa"/>
            </w:tcMar>
          </w:tcPr>
          <w:p w14:paraId="6DA032FD" w14:textId="77777777" w:rsidR="002558B0" w:rsidRPr="005772E1" w:rsidRDefault="002558B0" w:rsidP="006479B8">
            <w:pPr>
              <w:spacing w:line="240" w:lineRule="exact"/>
              <w:ind w:right="-284"/>
              <w:jc w:val="center"/>
              <w:rPr>
                <w:rFonts w:ascii="Calibri" w:eastAsia="Calibri" w:hAnsi="Calibri" w:cs="Calibr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4BFAACB4"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lastRenderedPageBreak/>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00A83C18" w:rsidRPr="00A83C18">
        <w:rPr>
          <w:rFonts w:asciiTheme="minorHAnsi" w:hAnsiTheme="minorHAnsi" w:cstheme="minorHAnsi"/>
          <w:iCs/>
          <w:sz w:val="20"/>
        </w:rPr>
        <w:t>[</w:t>
      </w:r>
      <w:r w:rsidRPr="00A83C1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A83C18">
        <w:rPr>
          <w:rFonts w:asciiTheme="minorHAnsi" w:hAnsiTheme="minorHAnsi" w:cstheme="minorHAnsi"/>
          <w:strike/>
          <w:sz w:val="20"/>
          <w:lang w:eastAsia="pl-PL"/>
        </w:rPr>
        <w:t>Wadium o wartości ………………….. zł zostało wniesione w formie …............................................</w:t>
      </w:r>
      <w:r>
        <w:rPr>
          <w:rFonts w:asciiTheme="minorHAnsi" w:hAnsiTheme="minorHAnsi" w:cstheme="minorHAnsi"/>
          <w:sz w:val="20"/>
          <w:lang w:eastAsia="pl-PL"/>
        </w:rPr>
        <w:t xml:space="preserve"> </w:t>
      </w:r>
      <w:r w:rsidRPr="00A83C18">
        <w:rPr>
          <w:rFonts w:asciiTheme="minorHAnsi" w:hAnsiTheme="minorHAnsi" w:cstheme="minorHAnsi"/>
          <w:i/>
          <w:sz w:val="20"/>
        </w:rPr>
        <w:t>[jeśli dotyczy]</w:t>
      </w:r>
    </w:p>
    <w:p w14:paraId="5B9FF17F" w14:textId="77777777" w:rsidR="004151EC" w:rsidRPr="004973B2" w:rsidRDefault="004151EC" w:rsidP="00A83C18">
      <w:pPr>
        <w:pStyle w:val="Akapitzlist"/>
        <w:numPr>
          <w:ilvl w:val="0"/>
          <w:numId w:val="30"/>
        </w:numPr>
        <w:spacing w:before="120" w:after="60" w:line="240" w:lineRule="auto"/>
        <w:ind w:left="426" w:hanging="426"/>
        <w:contextualSpacing w:val="0"/>
        <w:rPr>
          <w:rFonts w:asciiTheme="minorHAnsi" w:eastAsiaTheme="minorHAnsi" w:hAnsiTheme="minorHAnsi" w:cstheme="minorHAnsi"/>
          <w:b/>
          <w:sz w:val="18"/>
        </w:rPr>
      </w:pPr>
      <w:r w:rsidRPr="004973B2">
        <w:rPr>
          <w:rFonts w:asciiTheme="minorHAnsi" w:eastAsiaTheme="minorHAnsi" w:hAnsiTheme="minorHAnsi" w:cstheme="minorHAnsi"/>
          <w:b/>
          <w:sz w:val="18"/>
        </w:rPr>
        <w:t>OŚWIADCZENIE WYKONAWCY, który występuje w/w postępowaniu jako o</w:t>
      </w:r>
      <w:r w:rsidRPr="004973B2">
        <w:rPr>
          <w:rFonts w:asciiTheme="minorHAnsi" w:eastAsiaTheme="minorHAnsi" w:hAnsiTheme="minorHAnsi" w:cstheme="minorHAnsi"/>
          <w:b/>
          <w:sz w:val="18"/>
          <w:u w:val="single"/>
        </w:rPr>
        <w:t>soba prowadząca indywidualną działalność gospodarczą</w:t>
      </w:r>
      <w:r w:rsidRPr="004973B2">
        <w:rPr>
          <w:rFonts w:asciiTheme="minorHAnsi" w:eastAsiaTheme="minorHAnsi" w:hAnsiTheme="minorHAnsi" w:cstheme="minorHAnsi"/>
          <w:b/>
          <w:sz w:val="18"/>
        </w:rPr>
        <w:t xml:space="preserve"> </w:t>
      </w:r>
    </w:p>
    <w:p w14:paraId="22008F46" w14:textId="77777777" w:rsidR="004151EC" w:rsidRPr="004973B2" w:rsidRDefault="004151EC" w:rsidP="00106B0D">
      <w:pPr>
        <w:shd w:val="clear" w:color="auto" w:fill="FFFFFF" w:themeFill="background1"/>
        <w:spacing w:before="60" w:after="60" w:line="240" w:lineRule="auto"/>
        <w:ind w:left="426"/>
        <w:rPr>
          <w:rFonts w:asciiTheme="minorHAnsi" w:hAnsiTheme="minorHAnsi" w:cstheme="minorHAnsi"/>
          <w:b/>
          <w:sz w:val="18"/>
        </w:rPr>
      </w:pPr>
      <w:r w:rsidRPr="004973B2">
        <w:rPr>
          <w:rFonts w:asciiTheme="minorHAnsi" w:hAnsiTheme="minorHAnsi" w:cstheme="minorHAnsi"/>
          <w:b/>
          <w:sz w:val="18"/>
        </w:rPr>
        <w:t xml:space="preserve">Wykonawca oświadcza, iż rachunek bankowy lub rachunek w spółdzielczej kasie oszczędnościowo-kredytowej, wskazany w umowie lub na fakturze  </w:t>
      </w:r>
      <w:r w:rsidRPr="004973B2">
        <w:rPr>
          <w:rFonts w:asciiTheme="minorHAnsi" w:hAnsiTheme="minorHAnsi" w:cstheme="minorHAnsi"/>
          <w:b/>
          <w:color w:val="00B0F0"/>
          <w:sz w:val="20"/>
          <w:szCs w:val="22"/>
        </w:rPr>
        <w:t>jest / nie jest</w:t>
      </w:r>
      <w:r w:rsidRPr="004973B2">
        <w:rPr>
          <w:rFonts w:asciiTheme="minorHAnsi" w:hAnsiTheme="minorHAnsi" w:cstheme="minorHAnsi"/>
          <w:b/>
          <w:color w:val="00B0F0"/>
          <w:sz w:val="20"/>
          <w:szCs w:val="22"/>
          <w:vertAlign w:val="superscript"/>
        </w:rPr>
        <w:footnoteReference w:id="8"/>
      </w:r>
      <w:r w:rsidRPr="004973B2">
        <w:rPr>
          <w:rFonts w:asciiTheme="minorHAnsi" w:hAnsiTheme="minorHAnsi" w:cstheme="minorHAnsi"/>
          <w:b/>
          <w:color w:val="00B0F0"/>
          <w:sz w:val="18"/>
        </w:rPr>
        <w:t xml:space="preserve"> </w:t>
      </w:r>
      <w:r w:rsidRPr="004973B2">
        <w:rPr>
          <w:rFonts w:asciiTheme="minorHAnsi" w:hAnsiTheme="minorHAnsi" w:cstheme="minorHAnsi"/>
          <w:b/>
          <w:sz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4973B2">
        <w:rPr>
          <w:rFonts w:asciiTheme="minorHAnsi" w:hAnsiTheme="minorHAnsi" w:cstheme="minorHAnsi"/>
          <w:b/>
          <w:sz w:val="18"/>
        </w:rPr>
        <w:t>t.j</w:t>
      </w:r>
      <w:proofErr w:type="spellEnd"/>
      <w:r w:rsidRPr="004973B2">
        <w:rPr>
          <w:rFonts w:asciiTheme="minorHAnsi" w:hAnsiTheme="minorHAnsi" w:cstheme="minorHAnsi"/>
          <w:b/>
          <w:sz w:val="18"/>
        </w:rPr>
        <w:t xml:space="preserve">.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B4E0787" w14:textId="294E5521" w:rsidR="00475E6B" w:rsidRPr="00A83C18" w:rsidRDefault="00475E6B"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A83C18">
        <w:rPr>
          <w:rFonts w:asciiTheme="minorHAnsi" w:hAnsiTheme="minorHAnsi" w:cstheme="minorHAnsi"/>
          <w:sz w:val="20"/>
        </w:rPr>
        <w:t>Zobowiązujemy się, że wypełnimy ustawowy obowiązek w zakresie wykazania w deklaracji VAT podatku należnego z tytułu wystawionych fak</w:t>
      </w:r>
      <w:r w:rsidR="00A83C18" w:rsidRPr="00A83C18">
        <w:rPr>
          <w:rFonts w:asciiTheme="minorHAnsi" w:hAnsiTheme="minorHAnsi" w:cstheme="minorHAnsi"/>
          <w:sz w:val="20"/>
        </w:rPr>
        <w:t>tur objętych przedmiotową umową.</w:t>
      </w:r>
    </w:p>
    <w:p w14:paraId="5DF86DE5" w14:textId="6E9D2852" w:rsidR="0039799F" w:rsidRDefault="004151EC"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188D3987" w:rsidR="0039799F" w:rsidRPr="004973B2" w:rsidRDefault="0039799F" w:rsidP="00A83C18">
      <w:pPr>
        <w:pStyle w:val="Akapitzlist"/>
        <w:numPr>
          <w:ilvl w:val="1"/>
          <w:numId w:val="30"/>
        </w:numPr>
        <w:spacing w:before="60" w:after="60" w:line="240" w:lineRule="auto"/>
        <w:ind w:left="993" w:hanging="567"/>
        <w:rPr>
          <w:rFonts w:asciiTheme="minorHAnsi" w:hAnsiTheme="minorHAnsi" w:cstheme="minorHAnsi"/>
          <w:sz w:val="18"/>
        </w:rPr>
      </w:pPr>
      <w:r w:rsidRPr="004973B2">
        <w:rPr>
          <w:rFonts w:asciiTheme="minorHAnsi" w:hAnsiTheme="minorHAnsi" w:cstheme="minorHAnsi"/>
          <w:sz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4973B2">
        <w:rPr>
          <w:rStyle w:val="Odwoanieprzypisudolnego"/>
          <w:rFonts w:asciiTheme="minorHAnsi" w:hAnsiTheme="minorHAnsi" w:cstheme="minorHAnsi"/>
          <w:sz w:val="18"/>
        </w:rPr>
        <w:footnoteReference w:id="9"/>
      </w:r>
    </w:p>
    <w:p w14:paraId="021E8142" w14:textId="2FC33F9E" w:rsidR="0039799F" w:rsidRPr="008655D5" w:rsidRDefault="00475E6B" w:rsidP="00A83C18">
      <w:pPr>
        <w:pStyle w:val="Akapitzlist"/>
        <w:numPr>
          <w:ilvl w:val="1"/>
          <w:numId w:val="30"/>
        </w:numPr>
        <w:spacing w:before="60" w:after="60" w:line="240" w:lineRule="auto"/>
        <w:ind w:left="993" w:hanging="567"/>
        <w:rPr>
          <w:rFonts w:asciiTheme="minorHAnsi" w:hAnsiTheme="minorHAnsi" w:cstheme="minorHAnsi"/>
          <w:sz w:val="20"/>
        </w:rPr>
      </w:pPr>
      <w:r w:rsidRPr="004973B2">
        <w:rPr>
          <w:rFonts w:asciiTheme="minorHAnsi" w:hAnsiTheme="minorHAnsi" w:cstheme="minorHAnsi"/>
          <w:sz w:val="18"/>
          <w:lang w:eastAsia="pl-PL"/>
        </w:rPr>
        <w:lastRenderedPageBreak/>
        <w:t xml:space="preserve"> </w:t>
      </w:r>
      <w:r w:rsidR="0039799F" w:rsidRPr="004973B2">
        <w:rPr>
          <w:rFonts w:asciiTheme="minorHAnsi" w:hAnsiTheme="minorHAnsi" w:cstheme="minorHAnsi"/>
          <w:sz w:val="18"/>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r w:rsidR="0039799F" w:rsidRPr="008655D5">
        <w:rPr>
          <w:rFonts w:asciiTheme="minorHAnsi" w:hAnsiTheme="minorHAnsi" w:cstheme="minorHAnsi"/>
          <w:sz w:val="20"/>
          <w:lang w:eastAsia="pl-PL"/>
        </w:rPr>
        <w:t xml:space="preserve">: </w:t>
      </w:r>
    </w:p>
    <w:p w14:paraId="67516FF4" w14:textId="77777777" w:rsidR="0039799F" w:rsidRPr="004973B2"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18"/>
          <w:lang w:eastAsia="pl-PL"/>
        </w:rPr>
      </w:pPr>
      <w:r w:rsidRPr="004973B2">
        <w:rPr>
          <w:rFonts w:asciiTheme="minorHAnsi" w:hAnsiTheme="minorHAnsi" w:cstheme="minorHAnsi"/>
          <w:sz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A40DF93" w14:textId="77777777" w:rsidR="0039799F" w:rsidRPr="004973B2"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18"/>
          <w:lang w:eastAsia="pl-PL"/>
        </w:rPr>
      </w:pPr>
      <w:r w:rsidRPr="004973B2">
        <w:rPr>
          <w:rFonts w:asciiTheme="minorHAnsi" w:hAnsiTheme="minorHAnsi" w:cstheme="minorHAnsi"/>
          <w:sz w:val="18"/>
          <w:lang w:eastAsia="pl-PL"/>
        </w:rPr>
        <w:t>Zapoznaliśmy się z klauzulą informacyjną dotyczącą przetwarzania danych osobowych osób fizycznych zamieszczoną na stronie internetowej:</w:t>
      </w:r>
    </w:p>
    <w:p w14:paraId="65CDE583" w14:textId="77777777" w:rsidR="0039799F" w:rsidRPr="00F46A13" w:rsidRDefault="00581455"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Pr="004973B2"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18"/>
          <w:lang w:eastAsia="pl-PL"/>
        </w:rPr>
      </w:pPr>
      <w:r w:rsidRPr="004973B2">
        <w:rPr>
          <w:rFonts w:asciiTheme="minorHAnsi" w:hAnsiTheme="minorHAnsi" w:cstheme="minorHAnsi"/>
          <w:sz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00D92417" w:rsidRPr="004973B2">
        <w:rPr>
          <w:rFonts w:asciiTheme="minorHAnsi" w:hAnsiTheme="minorHAnsi" w:cstheme="minorHAnsi"/>
          <w:sz w:val="18"/>
          <w:lang w:eastAsia="pl-PL"/>
        </w:rPr>
        <w:t xml:space="preserve"> </w:t>
      </w:r>
      <w:r w:rsidR="00D92417" w:rsidRPr="004973B2">
        <w:rPr>
          <w:rFonts w:asciiTheme="minorHAnsi" w:hAnsiTheme="minorHAnsi" w:cstheme="minorHAnsi"/>
          <w:sz w:val="18"/>
          <w:lang w:eastAsia="pl-PL"/>
        </w:rPr>
        <w:br/>
      </w:r>
      <w:r w:rsidRPr="004973B2">
        <w:rPr>
          <w:rFonts w:asciiTheme="minorHAnsi" w:hAnsiTheme="minorHAnsi" w:cstheme="minorHAnsi"/>
          <w:sz w:val="18"/>
          <w:lang w:eastAsia="pl-PL"/>
        </w:rPr>
        <w:t>w niniejszym postępowaniu. Spełniliśmy w imieniu Zamawiającego wobec tych osób obowiązek informacyjny Zamawiającego z art. 14 RODO, zgodnie z klauzulą informacyjną Zamawiającego zamieszczoną na stronie internetowej:</w:t>
      </w:r>
    </w:p>
    <w:p w14:paraId="18ED8FB3" w14:textId="77777777" w:rsidR="0039799F" w:rsidRPr="00F46A13" w:rsidRDefault="00581455"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4973B2">
        <w:rPr>
          <w:rFonts w:asciiTheme="minorHAnsi" w:hAnsiTheme="minorHAnsi" w:cstheme="minorHAnsi"/>
          <w:sz w:val="18"/>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Pr="00F46A13">
        <w:rPr>
          <w:rFonts w:asciiTheme="minorHAnsi" w:hAnsiTheme="minorHAnsi" w:cstheme="minorHAnsi"/>
          <w:sz w:val="20"/>
          <w:lang w:eastAsia="pl-PL"/>
        </w:rPr>
        <w:t xml:space="preserve">. </w:t>
      </w:r>
    </w:p>
    <w:p w14:paraId="63E11D81" w14:textId="77777777" w:rsidR="008B0E16" w:rsidRPr="004973B2" w:rsidRDefault="008B0E16" w:rsidP="008B0E16">
      <w:pPr>
        <w:pStyle w:val="Akapitzlist"/>
        <w:numPr>
          <w:ilvl w:val="0"/>
          <w:numId w:val="30"/>
        </w:numPr>
        <w:spacing w:before="120" w:after="60" w:line="240" w:lineRule="auto"/>
        <w:ind w:left="426" w:hanging="426"/>
        <w:contextualSpacing w:val="0"/>
        <w:rPr>
          <w:rFonts w:asciiTheme="minorHAnsi" w:hAnsiTheme="minorHAnsi" w:cstheme="minorHAnsi"/>
          <w:bCs/>
          <w:sz w:val="18"/>
          <w:lang w:eastAsia="pl-PL"/>
        </w:rPr>
      </w:pPr>
      <w:r w:rsidRPr="004973B2">
        <w:rPr>
          <w:rFonts w:asciiTheme="minorHAnsi" w:hAnsiTheme="minorHAnsi" w:cstheme="minorHAnsi"/>
          <w:bCs/>
          <w:iCs/>
          <w:sz w:val="18"/>
        </w:rPr>
        <w:t>Wykonawca oświadcza, że posiada status mikroprzedsiębiorcy/ małego przedsiębiorcy/ średniego przedsiębiorcy/ dużego przedsiębiorcy</w:t>
      </w:r>
      <w:r w:rsidRPr="004973B2">
        <w:rPr>
          <w:rStyle w:val="Odwoanieprzypisudolnego"/>
          <w:rFonts w:asciiTheme="minorHAnsi" w:hAnsiTheme="minorHAnsi" w:cstheme="minorHAnsi"/>
          <w:bCs/>
          <w:iCs/>
          <w:sz w:val="18"/>
        </w:rPr>
        <w:footnoteReference w:id="10"/>
      </w:r>
      <w:r w:rsidRPr="004973B2">
        <w:rPr>
          <w:rFonts w:asciiTheme="minorHAnsi" w:hAnsiTheme="minorHAnsi" w:cstheme="minorHAnsi"/>
          <w:bCs/>
          <w:iCs/>
          <w:sz w:val="18"/>
        </w:rPr>
        <w:t> – w rozumieniu ustawy z dnia 8 marca 2013 r. o przeciwdziałaniu nadmiernym opóźnieniom w transakcjach handlowych (</w:t>
      </w:r>
      <w:proofErr w:type="spellStart"/>
      <w:r w:rsidRPr="004973B2">
        <w:rPr>
          <w:rFonts w:asciiTheme="minorHAnsi" w:hAnsiTheme="minorHAnsi" w:cstheme="minorHAnsi"/>
          <w:bCs/>
          <w:iCs/>
          <w:sz w:val="18"/>
        </w:rPr>
        <w:t>t.j</w:t>
      </w:r>
      <w:proofErr w:type="spellEnd"/>
      <w:r w:rsidRPr="004973B2">
        <w:rPr>
          <w:rFonts w:asciiTheme="minorHAnsi" w:hAnsiTheme="minorHAnsi" w:cstheme="minorHAnsi"/>
          <w:bCs/>
          <w:iCs/>
          <w:sz w:val="18"/>
        </w:rPr>
        <w:t>. Dz.U. 2023, poz. 1790, z późn. zm.).</w:t>
      </w:r>
      <w:r w:rsidRPr="004973B2">
        <w:rPr>
          <w:rFonts w:asciiTheme="minorHAnsi" w:hAnsiTheme="minorHAnsi" w:cstheme="minorHAnsi"/>
          <w:iCs/>
          <w:sz w:val="18"/>
        </w:rPr>
        <w:t xml:space="preserve">W przypadku zmiany statusu przedsiębiorcy, </w:t>
      </w:r>
      <w:r w:rsidRPr="004973B2">
        <w:rPr>
          <w:rFonts w:asciiTheme="minorHAnsi" w:hAnsiTheme="minorHAnsi" w:cstheme="minorHAnsi"/>
          <w:bCs/>
          <w:iCs/>
          <w:sz w:val="18"/>
        </w:rPr>
        <w:t xml:space="preserve">Wykonawca </w:t>
      </w:r>
      <w:r w:rsidRPr="004973B2">
        <w:rPr>
          <w:rFonts w:asciiTheme="minorHAnsi" w:hAnsiTheme="minorHAnsi" w:cstheme="minorHAnsi"/>
          <w:iCs/>
          <w:sz w:val="18"/>
        </w:rPr>
        <w:t xml:space="preserve">zobowiązuje się w terminie 14 dni od daty zmiany na pisemne poinformowanie </w:t>
      </w:r>
      <w:r w:rsidRPr="004973B2">
        <w:rPr>
          <w:rFonts w:asciiTheme="minorHAnsi" w:hAnsiTheme="minorHAnsi" w:cstheme="minorHAnsi"/>
          <w:bCs/>
          <w:iCs/>
          <w:sz w:val="18"/>
        </w:rPr>
        <w:t xml:space="preserve">Zamawiającego </w:t>
      </w:r>
      <w:r w:rsidRPr="004973B2">
        <w:rPr>
          <w:rFonts w:asciiTheme="minorHAnsi" w:hAnsiTheme="minorHAnsi" w:cstheme="minorHAnsi"/>
          <w:iCs/>
          <w:sz w:val="18"/>
        </w:rPr>
        <w:t>o tym fakcie w formie oświadczenia.</w:t>
      </w:r>
    </w:p>
    <w:p w14:paraId="07D7AF17" w14:textId="1FF03265" w:rsidR="00041684" w:rsidRPr="00133F3A" w:rsidRDefault="00041684" w:rsidP="00A83C18">
      <w:pPr>
        <w:pStyle w:val="Akapitzlist"/>
        <w:numPr>
          <w:ilvl w:val="0"/>
          <w:numId w:val="30"/>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A83C18"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b/>
          <w:strike/>
          <w:szCs w:val="22"/>
        </w:rPr>
      </w:pPr>
      <w:r w:rsidRPr="003B0FB4">
        <w:rPr>
          <w:rFonts w:asciiTheme="minorHAnsi" w:hAnsiTheme="minorHAnsi" w:cstheme="minorHAnsi"/>
          <w:sz w:val="20"/>
          <w:lang w:eastAsia="pl-PL"/>
        </w:rPr>
        <w:t xml:space="preserve">Przekazywane przez nas dane osobowe mogą być wykorzystane wyłącznie w  celach </w:t>
      </w:r>
      <w:r w:rsidRPr="00A83C18">
        <w:rPr>
          <w:rFonts w:asciiTheme="minorHAnsi" w:hAnsiTheme="minorHAnsi" w:cstheme="minorHAnsi"/>
          <w:sz w:val="20"/>
          <w:lang w:eastAsia="pl-PL"/>
        </w:rPr>
        <w:t xml:space="preserve">związanych </w:t>
      </w:r>
      <w:r w:rsidR="00D408A4" w:rsidRPr="00A83C18">
        <w:rPr>
          <w:rFonts w:asciiTheme="minorHAnsi" w:hAnsiTheme="minorHAnsi" w:cstheme="minorHAnsi"/>
          <w:sz w:val="20"/>
          <w:lang w:eastAsia="pl-PL"/>
        </w:rPr>
        <w:t xml:space="preserve">niniejszym postępowaniem zakupowym. </w:t>
      </w:r>
    </w:p>
    <w:p w14:paraId="0EF77501"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4FE163A" w14:textId="0E0C9381" w:rsidR="00397882" w:rsidRPr="00044D8D" w:rsidRDefault="0039799F" w:rsidP="00FA419D">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sidR="00FA419D">
        <w:rPr>
          <w:rFonts w:asciiTheme="minorHAnsi" w:hAnsiTheme="minorHAnsi" w:cstheme="minorHAnsi"/>
          <w:i/>
          <w:sz w:val="16"/>
          <w:szCs w:val="16"/>
        </w:rPr>
        <w:t>u Wykonawcy</w:t>
      </w: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59318A">
          <w:headerReference w:type="default" r:id="rId17"/>
          <w:footerReference w:type="default" r:id="rId18"/>
          <w:headerReference w:type="first" r:id="rId19"/>
          <w:pgSz w:w="11909" w:h="16834" w:code="9"/>
          <w:pgMar w:top="1702"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4944302"/>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A83C18" w:rsidRDefault="002C11A2"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 xml:space="preserve">OŚWIADCZENIE O BRAKU PODSTAW WYKLUCZENIA </w:t>
      </w:r>
    </w:p>
    <w:p w14:paraId="23626E83" w14:textId="4C708642" w:rsidR="002C11A2" w:rsidRPr="00A83C18" w:rsidRDefault="00375B8E"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071B663E" w:rsidR="005527AF" w:rsidRPr="006F35CA" w:rsidRDefault="005527AF" w:rsidP="00FA419D">
      <w:pPr>
        <w:pStyle w:val="Tekstpodstawowy"/>
        <w:rPr>
          <w:rFonts w:asciiTheme="minorHAnsi" w:hAnsiTheme="minorHAnsi" w:cstheme="minorHAnsi"/>
          <w:b/>
          <w:color w:val="17365D" w:themeColor="text2" w:themeShade="BF"/>
          <w:szCs w:val="22"/>
        </w:rPr>
      </w:pPr>
      <w:r w:rsidRPr="00181504">
        <w:rPr>
          <w:rFonts w:asciiTheme="minorHAnsi" w:hAnsiTheme="minorHAnsi"/>
          <w:bCs/>
          <w:iCs/>
          <w:sz w:val="20"/>
        </w:rPr>
        <w:t xml:space="preserve">My niżej podpisani, przystępując do postępowania </w:t>
      </w:r>
      <w:r w:rsidR="00FA419D">
        <w:rPr>
          <w:rFonts w:asciiTheme="minorHAnsi" w:hAnsiTheme="minorHAnsi"/>
          <w:bCs/>
          <w:iCs/>
          <w:sz w:val="20"/>
        </w:rPr>
        <w:t>zakupowego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b/>
              <w:color w:val="17365D" w:themeColor="text2" w:themeShade="BF"/>
              <w:sz w:val="20"/>
            </w:rPr>
            <w:t>POST/DYS/OSK/LZA/01702/2025</w:t>
          </w:r>
        </w:sdtContent>
      </w:sdt>
      <w:r w:rsidR="006F35CA">
        <w:rPr>
          <w:rFonts w:asciiTheme="minorHAnsi" w:hAnsiTheme="minorHAnsi"/>
          <w:bCs/>
          <w:iCs/>
          <w:sz w:val="20"/>
        </w:rPr>
        <w:t xml:space="preserve"> </w:t>
      </w:r>
      <w:r>
        <w:rPr>
          <w:rFonts w:asciiTheme="minorHAnsi" w:hAnsiTheme="minorHAnsi"/>
          <w:bCs/>
          <w:iCs/>
          <w:sz w:val="20"/>
        </w:rPr>
        <w:t xml:space="preserve">prowadzonego w trybie przetargu nieograniczonego pn. </w:t>
      </w:r>
      <w:sdt>
        <w:sdtPr>
          <w:rPr>
            <w:rFonts w:asciiTheme="minorHAnsi" w:hAnsiTheme="minorHAnsi" w:cstheme="minorHAnsi"/>
            <w:b/>
            <w:color w:val="17365D" w:themeColor="text2" w:themeShade="BF"/>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581455">
            <w:rPr>
              <w:rFonts w:asciiTheme="minorHAnsi" w:hAnsiTheme="minorHAnsi" w:cstheme="minorHAnsi"/>
              <w:b/>
              <w:color w:val="17365D" w:themeColor="text2" w:themeShade="BF"/>
              <w:szCs w:val="22"/>
            </w:rPr>
            <w:t>„PBW przyłączenie do sieci elektroenergetycznej odbiorców w m. Wola Kopcowa dz. 487/4, Kielce ul. Okrzei dz. 274, 275, 208/65 - RE Kielce - grupa V, IV”</w:t>
          </w:r>
        </w:sdtContent>
      </w:sdt>
      <w:r w:rsidRPr="00181504">
        <w:rPr>
          <w:rFonts w:asciiTheme="minorHAnsi" w:hAnsiTheme="minorHAnsi"/>
          <w:sz w:val="20"/>
        </w:rPr>
        <w:t xml:space="preserve"> </w:t>
      </w:r>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6AA42F17"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OŚWIADCZENIA DOTYCZĄCE WYKONAWCY:</w:t>
      </w:r>
    </w:p>
    <w:p w14:paraId="37AF6B09" w14:textId="77777777" w:rsidR="002C11A2" w:rsidRPr="00A83C18" w:rsidRDefault="002C11A2" w:rsidP="00FC0109">
      <w:pPr>
        <w:numPr>
          <w:ilvl w:val="0"/>
          <w:numId w:val="36"/>
        </w:numPr>
        <w:rPr>
          <w:rFonts w:asciiTheme="minorHAnsi" w:hAnsiTheme="minorHAnsi" w:cstheme="minorHAnsi"/>
          <w:bCs/>
          <w:sz w:val="20"/>
        </w:rPr>
      </w:pPr>
      <w:r w:rsidRPr="00A83C18">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83C18">
        <w:rPr>
          <w:rFonts w:asciiTheme="minorHAnsi" w:hAnsiTheme="minorHAnsi" w:cstheme="minorHAnsi"/>
          <w:sz w:val="20"/>
          <w:vertAlign w:val="superscript"/>
        </w:rPr>
        <w:footnoteReference w:id="12"/>
      </w:r>
    </w:p>
    <w:p w14:paraId="5FA9FE67" w14:textId="77777777" w:rsidR="002C11A2" w:rsidRPr="00A83C18" w:rsidRDefault="002C11A2" w:rsidP="00FC0109">
      <w:pPr>
        <w:numPr>
          <w:ilvl w:val="0"/>
          <w:numId w:val="36"/>
        </w:numPr>
        <w:rPr>
          <w:rFonts w:asciiTheme="minorHAnsi" w:hAnsiTheme="minorHAnsi" w:cstheme="minorHAnsi"/>
          <w:b/>
          <w:bCs/>
          <w:sz w:val="20"/>
        </w:rPr>
      </w:pPr>
      <w:r w:rsidRPr="00A83C18">
        <w:rPr>
          <w:rFonts w:asciiTheme="minorHAnsi" w:hAnsiTheme="minorHAnsi" w:cstheme="minorHAnsi"/>
          <w:sz w:val="20"/>
        </w:rPr>
        <w:t>Oświadczam, że nie zachodzą w stosunku do mnie przesłanki wykluczenia z postępowania na podstawie art. 7 ust. 1 ustawy z dnia 13 kwietnia 2022 r.</w:t>
      </w:r>
      <w:r w:rsidRPr="00A83C18">
        <w:rPr>
          <w:rFonts w:asciiTheme="minorHAnsi" w:hAnsiTheme="minorHAnsi" w:cstheme="minorHAnsi"/>
          <w:iCs/>
          <w:sz w:val="20"/>
        </w:rPr>
        <w:t xml:space="preserve"> o szczególnych rozwiązaniach w zakresie </w:t>
      </w:r>
      <w:r w:rsidRPr="00A83C18">
        <w:rPr>
          <w:rFonts w:asciiTheme="minorHAnsi" w:hAnsiTheme="minorHAnsi" w:cstheme="minorHAnsi"/>
          <w:iCs/>
          <w:sz w:val="20"/>
        </w:rPr>
        <w:lastRenderedPageBreak/>
        <w:t xml:space="preserve">przeciwdziałania wspieraniu agresji na Ukrainę oraz służących ochronie bezpieczeństwa narodowego </w:t>
      </w:r>
      <w:r w:rsidRPr="00A83C18">
        <w:rPr>
          <w:rFonts w:asciiTheme="minorHAnsi" w:hAnsiTheme="minorHAnsi" w:cstheme="minorHAnsi"/>
          <w:sz w:val="20"/>
        </w:rPr>
        <w:t>(Dz. U. poz. 835)</w:t>
      </w:r>
      <w:r w:rsidRPr="00A83C18">
        <w:rPr>
          <w:rFonts w:asciiTheme="minorHAnsi" w:hAnsiTheme="minorHAnsi" w:cstheme="minorHAnsi"/>
          <w:iCs/>
          <w:sz w:val="20"/>
        </w:rPr>
        <w:t>.</w:t>
      </w:r>
      <w:r w:rsidRPr="00A83C18">
        <w:rPr>
          <w:rFonts w:asciiTheme="minorHAnsi" w:hAnsiTheme="minorHAnsi" w:cstheme="minorHAnsi"/>
          <w:sz w:val="20"/>
          <w:vertAlign w:val="superscript"/>
        </w:rPr>
        <w:footnoteReference w:id="13"/>
      </w:r>
    </w:p>
    <w:p w14:paraId="17918FDC" w14:textId="77777777" w:rsidR="002C11A2" w:rsidRPr="00A83C18" w:rsidRDefault="002C11A2" w:rsidP="002C11A2">
      <w:pPr>
        <w:rPr>
          <w:rFonts w:asciiTheme="minorHAnsi" w:hAnsiTheme="minorHAnsi" w:cstheme="minorHAnsi"/>
          <w:b/>
          <w:bCs/>
          <w:sz w:val="20"/>
        </w:rPr>
      </w:pPr>
    </w:p>
    <w:p w14:paraId="4648A79D"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PODWYKONAWCY, NA KTÓREGO PRZYPADA PONAD 10% WARTOŚCI ZAMÓWIENIA:</w:t>
      </w:r>
    </w:p>
    <w:p w14:paraId="6C5310D1"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83C18">
        <w:rPr>
          <w:rFonts w:asciiTheme="minorHAnsi" w:hAnsiTheme="minorHAnsi" w:cstheme="minorHAnsi"/>
          <w:sz w:val="20"/>
        </w:rPr>
        <w:t>]</w:t>
      </w:r>
    </w:p>
    <w:p w14:paraId="49B91983"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podwykonawcą, na którego przypada ponad 10% wartości zamówienia: ……………………………………………………………………………………………….… </w:t>
      </w:r>
      <w:r w:rsidRPr="00A83C18">
        <w:rPr>
          <w:rFonts w:asciiTheme="minorHAnsi" w:hAnsiTheme="minorHAnsi" w:cstheme="minorHAnsi"/>
          <w:i/>
          <w:sz w:val="20"/>
        </w:rPr>
        <w:t xml:space="preserve">(podać pełną nazwę/ firmę, adres, a także w zależności od podmiotu: NIP/ PESEL, KRS/ </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A83C18" w:rsidRDefault="002C11A2" w:rsidP="002C11A2">
      <w:pPr>
        <w:rPr>
          <w:rFonts w:asciiTheme="minorHAnsi" w:hAnsiTheme="minorHAnsi" w:cstheme="minorHAnsi"/>
          <w:sz w:val="20"/>
        </w:rPr>
      </w:pPr>
    </w:p>
    <w:p w14:paraId="7860245B"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DOSTAWCY, NA KTÓREGO PRZYPADA PONAD 10% WARTOŚCI ZAMÓWIENIA:</w:t>
      </w:r>
    </w:p>
    <w:p w14:paraId="1B5FA6EE"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83C18">
        <w:rPr>
          <w:rFonts w:asciiTheme="minorHAnsi" w:hAnsiTheme="minorHAnsi" w:cstheme="minorHAnsi"/>
          <w:sz w:val="20"/>
        </w:rPr>
        <w:t>]</w:t>
      </w:r>
    </w:p>
    <w:p w14:paraId="3F93B348"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dostawcą, na którego przypada ponad 10% wartości zamówienia: ……………………………………………………………………………………………….………..….…… </w:t>
      </w:r>
      <w:r w:rsidRPr="00A83C18">
        <w:rPr>
          <w:rFonts w:asciiTheme="minorHAnsi" w:hAnsiTheme="minorHAnsi" w:cstheme="minorHAnsi"/>
          <w:i/>
          <w:sz w:val="20"/>
        </w:rPr>
        <w:t>(podać pełną nazwę/firmę, adres, a także w zależności od podmiotu: NIP/PESEL, KRS/</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A83C18" w:rsidRDefault="002C11A2" w:rsidP="002C11A2">
      <w:pPr>
        <w:rPr>
          <w:rFonts w:asciiTheme="minorHAnsi" w:hAnsiTheme="minorHAnsi" w:cstheme="minorHAnsi"/>
          <w:i/>
          <w:sz w:val="20"/>
        </w:rPr>
      </w:pPr>
    </w:p>
    <w:p w14:paraId="75BB4598"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PODANYCH INFORMACJI:</w:t>
      </w:r>
    </w:p>
    <w:p w14:paraId="2C69CB2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A83C18" w:rsidRDefault="002C11A2" w:rsidP="002C11A2">
      <w:pPr>
        <w:rPr>
          <w:rFonts w:asciiTheme="minorHAnsi" w:hAnsiTheme="minorHAnsi" w:cstheme="minorHAnsi"/>
          <w:sz w:val="20"/>
        </w:rPr>
      </w:pPr>
    </w:p>
    <w:p w14:paraId="2FA1BEC4"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INFORMACJA DOTYCZĄCA DOSTĘPU DO PODMIOTOWYCH ŚRODKÓW DOWODOWYCH DOKUMENTÓW REJESTROWYCH/DOKUMENTÓW</w:t>
      </w:r>
      <w:r w:rsidRPr="00A83C18">
        <w:rPr>
          <w:rFonts w:asciiTheme="minorHAnsi" w:hAnsiTheme="minorHAnsi" w:cstheme="minorHAnsi"/>
          <w:sz w:val="20"/>
        </w:rPr>
        <w:t xml:space="preserve"> </w:t>
      </w:r>
      <w:r w:rsidRPr="00A83C18">
        <w:rPr>
          <w:rFonts w:asciiTheme="minorHAnsi" w:hAnsiTheme="minorHAnsi" w:cstheme="minorHAnsi"/>
          <w:b/>
          <w:sz w:val="20"/>
        </w:rPr>
        <w:t>OKREŚLAJĄCYCH BENEFICJENTÓW RZECZYWISTYCH WYKONAWCY:</w:t>
      </w:r>
    </w:p>
    <w:p w14:paraId="6B2035C0"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1) .....................................................................................................................................................</w:t>
      </w:r>
    </w:p>
    <w:p w14:paraId="16CAE1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2) .....................................................................................................................................................</w:t>
      </w:r>
    </w:p>
    <w:p w14:paraId="2489B5B5" w14:textId="77777777" w:rsidR="002C11A2" w:rsidRPr="00A83C18" w:rsidRDefault="002C11A2" w:rsidP="002C11A2">
      <w:pPr>
        <w:rPr>
          <w:rFonts w:asciiTheme="minorHAnsi" w:hAnsiTheme="minorHAnsi" w:cstheme="minorHAnsi"/>
          <w:i/>
          <w:sz w:val="20"/>
        </w:rPr>
      </w:pPr>
      <w:r w:rsidRPr="00A83C18">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49E35B4A" w14:textId="5231AB6D" w:rsidR="00106B0D" w:rsidRDefault="00106B0D" w:rsidP="0039799F">
      <w:pPr>
        <w:spacing w:after="160" w:line="240" w:lineRule="exact"/>
        <w:jc w:val="left"/>
        <w:rPr>
          <w:rFonts w:asciiTheme="minorHAnsi" w:hAnsiTheme="minorHAnsi" w:cstheme="minorHAnsi"/>
          <w:sz w:val="20"/>
        </w:rPr>
      </w:pPr>
    </w:p>
    <w:p w14:paraId="546EE72D" w14:textId="6AEB8F36" w:rsidR="00106B0D" w:rsidRDefault="00106B0D" w:rsidP="0039799F">
      <w:pPr>
        <w:spacing w:after="160" w:line="240" w:lineRule="exact"/>
        <w:jc w:val="left"/>
        <w:rPr>
          <w:rFonts w:asciiTheme="minorHAnsi" w:hAnsiTheme="minorHAnsi" w:cstheme="minorHAnsi"/>
          <w:sz w:val="20"/>
        </w:rPr>
      </w:pPr>
    </w:p>
    <w:p w14:paraId="2BBBC680" w14:textId="737D65FB" w:rsid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66781120"/>
      <w:bookmarkStart w:id="10" w:name="_Toc124944303"/>
      <w:r w:rsidRPr="0092625B">
        <w:rPr>
          <w:rFonts w:cstheme="minorHAnsi"/>
          <w:sz w:val="20"/>
        </w:rPr>
        <w:lastRenderedPageBreak/>
        <w:t>ZAŁĄCZNIK NR 5 DO SWZ – PROJEKT UMOWY ZAKUPOWEJ</w:t>
      </w:r>
      <w:bookmarkEnd w:id="9"/>
      <w:bookmarkEnd w:id="10"/>
    </w:p>
    <w:p w14:paraId="796F13DA" w14:textId="7F468EF5" w:rsidR="0092625B" w:rsidRPr="00044D8D" w:rsidRDefault="00044D8D" w:rsidP="0039799F">
      <w:pPr>
        <w:spacing w:after="160" w:line="240" w:lineRule="exact"/>
        <w:jc w:val="left"/>
        <w:rPr>
          <w:rFonts w:asciiTheme="minorHAnsi" w:hAnsiTheme="minorHAnsi" w:cstheme="minorHAnsi"/>
          <w:b/>
          <w:i/>
          <w:sz w:val="20"/>
        </w:rPr>
      </w:pPr>
      <w:r w:rsidRPr="00044D8D">
        <w:rPr>
          <w:rFonts w:asciiTheme="minorHAnsi" w:hAnsiTheme="minorHAnsi" w:cstheme="minorHAnsi"/>
          <w:b/>
          <w:i/>
          <w:sz w:val="20"/>
        </w:rPr>
        <w:t xml:space="preserve">UWAGA: </w:t>
      </w:r>
      <w:r w:rsidR="00375B8E" w:rsidRPr="00044D8D">
        <w:rPr>
          <w:rFonts w:asciiTheme="minorHAnsi" w:hAnsiTheme="minorHAnsi" w:cstheme="minorHAnsi"/>
          <w:b/>
          <w:i/>
          <w:sz w:val="20"/>
        </w:rPr>
        <w:t>Projektowane postanowienia umowy umieszczono w Systemie Zakupowym  w osobnym pliku.</w:t>
      </w:r>
    </w:p>
    <w:p w14:paraId="3CCB6964" w14:textId="3A055AF7" w:rsidR="0092625B" w:rsidRDefault="0092625B" w:rsidP="0039799F">
      <w:pPr>
        <w:spacing w:after="160" w:line="240" w:lineRule="exact"/>
        <w:jc w:val="left"/>
        <w:rPr>
          <w:rFonts w:asciiTheme="minorHAnsi" w:hAnsiTheme="minorHAnsi" w:cstheme="minorHAnsi"/>
          <w:sz w:val="20"/>
        </w:rPr>
      </w:pPr>
    </w:p>
    <w:p w14:paraId="7A7F8467" w14:textId="2CEDFBFD" w:rsidR="0092625B" w:rsidRDefault="0092625B" w:rsidP="0039799F">
      <w:pPr>
        <w:spacing w:after="160" w:line="240" w:lineRule="exact"/>
        <w:jc w:val="left"/>
        <w:rPr>
          <w:rFonts w:asciiTheme="minorHAnsi" w:hAnsiTheme="minorHAnsi" w:cstheme="minorHAnsi"/>
          <w:sz w:val="20"/>
        </w:rPr>
      </w:pPr>
    </w:p>
    <w:p w14:paraId="40E8E76F" w14:textId="6028F4CC" w:rsidR="0092625B" w:rsidRDefault="0092625B" w:rsidP="0039799F">
      <w:pPr>
        <w:spacing w:after="160" w:line="240" w:lineRule="exact"/>
        <w:jc w:val="left"/>
        <w:rPr>
          <w:rFonts w:asciiTheme="minorHAnsi" w:hAnsiTheme="minorHAnsi" w:cstheme="minorHAnsi"/>
          <w:sz w:val="20"/>
        </w:rPr>
      </w:pPr>
    </w:p>
    <w:p w14:paraId="1E44212F" w14:textId="2DE4CAA0" w:rsidR="0092625B" w:rsidRDefault="0092625B" w:rsidP="0039799F">
      <w:pPr>
        <w:spacing w:after="160" w:line="240" w:lineRule="exact"/>
        <w:jc w:val="left"/>
        <w:rPr>
          <w:rFonts w:asciiTheme="minorHAnsi" w:hAnsiTheme="minorHAnsi" w:cstheme="minorHAnsi"/>
          <w:sz w:val="20"/>
        </w:rPr>
      </w:pPr>
    </w:p>
    <w:p w14:paraId="3D3E2CF9" w14:textId="44913FEA" w:rsidR="0092625B" w:rsidRDefault="0092625B" w:rsidP="0039799F">
      <w:pPr>
        <w:spacing w:after="160" w:line="240" w:lineRule="exact"/>
        <w:jc w:val="left"/>
        <w:rPr>
          <w:rFonts w:asciiTheme="minorHAnsi" w:hAnsiTheme="minorHAnsi" w:cstheme="minorHAnsi"/>
          <w:sz w:val="20"/>
        </w:rPr>
      </w:pPr>
    </w:p>
    <w:p w14:paraId="134DD4BE" w14:textId="08D97260" w:rsidR="0092625B" w:rsidRDefault="0092625B" w:rsidP="0039799F">
      <w:pPr>
        <w:spacing w:after="160" w:line="240" w:lineRule="exact"/>
        <w:jc w:val="left"/>
        <w:rPr>
          <w:rFonts w:asciiTheme="minorHAnsi" w:hAnsiTheme="minorHAnsi" w:cstheme="minorHAnsi"/>
          <w:sz w:val="20"/>
        </w:rPr>
      </w:pPr>
    </w:p>
    <w:p w14:paraId="1905750A" w14:textId="1D688196" w:rsidR="0092625B" w:rsidRDefault="0092625B" w:rsidP="0039799F">
      <w:pPr>
        <w:spacing w:after="160" w:line="240" w:lineRule="exact"/>
        <w:jc w:val="left"/>
        <w:rPr>
          <w:rFonts w:asciiTheme="minorHAnsi" w:hAnsiTheme="minorHAnsi" w:cstheme="minorHAnsi"/>
          <w:sz w:val="20"/>
        </w:rPr>
      </w:pPr>
    </w:p>
    <w:p w14:paraId="4D4010E3" w14:textId="2EDD1C21" w:rsidR="0092625B" w:rsidRDefault="0092625B" w:rsidP="0039799F">
      <w:pPr>
        <w:spacing w:after="160" w:line="240" w:lineRule="exact"/>
        <w:jc w:val="left"/>
        <w:rPr>
          <w:rFonts w:asciiTheme="minorHAnsi" w:hAnsiTheme="minorHAnsi" w:cstheme="minorHAnsi"/>
          <w:sz w:val="20"/>
        </w:rPr>
      </w:pPr>
    </w:p>
    <w:p w14:paraId="738CEEAF" w14:textId="587648A7" w:rsidR="0092625B" w:rsidRDefault="0092625B" w:rsidP="0039799F">
      <w:pPr>
        <w:spacing w:after="160" w:line="240" w:lineRule="exact"/>
        <w:jc w:val="left"/>
        <w:rPr>
          <w:rFonts w:asciiTheme="minorHAnsi" w:hAnsiTheme="minorHAnsi" w:cstheme="minorHAnsi"/>
          <w:sz w:val="20"/>
        </w:rPr>
      </w:pPr>
    </w:p>
    <w:p w14:paraId="4CCE0582" w14:textId="7EFB21FA" w:rsidR="0092625B" w:rsidRDefault="0092625B" w:rsidP="0039799F">
      <w:pPr>
        <w:spacing w:after="160" w:line="240" w:lineRule="exact"/>
        <w:jc w:val="left"/>
        <w:rPr>
          <w:rFonts w:asciiTheme="minorHAnsi" w:hAnsiTheme="minorHAnsi" w:cstheme="minorHAnsi"/>
          <w:sz w:val="20"/>
        </w:rPr>
      </w:pPr>
    </w:p>
    <w:p w14:paraId="0353735A" w14:textId="14590E6B" w:rsidR="0092625B" w:rsidRDefault="0092625B" w:rsidP="0039799F">
      <w:pPr>
        <w:spacing w:after="160" w:line="240" w:lineRule="exact"/>
        <w:jc w:val="left"/>
        <w:rPr>
          <w:rFonts w:asciiTheme="minorHAnsi" w:hAnsiTheme="minorHAnsi" w:cstheme="minorHAnsi"/>
          <w:sz w:val="20"/>
        </w:rPr>
      </w:pPr>
    </w:p>
    <w:p w14:paraId="378ADEA3" w14:textId="2DC33643" w:rsidR="0092625B" w:rsidRDefault="0092625B" w:rsidP="0039799F">
      <w:pPr>
        <w:spacing w:after="160" w:line="240" w:lineRule="exact"/>
        <w:jc w:val="left"/>
        <w:rPr>
          <w:rFonts w:asciiTheme="minorHAnsi" w:hAnsiTheme="minorHAnsi" w:cstheme="minorHAnsi"/>
          <w:sz w:val="20"/>
        </w:rPr>
      </w:pPr>
    </w:p>
    <w:p w14:paraId="3505827B" w14:textId="6F00691A" w:rsidR="0092625B" w:rsidRDefault="0092625B" w:rsidP="0039799F">
      <w:pPr>
        <w:spacing w:after="160" w:line="240" w:lineRule="exact"/>
        <w:jc w:val="left"/>
        <w:rPr>
          <w:rFonts w:asciiTheme="minorHAnsi" w:hAnsiTheme="minorHAnsi" w:cstheme="minorHAnsi"/>
          <w:sz w:val="20"/>
        </w:rPr>
      </w:pPr>
    </w:p>
    <w:p w14:paraId="7DCCF092" w14:textId="1C1A08EB" w:rsidR="0092625B" w:rsidRDefault="0092625B" w:rsidP="0039799F">
      <w:pPr>
        <w:spacing w:after="160" w:line="240" w:lineRule="exact"/>
        <w:jc w:val="left"/>
        <w:rPr>
          <w:rFonts w:asciiTheme="minorHAnsi" w:hAnsiTheme="minorHAnsi" w:cstheme="minorHAnsi"/>
          <w:sz w:val="20"/>
        </w:rPr>
      </w:pPr>
    </w:p>
    <w:p w14:paraId="2DD4EF8C" w14:textId="0386A08E" w:rsidR="0092625B" w:rsidRDefault="0092625B" w:rsidP="0039799F">
      <w:pPr>
        <w:spacing w:after="160" w:line="240" w:lineRule="exact"/>
        <w:jc w:val="left"/>
        <w:rPr>
          <w:rFonts w:asciiTheme="minorHAnsi" w:hAnsiTheme="minorHAnsi" w:cstheme="minorHAnsi"/>
          <w:sz w:val="20"/>
        </w:rPr>
      </w:pPr>
    </w:p>
    <w:p w14:paraId="5ECA2819" w14:textId="14091E86" w:rsidR="0092625B" w:rsidRDefault="0092625B" w:rsidP="0039799F">
      <w:pPr>
        <w:spacing w:after="160" w:line="240" w:lineRule="exact"/>
        <w:jc w:val="left"/>
        <w:rPr>
          <w:rFonts w:asciiTheme="minorHAnsi" w:hAnsiTheme="minorHAnsi" w:cstheme="minorHAnsi"/>
          <w:sz w:val="20"/>
        </w:rPr>
      </w:pPr>
    </w:p>
    <w:p w14:paraId="3CE4AB4F" w14:textId="355A9A28" w:rsidR="0092625B" w:rsidRDefault="0092625B" w:rsidP="0039799F">
      <w:pPr>
        <w:spacing w:after="160" w:line="240" w:lineRule="exact"/>
        <w:jc w:val="left"/>
        <w:rPr>
          <w:rFonts w:asciiTheme="minorHAnsi" w:hAnsiTheme="minorHAnsi" w:cstheme="minorHAnsi"/>
          <w:sz w:val="20"/>
        </w:rPr>
      </w:pPr>
    </w:p>
    <w:p w14:paraId="6FD8CD84" w14:textId="6BB4580E" w:rsidR="0092625B" w:rsidRDefault="0092625B" w:rsidP="0039799F">
      <w:pPr>
        <w:spacing w:after="160" w:line="240" w:lineRule="exact"/>
        <w:jc w:val="left"/>
        <w:rPr>
          <w:rFonts w:asciiTheme="minorHAnsi" w:hAnsiTheme="minorHAnsi" w:cstheme="minorHAnsi"/>
          <w:sz w:val="20"/>
        </w:rPr>
      </w:pPr>
    </w:p>
    <w:p w14:paraId="00A30454" w14:textId="737041DE" w:rsidR="0092625B" w:rsidRDefault="0092625B" w:rsidP="0039799F">
      <w:pPr>
        <w:spacing w:after="160" w:line="240" w:lineRule="exact"/>
        <w:jc w:val="left"/>
        <w:rPr>
          <w:rFonts w:asciiTheme="minorHAnsi" w:hAnsiTheme="minorHAnsi" w:cstheme="minorHAnsi"/>
          <w:sz w:val="20"/>
        </w:rPr>
      </w:pPr>
    </w:p>
    <w:p w14:paraId="349BCFA5" w14:textId="5F8C6B47" w:rsidR="0092625B" w:rsidRDefault="0092625B" w:rsidP="0039799F">
      <w:pPr>
        <w:spacing w:after="160" w:line="240" w:lineRule="exact"/>
        <w:jc w:val="left"/>
        <w:rPr>
          <w:rFonts w:asciiTheme="minorHAnsi" w:hAnsiTheme="minorHAnsi" w:cstheme="minorHAnsi"/>
          <w:sz w:val="20"/>
        </w:rPr>
      </w:pPr>
    </w:p>
    <w:p w14:paraId="28FC7BF4" w14:textId="01D89FE7" w:rsidR="0092625B" w:rsidRDefault="0092625B" w:rsidP="0039799F">
      <w:pPr>
        <w:spacing w:after="160" w:line="240" w:lineRule="exact"/>
        <w:jc w:val="left"/>
        <w:rPr>
          <w:rFonts w:asciiTheme="minorHAnsi" w:hAnsiTheme="minorHAnsi" w:cstheme="minorHAnsi"/>
          <w:sz w:val="20"/>
        </w:rPr>
      </w:pPr>
    </w:p>
    <w:p w14:paraId="6E7B2374" w14:textId="27AB7F45" w:rsidR="0092625B" w:rsidRDefault="0092625B" w:rsidP="0039799F">
      <w:pPr>
        <w:spacing w:after="160" w:line="240" w:lineRule="exact"/>
        <w:jc w:val="left"/>
        <w:rPr>
          <w:rFonts w:asciiTheme="minorHAnsi" w:hAnsiTheme="minorHAnsi" w:cstheme="minorHAnsi"/>
          <w:sz w:val="20"/>
        </w:rPr>
      </w:pPr>
    </w:p>
    <w:p w14:paraId="793E3FF9" w14:textId="2F941089" w:rsidR="0092625B" w:rsidRDefault="0092625B" w:rsidP="0039799F">
      <w:pPr>
        <w:spacing w:after="160" w:line="240" w:lineRule="exact"/>
        <w:jc w:val="left"/>
        <w:rPr>
          <w:rFonts w:asciiTheme="minorHAnsi" w:hAnsiTheme="minorHAnsi" w:cstheme="minorHAnsi"/>
          <w:sz w:val="20"/>
        </w:rPr>
      </w:pPr>
    </w:p>
    <w:p w14:paraId="5E4B247F" w14:textId="49B514BC" w:rsidR="0092625B" w:rsidRDefault="0092625B" w:rsidP="0039799F">
      <w:pPr>
        <w:spacing w:after="160" w:line="240" w:lineRule="exact"/>
        <w:jc w:val="left"/>
        <w:rPr>
          <w:rFonts w:asciiTheme="minorHAnsi" w:hAnsiTheme="minorHAnsi" w:cstheme="minorHAnsi"/>
          <w:sz w:val="20"/>
        </w:rPr>
      </w:pPr>
    </w:p>
    <w:p w14:paraId="42E93A54" w14:textId="56229E51" w:rsidR="0092625B" w:rsidRDefault="0092625B" w:rsidP="0039799F">
      <w:pPr>
        <w:spacing w:after="160" w:line="240" w:lineRule="exact"/>
        <w:jc w:val="left"/>
        <w:rPr>
          <w:rFonts w:asciiTheme="minorHAnsi" w:hAnsiTheme="minorHAnsi" w:cstheme="minorHAnsi"/>
          <w:sz w:val="20"/>
        </w:rPr>
      </w:pPr>
    </w:p>
    <w:p w14:paraId="0920751A" w14:textId="5D937E2B" w:rsidR="0092625B" w:rsidRDefault="0092625B" w:rsidP="0039799F">
      <w:pPr>
        <w:spacing w:after="160" w:line="240" w:lineRule="exact"/>
        <w:jc w:val="left"/>
        <w:rPr>
          <w:rFonts w:asciiTheme="minorHAnsi" w:hAnsiTheme="minorHAnsi" w:cstheme="minorHAnsi"/>
          <w:sz w:val="20"/>
        </w:rPr>
      </w:pPr>
    </w:p>
    <w:p w14:paraId="7E5C28AF" w14:textId="79C65138" w:rsidR="0092625B" w:rsidRDefault="0092625B" w:rsidP="0039799F">
      <w:pPr>
        <w:spacing w:after="160" w:line="240" w:lineRule="exact"/>
        <w:jc w:val="left"/>
        <w:rPr>
          <w:rFonts w:asciiTheme="minorHAnsi" w:hAnsiTheme="minorHAnsi" w:cstheme="minorHAnsi"/>
          <w:sz w:val="20"/>
        </w:rPr>
      </w:pPr>
    </w:p>
    <w:p w14:paraId="4826D19F" w14:textId="7FD4D01C" w:rsidR="0092625B" w:rsidRDefault="0092625B" w:rsidP="0039799F">
      <w:pPr>
        <w:spacing w:after="160" w:line="240" w:lineRule="exact"/>
        <w:jc w:val="left"/>
        <w:rPr>
          <w:rFonts w:asciiTheme="minorHAnsi" w:hAnsiTheme="minorHAnsi" w:cstheme="minorHAnsi"/>
          <w:sz w:val="20"/>
        </w:rPr>
      </w:pPr>
    </w:p>
    <w:p w14:paraId="2240B2CB" w14:textId="77777777" w:rsidR="00721A62" w:rsidRDefault="00721A62" w:rsidP="0039799F">
      <w:pPr>
        <w:spacing w:after="160" w:line="240" w:lineRule="exact"/>
        <w:jc w:val="left"/>
        <w:rPr>
          <w:rFonts w:asciiTheme="minorHAnsi" w:hAnsiTheme="minorHAnsi" w:cstheme="minorHAnsi"/>
          <w:sz w:val="20"/>
        </w:rPr>
      </w:pPr>
    </w:p>
    <w:p w14:paraId="08890648" w14:textId="32FEF3E7" w:rsidR="0092625B" w:rsidRDefault="0092625B" w:rsidP="0039799F">
      <w:pPr>
        <w:spacing w:after="160" w:line="240" w:lineRule="exact"/>
        <w:jc w:val="left"/>
        <w:rPr>
          <w:rFonts w:asciiTheme="minorHAnsi" w:hAnsiTheme="minorHAnsi" w:cstheme="minorHAnsi"/>
          <w:sz w:val="20"/>
        </w:rPr>
      </w:pPr>
    </w:p>
    <w:p w14:paraId="79DFBEFB" w14:textId="77777777" w:rsidR="00D85A98" w:rsidRDefault="00D85A98" w:rsidP="0039799F">
      <w:pPr>
        <w:spacing w:after="160" w:line="240" w:lineRule="exact"/>
        <w:jc w:val="left"/>
        <w:rPr>
          <w:rFonts w:asciiTheme="minorHAnsi" w:hAnsiTheme="minorHAnsi" w:cstheme="minorHAnsi"/>
          <w:sz w:val="20"/>
        </w:rPr>
      </w:pPr>
    </w:p>
    <w:p w14:paraId="2A5B05D6" w14:textId="5881A8B5"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66781121"/>
      <w:bookmarkStart w:id="12" w:name="_Toc124944304"/>
      <w:r w:rsidRPr="0092625B">
        <w:rPr>
          <w:rFonts w:cstheme="minorHAnsi"/>
          <w:sz w:val="20"/>
        </w:rPr>
        <w:lastRenderedPageBreak/>
        <w:t>ZAŁĄCZNIK NR 6 DO SWZ WZÓR UMOWY POWIERZENIA PRZETWARZANIA DANYCH OSOBOWYCH</w:t>
      </w:r>
      <w:bookmarkEnd w:id="11"/>
      <w:bookmarkEnd w:id="12"/>
    </w:p>
    <w:p w14:paraId="3C054AAE" w14:textId="1A01794E" w:rsidR="00044D8D" w:rsidRPr="00A83C18" w:rsidRDefault="00044D8D" w:rsidP="00044D8D">
      <w:pPr>
        <w:spacing w:line="240" w:lineRule="auto"/>
        <w:ind w:left="426"/>
        <w:jc w:val="left"/>
        <w:rPr>
          <w:rFonts w:asciiTheme="minorHAnsi" w:eastAsia="Calibri" w:hAnsiTheme="minorHAnsi" w:cstheme="minorHAnsi"/>
          <w:b/>
          <w:i/>
          <w:sz w:val="20"/>
        </w:rPr>
      </w:pPr>
      <w:r w:rsidRPr="00A83C18">
        <w:rPr>
          <w:rFonts w:asciiTheme="minorHAnsi" w:eastAsia="Calibri" w:hAnsiTheme="minorHAnsi" w:cstheme="minorHAnsi"/>
          <w:b/>
          <w:i/>
          <w:sz w:val="20"/>
        </w:rPr>
        <w:t>UWAGA: Wzór Umowy powierzenia przetwarzania Danych Osobowych umieszczono w Systemie Zakupowym  w osobnym pliku.</w:t>
      </w:r>
    </w:p>
    <w:p w14:paraId="07E5E8C8" w14:textId="77777777" w:rsidR="0092625B" w:rsidRDefault="0092625B" w:rsidP="0039799F">
      <w:pPr>
        <w:spacing w:after="160" w:line="240" w:lineRule="exact"/>
        <w:jc w:val="left"/>
        <w:rPr>
          <w:rFonts w:asciiTheme="minorHAnsi" w:hAnsiTheme="minorHAnsi" w:cstheme="minorHAnsi"/>
          <w:sz w:val="20"/>
        </w:rPr>
      </w:pPr>
    </w:p>
    <w:p w14:paraId="3BA665A1" w14:textId="06E069B5" w:rsidR="0092625B" w:rsidRDefault="0092625B" w:rsidP="0039799F">
      <w:pPr>
        <w:spacing w:after="160" w:line="240" w:lineRule="exact"/>
        <w:jc w:val="left"/>
        <w:rPr>
          <w:rFonts w:asciiTheme="minorHAnsi" w:hAnsiTheme="minorHAnsi" w:cstheme="minorHAnsi"/>
          <w:sz w:val="20"/>
        </w:rPr>
      </w:pPr>
    </w:p>
    <w:p w14:paraId="6A43EE0A" w14:textId="21290FC5" w:rsidR="0092625B" w:rsidRDefault="0092625B" w:rsidP="0039799F">
      <w:pPr>
        <w:spacing w:after="160" w:line="240" w:lineRule="exact"/>
        <w:jc w:val="left"/>
        <w:rPr>
          <w:rFonts w:asciiTheme="minorHAnsi" w:hAnsiTheme="minorHAnsi" w:cstheme="minorHAnsi"/>
          <w:sz w:val="20"/>
        </w:rPr>
      </w:pPr>
    </w:p>
    <w:p w14:paraId="3F4EC0B9" w14:textId="39636EE9" w:rsidR="0092625B" w:rsidRDefault="0092625B" w:rsidP="0039799F">
      <w:pPr>
        <w:spacing w:after="160" w:line="240" w:lineRule="exact"/>
        <w:jc w:val="left"/>
        <w:rPr>
          <w:rFonts w:asciiTheme="minorHAnsi" w:hAnsiTheme="minorHAnsi" w:cstheme="minorHAnsi"/>
          <w:sz w:val="20"/>
        </w:rPr>
      </w:pPr>
    </w:p>
    <w:p w14:paraId="36A2C1D4" w14:textId="19F8F4A5" w:rsidR="0092625B" w:rsidRDefault="0092625B" w:rsidP="0039799F">
      <w:pPr>
        <w:spacing w:after="160" w:line="240" w:lineRule="exact"/>
        <w:jc w:val="left"/>
        <w:rPr>
          <w:rFonts w:asciiTheme="minorHAnsi" w:hAnsiTheme="minorHAnsi" w:cstheme="minorHAnsi"/>
          <w:sz w:val="20"/>
        </w:rPr>
      </w:pPr>
    </w:p>
    <w:p w14:paraId="7ECE1A55" w14:textId="742BCF12" w:rsidR="0092625B" w:rsidRDefault="0092625B" w:rsidP="0039799F">
      <w:pPr>
        <w:spacing w:after="160" w:line="240" w:lineRule="exact"/>
        <w:jc w:val="left"/>
        <w:rPr>
          <w:rFonts w:asciiTheme="minorHAnsi" w:hAnsiTheme="minorHAnsi" w:cstheme="minorHAnsi"/>
          <w:sz w:val="20"/>
        </w:rPr>
      </w:pPr>
    </w:p>
    <w:p w14:paraId="4FB3ECEF" w14:textId="2E910DC1" w:rsidR="0092625B" w:rsidRDefault="0092625B" w:rsidP="0039799F">
      <w:pPr>
        <w:spacing w:after="160" w:line="240" w:lineRule="exact"/>
        <w:jc w:val="left"/>
        <w:rPr>
          <w:rFonts w:asciiTheme="minorHAnsi" w:hAnsiTheme="minorHAnsi" w:cstheme="minorHAnsi"/>
          <w:sz w:val="20"/>
        </w:rPr>
      </w:pPr>
    </w:p>
    <w:p w14:paraId="0DC97EE1" w14:textId="073259EA" w:rsidR="0092625B" w:rsidRDefault="0092625B" w:rsidP="0039799F">
      <w:pPr>
        <w:spacing w:after="160" w:line="240" w:lineRule="exact"/>
        <w:jc w:val="left"/>
        <w:rPr>
          <w:rFonts w:asciiTheme="minorHAnsi" w:hAnsiTheme="minorHAnsi" w:cstheme="minorHAnsi"/>
          <w:sz w:val="20"/>
        </w:rPr>
      </w:pPr>
    </w:p>
    <w:p w14:paraId="31B00CAC" w14:textId="1BE50B04" w:rsidR="0092625B" w:rsidRDefault="0092625B" w:rsidP="0039799F">
      <w:pPr>
        <w:spacing w:after="160" w:line="240" w:lineRule="exact"/>
        <w:jc w:val="left"/>
        <w:rPr>
          <w:rFonts w:asciiTheme="minorHAnsi" w:hAnsiTheme="minorHAnsi" w:cstheme="minorHAnsi"/>
          <w:sz w:val="20"/>
        </w:rPr>
      </w:pPr>
    </w:p>
    <w:p w14:paraId="3CE45406" w14:textId="7F49B8F0" w:rsidR="0092625B" w:rsidRDefault="0092625B" w:rsidP="0039799F">
      <w:pPr>
        <w:spacing w:after="160" w:line="240" w:lineRule="exact"/>
        <w:jc w:val="left"/>
        <w:rPr>
          <w:rFonts w:asciiTheme="minorHAnsi" w:hAnsiTheme="minorHAnsi" w:cstheme="minorHAnsi"/>
          <w:sz w:val="20"/>
        </w:rPr>
      </w:pPr>
    </w:p>
    <w:p w14:paraId="4A48C3A0" w14:textId="15F0B08A" w:rsidR="0092625B" w:rsidRDefault="0092625B" w:rsidP="0039799F">
      <w:pPr>
        <w:spacing w:after="160" w:line="240" w:lineRule="exact"/>
        <w:jc w:val="left"/>
        <w:rPr>
          <w:rFonts w:asciiTheme="minorHAnsi" w:hAnsiTheme="minorHAnsi" w:cstheme="minorHAnsi"/>
          <w:sz w:val="20"/>
        </w:rPr>
      </w:pPr>
    </w:p>
    <w:p w14:paraId="4DB1561B" w14:textId="1929FF06" w:rsidR="0092625B" w:rsidRDefault="0092625B" w:rsidP="0039799F">
      <w:pPr>
        <w:spacing w:after="160" w:line="240" w:lineRule="exact"/>
        <w:jc w:val="left"/>
        <w:rPr>
          <w:rFonts w:asciiTheme="minorHAnsi" w:hAnsiTheme="minorHAnsi" w:cstheme="minorHAnsi"/>
          <w:sz w:val="20"/>
        </w:rPr>
      </w:pPr>
    </w:p>
    <w:p w14:paraId="7B294831" w14:textId="6D66895A" w:rsidR="0092625B" w:rsidRDefault="0092625B" w:rsidP="0039799F">
      <w:pPr>
        <w:spacing w:after="160" w:line="240" w:lineRule="exact"/>
        <w:jc w:val="left"/>
        <w:rPr>
          <w:rFonts w:asciiTheme="minorHAnsi" w:hAnsiTheme="minorHAnsi" w:cstheme="minorHAnsi"/>
          <w:sz w:val="20"/>
        </w:rPr>
      </w:pPr>
    </w:p>
    <w:p w14:paraId="11B03337" w14:textId="71A97ADA" w:rsidR="0092625B" w:rsidRDefault="0092625B" w:rsidP="0039799F">
      <w:pPr>
        <w:spacing w:after="160" w:line="240" w:lineRule="exact"/>
        <w:jc w:val="left"/>
        <w:rPr>
          <w:rFonts w:asciiTheme="minorHAnsi" w:hAnsiTheme="minorHAnsi" w:cstheme="minorHAnsi"/>
          <w:sz w:val="20"/>
        </w:rPr>
      </w:pPr>
    </w:p>
    <w:p w14:paraId="0DDAEE91" w14:textId="778CFF09" w:rsidR="0092625B" w:rsidRDefault="0092625B" w:rsidP="0039799F">
      <w:pPr>
        <w:spacing w:after="160" w:line="240" w:lineRule="exact"/>
        <w:jc w:val="left"/>
        <w:rPr>
          <w:rFonts w:asciiTheme="minorHAnsi" w:hAnsiTheme="minorHAnsi" w:cstheme="minorHAnsi"/>
          <w:sz w:val="20"/>
        </w:rPr>
      </w:pPr>
    </w:p>
    <w:p w14:paraId="7720E7B7" w14:textId="710E2F0A" w:rsidR="0092625B" w:rsidRDefault="0092625B" w:rsidP="0039799F">
      <w:pPr>
        <w:spacing w:after="160" w:line="240" w:lineRule="exact"/>
        <w:jc w:val="left"/>
        <w:rPr>
          <w:rFonts w:asciiTheme="minorHAnsi" w:hAnsiTheme="minorHAnsi" w:cstheme="minorHAnsi"/>
          <w:sz w:val="20"/>
        </w:rPr>
      </w:pPr>
    </w:p>
    <w:p w14:paraId="482F92E9" w14:textId="37EE1845" w:rsidR="0092625B" w:rsidRDefault="0092625B" w:rsidP="0039799F">
      <w:pPr>
        <w:spacing w:after="160" w:line="240" w:lineRule="exact"/>
        <w:jc w:val="left"/>
        <w:rPr>
          <w:rFonts w:asciiTheme="minorHAnsi" w:hAnsiTheme="minorHAnsi" w:cstheme="minorHAnsi"/>
          <w:sz w:val="20"/>
        </w:rPr>
      </w:pPr>
    </w:p>
    <w:p w14:paraId="4425E037" w14:textId="41B1E78B" w:rsidR="0092625B" w:rsidRDefault="0092625B" w:rsidP="0039799F">
      <w:pPr>
        <w:spacing w:after="160" w:line="240" w:lineRule="exact"/>
        <w:jc w:val="left"/>
        <w:rPr>
          <w:rFonts w:asciiTheme="minorHAnsi" w:hAnsiTheme="minorHAnsi" w:cstheme="minorHAnsi"/>
          <w:sz w:val="20"/>
        </w:rPr>
      </w:pPr>
    </w:p>
    <w:p w14:paraId="610C8733" w14:textId="19217FF2" w:rsidR="0092625B" w:rsidRDefault="0092625B" w:rsidP="0039799F">
      <w:pPr>
        <w:spacing w:after="160" w:line="240" w:lineRule="exact"/>
        <w:jc w:val="left"/>
        <w:rPr>
          <w:rFonts w:asciiTheme="minorHAnsi" w:hAnsiTheme="minorHAnsi" w:cstheme="minorHAnsi"/>
          <w:sz w:val="20"/>
        </w:rPr>
      </w:pPr>
    </w:p>
    <w:p w14:paraId="353618E4" w14:textId="73D86E66" w:rsidR="0092625B" w:rsidRDefault="0092625B" w:rsidP="0039799F">
      <w:pPr>
        <w:spacing w:after="160" w:line="240" w:lineRule="exact"/>
        <w:jc w:val="left"/>
        <w:rPr>
          <w:rFonts w:asciiTheme="minorHAnsi" w:hAnsiTheme="minorHAnsi" w:cstheme="minorHAnsi"/>
          <w:sz w:val="20"/>
        </w:rPr>
      </w:pPr>
    </w:p>
    <w:p w14:paraId="5110246F" w14:textId="6B80435B" w:rsidR="0092625B" w:rsidRDefault="0092625B" w:rsidP="0039799F">
      <w:pPr>
        <w:spacing w:after="160" w:line="240" w:lineRule="exact"/>
        <w:jc w:val="left"/>
        <w:rPr>
          <w:rFonts w:asciiTheme="minorHAnsi" w:hAnsiTheme="minorHAnsi" w:cstheme="minorHAnsi"/>
          <w:sz w:val="20"/>
        </w:rPr>
      </w:pPr>
    </w:p>
    <w:p w14:paraId="32A4FC96" w14:textId="51F89CFF" w:rsidR="0092625B" w:rsidRDefault="0092625B" w:rsidP="0039799F">
      <w:pPr>
        <w:spacing w:after="160" w:line="240" w:lineRule="exact"/>
        <w:jc w:val="left"/>
        <w:rPr>
          <w:rFonts w:asciiTheme="minorHAnsi" w:hAnsiTheme="minorHAnsi" w:cstheme="minorHAnsi"/>
          <w:sz w:val="20"/>
        </w:rPr>
      </w:pPr>
    </w:p>
    <w:p w14:paraId="49ABD487" w14:textId="78F426C9" w:rsidR="0092625B" w:rsidRDefault="0092625B" w:rsidP="0039799F">
      <w:pPr>
        <w:spacing w:after="160" w:line="240" w:lineRule="exact"/>
        <w:jc w:val="left"/>
        <w:rPr>
          <w:rFonts w:asciiTheme="minorHAnsi" w:hAnsiTheme="minorHAnsi" w:cstheme="minorHAnsi"/>
          <w:sz w:val="20"/>
        </w:rPr>
      </w:pPr>
    </w:p>
    <w:p w14:paraId="572F642D" w14:textId="04288C09" w:rsidR="0092625B" w:rsidRDefault="0092625B" w:rsidP="0039799F">
      <w:pPr>
        <w:spacing w:after="160" w:line="240" w:lineRule="exact"/>
        <w:jc w:val="left"/>
        <w:rPr>
          <w:rFonts w:asciiTheme="minorHAnsi" w:hAnsiTheme="minorHAnsi" w:cstheme="minorHAnsi"/>
          <w:sz w:val="20"/>
        </w:rPr>
      </w:pPr>
    </w:p>
    <w:p w14:paraId="2290D677" w14:textId="05E2A5E6" w:rsidR="0092625B" w:rsidRDefault="0092625B" w:rsidP="0039799F">
      <w:pPr>
        <w:spacing w:after="160" w:line="240" w:lineRule="exact"/>
        <w:jc w:val="left"/>
        <w:rPr>
          <w:rFonts w:asciiTheme="minorHAnsi" w:hAnsiTheme="minorHAnsi" w:cstheme="minorHAnsi"/>
          <w:sz w:val="20"/>
        </w:rPr>
      </w:pPr>
    </w:p>
    <w:p w14:paraId="630311FD" w14:textId="33952CA6" w:rsidR="0092625B" w:rsidRDefault="0092625B" w:rsidP="0039799F">
      <w:pPr>
        <w:spacing w:after="160" w:line="240" w:lineRule="exact"/>
        <w:jc w:val="left"/>
        <w:rPr>
          <w:rFonts w:asciiTheme="minorHAnsi" w:hAnsiTheme="minorHAnsi" w:cstheme="minorHAnsi"/>
          <w:sz w:val="20"/>
        </w:rPr>
      </w:pPr>
    </w:p>
    <w:p w14:paraId="7CDEB47F" w14:textId="45FCED1D" w:rsidR="0092625B" w:rsidRDefault="0092625B" w:rsidP="0039799F">
      <w:pPr>
        <w:spacing w:after="160" w:line="240" w:lineRule="exact"/>
        <w:jc w:val="left"/>
        <w:rPr>
          <w:rFonts w:asciiTheme="minorHAnsi" w:hAnsiTheme="minorHAnsi" w:cstheme="minorHAnsi"/>
          <w:sz w:val="20"/>
        </w:rPr>
      </w:pPr>
    </w:p>
    <w:p w14:paraId="13214169" w14:textId="12A5E173" w:rsidR="0092625B" w:rsidRDefault="0092625B" w:rsidP="0039799F">
      <w:pPr>
        <w:spacing w:after="160" w:line="240" w:lineRule="exact"/>
        <w:jc w:val="left"/>
        <w:rPr>
          <w:rFonts w:asciiTheme="minorHAnsi" w:hAnsiTheme="minorHAnsi" w:cstheme="minorHAnsi"/>
          <w:sz w:val="20"/>
        </w:rPr>
      </w:pPr>
    </w:p>
    <w:p w14:paraId="00C6C270" w14:textId="5356827C" w:rsidR="0092625B" w:rsidRDefault="0092625B" w:rsidP="0039799F">
      <w:pPr>
        <w:spacing w:after="160" w:line="240" w:lineRule="exact"/>
        <w:jc w:val="left"/>
        <w:rPr>
          <w:rFonts w:asciiTheme="minorHAnsi" w:hAnsiTheme="minorHAnsi" w:cstheme="minorHAnsi"/>
          <w:sz w:val="20"/>
        </w:rPr>
      </w:pPr>
    </w:p>
    <w:p w14:paraId="38D8A703" w14:textId="56B0D8A1" w:rsidR="00F24EC6" w:rsidRDefault="00F24EC6" w:rsidP="0039799F">
      <w:pPr>
        <w:spacing w:after="160" w:line="240" w:lineRule="exact"/>
        <w:jc w:val="left"/>
        <w:rPr>
          <w:rFonts w:asciiTheme="minorHAnsi" w:hAnsiTheme="minorHAnsi" w:cstheme="minorHAnsi"/>
          <w:sz w:val="20"/>
        </w:rPr>
      </w:pPr>
    </w:p>
    <w:p w14:paraId="5973740D" w14:textId="1B15BBE8" w:rsidR="00F24EC6" w:rsidRDefault="00F24EC6"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4944305"/>
      <w:r w:rsidRPr="0092625B">
        <w:rPr>
          <w:rFonts w:cstheme="minorHAnsi"/>
          <w:sz w:val="20"/>
        </w:rPr>
        <w:lastRenderedPageBreak/>
        <w:t>ZAŁĄCZNIK NR 7 DO SWZ – WYKAZ WYKONANYCH ZAMÓWIEŃ</w:t>
      </w:r>
      <w:bookmarkEnd w:id="13"/>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3E02237B" w14:textId="499653A5" w:rsidR="0092625B" w:rsidRPr="00A83C18" w:rsidRDefault="0092625B" w:rsidP="00FA419D">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b/>
              <w:color w:val="17365D" w:themeColor="text2" w:themeShade="BF"/>
              <w:sz w:val="20"/>
            </w:rPr>
            <w:t>POST/DYS/OSK/LZA/01702/2025</w:t>
          </w:r>
        </w:sdtContent>
      </w:sdt>
      <w:r w:rsidRPr="0092625B">
        <w:rPr>
          <w:rFonts w:asciiTheme="minorHAnsi" w:hAnsiTheme="minorHAnsi" w:cstheme="minorHAnsi"/>
          <w:sz w:val="20"/>
          <w:lang w:eastAsia="pl-PL"/>
        </w:rPr>
        <w:t xml:space="preserve"> prowadzonym w trybie przetargu nieograniczonego pn.</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581455">
            <w:rPr>
              <w:rFonts w:asciiTheme="minorHAnsi" w:hAnsiTheme="minorHAnsi" w:cstheme="minorHAnsi"/>
              <w:b/>
              <w:color w:val="17365D" w:themeColor="text2" w:themeShade="BF"/>
              <w:szCs w:val="22"/>
            </w:rPr>
            <w:t>„PBW przyłączenie do sieci elektroenergetycznej odbiorców w m. Wola Kopcowa dz. 487/4, Kielce ul. Okrzei dz. 274, 275, 208/65 - RE Kielce - grupa V, IV”</w:t>
          </w:r>
        </w:sdtContent>
      </w:sdt>
      <w:r w:rsidRPr="00FA419D">
        <w:rPr>
          <w:rFonts w:asciiTheme="minorHAnsi" w:hAnsiTheme="minorHAnsi" w:cstheme="minorHAnsi"/>
          <w:sz w:val="20"/>
        </w:rPr>
        <w:t xml:space="preserve">, </w:t>
      </w:r>
      <w:r w:rsidRPr="00FA419D">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D4539C">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A83C18">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A83C18">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83C18" w:rsidRPr="0092625B" w14:paraId="66AA5B72" w14:textId="77777777" w:rsidTr="00A83C18">
        <w:trPr>
          <w:trHeight w:val="843"/>
        </w:trPr>
        <w:tc>
          <w:tcPr>
            <w:tcW w:w="568" w:type="dxa"/>
            <w:vAlign w:val="center"/>
          </w:tcPr>
          <w:p w14:paraId="3A649B92"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0B0FB6B"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60AA075E"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5E996A2"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D44BDDD"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134883F"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75BC53D" w14:textId="77777777" w:rsidR="00A83C18" w:rsidRPr="0092625B" w:rsidRDefault="00A83C18" w:rsidP="0092625B">
            <w:pPr>
              <w:spacing w:before="120"/>
              <w:jc w:val="center"/>
              <w:rPr>
                <w:rFonts w:asciiTheme="minorHAnsi" w:hAnsiTheme="minorHAnsi" w:cstheme="minorHAnsi"/>
                <w:sz w:val="20"/>
              </w:rPr>
            </w:pPr>
          </w:p>
        </w:tc>
      </w:tr>
      <w:tr w:rsidR="00A83C18" w:rsidRPr="0092625B" w14:paraId="28758833" w14:textId="77777777" w:rsidTr="00A83C18">
        <w:trPr>
          <w:trHeight w:val="843"/>
        </w:trPr>
        <w:tc>
          <w:tcPr>
            <w:tcW w:w="568" w:type="dxa"/>
            <w:vAlign w:val="center"/>
          </w:tcPr>
          <w:p w14:paraId="2E7F4509"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6388296F"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79AA65E1"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191371C9"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A00E80A"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FD28E11"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A0F220" w14:textId="77777777" w:rsidR="00A83C18" w:rsidRPr="0092625B" w:rsidRDefault="00A83C18" w:rsidP="0092625B">
            <w:pPr>
              <w:spacing w:before="120"/>
              <w:jc w:val="center"/>
              <w:rPr>
                <w:rFonts w:asciiTheme="minorHAnsi" w:hAnsiTheme="minorHAnsi" w:cstheme="minorHAnsi"/>
                <w:sz w:val="20"/>
              </w:rPr>
            </w:pPr>
          </w:p>
        </w:tc>
      </w:tr>
    </w:tbl>
    <w:p w14:paraId="5444FE66" w14:textId="3E2F90B9" w:rsidR="0092625B" w:rsidRPr="003E0CCF" w:rsidRDefault="0092625B" w:rsidP="003E0CCF">
      <w:pPr>
        <w:spacing w:before="120"/>
        <w:ind w:left="-284" w:right="-569"/>
        <w:outlineLvl w:val="0"/>
        <w:rPr>
          <w:rFonts w:asciiTheme="minorHAnsi" w:hAnsiTheme="minorHAnsi" w:cstheme="minorHAnsi"/>
          <w:i/>
          <w:sz w:val="16"/>
          <w:szCs w:val="16"/>
        </w:rPr>
      </w:pPr>
      <w:r w:rsidRPr="00A83C18">
        <w:rPr>
          <w:rFonts w:asciiTheme="minorHAnsi" w:hAnsiTheme="minorHAnsi" w:cstheme="minorHAnsi"/>
          <w:i/>
          <w:sz w:val="16"/>
          <w:szCs w:val="16"/>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247673DF" w14:textId="0D73D2B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4F67F618" w14:textId="20831064" w:rsidR="0050480B" w:rsidRDefault="0092625B" w:rsidP="00D85A98">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5F188F9D" w14:textId="1748F6BB" w:rsidR="00581455" w:rsidRDefault="00581455" w:rsidP="00D85A98">
      <w:pPr>
        <w:ind w:left="5398" w:right="68" w:hanging="153"/>
        <w:jc w:val="center"/>
        <w:rPr>
          <w:rFonts w:asciiTheme="minorHAnsi" w:hAnsiTheme="minorHAnsi" w:cstheme="minorHAnsi"/>
          <w:i/>
          <w:sz w:val="16"/>
          <w:szCs w:val="16"/>
        </w:rPr>
      </w:pPr>
    </w:p>
    <w:p w14:paraId="652E269E" w14:textId="77777777" w:rsidR="00581455" w:rsidRDefault="00581455" w:rsidP="00D85A98">
      <w:pPr>
        <w:ind w:left="5398" w:right="68" w:hanging="153"/>
        <w:jc w:val="center"/>
        <w:rPr>
          <w:rFonts w:asciiTheme="minorHAnsi" w:hAnsiTheme="minorHAnsi" w:cstheme="minorHAnsi"/>
          <w:i/>
          <w:sz w:val="16"/>
          <w:szCs w:val="16"/>
        </w:rPr>
      </w:pPr>
    </w:p>
    <w:p w14:paraId="1558C1B3" w14:textId="0F4C5AE6" w:rsidR="00721A62" w:rsidRPr="00D85A98" w:rsidRDefault="00721A62" w:rsidP="004973B2">
      <w:pPr>
        <w:ind w:right="68"/>
        <w:rPr>
          <w:rFonts w:asciiTheme="minorHAnsi" w:hAnsiTheme="minorHAnsi" w:cstheme="minorHAnsi"/>
          <w:i/>
          <w:sz w:val="16"/>
          <w:szCs w:val="16"/>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4" w:name="_Toc124944306"/>
      <w:r w:rsidRPr="0092625B">
        <w:rPr>
          <w:rFonts w:cstheme="minorHAnsi"/>
          <w:sz w:val="20"/>
        </w:rPr>
        <w:lastRenderedPageBreak/>
        <w:t>ZAŁĄCZNIK NR 8 DO SWZ – WYKAZ OSÓB</w:t>
      </w:r>
      <w:bookmarkEnd w:id="14"/>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D85A98" w:rsidRDefault="007B5834" w:rsidP="00217C80">
            <w:pPr>
              <w:ind w:right="28"/>
              <w:jc w:val="left"/>
              <w:rPr>
                <w:rFonts w:asciiTheme="minorHAnsi" w:hAnsiTheme="minorHAnsi" w:cstheme="minorHAnsi"/>
                <w:b/>
                <w:i/>
                <w:iCs/>
                <w:sz w:val="20"/>
                <w:u w:val="single"/>
              </w:rPr>
            </w:pPr>
            <w:r w:rsidRPr="00D85A98">
              <w:rPr>
                <w:rFonts w:asciiTheme="minorHAnsi" w:hAnsiTheme="minorHAnsi" w:cstheme="minorHAnsi"/>
                <w:b/>
                <w:i/>
                <w:iCs/>
                <w:sz w:val="20"/>
                <w:u w:val="single"/>
              </w:rPr>
              <w:t>Wykonawca</w:t>
            </w:r>
          </w:p>
          <w:p w14:paraId="1B5858DB" w14:textId="77777777" w:rsidR="007B5834" w:rsidRPr="00D85A98" w:rsidRDefault="007B5834" w:rsidP="00217C80">
            <w:pPr>
              <w:ind w:right="28"/>
              <w:jc w:val="left"/>
              <w:rPr>
                <w:rFonts w:asciiTheme="minorHAnsi" w:hAnsiTheme="minorHAnsi" w:cstheme="minorHAnsi"/>
                <w:sz w:val="20"/>
              </w:rPr>
            </w:pPr>
          </w:p>
          <w:p w14:paraId="27558700" w14:textId="77777777" w:rsidR="007B5834" w:rsidRPr="00D85A98" w:rsidRDefault="007B5834" w:rsidP="00217C80">
            <w:pPr>
              <w:ind w:right="28"/>
              <w:jc w:val="center"/>
              <w:rPr>
                <w:rFonts w:asciiTheme="minorHAnsi" w:hAnsiTheme="minorHAnsi" w:cstheme="minorHAnsi"/>
                <w:sz w:val="20"/>
              </w:rPr>
            </w:pPr>
            <w:r w:rsidRPr="00D85A98">
              <w:rPr>
                <w:rFonts w:asciiTheme="minorHAnsi" w:hAnsiTheme="minorHAnsi" w:cstheme="minorHAnsi"/>
                <w:sz w:val="20"/>
              </w:rPr>
              <w:t>…………………………………………………</w:t>
            </w:r>
          </w:p>
          <w:p w14:paraId="1728E2BE" w14:textId="77777777" w:rsidR="007B5834" w:rsidRPr="00D85A98" w:rsidRDefault="007B5834" w:rsidP="00217C80">
            <w:pPr>
              <w:ind w:right="28"/>
              <w:jc w:val="center"/>
              <w:rPr>
                <w:rFonts w:asciiTheme="minorHAnsi" w:hAnsiTheme="minorHAnsi" w:cstheme="minorHAnsi"/>
                <w:sz w:val="20"/>
              </w:rPr>
            </w:pPr>
            <w:r w:rsidRPr="00D85A98">
              <w:rPr>
                <w:rFonts w:asciiTheme="minorHAnsi" w:hAnsiTheme="minorHAnsi" w:cstheme="minorHAnsi"/>
                <w:sz w:val="20"/>
              </w:rPr>
              <w:t>……………………………………………….</w:t>
            </w:r>
          </w:p>
          <w:p w14:paraId="168F6167" w14:textId="77777777" w:rsidR="007B5834" w:rsidRPr="00D85A98" w:rsidRDefault="007B5834" w:rsidP="00217C80">
            <w:pPr>
              <w:ind w:right="28"/>
              <w:jc w:val="center"/>
              <w:rPr>
                <w:rFonts w:asciiTheme="minorHAnsi" w:hAnsiTheme="minorHAnsi" w:cstheme="minorHAnsi"/>
                <w:i/>
                <w:sz w:val="20"/>
              </w:rPr>
            </w:pPr>
            <w:r w:rsidRPr="00D85A98">
              <w:rPr>
                <w:rFonts w:asciiTheme="minorHAnsi" w:hAnsiTheme="minorHAnsi" w:cstheme="minorHAnsi"/>
                <w:i/>
                <w:sz w:val="20"/>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D85A98" w:rsidRDefault="007B5834" w:rsidP="00217C80">
            <w:pPr>
              <w:spacing w:line="360" w:lineRule="auto"/>
              <w:rPr>
                <w:rFonts w:asciiTheme="minorHAnsi" w:eastAsiaTheme="majorEastAsia" w:hAnsiTheme="minorHAnsi" w:cstheme="minorHAnsi"/>
                <w:b/>
                <w:i/>
                <w:iCs/>
                <w:sz w:val="20"/>
                <w:u w:val="single"/>
              </w:rPr>
            </w:pPr>
            <w:r w:rsidRPr="00D85A98">
              <w:rPr>
                <w:rFonts w:asciiTheme="minorHAnsi" w:eastAsiaTheme="majorEastAsia" w:hAnsiTheme="minorHAnsi" w:cstheme="minorHAnsi"/>
                <w:b/>
                <w:i/>
                <w:iCs/>
                <w:sz w:val="20"/>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D85A98" w:rsidRDefault="007B5834" w:rsidP="00217C80">
            <w:pPr>
              <w:spacing w:line="360" w:lineRule="auto"/>
              <w:rPr>
                <w:rFonts w:asciiTheme="minorHAnsi" w:eastAsiaTheme="majorEastAsia" w:hAnsiTheme="minorHAnsi" w:cstheme="minorHAnsi"/>
                <w:b/>
                <w:i/>
                <w:iCs/>
                <w:sz w:val="20"/>
                <w:u w:val="single"/>
              </w:rPr>
            </w:pPr>
            <w:r w:rsidRPr="00D85A98">
              <w:rPr>
                <w:rFonts w:asciiTheme="minorHAnsi" w:eastAsiaTheme="majorEastAsia" w:hAnsiTheme="minorHAnsi" w:cstheme="minorHAnsi"/>
                <w:b/>
                <w:i/>
                <w:iCs/>
                <w:sz w:val="20"/>
                <w:u w:val="single"/>
              </w:rPr>
              <w:t xml:space="preserve">Zamawiający </w:t>
            </w:r>
          </w:p>
          <w:p w14:paraId="719214E4" w14:textId="77777777" w:rsidR="007B5834" w:rsidRPr="00D85A98" w:rsidRDefault="007B5834" w:rsidP="00217C80">
            <w:pPr>
              <w:spacing w:line="240" w:lineRule="auto"/>
              <w:contextualSpacing/>
              <w:jc w:val="center"/>
              <w:rPr>
                <w:rFonts w:asciiTheme="minorHAnsi" w:eastAsia="Calibri" w:hAnsiTheme="minorHAnsi" w:cstheme="minorHAnsi"/>
                <w:b/>
                <w:sz w:val="20"/>
              </w:rPr>
            </w:pPr>
            <w:r w:rsidRPr="00D85A98">
              <w:rPr>
                <w:rFonts w:asciiTheme="minorHAnsi" w:eastAsia="Calibri" w:hAnsiTheme="minorHAnsi" w:cstheme="minorHAnsi"/>
                <w:b/>
                <w:sz w:val="20"/>
              </w:rPr>
              <w:t>PGE Dystrybucja S.A.</w:t>
            </w:r>
          </w:p>
          <w:p w14:paraId="0C3862AC" w14:textId="77777777" w:rsidR="007B5834" w:rsidRPr="00D85A98" w:rsidRDefault="007B5834" w:rsidP="00217C80">
            <w:pPr>
              <w:spacing w:before="120" w:after="120" w:line="240" w:lineRule="auto"/>
              <w:contextualSpacing/>
              <w:jc w:val="center"/>
              <w:rPr>
                <w:rFonts w:asciiTheme="minorHAnsi" w:eastAsia="Calibri" w:hAnsiTheme="minorHAnsi" w:cstheme="minorHAnsi"/>
                <w:sz w:val="20"/>
              </w:rPr>
            </w:pPr>
            <w:r w:rsidRPr="00D85A98">
              <w:rPr>
                <w:rFonts w:asciiTheme="minorHAnsi" w:eastAsia="Calibri" w:hAnsiTheme="minorHAnsi" w:cstheme="minorHAnsi"/>
                <w:sz w:val="20"/>
              </w:rPr>
              <w:t>w imieniu i na rzecz której działa:</w:t>
            </w:r>
          </w:p>
          <w:p w14:paraId="6A2E0D11" w14:textId="77777777" w:rsidR="007B5834" w:rsidRPr="00D85A98" w:rsidRDefault="007B5834" w:rsidP="00217C80">
            <w:pPr>
              <w:spacing w:line="240" w:lineRule="auto"/>
              <w:jc w:val="center"/>
              <w:rPr>
                <w:rFonts w:asciiTheme="minorHAnsi" w:eastAsiaTheme="majorEastAsia" w:hAnsiTheme="minorHAnsi" w:cstheme="minorHAnsi"/>
                <w:b/>
                <w:iCs/>
                <w:sz w:val="20"/>
              </w:rPr>
            </w:pPr>
            <w:r w:rsidRPr="00D85A98">
              <w:rPr>
                <w:rFonts w:asciiTheme="minorHAnsi" w:eastAsiaTheme="majorEastAsia" w:hAnsiTheme="minorHAnsi" w:cstheme="minorHAnsi"/>
                <w:b/>
                <w:iCs/>
                <w:sz w:val="20"/>
              </w:rPr>
              <w:t>Dystrybucja S.A. Oddział</w:t>
            </w:r>
            <w:r w:rsidRPr="00D85A98">
              <w:rPr>
                <w:rFonts w:asciiTheme="minorHAnsi" w:eastAsiaTheme="majorEastAsia" w:hAnsiTheme="minorHAnsi" w:cstheme="minorHAnsi"/>
                <w:b/>
                <w:iCs/>
                <w:sz w:val="20"/>
              </w:rPr>
              <w:br/>
              <w:t xml:space="preserve"> Skarżysko-Kamienna</w:t>
            </w:r>
          </w:p>
          <w:p w14:paraId="03B821F1" w14:textId="77777777" w:rsidR="007B5834" w:rsidRPr="00D85A98" w:rsidRDefault="007B5834" w:rsidP="00217C80">
            <w:pPr>
              <w:spacing w:line="240" w:lineRule="auto"/>
              <w:jc w:val="center"/>
              <w:rPr>
                <w:rFonts w:asciiTheme="minorHAnsi" w:eastAsiaTheme="majorEastAsia" w:hAnsiTheme="minorHAnsi" w:cstheme="minorHAnsi"/>
                <w:b/>
                <w:iCs/>
                <w:sz w:val="20"/>
              </w:rPr>
            </w:pPr>
            <w:r w:rsidRPr="00D85A98">
              <w:rPr>
                <w:rFonts w:asciiTheme="minorHAnsi" w:eastAsiaTheme="majorEastAsia" w:hAnsiTheme="minorHAnsi" w:cstheme="minorHAnsi"/>
                <w:b/>
                <w:iCs/>
                <w:sz w:val="20"/>
              </w:rPr>
              <w:t>Al. Marszałka J. Piłsudskiego 51</w:t>
            </w:r>
          </w:p>
          <w:p w14:paraId="49FAC915" w14:textId="77777777" w:rsidR="007B5834" w:rsidRPr="00D85A98" w:rsidRDefault="007B5834" w:rsidP="00217C80">
            <w:pPr>
              <w:spacing w:before="120" w:after="120" w:line="240" w:lineRule="auto"/>
              <w:contextualSpacing/>
              <w:jc w:val="center"/>
              <w:rPr>
                <w:rFonts w:asciiTheme="minorHAnsi" w:eastAsia="Calibri" w:hAnsiTheme="minorHAnsi" w:cstheme="minorHAnsi"/>
                <w:color w:val="000000"/>
                <w:sz w:val="20"/>
              </w:rPr>
            </w:pPr>
            <w:r w:rsidRPr="00D85A98">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43790FB8" w:rsidR="0092625B" w:rsidRPr="00A83C18" w:rsidRDefault="0092625B" w:rsidP="00A83C18">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FA419D">
        <w:rPr>
          <w:rFonts w:asciiTheme="minorHAnsi" w:hAnsiTheme="minorHAnsi" w:cstheme="minorHAnsi"/>
          <w:sz w:val="20"/>
          <w:lang w:eastAsia="pl-PL"/>
        </w:rPr>
        <w:t>rtę w postępowaniu zakupowym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b/>
              <w:color w:val="17365D" w:themeColor="text2" w:themeShade="BF"/>
              <w:sz w:val="20"/>
            </w:rPr>
            <w:t>POST/DYS/OSK/LZA/01702/2025</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lang w:eastAsia="pl-PL"/>
        </w:rPr>
        <w:t>.</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581455">
            <w:rPr>
              <w:rFonts w:asciiTheme="minorHAnsi" w:hAnsiTheme="minorHAnsi" w:cstheme="minorHAnsi"/>
              <w:b/>
              <w:color w:val="17365D" w:themeColor="text2" w:themeShade="BF"/>
              <w:sz w:val="20"/>
              <w:szCs w:val="22"/>
            </w:rPr>
            <w:t>„PBW przyłączenie do sieci elektroenergetycznej odbiorców w m. Wola Kopcowa dz. 487/4, Kielce ul. Okrzei dz. 274, 275, 208/65 - RE Kielce - grupa V, IV”</w:t>
          </w:r>
        </w:sdtContent>
      </w:sdt>
      <w:r w:rsidRPr="00D85A98">
        <w:rPr>
          <w:rFonts w:asciiTheme="minorHAnsi" w:hAnsiTheme="minorHAnsi" w:cstheme="minorHAnsi"/>
          <w:sz w:val="18"/>
          <w:lang w:eastAsia="pl-PL"/>
        </w:rPr>
        <w:t>,</w:t>
      </w:r>
      <w:r w:rsidRPr="00D85A98">
        <w:rPr>
          <w:rFonts w:asciiTheme="minorHAnsi" w:hAnsiTheme="minorHAnsi" w:cstheme="minorHAnsi"/>
          <w:b/>
          <w:sz w:val="18"/>
          <w:lang w:eastAsia="pl-PL"/>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D85A98">
        <w:trPr>
          <w:trHeight w:val="467"/>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62DD35B3" w:rsidR="0092625B" w:rsidRPr="0092625B" w:rsidRDefault="00A83C18" w:rsidP="0092625B">
            <w:pPr>
              <w:spacing w:line="240" w:lineRule="auto"/>
              <w:jc w:val="left"/>
              <w:rPr>
                <w:rFonts w:ascii="Calibri Light" w:eastAsia="Calibri" w:hAnsi="Calibri Light"/>
                <w:bCs/>
                <w:sz w:val="20"/>
                <w:lang w:eastAsia="ar-SA"/>
              </w:rPr>
            </w:pPr>
            <w:r w:rsidRPr="00D85A98">
              <w:rPr>
                <w:rFonts w:ascii="Calibri" w:eastAsia="Calibri" w:hAnsi="Calibri" w:cs="Arial"/>
                <w:b/>
                <w:bCs/>
                <w:sz w:val="20"/>
                <w:szCs w:val="22"/>
                <w:lang w:eastAsia="pl-PL"/>
              </w:rPr>
              <w:t xml:space="preserve">Osoby posiadające </w:t>
            </w:r>
            <w:r w:rsidR="0092625B" w:rsidRPr="00D85A98">
              <w:rPr>
                <w:rFonts w:ascii="Calibri" w:eastAsia="Calibri" w:hAnsi="Calibri" w:cs="Calibri"/>
                <w:bCs/>
                <w:sz w:val="16"/>
                <w:szCs w:val="22"/>
                <w:lang w:eastAsia="pl-PL"/>
              </w:rPr>
              <w:t>[</w:t>
            </w:r>
            <w:r w:rsidR="0092625B" w:rsidRPr="00D85A98">
              <w:rPr>
                <w:rFonts w:ascii="Calibri" w:eastAsia="Calibri" w:hAnsi="Calibri" w:cs="Arial"/>
                <w:bCs/>
                <w:color w:val="0070C0"/>
                <w:sz w:val="16"/>
                <w:szCs w:val="22"/>
                <w:lang w:eastAsia="pl-PL"/>
              </w:rPr>
              <w:t>wskazać kwalifikacje / uprawnienia / doświadczenie</w:t>
            </w:r>
            <w:r w:rsidR="0092625B" w:rsidRPr="00D85A98">
              <w:rPr>
                <w:rFonts w:ascii="Calibri" w:eastAsia="Calibri" w:hAnsi="Calibri" w:cs="Calibri"/>
                <w:bCs/>
                <w:color w:val="0070C0"/>
                <w:sz w:val="16"/>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5" w:name="_Toc18342848"/>
      <w:bookmarkStart w:id="16" w:name="_Toc54073231"/>
      <w:bookmarkStart w:id="17" w:name="_Toc57057714"/>
      <w:bookmarkStart w:id="18" w:name="_Toc57122890"/>
      <w:bookmarkStart w:id="19" w:name="_Toc57637479"/>
      <w:r w:rsidRPr="0092625B">
        <w:rPr>
          <w:rFonts w:asciiTheme="minorHAnsi" w:hAnsiTheme="minorHAnsi" w:cstheme="minorHAnsi"/>
          <w:i/>
          <w:sz w:val="16"/>
          <w:szCs w:val="18"/>
        </w:rPr>
        <w:t>UWAGA: Należy dostosować ilość wierszy do ilości wymaganych osób</w:t>
      </w:r>
      <w:bookmarkEnd w:id="15"/>
      <w:bookmarkEnd w:id="16"/>
      <w:bookmarkEnd w:id="17"/>
      <w:bookmarkEnd w:id="18"/>
      <w:bookmarkEnd w:id="19"/>
    </w:p>
    <w:p w14:paraId="17D8F966" w14:textId="5A8A46A7" w:rsidR="0092625B" w:rsidRPr="00D85A98" w:rsidRDefault="0092625B" w:rsidP="00D85A98">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CEC152A" w14:textId="77777777" w:rsidR="0092625B" w:rsidRPr="0092625B"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41AB742B" w14:textId="722DD27C" w:rsidR="0050480B" w:rsidRDefault="002923A4" w:rsidP="00D85A98">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2F0D1D6" w14:textId="77777777" w:rsidR="00721A62" w:rsidRDefault="00721A62" w:rsidP="00D85A98">
      <w:pPr>
        <w:ind w:left="5398" w:right="68" w:hanging="153"/>
        <w:jc w:val="center"/>
        <w:rPr>
          <w:rFonts w:asciiTheme="minorHAnsi" w:hAnsiTheme="minorHAnsi" w:cstheme="minorHAnsi"/>
          <w:i/>
          <w:sz w:val="16"/>
          <w:szCs w:val="16"/>
        </w:rPr>
      </w:pPr>
    </w:p>
    <w:p w14:paraId="2C80B2D5" w14:textId="7020A505"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0" w:name="_Toc124944307"/>
      <w:r w:rsidRPr="0092625B">
        <w:rPr>
          <w:rFonts w:cstheme="minorHAnsi"/>
          <w:sz w:val="20"/>
        </w:rPr>
        <w:lastRenderedPageBreak/>
        <w:t xml:space="preserve">ZAŁĄCZNIK NR  </w:t>
      </w:r>
      <w:r w:rsidR="00954876">
        <w:rPr>
          <w:rFonts w:cstheme="minorHAnsi"/>
          <w:sz w:val="20"/>
        </w:rPr>
        <w:t>9</w:t>
      </w:r>
      <w:r w:rsidRPr="0092625B">
        <w:rPr>
          <w:rFonts w:cstheme="minorHAnsi"/>
          <w:sz w:val="20"/>
        </w:rPr>
        <w:t xml:space="preserve"> DO SWZ – ZOBOWIĄZANIE PODMIOTU DO UDOSTEPNIENIA ZASOBÓW</w:t>
      </w:r>
      <w:bookmarkEnd w:id="20"/>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6"/>
        <w:gridCol w:w="845"/>
        <w:gridCol w:w="4112"/>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D85A98" w:rsidRDefault="0092625B" w:rsidP="0092625B">
            <w:pPr>
              <w:ind w:right="28"/>
              <w:jc w:val="left"/>
              <w:rPr>
                <w:rFonts w:asciiTheme="minorHAnsi" w:hAnsiTheme="minorHAnsi" w:cstheme="minorHAnsi"/>
                <w:b/>
                <w:i/>
                <w:iCs/>
                <w:sz w:val="20"/>
                <w:u w:val="single"/>
              </w:rPr>
            </w:pPr>
            <w:r w:rsidRPr="00D85A98">
              <w:rPr>
                <w:rFonts w:asciiTheme="minorHAnsi" w:hAnsiTheme="minorHAnsi" w:cstheme="minorHAnsi"/>
                <w:b/>
                <w:i/>
                <w:iCs/>
                <w:sz w:val="20"/>
                <w:u w:val="single"/>
              </w:rPr>
              <w:t>Wykonawca</w:t>
            </w:r>
          </w:p>
          <w:p w14:paraId="31EB1D22" w14:textId="77777777" w:rsidR="0092625B" w:rsidRPr="00D85A98" w:rsidRDefault="0092625B" w:rsidP="0092625B">
            <w:pPr>
              <w:ind w:right="28"/>
              <w:jc w:val="left"/>
              <w:rPr>
                <w:rFonts w:asciiTheme="minorHAnsi" w:hAnsiTheme="minorHAnsi" w:cstheme="minorHAnsi"/>
                <w:sz w:val="20"/>
              </w:rPr>
            </w:pPr>
          </w:p>
          <w:p w14:paraId="23C96E15" w14:textId="77777777" w:rsidR="0092625B" w:rsidRPr="00D85A98" w:rsidRDefault="0092625B" w:rsidP="0092625B">
            <w:pPr>
              <w:ind w:right="28"/>
              <w:jc w:val="center"/>
              <w:rPr>
                <w:rFonts w:asciiTheme="minorHAnsi" w:hAnsiTheme="minorHAnsi" w:cstheme="minorHAnsi"/>
                <w:sz w:val="20"/>
              </w:rPr>
            </w:pPr>
            <w:r w:rsidRPr="00D85A98">
              <w:rPr>
                <w:rFonts w:asciiTheme="minorHAnsi" w:hAnsiTheme="minorHAnsi" w:cstheme="minorHAnsi"/>
                <w:sz w:val="20"/>
              </w:rPr>
              <w:t>…………………………………………………</w:t>
            </w:r>
          </w:p>
          <w:p w14:paraId="0190CF1C" w14:textId="77777777" w:rsidR="0092625B" w:rsidRPr="00D85A98" w:rsidRDefault="0092625B" w:rsidP="0092625B">
            <w:pPr>
              <w:ind w:right="28"/>
              <w:jc w:val="center"/>
              <w:rPr>
                <w:rFonts w:asciiTheme="minorHAnsi" w:hAnsiTheme="minorHAnsi" w:cstheme="minorHAnsi"/>
                <w:sz w:val="20"/>
              </w:rPr>
            </w:pPr>
            <w:r w:rsidRPr="00D85A98">
              <w:rPr>
                <w:rFonts w:asciiTheme="minorHAnsi" w:hAnsiTheme="minorHAnsi" w:cstheme="minorHAnsi"/>
                <w:sz w:val="20"/>
              </w:rPr>
              <w:t>……………………………………………….</w:t>
            </w:r>
          </w:p>
          <w:p w14:paraId="2B66107B" w14:textId="77777777" w:rsidR="0092625B" w:rsidRPr="00D85A98" w:rsidRDefault="0092625B" w:rsidP="0092625B">
            <w:pPr>
              <w:ind w:right="28"/>
              <w:jc w:val="center"/>
              <w:rPr>
                <w:rFonts w:asciiTheme="minorHAnsi" w:hAnsiTheme="minorHAnsi" w:cstheme="minorHAnsi"/>
                <w:i/>
                <w:sz w:val="20"/>
              </w:rPr>
            </w:pPr>
            <w:r w:rsidRPr="00D85A98">
              <w:rPr>
                <w:rFonts w:asciiTheme="minorHAnsi" w:hAnsiTheme="minorHAnsi" w:cstheme="minorHAnsi"/>
                <w:i/>
                <w:sz w:val="20"/>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D85A98" w:rsidRDefault="0092625B" w:rsidP="0092625B">
            <w:pPr>
              <w:spacing w:line="360" w:lineRule="auto"/>
              <w:rPr>
                <w:rFonts w:asciiTheme="minorHAnsi" w:eastAsiaTheme="majorEastAsia" w:hAnsiTheme="minorHAnsi" w:cstheme="minorHAnsi"/>
                <w:b/>
                <w:i/>
                <w:iCs/>
                <w:sz w:val="20"/>
                <w:u w:val="single"/>
              </w:rPr>
            </w:pPr>
            <w:r w:rsidRPr="00D85A98">
              <w:rPr>
                <w:rFonts w:asciiTheme="minorHAnsi" w:eastAsiaTheme="majorEastAsia" w:hAnsiTheme="minorHAnsi" w:cstheme="minorHAnsi"/>
                <w:b/>
                <w:i/>
                <w:iCs/>
                <w:sz w:val="20"/>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D85A98" w:rsidRDefault="0092625B" w:rsidP="0092625B">
            <w:pPr>
              <w:spacing w:line="360" w:lineRule="auto"/>
              <w:rPr>
                <w:rFonts w:asciiTheme="minorHAnsi" w:eastAsiaTheme="majorEastAsia" w:hAnsiTheme="minorHAnsi" w:cstheme="minorHAnsi"/>
                <w:b/>
                <w:i/>
                <w:iCs/>
                <w:sz w:val="20"/>
                <w:u w:val="single"/>
              </w:rPr>
            </w:pPr>
            <w:r w:rsidRPr="00D85A98">
              <w:rPr>
                <w:rFonts w:asciiTheme="minorHAnsi" w:eastAsiaTheme="majorEastAsia" w:hAnsiTheme="minorHAnsi" w:cstheme="minorHAnsi"/>
                <w:b/>
                <w:i/>
                <w:iCs/>
                <w:sz w:val="20"/>
                <w:u w:val="single"/>
              </w:rPr>
              <w:t xml:space="preserve">Zamawiający </w:t>
            </w:r>
          </w:p>
          <w:p w14:paraId="17CB19F5" w14:textId="77777777" w:rsidR="0092625B" w:rsidRPr="00D85A98" w:rsidRDefault="0092625B" w:rsidP="0092625B">
            <w:pPr>
              <w:spacing w:line="240" w:lineRule="auto"/>
              <w:contextualSpacing/>
              <w:jc w:val="center"/>
              <w:rPr>
                <w:rFonts w:asciiTheme="minorHAnsi" w:eastAsia="Calibri" w:hAnsiTheme="minorHAnsi" w:cstheme="minorHAnsi"/>
                <w:b/>
                <w:sz w:val="20"/>
              </w:rPr>
            </w:pPr>
            <w:r w:rsidRPr="00D85A98">
              <w:rPr>
                <w:rFonts w:asciiTheme="minorHAnsi" w:eastAsia="Calibri" w:hAnsiTheme="minorHAnsi" w:cstheme="minorHAnsi"/>
                <w:b/>
                <w:sz w:val="20"/>
              </w:rPr>
              <w:t>PGE Dystrybucja S.A.</w:t>
            </w:r>
          </w:p>
          <w:p w14:paraId="65AF80D4" w14:textId="77777777" w:rsidR="0092625B" w:rsidRPr="00D85A98" w:rsidRDefault="0092625B" w:rsidP="0092625B">
            <w:pPr>
              <w:spacing w:before="120" w:after="120" w:line="240" w:lineRule="auto"/>
              <w:contextualSpacing/>
              <w:jc w:val="center"/>
              <w:rPr>
                <w:rFonts w:asciiTheme="minorHAnsi" w:eastAsia="Calibri" w:hAnsiTheme="minorHAnsi" w:cstheme="minorHAnsi"/>
                <w:sz w:val="20"/>
              </w:rPr>
            </w:pPr>
            <w:r w:rsidRPr="00D85A98">
              <w:rPr>
                <w:rFonts w:asciiTheme="minorHAnsi" w:eastAsia="Calibri" w:hAnsiTheme="minorHAnsi" w:cstheme="minorHAnsi"/>
                <w:sz w:val="20"/>
              </w:rPr>
              <w:t>w imieniu i na rzecz której działa:</w:t>
            </w:r>
          </w:p>
          <w:p w14:paraId="18EE2108" w14:textId="77777777" w:rsidR="0092625B" w:rsidRPr="00D85A98" w:rsidRDefault="0092625B" w:rsidP="0092625B">
            <w:pPr>
              <w:spacing w:line="240" w:lineRule="auto"/>
              <w:jc w:val="center"/>
              <w:rPr>
                <w:rFonts w:asciiTheme="minorHAnsi" w:eastAsiaTheme="majorEastAsia" w:hAnsiTheme="minorHAnsi" w:cstheme="minorHAnsi"/>
                <w:b/>
                <w:iCs/>
                <w:sz w:val="20"/>
              </w:rPr>
            </w:pPr>
            <w:r w:rsidRPr="00D85A98">
              <w:rPr>
                <w:rFonts w:asciiTheme="minorHAnsi" w:eastAsiaTheme="majorEastAsia" w:hAnsiTheme="minorHAnsi" w:cstheme="minorHAnsi"/>
                <w:b/>
                <w:iCs/>
                <w:sz w:val="20"/>
              </w:rPr>
              <w:t>Dystrybucja S.A. Oddział</w:t>
            </w:r>
            <w:r w:rsidRPr="00D85A98">
              <w:rPr>
                <w:rFonts w:asciiTheme="minorHAnsi" w:eastAsiaTheme="majorEastAsia" w:hAnsiTheme="minorHAnsi" w:cstheme="minorHAnsi"/>
                <w:b/>
                <w:iCs/>
                <w:sz w:val="20"/>
              </w:rPr>
              <w:br/>
              <w:t xml:space="preserve"> Skarżysko-Kamienna</w:t>
            </w:r>
          </w:p>
          <w:p w14:paraId="0275E57C" w14:textId="77777777" w:rsidR="0092625B" w:rsidRPr="00D85A98" w:rsidRDefault="0092625B" w:rsidP="0092625B">
            <w:pPr>
              <w:spacing w:line="240" w:lineRule="auto"/>
              <w:jc w:val="center"/>
              <w:rPr>
                <w:rFonts w:asciiTheme="minorHAnsi" w:eastAsiaTheme="majorEastAsia" w:hAnsiTheme="minorHAnsi" w:cstheme="minorHAnsi"/>
                <w:b/>
                <w:iCs/>
                <w:sz w:val="20"/>
              </w:rPr>
            </w:pPr>
            <w:r w:rsidRPr="00D85A98">
              <w:rPr>
                <w:rFonts w:asciiTheme="minorHAnsi" w:eastAsiaTheme="majorEastAsia" w:hAnsiTheme="minorHAnsi" w:cstheme="minorHAnsi"/>
                <w:b/>
                <w:iCs/>
                <w:sz w:val="20"/>
              </w:rPr>
              <w:t>Al. Marszałka J. Piłsudskiego 51</w:t>
            </w:r>
          </w:p>
          <w:p w14:paraId="2A154199" w14:textId="7FF174A6" w:rsidR="0092625B" w:rsidRPr="00D85A98" w:rsidRDefault="0092625B" w:rsidP="0092625B">
            <w:pPr>
              <w:spacing w:before="120" w:after="120" w:line="240" w:lineRule="auto"/>
              <w:contextualSpacing/>
              <w:jc w:val="center"/>
              <w:rPr>
                <w:rFonts w:asciiTheme="minorHAnsi" w:eastAsia="Calibri" w:hAnsiTheme="minorHAnsi" w:cstheme="minorHAnsi"/>
                <w:color w:val="000000"/>
                <w:sz w:val="20"/>
              </w:rPr>
            </w:pPr>
            <w:r w:rsidRPr="00D85A98">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02EEFD75" w14:textId="4EE08EFA" w:rsidR="0092625B" w:rsidRDefault="0092625B" w:rsidP="00D85A98">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57E1F96" w14:textId="613F28AB" w:rsidR="0092625B" w:rsidRPr="004C1E90" w:rsidRDefault="0092625B" w:rsidP="00FA419D">
      <w:pPr>
        <w:pStyle w:val="Tekstpodstawowy"/>
        <w:rPr>
          <w:rFonts w:asciiTheme="minorHAnsi" w:hAnsiTheme="minorHAnsi" w:cstheme="minorHAnsi"/>
          <w:b/>
          <w:color w:val="17365D" w:themeColor="text2" w:themeShade="BF"/>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b/>
              <w:color w:val="17365D" w:themeColor="text2" w:themeShade="BF"/>
              <w:sz w:val="20"/>
            </w:rPr>
            <w:t>POST/DYS/OSK/LZA/01702/2025</w:t>
          </w:r>
        </w:sdtContent>
      </w:sdt>
      <w:r w:rsidR="004C1E90">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r w:rsidRPr="00D85A98">
        <w:rPr>
          <w:rFonts w:asciiTheme="minorHAnsi" w:eastAsia="Calibri" w:hAnsiTheme="minorHAnsi" w:cstheme="minorHAnsi"/>
          <w:sz w:val="18"/>
          <w:lang w:eastAsia="pl-PL"/>
        </w:rPr>
        <w:t xml:space="preserve"> </w:t>
      </w:r>
      <w:sdt>
        <w:sdtPr>
          <w:rPr>
            <w:rFonts w:asciiTheme="minorHAnsi" w:hAnsiTheme="minorHAnsi" w:cstheme="minorHAnsi"/>
            <w:b/>
            <w:color w:val="17365D" w:themeColor="text2" w:themeShade="BF"/>
            <w:sz w:val="18"/>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581455">
            <w:rPr>
              <w:rFonts w:asciiTheme="minorHAnsi" w:hAnsiTheme="minorHAnsi" w:cstheme="minorHAnsi"/>
              <w:b/>
              <w:color w:val="17365D" w:themeColor="text2" w:themeShade="BF"/>
              <w:sz w:val="18"/>
              <w:szCs w:val="22"/>
            </w:rPr>
            <w:t>„PBW przyłączenie do sieci elektroenergetycznej odbiorców w m. Wola Kopcowa dz. 487/4, Kielce ul. Okrzei dz. 274, 275, 208/65 - RE Kielce - grupa V, IV”</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D85A98" w14:paraId="62A98FA9" w14:textId="77777777" w:rsidTr="0092625B">
        <w:trPr>
          <w:cantSplit/>
          <w:trHeight w:val="532"/>
        </w:trPr>
        <w:tc>
          <w:tcPr>
            <w:tcW w:w="4253" w:type="dxa"/>
            <w:shd w:val="clear" w:color="auto" w:fill="C6D9F1"/>
            <w:vAlign w:val="center"/>
          </w:tcPr>
          <w:p w14:paraId="7364F633" w14:textId="77777777" w:rsidR="0092625B" w:rsidRPr="00D85A98" w:rsidRDefault="0092625B" w:rsidP="0092625B">
            <w:pPr>
              <w:spacing w:line="240" w:lineRule="auto"/>
              <w:jc w:val="center"/>
              <w:rPr>
                <w:rFonts w:ascii="Calibri" w:hAnsi="Calibri"/>
                <w:sz w:val="18"/>
                <w:szCs w:val="22"/>
              </w:rPr>
            </w:pPr>
            <w:r w:rsidRPr="00D85A98">
              <w:rPr>
                <w:rFonts w:ascii="Calibri" w:hAnsi="Calibri"/>
                <w:sz w:val="18"/>
                <w:szCs w:val="22"/>
              </w:rPr>
              <w:t>Pełna nazwa podmiotu oddającego do dyspozycji niezbędne zasoby</w:t>
            </w:r>
          </w:p>
        </w:tc>
        <w:tc>
          <w:tcPr>
            <w:tcW w:w="2835" w:type="dxa"/>
            <w:shd w:val="clear" w:color="auto" w:fill="C6D9F1"/>
            <w:vAlign w:val="center"/>
          </w:tcPr>
          <w:p w14:paraId="0345E67C" w14:textId="77777777" w:rsidR="0092625B" w:rsidRPr="00D85A98" w:rsidRDefault="0092625B" w:rsidP="0092625B">
            <w:pPr>
              <w:spacing w:line="240" w:lineRule="auto"/>
              <w:ind w:left="214" w:hanging="142"/>
              <w:jc w:val="center"/>
              <w:rPr>
                <w:rFonts w:ascii="Calibri" w:hAnsi="Calibri"/>
                <w:sz w:val="18"/>
                <w:szCs w:val="22"/>
              </w:rPr>
            </w:pPr>
            <w:r w:rsidRPr="00D85A98">
              <w:rPr>
                <w:rFonts w:ascii="Calibri" w:hAnsi="Calibri"/>
                <w:sz w:val="18"/>
                <w:szCs w:val="22"/>
              </w:rPr>
              <w:t>Adres podmiotu</w:t>
            </w:r>
          </w:p>
        </w:tc>
        <w:tc>
          <w:tcPr>
            <w:tcW w:w="3044" w:type="dxa"/>
            <w:shd w:val="clear" w:color="auto" w:fill="C6D9F1"/>
            <w:vAlign w:val="center"/>
          </w:tcPr>
          <w:p w14:paraId="2BA7E283" w14:textId="77777777" w:rsidR="0092625B" w:rsidRPr="00D85A98" w:rsidRDefault="0092625B" w:rsidP="0092625B">
            <w:pPr>
              <w:spacing w:line="240" w:lineRule="auto"/>
              <w:ind w:firstLine="72"/>
              <w:jc w:val="center"/>
              <w:rPr>
                <w:rFonts w:ascii="Calibri" w:hAnsi="Calibri"/>
                <w:sz w:val="18"/>
                <w:szCs w:val="22"/>
              </w:rPr>
            </w:pPr>
            <w:r w:rsidRPr="00D85A98">
              <w:rPr>
                <w:rFonts w:ascii="Calibri" w:hAnsi="Calibri"/>
                <w:sz w:val="18"/>
                <w:szCs w:val="22"/>
              </w:rPr>
              <w:t>NIP/REGON</w:t>
            </w:r>
          </w:p>
        </w:tc>
      </w:tr>
      <w:tr w:rsidR="0092625B" w:rsidRPr="00D85A98" w14:paraId="6901FA11" w14:textId="77777777" w:rsidTr="00D85A98">
        <w:trPr>
          <w:cantSplit/>
          <w:trHeight w:val="430"/>
        </w:trPr>
        <w:tc>
          <w:tcPr>
            <w:tcW w:w="4253" w:type="dxa"/>
          </w:tcPr>
          <w:p w14:paraId="1DF92F99" w14:textId="77777777" w:rsidR="0092625B" w:rsidRPr="00D85A98" w:rsidRDefault="0092625B" w:rsidP="0092625B">
            <w:pPr>
              <w:ind w:hanging="1418"/>
              <w:jc w:val="center"/>
              <w:rPr>
                <w:rFonts w:ascii="Calibri" w:hAnsi="Calibri"/>
                <w:sz w:val="20"/>
                <w:szCs w:val="22"/>
              </w:rPr>
            </w:pPr>
          </w:p>
          <w:p w14:paraId="7BA3B4F4" w14:textId="77777777" w:rsidR="0092625B" w:rsidRPr="00D85A98" w:rsidRDefault="0092625B" w:rsidP="0092625B">
            <w:pPr>
              <w:ind w:hanging="1418"/>
              <w:rPr>
                <w:rFonts w:ascii="Calibri" w:hAnsi="Calibri"/>
                <w:sz w:val="20"/>
                <w:szCs w:val="22"/>
              </w:rPr>
            </w:pPr>
          </w:p>
        </w:tc>
        <w:tc>
          <w:tcPr>
            <w:tcW w:w="2835" w:type="dxa"/>
          </w:tcPr>
          <w:p w14:paraId="5261F392" w14:textId="77777777" w:rsidR="0092625B" w:rsidRPr="00D85A98" w:rsidRDefault="0092625B" w:rsidP="0092625B">
            <w:pPr>
              <w:ind w:hanging="1418"/>
              <w:jc w:val="center"/>
              <w:rPr>
                <w:rFonts w:ascii="Calibri" w:hAnsi="Calibri"/>
                <w:sz w:val="20"/>
                <w:szCs w:val="22"/>
              </w:rPr>
            </w:pPr>
          </w:p>
        </w:tc>
        <w:tc>
          <w:tcPr>
            <w:tcW w:w="3044" w:type="dxa"/>
          </w:tcPr>
          <w:p w14:paraId="12C9F67E" w14:textId="77777777" w:rsidR="0092625B" w:rsidRPr="00D85A98" w:rsidRDefault="0092625B" w:rsidP="0092625B">
            <w:pPr>
              <w:ind w:hanging="1418"/>
              <w:jc w:val="center"/>
              <w:rPr>
                <w:rFonts w:ascii="Calibri" w:hAnsi="Calibri"/>
                <w:sz w:val="20"/>
                <w:szCs w:val="22"/>
              </w:rPr>
            </w:pPr>
          </w:p>
        </w:tc>
      </w:tr>
    </w:tbl>
    <w:p w14:paraId="0BE34428" w14:textId="77777777" w:rsidR="0092625B" w:rsidRPr="00D85A98" w:rsidRDefault="0092625B" w:rsidP="0092625B">
      <w:pPr>
        <w:spacing w:after="80" w:line="240" w:lineRule="auto"/>
        <w:ind w:left="-142"/>
        <w:rPr>
          <w:rFonts w:asciiTheme="minorHAnsi" w:eastAsia="Calibri" w:hAnsiTheme="minorHAnsi" w:cstheme="minorHAnsi"/>
          <w:sz w:val="18"/>
          <w:lang w:eastAsia="pl-PL"/>
        </w:rPr>
      </w:pPr>
    </w:p>
    <w:p w14:paraId="28BA6E2D" w14:textId="77777777" w:rsidR="0092625B" w:rsidRPr="00D85A98" w:rsidRDefault="0092625B" w:rsidP="0092625B">
      <w:pPr>
        <w:spacing w:after="80" w:line="240" w:lineRule="auto"/>
        <w:ind w:left="-142"/>
        <w:rPr>
          <w:rFonts w:asciiTheme="minorHAnsi" w:hAnsiTheme="minorHAnsi"/>
          <w:sz w:val="18"/>
        </w:rPr>
      </w:pPr>
      <w:r w:rsidRPr="00D85A98">
        <w:rPr>
          <w:rFonts w:asciiTheme="minorHAnsi" w:eastAsia="Calibri" w:hAnsiTheme="minorHAnsi" w:cstheme="minorHAnsi"/>
          <w:b/>
          <w:sz w:val="18"/>
          <w:lang w:eastAsia="pl-PL"/>
        </w:rPr>
        <w:t>Oświadczamy</w:t>
      </w:r>
      <w:r w:rsidRPr="00D85A98">
        <w:rPr>
          <w:rFonts w:asciiTheme="minorHAnsi" w:hAnsiTheme="minorHAnsi"/>
          <w:sz w:val="18"/>
        </w:rPr>
        <w:t>, że zobowiązujemy się do oddania Wykonawcy ………………………………….……... (</w:t>
      </w:r>
      <w:r w:rsidRPr="00D85A98">
        <w:rPr>
          <w:rFonts w:asciiTheme="minorHAnsi" w:hAnsiTheme="minorHAnsi"/>
          <w:i/>
          <w:sz w:val="18"/>
        </w:rPr>
        <w:t>nazwa Wykonawcy</w:t>
      </w:r>
      <w:r w:rsidRPr="00D85A98">
        <w:rPr>
          <w:rFonts w:asciiTheme="minorHAnsi" w:hAnsiTheme="minorHAnsi"/>
          <w:sz w:val="18"/>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D85A98" w14:paraId="659673A5" w14:textId="77777777" w:rsidTr="00D85A98">
        <w:trPr>
          <w:trHeight w:val="1417"/>
        </w:trPr>
        <w:tc>
          <w:tcPr>
            <w:tcW w:w="1560" w:type="dxa"/>
            <w:shd w:val="clear" w:color="auto" w:fill="C6D9F1" w:themeFill="text2" w:themeFillTint="33"/>
            <w:vAlign w:val="center"/>
          </w:tcPr>
          <w:p w14:paraId="13217E4E"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85A98" w:rsidRDefault="0092625B" w:rsidP="008215C7">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 xml:space="preserve">Rodzaj zasobu </w:t>
            </w:r>
            <w:r w:rsidRPr="00D85A98">
              <w:rPr>
                <w:rFonts w:asciiTheme="minorHAnsi" w:hAnsiTheme="minorHAnsi" w:cstheme="minorHAnsi"/>
                <w:i/>
                <w:sz w:val="16"/>
                <w:szCs w:val="18"/>
              </w:rPr>
              <w:t>(</w:t>
            </w:r>
            <w:r w:rsidRPr="00D85A98">
              <w:rPr>
                <w:rFonts w:asciiTheme="minorHAnsi" w:hAnsiTheme="minorHAnsi"/>
                <w:i/>
                <w:sz w:val="16"/>
                <w:szCs w:val="18"/>
              </w:rPr>
              <w:t>jeśli dotyczy</w:t>
            </w:r>
            <w:r w:rsidRPr="00D85A98">
              <w:rPr>
                <w:rFonts w:asciiTheme="minorHAnsi" w:hAnsiTheme="minorHAnsi" w:cstheme="minorHAnsi"/>
                <w:i/>
                <w:sz w:val="16"/>
                <w:szCs w:val="18"/>
              </w:rPr>
              <w:t xml:space="preserve">) </w:t>
            </w:r>
          </w:p>
        </w:tc>
        <w:tc>
          <w:tcPr>
            <w:tcW w:w="992" w:type="dxa"/>
            <w:shd w:val="clear" w:color="auto" w:fill="C6D9F1" w:themeFill="text2" w:themeFillTint="33"/>
            <w:vAlign w:val="center"/>
          </w:tcPr>
          <w:p w14:paraId="54A6EFBD"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Zakres udostępnianych zasobów</w:t>
            </w:r>
          </w:p>
        </w:tc>
        <w:tc>
          <w:tcPr>
            <w:tcW w:w="1809" w:type="dxa"/>
            <w:shd w:val="clear" w:color="auto" w:fill="C6D9F1" w:themeFill="text2" w:themeFillTint="33"/>
            <w:vAlign w:val="center"/>
          </w:tcPr>
          <w:p w14:paraId="2348178E"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Czy zasoby są udostępniane na cały okres realizacji Zakupu/Umowy (TAK/NIE</w:t>
            </w:r>
            <w:r w:rsidRPr="00D85A98">
              <w:rPr>
                <w:rFonts w:asciiTheme="minorHAnsi" w:hAnsiTheme="minorHAnsi"/>
                <w:sz w:val="16"/>
                <w:szCs w:val="18"/>
                <w:vertAlign w:val="superscript"/>
              </w:rPr>
              <w:footnoteReference w:id="16"/>
            </w:r>
            <w:r w:rsidRPr="00D85A98">
              <w:rPr>
                <w:rFonts w:asciiTheme="minorHAnsi" w:hAnsiTheme="minorHAnsi"/>
                <w:sz w:val="16"/>
                <w:szCs w:val="18"/>
              </w:rPr>
              <w:t xml:space="preserve">) </w:t>
            </w:r>
          </w:p>
          <w:p w14:paraId="17C86F48"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Okres udostępnienia zasobów</w:t>
            </w:r>
          </w:p>
        </w:tc>
        <w:tc>
          <w:tcPr>
            <w:tcW w:w="1701" w:type="dxa"/>
            <w:shd w:val="clear" w:color="auto" w:fill="C6D9F1" w:themeFill="text2" w:themeFillTint="33"/>
          </w:tcPr>
          <w:p w14:paraId="7F61CA2F" w14:textId="2CE44B94" w:rsidR="0092625B" w:rsidRPr="00D85A98" w:rsidRDefault="0092625B" w:rsidP="002923A4">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 xml:space="preserve">Udział oraz zakres Podmiotu udostępniającego zasoby w realizacji </w:t>
            </w:r>
            <w:r w:rsidR="002923A4" w:rsidRPr="00D85A98">
              <w:rPr>
                <w:rFonts w:asciiTheme="minorHAnsi" w:hAnsiTheme="minorHAnsi"/>
                <w:sz w:val="16"/>
                <w:szCs w:val="18"/>
              </w:rPr>
              <w:t>przedmiotu zamówienia</w:t>
            </w:r>
            <w:r w:rsidR="002923A4" w:rsidRPr="00D85A98">
              <w:rPr>
                <w:rFonts w:asciiTheme="minorHAnsi" w:hAnsiTheme="minorHAnsi"/>
                <w:color w:val="FF0000"/>
                <w:sz w:val="16"/>
                <w:szCs w:val="18"/>
              </w:rPr>
              <w:br/>
              <w:t xml:space="preserve"> </w:t>
            </w:r>
            <w:r w:rsidRPr="00D85A98">
              <w:rPr>
                <w:rFonts w:asciiTheme="minorHAnsi" w:hAnsiTheme="minorHAnsi"/>
                <w:sz w:val="16"/>
                <w:szCs w:val="18"/>
              </w:rPr>
              <w:t xml:space="preserve"> </w:t>
            </w:r>
            <w:r w:rsidRPr="00D85A98">
              <w:rPr>
                <w:rFonts w:asciiTheme="minorHAnsi" w:hAnsiTheme="minorHAnsi" w:cstheme="minorHAnsi"/>
                <w:i/>
                <w:sz w:val="16"/>
                <w:szCs w:val="18"/>
              </w:rPr>
              <w:t>(</w:t>
            </w:r>
            <w:r w:rsidRPr="00D85A98">
              <w:rPr>
                <w:rFonts w:asciiTheme="minorHAnsi" w:hAnsiTheme="minorHAnsi"/>
                <w:i/>
                <w:sz w:val="16"/>
                <w:szCs w:val="18"/>
              </w:rPr>
              <w:t>jeśli dotyczy</w:t>
            </w:r>
            <w:r w:rsidRPr="00D85A98">
              <w:rPr>
                <w:rFonts w:asciiTheme="minorHAnsi" w:hAnsiTheme="minorHAnsi" w:cstheme="minorHAnsi"/>
                <w:i/>
                <w:sz w:val="16"/>
                <w:szCs w:val="18"/>
              </w:rPr>
              <w:t>)</w:t>
            </w:r>
          </w:p>
        </w:tc>
      </w:tr>
      <w:tr w:rsidR="0092625B" w:rsidRPr="00D85A98"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D85A98" w:rsidRDefault="0092625B" w:rsidP="00EE0BD2">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Sytuacja ekonomiczna</w:t>
            </w:r>
          </w:p>
        </w:tc>
        <w:tc>
          <w:tcPr>
            <w:tcW w:w="1735" w:type="dxa"/>
            <w:shd w:val="clear" w:color="auto" w:fill="F2F2F2" w:themeFill="background1" w:themeFillShade="F2"/>
            <w:vAlign w:val="center"/>
          </w:tcPr>
          <w:p w14:paraId="2FF7ED54" w14:textId="77777777" w:rsidR="0092625B" w:rsidRPr="00D85A98" w:rsidRDefault="0092625B" w:rsidP="0092625B">
            <w:pPr>
              <w:autoSpaceDE w:val="0"/>
              <w:autoSpaceDN w:val="0"/>
              <w:adjustRightInd w:val="0"/>
              <w:spacing w:line="240" w:lineRule="auto"/>
              <w:jc w:val="center"/>
              <w:rPr>
                <w:rFonts w:asciiTheme="minorHAnsi" w:hAnsiTheme="minorHAnsi"/>
                <w:i/>
                <w:sz w:val="16"/>
                <w:szCs w:val="18"/>
              </w:rPr>
            </w:pPr>
            <w:r w:rsidRPr="00D85A98">
              <w:rPr>
                <w:rFonts w:asciiTheme="minorHAnsi" w:hAnsiTheme="minorHAnsi"/>
                <w:i/>
                <w:sz w:val="16"/>
                <w:szCs w:val="18"/>
              </w:rPr>
              <w:t>Polisa OC</w:t>
            </w:r>
          </w:p>
        </w:tc>
        <w:tc>
          <w:tcPr>
            <w:tcW w:w="992" w:type="dxa"/>
          </w:tcPr>
          <w:p w14:paraId="55587739" w14:textId="77777777" w:rsidR="0092625B" w:rsidRPr="00D85A98" w:rsidRDefault="0092625B" w:rsidP="0092625B">
            <w:pPr>
              <w:autoSpaceDE w:val="0"/>
              <w:autoSpaceDN w:val="0"/>
              <w:adjustRightInd w:val="0"/>
              <w:spacing w:line="240" w:lineRule="auto"/>
              <w:jc w:val="center"/>
              <w:rPr>
                <w:rFonts w:asciiTheme="minorHAnsi" w:hAnsiTheme="minorHAnsi"/>
                <w:i/>
                <w:sz w:val="18"/>
              </w:rPr>
            </w:pPr>
          </w:p>
        </w:tc>
        <w:tc>
          <w:tcPr>
            <w:tcW w:w="1809" w:type="dxa"/>
          </w:tcPr>
          <w:p w14:paraId="3DE29907" w14:textId="77777777" w:rsidR="0092625B" w:rsidRPr="00D85A98" w:rsidRDefault="0092625B" w:rsidP="0092625B">
            <w:pPr>
              <w:autoSpaceDE w:val="0"/>
              <w:autoSpaceDN w:val="0"/>
              <w:adjustRightInd w:val="0"/>
              <w:spacing w:line="240" w:lineRule="auto"/>
              <w:jc w:val="center"/>
              <w:rPr>
                <w:rFonts w:asciiTheme="minorHAnsi" w:hAnsiTheme="minorHAnsi"/>
                <w:i/>
                <w:sz w:val="18"/>
              </w:rPr>
            </w:pPr>
          </w:p>
        </w:tc>
        <w:tc>
          <w:tcPr>
            <w:tcW w:w="2268" w:type="dxa"/>
          </w:tcPr>
          <w:p w14:paraId="39157AC9" w14:textId="77777777" w:rsidR="0092625B" w:rsidRPr="00D85A98" w:rsidRDefault="0092625B" w:rsidP="0092625B">
            <w:pPr>
              <w:autoSpaceDE w:val="0"/>
              <w:autoSpaceDN w:val="0"/>
              <w:adjustRightInd w:val="0"/>
              <w:spacing w:line="240" w:lineRule="auto"/>
              <w:jc w:val="center"/>
              <w:rPr>
                <w:rFonts w:asciiTheme="minorHAnsi" w:hAnsiTheme="minorHAnsi"/>
                <w:i/>
                <w:sz w:val="18"/>
              </w:rPr>
            </w:pPr>
          </w:p>
        </w:tc>
        <w:tc>
          <w:tcPr>
            <w:tcW w:w="1701" w:type="dxa"/>
          </w:tcPr>
          <w:p w14:paraId="08143150" w14:textId="77777777" w:rsidR="0092625B" w:rsidRPr="00D85A98" w:rsidRDefault="0092625B" w:rsidP="0092625B">
            <w:pPr>
              <w:autoSpaceDE w:val="0"/>
              <w:autoSpaceDN w:val="0"/>
              <w:adjustRightInd w:val="0"/>
              <w:spacing w:line="240" w:lineRule="auto"/>
              <w:jc w:val="center"/>
              <w:rPr>
                <w:rFonts w:asciiTheme="minorHAnsi" w:hAnsiTheme="minorHAnsi"/>
                <w:i/>
                <w:sz w:val="18"/>
              </w:rPr>
            </w:pPr>
          </w:p>
        </w:tc>
      </w:tr>
      <w:tr w:rsidR="0092625B" w:rsidRPr="00D85A98"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Zdolność techniczna lub zawodowa</w:t>
            </w:r>
          </w:p>
        </w:tc>
        <w:tc>
          <w:tcPr>
            <w:tcW w:w="1735" w:type="dxa"/>
            <w:shd w:val="clear" w:color="auto" w:fill="F2F2F2" w:themeFill="background1" w:themeFillShade="F2"/>
            <w:vAlign w:val="center"/>
          </w:tcPr>
          <w:p w14:paraId="5EC5B0EE" w14:textId="77777777" w:rsidR="0092625B" w:rsidRPr="00D85A98" w:rsidRDefault="0092625B" w:rsidP="0092625B">
            <w:pPr>
              <w:autoSpaceDE w:val="0"/>
              <w:autoSpaceDN w:val="0"/>
              <w:adjustRightInd w:val="0"/>
              <w:spacing w:line="240" w:lineRule="auto"/>
              <w:jc w:val="center"/>
              <w:rPr>
                <w:rFonts w:asciiTheme="minorHAnsi" w:hAnsiTheme="minorHAnsi"/>
                <w:i/>
                <w:sz w:val="16"/>
                <w:szCs w:val="18"/>
              </w:rPr>
            </w:pPr>
            <w:r w:rsidRPr="00D85A98">
              <w:rPr>
                <w:rFonts w:asciiTheme="minorHAnsi" w:hAnsiTheme="minorHAnsi"/>
                <w:i/>
                <w:sz w:val="16"/>
                <w:szCs w:val="18"/>
              </w:rPr>
              <w:t>Wykształcenie/kwalifikacje zawodowe</w:t>
            </w:r>
          </w:p>
        </w:tc>
        <w:tc>
          <w:tcPr>
            <w:tcW w:w="992" w:type="dxa"/>
          </w:tcPr>
          <w:p w14:paraId="61218EF9"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809" w:type="dxa"/>
          </w:tcPr>
          <w:p w14:paraId="5F76D19A"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2268" w:type="dxa"/>
          </w:tcPr>
          <w:p w14:paraId="6C53F768"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701" w:type="dxa"/>
          </w:tcPr>
          <w:p w14:paraId="6C473149" w14:textId="77777777" w:rsidR="0092625B" w:rsidRPr="00D85A98" w:rsidRDefault="0092625B" w:rsidP="0092625B">
            <w:pPr>
              <w:autoSpaceDE w:val="0"/>
              <w:autoSpaceDN w:val="0"/>
              <w:adjustRightInd w:val="0"/>
              <w:spacing w:line="240" w:lineRule="auto"/>
              <w:rPr>
                <w:rFonts w:asciiTheme="minorHAnsi" w:hAnsiTheme="minorHAnsi"/>
                <w:sz w:val="18"/>
              </w:rPr>
            </w:pPr>
          </w:p>
        </w:tc>
      </w:tr>
      <w:tr w:rsidR="0092625B" w:rsidRPr="00D85A98"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p>
        </w:tc>
        <w:tc>
          <w:tcPr>
            <w:tcW w:w="1735" w:type="dxa"/>
            <w:shd w:val="clear" w:color="auto" w:fill="F2F2F2" w:themeFill="background1" w:themeFillShade="F2"/>
            <w:vAlign w:val="center"/>
          </w:tcPr>
          <w:p w14:paraId="47750AA0" w14:textId="77777777" w:rsidR="0092625B" w:rsidRPr="00D85A98" w:rsidRDefault="0092625B" w:rsidP="0092625B">
            <w:pPr>
              <w:autoSpaceDE w:val="0"/>
              <w:autoSpaceDN w:val="0"/>
              <w:adjustRightInd w:val="0"/>
              <w:spacing w:line="240" w:lineRule="auto"/>
              <w:jc w:val="center"/>
              <w:rPr>
                <w:rFonts w:asciiTheme="minorHAnsi" w:hAnsiTheme="minorHAnsi"/>
                <w:i/>
                <w:sz w:val="16"/>
                <w:szCs w:val="18"/>
              </w:rPr>
            </w:pPr>
            <w:r w:rsidRPr="00D85A98">
              <w:rPr>
                <w:rFonts w:asciiTheme="minorHAnsi" w:hAnsiTheme="minorHAnsi"/>
                <w:i/>
                <w:sz w:val="16"/>
                <w:szCs w:val="18"/>
              </w:rPr>
              <w:t>Doświadczenie</w:t>
            </w:r>
          </w:p>
        </w:tc>
        <w:tc>
          <w:tcPr>
            <w:tcW w:w="992" w:type="dxa"/>
          </w:tcPr>
          <w:p w14:paraId="7025743D"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809" w:type="dxa"/>
          </w:tcPr>
          <w:p w14:paraId="67E93960"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2268" w:type="dxa"/>
          </w:tcPr>
          <w:p w14:paraId="794B0365"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701" w:type="dxa"/>
          </w:tcPr>
          <w:p w14:paraId="4DCE2CA2" w14:textId="77777777" w:rsidR="0092625B" w:rsidRPr="00D85A98" w:rsidRDefault="0092625B" w:rsidP="0092625B">
            <w:pPr>
              <w:autoSpaceDE w:val="0"/>
              <w:autoSpaceDN w:val="0"/>
              <w:adjustRightInd w:val="0"/>
              <w:spacing w:line="240" w:lineRule="auto"/>
              <w:rPr>
                <w:rFonts w:asciiTheme="minorHAnsi" w:hAnsiTheme="minorHAnsi"/>
                <w:sz w:val="18"/>
              </w:rPr>
            </w:pPr>
          </w:p>
        </w:tc>
      </w:tr>
      <w:tr w:rsidR="0092625B" w:rsidRPr="00D85A98"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p>
        </w:tc>
        <w:tc>
          <w:tcPr>
            <w:tcW w:w="1735" w:type="dxa"/>
            <w:shd w:val="clear" w:color="auto" w:fill="F2F2F2" w:themeFill="background1" w:themeFillShade="F2"/>
            <w:vAlign w:val="center"/>
          </w:tcPr>
          <w:p w14:paraId="00F7A51E" w14:textId="77777777" w:rsidR="0092625B" w:rsidRPr="00D85A98" w:rsidRDefault="0092625B" w:rsidP="0092625B">
            <w:pPr>
              <w:autoSpaceDE w:val="0"/>
              <w:autoSpaceDN w:val="0"/>
              <w:adjustRightInd w:val="0"/>
              <w:spacing w:line="240" w:lineRule="auto"/>
              <w:jc w:val="center"/>
              <w:rPr>
                <w:rFonts w:asciiTheme="minorHAnsi" w:hAnsiTheme="minorHAnsi"/>
                <w:i/>
                <w:sz w:val="16"/>
                <w:szCs w:val="18"/>
              </w:rPr>
            </w:pPr>
            <w:r w:rsidRPr="00D85A98">
              <w:rPr>
                <w:rFonts w:asciiTheme="minorHAnsi" w:hAnsiTheme="minorHAnsi"/>
                <w:i/>
                <w:sz w:val="16"/>
                <w:szCs w:val="18"/>
              </w:rPr>
              <w:t>Potencjał osobowy</w:t>
            </w:r>
          </w:p>
        </w:tc>
        <w:tc>
          <w:tcPr>
            <w:tcW w:w="992" w:type="dxa"/>
          </w:tcPr>
          <w:p w14:paraId="37862D7E"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809" w:type="dxa"/>
          </w:tcPr>
          <w:p w14:paraId="318BFA17"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2268" w:type="dxa"/>
          </w:tcPr>
          <w:p w14:paraId="620615F3"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701" w:type="dxa"/>
          </w:tcPr>
          <w:p w14:paraId="1E850410" w14:textId="77777777" w:rsidR="0092625B" w:rsidRPr="00D85A98" w:rsidRDefault="0092625B" w:rsidP="0092625B">
            <w:pPr>
              <w:autoSpaceDE w:val="0"/>
              <w:autoSpaceDN w:val="0"/>
              <w:adjustRightInd w:val="0"/>
              <w:spacing w:line="240" w:lineRule="auto"/>
              <w:rPr>
                <w:rFonts w:asciiTheme="minorHAnsi" w:hAnsiTheme="minorHAnsi"/>
                <w:sz w:val="18"/>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D85A98" w:rsidRDefault="0092625B" w:rsidP="0092625B">
      <w:pPr>
        <w:autoSpaceDE w:val="0"/>
        <w:autoSpaceDN w:val="0"/>
        <w:adjustRightInd w:val="0"/>
        <w:spacing w:line="240" w:lineRule="auto"/>
        <w:rPr>
          <w:rFonts w:asciiTheme="minorHAnsi" w:hAnsiTheme="minorHAnsi"/>
          <w:sz w:val="18"/>
        </w:rPr>
      </w:pPr>
      <w:r w:rsidRPr="00D85A98">
        <w:rPr>
          <w:rFonts w:asciiTheme="minorHAnsi" w:hAnsiTheme="minorHAnsi"/>
          <w:sz w:val="18"/>
        </w:rPr>
        <w:t xml:space="preserve">Ponadto </w:t>
      </w:r>
      <w:r w:rsidRPr="00D85A98">
        <w:rPr>
          <w:rFonts w:asciiTheme="minorHAnsi" w:hAnsiTheme="minorHAnsi"/>
          <w:b/>
          <w:sz w:val="18"/>
        </w:rPr>
        <w:t>OŚWIADCZAMY</w:t>
      </w:r>
      <w:r w:rsidRPr="00D85A98">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85A98">
        <w:rPr>
          <w:rFonts w:asciiTheme="minorHAnsi" w:hAnsiTheme="minorHAnsi"/>
          <w:sz w:val="18"/>
          <w:vertAlign w:val="superscript"/>
        </w:rPr>
        <w:footnoteReference w:id="17"/>
      </w:r>
      <w:r w:rsidRPr="00D85A98">
        <w:rPr>
          <w:rFonts w:asciiTheme="minorHAnsi" w:hAnsiTheme="minorHAnsi"/>
          <w:sz w:val="18"/>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lastRenderedPageBreak/>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70304338" w14:textId="49A46BE0" w:rsidR="0092625B" w:rsidRDefault="0092625B" w:rsidP="0092625B">
      <w:pPr>
        <w:tabs>
          <w:tab w:val="left" w:pos="2100"/>
        </w:tabs>
        <w:rPr>
          <w:rFonts w:asciiTheme="minorHAnsi" w:hAnsiTheme="minorHAnsi" w:cstheme="minorHAnsi"/>
          <w:sz w:val="20"/>
        </w:rPr>
      </w:pPr>
    </w:p>
    <w:p w14:paraId="43CB4040" w14:textId="7C191948" w:rsidR="00373568" w:rsidRDefault="00373568" w:rsidP="0092625B">
      <w:pPr>
        <w:tabs>
          <w:tab w:val="left" w:pos="2100"/>
        </w:tabs>
        <w:rPr>
          <w:rFonts w:asciiTheme="minorHAnsi" w:hAnsiTheme="minorHAnsi" w:cstheme="minorHAnsi"/>
          <w:sz w:val="20"/>
        </w:rPr>
      </w:pPr>
    </w:p>
    <w:p w14:paraId="69EBD863" w14:textId="53B9C354" w:rsidR="00373568" w:rsidRDefault="00373568" w:rsidP="0092625B">
      <w:pPr>
        <w:tabs>
          <w:tab w:val="left" w:pos="2100"/>
        </w:tabs>
        <w:rPr>
          <w:rFonts w:asciiTheme="minorHAnsi" w:hAnsiTheme="minorHAnsi" w:cstheme="minorHAnsi"/>
          <w:sz w:val="20"/>
        </w:rPr>
      </w:pPr>
    </w:p>
    <w:p w14:paraId="18875D76" w14:textId="27FE1F50" w:rsidR="00373568" w:rsidRDefault="00373568" w:rsidP="0092625B">
      <w:pPr>
        <w:tabs>
          <w:tab w:val="left" w:pos="2100"/>
        </w:tabs>
        <w:rPr>
          <w:rFonts w:asciiTheme="minorHAnsi" w:hAnsiTheme="minorHAnsi" w:cstheme="minorHAnsi"/>
          <w:sz w:val="20"/>
        </w:rPr>
      </w:pPr>
    </w:p>
    <w:p w14:paraId="5B0402E6" w14:textId="0F7E9947" w:rsidR="00373568" w:rsidRDefault="00373568" w:rsidP="0092625B">
      <w:pPr>
        <w:tabs>
          <w:tab w:val="left" w:pos="2100"/>
        </w:tabs>
        <w:rPr>
          <w:rFonts w:asciiTheme="minorHAnsi" w:hAnsiTheme="minorHAnsi" w:cstheme="minorHAnsi"/>
          <w:sz w:val="20"/>
        </w:rPr>
      </w:pPr>
    </w:p>
    <w:p w14:paraId="06CAFA49" w14:textId="263C5E86" w:rsidR="00373568" w:rsidRDefault="00373568" w:rsidP="0092625B">
      <w:pPr>
        <w:tabs>
          <w:tab w:val="left" w:pos="2100"/>
        </w:tabs>
        <w:rPr>
          <w:rFonts w:asciiTheme="minorHAnsi" w:hAnsiTheme="minorHAnsi" w:cstheme="minorHAnsi"/>
          <w:sz w:val="20"/>
        </w:rPr>
      </w:pPr>
    </w:p>
    <w:p w14:paraId="7502FD96" w14:textId="65B857B2" w:rsidR="00373568" w:rsidRDefault="00373568" w:rsidP="0092625B">
      <w:pPr>
        <w:tabs>
          <w:tab w:val="left" w:pos="2100"/>
        </w:tabs>
        <w:rPr>
          <w:rFonts w:asciiTheme="minorHAnsi" w:hAnsiTheme="minorHAnsi" w:cstheme="minorHAnsi"/>
          <w:sz w:val="20"/>
        </w:rPr>
      </w:pPr>
    </w:p>
    <w:p w14:paraId="6C0947F0" w14:textId="19A1BAE7" w:rsidR="00373568" w:rsidRDefault="00373568" w:rsidP="0092625B">
      <w:pPr>
        <w:tabs>
          <w:tab w:val="left" w:pos="2100"/>
        </w:tabs>
        <w:rPr>
          <w:rFonts w:asciiTheme="minorHAnsi" w:hAnsiTheme="minorHAnsi" w:cstheme="minorHAnsi"/>
          <w:sz w:val="20"/>
        </w:rPr>
      </w:pPr>
    </w:p>
    <w:p w14:paraId="6C8BEC15" w14:textId="268615F1" w:rsidR="00373568" w:rsidRDefault="00373568" w:rsidP="0092625B">
      <w:pPr>
        <w:tabs>
          <w:tab w:val="left" w:pos="2100"/>
        </w:tabs>
        <w:rPr>
          <w:rFonts w:asciiTheme="minorHAnsi" w:hAnsiTheme="minorHAnsi" w:cstheme="minorHAnsi"/>
          <w:sz w:val="20"/>
        </w:rPr>
      </w:pPr>
    </w:p>
    <w:p w14:paraId="01047D92" w14:textId="69271CEA" w:rsidR="00373568" w:rsidRDefault="00373568" w:rsidP="0092625B">
      <w:pPr>
        <w:tabs>
          <w:tab w:val="left" w:pos="2100"/>
        </w:tabs>
        <w:rPr>
          <w:rFonts w:asciiTheme="minorHAnsi" w:hAnsiTheme="minorHAnsi" w:cstheme="minorHAnsi"/>
          <w:sz w:val="20"/>
        </w:rPr>
      </w:pPr>
    </w:p>
    <w:p w14:paraId="1C8D27EF" w14:textId="13444365" w:rsidR="00373568" w:rsidRDefault="00373568" w:rsidP="0092625B">
      <w:pPr>
        <w:tabs>
          <w:tab w:val="left" w:pos="2100"/>
        </w:tabs>
        <w:rPr>
          <w:rFonts w:asciiTheme="minorHAnsi" w:hAnsiTheme="minorHAnsi" w:cstheme="minorHAnsi"/>
          <w:sz w:val="20"/>
        </w:rPr>
      </w:pPr>
    </w:p>
    <w:p w14:paraId="3CDA3E2D" w14:textId="0D048113" w:rsidR="00373568" w:rsidRDefault="00373568" w:rsidP="0092625B">
      <w:pPr>
        <w:tabs>
          <w:tab w:val="left" w:pos="2100"/>
        </w:tabs>
        <w:rPr>
          <w:rFonts w:asciiTheme="minorHAnsi" w:hAnsiTheme="minorHAnsi" w:cstheme="minorHAnsi"/>
          <w:sz w:val="20"/>
        </w:rPr>
      </w:pPr>
    </w:p>
    <w:p w14:paraId="00D877FE" w14:textId="0F0BEDB6" w:rsidR="00373568" w:rsidRDefault="00373568" w:rsidP="0092625B">
      <w:pPr>
        <w:tabs>
          <w:tab w:val="left" w:pos="2100"/>
        </w:tabs>
        <w:rPr>
          <w:rFonts w:asciiTheme="minorHAnsi" w:hAnsiTheme="minorHAnsi" w:cstheme="minorHAnsi"/>
          <w:sz w:val="20"/>
        </w:rPr>
      </w:pPr>
    </w:p>
    <w:p w14:paraId="57AB2699" w14:textId="1E35891F" w:rsidR="00373568" w:rsidRDefault="00373568" w:rsidP="0092625B">
      <w:pPr>
        <w:tabs>
          <w:tab w:val="left" w:pos="2100"/>
        </w:tabs>
        <w:rPr>
          <w:rFonts w:asciiTheme="minorHAnsi" w:hAnsiTheme="minorHAnsi" w:cstheme="minorHAnsi"/>
          <w:sz w:val="20"/>
        </w:rPr>
      </w:pPr>
    </w:p>
    <w:p w14:paraId="06DA2A67" w14:textId="4214B468" w:rsidR="00373568" w:rsidRDefault="00373568" w:rsidP="0092625B">
      <w:pPr>
        <w:tabs>
          <w:tab w:val="left" w:pos="2100"/>
        </w:tabs>
        <w:rPr>
          <w:rFonts w:asciiTheme="minorHAnsi" w:hAnsiTheme="minorHAnsi" w:cstheme="minorHAnsi"/>
          <w:sz w:val="20"/>
        </w:rPr>
      </w:pPr>
    </w:p>
    <w:p w14:paraId="2F59DABD" w14:textId="30414F0E" w:rsidR="00373568" w:rsidRDefault="00373568" w:rsidP="0092625B">
      <w:pPr>
        <w:tabs>
          <w:tab w:val="left" w:pos="2100"/>
        </w:tabs>
        <w:rPr>
          <w:rFonts w:asciiTheme="minorHAnsi" w:hAnsiTheme="minorHAnsi" w:cstheme="minorHAnsi"/>
          <w:sz w:val="20"/>
        </w:rPr>
      </w:pPr>
    </w:p>
    <w:p w14:paraId="5482A972" w14:textId="07663F75" w:rsidR="00373568" w:rsidRDefault="00373568" w:rsidP="0092625B">
      <w:pPr>
        <w:tabs>
          <w:tab w:val="left" w:pos="2100"/>
        </w:tabs>
        <w:rPr>
          <w:rFonts w:asciiTheme="minorHAnsi" w:hAnsiTheme="minorHAnsi" w:cstheme="minorHAnsi"/>
          <w:sz w:val="20"/>
        </w:rPr>
      </w:pPr>
    </w:p>
    <w:p w14:paraId="789D1AA1" w14:textId="4F970879" w:rsidR="00373568" w:rsidRDefault="00373568" w:rsidP="0092625B">
      <w:pPr>
        <w:tabs>
          <w:tab w:val="left" w:pos="2100"/>
        </w:tabs>
        <w:rPr>
          <w:rFonts w:asciiTheme="minorHAnsi" w:hAnsiTheme="minorHAnsi" w:cstheme="minorHAnsi"/>
          <w:sz w:val="20"/>
        </w:rPr>
      </w:pPr>
    </w:p>
    <w:p w14:paraId="702CF4BA" w14:textId="1FC1EE03" w:rsidR="00373568" w:rsidRDefault="00373568" w:rsidP="0092625B">
      <w:pPr>
        <w:tabs>
          <w:tab w:val="left" w:pos="2100"/>
        </w:tabs>
        <w:rPr>
          <w:rFonts w:asciiTheme="minorHAnsi" w:hAnsiTheme="minorHAnsi" w:cstheme="minorHAnsi"/>
          <w:sz w:val="20"/>
        </w:rPr>
      </w:pPr>
    </w:p>
    <w:p w14:paraId="6DD4B4C4" w14:textId="29CCF74A" w:rsidR="00373568" w:rsidRDefault="00373568" w:rsidP="0092625B">
      <w:pPr>
        <w:tabs>
          <w:tab w:val="left" w:pos="2100"/>
        </w:tabs>
        <w:rPr>
          <w:rFonts w:asciiTheme="minorHAnsi" w:hAnsiTheme="minorHAnsi" w:cstheme="minorHAnsi"/>
          <w:sz w:val="20"/>
        </w:rPr>
      </w:pPr>
    </w:p>
    <w:p w14:paraId="3737A7AD" w14:textId="1A2E9683" w:rsidR="00373568" w:rsidRDefault="00373568" w:rsidP="0092625B">
      <w:pPr>
        <w:tabs>
          <w:tab w:val="left" w:pos="2100"/>
        </w:tabs>
        <w:rPr>
          <w:rFonts w:asciiTheme="minorHAnsi" w:hAnsiTheme="minorHAnsi" w:cstheme="minorHAnsi"/>
          <w:sz w:val="20"/>
        </w:rPr>
      </w:pPr>
    </w:p>
    <w:p w14:paraId="0850CFFF" w14:textId="1F2A4FB5" w:rsidR="00373568" w:rsidRDefault="00373568" w:rsidP="0092625B">
      <w:pPr>
        <w:tabs>
          <w:tab w:val="left" w:pos="2100"/>
        </w:tabs>
        <w:rPr>
          <w:rFonts w:asciiTheme="minorHAnsi" w:hAnsiTheme="minorHAnsi" w:cstheme="minorHAnsi"/>
          <w:sz w:val="20"/>
        </w:rPr>
      </w:pPr>
    </w:p>
    <w:p w14:paraId="35409CDC" w14:textId="21823172" w:rsidR="00373568" w:rsidRDefault="00373568" w:rsidP="0092625B">
      <w:pPr>
        <w:tabs>
          <w:tab w:val="left" w:pos="2100"/>
        </w:tabs>
        <w:rPr>
          <w:rFonts w:asciiTheme="minorHAnsi" w:hAnsiTheme="minorHAnsi" w:cstheme="minorHAnsi"/>
          <w:sz w:val="20"/>
        </w:rPr>
      </w:pPr>
    </w:p>
    <w:p w14:paraId="1AAFA361" w14:textId="150C305B" w:rsidR="00373568" w:rsidRDefault="00373568" w:rsidP="0092625B">
      <w:pPr>
        <w:tabs>
          <w:tab w:val="left" w:pos="2100"/>
        </w:tabs>
        <w:rPr>
          <w:rFonts w:asciiTheme="minorHAnsi" w:hAnsiTheme="minorHAnsi" w:cstheme="minorHAnsi"/>
          <w:sz w:val="20"/>
        </w:rPr>
      </w:pPr>
    </w:p>
    <w:p w14:paraId="0FA7E0C3" w14:textId="787E0D1D" w:rsidR="00373568" w:rsidRDefault="00373568" w:rsidP="0092625B">
      <w:pPr>
        <w:tabs>
          <w:tab w:val="left" w:pos="2100"/>
        </w:tabs>
        <w:rPr>
          <w:rFonts w:asciiTheme="minorHAnsi" w:hAnsiTheme="minorHAnsi" w:cstheme="minorHAnsi"/>
          <w:sz w:val="20"/>
        </w:rPr>
      </w:pPr>
    </w:p>
    <w:p w14:paraId="16CA102B" w14:textId="3AD2999B" w:rsidR="00373568" w:rsidRDefault="00373568" w:rsidP="0092625B">
      <w:pPr>
        <w:tabs>
          <w:tab w:val="left" w:pos="2100"/>
        </w:tabs>
        <w:rPr>
          <w:rFonts w:asciiTheme="minorHAnsi" w:hAnsiTheme="minorHAnsi" w:cstheme="minorHAnsi"/>
          <w:sz w:val="20"/>
        </w:rPr>
      </w:pPr>
    </w:p>
    <w:p w14:paraId="3C5BA0C2" w14:textId="49E76948" w:rsidR="00373568" w:rsidRDefault="00373568" w:rsidP="0092625B">
      <w:pPr>
        <w:tabs>
          <w:tab w:val="left" w:pos="2100"/>
        </w:tabs>
        <w:rPr>
          <w:rFonts w:asciiTheme="minorHAnsi" w:hAnsiTheme="minorHAnsi" w:cstheme="minorHAnsi"/>
          <w:sz w:val="20"/>
        </w:rPr>
      </w:pPr>
    </w:p>
    <w:p w14:paraId="4DBEC639" w14:textId="426FCB88" w:rsidR="00373568" w:rsidRDefault="00373568" w:rsidP="0092625B">
      <w:pPr>
        <w:tabs>
          <w:tab w:val="left" w:pos="2100"/>
        </w:tabs>
        <w:rPr>
          <w:rFonts w:asciiTheme="minorHAnsi" w:hAnsiTheme="minorHAnsi" w:cstheme="minorHAnsi"/>
          <w:sz w:val="20"/>
        </w:rPr>
      </w:pPr>
    </w:p>
    <w:p w14:paraId="55DFEF28" w14:textId="797CD483" w:rsidR="00373568" w:rsidRDefault="00373568" w:rsidP="0092625B">
      <w:pPr>
        <w:tabs>
          <w:tab w:val="left" w:pos="2100"/>
        </w:tabs>
        <w:rPr>
          <w:rFonts w:asciiTheme="minorHAnsi" w:hAnsiTheme="minorHAnsi" w:cstheme="minorHAnsi"/>
          <w:sz w:val="20"/>
        </w:rPr>
      </w:pPr>
    </w:p>
    <w:p w14:paraId="3071057B" w14:textId="0ED6559B" w:rsidR="00373568" w:rsidRDefault="00373568" w:rsidP="0092625B">
      <w:pPr>
        <w:tabs>
          <w:tab w:val="left" w:pos="2100"/>
        </w:tabs>
        <w:rPr>
          <w:rFonts w:asciiTheme="minorHAnsi" w:hAnsiTheme="minorHAnsi" w:cstheme="minorHAnsi"/>
          <w:sz w:val="20"/>
        </w:rPr>
      </w:pPr>
    </w:p>
    <w:p w14:paraId="4F9EC98A" w14:textId="77777777" w:rsidR="003E0CCF" w:rsidRDefault="003E0CCF" w:rsidP="0092625B">
      <w:pPr>
        <w:tabs>
          <w:tab w:val="left" w:pos="2100"/>
        </w:tabs>
        <w:rPr>
          <w:rFonts w:asciiTheme="minorHAnsi" w:hAnsiTheme="minorHAnsi" w:cstheme="minorHAnsi"/>
          <w:sz w:val="20"/>
        </w:rPr>
      </w:pPr>
    </w:p>
    <w:p w14:paraId="194BC192" w14:textId="64316A3B" w:rsidR="00373568" w:rsidRDefault="00373568" w:rsidP="0092625B">
      <w:pPr>
        <w:tabs>
          <w:tab w:val="left" w:pos="2100"/>
        </w:tabs>
        <w:rPr>
          <w:rFonts w:asciiTheme="minorHAnsi" w:hAnsiTheme="minorHAnsi" w:cstheme="minorHAnsi"/>
          <w:sz w:val="20"/>
        </w:rPr>
      </w:pPr>
    </w:p>
    <w:p w14:paraId="56C557D6" w14:textId="0A7DCCF5" w:rsidR="00C2486D" w:rsidRDefault="00C2486D" w:rsidP="0092625B">
      <w:pPr>
        <w:tabs>
          <w:tab w:val="left" w:pos="2100"/>
        </w:tabs>
        <w:rPr>
          <w:rFonts w:asciiTheme="minorHAnsi" w:hAnsiTheme="minorHAnsi" w:cstheme="minorHAnsi"/>
          <w:sz w:val="20"/>
        </w:rPr>
      </w:pPr>
    </w:p>
    <w:p w14:paraId="172C8B94" w14:textId="22BC5FD7" w:rsidR="00C2486D" w:rsidRDefault="00C2486D" w:rsidP="0092625B">
      <w:pPr>
        <w:tabs>
          <w:tab w:val="left" w:pos="2100"/>
        </w:tabs>
        <w:rPr>
          <w:rFonts w:asciiTheme="minorHAnsi" w:hAnsiTheme="minorHAnsi" w:cstheme="minorHAnsi"/>
          <w:sz w:val="20"/>
        </w:rPr>
      </w:pPr>
    </w:p>
    <w:p w14:paraId="2FB585A9" w14:textId="21B812EB" w:rsidR="00C2486D" w:rsidRDefault="00C2486D" w:rsidP="0092625B">
      <w:pPr>
        <w:tabs>
          <w:tab w:val="left" w:pos="2100"/>
        </w:tabs>
        <w:rPr>
          <w:rFonts w:asciiTheme="minorHAnsi" w:hAnsiTheme="minorHAnsi" w:cstheme="minorHAnsi"/>
          <w:sz w:val="20"/>
        </w:rPr>
      </w:pPr>
    </w:p>
    <w:p w14:paraId="2DBA754C" w14:textId="71E9F66A" w:rsidR="00C2486D" w:rsidRDefault="00C2486D" w:rsidP="0092625B">
      <w:pPr>
        <w:tabs>
          <w:tab w:val="left" w:pos="2100"/>
        </w:tabs>
        <w:rPr>
          <w:rFonts w:asciiTheme="minorHAnsi" w:hAnsiTheme="minorHAnsi" w:cstheme="minorHAnsi"/>
          <w:sz w:val="20"/>
        </w:rPr>
      </w:pPr>
    </w:p>
    <w:p w14:paraId="379F3446" w14:textId="59324BA9" w:rsidR="00581455" w:rsidRDefault="00581455" w:rsidP="0092625B">
      <w:pPr>
        <w:tabs>
          <w:tab w:val="left" w:pos="2100"/>
        </w:tabs>
        <w:rPr>
          <w:rFonts w:asciiTheme="minorHAnsi" w:hAnsiTheme="minorHAnsi" w:cstheme="minorHAnsi"/>
          <w:sz w:val="20"/>
        </w:rPr>
      </w:pPr>
    </w:p>
    <w:p w14:paraId="798D84E2" w14:textId="400A901E" w:rsidR="00581455" w:rsidRDefault="00581455" w:rsidP="0092625B">
      <w:pPr>
        <w:tabs>
          <w:tab w:val="left" w:pos="2100"/>
        </w:tabs>
        <w:rPr>
          <w:rFonts w:asciiTheme="minorHAnsi" w:hAnsiTheme="minorHAnsi" w:cstheme="minorHAnsi"/>
          <w:sz w:val="20"/>
        </w:rPr>
      </w:pPr>
    </w:p>
    <w:p w14:paraId="70479D59" w14:textId="77777777" w:rsidR="00581455" w:rsidRDefault="00581455" w:rsidP="0092625B">
      <w:pPr>
        <w:tabs>
          <w:tab w:val="left" w:pos="2100"/>
        </w:tabs>
        <w:rPr>
          <w:rFonts w:asciiTheme="minorHAnsi" w:hAnsiTheme="minorHAnsi" w:cstheme="minorHAnsi"/>
          <w:sz w:val="20"/>
        </w:rPr>
      </w:pPr>
    </w:p>
    <w:p w14:paraId="46D2762C" w14:textId="7509739C" w:rsidR="00C2486D" w:rsidRDefault="00C2486D" w:rsidP="0092625B">
      <w:pPr>
        <w:tabs>
          <w:tab w:val="left" w:pos="2100"/>
        </w:tabs>
        <w:rPr>
          <w:rFonts w:asciiTheme="minorHAnsi" w:hAnsiTheme="minorHAnsi" w:cstheme="minorHAnsi"/>
          <w:sz w:val="20"/>
        </w:rPr>
      </w:pPr>
    </w:p>
    <w:p w14:paraId="1672152D" w14:textId="30D4E7BF" w:rsidR="00721A62" w:rsidRDefault="00721A62" w:rsidP="0092625B">
      <w:pPr>
        <w:tabs>
          <w:tab w:val="left" w:pos="2100"/>
        </w:tabs>
        <w:rPr>
          <w:rFonts w:asciiTheme="minorHAnsi" w:hAnsiTheme="minorHAnsi" w:cstheme="minorHAnsi"/>
          <w:sz w:val="20"/>
        </w:rPr>
      </w:pPr>
    </w:p>
    <w:p w14:paraId="2A96AB60" w14:textId="77777777" w:rsidR="00D85A98" w:rsidRPr="009C2468" w:rsidRDefault="00D85A98" w:rsidP="0092625B">
      <w:pPr>
        <w:tabs>
          <w:tab w:val="left" w:pos="2100"/>
        </w:tabs>
        <w:rPr>
          <w:rFonts w:asciiTheme="minorHAnsi" w:hAnsiTheme="minorHAnsi" w:cstheme="minorHAnsi"/>
          <w:sz w:val="20"/>
        </w:rPr>
      </w:pPr>
    </w:p>
    <w:p w14:paraId="7A832B16" w14:textId="2E2D2269" w:rsidR="0092625B" w:rsidRPr="0048228F"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trike/>
          <w:sz w:val="20"/>
        </w:rPr>
      </w:pPr>
      <w:bookmarkStart w:id="21" w:name="_Toc124944308"/>
      <w:r w:rsidRPr="0048228F">
        <w:rPr>
          <w:rFonts w:cstheme="minorHAnsi"/>
          <w:strike/>
          <w:sz w:val="20"/>
        </w:rPr>
        <w:lastRenderedPageBreak/>
        <w:t>ZAŁĄCZNIK NR 1</w:t>
      </w:r>
      <w:r w:rsidR="00954876" w:rsidRPr="0048228F">
        <w:rPr>
          <w:rFonts w:cstheme="minorHAnsi"/>
          <w:strike/>
          <w:sz w:val="20"/>
        </w:rPr>
        <w:t>0</w:t>
      </w:r>
      <w:r w:rsidRPr="0048228F">
        <w:rPr>
          <w:rFonts w:cstheme="minorHAnsi"/>
          <w:strike/>
          <w:sz w:val="20"/>
        </w:rPr>
        <w:t xml:space="preserve"> DO SWZ – OŚWIADCZENIE O ZACHOWANIU POUFNOŚCI </w:t>
      </w:r>
      <w:r w:rsidR="001211C8" w:rsidRPr="0048228F">
        <w:rPr>
          <w:rFonts w:cstheme="minorHAnsi"/>
          <w:strike/>
          <w:sz w:val="20"/>
        </w:rPr>
        <w:t xml:space="preserve"> - </w:t>
      </w:r>
      <w:r w:rsidR="00D43707" w:rsidRPr="0048228F">
        <w:rPr>
          <w:rFonts w:cstheme="minorHAnsi"/>
          <w:i/>
          <w:strike/>
          <w:color w:val="auto"/>
          <w:sz w:val="20"/>
        </w:rPr>
        <w:t>nie</w:t>
      </w:r>
      <w:r w:rsidR="001211C8" w:rsidRPr="0048228F">
        <w:rPr>
          <w:rFonts w:cstheme="minorHAnsi"/>
          <w:i/>
          <w:strike/>
          <w:color w:val="auto"/>
          <w:sz w:val="20"/>
        </w:rPr>
        <w:t xml:space="preserve"> dotyczy</w:t>
      </w:r>
      <w:bookmarkEnd w:id="21"/>
      <w:r w:rsidR="001211C8" w:rsidRPr="0048228F">
        <w:rPr>
          <w:rFonts w:cstheme="minorHAnsi"/>
          <w:strike/>
          <w:color w:val="auto"/>
          <w:sz w:val="20"/>
        </w:rPr>
        <w:t xml:space="preserve"> </w:t>
      </w:r>
    </w:p>
    <w:p w14:paraId="1518D385" w14:textId="77777777" w:rsidR="0092625B" w:rsidRPr="0048228F" w:rsidRDefault="0092625B" w:rsidP="0092625B">
      <w:pPr>
        <w:tabs>
          <w:tab w:val="left" w:pos="2100"/>
        </w:tabs>
        <w:rPr>
          <w:rFonts w:asciiTheme="minorHAnsi" w:hAnsiTheme="minorHAnsi"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48228F"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48228F" w:rsidRDefault="007B5834" w:rsidP="00217C80">
            <w:pPr>
              <w:ind w:right="28"/>
              <w:jc w:val="left"/>
              <w:rPr>
                <w:rFonts w:asciiTheme="minorHAnsi" w:hAnsiTheme="minorHAnsi" w:cstheme="minorHAnsi"/>
                <w:b/>
                <w:i/>
                <w:iCs/>
                <w:strike/>
                <w:u w:val="single"/>
              </w:rPr>
            </w:pPr>
            <w:r w:rsidRPr="0048228F">
              <w:rPr>
                <w:rFonts w:asciiTheme="minorHAnsi" w:hAnsiTheme="minorHAnsi" w:cstheme="minorHAnsi"/>
                <w:b/>
                <w:i/>
                <w:iCs/>
                <w:strike/>
                <w:u w:val="single"/>
              </w:rPr>
              <w:t>Wykonawca</w:t>
            </w:r>
          </w:p>
          <w:p w14:paraId="51EC780E" w14:textId="77777777" w:rsidR="007B5834" w:rsidRPr="0048228F" w:rsidRDefault="007B5834" w:rsidP="00217C80">
            <w:pPr>
              <w:ind w:right="28"/>
              <w:jc w:val="left"/>
              <w:rPr>
                <w:rFonts w:asciiTheme="minorHAnsi" w:hAnsiTheme="minorHAnsi" w:cstheme="minorHAnsi"/>
                <w:strike/>
              </w:rPr>
            </w:pPr>
          </w:p>
          <w:p w14:paraId="77C691F7" w14:textId="77777777" w:rsidR="007B5834" w:rsidRPr="0048228F" w:rsidRDefault="007B5834" w:rsidP="00217C80">
            <w:pPr>
              <w:ind w:right="28"/>
              <w:jc w:val="center"/>
              <w:rPr>
                <w:rFonts w:asciiTheme="minorHAnsi" w:hAnsiTheme="minorHAnsi" w:cstheme="minorHAnsi"/>
                <w:strike/>
              </w:rPr>
            </w:pPr>
            <w:r w:rsidRPr="0048228F">
              <w:rPr>
                <w:rFonts w:asciiTheme="minorHAnsi" w:hAnsiTheme="minorHAnsi" w:cstheme="minorHAnsi"/>
                <w:strike/>
              </w:rPr>
              <w:t>…………………………………………………</w:t>
            </w:r>
          </w:p>
          <w:p w14:paraId="17DAAB9E" w14:textId="77777777" w:rsidR="007B5834" w:rsidRPr="0048228F" w:rsidRDefault="007B5834" w:rsidP="00217C80">
            <w:pPr>
              <w:ind w:right="28"/>
              <w:jc w:val="center"/>
              <w:rPr>
                <w:rFonts w:asciiTheme="minorHAnsi" w:hAnsiTheme="minorHAnsi" w:cstheme="minorHAnsi"/>
                <w:strike/>
              </w:rPr>
            </w:pPr>
            <w:r w:rsidRPr="0048228F">
              <w:rPr>
                <w:rFonts w:asciiTheme="minorHAnsi" w:hAnsiTheme="minorHAnsi" w:cstheme="minorHAnsi"/>
                <w:strike/>
              </w:rPr>
              <w:t>……………………………………………….</w:t>
            </w:r>
          </w:p>
          <w:p w14:paraId="3AF67BAE" w14:textId="77777777" w:rsidR="007B5834" w:rsidRPr="0048228F" w:rsidRDefault="007B5834" w:rsidP="00217C80">
            <w:pPr>
              <w:ind w:right="28"/>
              <w:jc w:val="center"/>
              <w:rPr>
                <w:rFonts w:asciiTheme="minorHAnsi" w:hAnsiTheme="minorHAnsi" w:cstheme="minorHAnsi"/>
                <w:i/>
                <w:strike/>
              </w:rPr>
            </w:pPr>
            <w:r w:rsidRPr="0048228F">
              <w:rPr>
                <w:rFonts w:asciiTheme="minorHAnsi" w:hAnsiTheme="minorHAnsi" w:cstheme="minorHAnsi"/>
                <w:i/>
                <w:strike/>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48228F" w:rsidRDefault="007B5834" w:rsidP="00217C80">
            <w:pPr>
              <w:spacing w:line="360" w:lineRule="auto"/>
              <w:rPr>
                <w:rFonts w:asciiTheme="minorHAnsi" w:eastAsiaTheme="majorEastAsia" w:hAnsiTheme="minorHAnsi" w:cstheme="minorHAnsi"/>
                <w:b/>
                <w:i/>
                <w:iCs/>
                <w:strike/>
                <w:u w:val="single"/>
              </w:rPr>
            </w:pPr>
            <w:r w:rsidRPr="0048228F">
              <w:rPr>
                <w:rFonts w:asciiTheme="minorHAnsi" w:eastAsiaTheme="majorEastAsia" w:hAnsiTheme="minorHAnsi" w:cstheme="minorHAnsi"/>
                <w:b/>
                <w:i/>
                <w:iCs/>
                <w:strike/>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48228F" w:rsidRDefault="007B5834" w:rsidP="00217C80">
            <w:pPr>
              <w:spacing w:line="360" w:lineRule="auto"/>
              <w:rPr>
                <w:rFonts w:asciiTheme="minorHAnsi" w:eastAsiaTheme="majorEastAsia" w:hAnsiTheme="minorHAnsi" w:cstheme="minorHAnsi"/>
                <w:b/>
                <w:i/>
                <w:iCs/>
                <w:strike/>
                <w:u w:val="single"/>
              </w:rPr>
            </w:pPr>
            <w:r w:rsidRPr="0048228F">
              <w:rPr>
                <w:rFonts w:asciiTheme="minorHAnsi" w:eastAsiaTheme="majorEastAsia" w:hAnsiTheme="minorHAnsi" w:cstheme="minorHAnsi"/>
                <w:b/>
                <w:i/>
                <w:iCs/>
                <w:strike/>
                <w:u w:val="single"/>
              </w:rPr>
              <w:t xml:space="preserve">Zamawiający </w:t>
            </w:r>
          </w:p>
          <w:p w14:paraId="3DD32F9F" w14:textId="77777777" w:rsidR="007B5834" w:rsidRPr="0048228F" w:rsidRDefault="007B5834" w:rsidP="00217C80">
            <w:pPr>
              <w:spacing w:line="240" w:lineRule="auto"/>
              <w:contextualSpacing/>
              <w:jc w:val="center"/>
              <w:rPr>
                <w:rFonts w:asciiTheme="minorHAnsi" w:eastAsia="Calibri" w:hAnsiTheme="minorHAnsi" w:cstheme="minorHAnsi"/>
                <w:b/>
                <w:strike/>
                <w:sz w:val="20"/>
              </w:rPr>
            </w:pPr>
            <w:r w:rsidRPr="0048228F">
              <w:rPr>
                <w:rFonts w:asciiTheme="minorHAnsi" w:eastAsia="Calibri" w:hAnsiTheme="minorHAnsi" w:cstheme="minorHAnsi"/>
                <w:b/>
                <w:strike/>
                <w:sz w:val="20"/>
              </w:rPr>
              <w:t>PGE Dystrybucja S.A.</w:t>
            </w:r>
          </w:p>
          <w:p w14:paraId="69D6B7E8" w14:textId="77777777" w:rsidR="007B5834" w:rsidRPr="0048228F" w:rsidRDefault="007B5834" w:rsidP="00217C80">
            <w:pPr>
              <w:spacing w:before="120" w:after="120" w:line="240" w:lineRule="auto"/>
              <w:contextualSpacing/>
              <w:jc w:val="center"/>
              <w:rPr>
                <w:rFonts w:asciiTheme="minorHAnsi" w:eastAsia="Calibri" w:hAnsiTheme="minorHAnsi" w:cstheme="minorHAnsi"/>
                <w:strike/>
                <w:sz w:val="20"/>
              </w:rPr>
            </w:pPr>
            <w:r w:rsidRPr="0048228F">
              <w:rPr>
                <w:rFonts w:asciiTheme="minorHAnsi" w:eastAsia="Calibri" w:hAnsiTheme="minorHAnsi" w:cstheme="minorHAnsi"/>
                <w:strike/>
                <w:sz w:val="20"/>
              </w:rPr>
              <w:t>w imieniu i na rzecz której działa:</w:t>
            </w:r>
          </w:p>
          <w:p w14:paraId="6D5A349E" w14:textId="77777777" w:rsidR="007B5834" w:rsidRPr="0048228F" w:rsidRDefault="007B5834" w:rsidP="00217C80">
            <w:pPr>
              <w:spacing w:line="240" w:lineRule="auto"/>
              <w:jc w:val="center"/>
              <w:rPr>
                <w:rFonts w:asciiTheme="minorHAnsi" w:eastAsiaTheme="majorEastAsia" w:hAnsiTheme="minorHAnsi" w:cstheme="minorHAnsi"/>
                <w:b/>
                <w:iCs/>
                <w:strike/>
                <w:sz w:val="20"/>
              </w:rPr>
            </w:pPr>
            <w:r w:rsidRPr="0048228F">
              <w:rPr>
                <w:rFonts w:asciiTheme="minorHAnsi" w:eastAsiaTheme="majorEastAsia" w:hAnsiTheme="minorHAnsi" w:cstheme="minorHAnsi"/>
                <w:b/>
                <w:iCs/>
                <w:strike/>
                <w:sz w:val="20"/>
              </w:rPr>
              <w:t>Dystrybucja S.A. Oddział</w:t>
            </w:r>
            <w:r w:rsidRPr="0048228F">
              <w:rPr>
                <w:rFonts w:asciiTheme="minorHAnsi" w:eastAsiaTheme="majorEastAsia" w:hAnsiTheme="minorHAnsi" w:cstheme="minorHAnsi"/>
                <w:b/>
                <w:iCs/>
                <w:strike/>
                <w:sz w:val="20"/>
              </w:rPr>
              <w:br/>
              <w:t xml:space="preserve"> Skarżysko-Kamienna</w:t>
            </w:r>
          </w:p>
          <w:p w14:paraId="38A17C79" w14:textId="77777777" w:rsidR="007B5834" w:rsidRPr="0048228F" w:rsidRDefault="007B5834" w:rsidP="00217C80">
            <w:pPr>
              <w:spacing w:line="240" w:lineRule="auto"/>
              <w:jc w:val="center"/>
              <w:rPr>
                <w:rFonts w:asciiTheme="minorHAnsi" w:eastAsiaTheme="majorEastAsia" w:hAnsiTheme="minorHAnsi" w:cstheme="minorHAnsi"/>
                <w:b/>
                <w:iCs/>
                <w:strike/>
                <w:sz w:val="20"/>
              </w:rPr>
            </w:pPr>
            <w:r w:rsidRPr="0048228F">
              <w:rPr>
                <w:rFonts w:asciiTheme="minorHAnsi" w:eastAsiaTheme="majorEastAsia" w:hAnsiTheme="minorHAnsi" w:cstheme="minorHAnsi"/>
                <w:b/>
                <w:iCs/>
                <w:strike/>
                <w:sz w:val="20"/>
              </w:rPr>
              <w:t>Al. Marszałka J. Piłsudskiego 51</w:t>
            </w:r>
          </w:p>
          <w:p w14:paraId="2630F72A" w14:textId="77777777" w:rsidR="007B5834" w:rsidRPr="0048228F" w:rsidRDefault="007B5834" w:rsidP="00217C80">
            <w:pPr>
              <w:spacing w:before="120" w:after="120" w:line="240" w:lineRule="auto"/>
              <w:contextualSpacing/>
              <w:jc w:val="center"/>
              <w:rPr>
                <w:rFonts w:asciiTheme="minorHAnsi" w:eastAsia="Calibri" w:hAnsiTheme="minorHAnsi" w:cstheme="minorHAnsi"/>
                <w:strike/>
                <w:color w:val="000000"/>
              </w:rPr>
            </w:pPr>
            <w:r w:rsidRPr="0048228F">
              <w:rPr>
                <w:rFonts w:asciiTheme="minorHAnsi" w:eastAsiaTheme="majorEastAsia" w:hAnsiTheme="minorHAnsi" w:cstheme="minorHAnsi"/>
                <w:b/>
                <w:iCs/>
                <w:strike/>
                <w:sz w:val="20"/>
              </w:rPr>
              <w:t>26-110 Skarżysko-Kamienna</w:t>
            </w:r>
          </w:p>
        </w:tc>
      </w:tr>
    </w:tbl>
    <w:p w14:paraId="2C1F764D" w14:textId="77777777" w:rsidR="0092625B" w:rsidRPr="0048228F" w:rsidRDefault="0092625B" w:rsidP="0092625B">
      <w:pPr>
        <w:spacing w:after="80" w:line="240" w:lineRule="auto"/>
        <w:rPr>
          <w:rFonts w:asciiTheme="minorHAnsi" w:eastAsia="Calibri" w:hAnsiTheme="minorHAnsi" w:cstheme="minorHAnsi"/>
          <w:strike/>
          <w:sz w:val="20"/>
          <w:lang w:eastAsia="pl-PL"/>
        </w:rPr>
      </w:pPr>
    </w:p>
    <w:p w14:paraId="4E0A287C" w14:textId="77777777" w:rsidR="0092625B" w:rsidRPr="0048228F" w:rsidRDefault="0092625B" w:rsidP="0092625B">
      <w:pPr>
        <w:spacing w:after="80" w:line="240" w:lineRule="auto"/>
        <w:rPr>
          <w:rFonts w:asciiTheme="minorHAnsi" w:eastAsia="Calibri" w:hAnsiTheme="minorHAnsi" w:cstheme="minorHAnsi"/>
          <w:strike/>
          <w:sz w:val="20"/>
          <w:lang w:eastAsia="pl-PL"/>
        </w:rPr>
      </w:pPr>
    </w:p>
    <w:p w14:paraId="76C005F2" w14:textId="77777777" w:rsidR="0092625B" w:rsidRPr="0048228F"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trike/>
          <w:sz w:val="20"/>
        </w:rPr>
      </w:pPr>
      <w:r w:rsidRPr="0048228F">
        <w:rPr>
          <w:rFonts w:asciiTheme="minorHAnsi" w:eastAsia="Calibri" w:hAnsiTheme="minorHAnsi" w:cstheme="minorHAnsi"/>
          <w:b/>
          <w:bCs/>
          <w:strike/>
          <w:sz w:val="20"/>
        </w:rPr>
        <w:t xml:space="preserve">OŚWIADCZENIE O ZACHOWANIU POUFNOŚCI </w:t>
      </w:r>
    </w:p>
    <w:p w14:paraId="3FB0FA24" w14:textId="77777777" w:rsidR="0092625B" w:rsidRPr="0048228F" w:rsidRDefault="0092625B" w:rsidP="0092625B">
      <w:pPr>
        <w:autoSpaceDE w:val="0"/>
        <w:autoSpaceDN w:val="0"/>
        <w:adjustRightInd w:val="0"/>
        <w:spacing w:before="120" w:after="120" w:line="240" w:lineRule="auto"/>
        <w:ind w:right="1" w:firstLine="709"/>
        <w:outlineLvl w:val="0"/>
        <w:rPr>
          <w:rFonts w:asciiTheme="minorHAnsi" w:eastAsia="Calibri" w:hAnsiTheme="minorHAnsi" w:cstheme="minorHAnsi"/>
          <w:strike/>
          <w:sz w:val="20"/>
        </w:rPr>
      </w:pPr>
    </w:p>
    <w:p w14:paraId="58D53EA9" w14:textId="3A53F15C" w:rsidR="0092625B" w:rsidRPr="0048228F" w:rsidRDefault="0092625B" w:rsidP="00FA419D">
      <w:pPr>
        <w:pStyle w:val="Tekstpodstawowy"/>
        <w:rPr>
          <w:rFonts w:asciiTheme="minorHAnsi" w:hAnsiTheme="minorHAnsi" w:cstheme="minorHAnsi"/>
          <w:b/>
          <w:strike/>
          <w:color w:val="17365D" w:themeColor="text2" w:themeShade="BF"/>
          <w:szCs w:val="22"/>
        </w:rPr>
      </w:pPr>
      <w:r w:rsidRPr="0048228F">
        <w:rPr>
          <w:rFonts w:asciiTheme="minorHAnsi" w:eastAsia="Calibri" w:hAnsiTheme="minorHAnsi" w:cstheme="minorHAnsi"/>
          <w:strike/>
          <w:sz w:val="20"/>
          <w:lang w:eastAsia="pl-PL"/>
        </w:rPr>
        <w:t>Dot</w:t>
      </w:r>
      <w:r w:rsidR="00FA419D" w:rsidRPr="0048228F">
        <w:rPr>
          <w:rFonts w:asciiTheme="minorHAnsi" w:eastAsia="Calibri" w:hAnsiTheme="minorHAnsi" w:cstheme="minorHAnsi"/>
          <w:strike/>
          <w:sz w:val="20"/>
          <w:lang w:eastAsia="pl-PL"/>
        </w:rPr>
        <w:t>yczy postępowania zakupowego nr</w:t>
      </w:r>
      <w:r w:rsidR="004C1E90" w:rsidRPr="0048228F">
        <w:rPr>
          <w:rFonts w:asciiTheme="minorHAnsi" w:hAnsiTheme="minorHAnsi" w:cstheme="minorHAnsi"/>
          <w:strike/>
          <w:color w:val="17365D" w:themeColor="text2" w:themeShade="BF"/>
          <w:szCs w:val="22"/>
        </w:rPr>
        <w:t>:</w:t>
      </w:r>
      <w:r w:rsidR="004C1E90" w:rsidRPr="0048228F">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b/>
              <w:strike/>
              <w:color w:val="17365D" w:themeColor="text2" w:themeShade="BF"/>
              <w:sz w:val="20"/>
            </w:rPr>
            <w:t>POST/DYS/OSK/LZA/01702/2025</w:t>
          </w:r>
        </w:sdtContent>
      </w:sdt>
      <w:r w:rsidRPr="0048228F">
        <w:rPr>
          <w:rFonts w:asciiTheme="minorHAnsi" w:eastAsia="Calibri" w:hAnsiTheme="minorHAnsi" w:cstheme="minorHAnsi"/>
          <w:strike/>
          <w:sz w:val="20"/>
          <w:lang w:eastAsia="pl-PL"/>
        </w:rPr>
        <w:t xml:space="preserve">prowadzonego w trybie </w:t>
      </w:r>
      <w:r w:rsidR="00FA419D" w:rsidRPr="0048228F">
        <w:rPr>
          <w:rFonts w:asciiTheme="minorHAnsi" w:eastAsia="Calibri" w:hAnsiTheme="minorHAnsi" w:cstheme="minorHAnsi"/>
          <w:strike/>
          <w:sz w:val="20"/>
          <w:lang w:eastAsia="pl-PL"/>
        </w:rPr>
        <w:t xml:space="preserve">przetargu nieograniczonego pn. </w:t>
      </w:r>
      <w:sdt>
        <w:sdtPr>
          <w:rPr>
            <w:rFonts w:asciiTheme="minorHAnsi" w:hAnsiTheme="minorHAnsi" w:cstheme="minorHAnsi"/>
            <w:b/>
            <w:strike/>
            <w:color w:val="17365D" w:themeColor="text2" w:themeShade="BF"/>
            <w:szCs w:val="22"/>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EndPr/>
        <w:sdtContent>
          <w:r w:rsidR="00581455">
            <w:rPr>
              <w:rFonts w:asciiTheme="minorHAnsi" w:hAnsiTheme="minorHAnsi" w:cstheme="minorHAnsi"/>
              <w:b/>
              <w:strike/>
              <w:color w:val="17365D" w:themeColor="text2" w:themeShade="BF"/>
              <w:szCs w:val="22"/>
            </w:rPr>
            <w:t>„PBW przyłączenie do sieci elektroenergetycznej odbiorców w m. Wola Kopcowa dz. 487/4, Kielce ul. Okrzei dz. 274, 275, 208/65 - RE Kielce - grupa V, IV”</w:t>
          </w:r>
        </w:sdtContent>
      </w:sdt>
    </w:p>
    <w:p w14:paraId="07D1B616" w14:textId="77777777" w:rsidR="0092625B" w:rsidRPr="0048228F" w:rsidRDefault="0092625B" w:rsidP="0092625B">
      <w:pPr>
        <w:autoSpaceDE w:val="0"/>
        <w:autoSpaceDN w:val="0"/>
        <w:adjustRightInd w:val="0"/>
        <w:spacing w:before="120" w:after="120" w:line="240" w:lineRule="auto"/>
        <w:outlineLvl w:val="0"/>
        <w:rPr>
          <w:rFonts w:asciiTheme="minorHAnsi" w:eastAsia="Calibri" w:hAnsiTheme="minorHAnsi" w:cstheme="minorHAnsi"/>
          <w:strike/>
          <w:color w:val="FF0000"/>
          <w:sz w:val="20"/>
        </w:rPr>
      </w:pPr>
      <w:r w:rsidRPr="0048228F">
        <w:rPr>
          <w:rFonts w:asciiTheme="minorHAnsi" w:eastAsia="Calibri" w:hAnsiTheme="minorHAnsi" w:cstheme="minorHAnsi"/>
          <w:strike/>
          <w:sz w:val="20"/>
        </w:rPr>
        <w:t>M</w:t>
      </w:r>
      <w:r w:rsidRPr="0048228F">
        <w:rPr>
          <w:rFonts w:asciiTheme="minorHAnsi" w:eastAsia="Calibri" w:hAnsiTheme="minorHAnsi" w:cstheme="minorHAnsi"/>
          <w:strike/>
          <w:color w:val="000000"/>
          <w:sz w:val="20"/>
        </w:rPr>
        <w:t>ając na uwadze</w:t>
      </w:r>
      <w:r w:rsidRPr="0048228F">
        <w:rPr>
          <w:rFonts w:asciiTheme="minorHAnsi" w:eastAsia="Calibri" w:hAnsiTheme="minorHAnsi" w:cstheme="minorHAnsi"/>
          <w:strike/>
          <w:sz w:val="20"/>
        </w:rPr>
        <w:t xml:space="preserve"> potrzebę zapewnienia ochrony i bezpieczeństwa informacji przekazywanych przez Zamawiającego, oświadczamy niniejszym, iż </w:t>
      </w:r>
      <w:r w:rsidRPr="0048228F">
        <w:rPr>
          <w:rFonts w:asciiTheme="minorHAnsi" w:eastAsia="Calibri" w:hAnsiTheme="minorHAnsi" w:cstheme="minorHAnsi"/>
          <w:b/>
          <w:strike/>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1343118F"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Zapewnienia wyżej wymienionym informacjom ochrony przed nieuprawnionym ujawnieniem, upublicznieniem, udostępnieniem lub utratą;  </w:t>
      </w:r>
    </w:p>
    <w:p w14:paraId="5914837A"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0304BEB5" w14:textId="63E1102F" w:rsidR="0092625B" w:rsidRPr="0048228F" w:rsidRDefault="0092625B" w:rsidP="00FC0109">
      <w:pPr>
        <w:numPr>
          <w:ilvl w:val="1"/>
          <w:numId w:val="27"/>
        </w:numPr>
        <w:autoSpaceDE w:val="0"/>
        <w:autoSpaceDN w:val="0"/>
        <w:adjustRightInd w:val="0"/>
        <w:spacing w:before="120" w:after="120" w:line="240" w:lineRule="auto"/>
        <w:contextualSpacing/>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Zapłacenia na rzecz PGE Dystrybucja S.A. kary umownej w wysokości </w:t>
      </w:r>
      <w:r w:rsidR="000854DB" w:rsidRPr="0048228F">
        <w:rPr>
          <w:rFonts w:asciiTheme="minorHAnsi" w:eastAsia="Calibri" w:hAnsiTheme="minorHAnsi" w:cstheme="minorHAnsi"/>
          <w:strike/>
          <w:sz w:val="20"/>
          <w:shd w:val="clear" w:color="auto" w:fill="D9D9D9" w:themeFill="background1" w:themeFillShade="D9"/>
        </w:rPr>
        <w:t>określonej w projekcie umowy  stanowiącej załącznik nr 5 do SWZ</w:t>
      </w:r>
      <w:r w:rsidR="002923A4" w:rsidRPr="0048228F">
        <w:rPr>
          <w:rFonts w:asciiTheme="minorHAnsi" w:eastAsia="Calibri" w:hAnsiTheme="minorHAnsi" w:cstheme="minorHAnsi"/>
          <w:strike/>
          <w:sz w:val="20"/>
          <w:shd w:val="clear" w:color="auto" w:fill="D9D9D9" w:themeFill="background1" w:themeFillShade="D9"/>
        </w:rPr>
        <w:t xml:space="preserve"> lub</w:t>
      </w:r>
      <w:r w:rsidR="000854DB" w:rsidRPr="0048228F">
        <w:rPr>
          <w:rFonts w:asciiTheme="minorHAnsi" w:eastAsia="Calibri" w:hAnsiTheme="minorHAnsi" w:cstheme="minorHAnsi"/>
          <w:strike/>
          <w:sz w:val="20"/>
          <w:shd w:val="clear" w:color="auto" w:fill="D9D9D9" w:themeFill="background1" w:themeFillShade="D9"/>
        </w:rPr>
        <w:t xml:space="preserve"> </w:t>
      </w:r>
      <w:r w:rsidR="005F692C" w:rsidRPr="0048228F">
        <w:rPr>
          <w:rFonts w:asciiTheme="minorHAnsi" w:eastAsia="Calibri" w:hAnsiTheme="minorHAnsi" w:cstheme="minorHAnsi"/>
          <w:strike/>
          <w:sz w:val="20"/>
          <w:shd w:val="clear" w:color="auto" w:fill="D9D9D9" w:themeFill="background1" w:themeFillShade="D9"/>
        </w:rPr>
        <w:t xml:space="preserve">……………… zł </w:t>
      </w:r>
      <w:r w:rsidRPr="0048228F">
        <w:rPr>
          <w:rFonts w:asciiTheme="minorHAnsi" w:eastAsia="Calibri" w:hAnsiTheme="minorHAnsi" w:cstheme="minorHAnsi"/>
          <w:strike/>
          <w:sz w:val="20"/>
          <w:shd w:val="clear" w:color="auto" w:fill="D9D9D9" w:themeFill="background1" w:themeFillShade="D9"/>
        </w:rPr>
        <w:t>(słownie: ………….)</w:t>
      </w:r>
      <w:r w:rsidRPr="0048228F">
        <w:rPr>
          <w:rFonts w:asciiTheme="minorHAnsi" w:eastAsia="Calibri" w:hAnsiTheme="minorHAnsi" w:cstheme="minorHAnsi"/>
          <w:strike/>
          <w:sz w:val="20"/>
        </w:rPr>
        <w:t xml:space="preserve">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48228F"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trike/>
          <w:sz w:val="20"/>
        </w:rPr>
      </w:pPr>
      <w:r w:rsidRPr="0048228F">
        <w:rPr>
          <w:rFonts w:asciiTheme="minorHAnsi" w:eastAsia="Calibri" w:hAnsiTheme="minorHAnsi" w:cstheme="minorHAnsi"/>
          <w:strike/>
          <w:sz w:val="20"/>
        </w:rPr>
        <w:t xml:space="preserve"> </w:t>
      </w:r>
    </w:p>
    <w:p w14:paraId="042ECEFB" w14:textId="77777777" w:rsidR="0092625B" w:rsidRPr="0048228F" w:rsidRDefault="0092625B" w:rsidP="0092625B">
      <w:pPr>
        <w:autoSpaceDE w:val="0"/>
        <w:autoSpaceDN w:val="0"/>
        <w:adjustRightInd w:val="0"/>
        <w:spacing w:before="120" w:after="120" w:line="240" w:lineRule="auto"/>
        <w:rPr>
          <w:rFonts w:asciiTheme="minorHAnsi" w:eastAsia="Calibri" w:hAnsiTheme="minorHAnsi" w:cstheme="minorHAnsi"/>
          <w:strike/>
          <w:sz w:val="20"/>
        </w:rPr>
      </w:pPr>
      <w:r w:rsidRPr="0048228F">
        <w:rPr>
          <w:rFonts w:asciiTheme="minorHAnsi" w:eastAsia="Calibri" w:hAnsiTheme="minorHAnsi" w:cstheme="minorHAnsi"/>
          <w:strike/>
          <w:sz w:val="20"/>
        </w:rPr>
        <w:t>Zobowiązujemy się dochować powyższych wymogów zarówno w trakcie prowadzenia postępowania, jak i po jego zakończeniu.</w:t>
      </w:r>
    </w:p>
    <w:p w14:paraId="1BF04C71" w14:textId="2F97A66B" w:rsidR="00D85A98" w:rsidRPr="00D85A98" w:rsidRDefault="0092625B" w:rsidP="00D85A98">
      <w:pPr>
        <w:autoSpaceDE w:val="0"/>
        <w:autoSpaceDN w:val="0"/>
        <w:adjustRightInd w:val="0"/>
        <w:spacing w:before="120" w:after="120" w:line="240" w:lineRule="auto"/>
        <w:rPr>
          <w:rFonts w:asciiTheme="minorHAnsi" w:eastAsia="Calibri" w:hAnsiTheme="minorHAnsi" w:cstheme="minorHAnsi"/>
          <w:strike/>
          <w:sz w:val="20"/>
        </w:rPr>
      </w:pPr>
      <w:r w:rsidRPr="0048228F">
        <w:rPr>
          <w:rFonts w:asciiTheme="minorHAnsi" w:eastAsia="Calibri" w:hAnsiTheme="minorHAnsi" w:cstheme="minorHAnsi"/>
          <w:strike/>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48228F">
        <w:rPr>
          <w:rFonts w:asciiTheme="minorHAnsi" w:eastAsia="Calibri" w:hAnsiTheme="minorHAnsi" w:cstheme="minorHAnsi"/>
          <w:strike/>
          <w:sz w:val="20"/>
        </w:rPr>
        <w:t>t.j</w:t>
      </w:r>
      <w:proofErr w:type="spellEnd"/>
      <w:r w:rsidRPr="0048228F">
        <w:rPr>
          <w:rFonts w:asciiTheme="minorHAnsi" w:eastAsia="Calibri" w:hAnsiTheme="minorHAnsi" w:cstheme="minorHAnsi"/>
          <w:strike/>
          <w:sz w:val="20"/>
        </w:rPr>
        <w:t>. Dz. U. 2020, poz. 1913 ze zm.).</w:t>
      </w:r>
    </w:p>
    <w:tbl>
      <w:tblPr>
        <w:tblW w:w="4922" w:type="dxa"/>
        <w:tblInd w:w="4593" w:type="dxa"/>
        <w:tblLook w:val="01E0" w:firstRow="1" w:lastRow="1" w:firstColumn="1" w:lastColumn="1" w:noHBand="0" w:noVBand="0"/>
      </w:tblPr>
      <w:tblGrid>
        <w:gridCol w:w="4922"/>
      </w:tblGrid>
      <w:tr w:rsidR="0092625B" w:rsidRPr="0048228F" w14:paraId="348B2701" w14:textId="77777777" w:rsidTr="0092625B">
        <w:trPr>
          <w:trHeight w:val="284"/>
        </w:trPr>
        <w:tc>
          <w:tcPr>
            <w:tcW w:w="4922" w:type="dxa"/>
            <w:hideMark/>
          </w:tcPr>
          <w:p w14:paraId="0F93CF7A" w14:textId="77777777" w:rsidR="0092625B" w:rsidRPr="0048228F" w:rsidRDefault="0092625B" w:rsidP="0092625B">
            <w:pPr>
              <w:tabs>
                <w:tab w:val="left" w:pos="-360"/>
              </w:tabs>
              <w:spacing w:line="240" w:lineRule="auto"/>
              <w:jc w:val="center"/>
              <w:rPr>
                <w:rFonts w:asciiTheme="minorHAnsi" w:hAnsiTheme="minorHAnsi" w:cstheme="minorHAnsi"/>
                <w:strike/>
                <w:sz w:val="20"/>
                <w:lang w:eastAsia="pl-PL"/>
              </w:rPr>
            </w:pPr>
            <w:r w:rsidRPr="0048228F">
              <w:rPr>
                <w:rFonts w:asciiTheme="minorHAnsi" w:hAnsiTheme="minorHAnsi" w:cstheme="minorHAnsi"/>
                <w:strike/>
                <w:sz w:val="20"/>
                <w:lang w:eastAsia="pl-PL"/>
              </w:rPr>
              <w:t>…………………..……………................................</w:t>
            </w:r>
          </w:p>
        </w:tc>
      </w:tr>
      <w:tr w:rsidR="0092625B" w:rsidRPr="0048228F" w14:paraId="6497F07F" w14:textId="77777777" w:rsidTr="0092625B">
        <w:trPr>
          <w:trHeight w:val="284"/>
        </w:trPr>
        <w:tc>
          <w:tcPr>
            <w:tcW w:w="4922" w:type="dxa"/>
            <w:hideMark/>
          </w:tcPr>
          <w:p w14:paraId="5964273B" w14:textId="77777777" w:rsidR="0092625B" w:rsidRPr="0048228F" w:rsidRDefault="0092625B" w:rsidP="0092625B">
            <w:pPr>
              <w:tabs>
                <w:tab w:val="left" w:pos="-360"/>
              </w:tabs>
              <w:spacing w:line="240" w:lineRule="auto"/>
              <w:jc w:val="center"/>
              <w:rPr>
                <w:rFonts w:asciiTheme="minorHAnsi" w:hAnsiTheme="minorHAnsi" w:cstheme="minorHAnsi"/>
                <w:i/>
                <w:strike/>
                <w:sz w:val="16"/>
                <w:szCs w:val="16"/>
                <w:lang w:eastAsia="pl-PL"/>
              </w:rPr>
            </w:pPr>
            <w:r w:rsidRPr="0048228F">
              <w:rPr>
                <w:rFonts w:asciiTheme="minorHAnsi" w:hAnsiTheme="minorHAnsi" w:cstheme="minorHAnsi"/>
                <w:i/>
                <w:strike/>
                <w:sz w:val="16"/>
                <w:szCs w:val="16"/>
                <w:lang w:eastAsia="pl-PL"/>
              </w:rPr>
              <w:t>Podpis osoby/osób umocowanych do składania</w:t>
            </w:r>
          </w:p>
          <w:p w14:paraId="2C76E9B2" w14:textId="77777777" w:rsidR="0092625B" w:rsidRPr="0048228F" w:rsidRDefault="0092625B" w:rsidP="0092625B">
            <w:pPr>
              <w:tabs>
                <w:tab w:val="left" w:pos="-360"/>
              </w:tabs>
              <w:spacing w:line="240" w:lineRule="auto"/>
              <w:jc w:val="center"/>
              <w:rPr>
                <w:rFonts w:asciiTheme="minorHAnsi" w:hAnsiTheme="minorHAnsi" w:cstheme="minorHAnsi"/>
                <w:i/>
                <w:strike/>
                <w:sz w:val="20"/>
                <w:lang w:eastAsia="pl-PL"/>
              </w:rPr>
            </w:pPr>
            <w:r w:rsidRPr="0048228F">
              <w:rPr>
                <w:rFonts w:asciiTheme="minorHAnsi" w:hAnsiTheme="minorHAnsi" w:cstheme="minorHAnsi"/>
                <w:i/>
                <w:strike/>
                <w:sz w:val="16"/>
                <w:szCs w:val="16"/>
                <w:lang w:eastAsia="pl-PL"/>
              </w:rPr>
              <w:t xml:space="preserve"> oświadczeń woli w imieniu Wykonawcy</w:t>
            </w:r>
            <w:r w:rsidRPr="0048228F">
              <w:rPr>
                <w:rFonts w:asciiTheme="minorHAnsi" w:hAnsiTheme="minorHAnsi" w:cstheme="minorHAnsi"/>
                <w:i/>
                <w:strike/>
                <w:sz w:val="20"/>
                <w:lang w:eastAsia="pl-PL"/>
              </w:rPr>
              <w:t xml:space="preserve">  </w:t>
            </w:r>
          </w:p>
          <w:p w14:paraId="623B3ADF" w14:textId="77777777" w:rsidR="005F692C" w:rsidRDefault="005F692C" w:rsidP="00D85A98">
            <w:pPr>
              <w:tabs>
                <w:tab w:val="left" w:pos="-360"/>
              </w:tabs>
              <w:spacing w:line="240" w:lineRule="auto"/>
              <w:rPr>
                <w:rFonts w:asciiTheme="minorHAnsi" w:hAnsiTheme="minorHAnsi" w:cstheme="minorHAnsi"/>
                <w:i/>
                <w:strike/>
                <w:sz w:val="20"/>
                <w:lang w:eastAsia="pl-PL"/>
              </w:rPr>
            </w:pPr>
          </w:p>
          <w:p w14:paraId="751EDE5C" w14:textId="77777777" w:rsidR="00721A62" w:rsidRDefault="00721A62" w:rsidP="00D85A98">
            <w:pPr>
              <w:tabs>
                <w:tab w:val="left" w:pos="-360"/>
              </w:tabs>
              <w:spacing w:line="240" w:lineRule="auto"/>
              <w:rPr>
                <w:rFonts w:asciiTheme="minorHAnsi" w:hAnsiTheme="minorHAnsi" w:cstheme="minorHAnsi"/>
                <w:i/>
                <w:strike/>
                <w:sz w:val="20"/>
                <w:lang w:eastAsia="pl-PL"/>
              </w:rPr>
            </w:pPr>
          </w:p>
          <w:p w14:paraId="6D46BC32" w14:textId="77777777" w:rsidR="00721A62" w:rsidRDefault="00721A62" w:rsidP="00D85A98">
            <w:pPr>
              <w:tabs>
                <w:tab w:val="left" w:pos="-360"/>
              </w:tabs>
              <w:spacing w:line="240" w:lineRule="auto"/>
              <w:rPr>
                <w:rFonts w:asciiTheme="minorHAnsi" w:hAnsiTheme="minorHAnsi" w:cstheme="minorHAnsi"/>
                <w:i/>
                <w:strike/>
                <w:sz w:val="20"/>
                <w:lang w:eastAsia="pl-PL"/>
              </w:rPr>
            </w:pPr>
          </w:p>
          <w:p w14:paraId="7241E26A" w14:textId="507D2D7C" w:rsidR="00581455" w:rsidRPr="0048228F" w:rsidRDefault="00581455" w:rsidP="00D85A98">
            <w:pPr>
              <w:tabs>
                <w:tab w:val="left" w:pos="-360"/>
              </w:tabs>
              <w:spacing w:line="240" w:lineRule="auto"/>
              <w:rPr>
                <w:rFonts w:asciiTheme="minorHAnsi" w:hAnsiTheme="minorHAnsi" w:cstheme="minorHAnsi"/>
                <w:i/>
                <w:strike/>
                <w:sz w:val="20"/>
                <w:lang w:eastAsia="pl-PL"/>
              </w:rPr>
            </w:pPr>
          </w:p>
        </w:tc>
      </w:tr>
    </w:tbl>
    <w:p w14:paraId="1C8D1FA0" w14:textId="2FB06BB9" w:rsidR="00F24EC6" w:rsidRPr="00F24EC6" w:rsidRDefault="00F24EC6"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2" w:name="_Toc124944309"/>
      <w:r w:rsidRPr="00F24EC6">
        <w:rPr>
          <w:rFonts w:cstheme="minorHAnsi"/>
          <w:sz w:val="20"/>
        </w:rPr>
        <w:lastRenderedPageBreak/>
        <w:t xml:space="preserve">ZAŁĄCZNIK NR </w:t>
      </w:r>
      <w:r>
        <w:rPr>
          <w:rFonts w:cstheme="minorHAnsi"/>
          <w:sz w:val="20"/>
        </w:rPr>
        <w:t>1</w:t>
      </w:r>
      <w:r w:rsidR="00954876">
        <w:rPr>
          <w:rFonts w:cstheme="minorHAnsi"/>
          <w:sz w:val="20"/>
        </w:rPr>
        <w:t>1</w:t>
      </w:r>
      <w:r w:rsidR="00D43707">
        <w:rPr>
          <w:rFonts w:cstheme="minorHAnsi"/>
          <w:sz w:val="20"/>
        </w:rPr>
        <w:t xml:space="preserve"> - </w:t>
      </w:r>
      <w:r w:rsidRPr="00F24EC6">
        <w:rPr>
          <w:rFonts w:cstheme="minorHAnsi"/>
          <w:sz w:val="20"/>
        </w:rPr>
        <w:t>DO SWZ – ANKIETA WERYFIKACJI WYKONAWCY W ZAKRESIE ZAPEWNIENIA GWARANCJI BEZPIECZEŃSTWA PRZETWARZANIA DANYCH OSOBOWYCH</w:t>
      </w:r>
      <w:bookmarkEnd w:id="22"/>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7910A6C4"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sidR="005F692C">
        <w:rPr>
          <w:rFonts w:asciiTheme="minorHAnsi" w:eastAsia="Calibri" w:hAnsiTheme="minorHAnsi" w:cstheme="minorHAnsi"/>
          <w:sz w:val="20"/>
          <w:lang w:eastAsia="pl-PL"/>
        </w:rPr>
        <w:t>nr</w:t>
      </w:r>
      <w:r w:rsidRPr="005F692C">
        <w:rPr>
          <w:rFonts w:asciiTheme="minorHAnsi" w:hAnsiTheme="minorHAnsi" w:cstheme="minorHAnsi"/>
          <w:color w:val="17365D" w:themeColor="text2" w:themeShade="BF"/>
          <w:szCs w:val="22"/>
        </w:rPr>
        <w:t>:</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b/>
              <w:color w:val="17365D" w:themeColor="text2" w:themeShade="BF"/>
              <w:sz w:val="20"/>
            </w:rPr>
            <w:t>POST/DYS/OSK/LZA/01702/2025</w:t>
          </w:r>
        </w:sdtContent>
      </w:sdt>
      <w:r w:rsidR="005F692C">
        <w:rPr>
          <w:rFonts w:asciiTheme="minorHAnsi" w:hAnsiTheme="minorHAnsi" w:cstheme="minorHAnsi"/>
          <w:b/>
          <w:color w:val="17365D" w:themeColor="text2" w:themeShade="BF"/>
          <w:sz w:val="20"/>
        </w:rPr>
        <w:t xml:space="preserve"> </w:t>
      </w:r>
      <w:r w:rsidRPr="00F24EC6">
        <w:rPr>
          <w:rFonts w:asciiTheme="minorHAnsi" w:hAnsiTheme="minorHAnsi" w:cstheme="minorHAnsi"/>
          <w:sz w:val="20"/>
          <w:lang w:eastAsia="pl-PL"/>
        </w:rPr>
        <w:t xml:space="preserve">prowadzonym w trybie przetargu nieograniczonego </w:t>
      </w:r>
      <w:r w:rsidRPr="0092625B">
        <w:rPr>
          <w:rFonts w:asciiTheme="minorHAnsi" w:hAnsiTheme="minorHAnsi" w:cstheme="minorHAnsi"/>
          <w:sz w:val="20"/>
          <w:lang w:eastAsia="pl-PL"/>
        </w:rPr>
        <w:t>pn.</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581455">
            <w:rPr>
              <w:rFonts w:asciiTheme="minorHAnsi" w:hAnsiTheme="minorHAnsi" w:cstheme="minorHAnsi"/>
              <w:b/>
              <w:color w:val="17365D" w:themeColor="text2" w:themeShade="BF"/>
              <w:szCs w:val="22"/>
            </w:rPr>
            <w:t>„PBW przyłączenie do sieci elektroenergetycznej odbiorców w m. Wola Kopcowa dz. 487/4, Kielce ul. Okrzei dz. 274, 275, 208/65 - RE Kielce - grupa V, IV”</w:t>
          </w:r>
        </w:sdtContent>
      </w:sdt>
      <w:r>
        <w:rPr>
          <w:rFonts w:asciiTheme="minorHAnsi" w:hAnsiTheme="minorHAnsi" w:cstheme="minorHAnsi"/>
          <w:b/>
          <w:color w:val="17365D" w:themeColor="text2" w:themeShade="BF"/>
          <w:szCs w:val="22"/>
        </w:rPr>
        <w:t xml:space="preserve"> </w:t>
      </w:r>
      <w:r w:rsidRPr="00F24EC6">
        <w:rPr>
          <w:rFonts w:asciiTheme="minorHAnsi" w:hAnsiTheme="minorHAnsi" w:cstheme="minorHAnsi"/>
          <w:sz w:val="20"/>
        </w:rPr>
        <w:t>po</w:t>
      </w:r>
      <w:r w:rsidRPr="00F24EC6">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2E34DF8D"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r w:rsidR="007B6785">
              <w:rPr>
                <w:rFonts w:asciiTheme="minorHAnsi" w:hAnsiTheme="minorHAnsi" w:cstheme="minorHAnsi"/>
                <w:sz w:val="20"/>
              </w:rPr>
              <w:t>, imię i nazwisko</w:t>
            </w:r>
            <w:r w:rsidRPr="00F24EC6">
              <w:rPr>
                <w:rFonts w:asciiTheme="minorHAnsi" w:hAnsiTheme="minorHAnsi" w:cstheme="minorHAnsi"/>
                <w:sz w:val="20"/>
              </w:rPr>
              <w:t>):</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71250F15" w14:textId="05A877E7" w:rsidR="008D09B2" w:rsidRDefault="008D09B2" w:rsidP="00F24EC6">
      <w:pPr>
        <w:ind w:right="68"/>
        <w:rPr>
          <w:rFonts w:asciiTheme="minorHAnsi" w:hAnsiTheme="minorHAnsi" w:cstheme="minorHAnsi"/>
          <w:i/>
          <w:sz w:val="16"/>
          <w:szCs w:val="16"/>
        </w:rPr>
      </w:pPr>
    </w:p>
    <w:p w14:paraId="2FD97014" w14:textId="4F6D17F7" w:rsidR="008D09B2" w:rsidRDefault="008D09B2" w:rsidP="00F24EC6">
      <w:pPr>
        <w:ind w:right="68"/>
        <w:rPr>
          <w:rFonts w:asciiTheme="minorHAnsi" w:hAnsiTheme="minorHAnsi" w:cstheme="minorHAnsi"/>
          <w:i/>
          <w:sz w:val="16"/>
          <w:szCs w:val="16"/>
        </w:rPr>
      </w:pPr>
    </w:p>
    <w:p w14:paraId="273D34FA" w14:textId="70B41F01" w:rsidR="00581455" w:rsidRDefault="00581455" w:rsidP="00F24EC6">
      <w:pPr>
        <w:ind w:right="68"/>
        <w:rPr>
          <w:rFonts w:asciiTheme="minorHAnsi" w:hAnsiTheme="minorHAnsi" w:cstheme="minorHAnsi"/>
          <w:i/>
          <w:sz w:val="16"/>
          <w:szCs w:val="16"/>
        </w:rPr>
      </w:pPr>
    </w:p>
    <w:p w14:paraId="4916703C" w14:textId="0E5EA960" w:rsidR="00581455" w:rsidRDefault="00581455" w:rsidP="00F24EC6">
      <w:pPr>
        <w:ind w:right="68"/>
        <w:rPr>
          <w:rFonts w:asciiTheme="minorHAnsi" w:hAnsiTheme="minorHAnsi" w:cstheme="minorHAnsi"/>
          <w:i/>
          <w:sz w:val="16"/>
          <w:szCs w:val="16"/>
        </w:rPr>
      </w:pPr>
    </w:p>
    <w:p w14:paraId="60948C22" w14:textId="0912CCF8" w:rsidR="00581455" w:rsidRDefault="00581455" w:rsidP="00F24EC6">
      <w:pPr>
        <w:ind w:right="68"/>
        <w:rPr>
          <w:rFonts w:asciiTheme="minorHAnsi" w:hAnsiTheme="minorHAnsi" w:cstheme="minorHAnsi"/>
          <w:i/>
          <w:sz w:val="16"/>
          <w:szCs w:val="16"/>
        </w:rPr>
      </w:pPr>
    </w:p>
    <w:p w14:paraId="314DFAFF" w14:textId="77777777" w:rsidR="00581455" w:rsidRPr="00F24EC6" w:rsidRDefault="00581455" w:rsidP="00F24EC6">
      <w:pPr>
        <w:ind w:right="68"/>
        <w:rPr>
          <w:rFonts w:asciiTheme="minorHAnsi" w:hAnsiTheme="minorHAnsi" w:cstheme="minorHAnsi"/>
          <w:i/>
          <w:sz w:val="16"/>
          <w:szCs w:val="16"/>
        </w:rPr>
      </w:pPr>
      <w:bookmarkStart w:id="23" w:name="_GoBack"/>
      <w:bookmarkEnd w:id="23"/>
    </w:p>
    <w:p w14:paraId="0D01335B" w14:textId="77777777" w:rsidR="003A094E" w:rsidRPr="00172879" w:rsidRDefault="00D43707" w:rsidP="004E13B2">
      <w:pPr>
        <w:pStyle w:val="Nagwek1"/>
        <w:keepNext w:val="0"/>
        <w:keepLines w:val="0"/>
        <w:widowControl w:val="0"/>
        <w:shd w:val="clear" w:color="auto" w:fill="C6D9F1" w:themeFill="text2" w:themeFillTint="33"/>
        <w:spacing w:before="120" w:line="276" w:lineRule="auto"/>
        <w:ind w:left="1418" w:hanging="1702"/>
        <w:rPr>
          <w:rFonts w:cstheme="minorHAnsi"/>
          <w:sz w:val="20"/>
        </w:rPr>
      </w:pPr>
      <w:bookmarkStart w:id="24" w:name="_Toc124944310"/>
      <w:r w:rsidRPr="00D43707">
        <w:rPr>
          <w:rFonts w:cstheme="minorHAnsi"/>
          <w:sz w:val="20"/>
        </w:rPr>
        <w:lastRenderedPageBreak/>
        <w:t>ZAŁĄCZNIK NR 1</w:t>
      </w:r>
      <w:r w:rsidRPr="00172879">
        <w:rPr>
          <w:rFonts w:cstheme="minorHAnsi"/>
          <w:bCs w:val="0"/>
          <w:sz w:val="20"/>
        </w:rPr>
        <w:t>2</w:t>
      </w:r>
      <w:r w:rsidR="003A094E" w:rsidRPr="00172879">
        <w:rPr>
          <w:rFonts w:cstheme="minorHAnsi"/>
          <w:bCs w:val="0"/>
          <w:sz w:val="20"/>
        </w:rPr>
        <w:t xml:space="preserve"> </w:t>
      </w:r>
      <w:r w:rsidRPr="00D43707">
        <w:rPr>
          <w:rFonts w:cstheme="minorHAnsi"/>
          <w:sz w:val="20"/>
        </w:rPr>
        <w:t xml:space="preserve"> </w:t>
      </w:r>
      <w:r w:rsidRPr="00172879">
        <w:rPr>
          <w:rFonts w:cstheme="minorHAnsi"/>
          <w:bCs w:val="0"/>
          <w:sz w:val="20"/>
        </w:rPr>
        <w:t xml:space="preserve">DO SWZ – </w:t>
      </w:r>
      <w:r w:rsidRPr="00D43707">
        <w:rPr>
          <w:rFonts w:cstheme="minorHAnsi"/>
          <w:sz w:val="20"/>
        </w:rPr>
        <w:t xml:space="preserve"> </w:t>
      </w:r>
      <w:r w:rsidR="003A094E" w:rsidRPr="00172879">
        <w:rPr>
          <w:rFonts w:cstheme="minorHAnsi"/>
          <w:sz w:val="20"/>
        </w:rPr>
        <w:t>WYKAZ OSÓB ZE STRONY WYKONAWCY MAJĄCYCH DOSTĘP DO INFORMACJI,</w:t>
      </w:r>
      <w:bookmarkEnd w:id="24"/>
      <w:r w:rsidR="003A094E" w:rsidRPr="00172879">
        <w:rPr>
          <w:rFonts w:cstheme="minorHAnsi"/>
          <w:sz w:val="20"/>
        </w:rPr>
        <w:t xml:space="preserve"> </w:t>
      </w:r>
    </w:p>
    <w:p w14:paraId="3CD695B5" w14:textId="021BEDF3" w:rsidR="00D43707" w:rsidRPr="00D43707" w:rsidRDefault="003A094E" w:rsidP="004E13B2">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sidRPr="00172879">
        <w:rPr>
          <w:rFonts w:asciiTheme="minorHAnsi" w:eastAsiaTheme="majorEastAsia" w:hAnsiTheme="minorHAnsi" w:cstheme="minorHAnsi"/>
          <w:b/>
          <w:bCs/>
          <w:color w:val="365F91" w:themeColor="accent1" w:themeShade="BF"/>
          <w:sz w:val="20"/>
          <w:szCs w:val="22"/>
        </w:rPr>
        <w:t xml:space="preserve">O KTÓRYCH MOWA W §12 UMOWY  </w:t>
      </w:r>
    </w:p>
    <w:p w14:paraId="1D699B2E" w14:textId="2D4FD284" w:rsidR="00F24EC6" w:rsidRDefault="00F24EC6" w:rsidP="008B6BB5">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3A094E" w:rsidRPr="003A094E" w14:paraId="7D4B0396"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04D2403" w14:textId="77777777" w:rsidR="003A094E" w:rsidRPr="003A094E" w:rsidRDefault="003A094E" w:rsidP="003A094E">
            <w:pPr>
              <w:ind w:right="28"/>
              <w:jc w:val="left"/>
              <w:rPr>
                <w:rFonts w:asciiTheme="minorHAnsi" w:hAnsiTheme="minorHAnsi" w:cstheme="minorHAnsi"/>
                <w:b/>
                <w:i/>
                <w:iCs/>
                <w:u w:val="single"/>
              </w:rPr>
            </w:pPr>
            <w:r w:rsidRPr="003A094E">
              <w:rPr>
                <w:rFonts w:asciiTheme="minorHAnsi" w:hAnsiTheme="minorHAnsi" w:cstheme="minorHAnsi"/>
                <w:b/>
                <w:i/>
                <w:iCs/>
                <w:u w:val="single"/>
              </w:rPr>
              <w:t>Wykonawca</w:t>
            </w:r>
          </w:p>
          <w:p w14:paraId="2A6B479B" w14:textId="77777777" w:rsidR="003A094E" w:rsidRPr="003A094E" w:rsidRDefault="003A094E" w:rsidP="003A094E">
            <w:pPr>
              <w:ind w:right="28"/>
              <w:jc w:val="left"/>
              <w:rPr>
                <w:rFonts w:asciiTheme="minorHAnsi" w:hAnsiTheme="minorHAnsi" w:cstheme="minorHAnsi"/>
              </w:rPr>
            </w:pPr>
          </w:p>
          <w:p w14:paraId="70A6C7D8" w14:textId="77777777" w:rsidR="003A094E" w:rsidRPr="003A094E" w:rsidRDefault="003A094E" w:rsidP="003A094E">
            <w:pPr>
              <w:ind w:right="28"/>
              <w:jc w:val="center"/>
              <w:rPr>
                <w:rFonts w:asciiTheme="minorHAnsi" w:hAnsiTheme="minorHAnsi" w:cstheme="minorHAnsi"/>
              </w:rPr>
            </w:pPr>
            <w:r w:rsidRPr="003A094E">
              <w:rPr>
                <w:rFonts w:asciiTheme="minorHAnsi" w:hAnsiTheme="minorHAnsi" w:cstheme="minorHAnsi"/>
              </w:rPr>
              <w:t>…………………………………………………</w:t>
            </w:r>
          </w:p>
          <w:p w14:paraId="494D9D15" w14:textId="77777777" w:rsidR="003A094E" w:rsidRPr="003A094E" w:rsidRDefault="003A094E" w:rsidP="003A094E">
            <w:pPr>
              <w:ind w:right="28"/>
              <w:jc w:val="center"/>
              <w:rPr>
                <w:rFonts w:asciiTheme="minorHAnsi" w:hAnsiTheme="minorHAnsi" w:cstheme="minorHAnsi"/>
              </w:rPr>
            </w:pPr>
            <w:r w:rsidRPr="003A094E">
              <w:rPr>
                <w:rFonts w:asciiTheme="minorHAnsi" w:hAnsiTheme="minorHAnsi" w:cstheme="minorHAnsi"/>
              </w:rPr>
              <w:t>……………………………………………….</w:t>
            </w:r>
          </w:p>
          <w:p w14:paraId="419012F5" w14:textId="77777777" w:rsidR="003A094E" w:rsidRPr="003A094E" w:rsidRDefault="003A094E" w:rsidP="003A094E">
            <w:pPr>
              <w:ind w:right="28"/>
              <w:jc w:val="center"/>
              <w:rPr>
                <w:rFonts w:asciiTheme="minorHAnsi" w:hAnsiTheme="minorHAnsi" w:cstheme="minorHAnsi"/>
                <w:i/>
              </w:rPr>
            </w:pPr>
            <w:r w:rsidRPr="003A094E">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F342329" w14:textId="77777777" w:rsidR="003A094E" w:rsidRPr="003A094E" w:rsidRDefault="003A094E" w:rsidP="003A094E">
            <w:pPr>
              <w:spacing w:line="360" w:lineRule="auto"/>
              <w:rPr>
                <w:rFonts w:asciiTheme="minorHAnsi" w:eastAsiaTheme="majorEastAsia" w:hAnsiTheme="minorHAnsi" w:cstheme="minorHAnsi"/>
                <w:b/>
                <w:i/>
                <w:iCs/>
                <w:u w:val="single"/>
              </w:rPr>
            </w:pPr>
            <w:r w:rsidRPr="003A094E">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E35B3CA" w14:textId="77777777" w:rsidR="003A094E" w:rsidRPr="003A094E" w:rsidRDefault="003A094E" w:rsidP="003A094E">
            <w:pPr>
              <w:spacing w:line="360" w:lineRule="auto"/>
              <w:rPr>
                <w:rFonts w:asciiTheme="minorHAnsi" w:eastAsiaTheme="majorEastAsia" w:hAnsiTheme="minorHAnsi" w:cstheme="minorHAnsi"/>
                <w:b/>
                <w:i/>
                <w:iCs/>
                <w:u w:val="single"/>
              </w:rPr>
            </w:pPr>
            <w:r w:rsidRPr="003A094E">
              <w:rPr>
                <w:rFonts w:asciiTheme="minorHAnsi" w:eastAsiaTheme="majorEastAsia" w:hAnsiTheme="minorHAnsi" w:cstheme="minorHAnsi"/>
                <w:b/>
                <w:i/>
                <w:iCs/>
                <w:u w:val="single"/>
              </w:rPr>
              <w:t xml:space="preserve">Zamawiający </w:t>
            </w:r>
          </w:p>
          <w:p w14:paraId="0D3F0256" w14:textId="77777777" w:rsidR="003A094E" w:rsidRPr="003A094E" w:rsidRDefault="003A094E" w:rsidP="003A094E">
            <w:pPr>
              <w:spacing w:line="240" w:lineRule="auto"/>
              <w:contextualSpacing/>
              <w:jc w:val="center"/>
              <w:rPr>
                <w:rFonts w:asciiTheme="minorHAnsi" w:eastAsia="Calibri" w:hAnsiTheme="minorHAnsi" w:cstheme="minorHAnsi"/>
                <w:b/>
                <w:sz w:val="20"/>
              </w:rPr>
            </w:pPr>
            <w:r w:rsidRPr="003A094E">
              <w:rPr>
                <w:rFonts w:asciiTheme="minorHAnsi" w:eastAsia="Calibri" w:hAnsiTheme="minorHAnsi" w:cstheme="minorHAnsi"/>
                <w:b/>
                <w:sz w:val="20"/>
              </w:rPr>
              <w:t>PGE Dystrybucja S.A.</w:t>
            </w:r>
          </w:p>
          <w:p w14:paraId="45494853" w14:textId="77777777" w:rsidR="003A094E" w:rsidRPr="003A094E" w:rsidRDefault="003A094E" w:rsidP="003A094E">
            <w:pPr>
              <w:spacing w:before="120" w:after="120" w:line="240" w:lineRule="auto"/>
              <w:contextualSpacing/>
              <w:jc w:val="center"/>
              <w:rPr>
                <w:rFonts w:asciiTheme="minorHAnsi" w:eastAsia="Calibri" w:hAnsiTheme="minorHAnsi" w:cstheme="minorHAnsi"/>
                <w:sz w:val="20"/>
              </w:rPr>
            </w:pPr>
            <w:r w:rsidRPr="003A094E">
              <w:rPr>
                <w:rFonts w:asciiTheme="minorHAnsi" w:eastAsia="Calibri" w:hAnsiTheme="minorHAnsi" w:cstheme="minorHAnsi"/>
                <w:sz w:val="20"/>
              </w:rPr>
              <w:t>w imieniu i na rzecz której działa:</w:t>
            </w:r>
          </w:p>
          <w:p w14:paraId="27688300" w14:textId="77777777" w:rsidR="003A094E" w:rsidRPr="003A094E" w:rsidRDefault="003A094E" w:rsidP="003A094E">
            <w:pPr>
              <w:spacing w:line="240" w:lineRule="auto"/>
              <w:jc w:val="center"/>
              <w:rPr>
                <w:rFonts w:asciiTheme="minorHAnsi" w:eastAsiaTheme="majorEastAsia" w:hAnsiTheme="minorHAnsi" w:cstheme="minorHAnsi"/>
                <w:b/>
                <w:iCs/>
                <w:sz w:val="20"/>
              </w:rPr>
            </w:pPr>
            <w:r w:rsidRPr="003A094E">
              <w:rPr>
                <w:rFonts w:asciiTheme="minorHAnsi" w:eastAsiaTheme="majorEastAsia" w:hAnsiTheme="minorHAnsi" w:cstheme="minorHAnsi"/>
                <w:b/>
                <w:iCs/>
                <w:sz w:val="20"/>
              </w:rPr>
              <w:t>Dystrybucja S.A. Oddział</w:t>
            </w:r>
            <w:r w:rsidRPr="003A094E">
              <w:rPr>
                <w:rFonts w:asciiTheme="minorHAnsi" w:eastAsiaTheme="majorEastAsia" w:hAnsiTheme="minorHAnsi" w:cstheme="minorHAnsi"/>
                <w:b/>
                <w:iCs/>
                <w:sz w:val="20"/>
              </w:rPr>
              <w:br/>
              <w:t xml:space="preserve"> Skarżysko-Kamienna</w:t>
            </w:r>
          </w:p>
          <w:p w14:paraId="6F767196" w14:textId="77777777" w:rsidR="003A094E" w:rsidRPr="003A094E" w:rsidRDefault="003A094E" w:rsidP="003A094E">
            <w:pPr>
              <w:spacing w:line="240" w:lineRule="auto"/>
              <w:jc w:val="center"/>
              <w:rPr>
                <w:rFonts w:asciiTheme="minorHAnsi" w:eastAsiaTheme="majorEastAsia" w:hAnsiTheme="minorHAnsi" w:cstheme="minorHAnsi"/>
                <w:b/>
                <w:iCs/>
                <w:sz w:val="20"/>
              </w:rPr>
            </w:pPr>
            <w:r w:rsidRPr="003A094E">
              <w:rPr>
                <w:rFonts w:asciiTheme="minorHAnsi" w:eastAsiaTheme="majorEastAsia" w:hAnsiTheme="minorHAnsi" w:cstheme="minorHAnsi"/>
                <w:b/>
                <w:iCs/>
                <w:sz w:val="20"/>
              </w:rPr>
              <w:t>Al. Marszałka J. Piłsudskiego 51</w:t>
            </w:r>
          </w:p>
          <w:p w14:paraId="2DF0787C" w14:textId="77777777" w:rsidR="003A094E" w:rsidRPr="003A094E" w:rsidRDefault="003A094E" w:rsidP="003A094E">
            <w:pPr>
              <w:spacing w:before="120" w:after="120" w:line="240" w:lineRule="auto"/>
              <w:contextualSpacing/>
              <w:jc w:val="center"/>
              <w:rPr>
                <w:rFonts w:asciiTheme="minorHAnsi" w:eastAsia="Calibri" w:hAnsiTheme="minorHAnsi" w:cstheme="minorHAnsi"/>
                <w:color w:val="000000"/>
              </w:rPr>
            </w:pPr>
            <w:r w:rsidRPr="003A094E">
              <w:rPr>
                <w:rFonts w:asciiTheme="minorHAnsi" w:eastAsiaTheme="majorEastAsia" w:hAnsiTheme="minorHAnsi" w:cstheme="minorHAnsi"/>
                <w:b/>
                <w:iCs/>
                <w:sz w:val="20"/>
              </w:rPr>
              <w:t>26-110 Skarżysko-Kamienna</w:t>
            </w:r>
          </w:p>
        </w:tc>
      </w:tr>
    </w:tbl>
    <w:p w14:paraId="41D589D4" w14:textId="77777777" w:rsidR="003A094E" w:rsidRPr="003A094E" w:rsidRDefault="003A094E" w:rsidP="003A094E">
      <w:pPr>
        <w:spacing w:line="240" w:lineRule="auto"/>
        <w:ind w:left="5398" w:right="68"/>
        <w:jc w:val="center"/>
        <w:rPr>
          <w:rFonts w:asciiTheme="minorHAnsi" w:hAnsiTheme="minorHAnsi" w:cstheme="minorHAnsi"/>
          <w:i/>
          <w:color w:val="FF0000"/>
          <w:sz w:val="20"/>
        </w:rPr>
      </w:pPr>
    </w:p>
    <w:p w14:paraId="38155911" w14:textId="77777777" w:rsidR="003A094E" w:rsidRPr="003A094E" w:rsidRDefault="003A094E" w:rsidP="003A094E">
      <w:pPr>
        <w:spacing w:line="240" w:lineRule="auto"/>
        <w:ind w:left="1134" w:right="1019"/>
        <w:jc w:val="center"/>
        <w:rPr>
          <w:rFonts w:asciiTheme="minorHAnsi" w:hAnsiTheme="minorHAnsi" w:cstheme="minorHAnsi"/>
          <w:b/>
          <w:sz w:val="20"/>
        </w:rPr>
      </w:pPr>
      <w:r w:rsidRPr="003A094E">
        <w:rPr>
          <w:rFonts w:asciiTheme="minorHAnsi" w:hAnsiTheme="minorHAnsi" w:cstheme="minorHAnsi"/>
          <w:b/>
          <w:sz w:val="20"/>
        </w:rPr>
        <w:t>Wykaz osób ze strony Wykonawcy mających dostęp do informacji, o których mowa w §12 umowy</w:t>
      </w:r>
    </w:p>
    <w:p w14:paraId="2606ACDB" w14:textId="77777777" w:rsidR="003A094E" w:rsidRPr="003A094E" w:rsidRDefault="003A094E" w:rsidP="003A094E">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3A094E" w:rsidRPr="003A094E" w14:paraId="3B5ECC5B" w14:textId="77777777" w:rsidTr="002A1782">
        <w:trPr>
          <w:trHeight w:val="567"/>
        </w:trPr>
        <w:tc>
          <w:tcPr>
            <w:tcW w:w="562" w:type="dxa"/>
            <w:shd w:val="clear" w:color="auto" w:fill="D9D9D9" w:themeFill="background1" w:themeFillShade="D9"/>
            <w:vAlign w:val="center"/>
          </w:tcPr>
          <w:p w14:paraId="69221291" w14:textId="77777777" w:rsidR="003A094E" w:rsidRPr="003A094E" w:rsidRDefault="003A094E" w:rsidP="003A094E">
            <w:pPr>
              <w:spacing w:line="240" w:lineRule="auto"/>
              <w:jc w:val="center"/>
              <w:rPr>
                <w:rFonts w:asciiTheme="minorHAnsi" w:hAnsiTheme="minorHAnsi" w:cstheme="minorHAnsi"/>
                <w:b/>
              </w:rPr>
            </w:pPr>
            <w:r w:rsidRPr="003A094E">
              <w:rPr>
                <w:rFonts w:asciiTheme="minorHAnsi" w:hAnsiTheme="minorHAnsi" w:cstheme="minorHAnsi"/>
                <w:b/>
              </w:rPr>
              <w:t>L.p.</w:t>
            </w:r>
          </w:p>
        </w:tc>
        <w:tc>
          <w:tcPr>
            <w:tcW w:w="8648" w:type="dxa"/>
            <w:shd w:val="clear" w:color="auto" w:fill="D9D9D9" w:themeFill="background1" w:themeFillShade="D9"/>
            <w:vAlign w:val="center"/>
          </w:tcPr>
          <w:p w14:paraId="5B2F29AE" w14:textId="77777777" w:rsidR="003A094E" w:rsidRPr="003A094E" w:rsidRDefault="003A094E" w:rsidP="003A094E">
            <w:pPr>
              <w:spacing w:line="240" w:lineRule="auto"/>
              <w:jc w:val="center"/>
              <w:rPr>
                <w:rFonts w:asciiTheme="minorHAnsi" w:hAnsiTheme="minorHAnsi" w:cstheme="minorHAnsi"/>
                <w:b/>
              </w:rPr>
            </w:pPr>
            <w:r w:rsidRPr="003A094E">
              <w:rPr>
                <w:rFonts w:asciiTheme="minorHAnsi" w:hAnsiTheme="minorHAnsi" w:cstheme="minorHAnsi"/>
                <w:b/>
              </w:rPr>
              <w:t>Imię i nazwisko</w:t>
            </w:r>
          </w:p>
        </w:tc>
      </w:tr>
      <w:tr w:rsidR="003A094E" w:rsidRPr="003A094E" w14:paraId="5530AE71" w14:textId="77777777" w:rsidTr="002A1782">
        <w:trPr>
          <w:trHeight w:val="567"/>
        </w:trPr>
        <w:tc>
          <w:tcPr>
            <w:tcW w:w="562" w:type="dxa"/>
          </w:tcPr>
          <w:p w14:paraId="3ED29839"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3026A264"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75580FC6" w14:textId="77777777" w:rsidTr="002A1782">
        <w:trPr>
          <w:trHeight w:val="567"/>
        </w:trPr>
        <w:tc>
          <w:tcPr>
            <w:tcW w:w="562" w:type="dxa"/>
          </w:tcPr>
          <w:p w14:paraId="47A11644"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09E01A27"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4830E8E4" w14:textId="77777777" w:rsidTr="002A1782">
        <w:trPr>
          <w:trHeight w:val="567"/>
        </w:trPr>
        <w:tc>
          <w:tcPr>
            <w:tcW w:w="562" w:type="dxa"/>
          </w:tcPr>
          <w:p w14:paraId="4E621551"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3D89DF8"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3BD782BD" w14:textId="77777777" w:rsidTr="002A1782">
        <w:trPr>
          <w:trHeight w:val="567"/>
        </w:trPr>
        <w:tc>
          <w:tcPr>
            <w:tcW w:w="562" w:type="dxa"/>
          </w:tcPr>
          <w:p w14:paraId="17635CB4"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9E8321E"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7D4D714A" w14:textId="77777777" w:rsidTr="002A1782">
        <w:trPr>
          <w:trHeight w:val="567"/>
        </w:trPr>
        <w:tc>
          <w:tcPr>
            <w:tcW w:w="562" w:type="dxa"/>
          </w:tcPr>
          <w:p w14:paraId="55BF5E55"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992BC45"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64C3C93" w14:textId="77777777" w:rsidTr="002A1782">
        <w:trPr>
          <w:trHeight w:val="567"/>
        </w:trPr>
        <w:tc>
          <w:tcPr>
            <w:tcW w:w="562" w:type="dxa"/>
          </w:tcPr>
          <w:p w14:paraId="1F001600"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6158CA0D"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3793A55" w14:textId="77777777" w:rsidTr="002A1782">
        <w:trPr>
          <w:trHeight w:val="567"/>
        </w:trPr>
        <w:tc>
          <w:tcPr>
            <w:tcW w:w="562" w:type="dxa"/>
          </w:tcPr>
          <w:p w14:paraId="55BCA3CD"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0E4C57E"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810F145" w14:textId="77777777" w:rsidTr="002A1782">
        <w:trPr>
          <w:trHeight w:val="567"/>
        </w:trPr>
        <w:tc>
          <w:tcPr>
            <w:tcW w:w="562" w:type="dxa"/>
          </w:tcPr>
          <w:p w14:paraId="7CBF9442"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CA7AFD2"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4E013E18" w14:textId="77777777" w:rsidTr="002A1782">
        <w:trPr>
          <w:trHeight w:val="567"/>
        </w:trPr>
        <w:tc>
          <w:tcPr>
            <w:tcW w:w="562" w:type="dxa"/>
          </w:tcPr>
          <w:p w14:paraId="2D049FB6"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56FD313"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08EAD17E" w14:textId="77777777" w:rsidTr="002A1782">
        <w:trPr>
          <w:trHeight w:val="567"/>
        </w:trPr>
        <w:tc>
          <w:tcPr>
            <w:tcW w:w="562" w:type="dxa"/>
          </w:tcPr>
          <w:p w14:paraId="20B7EF6B"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B68A766" w14:textId="77777777" w:rsidR="003A094E" w:rsidRPr="003A094E" w:rsidRDefault="003A094E" w:rsidP="003A094E">
            <w:pPr>
              <w:spacing w:line="240" w:lineRule="auto"/>
              <w:jc w:val="center"/>
              <w:rPr>
                <w:rFonts w:asciiTheme="minorHAnsi" w:hAnsiTheme="minorHAnsi" w:cstheme="minorHAnsi"/>
                <w:b/>
              </w:rPr>
            </w:pPr>
          </w:p>
        </w:tc>
      </w:tr>
    </w:tbl>
    <w:p w14:paraId="409FA0CC" w14:textId="77777777" w:rsidR="003A094E" w:rsidRPr="003A094E" w:rsidRDefault="003A094E" w:rsidP="003A094E">
      <w:pPr>
        <w:spacing w:line="240" w:lineRule="auto"/>
        <w:jc w:val="left"/>
        <w:rPr>
          <w:rFonts w:asciiTheme="minorHAnsi" w:hAnsiTheme="minorHAnsi" w:cstheme="minorHAnsi"/>
          <w:b/>
          <w:sz w:val="20"/>
        </w:rPr>
      </w:pPr>
    </w:p>
    <w:p w14:paraId="46E88C2C" w14:textId="77777777" w:rsidR="003A094E" w:rsidRPr="003A094E" w:rsidRDefault="003A094E" w:rsidP="003A094E">
      <w:pPr>
        <w:spacing w:line="240" w:lineRule="auto"/>
        <w:rPr>
          <w:rFonts w:asciiTheme="minorHAnsi" w:hAnsiTheme="minorHAnsi" w:cstheme="minorHAnsi"/>
          <w:b/>
          <w:sz w:val="20"/>
          <w:u w:val="single"/>
        </w:rPr>
      </w:pPr>
      <w:r w:rsidRPr="003A094E">
        <w:rPr>
          <w:rFonts w:asciiTheme="minorHAnsi" w:hAnsiTheme="minorHAnsi" w:cstheme="minorHAnsi"/>
          <w:b/>
          <w:sz w:val="20"/>
          <w:u w:val="single"/>
        </w:rPr>
        <w:t>Uwaga:</w:t>
      </w:r>
    </w:p>
    <w:p w14:paraId="25DD1357" w14:textId="429E5C15" w:rsidR="003A094E" w:rsidRDefault="003A094E" w:rsidP="003A094E">
      <w:pPr>
        <w:spacing w:line="240" w:lineRule="auto"/>
        <w:rPr>
          <w:rFonts w:asciiTheme="minorHAnsi" w:hAnsiTheme="minorHAnsi" w:cstheme="minorHAnsi"/>
          <w:b/>
          <w:color w:val="00B0F0"/>
          <w:sz w:val="20"/>
        </w:rPr>
      </w:pPr>
      <w:r w:rsidRPr="003A094E">
        <w:rPr>
          <w:rFonts w:asciiTheme="minorHAnsi" w:hAnsiTheme="minorHAnsi" w:cstheme="minorHAnsi"/>
          <w:b/>
          <w:sz w:val="20"/>
        </w:rPr>
        <w:t xml:space="preserve">Do wyżej wymienionego wykazu należy dołączyć „Zobowiązanie  do zachowania tajemnicy przedsiębiorstwa” stanowiące załącznik nr 12 do SWZ </w:t>
      </w:r>
      <w:r w:rsidRPr="003A094E">
        <w:rPr>
          <w:rFonts w:asciiTheme="minorHAnsi" w:hAnsiTheme="minorHAnsi" w:cstheme="minorHAnsi"/>
          <w:b/>
          <w:color w:val="00B0F0"/>
          <w:sz w:val="20"/>
        </w:rPr>
        <w:t>(zobowiązanie składa każda osoba wskazana w wykazie)</w:t>
      </w:r>
    </w:p>
    <w:p w14:paraId="503F5B95" w14:textId="60542D7B" w:rsidR="005F692C" w:rsidRDefault="005F692C" w:rsidP="003A094E">
      <w:pPr>
        <w:spacing w:line="240" w:lineRule="auto"/>
        <w:rPr>
          <w:rFonts w:asciiTheme="minorHAnsi" w:hAnsiTheme="minorHAnsi" w:cstheme="minorHAnsi"/>
          <w:b/>
          <w:color w:val="00B0F0"/>
          <w:sz w:val="20"/>
        </w:rPr>
      </w:pPr>
    </w:p>
    <w:p w14:paraId="1861BD2D" w14:textId="77777777" w:rsidR="005F692C" w:rsidRPr="003A094E" w:rsidRDefault="005F692C" w:rsidP="003A094E">
      <w:pPr>
        <w:spacing w:line="240" w:lineRule="auto"/>
        <w:rPr>
          <w:rFonts w:asciiTheme="minorHAnsi" w:hAnsiTheme="minorHAnsi" w:cstheme="minorHAnsi"/>
          <w:b/>
          <w:sz w:val="20"/>
        </w:rPr>
      </w:pPr>
    </w:p>
    <w:p w14:paraId="2D3BBFF5" w14:textId="77777777" w:rsidR="003A094E" w:rsidRPr="003A094E" w:rsidRDefault="003A094E" w:rsidP="003A094E">
      <w:pPr>
        <w:spacing w:line="240" w:lineRule="auto"/>
        <w:rPr>
          <w:rFonts w:asciiTheme="minorHAnsi" w:hAnsiTheme="minorHAnsi" w:cstheme="minorHAnsi"/>
          <w:b/>
          <w:sz w:val="20"/>
        </w:rPr>
      </w:pPr>
    </w:p>
    <w:p w14:paraId="683FDB30" w14:textId="77777777" w:rsidR="003A094E" w:rsidRPr="003A094E" w:rsidRDefault="003A094E" w:rsidP="003A094E">
      <w:pPr>
        <w:spacing w:line="240" w:lineRule="auto"/>
        <w:jc w:val="right"/>
        <w:rPr>
          <w:rFonts w:asciiTheme="minorHAnsi" w:hAnsiTheme="minorHAnsi" w:cstheme="minorHAnsi"/>
          <w:sz w:val="20"/>
        </w:rPr>
      </w:pPr>
      <w:r w:rsidRPr="003A094E">
        <w:rPr>
          <w:rFonts w:asciiTheme="minorHAnsi" w:hAnsiTheme="minorHAnsi" w:cstheme="minorHAnsi"/>
          <w:sz w:val="20"/>
        </w:rPr>
        <w:t>………………………………………………………….</w:t>
      </w:r>
    </w:p>
    <w:p w14:paraId="74C8C1B0" w14:textId="77777777" w:rsidR="003A094E" w:rsidRPr="003A094E" w:rsidRDefault="003A094E" w:rsidP="003A094E">
      <w:pPr>
        <w:spacing w:line="240" w:lineRule="auto"/>
        <w:jc w:val="right"/>
        <w:rPr>
          <w:rFonts w:asciiTheme="minorHAnsi" w:hAnsiTheme="minorHAnsi" w:cstheme="minorHAnsi"/>
          <w:i/>
          <w:sz w:val="12"/>
          <w:szCs w:val="12"/>
        </w:rPr>
      </w:pPr>
      <w:r w:rsidRPr="003A094E">
        <w:rPr>
          <w:rFonts w:asciiTheme="minorHAnsi" w:hAnsiTheme="minorHAnsi" w:cstheme="minorHAnsi"/>
          <w:i/>
          <w:sz w:val="12"/>
          <w:szCs w:val="12"/>
        </w:rPr>
        <w:t xml:space="preserve">Data i podpis  osoby uprawnionej do składania oświadczeń woli </w:t>
      </w:r>
    </w:p>
    <w:p w14:paraId="32BE4A87" w14:textId="0F935AEB" w:rsidR="00D43707" w:rsidRDefault="003A094E" w:rsidP="00AE7E80">
      <w:pPr>
        <w:spacing w:line="240" w:lineRule="auto"/>
        <w:jc w:val="center"/>
        <w:rPr>
          <w:rFonts w:asciiTheme="minorHAnsi" w:hAnsiTheme="minorHAnsi" w:cstheme="minorHAnsi"/>
          <w:i/>
          <w:sz w:val="12"/>
          <w:szCs w:val="12"/>
        </w:rPr>
      </w:pP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t>w imieniu Wykonawcy</w:t>
      </w:r>
    </w:p>
    <w:p w14:paraId="231393C8" w14:textId="108C2942" w:rsidR="005F692C" w:rsidRDefault="005F692C" w:rsidP="00AE7E80">
      <w:pPr>
        <w:spacing w:line="240" w:lineRule="auto"/>
        <w:jc w:val="center"/>
        <w:rPr>
          <w:rFonts w:asciiTheme="minorHAnsi" w:hAnsiTheme="minorHAnsi" w:cstheme="minorHAnsi"/>
          <w:i/>
          <w:sz w:val="12"/>
          <w:szCs w:val="12"/>
        </w:rPr>
      </w:pPr>
    </w:p>
    <w:p w14:paraId="6C17716F" w14:textId="77777777" w:rsidR="00721A62" w:rsidRDefault="00721A62" w:rsidP="00AE7E80">
      <w:pPr>
        <w:spacing w:line="240" w:lineRule="auto"/>
        <w:jc w:val="center"/>
        <w:rPr>
          <w:rFonts w:asciiTheme="minorHAnsi" w:hAnsiTheme="minorHAnsi" w:cstheme="minorHAnsi"/>
          <w:i/>
          <w:sz w:val="12"/>
          <w:szCs w:val="12"/>
        </w:rPr>
      </w:pPr>
    </w:p>
    <w:p w14:paraId="4B8C8B7C" w14:textId="77777777" w:rsidR="00C2486D" w:rsidRDefault="00C2486D" w:rsidP="00AE7E80">
      <w:pPr>
        <w:spacing w:line="240" w:lineRule="auto"/>
        <w:jc w:val="center"/>
        <w:rPr>
          <w:rFonts w:asciiTheme="minorHAnsi" w:hAnsiTheme="minorHAnsi" w:cstheme="minorHAnsi"/>
          <w:i/>
          <w:sz w:val="12"/>
          <w:szCs w:val="12"/>
        </w:rPr>
      </w:pPr>
    </w:p>
    <w:p w14:paraId="78C3A3BB" w14:textId="4BB4F11D" w:rsidR="005F692C" w:rsidRPr="00AE7E80" w:rsidRDefault="005F692C" w:rsidP="003E0CCF">
      <w:pPr>
        <w:spacing w:line="240" w:lineRule="auto"/>
        <w:rPr>
          <w:rFonts w:asciiTheme="minorHAnsi" w:hAnsiTheme="minorHAnsi" w:cstheme="minorHAnsi"/>
          <w:i/>
          <w:sz w:val="12"/>
          <w:szCs w:val="12"/>
        </w:rPr>
      </w:pPr>
    </w:p>
    <w:p w14:paraId="6A7A965D" w14:textId="77594523" w:rsidR="00D43707" w:rsidRDefault="00D43707"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5" w:name="_Toc124944311"/>
      <w:r w:rsidRPr="00D43707">
        <w:rPr>
          <w:rFonts w:cstheme="minorHAnsi"/>
          <w:sz w:val="20"/>
        </w:rPr>
        <w:lastRenderedPageBreak/>
        <w:t>ZAŁĄCZNIK NR 1</w:t>
      </w:r>
      <w:r w:rsidRPr="00172879">
        <w:rPr>
          <w:rFonts w:cstheme="minorHAnsi"/>
          <w:bCs w:val="0"/>
          <w:sz w:val="20"/>
        </w:rPr>
        <w:t xml:space="preserve">3 </w:t>
      </w:r>
      <w:r w:rsidRPr="00D43707">
        <w:rPr>
          <w:rFonts w:cstheme="minorHAnsi"/>
          <w:sz w:val="20"/>
        </w:rPr>
        <w:t xml:space="preserve"> </w:t>
      </w:r>
      <w:r w:rsidRPr="00172879">
        <w:rPr>
          <w:rFonts w:cstheme="minorHAnsi"/>
          <w:bCs w:val="0"/>
          <w:sz w:val="20"/>
        </w:rPr>
        <w:t xml:space="preserve">DO SWZ – </w:t>
      </w:r>
      <w:r w:rsidRPr="00172879">
        <w:rPr>
          <w:rFonts w:cstheme="minorHAnsi"/>
          <w:sz w:val="20"/>
        </w:rPr>
        <w:t>ZOBOWIĄZANIE  WYKONAWCY DO ZACHOWANIA TAJEMNICY PRZEDSIĘBIORSTWA</w:t>
      </w:r>
      <w:bookmarkEnd w:id="25"/>
    </w:p>
    <w:p w14:paraId="36BE3F49" w14:textId="77777777" w:rsidR="005F692C" w:rsidRPr="005F692C" w:rsidRDefault="005F692C" w:rsidP="005F692C"/>
    <w:tbl>
      <w:tblPr>
        <w:tblStyle w:val="Tabela-Siatka7"/>
        <w:tblW w:w="8908" w:type="dxa"/>
        <w:jc w:val="center"/>
        <w:tblLook w:val="04A0" w:firstRow="1" w:lastRow="0" w:firstColumn="1" w:lastColumn="0" w:noHBand="0" w:noVBand="1"/>
      </w:tblPr>
      <w:tblGrid>
        <w:gridCol w:w="3956"/>
        <w:gridCol w:w="844"/>
        <w:gridCol w:w="4108"/>
      </w:tblGrid>
      <w:tr w:rsidR="00D43707" w:rsidRPr="00D43707" w14:paraId="20CDD31B"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17C2CE0" w14:textId="77777777" w:rsidR="00D43707" w:rsidRPr="00D43707" w:rsidRDefault="00D43707" w:rsidP="00D43707">
            <w:pPr>
              <w:ind w:right="28"/>
              <w:jc w:val="left"/>
              <w:rPr>
                <w:rFonts w:asciiTheme="minorHAnsi" w:hAnsiTheme="minorHAnsi" w:cstheme="minorHAnsi"/>
                <w:b/>
                <w:i/>
                <w:iCs/>
                <w:u w:val="single"/>
              </w:rPr>
            </w:pPr>
            <w:r w:rsidRPr="00D43707">
              <w:rPr>
                <w:rFonts w:asciiTheme="minorHAnsi" w:hAnsiTheme="minorHAnsi" w:cstheme="minorHAnsi"/>
                <w:b/>
                <w:i/>
                <w:iCs/>
                <w:u w:val="single"/>
              </w:rPr>
              <w:t>Wykonawca</w:t>
            </w:r>
          </w:p>
          <w:p w14:paraId="23D27D65" w14:textId="77777777" w:rsidR="00D43707" w:rsidRPr="00D43707" w:rsidRDefault="00D43707" w:rsidP="00D43707">
            <w:pPr>
              <w:ind w:right="28"/>
              <w:jc w:val="left"/>
              <w:rPr>
                <w:rFonts w:asciiTheme="minorHAnsi" w:hAnsiTheme="minorHAnsi" w:cstheme="minorHAnsi"/>
              </w:rPr>
            </w:pPr>
          </w:p>
          <w:p w14:paraId="5D21545F" w14:textId="77777777" w:rsidR="00D43707" w:rsidRPr="00D43707" w:rsidRDefault="00D43707" w:rsidP="00D43707">
            <w:pPr>
              <w:ind w:right="28"/>
              <w:jc w:val="center"/>
              <w:rPr>
                <w:rFonts w:asciiTheme="minorHAnsi" w:hAnsiTheme="minorHAnsi" w:cstheme="minorHAnsi"/>
              </w:rPr>
            </w:pPr>
            <w:r w:rsidRPr="00D43707">
              <w:rPr>
                <w:rFonts w:asciiTheme="minorHAnsi" w:hAnsiTheme="minorHAnsi" w:cstheme="minorHAnsi"/>
              </w:rPr>
              <w:t>…………………………………………………</w:t>
            </w:r>
          </w:p>
          <w:p w14:paraId="62AEA1B1" w14:textId="77777777" w:rsidR="00D43707" w:rsidRPr="00D43707" w:rsidRDefault="00D43707" w:rsidP="00D43707">
            <w:pPr>
              <w:ind w:right="28"/>
              <w:jc w:val="center"/>
              <w:rPr>
                <w:rFonts w:asciiTheme="minorHAnsi" w:hAnsiTheme="minorHAnsi" w:cstheme="minorHAnsi"/>
              </w:rPr>
            </w:pPr>
            <w:r w:rsidRPr="00D43707">
              <w:rPr>
                <w:rFonts w:asciiTheme="minorHAnsi" w:hAnsiTheme="minorHAnsi" w:cstheme="minorHAnsi"/>
              </w:rPr>
              <w:t>……………………………………………….</w:t>
            </w:r>
          </w:p>
          <w:p w14:paraId="607DF3B1" w14:textId="77777777" w:rsidR="00D43707" w:rsidRPr="00D43707" w:rsidRDefault="00D43707" w:rsidP="00D43707">
            <w:pPr>
              <w:ind w:right="28"/>
              <w:jc w:val="center"/>
              <w:rPr>
                <w:rFonts w:asciiTheme="minorHAnsi" w:hAnsiTheme="minorHAnsi" w:cstheme="minorHAnsi"/>
                <w:i/>
              </w:rPr>
            </w:pPr>
            <w:r w:rsidRPr="00D43707">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5AFAB8D2" w14:textId="77777777" w:rsidR="00D43707" w:rsidRPr="00D43707" w:rsidRDefault="00D43707" w:rsidP="00D43707">
            <w:pPr>
              <w:spacing w:line="360" w:lineRule="auto"/>
              <w:rPr>
                <w:rFonts w:asciiTheme="minorHAnsi" w:eastAsiaTheme="majorEastAsia" w:hAnsiTheme="minorHAnsi" w:cstheme="minorHAnsi"/>
                <w:b/>
                <w:i/>
                <w:iCs/>
                <w:u w:val="single"/>
              </w:rPr>
            </w:pPr>
            <w:r w:rsidRPr="00D43707">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F91433A" w14:textId="77777777" w:rsidR="00D43707" w:rsidRPr="00D43707" w:rsidRDefault="00D43707" w:rsidP="00D43707">
            <w:pPr>
              <w:spacing w:line="360" w:lineRule="auto"/>
              <w:rPr>
                <w:rFonts w:asciiTheme="minorHAnsi" w:eastAsiaTheme="majorEastAsia" w:hAnsiTheme="minorHAnsi" w:cstheme="minorHAnsi"/>
                <w:b/>
                <w:i/>
                <w:iCs/>
                <w:u w:val="single"/>
              </w:rPr>
            </w:pPr>
            <w:r w:rsidRPr="00D43707">
              <w:rPr>
                <w:rFonts w:asciiTheme="minorHAnsi" w:eastAsiaTheme="majorEastAsia" w:hAnsiTheme="minorHAnsi" w:cstheme="minorHAnsi"/>
                <w:b/>
                <w:i/>
                <w:iCs/>
                <w:u w:val="single"/>
              </w:rPr>
              <w:t xml:space="preserve">Zamawiający </w:t>
            </w:r>
          </w:p>
          <w:p w14:paraId="62CCFA56" w14:textId="77777777" w:rsidR="00D43707" w:rsidRPr="00D43707" w:rsidRDefault="00D43707" w:rsidP="00D43707">
            <w:pPr>
              <w:spacing w:line="240" w:lineRule="auto"/>
              <w:contextualSpacing/>
              <w:jc w:val="center"/>
              <w:rPr>
                <w:rFonts w:asciiTheme="minorHAnsi" w:eastAsia="Calibri" w:hAnsiTheme="minorHAnsi" w:cstheme="minorHAnsi"/>
                <w:b/>
                <w:sz w:val="20"/>
              </w:rPr>
            </w:pPr>
            <w:r w:rsidRPr="00D43707">
              <w:rPr>
                <w:rFonts w:asciiTheme="minorHAnsi" w:eastAsia="Calibri" w:hAnsiTheme="minorHAnsi" w:cstheme="minorHAnsi"/>
                <w:b/>
                <w:sz w:val="20"/>
              </w:rPr>
              <w:t>PGE Dystrybucja S.A.</w:t>
            </w:r>
          </w:p>
          <w:p w14:paraId="6CAC8F27" w14:textId="77777777" w:rsidR="00D43707" w:rsidRPr="00D43707" w:rsidRDefault="00D43707" w:rsidP="00D43707">
            <w:pPr>
              <w:spacing w:before="120" w:after="120" w:line="240" w:lineRule="auto"/>
              <w:contextualSpacing/>
              <w:jc w:val="center"/>
              <w:rPr>
                <w:rFonts w:asciiTheme="minorHAnsi" w:eastAsia="Calibri" w:hAnsiTheme="minorHAnsi" w:cstheme="minorHAnsi"/>
                <w:sz w:val="20"/>
              </w:rPr>
            </w:pPr>
            <w:r w:rsidRPr="00D43707">
              <w:rPr>
                <w:rFonts w:asciiTheme="minorHAnsi" w:eastAsia="Calibri" w:hAnsiTheme="minorHAnsi" w:cstheme="minorHAnsi"/>
                <w:sz w:val="20"/>
              </w:rPr>
              <w:t>w imieniu i na rzecz której działa:</w:t>
            </w:r>
          </w:p>
          <w:p w14:paraId="32FCCA2C" w14:textId="77777777" w:rsidR="00D43707" w:rsidRPr="00D43707" w:rsidRDefault="00D43707" w:rsidP="00D43707">
            <w:pPr>
              <w:spacing w:line="240" w:lineRule="auto"/>
              <w:jc w:val="center"/>
              <w:rPr>
                <w:rFonts w:asciiTheme="minorHAnsi" w:eastAsiaTheme="majorEastAsia" w:hAnsiTheme="minorHAnsi" w:cstheme="minorHAnsi"/>
                <w:b/>
                <w:iCs/>
                <w:sz w:val="20"/>
              </w:rPr>
            </w:pPr>
            <w:r w:rsidRPr="00D43707">
              <w:rPr>
                <w:rFonts w:asciiTheme="minorHAnsi" w:eastAsiaTheme="majorEastAsia" w:hAnsiTheme="minorHAnsi" w:cstheme="minorHAnsi"/>
                <w:b/>
                <w:iCs/>
                <w:sz w:val="20"/>
              </w:rPr>
              <w:t>Dystrybucja S.A. Oddział</w:t>
            </w:r>
            <w:r w:rsidRPr="00D43707">
              <w:rPr>
                <w:rFonts w:asciiTheme="minorHAnsi" w:eastAsiaTheme="majorEastAsia" w:hAnsiTheme="minorHAnsi" w:cstheme="minorHAnsi"/>
                <w:b/>
                <w:iCs/>
                <w:sz w:val="20"/>
              </w:rPr>
              <w:br/>
              <w:t xml:space="preserve"> Skarżysko-Kamienna</w:t>
            </w:r>
          </w:p>
          <w:p w14:paraId="26E4CF54" w14:textId="77777777" w:rsidR="00D43707" w:rsidRPr="00D43707" w:rsidRDefault="00D43707" w:rsidP="00D43707">
            <w:pPr>
              <w:spacing w:line="240" w:lineRule="auto"/>
              <w:jc w:val="center"/>
              <w:rPr>
                <w:rFonts w:asciiTheme="minorHAnsi" w:eastAsiaTheme="majorEastAsia" w:hAnsiTheme="minorHAnsi" w:cstheme="minorHAnsi"/>
                <w:b/>
                <w:iCs/>
                <w:sz w:val="20"/>
              </w:rPr>
            </w:pPr>
            <w:r w:rsidRPr="00D43707">
              <w:rPr>
                <w:rFonts w:asciiTheme="minorHAnsi" w:eastAsiaTheme="majorEastAsia" w:hAnsiTheme="minorHAnsi" w:cstheme="minorHAnsi"/>
                <w:b/>
                <w:iCs/>
                <w:sz w:val="20"/>
              </w:rPr>
              <w:t>Al. Marszałka J. Piłsudskiego 51</w:t>
            </w:r>
          </w:p>
          <w:p w14:paraId="32F29F16" w14:textId="77777777" w:rsidR="00D43707" w:rsidRPr="00D43707" w:rsidRDefault="00D43707" w:rsidP="00D43707">
            <w:pPr>
              <w:spacing w:before="120" w:after="120" w:line="240" w:lineRule="auto"/>
              <w:contextualSpacing/>
              <w:jc w:val="center"/>
              <w:rPr>
                <w:rFonts w:asciiTheme="minorHAnsi" w:eastAsia="Calibri" w:hAnsiTheme="minorHAnsi" w:cstheme="minorHAnsi"/>
                <w:color w:val="000000"/>
              </w:rPr>
            </w:pPr>
            <w:r w:rsidRPr="00D43707">
              <w:rPr>
                <w:rFonts w:asciiTheme="minorHAnsi" w:eastAsiaTheme="majorEastAsia" w:hAnsiTheme="minorHAnsi" w:cstheme="minorHAnsi"/>
                <w:b/>
                <w:iCs/>
                <w:sz w:val="20"/>
              </w:rPr>
              <w:t>26-110 Skarżysko-Kamienna</w:t>
            </w:r>
          </w:p>
        </w:tc>
      </w:tr>
    </w:tbl>
    <w:p w14:paraId="13286A8F" w14:textId="77777777" w:rsidR="00D43707" w:rsidRPr="00D43707" w:rsidRDefault="00D43707" w:rsidP="00D43707">
      <w:pPr>
        <w:widowControl w:val="0"/>
        <w:snapToGrid w:val="0"/>
        <w:spacing w:line="240" w:lineRule="auto"/>
        <w:ind w:right="170"/>
        <w:jc w:val="center"/>
        <w:rPr>
          <w:rFonts w:asciiTheme="minorHAnsi" w:hAnsiTheme="minorHAnsi" w:cstheme="minorHAnsi"/>
          <w:b/>
          <w:sz w:val="20"/>
          <w:lang w:eastAsia="pl-PL"/>
        </w:rPr>
      </w:pPr>
    </w:p>
    <w:p w14:paraId="108CA8D3" w14:textId="77777777" w:rsidR="00D43707" w:rsidRPr="00D43707" w:rsidRDefault="00D43707" w:rsidP="00D43707">
      <w:pPr>
        <w:widowControl w:val="0"/>
        <w:snapToGrid w:val="0"/>
        <w:spacing w:line="240" w:lineRule="auto"/>
        <w:ind w:right="170"/>
        <w:jc w:val="center"/>
        <w:rPr>
          <w:rFonts w:asciiTheme="minorHAnsi" w:hAnsiTheme="minorHAnsi" w:cstheme="minorHAnsi"/>
          <w:b/>
          <w:sz w:val="20"/>
          <w:lang w:eastAsia="pl-PL"/>
        </w:rPr>
      </w:pPr>
    </w:p>
    <w:p w14:paraId="7F3554F4" w14:textId="77777777" w:rsidR="00D43707" w:rsidRPr="00D43707" w:rsidRDefault="00D43707" w:rsidP="00D43707">
      <w:pPr>
        <w:spacing w:line="240" w:lineRule="auto"/>
        <w:ind w:left="1416" w:firstLine="708"/>
        <w:jc w:val="right"/>
        <w:rPr>
          <w:rFonts w:asciiTheme="minorHAnsi" w:hAnsiTheme="minorHAnsi" w:cstheme="minorHAnsi"/>
          <w:b/>
          <w:sz w:val="20"/>
        </w:rPr>
      </w:pPr>
      <w:r w:rsidRPr="00D43707">
        <w:rPr>
          <w:rFonts w:asciiTheme="minorHAnsi" w:hAnsiTheme="minorHAnsi" w:cstheme="minorHAnsi"/>
          <w:b/>
          <w:sz w:val="20"/>
        </w:rPr>
        <w:t xml:space="preserve"> </w:t>
      </w:r>
    </w:p>
    <w:p w14:paraId="3C091E96" w14:textId="77777777" w:rsidR="00D43707" w:rsidRPr="00D43707" w:rsidRDefault="00D43707" w:rsidP="00D43707">
      <w:pPr>
        <w:spacing w:line="240" w:lineRule="auto"/>
        <w:jc w:val="center"/>
        <w:rPr>
          <w:rFonts w:asciiTheme="minorHAnsi" w:hAnsiTheme="minorHAnsi" w:cstheme="minorHAnsi"/>
          <w:b/>
          <w:sz w:val="20"/>
        </w:rPr>
      </w:pPr>
    </w:p>
    <w:p w14:paraId="44E72367" w14:textId="2F76D183" w:rsidR="00D43707" w:rsidRPr="00D43707" w:rsidRDefault="00D43707" w:rsidP="00D43707">
      <w:pPr>
        <w:spacing w:before="120" w:after="120" w:line="360" w:lineRule="auto"/>
        <w:rPr>
          <w:rFonts w:asciiTheme="minorHAnsi" w:hAnsiTheme="minorHAnsi" w:cstheme="minorHAnsi"/>
          <w:snapToGrid w:val="0"/>
          <w:sz w:val="20"/>
        </w:rPr>
      </w:pPr>
      <w:r w:rsidRPr="00D43707">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napToGrid w:val="0"/>
            <w:sz w:val="20"/>
          </w:rPr>
          <w:alias w:val="Tytuł"/>
          <w:tag w:val=""/>
          <w:id w:val="1488824964"/>
          <w:placeholder>
            <w:docPart w:val="44EA6F98A11D467A9A18445F26F1AC63"/>
          </w:placeholder>
          <w:dataBinding w:prefixMappings="xmlns:ns0='http://purl.org/dc/elements/1.1/' xmlns:ns1='http://schemas.openxmlformats.org/package/2006/metadata/core-properties' " w:xpath="/ns1:coreProperties[1]/ns0:title[1]" w:storeItemID="{6C3C8BC8-F283-45AE-878A-BAB7291924A1}"/>
          <w:text/>
        </w:sdtPr>
        <w:sdtEndPr/>
        <w:sdtContent>
          <w:r w:rsidR="00581455">
            <w:rPr>
              <w:rFonts w:asciiTheme="minorHAnsi" w:hAnsiTheme="minorHAnsi" w:cstheme="minorHAnsi"/>
              <w:b/>
              <w:snapToGrid w:val="0"/>
              <w:sz w:val="20"/>
            </w:rPr>
            <w:t>„PBW przyłączenie do sieci elektroenergetycznej odbiorców w m. Wola Kopcowa dz. 487/4, Kielce ul. Okrzei dz. 274, 275, 208/65 - RE Kielce - grupa V, IV”</w:t>
          </w:r>
        </w:sdtContent>
      </w:sdt>
      <w:r w:rsidRPr="00D43707">
        <w:rPr>
          <w:rFonts w:asciiTheme="minorHAnsi" w:hAnsiTheme="minorHAnsi" w:cstheme="minorHAnsi"/>
          <w:snapToGrid w:val="0"/>
          <w:sz w:val="20"/>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7246081F" w14:textId="77777777" w:rsidR="00D43707" w:rsidRPr="00D43707" w:rsidRDefault="00D43707" w:rsidP="00D43707">
      <w:pPr>
        <w:spacing w:line="240" w:lineRule="auto"/>
        <w:ind w:left="1416" w:firstLine="708"/>
        <w:jc w:val="right"/>
        <w:rPr>
          <w:rFonts w:asciiTheme="minorHAnsi" w:hAnsiTheme="minorHAnsi" w:cstheme="minorHAnsi"/>
          <w:b/>
          <w:sz w:val="20"/>
        </w:rPr>
      </w:pPr>
    </w:p>
    <w:p w14:paraId="03B28813" w14:textId="77777777" w:rsidR="00D43707" w:rsidRPr="00D43707" w:rsidRDefault="00D43707" w:rsidP="00D43707">
      <w:pPr>
        <w:spacing w:line="240" w:lineRule="auto"/>
        <w:jc w:val="left"/>
        <w:rPr>
          <w:rFonts w:asciiTheme="minorHAnsi" w:hAnsiTheme="minorHAnsi" w:cstheme="minorHAnsi"/>
          <w:b/>
          <w:sz w:val="20"/>
        </w:rPr>
      </w:pPr>
    </w:p>
    <w:p w14:paraId="731AE949" w14:textId="77777777" w:rsidR="00D43707" w:rsidRPr="00D43707" w:rsidRDefault="00D43707" w:rsidP="00D43707">
      <w:pPr>
        <w:ind w:right="-993"/>
        <w:rPr>
          <w:rFonts w:asciiTheme="minorHAnsi" w:hAnsiTheme="minorHAnsi" w:cstheme="minorHAnsi"/>
          <w:sz w:val="20"/>
        </w:rPr>
      </w:pPr>
      <w:r w:rsidRPr="00D43707">
        <w:rPr>
          <w:rFonts w:asciiTheme="minorHAnsi" w:hAnsiTheme="minorHAnsi" w:cstheme="minorHAnsi"/>
          <w:sz w:val="20"/>
        </w:rPr>
        <w:t>.................................., dn. .........................</w:t>
      </w:r>
      <w:r w:rsidRPr="00D43707">
        <w:rPr>
          <w:rFonts w:asciiTheme="minorHAnsi" w:hAnsiTheme="minorHAnsi" w:cstheme="minorHAnsi"/>
          <w:sz w:val="20"/>
        </w:rPr>
        <w:tab/>
        <w:t xml:space="preserve">              </w:t>
      </w:r>
      <w:r w:rsidRPr="00D43707">
        <w:rPr>
          <w:rFonts w:asciiTheme="minorHAnsi" w:hAnsiTheme="minorHAnsi" w:cstheme="minorHAnsi"/>
          <w:sz w:val="20"/>
        </w:rPr>
        <w:tab/>
        <w:t xml:space="preserve">        </w:t>
      </w:r>
      <w:r w:rsidRPr="00D43707">
        <w:rPr>
          <w:rFonts w:asciiTheme="minorHAnsi" w:hAnsiTheme="minorHAnsi" w:cstheme="minorHAnsi"/>
          <w:sz w:val="20"/>
        </w:rPr>
        <w:tab/>
      </w:r>
      <w:r w:rsidRPr="00D43707">
        <w:rPr>
          <w:rFonts w:asciiTheme="minorHAnsi" w:hAnsiTheme="minorHAnsi" w:cstheme="minorHAnsi"/>
          <w:sz w:val="20"/>
        </w:rPr>
        <w:tab/>
        <w:t xml:space="preserve">  …….………..…................................</w:t>
      </w:r>
    </w:p>
    <w:p w14:paraId="6A74920C" w14:textId="77777777" w:rsidR="00D43707" w:rsidRPr="00D43707" w:rsidRDefault="00D43707" w:rsidP="00D43707">
      <w:pPr>
        <w:spacing w:line="240" w:lineRule="auto"/>
        <w:ind w:left="5398" w:right="68"/>
        <w:jc w:val="center"/>
        <w:rPr>
          <w:rFonts w:asciiTheme="minorHAnsi" w:hAnsiTheme="minorHAnsi" w:cstheme="minorHAnsi"/>
          <w:i/>
          <w:sz w:val="16"/>
          <w:szCs w:val="16"/>
        </w:rPr>
      </w:pPr>
      <w:r w:rsidRPr="00D43707">
        <w:rPr>
          <w:rFonts w:asciiTheme="minorHAnsi" w:hAnsiTheme="minorHAnsi" w:cstheme="minorHAnsi"/>
          <w:i/>
          <w:sz w:val="16"/>
          <w:szCs w:val="16"/>
        </w:rPr>
        <w:t xml:space="preserve">Data i podpis  osoby składającej zobowiązanie </w:t>
      </w:r>
    </w:p>
    <w:p w14:paraId="1513D25E" w14:textId="77777777" w:rsidR="00D43707" w:rsidRPr="00D43707" w:rsidRDefault="00D43707" w:rsidP="00D43707">
      <w:pPr>
        <w:spacing w:line="240" w:lineRule="auto"/>
        <w:ind w:left="5398" w:right="68"/>
        <w:jc w:val="center"/>
        <w:rPr>
          <w:rFonts w:asciiTheme="minorHAnsi" w:hAnsiTheme="minorHAnsi" w:cstheme="minorHAnsi"/>
          <w:i/>
          <w:sz w:val="20"/>
        </w:rPr>
      </w:pPr>
    </w:p>
    <w:p w14:paraId="347A2B3A" w14:textId="77777777" w:rsidR="00D43707" w:rsidRPr="00D43707" w:rsidRDefault="00D43707" w:rsidP="00D43707">
      <w:pPr>
        <w:spacing w:line="240" w:lineRule="auto"/>
        <w:ind w:left="5398" w:right="68"/>
        <w:jc w:val="center"/>
        <w:rPr>
          <w:rFonts w:asciiTheme="minorHAnsi" w:hAnsiTheme="minorHAnsi" w:cstheme="minorHAnsi"/>
          <w:i/>
          <w:sz w:val="20"/>
        </w:rPr>
      </w:pPr>
    </w:p>
    <w:p w14:paraId="4DD92A0F" w14:textId="77777777" w:rsidR="00D43707" w:rsidRPr="00D43707" w:rsidRDefault="00D43707" w:rsidP="00D43707">
      <w:pPr>
        <w:spacing w:line="240" w:lineRule="auto"/>
        <w:ind w:left="5398" w:right="68"/>
        <w:jc w:val="center"/>
        <w:rPr>
          <w:rFonts w:asciiTheme="minorHAnsi" w:hAnsiTheme="minorHAnsi" w:cstheme="minorHAnsi"/>
          <w:i/>
          <w:sz w:val="20"/>
        </w:rPr>
      </w:pPr>
    </w:p>
    <w:p w14:paraId="1F2F610F" w14:textId="47E96221" w:rsidR="00D43707" w:rsidRDefault="00D43707" w:rsidP="00D43707">
      <w:pPr>
        <w:spacing w:line="240" w:lineRule="auto"/>
        <w:jc w:val="center"/>
        <w:rPr>
          <w:rFonts w:asciiTheme="minorHAnsi" w:hAnsiTheme="minorHAnsi" w:cstheme="minorHAnsi"/>
          <w:i/>
          <w:color w:val="FF0000"/>
          <w:sz w:val="20"/>
        </w:rPr>
      </w:pPr>
    </w:p>
    <w:p w14:paraId="5F66793B" w14:textId="2FFE06A3" w:rsidR="0050480B" w:rsidRDefault="0050480B" w:rsidP="00D43707">
      <w:pPr>
        <w:spacing w:line="240" w:lineRule="auto"/>
        <w:jc w:val="center"/>
        <w:rPr>
          <w:rFonts w:asciiTheme="minorHAnsi" w:hAnsiTheme="minorHAnsi" w:cstheme="minorHAnsi"/>
          <w:i/>
          <w:color w:val="FF0000"/>
          <w:sz w:val="20"/>
        </w:rPr>
      </w:pPr>
    </w:p>
    <w:p w14:paraId="3F515C2E" w14:textId="19BC19C4" w:rsidR="0050480B" w:rsidRDefault="0050480B" w:rsidP="00D43707">
      <w:pPr>
        <w:spacing w:line="240" w:lineRule="auto"/>
        <w:jc w:val="center"/>
        <w:rPr>
          <w:rFonts w:asciiTheme="minorHAnsi" w:hAnsiTheme="minorHAnsi" w:cstheme="minorHAnsi"/>
          <w:i/>
          <w:color w:val="FF0000"/>
          <w:sz w:val="20"/>
        </w:rPr>
      </w:pPr>
    </w:p>
    <w:p w14:paraId="603525E1" w14:textId="5D67BB98" w:rsidR="0050480B" w:rsidRDefault="0050480B" w:rsidP="00D43707">
      <w:pPr>
        <w:spacing w:line="240" w:lineRule="auto"/>
        <w:jc w:val="center"/>
        <w:rPr>
          <w:rFonts w:asciiTheme="minorHAnsi" w:hAnsiTheme="minorHAnsi" w:cstheme="minorHAnsi"/>
          <w:i/>
          <w:color w:val="FF0000"/>
          <w:sz w:val="20"/>
        </w:rPr>
      </w:pPr>
    </w:p>
    <w:p w14:paraId="6F949E71" w14:textId="4D5B729A" w:rsidR="0050480B" w:rsidRDefault="0050480B" w:rsidP="00D43707">
      <w:pPr>
        <w:spacing w:line="240" w:lineRule="auto"/>
        <w:jc w:val="center"/>
        <w:rPr>
          <w:rFonts w:asciiTheme="minorHAnsi" w:hAnsiTheme="minorHAnsi" w:cstheme="minorHAnsi"/>
          <w:i/>
          <w:color w:val="FF0000"/>
          <w:sz w:val="20"/>
        </w:rPr>
      </w:pPr>
    </w:p>
    <w:p w14:paraId="48484CFF" w14:textId="1118CCA5" w:rsidR="0050480B" w:rsidRDefault="0050480B" w:rsidP="00D43707">
      <w:pPr>
        <w:spacing w:line="240" w:lineRule="auto"/>
        <w:jc w:val="center"/>
        <w:rPr>
          <w:rFonts w:asciiTheme="minorHAnsi" w:hAnsiTheme="minorHAnsi" w:cstheme="minorHAnsi"/>
          <w:i/>
          <w:color w:val="FF0000"/>
          <w:sz w:val="20"/>
        </w:rPr>
      </w:pPr>
    </w:p>
    <w:p w14:paraId="7F6F8CB6" w14:textId="76B9D6B6" w:rsidR="0050480B" w:rsidRDefault="0050480B" w:rsidP="00D43707">
      <w:pPr>
        <w:spacing w:line="240" w:lineRule="auto"/>
        <w:jc w:val="center"/>
        <w:rPr>
          <w:rFonts w:asciiTheme="minorHAnsi" w:hAnsiTheme="minorHAnsi" w:cstheme="minorHAnsi"/>
          <w:i/>
          <w:color w:val="FF0000"/>
          <w:sz w:val="20"/>
        </w:rPr>
      </w:pPr>
    </w:p>
    <w:p w14:paraId="526EF290" w14:textId="5D9C8EBA" w:rsidR="0050480B" w:rsidRDefault="0050480B" w:rsidP="00D43707">
      <w:pPr>
        <w:spacing w:line="240" w:lineRule="auto"/>
        <w:jc w:val="center"/>
        <w:rPr>
          <w:rFonts w:asciiTheme="minorHAnsi" w:hAnsiTheme="minorHAnsi" w:cstheme="minorHAnsi"/>
          <w:i/>
          <w:color w:val="FF0000"/>
          <w:sz w:val="20"/>
        </w:rPr>
      </w:pPr>
    </w:p>
    <w:p w14:paraId="5A1C6BA8" w14:textId="42EF4E93" w:rsidR="0050480B" w:rsidRDefault="0050480B" w:rsidP="00D43707">
      <w:pPr>
        <w:spacing w:line="240" w:lineRule="auto"/>
        <w:jc w:val="center"/>
        <w:rPr>
          <w:rFonts w:asciiTheme="minorHAnsi" w:hAnsiTheme="minorHAnsi" w:cstheme="minorHAnsi"/>
          <w:i/>
          <w:color w:val="FF0000"/>
          <w:sz w:val="20"/>
        </w:rPr>
      </w:pPr>
    </w:p>
    <w:p w14:paraId="71A63045" w14:textId="07DE2AA4" w:rsidR="0050480B" w:rsidRDefault="0050480B" w:rsidP="00D43707">
      <w:pPr>
        <w:spacing w:line="240" w:lineRule="auto"/>
        <w:jc w:val="center"/>
        <w:rPr>
          <w:rFonts w:asciiTheme="minorHAnsi" w:hAnsiTheme="minorHAnsi" w:cstheme="minorHAnsi"/>
          <w:i/>
          <w:color w:val="FF0000"/>
          <w:sz w:val="20"/>
        </w:rPr>
      </w:pPr>
    </w:p>
    <w:p w14:paraId="71168860" w14:textId="4F73427E" w:rsidR="0050480B" w:rsidRDefault="0050480B" w:rsidP="00D43707">
      <w:pPr>
        <w:spacing w:line="240" w:lineRule="auto"/>
        <w:jc w:val="center"/>
        <w:rPr>
          <w:rFonts w:asciiTheme="minorHAnsi" w:hAnsiTheme="minorHAnsi" w:cstheme="minorHAnsi"/>
          <w:i/>
          <w:color w:val="FF0000"/>
          <w:sz w:val="20"/>
        </w:rPr>
      </w:pPr>
    </w:p>
    <w:p w14:paraId="13CAC19B" w14:textId="1579A9A6" w:rsidR="0050480B" w:rsidRDefault="0050480B" w:rsidP="00D43707">
      <w:pPr>
        <w:spacing w:line="240" w:lineRule="auto"/>
        <w:jc w:val="center"/>
        <w:rPr>
          <w:rFonts w:asciiTheme="minorHAnsi" w:hAnsiTheme="minorHAnsi" w:cstheme="minorHAnsi"/>
          <w:i/>
          <w:color w:val="FF0000"/>
          <w:sz w:val="20"/>
        </w:rPr>
      </w:pPr>
    </w:p>
    <w:p w14:paraId="776DFBC6" w14:textId="35A63342" w:rsidR="0050480B" w:rsidRDefault="0050480B" w:rsidP="00D43707">
      <w:pPr>
        <w:spacing w:line="240" w:lineRule="auto"/>
        <w:jc w:val="center"/>
        <w:rPr>
          <w:rFonts w:asciiTheme="minorHAnsi" w:hAnsiTheme="minorHAnsi" w:cstheme="minorHAnsi"/>
          <w:i/>
          <w:color w:val="FF0000"/>
          <w:sz w:val="20"/>
        </w:rPr>
      </w:pPr>
    </w:p>
    <w:p w14:paraId="440946C4" w14:textId="2B21FEB6" w:rsidR="0050480B" w:rsidRDefault="0050480B" w:rsidP="00D43707">
      <w:pPr>
        <w:spacing w:line="240" w:lineRule="auto"/>
        <w:jc w:val="center"/>
        <w:rPr>
          <w:rFonts w:asciiTheme="minorHAnsi" w:hAnsiTheme="minorHAnsi" w:cstheme="minorHAnsi"/>
          <w:i/>
          <w:color w:val="FF0000"/>
          <w:sz w:val="20"/>
        </w:rPr>
      </w:pPr>
    </w:p>
    <w:p w14:paraId="523566EE" w14:textId="44DA1A52" w:rsidR="0050480B" w:rsidRDefault="0050480B" w:rsidP="00D43707">
      <w:pPr>
        <w:spacing w:line="240" w:lineRule="auto"/>
        <w:jc w:val="center"/>
        <w:rPr>
          <w:rFonts w:asciiTheme="minorHAnsi" w:hAnsiTheme="minorHAnsi" w:cstheme="minorHAnsi"/>
          <w:i/>
          <w:color w:val="FF0000"/>
          <w:sz w:val="20"/>
        </w:rPr>
      </w:pPr>
    </w:p>
    <w:p w14:paraId="7D5DF403" w14:textId="6402A7BC" w:rsidR="0050480B" w:rsidRDefault="0050480B" w:rsidP="00992B53">
      <w:pPr>
        <w:spacing w:line="240" w:lineRule="auto"/>
        <w:rPr>
          <w:rFonts w:asciiTheme="minorHAnsi" w:hAnsiTheme="minorHAnsi" w:cstheme="minorHAnsi"/>
          <w:i/>
          <w:color w:val="FF0000"/>
          <w:sz w:val="20"/>
        </w:rPr>
      </w:pPr>
    </w:p>
    <w:p w14:paraId="26855EB3" w14:textId="77777777" w:rsidR="0050480B" w:rsidRPr="00D43707" w:rsidRDefault="0050480B" w:rsidP="00D43707">
      <w:pPr>
        <w:spacing w:line="240" w:lineRule="auto"/>
        <w:jc w:val="center"/>
        <w:rPr>
          <w:rFonts w:asciiTheme="minorHAnsi" w:hAnsiTheme="minorHAnsi" w:cstheme="minorHAnsi"/>
          <w:i/>
          <w:color w:val="FF0000"/>
          <w:sz w:val="20"/>
        </w:rPr>
      </w:pPr>
    </w:p>
    <w:p w14:paraId="5F04F523" w14:textId="77777777" w:rsidR="0050480B" w:rsidRPr="00FC0109" w:rsidRDefault="0050480B" w:rsidP="0050480B">
      <w:pPr>
        <w:widowControl w:val="0"/>
        <w:adjustRightInd w:val="0"/>
        <w:spacing w:before="120" w:line="360" w:lineRule="auto"/>
        <w:ind w:right="15"/>
        <w:jc w:val="right"/>
        <w:textAlignment w:val="baseline"/>
        <w:rPr>
          <w:rFonts w:asciiTheme="minorHAnsi" w:hAnsiTheme="minorHAnsi" w:cstheme="minorHAnsi"/>
          <w:b/>
          <w:color w:val="000000"/>
          <w:sz w:val="20"/>
          <w:lang w:eastAsia="pl-PL"/>
        </w:rPr>
      </w:pPr>
      <w:r w:rsidRPr="00FC0109">
        <w:rPr>
          <w:rFonts w:asciiTheme="minorHAnsi" w:hAnsiTheme="minorHAnsi" w:cstheme="minorHAnsi"/>
          <w:b/>
          <w:color w:val="000000"/>
          <w:sz w:val="20"/>
          <w:lang w:eastAsia="pl-PL"/>
        </w:rPr>
        <w:t xml:space="preserve">Załącznik 1.10 do </w:t>
      </w:r>
      <w:r w:rsidRPr="00FC0109">
        <w:rPr>
          <w:rFonts w:asciiTheme="minorHAnsi" w:hAnsiTheme="minorHAnsi" w:cs="Arial"/>
          <w:b/>
          <w:bCs/>
          <w:iCs/>
          <w:sz w:val="20"/>
        </w:rPr>
        <w:t>Szczegółowego opisu przedmiotu zamówienia</w:t>
      </w:r>
    </w:p>
    <w:p w14:paraId="5C3D2F22" w14:textId="77777777" w:rsidR="0050480B" w:rsidRPr="00FC0109" w:rsidRDefault="0050480B" w:rsidP="0050480B">
      <w:pPr>
        <w:widowControl w:val="0"/>
        <w:adjustRightInd w:val="0"/>
        <w:spacing w:before="120" w:line="360" w:lineRule="auto"/>
        <w:ind w:right="15"/>
        <w:jc w:val="right"/>
        <w:textAlignment w:val="baseline"/>
        <w:rPr>
          <w:color w:val="000000"/>
          <w:sz w:val="20"/>
          <w:lang w:eastAsia="pl-PL"/>
        </w:rPr>
      </w:pPr>
    </w:p>
    <w:p w14:paraId="43D493E1" w14:textId="3EEACFD9" w:rsidR="0050480B" w:rsidRPr="00FC0109" w:rsidRDefault="0050480B" w:rsidP="0050480B">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FC0109">
        <w:rPr>
          <w:rFonts w:asciiTheme="minorHAnsi" w:hAnsiTheme="minorHAnsi" w:cstheme="minorHAnsi"/>
          <w:color w:val="000000"/>
          <w:sz w:val="20"/>
          <w:lang w:eastAsia="pl-PL"/>
        </w:rPr>
        <w:lastRenderedPageBreak/>
        <w:t xml:space="preserve">                                                                   </w:t>
      </w:r>
      <w:r w:rsidRPr="00FC0109">
        <w:rPr>
          <w:rFonts w:asciiTheme="minorHAnsi" w:hAnsiTheme="minorHAnsi" w:cstheme="minorHAnsi"/>
          <w:i/>
          <w:color w:val="000000"/>
          <w:sz w:val="20"/>
          <w:lang w:eastAsia="pl-PL"/>
        </w:rPr>
        <w:t>Miejscowość</w:t>
      </w:r>
      <w:r w:rsidRPr="00FC0109">
        <w:rPr>
          <w:rFonts w:asciiTheme="minorHAnsi" w:hAnsiTheme="minorHAnsi" w:cstheme="minorHAnsi"/>
          <w:color w:val="000000"/>
          <w:sz w:val="20"/>
          <w:lang w:eastAsia="pl-PL"/>
        </w:rPr>
        <w:t xml:space="preserve">,……………………………………. dn. ………........... r. </w:t>
      </w:r>
    </w:p>
    <w:p w14:paraId="4D39E5C5" w14:textId="77777777" w:rsidR="0050480B" w:rsidRPr="00FC0109" w:rsidRDefault="0050480B" w:rsidP="0050480B">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FC0109">
        <w:rPr>
          <w:rFonts w:asciiTheme="minorHAnsi" w:hAnsiTheme="minorHAnsi" w:cstheme="minorHAnsi"/>
          <w:color w:val="000000"/>
          <w:sz w:val="20"/>
          <w:lang w:eastAsia="pl-PL"/>
        </w:rPr>
        <w:t>……………………………………………</w:t>
      </w:r>
    </w:p>
    <w:p w14:paraId="413097E6" w14:textId="77777777" w:rsidR="0050480B" w:rsidRPr="00FC0109" w:rsidRDefault="0050480B" w:rsidP="0050480B">
      <w:pPr>
        <w:widowControl w:val="0"/>
        <w:tabs>
          <w:tab w:val="left" w:pos="2410"/>
        </w:tabs>
        <w:adjustRightInd w:val="0"/>
        <w:spacing w:line="240" w:lineRule="auto"/>
        <w:textAlignment w:val="baseline"/>
        <w:rPr>
          <w:rFonts w:asciiTheme="minorHAnsi" w:hAnsiTheme="minorHAnsi" w:cstheme="minorHAnsi"/>
          <w:i/>
          <w:sz w:val="20"/>
          <w:lang w:eastAsia="pl-PL"/>
        </w:rPr>
      </w:pPr>
      <w:r w:rsidRPr="00FC0109">
        <w:rPr>
          <w:rFonts w:asciiTheme="minorHAnsi" w:hAnsiTheme="minorHAnsi" w:cstheme="minorHAnsi"/>
          <w:i/>
          <w:sz w:val="20"/>
          <w:lang w:eastAsia="pl-PL"/>
        </w:rPr>
        <w:t>Oznaczenie ( Pieczęć) Wykonawcy</w:t>
      </w:r>
    </w:p>
    <w:p w14:paraId="00402A86" w14:textId="77777777" w:rsidR="0050480B" w:rsidRPr="00FC0109" w:rsidRDefault="0050480B" w:rsidP="0050480B">
      <w:pPr>
        <w:widowControl w:val="0"/>
        <w:tabs>
          <w:tab w:val="left" w:pos="2410"/>
        </w:tabs>
        <w:adjustRightInd w:val="0"/>
        <w:spacing w:line="240" w:lineRule="auto"/>
        <w:textAlignment w:val="baseline"/>
        <w:rPr>
          <w:rFonts w:asciiTheme="minorHAnsi" w:hAnsiTheme="minorHAnsi" w:cstheme="minorHAnsi"/>
          <w:b/>
          <w:sz w:val="20"/>
          <w:lang w:eastAsia="pl-PL"/>
        </w:rPr>
      </w:pP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b/>
          <w:sz w:val="20"/>
          <w:lang w:eastAsia="pl-PL"/>
        </w:rPr>
        <w:t>PGE Dystrybucja S.A.</w:t>
      </w:r>
    </w:p>
    <w:p w14:paraId="3C78A1E9" w14:textId="3AFACE34" w:rsidR="0050480B" w:rsidRPr="0050480B" w:rsidRDefault="0050480B" w:rsidP="0050480B">
      <w:pPr>
        <w:widowControl w:val="0"/>
        <w:tabs>
          <w:tab w:val="left" w:pos="2410"/>
        </w:tabs>
        <w:adjustRightInd w:val="0"/>
        <w:spacing w:line="240" w:lineRule="auto"/>
        <w:textAlignment w:val="baseline"/>
        <w:rPr>
          <w:rFonts w:asciiTheme="minorHAnsi" w:hAnsiTheme="minorHAnsi" w:cstheme="minorHAnsi"/>
          <w:b/>
          <w:sz w:val="20"/>
          <w:lang w:eastAsia="pl-PL"/>
        </w:rPr>
      </w:pP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t xml:space="preserve">Oddział Skarżysko-Kamienna </w:t>
      </w:r>
    </w:p>
    <w:p w14:paraId="7AE83AE3" w14:textId="77777777" w:rsidR="0050480B" w:rsidRPr="00FC0109" w:rsidRDefault="0050480B" w:rsidP="0050480B">
      <w:pPr>
        <w:widowControl w:val="0"/>
        <w:adjustRightInd w:val="0"/>
        <w:spacing w:line="360" w:lineRule="auto"/>
        <w:jc w:val="center"/>
        <w:textAlignment w:val="baseline"/>
        <w:rPr>
          <w:rFonts w:asciiTheme="minorHAnsi" w:hAnsiTheme="minorHAnsi" w:cstheme="minorHAnsi"/>
          <w:sz w:val="20"/>
          <w:u w:val="single"/>
          <w:lang w:eastAsia="pl-PL"/>
        </w:rPr>
      </w:pPr>
    </w:p>
    <w:p w14:paraId="3A280F1A" w14:textId="77777777" w:rsidR="0050480B" w:rsidRPr="00FC0109" w:rsidRDefault="0050480B" w:rsidP="0050480B">
      <w:pPr>
        <w:widowControl w:val="0"/>
        <w:adjustRightInd w:val="0"/>
        <w:spacing w:line="360" w:lineRule="auto"/>
        <w:jc w:val="center"/>
        <w:textAlignment w:val="baseline"/>
        <w:rPr>
          <w:rFonts w:asciiTheme="minorHAnsi" w:hAnsiTheme="minorHAnsi" w:cstheme="minorHAnsi"/>
          <w:sz w:val="20"/>
          <w:u w:val="single"/>
          <w:lang w:eastAsia="pl-PL"/>
        </w:rPr>
      </w:pPr>
      <w:r w:rsidRPr="00FC0109">
        <w:rPr>
          <w:rFonts w:asciiTheme="minorHAnsi" w:hAnsiTheme="minorHAnsi" w:cstheme="minorHAnsi"/>
          <w:sz w:val="20"/>
          <w:u w:val="single"/>
          <w:lang w:eastAsia="pl-PL"/>
        </w:rPr>
        <w:t>WNIOSEK</w:t>
      </w:r>
    </w:p>
    <w:p w14:paraId="2DD81D02" w14:textId="111C18A5" w:rsidR="0050480B" w:rsidRPr="00FC0109" w:rsidRDefault="0050480B" w:rsidP="0050480B">
      <w:pPr>
        <w:widowControl w:val="0"/>
        <w:adjustRightInd w:val="0"/>
        <w:spacing w:line="360" w:lineRule="auto"/>
        <w:textAlignment w:val="baseline"/>
        <w:rPr>
          <w:rFonts w:asciiTheme="minorHAnsi" w:hAnsiTheme="minorHAnsi" w:cstheme="minorHAnsi"/>
          <w:b/>
          <w:sz w:val="20"/>
          <w:lang w:eastAsia="pl-PL"/>
        </w:rPr>
      </w:pPr>
      <w:r w:rsidRPr="00FC0109">
        <w:rPr>
          <w:rFonts w:asciiTheme="minorHAnsi" w:hAnsiTheme="minorHAnsi" w:cstheme="minorHAnsi"/>
          <w:sz w:val="20"/>
          <w:lang w:eastAsia="pl-PL"/>
        </w:rPr>
        <w:t xml:space="preserve">W związku z informacją o rozstrzygnięciu postępowania nr </w:t>
      </w:r>
      <w:sdt>
        <w:sdtPr>
          <w:rPr>
            <w:rFonts w:asciiTheme="minorHAnsi" w:hAnsiTheme="minorHAnsi" w:cstheme="minorHAnsi"/>
            <w:sz w:val="20"/>
            <w:lang w:eastAsia="pl-PL"/>
          </w:rPr>
          <w:alias w:val="Słowa kluczowe"/>
          <w:tag w:val=""/>
          <w:id w:val="-1076205028"/>
          <w:placeholder>
            <w:docPart w:val="EBB77195830048B7B2B78D05E376C290"/>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sz w:val="20"/>
              <w:lang w:eastAsia="pl-PL"/>
            </w:rPr>
            <w:t>POST/DYS/OSK/LZA/01702/2025</w:t>
          </w:r>
        </w:sdtContent>
      </w:sdt>
      <w:r w:rsidRPr="00FC0109">
        <w:rPr>
          <w:rFonts w:asciiTheme="minorHAnsi" w:hAnsiTheme="minorHAnsi" w:cstheme="minorHAnsi"/>
          <w:sz w:val="20"/>
          <w:lang w:eastAsia="pl-PL"/>
        </w:rPr>
        <w:t xml:space="preserve">  na </w:t>
      </w:r>
      <w:sdt>
        <w:sdtPr>
          <w:rPr>
            <w:rFonts w:asciiTheme="minorHAnsi" w:hAnsiTheme="minorHAnsi" w:cstheme="minorHAnsi"/>
            <w:sz w:val="20"/>
            <w:lang w:eastAsia="pl-PL"/>
          </w:rPr>
          <w:alias w:val="Tytuł"/>
          <w:tag w:val=""/>
          <w:id w:val="-1077434989"/>
          <w:placeholder>
            <w:docPart w:val="C5956E03FBC04A32BCA024154758A4EC"/>
          </w:placeholder>
          <w:dataBinding w:prefixMappings="xmlns:ns0='http://purl.org/dc/elements/1.1/' xmlns:ns1='http://schemas.openxmlformats.org/package/2006/metadata/core-properties' " w:xpath="/ns1:coreProperties[1]/ns0:title[1]" w:storeItemID="{6C3C8BC8-F283-45AE-878A-BAB7291924A1}"/>
          <w:text/>
        </w:sdtPr>
        <w:sdtEndPr/>
        <w:sdtContent>
          <w:r w:rsidR="00581455">
            <w:rPr>
              <w:rFonts w:asciiTheme="minorHAnsi" w:hAnsiTheme="minorHAnsi" w:cstheme="minorHAnsi"/>
              <w:sz w:val="20"/>
              <w:lang w:eastAsia="pl-PL"/>
            </w:rPr>
            <w:t>„PBW przyłączenie do sieci elektroenergetycznej odbiorców w m. Wola Kopcowa dz. 487/4, Kielce ul. Okrzei dz. 274, 275, 208/65 - RE Kielce - grupa V, IV”</w:t>
          </w:r>
        </w:sdtContent>
      </w:sdt>
      <w:r w:rsidRPr="00FC0109">
        <w:rPr>
          <w:rFonts w:asciiTheme="minorHAnsi" w:hAnsiTheme="minorHAnsi" w:cstheme="minorHAnsi"/>
          <w:b/>
          <w:sz w:val="20"/>
          <w:lang w:eastAsia="pl-PL"/>
        </w:rPr>
        <w:t xml:space="preserve"> /</w:t>
      </w:r>
      <w:r w:rsidRPr="00FC0109">
        <w:rPr>
          <w:rFonts w:asciiTheme="minorHAnsi" w:hAnsiTheme="minorHAnsi" w:cstheme="minorHAnsi"/>
          <w:sz w:val="20"/>
          <w:lang w:eastAsia="pl-PL"/>
        </w:rPr>
        <w:t xml:space="preserve">zawarciem z </w:t>
      </w:r>
      <w:r w:rsidRPr="00FC0109">
        <w:rPr>
          <w:rFonts w:asciiTheme="minorHAnsi" w:hAnsiTheme="minorHAnsi" w:cstheme="minorHAnsi"/>
          <w:b/>
          <w:sz w:val="20"/>
          <w:lang w:eastAsia="pl-PL"/>
        </w:rPr>
        <w:t>PGE Dystrybucja S.A. Oddział Skarżysko-Kamienna</w:t>
      </w:r>
      <w:r w:rsidRPr="00FC0109">
        <w:rPr>
          <w:rFonts w:asciiTheme="minorHAnsi" w:hAnsiTheme="minorHAnsi" w:cstheme="minorHAnsi"/>
          <w:sz w:val="20"/>
          <w:lang w:eastAsia="pl-PL"/>
        </w:rPr>
        <w:t xml:space="preserve"> umowy nr</w:t>
      </w:r>
      <w:r w:rsidRPr="00FC0109">
        <w:rPr>
          <w:rFonts w:asciiTheme="minorHAnsi" w:hAnsiTheme="minorHAnsi" w:cstheme="minorHAnsi"/>
          <w:b/>
          <w:sz w:val="20"/>
          <w:lang w:eastAsia="pl-PL"/>
        </w:rPr>
        <w:t xml:space="preserve"> ……………………………../</w:t>
      </w:r>
    </w:p>
    <w:p w14:paraId="56DD90EB" w14:textId="77777777" w:rsidR="0050480B" w:rsidRPr="00FC0109" w:rsidRDefault="0050480B" w:rsidP="0050480B">
      <w:pPr>
        <w:widowControl w:val="0"/>
        <w:adjustRightInd w:val="0"/>
        <w:spacing w:after="120" w:line="360" w:lineRule="auto"/>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proszę o wystawienie pełnomocnictw dla:</w:t>
      </w:r>
    </w:p>
    <w:p w14:paraId="0D0D743F" w14:textId="77777777" w:rsidR="0050480B" w:rsidRPr="00FC0109" w:rsidRDefault="0050480B" w:rsidP="0050480B">
      <w:pPr>
        <w:widowControl w:val="0"/>
        <w:numPr>
          <w:ilvl w:val="0"/>
          <w:numId w:val="63"/>
        </w:numPr>
        <w:adjustRightInd w:val="0"/>
        <w:spacing w:after="160" w:line="360" w:lineRule="auto"/>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58314570" w14:textId="77777777"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7541CE7F" w14:textId="6CF9CDCA"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r w:rsidR="00D85A98">
        <w:rPr>
          <w:rFonts w:asciiTheme="minorHAnsi" w:hAnsiTheme="minorHAnsi" w:cstheme="minorHAnsi"/>
          <w:sz w:val="20"/>
          <w:lang w:eastAsia="pl-PL"/>
        </w:rPr>
        <w:t>………….</w:t>
      </w:r>
    </w:p>
    <w:p w14:paraId="789BE528" w14:textId="77777777" w:rsidR="0050480B" w:rsidRPr="00FC0109" w:rsidRDefault="0050480B" w:rsidP="0050480B">
      <w:pPr>
        <w:widowControl w:val="0"/>
        <w:numPr>
          <w:ilvl w:val="0"/>
          <w:numId w:val="63"/>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0FB315A9" w14:textId="77777777"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6452BE0C" w14:textId="5E97D841"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r w:rsidR="00D85A98">
        <w:rPr>
          <w:rFonts w:asciiTheme="minorHAnsi" w:hAnsiTheme="minorHAnsi" w:cstheme="minorHAnsi"/>
          <w:sz w:val="20"/>
          <w:lang w:eastAsia="pl-PL"/>
        </w:rPr>
        <w:t>………….</w:t>
      </w:r>
    </w:p>
    <w:p w14:paraId="5551C167" w14:textId="77777777" w:rsidR="0050480B" w:rsidRPr="00FC0109" w:rsidRDefault="0050480B" w:rsidP="0050480B">
      <w:pPr>
        <w:widowControl w:val="0"/>
        <w:numPr>
          <w:ilvl w:val="0"/>
          <w:numId w:val="63"/>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3C756D9A" w14:textId="77777777"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5FF87ED5" w14:textId="2B61BB27" w:rsidR="0050480B" w:rsidRPr="00FC0109" w:rsidRDefault="0050480B" w:rsidP="00D85A98">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r w:rsidR="00D85A98">
        <w:rPr>
          <w:rFonts w:asciiTheme="minorHAnsi" w:hAnsiTheme="minorHAnsi" w:cstheme="minorHAnsi"/>
          <w:sz w:val="20"/>
          <w:lang w:eastAsia="pl-PL"/>
        </w:rPr>
        <w:t>………….</w:t>
      </w:r>
    </w:p>
    <w:p w14:paraId="4FE78408" w14:textId="1A6363A2" w:rsidR="0050480B" w:rsidRDefault="0050480B" w:rsidP="0050480B">
      <w:pPr>
        <w:widowControl w:val="0"/>
        <w:adjustRightInd w:val="0"/>
        <w:spacing w:line="360" w:lineRule="auto"/>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71F1F718" w14:textId="77777777" w:rsidR="00D85A98" w:rsidRPr="00FC0109" w:rsidRDefault="00D85A98" w:rsidP="0050480B">
      <w:pPr>
        <w:widowControl w:val="0"/>
        <w:adjustRightInd w:val="0"/>
        <w:spacing w:line="360" w:lineRule="auto"/>
        <w:textAlignment w:val="baseline"/>
        <w:rPr>
          <w:rFonts w:asciiTheme="minorHAnsi" w:hAnsiTheme="minorHAnsi" w:cstheme="minorHAnsi"/>
          <w:sz w:val="20"/>
          <w:lang w:eastAsia="pl-PL"/>
        </w:rPr>
      </w:pPr>
    </w:p>
    <w:p w14:paraId="7FC0F8A6" w14:textId="77777777" w:rsidR="0050480B" w:rsidRPr="00FC0109" w:rsidRDefault="0050480B" w:rsidP="0050480B">
      <w:pPr>
        <w:widowControl w:val="0"/>
        <w:adjustRightInd w:val="0"/>
        <w:spacing w:line="240" w:lineRule="auto"/>
        <w:ind w:left="3545" w:firstLine="708"/>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       …………....................................</w:t>
      </w:r>
    </w:p>
    <w:p w14:paraId="290FFF07" w14:textId="77777777" w:rsidR="0050480B" w:rsidRPr="00FC0109" w:rsidRDefault="0050480B" w:rsidP="0050480B">
      <w:pPr>
        <w:widowControl w:val="0"/>
        <w:adjustRightInd w:val="0"/>
        <w:spacing w:line="240" w:lineRule="auto"/>
        <w:ind w:left="4253"/>
        <w:textAlignment w:val="baseline"/>
        <w:rPr>
          <w:rFonts w:asciiTheme="minorHAnsi" w:hAnsiTheme="minorHAnsi" w:cstheme="minorHAnsi"/>
          <w:i/>
          <w:sz w:val="18"/>
          <w:szCs w:val="18"/>
          <w:lang w:eastAsia="pl-PL"/>
        </w:rPr>
      </w:pPr>
      <w:r w:rsidRPr="00FC0109">
        <w:rPr>
          <w:rFonts w:asciiTheme="minorHAnsi" w:hAnsiTheme="minorHAnsi" w:cstheme="minorHAnsi"/>
          <w:i/>
          <w:sz w:val="18"/>
          <w:szCs w:val="18"/>
          <w:lang w:eastAsia="pl-PL"/>
        </w:rPr>
        <w:t>Imię i nazwisko, podpis osoby reprezentującej Wykonawcę</w:t>
      </w:r>
    </w:p>
    <w:p w14:paraId="65B779CC" w14:textId="77777777" w:rsidR="0050480B" w:rsidRPr="00FC0109" w:rsidRDefault="0050480B" w:rsidP="0050480B">
      <w:pPr>
        <w:widowControl w:val="0"/>
        <w:adjustRightInd w:val="0"/>
        <w:spacing w:line="360" w:lineRule="atLeast"/>
        <w:textAlignment w:val="baseline"/>
        <w:rPr>
          <w:rFonts w:asciiTheme="minorHAnsi" w:hAnsiTheme="minorHAnsi" w:cs="Arial"/>
          <w:b/>
          <w:bCs/>
          <w:iCs/>
          <w:sz w:val="16"/>
          <w:szCs w:val="16"/>
        </w:rPr>
      </w:pPr>
      <w:r w:rsidRPr="00FC0109">
        <w:rPr>
          <w:rFonts w:asciiTheme="minorHAnsi" w:hAnsiTheme="minorHAnsi" w:cstheme="minorHAnsi"/>
          <w:sz w:val="20"/>
          <w:lang w:eastAsia="pl-PL"/>
        </w:rPr>
        <w:t>*niepotrzebne skreślić</w:t>
      </w:r>
    </w:p>
    <w:p w14:paraId="23DA2D42" w14:textId="77777777" w:rsidR="00D43707" w:rsidRPr="008B6BB5" w:rsidRDefault="00D43707" w:rsidP="008B6BB5">
      <w:pPr>
        <w:spacing w:line="240" w:lineRule="auto"/>
        <w:jc w:val="center"/>
        <w:rPr>
          <w:rFonts w:asciiTheme="minorHAnsi" w:hAnsiTheme="minorHAnsi" w:cstheme="minorHAnsi"/>
          <w:i/>
          <w:color w:val="FF0000"/>
          <w:sz w:val="20"/>
        </w:rPr>
      </w:pPr>
    </w:p>
    <w:sectPr w:rsidR="00D43707" w:rsidRPr="008B6BB5" w:rsidSect="0044467A">
      <w:headerReference w:type="default" r:id="rId20"/>
      <w:footerReference w:type="defaul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9B7120" w:rsidRDefault="009B7120" w:rsidP="004A302B">
      <w:pPr>
        <w:spacing w:line="240" w:lineRule="auto"/>
      </w:pPr>
      <w:r>
        <w:separator/>
      </w:r>
    </w:p>
  </w:endnote>
  <w:endnote w:type="continuationSeparator" w:id="0">
    <w:p w14:paraId="76512268" w14:textId="77777777" w:rsidR="009B7120" w:rsidRDefault="009B712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9B7120" w:rsidRPr="0072383F" w:rsidRDefault="009B7120"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05C6FB61" w:rsidR="009B7120" w:rsidRPr="007E7070" w:rsidRDefault="009B7120"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581455">
      <w:rPr>
        <w:rFonts w:ascii="Calibri" w:hAnsi="Calibri"/>
        <w:b/>
        <w:bCs/>
        <w:noProof/>
        <w:sz w:val="18"/>
        <w:szCs w:val="18"/>
      </w:rPr>
      <w:t>5</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581455">
      <w:rPr>
        <w:rFonts w:ascii="Calibri" w:hAnsi="Calibri"/>
        <w:b/>
        <w:bCs/>
        <w:noProof/>
        <w:sz w:val="18"/>
        <w:szCs w:val="18"/>
      </w:rPr>
      <w:t>20</w:t>
    </w:r>
    <w:r w:rsidRPr="007E7070">
      <w:rPr>
        <w:rFonts w:ascii="Calibri" w:hAnsi="Calibri"/>
        <w:b/>
        <w:bCs/>
        <w:sz w:val="18"/>
        <w:szCs w:val="18"/>
      </w:rPr>
      <w:fldChar w:fldCharType="end"/>
    </w:r>
  </w:p>
  <w:p w14:paraId="406C8EFA" w14:textId="77777777" w:rsidR="009B7120" w:rsidRDefault="009B7120" w:rsidP="0039799F">
    <w:pPr>
      <w:pStyle w:val="Stopka"/>
      <w:jc w:val="center"/>
    </w:pPr>
  </w:p>
  <w:p w14:paraId="1FB5E730" w14:textId="77777777" w:rsidR="009B7120" w:rsidRDefault="009B71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9B7120" w:rsidRPr="00DD5C5D" w:rsidRDefault="009B7120" w:rsidP="00DD5C5D">
    <w:pPr>
      <w:pStyle w:val="Nagwek"/>
      <w:jc w:val="center"/>
      <w:rPr>
        <w:rFonts w:ascii="Calibri" w:hAnsi="Calibri"/>
        <w:bCs/>
        <w:sz w:val="16"/>
        <w:szCs w:val="16"/>
      </w:rPr>
    </w:pPr>
  </w:p>
  <w:p w14:paraId="30522759" w14:textId="447E33C8" w:rsidR="009B7120" w:rsidRDefault="009B712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81455">
      <w:rPr>
        <w:rFonts w:ascii="Calibri" w:hAnsi="Calibri"/>
        <w:bCs/>
        <w:noProof/>
        <w:sz w:val="16"/>
        <w:szCs w:val="16"/>
      </w:rPr>
      <w:t>20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81455">
      <w:rPr>
        <w:rFonts w:ascii="Calibri" w:hAnsi="Calibri"/>
        <w:bCs/>
        <w:noProof/>
        <w:sz w:val="16"/>
        <w:szCs w:val="16"/>
      </w:rPr>
      <w:t>20</w:t>
    </w:r>
    <w:r w:rsidRPr="00DD5C5D">
      <w:rPr>
        <w:rFonts w:ascii="Calibri" w:hAnsi="Calibri"/>
        <w:bCs/>
        <w:sz w:val="16"/>
        <w:szCs w:val="16"/>
      </w:rPr>
      <w:fldChar w:fldCharType="end"/>
    </w:r>
  </w:p>
  <w:p w14:paraId="3052275A" w14:textId="77777777" w:rsidR="009B7120" w:rsidRDefault="009B71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9B7120" w:rsidRDefault="009B7120" w:rsidP="004A302B">
      <w:pPr>
        <w:spacing w:line="240" w:lineRule="auto"/>
      </w:pPr>
      <w:r>
        <w:separator/>
      </w:r>
    </w:p>
  </w:footnote>
  <w:footnote w:type="continuationSeparator" w:id="0">
    <w:p w14:paraId="4EA1A2F8" w14:textId="77777777" w:rsidR="009B7120" w:rsidRDefault="009B7120" w:rsidP="004A302B">
      <w:pPr>
        <w:spacing w:line="240" w:lineRule="auto"/>
      </w:pPr>
      <w:r>
        <w:continuationSeparator/>
      </w:r>
    </w:p>
  </w:footnote>
  <w:footnote w:id="1">
    <w:p w14:paraId="773AAA64" w14:textId="77777777" w:rsidR="009B7120" w:rsidRPr="00F2601C" w:rsidRDefault="009B7120"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9B7120" w:rsidRPr="003C7649" w:rsidRDefault="009B7120"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9B7120" w:rsidRPr="00F2601C" w:rsidRDefault="009B7120"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9B7120" w:rsidRPr="001A6201" w:rsidRDefault="009B7120"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9B7120" w:rsidRPr="001A6201" w:rsidRDefault="009B7120"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9B7120" w:rsidRPr="003F2EF3" w:rsidRDefault="009B7120"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9B7120" w:rsidRPr="003D4E66" w:rsidRDefault="009B7120"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9B7120" w:rsidRDefault="009B7120"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9B7120" w:rsidRDefault="009B7120"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E35C3EA" w14:textId="77777777" w:rsidR="008B0E16" w:rsidRDefault="008B0E16" w:rsidP="008B0E16">
      <w:pPr>
        <w:pStyle w:val="Tekstprzypisudolnego"/>
      </w:pPr>
      <w:r>
        <w:rPr>
          <w:rStyle w:val="Odwoanieprzypisudolnego"/>
        </w:rPr>
        <w:footnoteRef/>
      </w:r>
      <w:r>
        <w:t xml:space="preserve"> Niepotrzebne skreślić</w:t>
      </w:r>
    </w:p>
  </w:footnote>
  <w:footnote w:id="11">
    <w:p w14:paraId="62485C5C" w14:textId="77777777" w:rsidR="009B7120" w:rsidRPr="005A6E56" w:rsidRDefault="009B7120"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9B7120" w:rsidRPr="00342E37" w:rsidRDefault="009B7120"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9B7120" w:rsidRPr="00342E37" w:rsidRDefault="009B7120"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9B7120" w:rsidRPr="00342E37" w:rsidRDefault="009B7120" w:rsidP="00FC0109">
      <w:pPr>
        <w:pStyle w:val="Tekstprzypisudolnego"/>
        <w:numPr>
          <w:ilvl w:val="0"/>
          <w:numId w:val="35"/>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9B7120" w:rsidRPr="00342E37" w:rsidRDefault="009B7120"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9B7120" w:rsidRPr="00342E37" w:rsidRDefault="009B7120"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9B7120" w:rsidRPr="00342E37" w:rsidRDefault="009B7120"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9B7120" w:rsidRPr="00342E37" w:rsidRDefault="009B7120"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9B7120" w:rsidRPr="00342E37" w:rsidRDefault="009B7120"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9B7120" w:rsidRPr="00896587" w:rsidRDefault="009B7120"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9B7120" w:rsidRPr="00CF2D59" w:rsidRDefault="009B7120"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9B7120" w:rsidRDefault="009B7120"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9B7120" w:rsidRDefault="009B7120"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9B7120" w:rsidRPr="00517ECB" w:rsidRDefault="009B7120"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9B7120" w:rsidRDefault="009B7120"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9B7120" w:rsidRPr="007B5834" w:rsidRDefault="009B7120"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12675F89" w:rsidR="009B7120" w:rsidRPr="0072383F" w:rsidRDefault="009B7120"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Arial"/>
            <w:color w:val="000000"/>
            <w:sz w:val="18"/>
            <w:szCs w:val="18"/>
            <w:lang w:eastAsia="pl-PL"/>
          </w:rPr>
          <w:t>POST/DYS/OSK/LZA/01702/2025</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5202" w14:textId="77777777" w:rsidR="009B7120" w:rsidRPr="00FA419D" w:rsidRDefault="009B7120" w:rsidP="00FA419D">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FA419D">
      <w:rPr>
        <w:rFonts w:ascii="Calibri" w:hAnsi="Calibri" w:cs="Arial"/>
        <w:color w:val="000000"/>
        <w:sz w:val="18"/>
        <w:szCs w:val="18"/>
        <w:lang w:eastAsia="pl-PL"/>
      </w:rPr>
      <w:t>PGE Dystrybucja S.A. Oddział Skarżysko-Kamienna   Departament Logistyki - Wydział Zamówień</w:t>
    </w:r>
  </w:p>
  <w:p w14:paraId="7A27F5A8" w14:textId="3CE2BCAD" w:rsidR="009B7120" w:rsidRPr="00FA419D" w:rsidRDefault="009B7120" w:rsidP="00FA419D">
    <w:pPr>
      <w:tabs>
        <w:tab w:val="center" w:pos="4536"/>
        <w:tab w:val="right" w:pos="9072"/>
      </w:tabs>
      <w:spacing w:line="240" w:lineRule="auto"/>
      <w:ind w:hanging="284"/>
      <w:jc w:val="center"/>
      <w:rPr>
        <w:rFonts w:ascii="Calibri" w:hAnsi="Calibri"/>
        <w:b/>
        <w:bCs/>
        <w:szCs w:val="16"/>
      </w:rPr>
    </w:pPr>
    <w:r w:rsidRPr="00FA419D">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748568412"/>
        <w:placeholder>
          <w:docPart w:val="5E93D04604074CCB895FBCFE52C8B2F7"/>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Arial"/>
            <w:color w:val="000000"/>
            <w:sz w:val="18"/>
            <w:szCs w:val="18"/>
            <w:lang w:eastAsia="pl-PL"/>
          </w:rPr>
          <w:t>POST/DYS/OSK/LZA/01702/2025</w:t>
        </w:r>
      </w:sdtContent>
    </w:sdt>
  </w:p>
  <w:p w14:paraId="0D1847C4" w14:textId="53490FA5" w:rsidR="009B7120" w:rsidRDefault="009B7120" w:rsidP="00FA419D">
    <w:pPr>
      <w:pStyle w:val="Nagwek"/>
      <w:jc w:val="center"/>
      <w:rPr>
        <w:rFonts w:ascii="Calibri" w:hAnsi="Calibri"/>
        <w:b/>
        <w:szCs w:val="16"/>
      </w:rPr>
    </w:pPr>
    <w:r>
      <w:rPr>
        <w:noProof/>
        <w:lang w:eastAsia="pl-PL"/>
      </w:rPr>
      <w:t xml:space="preserve"> </w:t>
    </w:r>
    <w:r>
      <w:rPr>
        <w:noProof/>
        <w:lang w:eastAsia="pl-PL"/>
      </w:rPr>
      <w:drawing>
        <wp:anchor distT="0" distB="0" distL="114300" distR="114300" simplePos="0" relativeHeight="251672576" behindDoc="0" locked="1" layoutInCell="1" allowOverlap="1" wp14:anchorId="029A931B" wp14:editId="615689FA">
          <wp:simplePos x="0" y="0"/>
          <wp:positionH relativeFrom="column">
            <wp:posOffset>-158115</wp:posOffset>
          </wp:positionH>
          <wp:positionV relativeFrom="paragraph">
            <wp:posOffset>-345440</wp:posOffset>
          </wp:positionV>
          <wp:extent cx="753110" cy="533400"/>
          <wp:effectExtent l="0" t="0" r="8890" b="0"/>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9B7120" w:rsidRDefault="009B712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9B7120" w:rsidRDefault="009B7120"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9B7120" w:rsidRPr="007B5834" w:rsidRDefault="009B7120"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2DE35919" w:rsidR="009B7120" w:rsidRPr="0072383F" w:rsidRDefault="009B7120"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Arial"/>
            <w:color w:val="000000"/>
            <w:sz w:val="18"/>
            <w:szCs w:val="18"/>
            <w:lang w:eastAsia="pl-PL"/>
          </w:rPr>
          <w:t>POST/DYS/OSK/LZA/01702/2025</w:t>
        </w:r>
      </w:sdtContent>
    </w:sdt>
  </w:p>
  <w:p w14:paraId="54951A46" w14:textId="4AEBF1F7" w:rsidR="009B7120" w:rsidRPr="00A31C7C" w:rsidRDefault="009B712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9B7120" w:rsidRPr="000F58B6" w:rsidRDefault="009B712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F96D1F8"/>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3284456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5C742C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914C90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4980919"/>
    <w:multiLevelType w:val="multilevel"/>
    <w:tmpl w:val="0400E49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9002FB"/>
    <w:multiLevelType w:val="multilevel"/>
    <w:tmpl w:val="2474B88C"/>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6FD3C16"/>
    <w:multiLevelType w:val="multilevel"/>
    <w:tmpl w:val="F9C6DC8C"/>
    <w:lvl w:ilvl="0">
      <w:start w:val="1"/>
      <w:numFmt w:val="decimal"/>
      <w:lvlText w:val="%1."/>
      <w:lvlJc w:val="left"/>
      <w:pPr>
        <w:ind w:left="3240" w:hanging="360"/>
      </w:pPr>
      <w:rPr>
        <w:rFonts w:hint="default"/>
        <w:b/>
        <w:strike w:val="0"/>
        <w:color w:val="auto"/>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2" w15:restartNumberingAfterBreak="0">
    <w:nsid w:val="37667E07"/>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78F2459"/>
    <w:multiLevelType w:val="multilevel"/>
    <w:tmpl w:val="A4BC4D04"/>
    <w:lvl w:ilvl="0">
      <w:start w:val="1"/>
      <w:numFmt w:val="decimal"/>
      <w:lvlText w:val="%1."/>
      <w:lvlJc w:val="left"/>
      <w:pPr>
        <w:ind w:left="502" w:hanging="360"/>
      </w:pPr>
      <w:rPr>
        <w:rFonts w:hint="default"/>
        <w:color w:val="0070C0"/>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5F03A4"/>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49" w15:restartNumberingAfterBreak="0">
    <w:nsid w:val="5DBD6D0F"/>
    <w:multiLevelType w:val="hybridMultilevel"/>
    <w:tmpl w:val="041CE97A"/>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34EDF26">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64"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BC628C0"/>
    <w:multiLevelType w:val="multilevel"/>
    <w:tmpl w:val="95BCF51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33"/>
  </w:num>
  <w:num w:numId="2">
    <w:abstractNumId w:val="13"/>
  </w:num>
  <w:num w:numId="3">
    <w:abstractNumId w:val="53"/>
  </w:num>
  <w:num w:numId="4">
    <w:abstractNumId w:val="30"/>
  </w:num>
  <w:num w:numId="5">
    <w:abstractNumId w:val="21"/>
  </w:num>
  <w:num w:numId="6">
    <w:abstractNumId w:val="39"/>
  </w:num>
  <w:num w:numId="7">
    <w:abstractNumId w:val="65"/>
  </w:num>
  <w:num w:numId="8">
    <w:abstractNumId w:val="19"/>
  </w:num>
  <w:num w:numId="9">
    <w:abstractNumId w:val="47"/>
  </w:num>
  <w:num w:numId="10">
    <w:abstractNumId w:val="35"/>
  </w:num>
  <w:num w:numId="11">
    <w:abstractNumId w:val="29"/>
  </w:num>
  <w:num w:numId="12">
    <w:abstractNumId w:val="15"/>
  </w:num>
  <w:num w:numId="13">
    <w:abstractNumId w:val="66"/>
  </w:num>
  <w:num w:numId="14">
    <w:abstractNumId w:val="24"/>
  </w:num>
  <w:num w:numId="15">
    <w:abstractNumId w:val="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0"/>
  </w:num>
  <w:num w:numId="20">
    <w:abstractNumId w:val="38"/>
  </w:num>
  <w:num w:numId="21">
    <w:abstractNumId w:val="43"/>
  </w:num>
  <w:num w:numId="22">
    <w:abstractNumId w:val="52"/>
  </w:num>
  <w:num w:numId="23">
    <w:abstractNumId w:val="22"/>
  </w:num>
  <w:num w:numId="24">
    <w:abstractNumId w:val="4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34"/>
  </w:num>
  <w:num w:numId="28">
    <w:abstractNumId w:val="23"/>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55"/>
    <w:lvlOverride w:ilvl="0">
      <w:startOverride w:val="1"/>
    </w:lvlOverride>
    <w:lvlOverride w:ilvl="1"/>
    <w:lvlOverride w:ilvl="2"/>
    <w:lvlOverride w:ilvl="3"/>
    <w:lvlOverride w:ilvl="4"/>
    <w:lvlOverride w:ilvl="5"/>
    <w:lvlOverride w:ilvl="6"/>
    <w:lvlOverride w:ilvl="7"/>
    <w:lvlOverride w:ilvl="8"/>
  </w:num>
  <w:num w:numId="32">
    <w:abstractNumId w:val="58"/>
  </w:num>
  <w:num w:numId="33">
    <w:abstractNumId w:val="12"/>
  </w:num>
  <w:num w:numId="34">
    <w:abstractNumId w:val="57"/>
  </w:num>
  <w:num w:numId="35">
    <w:abstractNumId w:val="60"/>
  </w:num>
  <w:num w:numId="36">
    <w:abstractNumId w:val="46"/>
  </w:num>
  <w:num w:numId="37">
    <w:abstractNumId w:val="3"/>
  </w:num>
  <w:num w:numId="38">
    <w:abstractNumId w:val="25"/>
  </w:num>
  <w:num w:numId="39">
    <w:abstractNumId w:val="64"/>
  </w:num>
  <w:num w:numId="40">
    <w:abstractNumId w:val="62"/>
  </w:num>
  <w:num w:numId="41">
    <w:abstractNumId w:val="32"/>
  </w:num>
  <w:num w:numId="42">
    <w:abstractNumId w:val="61"/>
  </w:num>
  <w:num w:numId="43">
    <w:abstractNumId w:val="48"/>
  </w:num>
  <w:num w:numId="44">
    <w:abstractNumId w:val="63"/>
  </w:num>
  <w:num w:numId="45">
    <w:abstractNumId w:val="42"/>
  </w:num>
  <w:num w:numId="46">
    <w:abstractNumId w:val="4"/>
  </w:num>
  <w:num w:numId="47">
    <w:abstractNumId w:val="40"/>
  </w:num>
  <w:num w:numId="48">
    <w:abstractNumId w:val="27"/>
  </w:num>
  <w:num w:numId="49">
    <w:abstractNumId w:val="11"/>
  </w:num>
  <w:num w:numId="50">
    <w:abstractNumId w:val="28"/>
  </w:num>
  <w:num w:numId="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lvlOverride w:ilvl="0">
      <w:startOverride w:val="1"/>
    </w:lvlOverride>
  </w:num>
  <w:num w:numId="53">
    <w:abstractNumId w:val="51"/>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37"/>
  </w:num>
  <w:num w:numId="57">
    <w:abstractNumId w:val="45"/>
  </w:num>
  <w:num w:numId="58">
    <w:abstractNumId w:val="67"/>
  </w:num>
  <w:num w:numId="59">
    <w:abstractNumId w:val="9"/>
  </w:num>
  <w:num w:numId="60">
    <w:abstractNumId w:val="5"/>
  </w:num>
  <w:num w:numId="61">
    <w:abstractNumId w:val="36"/>
  </w:num>
  <w:num w:numId="62">
    <w:abstractNumId w:val="26"/>
  </w:num>
  <w:num w:numId="63">
    <w:abstractNumId w:val="14"/>
  </w:num>
  <w:num w:numId="64">
    <w:abstractNumId w:val="50"/>
  </w:num>
  <w:num w:numId="65">
    <w:abstractNumId w:val="16"/>
  </w:num>
  <w:num w:numId="66">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8E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6463"/>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5B8F"/>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79"/>
    <w:rsid w:val="001728F5"/>
    <w:rsid w:val="00173A31"/>
    <w:rsid w:val="001741FB"/>
    <w:rsid w:val="00174BE0"/>
    <w:rsid w:val="00175CDB"/>
    <w:rsid w:val="00176B3E"/>
    <w:rsid w:val="001804D0"/>
    <w:rsid w:val="001814BE"/>
    <w:rsid w:val="00184C77"/>
    <w:rsid w:val="00184E77"/>
    <w:rsid w:val="00185E8A"/>
    <w:rsid w:val="001901BD"/>
    <w:rsid w:val="001901F0"/>
    <w:rsid w:val="001904AA"/>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263"/>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5F"/>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558B0"/>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782"/>
    <w:rsid w:val="002A1E74"/>
    <w:rsid w:val="002A347B"/>
    <w:rsid w:val="002A3ECF"/>
    <w:rsid w:val="002A59BE"/>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B86"/>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CF2"/>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94E"/>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A9D"/>
    <w:rsid w:val="003B7CE5"/>
    <w:rsid w:val="003C1023"/>
    <w:rsid w:val="003C27F0"/>
    <w:rsid w:val="003C2B99"/>
    <w:rsid w:val="003C2FD0"/>
    <w:rsid w:val="003C39BE"/>
    <w:rsid w:val="003C547E"/>
    <w:rsid w:val="003C64D8"/>
    <w:rsid w:val="003C7649"/>
    <w:rsid w:val="003C7A3B"/>
    <w:rsid w:val="003C7F7D"/>
    <w:rsid w:val="003D482E"/>
    <w:rsid w:val="003D495E"/>
    <w:rsid w:val="003D4B96"/>
    <w:rsid w:val="003D4C53"/>
    <w:rsid w:val="003D6001"/>
    <w:rsid w:val="003D640B"/>
    <w:rsid w:val="003D6F63"/>
    <w:rsid w:val="003D7BC9"/>
    <w:rsid w:val="003D7F46"/>
    <w:rsid w:val="003E0C0F"/>
    <w:rsid w:val="003E0CCF"/>
    <w:rsid w:val="003E107C"/>
    <w:rsid w:val="003E3C9A"/>
    <w:rsid w:val="003E6756"/>
    <w:rsid w:val="003E760F"/>
    <w:rsid w:val="003F311A"/>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5B2A"/>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C73"/>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228F"/>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3B2"/>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3B2"/>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0480B"/>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1455"/>
    <w:rsid w:val="00582BCB"/>
    <w:rsid w:val="005834AF"/>
    <w:rsid w:val="00583908"/>
    <w:rsid w:val="005843BB"/>
    <w:rsid w:val="005845F2"/>
    <w:rsid w:val="00585723"/>
    <w:rsid w:val="00585EFB"/>
    <w:rsid w:val="00585F01"/>
    <w:rsid w:val="00590042"/>
    <w:rsid w:val="00590E7F"/>
    <w:rsid w:val="00590EFC"/>
    <w:rsid w:val="00592A10"/>
    <w:rsid w:val="0059318A"/>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3D3D"/>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92C"/>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0C3A"/>
    <w:rsid w:val="0067145B"/>
    <w:rsid w:val="00673E6B"/>
    <w:rsid w:val="00674AFB"/>
    <w:rsid w:val="0067570D"/>
    <w:rsid w:val="00676D80"/>
    <w:rsid w:val="0067721F"/>
    <w:rsid w:val="0068060C"/>
    <w:rsid w:val="006810E0"/>
    <w:rsid w:val="00681E01"/>
    <w:rsid w:val="00682A4B"/>
    <w:rsid w:val="00685B7C"/>
    <w:rsid w:val="0068638D"/>
    <w:rsid w:val="006863E6"/>
    <w:rsid w:val="0068641D"/>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1A62"/>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785"/>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29D7"/>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57F44"/>
    <w:rsid w:val="0086173D"/>
    <w:rsid w:val="00862D0A"/>
    <w:rsid w:val="00865E3B"/>
    <w:rsid w:val="00865F25"/>
    <w:rsid w:val="00867C48"/>
    <w:rsid w:val="00867D83"/>
    <w:rsid w:val="008700D0"/>
    <w:rsid w:val="0087290E"/>
    <w:rsid w:val="0087310E"/>
    <w:rsid w:val="008741D7"/>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0E16"/>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962"/>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234"/>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6AF3"/>
    <w:rsid w:val="00937989"/>
    <w:rsid w:val="00937D51"/>
    <w:rsid w:val="00940033"/>
    <w:rsid w:val="009413F6"/>
    <w:rsid w:val="00941F93"/>
    <w:rsid w:val="0094230B"/>
    <w:rsid w:val="00943676"/>
    <w:rsid w:val="009444FB"/>
    <w:rsid w:val="00944569"/>
    <w:rsid w:val="00944C1D"/>
    <w:rsid w:val="00945441"/>
    <w:rsid w:val="00946897"/>
    <w:rsid w:val="0095016D"/>
    <w:rsid w:val="0095096E"/>
    <w:rsid w:val="009510B5"/>
    <w:rsid w:val="009512ED"/>
    <w:rsid w:val="00951880"/>
    <w:rsid w:val="0095231D"/>
    <w:rsid w:val="00954876"/>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6D6"/>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87DE5"/>
    <w:rsid w:val="009901CA"/>
    <w:rsid w:val="00991AA8"/>
    <w:rsid w:val="00992243"/>
    <w:rsid w:val="0099279D"/>
    <w:rsid w:val="009927F3"/>
    <w:rsid w:val="00992B5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249"/>
    <w:rsid w:val="009A4EA9"/>
    <w:rsid w:val="009A4F7F"/>
    <w:rsid w:val="009A7022"/>
    <w:rsid w:val="009A73BF"/>
    <w:rsid w:val="009B1350"/>
    <w:rsid w:val="009B2C02"/>
    <w:rsid w:val="009B3788"/>
    <w:rsid w:val="009B3C0A"/>
    <w:rsid w:val="009B3C31"/>
    <w:rsid w:val="009B5EB1"/>
    <w:rsid w:val="009B67E2"/>
    <w:rsid w:val="009B7120"/>
    <w:rsid w:val="009B75CC"/>
    <w:rsid w:val="009C05FD"/>
    <w:rsid w:val="009C0EC0"/>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5D49"/>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3C18"/>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2894"/>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E7E80"/>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4AB6"/>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62A"/>
    <w:rsid w:val="00B96ADB"/>
    <w:rsid w:val="00B975D9"/>
    <w:rsid w:val="00BA0450"/>
    <w:rsid w:val="00BA045A"/>
    <w:rsid w:val="00BA3B10"/>
    <w:rsid w:val="00BA43C0"/>
    <w:rsid w:val="00BA5A5C"/>
    <w:rsid w:val="00BA5B0D"/>
    <w:rsid w:val="00BA5E4E"/>
    <w:rsid w:val="00BA6FF1"/>
    <w:rsid w:val="00BB0605"/>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486D"/>
    <w:rsid w:val="00C25CB5"/>
    <w:rsid w:val="00C25EC8"/>
    <w:rsid w:val="00C26719"/>
    <w:rsid w:val="00C26E7A"/>
    <w:rsid w:val="00C31755"/>
    <w:rsid w:val="00C31911"/>
    <w:rsid w:val="00C32775"/>
    <w:rsid w:val="00C339E1"/>
    <w:rsid w:val="00C33BAA"/>
    <w:rsid w:val="00C34F51"/>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02A"/>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44E"/>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03"/>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3707"/>
    <w:rsid w:val="00D4539C"/>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5A98"/>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1F9"/>
    <w:rsid w:val="00DF3D54"/>
    <w:rsid w:val="00DF3F8F"/>
    <w:rsid w:val="00DF42CB"/>
    <w:rsid w:val="00DF5E70"/>
    <w:rsid w:val="00DF7626"/>
    <w:rsid w:val="00DF789D"/>
    <w:rsid w:val="00E0012E"/>
    <w:rsid w:val="00E00A67"/>
    <w:rsid w:val="00E00DC3"/>
    <w:rsid w:val="00E00FB9"/>
    <w:rsid w:val="00E01856"/>
    <w:rsid w:val="00E01E29"/>
    <w:rsid w:val="00E03CC7"/>
    <w:rsid w:val="00E04D41"/>
    <w:rsid w:val="00E04E4D"/>
    <w:rsid w:val="00E0598A"/>
    <w:rsid w:val="00E05E09"/>
    <w:rsid w:val="00E065F4"/>
    <w:rsid w:val="00E07D2A"/>
    <w:rsid w:val="00E11515"/>
    <w:rsid w:val="00E12255"/>
    <w:rsid w:val="00E12754"/>
    <w:rsid w:val="00E2007B"/>
    <w:rsid w:val="00E204A0"/>
    <w:rsid w:val="00E20550"/>
    <w:rsid w:val="00E2157A"/>
    <w:rsid w:val="00E2158E"/>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8F2"/>
    <w:rsid w:val="00E42B47"/>
    <w:rsid w:val="00E42C4A"/>
    <w:rsid w:val="00E4311B"/>
    <w:rsid w:val="00E44732"/>
    <w:rsid w:val="00E44BB1"/>
    <w:rsid w:val="00E46CD9"/>
    <w:rsid w:val="00E47BF9"/>
    <w:rsid w:val="00E5047C"/>
    <w:rsid w:val="00E507A1"/>
    <w:rsid w:val="00E51651"/>
    <w:rsid w:val="00E51D34"/>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9E6"/>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805"/>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4D5C"/>
    <w:rsid w:val="00F1070B"/>
    <w:rsid w:val="00F11525"/>
    <w:rsid w:val="00F11632"/>
    <w:rsid w:val="00F13129"/>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688"/>
    <w:rsid w:val="00F85A34"/>
    <w:rsid w:val="00F85AF4"/>
    <w:rsid w:val="00F8636E"/>
    <w:rsid w:val="00F90D38"/>
    <w:rsid w:val="00F94B64"/>
    <w:rsid w:val="00F95D6C"/>
    <w:rsid w:val="00F963B0"/>
    <w:rsid w:val="00F9796B"/>
    <w:rsid w:val="00F97A80"/>
    <w:rsid w:val="00FA0252"/>
    <w:rsid w:val="00FA08C4"/>
    <w:rsid w:val="00FA0E61"/>
    <w:rsid w:val="00FA2E02"/>
    <w:rsid w:val="00FA419D"/>
    <w:rsid w:val="00FA6002"/>
    <w:rsid w:val="00FA676C"/>
    <w:rsid w:val="00FA6F13"/>
    <w:rsid w:val="00FA7AC9"/>
    <w:rsid w:val="00FA7CCA"/>
    <w:rsid w:val="00FB1946"/>
    <w:rsid w:val="00FB3915"/>
    <w:rsid w:val="00FB3DBE"/>
    <w:rsid w:val="00FB4510"/>
    <w:rsid w:val="00FB4652"/>
    <w:rsid w:val="00FB56BE"/>
    <w:rsid w:val="00FB69EB"/>
    <w:rsid w:val="00FB7499"/>
    <w:rsid w:val="00FC010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419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FC0109"/>
    <w:pPr>
      <w:widowControl w:val="0"/>
      <w:numPr>
        <w:ilvl w:val="2"/>
        <w:numId w:val="54"/>
      </w:numPr>
      <w:adjustRightInd w:val="0"/>
      <w:spacing w:before="120" w:after="120" w:line="240" w:lineRule="auto"/>
      <w:contextualSpacing/>
    </w:pPr>
    <w:rPr>
      <w:rFonts w:ascii="Arial" w:eastAsia="SimSun" w:hAnsi="Arial"/>
      <w:color w:val="000000"/>
      <w:kern w:val="24"/>
      <w:lang w:eastAsia="pl-PL"/>
    </w:rPr>
  </w:style>
  <w:style w:type="table" w:customStyle="1" w:styleId="Tabela-Siatka7">
    <w:name w:val="Tabela - Siatka7"/>
    <w:basedOn w:val="Standardowy"/>
    <w:next w:val="Tabela-Siatka"/>
    <w:uiPriority w:val="39"/>
    <w:rsid w:val="00D4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3A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3A09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813874DFE3A6435886D7D0F32F4548DD"/>
        <w:category>
          <w:name w:val="Ogólne"/>
          <w:gallery w:val="placeholder"/>
        </w:category>
        <w:types>
          <w:type w:val="bbPlcHdr"/>
        </w:types>
        <w:behaviors>
          <w:behavior w:val="content"/>
        </w:behaviors>
        <w:guid w:val="{3F76271A-DCCB-44E8-83E8-12D64C2E29E2}"/>
      </w:docPartPr>
      <w:docPartBody>
        <w:p w:rsidR="00390DBA" w:rsidRDefault="00390DBA" w:rsidP="00390DBA">
          <w:pPr>
            <w:pStyle w:val="813874DFE3A6435886D7D0F32F4548DD"/>
          </w:pPr>
          <w:r w:rsidRPr="00CA4CB3">
            <w:rPr>
              <w:rStyle w:val="Tekstzastpczy"/>
            </w:rPr>
            <w:t>[Słowa kluczowe]</w:t>
          </w:r>
        </w:p>
      </w:docPartBody>
    </w:docPart>
    <w:docPart>
      <w:docPartPr>
        <w:name w:val="CE2D2866D2E24D8D8B60D49E8BC134AB"/>
        <w:category>
          <w:name w:val="Ogólne"/>
          <w:gallery w:val="placeholder"/>
        </w:category>
        <w:types>
          <w:type w:val="bbPlcHdr"/>
        </w:types>
        <w:behaviors>
          <w:behavior w:val="content"/>
        </w:behaviors>
        <w:guid w:val="{62353EB6-948F-4A87-9DF9-C435A0CDC430}"/>
      </w:docPartPr>
      <w:docPartBody>
        <w:p w:rsidR="00390DBA" w:rsidRDefault="00390DBA" w:rsidP="00390DBA">
          <w:pPr>
            <w:pStyle w:val="CE2D2866D2E24D8D8B60D49E8BC134AB"/>
          </w:pPr>
          <w:r w:rsidRPr="00A60968">
            <w:rPr>
              <w:rStyle w:val="Tekstzastpczy"/>
            </w:rPr>
            <w:t>[Tytuł]</w:t>
          </w:r>
        </w:p>
      </w:docPartBody>
    </w:docPart>
    <w:docPart>
      <w:docPartPr>
        <w:name w:val="44EA6F98A11D467A9A18445F26F1AC63"/>
        <w:category>
          <w:name w:val="Ogólne"/>
          <w:gallery w:val="placeholder"/>
        </w:category>
        <w:types>
          <w:type w:val="bbPlcHdr"/>
        </w:types>
        <w:behaviors>
          <w:behavior w:val="content"/>
        </w:behaviors>
        <w:guid w:val="{B5E0D26C-CD48-4E12-BD3B-8E92919ADCB9}"/>
      </w:docPartPr>
      <w:docPartBody>
        <w:p w:rsidR="00E37DDA" w:rsidRDefault="002022B4">
          <w:r w:rsidRPr="00E27CBC">
            <w:rPr>
              <w:rStyle w:val="Tekstzastpczy"/>
            </w:rPr>
            <w:t>[Tytuł]</w:t>
          </w:r>
        </w:p>
      </w:docPartBody>
    </w:docPart>
    <w:docPart>
      <w:docPartPr>
        <w:name w:val="5E93D04604074CCB895FBCFE52C8B2F7"/>
        <w:category>
          <w:name w:val="Ogólne"/>
          <w:gallery w:val="placeholder"/>
        </w:category>
        <w:types>
          <w:type w:val="bbPlcHdr"/>
        </w:types>
        <w:behaviors>
          <w:behavior w:val="content"/>
        </w:behaviors>
        <w:guid w:val="{3493730D-9F0D-4CFB-A662-D0D4E136010D}"/>
      </w:docPartPr>
      <w:docPartBody>
        <w:p w:rsidR="00D4460B" w:rsidRDefault="00E37DDA" w:rsidP="00E37DDA">
          <w:pPr>
            <w:pStyle w:val="5E93D04604074CCB895FBCFE52C8B2F7"/>
          </w:pPr>
          <w:r w:rsidRPr="00B838C1">
            <w:rPr>
              <w:rStyle w:val="Tekstzastpczy"/>
            </w:rPr>
            <w:t>[Słowa kluczowe]</w:t>
          </w:r>
        </w:p>
      </w:docPartBody>
    </w:docPart>
    <w:docPart>
      <w:docPartPr>
        <w:name w:val="EBB77195830048B7B2B78D05E376C290"/>
        <w:category>
          <w:name w:val="Ogólne"/>
          <w:gallery w:val="placeholder"/>
        </w:category>
        <w:types>
          <w:type w:val="bbPlcHdr"/>
        </w:types>
        <w:behaviors>
          <w:behavior w:val="content"/>
        </w:behaviors>
        <w:guid w:val="{54B4F52D-3136-4F5E-BC19-F49A58EA6DC6}"/>
      </w:docPartPr>
      <w:docPartBody>
        <w:p w:rsidR="003806F0" w:rsidRDefault="006C3BA6" w:rsidP="006C3BA6">
          <w:pPr>
            <w:pStyle w:val="EBB77195830048B7B2B78D05E376C290"/>
          </w:pPr>
          <w:r w:rsidRPr="000702AA">
            <w:rPr>
              <w:rStyle w:val="Tekstzastpczy"/>
            </w:rPr>
            <w:t>[Słowa kluczowe]</w:t>
          </w:r>
        </w:p>
      </w:docPartBody>
    </w:docPart>
    <w:docPart>
      <w:docPartPr>
        <w:name w:val="C5956E03FBC04A32BCA024154758A4EC"/>
        <w:category>
          <w:name w:val="Ogólne"/>
          <w:gallery w:val="placeholder"/>
        </w:category>
        <w:types>
          <w:type w:val="bbPlcHdr"/>
        </w:types>
        <w:behaviors>
          <w:behavior w:val="content"/>
        </w:behaviors>
        <w:guid w:val="{E514ECEB-0253-4415-BFB6-E79E632B3415}"/>
      </w:docPartPr>
      <w:docPartBody>
        <w:p w:rsidR="003806F0" w:rsidRDefault="006C3BA6" w:rsidP="006C3BA6">
          <w:pPr>
            <w:pStyle w:val="C5956E03FBC04A32BCA024154758A4EC"/>
          </w:pPr>
          <w:r w:rsidRPr="000702AA">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27532"/>
    <w:rsid w:val="001424E7"/>
    <w:rsid w:val="001B3960"/>
    <w:rsid w:val="001C7176"/>
    <w:rsid w:val="001E3168"/>
    <w:rsid w:val="001F4D89"/>
    <w:rsid w:val="001F6AB2"/>
    <w:rsid w:val="002022B4"/>
    <w:rsid w:val="002036E3"/>
    <w:rsid w:val="00263FCB"/>
    <w:rsid w:val="0027219B"/>
    <w:rsid w:val="0027490D"/>
    <w:rsid w:val="00295270"/>
    <w:rsid w:val="002A14E2"/>
    <w:rsid w:val="002A5475"/>
    <w:rsid w:val="002D0025"/>
    <w:rsid w:val="002D5E73"/>
    <w:rsid w:val="002D7537"/>
    <w:rsid w:val="002E672A"/>
    <w:rsid w:val="00305222"/>
    <w:rsid w:val="00334924"/>
    <w:rsid w:val="00337C7B"/>
    <w:rsid w:val="00341F66"/>
    <w:rsid w:val="00361D44"/>
    <w:rsid w:val="003806F0"/>
    <w:rsid w:val="0038682C"/>
    <w:rsid w:val="003871F8"/>
    <w:rsid w:val="00390DBA"/>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64F13"/>
    <w:rsid w:val="0067331D"/>
    <w:rsid w:val="00690FBB"/>
    <w:rsid w:val="006A12EA"/>
    <w:rsid w:val="006A4C38"/>
    <w:rsid w:val="006A4DB0"/>
    <w:rsid w:val="006A6AFD"/>
    <w:rsid w:val="006C3BA6"/>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C642E"/>
    <w:rsid w:val="00BC6FE2"/>
    <w:rsid w:val="00BC71A2"/>
    <w:rsid w:val="00C102F1"/>
    <w:rsid w:val="00C63CB5"/>
    <w:rsid w:val="00C67419"/>
    <w:rsid w:val="00C80E37"/>
    <w:rsid w:val="00C849CA"/>
    <w:rsid w:val="00C86BE2"/>
    <w:rsid w:val="00C93CA0"/>
    <w:rsid w:val="00CA4EBC"/>
    <w:rsid w:val="00CD6EC5"/>
    <w:rsid w:val="00D34CE5"/>
    <w:rsid w:val="00D405FD"/>
    <w:rsid w:val="00D4460B"/>
    <w:rsid w:val="00D70111"/>
    <w:rsid w:val="00D84B3B"/>
    <w:rsid w:val="00D92514"/>
    <w:rsid w:val="00DA0DD7"/>
    <w:rsid w:val="00DB34D2"/>
    <w:rsid w:val="00DB544B"/>
    <w:rsid w:val="00DB73BB"/>
    <w:rsid w:val="00DC7A68"/>
    <w:rsid w:val="00DD6B38"/>
    <w:rsid w:val="00DE5A1D"/>
    <w:rsid w:val="00DF269A"/>
    <w:rsid w:val="00DF40DA"/>
    <w:rsid w:val="00E35FDA"/>
    <w:rsid w:val="00E37D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6C3BA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813874DFE3A6435886D7D0F32F4548DD">
    <w:name w:val="813874DFE3A6435886D7D0F32F4548DD"/>
    <w:rsid w:val="00390DBA"/>
    <w:pPr>
      <w:spacing w:after="160" w:line="259" w:lineRule="auto"/>
    </w:pPr>
  </w:style>
  <w:style w:type="paragraph" w:customStyle="1" w:styleId="CE2D2866D2E24D8D8B60D49E8BC134AB">
    <w:name w:val="CE2D2866D2E24D8D8B60D49E8BC134AB"/>
    <w:rsid w:val="00390DBA"/>
    <w:pPr>
      <w:spacing w:after="160" w:line="259" w:lineRule="auto"/>
    </w:pPr>
  </w:style>
  <w:style w:type="paragraph" w:customStyle="1" w:styleId="DFB3E18422924F339803C817F16C3C74">
    <w:name w:val="DFB3E18422924F339803C817F16C3C74"/>
    <w:rsid w:val="001424E7"/>
    <w:pPr>
      <w:spacing w:after="160" w:line="259" w:lineRule="auto"/>
    </w:pPr>
  </w:style>
  <w:style w:type="paragraph" w:customStyle="1" w:styleId="B7B464BECC0F45ECA398426006576EED">
    <w:name w:val="B7B464BECC0F45ECA398426006576EED"/>
    <w:rsid w:val="001424E7"/>
    <w:pPr>
      <w:spacing w:after="160" w:line="259" w:lineRule="auto"/>
    </w:pPr>
  </w:style>
  <w:style w:type="paragraph" w:customStyle="1" w:styleId="574BFC6032F94167893073C55EECF7E1">
    <w:name w:val="574BFC6032F94167893073C55EECF7E1"/>
    <w:rsid w:val="00BC71A2"/>
    <w:pPr>
      <w:spacing w:after="160" w:line="259" w:lineRule="auto"/>
    </w:pPr>
  </w:style>
  <w:style w:type="paragraph" w:customStyle="1" w:styleId="5E93D04604074CCB895FBCFE52C8B2F7">
    <w:name w:val="5E93D04604074CCB895FBCFE52C8B2F7"/>
    <w:rsid w:val="00E37DDA"/>
    <w:pPr>
      <w:spacing w:after="160" w:line="259" w:lineRule="auto"/>
    </w:pPr>
  </w:style>
  <w:style w:type="paragraph" w:customStyle="1" w:styleId="EBB77195830048B7B2B78D05E376C290">
    <w:name w:val="EBB77195830048B7B2B78D05E376C290"/>
    <w:rsid w:val="006C3BA6"/>
    <w:pPr>
      <w:spacing w:after="160" w:line="259" w:lineRule="auto"/>
    </w:pPr>
  </w:style>
  <w:style w:type="paragraph" w:customStyle="1" w:styleId="C5956E03FBC04A32BCA024154758A4EC">
    <w:name w:val="C5956E03FBC04A32BCA024154758A4EC"/>
    <w:rsid w:val="006C3BA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2023-01-31T00:00:00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2-załączniki edytowalne.docx</dmsv2BaseFileName>
    <dmsv2BaseDisplayName xmlns="http://schemas.microsoft.com/sharepoint/v3">2-załączniki edytowalne</dmsv2BaseDisplayName>
    <dmsv2SWPP2ObjectNumber xmlns="http://schemas.microsoft.com/sharepoint/v3">POST/DYS/OSK/LZA/01702/2025                       </dmsv2SWPP2ObjectNumber>
    <dmsv2SWPP2SumMD5 xmlns="http://schemas.microsoft.com/sharepoint/v3">dd6cb56b04f7dd9ca13cc0a26b9e92cf</dmsv2SWPP2SumMD5>
    <dmsv2BaseMoved xmlns="http://schemas.microsoft.com/sharepoint/v3">false</dmsv2BaseMoved>
    <dmsv2BaseIsSensitive xmlns="http://schemas.microsoft.com/sharepoint/v3">true</dmsv2BaseIsSensitive>
    <dmsv2SWPP2IDSWPP2 xmlns="http://schemas.microsoft.com/sharepoint/v3">679500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22335987</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M37YNRNYPV7A-768091362-7436</_dlc_DocId>
    <_dlc_DocIdUrl xmlns="a19cb1c7-c5c7-46d4-85ae-d83685407bba">
      <Url>https://swpp2.dms.gkpge.pl/sites/37/_layouts/15/DocIdRedir.aspx?ID=M37YNRNYPV7A-768091362-7436</Url>
      <Description>M37YNRNYPV7A-768091362-7436</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4C40676-8BFF-47F0-BD0B-913F35C27F4D}"/>
</file>

<file path=customXml/itemProps6.xml><?xml version="1.0" encoding="utf-8"?>
<ds:datastoreItem xmlns:ds="http://schemas.openxmlformats.org/officeDocument/2006/customXml" ds:itemID="{4C3B3EFB-1CFA-45B8-A0BB-6A188AC7CE9D}">
  <ds:schemaRefs>
    <ds:schemaRef ds:uri="http://schemas.openxmlformats.org/officeDocument/2006/bibliography"/>
  </ds:schemaRefs>
</ds:datastoreItem>
</file>

<file path=customXml/itemProps7.xml><?xml version="1.0" encoding="utf-8"?>
<ds:datastoreItem xmlns:ds="http://schemas.openxmlformats.org/officeDocument/2006/customXml" ds:itemID="{DA5A7781-332B-4FF3-BE35-59A5755D03F1}"/>
</file>

<file path=docProps/app.xml><?xml version="1.0" encoding="utf-8"?>
<Properties xmlns="http://schemas.openxmlformats.org/officeDocument/2006/extended-properties" xmlns:vt="http://schemas.openxmlformats.org/officeDocument/2006/docPropsVTypes">
  <Template>Normal.dotm</Template>
  <TotalTime>93</TotalTime>
  <Pages>20</Pages>
  <Words>4758</Words>
  <Characters>28550</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„PBW przyłączenia do sieci dystrybucyjnej RE Grójec: Część 1 – szkółka drzew owoc. w m. Wylezinek, dz. 160, gm. Cielądz i szkółka drzew ozdob. w m. Zalesie dz. 130 gm. N. Miasto - V grupa Część 2 - budynek w m. Nowe Łęgonice, dz., 419/6, gm. N. Miasto, gr</vt:lpstr>
    </vt:vector>
  </TitlesOfParts>
  <Company>aaa</Company>
  <LinksUpToDate>false</LinksUpToDate>
  <CharactersWithSpaces>33242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przyłączenie do sieci elektroenergetycznej odbiorców w m. Wola Kopcowa dz. 487/4, Kielce ul. Okrzei dz. 274, 275, 208/65 - RE Kielce - grupa V, IV”</dc:title>
  <dc:subject>………………</dc:subject>
  <dc:creator>Kurpiewska Katarzyna [PGE S.A.]</dc:creator>
  <cp:keywords>POST/DYS/OSK/LZA/01702/2025</cp:keywords>
  <cp:lastModifiedBy>Stefańska Jadwiga [PGE Dystr. O.Skarżysko-Kam.]</cp:lastModifiedBy>
  <cp:revision>19</cp:revision>
  <cp:lastPrinted>2023-01-19T06:38:00Z</cp:lastPrinted>
  <dcterms:created xsi:type="dcterms:W3CDTF">2023-01-19T06:40:00Z</dcterms:created>
  <dcterms:modified xsi:type="dcterms:W3CDTF">2025-05-05T12:11:00Z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7f861092-bc28-4b9f-9b3f-b3e0cc1c6c76</vt:lpwstr>
  </property>
</Properties>
</file>