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DC2AE" w14:textId="35DE93AF" w:rsidR="0039799F" w:rsidRDefault="007B5834" w:rsidP="0039799F">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FORMULARZ </w:t>
      </w:r>
      <w:r>
        <w:rPr>
          <w:rFonts w:cstheme="minorHAnsi"/>
          <w:sz w:val="20"/>
        </w:rPr>
        <w:t xml:space="preserve">OFERTY </w:t>
      </w:r>
    </w:p>
    <w:p w14:paraId="563240FC" w14:textId="77777777" w:rsidR="0039799F" w:rsidRPr="009C2468" w:rsidRDefault="0039799F" w:rsidP="00A43B95">
      <w:pPr>
        <w:rPr>
          <w:rFonts w:asciiTheme="minorHAnsi" w:hAnsiTheme="minorHAnsi" w:cstheme="minorHAnsi"/>
          <w:b/>
          <w:sz w:val="20"/>
          <w:u w:val="single"/>
        </w:rPr>
      </w:pPr>
    </w:p>
    <w:p w14:paraId="72AF886E" w14:textId="77777777" w:rsidR="0039799F" w:rsidRDefault="0039799F" w:rsidP="0039799F">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311E31D" w14:textId="77777777" w:rsidR="0039799F" w:rsidRPr="0069633A" w:rsidRDefault="0039799F" w:rsidP="005A26E9">
      <w:pPr>
        <w:spacing w:before="360" w:after="240" w:line="240" w:lineRule="exact"/>
        <w:ind w:left="-284"/>
        <w:jc w:val="center"/>
        <w:rPr>
          <w:rFonts w:asciiTheme="minorHAnsi" w:hAnsiTheme="minorHAnsi" w:cstheme="minorHAnsi"/>
          <w:b/>
          <w:sz w:val="20"/>
          <w:lang w:eastAsia="pl-PL"/>
        </w:rPr>
      </w:pPr>
      <w:r w:rsidRPr="0069633A">
        <w:rPr>
          <w:rFonts w:asciiTheme="minorHAnsi" w:hAnsiTheme="minorHAnsi" w:cstheme="minorHAnsi"/>
          <w:b/>
          <w:sz w:val="20"/>
          <w:lang w:eastAsia="pl-PL"/>
        </w:rPr>
        <w:t>OFERTA</w:t>
      </w:r>
    </w:p>
    <w:p w14:paraId="49D2C940" w14:textId="6C5B0BA3" w:rsidR="0039799F" w:rsidRPr="001E4E8F" w:rsidRDefault="0039799F" w:rsidP="0069633A">
      <w:pPr>
        <w:pStyle w:val="Tekstpodstawowy"/>
        <w:rPr>
          <w:rFonts w:asciiTheme="minorHAnsi" w:hAnsiTheme="minorHAnsi" w:cstheme="minorHAnsi"/>
          <w:b/>
          <w:sz w:val="20"/>
        </w:rPr>
      </w:pPr>
      <w:r w:rsidRPr="001E4E8F">
        <w:rPr>
          <w:rFonts w:asciiTheme="minorHAnsi" w:hAnsiTheme="minorHAnsi" w:cstheme="minorHAnsi"/>
          <w:sz w:val="20"/>
          <w:lang w:eastAsia="pl-PL"/>
        </w:rPr>
        <w:t>Dotyczy postępowania zakupowego nr</w:t>
      </w:r>
      <w:r w:rsidR="006F35CA" w:rsidRPr="001E4E8F">
        <w:rPr>
          <w:rFonts w:asciiTheme="minorHAnsi" w:hAnsiTheme="minorHAnsi" w:cstheme="minorHAnsi"/>
          <w:b/>
          <w:sz w:val="20"/>
        </w:rPr>
        <w:t xml:space="preserve">: </w:t>
      </w:r>
      <w:sdt>
        <w:sdtPr>
          <w:rPr>
            <w:rFonts w:asciiTheme="minorHAnsi" w:hAnsiTheme="minorHAnsi" w:cstheme="minorHAnsi"/>
            <w:b/>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EndPr/>
        <w:sdtContent>
          <w:r w:rsidR="0064552D" w:rsidRPr="0064552D">
            <w:rPr>
              <w:rFonts w:asciiTheme="minorHAnsi" w:hAnsiTheme="minorHAnsi" w:cstheme="minorHAnsi"/>
              <w:b/>
              <w:sz w:val="20"/>
            </w:rPr>
            <w:t>POST/DYS/OSK/LZA/01694/2025</w:t>
          </w:r>
        </w:sdtContent>
      </w:sdt>
      <w:r w:rsidR="001E4E8F" w:rsidRPr="001E4E8F">
        <w:rPr>
          <w:rFonts w:asciiTheme="minorHAnsi" w:hAnsiTheme="minorHAnsi" w:cstheme="minorHAnsi"/>
          <w:b/>
          <w:sz w:val="20"/>
        </w:rPr>
        <w:t xml:space="preserve"> </w:t>
      </w:r>
      <w:r w:rsidRPr="001E4E8F">
        <w:rPr>
          <w:rFonts w:asciiTheme="minorHAnsi" w:hAnsiTheme="minorHAnsi" w:cstheme="minorHAnsi"/>
          <w:sz w:val="20"/>
          <w:lang w:eastAsia="pl-PL"/>
        </w:rPr>
        <w:t>prowadzonego w trybie przetargu nieograniczonego</w:t>
      </w:r>
      <w:r w:rsidR="0069633A" w:rsidRPr="001E4E8F">
        <w:rPr>
          <w:rFonts w:asciiTheme="minorHAnsi" w:hAnsiTheme="minorHAnsi" w:cstheme="minorHAnsi"/>
          <w:sz w:val="20"/>
          <w:lang w:eastAsia="pl-PL"/>
        </w:rPr>
        <w:t xml:space="preserve"> pn. </w:t>
      </w:r>
      <w:sdt>
        <w:sdtPr>
          <w:rPr>
            <w:rFonts w:asciiTheme="minorHAnsi" w:hAnsiTheme="minorHAnsi" w:cstheme="minorHAnsi"/>
            <w:b/>
            <w:sz w:val="20"/>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EndPr/>
        <w:sdtContent>
          <w:r w:rsidR="0064552D" w:rsidRPr="0064552D">
            <w:rPr>
              <w:rFonts w:asciiTheme="minorHAnsi" w:hAnsiTheme="minorHAnsi" w:cstheme="minorHAnsi"/>
              <w:b/>
              <w:sz w:val="20"/>
            </w:rPr>
            <w:t>„Odtworzeniowa wymiana macierzy do systemów OT w PGE Dystrybucja S.A. Oddział Skarżysko-Kamienna”</w:t>
          </w:r>
        </w:sdtContent>
      </w:sdt>
    </w:p>
    <w:p w14:paraId="367F8779" w14:textId="77777777" w:rsidR="0039799F" w:rsidRDefault="0039799F" w:rsidP="006D2021">
      <w:pPr>
        <w:pStyle w:val="Akapitzlist"/>
        <w:numPr>
          <w:ilvl w:val="5"/>
          <w:numId w:val="23"/>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D21208" w14:paraId="610A3117" w14:textId="77777777" w:rsidTr="00B2356C">
        <w:trPr>
          <w:trHeight w:val="40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39799F">
        <w:trPr>
          <w:trHeight w:val="532"/>
        </w:trPr>
        <w:tc>
          <w:tcPr>
            <w:tcW w:w="2694"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2363CE98" w14:textId="77777777" w:rsidR="0039799F" w:rsidRPr="00451C10" w:rsidRDefault="0039799F" w:rsidP="0039799F">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15FF726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583D974C"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4DE22F27"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p>
          <w:p w14:paraId="7937BE43"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REGON:</w:t>
            </w:r>
          </w:p>
          <w:p w14:paraId="70CD7B48" w14:textId="7043EE01" w:rsidR="00B2356C" w:rsidRPr="00B2356C" w:rsidRDefault="00B2356C" w:rsidP="001D02AE">
            <w:pPr>
              <w:spacing w:before="100" w:beforeAutospacing="1" w:after="100" w:afterAutospacing="1" w:line="240" w:lineRule="auto"/>
              <w:rPr>
                <w:rFonts w:asciiTheme="minorHAnsi" w:hAnsiTheme="minorHAnsi" w:cs="Arial"/>
                <w:color w:val="000000"/>
                <w:sz w:val="20"/>
                <w:lang w:eastAsia="pl-PL"/>
              </w:rPr>
            </w:pPr>
          </w:p>
        </w:tc>
      </w:tr>
      <w:tr w:rsidR="00B2356C" w:rsidRPr="007F1FAA" w14:paraId="6F8068DB"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696CD809" w14:textId="6C0F0B43" w:rsidR="00B2356C" w:rsidRPr="008215C7" w:rsidRDefault="00B2356C" w:rsidP="001D02AE">
            <w:pPr>
              <w:spacing w:before="100" w:beforeAutospacing="1" w:after="100" w:afterAutospacing="1" w:line="240" w:lineRule="auto"/>
              <w:rPr>
                <w:rFonts w:asciiTheme="minorHAnsi" w:hAnsiTheme="minorHAnsi" w:cs="Arial"/>
                <w:sz w:val="20"/>
                <w:lang w:eastAsia="pl-PL"/>
              </w:rPr>
            </w:pPr>
          </w:p>
          <w:p w14:paraId="0FA8BA3F"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56FDC8B8"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r w:rsidR="00B2356C" w:rsidRPr="007F1FAA" w14:paraId="2FB5D97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124A3519"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43E3B907"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p>
          <w:p w14:paraId="123E1D2F"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REGON:</w:t>
            </w:r>
          </w:p>
          <w:p w14:paraId="31875432" w14:textId="1D0364BA" w:rsidR="00B2356C" w:rsidRPr="008215C7" w:rsidRDefault="00B2356C" w:rsidP="001D02AE">
            <w:pPr>
              <w:spacing w:before="100" w:beforeAutospacing="1" w:after="100" w:afterAutospacing="1" w:line="240" w:lineRule="auto"/>
              <w:rPr>
                <w:rFonts w:asciiTheme="minorHAnsi" w:hAnsiTheme="minorHAnsi" w:cs="Arial"/>
                <w:sz w:val="20"/>
                <w:lang w:eastAsia="pl-PL"/>
              </w:rPr>
            </w:pPr>
          </w:p>
        </w:tc>
      </w:tr>
    </w:tbl>
    <w:p w14:paraId="624702DD" w14:textId="5B1DC199" w:rsidR="001D02AE" w:rsidRPr="001D02AE" w:rsidRDefault="001D02AE" w:rsidP="001D02AE">
      <w:pPr>
        <w:pStyle w:val="Akapitzlist"/>
        <w:spacing w:after="80" w:line="240" w:lineRule="exact"/>
        <w:ind w:left="0"/>
        <w:rPr>
          <w:rFonts w:asciiTheme="minorHAnsi" w:hAnsiTheme="minorHAnsi" w:cstheme="minorHAnsi"/>
          <w:b/>
          <w:sz w:val="20"/>
        </w:rPr>
      </w:pPr>
    </w:p>
    <w:p w14:paraId="2B06B1FD" w14:textId="17254DA1" w:rsidR="0039799F" w:rsidRPr="00F71E5C" w:rsidRDefault="0039799F" w:rsidP="006D2021">
      <w:pPr>
        <w:pStyle w:val="Akapitzlist"/>
        <w:numPr>
          <w:ilvl w:val="5"/>
          <w:numId w:val="23"/>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69633A" w14:paraId="27D13939" w14:textId="77777777" w:rsidTr="0039799F">
        <w:tc>
          <w:tcPr>
            <w:tcW w:w="2694" w:type="dxa"/>
            <w:shd w:val="clear" w:color="auto" w:fill="F2F2F2" w:themeFill="background1" w:themeFillShade="F2"/>
          </w:tcPr>
          <w:p w14:paraId="40AD1B3A" w14:textId="77777777" w:rsidR="0039799F" w:rsidRPr="0069633A" w:rsidRDefault="0039799F" w:rsidP="0039799F">
            <w:pPr>
              <w:spacing w:before="100" w:line="240" w:lineRule="exact"/>
              <w:jc w:val="center"/>
              <w:rPr>
                <w:rFonts w:asciiTheme="minorHAnsi" w:hAnsiTheme="minorHAnsi" w:cstheme="minorHAnsi"/>
                <w:b/>
                <w:sz w:val="20"/>
                <w:lang w:val="de-DE"/>
              </w:rPr>
            </w:pPr>
            <w:proofErr w:type="spellStart"/>
            <w:r w:rsidRPr="0069633A">
              <w:rPr>
                <w:rFonts w:asciiTheme="minorHAnsi" w:hAnsiTheme="minorHAnsi" w:cstheme="minorHAnsi"/>
                <w:b/>
                <w:sz w:val="20"/>
                <w:lang w:val="de-DE"/>
              </w:rPr>
              <w:t>e-mail</w:t>
            </w:r>
            <w:proofErr w:type="spellEnd"/>
          </w:p>
          <w:p w14:paraId="4D04314B" w14:textId="1E3BA6F2" w:rsidR="00B2356C" w:rsidRPr="0069633A" w:rsidRDefault="00B2356C" w:rsidP="0039799F">
            <w:pPr>
              <w:spacing w:before="100" w:line="240" w:lineRule="exact"/>
              <w:jc w:val="center"/>
              <w:rPr>
                <w:rFonts w:asciiTheme="minorHAnsi" w:hAnsiTheme="minorHAnsi" w:cstheme="minorHAnsi"/>
                <w:b/>
                <w:sz w:val="20"/>
                <w:lang w:val="de-DE"/>
              </w:rPr>
            </w:pPr>
            <w:r w:rsidRPr="0069633A">
              <w:rPr>
                <w:rFonts w:asciiTheme="minorHAnsi" w:hAnsiTheme="minorHAnsi" w:cstheme="minorHAnsi"/>
                <w:b/>
                <w:sz w:val="20"/>
              </w:rPr>
              <w:lastRenderedPageBreak/>
              <w:t xml:space="preserve">podany przez Wykonawcę  podczas rejestracji na platformie Market Planet </w:t>
            </w:r>
            <w:proofErr w:type="spellStart"/>
            <w:r w:rsidRPr="0069633A">
              <w:rPr>
                <w:rFonts w:asciiTheme="minorHAnsi" w:hAnsiTheme="minorHAnsi" w:cstheme="minorHAnsi"/>
                <w:b/>
                <w:sz w:val="20"/>
              </w:rPr>
              <w:t>OnePlace</w:t>
            </w:r>
            <w:proofErr w:type="spellEnd"/>
            <w:r w:rsidRPr="0069633A">
              <w:rPr>
                <w:rFonts w:asciiTheme="minorHAnsi" w:hAnsiTheme="minorHAnsi" w:cstheme="minorHAnsi"/>
                <w:b/>
                <w:sz w:val="20"/>
              </w:rPr>
              <w:t xml:space="preserve"> i SWPP2</w:t>
            </w:r>
            <w:r w:rsidRPr="0069633A">
              <w:rPr>
                <w:rFonts w:asciiTheme="minorHAnsi" w:hAnsiTheme="minorHAnsi" w:cstheme="minorHAnsi"/>
                <w:b/>
                <w:sz w:val="20"/>
                <w:lang w:val="de-DE"/>
              </w:rPr>
              <w:t>.</w:t>
            </w:r>
          </w:p>
        </w:tc>
        <w:tc>
          <w:tcPr>
            <w:tcW w:w="6520" w:type="dxa"/>
          </w:tcPr>
          <w:p w14:paraId="34E3F23F" w14:textId="77777777" w:rsidR="0039799F" w:rsidRPr="0069633A" w:rsidRDefault="0039799F" w:rsidP="0039799F">
            <w:pPr>
              <w:spacing w:before="100" w:line="240" w:lineRule="exact"/>
              <w:rPr>
                <w:rFonts w:asciiTheme="minorHAnsi" w:hAnsiTheme="minorHAnsi" w:cstheme="minorHAnsi"/>
                <w:sz w:val="20"/>
                <w:lang w:val="de-DE"/>
              </w:rPr>
            </w:pPr>
          </w:p>
        </w:tc>
      </w:tr>
    </w:tbl>
    <w:p w14:paraId="208D0D7C" w14:textId="77777777" w:rsidR="0039799F" w:rsidRPr="0069633A" w:rsidRDefault="0039799F" w:rsidP="0039799F">
      <w:pPr>
        <w:tabs>
          <w:tab w:val="center" w:pos="4536"/>
          <w:tab w:val="right" w:pos="9072"/>
        </w:tabs>
        <w:spacing w:line="240" w:lineRule="exact"/>
        <w:rPr>
          <w:rFonts w:asciiTheme="minorHAnsi" w:hAnsiTheme="minorHAnsi" w:cstheme="minorHAnsi"/>
          <w:sz w:val="20"/>
        </w:rPr>
      </w:pPr>
    </w:p>
    <w:p w14:paraId="5E4B165A" w14:textId="77777777" w:rsidR="0039799F" w:rsidRPr="0069633A" w:rsidRDefault="0039799F" w:rsidP="0039799F">
      <w:pPr>
        <w:tabs>
          <w:tab w:val="center" w:pos="4536"/>
          <w:tab w:val="right" w:pos="9072"/>
        </w:tabs>
        <w:spacing w:line="240" w:lineRule="exact"/>
        <w:rPr>
          <w:rFonts w:asciiTheme="minorHAnsi" w:hAnsiTheme="minorHAnsi" w:cstheme="minorHAnsi"/>
          <w:sz w:val="20"/>
        </w:rPr>
      </w:pPr>
      <w:r w:rsidRPr="0069633A">
        <w:rPr>
          <w:rFonts w:asciiTheme="minorHAnsi" w:hAnsiTheme="minorHAnsi" w:cstheme="minorHAnsi"/>
          <w:b/>
          <w:sz w:val="20"/>
        </w:rPr>
        <w:t>OSOBA UPRAWNIONA DO UDZIAŁU W AUKCJI ELEKTRONICZNEJ</w:t>
      </w:r>
      <w:r w:rsidRPr="0069633A">
        <w:rPr>
          <w:rFonts w:asciiTheme="minorHAnsi" w:hAnsiTheme="minorHAnsi" w:cstheme="minorHAnsi"/>
          <w:b/>
          <w:i/>
          <w:sz w:val="20"/>
        </w:rPr>
        <w:t>:</w:t>
      </w:r>
      <w:r w:rsidRPr="0069633A">
        <w:rPr>
          <w:rFonts w:asciiTheme="minorHAnsi" w:hAnsiTheme="minorHAnsi" w:cstheme="minorHAnsi"/>
          <w:i/>
          <w:sz w:val="20"/>
        </w:rPr>
        <w:t xml:space="preserve"> [jeśli dotyczy]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69633A" w14:paraId="65260B96" w14:textId="77777777" w:rsidTr="0039799F">
        <w:tc>
          <w:tcPr>
            <w:tcW w:w="2694" w:type="dxa"/>
            <w:shd w:val="clear" w:color="auto" w:fill="F2F2F2" w:themeFill="background1" w:themeFillShade="F2"/>
          </w:tcPr>
          <w:p w14:paraId="01A55F67" w14:textId="77777777" w:rsidR="0039799F" w:rsidRPr="0069633A" w:rsidRDefault="0039799F" w:rsidP="0039799F">
            <w:pPr>
              <w:spacing w:before="100" w:line="240" w:lineRule="exact"/>
              <w:jc w:val="center"/>
              <w:rPr>
                <w:rFonts w:asciiTheme="minorHAnsi" w:hAnsiTheme="minorHAnsi" w:cstheme="minorHAnsi"/>
                <w:b/>
                <w:sz w:val="20"/>
              </w:rPr>
            </w:pPr>
            <w:r w:rsidRPr="0069633A">
              <w:rPr>
                <w:rFonts w:asciiTheme="minorHAnsi" w:hAnsiTheme="minorHAnsi" w:cstheme="minorHAnsi"/>
                <w:b/>
                <w:sz w:val="20"/>
              </w:rPr>
              <w:t>Imię i nazwisko</w:t>
            </w:r>
          </w:p>
        </w:tc>
        <w:tc>
          <w:tcPr>
            <w:tcW w:w="6520" w:type="dxa"/>
          </w:tcPr>
          <w:p w14:paraId="4049AAB0" w14:textId="77777777" w:rsidR="0039799F" w:rsidRPr="0069633A" w:rsidRDefault="0039799F" w:rsidP="0039799F">
            <w:pPr>
              <w:spacing w:before="100" w:line="240" w:lineRule="exact"/>
              <w:rPr>
                <w:rFonts w:asciiTheme="minorHAnsi" w:hAnsiTheme="minorHAnsi" w:cstheme="minorHAnsi"/>
                <w:sz w:val="20"/>
              </w:rPr>
            </w:pPr>
          </w:p>
        </w:tc>
      </w:tr>
      <w:tr w:rsidR="0039799F" w:rsidRPr="0069633A" w14:paraId="759F029D" w14:textId="77777777" w:rsidTr="0039799F">
        <w:tc>
          <w:tcPr>
            <w:tcW w:w="2694" w:type="dxa"/>
            <w:shd w:val="clear" w:color="auto" w:fill="F2F2F2" w:themeFill="background1" w:themeFillShade="F2"/>
          </w:tcPr>
          <w:p w14:paraId="7F976323" w14:textId="77777777" w:rsidR="0039799F" w:rsidRPr="0069633A" w:rsidRDefault="0039799F" w:rsidP="0039799F">
            <w:pPr>
              <w:spacing w:before="100" w:line="240" w:lineRule="exact"/>
              <w:jc w:val="center"/>
              <w:rPr>
                <w:rFonts w:asciiTheme="minorHAnsi" w:hAnsiTheme="minorHAnsi" w:cstheme="minorHAnsi"/>
                <w:b/>
                <w:sz w:val="20"/>
              </w:rPr>
            </w:pPr>
            <w:r w:rsidRPr="0069633A">
              <w:rPr>
                <w:rFonts w:asciiTheme="minorHAnsi" w:hAnsiTheme="minorHAnsi" w:cstheme="minorHAnsi"/>
                <w:b/>
                <w:sz w:val="20"/>
              </w:rPr>
              <w:t>Firma i adres</w:t>
            </w:r>
          </w:p>
        </w:tc>
        <w:tc>
          <w:tcPr>
            <w:tcW w:w="6520" w:type="dxa"/>
          </w:tcPr>
          <w:p w14:paraId="6DC33A43" w14:textId="77777777" w:rsidR="0039799F" w:rsidRPr="0069633A" w:rsidRDefault="0039799F" w:rsidP="0039799F">
            <w:pPr>
              <w:spacing w:before="100" w:line="240" w:lineRule="exact"/>
              <w:rPr>
                <w:rFonts w:asciiTheme="minorHAnsi" w:hAnsiTheme="minorHAnsi" w:cstheme="minorHAnsi"/>
                <w:sz w:val="20"/>
              </w:rPr>
            </w:pPr>
          </w:p>
        </w:tc>
      </w:tr>
      <w:tr w:rsidR="0039799F" w:rsidRPr="0069633A" w14:paraId="744B45FE" w14:textId="77777777" w:rsidTr="0039799F">
        <w:tc>
          <w:tcPr>
            <w:tcW w:w="2694" w:type="dxa"/>
            <w:shd w:val="clear" w:color="auto" w:fill="F2F2F2" w:themeFill="background1" w:themeFillShade="F2"/>
          </w:tcPr>
          <w:p w14:paraId="70343EFD" w14:textId="77777777" w:rsidR="0039799F" w:rsidRPr="0069633A" w:rsidRDefault="0039799F" w:rsidP="0039799F">
            <w:pPr>
              <w:spacing w:before="100" w:line="240" w:lineRule="exact"/>
              <w:jc w:val="center"/>
              <w:rPr>
                <w:rFonts w:asciiTheme="minorHAnsi" w:hAnsiTheme="minorHAnsi" w:cstheme="minorHAnsi"/>
                <w:b/>
                <w:sz w:val="20"/>
              </w:rPr>
            </w:pPr>
            <w:r w:rsidRPr="0069633A">
              <w:rPr>
                <w:rFonts w:asciiTheme="minorHAnsi" w:hAnsiTheme="minorHAnsi" w:cstheme="minorHAnsi"/>
                <w:b/>
                <w:sz w:val="20"/>
              </w:rPr>
              <w:t>Telefon</w:t>
            </w:r>
          </w:p>
        </w:tc>
        <w:tc>
          <w:tcPr>
            <w:tcW w:w="6520" w:type="dxa"/>
          </w:tcPr>
          <w:p w14:paraId="1F6156CA" w14:textId="77777777" w:rsidR="0039799F" w:rsidRPr="0069633A" w:rsidRDefault="0039799F" w:rsidP="0039799F">
            <w:pPr>
              <w:spacing w:before="100" w:line="240" w:lineRule="exact"/>
              <w:rPr>
                <w:rFonts w:asciiTheme="minorHAnsi" w:hAnsiTheme="minorHAnsi" w:cstheme="minorHAnsi"/>
                <w:sz w:val="20"/>
              </w:rPr>
            </w:pPr>
          </w:p>
        </w:tc>
      </w:tr>
      <w:tr w:rsidR="0039799F" w:rsidRPr="0069633A" w14:paraId="000C76DC" w14:textId="77777777" w:rsidTr="0039799F">
        <w:tc>
          <w:tcPr>
            <w:tcW w:w="2694" w:type="dxa"/>
            <w:shd w:val="clear" w:color="auto" w:fill="F2F2F2" w:themeFill="background1" w:themeFillShade="F2"/>
          </w:tcPr>
          <w:p w14:paraId="06C90D79" w14:textId="77777777" w:rsidR="0039799F" w:rsidRPr="0069633A" w:rsidRDefault="0039799F" w:rsidP="0039799F">
            <w:pPr>
              <w:spacing w:before="100" w:line="240" w:lineRule="exact"/>
              <w:jc w:val="center"/>
              <w:rPr>
                <w:rFonts w:asciiTheme="minorHAnsi" w:hAnsiTheme="minorHAnsi" w:cstheme="minorHAnsi"/>
                <w:b/>
                <w:sz w:val="20"/>
                <w:lang w:val="de-DE"/>
              </w:rPr>
            </w:pPr>
            <w:proofErr w:type="spellStart"/>
            <w:r w:rsidRPr="0069633A">
              <w:rPr>
                <w:rFonts w:asciiTheme="minorHAnsi" w:hAnsiTheme="minorHAnsi" w:cstheme="minorHAnsi"/>
                <w:b/>
                <w:sz w:val="20"/>
                <w:lang w:val="de-DE"/>
              </w:rPr>
              <w:t>e-mail</w:t>
            </w:r>
            <w:proofErr w:type="spellEnd"/>
          </w:p>
        </w:tc>
        <w:tc>
          <w:tcPr>
            <w:tcW w:w="6520" w:type="dxa"/>
          </w:tcPr>
          <w:p w14:paraId="6A169985" w14:textId="77777777" w:rsidR="0039799F" w:rsidRPr="0069633A" w:rsidRDefault="0039799F" w:rsidP="0039799F">
            <w:pPr>
              <w:spacing w:before="100" w:line="240" w:lineRule="exact"/>
              <w:rPr>
                <w:rFonts w:asciiTheme="minorHAnsi" w:hAnsiTheme="minorHAnsi" w:cstheme="minorHAnsi"/>
                <w:sz w:val="20"/>
                <w:lang w:val="de-DE"/>
              </w:rPr>
            </w:pPr>
          </w:p>
        </w:tc>
      </w:tr>
    </w:tbl>
    <w:p w14:paraId="79388CD7" w14:textId="31F81F1B" w:rsidR="0039799F" w:rsidRPr="0069633A" w:rsidRDefault="0039799F" w:rsidP="0039799F">
      <w:pPr>
        <w:tabs>
          <w:tab w:val="center" w:pos="4536"/>
          <w:tab w:val="right" w:pos="9072"/>
        </w:tabs>
        <w:spacing w:line="240" w:lineRule="exact"/>
        <w:rPr>
          <w:rFonts w:asciiTheme="minorHAnsi" w:hAnsiTheme="minorHAnsi" w:cstheme="minorHAnsi"/>
          <w:sz w:val="20"/>
        </w:rPr>
      </w:pPr>
    </w:p>
    <w:p w14:paraId="5E6964E0" w14:textId="77777777" w:rsidR="0020221D" w:rsidRPr="00233A1E" w:rsidRDefault="0020221D" w:rsidP="00233A1E">
      <w:pPr>
        <w:spacing w:after="120" w:line="240" w:lineRule="auto"/>
        <w:rPr>
          <w:rFonts w:asciiTheme="minorHAnsi" w:hAnsiTheme="minorHAnsi" w:cstheme="minorHAnsi"/>
          <w:sz w:val="20"/>
        </w:rPr>
      </w:pPr>
      <w:r w:rsidRPr="00233A1E">
        <w:rPr>
          <w:rFonts w:asciiTheme="minorHAnsi" w:hAnsiTheme="minorHAnsi" w:cstheme="minorHAnsi"/>
          <w:b/>
          <w:sz w:val="20"/>
        </w:rPr>
        <w:t>W PRZYPADKU WYBORU NASZEJ FIRMY DO REALIZACJI PRZEDMIOTU ZAMÓWIENIA - OSOBĄ ODPOWIEDZIALNĄ ZA REALIZACJĘ UMOWY ZE STRONY WYKONAWCY BĘDZIE:</w:t>
      </w:r>
      <w:r w:rsidRPr="00233A1E">
        <w:rPr>
          <w:rFonts w:asciiTheme="minorHAnsi" w:hAnsiTheme="minorHAnsi" w:cstheme="minorHAnsi"/>
          <w:i/>
          <w:sz w:val="20"/>
        </w:rPr>
        <w:t xml:space="preserve"> [jeśli dotyczy]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E57CE9" w:rsidRDefault="00FE030C"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098019C8" w14:textId="5E9B97A6" w:rsidR="0039799F" w:rsidRDefault="0039799F" w:rsidP="006D2021">
      <w:pPr>
        <w:pStyle w:val="Nagwek2"/>
        <w:widowControl w:val="0"/>
        <w:numPr>
          <w:ilvl w:val="5"/>
          <w:numId w:val="23"/>
        </w:numPr>
        <w:spacing w:before="120" w:after="120" w:line="240" w:lineRule="exact"/>
        <w:ind w:left="567" w:hanging="567"/>
        <w:rPr>
          <w:rFonts w:asciiTheme="minorHAnsi" w:hAnsiTheme="minorHAnsi" w:cstheme="minorHAnsi"/>
          <w:sz w:val="20"/>
        </w:rPr>
      </w:pPr>
      <w:r w:rsidRPr="005A26E9">
        <w:rPr>
          <w:rFonts w:asciiTheme="minorHAnsi" w:eastAsia="Times New Roman" w:hAnsiTheme="minorHAnsi" w:cstheme="minorHAnsi"/>
          <w:bCs w:val="0"/>
          <w:color w:val="00B0F0"/>
          <w:sz w:val="20"/>
          <w:szCs w:val="20"/>
          <w:lang w:eastAsia="pl-PL"/>
        </w:rPr>
        <w:t>CENA OFERTY</w:t>
      </w:r>
      <w:r w:rsidRPr="005A26E9">
        <w:rPr>
          <w:rFonts w:eastAsia="Times New Roman"/>
          <w:bCs w:val="0"/>
          <w:color w:val="00B0F0"/>
          <w:szCs w:val="20"/>
          <w:vertAlign w:val="superscript"/>
          <w:lang w:eastAsia="pl-PL"/>
        </w:rPr>
        <w:footnoteReference w:id="3"/>
      </w:r>
      <w:r w:rsidRPr="005A26E9">
        <w:rPr>
          <w:rFonts w:asciiTheme="minorHAnsi" w:eastAsia="Times New Roman" w:hAnsiTheme="minorHAnsi" w:cstheme="minorHAnsi"/>
          <w:bCs w:val="0"/>
          <w:color w:val="00B0F0"/>
          <w:sz w:val="20"/>
          <w:szCs w:val="20"/>
          <w:vertAlign w:val="superscript"/>
          <w:lang w:eastAsia="pl-PL"/>
        </w:rPr>
        <w:t>:</w:t>
      </w:r>
    </w:p>
    <w:p w14:paraId="28DABF51" w14:textId="6FF07E8B" w:rsidR="0060710E" w:rsidRPr="0060710E" w:rsidRDefault="00B2356C" w:rsidP="0060710E">
      <w:pPr>
        <w:spacing w:after="80" w:line="240" w:lineRule="exact"/>
        <w:ind w:left="-284"/>
        <w:rPr>
          <w:rFonts w:asciiTheme="minorHAnsi" w:hAnsiTheme="minorHAnsi" w:cstheme="minorHAnsi"/>
          <w:sz w:val="20"/>
        </w:rPr>
      </w:pPr>
      <w:r w:rsidRPr="0069633A">
        <w:rPr>
          <w:rFonts w:asciiTheme="minorHAnsi" w:hAnsiTheme="minorHAnsi" w:cstheme="minorHAnsi"/>
          <w:sz w:val="20"/>
        </w:rPr>
        <w:t>My, niżej podpisani, oferujemy, zgodnie z wymaganiami określonymi w SWZ, wykonanie przedmiotu Zakupu:</w:t>
      </w:r>
      <w:r w:rsidR="001172EB" w:rsidRPr="0069633A">
        <w:rPr>
          <w:rFonts w:asciiTheme="minorHAnsi" w:hAnsiTheme="minorHAnsi" w:cstheme="minorHAnsi"/>
          <w:sz w:val="20"/>
        </w:rPr>
        <w:t xml:space="preserve">   </w:t>
      </w:r>
      <w:sdt>
        <w:sdtPr>
          <w:rPr>
            <w:rFonts w:asciiTheme="minorHAnsi" w:hAnsiTheme="minorHAnsi" w:cstheme="minorHAnsi"/>
            <w:b/>
            <w:sz w:val="20"/>
          </w:rPr>
          <w:alias w:val="Tytuł"/>
          <w:tag w:val=""/>
          <w:id w:val="455449198"/>
          <w:placeholder>
            <w:docPart w:val="373FB0FCE5BA47BABCB87620F12B1F60"/>
          </w:placeholder>
          <w:dataBinding w:prefixMappings="xmlns:ns0='http://purl.org/dc/elements/1.1/' xmlns:ns1='http://schemas.openxmlformats.org/package/2006/metadata/core-properties' " w:xpath="/ns1:coreProperties[1]/ns0:title[1]" w:storeItemID="{6C3C8BC8-F283-45AE-878A-BAB7291924A1}"/>
          <w:text/>
        </w:sdtPr>
        <w:sdtEndPr/>
        <w:sdtContent>
          <w:r w:rsidR="0064552D">
            <w:rPr>
              <w:rFonts w:asciiTheme="minorHAnsi" w:hAnsiTheme="minorHAnsi" w:cstheme="minorHAnsi"/>
              <w:b/>
              <w:sz w:val="20"/>
            </w:rPr>
            <w:t>„Odtworzeniowa wymiana macierzy do systemów OT w PGE Dystrybucja S.A. Oddział Skarżysko-Kamienna”</w:t>
          </w:r>
        </w:sdtContent>
      </w:sdt>
      <w:r w:rsidR="001172EB" w:rsidRPr="0069633A">
        <w:rPr>
          <w:rFonts w:asciiTheme="minorHAnsi" w:hAnsiTheme="minorHAnsi" w:cstheme="minorHAnsi"/>
          <w:b/>
          <w:sz w:val="20"/>
        </w:rPr>
        <w:t xml:space="preserve"> Nr: </w:t>
      </w:r>
      <w:sdt>
        <w:sdtPr>
          <w:rPr>
            <w:rFonts w:asciiTheme="minorHAnsi" w:hAnsiTheme="minorHAnsi" w:cstheme="minorHAnsi"/>
            <w:b/>
            <w:sz w:val="20"/>
          </w:rPr>
          <w:alias w:val="Słowa kluczowe"/>
          <w:tag w:val=""/>
          <w:id w:val="610096477"/>
          <w:placeholder>
            <w:docPart w:val="A8A136829E29478584B387BF6643D9F6"/>
          </w:placeholder>
          <w:dataBinding w:prefixMappings="xmlns:ns0='http://purl.org/dc/elements/1.1/' xmlns:ns1='http://schemas.openxmlformats.org/package/2006/metadata/core-properties' " w:xpath="/ns1:coreProperties[1]/ns1:keywords[1]" w:storeItemID="{6C3C8BC8-F283-45AE-878A-BAB7291924A1}"/>
          <w:text/>
        </w:sdtPr>
        <w:sdtEndPr/>
        <w:sdtContent>
          <w:r w:rsidR="0064552D">
            <w:rPr>
              <w:rFonts w:asciiTheme="minorHAnsi" w:hAnsiTheme="minorHAnsi" w:cstheme="minorHAnsi"/>
              <w:b/>
              <w:sz w:val="20"/>
            </w:rPr>
            <w:t>POST/DYS/OSK/LZA/01694/2025</w:t>
          </w:r>
        </w:sdtContent>
      </w:sdt>
      <w:r w:rsidR="0069633A" w:rsidRPr="0069633A">
        <w:rPr>
          <w:rFonts w:asciiTheme="minorHAnsi" w:hAnsiTheme="minorHAnsi" w:cstheme="minorHAnsi"/>
          <w:b/>
          <w:sz w:val="20"/>
        </w:rPr>
        <w:t xml:space="preserve"> </w:t>
      </w:r>
      <w:r w:rsidRPr="0069633A">
        <w:rPr>
          <w:rFonts w:asciiTheme="minorHAnsi" w:hAnsiTheme="minorHAnsi" w:cstheme="minorHAnsi"/>
          <w:sz w:val="20"/>
        </w:rPr>
        <w:t>za:</w:t>
      </w:r>
    </w:p>
    <w:p w14:paraId="5C38719E" w14:textId="77777777" w:rsidR="0064552D" w:rsidRDefault="0064552D" w:rsidP="00A43B95">
      <w:pPr>
        <w:spacing w:before="120" w:after="120" w:line="240" w:lineRule="auto"/>
        <w:rPr>
          <w:rFonts w:asciiTheme="minorHAnsi" w:hAnsiTheme="minorHAnsi" w:cstheme="minorHAnsi"/>
          <w:b/>
          <w:sz w:val="20"/>
        </w:rPr>
      </w:pPr>
    </w:p>
    <w:p w14:paraId="30E0A1AA" w14:textId="6708EB51" w:rsidR="0060710E" w:rsidRPr="00CA5568" w:rsidRDefault="0060710E" w:rsidP="0060710E">
      <w:pPr>
        <w:spacing w:before="120" w:after="120" w:line="240" w:lineRule="auto"/>
        <w:ind w:left="426" w:hanging="426"/>
        <w:rPr>
          <w:rFonts w:asciiTheme="minorHAnsi" w:hAnsiTheme="minorHAnsi" w:cstheme="minorHAnsi"/>
          <w:b/>
          <w:sz w:val="20"/>
        </w:rPr>
      </w:pPr>
      <w:r w:rsidRPr="00CA5568">
        <w:rPr>
          <w:rFonts w:asciiTheme="minorHAnsi" w:hAnsiTheme="minorHAnsi" w:cstheme="minorHAnsi"/>
          <w:b/>
          <w:sz w:val="20"/>
        </w:rPr>
        <w:t xml:space="preserve">cena netto ..................................... zł (słownie ......................................................................) </w:t>
      </w:r>
    </w:p>
    <w:p w14:paraId="34A6BC24" w14:textId="77777777" w:rsidR="0060710E" w:rsidRPr="00CA5568" w:rsidRDefault="0060710E" w:rsidP="0060710E">
      <w:pPr>
        <w:spacing w:before="120" w:after="120" w:line="240" w:lineRule="auto"/>
        <w:ind w:left="426" w:hanging="426"/>
        <w:rPr>
          <w:rFonts w:asciiTheme="minorHAnsi" w:hAnsiTheme="minorHAnsi" w:cstheme="minorHAnsi"/>
          <w:b/>
          <w:sz w:val="20"/>
        </w:rPr>
      </w:pPr>
      <w:r w:rsidRPr="00CA5568">
        <w:rPr>
          <w:rFonts w:asciiTheme="minorHAnsi" w:hAnsiTheme="minorHAnsi" w:cstheme="minorHAnsi"/>
          <w:b/>
          <w:sz w:val="20"/>
        </w:rPr>
        <w:t>wartość podatku VAT .......................................... zł,   według stawki ……..…. %</w:t>
      </w:r>
    </w:p>
    <w:p w14:paraId="7B8C928E" w14:textId="0F17E5A9" w:rsidR="0060710E" w:rsidRDefault="0060710E" w:rsidP="0060710E">
      <w:pPr>
        <w:spacing w:before="120" w:after="120" w:line="240" w:lineRule="auto"/>
        <w:ind w:left="426" w:hanging="426"/>
        <w:rPr>
          <w:rFonts w:asciiTheme="minorHAnsi" w:hAnsiTheme="minorHAnsi" w:cstheme="minorHAnsi"/>
          <w:b/>
          <w:sz w:val="20"/>
        </w:rPr>
      </w:pPr>
      <w:r w:rsidRPr="00CA5568">
        <w:rPr>
          <w:rFonts w:asciiTheme="minorHAnsi" w:hAnsiTheme="minorHAnsi" w:cstheme="minorHAnsi"/>
          <w:b/>
          <w:sz w:val="20"/>
        </w:rPr>
        <w:t>cenę brutto ..................................... zł (słownie ............................................................................),</w:t>
      </w:r>
    </w:p>
    <w:p w14:paraId="22D22B96" w14:textId="7E42ED87" w:rsidR="00A43B95" w:rsidRDefault="00A43B95" w:rsidP="0060710E">
      <w:pPr>
        <w:spacing w:before="120" w:after="120" w:line="240" w:lineRule="auto"/>
        <w:ind w:left="426" w:hanging="426"/>
        <w:rPr>
          <w:rFonts w:asciiTheme="minorHAnsi" w:hAnsiTheme="minorHAnsi" w:cstheme="minorHAnsi"/>
          <w:b/>
          <w:sz w:val="20"/>
        </w:rPr>
      </w:pPr>
    </w:p>
    <w:p w14:paraId="32DA90FF" w14:textId="77777777" w:rsidR="00A43B95" w:rsidRDefault="00A43B95" w:rsidP="00A43B95">
      <w:pPr>
        <w:spacing w:before="120" w:after="120" w:line="24" w:lineRule="atLeast"/>
        <w:outlineLvl w:val="0"/>
        <w:rPr>
          <w:rFonts w:asciiTheme="minorHAnsi" w:hAnsiTheme="minorHAnsi" w:cstheme="minorHAnsi"/>
          <w:b/>
          <w:sz w:val="20"/>
        </w:rPr>
      </w:pPr>
      <w:r w:rsidRPr="00FB353C">
        <w:rPr>
          <w:rFonts w:asciiTheme="minorHAnsi" w:hAnsiTheme="minorHAnsi" w:cstheme="minorHAnsi"/>
          <w:b/>
          <w:sz w:val="20"/>
        </w:rPr>
        <w:t>Oferowan</w:t>
      </w:r>
      <w:r>
        <w:rPr>
          <w:rFonts w:asciiTheme="minorHAnsi" w:hAnsiTheme="minorHAnsi" w:cstheme="minorHAnsi"/>
          <w:b/>
          <w:sz w:val="20"/>
        </w:rPr>
        <w:t>a</w:t>
      </w:r>
      <w:r w:rsidRPr="00FB353C">
        <w:rPr>
          <w:rFonts w:asciiTheme="minorHAnsi" w:hAnsiTheme="minorHAnsi" w:cstheme="minorHAnsi"/>
          <w:b/>
          <w:sz w:val="20"/>
        </w:rPr>
        <w:t xml:space="preserve"> </w:t>
      </w:r>
      <w:r>
        <w:rPr>
          <w:rFonts w:asciiTheme="minorHAnsi" w:hAnsiTheme="minorHAnsi" w:cstheme="minorHAnsi"/>
          <w:b/>
          <w:sz w:val="20"/>
        </w:rPr>
        <w:t>macierz:</w:t>
      </w:r>
    </w:p>
    <w:p w14:paraId="05F958D6" w14:textId="77777777" w:rsidR="00A43B95" w:rsidRDefault="00A43B95" w:rsidP="00A43B95">
      <w:pPr>
        <w:spacing w:before="120" w:after="120" w:line="24" w:lineRule="atLeast"/>
        <w:outlineLvl w:val="0"/>
        <w:rPr>
          <w:rFonts w:asciiTheme="minorHAnsi" w:hAnsiTheme="minorHAnsi" w:cstheme="minorHAnsi"/>
          <w:b/>
          <w:sz w:val="20"/>
        </w:rPr>
      </w:pPr>
      <w:r w:rsidRPr="00FB353C">
        <w:rPr>
          <w:rFonts w:asciiTheme="minorHAnsi" w:hAnsiTheme="minorHAnsi" w:cstheme="minorHAnsi"/>
          <w:b/>
          <w:sz w:val="20"/>
        </w:rPr>
        <w:t>Producent</w:t>
      </w:r>
      <w:r>
        <w:rPr>
          <w:rFonts w:asciiTheme="minorHAnsi" w:hAnsiTheme="minorHAnsi" w:cstheme="minorHAnsi"/>
          <w:b/>
          <w:sz w:val="20"/>
        </w:rPr>
        <w:t>…………………………………………………………………………………</w:t>
      </w:r>
      <w:r w:rsidRPr="00FB353C">
        <w:rPr>
          <w:rFonts w:asciiTheme="minorHAnsi" w:hAnsiTheme="minorHAnsi" w:cstheme="minorHAnsi"/>
          <w:b/>
          <w:sz w:val="20"/>
        </w:rPr>
        <w:t xml:space="preserve">, </w:t>
      </w:r>
    </w:p>
    <w:p w14:paraId="49D1C72F" w14:textId="77777777" w:rsidR="00A43B95" w:rsidRDefault="00A43B95" w:rsidP="00A43B95">
      <w:pPr>
        <w:spacing w:before="120" w:after="120" w:line="24" w:lineRule="atLeast"/>
        <w:outlineLvl w:val="0"/>
        <w:rPr>
          <w:rFonts w:asciiTheme="minorHAnsi" w:hAnsiTheme="minorHAnsi" w:cstheme="minorHAnsi"/>
          <w:b/>
          <w:sz w:val="20"/>
        </w:rPr>
      </w:pPr>
      <w:r w:rsidRPr="00FB353C">
        <w:rPr>
          <w:rFonts w:asciiTheme="minorHAnsi" w:hAnsiTheme="minorHAnsi" w:cstheme="minorHAnsi"/>
          <w:b/>
          <w:sz w:val="20"/>
        </w:rPr>
        <w:t>model/typ</w:t>
      </w:r>
      <w:r>
        <w:rPr>
          <w:rFonts w:asciiTheme="minorHAnsi" w:hAnsiTheme="minorHAnsi" w:cstheme="minorHAnsi"/>
          <w:b/>
          <w:sz w:val="20"/>
        </w:rPr>
        <w:t>…………………………………………………………………………………</w:t>
      </w:r>
    </w:p>
    <w:p w14:paraId="689F55E4" w14:textId="0FD32DD2" w:rsidR="00A43B95" w:rsidRDefault="00A43B95" w:rsidP="00A43B95">
      <w:pPr>
        <w:spacing w:before="120" w:after="120" w:line="240" w:lineRule="auto"/>
        <w:ind w:left="426" w:hanging="426"/>
        <w:rPr>
          <w:rFonts w:asciiTheme="minorHAnsi" w:hAnsiTheme="minorHAnsi" w:cstheme="minorHAnsi"/>
          <w:b/>
          <w:sz w:val="20"/>
        </w:rPr>
      </w:pPr>
      <w:r>
        <w:rPr>
          <w:rFonts w:asciiTheme="minorHAnsi" w:hAnsiTheme="minorHAnsi" w:cstheme="minorHAnsi"/>
          <w:bCs/>
          <w:sz w:val="20"/>
        </w:rPr>
        <w:t xml:space="preserve">Uwaga: </w:t>
      </w:r>
      <w:bookmarkStart w:id="0" w:name="_Hlk197343993"/>
      <w:r>
        <w:rPr>
          <w:rFonts w:asciiTheme="minorHAnsi" w:hAnsiTheme="minorHAnsi" w:cstheme="minorHAnsi"/>
          <w:bCs/>
          <w:sz w:val="20"/>
        </w:rPr>
        <w:t>Prosimy o dołączenie do oferty szczegółowego zestawienia elementów wchodzących w skład oferowanej macierzy zawierającego numer produktu, ilość oraz opis produktu.</w:t>
      </w:r>
      <w:bookmarkEnd w:id="0"/>
    </w:p>
    <w:p w14:paraId="7A49CEB6" w14:textId="77777777" w:rsidR="0060710E" w:rsidRPr="00C471DD" w:rsidRDefault="0060710E" w:rsidP="00C471DD">
      <w:pPr>
        <w:spacing w:before="120" w:after="120" w:line="24" w:lineRule="atLeast"/>
        <w:outlineLvl w:val="0"/>
        <w:rPr>
          <w:rFonts w:ascii="Calibri" w:hAnsi="Calibri" w:cs="Calibri"/>
          <w:color w:val="FF0000"/>
          <w:sz w:val="2"/>
          <w:szCs w:val="2"/>
        </w:rPr>
      </w:pPr>
    </w:p>
    <w:p w14:paraId="7D4EB1AB" w14:textId="77777777" w:rsidR="0039799F" w:rsidRPr="0050155D" w:rsidRDefault="0039799F" w:rsidP="006D2021">
      <w:pPr>
        <w:pStyle w:val="Nagwek2"/>
        <w:widowControl w:val="0"/>
        <w:numPr>
          <w:ilvl w:val="5"/>
          <w:numId w:val="23"/>
        </w:numPr>
        <w:spacing w:before="120" w:after="120" w:line="240" w:lineRule="exact"/>
        <w:ind w:left="426" w:hanging="426"/>
        <w:rPr>
          <w:rFonts w:asciiTheme="minorHAnsi" w:hAnsiTheme="minorHAnsi" w:cstheme="minorHAnsi"/>
          <w:sz w:val="20"/>
        </w:rPr>
      </w:pPr>
      <w:r w:rsidRPr="0050155D">
        <w:rPr>
          <w:rFonts w:asciiTheme="minorHAnsi" w:hAnsiTheme="minorHAnsi" w:cstheme="minorHAnsi"/>
          <w:sz w:val="20"/>
        </w:rPr>
        <w:t>OŚWIADCZENIA I INFORMACJE:</w:t>
      </w:r>
    </w:p>
    <w:p w14:paraId="4F02E23C" w14:textId="77777777" w:rsidR="0039799F" w:rsidRPr="009C2468" w:rsidRDefault="0039799F" w:rsidP="0039799F">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ADEE0A" w14:textId="3EA26B9C" w:rsidR="0039799F" w:rsidRPr="0064552D" w:rsidRDefault="0039799F" w:rsidP="00C370A5">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64552D">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64552D">
        <w:rPr>
          <w:rFonts w:asciiTheme="minorHAnsi" w:hAnsiTheme="minorHAnsi" w:cstheme="minorHAnsi"/>
          <w:sz w:val="20"/>
        </w:rPr>
        <w:t xml:space="preserve">W zakresie warunków udziału w postępowaniu, o których mowa powyżej </w:t>
      </w:r>
      <w:r w:rsidRPr="0064552D">
        <w:rPr>
          <w:rFonts w:asciiTheme="minorHAnsi" w:hAnsiTheme="minorHAnsi" w:cstheme="minorHAnsi"/>
          <w:b/>
          <w:color w:val="00B0F0"/>
          <w:sz w:val="20"/>
        </w:rPr>
        <w:t>zamierzamy/nie zamierzamy</w:t>
      </w:r>
      <w:r w:rsidRPr="0064552D">
        <w:rPr>
          <w:rStyle w:val="Odwoanieprzypisudolnego"/>
          <w:rFonts w:asciiTheme="minorHAnsi" w:hAnsiTheme="minorHAnsi" w:cstheme="minorHAnsi"/>
          <w:color w:val="00B0F0"/>
          <w:sz w:val="20"/>
        </w:rPr>
        <w:footnoteReference w:id="4"/>
      </w:r>
      <w:r w:rsidRPr="0064552D">
        <w:rPr>
          <w:rFonts w:asciiTheme="minorHAnsi" w:hAnsiTheme="minorHAnsi" w:cstheme="minorHAnsi"/>
          <w:color w:val="00B0F0"/>
          <w:sz w:val="20"/>
        </w:rPr>
        <w:t xml:space="preserve">  </w:t>
      </w:r>
      <w:r w:rsidRPr="0064552D">
        <w:rPr>
          <w:rFonts w:asciiTheme="minorHAnsi" w:hAnsiTheme="minorHAnsi" w:cstheme="minorHAnsi"/>
          <w:b/>
          <w:sz w:val="20"/>
        </w:rPr>
        <w:t>polegać na potencjale następującego podmiotu udostępniającego zasoby</w:t>
      </w:r>
      <w:r w:rsidRPr="0064552D">
        <w:rPr>
          <w:rFonts w:asciiTheme="minorHAnsi" w:hAnsiTheme="minorHAnsi" w:cstheme="minorHAnsi"/>
          <w:sz w:val="20"/>
        </w:rPr>
        <w:t>, tj. ……………………………. Zobowiązanie podmiotu do udostępnienia zasobów przekazujemy w załączeniu.</w:t>
      </w:r>
      <w:r w:rsidR="00CA2635" w:rsidRPr="0064552D">
        <w:rPr>
          <w:rFonts w:asciiTheme="minorHAnsi" w:hAnsiTheme="minorHAnsi" w:cstheme="minorHAnsi"/>
          <w:sz w:val="20"/>
          <w:lang w:eastAsia="pl-PL"/>
        </w:rPr>
        <w:t xml:space="preserve"> Na potwierdzenie składamy  oświadczenie – zgodnie z </w:t>
      </w:r>
      <w:r w:rsidR="00CA2635" w:rsidRPr="0064552D">
        <w:rPr>
          <w:rFonts w:asciiTheme="minorHAnsi" w:hAnsiTheme="minorHAnsi" w:cstheme="minorHAnsi"/>
          <w:b/>
          <w:sz w:val="20"/>
          <w:lang w:eastAsia="pl-PL"/>
        </w:rPr>
        <w:t>Załącznikiem nr 10 do SWZ</w:t>
      </w:r>
      <w:r w:rsidRPr="0064552D">
        <w:rPr>
          <w:rFonts w:asciiTheme="minorHAnsi" w:hAnsiTheme="minorHAnsi" w:cstheme="minorHAnsi"/>
          <w:sz w:val="20"/>
        </w:rPr>
        <w:t xml:space="preserve"> </w:t>
      </w:r>
    </w:p>
    <w:p w14:paraId="4BD6F774" w14:textId="58B23BDE" w:rsidR="00314F7F" w:rsidRPr="0069633A" w:rsidRDefault="00375B8E" w:rsidP="00C370A5">
      <w:pPr>
        <w:pStyle w:val="Akapitzlist"/>
        <w:numPr>
          <w:ilvl w:val="3"/>
          <w:numId w:val="11"/>
        </w:numPr>
        <w:spacing w:before="120" w:after="60" w:line="240" w:lineRule="auto"/>
        <w:ind w:left="426" w:hanging="426"/>
        <w:contextualSpacing w:val="0"/>
        <w:rPr>
          <w:rFonts w:asciiTheme="minorHAnsi" w:hAnsiTheme="minorHAnsi" w:cstheme="minorHAnsi"/>
          <w:b/>
          <w:sz w:val="20"/>
        </w:rPr>
      </w:pPr>
      <w:r w:rsidRPr="0064552D">
        <w:rPr>
          <w:rFonts w:asciiTheme="minorHAnsi" w:hAnsiTheme="minorHAnsi" w:cstheme="minorHAnsi"/>
          <w:b/>
          <w:sz w:val="20"/>
        </w:rPr>
        <w:lastRenderedPageBreak/>
        <w:t>Oświadczamy, iż n</w:t>
      </w:r>
      <w:r w:rsidR="00D408A4" w:rsidRPr="0064552D">
        <w:rPr>
          <w:rFonts w:asciiTheme="minorHAnsi" w:hAnsiTheme="minorHAnsi" w:cstheme="minorHAnsi"/>
          <w:b/>
          <w:sz w:val="20"/>
        </w:rPr>
        <w:t>ie podlegamy wykluczeniu</w:t>
      </w:r>
      <w:r w:rsidR="00D408A4" w:rsidRPr="0069633A">
        <w:rPr>
          <w:rFonts w:asciiTheme="minorHAnsi" w:hAnsiTheme="minorHAnsi" w:cstheme="minorHAnsi"/>
          <w:b/>
          <w:sz w:val="20"/>
        </w:rPr>
        <w:t xml:space="preserve"> na podstawie przesłanek określonych w pkt. 1.1. Załącznika nr 2 do SWZ. </w:t>
      </w:r>
    </w:p>
    <w:p w14:paraId="2D37B33E" w14:textId="314E15BF" w:rsidR="00D408A4" w:rsidRPr="0069633A" w:rsidRDefault="00375B8E" w:rsidP="00314F7F">
      <w:pPr>
        <w:spacing w:before="40" w:line="240" w:lineRule="auto"/>
        <w:ind w:left="425"/>
        <w:rPr>
          <w:rFonts w:asciiTheme="minorHAnsi" w:hAnsiTheme="minorHAnsi" w:cstheme="minorHAnsi"/>
          <w:b/>
          <w:sz w:val="20"/>
          <w:u w:val="single"/>
          <w:lang w:eastAsia="pl-PL"/>
        </w:rPr>
      </w:pPr>
      <w:r w:rsidRPr="0069633A">
        <w:rPr>
          <w:rFonts w:asciiTheme="minorHAnsi" w:hAnsiTheme="minorHAnsi" w:cstheme="minorHAnsi"/>
          <w:b/>
          <w:sz w:val="20"/>
        </w:rPr>
        <w:t xml:space="preserve">Ponadto,  </w:t>
      </w:r>
      <w:r w:rsidR="00D408A4" w:rsidRPr="0069633A">
        <w:rPr>
          <w:rFonts w:asciiTheme="minorHAnsi" w:hAnsiTheme="minorHAnsi" w:cstheme="minorHAnsi"/>
          <w:b/>
          <w:sz w:val="20"/>
        </w:rPr>
        <w:t xml:space="preserve">Oświadczenie/a o braku podstaw do wykluczenia na postawie </w:t>
      </w:r>
      <w:r w:rsidR="00D408A4" w:rsidRPr="0069633A">
        <w:rPr>
          <w:rFonts w:asciiTheme="minorHAnsi" w:hAnsiTheme="minorHAnsi" w:cstheme="minorHAnsi"/>
          <w:b/>
          <w:sz w:val="20"/>
          <w:lang w:eastAsia="pl-PL"/>
        </w:rPr>
        <w:t xml:space="preserve">przesłanek określonych w pkt. 1.1. </w:t>
      </w:r>
      <w:proofErr w:type="spellStart"/>
      <w:r w:rsidR="00D408A4" w:rsidRPr="0069633A">
        <w:rPr>
          <w:rFonts w:asciiTheme="minorHAnsi" w:hAnsiTheme="minorHAnsi" w:cstheme="minorHAnsi"/>
          <w:b/>
          <w:sz w:val="20"/>
          <w:lang w:eastAsia="pl-PL"/>
        </w:rPr>
        <w:t>ppkt</w:t>
      </w:r>
      <w:proofErr w:type="spellEnd"/>
      <w:r w:rsidR="00D408A4" w:rsidRPr="0069633A">
        <w:rPr>
          <w:rFonts w:asciiTheme="minorHAnsi" w:hAnsiTheme="minorHAnsi" w:cstheme="minorHAnsi"/>
          <w:b/>
          <w:sz w:val="20"/>
          <w:lang w:eastAsia="pl-PL"/>
        </w:rPr>
        <w:t xml:space="preserve"> 1)-4) Załącznika nr 2 do SWZ (zgodnie z pkt. 9.4.3.1-9.4.3.4 Procedury Zakupów PGE Dystrybucja S.A.) </w:t>
      </w:r>
      <w:r w:rsidR="00D408A4" w:rsidRPr="0069633A">
        <w:rPr>
          <w:rFonts w:asciiTheme="minorHAnsi" w:hAnsiTheme="minorHAnsi" w:cstheme="minorHAnsi"/>
          <w:b/>
          <w:sz w:val="20"/>
          <w:u w:val="single"/>
          <w:lang w:eastAsia="pl-PL"/>
        </w:rPr>
        <w:t>składamy w odrębnym oświadczeniu</w:t>
      </w:r>
      <w:r w:rsidR="00D573FA" w:rsidRPr="0069633A">
        <w:rPr>
          <w:u w:val="single"/>
        </w:rPr>
        <w:t xml:space="preserve"> </w:t>
      </w:r>
      <w:r w:rsidR="00D573FA" w:rsidRPr="0069633A">
        <w:rPr>
          <w:rFonts w:asciiTheme="minorHAnsi" w:hAnsiTheme="minorHAnsi" w:cstheme="minorHAnsi"/>
          <w:b/>
          <w:sz w:val="20"/>
          <w:u w:val="single"/>
          <w:lang w:eastAsia="pl-PL"/>
        </w:rPr>
        <w:t>zgodnie ze wzorem stanowiącym Załącznik nr 4 do SWZ, które przekazujemy w załączeniu.</w:t>
      </w:r>
    </w:p>
    <w:p w14:paraId="3035C21B" w14:textId="77777777" w:rsidR="0039799F"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61EC40B" w14:textId="209D3908" w:rsidR="001211C8" w:rsidRPr="008215C7" w:rsidRDefault="001211C8" w:rsidP="001211C8">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4221" w14:textId="08E6B3DF" w:rsidR="0039799F" w:rsidRPr="00050548"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3649A7EF" w14:textId="77777777" w:rsidR="0039799F" w:rsidRPr="0069633A"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69633A">
        <w:rPr>
          <w:rFonts w:asciiTheme="minorHAnsi" w:hAnsiTheme="minorHAnsi" w:cstheme="minorHAnsi"/>
          <w:sz w:val="20"/>
        </w:rPr>
        <w:t>Oświadczamy, że niedoszacowanie, pominięcie lub brak należytego rozpoznania przez nas zakresu przedmiotu Zamówienia nie jest podstawą do żądania zmiany ceny.</w:t>
      </w:r>
    </w:p>
    <w:p w14:paraId="565B6FD3" w14:textId="77777777" w:rsidR="00041684" w:rsidRPr="0069633A" w:rsidRDefault="00041684" w:rsidP="00041684">
      <w:pPr>
        <w:pStyle w:val="Akapitzlist"/>
        <w:numPr>
          <w:ilvl w:val="3"/>
          <w:numId w:val="11"/>
        </w:numPr>
        <w:spacing w:before="60" w:after="60" w:line="240" w:lineRule="auto"/>
        <w:ind w:left="426" w:hanging="426"/>
        <w:contextualSpacing w:val="0"/>
        <w:rPr>
          <w:rFonts w:asciiTheme="minorHAnsi" w:hAnsiTheme="minorHAnsi" w:cstheme="minorHAnsi"/>
          <w:strike/>
          <w:sz w:val="20"/>
          <w:lang w:eastAsia="pl-PL"/>
        </w:rPr>
      </w:pPr>
      <w:r w:rsidRPr="0069633A">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69633A">
        <w:rPr>
          <w:rFonts w:asciiTheme="minorHAnsi" w:hAnsiTheme="minorHAnsi" w:cstheme="minorHAnsi"/>
          <w:iCs/>
          <w:sz w:val="20"/>
          <w:lang w:eastAsia="pl-PL"/>
        </w:rPr>
        <w:t xml:space="preserve"> w/w dokumenty dostępne na stronie: </w:t>
      </w:r>
      <w:hyperlink r:id="rId12" w:history="1">
        <w:r w:rsidRPr="0069633A">
          <w:rPr>
            <w:rStyle w:val="Hipercze"/>
            <w:rFonts w:asciiTheme="minorHAnsi" w:eastAsiaTheme="majorEastAsia" w:hAnsiTheme="minorHAnsi" w:cstheme="minorHAnsi"/>
            <w:iCs/>
            <w:color w:val="auto"/>
            <w:sz w:val="20"/>
            <w:lang w:eastAsia="pl-PL"/>
          </w:rPr>
          <w:t>https://pgedystrybucja.pl/przetargi</w:t>
        </w:r>
      </w:hyperlink>
      <w:r w:rsidRPr="0069633A">
        <w:rPr>
          <w:rFonts w:asciiTheme="minorHAnsi" w:hAnsiTheme="minorHAnsi" w:cstheme="minorHAnsi"/>
          <w:iCs/>
          <w:sz w:val="20"/>
          <w:lang w:eastAsia="pl-PL"/>
        </w:rPr>
        <w:t xml:space="preserve"> oraz:</w:t>
      </w:r>
    </w:p>
    <w:p w14:paraId="0CDDCAD2" w14:textId="77777777" w:rsidR="00041684" w:rsidRPr="0069633A" w:rsidRDefault="00041684" w:rsidP="006D2021">
      <w:pPr>
        <w:pStyle w:val="Akapitzlist"/>
        <w:numPr>
          <w:ilvl w:val="0"/>
          <w:numId w:val="27"/>
        </w:numPr>
        <w:spacing w:before="120" w:after="60" w:line="240" w:lineRule="auto"/>
        <w:rPr>
          <w:rFonts w:asciiTheme="minorHAnsi" w:hAnsiTheme="minorHAnsi" w:cstheme="minorHAnsi"/>
          <w:iCs/>
          <w:sz w:val="20"/>
          <w:lang w:eastAsia="pl-PL"/>
        </w:rPr>
      </w:pPr>
      <w:r w:rsidRPr="0069633A">
        <w:rPr>
          <w:rFonts w:asciiTheme="minorHAnsi" w:hAnsiTheme="minorHAnsi" w:cstheme="minorHAnsi"/>
          <w:iCs/>
          <w:sz w:val="20"/>
          <w:lang w:eastAsia="pl-PL"/>
        </w:rPr>
        <w:t>Instrukcje organizacji bezpiecznej pracy w sieci dystrybucyjnej;</w:t>
      </w:r>
    </w:p>
    <w:p w14:paraId="33BA939C" w14:textId="77777777" w:rsidR="00041684" w:rsidRPr="0069633A" w:rsidRDefault="00041684" w:rsidP="006D2021">
      <w:pPr>
        <w:pStyle w:val="Akapitzlist"/>
        <w:numPr>
          <w:ilvl w:val="0"/>
          <w:numId w:val="27"/>
        </w:numPr>
        <w:spacing w:before="120" w:after="60" w:line="240" w:lineRule="auto"/>
        <w:rPr>
          <w:rFonts w:asciiTheme="minorHAnsi" w:hAnsiTheme="minorHAnsi" w:cstheme="minorHAnsi"/>
          <w:iCs/>
          <w:sz w:val="20"/>
          <w:lang w:eastAsia="pl-PL"/>
        </w:rPr>
      </w:pPr>
      <w:r w:rsidRPr="0069633A">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69633A" w:rsidRDefault="00041684" w:rsidP="00041684">
      <w:pPr>
        <w:spacing w:before="120" w:after="60"/>
        <w:ind w:left="426"/>
        <w:rPr>
          <w:rFonts w:asciiTheme="minorHAnsi" w:hAnsiTheme="minorHAnsi" w:cstheme="minorHAnsi"/>
          <w:iCs/>
          <w:sz w:val="20"/>
          <w:lang w:eastAsia="pl-PL"/>
        </w:rPr>
      </w:pPr>
      <w:r w:rsidRPr="0069633A">
        <w:rPr>
          <w:rFonts w:asciiTheme="minorHAnsi" w:hAnsiTheme="minorHAnsi" w:cstheme="minorHAnsi"/>
          <w:iCs/>
          <w:sz w:val="20"/>
          <w:lang w:eastAsia="pl-PL"/>
        </w:rPr>
        <w:t xml:space="preserve">       w/w dokumenty dostępne na stronie: </w:t>
      </w:r>
      <w:hyperlink r:id="rId13" w:history="1">
        <w:r w:rsidRPr="0069633A">
          <w:rPr>
            <w:rStyle w:val="Hipercze"/>
            <w:rFonts w:asciiTheme="minorHAnsi" w:eastAsiaTheme="majorEastAsia" w:hAnsiTheme="minorHAnsi" w:cstheme="minorHAnsi"/>
            <w:iCs/>
            <w:color w:val="auto"/>
            <w:sz w:val="20"/>
            <w:lang w:eastAsia="pl-PL"/>
          </w:rPr>
          <w:t>https://pgedystrybucja.pl/strefa-klienta/przydatne-dokumenty</w:t>
        </w:r>
      </w:hyperlink>
    </w:p>
    <w:p w14:paraId="5AE77A49" w14:textId="6C15F790" w:rsidR="00DF7626" w:rsidRPr="0069633A" w:rsidRDefault="00041684" w:rsidP="0069633A">
      <w:pPr>
        <w:ind w:left="426"/>
        <w:rPr>
          <w:rFonts w:asciiTheme="minorHAnsi" w:hAnsiTheme="minorHAnsi" w:cstheme="minorHAnsi"/>
          <w:b/>
          <w:bCs/>
          <w:iCs/>
          <w:sz w:val="20"/>
        </w:rPr>
      </w:pPr>
      <w:r w:rsidRPr="0069633A">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A3B59F4" w14:textId="77777777" w:rsidR="0039799F"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61F6B7D6" w14:textId="07BBB5C4" w:rsidR="0039799F" w:rsidRPr="003B0FB4"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0F7708C" w14:textId="6643ABD4" w:rsidR="0039799F" w:rsidRPr="009C2468" w:rsidRDefault="00A43B95"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3FA5829A" w14:textId="77777777" w:rsidR="0039799F" w:rsidRPr="009C2468" w:rsidRDefault="00A43B95"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realizację następujących części:</w:t>
      </w:r>
    </w:p>
    <w:p w14:paraId="4B901C52" w14:textId="77777777" w:rsidR="0039799F" w:rsidRPr="009C2468" w:rsidRDefault="0039799F" w:rsidP="0039799F">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9"/>
        <w:gridCol w:w="4498"/>
      </w:tblGrid>
      <w:tr w:rsidR="0039799F" w:rsidRPr="009C2468" w14:paraId="7D886966" w14:textId="77777777" w:rsidTr="00EE0BD2">
        <w:trPr>
          <w:jc w:val="center"/>
        </w:trPr>
        <w:tc>
          <w:tcPr>
            <w:tcW w:w="429" w:type="dxa"/>
            <w:shd w:val="clear" w:color="auto" w:fill="DBE5F1" w:themeFill="accent1" w:themeFillTint="33"/>
          </w:tcPr>
          <w:p w14:paraId="729B4F7A" w14:textId="77777777" w:rsidR="0039799F" w:rsidRPr="009C2468" w:rsidRDefault="0039799F" w:rsidP="0039799F">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DBE5F1" w:themeFill="accent1" w:themeFillTint="33"/>
          </w:tcPr>
          <w:p w14:paraId="4B44E56B" w14:textId="77777777" w:rsidR="0039799F" w:rsidRPr="009C2468" w:rsidRDefault="0039799F" w:rsidP="0039799F">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DBE5F1" w:themeFill="accent1" w:themeFillTint="33"/>
          </w:tcPr>
          <w:p w14:paraId="2D221B81" w14:textId="77777777" w:rsidR="0039799F" w:rsidRDefault="0039799F" w:rsidP="0039799F">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1085F158" w14:textId="77777777" w:rsidR="0039799F" w:rsidRPr="009C2468" w:rsidRDefault="0039799F" w:rsidP="0039799F">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9799F" w:rsidRPr="009C2468" w14:paraId="0A29C4F5" w14:textId="77777777" w:rsidTr="0039799F">
        <w:trPr>
          <w:jc w:val="center"/>
        </w:trPr>
        <w:tc>
          <w:tcPr>
            <w:tcW w:w="429" w:type="dxa"/>
          </w:tcPr>
          <w:p w14:paraId="7540633D" w14:textId="77777777" w:rsidR="0039799F" w:rsidRPr="009C2468" w:rsidRDefault="0039799F" w:rsidP="0039799F">
            <w:pPr>
              <w:spacing w:line="240" w:lineRule="exact"/>
              <w:ind w:right="-284"/>
              <w:jc w:val="center"/>
              <w:rPr>
                <w:rFonts w:asciiTheme="minorHAnsi" w:hAnsiTheme="minorHAnsi" w:cstheme="minorHAnsi"/>
              </w:rPr>
            </w:pPr>
          </w:p>
        </w:tc>
        <w:tc>
          <w:tcPr>
            <w:tcW w:w="3408" w:type="dxa"/>
          </w:tcPr>
          <w:p w14:paraId="422C1EA9" w14:textId="77777777" w:rsidR="0039799F" w:rsidRPr="009C2468" w:rsidRDefault="0039799F" w:rsidP="0039799F">
            <w:pPr>
              <w:spacing w:line="240" w:lineRule="exact"/>
              <w:ind w:right="-284"/>
              <w:jc w:val="center"/>
              <w:rPr>
                <w:rFonts w:asciiTheme="minorHAnsi" w:hAnsiTheme="minorHAnsi" w:cstheme="minorHAnsi"/>
              </w:rPr>
            </w:pPr>
          </w:p>
        </w:tc>
        <w:tc>
          <w:tcPr>
            <w:tcW w:w="4530" w:type="dxa"/>
          </w:tcPr>
          <w:p w14:paraId="31A10AD8" w14:textId="77777777" w:rsidR="0039799F" w:rsidRPr="009C2468" w:rsidRDefault="0039799F" w:rsidP="0039799F">
            <w:pPr>
              <w:spacing w:line="240" w:lineRule="exact"/>
              <w:ind w:right="-284"/>
              <w:jc w:val="center"/>
              <w:rPr>
                <w:rFonts w:asciiTheme="minorHAnsi" w:hAnsiTheme="minorHAnsi" w:cstheme="minorHAnsi"/>
              </w:rPr>
            </w:pPr>
          </w:p>
        </w:tc>
      </w:tr>
      <w:tr w:rsidR="0039799F" w:rsidRPr="009C2468" w14:paraId="3BA58E08" w14:textId="77777777" w:rsidTr="0039799F">
        <w:trPr>
          <w:jc w:val="center"/>
        </w:trPr>
        <w:tc>
          <w:tcPr>
            <w:tcW w:w="429" w:type="dxa"/>
          </w:tcPr>
          <w:p w14:paraId="7F759F3A" w14:textId="77777777" w:rsidR="0039799F" w:rsidRPr="009C2468" w:rsidRDefault="0039799F" w:rsidP="0039799F">
            <w:pPr>
              <w:spacing w:line="240" w:lineRule="exact"/>
              <w:ind w:right="-284"/>
              <w:jc w:val="center"/>
              <w:rPr>
                <w:rFonts w:asciiTheme="minorHAnsi" w:hAnsiTheme="minorHAnsi" w:cstheme="minorHAnsi"/>
              </w:rPr>
            </w:pPr>
          </w:p>
        </w:tc>
        <w:tc>
          <w:tcPr>
            <w:tcW w:w="3408" w:type="dxa"/>
          </w:tcPr>
          <w:p w14:paraId="5E6A6510" w14:textId="77777777" w:rsidR="0039799F" w:rsidRPr="009C2468" w:rsidRDefault="0039799F" w:rsidP="0039799F">
            <w:pPr>
              <w:spacing w:line="240" w:lineRule="exact"/>
              <w:ind w:right="-284"/>
              <w:jc w:val="center"/>
              <w:rPr>
                <w:rFonts w:asciiTheme="minorHAnsi" w:hAnsiTheme="minorHAnsi" w:cstheme="minorHAnsi"/>
              </w:rPr>
            </w:pPr>
          </w:p>
        </w:tc>
        <w:tc>
          <w:tcPr>
            <w:tcW w:w="4530" w:type="dxa"/>
          </w:tcPr>
          <w:p w14:paraId="32B3ED5B" w14:textId="77777777" w:rsidR="0039799F" w:rsidRPr="009C2468" w:rsidRDefault="0039799F" w:rsidP="0039799F">
            <w:pPr>
              <w:spacing w:line="240" w:lineRule="exact"/>
              <w:ind w:right="-284"/>
              <w:jc w:val="center"/>
              <w:rPr>
                <w:rFonts w:asciiTheme="minorHAnsi" w:hAnsiTheme="minorHAnsi" w:cstheme="minorHAnsi"/>
              </w:rPr>
            </w:pPr>
          </w:p>
        </w:tc>
      </w:tr>
    </w:tbl>
    <w:p w14:paraId="594697CE" w14:textId="77777777" w:rsidR="0039799F" w:rsidRPr="003B0FB4" w:rsidRDefault="0039799F" w:rsidP="0039799F">
      <w:pPr>
        <w:pStyle w:val="Akapitzlist"/>
        <w:spacing w:line="240" w:lineRule="auto"/>
        <w:ind w:left="426"/>
        <w:rPr>
          <w:rFonts w:asciiTheme="minorHAnsi" w:hAnsiTheme="minorHAnsi" w:cstheme="minorHAnsi"/>
          <w:sz w:val="20"/>
          <w:lang w:eastAsia="pl-PL"/>
        </w:rPr>
      </w:pPr>
    </w:p>
    <w:p w14:paraId="043A9DF2" w14:textId="0EA83303" w:rsidR="0039799F" w:rsidRPr="0069633A" w:rsidRDefault="0039799F" w:rsidP="004151EC">
      <w:pPr>
        <w:pStyle w:val="Akapitzlist"/>
        <w:numPr>
          <w:ilvl w:val="3"/>
          <w:numId w:val="11"/>
        </w:numPr>
        <w:spacing w:before="120" w:after="60" w:line="240" w:lineRule="auto"/>
        <w:ind w:left="426" w:hanging="426"/>
        <w:rPr>
          <w:rFonts w:asciiTheme="minorHAnsi" w:hAnsiTheme="minorHAnsi" w:cstheme="minorHAnsi"/>
          <w:sz w:val="20"/>
          <w:lang w:eastAsia="pl-PL"/>
        </w:rPr>
      </w:pPr>
      <w:r w:rsidRPr="0069633A">
        <w:rPr>
          <w:rFonts w:asciiTheme="minorHAnsi" w:hAnsiTheme="minorHAnsi" w:cstheme="minorHAnsi"/>
          <w:iCs/>
          <w:sz w:val="20"/>
        </w:rPr>
        <w:t>Wybór naszej Oferty</w:t>
      </w:r>
      <w:r w:rsidRPr="0069633A">
        <w:rPr>
          <w:rFonts w:asciiTheme="minorHAnsi" w:hAnsiTheme="minorHAnsi" w:cstheme="minorHAnsi"/>
          <w:iCs/>
          <w:sz w:val="20"/>
          <w:vertAlign w:val="superscript"/>
        </w:rPr>
        <w:footnoteReference w:id="6"/>
      </w:r>
      <w:r w:rsidRPr="0069633A">
        <w:rPr>
          <w:rFonts w:asciiTheme="minorHAnsi" w:hAnsiTheme="minorHAnsi" w:cstheme="minorHAnsi"/>
          <w:iCs/>
          <w:sz w:val="20"/>
        </w:rPr>
        <w:t xml:space="preserve"> [, dotyczy wykonawców zagranicznych]:</w:t>
      </w:r>
    </w:p>
    <w:p w14:paraId="57C9F3CD"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99AE3B9"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lastRenderedPageBreak/>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61F31C2" w14:textId="77777777" w:rsidR="0039799F" w:rsidRPr="003B0FB4" w:rsidRDefault="0039799F" w:rsidP="004151EC">
      <w:pPr>
        <w:pStyle w:val="Akapitzlist"/>
        <w:numPr>
          <w:ilvl w:val="3"/>
          <w:numId w:val="11"/>
        </w:numPr>
        <w:spacing w:before="120" w:after="6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5C4BB90" w14:textId="77777777" w:rsidR="0039799F" w:rsidRPr="008655D5"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75C6637" w14:textId="77777777" w:rsidR="0039799F" w:rsidRPr="003B0FB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ECA4332" w14:textId="77777777" w:rsidR="0039799F" w:rsidRPr="005E07DB"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trike/>
          <w:sz w:val="20"/>
          <w:lang w:eastAsia="pl-PL"/>
        </w:rPr>
      </w:pPr>
      <w:r w:rsidRPr="005E07DB">
        <w:rPr>
          <w:rFonts w:asciiTheme="minorHAnsi" w:hAnsiTheme="minorHAnsi" w:cstheme="minorHAnsi"/>
          <w:strike/>
          <w:sz w:val="20"/>
          <w:lang w:eastAsia="pl-PL"/>
        </w:rPr>
        <w:t xml:space="preserve">Wadium o wartości ………………….. zł zostało wniesione w formie </w:t>
      </w:r>
      <w:r w:rsidRPr="0069633A">
        <w:rPr>
          <w:rFonts w:asciiTheme="minorHAnsi" w:hAnsiTheme="minorHAnsi" w:cstheme="minorHAnsi"/>
          <w:strike/>
          <w:sz w:val="20"/>
          <w:lang w:eastAsia="pl-PL"/>
        </w:rPr>
        <w:t xml:space="preserve">…............................................ </w:t>
      </w:r>
      <w:r w:rsidRPr="0069633A">
        <w:rPr>
          <w:rFonts w:asciiTheme="minorHAnsi" w:hAnsiTheme="minorHAnsi" w:cstheme="minorHAnsi"/>
          <w:strike/>
          <w:sz w:val="20"/>
        </w:rPr>
        <w:t>[jeśli dotyczy]</w:t>
      </w:r>
    </w:p>
    <w:p w14:paraId="5B9FF17F" w14:textId="77777777" w:rsidR="004151EC" w:rsidRPr="008215C7" w:rsidRDefault="004151EC" w:rsidP="00C66F8B">
      <w:pPr>
        <w:pStyle w:val="Akapitzlist"/>
        <w:numPr>
          <w:ilvl w:val="3"/>
          <w:numId w:val="11"/>
        </w:numPr>
        <w:spacing w:before="60" w:after="60" w:line="240" w:lineRule="auto"/>
        <w:ind w:left="426" w:hanging="426"/>
        <w:contextualSpacing w:val="0"/>
        <w:rPr>
          <w:rFonts w:asciiTheme="minorHAnsi" w:eastAsiaTheme="minorHAnsi" w:hAnsiTheme="minorHAnsi" w:cstheme="minorHAnsi"/>
          <w:b/>
          <w:sz w:val="20"/>
        </w:rPr>
      </w:pPr>
      <w:r w:rsidRPr="008215C7">
        <w:rPr>
          <w:rFonts w:asciiTheme="minorHAnsi" w:eastAsiaTheme="minorHAnsi" w:hAnsiTheme="minorHAnsi" w:cstheme="minorHAnsi"/>
          <w:b/>
          <w:sz w:val="20"/>
        </w:rPr>
        <w:t>OŚWIADCZENIE WYKONAWCY, który występuje w/w postępowaniu jako o</w:t>
      </w:r>
      <w:r w:rsidRPr="008215C7">
        <w:rPr>
          <w:rFonts w:asciiTheme="minorHAnsi" w:eastAsiaTheme="minorHAnsi" w:hAnsiTheme="minorHAnsi" w:cstheme="minorHAnsi"/>
          <w:b/>
          <w:sz w:val="20"/>
          <w:u w:val="single"/>
        </w:rPr>
        <w:t>soba prowadząca indywidualną działalność gospodarczą</w:t>
      </w:r>
      <w:r w:rsidRPr="008215C7">
        <w:rPr>
          <w:rFonts w:asciiTheme="minorHAnsi" w:eastAsiaTheme="minorHAnsi" w:hAnsiTheme="minorHAnsi" w:cstheme="minorHAnsi"/>
          <w:b/>
          <w:sz w:val="20"/>
        </w:rPr>
        <w:t xml:space="preserve"> </w:t>
      </w:r>
    </w:p>
    <w:p w14:paraId="22008F46" w14:textId="77777777" w:rsidR="004151EC" w:rsidRPr="0069633A"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8215C7">
        <w:rPr>
          <w:rFonts w:asciiTheme="minorHAnsi" w:hAnsiTheme="minorHAnsi" w:cstheme="minorHAnsi"/>
          <w:b/>
          <w:sz w:val="20"/>
        </w:rPr>
        <w:t>Wykonawca oświadcza, iż rachunek bankowy lub rachunek w spółdzielczej kasie oszczędnościowo-kredytowej</w:t>
      </w:r>
      <w:r w:rsidRPr="0064552D">
        <w:rPr>
          <w:rFonts w:asciiTheme="minorHAnsi" w:hAnsiTheme="minorHAnsi" w:cstheme="minorHAnsi"/>
          <w:b/>
          <w:sz w:val="20"/>
        </w:rPr>
        <w:t xml:space="preserve">, wskazany w umowie lub na fakturze  </w:t>
      </w:r>
      <w:r w:rsidRPr="0064552D">
        <w:rPr>
          <w:rFonts w:asciiTheme="minorHAnsi" w:hAnsiTheme="minorHAnsi" w:cstheme="minorHAnsi"/>
          <w:b/>
          <w:color w:val="00B0F0"/>
          <w:sz w:val="20"/>
        </w:rPr>
        <w:t>jest / nie jest</w:t>
      </w:r>
      <w:r w:rsidRPr="0064552D">
        <w:rPr>
          <w:rFonts w:asciiTheme="minorHAnsi" w:hAnsiTheme="minorHAnsi" w:cstheme="minorHAnsi"/>
          <w:b/>
          <w:color w:val="00B0F0"/>
          <w:sz w:val="20"/>
          <w:vertAlign w:val="superscript"/>
        </w:rPr>
        <w:footnoteReference w:id="8"/>
      </w:r>
      <w:r w:rsidRPr="0064552D">
        <w:rPr>
          <w:rFonts w:asciiTheme="minorHAnsi" w:hAnsiTheme="minorHAnsi" w:cstheme="minorHAnsi"/>
          <w:b/>
          <w:color w:val="00B0F0"/>
          <w:sz w:val="20"/>
        </w:rPr>
        <w:t xml:space="preserve"> </w:t>
      </w:r>
      <w:r w:rsidRPr="0064552D">
        <w:rPr>
          <w:rFonts w:asciiTheme="minorHAnsi" w:hAnsiTheme="minorHAnsi" w:cstheme="minorHAnsi"/>
          <w:b/>
          <w:sz w:val="20"/>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64552D">
        <w:rPr>
          <w:rFonts w:asciiTheme="minorHAnsi" w:hAnsiTheme="minorHAnsi" w:cstheme="minorHAnsi"/>
          <w:b/>
          <w:sz w:val="20"/>
        </w:rPr>
        <w:t>t.j</w:t>
      </w:r>
      <w:proofErr w:type="spellEnd"/>
      <w:r w:rsidRPr="0064552D">
        <w:rPr>
          <w:rFonts w:asciiTheme="minorHAnsi" w:hAnsiTheme="minorHAnsi" w:cstheme="minorHAnsi"/>
          <w:b/>
          <w:sz w:val="20"/>
        </w:rPr>
        <w:t xml:space="preserve">. Dz. U. z 2018r poz. 2174 z </w:t>
      </w:r>
      <w:proofErr w:type="spellStart"/>
      <w:r w:rsidRPr="0064552D">
        <w:rPr>
          <w:rFonts w:asciiTheme="minorHAnsi" w:hAnsiTheme="minorHAnsi" w:cstheme="minorHAnsi"/>
          <w:b/>
          <w:sz w:val="20"/>
        </w:rPr>
        <w:t>późn</w:t>
      </w:r>
      <w:proofErr w:type="spellEnd"/>
      <w:r w:rsidRPr="0064552D">
        <w:rPr>
          <w:rFonts w:asciiTheme="minorHAnsi" w:hAnsiTheme="minorHAnsi" w:cstheme="minorHAnsi"/>
          <w:b/>
          <w:sz w:val="20"/>
        </w:rPr>
        <w:t>. zm.).</w:t>
      </w:r>
      <w:r w:rsidRPr="0069633A">
        <w:rPr>
          <w:rFonts w:asciiTheme="minorHAnsi" w:hAnsiTheme="minorHAnsi" w:cstheme="minorHAnsi"/>
          <w:b/>
          <w:sz w:val="20"/>
        </w:rPr>
        <w:t xml:space="preserve"> </w:t>
      </w:r>
    </w:p>
    <w:p w14:paraId="0A8526C2" w14:textId="77777777" w:rsidR="004151EC" w:rsidRPr="0069633A" w:rsidRDefault="004151EC" w:rsidP="00106B0D">
      <w:pPr>
        <w:spacing w:before="60" w:after="60" w:line="240" w:lineRule="auto"/>
        <w:ind w:left="426"/>
        <w:rPr>
          <w:rFonts w:asciiTheme="minorHAnsi" w:hAnsiTheme="minorHAnsi" w:cstheme="minorHAnsi"/>
          <w:sz w:val="20"/>
        </w:rPr>
      </w:pPr>
      <w:r w:rsidRPr="0069633A">
        <w:rPr>
          <w:rFonts w:asciiTheme="minorHAnsi" w:hAnsiTheme="minorHAnsi" w:cstheme="minorHAnsi"/>
          <w:sz w:val="20"/>
        </w:rPr>
        <w:t xml:space="preserve">Wykonawca oświadcza, że zobowiązuje się do dostarczenia nowego oświadczenia w przypadku zmiany stanu faktycznego. </w:t>
      </w:r>
    </w:p>
    <w:p w14:paraId="312C880A" w14:textId="77777777" w:rsidR="004151EC" w:rsidRPr="0069633A" w:rsidRDefault="004151EC" w:rsidP="00106B0D">
      <w:pPr>
        <w:spacing w:before="60" w:after="60" w:line="240" w:lineRule="auto"/>
        <w:ind w:left="426"/>
        <w:rPr>
          <w:rFonts w:asciiTheme="minorHAnsi" w:hAnsiTheme="minorHAnsi" w:cstheme="minorHAnsi"/>
          <w:sz w:val="20"/>
        </w:rPr>
      </w:pPr>
      <w:r w:rsidRPr="0069633A">
        <w:rPr>
          <w:rFonts w:asciiTheme="minorHAnsi" w:hAnsiTheme="minorHAnsi" w:cstheme="minorHAnsi"/>
          <w:sz w:val="20"/>
        </w:rPr>
        <w:t xml:space="preserve">Złożenie nowego oświadczenia nie powoduje konieczności zmiany umowy w formie aneksu </w:t>
      </w:r>
      <w:r w:rsidRPr="0069633A">
        <w:rPr>
          <w:rFonts w:asciiTheme="minorHAnsi" w:hAnsiTheme="minorHAnsi" w:cstheme="minorHAnsi"/>
          <w:sz w:val="20"/>
        </w:rPr>
        <w:br/>
        <w:t>i skuteczne jest z chwilą dostarczenia nowego oświadczenia Zamawiającemu”.</w:t>
      </w:r>
    </w:p>
    <w:p w14:paraId="6DF27E1F" w14:textId="5249EC80" w:rsidR="00475E6B" w:rsidRPr="0069633A" w:rsidRDefault="00475E6B" w:rsidP="00475E6B">
      <w:pPr>
        <w:pStyle w:val="Akapitzlist"/>
        <w:numPr>
          <w:ilvl w:val="3"/>
          <w:numId w:val="11"/>
        </w:numPr>
        <w:spacing w:before="60" w:after="60" w:line="240" w:lineRule="auto"/>
        <w:ind w:left="426" w:hanging="426"/>
        <w:contextualSpacing w:val="0"/>
        <w:rPr>
          <w:rFonts w:asciiTheme="minorHAnsi" w:hAnsiTheme="minorHAnsi" w:cstheme="minorHAnsi"/>
          <w:sz w:val="20"/>
        </w:rPr>
      </w:pPr>
      <w:r w:rsidRPr="0069633A">
        <w:rPr>
          <w:rFonts w:asciiTheme="minorHAnsi" w:hAnsiTheme="minorHAnsi" w:cstheme="minorHAnsi"/>
          <w:sz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6B4E0787" w14:textId="489F4548" w:rsidR="00475E6B" w:rsidRPr="0069633A" w:rsidRDefault="00475E6B" w:rsidP="00F7685C">
      <w:pPr>
        <w:spacing w:before="60" w:after="60" w:line="240" w:lineRule="auto"/>
        <w:ind w:left="426"/>
        <w:outlineLvl w:val="0"/>
        <w:rPr>
          <w:rFonts w:asciiTheme="minorHAnsi" w:hAnsiTheme="minorHAnsi" w:cstheme="minorHAnsi"/>
          <w:sz w:val="20"/>
        </w:rPr>
      </w:pPr>
      <w:r w:rsidRPr="0069633A">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 </w:t>
      </w:r>
      <w:r w:rsidRPr="0069633A">
        <w:rPr>
          <w:rFonts w:asciiTheme="minorHAnsi" w:hAnsiTheme="minorHAnsi" w:cstheme="minorHAnsi"/>
          <w:b/>
          <w:sz w:val="20"/>
        </w:rPr>
        <w:t>dotyczy usług.</w:t>
      </w:r>
    </w:p>
    <w:p w14:paraId="5DF86DE5" w14:textId="6E9D2852" w:rsidR="0039799F" w:rsidRDefault="004151EC"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0039799F"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E2D710C" w14:textId="77777777" w:rsidR="00C370A5" w:rsidRPr="00C370A5" w:rsidRDefault="00C370A5" w:rsidP="006D2021">
      <w:pPr>
        <w:pStyle w:val="Akapitzlist"/>
        <w:numPr>
          <w:ilvl w:val="0"/>
          <w:numId w:val="33"/>
        </w:numPr>
        <w:spacing w:before="60" w:after="60" w:line="240" w:lineRule="auto"/>
        <w:rPr>
          <w:rFonts w:asciiTheme="minorHAnsi" w:hAnsiTheme="minorHAnsi" w:cstheme="minorHAnsi"/>
          <w:vanish/>
          <w:sz w:val="20"/>
        </w:rPr>
      </w:pPr>
    </w:p>
    <w:p w14:paraId="1E9CD831" w14:textId="388BE0CC" w:rsidR="0039799F" w:rsidRPr="00475E6B" w:rsidRDefault="0039799F" w:rsidP="006D2021">
      <w:pPr>
        <w:pStyle w:val="Akapitzlist"/>
        <w:numPr>
          <w:ilvl w:val="0"/>
          <w:numId w:val="34"/>
        </w:numPr>
        <w:spacing w:before="60" w:after="60" w:line="240" w:lineRule="auto"/>
        <w:ind w:left="993" w:hanging="567"/>
        <w:rPr>
          <w:rFonts w:asciiTheme="minorHAnsi" w:hAnsiTheme="minorHAnsi" w:cstheme="minorHAnsi"/>
          <w:sz w:val="20"/>
        </w:rPr>
      </w:pPr>
      <w:r w:rsidRPr="00475E6B">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F46A13">
        <w:rPr>
          <w:rStyle w:val="Odwoanieprzypisudolnego"/>
          <w:rFonts w:asciiTheme="minorHAnsi" w:hAnsiTheme="minorHAnsi" w:cstheme="minorHAnsi"/>
          <w:sz w:val="20"/>
        </w:rPr>
        <w:footnoteReference w:id="9"/>
      </w:r>
    </w:p>
    <w:p w14:paraId="021E8142" w14:textId="2FC33F9E" w:rsidR="0039799F" w:rsidRPr="008655D5" w:rsidRDefault="00475E6B" w:rsidP="006D2021">
      <w:pPr>
        <w:pStyle w:val="Akapitzlist"/>
        <w:numPr>
          <w:ilvl w:val="0"/>
          <w:numId w:val="34"/>
        </w:numPr>
        <w:spacing w:before="60" w:after="60" w:line="240" w:lineRule="auto"/>
        <w:ind w:left="993" w:hanging="567"/>
        <w:rPr>
          <w:rFonts w:asciiTheme="minorHAnsi" w:hAnsiTheme="minorHAnsi" w:cstheme="minorHAnsi"/>
          <w:sz w:val="20"/>
        </w:rPr>
      </w:pPr>
      <w:r>
        <w:rPr>
          <w:rFonts w:asciiTheme="minorHAnsi" w:hAnsiTheme="minorHAnsi" w:cstheme="minorHAnsi"/>
          <w:sz w:val="20"/>
          <w:lang w:eastAsia="pl-PL"/>
        </w:rPr>
        <w:t xml:space="preserve"> </w:t>
      </w:r>
      <w:r w:rsidR="0039799F"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7516FF4" w14:textId="77777777" w:rsidR="0039799F" w:rsidRPr="00F46A13" w:rsidRDefault="0039799F" w:rsidP="006D2021">
      <w:pPr>
        <w:pStyle w:val="Akapitzlist"/>
        <w:numPr>
          <w:ilvl w:val="1"/>
          <w:numId w:val="24"/>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3A40DF93" w14:textId="77777777" w:rsidR="0039799F" w:rsidRDefault="0039799F" w:rsidP="006D2021">
      <w:pPr>
        <w:pStyle w:val="Akapitzlist"/>
        <w:numPr>
          <w:ilvl w:val="1"/>
          <w:numId w:val="24"/>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5CDE583" w14:textId="77777777" w:rsidR="0039799F" w:rsidRPr="00F46A13" w:rsidRDefault="00A43B95"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4"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i/>
          <w:sz w:val="20"/>
          <w:lang w:eastAsia="pl-PL"/>
        </w:rPr>
        <w:t>;</w:t>
      </w:r>
    </w:p>
    <w:p w14:paraId="26EACE00" w14:textId="1A93C2DF" w:rsidR="0039799F" w:rsidRDefault="0039799F" w:rsidP="006D2021">
      <w:pPr>
        <w:pStyle w:val="Akapitzlist"/>
        <w:numPr>
          <w:ilvl w:val="1"/>
          <w:numId w:val="24"/>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D92417">
        <w:rPr>
          <w:rFonts w:asciiTheme="minorHAnsi" w:hAnsiTheme="minorHAnsi" w:cstheme="minorHAnsi"/>
          <w:sz w:val="20"/>
          <w:lang w:eastAsia="pl-PL"/>
        </w:rPr>
        <w:t xml:space="preserve"> </w:t>
      </w:r>
      <w:r w:rsidR="00D92417">
        <w:rPr>
          <w:rFonts w:asciiTheme="minorHAnsi" w:hAnsiTheme="minorHAnsi" w:cstheme="minorHAnsi"/>
          <w:sz w:val="20"/>
          <w:lang w:eastAsia="pl-PL"/>
        </w:rPr>
        <w:br/>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8ED8FB3" w14:textId="77777777" w:rsidR="0039799F" w:rsidRPr="00F46A13" w:rsidRDefault="00A43B95"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sz w:val="20"/>
          <w:lang w:eastAsia="pl-PL"/>
        </w:rPr>
        <w:t>;</w:t>
      </w:r>
    </w:p>
    <w:p w14:paraId="6CAE7441" w14:textId="77777777" w:rsidR="0039799F" w:rsidRPr="00F46A13" w:rsidRDefault="0039799F" w:rsidP="006D2021">
      <w:pPr>
        <w:pStyle w:val="Akapitzlist"/>
        <w:numPr>
          <w:ilvl w:val="1"/>
          <w:numId w:val="24"/>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D6C5C9A" w14:textId="5644540B" w:rsidR="00795C22" w:rsidRPr="008215C7" w:rsidRDefault="00795C22" w:rsidP="00C66F8B">
      <w:pPr>
        <w:pStyle w:val="Akapitzlist"/>
        <w:numPr>
          <w:ilvl w:val="3"/>
          <w:numId w:val="11"/>
        </w:numPr>
        <w:spacing w:before="60" w:after="60" w:line="240" w:lineRule="auto"/>
        <w:ind w:left="426" w:hanging="426"/>
        <w:contextualSpacing w:val="0"/>
        <w:rPr>
          <w:rFonts w:asciiTheme="minorHAnsi" w:hAnsiTheme="minorHAnsi" w:cstheme="minorHAnsi"/>
          <w:sz w:val="20"/>
        </w:rPr>
      </w:pPr>
      <w:r w:rsidRPr="008215C7">
        <w:rPr>
          <w:rFonts w:asciiTheme="minorHAnsi" w:hAnsiTheme="minorHAnsi" w:cstheme="minorHAnsi"/>
          <w:bCs/>
          <w:iCs/>
          <w:sz w:val="20"/>
        </w:rPr>
        <w:t xml:space="preserve">Wykonawca </w:t>
      </w:r>
      <w:r w:rsidRPr="008215C7">
        <w:rPr>
          <w:rFonts w:asciiTheme="minorHAnsi" w:hAnsiTheme="minorHAnsi" w:cstheme="minorHAnsi"/>
          <w:iCs/>
          <w:sz w:val="20"/>
        </w:rPr>
        <w:t>oświadcza, że na chwilę składania oferty</w:t>
      </w:r>
      <w:r w:rsidRPr="008215C7">
        <w:rPr>
          <w:rFonts w:asciiTheme="minorHAnsi" w:hAnsiTheme="minorHAnsi" w:cstheme="minorHAnsi"/>
          <w:sz w:val="20"/>
        </w:rPr>
        <w:t xml:space="preserve"> </w:t>
      </w:r>
      <w:r w:rsidRPr="008215C7">
        <w:rPr>
          <w:rFonts w:asciiTheme="minorHAnsi" w:hAnsiTheme="minorHAnsi" w:cstheme="minorHAnsi"/>
          <w:b/>
          <w:color w:val="00B0F0"/>
          <w:szCs w:val="22"/>
        </w:rPr>
        <w:t>posiada/nie posiada</w:t>
      </w:r>
      <w:r w:rsidRPr="008215C7">
        <w:rPr>
          <w:rStyle w:val="Odwoanieprzypisudolnego"/>
          <w:rFonts w:asciiTheme="minorHAnsi" w:hAnsiTheme="minorHAnsi" w:cstheme="minorHAnsi"/>
          <w:b/>
          <w:iCs/>
          <w:color w:val="00B0F0"/>
          <w:szCs w:val="22"/>
        </w:rPr>
        <w:footnoteReference w:id="10"/>
      </w:r>
      <w:r w:rsidRPr="008215C7">
        <w:rPr>
          <w:rFonts w:asciiTheme="minorHAnsi" w:hAnsiTheme="minorHAnsi" w:cstheme="minorHAnsi"/>
          <w:iCs/>
          <w:color w:val="00B0F0"/>
          <w:sz w:val="20"/>
        </w:rPr>
        <w:t xml:space="preserve"> </w:t>
      </w:r>
      <w:r w:rsidRPr="008215C7">
        <w:rPr>
          <w:rFonts w:asciiTheme="minorHAnsi" w:hAnsiTheme="minorHAnsi" w:cstheme="minorHAnsi"/>
          <w:iCs/>
          <w:sz w:val="20"/>
        </w:rPr>
        <w:t xml:space="preserve">status Dużego przedsiębiorcy </w:t>
      </w:r>
      <w:r w:rsidR="00D92417" w:rsidRPr="008215C7">
        <w:rPr>
          <w:rFonts w:asciiTheme="minorHAnsi" w:hAnsiTheme="minorHAnsi" w:cstheme="minorHAnsi"/>
          <w:iCs/>
          <w:sz w:val="20"/>
        </w:rPr>
        <w:br/>
      </w:r>
      <w:r w:rsidRPr="008215C7">
        <w:rPr>
          <w:rFonts w:asciiTheme="minorHAnsi" w:hAnsiTheme="minorHAnsi" w:cstheme="minorHAnsi"/>
          <w:iCs/>
          <w:sz w:val="20"/>
        </w:rPr>
        <w:t xml:space="preserve">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t>
      </w:r>
      <w:r w:rsidRPr="008215C7">
        <w:rPr>
          <w:rFonts w:asciiTheme="minorHAnsi" w:hAnsiTheme="minorHAnsi" w:cstheme="minorHAnsi"/>
          <w:bCs/>
          <w:iCs/>
          <w:sz w:val="20"/>
        </w:rPr>
        <w:t xml:space="preserve">Wykonawca </w:t>
      </w:r>
      <w:r w:rsidRPr="008215C7">
        <w:rPr>
          <w:rFonts w:asciiTheme="minorHAnsi" w:hAnsiTheme="minorHAnsi" w:cstheme="minorHAnsi"/>
          <w:iCs/>
          <w:sz w:val="20"/>
        </w:rPr>
        <w:t xml:space="preserve">zobowiązuje się w terminie 14 dni od daty zmiany na pisemne poinformowanie </w:t>
      </w:r>
      <w:r w:rsidRPr="008215C7">
        <w:rPr>
          <w:rFonts w:asciiTheme="minorHAnsi" w:hAnsiTheme="minorHAnsi" w:cstheme="minorHAnsi"/>
          <w:bCs/>
          <w:iCs/>
          <w:sz w:val="20"/>
        </w:rPr>
        <w:t xml:space="preserve">Zamawiającego </w:t>
      </w:r>
      <w:r w:rsidRPr="008215C7">
        <w:rPr>
          <w:rFonts w:asciiTheme="minorHAnsi" w:hAnsiTheme="minorHAnsi" w:cstheme="minorHAnsi"/>
          <w:iCs/>
          <w:sz w:val="20"/>
        </w:rPr>
        <w:t>o tym fakcie w formie oświadczenia</w:t>
      </w:r>
      <w:r w:rsidR="00D92417" w:rsidRPr="008215C7">
        <w:rPr>
          <w:rFonts w:asciiTheme="minorHAnsi" w:hAnsiTheme="minorHAnsi" w:cstheme="minorHAnsi"/>
          <w:iCs/>
          <w:sz w:val="20"/>
        </w:rPr>
        <w:t>.</w:t>
      </w:r>
    </w:p>
    <w:p w14:paraId="07D7AF17" w14:textId="1FF03265" w:rsidR="00041684" w:rsidRPr="00133F3A" w:rsidRDefault="00041684" w:rsidP="00041684">
      <w:pPr>
        <w:pStyle w:val="Akapitzlist"/>
        <w:numPr>
          <w:ilvl w:val="3"/>
          <w:numId w:val="11"/>
        </w:numPr>
        <w:spacing w:before="6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t>
      </w:r>
      <w:r w:rsidR="00E4288F">
        <w:rPr>
          <w:rFonts w:asciiTheme="minorHAnsi" w:hAnsiTheme="minorHAnsi" w:cstheme="minorHAnsi"/>
          <w:sz w:val="20"/>
          <w:lang w:eastAsia="pl-PL"/>
        </w:rPr>
        <w:t>wy (zgodnie z pkt. 14.4</w:t>
      </w:r>
      <w:r w:rsidRPr="002F3399">
        <w:rPr>
          <w:rFonts w:asciiTheme="minorHAnsi" w:hAnsiTheme="minorHAnsi" w:cstheme="minorHAnsi"/>
          <w:sz w:val="20"/>
          <w:lang w:eastAsia="pl-PL"/>
        </w:rPr>
        <w:t>. SWZ).</w:t>
      </w:r>
    </w:p>
    <w:p w14:paraId="0A67824F" w14:textId="799E5991" w:rsidR="006F35CA" w:rsidRPr="0069633A" w:rsidRDefault="0039799F" w:rsidP="00D408A4">
      <w:pPr>
        <w:pStyle w:val="Akapitzlist"/>
        <w:numPr>
          <w:ilvl w:val="3"/>
          <w:numId w:val="11"/>
        </w:numPr>
        <w:spacing w:before="60" w:after="60" w:line="240" w:lineRule="auto"/>
        <w:ind w:left="426" w:hanging="426"/>
        <w:contextualSpacing w:val="0"/>
        <w:rPr>
          <w:rFonts w:asciiTheme="minorHAnsi" w:hAnsiTheme="minorHAnsi" w:cstheme="minorHAnsi"/>
          <w:b/>
          <w:strike/>
          <w:szCs w:val="22"/>
        </w:rPr>
      </w:pPr>
      <w:r w:rsidRPr="0069633A">
        <w:rPr>
          <w:rFonts w:asciiTheme="minorHAnsi" w:hAnsiTheme="minorHAnsi" w:cstheme="minorHAnsi"/>
          <w:sz w:val="20"/>
          <w:lang w:eastAsia="pl-PL"/>
        </w:rPr>
        <w:t xml:space="preserve">Przekazywane przez nas dane osobowe mogą być wykorzystane wyłącznie w  celach związanych </w:t>
      </w:r>
      <w:r w:rsidR="00D408A4" w:rsidRPr="0069633A">
        <w:rPr>
          <w:rFonts w:asciiTheme="minorHAnsi" w:hAnsiTheme="minorHAnsi" w:cstheme="minorHAnsi"/>
          <w:sz w:val="20"/>
          <w:lang w:eastAsia="pl-PL"/>
        </w:rPr>
        <w:t xml:space="preserve">niniejszym postępowaniem zakupowym. </w:t>
      </w:r>
    </w:p>
    <w:p w14:paraId="0EF77501" w14:textId="77777777" w:rsidR="0039799F" w:rsidRPr="003B0FB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46506421"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51E2BBE"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4180E520" w14:textId="77777777" w:rsidR="0039799F" w:rsidRPr="009C2468" w:rsidRDefault="0039799F" w:rsidP="0039799F">
      <w:pPr>
        <w:spacing w:after="80" w:line="240" w:lineRule="exact"/>
        <w:ind w:left="4690" w:right="-993" w:firstLine="708"/>
        <w:rPr>
          <w:rFonts w:asciiTheme="minorHAnsi" w:hAnsiTheme="minorHAnsi" w:cstheme="minorHAnsi"/>
          <w:sz w:val="16"/>
          <w:szCs w:val="16"/>
        </w:rPr>
      </w:pPr>
      <w:bookmarkStart w:id="1" w:name="_Ref528247260"/>
      <w:bookmarkStart w:id="2" w:name="_Toc528334789"/>
      <w:bookmarkStart w:id="3"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8E2D2F2" w14:textId="77777777" w:rsidR="0039799F" w:rsidRDefault="0039799F" w:rsidP="0039799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4F62944" w14:textId="14F0CF18" w:rsidR="0010711E" w:rsidRDefault="0039799F" w:rsidP="00A43B95">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75458A5B" w14:textId="77777777" w:rsidR="00A43B95" w:rsidRDefault="00A43B95" w:rsidP="00A43B95">
      <w:pPr>
        <w:ind w:left="5398" w:right="68" w:hanging="153"/>
        <w:jc w:val="center"/>
        <w:rPr>
          <w:rFonts w:asciiTheme="minorHAnsi" w:hAnsiTheme="minorHAnsi" w:cstheme="minorHAnsi"/>
          <w:i/>
          <w:sz w:val="16"/>
          <w:szCs w:val="16"/>
        </w:rPr>
      </w:pPr>
      <w:bookmarkStart w:id="4" w:name="_GoBack"/>
      <w:bookmarkEnd w:id="4"/>
    </w:p>
    <w:p w14:paraId="1E5EFA9F" w14:textId="57EF70DC" w:rsidR="0039799F" w:rsidRPr="002C11A2" w:rsidRDefault="0060710E"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5" w:name="_Toc196382886"/>
      <w:bookmarkEnd w:id="1"/>
      <w:bookmarkEnd w:id="2"/>
      <w:bookmarkEnd w:id="3"/>
      <w:r w:rsidRPr="0092625B">
        <w:rPr>
          <w:rFonts w:cstheme="minorHAnsi"/>
          <w:sz w:val="20"/>
        </w:rPr>
        <w:lastRenderedPageBreak/>
        <w:t>ZAŁĄCZNIK NR 4</w:t>
      </w:r>
      <w:r w:rsidR="0039799F" w:rsidRPr="0092625B">
        <w:rPr>
          <w:rFonts w:cstheme="minorHAnsi"/>
          <w:sz w:val="20"/>
        </w:rPr>
        <w:t xml:space="preserve"> DO SWZ –  </w:t>
      </w:r>
      <w:r w:rsidR="0039799F"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5"/>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535F3F"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535F3F" w:rsidRDefault="007B5834" w:rsidP="00217C80">
            <w:pPr>
              <w:ind w:right="28"/>
              <w:jc w:val="left"/>
              <w:rPr>
                <w:rFonts w:asciiTheme="minorHAnsi" w:hAnsiTheme="minorHAnsi" w:cstheme="minorHAnsi"/>
                <w:b/>
                <w:i/>
                <w:iCs/>
                <w:u w:val="single"/>
              </w:rPr>
            </w:pPr>
            <w:r w:rsidRPr="00535F3F">
              <w:rPr>
                <w:rFonts w:asciiTheme="minorHAnsi" w:hAnsiTheme="minorHAnsi" w:cstheme="minorHAnsi"/>
                <w:b/>
                <w:i/>
                <w:iCs/>
                <w:u w:val="single"/>
              </w:rPr>
              <w:t>Wykonawca</w:t>
            </w:r>
          </w:p>
          <w:p w14:paraId="57370ED5" w14:textId="77777777" w:rsidR="007B5834" w:rsidRPr="00535F3F" w:rsidRDefault="007B5834" w:rsidP="00217C80">
            <w:pPr>
              <w:ind w:right="28"/>
              <w:jc w:val="left"/>
              <w:rPr>
                <w:rFonts w:asciiTheme="minorHAnsi" w:hAnsiTheme="minorHAnsi" w:cstheme="minorHAnsi"/>
              </w:rPr>
            </w:pPr>
          </w:p>
          <w:p w14:paraId="7640E10F" w14:textId="77777777" w:rsidR="007B5834" w:rsidRPr="00535F3F" w:rsidRDefault="007B5834" w:rsidP="00217C80">
            <w:pPr>
              <w:ind w:right="28"/>
              <w:jc w:val="center"/>
              <w:rPr>
                <w:rFonts w:asciiTheme="minorHAnsi" w:hAnsiTheme="minorHAnsi" w:cstheme="minorHAnsi"/>
              </w:rPr>
            </w:pPr>
            <w:r w:rsidRPr="00535F3F">
              <w:rPr>
                <w:rFonts w:asciiTheme="minorHAnsi" w:hAnsiTheme="minorHAnsi" w:cstheme="minorHAnsi"/>
              </w:rPr>
              <w:t>…………………………………………………</w:t>
            </w:r>
          </w:p>
          <w:p w14:paraId="3206FAEE" w14:textId="77777777" w:rsidR="007B5834" w:rsidRPr="00535F3F" w:rsidRDefault="007B5834" w:rsidP="00217C80">
            <w:pPr>
              <w:ind w:right="28"/>
              <w:jc w:val="center"/>
              <w:rPr>
                <w:rFonts w:asciiTheme="minorHAnsi" w:hAnsiTheme="minorHAnsi" w:cstheme="minorHAnsi"/>
              </w:rPr>
            </w:pPr>
            <w:r w:rsidRPr="00535F3F">
              <w:rPr>
                <w:rFonts w:asciiTheme="minorHAnsi" w:hAnsiTheme="minorHAnsi" w:cstheme="minorHAnsi"/>
              </w:rPr>
              <w:t>……………………………………………….</w:t>
            </w:r>
          </w:p>
          <w:p w14:paraId="50D54750" w14:textId="77777777" w:rsidR="007B5834" w:rsidRPr="00535F3F" w:rsidRDefault="007B5834" w:rsidP="00217C80">
            <w:pPr>
              <w:ind w:right="28"/>
              <w:jc w:val="center"/>
              <w:rPr>
                <w:rFonts w:asciiTheme="minorHAnsi" w:hAnsiTheme="minorHAnsi" w:cstheme="minorHAnsi"/>
                <w:i/>
              </w:rPr>
            </w:pPr>
            <w:r w:rsidRPr="00535F3F">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535F3F" w:rsidRDefault="007B5834" w:rsidP="00217C80">
            <w:pPr>
              <w:spacing w:line="360" w:lineRule="auto"/>
              <w:rPr>
                <w:rFonts w:asciiTheme="minorHAnsi" w:eastAsiaTheme="majorEastAsia" w:hAnsiTheme="minorHAnsi" w:cstheme="minorHAnsi"/>
                <w:b/>
                <w:i/>
                <w:iCs/>
                <w:u w:val="single"/>
              </w:rPr>
            </w:pPr>
            <w:r w:rsidRPr="00535F3F">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535F3F" w:rsidRDefault="007B5834" w:rsidP="00217C80">
            <w:pPr>
              <w:spacing w:line="360" w:lineRule="auto"/>
              <w:rPr>
                <w:rFonts w:asciiTheme="minorHAnsi" w:eastAsiaTheme="majorEastAsia" w:hAnsiTheme="minorHAnsi" w:cstheme="minorHAnsi"/>
                <w:b/>
                <w:i/>
                <w:iCs/>
                <w:u w:val="single"/>
              </w:rPr>
            </w:pPr>
            <w:r w:rsidRPr="00535F3F">
              <w:rPr>
                <w:rFonts w:asciiTheme="minorHAnsi" w:eastAsiaTheme="majorEastAsia" w:hAnsiTheme="minorHAnsi" w:cstheme="minorHAnsi"/>
                <w:b/>
                <w:i/>
                <w:iCs/>
                <w:u w:val="single"/>
              </w:rPr>
              <w:t xml:space="preserve">Zamawiający </w:t>
            </w:r>
          </w:p>
          <w:p w14:paraId="3F9C6A8D" w14:textId="77777777" w:rsidR="007B5834" w:rsidRPr="00535F3F" w:rsidRDefault="007B5834" w:rsidP="00217C80">
            <w:pPr>
              <w:spacing w:line="240" w:lineRule="auto"/>
              <w:contextualSpacing/>
              <w:jc w:val="center"/>
              <w:rPr>
                <w:rFonts w:asciiTheme="minorHAnsi" w:eastAsia="Calibri" w:hAnsiTheme="minorHAnsi" w:cstheme="minorHAnsi"/>
                <w:b/>
                <w:sz w:val="20"/>
              </w:rPr>
            </w:pPr>
            <w:r w:rsidRPr="00535F3F">
              <w:rPr>
                <w:rFonts w:asciiTheme="minorHAnsi" w:eastAsia="Calibri" w:hAnsiTheme="minorHAnsi" w:cstheme="minorHAnsi"/>
                <w:b/>
                <w:sz w:val="20"/>
              </w:rPr>
              <w:t>PGE Dystrybucja S.A.</w:t>
            </w:r>
          </w:p>
          <w:p w14:paraId="6EB07CC2" w14:textId="77777777" w:rsidR="007B5834" w:rsidRPr="00535F3F" w:rsidRDefault="007B5834" w:rsidP="00217C80">
            <w:pPr>
              <w:spacing w:before="120" w:after="120" w:line="240" w:lineRule="auto"/>
              <w:contextualSpacing/>
              <w:jc w:val="center"/>
              <w:rPr>
                <w:rFonts w:asciiTheme="minorHAnsi" w:eastAsia="Calibri" w:hAnsiTheme="minorHAnsi" w:cstheme="minorHAnsi"/>
                <w:sz w:val="20"/>
              </w:rPr>
            </w:pPr>
            <w:r w:rsidRPr="00535F3F">
              <w:rPr>
                <w:rFonts w:asciiTheme="minorHAnsi" w:eastAsia="Calibri" w:hAnsiTheme="minorHAnsi" w:cstheme="minorHAnsi"/>
                <w:sz w:val="20"/>
              </w:rPr>
              <w:t>w imieniu i na rzecz której działa:</w:t>
            </w:r>
          </w:p>
          <w:p w14:paraId="03AF2101" w14:textId="77777777" w:rsidR="007B5834" w:rsidRPr="00535F3F" w:rsidRDefault="007B5834" w:rsidP="00217C80">
            <w:pPr>
              <w:spacing w:line="240" w:lineRule="auto"/>
              <w:jc w:val="center"/>
              <w:rPr>
                <w:rFonts w:asciiTheme="minorHAnsi" w:eastAsiaTheme="majorEastAsia" w:hAnsiTheme="minorHAnsi" w:cstheme="minorHAnsi"/>
                <w:b/>
                <w:iCs/>
                <w:sz w:val="20"/>
              </w:rPr>
            </w:pPr>
            <w:r w:rsidRPr="00535F3F">
              <w:rPr>
                <w:rFonts w:asciiTheme="minorHAnsi" w:eastAsiaTheme="majorEastAsia" w:hAnsiTheme="minorHAnsi" w:cstheme="minorHAnsi"/>
                <w:b/>
                <w:iCs/>
                <w:sz w:val="20"/>
              </w:rPr>
              <w:t>Dystrybucja S.A. Oddział</w:t>
            </w:r>
            <w:r w:rsidRPr="00535F3F">
              <w:rPr>
                <w:rFonts w:asciiTheme="minorHAnsi" w:eastAsiaTheme="majorEastAsia" w:hAnsiTheme="minorHAnsi" w:cstheme="minorHAnsi"/>
                <w:b/>
                <w:iCs/>
                <w:sz w:val="20"/>
              </w:rPr>
              <w:br/>
              <w:t xml:space="preserve"> Skarżysko-Kamienna</w:t>
            </w:r>
          </w:p>
          <w:p w14:paraId="7091E705" w14:textId="77777777" w:rsidR="007B5834" w:rsidRPr="00535F3F" w:rsidRDefault="007B5834" w:rsidP="00217C80">
            <w:pPr>
              <w:spacing w:line="240" w:lineRule="auto"/>
              <w:jc w:val="center"/>
              <w:rPr>
                <w:rFonts w:asciiTheme="minorHAnsi" w:eastAsiaTheme="majorEastAsia" w:hAnsiTheme="minorHAnsi" w:cstheme="minorHAnsi"/>
                <w:b/>
                <w:iCs/>
                <w:sz w:val="20"/>
              </w:rPr>
            </w:pPr>
            <w:r w:rsidRPr="00535F3F">
              <w:rPr>
                <w:rFonts w:asciiTheme="minorHAnsi" w:eastAsiaTheme="majorEastAsia" w:hAnsiTheme="minorHAnsi" w:cstheme="minorHAnsi"/>
                <w:b/>
                <w:iCs/>
                <w:sz w:val="20"/>
              </w:rPr>
              <w:t>Al. Marszałka J. Piłsudskiego 51</w:t>
            </w:r>
          </w:p>
          <w:p w14:paraId="2858ABD8" w14:textId="77777777" w:rsidR="007B5834" w:rsidRPr="00535F3F" w:rsidRDefault="007B5834" w:rsidP="00217C80">
            <w:pPr>
              <w:spacing w:before="120" w:after="120" w:line="240" w:lineRule="auto"/>
              <w:contextualSpacing/>
              <w:jc w:val="center"/>
              <w:rPr>
                <w:rFonts w:asciiTheme="minorHAnsi" w:eastAsia="Calibri" w:hAnsiTheme="minorHAnsi" w:cstheme="minorHAnsi"/>
                <w:color w:val="000000"/>
              </w:rPr>
            </w:pPr>
            <w:r w:rsidRPr="00535F3F">
              <w:rPr>
                <w:rFonts w:asciiTheme="minorHAnsi" w:eastAsiaTheme="majorEastAsia" w:hAnsiTheme="minorHAnsi" w:cstheme="minorHAnsi"/>
                <w:b/>
                <w:iCs/>
                <w:sz w:val="20"/>
              </w:rPr>
              <w:t>26-110 Skarżysko-Kamienna</w:t>
            </w:r>
          </w:p>
        </w:tc>
      </w:tr>
    </w:tbl>
    <w:p w14:paraId="3EC61179" w14:textId="77777777" w:rsidR="0039799F" w:rsidRPr="00535F3F" w:rsidRDefault="0039799F" w:rsidP="0039799F">
      <w:pPr>
        <w:spacing w:after="80" w:line="240" w:lineRule="exact"/>
        <w:jc w:val="left"/>
        <w:rPr>
          <w:rFonts w:asciiTheme="minorHAnsi" w:hAnsiTheme="minorHAnsi" w:cstheme="minorHAnsi"/>
          <w:sz w:val="20"/>
        </w:rPr>
      </w:pPr>
    </w:p>
    <w:p w14:paraId="189B9182" w14:textId="77777777" w:rsidR="002C11A2" w:rsidRPr="00535F3F" w:rsidRDefault="002C11A2" w:rsidP="002C11A2">
      <w:pPr>
        <w:spacing w:after="80" w:line="240" w:lineRule="exact"/>
        <w:jc w:val="center"/>
        <w:rPr>
          <w:rFonts w:asciiTheme="minorHAnsi" w:hAnsiTheme="minorHAnsi" w:cstheme="minorHAnsi"/>
          <w:b/>
          <w:bCs/>
          <w:sz w:val="20"/>
        </w:rPr>
      </w:pPr>
      <w:r w:rsidRPr="00535F3F">
        <w:rPr>
          <w:rFonts w:asciiTheme="minorHAnsi" w:hAnsiTheme="minorHAnsi" w:cstheme="minorHAnsi"/>
          <w:b/>
          <w:bCs/>
          <w:sz w:val="20"/>
        </w:rPr>
        <w:t xml:space="preserve">OŚWIADCZENIE O BRAKU PODSTAW WYKLUCZENIA </w:t>
      </w:r>
    </w:p>
    <w:p w14:paraId="23626E83" w14:textId="4C708642" w:rsidR="002C11A2" w:rsidRPr="00535F3F" w:rsidRDefault="00375B8E" w:rsidP="002C11A2">
      <w:pPr>
        <w:spacing w:after="80" w:line="240" w:lineRule="exact"/>
        <w:jc w:val="center"/>
        <w:rPr>
          <w:rFonts w:asciiTheme="minorHAnsi" w:hAnsiTheme="minorHAnsi" w:cstheme="minorHAnsi"/>
          <w:b/>
          <w:bCs/>
          <w:sz w:val="20"/>
        </w:rPr>
      </w:pPr>
      <w:r w:rsidRPr="00535F3F">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EBD6639" w14:textId="77777777" w:rsidR="002C11A2" w:rsidRPr="00535F3F" w:rsidRDefault="002C11A2" w:rsidP="002C11A2">
      <w:pPr>
        <w:rPr>
          <w:rFonts w:asciiTheme="minorHAnsi" w:hAnsiTheme="minorHAnsi" w:cstheme="minorHAnsi"/>
          <w:sz w:val="20"/>
        </w:rPr>
      </w:pPr>
      <w:r w:rsidRPr="00535F3F">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Pr="00535F3F" w:rsidRDefault="0039799F" w:rsidP="0039799F">
      <w:pPr>
        <w:spacing w:after="80" w:line="240" w:lineRule="exact"/>
        <w:jc w:val="left"/>
        <w:rPr>
          <w:rFonts w:asciiTheme="minorHAnsi" w:hAnsiTheme="minorHAnsi" w:cstheme="minorHAnsi"/>
          <w:sz w:val="20"/>
        </w:rPr>
      </w:pPr>
    </w:p>
    <w:p w14:paraId="6596B91C" w14:textId="4C7DA4E5" w:rsidR="005527AF" w:rsidRPr="001E4E8F" w:rsidRDefault="005527AF" w:rsidP="006F35CA">
      <w:pPr>
        <w:pStyle w:val="Tekstpodstawowy"/>
        <w:jc w:val="center"/>
        <w:rPr>
          <w:rFonts w:asciiTheme="minorHAnsi" w:hAnsiTheme="minorHAnsi" w:cstheme="minorHAnsi"/>
          <w:b/>
          <w:sz w:val="20"/>
        </w:rPr>
      </w:pPr>
      <w:r w:rsidRPr="001E4E8F">
        <w:rPr>
          <w:rFonts w:asciiTheme="minorHAnsi" w:hAnsiTheme="minorHAnsi"/>
          <w:bCs/>
          <w:iCs/>
          <w:sz w:val="20"/>
        </w:rPr>
        <w:t xml:space="preserve">My niżej podpisani, przystępując do postępowania zakupowego nr </w:t>
      </w:r>
      <w:r w:rsidR="006F35CA" w:rsidRPr="001E4E8F">
        <w:rPr>
          <w:rFonts w:asciiTheme="minorHAnsi" w:hAnsiTheme="minorHAnsi" w:cstheme="minorHAnsi"/>
          <w:b/>
          <w:sz w:val="20"/>
        </w:rPr>
        <w:t xml:space="preserve">: </w:t>
      </w:r>
      <w:sdt>
        <w:sdtPr>
          <w:rPr>
            <w:rFonts w:asciiTheme="minorHAnsi" w:hAnsiTheme="minorHAnsi" w:cstheme="minorHAnsi"/>
            <w:b/>
            <w:sz w:val="20"/>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sdtContent>
          <w:r w:rsidR="0064552D">
            <w:rPr>
              <w:rFonts w:asciiTheme="minorHAnsi" w:hAnsiTheme="minorHAnsi" w:cstheme="minorHAnsi"/>
              <w:b/>
              <w:sz w:val="20"/>
            </w:rPr>
            <w:t>POST/DYS/OSK/LZA/01694/2025</w:t>
          </w:r>
        </w:sdtContent>
      </w:sdt>
      <w:r w:rsidR="006F35CA" w:rsidRPr="001E4E8F">
        <w:rPr>
          <w:rFonts w:asciiTheme="minorHAnsi" w:hAnsiTheme="minorHAnsi"/>
          <w:bCs/>
          <w:iCs/>
          <w:sz w:val="20"/>
        </w:rPr>
        <w:t xml:space="preserve"> </w:t>
      </w:r>
      <w:r w:rsidRPr="001E4E8F">
        <w:rPr>
          <w:rFonts w:asciiTheme="minorHAnsi" w:hAnsiTheme="minorHAnsi"/>
          <w:bCs/>
          <w:iCs/>
          <w:sz w:val="20"/>
        </w:rPr>
        <w:t xml:space="preserve">prowadzonego w trybie przetargu nieograniczonego pn. </w:t>
      </w:r>
      <w:sdt>
        <w:sdtPr>
          <w:rPr>
            <w:rFonts w:asciiTheme="minorHAnsi" w:hAnsiTheme="minorHAnsi" w:cstheme="minorHAnsi"/>
            <w:b/>
            <w:sz w:val="20"/>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64552D">
            <w:rPr>
              <w:rFonts w:asciiTheme="minorHAnsi" w:hAnsiTheme="minorHAnsi" w:cstheme="minorHAnsi"/>
              <w:b/>
              <w:sz w:val="20"/>
            </w:rPr>
            <w:t>„Odtworzeniowa wymiana macierzy do systemów OT w PGE Dystrybucja S.A. Oddział Skarżysko-Kamienna”</w:t>
          </w:r>
        </w:sdtContent>
      </w:sdt>
      <w:r w:rsidRPr="001E4E8F">
        <w:rPr>
          <w:rFonts w:asciiTheme="minorHAnsi" w:hAnsiTheme="minorHAnsi"/>
          <w:sz w:val="20"/>
        </w:rPr>
        <w:t xml:space="preserve"> </w:t>
      </w:r>
      <w:r w:rsidRPr="001E4E8F">
        <w:rPr>
          <w:rFonts w:asciiTheme="minorHAnsi" w:hAnsiTheme="minorHAnsi"/>
          <w:bCs/>
          <w:iCs/>
          <w:sz w:val="20"/>
        </w:rPr>
        <w:t>, niniejszym oświadczamy</w:t>
      </w:r>
      <w:r w:rsidRPr="001E4E8F">
        <w:rPr>
          <w:rFonts w:asciiTheme="minorHAnsi" w:hAnsiTheme="minorHAnsi"/>
          <w:bCs/>
          <w:iCs/>
          <w:sz w:val="20"/>
          <w:vertAlign w:val="superscript"/>
        </w:rPr>
        <w:footnoteReference w:id="11"/>
      </w:r>
      <w:r w:rsidRPr="001E4E8F">
        <w:rPr>
          <w:rFonts w:asciiTheme="minorHAnsi" w:hAnsiTheme="minorHAnsi"/>
          <w:bCs/>
          <w:iCs/>
          <w:sz w:val="20"/>
        </w:rPr>
        <w:t>, co następuje*:</w:t>
      </w:r>
    </w:p>
    <w:p w14:paraId="6AA42F17" w14:textId="77777777" w:rsidR="002C11A2" w:rsidRPr="00535F3F" w:rsidRDefault="002C11A2" w:rsidP="002C11A2">
      <w:pPr>
        <w:rPr>
          <w:rFonts w:asciiTheme="minorHAnsi" w:hAnsiTheme="minorHAnsi" w:cstheme="minorHAnsi"/>
          <w:b/>
          <w:sz w:val="20"/>
        </w:rPr>
      </w:pPr>
      <w:r w:rsidRPr="00535F3F">
        <w:rPr>
          <w:rFonts w:asciiTheme="minorHAnsi" w:hAnsiTheme="minorHAnsi" w:cstheme="minorHAnsi"/>
          <w:b/>
          <w:sz w:val="20"/>
        </w:rPr>
        <w:t>OŚWIADCZENIA DOTYCZĄCE WYKONAWCY:</w:t>
      </w:r>
    </w:p>
    <w:p w14:paraId="37AF6B09" w14:textId="77777777" w:rsidR="002C11A2" w:rsidRPr="00535F3F" w:rsidRDefault="002C11A2" w:rsidP="006D2021">
      <w:pPr>
        <w:numPr>
          <w:ilvl w:val="0"/>
          <w:numId w:val="32"/>
        </w:numPr>
        <w:rPr>
          <w:rFonts w:asciiTheme="minorHAnsi" w:hAnsiTheme="minorHAnsi" w:cstheme="minorHAnsi"/>
          <w:bCs/>
          <w:sz w:val="20"/>
        </w:rPr>
      </w:pPr>
      <w:r w:rsidRPr="00535F3F">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35F3F">
        <w:rPr>
          <w:rFonts w:asciiTheme="minorHAnsi" w:hAnsiTheme="minorHAnsi" w:cstheme="minorHAnsi"/>
          <w:sz w:val="20"/>
          <w:vertAlign w:val="superscript"/>
        </w:rPr>
        <w:footnoteReference w:id="12"/>
      </w:r>
    </w:p>
    <w:p w14:paraId="5FA9FE67" w14:textId="77777777" w:rsidR="002C11A2" w:rsidRPr="00535F3F" w:rsidRDefault="002C11A2" w:rsidP="006D2021">
      <w:pPr>
        <w:numPr>
          <w:ilvl w:val="0"/>
          <w:numId w:val="32"/>
        </w:numPr>
        <w:rPr>
          <w:rFonts w:asciiTheme="minorHAnsi" w:hAnsiTheme="minorHAnsi" w:cstheme="minorHAnsi"/>
          <w:b/>
          <w:bCs/>
          <w:sz w:val="20"/>
        </w:rPr>
      </w:pPr>
      <w:r w:rsidRPr="00535F3F">
        <w:rPr>
          <w:rFonts w:asciiTheme="minorHAnsi" w:hAnsiTheme="minorHAnsi" w:cstheme="minorHAnsi"/>
          <w:sz w:val="20"/>
        </w:rPr>
        <w:t>Oświadczam, że nie zachodzą w stosunku do mnie przesłanki wykluczenia z postępowania na podstawie art. 7 ust. 1 ustawy z dnia 13 kwietnia 2022 r.</w:t>
      </w:r>
      <w:r w:rsidRPr="00535F3F">
        <w:rPr>
          <w:rFonts w:asciiTheme="minorHAnsi" w:hAnsiTheme="minorHAnsi" w:cstheme="minorHAnsi"/>
          <w:iCs/>
          <w:sz w:val="20"/>
        </w:rPr>
        <w:t xml:space="preserve"> o szczególnych rozwiązaniach w zakresie </w:t>
      </w:r>
      <w:r w:rsidRPr="00535F3F">
        <w:rPr>
          <w:rFonts w:asciiTheme="minorHAnsi" w:hAnsiTheme="minorHAnsi" w:cstheme="minorHAnsi"/>
          <w:iCs/>
          <w:sz w:val="20"/>
        </w:rPr>
        <w:lastRenderedPageBreak/>
        <w:t xml:space="preserve">przeciwdziałania wspieraniu agresji na Ukrainę oraz służących ochronie bezpieczeństwa narodowego </w:t>
      </w:r>
      <w:r w:rsidRPr="00535F3F">
        <w:rPr>
          <w:rFonts w:asciiTheme="minorHAnsi" w:hAnsiTheme="minorHAnsi" w:cstheme="minorHAnsi"/>
          <w:sz w:val="20"/>
        </w:rPr>
        <w:t>(Dz. U. poz. 835)</w:t>
      </w:r>
      <w:r w:rsidRPr="00535F3F">
        <w:rPr>
          <w:rFonts w:asciiTheme="minorHAnsi" w:hAnsiTheme="minorHAnsi" w:cstheme="minorHAnsi"/>
          <w:iCs/>
          <w:sz w:val="20"/>
        </w:rPr>
        <w:t>.</w:t>
      </w:r>
      <w:r w:rsidRPr="00535F3F">
        <w:rPr>
          <w:rFonts w:asciiTheme="minorHAnsi" w:hAnsiTheme="minorHAnsi" w:cstheme="minorHAnsi"/>
          <w:sz w:val="20"/>
          <w:vertAlign w:val="superscript"/>
        </w:rPr>
        <w:footnoteReference w:id="13"/>
      </w:r>
    </w:p>
    <w:p w14:paraId="17918FDC" w14:textId="77777777" w:rsidR="002C11A2" w:rsidRPr="00535F3F" w:rsidRDefault="002C11A2" w:rsidP="002C11A2">
      <w:pPr>
        <w:rPr>
          <w:rFonts w:asciiTheme="minorHAnsi" w:hAnsiTheme="minorHAnsi" w:cstheme="minorHAnsi"/>
          <w:b/>
          <w:bCs/>
          <w:sz w:val="20"/>
        </w:rPr>
      </w:pPr>
    </w:p>
    <w:p w14:paraId="4648A79D" w14:textId="77777777" w:rsidR="002C11A2" w:rsidRPr="00535F3F" w:rsidRDefault="002C11A2" w:rsidP="002C11A2">
      <w:pPr>
        <w:rPr>
          <w:rFonts w:asciiTheme="minorHAnsi" w:hAnsiTheme="minorHAnsi" w:cstheme="minorHAnsi"/>
          <w:b/>
          <w:sz w:val="20"/>
        </w:rPr>
      </w:pPr>
      <w:r w:rsidRPr="00535F3F">
        <w:rPr>
          <w:rFonts w:asciiTheme="minorHAnsi" w:hAnsiTheme="minorHAnsi" w:cstheme="minorHAnsi"/>
          <w:b/>
          <w:sz w:val="20"/>
        </w:rPr>
        <w:t>OŚWIADCZENIE DOTYCZĄCE PODWYKONAWCY, NA KTÓREGO PRZYPADA PONAD 10% WARTOŚCI ZAMÓWIENIA:</w:t>
      </w:r>
    </w:p>
    <w:p w14:paraId="6C5310D1" w14:textId="77777777" w:rsidR="002C11A2" w:rsidRPr="00535F3F" w:rsidRDefault="002C11A2" w:rsidP="002C11A2">
      <w:pPr>
        <w:rPr>
          <w:rFonts w:asciiTheme="minorHAnsi" w:hAnsiTheme="minorHAnsi" w:cstheme="minorHAnsi"/>
          <w:sz w:val="20"/>
        </w:rPr>
      </w:pPr>
      <w:r w:rsidRPr="00535F3F">
        <w:rPr>
          <w:rFonts w:asciiTheme="minorHAnsi" w:hAnsiTheme="minorHAnsi" w:cstheme="minorHAnsi"/>
          <w:sz w:val="20"/>
        </w:rPr>
        <w:t>[UWAGA</w:t>
      </w:r>
      <w:r w:rsidRPr="00535F3F">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35F3F">
        <w:rPr>
          <w:rFonts w:asciiTheme="minorHAnsi" w:hAnsiTheme="minorHAnsi" w:cstheme="minorHAnsi"/>
          <w:sz w:val="20"/>
        </w:rPr>
        <w:t>]</w:t>
      </w:r>
    </w:p>
    <w:p w14:paraId="49B91983" w14:textId="77777777" w:rsidR="002C11A2" w:rsidRPr="00535F3F" w:rsidRDefault="002C11A2" w:rsidP="002C11A2">
      <w:pPr>
        <w:rPr>
          <w:rFonts w:asciiTheme="minorHAnsi" w:hAnsiTheme="minorHAnsi" w:cstheme="minorHAnsi"/>
          <w:sz w:val="20"/>
        </w:rPr>
      </w:pPr>
      <w:r w:rsidRPr="00535F3F">
        <w:rPr>
          <w:rFonts w:asciiTheme="minorHAnsi" w:hAnsiTheme="minorHAnsi" w:cstheme="minorHAnsi"/>
          <w:sz w:val="20"/>
        </w:rPr>
        <w:t xml:space="preserve">Oświadczam, że w stosunku do następującego podmiotu, będącego podwykonawcą, na którego przypada ponad 10% wartości zamówienia: ……………………………………………………………………………………………….… </w:t>
      </w:r>
      <w:r w:rsidRPr="00535F3F">
        <w:rPr>
          <w:rFonts w:asciiTheme="minorHAnsi" w:hAnsiTheme="minorHAnsi" w:cstheme="minorHAnsi"/>
          <w:i/>
          <w:sz w:val="20"/>
        </w:rPr>
        <w:t xml:space="preserve">(podać pełną nazwę/ firmę, adres, a także w zależności od podmiotu: NIP/ PESEL, KRS/ </w:t>
      </w:r>
      <w:proofErr w:type="spellStart"/>
      <w:r w:rsidRPr="00535F3F">
        <w:rPr>
          <w:rFonts w:asciiTheme="minorHAnsi" w:hAnsiTheme="minorHAnsi" w:cstheme="minorHAnsi"/>
          <w:i/>
          <w:sz w:val="20"/>
        </w:rPr>
        <w:t>CEiDG</w:t>
      </w:r>
      <w:proofErr w:type="spellEnd"/>
      <w:r w:rsidRPr="00535F3F">
        <w:rPr>
          <w:rFonts w:asciiTheme="minorHAnsi" w:hAnsiTheme="minorHAnsi" w:cstheme="minorHAnsi"/>
          <w:i/>
          <w:sz w:val="20"/>
        </w:rPr>
        <w:t>)</w:t>
      </w:r>
      <w:r w:rsidRPr="00535F3F">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D148C88" w14:textId="77777777" w:rsidR="002C11A2" w:rsidRPr="00535F3F" w:rsidRDefault="002C11A2" w:rsidP="002C11A2">
      <w:pPr>
        <w:rPr>
          <w:rFonts w:asciiTheme="minorHAnsi" w:hAnsiTheme="minorHAnsi" w:cstheme="minorHAnsi"/>
          <w:sz w:val="20"/>
        </w:rPr>
      </w:pPr>
    </w:p>
    <w:p w14:paraId="7860245B" w14:textId="77777777" w:rsidR="002C11A2" w:rsidRPr="00535F3F" w:rsidRDefault="002C11A2" w:rsidP="002C11A2">
      <w:pPr>
        <w:rPr>
          <w:rFonts w:asciiTheme="minorHAnsi" w:hAnsiTheme="minorHAnsi" w:cstheme="minorHAnsi"/>
          <w:b/>
          <w:sz w:val="20"/>
        </w:rPr>
      </w:pPr>
      <w:r w:rsidRPr="00535F3F">
        <w:rPr>
          <w:rFonts w:asciiTheme="minorHAnsi" w:hAnsiTheme="minorHAnsi" w:cstheme="minorHAnsi"/>
          <w:b/>
          <w:sz w:val="20"/>
        </w:rPr>
        <w:t>OŚWIADCZENIE DOTYCZĄCE DOSTAWCY, NA KTÓREGO PRZYPADA PONAD 10% WARTOŚCI ZAMÓWIENIA:</w:t>
      </w:r>
    </w:p>
    <w:p w14:paraId="1B5FA6EE" w14:textId="77777777" w:rsidR="002C11A2" w:rsidRPr="00535F3F" w:rsidRDefault="002C11A2" w:rsidP="002C11A2">
      <w:pPr>
        <w:rPr>
          <w:rFonts w:asciiTheme="minorHAnsi" w:hAnsiTheme="minorHAnsi" w:cstheme="minorHAnsi"/>
          <w:sz w:val="20"/>
        </w:rPr>
      </w:pPr>
      <w:r w:rsidRPr="00535F3F">
        <w:rPr>
          <w:rFonts w:asciiTheme="minorHAnsi" w:hAnsiTheme="minorHAnsi" w:cstheme="minorHAnsi"/>
          <w:sz w:val="20"/>
        </w:rPr>
        <w:t>[UWAGA</w:t>
      </w:r>
      <w:r w:rsidRPr="00535F3F">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535F3F">
        <w:rPr>
          <w:rFonts w:asciiTheme="minorHAnsi" w:hAnsiTheme="minorHAnsi" w:cstheme="minorHAnsi"/>
          <w:sz w:val="20"/>
        </w:rPr>
        <w:t>]</w:t>
      </w:r>
    </w:p>
    <w:p w14:paraId="3F93B348" w14:textId="77777777" w:rsidR="002C11A2" w:rsidRPr="00535F3F" w:rsidRDefault="002C11A2" w:rsidP="002C11A2">
      <w:pPr>
        <w:rPr>
          <w:rFonts w:asciiTheme="minorHAnsi" w:hAnsiTheme="minorHAnsi" w:cstheme="minorHAnsi"/>
          <w:sz w:val="20"/>
        </w:rPr>
      </w:pPr>
      <w:r w:rsidRPr="00535F3F">
        <w:rPr>
          <w:rFonts w:asciiTheme="minorHAnsi" w:hAnsiTheme="minorHAnsi" w:cstheme="minorHAnsi"/>
          <w:sz w:val="20"/>
        </w:rPr>
        <w:t xml:space="preserve">Oświadczam, że w stosunku do następującego podmiotu, będącego dostawcą, na którego przypada ponad 10% wartości zamówienia: ……………………………………………………………………………………………….………..….…… </w:t>
      </w:r>
      <w:r w:rsidRPr="00535F3F">
        <w:rPr>
          <w:rFonts w:asciiTheme="minorHAnsi" w:hAnsiTheme="minorHAnsi" w:cstheme="minorHAnsi"/>
          <w:i/>
          <w:sz w:val="20"/>
        </w:rPr>
        <w:t>(podać pełną nazwę/firmę, adres, a także w zależności od podmiotu: NIP/PESEL, KRS/</w:t>
      </w:r>
      <w:proofErr w:type="spellStart"/>
      <w:r w:rsidRPr="00535F3F">
        <w:rPr>
          <w:rFonts w:asciiTheme="minorHAnsi" w:hAnsiTheme="minorHAnsi" w:cstheme="minorHAnsi"/>
          <w:i/>
          <w:sz w:val="20"/>
        </w:rPr>
        <w:t>CEiDG</w:t>
      </w:r>
      <w:proofErr w:type="spellEnd"/>
      <w:r w:rsidRPr="00535F3F">
        <w:rPr>
          <w:rFonts w:asciiTheme="minorHAnsi" w:hAnsiTheme="minorHAnsi" w:cstheme="minorHAnsi"/>
          <w:i/>
          <w:sz w:val="20"/>
        </w:rPr>
        <w:t>)</w:t>
      </w:r>
      <w:r w:rsidRPr="00535F3F">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535F3F" w:rsidRDefault="002C11A2" w:rsidP="002C11A2">
      <w:pPr>
        <w:rPr>
          <w:rFonts w:asciiTheme="minorHAnsi" w:hAnsiTheme="minorHAnsi" w:cstheme="minorHAnsi"/>
          <w:i/>
          <w:sz w:val="20"/>
        </w:rPr>
      </w:pPr>
    </w:p>
    <w:p w14:paraId="75BB4598" w14:textId="77777777" w:rsidR="002C11A2" w:rsidRPr="00535F3F" w:rsidRDefault="002C11A2" w:rsidP="002C11A2">
      <w:pPr>
        <w:rPr>
          <w:rFonts w:asciiTheme="minorHAnsi" w:hAnsiTheme="minorHAnsi" w:cstheme="minorHAnsi"/>
          <w:b/>
          <w:sz w:val="20"/>
        </w:rPr>
      </w:pPr>
      <w:r w:rsidRPr="00535F3F">
        <w:rPr>
          <w:rFonts w:asciiTheme="minorHAnsi" w:hAnsiTheme="minorHAnsi" w:cstheme="minorHAnsi"/>
          <w:b/>
          <w:sz w:val="20"/>
        </w:rPr>
        <w:t>OŚWIADCZENIE DOTYCZĄCE PODANYCH INFORMACJI:</w:t>
      </w:r>
    </w:p>
    <w:p w14:paraId="2C69CB29" w14:textId="77777777" w:rsidR="002C11A2" w:rsidRPr="00535F3F" w:rsidRDefault="002C11A2" w:rsidP="002C11A2">
      <w:pPr>
        <w:rPr>
          <w:rFonts w:asciiTheme="minorHAnsi" w:hAnsiTheme="minorHAnsi" w:cstheme="minorHAnsi"/>
          <w:sz w:val="20"/>
        </w:rPr>
      </w:pPr>
      <w:r w:rsidRPr="00535F3F">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535F3F" w:rsidRDefault="002C11A2" w:rsidP="002C11A2">
      <w:pPr>
        <w:rPr>
          <w:rFonts w:asciiTheme="minorHAnsi" w:hAnsiTheme="minorHAnsi" w:cstheme="minorHAnsi"/>
          <w:sz w:val="20"/>
        </w:rPr>
      </w:pPr>
    </w:p>
    <w:p w14:paraId="2FA1BEC4" w14:textId="77777777" w:rsidR="002C11A2" w:rsidRPr="00535F3F" w:rsidRDefault="002C11A2" w:rsidP="002C11A2">
      <w:pPr>
        <w:rPr>
          <w:rFonts w:asciiTheme="minorHAnsi" w:hAnsiTheme="minorHAnsi" w:cstheme="minorHAnsi"/>
          <w:b/>
          <w:sz w:val="20"/>
        </w:rPr>
      </w:pPr>
      <w:r w:rsidRPr="00535F3F">
        <w:rPr>
          <w:rFonts w:asciiTheme="minorHAnsi" w:hAnsiTheme="minorHAnsi" w:cstheme="minorHAnsi"/>
          <w:b/>
          <w:sz w:val="20"/>
        </w:rPr>
        <w:t>INFORMACJA DOTYCZĄCA DOSTĘPU DO PODMIOTOWYCH ŚRODKÓW DOWODOWYCH DOKUMENTÓW REJESTROWYCH/DOKUMENTÓW</w:t>
      </w:r>
      <w:r w:rsidRPr="00535F3F">
        <w:rPr>
          <w:rFonts w:asciiTheme="minorHAnsi" w:hAnsiTheme="minorHAnsi" w:cstheme="minorHAnsi"/>
          <w:sz w:val="20"/>
        </w:rPr>
        <w:t xml:space="preserve"> </w:t>
      </w:r>
      <w:r w:rsidRPr="00535F3F">
        <w:rPr>
          <w:rFonts w:asciiTheme="minorHAnsi" w:hAnsiTheme="minorHAnsi" w:cstheme="minorHAnsi"/>
          <w:b/>
          <w:sz w:val="20"/>
        </w:rPr>
        <w:t>OKREŚLAJĄCYCH BENEFICJENTÓW RZECZYWISTYCH WYKONAWCY:</w:t>
      </w:r>
    </w:p>
    <w:p w14:paraId="6B2035C0" w14:textId="77777777" w:rsidR="002C11A2" w:rsidRPr="00535F3F" w:rsidRDefault="002C11A2" w:rsidP="002C11A2">
      <w:pPr>
        <w:rPr>
          <w:rFonts w:asciiTheme="minorHAnsi" w:hAnsiTheme="minorHAnsi" w:cstheme="minorHAnsi"/>
          <w:sz w:val="20"/>
        </w:rPr>
      </w:pPr>
      <w:r w:rsidRPr="00535F3F">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535F3F" w:rsidRDefault="002C11A2" w:rsidP="002C11A2">
      <w:pPr>
        <w:rPr>
          <w:rFonts w:asciiTheme="minorHAnsi" w:hAnsiTheme="minorHAnsi" w:cstheme="minorHAnsi"/>
          <w:sz w:val="20"/>
        </w:rPr>
      </w:pPr>
      <w:r w:rsidRPr="00535F3F">
        <w:rPr>
          <w:rFonts w:asciiTheme="minorHAnsi" w:hAnsiTheme="minorHAnsi" w:cstheme="minorHAnsi"/>
          <w:sz w:val="20"/>
        </w:rPr>
        <w:t>1) .....................................................................................................................................................</w:t>
      </w:r>
    </w:p>
    <w:p w14:paraId="16CAE139" w14:textId="77777777" w:rsidR="002C11A2" w:rsidRPr="00535F3F" w:rsidRDefault="002C11A2" w:rsidP="002C11A2">
      <w:pPr>
        <w:rPr>
          <w:rFonts w:asciiTheme="minorHAnsi" w:hAnsiTheme="minorHAnsi" w:cstheme="minorHAnsi"/>
          <w:sz w:val="20"/>
        </w:rPr>
      </w:pPr>
      <w:r w:rsidRPr="00535F3F">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535F3F" w:rsidRDefault="002C11A2" w:rsidP="002C11A2">
      <w:pPr>
        <w:rPr>
          <w:rFonts w:asciiTheme="minorHAnsi" w:hAnsiTheme="minorHAnsi" w:cstheme="minorHAnsi"/>
          <w:sz w:val="20"/>
        </w:rPr>
      </w:pPr>
      <w:r w:rsidRPr="00535F3F">
        <w:rPr>
          <w:rFonts w:asciiTheme="minorHAnsi" w:hAnsiTheme="minorHAnsi" w:cstheme="minorHAnsi"/>
          <w:sz w:val="20"/>
        </w:rPr>
        <w:t>2) .....................................................................................................................................................</w:t>
      </w:r>
    </w:p>
    <w:p w14:paraId="2489B5B5" w14:textId="77777777" w:rsidR="002C11A2" w:rsidRPr="00535F3F" w:rsidRDefault="002C11A2" w:rsidP="002C11A2">
      <w:pPr>
        <w:rPr>
          <w:rFonts w:asciiTheme="minorHAnsi" w:hAnsiTheme="minorHAnsi" w:cstheme="minorHAnsi"/>
          <w:i/>
          <w:sz w:val="20"/>
        </w:rPr>
      </w:pPr>
      <w:r w:rsidRPr="00535F3F">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FC93DCB" w14:textId="77777777" w:rsidR="005527AF" w:rsidRDefault="005527AF" w:rsidP="005527AF">
      <w:pPr>
        <w:tabs>
          <w:tab w:val="left" w:pos="3555"/>
        </w:tabs>
        <w:spacing w:after="200" w:line="240" w:lineRule="auto"/>
        <w:rPr>
          <w:rFonts w:asciiTheme="minorHAnsi" w:hAnsiTheme="minorHAnsi" w:cs="Arial"/>
          <w:bCs/>
          <w:iCs/>
          <w:sz w:val="20"/>
        </w:rPr>
      </w:pPr>
    </w:p>
    <w:p w14:paraId="06544AD9" w14:textId="77777777" w:rsidR="005527AF" w:rsidRDefault="005527AF" w:rsidP="005527AF">
      <w:pPr>
        <w:tabs>
          <w:tab w:val="left" w:pos="3555"/>
        </w:tabs>
        <w:spacing w:after="200" w:line="240" w:lineRule="auto"/>
        <w:rPr>
          <w:rFonts w:asciiTheme="minorHAnsi" w:hAnsiTheme="minorHAnsi" w:cs="Arial"/>
          <w:bCs/>
          <w:iCs/>
          <w:sz w:val="20"/>
          <w:highlight w:val="cyan"/>
        </w:rPr>
      </w:pPr>
    </w:p>
    <w:p w14:paraId="6AC81FDA" w14:textId="77777777" w:rsidR="005527AF" w:rsidRDefault="005527AF" w:rsidP="005527AF">
      <w:pPr>
        <w:shd w:val="clear" w:color="auto" w:fill="FFFFFF" w:themeFill="background1"/>
        <w:spacing w:line="260" w:lineRule="exact"/>
        <w:ind w:left="426" w:hanging="426"/>
        <w:jc w:val="left"/>
        <w:rPr>
          <w:rFonts w:asciiTheme="minorHAnsi" w:hAnsiTheme="minorHAnsi" w:cs="Arial"/>
          <w:i/>
          <w:sz w:val="20"/>
          <w:lang w:eastAsia="pl-PL"/>
        </w:rPr>
      </w:pPr>
    </w:p>
    <w:p w14:paraId="1A7AD0CE" w14:textId="77777777" w:rsidR="005527AF" w:rsidRPr="00674C56" w:rsidRDefault="005527AF" w:rsidP="005527AF">
      <w:pPr>
        <w:shd w:val="clear" w:color="auto" w:fill="FFFFFF" w:themeFill="background1"/>
        <w:spacing w:line="260" w:lineRule="exact"/>
        <w:ind w:left="426" w:hanging="426"/>
        <w:rPr>
          <w:rFonts w:asciiTheme="minorHAnsi" w:hAnsiTheme="minorHAnsi" w:cs="Arial"/>
          <w:i/>
          <w:sz w:val="20"/>
          <w:lang w:eastAsia="pl-PL"/>
        </w:rPr>
      </w:pPr>
    </w:p>
    <w:p w14:paraId="74A923CF" w14:textId="77777777" w:rsidR="005527AF" w:rsidRPr="00C82ACD" w:rsidRDefault="005527AF" w:rsidP="005527AF">
      <w:pPr>
        <w:rPr>
          <w:rFonts w:asciiTheme="minorHAnsi" w:hAnsiTheme="minorHAnsi" w:cstheme="minorHAnsi"/>
          <w:sz w:val="20"/>
        </w:rPr>
      </w:pPr>
    </w:p>
    <w:p w14:paraId="17CFA627" w14:textId="77777777" w:rsidR="005527AF" w:rsidRPr="00C82ACD" w:rsidRDefault="005527AF" w:rsidP="005527AF">
      <w:pPr>
        <w:rPr>
          <w:rFonts w:asciiTheme="minorHAnsi" w:hAnsiTheme="minorHAnsi" w:cstheme="minorHAnsi"/>
          <w:sz w:val="20"/>
        </w:rPr>
      </w:pPr>
    </w:p>
    <w:p w14:paraId="1425D3A7" w14:textId="77777777" w:rsidR="005527AF" w:rsidRPr="009C2468" w:rsidRDefault="005527AF" w:rsidP="005527AF">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356AF7" w14:textId="77777777" w:rsidR="005527AF" w:rsidRDefault="005527AF" w:rsidP="005527A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38389AF" w14:textId="77777777" w:rsidR="00375B8E" w:rsidRDefault="005527AF" w:rsidP="00375B8E">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375B8E">
        <w:rPr>
          <w:rFonts w:asciiTheme="minorHAnsi" w:hAnsiTheme="minorHAnsi" w:cstheme="minorHAnsi"/>
          <w:i/>
          <w:sz w:val="16"/>
          <w:szCs w:val="16"/>
        </w:rPr>
        <w:t>/</w:t>
      </w:r>
      <w:r w:rsidR="00375B8E" w:rsidRPr="007121A2">
        <w:rPr>
          <w:rFonts w:asciiTheme="minorHAnsi" w:hAnsiTheme="minorHAnsi" w:cstheme="minorHAnsi"/>
          <w:sz w:val="20"/>
        </w:rPr>
        <w:t xml:space="preserve"> </w:t>
      </w:r>
      <w:r w:rsidR="00375B8E" w:rsidRPr="007121A2">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2156E6B8" w14:textId="77777777" w:rsidR="0039799F" w:rsidRPr="00181504" w:rsidRDefault="0039799F" w:rsidP="0039799F">
      <w:pPr>
        <w:rPr>
          <w:rFonts w:asciiTheme="minorHAnsi" w:hAnsiTheme="minorHAnsi" w:cstheme="minorHAnsi"/>
          <w:sz w:val="20"/>
        </w:rPr>
      </w:pPr>
    </w:p>
    <w:p w14:paraId="4BF98291" w14:textId="77777777" w:rsidR="0039799F" w:rsidRPr="009C2468" w:rsidRDefault="0039799F" w:rsidP="0039799F">
      <w:pPr>
        <w:rPr>
          <w:rFonts w:asciiTheme="minorHAnsi" w:hAnsiTheme="minorHAnsi" w:cstheme="minorHAnsi"/>
          <w:sz w:val="20"/>
        </w:rPr>
      </w:pPr>
    </w:p>
    <w:p w14:paraId="5F205A72" w14:textId="487EB24C" w:rsidR="0039799F" w:rsidRDefault="0039799F" w:rsidP="0039799F">
      <w:pPr>
        <w:spacing w:after="160" w:line="240" w:lineRule="exact"/>
        <w:jc w:val="left"/>
        <w:rPr>
          <w:rFonts w:asciiTheme="minorHAnsi" w:hAnsiTheme="minorHAnsi" w:cstheme="minorHAnsi"/>
          <w:sz w:val="20"/>
        </w:rPr>
      </w:pPr>
    </w:p>
    <w:p w14:paraId="3F8AD6E4" w14:textId="53B45ABB" w:rsidR="00106B0D" w:rsidRDefault="00106B0D" w:rsidP="0039799F">
      <w:pPr>
        <w:spacing w:after="160" w:line="240" w:lineRule="exact"/>
        <w:jc w:val="left"/>
        <w:rPr>
          <w:rFonts w:asciiTheme="minorHAnsi" w:hAnsiTheme="minorHAnsi" w:cstheme="minorHAnsi"/>
          <w:sz w:val="20"/>
        </w:rPr>
      </w:pPr>
    </w:p>
    <w:p w14:paraId="490988C8" w14:textId="0090AD63" w:rsidR="00106B0D" w:rsidRDefault="00106B0D" w:rsidP="0039799F">
      <w:pPr>
        <w:spacing w:after="160" w:line="240" w:lineRule="exact"/>
        <w:jc w:val="left"/>
        <w:rPr>
          <w:rFonts w:asciiTheme="minorHAnsi" w:hAnsiTheme="minorHAnsi" w:cstheme="minorHAnsi"/>
          <w:sz w:val="20"/>
        </w:rPr>
      </w:pPr>
    </w:p>
    <w:p w14:paraId="4958624A" w14:textId="1D4C96E2" w:rsidR="00106B0D" w:rsidRDefault="00106B0D" w:rsidP="0039799F">
      <w:pPr>
        <w:spacing w:after="160" w:line="240" w:lineRule="exact"/>
        <w:jc w:val="left"/>
        <w:rPr>
          <w:rFonts w:asciiTheme="minorHAnsi" w:hAnsiTheme="minorHAnsi" w:cstheme="minorHAnsi"/>
          <w:sz w:val="20"/>
        </w:rPr>
      </w:pPr>
    </w:p>
    <w:p w14:paraId="1E45216A" w14:textId="2ECAE5F1" w:rsidR="00106B0D" w:rsidRDefault="00106B0D" w:rsidP="0039799F">
      <w:pPr>
        <w:spacing w:after="160" w:line="240" w:lineRule="exact"/>
        <w:jc w:val="left"/>
        <w:rPr>
          <w:rFonts w:asciiTheme="minorHAnsi" w:hAnsiTheme="minorHAnsi" w:cstheme="minorHAnsi"/>
          <w:sz w:val="20"/>
        </w:rPr>
      </w:pPr>
    </w:p>
    <w:p w14:paraId="38E4271E" w14:textId="6C0CE048" w:rsidR="00106B0D" w:rsidRDefault="00106B0D" w:rsidP="0039799F">
      <w:pPr>
        <w:spacing w:after="160" w:line="240" w:lineRule="exact"/>
        <w:jc w:val="left"/>
        <w:rPr>
          <w:rFonts w:asciiTheme="minorHAnsi" w:hAnsiTheme="minorHAnsi" w:cstheme="minorHAnsi"/>
          <w:sz w:val="20"/>
        </w:rPr>
      </w:pPr>
    </w:p>
    <w:p w14:paraId="45052065" w14:textId="0C6B06FA" w:rsidR="00106B0D" w:rsidRDefault="00106B0D" w:rsidP="0039799F">
      <w:pPr>
        <w:spacing w:after="160" w:line="240" w:lineRule="exact"/>
        <w:jc w:val="left"/>
        <w:rPr>
          <w:rFonts w:asciiTheme="minorHAnsi" w:hAnsiTheme="minorHAnsi" w:cstheme="minorHAnsi"/>
          <w:sz w:val="20"/>
        </w:rPr>
      </w:pPr>
    </w:p>
    <w:p w14:paraId="00F75CB9" w14:textId="44F3745F" w:rsidR="00106B0D" w:rsidRDefault="00106B0D" w:rsidP="0039799F">
      <w:pPr>
        <w:spacing w:after="160" w:line="240" w:lineRule="exact"/>
        <w:jc w:val="left"/>
        <w:rPr>
          <w:rFonts w:asciiTheme="minorHAnsi" w:hAnsiTheme="minorHAnsi" w:cstheme="minorHAnsi"/>
          <w:sz w:val="20"/>
        </w:rPr>
      </w:pPr>
    </w:p>
    <w:p w14:paraId="4AC42957" w14:textId="5D466CA2" w:rsidR="00106B0D" w:rsidRDefault="00106B0D" w:rsidP="0039799F">
      <w:pPr>
        <w:spacing w:after="160" w:line="240" w:lineRule="exact"/>
        <w:jc w:val="left"/>
        <w:rPr>
          <w:rFonts w:asciiTheme="minorHAnsi" w:hAnsiTheme="minorHAnsi" w:cstheme="minorHAnsi"/>
          <w:sz w:val="20"/>
        </w:rPr>
      </w:pPr>
    </w:p>
    <w:p w14:paraId="71C26468" w14:textId="04257139" w:rsidR="00106B0D" w:rsidRDefault="00106B0D" w:rsidP="0039799F">
      <w:pPr>
        <w:spacing w:after="160" w:line="240" w:lineRule="exact"/>
        <w:jc w:val="left"/>
        <w:rPr>
          <w:rFonts w:asciiTheme="minorHAnsi" w:hAnsiTheme="minorHAnsi" w:cstheme="minorHAnsi"/>
          <w:sz w:val="20"/>
        </w:rPr>
      </w:pPr>
    </w:p>
    <w:p w14:paraId="2B755945" w14:textId="301C5D6A" w:rsidR="00106B0D" w:rsidRDefault="00106B0D" w:rsidP="0039799F">
      <w:pPr>
        <w:spacing w:after="160" w:line="240" w:lineRule="exact"/>
        <w:jc w:val="left"/>
        <w:rPr>
          <w:rFonts w:asciiTheme="minorHAnsi" w:hAnsiTheme="minorHAnsi" w:cstheme="minorHAnsi"/>
          <w:sz w:val="20"/>
        </w:rPr>
      </w:pPr>
    </w:p>
    <w:p w14:paraId="4B38813A" w14:textId="3C9070EA" w:rsidR="00106B0D" w:rsidRDefault="00106B0D" w:rsidP="0039799F">
      <w:pPr>
        <w:spacing w:after="160" w:line="240" w:lineRule="exact"/>
        <w:jc w:val="left"/>
        <w:rPr>
          <w:rFonts w:asciiTheme="minorHAnsi" w:hAnsiTheme="minorHAnsi" w:cstheme="minorHAnsi"/>
          <w:sz w:val="20"/>
        </w:rPr>
      </w:pPr>
    </w:p>
    <w:p w14:paraId="0C488D4A" w14:textId="6A25DEDB" w:rsidR="00106B0D" w:rsidRDefault="00106B0D" w:rsidP="0039799F">
      <w:pPr>
        <w:spacing w:after="160" w:line="240" w:lineRule="exact"/>
        <w:jc w:val="left"/>
        <w:rPr>
          <w:rFonts w:asciiTheme="minorHAnsi" w:hAnsiTheme="minorHAnsi" w:cstheme="minorHAnsi"/>
          <w:sz w:val="20"/>
        </w:rPr>
      </w:pPr>
    </w:p>
    <w:p w14:paraId="10B34263" w14:textId="51D6225B" w:rsidR="007D276C" w:rsidRDefault="007D276C" w:rsidP="005E27CA">
      <w:pPr>
        <w:ind w:right="68"/>
        <w:rPr>
          <w:rFonts w:asciiTheme="minorHAnsi" w:hAnsiTheme="minorHAnsi" w:cstheme="minorHAnsi"/>
          <w:i/>
          <w:sz w:val="16"/>
          <w:szCs w:val="16"/>
        </w:rPr>
      </w:pPr>
    </w:p>
    <w:p w14:paraId="1EF0DB2C" w14:textId="2D6ABFE3" w:rsidR="0064552D" w:rsidRDefault="0064552D" w:rsidP="005E27CA">
      <w:pPr>
        <w:ind w:right="68"/>
        <w:rPr>
          <w:rFonts w:asciiTheme="minorHAnsi" w:hAnsiTheme="minorHAnsi" w:cstheme="minorHAnsi"/>
          <w:i/>
          <w:sz w:val="16"/>
          <w:szCs w:val="16"/>
        </w:rPr>
      </w:pPr>
    </w:p>
    <w:p w14:paraId="73503011" w14:textId="77777777" w:rsidR="0064552D" w:rsidRDefault="0064552D" w:rsidP="005E27CA">
      <w:pPr>
        <w:ind w:right="68"/>
        <w:rPr>
          <w:rFonts w:asciiTheme="minorHAnsi" w:hAnsiTheme="minorHAnsi" w:cstheme="minorHAnsi"/>
          <w:i/>
          <w:sz w:val="16"/>
          <w:szCs w:val="16"/>
        </w:rPr>
      </w:pPr>
    </w:p>
    <w:p w14:paraId="2C80B2D5" w14:textId="11560C4B"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7" w:name="_Toc196382891"/>
      <w:r w:rsidRPr="0092625B">
        <w:rPr>
          <w:rFonts w:cstheme="minorHAnsi"/>
          <w:sz w:val="20"/>
        </w:rPr>
        <w:lastRenderedPageBreak/>
        <w:t xml:space="preserve">ZAŁĄCZNIK NR  </w:t>
      </w:r>
      <w:r w:rsidR="00E74AAE">
        <w:rPr>
          <w:rFonts w:cstheme="minorHAnsi"/>
          <w:sz w:val="20"/>
        </w:rPr>
        <w:t>10</w:t>
      </w:r>
      <w:r w:rsidRPr="0092625B">
        <w:rPr>
          <w:rFonts w:cstheme="minorHAnsi"/>
          <w:sz w:val="20"/>
        </w:rPr>
        <w:t xml:space="preserve"> DO SWZ – ZOBOWIĄZANIE PODMIOTU DO UDOSTEPNIENIA ZASOBÓW </w:t>
      </w:r>
      <w:r w:rsidR="00535F3F">
        <w:rPr>
          <w:rFonts w:cstheme="minorHAnsi"/>
          <w:sz w:val="20"/>
        </w:rPr>
        <w:t>– jeśli dotyczy</w:t>
      </w:r>
      <w:bookmarkEnd w:id="7"/>
    </w:p>
    <w:p w14:paraId="6093F9F5" w14:textId="77777777" w:rsidR="0092625B" w:rsidRPr="00E54F13" w:rsidRDefault="0092625B" w:rsidP="0092625B">
      <w:pPr>
        <w:tabs>
          <w:tab w:val="left" w:pos="540"/>
        </w:tabs>
        <w:spacing w:line="240" w:lineRule="auto"/>
        <w:jc w:val="center"/>
        <w:rPr>
          <w:rFonts w:ascii="Calibri" w:hAnsi="Calibri"/>
          <w:b/>
          <w:sz w:val="20"/>
        </w:rPr>
      </w:pPr>
    </w:p>
    <w:tbl>
      <w:tblPr>
        <w:tblStyle w:val="Tabela-Siatka"/>
        <w:tblW w:w="0" w:type="auto"/>
        <w:jc w:val="center"/>
        <w:tblLook w:val="04A0" w:firstRow="1" w:lastRow="0" w:firstColumn="1" w:lastColumn="0" w:noHBand="0" w:noVBand="1"/>
      </w:tblPr>
      <w:tblGrid>
        <w:gridCol w:w="3957"/>
        <w:gridCol w:w="845"/>
        <w:gridCol w:w="4111"/>
      </w:tblGrid>
      <w:tr w:rsidR="0092625B" w:rsidRPr="006B56FD" w14:paraId="0C8262DA" w14:textId="77777777" w:rsidTr="007B5834">
        <w:trPr>
          <w:trHeight w:val="1488"/>
          <w:jc w:val="center"/>
        </w:trPr>
        <w:tc>
          <w:tcPr>
            <w:tcW w:w="3965"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6B56FD" w:rsidRDefault="0092625B" w:rsidP="0092625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EB1D22" w14:textId="77777777" w:rsidR="0092625B" w:rsidRPr="006B56FD" w:rsidRDefault="0092625B" w:rsidP="0092625B">
            <w:pPr>
              <w:ind w:right="28"/>
              <w:jc w:val="left"/>
              <w:rPr>
                <w:rFonts w:asciiTheme="minorHAnsi" w:hAnsiTheme="minorHAnsi" w:cstheme="minorHAnsi"/>
              </w:rPr>
            </w:pPr>
          </w:p>
          <w:p w14:paraId="23C96E15"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0190CF1C"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2B66107B" w14:textId="77777777" w:rsidR="0092625B" w:rsidRPr="00724BFB" w:rsidRDefault="0092625B" w:rsidP="0092625B">
            <w:pPr>
              <w:ind w:right="28"/>
              <w:jc w:val="center"/>
              <w:rPr>
                <w:rFonts w:asciiTheme="minorHAnsi" w:hAnsiTheme="minorHAnsi" w:cstheme="minorHAnsi"/>
                <w:i/>
              </w:rPr>
            </w:pPr>
            <w:r w:rsidRPr="006B56FD">
              <w:rPr>
                <w:rFonts w:asciiTheme="minorHAnsi" w:hAnsiTheme="minorHAnsi" w:cstheme="minorHAnsi"/>
                <w:i/>
              </w:rPr>
              <w:t>Nazwa i adres</w:t>
            </w:r>
          </w:p>
        </w:tc>
        <w:tc>
          <w:tcPr>
            <w:tcW w:w="850" w:type="dxa"/>
            <w:tcBorders>
              <w:top w:val="nil"/>
              <w:left w:val="single" w:sz="18" w:space="0" w:color="1F497D" w:themeColor="text2"/>
              <w:bottom w:val="nil"/>
              <w:right w:val="single" w:sz="18" w:space="0" w:color="1F497D" w:themeColor="text2"/>
            </w:tcBorders>
          </w:tcPr>
          <w:p w14:paraId="05931814" w14:textId="77777777" w:rsidR="0092625B" w:rsidRPr="006B56FD" w:rsidRDefault="0092625B" w:rsidP="0092625B">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6B56FD" w:rsidRDefault="0092625B" w:rsidP="0092625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7CB19F5" w14:textId="77777777" w:rsidR="0092625B" w:rsidRPr="0092625B" w:rsidRDefault="0092625B" w:rsidP="0092625B">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5AF80D4" w14:textId="77777777" w:rsidR="0092625B" w:rsidRPr="0092625B" w:rsidRDefault="0092625B" w:rsidP="0092625B">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18EE2108"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275E57C"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A154199" w14:textId="7FF174A6" w:rsidR="0092625B" w:rsidRPr="00724BFB" w:rsidRDefault="0092625B" w:rsidP="0092625B">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692671F7" w14:textId="77777777" w:rsidR="0092625B" w:rsidRDefault="0092625B" w:rsidP="0092625B">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257E1F96" w14:textId="38DE77CB" w:rsidR="0092625B" w:rsidRPr="00535F3F" w:rsidRDefault="0092625B" w:rsidP="00535F3F">
      <w:pPr>
        <w:pStyle w:val="Tekstpodstawowy"/>
        <w:rPr>
          <w:rFonts w:asciiTheme="minorHAnsi" w:hAnsiTheme="minorHAnsi" w:cstheme="minorHAnsi"/>
          <w:b/>
          <w:sz w:val="20"/>
        </w:rPr>
      </w:pPr>
      <w:r w:rsidRPr="00535F3F">
        <w:rPr>
          <w:rFonts w:asciiTheme="minorHAnsi" w:eastAsia="Calibri" w:hAnsiTheme="minorHAnsi" w:cstheme="minorHAnsi"/>
          <w:sz w:val="20"/>
          <w:lang w:eastAsia="pl-PL"/>
        </w:rPr>
        <w:t>Dotyczy postępowania zakupowego nr</w:t>
      </w:r>
      <w:r w:rsidR="004C1E90" w:rsidRPr="00535F3F">
        <w:rPr>
          <w:rFonts w:asciiTheme="minorHAnsi" w:hAnsiTheme="minorHAnsi" w:cstheme="minorHAnsi"/>
          <w:b/>
          <w:sz w:val="20"/>
        </w:rPr>
        <w:t xml:space="preserve">: </w:t>
      </w:r>
      <w:sdt>
        <w:sdtPr>
          <w:rPr>
            <w:rFonts w:asciiTheme="minorHAnsi" w:hAnsiTheme="minorHAnsi" w:cstheme="minorHAnsi"/>
            <w:b/>
            <w:sz w:val="20"/>
          </w:rPr>
          <w:alias w:val="Słowa kluczowe"/>
          <w:tag w:val=""/>
          <w:id w:val="13438524"/>
          <w:placeholder>
            <w:docPart w:val="274B04187BE44DC9921EFA5FFDF78620"/>
          </w:placeholder>
          <w:dataBinding w:prefixMappings="xmlns:ns0='http://purl.org/dc/elements/1.1/' xmlns:ns1='http://schemas.openxmlformats.org/package/2006/metadata/core-properties' " w:xpath="/ns1:coreProperties[1]/ns1:keywords[1]" w:storeItemID="{6C3C8BC8-F283-45AE-878A-BAB7291924A1}"/>
          <w:text/>
        </w:sdtPr>
        <w:sdtEndPr/>
        <w:sdtContent>
          <w:r w:rsidR="0064552D">
            <w:rPr>
              <w:rFonts w:asciiTheme="minorHAnsi" w:hAnsiTheme="minorHAnsi" w:cstheme="minorHAnsi"/>
              <w:b/>
              <w:sz w:val="20"/>
            </w:rPr>
            <w:t>POST/DYS/OSK/LZA/01694/2025</w:t>
          </w:r>
        </w:sdtContent>
      </w:sdt>
      <w:r w:rsidR="004C1E90" w:rsidRPr="00535F3F">
        <w:rPr>
          <w:rFonts w:asciiTheme="minorHAnsi" w:eastAsia="Calibri" w:hAnsiTheme="minorHAnsi" w:cstheme="minorHAnsi"/>
          <w:sz w:val="20"/>
          <w:lang w:eastAsia="pl-PL"/>
        </w:rPr>
        <w:t xml:space="preserve"> </w:t>
      </w:r>
      <w:r w:rsidRPr="00535F3F">
        <w:rPr>
          <w:rFonts w:asciiTheme="minorHAnsi" w:eastAsia="Calibri" w:hAnsiTheme="minorHAnsi" w:cstheme="minorHAnsi"/>
          <w:sz w:val="20"/>
          <w:lang w:eastAsia="pl-PL"/>
        </w:rPr>
        <w:t xml:space="preserve">prowadzonego w trybie przetargu nieograniczonego pn.  </w:t>
      </w:r>
      <w:sdt>
        <w:sdtPr>
          <w:rPr>
            <w:rFonts w:asciiTheme="minorHAnsi" w:hAnsiTheme="minorHAnsi" w:cstheme="minorHAnsi"/>
            <w:b/>
            <w:sz w:val="20"/>
          </w:rPr>
          <w:alias w:val="Tytuł"/>
          <w:tag w:val=""/>
          <w:id w:val="-745649995"/>
          <w:placeholder>
            <w:docPart w:val="C3DB721D2E6548A39C4FDFEE17F1D41B"/>
          </w:placeholder>
          <w:dataBinding w:prefixMappings="xmlns:ns0='http://purl.org/dc/elements/1.1/' xmlns:ns1='http://schemas.openxmlformats.org/package/2006/metadata/core-properties' " w:xpath="/ns1:coreProperties[1]/ns0:title[1]" w:storeItemID="{6C3C8BC8-F283-45AE-878A-BAB7291924A1}"/>
          <w:text/>
        </w:sdtPr>
        <w:sdtEndPr/>
        <w:sdtContent>
          <w:r w:rsidR="0064552D">
            <w:rPr>
              <w:rFonts w:asciiTheme="minorHAnsi" w:hAnsiTheme="minorHAnsi" w:cstheme="minorHAnsi"/>
              <w:b/>
              <w:sz w:val="20"/>
            </w:rPr>
            <w:t>„Odtworzeniowa wymiana macierzy do systemów OT w PGE Dystrybucja S.A. Oddział Skarżysko-Kamienna”</w:t>
          </w:r>
        </w:sdtContent>
      </w:sdt>
    </w:p>
    <w:p w14:paraId="61A433D2" w14:textId="77777777" w:rsidR="0092625B" w:rsidRDefault="0092625B" w:rsidP="0092625B">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92625B" w:rsidRPr="006A2D8C" w14:paraId="62A98FA9" w14:textId="77777777" w:rsidTr="0092625B">
        <w:trPr>
          <w:cantSplit/>
          <w:trHeight w:val="532"/>
        </w:trPr>
        <w:tc>
          <w:tcPr>
            <w:tcW w:w="4253" w:type="dxa"/>
            <w:shd w:val="clear" w:color="auto" w:fill="C6D9F1"/>
            <w:vAlign w:val="center"/>
          </w:tcPr>
          <w:p w14:paraId="7364F633" w14:textId="77777777" w:rsidR="0092625B" w:rsidRPr="006674E5" w:rsidRDefault="0092625B" w:rsidP="0092625B">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0345E67C" w14:textId="77777777" w:rsidR="0092625B" w:rsidRPr="006674E5" w:rsidRDefault="0092625B" w:rsidP="0092625B">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2BA7E283" w14:textId="77777777" w:rsidR="0092625B" w:rsidRPr="006674E5" w:rsidRDefault="0092625B" w:rsidP="0092625B">
            <w:pPr>
              <w:spacing w:line="240" w:lineRule="auto"/>
              <w:ind w:firstLine="72"/>
              <w:jc w:val="center"/>
              <w:rPr>
                <w:rFonts w:ascii="Calibri" w:hAnsi="Calibri"/>
                <w:sz w:val="20"/>
                <w:szCs w:val="22"/>
              </w:rPr>
            </w:pPr>
            <w:r w:rsidRPr="006674E5">
              <w:rPr>
                <w:rFonts w:ascii="Calibri" w:hAnsi="Calibri"/>
                <w:sz w:val="20"/>
                <w:szCs w:val="22"/>
              </w:rPr>
              <w:t>NIP/REGON</w:t>
            </w:r>
          </w:p>
        </w:tc>
      </w:tr>
      <w:tr w:rsidR="0092625B" w:rsidRPr="006A2D8C" w14:paraId="6901FA11" w14:textId="77777777" w:rsidTr="0092625B">
        <w:trPr>
          <w:cantSplit/>
          <w:trHeight w:val="145"/>
        </w:trPr>
        <w:tc>
          <w:tcPr>
            <w:tcW w:w="4253" w:type="dxa"/>
          </w:tcPr>
          <w:p w14:paraId="1DF92F99" w14:textId="77777777" w:rsidR="0092625B" w:rsidRPr="006A2D8C" w:rsidRDefault="0092625B" w:rsidP="0092625B">
            <w:pPr>
              <w:ind w:hanging="1418"/>
              <w:jc w:val="center"/>
              <w:rPr>
                <w:rFonts w:ascii="Calibri" w:hAnsi="Calibri"/>
                <w:szCs w:val="22"/>
              </w:rPr>
            </w:pPr>
          </w:p>
          <w:p w14:paraId="7BA3B4F4" w14:textId="77777777" w:rsidR="0092625B" w:rsidRPr="006A2D8C" w:rsidRDefault="0092625B" w:rsidP="0092625B">
            <w:pPr>
              <w:ind w:hanging="1418"/>
              <w:rPr>
                <w:rFonts w:ascii="Calibri" w:hAnsi="Calibri"/>
                <w:szCs w:val="22"/>
              </w:rPr>
            </w:pPr>
          </w:p>
        </w:tc>
        <w:tc>
          <w:tcPr>
            <w:tcW w:w="2835" w:type="dxa"/>
          </w:tcPr>
          <w:p w14:paraId="5261F392" w14:textId="77777777" w:rsidR="0092625B" w:rsidRPr="006A2D8C" w:rsidRDefault="0092625B" w:rsidP="0092625B">
            <w:pPr>
              <w:ind w:hanging="1418"/>
              <w:jc w:val="center"/>
              <w:rPr>
                <w:rFonts w:ascii="Calibri" w:hAnsi="Calibri"/>
                <w:szCs w:val="22"/>
              </w:rPr>
            </w:pPr>
          </w:p>
        </w:tc>
        <w:tc>
          <w:tcPr>
            <w:tcW w:w="3044" w:type="dxa"/>
          </w:tcPr>
          <w:p w14:paraId="12C9F67E" w14:textId="77777777" w:rsidR="0092625B" w:rsidRPr="006A2D8C" w:rsidRDefault="0092625B" w:rsidP="0092625B">
            <w:pPr>
              <w:ind w:hanging="1418"/>
              <w:jc w:val="center"/>
              <w:rPr>
                <w:rFonts w:ascii="Calibri" w:hAnsi="Calibri"/>
                <w:szCs w:val="22"/>
              </w:rPr>
            </w:pPr>
          </w:p>
        </w:tc>
      </w:tr>
    </w:tbl>
    <w:p w14:paraId="28BA6E2D" w14:textId="77777777" w:rsidR="0092625B" w:rsidRDefault="0092625B" w:rsidP="0092625B">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92625B" w:rsidRPr="009A7EAF" w14:paraId="659673A5" w14:textId="77777777" w:rsidTr="0092625B">
        <w:trPr>
          <w:trHeight w:val="1104"/>
        </w:trPr>
        <w:tc>
          <w:tcPr>
            <w:tcW w:w="1560" w:type="dxa"/>
            <w:shd w:val="clear" w:color="auto" w:fill="C6D9F1" w:themeFill="text2" w:themeFillTint="33"/>
            <w:vAlign w:val="center"/>
          </w:tcPr>
          <w:p w14:paraId="13217E4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6F73488" w14:textId="2D1BC508" w:rsidR="0092625B" w:rsidRPr="00D046DB" w:rsidRDefault="0092625B" w:rsidP="008215C7">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2923A4">
              <w:rPr>
                <w:rFonts w:asciiTheme="minorHAnsi" w:hAnsiTheme="minorHAnsi" w:cstheme="minorHAnsi"/>
                <w:i/>
                <w:sz w:val="18"/>
                <w:szCs w:val="18"/>
              </w:rPr>
              <w:t xml:space="preserve">) </w:t>
            </w:r>
          </w:p>
        </w:tc>
        <w:tc>
          <w:tcPr>
            <w:tcW w:w="992" w:type="dxa"/>
            <w:shd w:val="clear" w:color="auto" w:fill="C6D9F1" w:themeFill="text2" w:themeFillTint="33"/>
            <w:vAlign w:val="center"/>
          </w:tcPr>
          <w:p w14:paraId="54A6EFBD"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2348178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1FBC59A9"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4"/>
            </w:r>
            <w:r w:rsidRPr="00D046DB">
              <w:rPr>
                <w:rFonts w:asciiTheme="minorHAnsi" w:hAnsiTheme="minorHAnsi"/>
                <w:sz w:val="18"/>
                <w:szCs w:val="18"/>
              </w:rPr>
              <w:t xml:space="preserve">) </w:t>
            </w:r>
          </w:p>
          <w:p w14:paraId="17C86F48"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7F61CA2F" w14:textId="2CE44B94" w:rsidR="0092625B" w:rsidRPr="00D046DB" w:rsidRDefault="0092625B" w:rsidP="002923A4">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w:t>
            </w:r>
            <w:r w:rsidR="002923A4" w:rsidRPr="002923A4">
              <w:rPr>
                <w:rFonts w:asciiTheme="minorHAnsi" w:hAnsiTheme="minorHAnsi"/>
                <w:sz w:val="18"/>
                <w:szCs w:val="18"/>
              </w:rPr>
              <w:t>przedmiotu zamówienia</w:t>
            </w:r>
            <w:r w:rsidR="002923A4">
              <w:rPr>
                <w:rFonts w:asciiTheme="minorHAnsi" w:hAnsiTheme="minorHAnsi"/>
                <w:color w:val="FF0000"/>
                <w:sz w:val="18"/>
                <w:szCs w:val="18"/>
              </w:rPr>
              <w:br/>
              <w:t xml:space="preserve"> </w:t>
            </w:r>
            <w:r w:rsidRPr="00D046DB">
              <w:rPr>
                <w:rFonts w:asciiTheme="minorHAnsi" w:hAnsiTheme="minorHAnsi"/>
                <w:sz w:val="18"/>
                <w:szCs w:val="18"/>
              </w:rPr>
              <w:t xml:space="preserve">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92625B" w:rsidRPr="009A7EAF" w14:paraId="09B477B3" w14:textId="77777777" w:rsidTr="0092625B">
        <w:trPr>
          <w:trHeight w:val="277"/>
        </w:trPr>
        <w:tc>
          <w:tcPr>
            <w:tcW w:w="1560" w:type="dxa"/>
            <w:shd w:val="clear" w:color="auto" w:fill="F2F2F2" w:themeFill="background1" w:themeFillShade="F2"/>
            <w:vAlign w:val="center"/>
          </w:tcPr>
          <w:p w14:paraId="57DF6379" w14:textId="54ED8AAD" w:rsidR="0092625B" w:rsidRPr="00D046DB" w:rsidRDefault="0092625B" w:rsidP="00EE0BD2">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w:t>
            </w:r>
          </w:p>
        </w:tc>
        <w:tc>
          <w:tcPr>
            <w:tcW w:w="1735" w:type="dxa"/>
            <w:shd w:val="clear" w:color="auto" w:fill="F2F2F2" w:themeFill="background1" w:themeFillShade="F2"/>
            <w:vAlign w:val="center"/>
          </w:tcPr>
          <w:p w14:paraId="2FF7ED54"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5558773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809" w:type="dxa"/>
          </w:tcPr>
          <w:p w14:paraId="3DE29907"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2268" w:type="dxa"/>
          </w:tcPr>
          <w:p w14:paraId="39157AC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701" w:type="dxa"/>
          </w:tcPr>
          <w:p w14:paraId="08143150"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r>
      <w:tr w:rsidR="0092625B" w:rsidRPr="009A7EAF" w14:paraId="023ABBED" w14:textId="77777777" w:rsidTr="0092625B">
        <w:trPr>
          <w:trHeight w:val="425"/>
        </w:trPr>
        <w:tc>
          <w:tcPr>
            <w:tcW w:w="1560" w:type="dxa"/>
            <w:vMerge w:val="restart"/>
            <w:shd w:val="clear" w:color="auto" w:fill="F2F2F2" w:themeFill="background1" w:themeFillShade="F2"/>
            <w:vAlign w:val="center"/>
          </w:tcPr>
          <w:p w14:paraId="15AE6782"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5EC5B0E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61218EF9"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5F76D19A"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C53F768"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701" w:type="dxa"/>
          </w:tcPr>
          <w:p w14:paraId="6C473149"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79930EE7" w14:textId="77777777" w:rsidTr="0092625B">
        <w:trPr>
          <w:trHeight w:val="425"/>
        </w:trPr>
        <w:tc>
          <w:tcPr>
            <w:tcW w:w="1560" w:type="dxa"/>
            <w:vMerge/>
            <w:shd w:val="clear" w:color="auto" w:fill="F2F2F2" w:themeFill="background1" w:themeFillShade="F2"/>
            <w:vAlign w:val="center"/>
          </w:tcPr>
          <w:p w14:paraId="2248370F"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47750AA0"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7025743D"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67E93960"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794B0365"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701" w:type="dxa"/>
          </w:tcPr>
          <w:p w14:paraId="4DCE2CA2"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6FF9AC28" w14:textId="77777777" w:rsidTr="0092625B">
        <w:trPr>
          <w:trHeight w:val="425"/>
        </w:trPr>
        <w:tc>
          <w:tcPr>
            <w:tcW w:w="1560" w:type="dxa"/>
            <w:vMerge/>
            <w:shd w:val="clear" w:color="auto" w:fill="F2F2F2" w:themeFill="background1" w:themeFillShade="F2"/>
            <w:vAlign w:val="center"/>
          </w:tcPr>
          <w:p w14:paraId="19AF9BC5"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0F7A51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37862D7E"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318BFA17"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20615F3"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701" w:type="dxa"/>
          </w:tcPr>
          <w:p w14:paraId="1E850410" w14:textId="77777777" w:rsidR="0092625B" w:rsidRPr="009A7EAF" w:rsidRDefault="0092625B" w:rsidP="0092625B">
            <w:pPr>
              <w:autoSpaceDE w:val="0"/>
              <w:autoSpaceDN w:val="0"/>
              <w:adjustRightInd w:val="0"/>
              <w:spacing w:line="240" w:lineRule="auto"/>
              <w:rPr>
                <w:rFonts w:asciiTheme="minorHAnsi" w:hAnsiTheme="minorHAnsi"/>
                <w:sz w:val="20"/>
              </w:rPr>
            </w:pPr>
          </w:p>
        </w:tc>
      </w:tr>
    </w:tbl>
    <w:p w14:paraId="299864FB" w14:textId="77777777" w:rsidR="0092625B" w:rsidRDefault="0092625B" w:rsidP="0092625B">
      <w:pPr>
        <w:autoSpaceDE w:val="0"/>
        <w:autoSpaceDN w:val="0"/>
        <w:adjustRightInd w:val="0"/>
        <w:spacing w:line="240" w:lineRule="auto"/>
        <w:rPr>
          <w:rFonts w:asciiTheme="minorHAnsi" w:hAnsiTheme="minorHAnsi"/>
          <w:sz w:val="20"/>
        </w:rPr>
      </w:pPr>
    </w:p>
    <w:p w14:paraId="5666AF86" w14:textId="77777777" w:rsidR="0092625B" w:rsidRPr="00535F3F" w:rsidRDefault="0092625B" w:rsidP="0092625B">
      <w:pPr>
        <w:autoSpaceDE w:val="0"/>
        <w:autoSpaceDN w:val="0"/>
        <w:adjustRightInd w:val="0"/>
        <w:spacing w:line="240" w:lineRule="auto"/>
        <w:rPr>
          <w:rFonts w:asciiTheme="minorHAnsi" w:hAnsiTheme="minorHAnsi"/>
          <w:sz w:val="14"/>
        </w:rPr>
      </w:pPr>
      <w:r w:rsidRPr="00535F3F">
        <w:rPr>
          <w:rFonts w:asciiTheme="minorHAnsi" w:hAnsiTheme="minorHAnsi"/>
          <w:sz w:val="14"/>
        </w:rPr>
        <w:t xml:space="preserve">Ponadto </w:t>
      </w:r>
      <w:r w:rsidRPr="00535F3F">
        <w:rPr>
          <w:rFonts w:asciiTheme="minorHAnsi" w:hAnsiTheme="minorHAnsi"/>
          <w:b/>
          <w:sz w:val="14"/>
        </w:rPr>
        <w:t>OŚWIADCZAMY</w:t>
      </w:r>
      <w:r w:rsidRPr="00535F3F">
        <w:rPr>
          <w:rFonts w:asciiTheme="minorHAnsi" w:hAnsiTheme="minorHAnsi"/>
          <w:sz w:val="14"/>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535F3F">
        <w:rPr>
          <w:rFonts w:asciiTheme="minorHAnsi" w:hAnsiTheme="minorHAnsi"/>
          <w:sz w:val="14"/>
          <w:vertAlign w:val="superscript"/>
        </w:rPr>
        <w:footnoteReference w:id="15"/>
      </w:r>
      <w:r w:rsidRPr="00535F3F">
        <w:rPr>
          <w:rFonts w:asciiTheme="minorHAnsi" w:hAnsiTheme="minorHAnsi"/>
          <w:sz w:val="14"/>
        </w:rPr>
        <w:t>.</w:t>
      </w:r>
    </w:p>
    <w:p w14:paraId="21583A5A" w14:textId="77777777" w:rsidR="00373568" w:rsidRPr="00535F3F" w:rsidRDefault="00373568" w:rsidP="0092625B">
      <w:pPr>
        <w:autoSpaceDE w:val="0"/>
        <w:autoSpaceDN w:val="0"/>
        <w:adjustRightInd w:val="0"/>
        <w:spacing w:line="240" w:lineRule="auto"/>
        <w:rPr>
          <w:rFonts w:asciiTheme="minorHAnsi" w:hAnsiTheme="minorHAnsi"/>
          <w:b/>
          <w:i/>
          <w:sz w:val="14"/>
        </w:rPr>
      </w:pPr>
    </w:p>
    <w:p w14:paraId="10F594B7" w14:textId="212495EB" w:rsidR="0092625B" w:rsidRDefault="0092625B" w:rsidP="0092625B">
      <w:pPr>
        <w:autoSpaceDE w:val="0"/>
        <w:autoSpaceDN w:val="0"/>
        <w:adjustRightInd w:val="0"/>
        <w:spacing w:line="240" w:lineRule="auto"/>
        <w:rPr>
          <w:rFonts w:asciiTheme="minorHAnsi" w:hAnsiTheme="minorHAnsi"/>
          <w:i/>
          <w:sz w:val="14"/>
        </w:rPr>
      </w:pPr>
      <w:r w:rsidRPr="00535F3F">
        <w:rPr>
          <w:rFonts w:asciiTheme="minorHAnsi" w:hAnsiTheme="minorHAnsi"/>
          <w:b/>
          <w:i/>
          <w:sz w:val="14"/>
        </w:rPr>
        <w:t>Uwaga:</w:t>
      </w:r>
      <w:r w:rsidRPr="00535F3F">
        <w:rPr>
          <w:rFonts w:asciiTheme="minorHAnsi" w:hAnsiTheme="minorHAnsi"/>
          <w:i/>
          <w:sz w:val="14"/>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139822EE" w14:textId="77777777" w:rsidR="00535F3F" w:rsidRPr="00535F3F" w:rsidRDefault="00535F3F" w:rsidP="0092625B">
      <w:pPr>
        <w:autoSpaceDE w:val="0"/>
        <w:autoSpaceDN w:val="0"/>
        <w:adjustRightInd w:val="0"/>
        <w:spacing w:line="240" w:lineRule="auto"/>
        <w:rPr>
          <w:rFonts w:asciiTheme="minorHAnsi" w:hAnsiTheme="minorHAnsi"/>
          <w:i/>
          <w:sz w:val="14"/>
        </w:rPr>
      </w:pPr>
    </w:p>
    <w:p w14:paraId="791AB82C" w14:textId="7F2F9318" w:rsidR="0092625B" w:rsidRPr="00C0366B" w:rsidRDefault="0092625B" w:rsidP="002923A4">
      <w:pPr>
        <w:ind w:right="-993" w:firstLine="4678"/>
        <w:jc w:val="center"/>
        <w:rPr>
          <w:rFonts w:ascii="Calibri" w:hAnsi="Calibri" w:cs="Calibri"/>
          <w:sz w:val="20"/>
        </w:rPr>
      </w:pPr>
      <w:r w:rsidRPr="00C0366B">
        <w:rPr>
          <w:rFonts w:ascii="Calibri" w:hAnsi="Calibri" w:cs="Calibri"/>
          <w:sz w:val="20"/>
        </w:rPr>
        <w:t>…….………</w:t>
      </w:r>
      <w:r w:rsidR="002923A4">
        <w:rPr>
          <w:rFonts w:ascii="Calibri" w:hAnsi="Calibri" w:cs="Calibri"/>
          <w:sz w:val="20"/>
        </w:rPr>
        <w:t>……………..</w:t>
      </w:r>
      <w:r w:rsidRPr="00C0366B">
        <w:rPr>
          <w:rFonts w:ascii="Calibri" w:hAnsi="Calibri" w:cs="Calibri"/>
          <w:sz w:val="20"/>
        </w:rPr>
        <w:t>..…................................</w:t>
      </w:r>
    </w:p>
    <w:p w14:paraId="3EB1E572" w14:textId="4487C43C" w:rsidR="00F24EC6" w:rsidRPr="00535F3F" w:rsidRDefault="0092625B" w:rsidP="00535F3F">
      <w:pPr>
        <w:spacing w:line="240" w:lineRule="auto"/>
        <w:ind w:left="5670" w:right="68"/>
        <w:jc w:val="center"/>
        <w:rPr>
          <w:rFonts w:ascii="Calibri" w:hAnsi="Calibri" w:cs="Calibri"/>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umocowanej(</w:t>
      </w:r>
      <w:proofErr w:type="spellStart"/>
      <w:r w:rsidRPr="005E5BAC">
        <w:rPr>
          <w:rFonts w:ascii="Calibri" w:hAnsi="Calibri" w:cs="Calibri"/>
          <w:i/>
          <w:sz w:val="16"/>
          <w:szCs w:val="16"/>
        </w:rPr>
        <w:t>ych</w:t>
      </w:r>
      <w:proofErr w:type="spellEnd"/>
      <w:r w:rsidRPr="005E5BAC">
        <w:rPr>
          <w:rFonts w:ascii="Calibri" w:hAnsi="Calibri" w:cs="Calibri"/>
          <w:i/>
          <w:sz w:val="16"/>
          <w:szCs w:val="16"/>
        </w:rPr>
        <w:t xml:space="preserve">)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sectPr w:rsidR="00F24EC6" w:rsidRPr="00535F3F" w:rsidSect="00A43B95">
      <w:headerReference w:type="default" r:id="rId16"/>
      <w:footerReference w:type="default" r:id="rId17"/>
      <w:pgSz w:w="11906" w:h="16838"/>
      <w:pgMar w:top="113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45B75" w14:textId="77777777" w:rsidR="001C5F2F" w:rsidRDefault="001C5F2F" w:rsidP="004A302B">
      <w:pPr>
        <w:spacing w:line="240" w:lineRule="auto"/>
      </w:pPr>
      <w:r>
        <w:separator/>
      </w:r>
    </w:p>
  </w:endnote>
  <w:endnote w:type="continuationSeparator" w:id="0">
    <w:p w14:paraId="76512268" w14:textId="77777777" w:rsidR="001C5F2F" w:rsidRDefault="001C5F2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1C5F2F" w:rsidRPr="00DD5C5D" w:rsidRDefault="001C5F2F" w:rsidP="00DD5C5D">
    <w:pPr>
      <w:pStyle w:val="Nagwek"/>
      <w:jc w:val="center"/>
      <w:rPr>
        <w:rFonts w:ascii="Calibri" w:hAnsi="Calibri"/>
        <w:bCs/>
        <w:sz w:val="16"/>
        <w:szCs w:val="16"/>
      </w:rPr>
    </w:pPr>
  </w:p>
  <w:p w14:paraId="30522759" w14:textId="7DE9F36E" w:rsidR="001C5F2F" w:rsidRDefault="001C5F2F"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43B95">
      <w:rPr>
        <w:rFonts w:ascii="Calibri" w:hAnsi="Calibri"/>
        <w:bCs/>
        <w:noProof/>
        <w:sz w:val="16"/>
        <w:szCs w:val="16"/>
      </w:rPr>
      <w:t>9</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43B95">
      <w:rPr>
        <w:rFonts w:ascii="Calibri" w:hAnsi="Calibri"/>
        <w:bCs/>
        <w:noProof/>
        <w:sz w:val="16"/>
        <w:szCs w:val="16"/>
      </w:rPr>
      <w:t>9</w:t>
    </w:r>
    <w:r w:rsidRPr="00DD5C5D">
      <w:rPr>
        <w:rFonts w:ascii="Calibri" w:hAnsi="Calibri"/>
        <w:bCs/>
        <w:sz w:val="16"/>
        <w:szCs w:val="16"/>
      </w:rPr>
      <w:fldChar w:fldCharType="end"/>
    </w:r>
  </w:p>
  <w:p w14:paraId="3052275A" w14:textId="77777777" w:rsidR="001C5F2F" w:rsidRDefault="001C5F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CBD34" w14:textId="77777777" w:rsidR="001C5F2F" w:rsidRDefault="001C5F2F" w:rsidP="004A302B">
      <w:pPr>
        <w:spacing w:line="240" w:lineRule="auto"/>
      </w:pPr>
      <w:r>
        <w:separator/>
      </w:r>
    </w:p>
  </w:footnote>
  <w:footnote w:type="continuationSeparator" w:id="0">
    <w:p w14:paraId="4EA1A2F8" w14:textId="77777777" w:rsidR="001C5F2F" w:rsidRDefault="001C5F2F" w:rsidP="004A302B">
      <w:pPr>
        <w:spacing w:line="240" w:lineRule="auto"/>
      </w:pPr>
      <w:r>
        <w:continuationSeparator/>
      </w:r>
    </w:p>
  </w:footnote>
  <w:footnote w:id="1">
    <w:p w14:paraId="773AAA64" w14:textId="77777777" w:rsidR="001C5F2F" w:rsidRPr="00F2601C" w:rsidRDefault="001C5F2F"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1C5F2F" w:rsidRPr="003C7649" w:rsidRDefault="001C5F2F"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1C5F2F" w:rsidRPr="00F2601C" w:rsidRDefault="001C5F2F"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1C5F2F" w:rsidRPr="001A6201" w:rsidRDefault="001C5F2F"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1C5F2F" w:rsidRPr="001A6201" w:rsidRDefault="001C5F2F"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1C5F2F" w:rsidRPr="003F2EF3" w:rsidRDefault="001C5F2F"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1C5F2F" w:rsidRPr="003D4E66" w:rsidRDefault="001C5F2F"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1C5F2F" w:rsidRDefault="001C5F2F"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1C5F2F" w:rsidRDefault="001C5F2F"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41298D09" w14:textId="0537C76C" w:rsidR="001C5F2F" w:rsidRPr="007F37CE" w:rsidRDefault="001C5F2F" w:rsidP="00795C22">
      <w:pPr>
        <w:pStyle w:val="Tekstprzypisudolnego"/>
        <w:rPr>
          <w:rFonts w:cs="Times New Roman"/>
          <w:sz w:val="18"/>
          <w:szCs w:val="18"/>
        </w:rPr>
      </w:pPr>
      <w:r w:rsidRPr="007F37CE">
        <w:rPr>
          <w:rStyle w:val="Odwoanieprzypisudolnego"/>
          <w:sz w:val="18"/>
          <w:szCs w:val="18"/>
        </w:rPr>
        <w:footnoteRef/>
      </w:r>
      <w:r w:rsidRPr="007F37CE">
        <w:rPr>
          <w:sz w:val="18"/>
          <w:szCs w:val="18"/>
        </w:rPr>
        <w:t xml:space="preserve"> Niewłaściwe skreślić</w:t>
      </w:r>
    </w:p>
  </w:footnote>
  <w:footnote w:id="11">
    <w:p w14:paraId="62485C5C" w14:textId="77777777" w:rsidR="001C5F2F" w:rsidRPr="005A6E56" w:rsidRDefault="001C5F2F"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520C9E32" w14:textId="77777777" w:rsidR="001C5F2F" w:rsidRPr="00342E37" w:rsidRDefault="001C5F2F"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1C5F2F" w:rsidRPr="00342E37" w:rsidRDefault="001C5F2F" w:rsidP="006D2021">
      <w:pPr>
        <w:pStyle w:val="Tekstprzypisudolnego"/>
        <w:numPr>
          <w:ilvl w:val="0"/>
          <w:numId w:val="31"/>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1C5F2F" w:rsidRPr="00342E37" w:rsidRDefault="001C5F2F" w:rsidP="006D2021">
      <w:pPr>
        <w:pStyle w:val="Tekstprzypisudolnego"/>
        <w:numPr>
          <w:ilvl w:val="0"/>
          <w:numId w:val="31"/>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20504EBB" w14:textId="77777777" w:rsidR="001C5F2F" w:rsidRPr="00342E37" w:rsidRDefault="001C5F2F" w:rsidP="006D2021">
      <w:pPr>
        <w:pStyle w:val="Tekstprzypisudolnego"/>
        <w:numPr>
          <w:ilvl w:val="0"/>
          <w:numId w:val="31"/>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1C5F2F" w:rsidRPr="00342E37" w:rsidRDefault="001C5F2F"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60B8CD07" w14:textId="77777777" w:rsidR="001C5F2F" w:rsidRPr="00342E37" w:rsidRDefault="001C5F2F"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77777777" w:rsidR="001C5F2F" w:rsidRPr="00342E37" w:rsidRDefault="001C5F2F"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EB7FAC" w14:textId="77777777" w:rsidR="001C5F2F" w:rsidRPr="00342E37" w:rsidRDefault="001C5F2F"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1C5F2F" w:rsidRPr="00896587" w:rsidRDefault="001C5F2F"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068FA7FE" w14:textId="77777777" w:rsidR="001C5F2F" w:rsidRDefault="001C5F2F" w:rsidP="0092625B">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5">
    <w:p w14:paraId="502C7D6F" w14:textId="77777777" w:rsidR="001C5F2F" w:rsidRPr="00517ECB" w:rsidRDefault="001C5F2F" w:rsidP="0092625B">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1C5F2F" w:rsidRDefault="001C5F2F"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5C4F94D" w14:textId="77777777" w:rsidR="001C5F2F" w:rsidRDefault="001C5F2F" w:rsidP="006F35CA">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78879CD4">
          <wp:simplePos x="0" y="0"/>
          <wp:positionH relativeFrom="column">
            <wp:posOffset>0</wp:posOffset>
          </wp:positionH>
          <wp:positionV relativeFrom="paragraph">
            <wp:posOffset>0</wp:posOffset>
          </wp:positionV>
          <wp:extent cx="753110" cy="533400"/>
          <wp:effectExtent l="0" t="0" r="8890" b="0"/>
          <wp:wrapNone/>
          <wp:docPr id="4" name="Obraz 4"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EF72" w14:textId="77777777" w:rsidR="001C5F2F" w:rsidRPr="007B5834" w:rsidRDefault="001C5F2F" w:rsidP="006F35CA">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1F9AA52F" w14:textId="6E105ECA" w:rsidR="001C5F2F" w:rsidRPr="0072383F" w:rsidRDefault="001C5F2F" w:rsidP="006F35CA">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placeholder>
          <w:docPart w:val="77D241E35B89492BAAC938DDBCCD7F34"/>
        </w:placeholder>
        <w:dataBinding w:prefixMappings="xmlns:ns0='http://purl.org/dc/elements/1.1/' xmlns:ns1='http://schemas.openxmlformats.org/package/2006/metadata/core-properties' " w:xpath="/ns1:coreProperties[1]/ns1:keywords[1]" w:storeItemID="{6C3C8BC8-F283-45AE-878A-BAB7291924A1}"/>
        <w:text/>
      </w:sdtPr>
      <w:sdtEndPr/>
      <w:sdtContent>
        <w:r w:rsidR="0064552D">
          <w:rPr>
            <w:rFonts w:asciiTheme="minorHAnsi" w:hAnsiTheme="minorHAnsi" w:cs="Arial"/>
            <w:color w:val="000000"/>
            <w:sz w:val="18"/>
            <w:szCs w:val="18"/>
            <w:lang w:eastAsia="pl-PL"/>
          </w:rPr>
          <w:t>POST/DYS/OSK/LZA/01694/2025</w:t>
        </w:r>
      </w:sdtContent>
    </w:sdt>
  </w:p>
  <w:p w14:paraId="54951A46" w14:textId="4AEBF1F7" w:rsidR="001C5F2F" w:rsidRPr="00A31C7C" w:rsidRDefault="001C5F2F"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1C5F2F" w:rsidRPr="000F58B6" w:rsidRDefault="001C5F2F"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88C0C56E"/>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B82ED6"/>
    <w:multiLevelType w:val="hybridMultilevel"/>
    <w:tmpl w:val="E35C038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A940FF2"/>
    <w:multiLevelType w:val="multilevel"/>
    <w:tmpl w:val="1ED8B8F0"/>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trike w:val="0"/>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84728B"/>
    <w:multiLevelType w:val="multilevel"/>
    <w:tmpl w:val="FCBEBE6E"/>
    <w:lvl w:ilvl="0">
      <w:start w:val="1"/>
      <w:numFmt w:val="lowerLetter"/>
      <w:lvlText w:val="%1)"/>
      <w:lvlJc w:val="left"/>
      <w:pPr>
        <w:ind w:left="720" w:hanging="360"/>
      </w:pPr>
      <w:rPr>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DF33FF"/>
    <w:multiLevelType w:val="hybridMultilevel"/>
    <w:tmpl w:val="9F54C246"/>
    <w:lvl w:ilvl="0" w:tplc="ADCCF76A">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B401DC"/>
    <w:multiLevelType w:val="multilevel"/>
    <w:tmpl w:val="E8AA667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A78E8E9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A0A3624"/>
    <w:multiLevelType w:val="hybridMultilevel"/>
    <w:tmpl w:val="A22E66B6"/>
    <w:lvl w:ilvl="0" w:tplc="5B2066FE">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15:restartNumberingAfterBreak="0">
    <w:nsid w:val="1D852681"/>
    <w:multiLevelType w:val="hybridMultilevel"/>
    <w:tmpl w:val="CFE03B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D96407B"/>
    <w:multiLevelType w:val="multilevel"/>
    <w:tmpl w:val="486A5B68"/>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23B7C50"/>
    <w:multiLevelType w:val="multilevel"/>
    <w:tmpl w:val="5CC0ADC0"/>
    <w:lvl w:ilvl="0">
      <w:start w:val="1"/>
      <w:numFmt w:val="decimal"/>
      <w:lvlText w:val="%1."/>
      <w:lvlJc w:val="left"/>
      <w:pPr>
        <w:ind w:left="720" w:hanging="360"/>
      </w:pPr>
      <w:rPr>
        <w:rFonts w:ascii="Calibri" w:eastAsia="Calibri" w:hAnsi="Calibri" w:cs="Arial"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230E0BDA"/>
    <w:multiLevelType w:val="hybridMultilevel"/>
    <w:tmpl w:val="CCA20F08"/>
    <w:lvl w:ilvl="0" w:tplc="04150019">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1" w15:restartNumberingAfterBreak="0">
    <w:nsid w:val="24980919"/>
    <w:multiLevelType w:val="multilevel"/>
    <w:tmpl w:val="676AC7C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4A869D4"/>
    <w:multiLevelType w:val="hybridMultilevel"/>
    <w:tmpl w:val="D97AD16C"/>
    <w:lvl w:ilvl="0" w:tplc="512A2876">
      <w:start w:val="1"/>
      <w:numFmt w:val="lowerLetter"/>
      <w:lvlText w:val="%1)"/>
      <w:lvlJc w:val="left"/>
      <w:pPr>
        <w:tabs>
          <w:tab w:val="num" w:pos="899"/>
        </w:tabs>
        <w:ind w:left="899" w:hanging="360"/>
      </w:pPr>
      <w:rPr>
        <w:rFonts w:hint="default"/>
      </w:rPr>
    </w:lvl>
    <w:lvl w:ilvl="1" w:tplc="D494CE5E">
      <w:numFmt w:val="bullet"/>
      <w:lvlText w:val="־"/>
      <w:lvlJc w:val="left"/>
      <w:pPr>
        <w:tabs>
          <w:tab w:val="num" w:pos="1079"/>
        </w:tabs>
        <w:ind w:left="1619" w:hanging="360"/>
      </w:pPr>
      <w:rPr>
        <w:rFonts w:ascii="Times New Roman" w:eastAsia="Times New Roman" w:hAnsi="Times New Roman" w:cs="Times New Roman" w:hint="default"/>
      </w:rPr>
    </w:lvl>
    <w:lvl w:ilvl="2" w:tplc="BAD8A5E4">
      <w:start w:val="1"/>
      <w:numFmt w:val="decimal"/>
      <w:lvlText w:val="%3."/>
      <w:lvlJc w:val="left"/>
      <w:pPr>
        <w:tabs>
          <w:tab w:val="num" w:pos="2519"/>
        </w:tabs>
        <w:ind w:left="2519" w:hanging="360"/>
      </w:pPr>
      <w:rPr>
        <w:rFonts w:hint="default"/>
        <w:b/>
      </w:rPr>
    </w:lvl>
    <w:lvl w:ilvl="3" w:tplc="0415000F" w:tentative="1">
      <w:start w:val="1"/>
      <w:numFmt w:val="decimal"/>
      <w:lvlText w:val="%4."/>
      <w:lvlJc w:val="left"/>
      <w:pPr>
        <w:tabs>
          <w:tab w:val="num" w:pos="3059"/>
        </w:tabs>
        <w:ind w:left="3059" w:hanging="360"/>
      </w:pPr>
    </w:lvl>
    <w:lvl w:ilvl="4" w:tplc="04150019" w:tentative="1">
      <w:start w:val="1"/>
      <w:numFmt w:val="lowerLetter"/>
      <w:lvlText w:val="%5."/>
      <w:lvlJc w:val="left"/>
      <w:pPr>
        <w:tabs>
          <w:tab w:val="num" w:pos="3779"/>
        </w:tabs>
        <w:ind w:left="3779" w:hanging="360"/>
      </w:pPr>
    </w:lvl>
    <w:lvl w:ilvl="5" w:tplc="0415001B" w:tentative="1">
      <w:start w:val="1"/>
      <w:numFmt w:val="lowerRoman"/>
      <w:lvlText w:val="%6."/>
      <w:lvlJc w:val="right"/>
      <w:pPr>
        <w:tabs>
          <w:tab w:val="num" w:pos="4499"/>
        </w:tabs>
        <w:ind w:left="4499" w:hanging="180"/>
      </w:pPr>
    </w:lvl>
    <w:lvl w:ilvl="6" w:tplc="0415000F" w:tentative="1">
      <w:start w:val="1"/>
      <w:numFmt w:val="decimal"/>
      <w:lvlText w:val="%7."/>
      <w:lvlJc w:val="left"/>
      <w:pPr>
        <w:tabs>
          <w:tab w:val="num" w:pos="5219"/>
        </w:tabs>
        <w:ind w:left="5219" w:hanging="360"/>
      </w:pPr>
    </w:lvl>
    <w:lvl w:ilvl="7" w:tplc="04150019" w:tentative="1">
      <w:start w:val="1"/>
      <w:numFmt w:val="lowerLetter"/>
      <w:lvlText w:val="%8."/>
      <w:lvlJc w:val="left"/>
      <w:pPr>
        <w:tabs>
          <w:tab w:val="num" w:pos="5939"/>
        </w:tabs>
        <w:ind w:left="5939" w:hanging="360"/>
      </w:pPr>
    </w:lvl>
    <w:lvl w:ilvl="8" w:tplc="0415001B" w:tentative="1">
      <w:start w:val="1"/>
      <w:numFmt w:val="lowerRoman"/>
      <w:lvlText w:val="%9."/>
      <w:lvlJc w:val="right"/>
      <w:pPr>
        <w:tabs>
          <w:tab w:val="num" w:pos="6659"/>
        </w:tabs>
        <w:ind w:left="6659" w:hanging="180"/>
      </w:pPr>
    </w:lvl>
  </w:abstractNum>
  <w:abstractNum w:abstractNumId="23" w15:restartNumberingAfterBreak="0">
    <w:nsid w:val="2A065D87"/>
    <w:multiLevelType w:val="hybridMultilevel"/>
    <w:tmpl w:val="A22E66B6"/>
    <w:lvl w:ilvl="0" w:tplc="5B2066FE">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4" w15:restartNumberingAfterBreak="0">
    <w:nsid w:val="2F48141B"/>
    <w:multiLevelType w:val="hybridMultilevel"/>
    <w:tmpl w:val="FE5A8036"/>
    <w:lvl w:ilvl="0" w:tplc="CF64BB6A">
      <w:start w:val="1"/>
      <w:numFmt w:val="lowerLetter"/>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1205211"/>
    <w:multiLevelType w:val="hybridMultilevel"/>
    <w:tmpl w:val="FE2A3A16"/>
    <w:lvl w:ilvl="0" w:tplc="E66C67EE">
      <w:start w:val="1"/>
      <w:numFmt w:val="decimal"/>
      <w:lvlText w:val="%1."/>
      <w:lvlJc w:val="left"/>
      <w:pPr>
        <w:ind w:left="106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9002FB"/>
    <w:multiLevelType w:val="multilevel"/>
    <w:tmpl w:val="0ADA8FC4"/>
    <w:lvl w:ilvl="0">
      <w:start w:val="6"/>
      <w:numFmt w:val="decimal"/>
      <w:lvlText w:val="%1."/>
      <w:lvlJc w:val="left"/>
      <w:pPr>
        <w:ind w:left="3338" w:hanging="360"/>
      </w:pPr>
      <w:rPr>
        <w:rFonts w:hint="default"/>
      </w:rPr>
    </w:lvl>
    <w:lvl w:ilvl="1">
      <w:start w:val="1"/>
      <w:numFmt w:val="decimal"/>
      <w:isLgl/>
      <w:lvlText w:val="%1.%2."/>
      <w:lvlJc w:val="left"/>
      <w:pPr>
        <w:ind w:left="862" w:hanging="720"/>
      </w:pPr>
      <w:rPr>
        <w:rFonts w:hint="default"/>
        <w:b/>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3A16DB8"/>
    <w:multiLevelType w:val="hybridMultilevel"/>
    <w:tmpl w:val="A22E66B6"/>
    <w:lvl w:ilvl="0" w:tplc="5B2066FE">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378F2459"/>
    <w:multiLevelType w:val="multilevel"/>
    <w:tmpl w:val="E154EA94"/>
    <w:lvl w:ilvl="0">
      <w:start w:val="1"/>
      <w:numFmt w:val="decimal"/>
      <w:lvlText w:val="%1."/>
      <w:lvlJc w:val="left"/>
      <w:pPr>
        <w:ind w:left="360" w:hanging="360"/>
      </w:pPr>
      <w:rPr>
        <w:rFonts w:hint="default"/>
        <w:color w:val="365F91" w:themeColor="accent1" w:themeShade="BF"/>
        <w:sz w:val="20"/>
        <w:szCs w:val="22"/>
      </w:rPr>
    </w:lvl>
    <w:lvl w:ilvl="1">
      <w:start w:val="1"/>
      <w:numFmt w:val="decimal"/>
      <w:lvlText w:val="%1.%2."/>
      <w:lvlJc w:val="left"/>
      <w:pPr>
        <w:ind w:left="720" w:hanging="720"/>
      </w:pPr>
      <w:rPr>
        <w:rFonts w:hint="default"/>
        <w:b/>
        <w:i w:val="0"/>
        <w:strike w:val="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8597935"/>
    <w:multiLevelType w:val="hybridMultilevel"/>
    <w:tmpl w:val="948A0F3C"/>
    <w:lvl w:ilvl="0" w:tplc="E23CB7D2">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3D1640DD"/>
    <w:multiLevelType w:val="hybridMultilevel"/>
    <w:tmpl w:val="7176224A"/>
    <w:lvl w:ilvl="0" w:tplc="D0E440F6">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3" w15:restartNumberingAfterBreak="0">
    <w:nsid w:val="3EFD3CEF"/>
    <w:multiLevelType w:val="hybridMultilevel"/>
    <w:tmpl w:val="CB2045F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E294DB86">
      <w:start w:val="1"/>
      <w:numFmt w:val="decimal"/>
      <w:lvlText w:val="%4."/>
      <w:lvlJc w:val="left"/>
      <w:pPr>
        <w:ind w:left="2880" w:hanging="360"/>
      </w:pPr>
      <w:rPr>
        <w:rFonts w:hint="default"/>
        <w:b/>
        <w:strike w:val="0"/>
        <w:sz w:val="2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7B6532E"/>
    <w:multiLevelType w:val="multilevel"/>
    <w:tmpl w:val="41F48A32"/>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b/>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4B8A25EB"/>
    <w:multiLevelType w:val="hybridMultilevel"/>
    <w:tmpl w:val="E04C68E2"/>
    <w:lvl w:ilvl="0" w:tplc="E878D388">
      <w:start w:val="1"/>
      <w:numFmt w:val="lowerLetter"/>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BA0737B"/>
    <w:multiLevelType w:val="multilevel"/>
    <w:tmpl w:val="C8167FE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88A6ADB"/>
    <w:multiLevelType w:val="multilevel"/>
    <w:tmpl w:val="129EBE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21E6009"/>
    <w:multiLevelType w:val="hybridMultilevel"/>
    <w:tmpl w:val="FE0A50C8"/>
    <w:lvl w:ilvl="0" w:tplc="55E24482">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5" w15:restartNumberingAfterBreak="0">
    <w:nsid w:val="6366076C"/>
    <w:multiLevelType w:val="hybridMultilevel"/>
    <w:tmpl w:val="CB74C0CC"/>
    <w:lvl w:ilvl="0" w:tplc="4C8C02AC">
      <w:start w:val="1"/>
      <w:numFmt w:val="lowerLetter"/>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6851457B"/>
    <w:multiLevelType w:val="multilevel"/>
    <w:tmpl w:val="4D0E868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8"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49"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0" w15:restartNumberingAfterBreak="0">
    <w:nsid w:val="6C374DD0"/>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2" w15:restartNumberingAfterBreak="0">
    <w:nsid w:val="709B354A"/>
    <w:multiLevelType w:val="hybridMultilevel"/>
    <w:tmpl w:val="3FA86356"/>
    <w:lvl w:ilvl="0" w:tplc="3D0C7388">
      <w:start w:val="1"/>
      <w:numFmt w:val="decimal"/>
      <w:lvlText w:val="17.%1."/>
      <w:lvlJc w:val="left"/>
      <w:pPr>
        <w:ind w:left="1506" w:hanging="360"/>
      </w:pPr>
      <w:rPr>
        <w:rFonts w:asciiTheme="minorHAnsi" w:hAnsiTheme="minorHAnsi" w:hint="default"/>
        <w:b w:val="0"/>
        <w:i w:val="0"/>
        <w:sz w:val="20"/>
        <w:szCs w:val="2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2916707"/>
    <w:multiLevelType w:val="hybridMultilevel"/>
    <w:tmpl w:val="7F72CBFE"/>
    <w:lvl w:ilvl="0" w:tplc="47281EBE">
      <w:start w:val="1"/>
      <w:numFmt w:val="lowerLetter"/>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2CC59E9"/>
    <w:multiLevelType w:val="multilevel"/>
    <w:tmpl w:val="6226BB1E"/>
    <w:lvl w:ilvl="0">
      <w:start w:val="1"/>
      <w:numFmt w:val="decimal"/>
      <w:lvlText w:val="%1."/>
      <w:lvlJc w:val="left"/>
      <w:pPr>
        <w:ind w:left="1068" w:hanging="360"/>
      </w:pPr>
      <w:rPr>
        <w:rFonts w:hint="default"/>
        <w:b/>
      </w:rPr>
    </w:lvl>
    <w:lvl w:ilvl="1">
      <w:start w:val="1"/>
      <w:numFmt w:val="decimal"/>
      <w:isLgl/>
      <w:lvlText w:val="%1.%2."/>
      <w:lvlJc w:val="left"/>
      <w:pPr>
        <w:ind w:left="1068" w:hanging="360"/>
      </w:pPr>
      <w:rPr>
        <w:rFonts w:hint="default"/>
        <w:b/>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1788" w:hanging="108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148" w:hanging="1440"/>
      </w:pPr>
      <w:rPr>
        <w:rFonts w:hint="default"/>
      </w:rPr>
    </w:lvl>
  </w:abstractNum>
  <w:abstractNum w:abstractNumId="56" w15:restartNumberingAfterBreak="0">
    <w:nsid w:val="77000B90"/>
    <w:multiLevelType w:val="hybridMultilevel"/>
    <w:tmpl w:val="7176224A"/>
    <w:lvl w:ilvl="0" w:tplc="D0E440F6">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7" w15:restartNumberingAfterBreak="0">
    <w:nsid w:val="7BC16861"/>
    <w:multiLevelType w:val="multilevel"/>
    <w:tmpl w:val="648E1E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0"/>
  </w:num>
  <w:num w:numId="2">
    <w:abstractNumId w:val="10"/>
  </w:num>
  <w:num w:numId="3">
    <w:abstractNumId w:val="4"/>
  </w:num>
  <w:num w:numId="4">
    <w:abstractNumId w:val="47"/>
  </w:num>
  <w:num w:numId="5">
    <w:abstractNumId w:val="27"/>
  </w:num>
  <w:num w:numId="6">
    <w:abstractNumId w:val="17"/>
  </w:num>
  <w:num w:numId="7">
    <w:abstractNumId w:val="37"/>
  </w:num>
  <w:num w:numId="8">
    <w:abstractNumId w:val="57"/>
  </w:num>
  <w:num w:numId="9">
    <w:abstractNumId w:val="13"/>
  </w:num>
  <w:num w:numId="10">
    <w:abstractNumId w:val="42"/>
  </w:num>
  <w:num w:numId="11">
    <w:abstractNumId w:val="33"/>
  </w:num>
  <w:num w:numId="12">
    <w:abstractNumId w:val="25"/>
  </w:num>
  <w:num w:numId="13">
    <w:abstractNumId w:val="40"/>
  </w:num>
  <w:num w:numId="14">
    <w:abstractNumId w:val="21"/>
  </w:num>
  <w:num w:numId="15">
    <w:abstractNumId w:val="6"/>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6"/>
  </w:num>
  <w:num w:numId="19">
    <w:abstractNumId w:val="35"/>
  </w:num>
  <w:num w:numId="20">
    <w:abstractNumId w:val="38"/>
  </w:num>
  <w:num w:numId="21">
    <w:abstractNumId w:val="46"/>
  </w:num>
  <w:num w:numId="22">
    <w:abstractNumId w:val="18"/>
  </w:num>
  <w:num w:numId="23">
    <w:abstractNumId w:val="43"/>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1"/>
  </w:num>
  <w:num w:numId="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8"/>
    <w:lvlOverride w:ilvl="0">
      <w:startOverride w:val="1"/>
    </w:lvlOverride>
    <w:lvlOverride w:ilvl="1"/>
    <w:lvlOverride w:ilvl="2"/>
    <w:lvlOverride w:ilvl="3"/>
    <w:lvlOverride w:ilvl="4"/>
    <w:lvlOverride w:ilvl="5"/>
    <w:lvlOverride w:ilvl="6"/>
    <w:lvlOverride w:ilvl="7"/>
    <w:lvlOverride w:ilvl="8"/>
  </w:num>
  <w:num w:numId="28">
    <w:abstractNumId w:val="50"/>
  </w:num>
  <w:num w:numId="29">
    <w:abstractNumId w:val="9"/>
  </w:num>
  <w:num w:numId="30">
    <w:abstractNumId w:val="49"/>
  </w:num>
  <w:num w:numId="31">
    <w:abstractNumId w:val="53"/>
  </w:num>
  <w:num w:numId="32">
    <w:abstractNumId w:val="41"/>
  </w:num>
  <w:num w:numId="33">
    <w:abstractNumId w:val="3"/>
  </w:num>
  <w:num w:numId="34">
    <w:abstractNumId w:val="52"/>
  </w:num>
  <w:num w:numId="35">
    <w:abstractNumId w:val="34"/>
  </w:num>
  <w:num w:numId="36">
    <w:abstractNumId w:val="29"/>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6"/>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num>
  <w:num w:numId="4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4"/>
  </w:num>
  <w:num w:numId="48">
    <w:abstractNumId w:val="32"/>
  </w:num>
  <w:num w:numId="49">
    <w:abstractNumId w:val="14"/>
  </w:num>
  <w:num w:numId="50">
    <w:abstractNumId w:val="20"/>
  </w:num>
  <w:num w:numId="51">
    <w:abstractNumId w:val="23"/>
  </w:num>
  <w:num w:numId="52">
    <w:abstractNumId w:val="5"/>
  </w:num>
  <w:num w:numId="53">
    <w:abstractNumId w:val="8"/>
  </w:num>
  <w:num w:numId="54">
    <w:abstractNumId w:val="15"/>
  </w:num>
  <w:num w:numId="55">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600"/>
    <w:rsid w:val="00013A2B"/>
    <w:rsid w:val="0001441E"/>
    <w:rsid w:val="0001515A"/>
    <w:rsid w:val="0001784E"/>
    <w:rsid w:val="00017CCF"/>
    <w:rsid w:val="00017CEA"/>
    <w:rsid w:val="0002064D"/>
    <w:rsid w:val="00020792"/>
    <w:rsid w:val="00020F62"/>
    <w:rsid w:val="000239B3"/>
    <w:rsid w:val="00023EDE"/>
    <w:rsid w:val="00025FE0"/>
    <w:rsid w:val="00026466"/>
    <w:rsid w:val="000272CF"/>
    <w:rsid w:val="000273E9"/>
    <w:rsid w:val="00031ABB"/>
    <w:rsid w:val="0003205C"/>
    <w:rsid w:val="00032E9D"/>
    <w:rsid w:val="00033019"/>
    <w:rsid w:val="000339B0"/>
    <w:rsid w:val="00034466"/>
    <w:rsid w:val="0003633A"/>
    <w:rsid w:val="0004020B"/>
    <w:rsid w:val="00040735"/>
    <w:rsid w:val="0004075E"/>
    <w:rsid w:val="00040E3C"/>
    <w:rsid w:val="00040FDE"/>
    <w:rsid w:val="0004124A"/>
    <w:rsid w:val="00041656"/>
    <w:rsid w:val="00041684"/>
    <w:rsid w:val="00041920"/>
    <w:rsid w:val="000419EA"/>
    <w:rsid w:val="00042822"/>
    <w:rsid w:val="0004293D"/>
    <w:rsid w:val="00044543"/>
    <w:rsid w:val="0004486D"/>
    <w:rsid w:val="00044D8D"/>
    <w:rsid w:val="00044F7C"/>
    <w:rsid w:val="00046549"/>
    <w:rsid w:val="00046D7B"/>
    <w:rsid w:val="00047E9F"/>
    <w:rsid w:val="0005057E"/>
    <w:rsid w:val="00050E52"/>
    <w:rsid w:val="00051197"/>
    <w:rsid w:val="000518A3"/>
    <w:rsid w:val="000532AE"/>
    <w:rsid w:val="00055178"/>
    <w:rsid w:val="00056DB4"/>
    <w:rsid w:val="00057E00"/>
    <w:rsid w:val="0006176F"/>
    <w:rsid w:val="00062C54"/>
    <w:rsid w:val="00064A47"/>
    <w:rsid w:val="00064F26"/>
    <w:rsid w:val="00066210"/>
    <w:rsid w:val="00066400"/>
    <w:rsid w:val="000664AC"/>
    <w:rsid w:val="00070D58"/>
    <w:rsid w:val="00071FE3"/>
    <w:rsid w:val="00072501"/>
    <w:rsid w:val="00072BE1"/>
    <w:rsid w:val="000747E2"/>
    <w:rsid w:val="00074AA8"/>
    <w:rsid w:val="00076214"/>
    <w:rsid w:val="0008002B"/>
    <w:rsid w:val="00080BE1"/>
    <w:rsid w:val="00080F94"/>
    <w:rsid w:val="000829DF"/>
    <w:rsid w:val="00082C2E"/>
    <w:rsid w:val="00083F05"/>
    <w:rsid w:val="00084857"/>
    <w:rsid w:val="000854DB"/>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5CDC"/>
    <w:rsid w:val="000B7143"/>
    <w:rsid w:val="000C0044"/>
    <w:rsid w:val="000C03CF"/>
    <w:rsid w:val="000C16FD"/>
    <w:rsid w:val="000C17A8"/>
    <w:rsid w:val="000C1DC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5D2"/>
    <w:rsid w:val="000E19C7"/>
    <w:rsid w:val="000E1EA0"/>
    <w:rsid w:val="000E3A9E"/>
    <w:rsid w:val="000E5D5A"/>
    <w:rsid w:val="000E76A0"/>
    <w:rsid w:val="000E7C91"/>
    <w:rsid w:val="000F0FF6"/>
    <w:rsid w:val="000F3815"/>
    <w:rsid w:val="000F58B6"/>
    <w:rsid w:val="000F5D37"/>
    <w:rsid w:val="000F77CE"/>
    <w:rsid w:val="00100052"/>
    <w:rsid w:val="00100498"/>
    <w:rsid w:val="0010053E"/>
    <w:rsid w:val="001007C3"/>
    <w:rsid w:val="00101C1B"/>
    <w:rsid w:val="00101D38"/>
    <w:rsid w:val="00101F51"/>
    <w:rsid w:val="001036E8"/>
    <w:rsid w:val="00103712"/>
    <w:rsid w:val="00104A94"/>
    <w:rsid w:val="001050AB"/>
    <w:rsid w:val="00105610"/>
    <w:rsid w:val="0010631A"/>
    <w:rsid w:val="0010683E"/>
    <w:rsid w:val="00106B0D"/>
    <w:rsid w:val="0010711E"/>
    <w:rsid w:val="001116B5"/>
    <w:rsid w:val="00112269"/>
    <w:rsid w:val="00112825"/>
    <w:rsid w:val="00116321"/>
    <w:rsid w:val="001172EB"/>
    <w:rsid w:val="00117691"/>
    <w:rsid w:val="0011796C"/>
    <w:rsid w:val="001211C8"/>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570"/>
    <w:rsid w:val="00151B6F"/>
    <w:rsid w:val="001549EF"/>
    <w:rsid w:val="0015504B"/>
    <w:rsid w:val="001558D8"/>
    <w:rsid w:val="00156335"/>
    <w:rsid w:val="001567FB"/>
    <w:rsid w:val="00156D62"/>
    <w:rsid w:val="0015712B"/>
    <w:rsid w:val="001575B5"/>
    <w:rsid w:val="00157C01"/>
    <w:rsid w:val="001603FA"/>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4FE"/>
    <w:rsid w:val="001814BE"/>
    <w:rsid w:val="00184C77"/>
    <w:rsid w:val="00184E77"/>
    <w:rsid w:val="00185E8A"/>
    <w:rsid w:val="001901BD"/>
    <w:rsid w:val="001901F0"/>
    <w:rsid w:val="00191304"/>
    <w:rsid w:val="00191956"/>
    <w:rsid w:val="001920BF"/>
    <w:rsid w:val="00193DCF"/>
    <w:rsid w:val="001944B1"/>
    <w:rsid w:val="00194C66"/>
    <w:rsid w:val="00195038"/>
    <w:rsid w:val="00195624"/>
    <w:rsid w:val="00196400"/>
    <w:rsid w:val="00196C53"/>
    <w:rsid w:val="00196E97"/>
    <w:rsid w:val="001A0362"/>
    <w:rsid w:val="001A05F4"/>
    <w:rsid w:val="001A0AD4"/>
    <w:rsid w:val="001A23D7"/>
    <w:rsid w:val="001A269F"/>
    <w:rsid w:val="001A33A9"/>
    <w:rsid w:val="001A3A1E"/>
    <w:rsid w:val="001A4CE9"/>
    <w:rsid w:val="001A65A8"/>
    <w:rsid w:val="001A70C2"/>
    <w:rsid w:val="001A78F7"/>
    <w:rsid w:val="001B087C"/>
    <w:rsid w:val="001B0A76"/>
    <w:rsid w:val="001B22DF"/>
    <w:rsid w:val="001B24CC"/>
    <w:rsid w:val="001B26FD"/>
    <w:rsid w:val="001B2C98"/>
    <w:rsid w:val="001B396C"/>
    <w:rsid w:val="001B39A3"/>
    <w:rsid w:val="001B3E7F"/>
    <w:rsid w:val="001B5C6C"/>
    <w:rsid w:val="001B63BB"/>
    <w:rsid w:val="001B6ABA"/>
    <w:rsid w:val="001B7E8D"/>
    <w:rsid w:val="001C2D48"/>
    <w:rsid w:val="001C4D26"/>
    <w:rsid w:val="001C56B0"/>
    <w:rsid w:val="001C5F2F"/>
    <w:rsid w:val="001C68A9"/>
    <w:rsid w:val="001C6F0D"/>
    <w:rsid w:val="001C7E2C"/>
    <w:rsid w:val="001D02AE"/>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FE8"/>
    <w:rsid w:val="001E4E8F"/>
    <w:rsid w:val="001E579C"/>
    <w:rsid w:val="001E5A5A"/>
    <w:rsid w:val="001E6355"/>
    <w:rsid w:val="001E7056"/>
    <w:rsid w:val="001F0CCF"/>
    <w:rsid w:val="001F0E64"/>
    <w:rsid w:val="001F1A05"/>
    <w:rsid w:val="001F1EF1"/>
    <w:rsid w:val="001F31EA"/>
    <w:rsid w:val="001F4478"/>
    <w:rsid w:val="001F4658"/>
    <w:rsid w:val="001F4BA5"/>
    <w:rsid w:val="001F60DA"/>
    <w:rsid w:val="001F6AB5"/>
    <w:rsid w:val="001F72C0"/>
    <w:rsid w:val="001F7A3D"/>
    <w:rsid w:val="001F7BE8"/>
    <w:rsid w:val="002000A2"/>
    <w:rsid w:val="00200C11"/>
    <w:rsid w:val="00201A92"/>
    <w:rsid w:val="0020221D"/>
    <w:rsid w:val="00203292"/>
    <w:rsid w:val="00203373"/>
    <w:rsid w:val="00203C4B"/>
    <w:rsid w:val="00204C16"/>
    <w:rsid w:val="0020505A"/>
    <w:rsid w:val="002073F1"/>
    <w:rsid w:val="00207EE9"/>
    <w:rsid w:val="00210945"/>
    <w:rsid w:val="00210E7D"/>
    <w:rsid w:val="00211C1B"/>
    <w:rsid w:val="002124EA"/>
    <w:rsid w:val="0021629D"/>
    <w:rsid w:val="00216F55"/>
    <w:rsid w:val="0021765C"/>
    <w:rsid w:val="00217C80"/>
    <w:rsid w:val="002214EC"/>
    <w:rsid w:val="00221F2B"/>
    <w:rsid w:val="00222F9F"/>
    <w:rsid w:val="002230B5"/>
    <w:rsid w:val="002240E4"/>
    <w:rsid w:val="00224766"/>
    <w:rsid w:val="00224BA8"/>
    <w:rsid w:val="00224F23"/>
    <w:rsid w:val="0022512A"/>
    <w:rsid w:val="00226040"/>
    <w:rsid w:val="00226CF8"/>
    <w:rsid w:val="00231021"/>
    <w:rsid w:val="00231BF0"/>
    <w:rsid w:val="002330DA"/>
    <w:rsid w:val="0023336C"/>
    <w:rsid w:val="002337D5"/>
    <w:rsid w:val="00233A19"/>
    <w:rsid w:val="00233A1E"/>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2CB"/>
    <w:rsid w:val="00261683"/>
    <w:rsid w:val="00262365"/>
    <w:rsid w:val="0026273C"/>
    <w:rsid w:val="00262836"/>
    <w:rsid w:val="002633C2"/>
    <w:rsid w:val="002641E3"/>
    <w:rsid w:val="00264972"/>
    <w:rsid w:val="00265C9F"/>
    <w:rsid w:val="0026700B"/>
    <w:rsid w:val="002671BC"/>
    <w:rsid w:val="00267616"/>
    <w:rsid w:val="002677DA"/>
    <w:rsid w:val="00267858"/>
    <w:rsid w:val="0027034A"/>
    <w:rsid w:val="00271154"/>
    <w:rsid w:val="002719B5"/>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DD0"/>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1A2"/>
    <w:rsid w:val="002C3573"/>
    <w:rsid w:val="002C51F7"/>
    <w:rsid w:val="002C62F5"/>
    <w:rsid w:val="002C6CE5"/>
    <w:rsid w:val="002C78E4"/>
    <w:rsid w:val="002C7E68"/>
    <w:rsid w:val="002D0C23"/>
    <w:rsid w:val="002D22D7"/>
    <w:rsid w:val="002D29FE"/>
    <w:rsid w:val="002D31F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4F7F"/>
    <w:rsid w:val="003157EB"/>
    <w:rsid w:val="0031587F"/>
    <w:rsid w:val="00321DD5"/>
    <w:rsid w:val="00323E53"/>
    <w:rsid w:val="00325A22"/>
    <w:rsid w:val="00325F85"/>
    <w:rsid w:val="00326AC6"/>
    <w:rsid w:val="00327148"/>
    <w:rsid w:val="00327759"/>
    <w:rsid w:val="0033270E"/>
    <w:rsid w:val="00333C26"/>
    <w:rsid w:val="00334A4C"/>
    <w:rsid w:val="003354D2"/>
    <w:rsid w:val="00335E18"/>
    <w:rsid w:val="00337033"/>
    <w:rsid w:val="00337D2A"/>
    <w:rsid w:val="00337F58"/>
    <w:rsid w:val="00340759"/>
    <w:rsid w:val="003416DA"/>
    <w:rsid w:val="00341A18"/>
    <w:rsid w:val="00341AAC"/>
    <w:rsid w:val="00344D03"/>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3568"/>
    <w:rsid w:val="00374571"/>
    <w:rsid w:val="003747A8"/>
    <w:rsid w:val="00375B8E"/>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882"/>
    <w:rsid w:val="0039799F"/>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E5"/>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05E8"/>
    <w:rsid w:val="00401AB7"/>
    <w:rsid w:val="00402D6C"/>
    <w:rsid w:val="00403077"/>
    <w:rsid w:val="00406A25"/>
    <w:rsid w:val="00407576"/>
    <w:rsid w:val="00407783"/>
    <w:rsid w:val="00410115"/>
    <w:rsid w:val="004105E9"/>
    <w:rsid w:val="00411D6C"/>
    <w:rsid w:val="00412994"/>
    <w:rsid w:val="00412E59"/>
    <w:rsid w:val="004134E4"/>
    <w:rsid w:val="004141C8"/>
    <w:rsid w:val="00414B45"/>
    <w:rsid w:val="00414D79"/>
    <w:rsid w:val="004151EC"/>
    <w:rsid w:val="0041598A"/>
    <w:rsid w:val="00415DEF"/>
    <w:rsid w:val="00417649"/>
    <w:rsid w:val="0042201D"/>
    <w:rsid w:val="00424019"/>
    <w:rsid w:val="00424039"/>
    <w:rsid w:val="00424458"/>
    <w:rsid w:val="0042597D"/>
    <w:rsid w:val="0042678F"/>
    <w:rsid w:val="00426ABC"/>
    <w:rsid w:val="00431091"/>
    <w:rsid w:val="00431240"/>
    <w:rsid w:val="00431F11"/>
    <w:rsid w:val="00433468"/>
    <w:rsid w:val="00434676"/>
    <w:rsid w:val="00434782"/>
    <w:rsid w:val="0043615D"/>
    <w:rsid w:val="004364BD"/>
    <w:rsid w:val="00441005"/>
    <w:rsid w:val="00441640"/>
    <w:rsid w:val="0044403C"/>
    <w:rsid w:val="0044467A"/>
    <w:rsid w:val="00444E99"/>
    <w:rsid w:val="00446AD8"/>
    <w:rsid w:val="00447F18"/>
    <w:rsid w:val="00450155"/>
    <w:rsid w:val="00450710"/>
    <w:rsid w:val="00451434"/>
    <w:rsid w:val="004518CF"/>
    <w:rsid w:val="004532C6"/>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169"/>
    <w:rsid w:val="0047096D"/>
    <w:rsid w:val="00471571"/>
    <w:rsid w:val="00471E73"/>
    <w:rsid w:val="004723E9"/>
    <w:rsid w:val="00474A5B"/>
    <w:rsid w:val="00474FC5"/>
    <w:rsid w:val="00475757"/>
    <w:rsid w:val="00475E6B"/>
    <w:rsid w:val="00477D82"/>
    <w:rsid w:val="00480994"/>
    <w:rsid w:val="004813B1"/>
    <w:rsid w:val="00481449"/>
    <w:rsid w:val="00483F54"/>
    <w:rsid w:val="0048437E"/>
    <w:rsid w:val="004859BD"/>
    <w:rsid w:val="00485DB0"/>
    <w:rsid w:val="00487AA0"/>
    <w:rsid w:val="00487D4C"/>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5A96"/>
    <w:rsid w:val="004A60BD"/>
    <w:rsid w:val="004A629D"/>
    <w:rsid w:val="004A6701"/>
    <w:rsid w:val="004A6AB6"/>
    <w:rsid w:val="004A6F06"/>
    <w:rsid w:val="004A7F4A"/>
    <w:rsid w:val="004B039F"/>
    <w:rsid w:val="004B2351"/>
    <w:rsid w:val="004B4556"/>
    <w:rsid w:val="004B5230"/>
    <w:rsid w:val="004B5F30"/>
    <w:rsid w:val="004B6A92"/>
    <w:rsid w:val="004B78BB"/>
    <w:rsid w:val="004B7C5F"/>
    <w:rsid w:val="004C009E"/>
    <w:rsid w:val="004C0176"/>
    <w:rsid w:val="004C1C4B"/>
    <w:rsid w:val="004C1E90"/>
    <w:rsid w:val="004C239F"/>
    <w:rsid w:val="004C485B"/>
    <w:rsid w:val="004C4A0D"/>
    <w:rsid w:val="004C5D8F"/>
    <w:rsid w:val="004C5E08"/>
    <w:rsid w:val="004C6C10"/>
    <w:rsid w:val="004D0670"/>
    <w:rsid w:val="004D17D7"/>
    <w:rsid w:val="004D29D4"/>
    <w:rsid w:val="004D3ABF"/>
    <w:rsid w:val="004D3DF7"/>
    <w:rsid w:val="004D5611"/>
    <w:rsid w:val="004D5FFD"/>
    <w:rsid w:val="004D64B6"/>
    <w:rsid w:val="004D6AB7"/>
    <w:rsid w:val="004D7365"/>
    <w:rsid w:val="004E1F8C"/>
    <w:rsid w:val="004E41B6"/>
    <w:rsid w:val="004E4323"/>
    <w:rsid w:val="004E4393"/>
    <w:rsid w:val="004E469B"/>
    <w:rsid w:val="004E48E9"/>
    <w:rsid w:val="004E4CC6"/>
    <w:rsid w:val="004E528A"/>
    <w:rsid w:val="004E75D3"/>
    <w:rsid w:val="004F0088"/>
    <w:rsid w:val="004F0094"/>
    <w:rsid w:val="004F0173"/>
    <w:rsid w:val="004F0448"/>
    <w:rsid w:val="004F10E0"/>
    <w:rsid w:val="004F35DA"/>
    <w:rsid w:val="004F392B"/>
    <w:rsid w:val="004F39D8"/>
    <w:rsid w:val="004F3D3C"/>
    <w:rsid w:val="004F4963"/>
    <w:rsid w:val="004F4D0B"/>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0FA"/>
    <w:rsid w:val="0051539A"/>
    <w:rsid w:val="00515E39"/>
    <w:rsid w:val="00517D03"/>
    <w:rsid w:val="00517E8A"/>
    <w:rsid w:val="0052002C"/>
    <w:rsid w:val="00520339"/>
    <w:rsid w:val="00520846"/>
    <w:rsid w:val="005216AC"/>
    <w:rsid w:val="00521BBD"/>
    <w:rsid w:val="00522178"/>
    <w:rsid w:val="005234BF"/>
    <w:rsid w:val="00524108"/>
    <w:rsid w:val="005246E5"/>
    <w:rsid w:val="00527036"/>
    <w:rsid w:val="00527343"/>
    <w:rsid w:val="00527EE9"/>
    <w:rsid w:val="005301AB"/>
    <w:rsid w:val="005319E7"/>
    <w:rsid w:val="00531B25"/>
    <w:rsid w:val="00532659"/>
    <w:rsid w:val="00533129"/>
    <w:rsid w:val="00533E90"/>
    <w:rsid w:val="00534AA5"/>
    <w:rsid w:val="00535F3F"/>
    <w:rsid w:val="0053751B"/>
    <w:rsid w:val="00537956"/>
    <w:rsid w:val="00540974"/>
    <w:rsid w:val="00540CDC"/>
    <w:rsid w:val="00541F0C"/>
    <w:rsid w:val="005434FF"/>
    <w:rsid w:val="00543688"/>
    <w:rsid w:val="00546BF6"/>
    <w:rsid w:val="0054759B"/>
    <w:rsid w:val="00547B99"/>
    <w:rsid w:val="00550019"/>
    <w:rsid w:val="005514E8"/>
    <w:rsid w:val="00552276"/>
    <w:rsid w:val="00552376"/>
    <w:rsid w:val="005527AF"/>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87BCF"/>
    <w:rsid w:val="00590042"/>
    <w:rsid w:val="00590E7F"/>
    <w:rsid w:val="00590EFC"/>
    <w:rsid w:val="00592A10"/>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07DB"/>
    <w:rsid w:val="005E142C"/>
    <w:rsid w:val="005E27CA"/>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584"/>
    <w:rsid w:val="00605B20"/>
    <w:rsid w:val="00605F3B"/>
    <w:rsid w:val="00606149"/>
    <w:rsid w:val="00606B27"/>
    <w:rsid w:val="00607096"/>
    <w:rsid w:val="006070A3"/>
    <w:rsid w:val="0060710E"/>
    <w:rsid w:val="0061135A"/>
    <w:rsid w:val="0061269F"/>
    <w:rsid w:val="00612D80"/>
    <w:rsid w:val="00613414"/>
    <w:rsid w:val="00613BA7"/>
    <w:rsid w:val="006140C7"/>
    <w:rsid w:val="00615A31"/>
    <w:rsid w:val="00615E00"/>
    <w:rsid w:val="00616F3C"/>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44D5F"/>
    <w:rsid w:val="0064552D"/>
    <w:rsid w:val="00645623"/>
    <w:rsid w:val="0064713F"/>
    <w:rsid w:val="00647EC8"/>
    <w:rsid w:val="00650033"/>
    <w:rsid w:val="0065074A"/>
    <w:rsid w:val="00650D35"/>
    <w:rsid w:val="00651CC4"/>
    <w:rsid w:val="006527F9"/>
    <w:rsid w:val="006534F2"/>
    <w:rsid w:val="006536DD"/>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145B"/>
    <w:rsid w:val="00673E6B"/>
    <w:rsid w:val="00674AFB"/>
    <w:rsid w:val="0067570D"/>
    <w:rsid w:val="00676D80"/>
    <w:rsid w:val="0067721F"/>
    <w:rsid w:val="0068060C"/>
    <w:rsid w:val="00680EB0"/>
    <w:rsid w:val="006810E0"/>
    <w:rsid w:val="00681E01"/>
    <w:rsid w:val="00682A4B"/>
    <w:rsid w:val="00685B7C"/>
    <w:rsid w:val="0068638D"/>
    <w:rsid w:val="006863E6"/>
    <w:rsid w:val="006868F1"/>
    <w:rsid w:val="00687290"/>
    <w:rsid w:val="00687695"/>
    <w:rsid w:val="006876EC"/>
    <w:rsid w:val="00687974"/>
    <w:rsid w:val="0069061E"/>
    <w:rsid w:val="00690F15"/>
    <w:rsid w:val="0069131F"/>
    <w:rsid w:val="00691B97"/>
    <w:rsid w:val="00692EDC"/>
    <w:rsid w:val="00693E6D"/>
    <w:rsid w:val="00694082"/>
    <w:rsid w:val="006943E3"/>
    <w:rsid w:val="0069462B"/>
    <w:rsid w:val="0069633A"/>
    <w:rsid w:val="00696835"/>
    <w:rsid w:val="0069688C"/>
    <w:rsid w:val="00697668"/>
    <w:rsid w:val="006976F9"/>
    <w:rsid w:val="006A1242"/>
    <w:rsid w:val="006A28A2"/>
    <w:rsid w:val="006A3305"/>
    <w:rsid w:val="006A3621"/>
    <w:rsid w:val="006A3F7F"/>
    <w:rsid w:val="006A4A5A"/>
    <w:rsid w:val="006A5561"/>
    <w:rsid w:val="006A59F7"/>
    <w:rsid w:val="006B0969"/>
    <w:rsid w:val="006B0C89"/>
    <w:rsid w:val="006B16D9"/>
    <w:rsid w:val="006B2C48"/>
    <w:rsid w:val="006B3B07"/>
    <w:rsid w:val="006B3F08"/>
    <w:rsid w:val="006B43F2"/>
    <w:rsid w:val="006B4440"/>
    <w:rsid w:val="006B46CD"/>
    <w:rsid w:val="006B7D80"/>
    <w:rsid w:val="006C0240"/>
    <w:rsid w:val="006C042A"/>
    <w:rsid w:val="006C312D"/>
    <w:rsid w:val="006C32B1"/>
    <w:rsid w:val="006C32D7"/>
    <w:rsid w:val="006C33CB"/>
    <w:rsid w:val="006C4030"/>
    <w:rsid w:val="006C4B6B"/>
    <w:rsid w:val="006C55D8"/>
    <w:rsid w:val="006C63E4"/>
    <w:rsid w:val="006C6DDE"/>
    <w:rsid w:val="006D2021"/>
    <w:rsid w:val="006D3DE6"/>
    <w:rsid w:val="006D630C"/>
    <w:rsid w:val="006D75E6"/>
    <w:rsid w:val="006D77AB"/>
    <w:rsid w:val="006E09F7"/>
    <w:rsid w:val="006E25E8"/>
    <w:rsid w:val="006E349D"/>
    <w:rsid w:val="006E4A5C"/>
    <w:rsid w:val="006E5C2B"/>
    <w:rsid w:val="006E7435"/>
    <w:rsid w:val="006E7C7F"/>
    <w:rsid w:val="006F166E"/>
    <w:rsid w:val="006F175F"/>
    <w:rsid w:val="006F2267"/>
    <w:rsid w:val="006F2D30"/>
    <w:rsid w:val="006F326D"/>
    <w:rsid w:val="006F35CA"/>
    <w:rsid w:val="006F43C7"/>
    <w:rsid w:val="006F53B0"/>
    <w:rsid w:val="006F6DF3"/>
    <w:rsid w:val="00700206"/>
    <w:rsid w:val="007005DF"/>
    <w:rsid w:val="00700AFC"/>
    <w:rsid w:val="00700B90"/>
    <w:rsid w:val="00700FC7"/>
    <w:rsid w:val="0070150B"/>
    <w:rsid w:val="00701610"/>
    <w:rsid w:val="00701F3D"/>
    <w:rsid w:val="00701FC4"/>
    <w:rsid w:val="00702D79"/>
    <w:rsid w:val="00703132"/>
    <w:rsid w:val="00704769"/>
    <w:rsid w:val="00704AB7"/>
    <w:rsid w:val="007065B7"/>
    <w:rsid w:val="00706926"/>
    <w:rsid w:val="00706CF5"/>
    <w:rsid w:val="0070703A"/>
    <w:rsid w:val="00707281"/>
    <w:rsid w:val="00710DC5"/>
    <w:rsid w:val="00711D36"/>
    <w:rsid w:val="007121CE"/>
    <w:rsid w:val="00712338"/>
    <w:rsid w:val="00713971"/>
    <w:rsid w:val="007140FB"/>
    <w:rsid w:val="00715485"/>
    <w:rsid w:val="00716A25"/>
    <w:rsid w:val="007209CB"/>
    <w:rsid w:val="00722DA7"/>
    <w:rsid w:val="00723157"/>
    <w:rsid w:val="00723DBB"/>
    <w:rsid w:val="00723F16"/>
    <w:rsid w:val="00724029"/>
    <w:rsid w:val="007247B8"/>
    <w:rsid w:val="00726536"/>
    <w:rsid w:val="007276F9"/>
    <w:rsid w:val="007304DE"/>
    <w:rsid w:val="00730560"/>
    <w:rsid w:val="00730FB0"/>
    <w:rsid w:val="00731E14"/>
    <w:rsid w:val="007328FA"/>
    <w:rsid w:val="007333FE"/>
    <w:rsid w:val="00734385"/>
    <w:rsid w:val="00737EE5"/>
    <w:rsid w:val="00740748"/>
    <w:rsid w:val="00741AF7"/>
    <w:rsid w:val="00742E71"/>
    <w:rsid w:val="00743EAC"/>
    <w:rsid w:val="00744148"/>
    <w:rsid w:val="00745EF9"/>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73CA"/>
    <w:rsid w:val="007706BE"/>
    <w:rsid w:val="00771351"/>
    <w:rsid w:val="0077226B"/>
    <w:rsid w:val="00772F7B"/>
    <w:rsid w:val="00773393"/>
    <w:rsid w:val="007742B7"/>
    <w:rsid w:val="00774DBC"/>
    <w:rsid w:val="00777626"/>
    <w:rsid w:val="0078041D"/>
    <w:rsid w:val="00782340"/>
    <w:rsid w:val="0078319C"/>
    <w:rsid w:val="00783534"/>
    <w:rsid w:val="00785158"/>
    <w:rsid w:val="00787A76"/>
    <w:rsid w:val="00787A90"/>
    <w:rsid w:val="0079066D"/>
    <w:rsid w:val="00790730"/>
    <w:rsid w:val="00791272"/>
    <w:rsid w:val="007913F6"/>
    <w:rsid w:val="00792212"/>
    <w:rsid w:val="00792F1C"/>
    <w:rsid w:val="00795C22"/>
    <w:rsid w:val="00795EC8"/>
    <w:rsid w:val="007969CF"/>
    <w:rsid w:val="0079738C"/>
    <w:rsid w:val="007A1170"/>
    <w:rsid w:val="007A21D1"/>
    <w:rsid w:val="007A2292"/>
    <w:rsid w:val="007A4D2D"/>
    <w:rsid w:val="007A5A0C"/>
    <w:rsid w:val="007A5AC2"/>
    <w:rsid w:val="007A6B8F"/>
    <w:rsid w:val="007B2E2F"/>
    <w:rsid w:val="007B32A3"/>
    <w:rsid w:val="007B372D"/>
    <w:rsid w:val="007B4086"/>
    <w:rsid w:val="007B40C0"/>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276C"/>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070"/>
    <w:rsid w:val="007E7DC1"/>
    <w:rsid w:val="007F0664"/>
    <w:rsid w:val="007F174A"/>
    <w:rsid w:val="007F37CE"/>
    <w:rsid w:val="007F396E"/>
    <w:rsid w:val="007F3DB0"/>
    <w:rsid w:val="007F4D3D"/>
    <w:rsid w:val="007F4E41"/>
    <w:rsid w:val="007F66B9"/>
    <w:rsid w:val="00801C80"/>
    <w:rsid w:val="00801CE4"/>
    <w:rsid w:val="008021D1"/>
    <w:rsid w:val="00803284"/>
    <w:rsid w:val="008045FB"/>
    <w:rsid w:val="008048D1"/>
    <w:rsid w:val="00804A9E"/>
    <w:rsid w:val="00805091"/>
    <w:rsid w:val="0080530F"/>
    <w:rsid w:val="00805F17"/>
    <w:rsid w:val="00806642"/>
    <w:rsid w:val="00811E78"/>
    <w:rsid w:val="00811F87"/>
    <w:rsid w:val="00812F97"/>
    <w:rsid w:val="00812FA4"/>
    <w:rsid w:val="008149F6"/>
    <w:rsid w:val="008151CA"/>
    <w:rsid w:val="00816FAF"/>
    <w:rsid w:val="00817450"/>
    <w:rsid w:val="008207F6"/>
    <w:rsid w:val="00821056"/>
    <w:rsid w:val="008215C7"/>
    <w:rsid w:val="0082172A"/>
    <w:rsid w:val="00821E64"/>
    <w:rsid w:val="00822410"/>
    <w:rsid w:val="00822D63"/>
    <w:rsid w:val="00824CAE"/>
    <w:rsid w:val="008254B7"/>
    <w:rsid w:val="0082580C"/>
    <w:rsid w:val="00826DDE"/>
    <w:rsid w:val="00827409"/>
    <w:rsid w:val="00827FDC"/>
    <w:rsid w:val="0083049F"/>
    <w:rsid w:val="008321DB"/>
    <w:rsid w:val="00834C85"/>
    <w:rsid w:val="00835235"/>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6173D"/>
    <w:rsid w:val="00862D0A"/>
    <w:rsid w:val="00865E3B"/>
    <w:rsid w:val="00865F25"/>
    <w:rsid w:val="00867C48"/>
    <w:rsid w:val="00867D83"/>
    <w:rsid w:val="008700D0"/>
    <w:rsid w:val="0087290E"/>
    <w:rsid w:val="0087310E"/>
    <w:rsid w:val="00876028"/>
    <w:rsid w:val="00876BC6"/>
    <w:rsid w:val="00877A05"/>
    <w:rsid w:val="00877B6F"/>
    <w:rsid w:val="00877F1D"/>
    <w:rsid w:val="00880069"/>
    <w:rsid w:val="00880C90"/>
    <w:rsid w:val="00881138"/>
    <w:rsid w:val="008821D1"/>
    <w:rsid w:val="00883CD6"/>
    <w:rsid w:val="00883EF2"/>
    <w:rsid w:val="0088498B"/>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9B2"/>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502"/>
    <w:rsid w:val="00923566"/>
    <w:rsid w:val="009235A1"/>
    <w:rsid w:val="00923BE8"/>
    <w:rsid w:val="009244D3"/>
    <w:rsid w:val="0092625B"/>
    <w:rsid w:val="00926866"/>
    <w:rsid w:val="00927900"/>
    <w:rsid w:val="009309A0"/>
    <w:rsid w:val="00931A94"/>
    <w:rsid w:val="00934474"/>
    <w:rsid w:val="0093508E"/>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760F"/>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243"/>
    <w:rsid w:val="0099279D"/>
    <w:rsid w:val="009927F3"/>
    <w:rsid w:val="00994027"/>
    <w:rsid w:val="00995AB2"/>
    <w:rsid w:val="00995B4A"/>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670"/>
    <w:rsid w:val="009E1F91"/>
    <w:rsid w:val="009E219F"/>
    <w:rsid w:val="009E3AE6"/>
    <w:rsid w:val="009E50F7"/>
    <w:rsid w:val="009E5331"/>
    <w:rsid w:val="009E6603"/>
    <w:rsid w:val="009E716B"/>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EF8"/>
    <w:rsid w:val="00A07503"/>
    <w:rsid w:val="00A104C0"/>
    <w:rsid w:val="00A111A0"/>
    <w:rsid w:val="00A12FBB"/>
    <w:rsid w:val="00A138C2"/>
    <w:rsid w:val="00A14EEF"/>
    <w:rsid w:val="00A15C48"/>
    <w:rsid w:val="00A16E26"/>
    <w:rsid w:val="00A17685"/>
    <w:rsid w:val="00A20738"/>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3B95"/>
    <w:rsid w:val="00A443CC"/>
    <w:rsid w:val="00A44548"/>
    <w:rsid w:val="00A4545F"/>
    <w:rsid w:val="00A4592F"/>
    <w:rsid w:val="00A462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4898"/>
    <w:rsid w:val="00A76C91"/>
    <w:rsid w:val="00A770B1"/>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5464"/>
    <w:rsid w:val="00A96643"/>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B78C8"/>
    <w:rsid w:val="00AC0757"/>
    <w:rsid w:val="00AC0B63"/>
    <w:rsid w:val="00AC13BD"/>
    <w:rsid w:val="00AC1652"/>
    <w:rsid w:val="00AC230B"/>
    <w:rsid w:val="00AC2669"/>
    <w:rsid w:val="00AC37C8"/>
    <w:rsid w:val="00AD0BC7"/>
    <w:rsid w:val="00AD2645"/>
    <w:rsid w:val="00AD47D7"/>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164E"/>
    <w:rsid w:val="00B12412"/>
    <w:rsid w:val="00B126F2"/>
    <w:rsid w:val="00B128B6"/>
    <w:rsid w:val="00B1308A"/>
    <w:rsid w:val="00B137F8"/>
    <w:rsid w:val="00B154E2"/>
    <w:rsid w:val="00B16FD2"/>
    <w:rsid w:val="00B1702B"/>
    <w:rsid w:val="00B20A96"/>
    <w:rsid w:val="00B21D1E"/>
    <w:rsid w:val="00B21F82"/>
    <w:rsid w:val="00B22FAE"/>
    <w:rsid w:val="00B2356C"/>
    <w:rsid w:val="00B23DB2"/>
    <w:rsid w:val="00B241AF"/>
    <w:rsid w:val="00B2477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67F"/>
    <w:rsid w:val="00B42A00"/>
    <w:rsid w:val="00B42E50"/>
    <w:rsid w:val="00B43BD7"/>
    <w:rsid w:val="00B43F40"/>
    <w:rsid w:val="00B4512C"/>
    <w:rsid w:val="00B454A4"/>
    <w:rsid w:val="00B45FA6"/>
    <w:rsid w:val="00B4637C"/>
    <w:rsid w:val="00B46ABA"/>
    <w:rsid w:val="00B47DC9"/>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67F35"/>
    <w:rsid w:val="00B70431"/>
    <w:rsid w:val="00B70639"/>
    <w:rsid w:val="00B715BF"/>
    <w:rsid w:val="00B716E4"/>
    <w:rsid w:val="00B71AAA"/>
    <w:rsid w:val="00B72385"/>
    <w:rsid w:val="00B728DB"/>
    <w:rsid w:val="00B74282"/>
    <w:rsid w:val="00B76269"/>
    <w:rsid w:val="00B76BE1"/>
    <w:rsid w:val="00B76D93"/>
    <w:rsid w:val="00B77125"/>
    <w:rsid w:val="00B824CA"/>
    <w:rsid w:val="00B83212"/>
    <w:rsid w:val="00B8478F"/>
    <w:rsid w:val="00B85184"/>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517D"/>
    <w:rsid w:val="00BA5A5C"/>
    <w:rsid w:val="00BA5B0D"/>
    <w:rsid w:val="00BA5E4E"/>
    <w:rsid w:val="00BA6FF1"/>
    <w:rsid w:val="00BB0B40"/>
    <w:rsid w:val="00BB27C2"/>
    <w:rsid w:val="00BB287E"/>
    <w:rsid w:val="00BB3EA1"/>
    <w:rsid w:val="00BB42EE"/>
    <w:rsid w:val="00BB6FB0"/>
    <w:rsid w:val="00BC1318"/>
    <w:rsid w:val="00BC27C8"/>
    <w:rsid w:val="00BC29DD"/>
    <w:rsid w:val="00BC3733"/>
    <w:rsid w:val="00BC49EE"/>
    <w:rsid w:val="00BC4B72"/>
    <w:rsid w:val="00BC505C"/>
    <w:rsid w:val="00BC6119"/>
    <w:rsid w:val="00BC73E1"/>
    <w:rsid w:val="00BD0EF5"/>
    <w:rsid w:val="00BD26CD"/>
    <w:rsid w:val="00BD2CCB"/>
    <w:rsid w:val="00BD4DF4"/>
    <w:rsid w:val="00BD59CB"/>
    <w:rsid w:val="00BD5D16"/>
    <w:rsid w:val="00BD6E85"/>
    <w:rsid w:val="00BD7805"/>
    <w:rsid w:val="00BD783C"/>
    <w:rsid w:val="00BE0146"/>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22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5EC8"/>
    <w:rsid w:val="00C26719"/>
    <w:rsid w:val="00C26E7A"/>
    <w:rsid w:val="00C308E3"/>
    <w:rsid w:val="00C31755"/>
    <w:rsid w:val="00C31911"/>
    <w:rsid w:val="00C32775"/>
    <w:rsid w:val="00C339E1"/>
    <w:rsid w:val="00C33BAA"/>
    <w:rsid w:val="00C35B29"/>
    <w:rsid w:val="00C36255"/>
    <w:rsid w:val="00C36FD6"/>
    <w:rsid w:val="00C370A5"/>
    <w:rsid w:val="00C412D6"/>
    <w:rsid w:val="00C41484"/>
    <w:rsid w:val="00C428BE"/>
    <w:rsid w:val="00C431AC"/>
    <w:rsid w:val="00C4527C"/>
    <w:rsid w:val="00C46600"/>
    <w:rsid w:val="00C46734"/>
    <w:rsid w:val="00C467E6"/>
    <w:rsid w:val="00C46EC5"/>
    <w:rsid w:val="00C46F6A"/>
    <w:rsid w:val="00C471DD"/>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66F8B"/>
    <w:rsid w:val="00C701E5"/>
    <w:rsid w:val="00C719C3"/>
    <w:rsid w:val="00C73794"/>
    <w:rsid w:val="00C74010"/>
    <w:rsid w:val="00C74A32"/>
    <w:rsid w:val="00C754D0"/>
    <w:rsid w:val="00C75D4B"/>
    <w:rsid w:val="00C75EB0"/>
    <w:rsid w:val="00C76DD0"/>
    <w:rsid w:val="00C76E4E"/>
    <w:rsid w:val="00C80221"/>
    <w:rsid w:val="00C80612"/>
    <w:rsid w:val="00C80756"/>
    <w:rsid w:val="00C81070"/>
    <w:rsid w:val="00C81B9C"/>
    <w:rsid w:val="00C8500E"/>
    <w:rsid w:val="00C86648"/>
    <w:rsid w:val="00C86884"/>
    <w:rsid w:val="00C87108"/>
    <w:rsid w:val="00C87D63"/>
    <w:rsid w:val="00C9208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B2C41"/>
    <w:rsid w:val="00CB30B5"/>
    <w:rsid w:val="00CB310C"/>
    <w:rsid w:val="00CB40EB"/>
    <w:rsid w:val="00CB4B72"/>
    <w:rsid w:val="00CB4F97"/>
    <w:rsid w:val="00CB5799"/>
    <w:rsid w:val="00CB5B28"/>
    <w:rsid w:val="00CB6674"/>
    <w:rsid w:val="00CC1799"/>
    <w:rsid w:val="00CC1FD3"/>
    <w:rsid w:val="00CC42D1"/>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51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17641"/>
    <w:rsid w:val="00D202A1"/>
    <w:rsid w:val="00D20EA1"/>
    <w:rsid w:val="00D21C61"/>
    <w:rsid w:val="00D2236D"/>
    <w:rsid w:val="00D22439"/>
    <w:rsid w:val="00D245A7"/>
    <w:rsid w:val="00D3114C"/>
    <w:rsid w:val="00D319DD"/>
    <w:rsid w:val="00D33389"/>
    <w:rsid w:val="00D35265"/>
    <w:rsid w:val="00D3656D"/>
    <w:rsid w:val="00D374E7"/>
    <w:rsid w:val="00D4011E"/>
    <w:rsid w:val="00D408A4"/>
    <w:rsid w:val="00D41914"/>
    <w:rsid w:val="00D419A4"/>
    <w:rsid w:val="00D42047"/>
    <w:rsid w:val="00D42C86"/>
    <w:rsid w:val="00D42F0B"/>
    <w:rsid w:val="00D42FAF"/>
    <w:rsid w:val="00D46A1C"/>
    <w:rsid w:val="00D477A5"/>
    <w:rsid w:val="00D52AB1"/>
    <w:rsid w:val="00D5515E"/>
    <w:rsid w:val="00D568D6"/>
    <w:rsid w:val="00D573FA"/>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82F"/>
    <w:rsid w:val="00D81B30"/>
    <w:rsid w:val="00D81C42"/>
    <w:rsid w:val="00D81CB9"/>
    <w:rsid w:val="00D821A3"/>
    <w:rsid w:val="00D8519B"/>
    <w:rsid w:val="00D86054"/>
    <w:rsid w:val="00D860E1"/>
    <w:rsid w:val="00D86300"/>
    <w:rsid w:val="00D86504"/>
    <w:rsid w:val="00D86F81"/>
    <w:rsid w:val="00D8712F"/>
    <w:rsid w:val="00D87EFA"/>
    <w:rsid w:val="00D90546"/>
    <w:rsid w:val="00D90F3F"/>
    <w:rsid w:val="00D914F4"/>
    <w:rsid w:val="00D92417"/>
    <w:rsid w:val="00D936DC"/>
    <w:rsid w:val="00D938F1"/>
    <w:rsid w:val="00D96758"/>
    <w:rsid w:val="00DA07F7"/>
    <w:rsid w:val="00DA1A9E"/>
    <w:rsid w:val="00DA1B76"/>
    <w:rsid w:val="00DA3029"/>
    <w:rsid w:val="00DA3E03"/>
    <w:rsid w:val="00DA64E0"/>
    <w:rsid w:val="00DA65C1"/>
    <w:rsid w:val="00DA7E70"/>
    <w:rsid w:val="00DB07BC"/>
    <w:rsid w:val="00DB196C"/>
    <w:rsid w:val="00DB19A3"/>
    <w:rsid w:val="00DB25C9"/>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3D3A"/>
    <w:rsid w:val="00DC3E3F"/>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FE5"/>
    <w:rsid w:val="00DF0B36"/>
    <w:rsid w:val="00DF0E2C"/>
    <w:rsid w:val="00DF1ECB"/>
    <w:rsid w:val="00DF1F03"/>
    <w:rsid w:val="00DF28FE"/>
    <w:rsid w:val="00DF3D54"/>
    <w:rsid w:val="00DF3F8F"/>
    <w:rsid w:val="00DF42CB"/>
    <w:rsid w:val="00DF5E70"/>
    <w:rsid w:val="00DF7626"/>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2754"/>
    <w:rsid w:val="00E142B1"/>
    <w:rsid w:val="00E2007B"/>
    <w:rsid w:val="00E204A0"/>
    <w:rsid w:val="00E20550"/>
    <w:rsid w:val="00E2157A"/>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88F"/>
    <w:rsid w:val="00E42B47"/>
    <w:rsid w:val="00E42C4A"/>
    <w:rsid w:val="00E4311B"/>
    <w:rsid w:val="00E4333E"/>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57CE9"/>
    <w:rsid w:val="00E61A45"/>
    <w:rsid w:val="00E6298A"/>
    <w:rsid w:val="00E6349E"/>
    <w:rsid w:val="00E640E1"/>
    <w:rsid w:val="00E66F59"/>
    <w:rsid w:val="00E67204"/>
    <w:rsid w:val="00E7019F"/>
    <w:rsid w:val="00E70CF4"/>
    <w:rsid w:val="00E72C6A"/>
    <w:rsid w:val="00E731A1"/>
    <w:rsid w:val="00E74AAE"/>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648B"/>
    <w:rsid w:val="00E97161"/>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8CA"/>
    <w:rsid w:val="00EC0935"/>
    <w:rsid w:val="00EC165E"/>
    <w:rsid w:val="00EC33C8"/>
    <w:rsid w:val="00EC4992"/>
    <w:rsid w:val="00EC4E3D"/>
    <w:rsid w:val="00EC6C1E"/>
    <w:rsid w:val="00EC6FDB"/>
    <w:rsid w:val="00ED0319"/>
    <w:rsid w:val="00ED0661"/>
    <w:rsid w:val="00ED0668"/>
    <w:rsid w:val="00ED06F2"/>
    <w:rsid w:val="00ED10C7"/>
    <w:rsid w:val="00ED39EF"/>
    <w:rsid w:val="00ED3C0A"/>
    <w:rsid w:val="00ED53E3"/>
    <w:rsid w:val="00ED5BCF"/>
    <w:rsid w:val="00ED5F43"/>
    <w:rsid w:val="00ED6499"/>
    <w:rsid w:val="00ED73DC"/>
    <w:rsid w:val="00ED7F10"/>
    <w:rsid w:val="00EE07DB"/>
    <w:rsid w:val="00EE0BD2"/>
    <w:rsid w:val="00EE20A5"/>
    <w:rsid w:val="00EE2117"/>
    <w:rsid w:val="00EE2385"/>
    <w:rsid w:val="00EE30D7"/>
    <w:rsid w:val="00EE3DB1"/>
    <w:rsid w:val="00EE4B8A"/>
    <w:rsid w:val="00EE5F45"/>
    <w:rsid w:val="00EE7458"/>
    <w:rsid w:val="00EE76C8"/>
    <w:rsid w:val="00EE7E0A"/>
    <w:rsid w:val="00EF20BE"/>
    <w:rsid w:val="00EF6E04"/>
    <w:rsid w:val="00EF7DD4"/>
    <w:rsid w:val="00F00B3C"/>
    <w:rsid w:val="00F0112B"/>
    <w:rsid w:val="00F011BC"/>
    <w:rsid w:val="00F02284"/>
    <w:rsid w:val="00F023E1"/>
    <w:rsid w:val="00F04F11"/>
    <w:rsid w:val="00F05C42"/>
    <w:rsid w:val="00F11525"/>
    <w:rsid w:val="00F11632"/>
    <w:rsid w:val="00F1357C"/>
    <w:rsid w:val="00F140EB"/>
    <w:rsid w:val="00F1450E"/>
    <w:rsid w:val="00F158A3"/>
    <w:rsid w:val="00F165ED"/>
    <w:rsid w:val="00F16DCF"/>
    <w:rsid w:val="00F2017D"/>
    <w:rsid w:val="00F2052C"/>
    <w:rsid w:val="00F226AB"/>
    <w:rsid w:val="00F24980"/>
    <w:rsid w:val="00F24C61"/>
    <w:rsid w:val="00F24EC6"/>
    <w:rsid w:val="00F259B6"/>
    <w:rsid w:val="00F30FC5"/>
    <w:rsid w:val="00F3118B"/>
    <w:rsid w:val="00F32B78"/>
    <w:rsid w:val="00F32E7B"/>
    <w:rsid w:val="00F33CCA"/>
    <w:rsid w:val="00F35535"/>
    <w:rsid w:val="00F37412"/>
    <w:rsid w:val="00F3754A"/>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66C0"/>
    <w:rsid w:val="00F576DA"/>
    <w:rsid w:val="00F5775A"/>
    <w:rsid w:val="00F578F4"/>
    <w:rsid w:val="00F60279"/>
    <w:rsid w:val="00F61833"/>
    <w:rsid w:val="00F619EF"/>
    <w:rsid w:val="00F6208E"/>
    <w:rsid w:val="00F62CAB"/>
    <w:rsid w:val="00F62D7D"/>
    <w:rsid w:val="00F63F16"/>
    <w:rsid w:val="00F641C9"/>
    <w:rsid w:val="00F644E7"/>
    <w:rsid w:val="00F647F7"/>
    <w:rsid w:val="00F6581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402"/>
    <w:rsid w:val="00F7567D"/>
    <w:rsid w:val="00F756D9"/>
    <w:rsid w:val="00F7685C"/>
    <w:rsid w:val="00F77176"/>
    <w:rsid w:val="00F77AE4"/>
    <w:rsid w:val="00F77ECA"/>
    <w:rsid w:val="00F8074B"/>
    <w:rsid w:val="00F81D3D"/>
    <w:rsid w:val="00F82E88"/>
    <w:rsid w:val="00F83AC8"/>
    <w:rsid w:val="00F83E46"/>
    <w:rsid w:val="00F8416F"/>
    <w:rsid w:val="00F84A8F"/>
    <w:rsid w:val="00F85A34"/>
    <w:rsid w:val="00F85AF4"/>
    <w:rsid w:val="00F8636E"/>
    <w:rsid w:val="00F90D38"/>
    <w:rsid w:val="00F94B64"/>
    <w:rsid w:val="00F952A0"/>
    <w:rsid w:val="00F95D6C"/>
    <w:rsid w:val="00F963B0"/>
    <w:rsid w:val="00F9796B"/>
    <w:rsid w:val="00F97A80"/>
    <w:rsid w:val="00FA0252"/>
    <w:rsid w:val="00FA08C4"/>
    <w:rsid w:val="00FA0E61"/>
    <w:rsid w:val="00FA2E02"/>
    <w:rsid w:val="00FA6002"/>
    <w:rsid w:val="00FA676C"/>
    <w:rsid w:val="00FA6F13"/>
    <w:rsid w:val="00FA7AC9"/>
    <w:rsid w:val="00FA7CCA"/>
    <w:rsid w:val="00FB0930"/>
    <w:rsid w:val="00FB1946"/>
    <w:rsid w:val="00FB3915"/>
    <w:rsid w:val="00FB3DBE"/>
    <w:rsid w:val="00FB4510"/>
    <w:rsid w:val="00FB4652"/>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5B24"/>
    <w:rsid w:val="00FD785F"/>
    <w:rsid w:val="00FE030C"/>
    <w:rsid w:val="00FE0E02"/>
    <w:rsid w:val="00FE1399"/>
    <w:rsid w:val="00FE1B87"/>
    <w:rsid w:val="00FE3525"/>
    <w:rsid w:val="00FE36C4"/>
    <w:rsid w:val="00FE3B17"/>
    <w:rsid w:val="00FE3DCB"/>
    <w:rsid w:val="00FE458C"/>
    <w:rsid w:val="00FE7EF9"/>
    <w:rsid w:val="00FE7F2A"/>
    <w:rsid w:val="00FF0185"/>
    <w:rsid w:val="00FF101A"/>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9"/>
      </w:numPr>
    </w:pPr>
  </w:style>
  <w:style w:type="numbering" w:customStyle="1" w:styleId="Zaimportowanystyl2">
    <w:name w:val="Zaimportowany styl 2"/>
    <w:rsid w:val="00B72385"/>
    <w:pPr>
      <w:numPr>
        <w:numId w:val="20"/>
      </w:numPr>
    </w:pPr>
  </w:style>
  <w:style w:type="numbering" w:customStyle="1" w:styleId="Zaimportowanystyl3">
    <w:name w:val="Zaimportowany styl 3"/>
    <w:rsid w:val="00B72385"/>
    <w:pPr>
      <w:numPr>
        <w:numId w:val="21"/>
      </w:numPr>
    </w:pPr>
  </w:style>
  <w:style w:type="numbering" w:customStyle="1" w:styleId="Zaimportowanystyl4">
    <w:name w:val="Zaimportowany styl 4"/>
    <w:rsid w:val="00B72385"/>
    <w:pPr>
      <w:numPr>
        <w:numId w:val="2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26"/>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3">
    <w:name w:val="Char Style 3"/>
    <w:basedOn w:val="Domylnaczcionkaakapitu"/>
    <w:link w:val="Style2"/>
    <w:rsid w:val="00ED06F2"/>
    <w:rPr>
      <w:rFonts w:ascii="Arial" w:eastAsia="Arial" w:hAnsi="Arial" w:cs="Arial"/>
      <w:sz w:val="19"/>
      <w:szCs w:val="19"/>
    </w:rPr>
  </w:style>
  <w:style w:type="paragraph" w:customStyle="1" w:styleId="Style2">
    <w:name w:val="Style 2"/>
    <w:basedOn w:val="Normalny"/>
    <w:link w:val="CharStyle3"/>
    <w:rsid w:val="00ED06F2"/>
    <w:pPr>
      <w:widowControl w:val="0"/>
      <w:spacing w:line="240" w:lineRule="auto"/>
      <w:jc w:val="left"/>
    </w:pPr>
    <w:rPr>
      <w:rFonts w:ascii="Arial" w:eastAsia="Arial" w:hAnsi="Arial" w:cs="Arial"/>
      <w:sz w:val="19"/>
      <w:szCs w:val="19"/>
    </w:rPr>
  </w:style>
  <w:style w:type="character" w:customStyle="1" w:styleId="CharStyle10">
    <w:name w:val="Char Style 10"/>
    <w:basedOn w:val="Domylnaczcionkaakapitu"/>
    <w:link w:val="Style9"/>
    <w:rsid w:val="00ED06F2"/>
    <w:rPr>
      <w:rFonts w:ascii="Arial" w:eastAsia="Arial" w:hAnsi="Arial" w:cs="Arial"/>
      <w:sz w:val="19"/>
      <w:szCs w:val="19"/>
    </w:rPr>
  </w:style>
  <w:style w:type="paragraph" w:customStyle="1" w:styleId="Style9">
    <w:name w:val="Style 9"/>
    <w:basedOn w:val="Normalny"/>
    <w:link w:val="CharStyle10"/>
    <w:rsid w:val="00ED06F2"/>
    <w:pPr>
      <w:widowControl w:val="0"/>
      <w:spacing w:line="240" w:lineRule="auto"/>
      <w:jc w:val="left"/>
    </w:pPr>
    <w:rPr>
      <w:rFonts w:ascii="Arial" w:eastAsia="Arial" w:hAnsi="Arial" w:cs="Arial"/>
      <w:sz w:val="19"/>
      <w:szCs w:val="19"/>
    </w:rPr>
  </w:style>
  <w:style w:type="paragraph" w:customStyle="1" w:styleId="TableParagraph">
    <w:name w:val="Table Paragraph"/>
    <w:basedOn w:val="Normalny"/>
    <w:uiPriority w:val="1"/>
    <w:qFormat/>
    <w:rsid w:val="002D22D7"/>
    <w:pPr>
      <w:widowControl w:val="0"/>
      <w:autoSpaceDE w:val="0"/>
      <w:autoSpaceDN w:val="0"/>
      <w:adjustRightInd w:val="0"/>
      <w:spacing w:line="240" w:lineRule="auto"/>
      <w:jc w:val="left"/>
    </w:pPr>
    <w:rPr>
      <w:rFonts w:eastAsiaTheme="minorEastAsia"/>
      <w:sz w:val="24"/>
      <w:szCs w:val="24"/>
      <w:lang w:eastAsia="pl-PL"/>
    </w:rPr>
  </w:style>
  <w:style w:type="character" w:customStyle="1" w:styleId="CharStyle16">
    <w:name w:val="Char Style 16"/>
    <w:basedOn w:val="Domylnaczcionkaakapitu"/>
    <w:link w:val="Style15"/>
    <w:rsid w:val="00B2477F"/>
    <w:rPr>
      <w:rFonts w:ascii="Arial" w:eastAsia="Arial" w:hAnsi="Arial" w:cs="Arial"/>
      <w:sz w:val="17"/>
      <w:szCs w:val="17"/>
    </w:rPr>
  </w:style>
  <w:style w:type="paragraph" w:customStyle="1" w:styleId="Style15">
    <w:name w:val="Style 15"/>
    <w:basedOn w:val="Normalny"/>
    <w:link w:val="CharStyle16"/>
    <w:rsid w:val="00B2477F"/>
    <w:pPr>
      <w:widowControl w:val="0"/>
      <w:spacing w:after="100" w:line="293" w:lineRule="auto"/>
      <w:jc w:val="left"/>
    </w:pPr>
    <w:rPr>
      <w:rFonts w:ascii="Arial" w:eastAsia="Arial" w:hAnsi="Arial" w:cs="Arial"/>
      <w:sz w:val="17"/>
      <w:szCs w:val="17"/>
    </w:rPr>
  </w:style>
  <w:style w:type="character" w:customStyle="1" w:styleId="CharStyle23">
    <w:name w:val="Char Style 23"/>
    <w:basedOn w:val="Domylnaczcionkaakapitu"/>
    <w:link w:val="Style22"/>
    <w:rsid w:val="00B2477F"/>
    <w:rPr>
      <w:rFonts w:ascii="Arial" w:eastAsia="Arial" w:hAnsi="Arial" w:cs="Arial"/>
      <w:b/>
      <w:bCs/>
      <w:sz w:val="17"/>
      <w:szCs w:val="17"/>
    </w:rPr>
  </w:style>
  <w:style w:type="paragraph" w:customStyle="1" w:styleId="Style22">
    <w:name w:val="Style 22"/>
    <w:basedOn w:val="Normalny"/>
    <w:link w:val="CharStyle23"/>
    <w:rsid w:val="00B2477F"/>
    <w:pPr>
      <w:widowControl w:val="0"/>
      <w:spacing w:after="100" w:line="293" w:lineRule="auto"/>
      <w:jc w:val="left"/>
      <w:outlineLvl w:val="5"/>
    </w:pPr>
    <w:rPr>
      <w:rFonts w:ascii="Arial" w:eastAsia="Arial" w:hAnsi="Arial" w:cs="Arial"/>
      <w:b/>
      <w:bCs/>
      <w:sz w:val="17"/>
      <w:szCs w:val="17"/>
    </w:rPr>
  </w:style>
  <w:style w:type="character" w:customStyle="1" w:styleId="CharStyle42">
    <w:name w:val="Char Style 42"/>
    <w:basedOn w:val="Domylnaczcionkaakapitu"/>
    <w:link w:val="Style41"/>
    <w:rsid w:val="00B2477F"/>
    <w:rPr>
      <w:rFonts w:ascii="Arial" w:eastAsia="Arial" w:hAnsi="Arial" w:cs="Arial"/>
      <w:sz w:val="17"/>
      <w:szCs w:val="17"/>
    </w:rPr>
  </w:style>
  <w:style w:type="paragraph" w:customStyle="1" w:styleId="Style41">
    <w:name w:val="Style 41"/>
    <w:basedOn w:val="Normalny"/>
    <w:link w:val="CharStyle42"/>
    <w:rsid w:val="00B2477F"/>
    <w:pPr>
      <w:widowControl w:val="0"/>
      <w:spacing w:after="100" w:line="293" w:lineRule="auto"/>
      <w:jc w:val="left"/>
    </w:pPr>
    <w:rPr>
      <w:rFonts w:ascii="Arial" w:eastAsia="Arial" w:hAnsi="Arial" w:cs="Arial"/>
      <w:sz w:val="17"/>
      <w:szCs w:val="17"/>
    </w:rPr>
  </w:style>
  <w:style w:type="character" w:customStyle="1" w:styleId="CharStyle12">
    <w:name w:val="Char Style 12"/>
    <w:basedOn w:val="Domylnaczcionkaakapitu"/>
    <w:link w:val="Style11"/>
    <w:rsid w:val="001C56B0"/>
    <w:rPr>
      <w:rFonts w:ascii="Arial" w:eastAsia="Arial" w:hAnsi="Arial" w:cs="Arial"/>
      <w:i/>
      <w:iCs/>
      <w:sz w:val="18"/>
      <w:szCs w:val="18"/>
    </w:rPr>
  </w:style>
  <w:style w:type="paragraph" w:customStyle="1" w:styleId="Style11">
    <w:name w:val="Style 11"/>
    <w:basedOn w:val="Normalny"/>
    <w:link w:val="CharStyle12"/>
    <w:rsid w:val="001C56B0"/>
    <w:pPr>
      <w:widowControl w:val="0"/>
      <w:spacing w:line="240" w:lineRule="auto"/>
      <w:jc w:val="left"/>
    </w:pPr>
    <w:rPr>
      <w:rFonts w:ascii="Arial" w:eastAsia="Arial" w:hAnsi="Arial" w:cs="Arial"/>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6584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329166267">
      <w:bodyDiv w:val="1"/>
      <w:marLeft w:val="0"/>
      <w:marRight w:val="0"/>
      <w:marTop w:val="0"/>
      <w:marBottom w:val="0"/>
      <w:divBdr>
        <w:top w:val="none" w:sz="0" w:space="0" w:color="auto"/>
        <w:left w:val="none" w:sz="0" w:space="0" w:color="auto"/>
        <w:bottom w:val="none" w:sz="0" w:space="0" w:color="auto"/>
        <w:right w:val="none" w:sz="0" w:space="0" w:color="auto"/>
      </w:divBdr>
    </w:div>
    <w:div w:id="162411543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8479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strefa-klienta/przydatne-dokumenty"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7D241E35B89492BAAC938DDBCCD7F34"/>
        <w:category>
          <w:name w:val="Ogólne"/>
          <w:gallery w:val="placeholder"/>
        </w:category>
        <w:types>
          <w:type w:val="bbPlcHdr"/>
        </w:types>
        <w:behaviors>
          <w:behavior w:val="content"/>
        </w:behaviors>
        <w:guid w:val="{CD22FE86-9C20-4871-A2F8-AF9507824331}"/>
      </w:docPartPr>
      <w:docPartBody>
        <w:p w:rsidR="003871F8" w:rsidRDefault="00295270" w:rsidP="00295270">
          <w:pPr>
            <w:pStyle w:val="77D241E35B89492BAAC938DDBCCD7F34"/>
          </w:pPr>
          <w:r w:rsidRPr="00B838C1">
            <w:rPr>
              <w:rStyle w:val="Tekstzastpczy"/>
            </w:rPr>
            <w:t>[Słowa kluczowe]</w:t>
          </w:r>
        </w:p>
      </w:docPartBody>
    </w:docPart>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274B04187BE44DC9921EFA5FFDF78620"/>
        <w:category>
          <w:name w:val="Ogólne"/>
          <w:gallery w:val="placeholder"/>
        </w:category>
        <w:types>
          <w:type w:val="bbPlcHdr"/>
        </w:types>
        <w:behaviors>
          <w:behavior w:val="content"/>
        </w:behaviors>
        <w:guid w:val="{E68066C4-F4E2-4A75-85C0-F3D6821EBA55}"/>
      </w:docPartPr>
      <w:docPartBody>
        <w:p w:rsidR="003871F8" w:rsidRDefault="00295270" w:rsidP="00295270">
          <w:pPr>
            <w:pStyle w:val="274B04187BE44DC9921EFA5FFDF78620"/>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C3DB721D2E6548A39C4FDFEE17F1D41B"/>
        <w:category>
          <w:name w:val="Ogólne"/>
          <w:gallery w:val="placeholder"/>
        </w:category>
        <w:types>
          <w:type w:val="bbPlcHdr"/>
        </w:types>
        <w:behaviors>
          <w:behavior w:val="content"/>
        </w:behaviors>
        <w:guid w:val="{7858B354-032F-4284-8321-788E6D862209}"/>
      </w:docPartPr>
      <w:docPartBody>
        <w:p w:rsidR="003871F8" w:rsidRDefault="00295270" w:rsidP="00295270">
          <w:pPr>
            <w:pStyle w:val="C3DB721D2E6548A39C4FDFEE17F1D41B"/>
          </w:pPr>
          <w:r w:rsidRPr="00A60968">
            <w:rPr>
              <w:rStyle w:val="Tekstzastpczy"/>
            </w:rPr>
            <w:t>[Tytuł]</w:t>
          </w:r>
        </w:p>
      </w:docPartBody>
    </w:docPart>
    <w:docPart>
      <w:docPartPr>
        <w:name w:val="A8A136829E29478584B387BF6643D9F6"/>
        <w:category>
          <w:name w:val="Ogólne"/>
          <w:gallery w:val="placeholder"/>
        </w:category>
        <w:types>
          <w:type w:val="bbPlcHdr"/>
        </w:types>
        <w:behaviors>
          <w:behavior w:val="content"/>
        </w:behaviors>
        <w:guid w:val="{C1CF9C47-A092-42B3-BEB6-423C5E960CC0}"/>
      </w:docPartPr>
      <w:docPartBody>
        <w:p w:rsidR="002A769A" w:rsidRDefault="002A769A" w:rsidP="002A769A">
          <w:pPr>
            <w:pStyle w:val="A8A136829E29478584B387BF6643D9F6"/>
          </w:pPr>
          <w:r w:rsidRPr="00CA4CB3">
            <w:rPr>
              <w:rStyle w:val="Tekstzastpczy"/>
            </w:rPr>
            <w:t>[Słowa kluczowe]</w:t>
          </w:r>
        </w:p>
      </w:docPartBody>
    </w:docPart>
    <w:docPart>
      <w:docPartPr>
        <w:name w:val="373FB0FCE5BA47BABCB87620F12B1F60"/>
        <w:category>
          <w:name w:val="Ogólne"/>
          <w:gallery w:val="placeholder"/>
        </w:category>
        <w:types>
          <w:type w:val="bbPlcHdr"/>
        </w:types>
        <w:behaviors>
          <w:behavior w:val="content"/>
        </w:behaviors>
        <w:guid w:val="{99FBC25D-5D1F-4658-976B-B232DCA8C6EA}"/>
      </w:docPartPr>
      <w:docPartBody>
        <w:p w:rsidR="002A769A" w:rsidRDefault="002A769A" w:rsidP="002A769A">
          <w:pPr>
            <w:pStyle w:val="373FB0FCE5BA47BABCB87620F12B1F60"/>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11FE"/>
    <w:rsid w:val="00112677"/>
    <w:rsid w:val="00121F39"/>
    <w:rsid w:val="001B3960"/>
    <w:rsid w:val="001C7176"/>
    <w:rsid w:val="001E0988"/>
    <w:rsid w:val="001E3168"/>
    <w:rsid w:val="001F4D89"/>
    <w:rsid w:val="001F6AB2"/>
    <w:rsid w:val="002036E3"/>
    <w:rsid w:val="00263FCB"/>
    <w:rsid w:val="0027219B"/>
    <w:rsid w:val="0027490D"/>
    <w:rsid w:val="00295270"/>
    <w:rsid w:val="002A14E2"/>
    <w:rsid w:val="002A5475"/>
    <w:rsid w:val="002A769A"/>
    <w:rsid w:val="002D0025"/>
    <w:rsid w:val="002D5E73"/>
    <w:rsid w:val="002D7537"/>
    <w:rsid w:val="002E672A"/>
    <w:rsid w:val="00305222"/>
    <w:rsid w:val="00334924"/>
    <w:rsid w:val="00337C7B"/>
    <w:rsid w:val="00341F66"/>
    <w:rsid w:val="00361D44"/>
    <w:rsid w:val="0038682C"/>
    <w:rsid w:val="003871F8"/>
    <w:rsid w:val="003B4965"/>
    <w:rsid w:val="003C4DB9"/>
    <w:rsid w:val="003D3C04"/>
    <w:rsid w:val="003F09C6"/>
    <w:rsid w:val="003F28CC"/>
    <w:rsid w:val="00411585"/>
    <w:rsid w:val="00411C41"/>
    <w:rsid w:val="004364FA"/>
    <w:rsid w:val="00454FB9"/>
    <w:rsid w:val="0046204C"/>
    <w:rsid w:val="00466F50"/>
    <w:rsid w:val="004755AE"/>
    <w:rsid w:val="00486F64"/>
    <w:rsid w:val="00496BD7"/>
    <w:rsid w:val="004A4ED0"/>
    <w:rsid w:val="004B30AB"/>
    <w:rsid w:val="004D13F4"/>
    <w:rsid w:val="005037FE"/>
    <w:rsid w:val="00504382"/>
    <w:rsid w:val="00504B11"/>
    <w:rsid w:val="00507D73"/>
    <w:rsid w:val="005501CF"/>
    <w:rsid w:val="00572957"/>
    <w:rsid w:val="00584919"/>
    <w:rsid w:val="005A14F1"/>
    <w:rsid w:val="005A7CF4"/>
    <w:rsid w:val="005B35FD"/>
    <w:rsid w:val="005B5BB2"/>
    <w:rsid w:val="005C354C"/>
    <w:rsid w:val="00600D1C"/>
    <w:rsid w:val="00604DBC"/>
    <w:rsid w:val="006232F5"/>
    <w:rsid w:val="00626ADB"/>
    <w:rsid w:val="00657004"/>
    <w:rsid w:val="0067331D"/>
    <w:rsid w:val="00690FBB"/>
    <w:rsid w:val="006A12EA"/>
    <w:rsid w:val="006A4C38"/>
    <w:rsid w:val="006A4DB0"/>
    <w:rsid w:val="006A6AFD"/>
    <w:rsid w:val="00700E56"/>
    <w:rsid w:val="007039E9"/>
    <w:rsid w:val="00723176"/>
    <w:rsid w:val="00750539"/>
    <w:rsid w:val="007613B7"/>
    <w:rsid w:val="00774C40"/>
    <w:rsid w:val="007B7950"/>
    <w:rsid w:val="007C3FB9"/>
    <w:rsid w:val="007D2B04"/>
    <w:rsid w:val="007E096F"/>
    <w:rsid w:val="007E391E"/>
    <w:rsid w:val="007E7679"/>
    <w:rsid w:val="007F437C"/>
    <w:rsid w:val="007F5D3C"/>
    <w:rsid w:val="00832C41"/>
    <w:rsid w:val="00843AAE"/>
    <w:rsid w:val="00851773"/>
    <w:rsid w:val="0085262B"/>
    <w:rsid w:val="00876E33"/>
    <w:rsid w:val="008803EB"/>
    <w:rsid w:val="00892536"/>
    <w:rsid w:val="008E019D"/>
    <w:rsid w:val="008E031B"/>
    <w:rsid w:val="0091435D"/>
    <w:rsid w:val="00920F8B"/>
    <w:rsid w:val="00923549"/>
    <w:rsid w:val="00926AF2"/>
    <w:rsid w:val="009324D2"/>
    <w:rsid w:val="00984E4C"/>
    <w:rsid w:val="009B2C80"/>
    <w:rsid w:val="00A00EEA"/>
    <w:rsid w:val="00A27FD0"/>
    <w:rsid w:val="00A347BC"/>
    <w:rsid w:val="00A35DF1"/>
    <w:rsid w:val="00A71B43"/>
    <w:rsid w:val="00A72EB3"/>
    <w:rsid w:val="00A86163"/>
    <w:rsid w:val="00AA1AE6"/>
    <w:rsid w:val="00AA5D68"/>
    <w:rsid w:val="00AC1621"/>
    <w:rsid w:val="00AD5090"/>
    <w:rsid w:val="00B14DB9"/>
    <w:rsid w:val="00B4616D"/>
    <w:rsid w:val="00B53165"/>
    <w:rsid w:val="00B60536"/>
    <w:rsid w:val="00B812C1"/>
    <w:rsid w:val="00B90592"/>
    <w:rsid w:val="00B92677"/>
    <w:rsid w:val="00BA17F0"/>
    <w:rsid w:val="00BA657E"/>
    <w:rsid w:val="00BB6011"/>
    <w:rsid w:val="00BC642E"/>
    <w:rsid w:val="00BC6FE2"/>
    <w:rsid w:val="00C102F1"/>
    <w:rsid w:val="00C67419"/>
    <w:rsid w:val="00C80E37"/>
    <w:rsid w:val="00C849CA"/>
    <w:rsid w:val="00C86BE2"/>
    <w:rsid w:val="00C934BE"/>
    <w:rsid w:val="00C93CA0"/>
    <w:rsid w:val="00CA4EBC"/>
    <w:rsid w:val="00CD6EC5"/>
    <w:rsid w:val="00D34CE5"/>
    <w:rsid w:val="00D405FD"/>
    <w:rsid w:val="00D70111"/>
    <w:rsid w:val="00D84B3B"/>
    <w:rsid w:val="00D92514"/>
    <w:rsid w:val="00DA0DD7"/>
    <w:rsid w:val="00DB34D2"/>
    <w:rsid w:val="00DB544B"/>
    <w:rsid w:val="00DB73BB"/>
    <w:rsid w:val="00DC7A68"/>
    <w:rsid w:val="00DD6B38"/>
    <w:rsid w:val="00DE5A1D"/>
    <w:rsid w:val="00DF269A"/>
    <w:rsid w:val="00DF40DA"/>
    <w:rsid w:val="00E35FDA"/>
    <w:rsid w:val="00E47DB2"/>
    <w:rsid w:val="00E76B96"/>
    <w:rsid w:val="00E825E6"/>
    <w:rsid w:val="00E91008"/>
    <w:rsid w:val="00EB2848"/>
    <w:rsid w:val="00ED57D0"/>
    <w:rsid w:val="00ED5DD4"/>
    <w:rsid w:val="00EE39C7"/>
    <w:rsid w:val="00EF5F32"/>
    <w:rsid w:val="00EF6674"/>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7E7679"/>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A8A136829E29478584B387BF6643D9F6">
    <w:name w:val="A8A136829E29478584B387BF6643D9F6"/>
    <w:rsid w:val="002A769A"/>
    <w:pPr>
      <w:spacing w:after="160" w:line="259" w:lineRule="auto"/>
    </w:pPr>
  </w:style>
  <w:style w:type="paragraph" w:customStyle="1" w:styleId="373FB0FCE5BA47BABCB87620F12B1F60">
    <w:name w:val="373FB0FCE5BA47BABCB87620F12B1F60"/>
    <w:rsid w:val="002A769A"/>
    <w:pPr>
      <w:spacing w:after="160" w:line="259" w:lineRule="auto"/>
    </w:pPr>
  </w:style>
  <w:style w:type="paragraph" w:customStyle="1" w:styleId="DABCB2DC56474DD6AD4482005495013F">
    <w:name w:val="DABCB2DC56474DD6AD4482005495013F"/>
    <w:rsid w:val="001E0988"/>
    <w:pPr>
      <w:spacing w:after="160" w:line="259" w:lineRule="auto"/>
    </w:pPr>
  </w:style>
  <w:style w:type="paragraph" w:customStyle="1" w:styleId="5EE2BB4E8A5D4DFFB547727F1A8732A8">
    <w:name w:val="5EE2BB4E8A5D4DFFB547727F1A8732A8"/>
    <w:rsid w:val="001E0988"/>
    <w:pPr>
      <w:spacing w:after="160" w:line="259" w:lineRule="auto"/>
    </w:pPr>
  </w:style>
  <w:style w:type="paragraph" w:customStyle="1" w:styleId="09EDC1B6AEB64BA5A6CEABD5B7AEB611">
    <w:name w:val="09EDC1B6AEB64BA5A6CEABD5B7AEB611"/>
    <w:rsid w:val="001E0988"/>
    <w:pPr>
      <w:spacing w:after="160" w:line="259" w:lineRule="auto"/>
    </w:pPr>
  </w:style>
  <w:style w:type="paragraph" w:customStyle="1" w:styleId="2E4BBC22F81D4ACBB1853A7BE6CBE3FF">
    <w:name w:val="2E4BBC22F81D4ACBB1853A7BE6CBE3FF"/>
    <w:rsid w:val="001E0988"/>
    <w:pPr>
      <w:spacing w:after="160" w:line="259" w:lineRule="auto"/>
    </w:pPr>
  </w:style>
  <w:style w:type="paragraph" w:customStyle="1" w:styleId="9FB2106638D54F0CAC024A2AB565B2EB">
    <w:name w:val="9FB2106638D54F0CAC024A2AB565B2EB"/>
    <w:rsid w:val="001E0988"/>
    <w:pPr>
      <w:spacing w:after="160" w:line="259" w:lineRule="auto"/>
    </w:pPr>
  </w:style>
  <w:style w:type="paragraph" w:customStyle="1" w:styleId="60A0B73B3950459C92B2A2F6A6824902">
    <w:name w:val="60A0B73B3950459C92B2A2F6A6824902"/>
    <w:rsid w:val="001E098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  załączniki edytowalne.docx</dmsv2BaseFileName>
    <dmsv2BaseDisplayName xmlns="http://schemas.microsoft.com/sharepoint/v3">1  załączniki edytowalne</dmsv2BaseDisplayName>
    <dmsv2SWPP2ObjectNumber xmlns="http://schemas.microsoft.com/sharepoint/v3">POST/DYS/OSK/LZA/01694/2025                       </dmsv2SWPP2ObjectNumber>
    <dmsv2SWPP2SumMD5 xmlns="http://schemas.microsoft.com/sharepoint/v3">570948024b88b2eec348465046ec9b77</dmsv2SWPP2SumMD5>
    <dmsv2BaseMoved xmlns="http://schemas.microsoft.com/sharepoint/v3">false</dmsv2BaseMoved>
    <dmsv2BaseIsSensitive xmlns="http://schemas.microsoft.com/sharepoint/v3">true</dmsv2BaseIsSensitive>
    <dmsv2SWPP2IDSWPP2 xmlns="http://schemas.microsoft.com/sharepoint/v3">679472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22335183</dmsv2BaseClientSystemDocumentID>
    <dmsv2BaseModifiedByID xmlns="http://schemas.microsoft.com/sharepoint/v3">12100151</dmsv2BaseModifiedByID>
    <dmsv2BaseCreatedByID xmlns="http://schemas.microsoft.com/sharepoint/v3">12100151</dmsv2BaseCreatedByID>
    <dmsv2SWPP2ObjectDepartment xmlns="http://schemas.microsoft.com/sharepoint/v3">00000001000700080000000j0004</dmsv2SWPP2ObjectDepartment>
    <dmsv2SWPP2ObjectName xmlns="http://schemas.microsoft.com/sharepoint/v3">Postępowanie</dmsv2SWPP2ObjectName>
    <_dlc_DocId xmlns="a19cb1c7-c5c7-46d4-85ae-d83685407bba">M37YNRNYPV7A-768091362-7152</_dlc_DocId>
    <_dlc_DocIdUrl xmlns="a19cb1c7-c5c7-46d4-85ae-d83685407bba">
      <Url>https://swpp2.dms.gkpge.pl/sites/37/_layouts/15/DocIdRedir.aspx?ID=M37YNRNYPV7A-768091362-7152</Url>
      <Description>M37YNRNYPV7A-768091362-7152</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efb9c7a9-fb7a-49d0-ad5d-64d3cce8bf9e"/>
    <ds:schemaRef ds:uri="http://schemas.microsoft.com/office/2006/documentManagement/types"/>
    <ds:schemaRef ds:uri="fa87e474-2c2a-4570-a952-e5d0e470b777"/>
    <ds:schemaRef ds:uri="e98d7501-42e4-4a2d-b641-b529e1ab1d6e"/>
    <ds:schemaRef ds:uri="http://www.w3.org/XML/1998/namespac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A7CE9BE3-2266-4E30-A6F1-86E0E0FB977B}"/>
</file>

<file path=customXml/itemProps5.xml><?xml version="1.0" encoding="utf-8"?>
<ds:datastoreItem xmlns:ds="http://schemas.openxmlformats.org/officeDocument/2006/customXml" ds:itemID="{4FFC37A4-D19E-4F5D-A8DA-F218F9D24AF3}">
  <ds:schemaRefs>
    <ds:schemaRef ds:uri="http://schemas.openxmlformats.org/officeDocument/2006/bibliography"/>
  </ds:schemaRefs>
</ds:datastoreItem>
</file>

<file path=customXml/itemProps6.xml><?xml version="1.0" encoding="utf-8"?>
<ds:datastoreItem xmlns:ds="http://schemas.openxmlformats.org/officeDocument/2006/customXml" ds:itemID="{A7A289FB-8BFD-473D-8D96-8DF781B177E1}"/>
</file>

<file path=docProps/app.xml><?xml version="1.0" encoding="utf-8"?>
<Properties xmlns="http://schemas.openxmlformats.org/officeDocument/2006/extended-properties" xmlns:vt="http://schemas.openxmlformats.org/officeDocument/2006/docPropsVTypes">
  <Template>Normal.dotm</Template>
  <TotalTime>1</TotalTime>
  <Pages>9</Pages>
  <Words>2960</Words>
  <Characters>17764</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„Materiały metalowe, stalowe kształtowniki, blachy, siatka dla PGE Dystrybucja S.A Oddział Skarżysko-Kamienna”</vt:lpstr>
    </vt:vector>
  </TitlesOfParts>
  <Company>aaa</Company>
  <LinksUpToDate>false</LinksUpToDate>
  <CharactersWithSpaces>20683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„Odtworzeniowa wymiana macierzy do systemów OT w PGE Dystrybucja S.A. Oddział Skarżysko-Kamienna”</dc:title>
  <dc:subject>………………</dc:subject>
  <dc:creator>Kurpiewska Katarzyna [PGE S.A.]</dc:creator>
  <cp:keywords>POST/DYS/OSK/LZA/01694/2025</cp:keywords>
  <cp:lastModifiedBy>Pastuszka Jakub [PGE Dystr. O.Skarżysko-Kam.]</cp:lastModifiedBy>
  <cp:revision>4</cp:revision>
  <cp:lastPrinted>2025-04-24T08:30:00Z</cp:lastPrinted>
  <dcterms:created xsi:type="dcterms:W3CDTF">2025-04-24T08:33:00Z</dcterms:created>
  <dcterms:modified xsi:type="dcterms:W3CDTF">2025-05-05T11:47:00Z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_dlc_DocIdItemGuid">
    <vt:lpwstr>3e65f5cc-37b7-4fa7-9d77-56459ea73ea0</vt:lpwstr>
  </property>
</Properties>
</file>