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94646537"/>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466947">
      <w:pPr>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5A26E9">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49D2C940" w14:textId="0D574D05" w:rsidR="0039799F" w:rsidRPr="00941826" w:rsidRDefault="0039799F" w:rsidP="00941826">
      <w:pPr>
        <w:pStyle w:val="Tekstpodstawowy"/>
        <w:rPr>
          <w:rFonts w:asciiTheme="minorHAnsi" w:hAnsiTheme="minorHAnsi" w:cstheme="minorHAnsi"/>
          <w:b/>
          <w:sz w:val="20"/>
        </w:rPr>
      </w:pPr>
      <w:r w:rsidRPr="00941826">
        <w:rPr>
          <w:rFonts w:asciiTheme="minorHAnsi" w:hAnsiTheme="minorHAnsi" w:cstheme="minorHAnsi"/>
          <w:sz w:val="20"/>
          <w:lang w:eastAsia="pl-PL"/>
        </w:rPr>
        <w:t>Dotyczy postępowania zakupowego nr</w:t>
      </w:r>
      <w:r w:rsidR="006F35CA" w:rsidRPr="00941826">
        <w:rPr>
          <w:rFonts w:asciiTheme="minorHAnsi" w:hAnsiTheme="minorHAnsi" w:cstheme="minorHAnsi"/>
          <w:b/>
          <w:sz w:val="20"/>
        </w:rPr>
        <w:t xml:space="preserve">: </w:t>
      </w:r>
      <w:sdt>
        <w:sdtPr>
          <w:rPr>
            <w:rFonts w:asciiTheme="minorHAnsi" w:hAnsiTheme="minorHAnsi" w:cstheme="minorHAnsi"/>
            <w:b/>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Content>
          <w:r w:rsidR="00E75B05">
            <w:rPr>
              <w:rFonts w:asciiTheme="minorHAnsi" w:hAnsiTheme="minorHAnsi" w:cstheme="minorHAnsi"/>
              <w:b/>
              <w:sz w:val="20"/>
            </w:rPr>
            <w:t>POST/DYS/OSK/LZA/01249/2025</w:t>
          </w:r>
        </w:sdtContent>
      </w:sdt>
      <w:r w:rsidR="00D521E2">
        <w:rPr>
          <w:rFonts w:asciiTheme="minorHAnsi" w:hAnsiTheme="minorHAnsi" w:cstheme="minorHAnsi"/>
          <w:b/>
          <w:sz w:val="20"/>
        </w:rPr>
        <w:t xml:space="preserve"> </w:t>
      </w:r>
      <w:r w:rsidRPr="00941826">
        <w:rPr>
          <w:rFonts w:asciiTheme="minorHAnsi" w:hAnsiTheme="minorHAnsi" w:cstheme="minorHAnsi"/>
          <w:sz w:val="20"/>
          <w:lang w:eastAsia="pl-PL"/>
        </w:rPr>
        <w:t xml:space="preserve">prowadzonego w trybie przetargu nieograniczonego pn.  </w:t>
      </w:r>
      <w:sdt>
        <w:sdtPr>
          <w:rPr>
            <w:rFonts w:asciiTheme="minorHAnsi" w:hAnsiTheme="minorHAnsi" w:cstheme="minorHAnsi"/>
            <w:b/>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E75B05">
            <w:rPr>
              <w:rFonts w:asciiTheme="minorHAnsi" w:hAnsiTheme="minorHAnsi" w:cstheme="minorHAnsi"/>
              <w:b/>
              <w:sz w:val="20"/>
            </w:rPr>
            <w:t xml:space="preserve">„Część 1: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relacji </w:t>
          </w:r>
          <w:proofErr w:type="spellStart"/>
          <w:r w:rsidR="00E75B05">
            <w:rPr>
              <w:rFonts w:asciiTheme="minorHAnsi" w:hAnsiTheme="minorHAnsi" w:cstheme="minorHAnsi"/>
              <w:b/>
              <w:sz w:val="20"/>
            </w:rPr>
            <w:t>Wełecz</w:t>
          </w:r>
          <w:proofErr w:type="spellEnd"/>
          <w:r w:rsidR="00E75B05">
            <w:rPr>
              <w:rFonts w:asciiTheme="minorHAnsi" w:hAnsiTheme="minorHAnsi" w:cstheme="minorHAnsi"/>
              <w:b/>
              <w:sz w:val="20"/>
            </w:rPr>
            <w:t xml:space="preserve">-Busko I na odcinku od słupa nr 39 do słupa nr 72 w m. Busko-Zdrój gm. Busko-Zdrój - RE Busko (PK30) Część 2: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kier. </w:t>
          </w:r>
          <w:proofErr w:type="spellStart"/>
          <w:r w:rsidR="00E75B05">
            <w:rPr>
              <w:rFonts w:asciiTheme="minorHAnsi" w:hAnsiTheme="minorHAnsi" w:cstheme="minorHAnsi"/>
              <w:b/>
              <w:sz w:val="20"/>
            </w:rPr>
            <w:t>odg</w:t>
          </w:r>
          <w:proofErr w:type="spellEnd"/>
          <w:r w:rsidR="00E75B05">
            <w:rPr>
              <w:rFonts w:asciiTheme="minorHAnsi" w:hAnsiTheme="minorHAnsi" w:cstheme="minorHAnsi"/>
              <w:b/>
              <w:sz w:val="20"/>
            </w:rPr>
            <w:t>. Karczowice 5 wraz z budową odcinka sieci 15kV w celu połączenia z linią TAURON Dystrybucja S.A. w m. Karczowice i Marcinowice gm. Kozłów - RE Busko (PK30).”</w:t>
          </w:r>
        </w:sdtContent>
      </w:sdt>
    </w:p>
    <w:p w14:paraId="367F8779" w14:textId="77777777" w:rsidR="0039799F" w:rsidRDefault="0039799F" w:rsidP="000004E6">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6A8AFB09" w14:textId="2E299C29" w:rsidR="00B2356C" w:rsidRPr="00B2356C" w:rsidRDefault="00466947" w:rsidP="00466947">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0FA8BA3F" w14:textId="38BE10F4" w:rsidR="00B2356C" w:rsidRPr="008215C7" w:rsidRDefault="00B2356C" w:rsidP="00466947">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D529A7">
        <w:trPr>
          <w:trHeight w:val="1434"/>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529DB1B6" w14:textId="77777777" w:rsidR="00B2356C" w:rsidRDefault="00466947" w:rsidP="00D529A7">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REGON:</w:t>
            </w:r>
          </w:p>
          <w:p w14:paraId="31875432" w14:textId="7BFDCC90" w:rsidR="00D529A7" w:rsidRPr="008215C7" w:rsidRDefault="00D529A7" w:rsidP="00D529A7">
            <w:pPr>
              <w:spacing w:before="100" w:beforeAutospacing="1" w:after="100" w:afterAutospacing="1" w:line="240" w:lineRule="auto"/>
              <w:ind w:left="-70"/>
              <w:jc w:val="left"/>
              <w:rPr>
                <w:rFonts w:asciiTheme="minorHAnsi" w:hAnsiTheme="minorHAnsi" w:cs="Arial"/>
                <w:sz w:val="20"/>
                <w:lang w:eastAsia="pl-PL"/>
              </w:rPr>
            </w:pPr>
          </w:p>
        </w:tc>
      </w:tr>
    </w:tbl>
    <w:p w14:paraId="688AAC73" w14:textId="77777777" w:rsidR="0039799F" w:rsidRPr="00F71E5C"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0004E6">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419970EF" w14:textId="77777777" w:rsidR="000F650C" w:rsidRPr="00941826" w:rsidRDefault="000F650C" w:rsidP="000F650C">
      <w:pPr>
        <w:tabs>
          <w:tab w:val="center" w:pos="4536"/>
          <w:tab w:val="right" w:pos="9072"/>
        </w:tabs>
        <w:spacing w:line="240" w:lineRule="exact"/>
        <w:rPr>
          <w:rFonts w:asciiTheme="minorHAnsi" w:hAnsiTheme="minorHAnsi" w:cstheme="minorHAnsi"/>
          <w:sz w:val="20"/>
        </w:rPr>
      </w:pPr>
      <w:r w:rsidRPr="000F650C">
        <w:rPr>
          <w:rFonts w:asciiTheme="minorHAnsi" w:hAnsiTheme="minorHAnsi" w:cstheme="minorHAnsi"/>
          <w:b/>
          <w:sz w:val="20"/>
        </w:rPr>
        <w:t xml:space="preserve">OSOBA UPRAWNIONA DO </w:t>
      </w:r>
      <w:r w:rsidRPr="00941826">
        <w:rPr>
          <w:rFonts w:asciiTheme="minorHAnsi" w:hAnsiTheme="minorHAnsi" w:cstheme="minorHAnsi"/>
          <w:b/>
          <w:sz w:val="20"/>
        </w:rPr>
        <w:t>UDZIAŁU W NEGOCJACJACH HANDLOWYCH</w:t>
      </w:r>
      <w:r w:rsidRPr="00941826">
        <w:rPr>
          <w:rFonts w:asciiTheme="minorHAnsi" w:hAnsiTheme="minorHAnsi" w:cstheme="minorHAnsi"/>
          <w:b/>
          <w:i/>
          <w:sz w:val="20"/>
        </w:rPr>
        <w:t>:</w:t>
      </w:r>
      <w:r w:rsidRPr="00941826">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F650C" w:rsidRPr="00941826" w14:paraId="220A17FD" w14:textId="77777777" w:rsidTr="00C54FCA">
        <w:tc>
          <w:tcPr>
            <w:tcW w:w="2694" w:type="dxa"/>
            <w:shd w:val="clear" w:color="auto" w:fill="F2F2F2" w:themeFill="background1" w:themeFillShade="F2"/>
          </w:tcPr>
          <w:p w14:paraId="368E4FF3" w14:textId="77777777" w:rsidR="000F650C" w:rsidRPr="00941826" w:rsidRDefault="000F650C" w:rsidP="000F650C">
            <w:pPr>
              <w:spacing w:before="100" w:line="240" w:lineRule="exact"/>
              <w:jc w:val="center"/>
              <w:rPr>
                <w:rFonts w:asciiTheme="minorHAnsi" w:hAnsiTheme="minorHAnsi" w:cstheme="minorHAnsi"/>
                <w:b/>
                <w:sz w:val="20"/>
              </w:rPr>
            </w:pPr>
            <w:r w:rsidRPr="00941826">
              <w:rPr>
                <w:rFonts w:asciiTheme="minorHAnsi" w:hAnsiTheme="minorHAnsi" w:cstheme="minorHAnsi"/>
                <w:b/>
                <w:sz w:val="20"/>
              </w:rPr>
              <w:t>Imię i nazwisko</w:t>
            </w:r>
          </w:p>
        </w:tc>
        <w:tc>
          <w:tcPr>
            <w:tcW w:w="6520" w:type="dxa"/>
          </w:tcPr>
          <w:p w14:paraId="0C9DEFED" w14:textId="77777777" w:rsidR="000F650C" w:rsidRPr="00941826" w:rsidRDefault="000F650C" w:rsidP="000F650C">
            <w:pPr>
              <w:spacing w:before="100" w:line="240" w:lineRule="exact"/>
              <w:rPr>
                <w:rFonts w:asciiTheme="minorHAnsi" w:hAnsiTheme="minorHAnsi" w:cstheme="minorHAnsi"/>
                <w:sz w:val="20"/>
              </w:rPr>
            </w:pPr>
          </w:p>
        </w:tc>
      </w:tr>
      <w:tr w:rsidR="000F650C" w:rsidRPr="00941826" w14:paraId="42275CC4" w14:textId="77777777" w:rsidTr="00C54FCA">
        <w:tc>
          <w:tcPr>
            <w:tcW w:w="2694" w:type="dxa"/>
            <w:shd w:val="clear" w:color="auto" w:fill="F2F2F2" w:themeFill="background1" w:themeFillShade="F2"/>
          </w:tcPr>
          <w:p w14:paraId="784703EC" w14:textId="77777777" w:rsidR="000F650C" w:rsidRPr="00941826" w:rsidRDefault="000F650C" w:rsidP="000F650C">
            <w:pPr>
              <w:spacing w:before="100" w:line="240" w:lineRule="exact"/>
              <w:jc w:val="center"/>
              <w:rPr>
                <w:rFonts w:asciiTheme="minorHAnsi" w:hAnsiTheme="minorHAnsi" w:cstheme="minorHAnsi"/>
                <w:b/>
                <w:sz w:val="20"/>
              </w:rPr>
            </w:pPr>
            <w:bookmarkStart w:id="4" w:name="_GoBack"/>
            <w:bookmarkEnd w:id="4"/>
            <w:r w:rsidRPr="00941826">
              <w:rPr>
                <w:rFonts w:asciiTheme="minorHAnsi" w:hAnsiTheme="minorHAnsi" w:cstheme="minorHAnsi"/>
                <w:b/>
                <w:sz w:val="20"/>
              </w:rPr>
              <w:t>Firma i adres</w:t>
            </w:r>
          </w:p>
        </w:tc>
        <w:tc>
          <w:tcPr>
            <w:tcW w:w="6520" w:type="dxa"/>
          </w:tcPr>
          <w:p w14:paraId="576E6BB8" w14:textId="77777777" w:rsidR="000F650C" w:rsidRPr="00941826" w:rsidRDefault="000F650C" w:rsidP="000F650C">
            <w:pPr>
              <w:spacing w:before="100" w:line="240" w:lineRule="exact"/>
              <w:rPr>
                <w:rFonts w:asciiTheme="minorHAnsi" w:hAnsiTheme="minorHAnsi" w:cstheme="minorHAnsi"/>
                <w:sz w:val="20"/>
              </w:rPr>
            </w:pPr>
          </w:p>
        </w:tc>
      </w:tr>
      <w:tr w:rsidR="000F650C" w:rsidRPr="00941826" w14:paraId="5946DC53" w14:textId="77777777" w:rsidTr="00C54FCA">
        <w:tc>
          <w:tcPr>
            <w:tcW w:w="2694" w:type="dxa"/>
            <w:shd w:val="clear" w:color="auto" w:fill="F2F2F2" w:themeFill="background1" w:themeFillShade="F2"/>
          </w:tcPr>
          <w:p w14:paraId="7B1EACC2" w14:textId="77777777" w:rsidR="000F650C" w:rsidRPr="00941826" w:rsidRDefault="000F650C" w:rsidP="000F650C">
            <w:pPr>
              <w:spacing w:before="100" w:line="240" w:lineRule="exact"/>
              <w:jc w:val="center"/>
              <w:rPr>
                <w:rFonts w:asciiTheme="minorHAnsi" w:hAnsiTheme="minorHAnsi" w:cstheme="minorHAnsi"/>
                <w:b/>
                <w:sz w:val="20"/>
              </w:rPr>
            </w:pPr>
            <w:r w:rsidRPr="00941826">
              <w:rPr>
                <w:rFonts w:asciiTheme="minorHAnsi" w:hAnsiTheme="minorHAnsi" w:cstheme="minorHAnsi"/>
                <w:b/>
                <w:sz w:val="20"/>
              </w:rPr>
              <w:t>Telefon</w:t>
            </w:r>
          </w:p>
        </w:tc>
        <w:tc>
          <w:tcPr>
            <w:tcW w:w="6520" w:type="dxa"/>
          </w:tcPr>
          <w:p w14:paraId="62D67B58" w14:textId="77777777" w:rsidR="000F650C" w:rsidRPr="00941826" w:rsidRDefault="000F650C" w:rsidP="000F650C">
            <w:pPr>
              <w:spacing w:before="100" w:line="240" w:lineRule="exact"/>
              <w:rPr>
                <w:rFonts w:asciiTheme="minorHAnsi" w:hAnsiTheme="minorHAnsi" w:cstheme="minorHAnsi"/>
                <w:sz w:val="20"/>
              </w:rPr>
            </w:pPr>
          </w:p>
        </w:tc>
      </w:tr>
      <w:tr w:rsidR="000F650C" w:rsidRPr="00941826" w14:paraId="76DA0FC0" w14:textId="77777777" w:rsidTr="00C54FCA">
        <w:tc>
          <w:tcPr>
            <w:tcW w:w="2694" w:type="dxa"/>
            <w:shd w:val="clear" w:color="auto" w:fill="F2F2F2" w:themeFill="background1" w:themeFillShade="F2"/>
          </w:tcPr>
          <w:p w14:paraId="0E7F3193" w14:textId="77777777" w:rsidR="000F650C" w:rsidRPr="00941826" w:rsidRDefault="000F650C" w:rsidP="000F650C">
            <w:pPr>
              <w:spacing w:before="100" w:line="240" w:lineRule="exact"/>
              <w:jc w:val="center"/>
              <w:rPr>
                <w:rFonts w:asciiTheme="minorHAnsi" w:hAnsiTheme="minorHAnsi" w:cstheme="minorHAnsi"/>
                <w:b/>
                <w:sz w:val="20"/>
                <w:lang w:val="de-DE"/>
              </w:rPr>
            </w:pPr>
            <w:proofErr w:type="spellStart"/>
            <w:r w:rsidRPr="00941826">
              <w:rPr>
                <w:rFonts w:asciiTheme="minorHAnsi" w:hAnsiTheme="minorHAnsi" w:cstheme="minorHAnsi"/>
                <w:b/>
                <w:sz w:val="20"/>
                <w:lang w:val="de-DE"/>
              </w:rPr>
              <w:t>e-mail</w:t>
            </w:r>
            <w:proofErr w:type="spellEnd"/>
          </w:p>
        </w:tc>
        <w:tc>
          <w:tcPr>
            <w:tcW w:w="6520" w:type="dxa"/>
          </w:tcPr>
          <w:p w14:paraId="409D8A93" w14:textId="77777777" w:rsidR="000F650C" w:rsidRPr="00941826" w:rsidRDefault="000F650C" w:rsidP="000F650C">
            <w:pPr>
              <w:spacing w:before="100" w:line="240" w:lineRule="exact"/>
              <w:rPr>
                <w:rFonts w:asciiTheme="minorHAnsi" w:hAnsiTheme="minorHAnsi" w:cstheme="minorHAnsi"/>
                <w:sz w:val="20"/>
                <w:lang w:val="de-DE"/>
              </w:rPr>
            </w:pPr>
          </w:p>
        </w:tc>
      </w:tr>
    </w:tbl>
    <w:p w14:paraId="79388CD7" w14:textId="270F4FA0" w:rsidR="0039799F" w:rsidRPr="00941826" w:rsidRDefault="0039799F" w:rsidP="0039799F">
      <w:pPr>
        <w:tabs>
          <w:tab w:val="center" w:pos="4536"/>
          <w:tab w:val="right" w:pos="9072"/>
        </w:tabs>
        <w:spacing w:line="240" w:lineRule="exact"/>
        <w:rPr>
          <w:rFonts w:asciiTheme="minorHAnsi" w:hAnsiTheme="minorHAnsi" w:cstheme="minorHAnsi"/>
          <w:sz w:val="20"/>
        </w:rPr>
      </w:pPr>
    </w:p>
    <w:p w14:paraId="5E6964E0" w14:textId="77777777" w:rsidR="0020221D" w:rsidRPr="00E57CE9" w:rsidRDefault="0020221D" w:rsidP="0020221D">
      <w:pPr>
        <w:spacing w:before="120" w:after="120" w:line="240" w:lineRule="auto"/>
        <w:rPr>
          <w:rFonts w:asciiTheme="minorHAnsi" w:hAnsiTheme="minorHAnsi" w:cstheme="minorHAnsi"/>
          <w:sz w:val="20"/>
        </w:rPr>
      </w:pPr>
      <w:r w:rsidRPr="00941826">
        <w:rPr>
          <w:rFonts w:asciiTheme="minorHAnsi" w:hAnsiTheme="minorHAnsi" w:cstheme="minorHAnsi"/>
          <w:b/>
          <w:szCs w:val="22"/>
        </w:rPr>
        <w:t>W PRZYPADKU WYBORU NASZEJ FIRMY DO REALIZACJI PRZEDMIOTU ZAMÓWIENIA - OSOBĄ ODPOWIEDZIALNĄ ZA REALIZACJĘ UMOWY ZE STRONY WYKONAWCY BĘDZIE:</w:t>
      </w:r>
      <w:r w:rsidRPr="00941826">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098019C8" w14:textId="64111DFB" w:rsidR="0039799F" w:rsidRDefault="0039799F" w:rsidP="000004E6">
      <w:pPr>
        <w:pStyle w:val="Nagwek2"/>
        <w:widowControl w:val="0"/>
        <w:numPr>
          <w:ilvl w:val="5"/>
          <w:numId w:val="26"/>
        </w:numPr>
        <w:spacing w:before="120" w:after="120" w:line="240" w:lineRule="exact"/>
        <w:ind w:left="567" w:hanging="709"/>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6BEBF366" w14:textId="30B47458" w:rsidR="00B2356C" w:rsidRDefault="00B2356C" w:rsidP="00B2356C">
      <w:pPr>
        <w:numPr>
          <w:ilvl w:val="3"/>
          <w:numId w:val="11"/>
        </w:numPr>
        <w:spacing w:before="120" w:line="240" w:lineRule="auto"/>
        <w:ind w:left="426" w:hanging="426"/>
        <w:contextualSpacing/>
        <w:rPr>
          <w:rFonts w:asciiTheme="minorHAnsi" w:hAnsiTheme="minorHAnsi" w:cstheme="minorHAnsi"/>
          <w:sz w:val="20"/>
        </w:rPr>
      </w:pPr>
      <w:r w:rsidRPr="00FE1B87">
        <w:rPr>
          <w:rFonts w:asciiTheme="minorHAnsi" w:hAnsiTheme="minorHAnsi" w:cstheme="minorHAnsi"/>
          <w:sz w:val="20"/>
        </w:rPr>
        <w:t xml:space="preserve">My, niżej podpisani, oferujemy, zgodnie z wymaganiami określonymi w SWZ, wykonanie przedmiotu Zakupu: </w:t>
      </w:r>
      <w:r w:rsidRPr="00FE1B87">
        <w:rPr>
          <w:rFonts w:asciiTheme="minorHAnsi" w:hAnsiTheme="minorHAnsi" w:cstheme="minorHAnsi"/>
          <w:b/>
          <w:sz w:val="20"/>
        </w:rPr>
        <w:t>„</w:t>
      </w:r>
      <w:sdt>
        <w:sdtPr>
          <w:rPr>
            <w:rFonts w:asciiTheme="minorHAnsi" w:hAnsiTheme="minorHAnsi" w:cstheme="minorHAnsi"/>
            <w:b/>
            <w:sz w:val="20"/>
          </w:rPr>
          <w:alias w:val="Tytuł"/>
          <w:tag w:val=""/>
          <w:id w:val="1777130259"/>
          <w:placeholder>
            <w:docPart w:val="1C61CAC5D4E54CE3871835C852AF9D0A"/>
          </w:placeholder>
          <w:dataBinding w:prefixMappings="xmlns:ns0='http://purl.org/dc/elements/1.1/' xmlns:ns1='http://schemas.openxmlformats.org/package/2006/metadata/core-properties' " w:xpath="/ns1:coreProperties[1]/ns0:title[1]" w:storeItemID="{6C3C8BC8-F283-45AE-878A-BAB7291924A1}"/>
          <w:text/>
        </w:sdtPr>
        <w:sdtContent>
          <w:r w:rsidR="00E75B05">
            <w:rPr>
              <w:rFonts w:asciiTheme="minorHAnsi" w:hAnsiTheme="minorHAnsi" w:cstheme="minorHAnsi"/>
              <w:b/>
              <w:sz w:val="20"/>
            </w:rPr>
            <w:t xml:space="preserve">„Część 1: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relacji </w:t>
          </w:r>
          <w:proofErr w:type="spellStart"/>
          <w:r w:rsidR="00E75B05">
            <w:rPr>
              <w:rFonts w:asciiTheme="minorHAnsi" w:hAnsiTheme="minorHAnsi" w:cstheme="minorHAnsi"/>
              <w:b/>
              <w:sz w:val="20"/>
            </w:rPr>
            <w:t>Wełecz</w:t>
          </w:r>
          <w:proofErr w:type="spellEnd"/>
          <w:r w:rsidR="00E75B05">
            <w:rPr>
              <w:rFonts w:asciiTheme="minorHAnsi" w:hAnsiTheme="minorHAnsi" w:cstheme="minorHAnsi"/>
              <w:b/>
              <w:sz w:val="20"/>
            </w:rPr>
            <w:t xml:space="preserve">-Busko I na odcinku od słupa nr 39 do słupa nr 72 w m. Busko-Zdrój gm. Busko-Zdrój - RE Busko (PK30) Część 2: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kier. </w:t>
          </w:r>
          <w:proofErr w:type="spellStart"/>
          <w:r w:rsidR="00E75B05">
            <w:rPr>
              <w:rFonts w:asciiTheme="minorHAnsi" w:hAnsiTheme="minorHAnsi" w:cstheme="minorHAnsi"/>
              <w:b/>
              <w:sz w:val="20"/>
            </w:rPr>
            <w:t>odg</w:t>
          </w:r>
          <w:proofErr w:type="spellEnd"/>
          <w:r w:rsidR="00E75B05">
            <w:rPr>
              <w:rFonts w:asciiTheme="minorHAnsi" w:hAnsiTheme="minorHAnsi" w:cstheme="minorHAnsi"/>
              <w:b/>
              <w:sz w:val="20"/>
            </w:rPr>
            <w:t>. Karczowice 5 wraz z budową odcinka sieci 15kV w celu połączenia z linią TAURON Dystrybucja S.A. w m. Karczowice i Marcinowice gm. Kozłów - RE Busko (PK30).”</w:t>
          </w:r>
        </w:sdtContent>
      </w:sdt>
      <w:r w:rsidRPr="00FE1B87">
        <w:rPr>
          <w:rFonts w:asciiTheme="minorHAnsi" w:hAnsiTheme="minorHAnsi" w:cstheme="minorHAnsi"/>
          <w:b/>
          <w:sz w:val="20"/>
        </w:rPr>
        <w:t xml:space="preserve">”, Nr postępowania. </w:t>
      </w:r>
      <w:sdt>
        <w:sdtPr>
          <w:rPr>
            <w:rFonts w:asciiTheme="minorHAnsi" w:hAnsiTheme="minorHAnsi" w:cstheme="minorHAnsi"/>
            <w:b/>
            <w:sz w:val="20"/>
          </w:rPr>
          <w:alias w:val="Słowa kluczowe"/>
          <w:tag w:val=""/>
          <w:id w:val="659349460"/>
          <w:placeholder>
            <w:docPart w:val="6D303294059C4649859B09F1B6521513"/>
          </w:placeholder>
          <w:dataBinding w:prefixMappings="xmlns:ns0='http://purl.org/dc/elements/1.1/' xmlns:ns1='http://schemas.openxmlformats.org/package/2006/metadata/core-properties' " w:xpath="/ns1:coreProperties[1]/ns1:keywords[1]" w:storeItemID="{6C3C8BC8-F283-45AE-878A-BAB7291924A1}"/>
          <w:text/>
        </w:sdtPr>
        <w:sdtContent>
          <w:r w:rsidR="00E75B05">
            <w:rPr>
              <w:rFonts w:asciiTheme="minorHAnsi" w:hAnsiTheme="minorHAnsi" w:cstheme="minorHAnsi"/>
              <w:b/>
              <w:sz w:val="20"/>
            </w:rPr>
            <w:t>POST/DYS/OSK/LZA/01249/2025</w:t>
          </w:r>
        </w:sdtContent>
      </w:sdt>
      <w:r w:rsidRPr="00FE1B87">
        <w:rPr>
          <w:rFonts w:asciiTheme="minorHAnsi" w:hAnsiTheme="minorHAnsi" w:cstheme="minorHAnsi"/>
          <w:b/>
          <w:sz w:val="20"/>
        </w:rPr>
        <w:t xml:space="preserve">, </w:t>
      </w:r>
      <w:r w:rsidRPr="00FE1B87">
        <w:rPr>
          <w:rFonts w:asciiTheme="minorHAnsi" w:hAnsiTheme="minorHAnsi" w:cstheme="minorHAnsi"/>
          <w:sz w:val="20"/>
        </w:rPr>
        <w:t>za:</w:t>
      </w:r>
    </w:p>
    <w:p w14:paraId="76CCA8E6" w14:textId="27CBEA95" w:rsidR="00941826" w:rsidRPr="00E75B05" w:rsidRDefault="00B2356C" w:rsidP="00E75B05">
      <w:pPr>
        <w:numPr>
          <w:ilvl w:val="1"/>
          <w:numId w:val="30"/>
        </w:numPr>
        <w:spacing w:before="240" w:after="60"/>
        <w:ind w:left="426" w:hanging="426"/>
        <w:rPr>
          <w:rFonts w:asciiTheme="minorHAnsi" w:hAnsiTheme="minorHAnsi" w:cstheme="minorHAnsi"/>
          <w:b/>
          <w:sz w:val="20"/>
        </w:rPr>
      </w:pPr>
      <w:r w:rsidRPr="00FE1B87">
        <w:rPr>
          <w:rFonts w:asciiTheme="minorHAnsi" w:hAnsiTheme="minorHAnsi" w:cstheme="minorHAnsi"/>
          <w:b/>
          <w:sz w:val="20"/>
          <w:highlight w:val="darkGray"/>
        </w:rPr>
        <w:t>Część 1:</w:t>
      </w:r>
      <w:r w:rsidRPr="00FE1B87">
        <w:rPr>
          <w:rFonts w:asciiTheme="minorHAnsi" w:hAnsiTheme="minorHAnsi" w:cstheme="minorHAnsi"/>
          <w:b/>
          <w:sz w:val="20"/>
        </w:rPr>
        <w:t xml:space="preserve"> nazwa:</w:t>
      </w:r>
      <w:r w:rsidR="00941826" w:rsidRPr="00941826">
        <w:rPr>
          <w:sz w:val="24"/>
          <w:szCs w:val="24"/>
          <w:lang w:eastAsia="pl-PL"/>
        </w:rPr>
        <w:t xml:space="preserve"> </w:t>
      </w:r>
      <w:r w:rsidR="00E75B05" w:rsidRPr="00E75B05">
        <w:rPr>
          <w:rFonts w:asciiTheme="minorHAnsi" w:hAnsiTheme="minorHAnsi" w:cstheme="minorHAnsi"/>
          <w:b/>
          <w:sz w:val="20"/>
        </w:rPr>
        <w:t xml:space="preserve">Część 1: „Przebudowa sieci elektroenergetycznej napowietrznej SN 15kV relacji </w:t>
      </w:r>
      <w:proofErr w:type="spellStart"/>
      <w:r w:rsidR="00E75B05" w:rsidRPr="00E75B05">
        <w:rPr>
          <w:rFonts w:asciiTheme="minorHAnsi" w:hAnsiTheme="minorHAnsi" w:cstheme="minorHAnsi"/>
          <w:b/>
          <w:sz w:val="20"/>
        </w:rPr>
        <w:t>Wełecz</w:t>
      </w:r>
      <w:proofErr w:type="spellEnd"/>
      <w:r w:rsidR="00E75B05" w:rsidRPr="00E75B05">
        <w:rPr>
          <w:rFonts w:asciiTheme="minorHAnsi" w:hAnsiTheme="minorHAnsi" w:cstheme="minorHAnsi"/>
          <w:b/>
          <w:sz w:val="20"/>
        </w:rPr>
        <w:t>-Busko I na odcinku od słupa nr 39 do słupa nr 72 w m. Busko-Zdrój gm. Busko-Zdrój - RE Busko (PK30)”</w:t>
      </w:r>
      <w:r w:rsidR="00941826" w:rsidRPr="00E75B05">
        <w:rPr>
          <w:rFonts w:asciiTheme="minorHAnsi" w:hAnsiTheme="minorHAnsi" w:cstheme="minorHAnsi"/>
          <w:b/>
          <w:sz w:val="20"/>
        </w:rPr>
        <w:t xml:space="preserve">: </w:t>
      </w:r>
    </w:p>
    <w:p w14:paraId="6171D604" w14:textId="77777777" w:rsidR="00B2356C" w:rsidRPr="00CA5568" w:rsidRDefault="00B2356C" w:rsidP="00B2356C">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 xml:space="preserve">cena netto ..................................... zł (słownie ......................................................................) </w:t>
      </w:r>
    </w:p>
    <w:p w14:paraId="672C4C57" w14:textId="77777777" w:rsidR="00B2356C" w:rsidRPr="00CA5568" w:rsidRDefault="00B2356C" w:rsidP="00B2356C">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wartość podatku VAT .......................................... zł,   według stawki ……..…. %</w:t>
      </w:r>
    </w:p>
    <w:p w14:paraId="6355234E" w14:textId="3EFC73C8" w:rsidR="00C972E6" w:rsidRPr="00CA5568" w:rsidRDefault="00B2356C" w:rsidP="00D529A7">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cenę brutto ..................................... zł (słownie ............................................................................),</w:t>
      </w:r>
    </w:p>
    <w:p w14:paraId="3B4D959F" w14:textId="4BAAFDD6" w:rsidR="00941826" w:rsidRPr="00E248C7" w:rsidRDefault="00941826" w:rsidP="00E248C7">
      <w:pPr>
        <w:numPr>
          <w:ilvl w:val="1"/>
          <w:numId w:val="30"/>
        </w:numPr>
        <w:spacing w:before="240" w:after="60"/>
        <w:ind w:left="426" w:hanging="426"/>
        <w:rPr>
          <w:rFonts w:asciiTheme="minorHAnsi" w:hAnsiTheme="minorHAnsi" w:cstheme="minorHAnsi"/>
          <w:b/>
          <w:sz w:val="20"/>
        </w:rPr>
      </w:pPr>
      <w:r>
        <w:rPr>
          <w:rFonts w:asciiTheme="minorHAnsi" w:hAnsiTheme="minorHAnsi" w:cstheme="minorHAnsi"/>
          <w:b/>
          <w:sz w:val="20"/>
          <w:highlight w:val="darkGray"/>
        </w:rPr>
        <w:t>Część 2</w:t>
      </w:r>
      <w:r w:rsidRPr="00FE1B87">
        <w:rPr>
          <w:rFonts w:asciiTheme="minorHAnsi" w:hAnsiTheme="minorHAnsi" w:cstheme="minorHAnsi"/>
          <w:b/>
          <w:sz w:val="20"/>
          <w:highlight w:val="darkGray"/>
        </w:rPr>
        <w:t>:</w:t>
      </w:r>
      <w:r w:rsidRPr="00FE1B87">
        <w:rPr>
          <w:rFonts w:asciiTheme="minorHAnsi" w:hAnsiTheme="minorHAnsi" w:cstheme="minorHAnsi"/>
          <w:b/>
          <w:sz w:val="20"/>
        </w:rPr>
        <w:t xml:space="preserve"> nazwa:</w:t>
      </w:r>
      <w:r w:rsidRPr="00941826">
        <w:rPr>
          <w:sz w:val="24"/>
          <w:szCs w:val="24"/>
          <w:lang w:eastAsia="pl-PL"/>
        </w:rPr>
        <w:t xml:space="preserve"> </w:t>
      </w:r>
      <w:r w:rsidR="00E248C7" w:rsidRPr="00E248C7">
        <w:rPr>
          <w:rFonts w:asciiTheme="minorHAnsi" w:hAnsiTheme="minorHAnsi" w:cstheme="minorHAnsi"/>
          <w:b/>
          <w:sz w:val="20"/>
        </w:rPr>
        <w:t xml:space="preserve">Część 2: „Przebudowa sieci elektroenergetycznej napowietrznej SN 15kV kier. </w:t>
      </w:r>
      <w:proofErr w:type="spellStart"/>
      <w:r w:rsidR="00E248C7" w:rsidRPr="00E248C7">
        <w:rPr>
          <w:rFonts w:asciiTheme="minorHAnsi" w:hAnsiTheme="minorHAnsi" w:cstheme="minorHAnsi"/>
          <w:b/>
          <w:sz w:val="20"/>
        </w:rPr>
        <w:t>odg</w:t>
      </w:r>
      <w:proofErr w:type="spellEnd"/>
      <w:r w:rsidR="00E248C7" w:rsidRPr="00E248C7">
        <w:rPr>
          <w:rFonts w:asciiTheme="minorHAnsi" w:hAnsiTheme="minorHAnsi" w:cstheme="minorHAnsi"/>
          <w:b/>
          <w:sz w:val="20"/>
        </w:rPr>
        <w:t>. Karczowice 5 wraz z budową odcinka sieci SN 15kV w celu połączenia z linią TAURON Dystrybucja S.A. w m. Karczowice i Marcinowice gm. Kozłów - RE Busko (PK30)”</w:t>
      </w:r>
      <w:r w:rsidR="00B67334" w:rsidRPr="00E248C7">
        <w:rPr>
          <w:rFonts w:asciiTheme="minorHAnsi" w:hAnsiTheme="minorHAnsi" w:cstheme="minorHAnsi"/>
          <w:b/>
          <w:sz w:val="20"/>
        </w:rPr>
        <w:t>:</w:t>
      </w:r>
    </w:p>
    <w:p w14:paraId="2A71CA42" w14:textId="77777777" w:rsidR="00941826" w:rsidRPr="00CA5568" w:rsidRDefault="00941826" w:rsidP="00941826">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 xml:space="preserve">cena netto ..................................... zł (słownie ......................................................................) </w:t>
      </w:r>
    </w:p>
    <w:p w14:paraId="6A69031E" w14:textId="77777777" w:rsidR="00941826" w:rsidRPr="00CA5568" w:rsidRDefault="00941826" w:rsidP="00941826">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wartość podatku VAT .......................................... zł,   według stawki ……..…. %</w:t>
      </w:r>
    </w:p>
    <w:p w14:paraId="4E621EA0" w14:textId="34F287E3" w:rsidR="00B67334" w:rsidRPr="00E248C7" w:rsidRDefault="00941826" w:rsidP="00E248C7">
      <w:pPr>
        <w:spacing w:before="120" w:after="120" w:line="240" w:lineRule="auto"/>
        <w:ind w:left="426" w:hanging="426"/>
        <w:rPr>
          <w:rFonts w:asciiTheme="minorHAnsi" w:hAnsiTheme="minorHAnsi" w:cstheme="minorHAnsi"/>
          <w:b/>
          <w:sz w:val="20"/>
        </w:rPr>
      </w:pPr>
      <w:r w:rsidRPr="00CA5568">
        <w:rPr>
          <w:rFonts w:asciiTheme="minorHAnsi" w:hAnsiTheme="minorHAnsi" w:cstheme="minorHAnsi"/>
          <w:b/>
          <w:sz w:val="20"/>
        </w:rPr>
        <w:t>cenę brutto ..................................... zł (słownie ...............................................</w:t>
      </w:r>
      <w:r w:rsidR="00E248C7">
        <w:rPr>
          <w:rFonts w:asciiTheme="minorHAnsi" w:hAnsiTheme="minorHAnsi" w:cstheme="minorHAnsi"/>
          <w:b/>
          <w:sz w:val="20"/>
        </w:rPr>
        <w:t>.............................),</w:t>
      </w:r>
    </w:p>
    <w:p w14:paraId="21DF11AE" w14:textId="3C3167A6" w:rsidR="00B2356C" w:rsidRPr="00FE1B87" w:rsidRDefault="00B2356C" w:rsidP="00B2356C">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05B5FF3B" w14:textId="77777777" w:rsidR="00B2356C" w:rsidRPr="00FE1B87" w:rsidRDefault="00B2356C" w:rsidP="00B2356C">
      <w:pPr>
        <w:autoSpaceDN w:val="0"/>
        <w:spacing w:line="240" w:lineRule="auto"/>
        <w:jc w:val="left"/>
        <w:rPr>
          <w:rFonts w:asciiTheme="minorHAnsi" w:hAnsiTheme="minorHAnsi" w:cstheme="minorHAnsi"/>
          <w:b/>
          <w:bCs/>
          <w:spacing w:val="-4"/>
          <w:sz w:val="20"/>
          <w:lang w:eastAsia="pl-PL"/>
        </w:rPr>
      </w:pPr>
    </w:p>
    <w:p w14:paraId="320D24B2" w14:textId="77777777" w:rsidR="00B2356C" w:rsidRPr="00FE1B87" w:rsidRDefault="00B2356C" w:rsidP="000004E6">
      <w:pPr>
        <w:numPr>
          <w:ilvl w:val="0"/>
          <w:numId w:val="31"/>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3D458539" w14:textId="77777777" w:rsidR="00B2356C" w:rsidRPr="00CA5568" w:rsidRDefault="00B2356C" w:rsidP="000004E6">
      <w:pPr>
        <w:numPr>
          <w:ilvl w:val="0"/>
          <w:numId w:val="31"/>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xml:space="preserve">- </w:t>
      </w:r>
      <w:r w:rsidRPr="00CA5568">
        <w:rPr>
          <w:rFonts w:asciiTheme="minorHAnsi" w:hAnsiTheme="minorHAnsi" w:cstheme="minorHAnsi"/>
          <w:b/>
          <w:bCs/>
          <w:spacing w:val="-4"/>
          <w:sz w:val="20"/>
          <w:lang w:eastAsia="pl-PL"/>
        </w:rPr>
        <w:t>……………….%,</w:t>
      </w:r>
    </w:p>
    <w:p w14:paraId="2F14BD44" w14:textId="77777777" w:rsidR="00B2356C" w:rsidRPr="00CA5568" w:rsidRDefault="00B2356C" w:rsidP="000004E6">
      <w:pPr>
        <w:numPr>
          <w:ilvl w:val="0"/>
          <w:numId w:val="31"/>
        </w:numPr>
        <w:autoSpaceDN w:val="0"/>
        <w:spacing w:line="240" w:lineRule="auto"/>
        <w:contextualSpacing/>
        <w:jc w:val="left"/>
        <w:rPr>
          <w:rFonts w:asciiTheme="minorHAnsi" w:hAnsiTheme="minorHAnsi" w:cstheme="minorHAnsi"/>
          <w:b/>
          <w:bCs/>
          <w:spacing w:val="-4"/>
          <w:sz w:val="20"/>
          <w:lang w:eastAsia="pl-PL"/>
        </w:rPr>
      </w:pPr>
      <w:r w:rsidRPr="00CA5568">
        <w:rPr>
          <w:rFonts w:asciiTheme="minorHAnsi" w:hAnsiTheme="minorHAnsi" w:cstheme="minorHAnsi"/>
          <w:b/>
          <w:bCs/>
          <w:spacing w:val="-4"/>
          <w:sz w:val="20"/>
          <w:lang w:eastAsia="pl-PL"/>
        </w:rPr>
        <w:t>Zysk od ( Rb + S + Ko )</w:t>
      </w:r>
      <w:r w:rsidRPr="00CA5568">
        <w:rPr>
          <w:rFonts w:asciiTheme="minorHAnsi" w:hAnsiTheme="minorHAnsi" w:cstheme="minorHAnsi"/>
          <w:b/>
          <w:bCs/>
          <w:spacing w:val="-4"/>
          <w:sz w:val="20"/>
          <w:lang w:eastAsia="pl-PL"/>
        </w:rPr>
        <w:tab/>
      </w:r>
      <w:r w:rsidRPr="00CA5568">
        <w:rPr>
          <w:rFonts w:asciiTheme="minorHAnsi" w:hAnsiTheme="minorHAnsi" w:cstheme="minorHAnsi"/>
          <w:b/>
          <w:bCs/>
          <w:spacing w:val="-4"/>
          <w:sz w:val="20"/>
          <w:lang w:eastAsia="pl-PL"/>
        </w:rPr>
        <w:tab/>
        <w:t xml:space="preserve">                                   - Z</w:t>
      </w:r>
      <w:r w:rsidRPr="00CA5568">
        <w:rPr>
          <w:rFonts w:asciiTheme="minorHAnsi" w:hAnsiTheme="minorHAnsi" w:cstheme="minorHAnsi"/>
          <w:b/>
          <w:bCs/>
          <w:spacing w:val="-4"/>
          <w:sz w:val="20"/>
          <w:lang w:eastAsia="pl-PL"/>
        </w:rPr>
        <w:tab/>
        <w:t>- ……………….%,</w:t>
      </w:r>
    </w:p>
    <w:p w14:paraId="49ADA036" w14:textId="77777777" w:rsidR="00B2356C" w:rsidRPr="00CA5568" w:rsidRDefault="00B2356C" w:rsidP="000004E6">
      <w:pPr>
        <w:numPr>
          <w:ilvl w:val="0"/>
          <w:numId w:val="31"/>
        </w:numPr>
        <w:autoSpaceDN w:val="0"/>
        <w:spacing w:line="240" w:lineRule="auto"/>
        <w:contextualSpacing/>
        <w:jc w:val="left"/>
        <w:rPr>
          <w:rFonts w:asciiTheme="minorHAnsi" w:hAnsiTheme="minorHAnsi" w:cstheme="minorHAnsi"/>
          <w:b/>
          <w:bCs/>
          <w:spacing w:val="-4"/>
          <w:sz w:val="20"/>
          <w:lang w:eastAsia="pl-PL"/>
        </w:rPr>
      </w:pPr>
      <w:r w:rsidRPr="00CA5568">
        <w:rPr>
          <w:rFonts w:asciiTheme="minorHAnsi" w:hAnsiTheme="minorHAnsi" w:cstheme="minorHAnsi"/>
          <w:b/>
          <w:bCs/>
          <w:spacing w:val="-4"/>
          <w:sz w:val="20"/>
          <w:lang w:eastAsia="pl-PL"/>
        </w:rPr>
        <w:t>Koszty zakupu od ( M )</w:t>
      </w:r>
      <w:r w:rsidRPr="00CA5568">
        <w:rPr>
          <w:rFonts w:asciiTheme="minorHAnsi" w:hAnsiTheme="minorHAnsi" w:cstheme="minorHAnsi"/>
          <w:b/>
          <w:bCs/>
          <w:spacing w:val="-4"/>
          <w:sz w:val="20"/>
          <w:lang w:eastAsia="pl-PL"/>
        </w:rPr>
        <w:tab/>
      </w:r>
      <w:r w:rsidRPr="00CA5568">
        <w:rPr>
          <w:rFonts w:asciiTheme="minorHAnsi" w:hAnsiTheme="minorHAnsi" w:cstheme="minorHAnsi"/>
          <w:b/>
          <w:bCs/>
          <w:spacing w:val="-4"/>
          <w:sz w:val="20"/>
          <w:lang w:eastAsia="pl-PL"/>
        </w:rPr>
        <w:tab/>
        <w:t xml:space="preserve">                                   - </w:t>
      </w:r>
      <w:proofErr w:type="spellStart"/>
      <w:r w:rsidRPr="00CA5568">
        <w:rPr>
          <w:rFonts w:asciiTheme="minorHAnsi" w:hAnsiTheme="minorHAnsi" w:cstheme="minorHAnsi"/>
          <w:b/>
          <w:bCs/>
          <w:spacing w:val="-4"/>
          <w:sz w:val="20"/>
          <w:lang w:eastAsia="pl-PL"/>
        </w:rPr>
        <w:t>Kz</w:t>
      </w:r>
      <w:proofErr w:type="spellEnd"/>
      <w:r w:rsidRPr="00CA5568">
        <w:rPr>
          <w:rFonts w:asciiTheme="minorHAnsi" w:hAnsiTheme="minorHAnsi" w:cstheme="minorHAnsi"/>
          <w:b/>
          <w:bCs/>
          <w:spacing w:val="-4"/>
          <w:sz w:val="20"/>
          <w:lang w:eastAsia="pl-PL"/>
        </w:rPr>
        <w:tab/>
        <w:t>- ……………….%.</w:t>
      </w:r>
    </w:p>
    <w:p w14:paraId="7D4EB1AB" w14:textId="77777777" w:rsidR="0039799F" w:rsidRPr="0050155D" w:rsidRDefault="0039799F" w:rsidP="000004E6">
      <w:pPr>
        <w:pStyle w:val="Nagwek2"/>
        <w:widowControl w:val="0"/>
        <w:numPr>
          <w:ilvl w:val="5"/>
          <w:numId w:val="2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691579C4" w:rsidR="0039799F" w:rsidRPr="00941826" w:rsidRDefault="0039799F" w:rsidP="0039799F">
      <w:pPr>
        <w:pStyle w:val="Akapitzlist"/>
        <w:spacing w:line="240" w:lineRule="exact"/>
        <w:ind w:left="0"/>
        <w:rPr>
          <w:rFonts w:asciiTheme="minorHAnsi" w:hAnsiTheme="minorHAnsi" w:cstheme="minorHAnsi"/>
          <w:sz w:val="20"/>
        </w:rPr>
      </w:pPr>
      <w:r w:rsidRPr="00941826">
        <w:rPr>
          <w:rFonts w:asciiTheme="minorHAnsi" w:hAnsiTheme="minorHAnsi" w:cstheme="minorHAnsi"/>
          <w:b/>
          <w:sz w:val="20"/>
        </w:rPr>
        <w:t>My, niżej podpisani, niniejszym oświadczamy, co następuje</w:t>
      </w:r>
      <w:r w:rsidRPr="00941826">
        <w:rPr>
          <w:rFonts w:asciiTheme="minorHAnsi" w:hAnsiTheme="minorHAnsi" w:cstheme="minorHAnsi"/>
          <w:sz w:val="20"/>
        </w:rPr>
        <w:t>:</w:t>
      </w:r>
    </w:p>
    <w:p w14:paraId="3CADEE0A" w14:textId="6A19F2F6" w:rsidR="0039799F" w:rsidRPr="00941826" w:rsidRDefault="0039799F" w:rsidP="000004E6">
      <w:pPr>
        <w:pStyle w:val="Akapitzlist"/>
        <w:numPr>
          <w:ilvl w:val="0"/>
          <w:numId w:val="43"/>
        </w:numPr>
        <w:spacing w:before="120" w:line="240" w:lineRule="auto"/>
        <w:ind w:left="426" w:hanging="426"/>
        <w:rPr>
          <w:rFonts w:asciiTheme="minorHAnsi" w:hAnsiTheme="minorHAnsi" w:cstheme="minorHAnsi"/>
          <w:sz w:val="20"/>
          <w:lang w:eastAsia="pl-PL"/>
        </w:rPr>
      </w:pPr>
      <w:r w:rsidRPr="00941826">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941826">
        <w:rPr>
          <w:rFonts w:asciiTheme="minorHAnsi" w:hAnsiTheme="minorHAnsi" w:cstheme="minorHAnsi"/>
          <w:sz w:val="20"/>
        </w:rPr>
        <w:t xml:space="preserve">W zakresie warunków udziału w postępowaniu, o których mowa powyżej </w:t>
      </w:r>
      <w:r w:rsidRPr="00F606C7">
        <w:rPr>
          <w:rFonts w:asciiTheme="minorHAnsi" w:hAnsiTheme="minorHAnsi" w:cstheme="minorHAnsi"/>
          <w:b/>
          <w:color w:val="00B0F0"/>
          <w:sz w:val="20"/>
        </w:rPr>
        <w:t>zamierzamy/nie zamierzamy</w:t>
      </w:r>
      <w:r w:rsidRPr="00941826">
        <w:rPr>
          <w:rStyle w:val="Odwoanieprzypisudolnego"/>
          <w:rFonts w:asciiTheme="minorHAnsi" w:hAnsiTheme="minorHAnsi" w:cstheme="minorHAnsi"/>
          <w:sz w:val="20"/>
        </w:rPr>
        <w:footnoteReference w:id="4"/>
      </w:r>
      <w:r w:rsidRPr="00941826">
        <w:rPr>
          <w:rFonts w:asciiTheme="minorHAnsi" w:hAnsiTheme="minorHAnsi" w:cstheme="minorHAnsi"/>
          <w:sz w:val="20"/>
        </w:rPr>
        <w:t xml:space="preserve">  </w:t>
      </w:r>
      <w:r w:rsidRPr="00941826">
        <w:rPr>
          <w:rFonts w:asciiTheme="minorHAnsi" w:hAnsiTheme="minorHAnsi" w:cstheme="minorHAnsi"/>
          <w:b/>
          <w:sz w:val="20"/>
        </w:rPr>
        <w:t>polegać na potencjale następującego podmiotu udostępniającego zasoby</w:t>
      </w:r>
      <w:r w:rsidRPr="00941826">
        <w:rPr>
          <w:rFonts w:asciiTheme="minorHAnsi" w:hAnsiTheme="minorHAnsi" w:cstheme="minorHAnsi"/>
          <w:sz w:val="20"/>
        </w:rPr>
        <w:t>, tj. ……………………………. Zobowiązanie podmiotu do udostępnienia zasobów przekazujemy w załączeniu.</w:t>
      </w:r>
      <w:r w:rsidR="00CA2635" w:rsidRPr="00941826">
        <w:rPr>
          <w:rFonts w:asciiTheme="minorHAnsi" w:hAnsiTheme="minorHAnsi" w:cstheme="minorHAnsi"/>
          <w:sz w:val="20"/>
          <w:lang w:eastAsia="pl-PL"/>
        </w:rPr>
        <w:t xml:space="preserve"> Na potwierdzenie składamy  oświadczenie – zgodnie z </w:t>
      </w:r>
      <w:r w:rsidR="00CA2635" w:rsidRPr="00941826">
        <w:rPr>
          <w:rFonts w:asciiTheme="minorHAnsi" w:hAnsiTheme="minorHAnsi" w:cstheme="minorHAnsi"/>
          <w:b/>
          <w:sz w:val="20"/>
          <w:lang w:eastAsia="pl-PL"/>
        </w:rPr>
        <w:t>Załącznikiem nr 10 do SWZ</w:t>
      </w:r>
      <w:r w:rsidRPr="00941826">
        <w:rPr>
          <w:rFonts w:asciiTheme="minorHAnsi" w:hAnsiTheme="minorHAnsi" w:cstheme="minorHAnsi"/>
          <w:sz w:val="20"/>
        </w:rPr>
        <w:t xml:space="preserve"> </w:t>
      </w:r>
    </w:p>
    <w:p w14:paraId="4BD6F774" w14:textId="58B23BDE" w:rsidR="00314F7F" w:rsidRPr="00941826" w:rsidRDefault="00375B8E" w:rsidP="006A5BE4">
      <w:pPr>
        <w:pStyle w:val="Akapitzlist"/>
        <w:numPr>
          <w:ilvl w:val="3"/>
          <w:numId w:val="11"/>
        </w:numPr>
        <w:spacing w:before="120" w:after="60" w:line="240" w:lineRule="auto"/>
        <w:ind w:left="426" w:hanging="426"/>
        <w:contextualSpacing w:val="0"/>
        <w:rPr>
          <w:rFonts w:asciiTheme="minorHAnsi" w:hAnsiTheme="minorHAnsi" w:cstheme="minorHAnsi"/>
          <w:b/>
          <w:sz w:val="20"/>
        </w:rPr>
      </w:pPr>
      <w:r w:rsidRPr="00941826">
        <w:rPr>
          <w:rFonts w:asciiTheme="minorHAnsi" w:hAnsiTheme="minorHAnsi" w:cstheme="minorHAnsi"/>
          <w:b/>
          <w:sz w:val="20"/>
        </w:rPr>
        <w:t>Oświadczamy, iż n</w:t>
      </w:r>
      <w:r w:rsidR="00D408A4" w:rsidRPr="00941826">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941826" w:rsidRDefault="00375B8E" w:rsidP="00314F7F">
      <w:pPr>
        <w:spacing w:before="40" w:line="240" w:lineRule="auto"/>
        <w:ind w:left="425"/>
        <w:rPr>
          <w:rFonts w:asciiTheme="minorHAnsi" w:hAnsiTheme="minorHAnsi" w:cstheme="minorHAnsi"/>
          <w:b/>
          <w:sz w:val="20"/>
          <w:u w:val="single"/>
          <w:lang w:eastAsia="pl-PL"/>
        </w:rPr>
      </w:pPr>
      <w:r w:rsidRPr="00941826">
        <w:rPr>
          <w:rFonts w:asciiTheme="minorHAnsi" w:hAnsiTheme="minorHAnsi" w:cstheme="minorHAnsi"/>
          <w:b/>
          <w:sz w:val="20"/>
        </w:rPr>
        <w:t xml:space="preserve">Ponadto,  </w:t>
      </w:r>
      <w:r w:rsidR="00D408A4" w:rsidRPr="00941826">
        <w:rPr>
          <w:rFonts w:asciiTheme="minorHAnsi" w:hAnsiTheme="minorHAnsi" w:cstheme="minorHAnsi"/>
          <w:b/>
          <w:sz w:val="20"/>
        </w:rPr>
        <w:t xml:space="preserve">Oświadczenie/a o braku podstaw do wykluczenia na postawie </w:t>
      </w:r>
      <w:r w:rsidR="00D408A4" w:rsidRPr="00941826">
        <w:rPr>
          <w:rFonts w:asciiTheme="minorHAnsi" w:hAnsiTheme="minorHAnsi" w:cstheme="minorHAnsi"/>
          <w:b/>
          <w:sz w:val="20"/>
          <w:lang w:eastAsia="pl-PL"/>
        </w:rPr>
        <w:t xml:space="preserve">przesłanek określonych w pkt. 1.1. </w:t>
      </w:r>
      <w:proofErr w:type="spellStart"/>
      <w:r w:rsidR="00D408A4" w:rsidRPr="00941826">
        <w:rPr>
          <w:rFonts w:asciiTheme="minorHAnsi" w:hAnsiTheme="minorHAnsi" w:cstheme="minorHAnsi"/>
          <w:b/>
          <w:sz w:val="20"/>
          <w:lang w:eastAsia="pl-PL"/>
        </w:rPr>
        <w:t>ppkt</w:t>
      </w:r>
      <w:proofErr w:type="spellEnd"/>
      <w:r w:rsidR="00D408A4" w:rsidRPr="00941826">
        <w:rPr>
          <w:rFonts w:asciiTheme="minorHAnsi" w:hAnsiTheme="minorHAnsi" w:cstheme="minorHAnsi"/>
          <w:b/>
          <w:sz w:val="20"/>
          <w:lang w:eastAsia="pl-PL"/>
        </w:rPr>
        <w:t xml:space="preserve"> 1)-4) Załącznika nr 2 do SWZ (zgodnie z pkt. 9.4.3.1-9.4.3.4 Procedury Zakupów PGE Dystrybucja S.A.) </w:t>
      </w:r>
      <w:r w:rsidR="00D408A4" w:rsidRPr="00941826">
        <w:rPr>
          <w:rFonts w:asciiTheme="minorHAnsi" w:hAnsiTheme="minorHAnsi" w:cstheme="minorHAnsi"/>
          <w:b/>
          <w:sz w:val="20"/>
          <w:u w:val="single"/>
          <w:lang w:eastAsia="pl-PL"/>
        </w:rPr>
        <w:t>składamy w odrębnym oświadczeniu</w:t>
      </w:r>
      <w:r w:rsidR="00D573FA" w:rsidRPr="00941826">
        <w:rPr>
          <w:sz w:val="20"/>
          <w:u w:val="single"/>
        </w:rPr>
        <w:t xml:space="preserve"> </w:t>
      </w:r>
      <w:r w:rsidR="00D573FA" w:rsidRPr="00941826">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941826"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941826">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941826">
        <w:rPr>
          <w:rFonts w:asciiTheme="minorHAnsi" w:hAnsiTheme="minorHAnsi" w:cstheme="minorHAnsi"/>
          <w:iCs/>
          <w:sz w:val="20"/>
          <w:lang w:eastAsia="pl-PL"/>
        </w:rPr>
        <w:t xml:space="preserve"> w/w dokumenty dostępne na stronie: </w:t>
      </w:r>
      <w:hyperlink r:id="rId12" w:history="1">
        <w:r w:rsidRPr="00941826">
          <w:rPr>
            <w:rStyle w:val="Hipercze"/>
            <w:rFonts w:asciiTheme="minorHAnsi" w:eastAsiaTheme="majorEastAsia" w:hAnsiTheme="minorHAnsi" w:cstheme="minorHAnsi"/>
            <w:iCs/>
            <w:color w:val="auto"/>
            <w:sz w:val="20"/>
            <w:lang w:eastAsia="pl-PL"/>
          </w:rPr>
          <w:t>https://pgedystrybucja.pl/przetargi</w:t>
        </w:r>
      </w:hyperlink>
      <w:r w:rsidRPr="00941826">
        <w:rPr>
          <w:rFonts w:asciiTheme="minorHAnsi" w:hAnsiTheme="minorHAnsi" w:cstheme="minorHAnsi"/>
          <w:iCs/>
          <w:sz w:val="20"/>
          <w:lang w:eastAsia="pl-PL"/>
        </w:rPr>
        <w:t xml:space="preserve"> oraz:</w:t>
      </w:r>
    </w:p>
    <w:p w14:paraId="0CDDCAD2" w14:textId="77777777" w:rsidR="00041684" w:rsidRPr="00941826" w:rsidRDefault="00041684" w:rsidP="000004E6">
      <w:pPr>
        <w:pStyle w:val="Akapitzlist"/>
        <w:numPr>
          <w:ilvl w:val="0"/>
          <w:numId w:val="36"/>
        </w:numPr>
        <w:spacing w:before="120" w:after="60" w:line="240" w:lineRule="auto"/>
        <w:rPr>
          <w:rFonts w:asciiTheme="minorHAnsi" w:hAnsiTheme="minorHAnsi" w:cstheme="minorHAnsi"/>
          <w:iCs/>
          <w:sz w:val="20"/>
          <w:lang w:eastAsia="pl-PL"/>
        </w:rPr>
      </w:pPr>
      <w:r w:rsidRPr="00941826">
        <w:rPr>
          <w:rFonts w:asciiTheme="minorHAnsi" w:hAnsiTheme="minorHAnsi" w:cstheme="minorHAnsi"/>
          <w:iCs/>
          <w:sz w:val="20"/>
          <w:lang w:eastAsia="pl-PL"/>
        </w:rPr>
        <w:t>Instrukcje organizacji bezpiecznej pracy w sieci dystrybucyjnej;</w:t>
      </w:r>
    </w:p>
    <w:p w14:paraId="33BA939C" w14:textId="77777777" w:rsidR="00041684" w:rsidRPr="00941826" w:rsidRDefault="00041684" w:rsidP="000004E6">
      <w:pPr>
        <w:pStyle w:val="Akapitzlist"/>
        <w:numPr>
          <w:ilvl w:val="0"/>
          <w:numId w:val="36"/>
        </w:numPr>
        <w:spacing w:before="120" w:after="60" w:line="240" w:lineRule="auto"/>
        <w:rPr>
          <w:rFonts w:asciiTheme="minorHAnsi" w:hAnsiTheme="minorHAnsi" w:cstheme="minorHAnsi"/>
          <w:iCs/>
          <w:sz w:val="20"/>
          <w:lang w:eastAsia="pl-PL"/>
        </w:rPr>
      </w:pPr>
      <w:r w:rsidRPr="00941826">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941826" w:rsidRDefault="00041684" w:rsidP="00041684">
      <w:pPr>
        <w:spacing w:before="120" w:after="60"/>
        <w:ind w:left="426"/>
        <w:rPr>
          <w:rFonts w:asciiTheme="minorHAnsi" w:hAnsiTheme="minorHAnsi" w:cstheme="minorHAnsi"/>
          <w:iCs/>
          <w:sz w:val="20"/>
          <w:lang w:eastAsia="pl-PL"/>
        </w:rPr>
      </w:pPr>
      <w:r w:rsidRPr="00941826">
        <w:rPr>
          <w:rFonts w:asciiTheme="minorHAnsi" w:hAnsiTheme="minorHAnsi" w:cstheme="minorHAnsi"/>
          <w:iCs/>
          <w:sz w:val="20"/>
          <w:lang w:eastAsia="pl-PL"/>
        </w:rPr>
        <w:t xml:space="preserve">       w/w dokumenty dostępne na stronie: </w:t>
      </w:r>
      <w:hyperlink r:id="rId13" w:history="1">
        <w:r w:rsidRPr="00941826">
          <w:rPr>
            <w:rStyle w:val="Hipercze"/>
            <w:rFonts w:asciiTheme="minorHAnsi" w:eastAsiaTheme="majorEastAsia" w:hAnsiTheme="minorHAnsi" w:cstheme="minorHAnsi"/>
            <w:iCs/>
            <w:color w:val="auto"/>
            <w:sz w:val="20"/>
            <w:lang w:eastAsia="pl-PL"/>
          </w:rPr>
          <w:t>https://pgedystrybucja.pl/strefa-klienta/przydatne-dokumenty</w:t>
        </w:r>
      </w:hyperlink>
    </w:p>
    <w:p w14:paraId="5AE77A49" w14:textId="52F7B4A0" w:rsidR="00DF7626" w:rsidRPr="00337A4F" w:rsidRDefault="00041684" w:rsidP="00337A4F">
      <w:pPr>
        <w:ind w:left="426"/>
        <w:rPr>
          <w:rFonts w:asciiTheme="minorHAnsi" w:hAnsiTheme="minorHAnsi" w:cstheme="minorHAnsi"/>
          <w:b/>
          <w:bCs/>
          <w:iCs/>
          <w:sz w:val="20"/>
        </w:rPr>
      </w:pPr>
      <w:r w:rsidRPr="00941826">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337A4F">
        <w:rPr>
          <w:rFonts w:asciiTheme="minorHAnsi" w:hAnsiTheme="minorHAnsi" w:cstheme="minorHAnsi"/>
          <w:b/>
          <w:bCs/>
          <w:iCs/>
          <w:sz w:val="20"/>
        </w:rPr>
        <w:t xml:space="preserve">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E75B05"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505DE12D" w:rsidR="0039799F" w:rsidRDefault="00E75B05"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4C982D2A" w:rsidR="0039799F" w:rsidRPr="009C2468" w:rsidRDefault="0039799F" w:rsidP="00BD1BCB">
      <w:pPr>
        <w:spacing w:line="240" w:lineRule="exact"/>
        <w:ind w:right="-284"/>
        <w:rPr>
          <w:rFonts w:asciiTheme="minorHAnsi" w:hAnsiTheme="minorHAnsi" w:cstheme="minorHAnsi"/>
          <w:sz w:val="20"/>
        </w:rPr>
      </w:pPr>
    </w:p>
    <w:tbl>
      <w:tblPr>
        <w:tblStyle w:val="Tabela-Siatka"/>
        <w:tblW w:w="8642" w:type="dxa"/>
        <w:jc w:val="center"/>
        <w:tblLook w:val="04A0" w:firstRow="1" w:lastRow="0" w:firstColumn="1" w:lastColumn="0" w:noHBand="0" w:noVBand="1"/>
      </w:tblPr>
      <w:tblGrid>
        <w:gridCol w:w="456"/>
        <w:gridCol w:w="3367"/>
        <w:gridCol w:w="850"/>
        <w:gridCol w:w="3969"/>
      </w:tblGrid>
      <w:tr w:rsidR="002B5ED6" w:rsidRPr="009C2468" w14:paraId="7D886966" w14:textId="77777777" w:rsidTr="00466947">
        <w:trPr>
          <w:jc w:val="center"/>
        </w:trPr>
        <w:tc>
          <w:tcPr>
            <w:tcW w:w="456" w:type="dxa"/>
            <w:shd w:val="clear" w:color="auto" w:fill="DBE5F1" w:themeFill="accent1" w:themeFillTint="33"/>
          </w:tcPr>
          <w:p w14:paraId="729B4F7A" w14:textId="77777777"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Lp.</w:t>
            </w:r>
          </w:p>
        </w:tc>
        <w:tc>
          <w:tcPr>
            <w:tcW w:w="3367" w:type="dxa"/>
            <w:shd w:val="clear" w:color="auto" w:fill="DBE5F1" w:themeFill="accent1" w:themeFillTint="33"/>
          </w:tcPr>
          <w:p w14:paraId="2F7D738E" w14:textId="77777777"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Nazwa i adres podwykonawcy, adres</w:t>
            </w:r>
          </w:p>
          <w:p w14:paraId="4B44E56B" w14:textId="090C0D6C"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e-mail, numer telefonu</w:t>
            </w:r>
          </w:p>
        </w:tc>
        <w:tc>
          <w:tcPr>
            <w:tcW w:w="850" w:type="dxa"/>
            <w:shd w:val="clear" w:color="auto" w:fill="DBE5F1" w:themeFill="accent1" w:themeFillTint="33"/>
          </w:tcPr>
          <w:p w14:paraId="59BAAE9B" w14:textId="7CB43DEB"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NIP</w:t>
            </w:r>
          </w:p>
        </w:tc>
        <w:tc>
          <w:tcPr>
            <w:tcW w:w="3969" w:type="dxa"/>
            <w:shd w:val="clear" w:color="auto" w:fill="DBE5F1" w:themeFill="accent1" w:themeFillTint="33"/>
          </w:tcPr>
          <w:p w14:paraId="2D221B81" w14:textId="2A813508"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Zakres zamówienia, który</w:t>
            </w:r>
          </w:p>
          <w:p w14:paraId="1085F158" w14:textId="77777777" w:rsidR="002B5ED6" w:rsidRPr="00466947" w:rsidRDefault="002B5ED6" w:rsidP="00466947">
            <w:pPr>
              <w:spacing w:line="240" w:lineRule="exact"/>
              <w:ind w:right="-284"/>
              <w:jc w:val="center"/>
              <w:rPr>
                <w:rFonts w:asciiTheme="minorHAnsi" w:hAnsiTheme="minorHAnsi" w:cstheme="minorHAnsi"/>
                <w:sz w:val="20"/>
              </w:rPr>
            </w:pPr>
            <w:r w:rsidRPr="00466947">
              <w:rPr>
                <w:rFonts w:asciiTheme="minorHAnsi" w:hAnsiTheme="minorHAnsi" w:cstheme="minorHAnsi"/>
                <w:sz w:val="20"/>
              </w:rPr>
              <w:t>zostanie powierzony podwykonawcy</w:t>
            </w:r>
          </w:p>
        </w:tc>
      </w:tr>
      <w:tr w:rsidR="002B5ED6" w:rsidRPr="009C2468" w14:paraId="0A29C4F5" w14:textId="77777777" w:rsidTr="00466947">
        <w:trPr>
          <w:jc w:val="center"/>
        </w:trPr>
        <w:tc>
          <w:tcPr>
            <w:tcW w:w="456" w:type="dxa"/>
          </w:tcPr>
          <w:p w14:paraId="7540633D" w14:textId="77777777" w:rsidR="002B5ED6" w:rsidRPr="00466947" w:rsidRDefault="002B5ED6" w:rsidP="0039799F">
            <w:pPr>
              <w:spacing w:line="240" w:lineRule="exact"/>
              <w:ind w:right="-284"/>
              <w:jc w:val="center"/>
              <w:rPr>
                <w:rFonts w:asciiTheme="minorHAnsi" w:hAnsiTheme="minorHAnsi" w:cstheme="minorHAnsi"/>
                <w:sz w:val="20"/>
              </w:rPr>
            </w:pPr>
          </w:p>
        </w:tc>
        <w:tc>
          <w:tcPr>
            <w:tcW w:w="3367" w:type="dxa"/>
          </w:tcPr>
          <w:p w14:paraId="422C1EA9" w14:textId="77777777" w:rsidR="002B5ED6" w:rsidRPr="00466947" w:rsidRDefault="002B5ED6" w:rsidP="0039799F">
            <w:pPr>
              <w:spacing w:line="240" w:lineRule="exact"/>
              <w:ind w:right="-284"/>
              <w:jc w:val="center"/>
              <w:rPr>
                <w:rFonts w:asciiTheme="minorHAnsi" w:hAnsiTheme="minorHAnsi" w:cstheme="minorHAnsi"/>
                <w:sz w:val="20"/>
              </w:rPr>
            </w:pPr>
          </w:p>
        </w:tc>
        <w:tc>
          <w:tcPr>
            <w:tcW w:w="850" w:type="dxa"/>
          </w:tcPr>
          <w:p w14:paraId="6C398DF0" w14:textId="77777777" w:rsidR="002B5ED6" w:rsidRPr="00466947" w:rsidRDefault="002B5ED6" w:rsidP="0039799F">
            <w:pPr>
              <w:spacing w:line="240" w:lineRule="exact"/>
              <w:ind w:right="-284"/>
              <w:jc w:val="center"/>
              <w:rPr>
                <w:rFonts w:asciiTheme="minorHAnsi" w:hAnsiTheme="minorHAnsi" w:cstheme="minorHAnsi"/>
                <w:sz w:val="20"/>
              </w:rPr>
            </w:pPr>
          </w:p>
        </w:tc>
        <w:tc>
          <w:tcPr>
            <w:tcW w:w="3969" w:type="dxa"/>
          </w:tcPr>
          <w:p w14:paraId="31A10AD8" w14:textId="52C21404" w:rsidR="002B5ED6" w:rsidRPr="00466947" w:rsidRDefault="002B5ED6" w:rsidP="0039799F">
            <w:pPr>
              <w:spacing w:line="240" w:lineRule="exact"/>
              <w:ind w:right="-284"/>
              <w:jc w:val="center"/>
              <w:rPr>
                <w:rFonts w:asciiTheme="minorHAnsi" w:hAnsiTheme="minorHAnsi" w:cstheme="minorHAnsi"/>
                <w:sz w:val="20"/>
              </w:rPr>
            </w:pPr>
          </w:p>
        </w:tc>
      </w:tr>
      <w:tr w:rsidR="002B5ED6" w:rsidRPr="009C2468" w14:paraId="3BA58E08" w14:textId="77777777" w:rsidTr="00466947">
        <w:trPr>
          <w:jc w:val="center"/>
        </w:trPr>
        <w:tc>
          <w:tcPr>
            <w:tcW w:w="456" w:type="dxa"/>
          </w:tcPr>
          <w:p w14:paraId="7F759F3A" w14:textId="77777777" w:rsidR="002B5ED6" w:rsidRPr="00466947" w:rsidRDefault="002B5ED6" w:rsidP="0039799F">
            <w:pPr>
              <w:spacing w:line="240" w:lineRule="exact"/>
              <w:ind w:right="-284"/>
              <w:jc w:val="center"/>
              <w:rPr>
                <w:rFonts w:asciiTheme="minorHAnsi" w:hAnsiTheme="minorHAnsi" w:cstheme="minorHAnsi"/>
                <w:sz w:val="20"/>
              </w:rPr>
            </w:pPr>
          </w:p>
        </w:tc>
        <w:tc>
          <w:tcPr>
            <w:tcW w:w="3367" w:type="dxa"/>
          </w:tcPr>
          <w:p w14:paraId="5E6A6510" w14:textId="77777777" w:rsidR="002B5ED6" w:rsidRPr="00466947" w:rsidRDefault="002B5ED6" w:rsidP="0039799F">
            <w:pPr>
              <w:spacing w:line="240" w:lineRule="exact"/>
              <w:ind w:right="-284"/>
              <w:jc w:val="center"/>
              <w:rPr>
                <w:rFonts w:asciiTheme="minorHAnsi" w:hAnsiTheme="minorHAnsi" w:cstheme="minorHAnsi"/>
                <w:sz w:val="20"/>
              </w:rPr>
            </w:pPr>
          </w:p>
        </w:tc>
        <w:tc>
          <w:tcPr>
            <w:tcW w:w="850" w:type="dxa"/>
          </w:tcPr>
          <w:p w14:paraId="669C6352" w14:textId="77777777" w:rsidR="002B5ED6" w:rsidRPr="00466947" w:rsidRDefault="002B5ED6" w:rsidP="0039799F">
            <w:pPr>
              <w:spacing w:line="240" w:lineRule="exact"/>
              <w:ind w:right="-284"/>
              <w:jc w:val="center"/>
              <w:rPr>
                <w:rFonts w:asciiTheme="minorHAnsi" w:hAnsiTheme="minorHAnsi" w:cstheme="minorHAnsi"/>
                <w:sz w:val="20"/>
              </w:rPr>
            </w:pPr>
          </w:p>
        </w:tc>
        <w:tc>
          <w:tcPr>
            <w:tcW w:w="3969" w:type="dxa"/>
          </w:tcPr>
          <w:p w14:paraId="32B3ED5B" w14:textId="1EB0D8B8" w:rsidR="002B5ED6" w:rsidRPr="00466947" w:rsidRDefault="002B5ED6" w:rsidP="0039799F">
            <w:pPr>
              <w:spacing w:line="240" w:lineRule="exact"/>
              <w:ind w:right="-284"/>
              <w:jc w:val="center"/>
              <w:rPr>
                <w:rFonts w:asciiTheme="minorHAnsi" w:hAnsiTheme="minorHAnsi" w:cstheme="minorHAnsi"/>
                <w:sz w:val="20"/>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w:t>
      </w:r>
      <w:r w:rsidRPr="00F64DCE">
        <w:rPr>
          <w:rFonts w:asciiTheme="minorHAnsi" w:hAnsiTheme="minorHAnsi" w:cstheme="minorHAnsi"/>
          <w:iCs/>
          <w:sz w:val="20"/>
        </w:rPr>
        <w:t>naszej Oferty</w:t>
      </w:r>
      <w:r w:rsidRPr="00F64DCE">
        <w:rPr>
          <w:rFonts w:asciiTheme="minorHAnsi" w:hAnsiTheme="minorHAnsi" w:cstheme="minorHAnsi"/>
          <w:iCs/>
          <w:sz w:val="20"/>
          <w:vertAlign w:val="superscript"/>
        </w:rPr>
        <w:footnoteReference w:id="6"/>
      </w:r>
      <w:r w:rsidRPr="00F64DCE">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57B31B1C" w:rsidR="0039799F" w:rsidRPr="00B6648C"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B6648C">
        <w:rPr>
          <w:rFonts w:asciiTheme="minorHAnsi" w:hAnsiTheme="minorHAnsi" w:cstheme="minorHAnsi"/>
          <w:strike/>
          <w:sz w:val="20"/>
          <w:lang w:eastAsia="pl-PL"/>
        </w:rPr>
        <w:t xml:space="preserve">Wadium o wartości ………………….. zł zostało wniesione w formie …............................................ </w:t>
      </w:r>
    </w:p>
    <w:p w14:paraId="5B9FF17F" w14:textId="77777777"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w:t>
      </w:r>
      <w:r w:rsidRPr="00F606C7">
        <w:rPr>
          <w:rFonts w:asciiTheme="minorHAnsi" w:hAnsiTheme="minorHAnsi" w:cstheme="minorHAnsi"/>
          <w:b/>
          <w:sz w:val="20"/>
        </w:rPr>
        <w:t xml:space="preserve">rachunek bankowy lub rachunek w spółdzielczej kasie oszczędnościowo-kredytowej, wskazany w umowie lub na fakturze  </w:t>
      </w:r>
      <w:r w:rsidRPr="00F606C7">
        <w:rPr>
          <w:rFonts w:asciiTheme="minorHAnsi" w:hAnsiTheme="minorHAnsi" w:cstheme="minorHAnsi"/>
          <w:b/>
          <w:color w:val="00B0F0"/>
          <w:sz w:val="20"/>
        </w:rPr>
        <w:t>jest / nie jest</w:t>
      </w:r>
      <w:r w:rsidRPr="00F606C7">
        <w:rPr>
          <w:rFonts w:asciiTheme="minorHAnsi" w:hAnsiTheme="minorHAnsi" w:cstheme="minorHAnsi"/>
          <w:b/>
          <w:color w:val="00B0F0"/>
          <w:sz w:val="20"/>
          <w:vertAlign w:val="superscript"/>
        </w:rPr>
        <w:footnoteReference w:id="8"/>
      </w:r>
      <w:r w:rsidRPr="00F606C7">
        <w:rPr>
          <w:rFonts w:asciiTheme="minorHAnsi" w:hAnsiTheme="minorHAnsi" w:cstheme="minorHAnsi"/>
          <w:b/>
          <w:color w:val="00B0F0"/>
          <w:sz w:val="20"/>
        </w:rPr>
        <w:t xml:space="preserve"> </w:t>
      </w:r>
      <w:r w:rsidRPr="00F606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w:t>
      </w:r>
      <w:r w:rsidRPr="008215C7">
        <w:rPr>
          <w:rFonts w:asciiTheme="minorHAnsi" w:hAnsiTheme="minorHAnsi" w:cstheme="minorHAnsi"/>
          <w:b/>
          <w:sz w:val="20"/>
        </w:rPr>
        <w:t xml:space="preserve">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w:t>
      </w:r>
      <w:proofErr w:type="spellStart"/>
      <w:r w:rsidRPr="008215C7">
        <w:rPr>
          <w:rFonts w:asciiTheme="minorHAnsi" w:hAnsiTheme="minorHAnsi" w:cstheme="minorHAnsi"/>
          <w:b/>
          <w:sz w:val="20"/>
        </w:rPr>
        <w:t>późn</w:t>
      </w:r>
      <w:proofErr w:type="spellEnd"/>
      <w:r w:rsidRPr="008215C7">
        <w:rPr>
          <w:rFonts w:asciiTheme="minorHAnsi" w:hAnsiTheme="minorHAnsi" w:cstheme="minorHAnsi"/>
          <w:b/>
          <w:sz w:val="20"/>
        </w:rPr>
        <w:t xml:space="preserve">.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B4E0787" w14:textId="3105F189" w:rsidR="00475E6B" w:rsidRPr="00F606C7" w:rsidRDefault="00475E6B" w:rsidP="00F606C7">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F606C7">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F606C7">
        <w:rPr>
          <w:rFonts w:asciiTheme="minorHAnsi" w:hAnsiTheme="minorHAnsi" w:cstheme="minorHAnsi"/>
          <w:b/>
          <w:sz w:val="20"/>
        </w:rPr>
        <w:t>dotyczy usług.</w:t>
      </w:r>
    </w:p>
    <w:p w14:paraId="5DF86DE5" w14:textId="6E9D2852"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9CD831" w14:textId="5681DCD8" w:rsidR="0039799F" w:rsidRPr="00475E6B" w:rsidRDefault="00475E6B" w:rsidP="000004E6">
      <w:pPr>
        <w:pStyle w:val="Akapitzlist"/>
        <w:numPr>
          <w:ilvl w:val="1"/>
          <w:numId w:val="42"/>
        </w:numPr>
        <w:spacing w:before="60" w:after="60" w:line="240" w:lineRule="auto"/>
        <w:ind w:left="993" w:hanging="567"/>
        <w:rPr>
          <w:rFonts w:asciiTheme="minorHAnsi" w:hAnsiTheme="minorHAnsi" w:cstheme="minorHAnsi"/>
          <w:sz w:val="20"/>
        </w:rPr>
      </w:pPr>
      <w:r>
        <w:rPr>
          <w:rFonts w:asciiTheme="minorHAnsi" w:hAnsiTheme="minorHAnsi" w:cstheme="minorHAnsi"/>
          <w:sz w:val="20"/>
        </w:rPr>
        <w:t xml:space="preserve"> </w:t>
      </w:r>
      <w:r w:rsidR="0039799F"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9799F" w:rsidRPr="00F46A13">
        <w:rPr>
          <w:rStyle w:val="Odwoanieprzypisudolnego"/>
          <w:rFonts w:asciiTheme="minorHAnsi" w:hAnsiTheme="minorHAnsi" w:cstheme="minorHAnsi"/>
          <w:sz w:val="20"/>
        </w:rPr>
        <w:footnoteReference w:id="9"/>
      </w:r>
    </w:p>
    <w:p w14:paraId="021E8142" w14:textId="2FC33F9E" w:rsidR="0039799F" w:rsidRPr="008655D5" w:rsidRDefault="00475E6B" w:rsidP="000004E6">
      <w:pPr>
        <w:pStyle w:val="Akapitzlist"/>
        <w:numPr>
          <w:ilvl w:val="1"/>
          <w:numId w:val="42"/>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0004E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0004E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E75B05"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0004E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E75B05"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606C7" w:rsidRDefault="0039799F" w:rsidP="000004E6">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F606C7">
        <w:rPr>
          <w:rFonts w:asciiTheme="minorHAnsi" w:hAnsiTheme="minorHAnsi" w:cstheme="minorHAnsi"/>
          <w:sz w:val="20"/>
          <w:lang w:eastAsia="pl-PL"/>
        </w:rPr>
        <w:t xml:space="preserve">osobowych, według wzoru obowiązującego u Zamawiającego. </w:t>
      </w:r>
    </w:p>
    <w:p w14:paraId="7D6C5C9A" w14:textId="30FAFB1B" w:rsidR="00795C22" w:rsidRPr="008215C7" w:rsidRDefault="002641F5"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2641F5">
        <w:rPr>
          <w:rFonts w:asciiTheme="minorHAnsi" w:hAnsiTheme="minorHAnsi" w:cstheme="minorHAnsi"/>
          <w:bCs/>
          <w:iCs/>
          <w:sz w:val="20"/>
        </w:rPr>
        <w:t>Wykonawca oświadcza, że posiada status </w:t>
      </w:r>
      <w:proofErr w:type="spellStart"/>
      <w:r w:rsidRPr="002641F5">
        <w:rPr>
          <w:rFonts w:asciiTheme="minorHAnsi" w:hAnsiTheme="minorHAnsi" w:cstheme="minorHAnsi"/>
          <w:bCs/>
          <w:iCs/>
          <w:sz w:val="20"/>
        </w:rPr>
        <w:t>mikroprzedsiębiorcy</w:t>
      </w:r>
      <w:proofErr w:type="spellEnd"/>
      <w:r w:rsidRPr="002641F5">
        <w:rPr>
          <w:rFonts w:asciiTheme="minorHAnsi" w:hAnsiTheme="minorHAnsi" w:cstheme="minorHAnsi"/>
          <w:bCs/>
          <w:iCs/>
          <w:sz w:val="20"/>
        </w:rPr>
        <w:t>*/ małego przedsiębiorcy*/ średniego przedsiębiorcy*/ dużego przedsiębiorcy* </w:t>
      </w:r>
      <w:r w:rsidR="00B01415">
        <w:rPr>
          <w:rStyle w:val="Odwoanieprzypisudolnego"/>
          <w:rFonts w:asciiTheme="minorHAnsi" w:hAnsiTheme="minorHAnsi" w:cstheme="minorHAnsi"/>
          <w:bCs/>
          <w:iCs/>
          <w:sz w:val="20"/>
        </w:rPr>
        <w:footnoteReference w:id="10"/>
      </w:r>
      <w:r w:rsidRPr="002641F5">
        <w:rPr>
          <w:rFonts w:asciiTheme="minorHAnsi" w:hAnsiTheme="minorHAnsi" w:cstheme="minorHAnsi"/>
          <w:bCs/>
          <w:iCs/>
          <w:sz w:val="20"/>
        </w:rPr>
        <w:t>– w rozumieniu ustawy z dnia 8 marca 2013 r. o przeciwdziałaniu nadmiernym opóźnieniom w transakcjach handlowych (</w:t>
      </w:r>
      <w:proofErr w:type="spellStart"/>
      <w:r w:rsidRPr="002641F5">
        <w:rPr>
          <w:rFonts w:asciiTheme="minorHAnsi" w:hAnsiTheme="minorHAnsi" w:cstheme="minorHAnsi"/>
          <w:bCs/>
          <w:iCs/>
          <w:sz w:val="20"/>
        </w:rPr>
        <w:t>t.j</w:t>
      </w:r>
      <w:proofErr w:type="spellEnd"/>
      <w:r w:rsidRPr="002641F5">
        <w:rPr>
          <w:rFonts w:asciiTheme="minorHAnsi" w:hAnsiTheme="minorHAnsi" w:cstheme="minorHAnsi"/>
          <w:bCs/>
          <w:iCs/>
          <w:sz w:val="20"/>
        </w:rPr>
        <w:t xml:space="preserve">. Dz.U. 2023, poz. 1790, z </w:t>
      </w:r>
      <w:proofErr w:type="spellStart"/>
      <w:r w:rsidRPr="002641F5">
        <w:rPr>
          <w:rFonts w:asciiTheme="minorHAnsi" w:hAnsiTheme="minorHAnsi" w:cstheme="minorHAnsi"/>
          <w:bCs/>
          <w:iCs/>
          <w:sz w:val="20"/>
        </w:rPr>
        <w:t>późn</w:t>
      </w:r>
      <w:proofErr w:type="spellEnd"/>
      <w:r w:rsidRPr="002641F5">
        <w:rPr>
          <w:rFonts w:asciiTheme="minorHAnsi" w:hAnsiTheme="minorHAnsi" w:cstheme="minorHAnsi"/>
          <w:bCs/>
          <w:iCs/>
          <w:sz w:val="20"/>
        </w:rPr>
        <w:t>. zm.).W przypadku zmiany statusu przedsiębiorcy, Wykonawca zobowiązuje się w terminie 14 dni od daty zmiany na pisemne poinformowanie Zamawiającego o tym fakcie w formie oświadczenia</w:t>
      </w:r>
      <w:r w:rsidR="00D92417" w:rsidRPr="008215C7">
        <w:rPr>
          <w:rFonts w:asciiTheme="minorHAnsi" w:hAnsiTheme="minorHAnsi" w:cstheme="minorHAnsi"/>
          <w:iCs/>
          <w:sz w:val="20"/>
        </w:rPr>
        <w:t>.</w:t>
      </w:r>
    </w:p>
    <w:p w14:paraId="07D7AF17" w14:textId="1FF03265" w:rsidR="00041684" w:rsidRPr="00F606C7"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 xml:space="preserve">W przypadku wyboru naszej oferty zobowiązuję się dostarczyć w terminie 7 dni od daty ogłoszenia o wyniku </w:t>
      </w:r>
      <w:r w:rsidRPr="00F606C7">
        <w:rPr>
          <w:rFonts w:asciiTheme="minorHAnsi" w:hAnsiTheme="minorHAnsi" w:cstheme="minorHAnsi"/>
          <w:sz w:val="20"/>
          <w:lang w:eastAsia="pl-PL"/>
        </w:rPr>
        <w:t>postępowania (ukazania się informacji o wyniku postępowania zakupowego  w Systemie Zakupowym), Zamawiającemu niezbędne dane i dokumenty do zawarcia umo</w:t>
      </w:r>
      <w:r w:rsidR="00E4288F" w:rsidRPr="00F606C7">
        <w:rPr>
          <w:rFonts w:asciiTheme="minorHAnsi" w:hAnsiTheme="minorHAnsi" w:cstheme="minorHAnsi"/>
          <w:sz w:val="20"/>
          <w:lang w:eastAsia="pl-PL"/>
        </w:rPr>
        <w:t>wy (zgodnie z pkt. 14.4</w:t>
      </w:r>
      <w:r w:rsidRPr="00F606C7">
        <w:rPr>
          <w:rFonts w:asciiTheme="minorHAnsi" w:hAnsiTheme="minorHAnsi" w:cstheme="minorHAnsi"/>
          <w:sz w:val="20"/>
          <w:lang w:eastAsia="pl-PL"/>
        </w:rPr>
        <w:t>. SWZ).</w:t>
      </w:r>
    </w:p>
    <w:p w14:paraId="0A67824F" w14:textId="799E5991" w:rsidR="006F35CA" w:rsidRPr="00F606C7"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F606C7">
        <w:rPr>
          <w:rFonts w:asciiTheme="minorHAnsi" w:hAnsiTheme="minorHAnsi" w:cstheme="minorHAnsi"/>
          <w:sz w:val="20"/>
          <w:lang w:eastAsia="pl-PL"/>
        </w:rPr>
        <w:t xml:space="preserve">Przekazywane przez nas dane osobowe mogą być wykorzystane wyłącznie w  celach związanych </w:t>
      </w:r>
      <w:r w:rsidR="00D408A4" w:rsidRPr="00F606C7">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466947" w:rsidRDefault="0039799F" w:rsidP="00C66F8B">
      <w:pPr>
        <w:tabs>
          <w:tab w:val="left" w:pos="426"/>
        </w:tabs>
        <w:spacing w:before="60" w:after="60" w:line="240" w:lineRule="auto"/>
        <w:ind w:firstLine="426"/>
        <w:jc w:val="left"/>
        <w:rPr>
          <w:rFonts w:asciiTheme="minorHAnsi" w:hAnsiTheme="minorHAnsi" w:cstheme="minorHAnsi"/>
          <w:bCs/>
          <w:sz w:val="18"/>
        </w:rPr>
      </w:pPr>
      <w:r w:rsidRPr="00466947">
        <w:rPr>
          <w:rFonts w:asciiTheme="minorHAnsi" w:hAnsiTheme="minorHAnsi" w:cstheme="minorHAnsi"/>
          <w:bCs/>
          <w:sz w:val="18"/>
        </w:rPr>
        <w:t>Załącznik nr 1 - …………</w:t>
      </w:r>
    </w:p>
    <w:p w14:paraId="151E2BBE" w14:textId="3DEEA339" w:rsidR="0039799F" w:rsidRDefault="0039799F" w:rsidP="00C66F8B">
      <w:pPr>
        <w:tabs>
          <w:tab w:val="left" w:pos="426"/>
        </w:tabs>
        <w:spacing w:before="60" w:after="60" w:line="240" w:lineRule="auto"/>
        <w:ind w:firstLine="426"/>
        <w:jc w:val="left"/>
        <w:rPr>
          <w:rFonts w:asciiTheme="minorHAnsi" w:hAnsiTheme="minorHAnsi" w:cstheme="minorHAnsi"/>
          <w:bCs/>
          <w:sz w:val="18"/>
        </w:rPr>
      </w:pPr>
      <w:r w:rsidRPr="00466947">
        <w:rPr>
          <w:rFonts w:asciiTheme="minorHAnsi" w:hAnsiTheme="minorHAnsi" w:cstheme="minorHAnsi"/>
          <w:bCs/>
          <w:sz w:val="18"/>
        </w:rPr>
        <w:t>Załącznik nr 2 - …………</w:t>
      </w:r>
    </w:p>
    <w:p w14:paraId="06F89555" w14:textId="77777777" w:rsidR="00C33C11" w:rsidRPr="00466947" w:rsidRDefault="00C33C11" w:rsidP="00C66F8B">
      <w:pPr>
        <w:tabs>
          <w:tab w:val="left" w:pos="426"/>
        </w:tabs>
        <w:spacing w:before="60" w:after="60" w:line="240" w:lineRule="auto"/>
        <w:ind w:firstLine="426"/>
        <w:jc w:val="left"/>
        <w:rPr>
          <w:rFonts w:asciiTheme="minorHAnsi" w:hAnsiTheme="minorHAnsi" w:cstheme="minorHAnsi"/>
          <w:bCs/>
          <w:sz w:val="18"/>
        </w:rPr>
      </w:pPr>
    </w:p>
    <w:p w14:paraId="4180E520" w14:textId="77777777" w:rsidR="0039799F" w:rsidRPr="00466947" w:rsidRDefault="0039799F" w:rsidP="0039799F">
      <w:pPr>
        <w:spacing w:after="80" w:line="240" w:lineRule="exact"/>
        <w:ind w:left="4690" w:right="-993" w:firstLine="708"/>
        <w:rPr>
          <w:rFonts w:asciiTheme="minorHAnsi" w:hAnsiTheme="minorHAnsi" w:cstheme="minorHAnsi"/>
          <w:sz w:val="14"/>
          <w:szCs w:val="16"/>
        </w:rPr>
      </w:pPr>
      <w:bookmarkStart w:id="5" w:name="_Ref528247260"/>
      <w:bookmarkStart w:id="6" w:name="_Toc528334789"/>
      <w:bookmarkStart w:id="7" w:name="_Toc19182901"/>
      <w:r w:rsidRPr="00466947">
        <w:rPr>
          <w:rFonts w:asciiTheme="minorHAnsi" w:hAnsiTheme="minorHAnsi" w:cstheme="minorHAnsi"/>
          <w:sz w:val="14"/>
          <w:szCs w:val="16"/>
        </w:rPr>
        <w:t>...................................................................................</w:t>
      </w:r>
    </w:p>
    <w:p w14:paraId="08E2D2F2" w14:textId="77777777" w:rsidR="0039799F" w:rsidRPr="00466947" w:rsidRDefault="0039799F" w:rsidP="0039799F">
      <w:pPr>
        <w:ind w:left="5398" w:right="68" w:hanging="153"/>
        <w:jc w:val="center"/>
        <w:rPr>
          <w:rFonts w:asciiTheme="minorHAnsi" w:hAnsiTheme="minorHAnsi" w:cstheme="minorHAnsi"/>
          <w:i/>
          <w:sz w:val="14"/>
          <w:szCs w:val="16"/>
        </w:rPr>
      </w:pPr>
      <w:r w:rsidRPr="00466947">
        <w:rPr>
          <w:rFonts w:asciiTheme="minorHAnsi" w:hAnsiTheme="minorHAnsi" w:cstheme="minorHAnsi"/>
          <w:i/>
          <w:sz w:val="14"/>
          <w:szCs w:val="16"/>
        </w:rPr>
        <w:t>Data i podpisy osób uprawnionych do składania</w:t>
      </w:r>
    </w:p>
    <w:p w14:paraId="00C34AFC" w14:textId="0860459C" w:rsidR="0039799F" w:rsidRPr="00466947" w:rsidRDefault="0039799F" w:rsidP="0039799F">
      <w:pPr>
        <w:ind w:left="5398" w:right="68" w:hanging="153"/>
        <w:jc w:val="center"/>
        <w:rPr>
          <w:rFonts w:asciiTheme="minorHAnsi" w:hAnsiTheme="minorHAnsi" w:cstheme="minorHAnsi"/>
          <w:i/>
          <w:sz w:val="14"/>
          <w:szCs w:val="16"/>
        </w:rPr>
      </w:pPr>
      <w:r w:rsidRPr="00466947">
        <w:rPr>
          <w:rFonts w:asciiTheme="minorHAnsi" w:hAnsiTheme="minorHAnsi" w:cstheme="minorHAnsi"/>
          <w:i/>
          <w:sz w:val="14"/>
          <w:szCs w:val="16"/>
        </w:rPr>
        <w:t>oświadczeń woli w imieniu Wykonawcy</w:t>
      </w:r>
    </w:p>
    <w:p w14:paraId="705B255F" w14:textId="042E7316" w:rsidR="00397882" w:rsidRDefault="00397882" w:rsidP="0039799F">
      <w:pPr>
        <w:ind w:left="5398" w:right="68" w:hanging="153"/>
        <w:jc w:val="center"/>
        <w:rPr>
          <w:rFonts w:asciiTheme="minorHAnsi" w:hAnsiTheme="minorHAnsi" w:cstheme="minorHAnsi"/>
          <w:i/>
          <w:sz w:val="16"/>
          <w:szCs w:val="16"/>
        </w:rPr>
      </w:pPr>
    </w:p>
    <w:p w14:paraId="0501C80C" w14:textId="67F80FAB" w:rsidR="00397882" w:rsidRDefault="00397882" w:rsidP="0039799F">
      <w:pPr>
        <w:ind w:left="5398" w:right="68" w:hanging="153"/>
        <w:jc w:val="center"/>
        <w:rPr>
          <w:rFonts w:asciiTheme="minorHAnsi" w:hAnsiTheme="minorHAnsi" w:cstheme="minorHAnsi"/>
          <w:i/>
          <w:sz w:val="16"/>
          <w:szCs w:val="16"/>
        </w:rPr>
      </w:pPr>
    </w:p>
    <w:p w14:paraId="257F007D" w14:textId="188535A1" w:rsidR="002641F5" w:rsidRDefault="002641F5" w:rsidP="00B01415">
      <w:pPr>
        <w:pStyle w:val="Tekstprzypisudolnego"/>
        <w:jc w:val="both"/>
        <w:rPr>
          <w:rFonts w:cstheme="minorHAnsi"/>
          <w:i/>
          <w:sz w:val="16"/>
          <w:szCs w:val="16"/>
        </w:rPr>
      </w:pPr>
    </w:p>
    <w:p w14:paraId="696C9F68" w14:textId="5D561BC1" w:rsidR="00F606C7" w:rsidRPr="00044D8D" w:rsidRDefault="00C33C11" w:rsidP="00BD1BCB">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6BC5B83D" w14:textId="77777777" w:rsidR="00397882" w:rsidRPr="00FF5B17" w:rsidRDefault="00397882" w:rsidP="0039799F">
      <w:pPr>
        <w:ind w:left="5398" w:right="68" w:hanging="153"/>
        <w:jc w:val="center"/>
        <w:rPr>
          <w:rFonts w:asciiTheme="minorHAnsi" w:hAnsiTheme="minorHAnsi" w:cstheme="minorHAnsi"/>
          <w:i/>
          <w:sz w:val="16"/>
          <w:szCs w:val="16"/>
        </w:rPr>
        <w:sectPr w:rsidR="00397882" w:rsidRPr="00FF5B17" w:rsidSect="006602C0">
          <w:headerReference w:type="default" r:id="rId16"/>
          <w:footerReference w:type="default" r:id="rId17"/>
          <w:headerReference w:type="first" r:id="rId18"/>
          <w:pgSz w:w="11909" w:h="16834" w:code="9"/>
          <w:pgMar w:top="1560"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94646539"/>
      <w:bookmarkEnd w:id="5"/>
      <w:bookmarkEnd w:id="6"/>
      <w:bookmarkEnd w:id="7"/>
      <w:r w:rsidRPr="0092625B">
        <w:rPr>
          <w:rFonts w:cstheme="minorHAnsi"/>
          <w:sz w:val="20"/>
        </w:rPr>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Default="0039799F" w:rsidP="0039799F">
      <w:pPr>
        <w:spacing w:after="80" w:line="240" w:lineRule="exact"/>
        <w:jc w:val="left"/>
        <w:rPr>
          <w:rFonts w:asciiTheme="minorHAnsi" w:hAnsiTheme="minorHAnsi" w:cstheme="minorHAnsi"/>
          <w:sz w:val="20"/>
        </w:rPr>
      </w:pPr>
    </w:p>
    <w:p w14:paraId="189B9182" w14:textId="77777777" w:rsidR="002C11A2" w:rsidRPr="00F606C7" w:rsidRDefault="002C11A2" w:rsidP="002C11A2">
      <w:pPr>
        <w:spacing w:after="80" w:line="240" w:lineRule="exact"/>
        <w:jc w:val="center"/>
        <w:rPr>
          <w:rFonts w:asciiTheme="minorHAnsi" w:hAnsiTheme="minorHAnsi" w:cstheme="minorHAnsi"/>
          <w:b/>
          <w:bCs/>
          <w:sz w:val="20"/>
        </w:rPr>
      </w:pPr>
      <w:r w:rsidRPr="00F606C7">
        <w:rPr>
          <w:rFonts w:asciiTheme="minorHAnsi" w:hAnsiTheme="minorHAnsi" w:cstheme="minorHAnsi"/>
          <w:b/>
          <w:bCs/>
          <w:sz w:val="20"/>
        </w:rPr>
        <w:t xml:space="preserve">OŚWIADCZENIE O BRAKU PODSTAW WYKLUCZENIA </w:t>
      </w:r>
    </w:p>
    <w:p w14:paraId="23626E83" w14:textId="4C708642" w:rsidR="002C11A2" w:rsidRPr="00F606C7" w:rsidRDefault="00375B8E" w:rsidP="002C11A2">
      <w:pPr>
        <w:spacing w:after="80" w:line="240" w:lineRule="exact"/>
        <w:jc w:val="center"/>
        <w:rPr>
          <w:rFonts w:asciiTheme="minorHAnsi" w:hAnsiTheme="minorHAnsi" w:cstheme="minorHAnsi"/>
          <w:b/>
          <w:bCs/>
          <w:sz w:val="20"/>
        </w:rPr>
      </w:pPr>
      <w:r w:rsidRPr="00F606C7">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F606C7" w:rsidRDefault="0039799F" w:rsidP="0039799F">
      <w:pPr>
        <w:spacing w:after="80" w:line="240" w:lineRule="exact"/>
        <w:jc w:val="left"/>
        <w:rPr>
          <w:rFonts w:asciiTheme="minorHAnsi" w:hAnsiTheme="minorHAnsi" w:cstheme="minorHAnsi"/>
          <w:sz w:val="20"/>
        </w:rPr>
      </w:pPr>
    </w:p>
    <w:p w14:paraId="6596B91C" w14:textId="6866CC54" w:rsidR="005527AF" w:rsidRPr="00F606C7" w:rsidRDefault="005527AF" w:rsidP="006F35CA">
      <w:pPr>
        <w:pStyle w:val="Tekstpodstawowy"/>
        <w:jc w:val="center"/>
        <w:rPr>
          <w:rFonts w:asciiTheme="minorHAnsi" w:hAnsiTheme="minorHAnsi" w:cstheme="minorHAnsi"/>
          <w:b/>
          <w:sz w:val="20"/>
        </w:rPr>
      </w:pPr>
      <w:r w:rsidRPr="00F606C7">
        <w:rPr>
          <w:rFonts w:asciiTheme="minorHAnsi" w:hAnsiTheme="minorHAnsi"/>
          <w:bCs/>
          <w:iCs/>
          <w:sz w:val="20"/>
        </w:rPr>
        <w:t xml:space="preserve">My niżej podpisani, przystępując do postępowania zakupowego nr </w:t>
      </w:r>
      <w:r w:rsidR="006F35CA" w:rsidRPr="00F606C7">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Content>
          <w:r w:rsidR="00E75B05">
            <w:rPr>
              <w:rFonts w:asciiTheme="minorHAnsi" w:hAnsiTheme="minorHAnsi" w:cstheme="minorHAnsi"/>
              <w:b/>
              <w:sz w:val="20"/>
            </w:rPr>
            <w:t>POST/DYS/OSK/LZA/01249/2025</w:t>
          </w:r>
        </w:sdtContent>
      </w:sdt>
      <w:r w:rsidR="006F35CA" w:rsidRPr="00F606C7">
        <w:rPr>
          <w:rFonts w:asciiTheme="minorHAnsi" w:hAnsiTheme="minorHAnsi"/>
          <w:bCs/>
          <w:iCs/>
          <w:sz w:val="20"/>
        </w:rPr>
        <w:t xml:space="preserve"> </w:t>
      </w:r>
      <w:r w:rsidRPr="00F606C7">
        <w:rPr>
          <w:rFonts w:asciiTheme="minorHAnsi" w:hAnsiTheme="minorHAnsi"/>
          <w:bCs/>
          <w:iCs/>
          <w:sz w:val="20"/>
        </w:rPr>
        <w:t xml:space="preserve">prowadzonego w trybie przetargu nieograniczonego pn. </w:t>
      </w:r>
      <w:sdt>
        <w:sdtPr>
          <w:rPr>
            <w:rFonts w:asciiTheme="minorHAnsi" w:hAnsiTheme="minorHAnsi" w:cstheme="minorHAnsi"/>
            <w:b/>
            <w:sz w:val="20"/>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Content>
          <w:r w:rsidR="00E75B05">
            <w:rPr>
              <w:rFonts w:asciiTheme="minorHAnsi" w:hAnsiTheme="minorHAnsi" w:cstheme="minorHAnsi"/>
              <w:b/>
              <w:sz w:val="20"/>
            </w:rPr>
            <w:t xml:space="preserve">„Część 1: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relacji </w:t>
          </w:r>
          <w:proofErr w:type="spellStart"/>
          <w:r w:rsidR="00E75B05">
            <w:rPr>
              <w:rFonts w:asciiTheme="minorHAnsi" w:hAnsiTheme="minorHAnsi" w:cstheme="minorHAnsi"/>
              <w:b/>
              <w:sz w:val="20"/>
            </w:rPr>
            <w:t>Wełecz</w:t>
          </w:r>
          <w:proofErr w:type="spellEnd"/>
          <w:r w:rsidR="00E75B05">
            <w:rPr>
              <w:rFonts w:asciiTheme="minorHAnsi" w:hAnsiTheme="minorHAnsi" w:cstheme="minorHAnsi"/>
              <w:b/>
              <w:sz w:val="20"/>
            </w:rPr>
            <w:t xml:space="preserve">-Busko I na odcinku od słupa nr 39 do słupa nr 72 w m. Busko-Zdrój gm. Busko-Zdrój - RE Busko (PK30) Część 2: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kier. </w:t>
          </w:r>
          <w:proofErr w:type="spellStart"/>
          <w:r w:rsidR="00E75B05">
            <w:rPr>
              <w:rFonts w:asciiTheme="minorHAnsi" w:hAnsiTheme="minorHAnsi" w:cstheme="minorHAnsi"/>
              <w:b/>
              <w:sz w:val="20"/>
            </w:rPr>
            <w:t>odg</w:t>
          </w:r>
          <w:proofErr w:type="spellEnd"/>
          <w:r w:rsidR="00E75B05">
            <w:rPr>
              <w:rFonts w:asciiTheme="minorHAnsi" w:hAnsiTheme="minorHAnsi" w:cstheme="minorHAnsi"/>
              <w:b/>
              <w:sz w:val="20"/>
            </w:rPr>
            <w:t>. Karczowice 5 wraz z budową odcinka sieci 15kV w celu połączenia z linią TAURON Dystrybucja S.A. w m. Karczowice i Marcinowice gm. Kozłów - RE Busko (PK30).”</w:t>
          </w:r>
        </w:sdtContent>
      </w:sdt>
      <w:r w:rsidRPr="00F606C7">
        <w:rPr>
          <w:rFonts w:asciiTheme="minorHAnsi" w:hAnsiTheme="minorHAnsi"/>
          <w:sz w:val="20"/>
        </w:rPr>
        <w:t xml:space="preserve"> </w:t>
      </w:r>
      <w:r w:rsidRPr="00F606C7">
        <w:rPr>
          <w:rFonts w:asciiTheme="minorHAnsi" w:hAnsiTheme="minorHAnsi"/>
          <w:bCs/>
          <w:iCs/>
          <w:sz w:val="20"/>
        </w:rPr>
        <w:t>, niniejszym oświadczamy</w:t>
      </w:r>
      <w:r w:rsidRPr="00F606C7">
        <w:rPr>
          <w:rFonts w:asciiTheme="minorHAnsi" w:hAnsiTheme="minorHAnsi"/>
          <w:bCs/>
          <w:iCs/>
          <w:sz w:val="20"/>
          <w:vertAlign w:val="superscript"/>
        </w:rPr>
        <w:footnoteReference w:id="11"/>
      </w:r>
      <w:r w:rsidRPr="00F606C7">
        <w:rPr>
          <w:rFonts w:asciiTheme="minorHAnsi" w:hAnsiTheme="minorHAnsi"/>
          <w:bCs/>
          <w:iCs/>
          <w:sz w:val="20"/>
        </w:rPr>
        <w:t>, co następuje*:</w:t>
      </w:r>
    </w:p>
    <w:p w14:paraId="6AA42F17" w14:textId="77777777" w:rsidR="002C11A2" w:rsidRPr="00F606C7" w:rsidRDefault="002C11A2" w:rsidP="002C11A2">
      <w:pPr>
        <w:rPr>
          <w:rFonts w:asciiTheme="minorHAnsi" w:hAnsiTheme="minorHAnsi" w:cstheme="minorHAnsi"/>
          <w:b/>
          <w:sz w:val="20"/>
        </w:rPr>
      </w:pPr>
      <w:r w:rsidRPr="00F606C7">
        <w:rPr>
          <w:rFonts w:asciiTheme="minorHAnsi" w:hAnsiTheme="minorHAnsi" w:cstheme="minorHAnsi"/>
          <w:b/>
          <w:sz w:val="20"/>
        </w:rPr>
        <w:t>OŚWIADCZENIA DOTYCZĄCE WYKONAWCY:</w:t>
      </w:r>
    </w:p>
    <w:p w14:paraId="37AF6B09" w14:textId="77777777" w:rsidR="002C11A2" w:rsidRPr="00F606C7" w:rsidRDefault="002C11A2" w:rsidP="000004E6">
      <w:pPr>
        <w:numPr>
          <w:ilvl w:val="0"/>
          <w:numId w:val="41"/>
        </w:numPr>
        <w:rPr>
          <w:rFonts w:asciiTheme="minorHAnsi" w:hAnsiTheme="minorHAnsi" w:cstheme="minorHAnsi"/>
          <w:bCs/>
          <w:sz w:val="20"/>
        </w:rPr>
      </w:pPr>
      <w:r w:rsidRPr="00F606C7">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606C7">
        <w:rPr>
          <w:rFonts w:asciiTheme="minorHAnsi" w:hAnsiTheme="minorHAnsi" w:cstheme="minorHAnsi"/>
          <w:sz w:val="20"/>
          <w:vertAlign w:val="superscript"/>
        </w:rPr>
        <w:footnoteReference w:id="12"/>
      </w:r>
    </w:p>
    <w:p w14:paraId="5FA9FE67" w14:textId="77777777" w:rsidR="002C11A2" w:rsidRPr="00F606C7" w:rsidRDefault="002C11A2" w:rsidP="000004E6">
      <w:pPr>
        <w:numPr>
          <w:ilvl w:val="0"/>
          <w:numId w:val="41"/>
        </w:numPr>
        <w:rPr>
          <w:rFonts w:asciiTheme="minorHAnsi" w:hAnsiTheme="minorHAnsi" w:cstheme="minorHAnsi"/>
          <w:b/>
          <w:bCs/>
          <w:sz w:val="20"/>
        </w:rPr>
      </w:pPr>
      <w:r w:rsidRPr="00F606C7">
        <w:rPr>
          <w:rFonts w:asciiTheme="minorHAnsi" w:hAnsiTheme="minorHAnsi" w:cstheme="minorHAnsi"/>
          <w:sz w:val="20"/>
        </w:rPr>
        <w:t>Oświadczam, że nie zachodzą w stosunku do mnie przesłanki wykluczenia z postępowania na podstawie art. 7 ust. 1 ustawy z dnia 13 kwietnia 2022 r.</w:t>
      </w:r>
      <w:r w:rsidRPr="00F606C7">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F606C7">
        <w:rPr>
          <w:rFonts w:asciiTheme="minorHAnsi" w:hAnsiTheme="minorHAnsi" w:cstheme="minorHAnsi"/>
          <w:sz w:val="20"/>
        </w:rPr>
        <w:t>(Dz. U. poz. 835)</w:t>
      </w:r>
      <w:r w:rsidRPr="00F606C7">
        <w:rPr>
          <w:rFonts w:asciiTheme="minorHAnsi" w:hAnsiTheme="minorHAnsi" w:cstheme="minorHAnsi"/>
          <w:iCs/>
          <w:sz w:val="20"/>
        </w:rPr>
        <w:t>.</w:t>
      </w:r>
      <w:r w:rsidRPr="00F606C7">
        <w:rPr>
          <w:rFonts w:asciiTheme="minorHAnsi" w:hAnsiTheme="minorHAnsi" w:cstheme="minorHAnsi"/>
          <w:sz w:val="20"/>
          <w:vertAlign w:val="superscript"/>
        </w:rPr>
        <w:footnoteReference w:id="13"/>
      </w:r>
    </w:p>
    <w:p w14:paraId="17918FDC" w14:textId="77777777" w:rsidR="002C11A2" w:rsidRPr="00F606C7" w:rsidRDefault="002C11A2" w:rsidP="002C11A2">
      <w:pPr>
        <w:rPr>
          <w:rFonts w:asciiTheme="minorHAnsi" w:hAnsiTheme="minorHAnsi" w:cstheme="minorHAnsi"/>
          <w:b/>
          <w:bCs/>
          <w:sz w:val="20"/>
        </w:rPr>
      </w:pPr>
    </w:p>
    <w:p w14:paraId="4648A79D" w14:textId="77777777" w:rsidR="002C11A2" w:rsidRPr="00F606C7" w:rsidRDefault="002C11A2" w:rsidP="002C11A2">
      <w:pPr>
        <w:rPr>
          <w:rFonts w:asciiTheme="minorHAnsi" w:hAnsiTheme="minorHAnsi" w:cstheme="minorHAnsi"/>
          <w:b/>
          <w:sz w:val="20"/>
        </w:rPr>
      </w:pPr>
      <w:r w:rsidRPr="00F606C7">
        <w:rPr>
          <w:rFonts w:asciiTheme="minorHAnsi" w:hAnsiTheme="minorHAnsi" w:cstheme="minorHAnsi"/>
          <w:b/>
          <w:sz w:val="20"/>
        </w:rPr>
        <w:t>OŚWIADCZENIE DOTYCZĄCE PODWYKONAWCY, NA KTÓREGO PRZYPADA PONAD 10% WARTOŚCI ZAMÓWIENIA:</w:t>
      </w:r>
    </w:p>
    <w:p w14:paraId="6C5310D1"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[UWAGA</w:t>
      </w:r>
      <w:r w:rsidRPr="00F606C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606C7">
        <w:rPr>
          <w:rFonts w:asciiTheme="minorHAnsi" w:hAnsiTheme="minorHAnsi" w:cstheme="minorHAnsi"/>
          <w:sz w:val="20"/>
        </w:rPr>
        <w:t>]</w:t>
      </w:r>
    </w:p>
    <w:p w14:paraId="49B91983"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 xml:space="preserve">Oświadczam, że w stosunku do następującego podmiotu, będącego podwykonawcą, na którego przypada ponad 10% wartości zamówienia: ……………………………………………………………………………………………….… </w:t>
      </w:r>
      <w:r w:rsidRPr="00F606C7">
        <w:rPr>
          <w:rFonts w:asciiTheme="minorHAnsi" w:hAnsiTheme="minorHAnsi" w:cstheme="minorHAnsi"/>
          <w:i/>
          <w:sz w:val="20"/>
        </w:rPr>
        <w:t xml:space="preserve">(podać pełną nazwę/ firmę, adres, a także w zależności od podmiotu: NIP/ PESEL, KRS/ </w:t>
      </w:r>
      <w:proofErr w:type="spellStart"/>
      <w:r w:rsidRPr="00F606C7">
        <w:rPr>
          <w:rFonts w:asciiTheme="minorHAnsi" w:hAnsiTheme="minorHAnsi" w:cstheme="minorHAnsi"/>
          <w:i/>
          <w:sz w:val="20"/>
        </w:rPr>
        <w:t>CEiDG</w:t>
      </w:r>
      <w:proofErr w:type="spellEnd"/>
      <w:r w:rsidRPr="00F606C7">
        <w:rPr>
          <w:rFonts w:asciiTheme="minorHAnsi" w:hAnsiTheme="minorHAnsi" w:cstheme="minorHAnsi"/>
          <w:i/>
          <w:sz w:val="20"/>
        </w:rPr>
        <w:t>)</w:t>
      </w:r>
      <w:r w:rsidRPr="00F606C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F606C7" w:rsidRDefault="002C11A2" w:rsidP="002C11A2">
      <w:pPr>
        <w:rPr>
          <w:rFonts w:asciiTheme="minorHAnsi" w:hAnsiTheme="minorHAnsi" w:cstheme="minorHAnsi"/>
          <w:sz w:val="20"/>
        </w:rPr>
      </w:pPr>
    </w:p>
    <w:p w14:paraId="7860245B" w14:textId="77777777" w:rsidR="002C11A2" w:rsidRPr="00F606C7" w:rsidRDefault="002C11A2" w:rsidP="002C11A2">
      <w:pPr>
        <w:rPr>
          <w:rFonts w:asciiTheme="minorHAnsi" w:hAnsiTheme="minorHAnsi" w:cstheme="minorHAnsi"/>
          <w:b/>
          <w:sz w:val="20"/>
        </w:rPr>
      </w:pPr>
      <w:r w:rsidRPr="00F606C7">
        <w:rPr>
          <w:rFonts w:asciiTheme="minorHAnsi" w:hAnsiTheme="minorHAnsi" w:cstheme="minorHAnsi"/>
          <w:b/>
          <w:sz w:val="20"/>
        </w:rPr>
        <w:t>OŚWIADCZENIE DOTYCZĄCE DOSTAWCY, NA KTÓREGO PRZYPADA PONAD 10% WARTOŚCI ZAMÓWIENIA:</w:t>
      </w:r>
    </w:p>
    <w:p w14:paraId="1B5FA6EE"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[UWAGA</w:t>
      </w:r>
      <w:r w:rsidRPr="00F606C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F606C7">
        <w:rPr>
          <w:rFonts w:asciiTheme="minorHAnsi" w:hAnsiTheme="minorHAnsi" w:cstheme="minorHAnsi"/>
          <w:sz w:val="20"/>
        </w:rPr>
        <w:t>]</w:t>
      </w:r>
    </w:p>
    <w:p w14:paraId="3F93B348"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 xml:space="preserve">Oświadczam, że w stosunku do następującego podmiotu, będącego dostawcą, na którego przypada ponad 10% wartości zamówienia: ……………………………………………………………………………………………….………..….…… </w:t>
      </w:r>
      <w:r w:rsidRPr="00F606C7">
        <w:rPr>
          <w:rFonts w:asciiTheme="minorHAnsi" w:hAnsiTheme="minorHAnsi" w:cstheme="minorHAnsi"/>
          <w:i/>
          <w:sz w:val="20"/>
        </w:rPr>
        <w:t>(podać pełną nazwę/firmę, adres, a także w zależności od podmiotu: NIP/PESEL, KRS/</w:t>
      </w:r>
      <w:proofErr w:type="spellStart"/>
      <w:r w:rsidRPr="00F606C7">
        <w:rPr>
          <w:rFonts w:asciiTheme="minorHAnsi" w:hAnsiTheme="minorHAnsi" w:cstheme="minorHAnsi"/>
          <w:i/>
          <w:sz w:val="20"/>
        </w:rPr>
        <w:t>CEiDG</w:t>
      </w:r>
      <w:proofErr w:type="spellEnd"/>
      <w:r w:rsidRPr="00F606C7">
        <w:rPr>
          <w:rFonts w:asciiTheme="minorHAnsi" w:hAnsiTheme="minorHAnsi" w:cstheme="minorHAnsi"/>
          <w:i/>
          <w:sz w:val="20"/>
        </w:rPr>
        <w:t>)</w:t>
      </w:r>
      <w:r w:rsidRPr="00F606C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F606C7" w:rsidRDefault="002C11A2" w:rsidP="002C11A2">
      <w:pPr>
        <w:rPr>
          <w:rFonts w:asciiTheme="minorHAnsi" w:hAnsiTheme="minorHAnsi" w:cstheme="minorHAnsi"/>
          <w:i/>
          <w:sz w:val="20"/>
        </w:rPr>
      </w:pPr>
    </w:p>
    <w:p w14:paraId="75BB4598" w14:textId="77777777" w:rsidR="002C11A2" w:rsidRPr="00F606C7" w:rsidRDefault="002C11A2" w:rsidP="002C11A2">
      <w:pPr>
        <w:rPr>
          <w:rFonts w:asciiTheme="minorHAnsi" w:hAnsiTheme="minorHAnsi" w:cstheme="minorHAnsi"/>
          <w:b/>
          <w:sz w:val="20"/>
        </w:rPr>
      </w:pPr>
      <w:r w:rsidRPr="00F606C7">
        <w:rPr>
          <w:rFonts w:asciiTheme="minorHAnsi" w:hAnsiTheme="minorHAnsi" w:cstheme="minorHAnsi"/>
          <w:b/>
          <w:sz w:val="20"/>
        </w:rPr>
        <w:t>OŚWIADCZENIE DOTYCZĄCE PODANYCH INFORMACJI:</w:t>
      </w:r>
    </w:p>
    <w:p w14:paraId="2C69CB29"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F606C7" w:rsidRDefault="002C11A2" w:rsidP="002C11A2">
      <w:pPr>
        <w:rPr>
          <w:rFonts w:asciiTheme="minorHAnsi" w:hAnsiTheme="minorHAnsi" w:cstheme="minorHAnsi"/>
          <w:sz w:val="20"/>
        </w:rPr>
      </w:pPr>
    </w:p>
    <w:p w14:paraId="2FA1BEC4" w14:textId="77777777" w:rsidR="002C11A2" w:rsidRPr="00F606C7" w:rsidRDefault="002C11A2" w:rsidP="002C11A2">
      <w:pPr>
        <w:rPr>
          <w:rFonts w:asciiTheme="minorHAnsi" w:hAnsiTheme="minorHAnsi" w:cstheme="minorHAnsi"/>
          <w:b/>
          <w:sz w:val="20"/>
        </w:rPr>
      </w:pPr>
      <w:r w:rsidRPr="00F606C7">
        <w:rPr>
          <w:rFonts w:asciiTheme="minorHAnsi" w:hAnsiTheme="minorHAnsi" w:cstheme="minorHAnsi"/>
          <w:b/>
          <w:sz w:val="20"/>
        </w:rPr>
        <w:t>INFORMACJA DOTYCZĄCA DOSTĘPU DO PODMIOTOWYCH ŚRODKÓW DOWODOWYCH DOKUMENTÓW REJESTROWYCH/DOKUMENTÓW</w:t>
      </w:r>
      <w:r w:rsidRPr="00F606C7">
        <w:rPr>
          <w:rFonts w:asciiTheme="minorHAnsi" w:hAnsiTheme="minorHAnsi" w:cstheme="minorHAnsi"/>
          <w:sz w:val="20"/>
        </w:rPr>
        <w:t xml:space="preserve"> </w:t>
      </w:r>
      <w:r w:rsidRPr="00F606C7">
        <w:rPr>
          <w:rFonts w:asciiTheme="minorHAnsi" w:hAnsiTheme="minorHAnsi" w:cstheme="minorHAnsi"/>
          <w:b/>
          <w:sz w:val="20"/>
        </w:rPr>
        <w:t>OKREŚLAJĄCYCH BENEFICJENTÓW RZECZYWISTYCH WYKONAWCY:</w:t>
      </w:r>
    </w:p>
    <w:p w14:paraId="6B2035C0"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1) .....................................................................................................................................................</w:t>
      </w:r>
    </w:p>
    <w:p w14:paraId="16CAE139"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F606C7" w:rsidRDefault="002C11A2" w:rsidP="002C11A2">
      <w:pPr>
        <w:rPr>
          <w:rFonts w:asciiTheme="minorHAnsi" w:hAnsiTheme="minorHAnsi" w:cstheme="minorHAnsi"/>
          <w:sz w:val="20"/>
        </w:rPr>
      </w:pPr>
      <w:r w:rsidRPr="00F606C7">
        <w:rPr>
          <w:rFonts w:asciiTheme="minorHAnsi" w:hAnsiTheme="minorHAnsi" w:cstheme="minorHAnsi"/>
          <w:sz w:val="20"/>
        </w:rPr>
        <w:t>2) .....................................................................................................................................................</w:t>
      </w:r>
    </w:p>
    <w:p w14:paraId="2489B5B5" w14:textId="77777777" w:rsidR="002C11A2" w:rsidRPr="00F606C7" w:rsidRDefault="002C11A2" w:rsidP="002C11A2">
      <w:pPr>
        <w:rPr>
          <w:rFonts w:asciiTheme="minorHAnsi" w:hAnsiTheme="minorHAnsi" w:cstheme="minorHAnsi"/>
          <w:i/>
          <w:sz w:val="20"/>
        </w:rPr>
      </w:pPr>
      <w:r w:rsidRPr="00F606C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A7AD0CE" w14:textId="3A4B637E" w:rsidR="005527AF" w:rsidRPr="00674C56" w:rsidRDefault="005527AF" w:rsidP="00F606C7">
      <w:pPr>
        <w:shd w:val="clear" w:color="auto" w:fill="FFFFFF" w:themeFill="background1"/>
        <w:spacing w:line="260" w:lineRule="exact"/>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0C488D4A" w14:textId="6A25DEDB" w:rsidR="00106B0D" w:rsidRDefault="00106B0D" w:rsidP="0039799F">
      <w:pPr>
        <w:spacing w:after="160" w:line="240" w:lineRule="exact"/>
        <w:jc w:val="left"/>
        <w:rPr>
          <w:rFonts w:asciiTheme="minorHAnsi" w:hAnsiTheme="minorHAnsi" w:cstheme="minorHAnsi"/>
          <w:sz w:val="20"/>
        </w:rPr>
      </w:pPr>
    </w:p>
    <w:p w14:paraId="49E35B4A" w14:textId="5231AB6D" w:rsidR="00106B0D" w:rsidRDefault="00106B0D" w:rsidP="0039799F">
      <w:pPr>
        <w:spacing w:after="160" w:line="240" w:lineRule="exact"/>
        <w:jc w:val="left"/>
        <w:rPr>
          <w:rFonts w:asciiTheme="minorHAnsi" w:hAnsiTheme="minorHAnsi" w:cstheme="minorHAnsi"/>
          <w:sz w:val="20"/>
        </w:rPr>
      </w:pPr>
    </w:p>
    <w:p w14:paraId="568A6284" w14:textId="5CF6DB0F" w:rsidR="00106B0D" w:rsidRDefault="00106B0D" w:rsidP="0039799F">
      <w:pPr>
        <w:spacing w:after="160" w:line="240" w:lineRule="exact"/>
        <w:jc w:val="left"/>
        <w:rPr>
          <w:rFonts w:asciiTheme="minorHAnsi" w:hAnsiTheme="minorHAnsi" w:cstheme="minorHAnsi"/>
          <w:sz w:val="20"/>
        </w:rPr>
      </w:pPr>
    </w:p>
    <w:p w14:paraId="38D8A703" w14:textId="5FFE163B" w:rsidR="00F24EC6" w:rsidRDefault="00F24EC6" w:rsidP="0039799F">
      <w:pPr>
        <w:spacing w:after="160" w:line="240" w:lineRule="exact"/>
        <w:jc w:val="left"/>
        <w:rPr>
          <w:rFonts w:asciiTheme="minorHAnsi" w:hAnsiTheme="minorHAnsi" w:cstheme="minorHAnsi"/>
          <w:sz w:val="20"/>
        </w:rPr>
      </w:pPr>
    </w:p>
    <w:p w14:paraId="31A7CEBE" w14:textId="77777777" w:rsidR="00BD1BCB" w:rsidRDefault="00BD1BCB" w:rsidP="0039799F">
      <w:pPr>
        <w:spacing w:after="160" w:line="240" w:lineRule="exact"/>
        <w:jc w:val="left"/>
        <w:rPr>
          <w:rFonts w:asciiTheme="minorHAnsi" w:hAnsiTheme="minorHAnsi" w:cstheme="minorHAnsi"/>
          <w:sz w:val="20"/>
        </w:rPr>
      </w:pPr>
    </w:p>
    <w:p w14:paraId="5973740D" w14:textId="1B15BBE8" w:rsidR="00F24EC6" w:rsidRDefault="00F24EC6"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94646542"/>
      <w:r w:rsidRPr="0092625B">
        <w:rPr>
          <w:rFonts w:cstheme="minorHAnsi"/>
          <w:sz w:val="20"/>
        </w:rPr>
        <w:t>ZAŁĄCZNIK NR 7 DO SWZ – WYKAZ WYKONANYCH ZAMÓWIEŃ</w:t>
      </w:r>
      <w:bookmarkEnd w:id="10"/>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626729CB" w14:textId="387037D5" w:rsidR="0092625B" w:rsidRPr="0092625B" w:rsidRDefault="0092625B" w:rsidP="0092625B">
      <w:pPr>
        <w:rPr>
          <w:rFonts w:asciiTheme="minorHAnsi" w:hAnsiTheme="minorHAnsi" w:cstheme="minorHAnsi"/>
          <w:sz w:val="20"/>
        </w:rPr>
      </w:pPr>
    </w:p>
    <w:p w14:paraId="2ABB3779" w14:textId="08E272DF" w:rsidR="0092625B" w:rsidRPr="00F606C7" w:rsidRDefault="0092625B" w:rsidP="00F606C7">
      <w:pPr>
        <w:pStyle w:val="Tekstpodstawowy"/>
        <w:rPr>
          <w:rFonts w:asciiTheme="minorHAnsi" w:hAnsiTheme="minorHAnsi" w:cstheme="minorHAnsi"/>
          <w:b/>
          <w:sz w:val="20"/>
        </w:rPr>
      </w:pPr>
      <w:r w:rsidRPr="00F606C7">
        <w:rPr>
          <w:rFonts w:asciiTheme="minorHAnsi" w:hAnsiTheme="minorHAnsi" w:cstheme="minorHAnsi"/>
          <w:sz w:val="20"/>
          <w:lang w:eastAsia="pl-PL"/>
        </w:rPr>
        <w:t>Składając Ofertę w postępowaniu zakupowym nr</w:t>
      </w:r>
      <w:r w:rsidR="006F35CA" w:rsidRPr="00F606C7">
        <w:rPr>
          <w:rFonts w:asciiTheme="minorHAnsi" w:hAnsiTheme="minorHAnsi" w:cstheme="minorHAnsi"/>
          <w:sz w:val="20"/>
          <w:lang w:eastAsia="pl-PL"/>
        </w:rPr>
        <w:t xml:space="preserve"> </w:t>
      </w:r>
      <w:r w:rsidR="006F35CA" w:rsidRPr="00F606C7">
        <w:rPr>
          <w:rFonts w:asciiTheme="minorHAnsi" w:hAnsiTheme="minorHAnsi" w:cstheme="minorHAnsi"/>
          <w:b/>
          <w:sz w:val="20"/>
        </w:rPr>
        <w:t xml:space="preserve">: </w:t>
      </w:r>
      <w:sdt>
        <w:sdtPr>
          <w:rPr>
            <w:rFonts w:asciiTheme="minorHAnsi" w:hAnsiTheme="minorHAnsi" w:cstheme="minorHAnsi"/>
            <w:b/>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Content>
          <w:r w:rsidR="00E75B05">
            <w:rPr>
              <w:rFonts w:asciiTheme="minorHAnsi" w:hAnsiTheme="minorHAnsi" w:cstheme="minorHAnsi"/>
              <w:b/>
              <w:sz w:val="20"/>
            </w:rPr>
            <w:t>POST/DYS/OSK/LZA/01249/2025</w:t>
          </w:r>
        </w:sdtContent>
      </w:sdt>
      <w:r w:rsidRPr="00F606C7">
        <w:rPr>
          <w:rFonts w:asciiTheme="minorHAnsi" w:hAnsiTheme="minorHAnsi" w:cstheme="minorHAnsi"/>
          <w:sz w:val="20"/>
          <w:lang w:eastAsia="pl-PL"/>
        </w:rPr>
        <w:t xml:space="preserve"> prowadzonym w trybie przetargu nieograniczonego pn.</w:t>
      </w:r>
      <w:r w:rsidR="00B716E4" w:rsidRPr="00F606C7">
        <w:rPr>
          <w:rFonts w:asciiTheme="minorHAnsi" w:hAnsiTheme="minorHAnsi" w:cstheme="minorHAnsi"/>
          <w:b/>
          <w:sz w:val="20"/>
        </w:rPr>
        <w:t xml:space="preserve"> </w:t>
      </w:r>
      <w:sdt>
        <w:sdtPr>
          <w:rPr>
            <w:rFonts w:asciiTheme="minorHAnsi" w:hAnsiTheme="minorHAnsi" w:cstheme="minorHAnsi"/>
            <w:b/>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Content>
          <w:r w:rsidR="00E75B05">
            <w:rPr>
              <w:rFonts w:asciiTheme="minorHAnsi" w:hAnsiTheme="minorHAnsi" w:cstheme="minorHAnsi"/>
              <w:b/>
              <w:sz w:val="20"/>
            </w:rPr>
            <w:t xml:space="preserve">„Część 1: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relacji </w:t>
          </w:r>
          <w:proofErr w:type="spellStart"/>
          <w:r w:rsidR="00E75B05">
            <w:rPr>
              <w:rFonts w:asciiTheme="minorHAnsi" w:hAnsiTheme="minorHAnsi" w:cstheme="minorHAnsi"/>
              <w:b/>
              <w:sz w:val="20"/>
            </w:rPr>
            <w:t>Wełecz</w:t>
          </w:r>
          <w:proofErr w:type="spellEnd"/>
          <w:r w:rsidR="00E75B05">
            <w:rPr>
              <w:rFonts w:asciiTheme="minorHAnsi" w:hAnsiTheme="minorHAnsi" w:cstheme="minorHAnsi"/>
              <w:b/>
              <w:sz w:val="20"/>
            </w:rPr>
            <w:t xml:space="preserve">-Busko I na odcinku od słupa nr 39 do słupa nr 72 w m. Busko-Zdrój gm. Busko-Zdrój - RE Busko (PK30) Część 2: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kier. </w:t>
          </w:r>
          <w:proofErr w:type="spellStart"/>
          <w:r w:rsidR="00E75B05">
            <w:rPr>
              <w:rFonts w:asciiTheme="minorHAnsi" w:hAnsiTheme="minorHAnsi" w:cstheme="minorHAnsi"/>
              <w:b/>
              <w:sz w:val="20"/>
            </w:rPr>
            <w:t>odg</w:t>
          </w:r>
          <w:proofErr w:type="spellEnd"/>
          <w:r w:rsidR="00E75B05">
            <w:rPr>
              <w:rFonts w:asciiTheme="minorHAnsi" w:hAnsiTheme="minorHAnsi" w:cstheme="minorHAnsi"/>
              <w:b/>
              <w:sz w:val="20"/>
            </w:rPr>
            <w:t>. Karczowice 5 wraz z budową odcinka sieci 15kV w celu połączenia z linią TAURON Dystrybucja S.A. w m. Karczowice i Marcinowice gm. Kozłów - RE Busko (PK30).”</w:t>
          </w:r>
        </w:sdtContent>
      </w:sdt>
      <w:r w:rsidRPr="00F606C7">
        <w:rPr>
          <w:rFonts w:asciiTheme="minorHAnsi" w:hAnsiTheme="minorHAnsi" w:cstheme="minorHAnsi"/>
          <w:b/>
          <w:sz w:val="20"/>
        </w:rPr>
        <w:t xml:space="preserve">, </w:t>
      </w:r>
      <w:r w:rsidRPr="00F606C7">
        <w:rPr>
          <w:rFonts w:asciiTheme="minorHAnsi" w:hAnsiTheme="minorHAnsi" w:cstheme="minorHAnsi"/>
          <w:b/>
          <w:sz w:val="20"/>
          <w:lang w:eastAsia="pl-PL"/>
        </w:rPr>
        <w:t>oświadczamy</w:t>
      </w:r>
      <w:r w:rsidRPr="00F606C7">
        <w:rPr>
          <w:rFonts w:asciiTheme="minorHAnsi" w:hAnsiTheme="minorHAnsi" w:cstheme="minorHAnsi"/>
          <w:sz w:val="20"/>
          <w:lang w:eastAsia="pl-PL"/>
        </w:rPr>
        <w:t xml:space="preserve">, </w:t>
      </w:r>
      <w:r w:rsidRPr="00F606C7">
        <w:rPr>
          <w:rFonts w:asciiTheme="minorHAnsi" w:hAnsiTheme="minorHAnsi" w:cstheme="minorHAnsi"/>
          <w:bCs/>
          <w:sz w:val="20"/>
          <w:lang w:eastAsia="pl-PL"/>
        </w:rPr>
        <w:t>że</w:t>
      </w:r>
      <w:r w:rsidRPr="00F606C7">
        <w:rPr>
          <w:rFonts w:asciiTheme="minorHAnsi" w:hAnsiTheme="minorHAnsi" w:cstheme="minorHAnsi"/>
          <w:sz w:val="20"/>
          <w:lang w:eastAsia="pl-PL"/>
        </w:rPr>
        <w:t xml:space="preserve"> w okresie ostatnich </w:t>
      </w:r>
      <w:r w:rsidR="00F606C7" w:rsidRPr="00F606C7">
        <w:rPr>
          <w:rFonts w:asciiTheme="minorHAnsi" w:hAnsiTheme="minorHAnsi" w:cstheme="minorHAnsi"/>
          <w:sz w:val="20"/>
          <w:lang w:eastAsia="pl-PL"/>
        </w:rPr>
        <w:t>5</w:t>
      </w:r>
      <w:r w:rsidRPr="00F606C7">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F606C7" w:rsidRDefault="0092625B" w:rsidP="0092625B">
      <w:pPr>
        <w:widowControl w:val="0"/>
        <w:snapToGrid w:val="0"/>
        <w:spacing w:line="240" w:lineRule="auto"/>
        <w:ind w:right="170"/>
        <w:rPr>
          <w:rFonts w:asciiTheme="minorHAnsi" w:hAnsiTheme="minorHAnsi" w:cstheme="minorHAnsi"/>
          <w:sz w:val="20"/>
          <w:lang w:eastAsia="pl-PL"/>
        </w:rPr>
      </w:pPr>
    </w:p>
    <w:p w14:paraId="5C72DFD7" w14:textId="77777777" w:rsidR="0092625B" w:rsidRPr="00F606C7" w:rsidRDefault="0092625B" w:rsidP="0092625B">
      <w:pPr>
        <w:widowControl w:val="0"/>
        <w:snapToGrid w:val="0"/>
        <w:spacing w:line="240" w:lineRule="auto"/>
        <w:ind w:right="170"/>
        <w:rPr>
          <w:rFonts w:asciiTheme="minorHAnsi" w:hAnsiTheme="minorHAnsi" w:cstheme="minorHAnsi"/>
          <w:sz w:val="20"/>
          <w:lang w:eastAsia="pl-PL"/>
        </w:rPr>
      </w:pPr>
      <w:r w:rsidRPr="00F606C7">
        <w:rPr>
          <w:rFonts w:asciiTheme="minorHAnsi" w:hAnsiTheme="minorHAnsi" w:cstheme="minorHAnsi"/>
          <w:sz w:val="20"/>
          <w:lang w:eastAsia="pl-PL"/>
        </w:rPr>
        <w:t>[</w:t>
      </w:r>
      <w:r w:rsidRPr="00F606C7">
        <w:rPr>
          <w:rFonts w:asciiTheme="minorHAnsi" w:hAnsiTheme="minorHAnsi" w:cstheme="minorHAnsi"/>
          <w:sz w:val="20"/>
        </w:rPr>
        <w:t>tabelę dostosować każdorazowo do wymagań wskazanych w SWZ</w:t>
      </w:r>
      <w:r w:rsidRPr="00F606C7">
        <w:rPr>
          <w:rFonts w:asciiTheme="minorHAnsi" w:hAnsiTheme="minorHAnsi" w:cstheme="minorHAnsi"/>
          <w:sz w:val="20"/>
          <w:lang w:eastAsia="pl-PL"/>
        </w:rPr>
        <w:t>]</w:t>
      </w:r>
    </w:p>
    <w:p w14:paraId="3E02237B" w14:textId="77777777" w:rsidR="0092625B" w:rsidRPr="0092625B" w:rsidRDefault="0092625B" w:rsidP="0092625B">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F7A544A" w14:textId="4183A4D3" w:rsidR="00337A4F" w:rsidRDefault="00337A4F" w:rsidP="000D50F2">
      <w:pPr>
        <w:spacing w:after="200" w:line="276" w:lineRule="auto"/>
        <w:jc w:val="left"/>
        <w:rPr>
          <w:rFonts w:asciiTheme="minorHAnsi" w:hAnsiTheme="minorHAnsi" w:cstheme="minorHAnsi"/>
          <w:color w:val="FF0000"/>
          <w:sz w:val="20"/>
        </w:rPr>
      </w:pPr>
    </w:p>
    <w:p w14:paraId="725718DA" w14:textId="77777777" w:rsidR="000D50F2" w:rsidRDefault="000D50F2" w:rsidP="000D50F2">
      <w:pPr>
        <w:spacing w:after="200" w:line="276" w:lineRule="auto"/>
        <w:jc w:val="left"/>
        <w:rPr>
          <w:rFonts w:asciiTheme="minorHAnsi" w:hAnsiTheme="minorHAnsi" w:cstheme="minorHAnsi"/>
          <w:color w:val="FF0000"/>
          <w:sz w:val="20"/>
        </w:rPr>
      </w:pPr>
    </w:p>
    <w:p w14:paraId="5A0E41D0" w14:textId="13FB9A7C" w:rsidR="0092625B" w:rsidRPr="0092625B" w:rsidRDefault="0092625B" w:rsidP="000D50F2">
      <w:pPr>
        <w:pStyle w:val="Nagwek1"/>
        <w:keepNext w:val="0"/>
        <w:keepLines w:val="0"/>
        <w:widowControl w:val="0"/>
        <w:shd w:val="clear" w:color="auto" w:fill="C6D9F1" w:themeFill="text2" w:themeFillTint="33"/>
        <w:spacing w:before="0" w:after="120" w:line="276" w:lineRule="auto"/>
        <w:ind w:left="1418" w:hanging="1702"/>
        <w:rPr>
          <w:rFonts w:cstheme="minorHAnsi"/>
          <w:sz w:val="20"/>
        </w:rPr>
      </w:pPr>
      <w:bookmarkStart w:id="11" w:name="_Toc194646543"/>
      <w:r w:rsidRPr="0092625B">
        <w:rPr>
          <w:rFonts w:cstheme="minorHAnsi"/>
          <w:sz w:val="20"/>
        </w:rPr>
        <w:t>ZAŁĄCZNIK NR 8 DO SWZ – WYKAZ OSÓB</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69526C59" w:rsidR="0092625B" w:rsidRPr="0092625B" w:rsidRDefault="0092625B" w:rsidP="00F606C7">
      <w:pPr>
        <w:spacing w:before="120" w:line="276" w:lineRule="auto"/>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7CE5C2C" w14:textId="574BACD9" w:rsidR="0092625B" w:rsidRPr="00F606C7" w:rsidRDefault="0092625B" w:rsidP="00F606C7">
      <w:pPr>
        <w:pStyle w:val="Tekstpodstawowy"/>
        <w:rPr>
          <w:rFonts w:asciiTheme="minorHAnsi" w:hAnsiTheme="minorHAnsi" w:cstheme="minorHAnsi"/>
          <w:b/>
          <w:sz w:val="20"/>
        </w:rPr>
      </w:pPr>
      <w:r w:rsidRPr="00F606C7">
        <w:rPr>
          <w:rFonts w:asciiTheme="minorHAnsi" w:hAnsiTheme="minorHAnsi" w:cstheme="minorHAnsi"/>
          <w:sz w:val="20"/>
          <w:lang w:eastAsia="pl-PL"/>
        </w:rPr>
        <w:t xml:space="preserve">Składając Ofertę w postępowaniu zakupowym nr </w:t>
      </w:r>
      <w:r w:rsidR="006F35CA" w:rsidRPr="00F606C7">
        <w:rPr>
          <w:rFonts w:asciiTheme="minorHAnsi" w:hAnsiTheme="minorHAnsi" w:cstheme="minorHAnsi"/>
          <w:b/>
          <w:sz w:val="20"/>
        </w:rPr>
        <w:t xml:space="preserve">: </w:t>
      </w:r>
      <w:sdt>
        <w:sdtPr>
          <w:rPr>
            <w:rFonts w:asciiTheme="minorHAnsi" w:hAnsiTheme="minorHAnsi" w:cstheme="minorHAnsi"/>
            <w:b/>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Content>
          <w:r w:rsidR="00E75B05">
            <w:rPr>
              <w:rFonts w:asciiTheme="minorHAnsi" w:hAnsiTheme="minorHAnsi" w:cstheme="minorHAnsi"/>
              <w:b/>
              <w:sz w:val="20"/>
            </w:rPr>
            <w:t>POST/DYS/OSK/LZA/01249/2025</w:t>
          </w:r>
        </w:sdtContent>
      </w:sdt>
      <w:r w:rsidRPr="00F606C7">
        <w:rPr>
          <w:rFonts w:asciiTheme="minorHAnsi" w:hAnsiTheme="minorHAnsi" w:cstheme="minorHAnsi"/>
          <w:sz w:val="20"/>
          <w:lang w:eastAsia="pl-PL"/>
        </w:rPr>
        <w:t xml:space="preserve"> prowadzonym w trybie przetargu nieograniczonego pn</w:t>
      </w:r>
      <w:r w:rsidR="00B716E4" w:rsidRPr="00F606C7">
        <w:rPr>
          <w:rFonts w:asciiTheme="minorHAnsi" w:hAnsiTheme="minorHAnsi" w:cstheme="minorHAnsi"/>
          <w:sz w:val="20"/>
          <w:lang w:eastAsia="pl-PL"/>
        </w:rPr>
        <w:t>.</w:t>
      </w:r>
      <w:r w:rsidR="00B716E4" w:rsidRPr="00F606C7">
        <w:rPr>
          <w:rFonts w:asciiTheme="minorHAnsi" w:hAnsiTheme="minorHAnsi" w:cstheme="minorHAnsi"/>
          <w:b/>
          <w:sz w:val="20"/>
        </w:rPr>
        <w:t xml:space="preserve"> </w:t>
      </w:r>
      <w:sdt>
        <w:sdtPr>
          <w:rPr>
            <w:rFonts w:asciiTheme="minorHAnsi" w:hAnsiTheme="minorHAnsi" w:cstheme="minorHAnsi"/>
            <w:b/>
            <w:sz w:val="20"/>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Content>
          <w:r w:rsidR="00E75B05">
            <w:rPr>
              <w:rFonts w:asciiTheme="minorHAnsi" w:hAnsiTheme="minorHAnsi" w:cstheme="minorHAnsi"/>
              <w:b/>
              <w:sz w:val="20"/>
            </w:rPr>
            <w:t xml:space="preserve">„Część 1: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relacji </w:t>
          </w:r>
          <w:proofErr w:type="spellStart"/>
          <w:r w:rsidR="00E75B05">
            <w:rPr>
              <w:rFonts w:asciiTheme="minorHAnsi" w:hAnsiTheme="minorHAnsi" w:cstheme="minorHAnsi"/>
              <w:b/>
              <w:sz w:val="20"/>
            </w:rPr>
            <w:t>Wełecz</w:t>
          </w:r>
          <w:proofErr w:type="spellEnd"/>
          <w:r w:rsidR="00E75B05">
            <w:rPr>
              <w:rFonts w:asciiTheme="minorHAnsi" w:hAnsiTheme="minorHAnsi" w:cstheme="minorHAnsi"/>
              <w:b/>
              <w:sz w:val="20"/>
            </w:rPr>
            <w:t xml:space="preserve">-Busko I na odcinku od słupa nr 39 do słupa nr 72 w m. Busko-Zdrój gm. Busko-Zdrój - RE Busko (PK30) Część 2: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kier. </w:t>
          </w:r>
          <w:proofErr w:type="spellStart"/>
          <w:r w:rsidR="00E75B05">
            <w:rPr>
              <w:rFonts w:asciiTheme="minorHAnsi" w:hAnsiTheme="minorHAnsi" w:cstheme="minorHAnsi"/>
              <w:b/>
              <w:sz w:val="20"/>
            </w:rPr>
            <w:t>odg</w:t>
          </w:r>
          <w:proofErr w:type="spellEnd"/>
          <w:r w:rsidR="00E75B05">
            <w:rPr>
              <w:rFonts w:asciiTheme="minorHAnsi" w:hAnsiTheme="minorHAnsi" w:cstheme="minorHAnsi"/>
              <w:b/>
              <w:sz w:val="20"/>
            </w:rPr>
            <w:t>. Karczowice 5 wraz z budową odcinka sieci 15kV w celu połączenia z linią TAURON Dystrybucja S.A. w m. Karczowice i Marcinowice gm. Kozłów - RE Busko (PK30).”</w:t>
          </w:r>
        </w:sdtContent>
      </w:sdt>
      <w:r w:rsidRPr="00F606C7">
        <w:rPr>
          <w:rFonts w:asciiTheme="minorHAnsi" w:hAnsiTheme="minorHAnsi" w:cstheme="minorHAnsi"/>
          <w:sz w:val="20"/>
          <w:lang w:eastAsia="pl-PL"/>
        </w:rPr>
        <w:t>,</w:t>
      </w:r>
      <w:r w:rsidRPr="00F606C7">
        <w:rPr>
          <w:rFonts w:asciiTheme="minorHAnsi" w:hAnsiTheme="minorHAnsi" w:cstheme="minorHAnsi"/>
          <w:b/>
          <w:sz w:val="20"/>
          <w:lang w:eastAsia="pl-PL"/>
        </w:rPr>
        <w:t xml:space="preserve"> oświadczamy</w:t>
      </w:r>
      <w:r w:rsidRPr="00F606C7">
        <w:rPr>
          <w:rFonts w:asciiTheme="minorHAnsi" w:hAnsiTheme="minorHAnsi" w:cstheme="minorHAnsi"/>
          <w:sz w:val="20"/>
          <w:lang w:eastAsia="pl-PL"/>
        </w:rPr>
        <w:t>, że dysponujemy następującymi osobami zdolnymi do realizacji zadania zdolnymi do wykonana przedmiotu Zakupu:</w:t>
      </w:r>
    </w:p>
    <w:p w14:paraId="52B2DD73" w14:textId="77777777" w:rsidR="0092625B" w:rsidRPr="00F606C7" w:rsidRDefault="0092625B" w:rsidP="0092625B">
      <w:pPr>
        <w:widowControl w:val="0"/>
        <w:snapToGrid w:val="0"/>
        <w:spacing w:line="240" w:lineRule="auto"/>
        <w:ind w:left="170" w:right="170"/>
        <w:rPr>
          <w:rFonts w:asciiTheme="minorHAnsi" w:hAnsiTheme="minorHAnsi" w:cstheme="minorHAnsi"/>
          <w:sz w:val="20"/>
          <w:lang w:eastAsia="pl-PL"/>
        </w:rPr>
      </w:pPr>
      <w:r w:rsidRPr="00F606C7">
        <w:rPr>
          <w:rFonts w:asciiTheme="minorHAnsi" w:hAnsiTheme="minorHAnsi" w:cstheme="minorHAnsi"/>
          <w:sz w:val="20"/>
          <w:lang w:eastAsia="pl-PL"/>
        </w:rPr>
        <w:t>[</w:t>
      </w:r>
      <w:r w:rsidRPr="00F606C7">
        <w:rPr>
          <w:rFonts w:asciiTheme="minorHAnsi" w:hAnsiTheme="minorHAnsi" w:cstheme="minorHAnsi"/>
          <w:sz w:val="20"/>
        </w:rPr>
        <w:t>tabelę dostosować każdorazowo do wymagań wskazanych w SWZ</w:t>
      </w:r>
      <w:r w:rsidRPr="00F606C7">
        <w:rPr>
          <w:rFonts w:asciiTheme="minorHAnsi" w:hAnsiTheme="minorHAnsi" w:cstheme="minorHAnsi"/>
          <w:sz w:val="20"/>
          <w:lang w:eastAsia="pl-PL"/>
        </w:rPr>
        <w:t>]</w:t>
      </w:r>
    </w:p>
    <w:p w14:paraId="32E659F9" w14:textId="77777777" w:rsidR="0092625B" w:rsidRPr="00BD4DF4" w:rsidRDefault="0092625B" w:rsidP="0092625B">
      <w:pPr>
        <w:widowControl w:val="0"/>
        <w:snapToGrid w:val="0"/>
        <w:spacing w:line="240" w:lineRule="auto"/>
        <w:ind w:left="170" w:right="170"/>
        <w:rPr>
          <w:rFonts w:asciiTheme="minorHAnsi" w:hAnsiTheme="minorHAnsi"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0D50F2">
        <w:trPr>
          <w:trHeight w:val="39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77777777" w:rsidR="0092625B" w:rsidRPr="000D50F2" w:rsidRDefault="0092625B" w:rsidP="0092625B">
            <w:pPr>
              <w:spacing w:line="240" w:lineRule="auto"/>
              <w:jc w:val="left"/>
              <w:rPr>
                <w:rFonts w:ascii="Calibri Light" w:eastAsia="Calibri" w:hAnsi="Calibri Light"/>
                <w:bCs/>
                <w:sz w:val="20"/>
                <w:lang w:eastAsia="ar-SA"/>
              </w:rPr>
            </w:pPr>
            <w:r w:rsidRPr="000D50F2">
              <w:rPr>
                <w:rFonts w:ascii="Calibri" w:eastAsia="Calibri" w:hAnsi="Calibri" w:cs="Arial"/>
                <w:b/>
                <w:bCs/>
                <w:sz w:val="20"/>
                <w:lang w:eastAsia="pl-PL"/>
              </w:rPr>
              <w:t xml:space="preserve">Osoby posiadające ……. </w:t>
            </w:r>
            <w:r w:rsidRPr="000D50F2">
              <w:rPr>
                <w:rFonts w:ascii="Calibri" w:eastAsia="Calibri" w:hAnsi="Calibri" w:cs="Calibri"/>
                <w:bCs/>
                <w:sz w:val="20"/>
                <w:lang w:eastAsia="pl-PL"/>
              </w:rPr>
              <w:t>[</w:t>
            </w:r>
            <w:r w:rsidRPr="000D50F2">
              <w:rPr>
                <w:rFonts w:ascii="Calibri" w:eastAsia="Calibri" w:hAnsi="Calibri" w:cs="Arial"/>
                <w:bCs/>
                <w:color w:val="0070C0"/>
                <w:sz w:val="20"/>
                <w:lang w:eastAsia="pl-PL"/>
              </w:rPr>
              <w:t>wskazać kwalifikacje / uprawnienia / doświadczenie</w:t>
            </w:r>
            <w:r w:rsidRPr="000D50F2">
              <w:rPr>
                <w:rFonts w:ascii="Calibri" w:eastAsia="Calibri" w:hAnsi="Calibri" w:cs="Calibri"/>
                <w:bCs/>
                <w:color w:val="0070C0"/>
                <w:sz w:val="20"/>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92625B" w:rsidRDefault="0092625B" w:rsidP="0092625B">
      <w:pPr>
        <w:spacing w:before="120" w:line="240" w:lineRule="auto"/>
        <w:ind w:right="-569"/>
        <w:outlineLvl w:val="0"/>
        <w:rPr>
          <w:rFonts w:asciiTheme="minorHAnsi" w:hAnsiTheme="minorHAnsi" w:cstheme="minorHAnsi"/>
          <w:i/>
          <w:sz w:val="16"/>
          <w:szCs w:val="18"/>
        </w:rPr>
      </w:pPr>
      <w:bookmarkStart w:id="12" w:name="_Toc18342848"/>
      <w:bookmarkStart w:id="13" w:name="_Toc54073231"/>
      <w:bookmarkStart w:id="14" w:name="_Toc57057714"/>
      <w:bookmarkStart w:id="15" w:name="_Toc57122890"/>
      <w:bookmarkStart w:id="16" w:name="_Toc57637479"/>
      <w:r w:rsidRPr="0092625B">
        <w:rPr>
          <w:rFonts w:asciiTheme="minorHAnsi" w:hAnsiTheme="minorHAnsi" w:cstheme="minorHAnsi"/>
          <w:i/>
          <w:sz w:val="16"/>
          <w:szCs w:val="18"/>
        </w:rPr>
        <w:t>UWAGA: Należy dostosować ilość wierszy do ilości wymaganych osób</w:t>
      </w:r>
      <w:bookmarkEnd w:id="12"/>
      <w:bookmarkEnd w:id="13"/>
      <w:bookmarkEnd w:id="14"/>
      <w:bookmarkEnd w:id="15"/>
      <w:bookmarkEnd w:id="16"/>
    </w:p>
    <w:p w14:paraId="17D8F966" w14:textId="091A1BC4" w:rsidR="0092625B" w:rsidRPr="00F606C7" w:rsidRDefault="0092625B" w:rsidP="00F606C7">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79E48888" w14:textId="77777777" w:rsidR="0092625B" w:rsidRPr="0092625B" w:rsidRDefault="0092625B" w:rsidP="0092625B">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4F56B860" w14:textId="77777777" w:rsidR="0092625B" w:rsidRPr="0092625B" w:rsidRDefault="0092625B" w:rsidP="000004E6">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4CEC152A" w14:textId="77777777" w:rsidR="0092625B" w:rsidRPr="0092625B" w:rsidRDefault="0092625B" w:rsidP="000004E6">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F606C7" w:rsidRDefault="002923A4" w:rsidP="002923A4">
      <w:pPr>
        <w:ind w:left="5398" w:right="68" w:hanging="153"/>
        <w:jc w:val="center"/>
        <w:rPr>
          <w:rFonts w:asciiTheme="minorHAnsi" w:hAnsiTheme="minorHAnsi" w:cstheme="minorHAnsi"/>
          <w:i/>
          <w:sz w:val="14"/>
          <w:szCs w:val="16"/>
        </w:rPr>
      </w:pPr>
      <w:r w:rsidRPr="00F606C7">
        <w:rPr>
          <w:rFonts w:asciiTheme="minorHAnsi" w:hAnsiTheme="minorHAnsi" w:cstheme="minorHAnsi"/>
          <w:i/>
          <w:sz w:val="14"/>
          <w:szCs w:val="16"/>
        </w:rPr>
        <w:t>Data i podpisy osób uprawnionych do składania</w:t>
      </w:r>
    </w:p>
    <w:p w14:paraId="593F7C52" w14:textId="763585FC" w:rsidR="00282611" w:rsidRPr="00BD1BCB" w:rsidRDefault="002923A4" w:rsidP="00BD1BCB">
      <w:pPr>
        <w:ind w:left="5398" w:right="68" w:hanging="153"/>
        <w:jc w:val="center"/>
        <w:rPr>
          <w:rFonts w:asciiTheme="minorHAnsi" w:hAnsiTheme="minorHAnsi" w:cstheme="minorHAnsi"/>
          <w:i/>
          <w:sz w:val="14"/>
          <w:szCs w:val="16"/>
        </w:rPr>
      </w:pPr>
      <w:r w:rsidRPr="00F606C7">
        <w:rPr>
          <w:rFonts w:asciiTheme="minorHAnsi" w:hAnsiTheme="minorHAnsi" w:cstheme="minorHAnsi"/>
          <w:i/>
          <w:sz w:val="14"/>
          <w:szCs w:val="16"/>
        </w:rPr>
        <w:t>oświadczeń woli w imieniu Wykonawcy</w:t>
      </w:r>
    </w:p>
    <w:p w14:paraId="2C80B2D5" w14:textId="079A0C73"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7" w:name="_Toc194646545"/>
      <w:r w:rsidRPr="0092625B">
        <w:rPr>
          <w:rFonts w:cstheme="minorHAnsi"/>
          <w:sz w:val="20"/>
        </w:rPr>
        <w:t>ZAŁĄCZNIK NR  10 DO SWZ – ZOBOWIĄZANIE PODMIOTU DO UDOSTEPNIENIA ZASOBÓW</w:t>
      </w:r>
      <w:bookmarkEnd w:id="17"/>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2EEFD75"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57E1F96" w14:textId="71F9C82D" w:rsidR="0092625B" w:rsidRPr="00F606C7" w:rsidRDefault="0092625B" w:rsidP="00F606C7">
      <w:pPr>
        <w:pStyle w:val="Tekstpodstawowy"/>
        <w:rPr>
          <w:rFonts w:asciiTheme="minorHAnsi" w:hAnsiTheme="minorHAnsi" w:cstheme="minorHAnsi"/>
          <w:b/>
          <w:sz w:val="20"/>
        </w:rPr>
      </w:pPr>
      <w:r w:rsidRPr="00F606C7">
        <w:rPr>
          <w:rFonts w:asciiTheme="minorHAnsi" w:eastAsia="Calibri" w:hAnsiTheme="minorHAnsi" w:cstheme="minorHAnsi"/>
          <w:sz w:val="20"/>
          <w:lang w:eastAsia="pl-PL"/>
        </w:rPr>
        <w:t>Dotyczy postępowania zakupowego nr</w:t>
      </w:r>
      <w:r w:rsidR="004C1E90" w:rsidRPr="00F606C7">
        <w:rPr>
          <w:rFonts w:asciiTheme="minorHAnsi" w:hAnsiTheme="minorHAnsi" w:cstheme="minorHAnsi"/>
          <w:b/>
          <w:sz w:val="20"/>
        </w:rPr>
        <w:t xml:space="preserve">: </w:t>
      </w:r>
      <w:sdt>
        <w:sdtPr>
          <w:rPr>
            <w:rFonts w:asciiTheme="minorHAnsi" w:hAnsiTheme="minorHAnsi" w:cstheme="minorHAnsi"/>
            <w:b/>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Content>
          <w:r w:rsidR="00E75B05">
            <w:rPr>
              <w:rFonts w:asciiTheme="minorHAnsi" w:hAnsiTheme="minorHAnsi" w:cstheme="minorHAnsi"/>
              <w:b/>
              <w:sz w:val="20"/>
            </w:rPr>
            <w:t>POST/DYS/OSK/LZA/01249/2025</w:t>
          </w:r>
        </w:sdtContent>
      </w:sdt>
      <w:r w:rsidR="004C1E90" w:rsidRPr="00F606C7">
        <w:rPr>
          <w:rFonts w:asciiTheme="minorHAnsi" w:eastAsia="Calibri" w:hAnsiTheme="minorHAnsi" w:cstheme="minorHAnsi"/>
          <w:sz w:val="20"/>
          <w:lang w:eastAsia="pl-PL"/>
        </w:rPr>
        <w:t xml:space="preserve"> </w:t>
      </w:r>
      <w:r w:rsidRPr="00F606C7">
        <w:rPr>
          <w:rFonts w:asciiTheme="minorHAnsi" w:eastAsia="Calibri" w:hAnsiTheme="minorHAnsi" w:cstheme="minorHAnsi"/>
          <w:sz w:val="20"/>
          <w:lang w:eastAsia="pl-PL"/>
        </w:rPr>
        <w:t xml:space="preserve">prowadzonego w trybie przetargu nieograniczonego pn.  </w:t>
      </w:r>
      <w:sdt>
        <w:sdtPr>
          <w:rPr>
            <w:rFonts w:asciiTheme="minorHAnsi" w:hAnsiTheme="minorHAnsi" w:cstheme="minorHAnsi"/>
            <w:b/>
            <w:sz w:val="20"/>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Content>
          <w:r w:rsidR="00E75B05">
            <w:rPr>
              <w:rFonts w:asciiTheme="minorHAnsi" w:hAnsiTheme="minorHAnsi" w:cstheme="minorHAnsi"/>
              <w:b/>
              <w:sz w:val="20"/>
            </w:rPr>
            <w:t xml:space="preserve">„Część 1: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relacji </w:t>
          </w:r>
          <w:proofErr w:type="spellStart"/>
          <w:r w:rsidR="00E75B05">
            <w:rPr>
              <w:rFonts w:asciiTheme="minorHAnsi" w:hAnsiTheme="minorHAnsi" w:cstheme="minorHAnsi"/>
              <w:b/>
              <w:sz w:val="20"/>
            </w:rPr>
            <w:t>Wełecz</w:t>
          </w:r>
          <w:proofErr w:type="spellEnd"/>
          <w:r w:rsidR="00E75B05">
            <w:rPr>
              <w:rFonts w:asciiTheme="minorHAnsi" w:hAnsiTheme="minorHAnsi" w:cstheme="minorHAnsi"/>
              <w:b/>
              <w:sz w:val="20"/>
            </w:rPr>
            <w:t xml:space="preserve">-Busko I na odcinku od słupa nr 39 do słupa nr 72 w m. Busko-Zdrój gm. Busko-Zdrój - RE Busko (PK30) Część 2: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kier. </w:t>
          </w:r>
          <w:proofErr w:type="spellStart"/>
          <w:r w:rsidR="00E75B05">
            <w:rPr>
              <w:rFonts w:asciiTheme="minorHAnsi" w:hAnsiTheme="minorHAnsi" w:cstheme="minorHAnsi"/>
              <w:b/>
              <w:sz w:val="20"/>
            </w:rPr>
            <w:t>odg</w:t>
          </w:r>
          <w:proofErr w:type="spellEnd"/>
          <w:r w:rsidR="00E75B05">
            <w:rPr>
              <w:rFonts w:asciiTheme="minorHAnsi" w:hAnsiTheme="minorHAnsi" w:cstheme="minorHAnsi"/>
              <w:b/>
              <w:sz w:val="20"/>
            </w:rPr>
            <w:t>. Karczowice 5 wraz z budową odcinka sieci 15kV w celu połączenia z linią TAURON Dystrybucja S.A. w m. Karczowice i Marcinowice gm. Kozłów - RE Busko (PK30).”</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9848"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760"/>
      </w:tblGrid>
      <w:tr w:rsidR="0092625B" w:rsidRPr="006A2D8C" w14:paraId="62A98FA9" w14:textId="77777777" w:rsidTr="00282611">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2760"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282611">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2760" w:type="dxa"/>
          </w:tcPr>
          <w:p w14:paraId="12C9F67E" w14:textId="77777777" w:rsidR="0092625B" w:rsidRPr="006A2D8C" w:rsidRDefault="0092625B" w:rsidP="0092625B">
            <w:pPr>
              <w:ind w:hanging="1418"/>
              <w:jc w:val="center"/>
              <w:rPr>
                <w:rFonts w:ascii="Calibri" w:hAnsi="Calibri"/>
                <w:szCs w:val="22"/>
              </w:rPr>
            </w:pPr>
          </w:p>
        </w:tc>
      </w:tr>
    </w:tbl>
    <w:p w14:paraId="0BE34428"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417"/>
      </w:tblGrid>
      <w:tr w:rsidR="0092625B" w:rsidRPr="009A7EAF" w14:paraId="659673A5" w14:textId="77777777" w:rsidTr="00282611">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417"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282611">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417"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282611">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417"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282611">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417"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282611">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417"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7"/>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16A59660" w:rsidR="0092625B"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6986A283" w14:textId="65D447D8" w:rsidR="00F606C7" w:rsidRDefault="00F606C7" w:rsidP="0092625B">
      <w:pPr>
        <w:autoSpaceDE w:val="0"/>
        <w:autoSpaceDN w:val="0"/>
        <w:adjustRightInd w:val="0"/>
        <w:spacing w:line="240" w:lineRule="auto"/>
        <w:rPr>
          <w:rFonts w:asciiTheme="minorHAnsi" w:hAnsiTheme="minorHAnsi"/>
          <w:i/>
          <w:sz w:val="20"/>
        </w:rPr>
      </w:pPr>
    </w:p>
    <w:p w14:paraId="1BD51CA3" w14:textId="77777777" w:rsidR="000D50F2" w:rsidRPr="009A7EAF" w:rsidRDefault="000D50F2" w:rsidP="0092625B">
      <w:pPr>
        <w:autoSpaceDE w:val="0"/>
        <w:autoSpaceDN w:val="0"/>
        <w:adjustRightInd w:val="0"/>
        <w:spacing w:line="240" w:lineRule="auto"/>
        <w:rPr>
          <w:rFonts w:asciiTheme="minorHAnsi" w:hAnsiTheme="minorHAnsi"/>
          <w:i/>
          <w:sz w:val="20"/>
        </w:rPr>
      </w:pPr>
    </w:p>
    <w:p w14:paraId="791AB82C" w14:textId="7F2F931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4651BA" w:rsidRDefault="0092625B" w:rsidP="0092625B">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70304338" w14:textId="49A46BE0" w:rsidR="0092625B" w:rsidRDefault="0092625B" w:rsidP="0092625B">
      <w:pPr>
        <w:tabs>
          <w:tab w:val="left" w:pos="2100"/>
        </w:tabs>
        <w:rPr>
          <w:rFonts w:asciiTheme="minorHAnsi" w:hAnsiTheme="minorHAnsi" w:cstheme="minorHAnsi"/>
          <w:sz w:val="20"/>
        </w:rPr>
      </w:pPr>
    </w:p>
    <w:p w14:paraId="43CB4040" w14:textId="7C191948" w:rsidR="00373568" w:rsidRDefault="00373568" w:rsidP="0092625B">
      <w:pPr>
        <w:tabs>
          <w:tab w:val="left" w:pos="2100"/>
        </w:tabs>
        <w:rPr>
          <w:rFonts w:asciiTheme="minorHAnsi" w:hAnsiTheme="minorHAnsi" w:cstheme="minorHAnsi"/>
          <w:sz w:val="20"/>
        </w:rPr>
      </w:pPr>
    </w:p>
    <w:p w14:paraId="69EBD863" w14:textId="53B9C354" w:rsidR="00373568" w:rsidRDefault="00373568" w:rsidP="0092625B">
      <w:pPr>
        <w:tabs>
          <w:tab w:val="left" w:pos="2100"/>
        </w:tabs>
        <w:rPr>
          <w:rFonts w:asciiTheme="minorHAnsi" w:hAnsiTheme="minorHAnsi" w:cstheme="minorHAnsi"/>
          <w:sz w:val="20"/>
        </w:rPr>
      </w:pPr>
    </w:p>
    <w:p w14:paraId="18875D76" w14:textId="27FE1F50" w:rsidR="00373568" w:rsidRDefault="00373568" w:rsidP="0092625B">
      <w:pPr>
        <w:tabs>
          <w:tab w:val="left" w:pos="2100"/>
        </w:tabs>
        <w:rPr>
          <w:rFonts w:asciiTheme="minorHAnsi" w:hAnsiTheme="minorHAnsi" w:cstheme="minorHAnsi"/>
          <w:sz w:val="20"/>
        </w:rPr>
      </w:pPr>
    </w:p>
    <w:p w14:paraId="5B0402E6" w14:textId="0F7E9947" w:rsidR="00373568" w:rsidRDefault="00373568" w:rsidP="0092625B">
      <w:pPr>
        <w:tabs>
          <w:tab w:val="left" w:pos="2100"/>
        </w:tabs>
        <w:rPr>
          <w:rFonts w:asciiTheme="minorHAnsi" w:hAnsiTheme="minorHAnsi" w:cstheme="minorHAnsi"/>
          <w:sz w:val="20"/>
        </w:rPr>
      </w:pPr>
    </w:p>
    <w:p w14:paraId="06CAFA49" w14:textId="263C5E86" w:rsidR="00373568" w:rsidRDefault="00373568" w:rsidP="0092625B">
      <w:pPr>
        <w:tabs>
          <w:tab w:val="left" w:pos="2100"/>
        </w:tabs>
        <w:rPr>
          <w:rFonts w:asciiTheme="minorHAnsi" w:hAnsiTheme="minorHAnsi" w:cstheme="minorHAnsi"/>
          <w:sz w:val="20"/>
        </w:rPr>
      </w:pPr>
    </w:p>
    <w:p w14:paraId="7502FD96" w14:textId="65B857B2" w:rsidR="00373568" w:rsidRDefault="00373568" w:rsidP="0092625B">
      <w:pPr>
        <w:tabs>
          <w:tab w:val="left" w:pos="2100"/>
        </w:tabs>
        <w:rPr>
          <w:rFonts w:asciiTheme="minorHAnsi" w:hAnsiTheme="minorHAnsi" w:cstheme="minorHAnsi"/>
          <w:sz w:val="20"/>
        </w:rPr>
      </w:pPr>
    </w:p>
    <w:p w14:paraId="6C0947F0" w14:textId="19A1BAE7" w:rsidR="00373568" w:rsidRDefault="00373568" w:rsidP="0092625B">
      <w:pPr>
        <w:tabs>
          <w:tab w:val="left" w:pos="2100"/>
        </w:tabs>
        <w:rPr>
          <w:rFonts w:asciiTheme="minorHAnsi" w:hAnsiTheme="minorHAnsi" w:cstheme="minorHAnsi"/>
          <w:sz w:val="20"/>
        </w:rPr>
      </w:pPr>
    </w:p>
    <w:p w14:paraId="6C8BEC15" w14:textId="268615F1" w:rsidR="00373568" w:rsidRDefault="00373568" w:rsidP="0092625B">
      <w:pPr>
        <w:tabs>
          <w:tab w:val="left" w:pos="2100"/>
        </w:tabs>
        <w:rPr>
          <w:rFonts w:asciiTheme="minorHAnsi" w:hAnsiTheme="minorHAnsi" w:cstheme="minorHAnsi"/>
          <w:sz w:val="20"/>
        </w:rPr>
      </w:pPr>
    </w:p>
    <w:p w14:paraId="01047D92" w14:textId="69271CEA" w:rsidR="00373568" w:rsidRDefault="00373568" w:rsidP="0092625B">
      <w:pPr>
        <w:tabs>
          <w:tab w:val="left" w:pos="2100"/>
        </w:tabs>
        <w:rPr>
          <w:rFonts w:asciiTheme="minorHAnsi" w:hAnsiTheme="minorHAnsi" w:cstheme="minorHAnsi"/>
          <w:sz w:val="20"/>
        </w:rPr>
      </w:pPr>
    </w:p>
    <w:p w14:paraId="1C8D27EF" w14:textId="13444365" w:rsidR="00373568" w:rsidRDefault="00373568" w:rsidP="0092625B">
      <w:pPr>
        <w:tabs>
          <w:tab w:val="left" w:pos="2100"/>
        </w:tabs>
        <w:rPr>
          <w:rFonts w:asciiTheme="minorHAnsi" w:hAnsiTheme="minorHAnsi" w:cstheme="minorHAnsi"/>
          <w:sz w:val="20"/>
        </w:rPr>
      </w:pPr>
    </w:p>
    <w:p w14:paraId="3CDA3E2D" w14:textId="0D048113" w:rsidR="00373568" w:rsidRDefault="00373568" w:rsidP="0092625B">
      <w:pPr>
        <w:tabs>
          <w:tab w:val="left" w:pos="2100"/>
        </w:tabs>
        <w:rPr>
          <w:rFonts w:asciiTheme="minorHAnsi" w:hAnsiTheme="minorHAnsi" w:cstheme="minorHAnsi"/>
          <w:sz w:val="20"/>
        </w:rPr>
      </w:pPr>
    </w:p>
    <w:p w14:paraId="00D877FE" w14:textId="0F0BEDB6" w:rsidR="00373568" w:rsidRDefault="00373568" w:rsidP="0092625B">
      <w:pPr>
        <w:tabs>
          <w:tab w:val="left" w:pos="2100"/>
        </w:tabs>
        <w:rPr>
          <w:rFonts w:asciiTheme="minorHAnsi" w:hAnsiTheme="minorHAnsi" w:cstheme="minorHAnsi"/>
          <w:sz w:val="20"/>
        </w:rPr>
      </w:pPr>
    </w:p>
    <w:p w14:paraId="57AB2699" w14:textId="1E35891F" w:rsidR="00373568" w:rsidRDefault="00373568" w:rsidP="0092625B">
      <w:pPr>
        <w:tabs>
          <w:tab w:val="left" w:pos="2100"/>
        </w:tabs>
        <w:rPr>
          <w:rFonts w:asciiTheme="minorHAnsi" w:hAnsiTheme="minorHAnsi" w:cstheme="minorHAnsi"/>
          <w:sz w:val="20"/>
        </w:rPr>
      </w:pPr>
    </w:p>
    <w:p w14:paraId="06DA2A67" w14:textId="4214B468" w:rsidR="00373568" w:rsidRDefault="00373568" w:rsidP="0092625B">
      <w:pPr>
        <w:tabs>
          <w:tab w:val="left" w:pos="2100"/>
        </w:tabs>
        <w:rPr>
          <w:rFonts w:asciiTheme="minorHAnsi" w:hAnsiTheme="minorHAnsi" w:cstheme="minorHAnsi"/>
          <w:sz w:val="20"/>
        </w:rPr>
      </w:pPr>
    </w:p>
    <w:p w14:paraId="2F59DABD" w14:textId="30414F0E" w:rsidR="00373568" w:rsidRDefault="00373568" w:rsidP="0092625B">
      <w:pPr>
        <w:tabs>
          <w:tab w:val="left" w:pos="2100"/>
        </w:tabs>
        <w:rPr>
          <w:rFonts w:asciiTheme="minorHAnsi" w:hAnsiTheme="minorHAnsi" w:cstheme="minorHAnsi"/>
          <w:sz w:val="20"/>
        </w:rPr>
      </w:pPr>
    </w:p>
    <w:p w14:paraId="5482A972" w14:textId="07663F75" w:rsidR="00373568" w:rsidRDefault="00373568" w:rsidP="0092625B">
      <w:pPr>
        <w:tabs>
          <w:tab w:val="left" w:pos="2100"/>
        </w:tabs>
        <w:rPr>
          <w:rFonts w:asciiTheme="minorHAnsi" w:hAnsiTheme="minorHAnsi" w:cstheme="minorHAnsi"/>
          <w:sz w:val="20"/>
        </w:rPr>
      </w:pPr>
    </w:p>
    <w:p w14:paraId="789D1AA1" w14:textId="4F970879" w:rsidR="00373568" w:rsidRDefault="00373568" w:rsidP="0092625B">
      <w:pPr>
        <w:tabs>
          <w:tab w:val="left" w:pos="2100"/>
        </w:tabs>
        <w:rPr>
          <w:rFonts w:asciiTheme="minorHAnsi" w:hAnsiTheme="minorHAnsi" w:cstheme="minorHAnsi"/>
          <w:sz w:val="20"/>
        </w:rPr>
      </w:pPr>
    </w:p>
    <w:p w14:paraId="702CF4BA" w14:textId="1FC1EE03" w:rsidR="00373568" w:rsidRDefault="00373568" w:rsidP="0092625B">
      <w:pPr>
        <w:tabs>
          <w:tab w:val="left" w:pos="2100"/>
        </w:tabs>
        <w:rPr>
          <w:rFonts w:asciiTheme="minorHAnsi" w:hAnsiTheme="minorHAnsi" w:cstheme="minorHAnsi"/>
          <w:sz w:val="20"/>
        </w:rPr>
      </w:pPr>
    </w:p>
    <w:p w14:paraId="6DD4B4C4" w14:textId="29CCF74A" w:rsidR="00373568" w:rsidRDefault="00373568" w:rsidP="0092625B">
      <w:pPr>
        <w:tabs>
          <w:tab w:val="left" w:pos="2100"/>
        </w:tabs>
        <w:rPr>
          <w:rFonts w:asciiTheme="minorHAnsi" w:hAnsiTheme="minorHAnsi" w:cstheme="minorHAnsi"/>
          <w:sz w:val="20"/>
        </w:rPr>
      </w:pPr>
    </w:p>
    <w:p w14:paraId="3737A7AD" w14:textId="1A2E9683" w:rsidR="00373568" w:rsidRDefault="00373568" w:rsidP="0092625B">
      <w:pPr>
        <w:tabs>
          <w:tab w:val="left" w:pos="2100"/>
        </w:tabs>
        <w:rPr>
          <w:rFonts w:asciiTheme="minorHAnsi" w:hAnsiTheme="minorHAnsi" w:cstheme="minorHAnsi"/>
          <w:sz w:val="20"/>
        </w:rPr>
      </w:pPr>
    </w:p>
    <w:p w14:paraId="0850CFFF" w14:textId="1F2A4FB5" w:rsidR="00373568" w:rsidRDefault="00373568" w:rsidP="0092625B">
      <w:pPr>
        <w:tabs>
          <w:tab w:val="left" w:pos="2100"/>
        </w:tabs>
        <w:rPr>
          <w:rFonts w:asciiTheme="minorHAnsi" w:hAnsiTheme="minorHAnsi" w:cstheme="minorHAnsi"/>
          <w:sz w:val="20"/>
        </w:rPr>
      </w:pPr>
    </w:p>
    <w:p w14:paraId="35409CDC" w14:textId="21823172" w:rsidR="00373568" w:rsidRDefault="00373568" w:rsidP="0092625B">
      <w:pPr>
        <w:tabs>
          <w:tab w:val="left" w:pos="2100"/>
        </w:tabs>
        <w:rPr>
          <w:rFonts w:asciiTheme="minorHAnsi" w:hAnsiTheme="minorHAnsi" w:cstheme="minorHAnsi"/>
          <w:sz w:val="20"/>
        </w:rPr>
      </w:pPr>
    </w:p>
    <w:p w14:paraId="1AAFA361" w14:textId="150C305B" w:rsidR="00373568" w:rsidRDefault="00373568" w:rsidP="0092625B">
      <w:pPr>
        <w:tabs>
          <w:tab w:val="left" w:pos="2100"/>
        </w:tabs>
        <w:rPr>
          <w:rFonts w:asciiTheme="minorHAnsi" w:hAnsiTheme="minorHAnsi" w:cstheme="minorHAnsi"/>
          <w:sz w:val="20"/>
        </w:rPr>
      </w:pPr>
    </w:p>
    <w:p w14:paraId="0FA7E0C3" w14:textId="787E0D1D" w:rsidR="00373568" w:rsidRDefault="00373568" w:rsidP="0092625B">
      <w:pPr>
        <w:tabs>
          <w:tab w:val="left" w:pos="2100"/>
        </w:tabs>
        <w:rPr>
          <w:rFonts w:asciiTheme="minorHAnsi" w:hAnsiTheme="minorHAnsi" w:cstheme="minorHAnsi"/>
          <w:sz w:val="20"/>
        </w:rPr>
      </w:pPr>
    </w:p>
    <w:p w14:paraId="16CA102B" w14:textId="3AD2999B" w:rsidR="00373568" w:rsidRDefault="00373568" w:rsidP="0092625B">
      <w:pPr>
        <w:tabs>
          <w:tab w:val="left" w:pos="2100"/>
        </w:tabs>
        <w:rPr>
          <w:rFonts w:asciiTheme="minorHAnsi" w:hAnsiTheme="minorHAnsi" w:cstheme="minorHAnsi"/>
          <w:sz w:val="20"/>
        </w:rPr>
      </w:pPr>
    </w:p>
    <w:p w14:paraId="3C5BA0C2" w14:textId="49E76948" w:rsidR="00373568" w:rsidRDefault="00373568" w:rsidP="0092625B">
      <w:pPr>
        <w:tabs>
          <w:tab w:val="left" w:pos="2100"/>
        </w:tabs>
        <w:rPr>
          <w:rFonts w:asciiTheme="minorHAnsi" w:hAnsiTheme="minorHAnsi" w:cstheme="minorHAnsi"/>
          <w:sz w:val="20"/>
        </w:rPr>
      </w:pPr>
    </w:p>
    <w:p w14:paraId="4DBEC639" w14:textId="426FCB88" w:rsidR="00373568" w:rsidRDefault="00373568" w:rsidP="0092625B">
      <w:pPr>
        <w:tabs>
          <w:tab w:val="left" w:pos="2100"/>
        </w:tabs>
        <w:rPr>
          <w:rFonts w:asciiTheme="minorHAnsi" w:hAnsiTheme="minorHAnsi" w:cstheme="minorHAnsi"/>
          <w:sz w:val="20"/>
        </w:rPr>
      </w:pPr>
    </w:p>
    <w:p w14:paraId="55DFEF28" w14:textId="797CD483" w:rsidR="00373568" w:rsidRDefault="00373568" w:rsidP="0092625B">
      <w:pPr>
        <w:tabs>
          <w:tab w:val="left" w:pos="2100"/>
        </w:tabs>
        <w:rPr>
          <w:rFonts w:asciiTheme="minorHAnsi" w:hAnsiTheme="minorHAnsi" w:cstheme="minorHAnsi"/>
          <w:sz w:val="20"/>
        </w:rPr>
      </w:pPr>
    </w:p>
    <w:p w14:paraId="44F1A4AB" w14:textId="68D41E46" w:rsidR="00373568" w:rsidRDefault="00373568" w:rsidP="0092625B">
      <w:pPr>
        <w:tabs>
          <w:tab w:val="left" w:pos="2100"/>
        </w:tabs>
        <w:rPr>
          <w:rFonts w:asciiTheme="minorHAnsi" w:hAnsiTheme="minorHAnsi" w:cstheme="minorHAnsi"/>
          <w:sz w:val="20"/>
        </w:rPr>
      </w:pPr>
    </w:p>
    <w:p w14:paraId="2C9A4882" w14:textId="652DCBEC" w:rsidR="00373568" w:rsidRDefault="00373568" w:rsidP="0092625B">
      <w:pPr>
        <w:tabs>
          <w:tab w:val="left" w:pos="2100"/>
        </w:tabs>
        <w:rPr>
          <w:rFonts w:asciiTheme="minorHAnsi" w:hAnsiTheme="minorHAnsi" w:cstheme="minorHAnsi"/>
          <w:sz w:val="20"/>
        </w:rPr>
      </w:pPr>
    </w:p>
    <w:p w14:paraId="28F4F779" w14:textId="6833678E" w:rsidR="00373568" w:rsidRDefault="00373568" w:rsidP="0092625B">
      <w:pPr>
        <w:tabs>
          <w:tab w:val="left" w:pos="2100"/>
        </w:tabs>
        <w:rPr>
          <w:rFonts w:asciiTheme="minorHAnsi" w:hAnsiTheme="minorHAnsi" w:cstheme="minorHAnsi"/>
          <w:sz w:val="20"/>
        </w:rPr>
      </w:pPr>
    </w:p>
    <w:p w14:paraId="194BC192" w14:textId="1BDBCC24" w:rsidR="00373568" w:rsidRPr="009C2468" w:rsidRDefault="00373568" w:rsidP="0092625B">
      <w:pPr>
        <w:tabs>
          <w:tab w:val="left" w:pos="2100"/>
        </w:tabs>
        <w:rPr>
          <w:rFonts w:asciiTheme="minorHAnsi" w:hAnsiTheme="minorHAnsi" w:cstheme="minorHAnsi"/>
          <w:sz w:val="20"/>
        </w:rPr>
      </w:pPr>
    </w:p>
    <w:p w14:paraId="7A832B16" w14:textId="1FBA02FD" w:rsidR="0092625B" w:rsidRPr="007B5834"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8" w:name="_Toc194646546"/>
      <w:r w:rsidRPr="007B5834">
        <w:rPr>
          <w:rFonts w:cstheme="minorHAnsi"/>
          <w:sz w:val="20"/>
        </w:rPr>
        <w:t xml:space="preserve">ZAŁĄCZNIK NR 11 DO SWZ – OŚWIADCZENIE O ZACHOWANIU POUFNOŚCI </w:t>
      </w:r>
      <w:r w:rsidR="001211C8">
        <w:rPr>
          <w:rFonts w:cstheme="minorHAnsi"/>
          <w:sz w:val="20"/>
        </w:rPr>
        <w:t xml:space="preserve"> </w:t>
      </w:r>
      <w:r w:rsidR="001211C8" w:rsidRPr="007D232D">
        <w:rPr>
          <w:rFonts w:cstheme="minorHAnsi"/>
          <w:sz w:val="20"/>
        </w:rPr>
        <w:t>- jeśli dotyczy</w:t>
      </w:r>
      <w:bookmarkEnd w:id="18"/>
      <w:r w:rsidR="001211C8" w:rsidRPr="007D232D">
        <w:rPr>
          <w:rFonts w:cstheme="minorHAnsi"/>
          <w:color w:val="FF0000"/>
          <w:sz w:val="20"/>
        </w:rPr>
        <w:t xml:space="preserve"> </w:t>
      </w:r>
    </w:p>
    <w:p w14:paraId="1518D385" w14:textId="77777777" w:rsidR="0092625B" w:rsidRDefault="0092625B" w:rsidP="0092625B">
      <w:pPr>
        <w:tabs>
          <w:tab w:val="left" w:pos="2100"/>
        </w:tabs>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F86CB7E" w14:textId="77777777" w:rsidTr="007B5834">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30F323"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EC780E" w14:textId="77777777" w:rsidR="007B5834" w:rsidRPr="006B56FD" w:rsidRDefault="007B5834" w:rsidP="00217C80">
            <w:pPr>
              <w:ind w:right="28"/>
              <w:jc w:val="left"/>
              <w:rPr>
                <w:rFonts w:asciiTheme="minorHAnsi" w:hAnsiTheme="minorHAnsi" w:cstheme="minorHAnsi"/>
              </w:rPr>
            </w:pPr>
          </w:p>
          <w:p w14:paraId="77C691F7"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DAAB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AF67BAE"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CF38D4B"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68029DF"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DD32F9F"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9D6B7E8"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D5A349E"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8A17C79"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630F7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0A287C" w14:textId="78C0A7B5" w:rsidR="0092625B" w:rsidRDefault="0092625B" w:rsidP="0092625B">
      <w:pPr>
        <w:spacing w:after="80" w:line="240" w:lineRule="auto"/>
        <w:rPr>
          <w:rFonts w:asciiTheme="minorHAnsi" w:eastAsia="Calibri" w:hAnsiTheme="minorHAnsi" w:cstheme="minorHAnsi"/>
          <w:sz w:val="20"/>
          <w:lang w:eastAsia="pl-PL"/>
        </w:rPr>
      </w:pPr>
    </w:p>
    <w:p w14:paraId="76C005F2" w14:textId="77777777" w:rsidR="0092625B" w:rsidRPr="009C2468" w:rsidRDefault="0092625B" w:rsidP="009262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3FB0FA24" w14:textId="77777777" w:rsidR="0092625B" w:rsidRPr="009C2468" w:rsidRDefault="0092625B" w:rsidP="0092625B">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58D53EA9" w14:textId="584E86A6" w:rsidR="0092625B" w:rsidRPr="00F606C7" w:rsidRDefault="0092625B" w:rsidP="00F606C7">
      <w:pPr>
        <w:pStyle w:val="Tekstpodstawowy"/>
        <w:rPr>
          <w:rFonts w:asciiTheme="minorHAnsi" w:hAnsiTheme="minorHAnsi" w:cstheme="minorHAnsi"/>
          <w:b/>
          <w:sz w:val="20"/>
        </w:rPr>
      </w:pPr>
      <w:r w:rsidRPr="00F606C7">
        <w:rPr>
          <w:rFonts w:asciiTheme="minorHAnsi" w:eastAsia="Calibri" w:hAnsiTheme="minorHAnsi" w:cstheme="minorHAnsi"/>
          <w:sz w:val="20"/>
          <w:lang w:eastAsia="pl-PL"/>
        </w:rPr>
        <w:t xml:space="preserve">Dotyczy postępowania zakupowego nr </w:t>
      </w:r>
      <w:r w:rsidR="004C1E90" w:rsidRPr="00F606C7">
        <w:rPr>
          <w:rFonts w:asciiTheme="minorHAnsi" w:hAnsiTheme="minorHAnsi" w:cstheme="minorHAnsi"/>
          <w:b/>
          <w:sz w:val="20"/>
        </w:rPr>
        <w:t xml:space="preserve">: </w:t>
      </w:r>
      <w:sdt>
        <w:sdtPr>
          <w:rPr>
            <w:rFonts w:asciiTheme="minorHAnsi" w:hAnsiTheme="minorHAnsi" w:cstheme="minorHAnsi"/>
            <w:b/>
            <w:sz w:val="20"/>
          </w:rPr>
          <w:alias w:val="Słowa kluczowe"/>
          <w:tag w:val=""/>
          <w:id w:val="559759636"/>
          <w:placeholder>
            <w:docPart w:val="E98EA29E81E04AA28A52B284904ADA30"/>
          </w:placeholder>
          <w:dataBinding w:prefixMappings="xmlns:ns0='http://purl.org/dc/elements/1.1/' xmlns:ns1='http://schemas.openxmlformats.org/package/2006/metadata/core-properties' " w:xpath="/ns1:coreProperties[1]/ns1:keywords[1]" w:storeItemID="{6C3C8BC8-F283-45AE-878A-BAB7291924A1}"/>
          <w:text/>
        </w:sdtPr>
        <w:sdtContent>
          <w:r w:rsidR="00E75B05">
            <w:rPr>
              <w:rFonts w:asciiTheme="minorHAnsi" w:hAnsiTheme="minorHAnsi" w:cstheme="minorHAnsi"/>
              <w:b/>
              <w:sz w:val="20"/>
            </w:rPr>
            <w:t>POST/DYS/OSK/LZA/01249/2025</w:t>
          </w:r>
        </w:sdtContent>
      </w:sdt>
      <w:r w:rsidR="00337A4F">
        <w:rPr>
          <w:rFonts w:asciiTheme="minorHAnsi" w:hAnsiTheme="minorHAnsi" w:cstheme="minorHAnsi"/>
          <w:b/>
          <w:sz w:val="20"/>
        </w:rPr>
        <w:t xml:space="preserve"> </w:t>
      </w:r>
      <w:r w:rsidRPr="00F606C7">
        <w:rPr>
          <w:rFonts w:asciiTheme="minorHAnsi" w:eastAsia="Calibri" w:hAnsiTheme="minorHAnsi" w:cstheme="minorHAnsi"/>
          <w:sz w:val="20"/>
          <w:lang w:eastAsia="pl-PL"/>
        </w:rPr>
        <w:t>prowadzonego w trybie przetargu nieograniczonego</w:t>
      </w:r>
      <w:r w:rsidR="00F606C7" w:rsidRPr="00F606C7">
        <w:rPr>
          <w:rFonts w:asciiTheme="minorHAnsi" w:eastAsia="Calibri" w:hAnsiTheme="minorHAnsi" w:cstheme="minorHAnsi"/>
          <w:sz w:val="20"/>
          <w:lang w:eastAsia="pl-PL"/>
        </w:rPr>
        <w:t xml:space="preserve"> pn. </w:t>
      </w:r>
      <w:sdt>
        <w:sdtPr>
          <w:rPr>
            <w:rFonts w:asciiTheme="minorHAnsi" w:hAnsiTheme="minorHAnsi" w:cstheme="minorHAnsi"/>
            <w:b/>
            <w:sz w:val="20"/>
          </w:rPr>
          <w:alias w:val="Tytuł"/>
          <w:tag w:val=""/>
          <w:id w:val="1374803402"/>
          <w:placeholder>
            <w:docPart w:val="3F5C744F72E947C3A8955835D51EAD1D"/>
          </w:placeholder>
          <w:dataBinding w:prefixMappings="xmlns:ns0='http://purl.org/dc/elements/1.1/' xmlns:ns1='http://schemas.openxmlformats.org/package/2006/metadata/core-properties' " w:xpath="/ns1:coreProperties[1]/ns0:title[1]" w:storeItemID="{6C3C8BC8-F283-45AE-878A-BAB7291924A1}"/>
          <w:text/>
        </w:sdtPr>
        <w:sdtContent>
          <w:r w:rsidR="00E75B05">
            <w:rPr>
              <w:rFonts w:asciiTheme="minorHAnsi" w:hAnsiTheme="minorHAnsi" w:cstheme="minorHAnsi"/>
              <w:b/>
              <w:sz w:val="20"/>
            </w:rPr>
            <w:t xml:space="preserve">„Część 1: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relacji </w:t>
          </w:r>
          <w:proofErr w:type="spellStart"/>
          <w:r w:rsidR="00E75B05">
            <w:rPr>
              <w:rFonts w:asciiTheme="minorHAnsi" w:hAnsiTheme="minorHAnsi" w:cstheme="minorHAnsi"/>
              <w:b/>
              <w:sz w:val="20"/>
            </w:rPr>
            <w:t>Wełecz</w:t>
          </w:r>
          <w:proofErr w:type="spellEnd"/>
          <w:r w:rsidR="00E75B05">
            <w:rPr>
              <w:rFonts w:asciiTheme="minorHAnsi" w:hAnsiTheme="minorHAnsi" w:cstheme="minorHAnsi"/>
              <w:b/>
              <w:sz w:val="20"/>
            </w:rPr>
            <w:t xml:space="preserve">-Busko I na odcinku od słupa nr 39 do słupa nr 72 w m. Busko-Zdrój gm. Busko-Zdrój - RE Busko (PK30) Część 2: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kier. </w:t>
          </w:r>
          <w:proofErr w:type="spellStart"/>
          <w:r w:rsidR="00E75B05">
            <w:rPr>
              <w:rFonts w:asciiTheme="minorHAnsi" w:hAnsiTheme="minorHAnsi" w:cstheme="minorHAnsi"/>
              <w:b/>
              <w:sz w:val="20"/>
            </w:rPr>
            <w:t>odg</w:t>
          </w:r>
          <w:proofErr w:type="spellEnd"/>
          <w:r w:rsidR="00E75B05">
            <w:rPr>
              <w:rFonts w:asciiTheme="minorHAnsi" w:hAnsiTheme="minorHAnsi" w:cstheme="minorHAnsi"/>
              <w:b/>
              <w:sz w:val="20"/>
            </w:rPr>
            <w:t>. Karczowice 5 wraz z budową odcinka sieci 15kV w celu połączenia z linią TAURON Dystrybucja S.A. w m. Karczowice i Marcinowice gm. Kozłów - RE Busko (PK30).”</w:t>
          </w:r>
        </w:sdtContent>
      </w:sdt>
    </w:p>
    <w:p w14:paraId="07D1B616" w14:textId="77777777" w:rsidR="0092625B" w:rsidRPr="009C2468" w:rsidRDefault="0092625B" w:rsidP="0092625B">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1343118F" w14:textId="77777777" w:rsidR="0092625B" w:rsidRPr="009C2468" w:rsidRDefault="0092625B" w:rsidP="000004E6">
      <w:pPr>
        <w:numPr>
          <w:ilvl w:val="1"/>
          <w:numId w:val="29"/>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0F054AD5" w14:textId="77777777" w:rsidR="0092625B" w:rsidRPr="009C2468" w:rsidRDefault="0092625B" w:rsidP="000004E6">
      <w:pPr>
        <w:numPr>
          <w:ilvl w:val="1"/>
          <w:numId w:val="29"/>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5914837A" w14:textId="77777777" w:rsidR="0092625B" w:rsidRPr="007D232D" w:rsidRDefault="0092625B" w:rsidP="000004E6">
      <w:pPr>
        <w:numPr>
          <w:ilvl w:val="1"/>
          <w:numId w:val="29"/>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Wykorzystania wyżej wymienionych informacji wyłącznie w zakresie niezbędnym dla realizacji oczekiwań PGE Dystrybucja S.A. i celów niniejszego postępowania oraz niewykorzystywania tych informacji w żadnym </w:t>
      </w:r>
      <w:r w:rsidRPr="007D232D">
        <w:rPr>
          <w:rFonts w:asciiTheme="minorHAnsi" w:eastAsia="Calibri" w:hAnsiTheme="minorHAnsi" w:cstheme="minorHAnsi"/>
          <w:sz w:val="20"/>
        </w:rPr>
        <w:t>innym celu;</w:t>
      </w:r>
    </w:p>
    <w:p w14:paraId="0304BEB5" w14:textId="7A927074" w:rsidR="0092625B" w:rsidRPr="007D232D" w:rsidRDefault="0092625B" w:rsidP="000004E6">
      <w:pPr>
        <w:numPr>
          <w:ilvl w:val="1"/>
          <w:numId w:val="29"/>
        </w:numPr>
        <w:autoSpaceDE w:val="0"/>
        <w:autoSpaceDN w:val="0"/>
        <w:adjustRightInd w:val="0"/>
        <w:spacing w:before="120" w:after="120" w:line="240" w:lineRule="auto"/>
        <w:contextualSpacing/>
        <w:rPr>
          <w:rFonts w:asciiTheme="minorHAnsi" w:eastAsia="Calibri" w:hAnsiTheme="minorHAnsi" w:cstheme="minorHAnsi"/>
          <w:sz w:val="20"/>
        </w:rPr>
      </w:pPr>
      <w:r w:rsidRPr="007D232D">
        <w:rPr>
          <w:rFonts w:asciiTheme="minorHAnsi" w:eastAsia="Calibri" w:hAnsiTheme="minorHAnsi" w:cstheme="minorHAnsi"/>
          <w:sz w:val="20"/>
        </w:rPr>
        <w:t xml:space="preserve">Zapłacenia na rzecz PGE Dystrybucja S.A. kary umownej w wysokości </w:t>
      </w:r>
      <w:r w:rsidR="000854DB" w:rsidRPr="007D232D">
        <w:rPr>
          <w:rFonts w:asciiTheme="minorHAnsi" w:eastAsia="Calibri" w:hAnsiTheme="minorHAnsi" w:cstheme="minorHAnsi"/>
          <w:sz w:val="20"/>
          <w:shd w:val="clear" w:color="auto" w:fill="D9D9D9" w:themeFill="background1" w:themeFillShade="D9"/>
        </w:rPr>
        <w:t>określonej w projekcie umowy  stanowiącej załącznik nr 5 do SWZ</w:t>
      </w:r>
      <w:r w:rsidR="002923A4" w:rsidRPr="007D232D">
        <w:rPr>
          <w:rFonts w:asciiTheme="minorHAnsi" w:eastAsia="Calibri" w:hAnsiTheme="minorHAnsi" w:cstheme="minorHAnsi"/>
          <w:sz w:val="20"/>
          <w:shd w:val="clear" w:color="auto" w:fill="D9D9D9" w:themeFill="background1" w:themeFillShade="D9"/>
        </w:rPr>
        <w:t xml:space="preserve"> lub</w:t>
      </w:r>
      <w:r w:rsidR="000854DB" w:rsidRPr="007D232D">
        <w:rPr>
          <w:rFonts w:asciiTheme="minorHAnsi" w:eastAsia="Calibri" w:hAnsiTheme="minorHAnsi" w:cstheme="minorHAnsi"/>
          <w:sz w:val="20"/>
          <w:shd w:val="clear" w:color="auto" w:fill="D9D9D9" w:themeFill="background1" w:themeFillShade="D9"/>
        </w:rPr>
        <w:t xml:space="preserve"> </w:t>
      </w:r>
      <w:r w:rsidRPr="007D232D">
        <w:rPr>
          <w:rFonts w:asciiTheme="minorHAnsi" w:eastAsia="Calibri" w:hAnsiTheme="minorHAnsi" w:cstheme="minorHAnsi"/>
          <w:sz w:val="20"/>
          <w:shd w:val="clear" w:color="auto" w:fill="D9D9D9" w:themeFill="background1" w:themeFillShade="D9"/>
        </w:rPr>
        <w:t>……………… zł</w:t>
      </w:r>
      <w:r w:rsidRPr="007D232D">
        <w:rPr>
          <w:rFonts w:asciiTheme="minorHAnsi" w:eastAsia="Calibri" w:hAnsiTheme="minorHAnsi" w:cstheme="minorHAnsi"/>
          <w:sz w:val="20"/>
          <w:shd w:val="clear" w:color="auto" w:fill="D9D9D9" w:themeFill="background1" w:themeFillShade="D9"/>
        </w:rPr>
        <w:br/>
        <w:t>(słownie: ………….)</w:t>
      </w:r>
      <w:r w:rsidRPr="007D232D">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6814E1FE" w14:textId="77777777" w:rsidR="0092625B" w:rsidRPr="009C2468" w:rsidRDefault="0092625B" w:rsidP="009262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042ECEFB" w14:textId="77777777" w:rsidR="0092625B" w:rsidRPr="009C2468" w:rsidRDefault="0092625B" w:rsidP="0092625B">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000B2B6F" w14:textId="4A3879C6" w:rsidR="00282611" w:rsidRPr="00E75B05" w:rsidRDefault="0092625B" w:rsidP="00E75B05">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01D7AC0D" w14:textId="77777777" w:rsidR="00337A4F" w:rsidRPr="009C2468" w:rsidRDefault="00337A4F" w:rsidP="0092625B">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2625B" w:rsidRPr="009C2468" w14:paraId="348B2701" w14:textId="77777777" w:rsidTr="0092625B">
        <w:trPr>
          <w:trHeight w:val="284"/>
        </w:trPr>
        <w:tc>
          <w:tcPr>
            <w:tcW w:w="4922" w:type="dxa"/>
            <w:hideMark/>
          </w:tcPr>
          <w:p w14:paraId="0F93CF7A" w14:textId="77777777" w:rsidR="0092625B" w:rsidRPr="009C2468" w:rsidRDefault="0092625B" w:rsidP="0092625B">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2625B" w:rsidRPr="009C2468" w14:paraId="6497F07F" w14:textId="77777777" w:rsidTr="0092625B">
        <w:trPr>
          <w:trHeight w:val="284"/>
        </w:trPr>
        <w:tc>
          <w:tcPr>
            <w:tcW w:w="4922" w:type="dxa"/>
            <w:hideMark/>
          </w:tcPr>
          <w:p w14:paraId="5964273B" w14:textId="77777777" w:rsidR="0092625B" w:rsidRDefault="0092625B" w:rsidP="0092625B">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7241E26A" w14:textId="395737AC" w:rsidR="007F0074" w:rsidRPr="009C2468" w:rsidRDefault="0092625B" w:rsidP="000D50F2">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5E5E0C6B" w14:textId="2D6992E2" w:rsidR="0092625B" w:rsidRPr="000B5CDC"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color w:val="FF0000"/>
          <w:sz w:val="20"/>
        </w:rPr>
      </w:pPr>
      <w:bookmarkStart w:id="19" w:name="_Toc194646547"/>
      <w:r w:rsidRPr="007B5834">
        <w:rPr>
          <w:rFonts w:cstheme="minorHAnsi"/>
          <w:sz w:val="20"/>
        </w:rPr>
        <w:t>ZAŁĄCZNIK NR 1</w:t>
      </w:r>
      <w:r w:rsidR="004D0670">
        <w:rPr>
          <w:rFonts w:cstheme="minorHAnsi"/>
          <w:sz w:val="20"/>
        </w:rPr>
        <w:t>2</w:t>
      </w:r>
      <w:r w:rsidRPr="007B5834">
        <w:rPr>
          <w:rFonts w:cstheme="minorHAnsi"/>
          <w:sz w:val="20"/>
        </w:rPr>
        <w:t xml:space="preserve"> DO SWZ– OŚWIADCZENIE W SPRAWIE ZEZWOLENIA NA WYTWARZANIE ODPADÓW</w:t>
      </w:r>
      <w:bookmarkEnd w:id="19"/>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9333A4C"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E0C1F5E" w14:textId="77777777" w:rsidR="0092625B" w:rsidRPr="0092625B" w:rsidRDefault="0092625B" w:rsidP="0092625B">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21C286D" w14:textId="77777777" w:rsidR="0092625B" w:rsidRPr="0092625B" w:rsidRDefault="0092625B" w:rsidP="0092625B">
      <w:pPr>
        <w:rPr>
          <w:rFonts w:asciiTheme="minorHAnsi" w:hAnsiTheme="minorHAnsi" w:cstheme="minorHAnsi"/>
          <w:sz w:val="20"/>
        </w:rPr>
      </w:pPr>
    </w:p>
    <w:p w14:paraId="2D4797D2" w14:textId="77777777" w:rsidR="0092625B" w:rsidRPr="0092625B" w:rsidRDefault="0092625B" w:rsidP="0092625B">
      <w:pPr>
        <w:rPr>
          <w:rFonts w:asciiTheme="minorHAnsi" w:hAnsiTheme="minorHAnsi" w:cstheme="minorHAnsi"/>
          <w:sz w:val="20"/>
        </w:rPr>
      </w:pPr>
    </w:p>
    <w:p w14:paraId="2E980BF0" w14:textId="77777777" w:rsidR="0092625B" w:rsidRPr="0092625B" w:rsidRDefault="0092625B" w:rsidP="0092625B">
      <w:pPr>
        <w:rPr>
          <w:rFonts w:asciiTheme="minorHAnsi" w:hAnsiTheme="minorHAnsi" w:cstheme="minorHAnsi"/>
          <w:sz w:val="20"/>
        </w:rPr>
      </w:pPr>
    </w:p>
    <w:p w14:paraId="1A0EB5F4" w14:textId="5408D81C" w:rsidR="0092625B" w:rsidRPr="007D232D" w:rsidRDefault="0092625B" w:rsidP="004C1E90">
      <w:pPr>
        <w:pStyle w:val="Tekstpodstawowy"/>
        <w:rPr>
          <w:rFonts w:asciiTheme="minorHAnsi" w:hAnsiTheme="minorHAnsi" w:cstheme="minorHAnsi"/>
          <w:b/>
          <w:sz w:val="20"/>
        </w:rPr>
      </w:pPr>
      <w:r w:rsidRPr="007D232D">
        <w:rPr>
          <w:rFonts w:asciiTheme="minorHAnsi" w:hAnsiTheme="minorHAnsi" w:cstheme="minorHAnsi"/>
          <w:sz w:val="20"/>
          <w:lang w:eastAsia="pl-PL"/>
        </w:rPr>
        <w:t xml:space="preserve">Składając Ofertę w postępowaniu zakupowym nr </w:t>
      </w:r>
      <w:r w:rsidR="004C1E90" w:rsidRPr="007D232D">
        <w:rPr>
          <w:rFonts w:asciiTheme="minorHAnsi" w:hAnsiTheme="minorHAnsi" w:cstheme="minorHAnsi"/>
          <w:b/>
          <w:sz w:val="20"/>
        </w:rPr>
        <w:t xml:space="preserve">: </w:t>
      </w:r>
      <w:sdt>
        <w:sdtPr>
          <w:rPr>
            <w:rFonts w:asciiTheme="minorHAnsi" w:hAnsiTheme="minorHAnsi" w:cstheme="minorHAnsi"/>
            <w:b/>
            <w:sz w:val="20"/>
          </w:rPr>
          <w:alias w:val="Słowa kluczowe"/>
          <w:tag w:val=""/>
          <w:id w:val="-1219124223"/>
          <w:placeholder>
            <w:docPart w:val="BDACD00F748442C1BC42B055D9F6F93C"/>
          </w:placeholder>
          <w:dataBinding w:prefixMappings="xmlns:ns0='http://purl.org/dc/elements/1.1/' xmlns:ns1='http://schemas.openxmlformats.org/package/2006/metadata/core-properties' " w:xpath="/ns1:coreProperties[1]/ns1:keywords[1]" w:storeItemID="{6C3C8BC8-F283-45AE-878A-BAB7291924A1}"/>
          <w:text/>
        </w:sdtPr>
        <w:sdtContent>
          <w:r w:rsidR="00E75B05">
            <w:rPr>
              <w:rFonts w:asciiTheme="minorHAnsi" w:hAnsiTheme="minorHAnsi" w:cstheme="minorHAnsi"/>
              <w:b/>
              <w:sz w:val="20"/>
            </w:rPr>
            <w:t>POST/DYS/OSK/LZA/01249/2025</w:t>
          </w:r>
        </w:sdtContent>
      </w:sdt>
      <w:r w:rsidRPr="007D232D">
        <w:rPr>
          <w:rFonts w:asciiTheme="minorHAnsi" w:hAnsiTheme="minorHAnsi" w:cstheme="minorHAnsi"/>
          <w:sz w:val="20"/>
          <w:lang w:eastAsia="pl-PL"/>
        </w:rPr>
        <w:t xml:space="preserve"> prowadzonym w trybie przetargu nieograniczonego pn.</w:t>
      </w:r>
      <w:r w:rsidR="00B716E4" w:rsidRPr="007D232D">
        <w:rPr>
          <w:rFonts w:asciiTheme="minorHAnsi" w:hAnsiTheme="minorHAnsi" w:cstheme="minorHAnsi"/>
          <w:sz w:val="20"/>
        </w:rPr>
        <w:t xml:space="preserve"> </w:t>
      </w:r>
      <w:sdt>
        <w:sdtPr>
          <w:rPr>
            <w:rFonts w:asciiTheme="minorHAnsi" w:hAnsiTheme="minorHAnsi" w:cstheme="minorHAnsi"/>
            <w:b/>
            <w:sz w:val="20"/>
          </w:rPr>
          <w:alias w:val="Tytuł"/>
          <w:tag w:val=""/>
          <w:id w:val="-1679806654"/>
          <w:placeholder>
            <w:docPart w:val="06D16D8394AB4F539AD43DA6A3DA5C9F"/>
          </w:placeholder>
          <w:dataBinding w:prefixMappings="xmlns:ns0='http://purl.org/dc/elements/1.1/' xmlns:ns1='http://schemas.openxmlformats.org/package/2006/metadata/core-properties' " w:xpath="/ns1:coreProperties[1]/ns0:title[1]" w:storeItemID="{6C3C8BC8-F283-45AE-878A-BAB7291924A1}"/>
          <w:text/>
        </w:sdtPr>
        <w:sdtContent>
          <w:r w:rsidR="00E75B05">
            <w:rPr>
              <w:rFonts w:asciiTheme="minorHAnsi" w:hAnsiTheme="minorHAnsi" w:cstheme="minorHAnsi"/>
              <w:b/>
              <w:sz w:val="20"/>
            </w:rPr>
            <w:t xml:space="preserve">„Część 1: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relacji </w:t>
          </w:r>
          <w:proofErr w:type="spellStart"/>
          <w:r w:rsidR="00E75B05">
            <w:rPr>
              <w:rFonts w:asciiTheme="minorHAnsi" w:hAnsiTheme="minorHAnsi" w:cstheme="minorHAnsi"/>
              <w:b/>
              <w:sz w:val="20"/>
            </w:rPr>
            <w:t>Wełecz</w:t>
          </w:r>
          <w:proofErr w:type="spellEnd"/>
          <w:r w:rsidR="00E75B05">
            <w:rPr>
              <w:rFonts w:asciiTheme="minorHAnsi" w:hAnsiTheme="minorHAnsi" w:cstheme="minorHAnsi"/>
              <w:b/>
              <w:sz w:val="20"/>
            </w:rPr>
            <w:t xml:space="preserve">-Busko I na odcinku od słupa nr 39 do słupa nr 72 w m. Busko-Zdrój gm. Busko-Zdrój - RE Busko (PK30) Część 2: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kier. </w:t>
          </w:r>
          <w:proofErr w:type="spellStart"/>
          <w:r w:rsidR="00E75B05">
            <w:rPr>
              <w:rFonts w:asciiTheme="minorHAnsi" w:hAnsiTheme="minorHAnsi" w:cstheme="minorHAnsi"/>
              <w:b/>
              <w:sz w:val="20"/>
            </w:rPr>
            <w:t>odg</w:t>
          </w:r>
          <w:proofErr w:type="spellEnd"/>
          <w:r w:rsidR="00E75B05">
            <w:rPr>
              <w:rFonts w:asciiTheme="minorHAnsi" w:hAnsiTheme="minorHAnsi" w:cstheme="minorHAnsi"/>
              <w:b/>
              <w:sz w:val="20"/>
            </w:rPr>
            <w:t>. Karczowice 5 wraz z budową odcinka sieci 15kV w celu połączenia z linią TAURON Dystrybucja S.A. w m. Karczowice i Marcinowice gm. Kozłów - RE Busko (PK30).”</w:t>
          </w:r>
        </w:sdtContent>
      </w:sdt>
      <w:r w:rsidRPr="007D232D">
        <w:rPr>
          <w:rFonts w:asciiTheme="minorHAnsi" w:hAnsiTheme="minorHAnsi" w:cstheme="minorHAnsi"/>
          <w:sz w:val="20"/>
        </w:rPr>
        <w:t xml:space="preserve"> </w:t>
      </w:r>
      <w:r w:rsidRPr="007D232D">
        <w:rPr>
          <w:rFonts w:asciiTheme="minorHAnsi" w:hAnsiTheme="minorHAnsi" w:cstheme="minorHAnsi"/>
          <w:b/>
          <w:sz w:val="20"/>
          <w:lang w:eastAsia="pl-PL"/>
        </w:rPr>
        <w:t>oświadczamy</w:t>
      </w:r>
      <w:r w:rsidRPr="007D232D">
        <w:rPr>
          <w:rFonts w:asciiTheme="minorHAnsi" w:hAnsiTheme="minorHAnsi" w:cstheme="minorHAnsi"/>
          <w:sz w:val="20"/>
          <w:lang w:eastAsia="pl-PL"/>
        </w:rPr>
        <w:t xml:space="preserve">, </w:t>
      </w:r>
      <w:r w:rsidRPr="007D232D">
        <w:rPr>
          <w:rFonts w:asciiTheme="minorHAnsi" w:hAnsiTheme="minorHAnsi" w:cstheme="minorHAnsi"/>
          <w:bCs/>
          <w:sz w:val="20"/>
          <w:lang w:eastAsia="pl-PL"/>
        </w:rPr>
        <w:t>że</w:t>
      </w:r>
      <w:r w:rsidRPr="007D232D">
        <w:rPr>
          <w:rFonts w:asciiTheme="minorHAnsi" w:hAnsiTheme="minorHAnsi" w:cstheme="minorHAnsi"/>
          <w:sz w:val="20"/>
          <w:lang w:eastAsia="pl-PL"/>
        </w:rPr>
        <w:t xml:space="preserve"> </w:t>
      </w:r>
      <w:r w:rsidRPr="007D232D">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7BABA532" w:rsidR="006863E6" w:rsidRDefault="006863E6" w:rsidP="0092625B">
      <w:pPr>
        <w:ind w:left="5398" w:right="68" w:hanging="153"/>
        <w:jc w:val="center"/>
        <w:rPr>
          <w:rFonts w:asciiTheme="minorHAnsi" w:hAnsiTheme="minorHAnsi" w:cstheme="minorHAnsi"/>
          <w:i/>
          <w:sz w:val="16"/>
          <w:szCs w:val="16"/>
        </w:rPr>
      </w:pPr>
    </w:p>
    <w:p w14:paraId="02ED663B" w14:textId="42B88EC4" w:rsidR="006863E6" w:rsidRDefault="006863E6" w:rsidP="0092625B">
      <w:pPr>
        <w:ind w:left="5398" w:right="68" w:hanging="153"/>
        <w:jc w:val="center"/>
        <w:rPr>
          <w:rFonts w:asciiTheme="minorHAnsi" w:hAnsiTheme="minorHAnsi" w:cstheme="minorHAnsi"/>
          <w:i/>
          <w:sz w:val="16"/>
          <w:szCs w:val="16"/>
        </w:rPr>
      </w:pPr>
    </w:p>
    <w:p w14:paraId="3D49C839" w14:textId="4183B8F3" w:rsidR="006863E6" w:rsidRDefault="006863E6" w:rsidP="0092625B">
      <w:pPr>
        <w:ind w:left="5398" w:right="68" w:hanging="153"/>
        <w:jc w:val="center"/>
        <w:rPr>
          <w:rFonts w:asciiTheme="minorHAnsi" w:hAnsiTheme="minorHAnsi" w:cstheme="minorHAnsi"/>
          <w:i/>
          <w:sz w:val="16"/>
          <w:szCs w:val="16"/>
        </w:rPr>
      </w:pPr>
    </w:p>
    <w:p w14:paraId="19F48827" w14:textId="4D3759FB" w:rsidR="002923A4" w:rsidRDefault="002923A4">
      <w:pPr>
        <w:spacing w:after="200" w:line="276" w:lineRule="auto"/>
        <w:jc w:val="left"/>
        <w:rPr>
          <w:rFonts w:asciiTheme="minorHAnsi" w:hAnsiTheme="minorHAnsi" w:cstheme="minorHAnsi"/>
          <w:i/>
          <w:sz w:val="16"/>
          <w:szCs w:val="16"/>
        </w:rPr>
      </w:pPr>
    </w:p>
    <w:p w14:paraId="5F83C9C6" w14:textId="77777777" w:rsidR="00E248C7" w:rsidRDefault="00E248C7">
      <w:pPr>
        <w:spacing w:after="200" w:line="276" w:lineRule="auto"/>
        <w:jc w:val="left"/>
        <w:rPr>
          <w:rFonts w:asciiTheme="minorHAnsi" w:hAnsiTheme="minorHAnsi" w:cstheme="minorHAnsi"/>
          <w:i/>
          <w:sz w:val="16"/>
          <w:szCs w:val="16"/>
        </w:rPr>
      </w:pPr>
    </w:p>
    <w:p w14:paraId="1C8D1FA0" w14:textId="5FC1AF15"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20" w:name="_Toc194646548"/>
      <w:r w:rsidRPr="00F24EC6">
        <w:rPr>
          <w:rFonts w:cstheme="minorHAnsi"/>
          <w:sz w:val="20"/>
        </w:rPr>
        <w:t xml:space="preserve">ZAŁĄCZNIK NR </w:t>
      </w:r>
      <w:r>
        <w:rPr>
          <w:rFonts w:cstheme="minorHAnsi"/>
          <w:sz w:val="20"/>
        </w:rPr>
        <w:t>1</w:t>
      </w:r>
      <w:r w:rsidR="00431091">
        <w:rPr>
          <w:rFonts w:cstheme="minorHAnsi"/>
          <w:sz w:val="20"/>
        </w:rPr>
        <w:t>3</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20"/>
    </w:p>
    <w:p w14:paraId="26422532" w14:textId="5C7E2686"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770625E6"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 xml:space="preserve">PGE Dystrybucja S.A. Oddział </w:t>
            </w:r>
            <w:r w:rsidRPr="00F24EC6">
              <w:rPr>
                <w:rFonts w:asciiTheme="minorHAnsi" w:eastAsia="Calibri" w:hAnsiTheme="minorHAnsi" w:cstheme="minorHAnsi"/>
                <w:sz w:val="20"/>
              </w:rPr>
              <w:t>………….</w:t>
            </w:r>
          </w:p>
          <w:p w14:paraId="41E8E10A" w14:textId="77777777" w:rsidR="00F24EC6" w:rsidRPr="00F24EC6" w:rsidRDefault="00F24EC6" w:rsidP="00F24EC6">
            <w:pPr>
              <w:spacing w:before="120" w:after="120" w:line="240" w:lineRule="auto"/>
              <w:contextualSpacing/>
              <w:jc w:val="center"/>
              <w:rPr>
                <w:rFonts w:asciiTheme="minorHAnsi" w:eastAsia="Calibri" w:hAnsiTheme="minorHAnsi" w:cstheme="minorHAnsi"/>
                <w:color w:val="000000"/>
                <w:sz w:val="20"/>
              </w:rPr>
            </w:pPr>
            <w:r w:rsidRPr="00F24EC6">
              <w:rPr>
                <w:rFonts w:asciiTheme="minorHAnsi" w:eastAsia="Calibri" w:hAnsiTheme="minorHAnsi" w:cstheme="minorHAnsi"/>
                <w:color w:val="000000"/>
                <w:sz w:val="20"/>
              </w:rPr>
              <w:t>………………………………….</w:t>
            </w:r>
          </w:p>
          <w:p w14:paraId="1E0E1979" w14:textId="77777777" w:rsidR="00F24EC6" w:rsidRPr="00F24EC6" w:rsidRDefault="00F24EC6" w:rsidP="00F24EC6">
            <w:pPr>
              <w:spacing w:line="360" w:lineRule="auto"/>
              <w:jc w:val="center"/>
              <w:rPr>
                <w:rFonts w:asciiTheme="minorHAnsi" w:eastAsiaTheme="majorEastAsia" w:hAnsiTheme="minorHAnsi" w:cstheme="minorHAnsi"/>
                <w:i/>
                <w:iCs/>
                <w:sz w:val="20"/>
              </w:rPr>
            </w:pPr>
            <w:r w:rsidRPr="00F24EC6">
              <w:rPr>
                <w:rFonts w:asciiTheme="minorHAnsi" w:eastAsia="Calibri" w:hAnsiTheme="minorHAnsi" w:cstheme="minorHAnsi"/>
                <w:color w:val="000000"/>
                <w:sz w:val="20"/>
              </w:rPr>
              <w:t>………………………………..</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58201348" w14:textId="6A3776FE" w:rsidR="00F24EC6" w:rsidRPr="007D232D" w:rsidRDefault="00F24EC6" w:rsidP="007D232D">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w:t>
      </w:r>
      <w:r w:rsidR="007D232D">
        <w:rPr>
          <w:rFonts w:asciiTheme="minorHAnsi" w:hAnsiTheme="minorHAnsi" w:cstheme="minorHAnsi"/>
          <w:b/>
          <w:sz w:val="20"/>
        </w:rPr>
        <w:t xml:space="preserve"> PRZETWARZANIA DANYCH OSOBOWYCH</w:t>
      </w:r>
    </w:p>
    <w:p w14:paraId="6190903D" w14:textId="77777777" w:rsidR="00F24EC6" w:rsidRPr="00F24EC6" w:rsidRDefault="00F24EC6" w:rsidP="00F24EC6">
      <w:pPr>
        <w:rPr>
          <w:rFonts w:asciiTheme="minorHAnsi" w:hAnsiTheme="minorHAnsi" w:cstheme="minorHAnsi"/>
          <w:sz w:val="20"/>
        </w:rPr>
      </w:pPr>
    </w:p>
    <w:p w14:paraId="01FA6143" w14:textId="2339208A" w:rsidR="00F24EC6" w:rsidRPr="007D232D" w:rsidRDefault="00F24EC6" w:rsidP="00F24EC6">
      <w:pPr>
        <w:spacing w:after="120" w:line="240" w:lineRule="auto"/>
        <w:rPr>
          <w:rFonts w:asciiTheme="minorHAnsi" w:hAnsiTheme="minorHAnsi" w:cstheme="minorHAnsi"/>
          <w:sz w:val="20"/>
          <w:lang w:eastAsia="pl-PL"/>
        </w:rPr>
      </w:pPr>
      <w:r w:rsidRPr="007D232D">
        <w:rPr>
          <w:rFonts w:asciiTheme="minorHAnsi" w:hAnsiTheme="minorHAnsi" w:cstheme="minorHAnsi"/>
          <w:sz w:val="20"/>
          <w:lang w:eastAsia="pl-PL"/>
        </w:rPr>
        <w:t xml:space="preserve">W związku z Ofertą Wykonawcy złożoną w postępowaniu zakupowym </w:t>
      </w:r>
      <w:r w:rsidRPr="007D232D">
        <w:rPr>
          <w:rFonts w:asciiTheme="minorHAnsi" w:eastAsia="Calibri" w:hAnsiTheme="minorHAnsi" w:cstheme="minorHAnsi"/>
          <w:sz w:val="20"/>
          <w:lang w:eastAsia="pl-PL"/>
        </w:rPr>
        <w:t xml:space="preserve">nr </w:t>
      </w:r>
      <w:r w:rsidRPr="007D232D">
        <w:rPr>
          <w:rFonts w:asciiTheme="minorHAnsi" w:hAnsiTheme="minorHAnsi" w:cstheme="minorHAnsi"/>
          <w:b/>
          <w:sz w:val="20"/>
        </w:rPr>
        <w:t xml:space="preserve">: </w:t>
      </w:r>
      <w:sdt>
        <w:sdtPr>
          <w:rPr>
            <w:rFonts w:asciiTheme="minorHAnsi" w:hAnsiTheme="minorHAnsi" w:cstheme="minorHAnsi"/>
            <w:b/>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Content>
          <w:r w:rsidR="00E75B05">
            <w:rPr>
              <w:rFonts w:asciiTheme="minorHAnsi" w:hAnsiTheme="minorHAnsi" w:cstheme="minorHAnsi"/>
              <w:b/>
              <w:sz w:val="20"/>
            </w:rPr>
            <w:t>POST/DYS/OSK/LZA/01249/2025</w:t>
          </w:r>
        </w:sdtContent>
      </w:sdt>
      <w:r w:rsidR="007D232D" w:rsidRPr="007D232D">
        <w:rPr>
          <w:rFonts w:asciiTheme="minorHAnsi" w:hAnsiTheme="minorHAnsi" w:cstheme="minorHAnsi"/>
          <w:b/>
          <w:sz w:val="20"/>
        </w:rPr>
        <w:t xml:space="preserve"> </w:t>
      </w:r>
      <w:r w:rsidRPr="007D232D">
        <w:rPr>
          <w:rFonts w:asciiTheme="minorHAnsi" w:hAnsiTheme="minorHAnsi" w:cstheme="minorHAnsi"/>
          <w:sz w:val="20"/>
          <w:lang w:eastAsia="pl-PL"/>
        </w:rPr>
        <w:t>prowadzonym w trybie przetargu nieograniczonego pn.</w:t>
      </w:r>
      <w:r w:rsidRPr="007D232D">
        <w:rPr>
          <w:rFonts w:asciiTheme="minorHAnsi" w:hAnsiTheme="minorHAnsi" w:cstheme="minorHAnsi"/>
          <w:sz w:val="20"/>
        </w:rPr>
        <w:t xml:space="preserve"> </w:t>
      </w:r>
      <w:sdt>
        <w:sdtPr>
          <w:rPr>
            <w:rFonts w:asciiTheme="minorHAnsi" w:hAnsiTheme="minorHAnsi" w:cstheme="minorHAnsi"/>
            <w:b/>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Content>
          <w:r w:rsidR="00E75B05">
            <w:rPr>
              <w:rFonts w:asciiTheme="minorHAnsi" w:hAnsiTheme="minorHAnsi" w:cstheme="minorHAnsi"/>
              <w:b/>
              <w:sz w:val="20"/>
            </w:rPr>
            <w:t xml:space="preserve">„Część 1: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relacji </w:t>
          </w:r>
          <w:proofErr w:type="spellStart"/>
          <w:r w:rsidR="00E75B05">
            <w:rPr>
              <w:rFonts w:asciiTheme="minorHAnsi" w:hAnsiTheme="minorHAnsi" w:cstheme="minorHAnsi"/>
              <w:b/>
              <w:sz w:val="20"/>
            </w:rPr>
            <w:t>Wełecz</w:t>
          </w:r>
          <w:proofErr w:type="spellEnd"/>
          <w:r w:rsidR="00E75B05">
            <w:rPr>
              <w:rFonts w:asciiTheme="minorHAnsi" w:hAnsiTheme="minorHAnsi" w:cstheme="minorHAnsi"/>
              <w:b/>
              <w:sz w:val="20"/>
            </w:rPr>
            <w:t xml:space="preserve">-Busko I na odcinku od słupa nr 39 do słupa nr 72 w m. Busko-Zdrój gm. Busko-Zdrój - RE Busko (PK30) Część 2: Przebudowa sieci elektroenergetycznej </w:t>
          </w:r>
          <w:proofErr w:type="spellStart"/>
          <w:r w:rsidR="00E75B05">
            <w:rPr>
              <w:rFonts w:asciiTheme="minorHAnsi" w:hAnsiTheme="minorHAnsi" w:cstheme="minorHAnsi"/>
              <w:b/>
              <w:sz w:val="20"/>
            </w:rPr>
            <w:t>napow</w:t>
          </w:r>
          <w:proofErr w:type="spellEnd"/>
          <w:r w:rsidR="00E75B05">
            <w:rPr>
              <w:rFonts w:asciiTheme="minorHAnsi" w:hAnsiTheme="minorHAnsi" w:cstheme="minorHAnsi"/>
              <w:b/>
              <w:sz w:val="20"/>
            </w:rPr>
            <w:t xml:space="preserve">. 15kV kier. </w:t>
          </w:r>
          <w:proofErr w:type="spellStart"/>
          <w:r w:rsidR="00E75B05">
            <w:rPr>
              <w:rFonts w:asciiTheme="minorHAnsi" w:hAnsiTheme="minorHAnsi" w:cstheme="minorHAnsi"/>
              <w:b/>
              <w:sz w:val="20"/>
            </w:rPr>
            <w:t>odg</w:t>
          </w:r>
          <w:proofErr w:type="spellEnd"/>
          <w:r w:rsidR="00E75B05">
            <w:rPr>
              <w:rFonts w:asciiTheme="minorHAnsi" w:hAnsiTheme="minorHAnsi" w:cstheme="minorHAnsi"/>
              <w:b/>
              <w:sz w:val="20"/>
            </w:rPr>
            <w:t>. Karczowice 5 wraz z budową odcinka sieci 15kV w celu połączenia z linią TAURON Dystrybucja S.A. w m. Karczowice i Marcinowice gm. Kozłów - RE Busko (PK30).”</w:t>
          </w:r>
        </w:sdtContent>
      </w:sdt>
      <w:r w:rsidRPr="007D232D">
        <w:rPr>
          <w:rFonts w:asciiTheme="minorHAnsi" w:hAnsiTheme="minorHAnsi" w:cstheme="minorHAnsi"/>
          <w:b/>
          <w:sz w:val="20"/>
        </w:rPr>
        <w:t xml:space="preserve"> </w:t>
      </w:r>
      <w:r w:rsidRPr="007D232D">
        <w:rPr>
          <w:rFonts w:asciiTheme="minorHAnsi" w:hAnsiTheme="minorHAnsi" w:cstheme="minorHAnsi"/>
          <w:sz w:val="20"/>
        </w:rPr>
        <w:t>po</w:t>
      </w:r>
      <w:r w:rsidRPr="007D232D">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0BA5C28B" w:rsidR="008D09B2" w:rsidRDefault="008D09B2" w:rsidP="00F24EC6">
      <w:pPr>
        <w:ind w:right="68"/>
        <w:rPr>
          <w:rFonts w:asciiTheme="minorHAnsi" w:hAnsiTheme="minorHAnsi" w:cstheme="minorHAnsi"/>
          <w:i/>
          <w:sz w:val="16"/>
          <w:szCs w:val="16"/>
        </w:rPr>
      </w:pPr>
    </w:p>
    <w:p w14:paraId="71250F15" w14:textId="05A877E7" w:rsidR="008D09B2" w:rsidRDefault="008D09B2" w:rsidP="00F24EC6">
      <w:pPr>
        <w:ind w:right="68"/>
        <w:rPr>
          <w:rFonts w:asciiTheme="minorHAnsi" w:hAnsiTheme="minorHAnsi" w:cstheme="minorHAnsi"/>
          <w:i/>
          <w:sz w:val="16"/>
          <w:szCs w:val="16"/>
        </w:rPr>
      </w:pPr>
    </w:p>
    <w:p w14:paraId="2B0C9F81" w14:textId="242D8E8A" w:rsidR="008D09B2" w:rsidRDefault="008D09B2" w:rsidP="00F24EC6">
      <w:pPr>
        <w:ind w:right="68"/>
        <w:rPr>
          <w:rFonts w:asciiTheme="minorHAnsi" w:hAnsiTheme="minorHAnsi" w:cstheme="minorHAnsi"/>
          <w:i/>
          <w:sz w:val="16"/>
          <w:szCs w:val="16"/>
        </w:rPr>
      </w:pPr>
    </w:p>
    <w:p w14:paraId="02C1F836" w14:textId="76264965" w:rsidR="008D09B2" w:rsidRDefault="008D09B2" w:rsidP="00F24EC6">
      <w:pPr>
        <w:ind w:right="68"/>
        <w:rPr>
          <w:rFonts w:asciiTheme="minorHAnsi" w:hAnsiTheme="minorHAnsi" w:cstheme="minorHAnsi"/>
          <w:i/>
          <w:sz w:val="16"/>
          <w:szCs w:val="16"/>
        </w:rPr>
      </w:pPr>
    </w:p>
    <w:p w14:paraId="35DA98E9" w14:textId="2BF9DB4C" w:rsidR="008D09B2" w:rsidRDefault="008D09B2" w:rsidP="00F24EC6">
      <w:pPr>
        <w:ind w:right="68"/>
        <w:rPr>
          <w:rFonts w:asciiTheme="minorHAnsi" w:hAnsiTheme="minorHAnsi" w:cstheme="minorHAnsi"/>
          <w:i/>
          <w:sz w:val="16"/>
          <w:szCs w:val="16"/>
        </w:rPr>
      </w:pPr>
    </w:p>
    <w:p w14:paraId="2B5EB6A5" w14:textId="774BBE88" w:rsidR="008D09B2" w:rsidRDefault="008D09B2" w:rsidP="00F24EC6">
      <w:pPr>
        <w:ind w:right="68"/>
        <w:rPr>
          <w:rFonts w:asciiTheme="minorHAnsi" w:hAnsiTheme="minorHAnsi" w:cstheme="minorHAnsi"/>
          <w:i/>
          <w:sz w:val="16"/>
          <w:szCs w:val="16"/>
        </w:rPr>
      </w:pPr>
    </w:p>
    <w:p w14:paraId="0177C620" w14:textId="79A9B9D3" w:rsidR="00337A4F" w:rsidRDefault="00337A4F" w:rsidP="007D232D">
      <w:pPr>
        <w:spacing w:line="240" w:lineRule="auto"/>
        <w:rPr>
          <w:rFonts w:asciiTheme="minorHAnsi" w:hAnsiTheme="minorHAnsi" w:cstheme="minorHAnsi"/>
          <w:i/>
          <w:color w:val="FF0000"/>
          <w:sz w:val="20"/>
        </w:rPr>
      </w:pPr>
    </w:p>
    <w:p w14:paraId="2BB40AD9" w14:textId="6244D172" w:rsidR="008D09B2" w:rsidRPr="00E75B05" w:rsidRDefault="008D09B2" w:rsidP="008D09B2">
      <w:pPr>
        <w:pStyle w:val="Nagwek1"/>
        <w:keepNext w:val="0"/>
        <w:keepLines w:val="0"/>
        <w:widowControl w:val="0"/>
        <w:shd w:val="clear" w:color="auto" w:fill="C6D9F1" w:themeFill="text2" w:themeFillTint="33"/>
        <w:spacing w:before="120" w:after="120" w:line="276" w:lineRule="auto"/>
        <w:ind w:left="1418" w:hanging="1702"/>
        <w:rPr>
          <w:rFonts w:ascii="Calibri" w:hAnsi="Calibri" w:cs="Arial"/>
          <w:sz w:val="20"/>
          <w:lang w:eastAsia="pl-PL"/>
        </w:rPr>
      </w:pPr>
      <w:bookmarkStart w:id="21" w:name="_Toc116281652"/>
      <w:bookmarkStart w:id="22" w:name="_Toc194646549"/>
      <w:r w:rsidRPr="00E75B05">
        <w:rPr>
          <w:rFonts w:ascii="Calibri" w:hAnsi="Calibri" w:cs="Arial"/>
          <w:sz w:val="20"/>
          <w:lang w:eastAsia="pl-PL"/>
        </w:rPr>
        <w:t>ZAŁĄCZNIK NR 14 - OŚWIADCZENIE PRODUCENTA SYSTEMU DYSPOZYTORSKIEGO</w:t>
      </w:r>
      <w:bookmarkEnd w:id="21"/>
      <w:bookmarkEnd w:id="22"/>
    </w:p>
    <w:p w14:paraId="3510F356" w14:textId="77777777" w:rsidR="008D09B2" w:rsidRPr="00E75B05" w:rsidRDefault="008D09B2" w:rsidP="008D09B2">
      <w:pPr>
        <w:spacing w:before="120" w:line="240" w:lineRule="auto"/>
        <w:jc w:val="center"/>
        <w:outlineLvl w:val="0"/>
        <w:rPr>
          <w:rFonts w:ascii="Calibri" w:hAnsi="Calibri" w:cs="Arial"/>
          <w:b/>
          <w:szCs w:val="22"/>
          <w:lang w:eastAsia="pl-PL"/>
        </w:rPr>
      </w:pPr>
    </w:p>
    <w:p w14:paraId="6653EF2D" w14:textId="77777777" w:rsidR="008D09B2" w:rsidRPr="00E75B05" w:rsidRDefault="008D09B2" w:rsidP="008D09B2">
      <w:pPr>
        <w:spacing w:before="120" w:line="240" w:lineRule="auto"/>
        <w:jc w:val="center"/>
        <w:outlineLvl w:val="0"/>
        <w:rPr>
          <w:rFonts w:ascii="Calibri" w:hAnsi="Calibri" w:cs="Arial"/>
          <w:b/>
          <w:szCs w:val="22"/>
          <w:lang w:eastAsia="pl-PL"/>
        </w:rPr>
      </w:pPr>
    </w:p>
    <w:p w14:paraId="3D0B6F62" w14:textId="77777777" w:rsidR="008D09B2" w:rsidRPr="00E75B05" w:rsidRDefault="008D09B2" w:rsidP="008D09B2">
      <w:pPr>
        <w:spacing w:before="120" w:line="240" w:lineRule="auto"/>
        <w:jc w:val="center"/>
        <w:outlineLvl w:val="0"/>
        <w:rPr>
          <w:rFonts w:ascii="Calibri" w:hAnsi="Calibri" w:cs="Arial"/>
          <w:b/>
          <w:szCs w:val="22"/>
          <w:lang w:eastAsia="pl-PL"/>
        </w:rPr>
      </w:pPr>
      <w:r w:rsidRPr="00E75B05">
        <w:rPr>
          <w:rFonts w:ascii="Calibri" w:hAnsi="Calibri" w:cs="Arial"/>
          <w:b/>
          <w:szCs w:val="22"/>
          <w:lang w:eastAsia="pl-PL"/>
        </w:rPr>
        <w:t xml:space="preserve">OŚWIADCZENIE </w:t>
      </w:r>
    </w:p>
    <w:p w14:paraId="7ABCDADD" w14:textId="77777777" w:rsidR="008D09B2" w:rsidRPr="00E75B05" w:rsidRDefault="008D09B2" w:rsidP="008D09B2">
      <w:pPr>
        <w:spacing w:before="120" w:line="240" w:lineRule="auto"/>
        <w:jc w:val="center"/>
        <w:outlineLvl w:val="0"/>
        <w:rPr>
          <w:rFonts w:ascii="Calibri" w:hAnsi="Calibri" w:cs="Arial"/>
          <w:b/>
          <w:szCs w:val="22"/>
          <w:lang w:eastAsia="pl-PL"/>
        </w:rPr>
      </w:pPr>
      <w:r w:rsidRPr="00E75B05">
        <w:rPr>
          <w:rFonts w:ascii="Calibri" w:hAnsi="Calibri" w:cs="Arial"/>
          <w:b/>
          <w:szCs w:val="22"/>
          <w:lang w:eastAsia="pl-PL"/>
        </w:rPr>
        <w:t xml:space="preserve">producenta systemu </w:t>
      </w:r>
      <w:r w:rsidRPr="00E75B05">
        <w:rPr>
          <w:rFonts w:ascii="Calibri" w:hAnsi="Calibri" w:cs="Arial"/>
          <w:b/>
          <w:bCs/>
          <w:szCs w:val="22"/>
          <w:lang w:eastAsia="pl-PL"/>
        </w:rPr>
        <w:t>dyspozytorskiego</w:t>
      </w:r>
      <w:r w:rsidRPr="00E75B05">
        <w:rPr>
          <w:rFonts w:ascii="Calibri" w:hAnsi="Calibri" w:cs="Arial"/>
          <w:b/>
          <w:bCs/>
          <w:color w:val="0070C0"/>
          <w:sz w:val="20"/>
          <w:lang w:eastAsia="pl-PL"/>
        </w:rPr>
        <w:t xml:space="preserve"> </w:t>
      </w:r>
      <w:r w:rsidRPr="00E75B05">
        <w:rPr>
          <w:rFonts w:ascii="Calibri" w:hAnsi="Calibri" w:cs="Arial"/>
          <w:b/>
          <w:bCs/>
          <w:szCs w:val="22"/>
          <w:lang w:eastAsia="pl-PL"/>
        </w:rPr>
        <w:t>zainstalowanego w Obszarowym Centrum Dyspozytorskim</w:t>
      </w:r>
    </w:p>
    <w:p w14:paraId="3A254F70" w14:textId="77777777" w:rsidR="008D09B2" w:rsidRPr="00E75B05" w:rsidRDefault="008D09B2" w:rsidP="008D09B2">
      <w:pPr>
        <w:spacing w:before="120" w:line="240" w:lineRule="auto"/>
        <w:jc w:val="center"/>
        <w:outlineLvl w:val="0"/>
        <w:rPr>
          <w:rFonts w:ascii="Calibri" w:hAnsi="Calibri" w:cs="Arial"/>
          <w:b/>
          <w:szCs w:val="22"/>
          <w:lang w:eastAsia="pl-PL"/>
        </w:rPr>
      </w:pPr>
    </w:p>
    <w:p w14:paraId="44655EF8" w14:textId="62256A62" w:rsidR="008D09B2" w:rsidRPr="00E75B05" w:rsidRDefault="008D09B2" w:rsidP="008D09B2">
      <w:pPr>
        <w:spacing w:before="120" w:line="360" w:lineRule="auto"/>
        <w:outlineLvl w:val="0"/>
        <w:rPr>
          <w:rFonts w:ascii="Calibri" w:hAnsi="Calibri" w:cs="Arial"/>
          <w:bCs/>
          <w:iCs/>
          <w:sz w:val="20"/>
          <w:lang w:eastAsia="pl-PL"/>
        </w:rPr>
      </w:pPr>
      <w:r w:rsidRPr="00E75B05">
        <w:rPr>
          <w:rFonts w:ascii="Calibri" w:hAnsi="Calibri" w:cs="Arial"/>
          <w:sz w:val="20"/>
          <w:lang w:eastAsia="pl-PL"/>
        </w:rPr>
        <w:t xml:space="preserve">Oświadczenie producenta systemu </w:t>
      </w:r>
      <w:r w:rsidRPr="00E75B05">
        <w:rPr>
          <w:rFonts w:ascii="Calibri" w:hAnsi="Calibri" w:cs="Arial"/>
          <w:bCs/>
          <w:sz w:val="20"/>
          <w:lang w:eastAsia="pl-PL"/>
        </w:rPr>
        <w:t>dyspozytorskiego,</w:t>
      </w:r>
      <w:r w:rsidRPr="00E75B05">
        <w:rPr>
          <w:rFonts w:ascii="Calibri" w:hAnsi="Calibri" w:cs="Arial"/>
          <w:sz w:val="20"/>
          <w:lang w:eastAsia="pl-PL"/>
        </w:rPr>
        <w:t xml:space="preserve"> firmy: …………………………………………………………………………………… z siedzibą: ……………………………………………………………………………….…………………...……, zobowiązuje się do wykonania prac </w:t>
      </w:r>
      <w:r w:rsidRPr="00E75B05">
        <w:rPr>
          <w:rFonts w:ascii="Calibri" w:hAnsi="Calibri" w:cs="Arial"/>
          <w:bCs/>
          <w:sz w:val="20"/>
          <w:lang w:eastAsia="pl-PL"/>
        </w:rPr>
        <w:t xml:space="preserve">edycyjnych i konfiguracyjnych w systemie dyspozytorskim na potrzeby postępowania zakupowego nr </w:t>
      </w:r>
      <w:sdt>
        <w:sdtPr>
          <w:rPr>
            <w:rFonts w:ascii="Calibri" w:hAnsi="Calibri" w:cs="Arial"/>
            <w:b/>
            <w:bCs/>
            <w:sz w:val="20"/>
            <w:lang w:eastAsia="pl-PL"/>
          </w:rPr>
          <w:alias w:val="Słowa kluczowe"/>
          <w:tag w:val=""/>
          <w:id w:val="-1014991052"/>
          <w:placeholder>
            <w:docPart w:val="EE7BF5F4C1FA46969A098840CC57288E"/>
          </w:placeholder>
          <w:dataBinding w:prefixMappings="xmlns:ns0='http://purl.org/dc/elements/1.1/' xmlns:ns1='http://schemas.openxmlformats.org/package/2006/metadata/core-properties' " w:xpath="/ns1:coreProperties[1]/ns1:keywords[1]" w:storeItemID="{6C3C8BC8-F283-45AE-878A-BAB7291924A1}"/>
          <w:text/>
        </w:sdtPr>
        <w:sdtContent>
          <w:r w:rsidR="00E75B05" w:rsidRPr="00E75B05">
            <w:rPr>
              <w:rFonts w:ascii="Calibri" w:hAnsi="Calibri" w:cs="Arial"/>
              <w:b/>
              <w:bCs/>
              <w:sz w:val="20"/>
              <w:lang w:eastAsia="pl-PL"/>
            </w:rPr>
            <w:t>POST/DYS/OSK/LZA/01249/2025</w:t>
          </w:r>
        </w:sdtContent>
      </w:sdt>
      <w:r w:rsidRPr="00E75B05">
        <w:rPr>
          <w:rFonts w:ascii="Calibri" w:hAnsi="Calibri" w:cs="Arial"/>
          <w:bCs/>
          <w:sz w:val="20"/>
          <w:lang w:eastAsia="pl-PL"/>
        </w:rPr>
        <w:t xml:space="preserve"> pt. </w:t>
      </w:r>
      <w:sdt>
        <w:sdtPr>
          <w:rPr>
            <w:rFonts w:asciiTheme="minorHAnsi" w:hAnsiTheme="minorHAnsi" w:cstheme="minorHAnsi"/>
            <w:b/>
            <w:sz w:val="20"/>
            <w:lang w:eastAsia="pl-PL"/>
          </w:rPr>
          <w:alias w:val="Tytuł"/>
          <w:tag w:val=""/>
          <w:id w:val="-1728915758"/>
          <w:placeholder>
            <w:docPart w:val="EEE6CD5D94FF462EB73724ED1B9141E2"/>
          </w:placeholder>
          <w:dataBinding w:prefixMappings="xmlns:ns0='http://purl.org/dc/elements/1.1/' xmlns:ns1='http://schemas.openxmlformats.org/package/2006/metadata/core-properties' " w:xpath="/ns1:coreProperties[1]/ns0:title[1]" w:storeItemID="{6C3C8BC8-F283-45AE-878A-BAB7291924A1}"/>
          <w:text/>
        </w:sdtPr>
        <w:sdtContent>
          <w:r w:rsidR="00E75B05" w:rsidRPr="00E75B05">
            <w:rPr>
              <w:rFonts w:asciiTheme="minorHAnsi" w:hAnsiTheme="minorHAnsi" w:cstheme="minorHAnsi"/>
              <w:b/>
              <w:sz w:val="20"/>
              <w:lang w:eastAsia="pl-PL"/>
            </w:rPr>
            <w:t xml:space="preserve">„Część 1: Przebudowa sieci elektroenergetycznej </w:t>
          </w:r>
          <w:proofErr w:type="spellStart"/>
          <w:r w:rsidR="00E75B05" w:rsidRPr="00E75B05">
            <w:rPr>
              <w:rFonts w:asciiTheme="minorHAnsi" w:hAnsiTheme="minorHAnsi" w:cstheme="minorHAnsi"/>
              <w:b/>
              <w:sz w:val="20"/>
              <w:lang w:eastAsia="pl-PL"/>
            </w:rPr>
            <w:t>napow</w:t>
          </w:r>
          <w:proofErr w:type="spellEnd"/>
          <w:r w:rsidR="00E75B05" w:rsidRPr="00E75B05">
            <w:rPr>
              <w:rFonts w:asciiTheme="minorHAnsi" w:hAnsiTheme="minorHAnsi" w:cstheme="minorHAnsi"/>
              <w:b/>
              <w:sz w:val="20"/>
              <w:lang w:eastAsia="pl-PL"/>
            </w:rPr>
            <w:t xml:space="preserve">. 15kV relacji </w:t>
          </w:r>
          <w:proofErr w:type="spellStart"/>
          <w:r w:rsidR="00E75B05" w:rsidRPr="00E75B05">
            <w:rPr>
              <w:rFonts w:asciiTheme="minorHAnsi" w:hAnsiTheme="minorHAnsi" w:cstheme="minorHAnsi"/>
              <w:b/>
              <w:sz w:val="20"/>
              <w:lang w:eastAsia="pl-PL"/>
            </w:rPr>
            <w:t>Wełecz</w:t>
          </w:r>
          <w:proofErr w:type="spellEnd"/>
          <w:r w:rsidR="00E75B05" w:rsidRPr="00E75B05">
            <w:rPr>
              <w:rFonts w:asciiTheme="minorHAnsi" w:hAnsiTheme="minorHAnsi" w:cstheme="minorHAnsi"/>
              <w:b/>
              <w:sz w:val="20"/>
              <w:lang w:eastAsia="pl-PL"/>
            </w:rPr>
            <w:t xml:space="preserve">-Busko I na odcinku od słupa nr 39 do słupa nr 72 w m. Busko-Zdrój gm. Busko-Zdrój - RE Busko (PK30) Część 2: Przebudowa sieci elektroenergetycznej </w:t>
          </w:r>
          <w:proofErr w:type="spellStart"/>
          <w:r w:rsidR="00E75B05" w:rsidRPr="00E75B05">
            <w:rPr>
              <w:rFonts w:asciiTheme="minorHAnsi" w:hAnsiTheme="minorHAnsi" w:cstheme="minorHAnsi"/>
              <w:b/>
              <w:sz w:val="20"/>
              <w:lang w:eastAsia="pl-PL"/>
            </w:rPr>
            <w:t>napow</w:t>
          </w:r>
          <w:proofErr w:type="spellEnd"/>
          <w:r w:rsidR="00E75B05" w:rsidRPr="00E75B05">
            <w:rPr>
              <w:rFonts w:asciiTheme="minorHAnsi" w:hAnsiTheme="minorHAnsi" w:cstheme="minorHAnsi"/>
              <w:b/>
              <w:sz w:val="20"/>
              <w:lang w:eastAsia="pl-PL"/>
            </w:rPr>
            <w:t xml:space="preserve">. 15kV kier. </w:t>
          </w:r>
          <w:proofErr w:type="spellStart"/>
          <w:r w:rsidR="00E75B05" w:rsidRPr="00E75B05">
            <w:rPr>
              <w:rFonts w:asciiTheme="minorHAnsi" w:hAnsiTheme="minorHAnsi" w:cstheme="minorHAnsi"/>
              <w:b/>
              <w:sz w:val="20"/>
              <w:lang w:eastAsia="pl-PL"/>
            </w:rPr>
            <w:t>odg</w:t>
          </w:r>
          <w:proofErr w:type="spellEnd"/>
          <w:r w:rsidR="00E75B05" w:rsidRPr="00E75B05">
            <w:rPr>
              <w:rFonts w:asciiTheme="minorHAnsi" w:hAnsiTheme="minorHAnsi" w:cstheme="minorHAnsi"/>
              <w:b/>
              <w:sz w:val="20"/>
              <w:lang w:eastAsia="pl-PL"/>
            </w:rPr>
            <w:t>. Karczowice 5 wraz z budową odcinka sieci 15kV w celu połączenia z linią TAURON Dystrybucja S.A. w m. Karczowice i Marcinowice gm. Kozłów - RE Busko (PK30).”</w:t>
          </w:r>
        </w:sdtContent>
      </w:sdt>
      <w:r w:rsidRPr="00E75B05">
        <w:rPr>
          <w:rFonts w:asciiTheme="minorHAnsi" w:hAnsiTheme="minorHAnsi" w:cs="Arial"/>
          <w:b/>
          <w:sz w:val="20"/>
          <w:lang w:eastAsia="pl-PL"/>
        </w:rPr>
        <w:t xml:space="preserve"> </w:t>
      </w:r>
      <w:r w:rsidRPr="00E75B05">
        <w:rPr>
          <w:rFonts w:ascii="Calibri" w:hAnsi="Calibri" w:cs="Arial"/>
          <w:bCs/>
          <w:iCs/>
          <w:sz w:val="20"/>
          <w:lang w:eastAsia="pl-PL"/>
        </w:rPr>
        <w:t>w zakresie złożonej oferty przez</w:t>
      </w:r>
    </w:p>
    <w:p w14:paraId="7FF91D6B" w14:textId="77777777" w:rsidR="008D09B2" w:rsidRPr="00E75B05" w:rsidRDefault="008D09B2" w:rsidP="008D09B2">
      <w:pPr>
        <w:spacing w:before="120" w:line="360" w:lineRule="auto"/>
        <w:outlineLvl w:val="0"/>
        <w:rPr>
          <w:rFonts w:ascii="Calibri" w:hAnsi="Calibri" w:cs="Arial"/>
          <w:bCs/>
          <w:iCs/>
          <w:sz w:val="20"/>
          <w:lang w:eastAsia="pl-PL"/>
        </w:rPr>
      </w:pPr>
    </w:p>
    <w:p w14:paraId="12EA7D19" w14:textId="77777777" w:rsidR="008D09B2" w:rsidRPr="00E75B05" w:rsidRDefault="008D09B2" w:rsidP="008D09B2">
      <w:pPr>
        <w:spacing w:before="120" w:line="360" w:lineRule="auto"/>
        <w:outlineLvl w:val="0"/>
        <w:rPr>
          <w:rFonts w:ascii="Calibri" w:hAnsi="Calibri" w:cs="Arial"/>
          <w:bCs/>
          <w:iCs/>
          <w:sz w:val="20"/>
          <w:lang w:eastAsia="pl-PL"/>
        </w:rPr>
      </w:pPr>
      <w:r w:rsidRPr="00E75B05">
        <w:rPr>
          <w:rFonts w:ascii="Calibri" w:hAnsi="Calibri" w:cs="Arial"/>
          <w:bCs/>
          <w:iCs/>
          <w:sz w:val="20"/>
          <w:lang w:eastAsia="pl-PL"/>
        </w:rPr>
        <w:t>firmę: ………………………………………………………………………..…………………………………………..….………</w:t>
      </w:r>
    </w:p>
    <w:p w14:paraId="48CDD8DC" w14:textId="77777777" w:rsidR="008D09B2" w:rsidRPr="00E75B05" w:rsidRDefault="008D09B2" w:rsidP="008D09B2">
      <w:pPr>
        <w:spacing w:before="120" w:line="360" w:lineRule="auto"/>
        <w:outlineLvl w:val="0"/>
        <w:rPr>
          <w:rFonts w:ascii="Calibri" w:hAnsi="Calibri" w:cs="Arial"/>
          <w:bCs/>
          <w:iCs/>
          <w:sz w:val="20"/>
          <w:lang w:eastAsia="pl-PL"/>
        </w:rPr>
      </w:pPr>
    </w:p>
    <w:p w14:paraId="1C055348" w14:textId="77777777" w:rsidR="008D09B2" w:rsidRPr="00E75B05" w:rsidRDefault="008D09B2" w:rsidP="008D09B2">
      <w:pPr>
        <w:spacing w:before="120" w:line="360" w:lineRule="auto"/>
        <w:outlineLvl w:val="0"/>
        <w:rPr>
          <w:rFonts w:ascii="Calibri" w:hAnsi="Calibri" w:cs="Arial"/>
          <w:bCs/>
          <w:iCs/>
          <w:sz w:val="20"/>
          <w:lang w:eastAsia="pl-PL"/>
        </w:rPr>
      </w:pPr>
      <w:r w:rsidRPr="00E75B05">
        <w:rPr>
          <w:rFonts w:ascii="Calibri" w:hAnsi="Calibri" w:cs="Arial"/>
          <w:bCs/>
          <w:iCs/>
          <w:sz w:val="20"/>
          <w:lang w:eastAsia="pl-PL"/>
        </w:rPr>
        <w:t>z siedzibą: ………………………………………………………………..……………………………………………….………,</w:t>
      </w:r>
    </w:p>
    <w:p w14:paraId="13589F17" w14:textId="77777777" w:rsidR="008D09B2" w:rsidRPr="00E75B05" w:rsidRDefault="008D09B2" w:rsidP="008D09B2">
      <w:pPr>
        <w:spacing w:before="120" w:line="360" w:lineRule="auto"/>
        <w:outlineLvl w:val="0"/>
        <w:rPr>
          <w:rFonts w:ascii="Calibri" w:hAnsi="Calibri" w:cs="Arial"/>
          <w:bCs/>
          <w:iCs/>
          <w:sz w:val="20"/>
          <w:lang w:eastAsia="pl-PL"/>
        </w:rPr>
      </w:pPr>
    </w:p>
    <w:p w14:paraId="49DBF618" w14:textId="77777777" w:rsidR="008D09B2" w:rsidRPr="00E75B05" w:rsidRDefault="008D09B2" w:rsidP="008D09B2">
      <w:pPr>
        <w:widowControl w:val="0"/>
        <w:adjustRightInd w:val="0"/>
        <w:spacing w:before="1440" w:line="240" w:lineRule="auto"/>
        <w:ind w:left="3686"/>
        <w:jc w:val="center"/>
        <w:rPr>
          <w:rFonts w:ascii="Calibri" w:hAnsi="Calibri" w:cs="Arial"/>
          <w:bCs/>
          <w:iCs/>
          <w:sz w:val="20"/>
          <w:lang w:eastAsia="pl-PL"/>
        </w:rPr>
      </w:pPr>
      <w:r w:rsidRPr="00E75B05">
        <w:rPr>
          <w:rFonts w:ascii="Calibri" w:hAnsi="Calibri" w:cs="Arial"/>
          <w:bCs/>
          <w:iCs/>
          <w:sz w:val="20"/>
          <w:lang w:eastAsia="pl-PL"/>
        </w:rPr>
        <w:t>……………………………………………………………………………………………………</w:t>
      </w:r>
    </w:p>
    <w:p w14:paraId="167CCE2A" w14:textId="77777777" w:rsidR="008D09B2" w:rsidRPr="00E75B05" w:rsidRDefault="008D09B2" w:rsidP="008D09B2">
      <w:pPr>
        <w:widowControl w:val="0"/>
        <w:adjustRightInd w:val="0"/>
        <w:spacing w:line="240" w:lineRule="auto"/>
        <w:ind w:left="3686"/>
        <w:jc w:val="center"/>
        <w:rPr>
          <w:rFonts w:ascii="Calibri" w:hAnsi="Calibri" w:cs="Arial"/>
          <w:i/>
          <w:sz w:val="18"/>
          <w:szCs w:val="18"/>
          <w:lang w:eastAsia="pl-PL"/>
        </w:rPr>
      </w:pPr>
      <w:r w:rsidRPr="00E75B05">
        <w:rPr>
          <w:rFonts w:ascii="Calibri" w:hAnsi="Calibri" w:cs="Arial"/>
          <w:i/>
          <w:sz w:val="18"/>
          <w:szCs w:val="18"/>
          <w:lang w:eastAsia="pl-PL"/>
        </w:rPr>
        <w:t xml:space="preserve">(data i podpis producenta systemu </w:t>
      </w:r>
      <w:r w:rsidRPr="00E75B05">
        <w:rPr>
          <w:rFonts w:ascii="Calibri" w:hAnsi="Calibri" w:cs="Arial"/>
          <w:bCs/>
          <w:i/>
          <w:sz w:val="18"/>
          <w:szCs w:val="18"/>
          <w:lang w:eastAsia="pl-PL"/>
        </w:rPr>
        <w:t>dyspozytorskiego</w:t>
      </w:r>
      <w:r w:rsidRPr="00E75B05">
        <w:rPr>
          <w:rFonts w:ascii="Calibri" w:hAnsi="Calibri" w:cs="Arial"/>
          <w:i/>
          <w:sz w:val="18"/>
          <w:szCs w:val="18"/>
          <w:lang w:eastAsia="pl-PL"/>
        </w:rPr>
        <w:t>)</w:t>
      </w:r>
    </w:p>
    <w:p w14:paraId="6A4BCB6C" w14:textId="49DF807C" w:rsidR="00F24EC6" w:rsidRPr="00E75B05" w:rsidRDefault="00F24EC6" w:rsidP="008B6BB5">
      <w:pPr>
        <w:spacing w:line="240" w:lineRule="auto"/>
        <w:jc w:val="center"/>
        <w:rPr>
          <w:rFonts w:asciiTheme="minorHAnsi" w:hAnsiTheme="minorHAnsi" w:cstheme="minorHAnsi"/>
          <w:i/>
          <w:color w:val="FF0000"/>
          <w:sz w:val="20"/>
        </w:rPr>
      </w:pPr>
    </w:p>
    <w:p w14:paraId="1E5103A5" w14:textId="3EAB07B9" w:rsidR="00F24EC6" w:rsidRDefault="00F24EC6" w:rsidP="008B6BB5">
      <w:pPr>
        <w:spacing w:line="240" w:lineRule="auto"/>
        <w:jc w:val="center"/>
        <w:rPr>
          <w:rFonts w:asciiTheme="minorHAnsi" w:hAnsiTheme="minorHAnsi" w:cstheme="minorHAnsi"/>
          <w:i/>
          <w:color w:val="FF0000"/>
          <w:sz w:val="20"/>
        </w:rPr>
      </w:pPr>
    </w:p>
    <w:p w14:paraId="2804121F" w14:textId="7C2A3974" w:rsidR="00F24EC6" w:rsidRDefault="00F24EC6" w:rsidP="008B6BB5">
      <w:pPr>
        <w:spacing w:line="240" w:lineRule="auto"/>
        <w:jc w:val="center"/>
        <w:rPr>
          <w:rFonts w:asciiTheme="minorHAnsi" w:hAnsiTheme="minorHAnsi" w:cstheme="minorHAnsi"/>
          <w:i/>
          <w:color w:val="FF0000"/>
          <w:sz w:val="20"/>
        </w:rPr>
      </w:pPr>
    </w:p>
    <w:p w14:paraId="7AEB09DA" w14:textId="0FF57E5F" w:rsidR="00F24EC6" w:rsidRDefault="00F24EC6" w:rsidP="008B6BB5">
      <w:pPr>
        <w:spacing w:line="240" w:lineRule="auto"/>
        <w:jc w:val="center"/>
        <w:rPr>
          <w:rFonts w:asciiTheme="minorHAnsi" w:hAnsiTheme="minorHAnsi" w:cstheme="minorHAnsi"/>
          <w:i/>
          <w:color w:val="FF0000"/>
          <w:sz w:val="20"/>
        </w:rPr>
      </w:pPr>
    </w:p>
    <w:p w14:paraId="57FDC5DF" w14:textId="0C74638D" w:rsidR="00F24EC6" w:rsidRDefault="00F24EC6" w:rsidP="008B6BB5">
      <w:pPr>
        <w:spacing w:line="240" w:lineRule="auto"/>
        <w:jc w:val="center"/>
        <w:rPr>
          <w:rFonts w:asciiTheme="minorHAnsi" w:hAnsiTheme="minorHAnsi" w:cstheme="minorHAnsi"/>
          <w:i/>
          <w:color w:val="FF0000"/>
          <w:sz w:val="20"/>
        </w:rPr>
      </w:pPr>
    </w:p>
    <w:p w14:paraId="681BE1E0" w14:textId="2D18D253" w:rsidR="00F24EC6" w:rsidRDefault="00F24EC6" w:rsidP="008B6BB5">
      <w:pPr>
        <w:spacing w:line="240" w:lineRule="auto"/>
        <w:jc w:val="center"/>
        <w:rPr>
          <w:rFonts w:asciiTheme="minorHAnsi" w:hAnsiTheme="minorHAnsi" w:cstheme="minorHAnsi"/>
          <w:i/>
          <w:color w:val="FF0000"/>
          <w:sz w:val="20"/>
        </w:rPr>
      </w:pPr>
    </w:p>
    <w:p w14:paraId="2C498741" w14:textId="03E33697" w:rsidR="00F24EC6" w:rsidRDefault="00F24EC6" w:rsidP="008B6BB5">
      <w:pPr>
        <w:spacing w:line="240" w:lineRule="auto"/>
        <w:jc w:val="center"/>
        <w:rPr>
          <w:rFonts w:asciiTheme="minorHAnsi" w:hAnsiTheme="minorHAnsi" w:cstheme="minorHAnsi"/>
          <w:i/>
          <w:color w:val="FF0000"/>
          <w:sz w:val="20"/>
        </w:rPr>
      </w:pPr>
    </w:p>
    <w:p w14:paraId="3EB1E572" w14:textId="77777777" w:rsidR="00F24EC6" w:rsidRPr="008B6BB5" w:rsidRDefault="00F24EC6" w:rsidP="008B6BB5">
      <w:pPr>
        <w:spacing w:line="240" w:lineRule="auto"/>
        <w:jc w:val="center"/>
        <w:rPr>
          <w:rFonts w:asciiTheme="minorHAnsi" w:hAnsiTheme="minorHAnsi" w:cstheme="minorHAnsi"/>
          <w:i/>
          <w:color w:val="FF0000"/>
          <w:sz w:val="20"/>
        </w:rPr>
      </w:pPr>
    </w:p>
    <w:sectPr w:rsidR="00F24EC6" w:rsidRPr="008B6BB5" w:rsidSect="0044467A">
      <w:headerReference w:type="default" r:id="rId19"/>
      <w:footerReference w:type="default" r:id="rId2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E75B05" w:rsidRDefault="00E75B05" w:rsidP="004A302B">
      <w:pPr>
        <w:spacing w:line="240" w:lineRule="auto"/>
      </w:pPr>
      <w:r>
        <w:separator/>
      </w:r>
    </w:p>
  </w:endnote>
  <w:endnote w:type="continuationSeparator" w:id="0">
    <w:p w14:paraId="76512268" w14:textId="77777777" w:rsidR="00E75B05" w:rsidRDefault="00E75B0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BBDC8" w14:textId="585D72D6" w:rsidR="00E75B05" w:rsidRPr="007E7070" w:rsidRDefault="00E75B05"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6602C0">
      <w:rPr>
        <w:rFonts w:ascii="Calibri" w:hAnsi="Calibri"/>
        <w:b/>
        <w:bCs/>
        <w:noProof/>
        <w:sz w:val="18"/>
        <w:szCs w:val="18"/>
      </w:rPr>
      <w:t>5</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6602C0">
      <w:rPr>
        <w:rFonts w:ascii="Calibri" w:hAnsi="Calibri"/>
        <w:b/>
        <w:bCs/>
        <w:noProof/>
        <w:sz w:val="18"/>
        <w:szCs w:val="18"/>
      </w:rPr>
      <w:t>17</w:t>
    </w:r>
    <w:r w:rsidRPr="007E7070">
      <w:rPr>
        <w:rFonts w:ascii="Calibri" w:hAnsi="Calibri"/>
        <w:b/>
        <w:bCs/>
        <w:sz w:val="18"/>
        <w:szCs w:val="18"/>
      </w:rPr>
      <w:fldChar w:fldCharType="end"/>
    </w:r>
  </w:p>
  <w:p w14:paraId="406C8EFA" w14:textId="77777777" w:rsidR="00E75B05" w:rsidRDefault="00E75B05" w:rsidP="0039799F">
    <w:pPr>
      <w:pStyle w:val="Stopka"/>
      <w:jc w:val="center"/>
    </w:pPr>
  </w:p>
  <w:p w14:paraId="1FB5E730" w14:textId="77777777" w:rsidR="00E75B05" w:rsidRDefault="00E75B0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E75B05" w:rsidRPr="00DD5C5D" w:rsidRDefault="00E75B05" w:rsidP="00DD5C5D">
    <w:pPr>
      <w:pStyle w:val="Nagwek"/>
      <w:jc w:val="center"/>
      <w:rPr>
        <w:rFonts w:ascii="Calibri" w:hAnsi="Calibri"/>
        <w:bCs/>
        <w:sz w:val="16"/>
        <w:szCs w:val="16"/>
      </w:rPr>
    </w:pPr>
  </w:p>
  <w:p w14:paraId="30522759" w14:textId="59213353" w:rsidR="00E75B05" w:rsidRDefault="00E75B0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602C0">
      <w:rPr>
        <w:rFonts w:ascii="Calibri" w:hAnsi="Calibri"/>
        <w:bCs/>
        <w:noProof/>
        <w:sz w:val="16"/>
        <w:szCs w:val="16"/>
      </w:rPr>
      <w:t>17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602C0">
      <w:rPr>
        <w:rFonts w:ascii="Calibri" w:hAnsi="Calibri"/>
        <w:bCs/>
        <w:noProof/>
        <w:sz w:val="16"/>
        <w:szCs w:val="16"/>
      </w:rPr>
      <w:t>17</w:t>
    </w:r>
    <w:r w:rsidRPr="00DD5C5D">
      <w:rPr>
        <w:rFonts w:ascii="Calibri" w:hAnsi="Calibri"/>
        <w:bCs/>
        <w:sz w:val="16"/>
        <w:szCs w:val="16"/>
      </w:rPr>
      <w:fldChar w:fldCharType="end"/>
    </w:r>
  </w:p>
  <w:p w14:paraId="3052275A" w14:textId="77777777" w:rsidR="00E75B05" w:rsidRDefault="00E75B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E75B05" w:rsidRDefault="00E75B05" w:rsidP="004A302B">
      <w:pPr>
        <w:spacing w:line="240" w:lineRule="auto"/>
      </w:pPr>
      <w:r>
        <w:separator/>
      </w:r>
    </w:p>
  </w:footnote>
  <w:footnote w:type="continuationSeparator" w:id="0">
    <w:p w14:paraId="4EA1A2F8" w14:textId="77777777" w:rsidR="00E75B05" w:rsidRDefault="00E75B05" w:rsidP="004A302B">
      <w:pPr>
        <w:spacing w:line="240" w:lineRule="auto"/>
      </w:pPr>
      <w:r>
        <w:continuationSeparator/>
      </w:r>
    </w:p>
  </w:footnote>
  <w:footnote w:id="1">
    <w:p w14:paraId="773AAA64" w14:textId="77777777" w:rsidR="00E75B05" w:rsidRPr="00F2601C" w:rsidRDefault="00E75B05"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E75B05" w:rsidRPr="003C7649" w:rsidRDefault="00E75B05"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E75B05" w:rsidRPr="00F2601C" w:rsidRDefault="00E75B05"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E75B05" w:rsidRPr="001A6201" w:rsidRDefault="00E75B05"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E75B05" w:rsidRPr="001A6201" w:rsidRDefault="00E75B05"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E75B05" w:rsidRPr="003F2EF3" w:rsidRDefault="00E75B05"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E75B05" w:rsidRPr="003D4E66" w:rsidRDefault="00E75B05"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E75B05" w:rsidRDefault="00E75B05"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E75B05" w:rsidRDefault="00E75B05"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27800404" w14:textId="735E350F" w:rsidR="00E75B05" w:rsidRDefault="00E75B05">
      <w:pPr>
        <w:pStyle w:val="Tekstprzypisudolnego"/>
      </w:pPr>
      <w:r>
        <w:rPr>
          <w:rStyle w:val="Odwoanieprzypisudolnego"/>
        </w:rPr>
        <w:footnoteRef/>
      </w:r>
      <w:r>
        <w:t xml:space="preserve"> </w:t>
      </w:r>
      <w:r w:rsidRPr="00B01415">
        <w:rPr>
          <w:sz w:val="16"/>
        </w:rPr>
        <w:t>niepotrzebne skreślić</w:t>
      </w:r>
      <w:r w:rsidRPr="00B01415">
        <w:rPr>
          <w:sz w:val="16"/>
        </w:rPr>
        <w:ptab w:relativeTo="margin" w:alignment="left" w:leader="none"/>
      </w:r>
    </w:p>
  </w:footnote>
  <w:footnote w:id="11">
    <w:p w14:paraId="62485C5C" w14:textId="77777777" w:rsidR="00E75B05" w:rsidRPr="005A6E56" w:rsidRDefault="00E75B05"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E75B05" w:rsidRPr="00342E37" w:rsidRDefault="00E75B05"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E75B05" w:rsidRPr="00342E37" w:rsidRDefault="00E75B05" w:rsidP="000004E6">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E75B05" w:rsidRPr="00342E37" w:rsidRDefault="00E75B05" w:rsidP="000004E6">
      <w:pPr>
        <w:pStyle w:val="Tekstprzypisudolnego"/>
        <w:numPr>
          <w:ilvl w:val="0"/>
          <w:numId w:val="40"/>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E75B05" w:rsidRPr="00342E37" w:rsidRDefault="00E75B05" w:rsidP="000004E6">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E75B05" w:rsidRPr="00342E37" w:rsidRDefault="00E75B05"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E75B05" w:rsidRPr="00342E37" w:rsidRDefault="00E75B05"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E75B05" w:rsidRPr="00342E37" w:rsidRDefault="00E75B05"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E75B05" w:rsidRPr="00342E37" w:rsidRDefault="00E75B05"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E75B05" w:rsidRPr="00896587" w:rsidRDefault="00E75B05"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E75B05" w:rsidRPr="00CF2D59" w:rsidRDefault="00E75B05"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E75B05" w:rsidRDefault="00E75B05"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E75B05" w:rsidRDefault="00E75B05"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E75B05" w:rsidRPr="00517ECB" w:rsidRDefault="00E75B05"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E75B05" w:rsidRDefault="00E75B05"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2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E75B05" w:rsidRPr="007B5834" w:rsidRDefault="00E75B05"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5C7C061D" w:rsidR="00E75B05" w:rsidRPr="0072383F" w:rsidRDefault="00E75B05"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Content>
        <w:r>
          <w:rPr>
            <w:rFonts w:asciiTheme="minorHAnsi" w:hAnsiTheme="minorHAnsi" w:cs="Arial"/>
            <w:color w:val="000000"/>
            <w:sz w:val="18"/>
            <w:szCs w:val="18"/>
            <w:lang w:eastAsia="pl-PL"/>
          </w:rPr>
          <w:t>POST/DYS/OSK/LZA/01249/2025</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1847C4" w14:textId="666CEBE7" w:rsidR="00E75B05" w:rsidRDefault="00E75B05" w:rsidP="006F35CA">
    <w:pPr>
      <w:pStyle w:val="Nagwek"/>
      <w:jc w:val="center"/>
      <w:rPr>
        <w:rFonts w:ascii="Calibri" w:hAnsi="Calibri"/>
        <w:b/>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E75B05" w:rsidRDefault="00E75B05"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E75B05" w:rsidRDefault="00E75B05"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E75B05" w:rsidRPr="007B5834" w:rsidRDefault="00E75B05"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28F92D7E" w:rsidR="00E75B05" w:rsidRPr="0072383F" w:rsidRDefault="00E75B05"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Content>
        <w:r>
          <w:rPr>
            <w:rFonts w:asciiTheme="minorHAnsi" w:hAnsiTheme="minorHAnsi" w:cs="Arial"/>
            <w:color w:val="000000"/>
            <w:sz w:val="18"/>
            <w:szCs w:val="18"/>
            <w:lang w:eastAsia="pl-PL"/>
          </w:rPr>
          <w:t>POST/DYS/OSK/LZA/01249/2025</w:t>
        </w:r>
      </w:sdtContent>
    </w:sdt>
  </w:p>
  <w:p w14:paraId="54951A46" w14:textId="4AEBF1F7" w:rsidR="00E75B05" w:rsidRPr="00A31C7C" w:rsidRDefault="00E75B05"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E75B05" w:rsidRPr="000F58B6" w:rsidRDefault="00E75B05"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1F23AA"/>
    <w:multiLevelType w:val="multilevel"/>
    <w:tmpl w:val="BA7E1BCA"/>
    <w:lvl w:ilvl="0">
      <w:start w:val="2"/>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462" w:hanging="108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abstractNum w:abstractNumId="4" w15:restartNumberingAfterBreak="0">
    <w:nsid w:val="013E539B"/>
    <w:multiLevelType w:val="multilevel"/>
    <w:tmpl w:val="275A11CE"/>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5"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6"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8974C0B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74F5B16"/>
    <w:multiLevelType w:val="hybridMultilevel"/>
    <w:tmpl w:val="D91EFBC0"/>
    <w:lvl w:ilvl="0" w:tplc="20780BCC">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0D1E8E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24980919"/>
    <w:multiLevelType w:val="multilevel"/>
    <w:tmpl w:val="C0C61162"/>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4" w15:restartNumberingAfterBreak="0">
    <w:nsid w:val="301F5DB6"/>
    <w:multiLevelType w:val="hybridMultilevel"/>
    <w:tmpl w:val="C9CE9C8E"/>
    <w:lvl w:ilvl="0" w:tplc="0A36FC76">
      <w:start w:val="1"/>
      <w:numFmt w:val="decimal"/>
      <w:lvlText w:val="%1."/>
      <w:lvlJc w:val="left"/>
      <w:pPr>
        <w:ind w:left="3600" w:hanging="360"/>
      </w:pPr>
      <w:rPr>
        <w:rFonts w:hint="default"/>
        <w:b/>
        <w:strike w:val="0"/>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2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1F2B27"/>
    <w:multiLevelType w:val="multilevel"/>
    <w:tmpl w:val="FFB21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29002FB"/>
    <w:multiLevelType w:val="multilevel"/>
    <w:tmpl w:val="D990FC7E"/>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33E1D9B"/>
    <w:multiLevelType w:val="hybridMultilevel"/>
    <w:tmpl w:val="8CC4C0D0"/>
    <w:lvl w:ilvl="0" w:tplc="711CAE86">
      <w:start w:val="1"/>
      <w:numFmt w:val="lowerLetter"/>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667E07"/>
    <w:multiLevelType w:val="multilevel"/>
    <w:tmpl w:val="DCC0528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378F2459"/>
    <w:multiLevelType w:val="multilevel"/>
    <w:tmpl w:val="A7587CC2"/>
    <w:lvl w:ilvl="0">
      <w:start w:val="1"/>
      <w:numFmt w:val="decimal"/>
      <w:lvlText w:val="%1."/>
      <w:lvlJc w:val="left"/>
      <w:pPr>
        <w:ind w:left="1637" w:hanging="360"/>
      </w:pPr>
      <w:rPr>
        <w:rFonts w:hint="default"/>
        <w:sz w:val="20"/>
        <w:szCs w:val="2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EFD3CEF"/>
    <w:multiLevelType w:val="hybridMultilevel"/>
    <w:tmpl w:val="0BECB80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11C89EA">
      <w:start w:val="1"/>
      <w:numFmt w:val="decimal"/>
      <w:lvlText w:val="%4."/>
      <w:lvlJc w:val="left"/>
      <w:pPr>
        <w:ind w:left="2880" w:hanging="360"/>
      </w:pPr>
      <w:rPr>
        <w:rFonts w:hint="default"/>
        <w:b/>
        <w:strike w:val="0"/>
        <w:sz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285A3B"/>
    <w:multiLevelType w:val="multilevel"/>
    <w:tmpl w:val="36642A40"/>
    <w:lvl w:ilvl="0">
      <w:start w:val="1"/>
      <w:numFmt w:val="decimal"/>
      <w:lvlText w:val="%1."/>
      <w:lvlJc w:val="left"/>
      <w:pPr>
        <w:ind w:left="928"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6694991"/>
    <w:multiLevelType w:val="hybridMultilevel"/>
    <w:tmpl w:val="3BB627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EA0711"/>
    <w:multiLevelType w:val="multilevel"/>
    <w:tmpl w:val="5DFA96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0"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2"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D81180"/>
    <w:multiLevelType w:val="multilevel"/>
    <w:tmpl w:val="5BC611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b/>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6"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E072A5F"/>
    <w:multiLevelType w:val="multilevel"/>
    <w:tmpl w:val="203E7258"/>
    <w:lvl w:ilvl="0">
      <w:start w:val="3"/>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462" w:hanging="108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616" w:hanging="1440"/>
      </w:pPr>
      <w:rPr>
        <w:rFonts w:hint="default"/>
      </w:rPr>
    </w:lvl>
  </w:abstractNum>
  <w:num w:numId="1">
    <w:abstractNumId w:val="30"/>
  </w:num>
  <w:num w:numId="2">
    <w:abstractNumId w:val="11"/>
  </w:num>
  <w:num w:numId="3">
    <w:abstractNumId w:val="6"/>
  </w:num>
  <w:num w:numId="4">
    <w:abstractNumId w:val="48"/>
  </w:num>
  <w:num w:numId="5">
    <w:abstractNumId w:val="27"/>
  </w:num>
  <w:num w:numId="6">
    <w:abstractNumId w:val="18"/>
  </w:num>
  <w:num w:numId="7">
    <w:abstractNumId w:val="34"/>
  </w:num>
  <w:num w:numId="8">
    <w:abstractNumId w:val="56"/>
  </w:num>
  <w:num w:numId="9">
    <w:abstractNumId w:val="16"/>
  </w:num>
  <w:num w:numId="10">
    <w:abstractNumId w:val="44"/>
  </w:num>
  <w:num w:numId="11">
    <w:abstractNumId w:val="32"/>
  </w:num>
  <w:num w:numId="12">
    <w:abstractNumId w:val="25"/>
  </w:num>
  <w:num w:numId="13">
    <w:abstractNumId w:val="12"/>
  </w:num>
  <w:num w:numId="14">
    <w:abstractNumId w:val="42"/>
  </w:num>
  <w:num w:numId="15">
    <w:abstractNumId w:val="57"/>
  </w:num>
  <w:num w:numId="16">
    <w:abstractNumId w:val="21"/>
  </w:num>
  <w:num w:numId="17">
    <w:abstractNumId w:val="7"/>
  </w:num>
  <w:num w:numId="18">
    <w:abstractNumId w:val="8"/>
  </w:num>
  <w:num w:numId="19">
    <w:abstractNumId w:val="9"/>
  </w:num>
  <w:num w:numId="20">
    <w:abstractNumId w:val="28"/>
  </w:num>
  <w:num w:numId="21">
    <w:abstractNumId w:val="17"/>
  </w:num>
  <w:num w:numId="22">
    <w:abstractNumId w:val="33"/>
  </w:num>
  <w:num w:numId="23">
    <w:abstractNumId w:val="39"/>
  </w:num>
  <w:num w:numId="24">
    <w:abstractNumId w:val="47"/>
  </w:num>
  <w:num w:numId="25">
    <w:abstractNumId w:val="19"/>
  </w:num>
  <w:num w:numId="26">
    <w:abstractNumId w:val="45"/>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3"/>
  </w:num>
  <w:num w:numId="29">
    <w:abstractNumId w:val="31"/>
  </w:num>
  <w:num w:numId="30">
    <w:abstractNumId w:val="20"/>
  </w:num>
  <w:num w:numId="31">
    <w:abstractNumId w:val="50"/>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5"/>
  </w:num>
  <w:num w:numId="35">
    <w:abstractNumId w:val="37"/>
  </w:num>
  <w:num w:numId="36">
    <w:abstractNumId w:val="49"/>
    <w:lvlOverride w:ilvl="0">
      <w:startOverride w:val="1"/>
    </w:lvlOverride>
    <w:lvlOverride w:ilvl="1"/>
    <w:lvlOverride w:ilvl="2"/>
    <w:lvlOverride w:ilvl="3"/>
    <w:lvlOverride w:ilvl="4"/>
    <w:lvlOverride w:ilvl="5"/>
    <w:lvlOverride w:ilvl="6"/>
    <w:lvlOverride w:ilvl="7"/>
    <w:lvlOverride w:ilvl="8"/>
  </w:num>
  <w:num w:numId="37">
    <w:abstractNumId w:val="52"/>
  </w:num>
  <w:num w:numId="38">
    <w:abstractNumId w:val="10"/>
  </w:num>
  <w:num w:numId="39">
    <w:abstractNumId w:val="51"/>
  </w:num>
  <w:num w:numId="40">
    <w:abstractNumId w:val="54"/>
  </w:num>
  <w:num w:numId="41">
    <w:abstractNumId w:val="43"/>
  </w:num>
  <w:num w:numId="42">
    <w:abstractNumId w:val="4"/>
  </w:num>
  <w:num w:numId="43">
    <w:abstractNumId w:val="24"/>
  </w:num>
  <w:num w:numId="44">
    <w:abstractNumId w:val="29"/>
  </w:num>
  <w:num w:numId="45">
    <w:abstractNumId w:val="58"/>
  </w:num>
  <w:num w:numId="46">
    <w:abstractNumId w:val="46"/>
  </w:num>
  <w:num w:numId="47">
    <w:abstractNumId w:val="55"/>
  </w:num>
  <w:num w:numId="48">
    <w:abstractNumId w:val="22"/>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num>
  <w:num w:numId="51">
    <w:abstractNumId w:val="26"/>
  </w:num>
  <w:num w:numId="52">
    <w:abstractNumId w:val="3"/>
  </w:num>
  <w:num w:numId="53">
    <w:abstractNumId w:val="59"/>
  </w:num>
  <w:num w:numId="54">
    <w:abstractNumId w:val="23"/>
  </w:num>
  <w:num w:numId="55">
    <w:abstractNumId w:val="38"/>
  </w:num>
  <w:num w:numId="56">
    <w:abstractNumId w:val="35"/>
  </w:num>
  <w:num w:numId="57">
    <w:abstractNumId w:val="4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E6"/>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4A1"/>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DE8"/>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0AC"/>
    <w:rsid w:val="00097236"/>
    <w:rsid w:val="000A072E"/>
    <w:rsid w:val="000A2EBE"/>
    <w:rsid w:val="000A31C6"/>
    <w:rsid w:val="000A38FC"/>
    <w:rsid w:val="000A3D72"/>
    <w:rsid w:val="000A46EB"/>
    <w:rsid w:val="000A488B"/>
    <w:rsid w:val="000A6207"/>
    <w:rsid w:val="000A6D96"/>
    <w:rsid w:val="000B20CA"/>
    <w:rsid w:val="000B2838"/>
    <w:rsid w:val="000B3117"/>
    <w:rsid w:val="000B36E9"/>
    <w:rsid w:val="000B4623"/>
    <w:rsid w:val="000B5CB4"/>
    <w:rsid w:val="000B5CDC"/>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0F2"/>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50C"/>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46C2B"/>
    <w:rsid w:val="00150013"/>
    <w:rsid w:val="00151570"/>
    <w:rsid w:val="00151B6F"/>
    <w:rsid w:val="001549EF"/>
    <w:rsid w:val="0015504B"/>
    <w:rsid w:val="001558D8"/>
    <w:rsid w:val="001567FB"/>
    <w:rsid w:val="00156D62"/>
    <w:rsid w:val="0015712B"/>
    <w:rsid w:val="001575B5"/>
    <w:rsid w:val="00157C01"/>
    <w:rsid w:val="00157D05"/>
    <w:rsid w:val="001603FA"/>
    <w:rsid w:val="00161CAB"/>
    <w:rsid w:val="001630E0"/>
    <w:rsid w:val="00165652"/>
    <w:rsid w:val="001664C6"/>
    <w:rsid w:val="00166625"/>
    <w:rsid w:val="00166E39"/>
    <w:rsid w:val="00167D1F"/>
    <w:rsid w:val="00171C78"/>
    <w:rsid w:val="001728F5"/>
    <w:rsid w:val="00173A31"/>
    <w:rsid w:val="001741FB"/>
    <w:rsid w:val="00174BE0"/>
    <w:rsid w:val="00175CDB"/>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31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4E9F"/>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1B"/>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1F5"/>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611"/>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3DF8"/>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5ED6"/>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1E7E"/>
    <w:rsid w:val="0033206E"/>
    <w:rsid w:val="0033270E"/>
    <w:rsid w:val="00333C26"/>
    <w:rsid w:val="00334A4C"/>
    <w:rsid w:val="003354D2"/>
    <w:rsid w:val="00335E18"/>
    <w:rsid w:val="00337033"/>
    <w:rsid w:val="00337A4F"/>
    <w:rsid w:val="00337F58"/>
    <w:rsid w:val="00340759"/>
    <w:rsid w:val="003416DA"/>
    <w:rsid w:val="00341A18"/>
    <w:rsid w:val="00341AAC"/>
    <w:rsid w:val="00341DB1"/>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26ABC"/>
    <w:rsid w:val="00431091"/>
    <w:rsid w:val="00431240"/>
    <w:rsid w:val="00431F11"/>
    <w:rsid w:val="00434676"/>
    <w:rsid w:val="00434782"/>
    <w:rsid w:val="0043615D"/>
    <w:rsid w:val="004364BD"/>
    <w:rsid w:val="00440D95"/>
    <w:rsid w:val="00441005"/>
    <w:rsid w:val="00441640"/>
    <w:rsid w:val="0044403C"/>
    <w:rsid w:val="0044467A"/>
    <w:rsid w:val="00444E99"/>
    <w:rsid w:val="00444EA2"/>
    <w:rsid w:val="00446AD8"/>
    <w:rsid w:val="00447F18"/>
    <w:rsid w:val="00450155"/>
    <w:rsid w:val="00450710"/>
    <w:rsid w:val="00451434"/>
    <w:rsid w:val="004518CF"/>
    <w:rsid w:val="00453FF7"/>
    <w:rsid w:val="00454EA7"/>
    <w:rsid w:val="00456A89"/>
    <w:rsid w:val="00456D9B"/>
    <w:rsid w:val="00457F7E"/>
    <w:rsid w:val="004603F4"/>
    <w:rsid w:val="00461844"/>
    <w:rsid w:val="0046209E"/>
    <w:rsid w:val="004620F8"/>
    <w:rsid w:val="00463053"/>
    <w:rsid w:val="004635A6"/>
    <w:rsid w:val="00464543"/>
    <w:rsid w:val="00465B31"/>
    <w:rsid w:val="00466947"/>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386"/>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5D"/>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11A0"/>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2C0"/>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5BE4"/>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723"/>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2585"/>
    <w:rsid w:val="0078319C"/>
    <w:rsid w:val="00783534"/>
    <w:rsid w:val="00785158"/>
    <w:rsid w:val="00787A76"/>
    <w:rsid w:val="00787A90"/>
    <w:rsid w:val="00790161"/>
    <w:rsid w:val="0079066D"/>
    <w:rsid w:val="00790730"/>
    <w:rsid w:val="00791272"/>
    <w:rsid w:val="007913F6"/>
    <w:rsid w:val="00791D1E"/>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232D"/>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074"/>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596A"/>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342"/>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2D4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82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AAD"/>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2B4"/>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776"/>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2A60"/>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3BA2"/>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AC5"/>
    <w:rsid w:val="00AC0B63"/>
    <w:rsid w:val="00AC13BD"/>
    <w:rsid w:val="00AC1652"/>
    <w:rsid w:val="00AC230B"/>
    <w:rsid w:val="00AC2669"/>
    <w:rsid w:val="00AC37C8"/>
    <w:rsid w:val="00AD0BC7"/>
    <w:rsid w:val="00AD2645"/>
    <w:rsid w:val="00AD47D7"/>
    <w:rsid w:val="00AD56C9"/>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415"/>
    <w:rsid w:val="00B01A16"/>
    <w:rsid w:val="00B029AB"/>
    <w:rsid w:val="00B030AF"/>
    <w:rsid w:val="00B0437F"/>
    <w:rsid w:val="00B048B8"/>
    <w:rsid w:val="00B04BD8"/>
    <w:rsid w:val="00B06158"/>
    <w:rsid w:val="00B0654D"/>
    <w:rsid w:val="00B065BF"/>
    <w:rsid w:val="00B06E16"/>
    <w:rsid w:val="00B06E1D"/>
    <w:rsid w:val="00B06EE1"/>
    <w:rsid w:val="00B11056"/>
    <w:rsid w:val="00B1127E"/>
    <w:rsid w:val="00B1164E"/>
    <w:rsid w:val="00B12412"/>
    <w:rsid w:val="00B126F2"/>
    <w:rsid w:val="00B128B6"/>
    <w:rsid w:val="00B1308A"/>
    <w:rsid w:val="00B137F8"/>
    <w:rsid w:val="00B154E2"/>
    <w:rsid w:val="00B16577"/>
    <w:rsid w:val="00B16FD2"/>
    <w:rsid w:val="00B1702B"/>
    <w:rsid w:val="00B1748E"/>
    <w:rsid w:val="00B20A96"/>
    <w:rsid w:val="00B21F82"/>
    <w:rsid w:val="00B22FAE"/>
    <w:rsid w:val="00B2356C"/>
    <w:rsid w:val="00B23DB2"/>
    <w:rsid w:val="00B241AF"/>
    <w:rsid w:val="00B25D0D"/>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6648C"/>
    <w:rsid w:val="00B67334"/>
    <w:rsid w:val="00B70431"/>
    <w:rsid w:val="00B70639"/>
    <w:rsid w:val="00B715BF"/>
    <w:rsid w:val="00B716E4"/>
    <w:rsid w:val="00B71AAA"/>
    <w:rsid w:val="00B72280"/>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0BC"/>
    <w:rsid w:val="00BC49EE"/>
    <w:rsid w:val="00BC4B72"/>
    <w:rsid w:val="00BC505C"/>
    <w:rsid w:val="00BC6119"/>
    <w:rsid w:val="00BC7108"/>
    <w:rsid w:val="00BC73E1"/>
    <w:rsid w:val="00BD0EF5"/>
    <w:rsid w:val="00BD1BCB"/>
    <w:rsid w:val="00BD26CD"/>
    <w:rsid w:val="00BD2CCB"/>
    <w:rsid w:val="00BD4DF4"/>
    <w:rsid w:val="00BD59CB"/>
    <w:rsid w:val="00BD5D16"/>
    <w:rsid w:val="00BD6A49"/>
    <w:rsid w:val="00BD6E85"/>
    <w:rsid w:val="00BD783C"/>
    <w:rsid w:val="00BE01FB"/>
    <w:rsid w:val="00BE04DA"/>
    <w:rsid w:val="00BE062D"/>
    <w:rsid w:val="00BE0E10"/>
    <w:rsid w:val="00BE0FF4"/>
    <w:rsid w:val="00BE1195"/>
    <w:rsid w:val="00BE1821"/>
    <w:rsid w:val="00BE1D94"/>
    <w:rsid w:val="00BE2B85"/>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2F8"/>
    <w:rsid w:val="00C05618"/>
    <w:rsid w:val="00C056A6"/>
    <w:rsid w:val="00C06C76"/>
    <w:rsid w:val="00C07E46"/>
    <w:rsid w:val="00C07EFE"/>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3C11"/>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4FCA"/>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972E6"/>
    <w:rsid w:val="00CA101E"/>
    <w:rsid w:val="00CA2635"/>
    <w:rsid w:val="00CA26B1"/>
    <w:rsid w:val="00CA3532"/>
    <w:rsid w:val="00CA4053"/>
    <w:rsid w:val="00CA4469"/>
    <w:rsid w:val="00CA44E3"/>
    <w:rsid w:val="00CA4D3A"/>
    <w:rsid w:val="00CA5568"/>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46F9"/>
    <w:rsid w:val="00D3114C"/>
    <w:rsid w:val="00D319DD"/>
    <w:rsid w:val="00D33389"/>
    <w:rsid w:val="00D35265"/>
    <w:rsid w:val="00D374E7"/>
    <w:rsid w:val="00D4011E"/>
    <w:rsid w:val="00D408A4"/>
    <w:rsid w:val="00D41914"/>
    <w:rsid w:val="00D419A4"/>
    <w:rsid w:val="00D42047"/>
    <w:rsid w:val="00D42C86"/>
    <w:rsid w:val="00D42F0B"/>
    <w:rsid w:val="00D42FAF"/>
    <w:rsid w:val="00D46A1C"/>
    <w:rsid w:val="00D477A5"/>
    <w:rsid w:val="00D521E2"/>
    <w:rsid w:val="00D529A7"/>
    <w:rsid w:val="00D52AB1"/>
    <w:rsid w:val="00D5515E"/>
    <w:rsid w:val="00D568D6"/>
    <w:rsid w:val="00D573FA"/>
    <w:rsid w:val="00D60F88"/>
    <w:rsid w:val="00D6126E"/>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E6D"/>
    <w:rsid w:val="00D967BD"/>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A51"/>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17C1"/>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5DF"/>
    <w:rsid w:val="00E04E4D"/>
    <w:rsid w:val="00E0598A"/>
    <w:rsid w:val="00E05E09"/>
    <w:rsid w:val="00E065F4"/>
    <w:rsid w:val="00E07D2A"/>
    <w:rsid w:val="00E11515"/>
    <w:rsid w:val="00E12255"/>
    <w:rsid w:val="00E12754"/>
    <w:rsid w:val="00E1666E"/>
    <w:rsid w:val="00E2007B"/>
    <w:rsid w:val="00E204A0"/>
    <w:rsid w:val="00E20550"/>
    <w:rsid w:val="00E2157A"/>
    <w:rsid w:val="00E22087"/>
    <w:rsid w:val="00E22097"/>
    <w:rsid w:val="00E2214A"/>
    <w:rsid w:val="00E24724"/>
    <w:rsid w:val="00E248C7"/>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0B9C"/>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2C6A"/>
    <w:rsid w:val="00E731A1"/>
    <w:rsid w:val="00E75B05"/>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465E"/>
    <w:rsid w:val="00EF6E04"/>
    <w:rsid w:val="00EF7DD4"/>
    <w:rsid w:val="00F00B3C"/>
    <w:rsid w:val="00F0112B"/>
    <w:rsid w:val="00F011BC"/>
    <w:rsid w:val="00F023E1"/>
    <w:rsid w:val="00F04CC7"/>
    <w:rsid w:val="00F11525"/>
    <w:rsid w:val="00F11632"/>
    <w:rsid w:val="00F12E11"/>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06C7"/>
    <w:rsid w:val="00F61833"/>
    <w:rsid w:val="00F619EF"/>
    <w:rsid w:val="00F62CAB"/>
    <w:rsid w:val="00F62D7D"/>
    <w:rsid w:val="00F63F16"/>
    <w:rsid w:val="00F641C9"/>
    <w:rsid w:val="00F644E7"/>
    <w:rsid w:val="00F647F7"/>
    <w:rsid w:val="00F64DCE"/>
    <w:rsid w:val="00F65AD5"/>
    <w:rsid w:val="00F65AE5"/>
    <w:rsid w:val="00F66199"/>
    <w:rsid w:val="00F66F89"/>
    <w:rsid w:val="00F7076A"/>
    <w:rsid w:val="00F70E05"/>
    <w:rsid w:val="00F72182"/>
    <w:rsid w:val="00F721EA"/>
    <w:rsid w:val="00F725A5"/>
    <w:rsid w:val="00F72718"/>
    <w:rsid w:val="00F72AE2"/>
    <w:rsid w:val="00F72BB8"/>
    <w:rsid w:val="00F72FC7"/>
    <w:rsid w:val="00F73335"/>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F56"/>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2BA"/>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2"/>
      </w:numPr>
    </w:pPr>
  </w:style>
  <w:style w:type="numbering" w:customStyle="1" w:styleId="Zaimportowanystyl2">
    <w:name w:val="Zaimportowany styl 2"/>
    <w:rsid w:val="00B72385"/>
    <w:pPr>
      <w:numPr>
        <w:numId w:val="23"/>
      </w:numPr>
    </w:pPr>
  </w:style>
  <w:style w:type="numbering" w:customStyle="1" w:styleId="Zaimportowanystyl3">
    <w:name w:val="Zaimportowany styl 3"/>
    <w:rsid w:val="00B72385"/>
    <w:pPr>
      <w:numPr>
        <w:numId w:val="24"/>
      </w:numPr>
    </w:pPr>
  </w:style>
  <w:style w:type="numbering" w:customStyle="1" w:styleId="Zaimportowanystyl4">
    <w:name w:val="Zaimportowany styl 4"/>
    <w:rsid w:val="00B72385"/>
    <w:pPr>
      <w:numPr>
        <w:numId w:val="2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32"/>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5945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294943661">
      <w:bodyDiv w:val="1"/>
      <w:marLeft w:val="0"/>
      <w:marRight w:val="0"/>
      <w:marTop w:val="0"/>
      <w:marBottom w:val="0"/>
      <w:divBdr>
        <w:top w:val="none" w:sz="0" w:space="0" w:color="auto"/>
        <w:left w:val="none" w:sz="0" w:space="0" w:color="auto"/>
        <w:bottom w:val="none" w:sz="0" w:space="0" w:color="auto"/>
        <w:right w:val="none" w:sz="0" w:space="0" w:color="auto"/>
      </w:divBdr>
    </w:div>
    <w:div w:id="521868904">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800451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584188169">
      <w:bodyDiv w:val="1"/>
      <w:marLeft w:val="0"/>
      <w:marRight w:val="0"/>
      <w:marTop w:val="0"/>
      <w:marBottom w:val="0"/>
      <w:divBdr>
        <w:top w:val="none" w:sz="0" w:space="0" w:color="auto"/>
        <w:left w:val="none" w:sz="0" w:space="0" w:color="auto"/>
        <w:bottom w:val="none" w:sz="0" w:space="0" w:color="auto"/>
        <w:right w:val="none" w:sz="0" w:space="0" w:color="auto"/>
      </w:divBdr>
    </w:div>
    <w:div w:id="630938629">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5642514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6878093">
      <w:bodyDiv w:val="1"/>
      <w:marLeft w:val="0"/>
      <w:marRight w:val="0"/>
      <w:marTop w:val="0"/>
      <w:marBottom w:val="0"/>
      <w:divBdr>
        <w:top w:val="none" w:sz="0" w:space="0" w:color="auto"/>
        <w:left w:val="none" w:sz="0" w:space="0" w:color="auto"/>
        <w:bottom w:val="none" w:sz="0" w:space="0" w:color="auto"/>
        <w:right w:val="none" w:sz="0" w:space="0" w:color="auto"/>
      </w:divBdr>
    </w:div>
    <w:div w:id="747727233">
      <w:bodyDiv w:val="1"/>
      <w:marLeft w:val="0"/>
      <w:marRight w:val="0"/>
      <w:marTop w:val="0"/>
      <w:marBottom w:val="0"/>
      <w:divBdr>
        <w:top w:val="none" w:sz="0" w:space="0" w:color="auto"/>
        <w:left w:val="none" w:sz="0" w:space="0" w:color="auto"/>
        <w:bottom w:val="none" w:sz="0" w:space="0" w:color="auto"/>
        <w:right w:val="none" w:sz="0" w:space="0" w:color="auto"/>
      </w:divBdr>
    </w:div>
    <w:div w:id="755711748">
      <w:bodyDiv w:val="1"/>
      <w:marLeft w:val="0"/>
      <w:marRight w:val="0"/>
      <w:marTop w:val="0"/>
      <w:marBottom w:val="0"/>
      <w:divBdr>
        <w:top w:val="none" w:sz="0" w:space="0" w:color="auto"/>
        <w:left w:val="none" w:sz="0" w:space="0" w:color="auto"/>
        <w:bottom w:val="none" w:sz="0" w:space="0" w:color="auto"/>
        <w:right w:val="none" w:sz="0" w:space="0" w:color="auto"/>
      </w:divBdr>
    </w:div>
    <w:div w:id="790710955">
      <w:bodyDiv w:val="1"/>
      <w:marLeft w:val="0"/>
      <w:marRight w:val="0"/>
      <w:marTop w:val="0"/>
      <w:marBottom w:val="0"/>
      <w:divBdr>
        <w:top w:val="none" w:sz="0" w:space="0" w:color="auto"/>
        <w:left w:val="none" w:sz="0" w:space="0" w:color="auto"/>
        <w:bottom w:val="none" w:sz="0" w:space="0" w:color="auto"/>
        <w:right w:val="none" w:sz="0" w:space="0" w:color="auto"/>
      </w:divBdr>
    </w:div>
    <w:div w:id="86043137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86014715">
      <w:bodyDiv w:val="1"/>
      <w:marLeft w:val="0"/>
      <w:marRight w:val="0"/>
      <w:marTop w:val="0"/>
      <w:marBottom w:val="0"/>
      <w:divBdr>
        <w:top w:val="none" w:sz="0" w:space="0" w:color="auto"/>
        <w:left w:val="none" w:sz="0" w:space="0" w:color="auto"/>
        <w:bottom w:val="none" w:sz="0" w:space="0" w:color="auto"/>
        <w:right w:val="none" w:sz="0" w:space="0" w:color="auto"/>
      </w:divBdr>
    </w:div>
    <w:div w:id="1028533509">
      <w:bodyDiv w:val="1"/>
      <w:marLeft w:val="0"/>
      <w:marRight w:val="0"/>
      <w:marTop w:val="0"/>
      <w:marBottom w:val="0"/>
      <w:divBdr>
        <w:top w:val="none" w:sz="0" w:space="0" w:color="auto"/>
        <w:left w:val="none" w:sz="0" w:space="0" w:color="auto"/>
        <w:bottom w:val="none" w:sz="0" w:space="0" w:color="auto"/>
        <w:right w:val="none" w:sz="0" w:space="0" w:color="auto"/>
      </w:divBdr>
    </w:div>
    <w:div w:id="1184131766">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31498426">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428385725">
      <w:bodyDiv w:val="1"/>
      <w:marLeft w:val="0"/>
      <w:marRight w:val="0"/>
      <w:marTop w:val="0"/>
      <w:marBottom w:val="0"/>
      <w:divBdr>
        <w:top w:val="none" w:sz="0" w:space="0" w:color="auto"/>
        <w:left w:val="none" w:sz="0" w:space="0" w:color="auto"/>
        <w:bottom w:val="none" w:sz="0" w:space="0" w:color="auto"/>
        <w:right w:val="none" w:sz="0" w:space="0" w:color="auto"/>
      </w:divBdr>
    </w:div>
    <w:div w:id="1466237278">
      <w:bodyDiv w:val="1"/>
      <w:marLeft w:val="0"/>
      <w:marRight w:val="0"/>
      <w:marTop w:val="0"/>
      <w:marBottom w:val="0"/>
      <w:divBdr>
        <w:top w:val="none" w:sz="0" w:space="0" w:color="auto"/>
        <w:left w:val="none" w:sz="0" w:space="0" w:color="auto"/>
        <w:bottom w:val="none" w:sz="0" w:space="0" w:color="auto"/>
        <w:right w:val="none" w:sz="0" w:space="0" w:color="auto"/>
      </w:divBdr>
    </w:div>
    <w:div w:id="1497569255">
      <w:bodyDiv w:val="1"/>
      <w:marLeft w:val="0"/>
      <w:marRight w:val="0"/>
      <w:marTop w:val="0"/>
      <w:marBottom w:val="0"/>
      <w:divBdr>
        <w:top w:val="none" w:sz="0" w:space="0" w:color="auto"/>
        <w:left w:val="none" w:sz="0" w:space="0" w:color="auto"/>
        <w:bottom w:val="none" w:sz="0" w:space="0" w:color="auto"/>
        <w:right w:val="none" w:sz="0" w:space="0" w:color="auto"/>
      </w:divBdr>
    </w:div>
    <w:div w:id="1580628455">
      <w:bodyDiv w:val="1"/>
      <w:marLeft w:val="0"/>
      <w:marRight w:val="0"/>
      <w:marTop w:val="0"/>
      <w:marBottom w:val="0"/>
      <w:divBdr>
        <w:top w:val="none" w:sz="0" w:space="0" w:color="auto"/>
        <w:left w:val="none" w:sz="0" w:space="0" w:color="auto"/>
        <w:bottom w:val="none" w:sz="0" w:space="0" w:color="auto"/>
        <w:right w:val="none" w:sz="0" w:space="0" w:color="auto"/>
      </w:divBdr>
    </w:div>
    <w:div w:id="1698964494">
      <w:bodyDiv w:val="1"/>
      <w:marLeft w:val="0"/>
      <w:marRight w:val="0"/>
      <w:marTop w:val="0"/>
      <w:marBottom w:val="0"/>
      <w:divBdr>
        <w:top w:val="none" w:sz="0" w:space="0" w:color="auto"/>
        <w:left w:val="none" w:sz="0" w:space="0" w:color="auto"/>
        <w:bottom w:val="none" w:sz="0" w:space="0" w:color="auto"/>
        <w:right w:val="none" w:sz="0" w:space="0" w:color="auto"/>
      </w:divBdr>
    </w:div>
    <w:div w:id="1746949082">
      <w:bodyDiv w:val="1"/>
      <w:marLeft w:val="0"/>
      <w:marRight w:val="0"/>
      <w:marTop w:val="0"/>
      <w:marBottom w:val="0"/>
      <w:divBdr>
        <w:top w:val="none" w:sz="0" w:space="0" w:color="auto"/>
        <w:left w:val="none" w:sz="0" w:space="0" w:color="auto"/>
        <w:bottom w:val="none" w:sz="0" w:space="0" w:color="auto"/>
        <w:right w:val="none" w:sz="0" w:space="0" w:color="auto"/>
      </w:divBdr>
    </w:div>
    <w:div w:id="1792285502">
      <w:bodyDiv w:val="1"/>
      <w:marLeft w:val="0"/>
      <w:marRight w:val="0"/>
      <w:marTop w:val="0"/>
      <w:marBottom w:val="0"/>
      <w:divBdr>
        <w:top w:val="none" w:sz="0" w:space="0" w:color="auto"/>
        <w:left w:val="none" w:sz="0" w:space="0" w:color="auto"/>
        <w:bottom w:val="none" w:sz="0" w:space="0" w:color="auto"/>
        <w:right w:val="none" w:sz="0" w:space="0" w:color="auto"/>
      </w:divBdr>
    </w:div>
    <w:div w:id="1794589757">
      <w:bodyDiv w:val="1"/>
      <w:marLeft w:val="0"/>
      <w:marRight w:val="0"/>
      <w:marTop w:val="0"/>
      <w:marBottom w:val="0"/>
      <w:divBdr>
        <w:top w:val="none" w:sz="0" w:space="0" w:color="auto"/>
        <w:left w:val="none" w:sz="0" w:space="0" w:color="auto"/>
        <w:bottom w:val="none" w:sz="0" w:space="0" w:color="auto"/>
        <w:right w:val="none" w:sz="0" w:space="0" w:color="auto"/>
      </w:divBdr>
    </w:div>
    <w:div w:id="1842967928">
      <w:bodyDiv w:val="1"/>
      <w:marLeft w:val="0"/>
      <w:marRight w:val="0"/>
      <w:marTop w:val="0"/>
      <w:marBottom w:val="0"/>
      <w:divBdr>
        <w:top w:val="none" w:sz="0" w:space="0" w:color="auto"/>
        <w:left w:val="none" w:sz="0" w:space="0" w:color="auto"/>
        <w:bottom w:val="none" w:sz="0" w:space="0" w:color="auto"/>
        <w:right w:val="none" w:sz="0" w:space="0" w:color="auto"/>
      </w:divBdr>
    </w:div>
    <w:div w:id="188220825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3169407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30063549">
      <w:bodyDiv w:val="1"/>
      <w:marLeft w:val="0"/>
      <w:marRight w:val="0"/>
      <w:marTop w:val="0"/>
      <w:marBottom w:val="0"/>
      <w:divBdr>
        <w:top w:val="none" w:sz="0" w:space="0" w:color="auto"/>
        <w:left w:val="none" w:sz="0" w:space="0" w:color="auto"/>
        <w:bottom w:val="none" w:sz="0" w:space="0" w:color="auto"/>
        <w:right w:val="none" w:sz="0" w:space="0" w:color="auto"/>
      </w:divBdr>
    </w:div>
    <w:div w:id="2037581400">
      <w:bodyDiv w:val="1"/>
      <w:marLeft w:val="0"/>
      <w:marRight w:val="0"/>
      <w:marTop w:val="0"/>
      <w:marBottom w:val="0"/>
      <w:divBdr>
        <w:top w:val="none" w:sz="0" w:space="0" w:color="auto"/>
        <w:left w:val="none" w:sz="0" w:space="0" w:color="auto"/>
        <w:bottom w:val="none" w:sz="0" w:space="0" w:color="auto"/>
        <w:right w:val="none" w:sz="0" w:space="0" w:color="auto"/>
      </w:divBdr>
    </w:div>
    <w:div w:id="205134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E98EA29E81E04AA28A52B284904ADA30"/>
        <w:category>
          <w:name w:val="Ogólne"/>
          <w:gallery w:val="placeholder"/>
        </w:category>
        <w:types>
          <w:type w:val="bbPlcHdr"/>
        </w:types>
        <w:behaviors>
          <w:behavior w:val="content"/>
        </w:behaviors>
        <w:guid w:val="{5D78325E-AD44-4FF2-8E73-B201E9E04C38}"/>
      </w:docPartPr>
      <w:docPartBody>
        <w:p w:rsidR="003871F8" w:rsidRDefault="00295270" w:rsidP="00295270">
          <w:pPr>
            <w:pStyle w:val="E98EA29E81E04AA28A52B284904ADA30"/>
          </w:pPr>
          <w:r w:rsidRPr="00CA4CB3">
            <w:rPr>
              <w:rStyle w:val="Tekstzastpczy"/>
            </w:rPr>
            <w:t>[Słowa kluczowe]</w:t>
          </w:r>
        </w:p>
      </w:docPartBody>
    </w:docPart>
    <w:docPart>
      <w:docPartPr>
        <w:name w:val="BDACD00F748442C1BC42B055D9F6F93C"/>
        <w:category>
          <w:name w:val="Ogólne"/>
          <w:gallery w:val="placeholder"/>
        </w:category>
        <w:types>
          <w:type w:val="bbPlcHdr"/>
        </w:types>
        <w:behaviors>
          <w:behavior w:val="content"/>
        </w:behaviors>
        <w:guid w:val="{745FF4CD-4A9A-4B7F-8A7D-26FD7BD67E33}"/>
      </w:docPartPr>
      <w:docPartBody>
        <w:p w:rsidR="003871F8" w:rsidRDefault="00295270" w:rsidP="00295270">
          <w:pPr>
            <w:pStyle w:val="BDACD00F748442C1BC42B055D9F6F93C"/>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3F5C744F72E947C3A8955835D51EAD1D"/>
        <w:category>
          <w:name w:val="Ogólne"/>
          <w:gallery w:val="placeholder"/>
        </w:category>
        <w:types>
          <w:type w:val="bbPlcHdr"/>
        </w:types>
        <w:behaviors>
          <w:behavior w:val="content"/>
        </w:behaviors>
        <w:guid w:val="{9A600784-CE72-4B19-BFBA-0602DCAEEB81}"/>
      </w:docPartPr>
      <w:docPartBody>
        <w:p w:rsidR="003871F8" w:rsidRDefault="00295270" w:rsidP="00295270">
          <w:pPr>
            <w:pStyle w:val="3F5C744F72E947C3A8955835D51EAD1D"/>
          </w:pPr>
          <w:r w:rsidRPr="00A60968">
            <w:rPr>
              <w:rStyle w:val="Tekstzastpczy"/>
            </w:rPr>
            <w:t>[Tytuł]</w:t>
          </w:r>
        </w:p>
      </w:docPartBody>
    </w:docPart>
    <w:docPart>
      <w:docPartPr>
        <w:name w:val="06D16D8394AB4F539AD43DA6A3DA5C9F"/>
        <w:category>
          <w:name w:val="Ogólne"/>
          <w:gallery w:val="placeholder"/>
        </w:category>
        <w:types>
          <w:type w:val="bbPlcHdr"/>
        </w:types>
        <w:behaviors>
          <w:behavior w:val="content"/>
        </w:behaviors>
        <w:guid w:val="{098CB982-1BA8-4314-926E-3A22323BB379}"/>
      </w:docPartPr>
      <w:docPartBody>
        <w:p w:rsidR="003871F8" w:rsidRDefault="00295270" w:rsidP="00295270">
          <w:pPr>
            <w:pStyle w:val="06D16D8394AB4F539AD43DA6A3DA5C9F"/>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EE7BF5F4C1FA46969A098840CC57288E"/>
        <w:category>
          <w:name w:val="Ogólne"/>
          <w:gallery w:val="placeholder"/>
        </w:category>
        <w:types>
          <w:type w:val="bbPlcHdr"/>
        </w:types>
        <w:behaviors>
          <w:behavior w:val="content"/>
        </w:behaviors>
        <w:guid w:val="{1D0B48DA-BABE-42AA-8BEF-83142EA97BA9}"/>
      </w:docPartPr>
      <w:docPartBody>
        <w:p w:rsidR="007A083B" w:rsidRDefault="004364FA" w:rsidP="004364FA">
          <w:pPr>
            <w:pStyle w:val="EE7BF5F4C1FA46969A098840CC57288E"/>
          </w:pPr>
          <w:r w:rsidRPr="00CF6B20">
            <w:rPr>
              <w:rStyle w:val="Tekstzastpczy"/>
            </w:rPr>
            <w:t>[Słowa kluczowe]</w:t>
          </w:r>
        </w:p>
      </w:docPartBody>
    </w:docPart>
    <w:docPart>
      <w:docPartPr>
        <w:name w:val="EEE6CD5D94FF462EB73724ED1B9141E2"/>
        <w:category>
          <w:name w:val="Ogólne"/>
          <w:gallery w:val="placeholder"/>
        </w:category>
        <w:types>
          <w:type w:val="bbPlcHdr"/>
        </w:types>
        <w:behaviors>
          <w:behavior w:val="content"/>
        </w:behaviors>
        <w:guid w:val="{047C7BB0-80C8-44BA-B2FF-5628B0E948E4}"/>
      </w:docPartPr>
      <w:docPartBody>
        <w:p w:rsidR="007A083B" w:rsidRDefault="004364FA" w:rsidP="004364FA">
          <w:pPr>
            <w:pStyle w:val="EEE6CD5D94FF462EB73724ED1B9141E2"/>
          </w:pPr>
          <w:r w:rsidRPr="0045240F">
            <w:rPr>
              <w:rStyle w:val="Tekstzastpczy"/>
            </w:rPr>
            <w:t>[Tytuł]</w:t>
          </w:r>
        </w:p>
      </w:docPartBody>
    </w:docPart>
    <w:docPart>
      <w:docPartPr>
        <w:name w:val="1C61CAC5D4E54CE3871835C852AF9D0A"/>
        <w:category>
          <w:name w:val="Ogólne"/>
          <w:gallery w:val="placeholder"/>
        </w:category>
        <w:types>
          <w:type w:val="bbPlcHdr"/>
        </w:types>
        <w:behaviors>
          <w:behavior w:val="content"/>
        </w:behaviors>
        <w:guid w:val="{211A9B5B-D8EB-4AAE-BF0B-CDF325B17F39}"/>
      </w:docPartPr>
      <w:docPartBody>
        <w:p w:rsidR="008A2A95" w:rsidRDefault="008A2A95">
          <w:r w:rsidRPr="001845DB">
            <w:rPr>
              <w:rStyle w:val="Tekstzastpczy"/>
            </w:rPr>
            <w:t>[Tytuł]</w:t>
          </w:r>
        </w:p>
      </w:docPartBody>
    </w:docPart>
    <w:docPart>
      <w:docPartPr>
        <w:name w:val="6D303294059C4649859B09F1B6521513"/>
        <w:category>
          <w:name w:val="Ogólne"/>
          <w:gallery w:val="placeholder"/>
        </w:category>
        <w:types>
          <w:type w:val="bbPlcHdr"/>
        </w:types>
        <w:behaviors>
          <w:behavior w:val="content"/>
        </w:behaviors>
        <w:guid w:val="{9211C6AE-5096-4A1D-AE22-E35FCFC3E89B}"/>
      </w:docPartPr>
      <w:docPartBody>
        <w:p w:rsidR="008A2A95" w:rsidRDefault="008A2A95">
          <w:r w:rsidRPr="001845DB">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B3960"/>
    <w:rsid w:val="001C7176"/>
    <w:rsid w:val="001E3168"/>
    <w:rsid w:val="001F4D89"/>
    <w:rsid w:val="001F6AB2"/>
    <w:rsid w:val="00201297"/>
    <w:rsid w:val="002036E3"/>
    <w:rsid w:val="00263FCB"/>
    <w:rsid w:val="00267EB5"/>
    <w:rsid w:val="0027219B"/>
    <w:rsid w:val="0027490D"/>
    <w:rsid w:val="00295270"/>
    <w:rsid w:val="002A14E2"/>
    <w:rsid w:val="002A5475"/>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A083B"/>
    <w:rsid w:val="007C3FB9"/>
    <w:rsid w:val="007D2B04"/>
    <w:rsid w:val="007E096F"/>
    <w:rsid w:val="007E391E"/>
    <w:rsid w:val="007F437C"/>
    <w:rsid w:val="007F5D3C"/>
    <w:rsid w:val="00832C41"/>
    <w:rsid w:val="00843AAE"/>
    <w:rsid w:val="00851773"/>
    <w:rsid w:val="0085262B"/>
    <w:rsid w:val="00876E33"/>
    <w:rsid w:val="008803EB"/>
    <w:rsid w:val="008A2A95"/>
    <w:rsid w:val="008E019D"/>
    <w:rsid w:val="008E031B"/>
    <w:rsid w:val="008E6959"/>
    <w:rsid w:val="0091435D"/>
    <w:rsid w:val="00920F8B"/>
    <w:rsid w:val="00923549"/>
    <w:rsid w:val="00926AF2"/>
    <w:rsid w:val="009324D2"/>
    <w:rsid w:val="009B2C80"/>
    <w:rsid w:val="00A00EEA"/>
    <w:rsid w:val="00A27FD0"/>
    <w:rsid w:val="00A347BC"/>
    <w:rsid w:val="00A35DF1"/>
    <w:rsid w:val="00A71B43"/>
    <w:rsid w:val="00A72EB3"/>
    <w:rsid w:val="00AC1621"/>
    <w:rsid w:val="00AD5090"/>
    <w:rsid w:val="00B14DB9"/>
    <w:rsid w:val="00B4616D"/>
    <w:rsid w:val="00B53165"/>
    <w:rsid w:val="00B60536"/>
    <w:rsid w:val="00B812C1"/>
    <w:rsid w:val="00B90592"/>
    <w:rsid w:val="00B92677"/>
    <w:rsid w:val="00BA17F0"/>
    <w:rsid w:val="00BA657E"/>
    <w:rsid w:val="00BB6011"/>
    <w:rsid w:val="00BB6626"/>
    <w:rsid w:val="00BC3DDA"/>
    <w:rsid w:val="00BC642E"/>
    <w:rsid w:val="00BC6FE2"/>
    <w:rsid w:val="00C102F1"/>
    <w:rsid w:val="00C5165E"/>
    <w:rsid w:val="00C67419"/>
    <w:rsid w:val="00C80E37"/>
    <w:rsid w:val="00C849CA"/>
    <w:rsid w:val="00C86BE2"/>
    <w:rsid w:val="00C93CA0"/>
    <w:rsid w:val="00CA4EBC"/>
    <w:rsid w:val="00CC6903"/>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01C06"/>
    <w:rsid w:val="00E35FDA"/>
    <w:rsid w:val="00E47DB2"/>
    <w:rsid w:val="00E76B96"/>
    <w:rsid w:val="00E825E6"/>
    <w:rsid w:val="00E91008"/>
    <w:rsid w:val="00ED5DD4"/>
    <w:rsid w:val="00EE39C7"/>
    <w:rsid w:val="00EF5F32"/>
    <w:rsid w:val="00F8384E"/>
    <w:rsid w:val="00F879E4"/>
    <w:rsid w:val="00FD3600"/>
    <w:rsid w:val="00FD767E"/>
    <w:rsid w:val="00FE5356"/>
    <w:rsid w:val="00FE7F65"/>
    <w:rsid w:val="00FF4B27"/>
    <w:rsid w:val="00FF7F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8A2A95"/>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533B6E2BEF0E431C8295C0BED579E671">
    <w:name w:val="533B6E2BEF0E431C8295C0BED579E671"/>
    <w:rsid w:val="008A2A95"/>
    <w:pPr>
      <w:spacing w:after="160" w:line="259" w:lineRule="auto"/>
    </w:pPr>
  </w:style>
  <w:style w:type="paragraph" w:customStyle="1" w:styleId="DDE950BF297346C583273501792D76B5">
    <w:name w:val="DDE950BF297346C583273501792D76B5"/>
    <w:rsid w:val="008A2A95"/>
    <w:pPr>
      <w:spacing w:after="160" w:line="259" w:lineRule="auto"/>
    </w:pPr>
  </w:style>
  <w:style w:type="paragraph" w:customStyle="1" w:styleId="E3E9FCD2EBB34E089790095A53D9CB9E">
    <w:name w:val="E3E9FCD2EBB34E089790095A53D9CB9E"/>
    <w:rsid w:val="008A2A95"/>
    <w:pPr>
      <w:spacing w:after="160" w:line="259" w:lineRule="auto"/>
    </w:pPr>
  </w:style>
  <w:style w:type="paragraph" w:customStyle="1" w:styleId="F0D4313ECA7A4661B1B6EDCEC23DFB08">
    <w:name w:val="F0D4313ECA7A4661B1B6EDCEC23DFB08"/>
    <w:rsid w:val="008A2A9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BD6C41A72A57941944C3D24F58BBF6B" ma:contentTypeVersion="0" ma:contentTypeDescription="SWPP2 Dokument bazowy" ma:contentTypeScope="" ma:versionID="b8263f7164a82ad8948b7d921193f5e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POST/DYS/OSK/LZA/01249/2025                       </dmsv2SWPP2ObjectNumber>
    <dmsv2SWPP2SumMD5 xmlns="http://schemas.microsoft.com/sharepoint/v3">45593514318550e74439419d16feeea2</dmsv2SWPP2SumMD5>
    <dmsv2BaseMoved xmlns="http://schemas.microsoft.com/sharepoint/v3">false</dmsv2BaseMoved>
    <dmsv2BaseIsSensitive xmlns="http://schemas.microsoft.com/sharepoint/v3">true</dmsv2BaseIsSensitive>
    <dmsv2SWPP2IDSWPP2 xmlns="http://schemas.microsoft.com/sharepoint/v3">676143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22105626</dmsv2BaseClientSystemDocumentID>
    <dmsv2BaseModifiedByID xmlns="http://schemas.microsoft.com/sharepoint/v3">12100151</dmsv2BaseModifiedByID>
    <dmsv2BaseCreatedByID xmlns="http://schemas.microsoft.com/sharepoint/v3">12100151</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MUFVPD5EPY3P-699274413-1748</_dlc_DocId>
    <_dlc_DocIdUrl xmlns="a19cb1c7-c5c7-46d4-85ae-d83685407bba">
      <Url>https://swpp2.dms.gkpge.pl/sites/36/_layouts/15/DocIdRedir.aspx?ID=MUFVPD5EPY3P-699274413-1748</Url>
      <Description>MUFVPD5EPY3P-699274413-1748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4F4C05-EC76-47CC-9C23-DDF0F7F06BD0}"/>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5.xml><?xml version="1.0" encoding="utf-8"?>
<ds:datastoreItem xmlns:ds="http://schemas.openxmlformats.org/officeDocument/2006/customXml" ds:itemID="{DECE1857-0339-4BA8-A4D5-3BDD29634FC3}">
  <ds:schemaRefs>
    <ds:schemaRef ds:uri="http://schemas.openxmlformats.org/officeDocument/2006/bibliography"/>
  </ds:schemaRefs>
</ds:datastoreItem>
</file>

<file path=customXml/itemProps6.xml><?xml version="1.0" encoding="utf-8"?>
<ds:datastoreItem xmlns:ds="http://schemas.openxmlformats.org/officeDocument/2006/customXml" ds:itemID="{D2399273-C7F2-4322-BD41-B0AC38DACA17}"/>
</file>

<file path=docProps/app.xml><?xml version="1.0" encoding="utf-8"?>
<Properties xmlns="http://schemas.openxmlformats.org/officeDocument/2006/extended-properties" xmlns:vt="http://schemas.openxmlformats.org/officeDocument/2006/docPropsVTypes">
  <Template>Normal.dotm</Template>
  <TotalTime>0</TotalTime>
  <Pages>17</Pages>
  <Words>5041</Words>
  <Characters>30250</Characters>
  <Application>Microsoft Office Word</Application>
  <DocSecurity>0</DocSecurity>
  <Lines>252</Lines>
  <Paragraphs>70</Paragraphs>
  <ScaleCrop>false</ScaleCrop>
  <HeadingPairs>
    <vt:vector size="2" baseType="variant">
      <vt:variant>
        <vt:lpstr>Tytuł</vt:lpstr>
      </vt:variant>
      <vt:variant>
        <vt:i4>1</vt:i4>
      </vt:variant>
    </vt:vector>
  </HeadingPairs>
  <TitlesOfParts>
    <vt:vector size="1" baseType="lpstr">
      <vt:lpstr>„Część 1: Przebudowa sieci elektroenergetycznej napow. 15kV relacji Wełecz-Busko I na odcinku od słupa nr 39 do słupa nr 72 w m. Busko-Zdrój gm. Busko-Zdrój - RE Busko (PK30) Część 2: Przebudowa sieci elektroenergetycznej napow. 15kV kier. odg. Karczowice</vt:lpstr>
    </vt:vector>
  </TitlesOfParts>
  <Company>aaa</Company>
  <LinksUpToDate>false</LinksUpToDate>
  <CharactersWithSpaces>35221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1: Przebudowa sieci elektroenergetycznej napow. 15kV relacji Wełecz-Busko I na odcinku od słupa nr 39 do słupa nr 72 w m. Busko-Zdrój gm. Busko-Zdrój - RE Busko (PK30) Część 2: Przebudowa sieci elektroenergetycznej napow. 15kV kier. odg. Karczowice 5 wraz z budową odcinka sieci 15kV w celu połączenia z linią TAURON Dystrybucja S.A. w m. Karczowice i Marcinowice gm. Kozłów - RE Busko (PK30).”</dc:title>
  <dc:subject>………………</dc:subject>
  <dc:creator>Kurpiewska Katarzyna [PGE S.A.]</dc:creator>
  <cp:keywords>POST/DYS/OSK/LZA/01249/2025</cp:keywords>
  <cp:lastModifiedBy>Pastuszka Jakub [PGE Dystr. O.Skarżysko-Kam.]</cp:lastModifiedBy>
  <cp:revision>2</cp:revision>
  <cp:lastPrinted>2025-04-04T06:13:00Z</cp:lastPrinted>
  <dcterms:created xsi:type="dcterms:W3CDTF">2025-04-04T06:16:00Z</dcterms:created>
  <dcterms:modified xsi:type="dcterms:W3CDTF">2025-04-04T06:16:00Z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0x0101891000DBD6C41A72A57941944C3D24F58BBF6B</vt:lpwstr>
  </property>
  <property fmtid="{D5CDD505-2E9C-101B-9397-08002B2CF9AE}" pid="3" name="_dlc_DocIdItemGuid">
    <vt:lpwstr>90de31cb-0321-4e0e-bf19-bb57cb46b345</vt:lpwstr>
  </property>
</Properties>
</file>