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86650" w14:textId="43408701" w:rsidR="00EB6259" w:rsidRDefault="00EB6259" w:rsidP="00EB6259">
      <w:pPr>
        <w:pStyle w:val="Nagwek1"/>
        <w:keepNext w:val="0"/>
        <w:keepLines w:val="0"/>
        <w:widowControl w:val="0"/>
        <w:shd w:val="clear" w:color="auto" w:fill="C6D9F1" w:themeFill="text2" w:themeFillTint="33"/>
        <w:spacing w:before="120" w:after="120" w:line="276" w:lineRule="auto"/>
        <w:ind w:left="-284"/>
        <w:rPr>
          <w:rFonts w:cstheme="minorHAnsi"/>
          <w:sz w:val="20"/>
        </w:rPr>
      </w:pPr>
      <w:bookmarkStart w:id="0" w:name="_Toc122603765"/>
      <w:bookmarkStart w:id="1" w:name="_Ref528247246"/>
      <w:bookmarkStart w:id="2" w:name="_Toc528334785"/>
      <w:bookmarkStart w:id="3" w:name="_Toc19182899"/>
      <w:bookmarkStart w:id="4" w:name="_Toc8242632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OFERTY</w:t>
      </w:r>
      <w:bookmarkEnd w:id="0"/>
      <w:r>
        <w:rPr>
          <w:rFonts w:cstheme="minorHAnsi"/>
          <w:sz w:val="20"/>
        </w:rPr>
        <w:t xml:space="preserve"> </w:t>
      </w:r>
    </w:p>
    <w:p w14:paraId="5EBE1604" w14:textId="77777777" w:rsidR="00EB6259" w:rsidRDefault="00EB6259" w:rsidP="00EB6259">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46892D01"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D5F8C57"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597CD3C" w14:textId="77777777" w:rsidR="00EB6259" w:rsidRPr="006B56FD" w:rsidRDefault="00EB6259" w:rsidP="00922DB3">
            <w:pPr>
              <w:ind w:right="28"/>
              <w:jc w:val="left"/>
              <w:rPr>
                <w:rFonts w:asciiTheme="minorHAnsi" w:hAnsiTheme="minorHAnsi" w:cstheme="minorHAnsi"/>
              </w:rPr>
            </w:pPr>
          </w:p>
          <w:p w14:paraId="7BA93249"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24FB2344"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184AE36"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A1C2488"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4B26A38"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A1C700"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85C30FA"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3CFC8D4"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455836F8"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441ACA5"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7904AE5" w14:textId="77777777" w:rsidR="00EB6259" w:rsidRPr="00E44D52" w:rsidRDefault="00EB6259" w:rsidP="00EB6259">
      <w:pPr>
        <w:spacing w:before="360" w:after="240" w:line="240" w:lineRule="exact"/>
        <w:ind w:left="-284"/>
        <w:jc w:val="center"/>
        <w:rPr>
          <w:rFonts w:asciiTheme="minorHAnsi" w:hAnsiTheme="minorHAnsi" w:cstheme="minorHAnsi"/>
          <w:b/>
          <w:sz w:val="20"/>
          <w:lang w:eastAsia="pl-PL"/>
        </w:rPr>
      </w:pPr>
      <w:r w:rsidRPr="00E44D52">
        <w:rPr>
          <w:rFonts w:asciiTheme="minorHAnsi" w:hAnsiTheme="minorHAnsi" w:cstheme="minorHAnsi"/>
          <w:b/>
          <w:sz w:val="20"/>
          <w:lang w:eastAsia="pl-PL"/>
        </w:rPr>
        <w:t>OFERTA</w:t>
      </w:r>
    </w:p>
    <w:p w14:paraId="1595EA44" w14:textId="6F6C6E73" w:rsidR="00EB6259" w:rsidRPr="00D11497" w:rsidRDefault="00EB6259" w:rsidP="00EB6259">
      <w:pPr>
        <w:pStyle w:val="Tekstpodstawowy"/>
        <w:rPr>
          <w:rFonts w:asciiTheme="minorHAnsi" w:hAnsiTheme="minorHAnsi" w:cstheme="minorHAnsi"/>
          <w:b/>
          <w:sz w:val="20"/>
        </w:rPr>
      </w:pPr>
      <w:r w:rsidRPr="00D11497">
        <w:rPr>
          <w:rFonts w:asciiTheme="minorHAnsi" w:hAnsiTheme="minorHAnsi" w:cstheme="minorHAnsi"/>
          <w:sz w:val="20"/>
          <w:lang w:eastAsia="pl-PL"/>
        </w:rPr>
        <w:t>Dotyczy postępowania zakupowego nr</w:t>
      </w:r>
      <w:r w:rsidRPr="00D11497">
        <w:rPr>
          <w:rFonts w:asciiTheme="minorHAnsi" w:hAnsiTheme="minorHAnsi" w:cstheme="minorHAnsi"/>
          <w:b/>
          <w:sz w:val="20"/>
        </w:rPr>
        <w:t xml:space="preserve">: </w:t>
      </w:r>
      <w:sdt>
        <w:sdtPr>
          <w:rPr>
            <w:rFonts w:asciiTheme="minorHAnsi" w:hAnsiTheme="minorHAnsi" w:cstheme="minorHAnsi"/>
            <w:b/>
            <w:sz w:val="20"/>
            <w:lang w:eastAsia="pl-PL"/>
          </w:rPr>
          <w:alias w:val="Słowa kluczowe"/>
          <w:tag w:val=""/>
          <w:id w:val="-303464814"/>
          <w:placeholder>
            <w:docPart w:val="9A8718E4864D4EC9B8A214C4110264EA"/>
          </w:placeholder>
          <w:dataBinding w:prefixMappings="xmlns:ns0='http://purl.org/dc/elements/1.1/' xmlns:ns1='http://schemas.openxmlformats.org/package/2006/metadata/core-properties' " w:xpath="/ns1:coreProperties[1]/ns1:keywords[1]" w:storeItemID="{6C3C8BC8-F283-45AE-878A-BAB7291924A1}"/>
          <w:text/>
        </w:sdtPr>
        <w:sdtEndPr/>
        <w:sdtContent>
          <w:r w:rsidR="00BF07FD" w:rsidRPr="009D5E20">
            <w:rPr>
              <w:rFonts w:asciiTheme="minorHAnsi" w:hAnsiTheme="minorHAnsi" w:cstheme="minorHAnsi"/>
              <w:b/>
              <w:sz w:val="20"/>
              <w:lang w:eastAsia="pl-PL"/>
            </w:rPr>
            <w:t>POST/DYS/OSK/LZA/0</w:t>
          </w:r>
          <w:r w:rsidR="00D16662">
            <w:rPr>
              <w:rFonts w:asciiTheme="minorHAnsi" w:hAnsiTheme="minorHAnsi" w:cstheme="minorHAnsi"/>
              <w:b/>
              <w:sz w:val="20"/>
              <w:lang w:eastAsia="pl-PL"/>
            </w:rPr>
            <w:t>1247</w:t>
          </w:r>
          <w:r w:rsidR="00BF07FD" w:rsidRPr="009D5E20">
            <w:rPr>
              <w:rFonts w:asciiTheme="minorHAnsi" w:hAnsiTheme="minorHAnsi" w:cstheme="minorHAnsi"/>
              <w:b/>
              <w:sz w:val="20"/>
              <w:lang w:eastAsia="pl-PL"/>
            </w:rPr>
            <w:t>/2025</w:t>
          </w:r>
        </w:sdtContent>
      </w:sdt>
      <w:r>
        <w:rPr>
          <w:rFonts w:asciiTheme="minorHAnsi" w:hAnsiTheme="minorHAnsi" w:cstheme="minorHAnsi"/>
          <w:b/>
          <w:sz w:val="20"/>
        </w:rPr>
        <w:t xml:space="preserve"> </w:t>
      </w:r>
      <w:r w:rsidRPr="00D11497">
        <w:rPr>
          <w:rFonts w:asciiTheme="minorHAnsi" w:hAnsiTheme="minorHAnsi" w:cstheme="minorHAnsi"/>
          <w:sz w:val="20"/>
          <w:lang w:eastAsia="pl-PL"/>
        </w:rPr>
        <w:t xml:space="preserve">prowadzonego w trybie przetargu nieograniczonego pn. </w:t>
      </w:r>
      <w:sdt>
        <w:sdtPr>
          <w:rPr>
            <w:rFonts w:asciiTheme="minorHAnsi" w:hAnsiTheme="minorHAnsi"/>
            <w:b/>
            <w:bCs/>
            <w:iCs/>
            <w:sz w:val="20"/>
          </w:rPr>
          <w:alias w:val="Tytuł"/>
          <w:tag w:val=""/>
          <w:id w:val="-2146413590"/>
          <w:placeholder>
            <w:docPart w:val="2C74BC76226D4538B682433F902D01B3"/>
          </w:placeholder>
          <w:dataBinding w:prefixMappings="xmlns:ns0='http://purl.org/dc/elements/1.1/' xmlns:ns1='http://schemas.openxmlformats.org/package/2006/metadata/core-properties' " w:xpath="/ns1:coreProperties[1]/ns0:title[1]" w:storeItemID="{6C3C8BC8-F283-45AE-878A-BAB7291924A1}"/>
          <w:text/>
        </w:sdtPr>
        <w:sdtContent>
          <w:r w:rsidR="00D16662" w:rsidRPr="00D16662">
            <w:rPr>
              <w:rFonts w:asciiTheme="minorHAnsi" w:hAnsiTheme="minorHAnsi"/>
              <w:b/>
              <w:bCs/>
              <w:iCs/>
              <w:sz w:val="20"/>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p>
    <w:p w14:paraId="3348F996" w14:textId="77777777" w:rsidR="00EB6259"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D21208" w14:paraId="008CCF05" w14:textId="77777777" w:rsidTr="00922DB3">
        <w:trPr>
          <w:trHeight w:val="409"/>
        </w:trPr>
        <w:tc>
          <w:tcPr>
            <w:tcW w:w="2694" w:type="dxa"/>
            <w:tcBorders>
              <w:top w:val="single" w:sz="4" w:space="0" w:color="auto"/>
              <w:left w:val="single" w:sz="4" w:space="0" w:color="auto"/>
            </w:tcBorders>
            <w:shd w:val="clear" w:color="auto" w:fill="DBE5F1" w:themeFill="accent1" w:themeFillTint="33"/>
            <w:vAlign w:val="center"/>
          </w:tcPr>
          <w:p w14:paraId="119BC2E4"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1F905EAD"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EB6259" w:rsidRPr="00D21208" w14:paraId="2CDB563F" w14:textId="77777777" w:rsidTr="00922DB3">
        <w:trPr>
          <w:trHeight w:val="532"/>
        </w:trPr>
        <w:tc>
          <w:tcPr>
            <w:tcW w:w="2694" w:type="dxa"/>
            <w:vAlign w:val="center"/>
          </w:tcPr>
          <w:p w14:paraId="34EEA0D3" w14:textId="77777777" w:rsidR="00EB6259" w:rsidRPr="00451C10" w:rsidRDefault="00EB6259" w:rsidP="00922DB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19C865C" w14:textId="77777777" w:rsidR="00EB6259" w:rsidRPr="00451C10" w:rsidRDefault="00EB6259" w:rsidP="00922DB3">
            <w:pPr>
              <w:spacing w:before="100" w:beforeAutospacing="1" w:after="100" w:afterAutospacing="1" w:line="240" w:lineRule="auto"/>
              <w:ind w:left="-70"/>
              <w:jc w:val="center"/>
              <w:rPr>
                <w:rFonts w:asciiTheme="minorHAnsi" w:hAnsiTheme="minorHAnsi" w:cs="Arial"/>
                <w:color w:val="000000"/>
                <w:sz w:val="20"/>
                <w:lang w:eastAsia="pl-PL"/>
              </w:rPr>
            </w:pPr>
          </w:p>
        </w:tc>
      </w:tr>
      <w:tr w:rsidR="00EB6259" w:rsidRPr="007F1FAA" w14:paraId="1B2A67BC" w14:textId="77777777" w:rsidTr="002724E3">
        <w:trPr>
          <w:trHeight w:val="1796"/>
        </w:trPr>
        <w:tc>
          <w:tcPr>
            <w:tcW w:w="2694" w:type="dxa"/>
            <w:tcBorders>
              <w:top w:val="single" w:sz="4" w:space="0" w:color="auto"/>
              <w:left w:val="single" w:sz="4" w:space="0" w:color="auto"/>
              <w:bottom w:val="single" w:sz="4" w:space="0" w:color="auto"/>
              <w:right w:val="single" w:sz="4" w:space="0" w:color="auto"/>
            </w:tcBorders>
            <w:vAlign w:val="center"/>
          </w:tcPr>
          <w:p w14:paraId="7588705F"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4BE34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105ACA8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bookmarkStart w:id="5" w:name="_GoBack"/>
            <w:bookmarkEnd w:id="5"/>
          </w:p>
          <w:p w14:paraId="6C23C384" w14:textId="6137A191" w:rsidR="00EB6259" w:rsidRPr="00B2356C" w:rsidRDefault="00EB6259" w:rsidP="002724E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331080D0" w14:textId="77777777" w:rsidR="00EB6259" w:rsidRPr="00B2356C" w:rsidRDefault="00EB6259" w:rsidP="00922DB3">
            <w:pPr>
              <w:spacing w:before="100" w:beforeAutospacing="1" w:after="100" w:afterAutospacing="1" w:line="240" w:lineRule="auto"/>
              <w:ind w:left="-70"/>
              <w:jc w:val="center"/>
              <w:rPr>
                <w:rFonts w:asciiTheme="minorHAnsi" w:hAnsiTheme="minorHAnsi" w:cs="Arial"/>
                <w:color w:val="000000"/>
                <w:sz w:val="20"/>
                <w:lang w:eastAsia="pl-PL"/>
              </w:rPr>
            </w:pPr>
          </w:p>
        </w:tc>
      </w:tr>
      <w:tr w:rsidR="00EB6259" w:rsidRPr="007F1FAA" w14:paraId="44133E51"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DA454E" w14:textId="77777777" w:rsidR="00EB6259" w:rsidRPr="00B2356C" w:rsidRDefault="00EB6259" w:rsidP="00922DB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A1890C"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EB6259" w:rsidRPr="007F1FAA" w14:paraId="70C353B4"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14A82AB"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12839A6A"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5DC78223"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0E731A44" w14:textId="46A33DE0" w:rsidR="00EB6259" w:rsidRPr="008215C7" w:rsidRDefault="00EB6259" w:rsidP="002724E3">
            <w:pPr>
              <w:spacing w:before="100" w:beforeAutospacing="1" w:after="100" w:afterAutospacing="1" w:line="240" w:lineRule="auto"/>
              <w:rPr>
                <w:rFonts w:asciiTheme="minorHAnsi" w:hAnsiTheme="minorHAnsi" w:cs="Arial"/>
                <w:sz w:val="20"/>
                <w:lang w:eastAsia="pl-PL"/>
              </w:rPr>
            </w:pPr>
          </w:p>
        </w:tc>
      </w:tr>
      <w:tr w:rsidR="00EB6259" w:rsidRPr="007F1FAA" w14:paraId="71EF699F"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106F18A7"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11186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686863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p>
          <w:p w14:paraId="24DE35E2" w14:textId="73659DB6" w:rsidR="00EB6259" w:rsidRPr="008215C7" w:rsidRDefault="00EB6259" w:rsidP="002724E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BC5E502"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tc>
      </w:tr>
    </w:tbl>
    <w:p w14:paraId="4B5E7271" w14:textId="65069B3E" w:rsidR="00922DB3" w:rsidRDefault="00922DB3" w:rsidP="00EB6259">
      <w:pPr>
        <w:pStyle w:val="Akapitzlist"/>
        <w:spacing w:after="80" w:line="240" w:lineRule="exact"/>
        <w:ind w:left="0"/>
        <w:rPr>
          <w:rFonts w:asciiTheme="minorHAnsi" w:hAnsiTheme="minorHAnsi" w:cstheme="minorHAnsi"/>
          <w:b/>
          <w:sz w:val="20"/>
        </w:rPr>
      </w:pPr>
    </w:p>
    <w:p w14:paraId="497E898A" w14:textId="4CD41F85" w:rsidR="005F29FF" w:rsidRDefault="005F29FF" w:rsidP="00EB6259">
      <w:pPr>
        <w:pStyle w:val="Akapitzlist"/>
        <w:spacing w:after="80" w:line="240" w:lineRule="exact"/>
        <w:ind w:left="0"/>
        <w:rPr>
          <w:rFonts w:asciiTheme="minorHAnsi" w:hAnsiTheme="minorHAnsi" w:cstheme="minorHAnsi"/>
          <w:b/>
          <w:sz w:val="20"/>
        </w:rPr>
      </w:pPr>
    </w:p>
    <w:p w14:paraId="00CA02EB" w14:textId="77777777" w:rsidR="00535A95" w:rsidRDefault="00535A95" w:rsidP="00EB6259">
      <w:pPr>
        <w:pStyle w:val="Akapitzlist"/>
        <w:spacing w:after="80" w:line="240" w:lineRule="exact"/>
        <w:ind w:left="0"/>
        <w:rPr>
          <w:rFonts w:asciiTheme="minorHAnsi" w:hAnsiTheme="minorHAnsi" w:cstheme="minorHAnsi"/>
          <w:b/>
          <w:sz w:val="20"/>
        </w:rPr>
      </w:pPr>
    </w:p>
    <w:p w14:paraId="085339DA" w14:textId="00FF114F" w:rsidR="0000072C" w:rsidRDefault="0000072C" w:rsidP="00EB6259">
      <w:pPr>
        <w:pStyle w:val="Akapitzlist"/>
        <w:spacing w:after="80" w:line="240" w:lineRule="exact"/>
        <w:ind w:left="0"/>
        <w:rPr>
          <w:rFonts w:asciiTheme="minorHAnsi" w:hAnsiTheme="minorHAnsi" w:cstheme="minorHAnsi"/>
          <w:b/>
          <w:sz w:val="20"/>
        </w:rPr>
      </w:pPr>
    </w:p>
    <w:p w14:paraId="58952260" w14:textId="0ED1D5F7" w:rsidR="00922DB3" w:rsidRPr="00F71E5C" w:rsidRDefault="00922DB3" w:rsidP="00EB6259">
      <w:pPr>
        <w:pStyle w:val="Akapitzlist"/>
        <w:spacing w:after="80" w:line="240" w:lineRule="exact"/>
        <w:ind w:left="0"/>
        <w:rPr>
          <w:rFonts w:asciiTheme="minorHAnsi" w:hAnsiTheme="minorHAnsi" w:cstheme="minorHAnsi"/>
          <w:b/>
          <w:sz w:val="20"/>
        </w:rPr>
      </w:pPr>
    </w:p>
    <w:p w14:paraId="78DF0A71" w14:textId="77777777" w:rsidR="00EB6259" w:rsidRPr="00F71E5C"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F71E5C" w14:paraId="1D638EA4" w14:textId="77777777" w:rsidTr="00922DB3">
        <w:tc>
          <w:tcPr>
            <w:tcW w:w="2694" w:type="dxa"/>
            <w:shd w:val="clear" w:color="auto" w:fill="F2F2F2" w:themeFill="background1" w:themeFillShade="F2"/>
          </w:tcPr>
          <w:p w14:paraId="1FA09A2C"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F474D0B"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5C33C691" w14:textId="77777777" w:rsidTr="00922DB3">
        <w:tc>
          <w:tcPr>
            <w:tcW w:w="2694" w:type="dxa"/>
            <w:shd w:val="clear" w:color="auto" w:fill="F2F2F2" w:themeFill="background1" w:themeFillShade="F2"/>
          </w:tcPr>
          <w:p w14:paraId="0F63F5EF"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DE88D3"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2548A7E8" w14:textId="77777777" w:rsidTr="00922DB3">
        <w:tc>
          <w:tcPr>
            <w:tcW w:w="2694" w:type="dxa"/>
            <w:shd w:val="clear" w:color="auto" w:fill="F2F2F2" w:themeFill="background1" w:themeFillShade="F2"/>
          </w:tcPr>
          <w:p w14:paraId="49558031"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7023B7A2"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6CE7227E" w14:textId="77777777" w:rsidTr="00922DB3">
        <w:tc>
          <w:tcPr>
            <w:tcW w:w="2694" w:type="dxa"/>
            <w:shd w:val="clear" w:color="auto" w:fill="F2F2F2" w:themeFill="background1" w:themeFillShade="F2"/>
          </w:tcPr>
          <w:p w14:paraId="6F5E320A" w14:textId="77777777" w:rsidR="00EB6259" w:rsidRDefault="00EB6259" w:rsidP="00922DB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0BB2A3C5" w14:textId="77777777" w:rsidR="00EB6259" w:rsidRPr="00F71E5C" w:rsidRDefault="00EB6259" w:rsidP="00922DB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5F41730A" w14:textId="77777777" w:rsidR="00EB6259" w:rsidRPr="00F71E5C" w:rsidRDefault="00EB6259" w:rsidP="00922DB3">
            <w:pPr>
              <w:spacing w:before="100" w:line="240" w:lineRule="exact"/>
              <w:rPr>
                <w:rFonts w:asciiTheme="minorHAnsi" w:hAnsiTheme="minorHAnsi" w:cstheme="minorHAnsi"/>
                <w:sz w:val="20"/>
                <w:lang w:val="de-DE"/>
              </w:rPr>
            </w:pPr>
          </w:p>
        </w:tc>
      </w:tr>
    </w:tbl>
    <w:p w14:paraId="574DC12A" w14:textId="77777777" w:rsidR="00EB6259" w:rsidRPr="00D11497" w:rsidRDefault="00EB6259" w:rsidP="00EB6259">
      <w:pPr>
        <w:spacing w:before="120" w:after="120" w:line="240" w:lineRule="auto"/>
        <w:rPr>
          <w:rFonts w:asciiTheme="minorHAnsi" w:hAnsiTheme="minorHAnsi" w:cstheme="minorHAnsi"/>
          <w:sz w:val="18"/>
        </w:rPr>
      </w:pPr>
      <w:r w:rsidRPr="00D11497">
        <w:rPr>
          <w:rFonts w:asciiTheme="minorHAnsi" w:hAnsiTheme="minorHAnsi" w:cstheme="minorHAnsi"/>
          <w:b/>
          <w:sz w:val="20"/>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EB6259" w:rsidRPr="00D11497" w14:paraId="459B9D0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8494A"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3C207E5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2C12993E"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3218D"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0D8B1789"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05C4EAF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8DBB62"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385A92F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11AFEABB"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5F7E4"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3EB3C596" w14:textId="77777777" w:rsidR="00EB6259" w:rsidRPr="00D11497" w:rsidRDefault="00EB6259" w:rsidP="00922DB3">
            <w:pPr>
              <w:spacing w:before="100" w:line="240" w:lineRule="exact"/>
              <w:rPr>
                <w:rFonts w:asciiTheme="minorHAnsi" w:hAnsiTheme="minorHAnsi" w:cstheme="minorHAnsi"/>
                <w:sz w:val="20"/>
                <w:lang w:val="de-DE"/>
              </w:rPr>
            </w:pPr>
          </w:p>
        </w:tc>
      </w:tr>
    </w:tbl>
    <w:p w14:paraId="5C7825BD" w14:textId="2A080BD9" w:rsidR="00EB6259" w:rsidRDefault="00EB6259" w:rsidP="00EB6259">
      <w:pPr>
        <w:tabs>
          <w:tab w:val="center" w:pos="4536"/>
          <w:tab w:val="right" w:pos="9072"/>
        </w:tabs>
        <w:spacing w:line="240" w:lineRule="exact"/>
        <w:rPr>
          <w:rFonts w:asciiTheme="minorHAnsi" w:hAnsiTheme="minorHAnsi" w:cstheme="minorHAnsi"/>
          <w:sz w:val="20"/>
        </w:rPr>
      </w:pPr>
    </w:p>
    <w:p w14:paraId="72871F81" w14:textId="4F4C37CC" w:rsidR="002724E3" w:rsidRPr="00944FD2" w:rsidRDefault="002724E3" w:rsidP="00944FD2">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eastAsia="Times New Roman" w:hAnsiTheme="minorHAnsi" w:cstheme="minorHAnsi"/>
          <w:bCs w:val="0"/>
          <w:color w:val="auto"/>
          <w:sz w:val="20"/>
          <w:szCs w:val="20"/>
          <w:lang w:eastAsia="pl-PL"/>
        </w:rPr>
        <w:t>CENA OFERTY</w:t>
      </w:r>
      <w:r w:rsidRPr="00944FD2">
        <w:rPr>
          <w:rFonts w:eastAsia="Times New Roman"/>
          <w:bCs w:val="0"/>
          <w:color w:val="auto"/>
          <w:szCs w:val="20"/>
          <w:vertAlign w:val="superscript"/>
          <w:lang w:eastAsia="pl-PL"/>
        </w:rPr>
        <w:footnoteReference w:id="3"/>
      </w:r>
      <w:r w:rsidRPr="00944FD2">
        <w:rPr>
          <w:rFonts w:asciiTheme="minorHAnsi" w:eastAsia="Times New Roman" w:hAnsiTheme="minorHAnsi" w:cstheme="minorHAnsi"/>
          <w:bCs w:val="0"/>
          <w:color w:val="auto"/>
          <w:sz w:val="20"/>
          <w:szCs w:val="20"/>
          <w:vertAlign w:val="superscript"/>
          <w:lang w:eastAsia="pl-PL"/>
        </w:rPr>
        <w:t>:</w:t>
      </w:r>
    </w:p>
    <w:p w14:paraId="48A772BC" w14:textId="59B93EE2" w:rsidR="00E54025" w:rsidRPr="00BF07FD" w:rsidRDefault="002724E3" w:rsidP="00BF07FD">
      <w:pPr>
        <w:spacing w:after="80" w:line="240" w:lineRule="exact"/>
        <w:ind w:left="-284"/>
        <w:rPr>
          <w:rFonts w:asciiTheme="minorHAnsi" w:hAnsiTheme="minorHAnsi" w:cstheme="minorHAnsi"/>
          <w:color w:val="000000" w:themeColor="text1"/>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000000" w:themeColor="text1"/>
            <w:szCs w:val="22"/>
          </w:rPr>
          <w:alias w:val="Tytuł"/>
          <w:tag w:val=""/>
          <w:id w:val="455449198"/>
          <w:placeholder>
            <w:docPart w:val="D1D8291980854DB6AD0E55DEAC12589C"/>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color w:val="000000" w:themeColor="text1"/>
              <w:szCs w:val="22"/>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922DB3">
        <w:rPr>
          <w:rFonts w:asciiTheme="minorHAnsi" w:hAnsiTheme="minorHAnsi" w:cstheme="minorHAnsi"/>
          <w:b/>
          <w:color w:val="000000" w:themeColor="text1"/>
          <w:sz w:val="20"/>
        </w:rPr>
        <w:t xml:space="preserve"> Nr</w:t>
      </w:r>
      <w:r w:rsidRPr="00922DB3">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EB91AD0592AD4A6594D94DBFDB270EF4"/>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color w:val="000000" w:themeColor="text1"/>
              <w:sz w:val="20"/>
            </w:rPr>
            <w:t>POST/DYS/OSK/LZA/01247/2025</w:t>
          </w:r>
        </w:sdtContent>
      </w:sdt>
      <w:r w:rsidR="002F3FA3">
        <w:rPr>
          <w:rFonts w:asciiTheme="minorHAnsi" w:hAnsiTheme="minorHAnsi" w:cstheme="minorHAnsi"/>
          <w:b/>
          <w:color w:val="000000" w:themeColor="text1"/>
          <w:sz w:val="20"/>
        </w:rPr>
        <w:t xml:space="preserve"> </w:t>
      </w:r>
      <w:r w:rsidRPr="00922DB3">
        <w:rPr>
          <w:rFonts w:asciiTheme="minorHAnsi" w:hAnsiTheme="minorHAnsi" w:cstheme="minorHAnsi"/>
          <w:color w:val="000000" w:themeColor="text1"/>
          <w:sz w:val="20"/>
        </w:rPr>
        <w:t>za:</w:t>
      </w:r>
    </w:p>
    <w:p w14:paraId="701261D7" w14:textId="77777777" w:rsidR="00D37234" w:rsidRDefault="00D37234" w:rsidP="00D37234">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1</w:t>
      </w:r>
    </w:p>
    <w:p w14:paraId="0C406F8B"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F03D37B"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0D4E10F" w14:textId="77777777" w:rsidR="00D37234" w:rsidRDefault="00D37234" w:rsidP="00D37234">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31CAF250" w14:textId="77777777" w:rsidR="00D37234" w:rsidRDefault="00D37234" w:rsidP="00D37234">
      <w:pPr>
        <w:spacing w:before="120" w:after="120" w:line="240" w:lineRule="auto"/>
        <w:ind w:left="360"/>
        <w:rPr>
          <w:rFonts w:asciiTheme="minorHAnsi" w:hAnsiTheme="minorHAnsi" w:cstheme="minorHAnsi"/>
          <w:sz w:val="20"/>
        </w:rPr>
      </w:pPr>
    </w:p>
    <w:p w14:paraId="51BEB643" w14:textId="77777777" w:rsidR="00D37234" w:rsidRDefault="00D37234" w:rsidP="00D37234">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2</w:t>
      </w:r>
    </w:p>
    <w:p w14:paraId="1C6301F5"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D4ED0C6"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3ABFB51" w14:textId="77777777" w:rsidR="00D37234" w:rsidRDefault="00D37234" w:rsidP="00D37234">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27D545E4" w14:textId="77777777" w:rsidR="00D37234" w:rsidRDefault="00D37234" w:rsidP="00D37234">
      <w:pPr>
        <w:spacing w:before="120" w:after="120" w:line="240" w:lineRule="auto"/>
        <w:ind w:left="360"/>
        <w:rPr>
          <w:rFonts w:asciiTheme="minorHAnsi" w:hAnsiTheme="minorHAnsi" w:cstheme="minorHAnsi"/>
          <w:sz w:val="20"/>
        </w:rPr>
      </w:pPr>
    </w:p>
    <w:p w14:paraId="3BE71239" w14:textId="77777777" w:rsidR="00D37234" w:rsidRDefault="00D37234" w:rsidP="00D37234">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nr 3</w:t>
      </w:r>
    </w:p>
    <w:p w14:paraId="2AB2D8BE"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2A31C82B" w14:textId="77777777" w:rsidR="00D37234" w:rsidRPr="00C86648" w:rsidRDefault="00D37234" w:rsidP="00D37234">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52D8D69D" w14:textId="77777777" w:rsidR="00D37234" w:rsidRDefault="00D37234" w:rsidP="00D37234">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14CED61E" w14:textId="65D323D4" w:rsidR="002519FC" w:rsidRPr="002519FC" w:rsidRDefault="002519FC" w:rsidP="002519FC">
      <w:pPr>
        <w:spacing w:before="120" w:after="120" w:line="240" w:lineRule="auto"/>
        <w:ind w:left="360"/>
        <w:rPr>
          <w:rFonts w:asciiTheme="minorHAnsi" w:hAnsiTheme="minorHAnsi" w:cstheme="minorHAnsi"/>
          <w:sz w:val="20"/>
        </w:rPr>
      </w:pPr>
    </w:p>
    <w:p w14:paraId="4A385D8B" w14:textId="3870BE9B" w:rsidR="002519FC" w:rsidRPr="002519FC" w:rsidRDefault="002519FC" w:rsidP="002519FC">
      <w:pPr>
        <w:spacing w:before="120" w:after="120" w:line="240" w:lineRule="auto"/>
        <w:rPr>
          <w:rFonts w:asciiTheme="minorHAnsi" w:hAnsiTheme="minorHAnsi" w:cstheme="minorHAnsi"/>
          <w:sz w:val="20"/>
        </w:rPr>
      </w:pPr>
      <w:r w:rsidRPr="00223EAB">
        <w:rPr>
          <w:rFonts w:asciiTheme="minorHAnsi" w:hAnsiTheme="minorHAnsi" w:cstheme="minorHAnsi"/>
          <w:b/>
          <w:color w:val="E36C0A" w:themeColor="accent6" w:themeShade="BF"/>
          <w:sz w:val="20"/>
        </w:rPr>
        <w:t>Oferta</w:t>
      </w:r>
      <w:r w:rsidRPr="00223EAB">
        <w:rPr>
          <w:rFonts w:asciiTheme="minorHAnsi" w:hAnsiTheme="minorHAnsi" w:cs="Arial"/>
          <w:b/>
          <w:color w:val="E36C0A" w:themeColor="accent6" w:themeShade="BF"/>
          <w:sz w:val="20"/>
        </w:rPr>
        <w:t xml:space="preserve"> winna zawierać rozbicie ceny ofertowej  danej części na pozycje  wskazane w pkt. 4 załącznika nr 1 do SWZ SZCZEGÓŁOWY OPIS PRZEDMIOTU ZAMÓWIENIA w ujęciu kwotowym zgodnie z  harmonogramem rzeczowo</w:t>
      </w:r>
      <w:r w:rsidR="00034B9C" w:rsidRPr="00223EAB">
        <w:rPr>
          <w:rFonts w:asciiTheme="minorHAnsi" w:hAnsiTheme="minorHAnsi" w:cs="Arial"/>
          <w:b/>
          <w:color w:val="E36C0A" w:themeColor="accent6" w:themeShade="BF"/>
          <w:sz w:val="20"/>
        </w:rPr>
        <w:t xml:space="preserve"> </w:t>
      </w:r>
      <w:r w:rsidRPr="00223EAB">
        <w:rPr>
          <w:rFonts w:asciiTheme="minorHAnsi" w:hAnsiTheme="minorHAnsi" w:cs="Arial"/>
          <w:b/>
          <w:color w:val="E36C0A" w:themeColor="accent6" w:themeShade="BF"/>
          <w:sz w:val="20"/>
        </w:rPr>
        <w:t>- finansowym - którego wzór jest załącznikiem 3A do SWZ</w:t>
      </w:r>
      <w:r w:rsidRPr="00223EAB">
        <w:rPr>
          <w:rFonts w:asciiTheme="minorHAnsi" w:hAnsiTheme="minorHAnsi" w:cstheme="minorHAnsi"/>
          <w:b/>
          <w:color w:val="E36C0A" w:themeColor="accent6" w:themeShade="BF"/>
          <w:szCs w:val="22"/>
        </w:rPr>
        <w:t>.</w:t>
      </w:r>
    </w:p>
    <w:p w14:paraId="694A758F" w14:textId="6924F783" w:rsidR="002724E3" w:rsidRPr="00FE1B87" w:rsidRDefault="002724E3" w:rsidP="002724E3">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688CEC9A" w14:textId="77777777" w:rsidR="002724E3" w:rsidRPr="00FE1B87" w:rsidRDefault="002724E3" w:rsidP="002724E3">
      <w:pPr>
        <w:autoSpaceDN w:val="0"/>
        <w:spacing w:line="240" w:lineRule="auto"/>
        <w:jc w:val="left"/>
        <w:rPr>
          <w:rFonts w:asciiTheme="minorHAnsi" w:hAnsiTheme="minorHAnsi" w:cstheme="minorHAnsi"/>
          <w:b/>
          <w:bCs/>
          <w:spacing w:val="-4"/>
          <w:sz w:val="20"/>
          <w:lang w:eastAsia="pl-PL"/>
        </w:rPr>
      </w:pPr>
    </w:p>
    <w:p w14:paraId="015DC13E"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04CB0D3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7CC6B87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E9FAF7C"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Kz</w:t>
      </w:r>
      <w:r w:rsidRPr="00FE1B87">
        <w:rPr>
          <w:rFonts w:asciiTheme="minorHAnsi" w:hAnsiTheme="minorHAnsi" w:cstheme="minorHAnsi"/>
          <w:b/>
          <w:bCs/>
          <w:spacing w:val="-4"/>
          <w:sz w:val="20"/>
          <w:lang w:eastAsia="pl-PL"/>
        </w:rPr>
        <w:tab/>
        <w:t>- ……………….%.</w:t>
      </w:r>
    </w:p>
    <w:p w14:paraId="7F1C2B8B" w14:textId="77777777" w:rsidR="002724E3" w:rsidRPr="00944FD2" w:rsidRDefault="002724E3" w:rsidP="00DD1194">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hAnsiTheme="minorHAnsi" w:cstheme="minorHAnsi"/>
          <w:color w:val="auto"/>
          <w:sz w:val="20"/>
        </w:rPr>
        <w:t>OŚWIADCZENIA I INFORMACJE:</w:t>
      </w:r>
    </w:p>
    <w:p w14:paraId="76BF6B4E" w14:textId="77777777" w:rsidR="002724E3" w:rsidRPr="009C2468" w:rsidRDefault="002724E3" w:rsidP="002724E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8847A43" w14:textId="77777777" w:rsidR="002724E3" w:rsidRPr="008215C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7D53179B" w14:textId="77777777" w:rsidR="002724E3" w:rsidRPr="004C19E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 xml:space="preserve">Oświadczamy, iż nie podlegamy wykluczeniu na podstawie przesłanek określonych w pkt. 1.1. Załącznika nr 2 do SWZ. </w:t>
      </w:r>
    </w:p>
    <w:p w14:paraId="77BD8925" w14:textId="77777777" w:rsidR="002724E3" w:rsidRPr="004C19E7" w:rsidRDefault="002724E3" w:rsidP="002724E3">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Oświadczenie/a o braku podstaw do wykluczenia na postawie </w:t>
      </w:r>
      <w:r w:rsidRPr="004C19E7">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4C19E7">
        <w:rPr>
          <w:rFonts w:asciiTheme="minorHAnsi" w:hAnsiTheme="minorHAnsi" w:cstheme="minorHAnsi"/>
          <w:b/>
          <w:sz w:val="20"/>
          <w:u w:val="single"/>
          <w:lang w:eastAsia="pl-PL"/>
        </w:rPr>
        <w:t>składamy w odrębnym oświadczeniu</w:t>
      </w:r>
      <w:r w:rsidRPr="004C19E7">
        <w:rPr>
          <w:u w:val="single"/>
        </w:rPr>
        <w:t xml:space="preserve"> </w:t>
      </w:r>
      <w:r w:rsidRPr="004C19E7">
        <w:rPr>
          <w:rFonts w:asciiTheme="minorHAnsi" w:hAnsiTheme="minorHAnsi" w:cstheme="minorHAnsi"/>
          <w:b/>
          <w:sz w:val="20"/>
          <w:u w:val="single"/>
          <w:lang w:eastAsia="pl-PL"/>
        </w:rPr>
        <w:t>zgodnie ze wzorem stanowiącym Załącznik nr 4 do SWZ, które przekazujemy w załączeniu.</w:t>
      </w:r>
    </w:p>
    <w:p w14:paraId="3D4349C0" w14:textId="77777777" w:rsidR="002724E3" w:rsidRDefault="002724E3" w:rsidP="00944FD2">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4C19E7">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59712796" w14:textId="77777777" w:rsidR="002724E3" w:rsidRPr="008215C7"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508815A"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2574E10"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A5A72A9"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trike/>
          <w:sz w:val="20"/>
          <w:lang w:eastAsia="pl-PL"/>
        </w:rPr>
      </w:pPr>
      <w:r w:rsidRPr="00C90B9C">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90B9C">
        <w:rPr>
          <w:rFonts w:asciiTheme="minorHAnsi" w:hAnsiTheme="minorHAnsi" w:cstheme="minorHAnsi"/>
          <w:iCs/>
          <w:sz w:val="20"/>
          <w:lang w:eastAsia="pl-PL"/>
        </w:rPr>
        <w:t xml:space="preserve"> w/w dokumenty dostępne na stronie: </w:t>
      </w:r>
      <w:hyperlink r:id="rId12" w:history="1">
        <w:r w:rsidRPr="00C90B9C">
          <w:rPr>
            <w:rStyle w:val="Hipercze"/>
            <w:rFonts w:asciiTheme="minorHAnsi" w:eastAsiaTheme="majorEastAsia" w:hAnsiTheme="minorHAnsi" w:cstheme="minorHAnsi"/>
            <w:iCs/>
            <w:color w:val="auto"/>
            <w:sz w:val="20"/>
            <w:lang w:eastAsia="pl-PL"/>
          </w:rPr>
          <w:t>https://pgedystrybucja.pl/przetargi</w:t>
        </w:r>
      </w:hyperlink>
      <w:r w:rsidRPr="00C90B9C">
        <w:rPr>
          <w:rFonts w:asciiTheme="minorHAnsi" w:hAnsiTheme="minorHAnsi" w:cstheme="minorHAnsi"/>
          <w:iCs/>
          <w:sz w:val="20"/>
          <w:lang w:eastAsia="pl-PL"/>
        </w:rPr>
        <w:t xml:space="preserve"> oraz:</w:t>
      </w:r>
    </w:p>
    <w:p w14:paraId="3AED95BC"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47962D0E"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674B512B" w14:textId="77777777" w:rsidR="002724E3" w:rsidRPr="00C90B9C" w:rsidRDefault="002724E3" w:rsidP="002724E3">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3"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7EFCB3DE" w14:textId="5A188B7F" w:rsidR="00922DB3" w:rsidRPr="00922DB3" w:rsidRDefault="002724E3" w:rsidP="00922DB3">
      <w:pPr>
        <w:ind w:left="426"/>
        <w:rPr>
          <w:rFonts w:asciiTheme="minorHAnsi" w:hAnsiTheme="minorHAnsi" w:cstheme="minorHAnsi"/>
          <w:b/>
          <w:bCs/>
          <w:iCs/>
          <w:sz w:val="20"/>
        </w:rPr>
      </w:pPr>
      <w:r w:rsidRPr="00C90B9C">
        <w:rPr>
          <w:rFonts w:asciiTheme="minorHAnsi" w:hAnsiTheme="minorHAnsi" w:cstheme="minorHAnsi"/>
          <w:b/>
          <w:bCs/>
          <w:iCs/>
          <w:sz w:val="20"/>
        </w:rPr>
        <w:t xml:space="preserve">W przypadku wyboru naszej Oferty ostatecznej zapewniamy, że w swojej działalności będziemy przestrzegać wszystkich obowiązujących przepisów prawa oraz postanowień wyżej wymienionych dokumentów. Oświadczamy, że dołożymy należytej staranności, aby nasi pracownicy, </w:t>
      </w:r>
      <w:r w:rsidRPr="00C90B9C">
        <w:rPr>
          <w:rFonts w:asciiTheme="minorHAnsi" w:hAnsiTheme="minorHAnsi" w:cstheme="minorHAnsi"/>
          <w:b/>
          <w:bCs/>
          <w:iCs/>
          <w:sz w:val="20"/>
        </w:rPr>
        <w:lastRenderedPageBreak/>
        <w:t>współpracownicy, podwykonawcy lub osoby, przy pomocy których będziemy świadczyć usługi/dostawy/roboty budowlane przestrzegali postanowień wyżej wymienionych dokumentów.</w:t>
      </w:r>
    </w:p>
    <w:p w14:paraId="452BCD6C" w14:textId="77777777" w:rsidR="002724E3"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C748A2B" w14:textId="77777777" w:rsidR="002724E3" w:rsidRPr="003B0FB4"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DE5569B" w14:textId="77777777" w:rsidR="002724E3" w:rsidRPr="009C2468" w:rsidRDefault="00D16662"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724E3">
            <w:rPr>
              <w:rFonts w:ascii="MS Gothic" w:eastAsia="MS Gothic" w:hAnsi="MS Gothic" w:cstheme="minorHAnsi" w:hint="eastAsia"/>
              <w:sz w:val="20"/>
            </w:rPr>
            <w:t>☐</w:t>
          </w:r>
        </w:sdtContent>
      </w:sdt>
      <w:r w:rsidR="002724E3" w:rsidRPr="009C2468">
        <w:rPr>
          <w:rFonts w:asciiTheme="minorHAnsi" w:hAnsiTheme="minorHAnsi" w:cstheme="minorHAnsi"/>
          <w:sz w:val="20"/>
        </w:rPr>
        <w:tab/>
        <w:t>Przedmiot zamówienia wykonamy siłami własnymi;</w:t>
      </w:r>
    </w:p>
    <w:p w14:paraId="423860FC" w14:textId="77777777" w:rsidR="002724E3" w:rsidRPr="009C2468" w:rsidRDefault="00D16662"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724E3" w:rsidRPr="009C2468">
            <w:rPr>
              <w:rFonts w:ascii="Segoe UI Symbol" w:eastAsia="MS Gothic" w:hAnsi="Segoe UI Symbol" w:cs="Segoe UI Symbol"/>
              <w:sz w:val="20"/>
            </w:rPr>
            <w:t>☐</w:t>
          </w:r>
        </w:sdtContent>
      </w:sdt>
      <w:r w:rsidR="002724E3"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55D6F" w14:paraId="5C7D77DA" w14:textId="77777777" w:rsidTr="00055D6F">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5A37A2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B933E69"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ACDF3D2"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A0FA989" w14:textId="77777777" w:rsidR="00055D6F" w:rsidRDefault="00055D6F">
            <w:pPr>
              <w:spacing w:line="240" w:lineRule="exact"/>
              <w:ind w:right="-284"/>
              <w:jc w:val="left"/>
              <w:rPr>
                <w:rFonts w:asciiTheme="minorHAnsi" w:hAnsiTheme="minorHAnsi" w:cstheme="minorHAnsi"/>
                <w:sz w:val="20"/>
              </w:rPr>
            </w:pPr>
          </w:p>
          <w:p w14:paraId="55E7DC7D"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027A95"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6925716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055D6F" w14:paraId="3E946980" w14:textId="77777777" w:rsidTr="00055D6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6BDFCE" w14:textId="77777777" w:rsidR="00055D6F" w:rsidRDefault="00055D6F">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4975B41B" w14:textId="77777777" w:rsidR="00055D6F" w:rsidRDefault="00055D6F">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438B5A95" w14:textId="77777777" w:rsidR="00055D6F" w:rsidRDefault="00055D6F">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41ED9BF" w14:textId="77777777" w:rsidR="00055D6F" w:rsidRDefault="00055D6F">
            <w:pPr>
              <w:spacing w:line="240" w:lineRule="exact"/>
              <w:ind w:right="-284"/>
              <w:jc w:val="left"/>
              <w:rPr>
                <w:rFonts w:asciiTheme="minorHAnsi" w:hAnsiTheme="minorHAnsi" w:cstheme="minorHAnsi"/>
                <w:sz w:val="20"/>
              </w:rPr>
            </w:pPr>
          </w:p>
        </w:tc>
      </w:tr>
      <w:tr w:rsidR="00055D6F" w14:paraId="0CEE1AA6" w14:textId="77777777" w:rsidTr="00055D6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A029AA" w14:textId="77777777" w:rsidR="00055D6F" w:rsidRDefault="00055D6F">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416B5A9D" w14:textId="77777777" w:rsidR="00055D6F" w:rsidRDefault="00055D6F">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4E801C8A" w14:textId="77777777" w:rsidR="00055D6F" w:rsidRDefault="00055D6F">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3D3BC5E" w14:textId="77777777" w:rsidR="00055D6F" w:rsidRDefault="00055D6F">
            <w:pPr>
              <w:spacing w:line="240" w:lineRule="exact"/>
              <w:ind w:right="-284"/>
              <w:jc w:val="left"/>
              <w:rPr>
                <w:rFonts w:asciiTheme="minorHAnsi" w:hAnsiTheme="minorHAnsi" w:cstheme="minorHAnsi"/>
                <w:sz w:val="20"/>
              </w:rPr>
            </w:pPr>
          </w:p>
        </w:tc>
      </w:tr>
    </w:tbl>
    <w:p w14:paraId="1D115770" w14:textId="623284A1" w:rsidR="002724E3" w:rsidRPr="00055D6F" w:rsidRDefault="002724E3" w:rsidP="00055D6F">
      <w:pPr>
        <w:spacing w:line="240" w:lineRule="auto"/>
        <w:rPr>
          <w:rFonts w:asciiTheme="minorHAnsi" w:hAnsiTheme="minorHAnsi" w:cstheme="minorHAnsi"/>
          <w:sz w:val="20"/>
          <w:lang w:eastAsia="pl-PL"/>
        </w:rPr>
      </w:pPr>
    </w:p>
    <w:p w14:paraId="3D543848"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iCs/>
          <w:sz w:val="20"/>
        </w:rPr>
        <w:t>Wybór naszej Oferty</w:t>
      </w:r>
      <w:r w:rsidRPr="00C90B9C">
        <w:rPr>
          <w:rFonts w:asciiTheme="minorHAnsi" w:hAnsiTheme="minorHAnsi" w:cstheme="minorHAnsi"/>
          <w:iCs/>
          <w:sz w:val="20"/>
          <w:vertAlign w:val="superscript"/>
        </w:rPr>
        <w:footnoteReference w:id="6"/>
      </w:r>
      <w:r w:rsidRPr="00C90B9C">
        <w:rPr>
          <w:rFonts w:asciiTheme="minorHAnsi" w:hAnsiTheme="minorHAnsi" w:cstheme="minorHAnsi"/>
          <w:iCs/>
          <w:sz w:val="20"/>
        </w:rPr>
        <w:t xml:space="preserve"> [, dotyczy wykonawców zagranicznych]:</w:t>
      </w:r>
    </w:p>
    <w:p w14:paraId="62FFFEC4"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11DD9287"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C4AF90A"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sz w:val="20"/>
          <w:lang w:eastAsia="pl-PL"/>
        </w:rPr>
        <w:t>Uważamy się za związanych niniejszą Ofertą przez okres wskazany w pkt 11.1. SWZ.</w:t>
      </w:r>
    </w:p>
    <w:p w14:paraId="6340F715"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90B9C">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4E53C39C"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0063D37" w14:textId="58FC813E" w:rsidR="00535A95" w:rsidRPr="008F236D" w:rsidRDefault="002724E3" w:rsidP="00BF07FD">
      <w:pPr>
        <w:pStyle w:val="Akapitzlist"/>
        <w:numPr>
          <w:ilvl w:val="3"/>
          <w:numId w:val="2"/>
        </w:numPr>
        <w:spacing w:before="60" w:after="60" w:line="240" w:lineRule="auto"/>
        <w:ind w:left="426" w:hanging="426"/>
        <w:contextualSpacing w:val="0"/>
        <w:rPr>
          <w:rFonts w:asciiTheme="minorHAnsi" w:hAnsiTheme="minorHAnsi" w:cstheme="minorHAnsi"/>
          <w:strike/>
          <w:sz w:val="20"/>
          <w:lang w:eastAsia="pl-PL"/>
        </w:rPr>
      </w:pPr>
      <w:r w:rsidRPr="008F236D">
        <w:rPr>
          <w:rFonts w:asciiTheme="minorHAnsi" w:hAnsiTheme="minorHAnsi" w:cstheme="minorHAnsi"/>
          <w:strike/>
          <w:sz w:val="20"/>
          <w:lang w:eastAsia="pl-PL"/>
        </w:rPr>
        <w:t>Wadium o wartości</w:t>
      </w:r>
      <w:r w:rsidR="00535A95" w:rsidRPr="008F236D">
        <w:rPr>
          <w:rFonts w:asciiTheme="minorHAnsi" w:hAnsiTheme="minorHAnsi" w:cstheme="minorHAnsi"/>
          <w:strike/>
          <w:sz w:val="20"/>
          <w:lang w:eastAsia="pl-PL"/>
        </w:rPr>
        <w:t>:</w:t>
      </w:r>
      <w:r w:rsidRPr="008F236D">
        <w:rPr>
          <w:rFonts w:asciiTheme="minorHAnsi" w:hAnsiTheme="minorHAnsi" w:cstheme="minorHAnsi"/>
          <w:strike/>
          <w:sz w:val="20"/>
          <w:lang w:eastAsia="pl-PL"/>
        </w:rPr>
        <w:t xml:space="preserve"> </w:t>
      </w:r>
      <w:r w:rsidR="008F236D" w:rsidRPr="008F236D">
        <w:rPr>
          <w:rFonts w:asciiTheme="minorHAnsi" w:hAnsiTheme="minorHAnsi" w:cstheme="minorHAnsi"/>
          <w:strike/>
          <w:sz w:val="20"/>
          <w:lang w:eastAsia="pl-PL"/>
        </w:rPr>
        <w:t>……..</w:t>
      </w:r>
      <w:r w:rsidR="00535A95" w:rsidRPr="008F236D">
        <w:rPr>
          <w:rFonts w:asciiTheme="minorHAnsi" w:hAnsiTheme="minorHAnsi" w:cstheme="minorHAnsi"/>
          <w:strike/>
          <w:sz w:val="20"/>
          <w:lang w:eastAsia="pl-PL"/>
        </w:rPr>
        <w:t>zł zostało wniesione w formie …............................................</w:t>
      </w:r>
    </w:p>
    <w:p w14:paraId="2B5303C1"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eastAsiaTheme="minorHAnsi" w:hAnsiTheme="minorHAnsi" w:cstheme="minorHAnsi"/>
          <w:b/>
          <w:sz w:val="20"/>
        </w:rPr>
      </w:pPr>
      <w:r w:rsidRPr="00C90B9C">
        <w:rPr>
          <w:rFonts w:asciiTheme="minorHAnsi" w:eastAsiaTheme="minorHAnsi" w:hAnsiTheme="minorHAnsi" w:cstheme="minorHAnsi"/>
          <w:b/>
          <w:sz w:val="20"/>
        </w:rPr>
        <w:t xml:space="preserve">OŚWIADCZENIE WYKONAWCY, który występuje w/w postępowaniu jako </w:t>
      </w:r>
      <w:r w:rsidRPr="008068C2">
        <w:rPr>
          <w:rFonts w:asciiTheme="minorHAnsi" w:eastAsiaTheme="minorHAnsi" w:hAnsiTheme="minorHAnsi" w:cstheme="minorHAnsi"/>
          <w:b/>
          <w:sz w:val="20"/>
          <w:u w:val="single"/>
        </w:rPr>
        <w:t>o</w:t>
      </w:r>
      <w:r w:rsidRPr="00C90B9C">
        <w:rPr>
          <w:rFonts w:asciiTheme="minorHAnsi" w:eastAsiaTheme="minorHAnsi" w:hAnsiTheme="minorHAnsi" w:cstheme="minorHAnsi"/>
          <w:b/>
          <w:sz w:val="20"/>
          <w:u w:val="single"/>
        </w:rPr>
        <w:t>soba prowadząca indywidualną działalność gospodarczą</w:t>
      </w:r>
      <w:r w:rsidRPr="00C90B9C">
        <w:rPr>
          <w:rFonts w:asciiTheme="minorHAnsi" w:eastAsiaTheme="minorHAnsi" w:hAnsiTheme="minorHAnsi" w:cstheme="minorHAnsi"/>
          <w:b/>
          <w:sz w:val="20"/>
        </w:rPr>
        <w:t xml:space="preserve"> </w:t>
      </w:r>
    </w:p>
    <w:p w14:paraId="2AC3D8C2" w14:textId="77777777" w:rsidR="002724E3" w:rsidRPr="00C90B9C" w:rsidRDefault="002724E3" w:rsidP="002724E3">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t xml:space="preserve">Wykonawca oświadcza, iż rachunek bankowy lub rachunek w spółdzielczej kasie oszczędnościowo-kredytowej, wskazany w umowie lub na fakturze  </w:t>
      </w:r>
      <w:r w:rsidRPr="009E7AB8">
        <w:rPr>
          <w:rFonts w:asciiTheme="minorHAnsi" w:hAnsiTheme="minorHAnsi" w:cstheme="minorHAnsi"/>
          <w:b/>
          <w:color w:val="000000" w:themeColor="text1"/>
          <w:szCs w:val="22"/>
        </w:rPr>
        <w:t>jest / nie jest</w:t>
      </w:r>
      <w:r w:rsidRPr="009E7AB8">
        <w:rPr>
          <w:rFonts w:asciiTheme="minorHAnsi" w:hAnsiTheme="minorHAnsi" w:cstheme="minorHAnsi"/>
          <w:b/>
          <w:color w:val="000000" w:themeColor="text1"/>
          <w:szCs w:val="22"/>
          <w:vertAlign w:val="superscript"/>
        </w:rPr>
        <w:footnoteReference w:id="8"/>
      </w:r>
      <w:r w:rsidRPr="00C90B9C">
        <w:rPr>
          <w:rFonts w:asciiTheme="minorHAnsi" w:hAnsiTheme="minorHAnsi" w:cstheme="minorHAnsi"/>
          <w:b/>
          <w:color w:val="00B0F0"/>
          <w:sz w:val="20"/>
        </w:rPr>
        <w:t xml:space="preserve"> </w:t>
      </w:r>
      <w:r w:rsidRPr="00C90B9C">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365F558E"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2620294"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0509A104"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Ponadto zapewniamy, że </w:t>
      </w:r>
      <w:r w:rsidRPr="00C90B9C">
        <w:rPr>
          <w:rFonts w:asciiTheme="minorHAnsi" w:hAnsiTheme="minorHAnsi" w:cstheme="minorHAnsi"/>
          <w:sz w:val="20"/>
        </w:rPr>
        <w:lastRenderedPageBreak/>
        <w:t>pochodzenie towaru, który jest przedmiotem umowy jest legalne i według naszej wiedzy nie uczestniczymy w łańcuchu transakcji mających na celu wyłudzenie z budżetu państwa podatku VAT – dotyczy  dostawy towarów i towarów z montażem</w:t>
      </w:r>
    </w:p>
    <w:p w14:paraId="5D72C13D" w14:textId="77777777" w:rsidR="002724E3" w:rsidRPr="00C90B9C" w:rsidRDefault="002724E3" w:rsidP="002724E3">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166C2722" w14:textId="5A6D6C95"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C90B9C">
        <w:rPr>
          <w:rFonts w:asciiTheme="minorHAnsi" w:hAnsiTheme="minorHAnsi" w:cstheme="minorHAnsi"/>
          <w:sz w:val="20"/>
          <w:lang w:eastAsia="pl-PL"/>
        </w:rPr>
        <w:b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2F3FA3">
        <w:rPr>
          <w:rFonts w:asciiTheme="minorHAnsi" w:hAnsiTheme="minorHAnsi" w:cstheme="minorHAnsi"/>
          <w:sz w:val="20"/>
          <w:lang w:eastAsia="pl-PL"/>
        </w:rPr>
        <w:t xml:space="preserve">pejskiego i Rady (UE) 2016/679 </w:t>
      </w:r>
      <w:r w:rsidRPr="00C90B9C">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74E3A85" w14:textId="77777777" w:rsidR="00944FD2" w:rsidRPr="00944FD2" w:rsidRDefault="00944FD2" w:rsidP="00944FD2">
      <w:pPr>
        <w:pStyle w:val="Akapitzlist"/>
        <w:numPr>
          <w:ilvl w:val="0"/>
          <w:numId w:val="22"/>
        </w:numPr>
        <w:spacing w:before="60" w:after="60" w:line="240" w:lineRule="auto"/>
        <w:rPr>
          <w:rFonts w:asciiTheme="minorHAnsi" w:hAnsiTheme="minorHAnsi" w:cstheme="minorHAnsi"/>
          <w:vanish/>
          <w:sz w:val="20"/>
        </w:rPr>
      </w:pPr>
    </w:p>
    <w:p w14:paraId="14D98F06" w14:textId="07BC6710" w:rsid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90B9C">
        <w:rPr>
          <w:rStyle w:val="Odwoanieprzypisudolnego"/>
          <w:rFonts w:asciiTheme="minorHAnsi" w:hAnsiTheme="minorHAnsi" w:cstheme="minorHAnsi"/>
          <w:sz w:val="20"/>
        </w:rPr>
        <w:footnoteReference w:id="9"/>
      </w:r>
    </w:p>
    <w:p w14:paraId="2069E0FA" w14:textId="1C3ABFB7" w:rsidR="002724E3" w:rsidRP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8E891B7"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D2AEA7B"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27231B8" w14:textId="77777777" w:rsidR="002724E3" w:rsidRPr="00C90B9C" w:rsidRDefault="00D16662" w:rsidP="00EA4791">
      <w:pPr>
        <w:pStyle w:val="Akapitzlist"/>
        <w:spacing w:before="60" w:after="60" w:line="240" w:lineRule="exact"/>
        <w:ind w:left="851"/>
        <w:contextualSpacing w:val="0"/>
        <w:rPr>
          <w:rFonts w:asciiTheme="minorHAnsi" w:hAnsiTheme="minorHAnsi" w:cstheme="minorHAnsi"/>
          <w:sz w:val="20"/>
          <w:lang w:eastAsia="pl-PL"/>
        </w:rPr>
      </w:pPr>
      <w:hyperlink r:id="rId14"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i/>
          <w:sz w:val="20"/>
          <w:lang w:eastAsia="pl-PL"/>
        </w:rPr>
        <w:t>;</w:t>
      </w:r>
    </w:p>
    <w:p w14:paraId="51EA5328"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90B9C">
        <w:rPr>
          <w:rFonts w:asciiTheme="minorHAnsi" w:hAnsiTheme="minorHAnsi" w:cstheme="minorHAnsi"/>
          <w:sz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25851447" w14:textId="77777777" w:rsidR="002724E3" w:rsidRPr="00C90B9C" w:rsidRDefault="00D16662" w:rsidP="00EA4791">
      <w:pPr>
        <w:pStyle w:val="Akapitzlist"/>
        <w:spacing w:before="60" w:after="60" w:line="240" w:lineRule="exact"/>
        <w:ind w:left="851"/>
        <w:contextualSpacing w:val="0"/>
        <w:rPr>
          <w:rFonts w:asciiTheme="minorHAnsi" w:hAnsiTheme="minorHAnsi" w:cstheme="minorHAnsi"/>
          <w:sz w:val="20"/>
          <w:lang w:eastAsia="pl-PL"/>
        </w:rPr>
      </w:pPr>
      <w:hyperlink r:id="rId15"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sz w:val="20"/>
          <w:lang w:eastAsia="pl-PL"/>
        </w:rPr>
        <w:t>;</w:t>
      </w:r>
    </w:p>
    <w:p w14:paraId="7D67AD19"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D6898F6" w14:textId="35BDBA80" w:rsidR="002724E3" w:rsidRPr="00C90B9C" w:rsidRDefault="00FF1ACD"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(t.j. Dz.U. 2023, poz. 1790, z późn. zm.).W przypadku zmiany statusu przedsiębiorcy, Wykonawca zobowiązuje się w terminie 14 dni od daty zmiany na pisemne poinformowanie Zamawiającego o tym fakcie w formie oświadczenia.</w:t>
      </w:r>
    </w:p>
    <w:p w14:paraId="00C0D908"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Cs/>
          <w:sz w:val="20"/>
          <w:lang w:eastAsia="pl-PL"/>
        </w:rPr>
      </w:pPr>
      <w:r w:rsidRPr="00C90B9C">
        <w:rPr>
          <w:rFonts w:asciiTheme="minorHAnsi" w:hAnsiTheme="minorHAnsi" w:cstheme="minorHAnsi"/>
          <w:sz w:val="20"/>
          <w:lang w:eastAsia="pl-PL"/>
        </w:rPr>
        <w:t xml:space="preserve">W przypadku wyboru naszej oferty zobowiązuję się dostarczyć w terminie 7 dni od daty ogłoszenia o wyniku postępowania (ukazania się informacji o wyniku postępowania zakupowego  w Systemie </w:t>
      </w:r>
      <w:r w:rsidRPr="00C90B9C">
        <w:rPr>
          <w:rFonts w:asciiTheme="minorHAnsi" w:hAnsiTheme="minorHAnsi" w:cstheme="minorHAnsi"/>
          <w:sz w:val="20"/>
          <w:lang w:eastAsia="pl-PL"/>
        </w:rPr>
        <w:lastRenderedPageBreak/>
        <w:t>Zakupowym), Zamawiającemu niezbędne dane i dokumenty do zawarcia umowy (zgodnie z pkt. 14.4. SWZ).</w:t>
      </w:r>
    </w:p>
    <w:p w14:paraId="0152BC36"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
          <w:strike/>
          <w:szCs w:val="22"/>
        </w:rPr>
      </w:pPr>
      <w:r w:rsidRPr="00C90B9C">
        <w:rPr>
          <w:rFonts w:asciiTheme="minorHAnsi" w:hAnsiTheme="minorHAnsi" w:cstheme="minorHAnsi"/>
          <w:sz w:val="20"/>
          <w:lang w:eastAsia="pl-PL"/>
        </w:rPr>
        <w:t xml:space="preserve">Przekazywane przez nas dane osobowe mogą być wykorzystane wyłącznie w  celach związanych niniejszym postępowaniem zakupowym. </w:t>
      </w:r>
    </w:p>
    <w:p w14:paraId="5E0B0EDA"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Do niniejszej oferty są dołączone następujące załączniki:</w:t>
      </w:r>
    </w:p>
    <w:p w14:paraId="69459F1D" w14:textId="77777777" w:rsidR="002724E3" w:rsidRPr="00C90B9C"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2EF60BEE" w14:textId="52CBFA1D" w:rsidR="002724E3"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46E301E2" w14:textId="0BB734D2" w:rsidR="00C10162" w:rsidRDefault="00C10162" w:rsidP="00466DC2">
      <w:pPr>
        <w:tabs>
          <w:tab w:val="left" w:pos="426"/>
        </w:tabs>
        <w:spacing w:before="60" w:after="60" w:line="240" w:lineRule="auto"/>
        <w:jc w:val="left"/>
        <w:rPr>
          <w:rFonts w:asciiTheme="minorHAnsi" w:hAnsiTheme="minorHAnsi" w:cstheme="minorHAnsi"/>
          <w:bCs/>
          <w:sz w:val="20"/>
        </w:rPr>
      </w:pPr>
    </w:p>
    <w:p w14:paraId="24F40ABC" w14:textId="77777777" w:rsidR="00C10162" w:rsidRPr="00C90B9C" w:rsidRDefault="00C10162" w:rsidP="002724E3">
      <w:pPr>
        <w:tabs>
          <w:tab w:val="left" w:pos="426"/>
        </w:tabs>
        <w:spacing w:before="60" w:after="60" w:line="240" w:lineRule="auto"/>
        <w:ind w:firstLine="426"/>
        <w:jc w:val="left"/>
        <w:rPr>
          <w:rFonts w:asciiTheme="minorHAnsi" w:hAnsiTheme="minorHAnsi" w:cstheme="minorHAnsi"/>
          <w:bCs/>
          <w:sz w:val="20"/>
        </w:rPr>
      </w:pPr>
    </w:p>
    <w:p w14:paraId="30346E9F" w14:textId="77777777" w:rsidR="002724E3" w:rsidRPr="009C2468" w:rsidRDefault="002724E3" w:rsidP="002724E3">
      <w:pPr>
        <w:spacing w:after="80" w:line="240" w:lineRule="exact"/>
        <w:ind w:left="4690"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66849656" w14:textId="77777777" w:rsidR="002724E3" w:rsidRDefault="002724E3" w:rsidP="002724E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7885383" w14:textId="0007F77D" w:rsidR="002724E3" w:rsidRDefault="002724E3" w:rsidP="002724E3">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CAE1D39" w14:textId="61971446" w:rsidR="00BF07FD" w:rsidRDefault="00BF07FD" w:rsidP="002724E3">
      <w:pPr>
        <w:ind w:left="5398" w:right="68" w:hanging="153"/>
        <w:jc w:val="center"/>
        <w:rPr>
          <w:rFonts w:asciiTheme="minorHAnsi" w:hAnsiTheme="minorHAnsi" w:cstheme="minorHAnsi"/>
          <w:i/>
          <w:sz w:val="16"/>
          <w:szCs w:val="16"/>
        </w:rPr>
      </w:pPr>
    </w:p>
    <w:p w14:paraId="7BF1BA6F" w14:textId="7D39DB92" w:rsidR="00BF07FD" w:rsidRDefault="00BF07FD" w:rsidP="002724E3">
      <w:pPr>
        <w:ind w:left="5398" w:right="68" w:hanging="153"/>
        <w:jc w:val="center"/>
        <w:rPr>
          <w:rFonts w:asciiTheme="minorHAnsi" w:hAnsiTheme="minorHAnsi" w:cstheme="minorHAnsi"/>
          <w:i/>
          <w:sz w:val="16"/>
          <w:szCs w:val="16"/>
        </w:rPr>
      </w:pPr>
    </w:p>
    <w:p w14:paraId="2FA9793C" w14:textId="3DF5B99F" w:rsidR="00BF07FD" w:rsidRDefault="00BF07FD" w:rsidP="002724E3">
      <w:pPr>
        <w:ind w:left="5398" w:right="68" w:hanging="153"/>
        <w:jc w:val="center"/>
        <w:rPr>
          <w:rFonts w:asciiTheme="minorHAnsi" w:hAnsiTheme="minorHAnsi" w:cstheme="minorHAnsi"/>
          <w:i/>
          <w:sz w:val="16"/>
          <w:szCs w:val="16"/>
        </w:rPr>
      </w:pPr>
    </w:p>
    <w:p w14:paraId="16DEE97F" w14:textId="756AF9E4" w:rsidR="007E6ACE" w:rsidRDefault="007E6ACE" w:rsidP="002724E3">
      <w:pPr>
        <w:ind w:left="5398" w:right="68" w:hanging="153"/>
        <w:jc w:val="center"/>
        <w:rPr>
          <w:rFonts w:asciiTheme="minorHAnsi" w:hAnsiTheme="minorHAnsi" w:cstheme="minorHAnsi"/>
          <w:i/>
          <w:sz w:val="16"/>
          <w:szCs w:val="16"/>
        </w:rPr>
      </w:pPr>
    </w:p>
    <w:p w14:paraId="2401A760" w14:textId="0FD4A355" w:rsidR="007E6ACE" w:rsidRDefault="007E6ACE" w:rsidP="002724E3">
      <w:pPr>
        <w:ind w:left="5398" w:right="68" w:hanging="153"/>
        <w:jc w:val="center"/>
        <w:rPr>
          <w:rFonts w:asciiTheme="minorHAnsi" w:hAnsiTheme="minorHAnsi" w:cstheme="minorHAnsi"/>
          <w:i/>
          <w:sz w:val="16"/>
          <w:szCs w:val="16"/>
        </w:rPr>
      </w:pPr>
    </w:p>
    <w:p w14:paraId="6B8AA21B" w14:textId="231FA266" w:rsidR="007E6ACE" w:rsidRDefault="007E6ACE" w:rsidP="002724E3">
      <w:pPr>
        <w:ind w:left="5398" w:right="68" w:hanging="153"/>
        <w:jc w:val="center"/>
        <w:rPr>
          <w:rFonts w:asciiTheme="minorHAnsi" w:hAnsiTheme="minorHAnsi" w:cstheme="minorHAnsi"/>
          <w:i/>
          <w:sz w:val="16"/>
          <w:szCs w:val="16"/>
        </w:rPr>
      </w:pPr>
    </w:p>
    <w:p w14:paraId="0FA5E140" w14:textId="60224E8A" w:rsidR="007E6ACE" w:rsidRDefault="007E6ACE" w:rsidP="002724E3">
      <w:pPr>
        <w:ind w:left="5398" w:right="68" w:hanging="153"/>
        <w:jc w:val="center"/>
        <w:rPr>
          <w:rFonts w:asciiTheme="minorHAnsi" w:hAnsiTheme="minorHAnsi" w:cstheme="minorHAnsi"/>
          <w:i/>
          <w:sz w:val="16"/>
          <w:szCs w:val="16"/>
        </w:rPr>
      </w:pPr>
    </w:p>
    <w:p w14:paraId="1F2BFABF" w14:textId="77777777" w:rsidR="007E6ACE" w:rsidRDefault="007E6ACE" w:rsidP="002724E3">
      <w:pPr>
        <w:ind w:left="5398" w:right="68" w:hanging="153"/>
        <w:jc w:val="center"/>
        <w:rPr>
          <w:rFonts w:asciiTheme="minorHAnsi" w:hAnsiTheme="minorHAnsi" w:cstheme="minorHAnsi"/>
          <w:i/>
          <w:sz w:val="16"/>
          <w:szCs w:val="16"/>
        </w:rPr>
      </w:pPr>
    </w:p>
    <w:p w14:paraId="1F65D014" w14:textId="5FA4C231" w:rsidR="00483C75" w:rsidRDefault="00483C75" w:rsidP="0000072C">
      <w:pPr>
        <w:ind w:right="68"/>
        <w:rPr>
          <w:rFonts w:asciiTheme="minorHAnsi" w:hAnsiTheme="minorHAnsi" w:cstheme="minorHAnsi"/>
          <w:i/>
          <w:sz w:val="16"/>
          <w:szCs w:val="16"/>
        </w:rPr>
      </w:pPr>
    </w:p>
    <w:p w14:paraId="4EBAB202" w14:textId="3E790D3D" w:rsidR="00DB4844" w:rsidRDefault="00DB4844" w:rsidP="0000072C">
      <w:pPr>
        <w:ind w:right="68"/>
        <w:rPr>
          <w:rFonts w:asciiTheme="minorHAnsi" w:hAnsiTheme="minorHAnsi" w:cstheme="minorHAnsi"/>
          <w:i/>
          <w:sz w:val="16"/>
          <w:szCs w:val="16"/>
        </w:rPr>
      </w:pPr>
    </w:p>
    <w:p w14:paraId="44FDC250" w14:textId="7859CBEC" w:rsidR="00DB4844" w:rsidRDefault="00DB4844" w:rsidP="0000072C">
      <w:pPr>
        <w:ind w:right="68"/>
        <w:rPr>
          <w:rFonts w:asciiTheme="minorHAnsi" w:hAnsiTheme="minorHAnsi" w:cstheme="minorHAnsi"/>
          <w:i/>
          <w:sz w:val="16"/>
          <w:szCs w:val="16"/>
        </w:rPr>
      </w:pPr>
    </w:p>
    <w:p w14:paraId="27F108DC" w14:textId="489ACC40" w:rsidR="00DB4844" w:rsidRDefault="00DB4844" w:rsidP="0000072C">
      <w:pPr>
        <w:ind w:right="68"/>
        <w:rPr>
          <w:rFonts w:asciiTheme="minorHAnsi" w:hAnsiTheme="minorHAnsi" w:cstheme="minorHAnsi"/>
          <w:i/>
          <w:sz w:val="16"/>
          <w:szCs w:val="16"/>
        </w:rPr>
      </w:pPr>
    </w:p>
    <w:p w14:paraId="759A981A" w14:textId="5E60DDC6" w:rsidR="00DB4844" w:rsidRDefault="00DB4844" w:rsidP="0000072C">
      <w:pPr>
        <w:ind w:right="68"/>
        <w:rPr>
          <w:rFonts w:asciiTheme="minorHAnsi" w:hAnsiTheme="minorHAnsi" w:cstheme="minorHAnsi"/>
          <w:i/>
          <w:sz w:val="16"/>
          <w:szCs w:val="16"/>
        </w:rPr>
      </w:pPr>
    </w:p>
    <w:p w14:paraId="4528CDF2" w14:textId="79E1C9D6" w:rsidR="00DB4844" w:rsidRDefault="00DB4844" w:rsidP="0000072C">
      <w:pPr>
        <w:ind w:right="68"/>
        <w:rPr>
          <w:rFonts w:asciiTheme="minorHAnsi" w:hAnsiTheme="minorHAnsi" w:cstheme="minorHAnsi"/>
          <w:i/>
          <w:sz w:val="16"/>
          <w:szCs w:val="16"/>
        </w:rPr>
      </w:pPr>
    </w:p>
    <w:p w14:paraId="66091CF0" w14:textId="089643AB" w:rsidR="00DB4844" w:rsidRDefault="00DB4844" w:rsidP="0000072C">
      <w:pPr>
        <w:ind w:right="68"/>
        <w:rPr>
          <w:rFonts w:asciiTheme="minorHAnsi" w:hAnsiTheme="minorHAnsi" w:cstheme="minorHAnsi"/>
          <w:i/>
          <w:sz w:val="16"/>
          <w:szCs w:val="16"/>
        </w:rPr>
      </w:pPr>
    </w:p>
    <w:p w14:paraId="07AEA07C" w14:textId="6223BF7A" w:rsidR="00DB4844" w:rsidRDefault="00DB4844" w:rsidP="0000072C">
      <w:pPr>
        <w:ind w:right="68"/>
        <w:rPr>
          <w:rFonts w:asciiTheme="minorHAnsi" w:hAnsiTheme="minorHAnsi" w:cstheme="minorHAnsi"/>
          <w:i/>
          <w:sz w:val="16"/>
          <w:szCs w:val="16"/>
        </w:rPr>
      </w:pPr>
    </w:p>
    <w:p w14:paraId="107591D3" w14:textId="2B93F0F3" w:rsidR="00DB4844" w:rsidRDefault="00DB4844" w:rsidP="0000072C">
      <w:pPr>
        <w:ind w:right="68"/>
        <w:rPr>
          <w:rFonts w:asciiTheme="minorHAnsi" w:hAnsiTheme="minorHAnsi" w:cstheme="minorHAnsi"/>
          <w:i/>
          <w:sz w:val="16"/>
          <w:szCs w:val="16"/>
        </w:rPr>
      </w:pPr>
    </w:p>
    <w:p w14:paraId="658F55D8" w14:textId="1D072743" w:rsidR="00DB4844" w:rsidRDefault="00DB4844" w:rsidP="0000072C">
      <w:pPr>
        <w:ind w:right="68"/>
        <w:rPr>
          <w:rFonts w:asciiTheme="minorHAnsi" w:hAnsiTheme="minorHAnsi" w:cstheme="minorHAnsi"/>
          <w:i/>
          <w:sz w:val="16"/>
          <w:szCs w:val="16"/>
        </w:rPr>
      </w:pPr>
    </w:p>
    <w:p w14:paraId="3679EEA9" w14:textId="010F6AE0" w:rsidR="00DB4844" w:rsidRDefault="00DB4844" w:rsidP="0000072C">
      <w:pPr>
        <w:ind w:right="68"/>
        <w:rPr>
          <w:rFonts w:asciiTheme="minorHAnsi" w:hAnsiTheme="minorHAnsi" w:cstheme="minorHAnsi"/>
          <w:i/>
          <w:sz w:val="16"/>
          <w:szCs w:val="16"/>
        </w:rPr>
      </w:pPr>
    </w:p>
    <w:p w14:paraId="4783B71E" w14:textId="39232751" w:rsidR="00DB4844" w:rsidRDefault="00DB4844" w:rsidP="0000072C">
      <w:pPr>
        <w:ind w:right="68"/>
        <w:rPr>
          <w:rFonts w:asciiTheme="minorHAnsi" w:hAnsiTheme="minorHAnsi" w:cstheme="minorHAnsi"/>
          <w:i/>
          <w:sz w:val="16"/>
          <w:szCs w:val="16"/>
        </w:rPr>
      </w:pPr>
    </w:p>
    <w:p w14:paraId="14A82C64" w14:textId="3A4F343E" w:rsidR="00DB4844" w:rsidRDefault="00DB4844" w:rsidP="0000072C">
      <w:pPr>
        <w:ind w:right="68"/>
        <w:rPr>
          <w:rFonts w:asciiTheme="minorHAnsi" w:hAnsiTheme="minorHAnsi" w:cstheme="minorHAnsi"/>
          <w:i/>
          <w:sz w:val="16"/>
          <w:szCs w:val="16"/>
        </w:rPr>
      </w:pPr>
    </w:p>
    <w:p w14:paraId="0B93F9AE" w14:textId="61E5E8B5" w:rsidR="00DB4844" w:rsidRDefault="00DB4844" w:rsidP="0000072C">
      <w:pPr>
        <w:ind w:right="68"/>
        <w:rPr>
          <w:rFonts w:asciiTheme="minorHAnsi" w:hAnsiTheme="minorHAnsi" w:cstheme="minorHAnsi"/>
          <w:i/>
          <w:sz w:val="16"/>
          <w:szCs w:val="16"/>
        </w:rPr>
      </w:pPr>
    </w:p>
    <w:p w14:paraId="4C1D4BEF" w14:textId="5A3D35B7" w:rsidR="00DB4844" w:rsidRDefault="00DB4844" w:rsidP="0000072C">
      <w:pPr>
        <w:ind w:right="68"/>
        <w:rPr>
          <w:rFonts w:asciiTheme="minorHAnsi" w:hAnsiTheme="minorHAnsi" w:cstheme="minorHAnsi"/>
          <w:i/>
          <w:sz w:val="16"/>
          <w:szCs w:val="16"/>
        </w:rPr>
      </w:pPr>
    </w:p>
    <w:p w14:paraId="79429554" w14:textId="5E084E73" w:rsidR="00DB4844" w:rsidRDefault="00DB4844" w:rsidP="0000072C">
      <w:pPr>
        <w:ind w:right="68"/>
        <w:rPr>
          <w:rFonts w:asciiTheme="minorHAnsi" w:hAnsiTheme="minorHAnsi" w:cstheme="minorHAnsi"/>
          <w:i/>
          <w:sz w:val="16"/>
          <w:szCs w:val="16"/>
        </w:rPr>
      </w:pPr>
    </w:p>
    <w:p w14:paraId="7FB68B4F" w14:textId="57E5A4BC" w:rsidR="00DB4844" w:rsidRDefault="00DB4844" w:rsidP="0000072C">
      <w:pPr>
        <w:ind w:right="68"/>
        <w:rPr>
          <w:rFonts w:asciiTheme="minorHAnsi" w:hAnsiTheme="minorHAnsi" w:cstheme="minorHAnsi"/>
          <w:i/>
          <w:sz w:val="16"/>
          <w:szCs w:val="16"/>
        </w:rPr>
      </w:pPr>
    </w:p>
    <w:p w14:paraId="1FEDB051" w14:textId="4183D2EC" w:rsidR="00DB4844" w:rsidRDefault="00DB4844" w:rsidP="0000072C">
      <w:pPr>
        <w:ind w:right="68"/>
        <w:rPr>
          <w:rFonts w:asciiTheme="minorHAnsi" w:hAnsiTheme="minorHAnsi" w:cstheme="minorHAnsi"/>
          <w:i/>
          <w:sz w:val="16"/>
          <w:szCs w:val="16"/>
        </w:rPr>
      </w:pPr>
    </w:p>
    <w:p w14:paraId="793F8F35" w14:textId="4E777C4C" w:rsidR="00DB4844" w:rsidRDefault="00DB4844" w:rsidP="0000072C">
      <w:pPr>
        <w:ind w:right="68"/>
        <w:rPr>
          <w:rFonts w:asciiTheme="minorHAnsi" w:hAnsiTheme="minorHAnsi" w:cstheme="minorHAnsi"/>
          <w:i/>
          <w:sz w:val="16"/>
          <w:szCs w:val="16"/>
        </w:rPr>
      </w:pPr>
    </w:p>
    <w:p w14:paraId="58E85FB3" w14:textId="7657B306" w:rsidR="00DB4844" w:rsidRDefault="00DB4844" w:rsidP="0000072C">
      <w:pPr>
        <w:ind w:right="68"/>
        <w:rPr>
          <w:rFonts w:asciiTheme="minorHAnsi" w:hAnsiTheme="minorHAnsi" w:cstheme="minorHAnsi"/>
          <w:i/>
          <w:sz w:val="16"/>
          <w:szCs w:val="16"/>
        </w:rPr>
      </w:pPr>
    </w:p>
    <w:p w14:paraId="1D7BD6D5" w14:textId="3E93E507" w:rsidR="00DB4844" w:rsidRDefault="00DB4844" w:rsidP="0000072C">
      <w:pPr>
        <w:ind w:right="68"/>
        <w:rPr>
          <w:rFonts w:asciiTheme="minorHAnsi" w:hAnsiTheme="minorHAnsi" w:cstheme="minorHAnsi"/>
          <w:i/>
          <w:sz w:val="16"/>
          <w:szCs w:val="16"/>
        </w:rPr>
      </w:pPr>
    </w:p>
    <w:p w14:paraId="4AC6186E" w14:textId="125A0BF5" w:rsidR="00DB4844" w:rsidRDefault="00DB4844" w:rsidP="0000072C">
      <w:pPr>
        <w:ind w:right="68"/>
        <w:rPr>
          <w:rFonts w:asciiTheme="minorHAnsi" w:hAnsiTheme="minorHAnsi" w:cstheme="minorHAnsi"/>
          <w:i/>
          <w:sz w:val="16"/>
          <w:szCs w:val="16"/>
        </w:rPr>
      </w:pPr>
    </w:p>
    <w:p w14:paraId="23897BEA" w14:textId="16AC1AD8" w:rsidR="00DB4844" w:rsidRDefault="00DB4844" w:rsidP="0000072C">
      <w:pPr>
        <w:ind w:right="68"/>
        <w:rPr>
          <w:rFonts w:asciiTheme="minorHAnsi" w:hAnsiTheme="minorHAnsi" w:cstheme="minorHAnsi"/>
          <w:i/>
          <w:sz w:val="16"/>
          <w:szCs w:val="16"/>
        </w:rPr>
      </w:pPr>
    </w:p>
    <w:p w14:paraId="638E83CB" w14:textId="1F4F990C" w:rsidR="00DB4844" w:rsidRDefault="00DB4844" w:rsidP="0000072C">
      <w:pPr>
        <w:ind w:right="68"/>
        <w:rPr>
          <w:rFonts w:asciiTheme="minorHAnsi" w:hAnsiTheme="minorHAnsi" w:cstheme="minorHAnsi"/>
          <w:i/>
          <w:sz w:val="16"/>
          <w:szCs w:val="16"/>
        </w:rPr>
      </w:pPr>
    </w:p>
    <w:p w14:paraId="4BAF1A01" w14:textId="16A31225" w:rsidR="00DB4844" w:rsidRDefault="00DB4844" w:rsidP="0000072C">
      <w:pPr>
        <w:ind w:right="68"/>
        <w:rPr>
          <w:rFonts w:asciiTheme="minorHAnsi" w:hAnsiTheme="minorHAnsi" w:cstheme="minorHAnsi"/>
          <w:i/>
          <w:sz w:val="16"/>
          <w:szCs w:val="16"/>
        </w:rPr>
      </w:pPr>
    </w:p>
    <w:p w14:paraId="08FBE10C" w14:textId="68D9FF45" w:rsidR="00DB4844" w:rsidRDefault="00DB4844" w:rsidP="0000072C">
      <w:pPr>
        <w:ind w:right="68"/>
        <w:rPr>
          <w:rFonts w:asciiTheme="minorHAnsi" w:hAnsiTheme="minorHAnsi" w:cstheme="minorHAnsi"/>
          <w:i/>
          <w:sz w:val="16"/>
          <w:szCs w:val="16"/>
        </w:rPr>
      </w:pPr>
    </w:p>
    <w:p w14:paraId="0E22DEEC" w14:textId="49A1C31A" w:rsidR="00DB4844" w:rsidRDefault="00DB4844" w:rsidP="0000072C">
      <w:pPr>
        <w:ind w:right="68"/>
        <w:rPr>
          <w:rFonts w:asciiTheme="minorHAnsi" w:hAnsiTheme="minorHAnsi" w:cstheme="minorHAnsi"/>
          <w:i/>
          <w:sz w:val="16"/>
          <w:szCs w:val="16"/>
        </w:rPr>
      </w:pPr>
    </w:p>
    <w:p w14:paraId="5DC69EF9" w14:textId="3FEC9373" w:rsidR="00DB4844" w:rsidRDefault="00DB4844" w:rsidP="0000072C">
      <w:pPr>
        <w:ind w:right="68"/>
        <w:rPr>
          <w:rFonts w:asciiTheme="minorHAnsi" w:hAnsiTheme="minorHAnsi" w:cstheme="minorHAnsi"/>
          <w:i/>
          <w:sz w:val="16"/>
          <w:szCs w:val="16"/>
        </w:rPr>
      </w:pPr>
    </w:p>
    <w:p w14:paraId="71E17558" w14:textId="73FB6A43" w:rsidR="00DB4844" w:rsidRDefault="00DB4844" w:rsidP="0000072C">
      <w:pPr>
        <w:ind w:right="68"/>
        <w:rPr>
          <w:rFonts w:asciiTheme="minorHAnsi" w:hAnsiTheme="minorHAnsi" w:cstheme="minorHAnsi"/>
          <w:i/>
          <w:sz w:val="16"/>
          <w:szCs w:val="16"/>
        </w:rPr>
      </w:pPr>
    </w:p>
    <w:p w14:paraId="0F288D98" w14:textId="0C6B7A57" w:rsidR="00DB4844" w:rsidRDefault="00DB4844" w:rsidP="0000072C">
      <w:pPr>
        <w:ind w:right="68"/>
        <w:rPr>
          <w:rFonts w:asciiTheme="minorHAnsi" w:hAnsiTheme="minorHAnsi" w:cstheme="minorHAnsi"/>
          <w:i/>
          <w:sz w:val="16"/>
          <w:szCs w:val="16"/>
        </w:rPr>
      </w:pPr>
    </w:p>
    <w:p w14:paraId="124109D7" w14:textId="0B6609A5" w:rsidR="00DB4844" w:rsidRDefault="00DB4844" w:rsidP="0000072C">
      <w:pPr>
        <w:ind w:right="68"/>
        <w:rPr>
          <w:rFonts w:asciiTheme="minorHAnsi" w:hAnsiTheme="minorHAnsi" w:cstheme="minorHAnsi"/>
          <w:i/>
          <w:sz w:val="16"/>
          <w:szCs w:val="16"/>
        </w:rPr>
      </w:pPr>
    </w:p>
    <w:p w14:paraId="648CB869" w14:textId="4233E4A3" w:rsidR="00DB4844" w:rsidRDefault="00DB4844" w:rsidP="0000072C">
      <w:pPr>
        <w:ind w:right="68"/>
        <w:rPr>
          <w:rFonts w:asciiTheme="minorHAnsi" w:hAnsiTheme="minorHAnsi" w:cstheme="minorHAnsi"/>
          <w:i/>
          <w:sz w:val="16"/>
          <w:szCs w:val="16"/>
        </w:rPr>
      </w:pPr>
    </w:p>
    <w:p w14:paraId="5BD70C84" w14:textId="069C4473" w:rsidR="00DB4844" w:rsidRDefault="00DB4844" w:rsidP="0000072C">
      <w:pPr>
        <w:ind w:right="68"/>
        <w:rPr>
          <w:rFonts w:asciiTheme="minorHAnsi" w:hAnsiTheme="minorHAnsi" w:cstheme="minorHAnsi"/>
          <w:i/>
          <w:sz w:val="16"/>
          <w:szCs w:val="16"/>
        </w:rPr>
      </w:pPr>
    </w:p>
    <w:p w14:paraId="33FA9F22" w14:textId="24990F0A" w:rsidR="00DB4844" w:rsidRDefault="00DB4844" w:rsidP="0000072C">
      <w:pPr>
        <w:ind w:right="68"/>
        <w:rPr>
          <w:rFonts w:asciiTheme="minorHAnsi" w:hAnsiTheme="minorHAnsi" w:cstheme="minorHAnsi"/>
          <w:i/>
          <w:sz w:val="16"/>
          <w:szCs w:val="16"/>
        </w:rPr>
      </w:pPr>
    </w:p>
    <w:p w14:paraId="1EE2A91C" w14:textId="18D0A42F" w:rsidR="00DB4844" w:rsidRDefault="00DB4844" w:rsidP="0000072C">
      <w:pPr>
        <w:ind w:right="68"/>
        <w:rPr>
          <w:rFonts w:asciiTheme="minorHAnsi" w:hAnsiTheme="minorHAnsi" w:cstheme="minorHAnsi"/>
          <w:i/>
          <w:sz w:val="16"/>
          <w:szCs w:val="16"/>
        </w:rPr>
      </w:pPr>
    </w:p>
    <w:p w14:paraId="17375686" w14:textId="4EF199BF" w:rsidR="00DB4844" w:rsidRDefault="00DB4844" w:rsidP="0000072C">
      <w:pPr>
        <w:ind w:right="68"/>
        <w:rPr>
          <w:rFonts w:asciiTheme="minorHAnsi" w:hAnsiTheme="minorHAnsi" w:cstheme="minorHAnsi"/>
          <w:i/>
          <w:sz w:val="16"/>
          <w:szCs w:val="16"/>
        </w:rPr>
      </w:pPr>
    </w:p>
    <w:p w14:paraId="25A4120D" w14:textId="6661B39E" w:rsidR="00DB4844" w:rsidRDefault="00DB4844" w:rsidP="0000072C">
      <w:pPr>
        <w:ind w:right="68"/>
        <w:rPr>
          <w:rFonts w:asciiTheme="minorHAnsi" w:hAnsiTheme="minorHAnsi" w:cstheme="minorHAnsi"/>
          <w:i/>
          <w:sz w:val="16"/>
          <w:szCs w:val="16"/>
        </w:rPr>
      </w:pPr>
    </w:p>
    <w:p w14:paraId="4D34A338" w14:textId="78F45CE0" w:rsidR="00DB4844" w:rsidRDefault="00DB4844" w:rsidP="0000072C">
      <w:pPr>
        <w:ind w:right="68"/>
        <w:rPr>
          <w:rFonts w:asciiTheme="minorHAnsi" w:hAnsiTheme="minorHAnsi" w:cstheme="minorHAnsi"/>
          <w:i/>
          <w:sz w:val="16"/>
          <w:szCs w:val="16"/>
        </w:rPr>
      </w:pPr>
    </w:p>
    <w:p w14:paraId="519BE84C" w14:textId="77777777" w:rsidR="00DB4844" w:rsidRDefault="00DB4844" w:rsidP="0000072C">
      <w:pPr>
        <w:ind w:right="68"/>
        <w:rPr>
          <w:rFonts w:asciiTheme="minorHAnsi" w:hAnsiTheme="minorHAnsi" w:cstheme="minorHAnsi"/>
          <w:i/>
          <w:sz w:val="16"/>
          <w:szCs w:val="16"/>
        </w:rPr>
      </w:pPr>
    </w:p>
    <w:p w14:paraId="1E5EFA9F" w14:textId="0C69E610" w:rsidR="0039799F" w:rsidRPr="009C2468"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6" w:name="_Toc82426331"/>
      <w:bookmarkEnd w:id="1"/>
      <w:bookmarkEnd w:id="2"/>
      <w:bookmarkEnd w:id="3"/>
      <w:bookmarkEnd w:id="4"/>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OŚWIADCZENIE O BRAKU PODSTAW WYKLUCZENIA</w:t>
      </w:r>
      <w:bookmarkEnd w:id="6"/>
    </w:p>
    <w:p w14:paraId="07839612" w14:textId="77777777" w:rsidR="00EB6259" w:rsidRDefault="00EB6259" w:rsidP="00EB6259">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3716F63C"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20F625"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8FDFD4" w14:textId="77777777" w:rsidR="00EB6259" w:rsidRPr="006B56FD" w:rsidRDefault="00EB6259" w:rsidP="00922DB3">
            <w:pPr>
              <w:ind w:right="28"/>
              <w:jc w:val="left"/>
              <w:rPr>
                <w:rFonts w:asciiTheme="minorHAnsi" w:hAnsiTheme="minorHAnsi" w:cstheme="minorHAnsi"/>
              </w:rPr>
            </w:pPr>
          </w:p>
          <w:p w14:paraId="778AA18D"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1C64A0C0"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B77A969"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8AAFBCF"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28B05CB"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A6A3587"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379474C1"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554FDB7D"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3A44045"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428C8D"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6F11CC3" w14:textId="77777777" w:rsidR="00EB6259" w:rsidRDefault="00EB6259" w:rsidP="00EB6259">
      <w:pPr>
        <w:spacing w:after="80" w:line="240" w:lineRule="exact"/>
        <w:jc w:val="left"/>
        <w:rPr>
          <w:rFonts w:asciiTheme="minorHAnsi" w:hAnsiTheme="minorHAnsi" w:cstheme="minorHAnsi"/>
          <w:sz w:val="20"/>
        </w:rPr>
      </w:pPr>
    </w:p>
    <w:p w14:paraId="6AE92AD2" w14:textId="77777777" w:rsidR="00EB6259" w:rsidRDefault="00EB6259" w:rsidP="00EB6259">
      <w:pPr>
        <w:spacing w:after="80" w:line="240" w:lineRule="exact"/>
        <w:jc w:val="left"/>
        <w:rPr>
          <w:rFonts w:asciiTheme="minorHAnsi" w:hAnsiTheme="minorHAnsi" w:cstheme="minorHAnsi"/>
          <w:sz w:val="20"/>
        </w:rPr>
      </w:pPr>
    </w:p>
    <w:p w14:paraId="2A3CC02F"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77A59194"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5CED80C"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4312D0" w14:textId="77777777" w:rsidR="002724E3" w:rsidRPr="00C90B9C" w:rsidRDefault="002724E3" w:rsidP="002724E3">
      <w:pPr>
        <w:spacing w:after="80" w:line="240" w:lineRule="exact"/>
        <w:jc w:val="left"/>
        <w:rPr>
          <w:rFonts w:asciiTheme="minorHAnsi" w:hAnsiTheme="minorHAnsi" w:cstheme="minorHAnsi"/>
          <w:sz w:val="20"/>
        </w:rPr>
      </w:pPr>
    </w:p>
    <w:p w14:paraId="27356FDC" w14:textId="4513FC37" w:rsidR="002724E3" w:rsidRPr="002F3FA3" w:rsidRDefault="002724E3" w:rsidP="002F3FA3">
      <w:pPr>
        <w:pStyle w:val="Tekstpodstawowy"/>
        <w:rPr>
          <w:rFonts w:asciiTheme="minorHAnsi" w:hAnsiTheme="minorHAnsi" w:cstheme="minorHAnsi"/>
          <w:b/>
          <w:sz w:val="20"/>
        </w:rPr>
      </w:pPr>
      <w:r w:rsidRPr="002F3FA3">
        <w:rPr>
          <w:rFonts w:asciiTheme="minorHAnsi" w:hAnsiTheme="minorHAnsi"/>
          <w:bCs/>
          <w:iCs/>
          <w:sz w:val="20"/>
        </w:rPr>
        <w:t xml:space="preserve">My niżej podpisani, przystępując do postępowania zakupowego nr </w:t>
      </w:r>
      <w:r w:rsidRPr="002F3FA3">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599D5E38D4B64A2C91D821A9A307E4A0"/>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sz w:val="20"/>
            </w:rPr>
            <w:t>POST/DYS/OSK/LZA/01247/2025</w:t>
          </w:r>
        </w:sdtContent>
      </w:sdt>
      <w:r w:rsidRPr="002F3FA3">
        <w:rPr>
          <w:rFonts w:asciiTheme="minorHAnsi" w:hAnsiTheme="minorHAnsi"/>
          <w:bCs/>
          <w:iCs/>
          <w:sz w:val="20"/>
        </w:rPr>
        <w:t xml:space="preserve"> prowadzonego w trybie przetargu nieograniczonego pn. </w:t>
      </w:r>
      <w:sdt>
        <w:sdtPr>
          <w:rPr>
            <w:rFonts w:asciiTheme="minorHAnsi" w:hAnsiTheme="minorHAnsi" w:cstheme="minorHAnsi"/>
            <w:b/>
            <w:sz w:val="20"/>
          </w:rPr>
          <w:alias w:val="Tytuł"/>
          <w:tag w:val=""/>
          <w:id w:val="-738403692"/>
          <w:placeholder>
            <w:docPart w:val="28CD47E277A3483380429344A6D57185"/>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sz w:val="20"/>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2F3FA3">
        <w:rPr>
          <w:rFonts w:asciiTheme="minorHAnsi" w:hAnsiTheme="minorHAnsi"/>
          <w:sz w:val="20"/>
        </w:rPr>
        <w:t xml:space="preserve"> </w:t>
      </w:r>
      <w:r w:rsidRPr="002F3FA3">
        <w:rPr>
          <w:rFonts w:asciiTheme="minorHAnsi" w:hAnsiTheme="minorHAnsi"/>
          <w:bCs/>
          <w:iCs/>
          <w:sz w:val="20"/>
        </w:rPr>
        <w:t>, niniejszym oświadczamy</w:t>
      </w:r>
      <w:r w:rsidRPr="002F3FA3">
        <w:rPr>
          <w:rFonts w:asciiTheme="minorHAnsi" w:hAnsiTheme="minorHAnsi"/>
          <w:bCs/>
          <w:iCs/>
          <w:sz w:val="20"/>
          <w:vertAlign w:val="superscript"/>
        </w:rPr>
        <w:footnoteReference w:id="11"/>
      </w:r>
      <w:r w:rsidRPr="002F3FA3">
        <w:rPr>
          <w:rFonts w:asciiTheme="minorHAnsi" w:hAnsiTheme="minorHAnsi"/>
          <w:bCs/>
          <w:iCs/>
          <w:sz w:val="20"/>
        </w:rPr>
        <w:t>, co następuje*:</w:t>
      </w:r>
    </w:p>
    <w:p w14:paraId="48110A89"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OŚWIADCZENIA DOTYCZĄCE WYKONAWCY:</w:t>
      </w:r>
    </w:p>
    <w:p w14:paraId="50CE0BC6" w14:textId="77777777" w:rsidR="002724E3" w:rsidRPr="00C90B9C" w:rsidRDefault="002724E3" w:rsidP="00DD1194">
      <w:pPr>
        <w:numPr>
          <w:ilvl w:val="0"/>
          <w:numId w:val="24"/>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0BA69B40" w14:textId="77777777" w:rsidR="002724E3" w:rsidRPr="00C90B9C" w:rsidRDefault="002724E3" w:rsidP="00DD1194">
      <w:pPr>
        <w:numPr>
          <w:ilvl w:val="0"/>
          <w:numId w:val="24"/>
        </w:numPr>
        <w:rPr>
          <w:rFonts w:asciiTheme="minorHAnsi" w:hAnsiTheme="minorHAnsi" w:cstheme="minorHAnsi"/>
          <w:b/>
          <w:bCs/>
          <w:sz w:val="20"/>
        </w:rPr>
      </w:pPr>
      <w:r w:rsidRPr="00C90B9C">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19EA472" w14:textId="77777777" w:rsidR="002724E3" w:rsidRPr="00C90B9C" w:rsidRDefault="002724E3" w:rsidP="002724E3">
      <w:pPr>
        <w:rPr>
          <w:rFonts w:asciiTheme="minorHAnsi" w:hAnsiTheme="minorHAnsi" w:cstheme="minorHAnsi"/>
          <w:b/>
          <w:bCs/>
          <w:sz w:val="20"/>
        </w:rPr>
      </w:pPr>
    </w:p>
    <w:p w14:paraId="0E1753C0"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2FF4B847"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5A4E593A"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 stosunku do następującego podmiotu, będącego podwykonawcą, na którego przypada ponad 10% wartości zamówienia: ……………………………</w:t>
      </w:r>
      <w:r w:rsidRPr="00483C75">
        <w:rPr>
          <w:rFonts w:asciiTheme="minorHAnsi" w:hAnsiTheme="minorHAnsi" w:cstheme="minorHAnsi"/>
          <w:sz w:val="20"/>
        </w:rPr>
        <w:t>……………………………………</w:t>
      </w:r>
      <w:r w:rsidRPr="00C90B9C">
        <w:rPr>
          <w:rFonts w:asciiTheme="minorHAnsi" w:hAnsiTheme="minorHAnsi" w:cstheme="minorHAnsi"/>
          <w:sz w:val="20"/>
        </w:rPr>
        <w:t xml:space="preserve">…………………………….… </w:t>
      </w:r>
      <w:r w:rsidRPr="00C90B9C">
        <w:rPr>
          <w:rFonts w:asciiTheme="minorHAnsi" w:hAnsiTheme="minorHAnsi" w:cstheme="minorHAnsi"/>
          <w:i/>
          <w:sz w:val="20"/>
        </w:rPr>
        <w:t>(podać pełną nazwę/ firmę, adres, a także w zależności od podmiotu: NIP/ PESEL, KRS/ CEiDG)</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C1F352" w14:textId="77777777" w:rsidR="002724E3" w:rsidRPr="00C90B9C" w:rsidRDefault="002724E3" w:rsidP="002724E3">
      <w:pPr>
        <w:rPr>
          <w:rFonts w:asciiTheme="minorHAnsi" w:hAnsiTheme="minorHAnsi" w:cstheme="minorHAnsi"/>
          <w:sz w:val="20"/>
        </w:rPr>
      </w:pPr>
    </w:p>
    <w:p w14:paraId="4DA03DD2"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7708180"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5224C7AB"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KRS/CEiDG)</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0CBF7D" w14:textId="77777777" w:rsidR="002724E3" w:rsidRPr="00C90B9C" w:rsidRDefault="002724E3" w:rsidP="002724E3">
      <w:pPr>
        <w:rPr>
          <w:rFonts w:asciiTheme="minorHAnsi" w:hAnsiTheme="minorHAnsi" w:cstheme="minorHAnsi"/>
          <w:i/>
          <w:sz w:val="20"/>
        </w:rPr>
      </w:pPr>
    </w:p>
    <w:p w14:paraId="4C1B0C7B"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44BA9E0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64C659A" w14:textId="77777777" w:rsidR="002724E3" w:rsidRPr="00C90B9C" w:rsidRDefault="002724E3" w:rsidP="002724E3">
      <w:pPr>
        <w:rPr>
          <w:rFonts w:asciiTheme="minorHAnsi" w:hAnsiTheme="minorHAnsi" w:cstheme="minorHAnsi"/>
          <w:sz w:val="20"/>
        </w:rPr>
      </w:pPr>
    </w:p>
    <w:p w14:paraId="7BE2AB98"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lastRenderedPageBreak/>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41DDE094"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7FD591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1) ...............................................</w:t>
      </w:r>
      <w:r w:rsidRPr="00483C75">
        <w:rPr>
          <w:rFonts w:asciiTheme="minorHAnsi" w:hAnsiTheme="minorHAnsi" w:cstheme="minorHAnsi"/>
          <w:sz w:val="20"/>
        </w:rPr>
        <w:t>..........................................................</w:t>
      </w:r>
      <w:r w:rsidRPr="00C90B9C">
        <w:rPr>
          <w:rFonts w:asciiTheme="minorHAnsi" w:hAnsiTheme="minorHAnsi" w:cstheme="minorHAnsi"/>
          <w:sz w:val="20"/>
        </w:rPr>
        <w:t>............................................</w:t>
      </w:r>
    </w:p>
    <w:p w14:paraId="4D4ED012"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639115C8"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2) ............................................</w:t>
      </w:r>
      <w:r w:rsidRPr="00483C75">
        <w:rPr>
          <w:rFonts w:asciiTheme="minorHAnsi" w:hAnsiTheme="minorHAnsi" w:cstheme="minorHAnsi"/>
          <w:sz w:val="20"/>
        </w:rPr>
        <w:t>........................................................</w:t>
      </w:r>
      <w:r w:rsidRPr="00C90B9C">
        <w:rPr>
          <w:rFonts w:asciiTheme="minorHAnsi" w:hAnsiTheme="minorHAnsi" w:cstheme="minorHAnsi"/>
          <w:sz w:val="20"/>
        </w:rPr>
        <w:t>.................................................</w:t>
      </w:r>
    </w:p>
    <w:p w14:paraId="4FFD924A" w14:textId="77777777" w:rsidR="002724E3" w:rsidRPr="00C90B9C" w:rsidRDefault="002724E3" w:rsidP="002724E3">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E20BA8"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73E5FFA6"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598D786B" w14:textId="77777777" w:rsidR="002724E3" w:rsidRPr="00C90B9C" w:rsidRDefault="002724E3" w:rsidP="002724E3">
      <w:pPr>
        <w:shd w:val="clear" w:color="auto" w:fill="FFFFFF" w:themeFill="background1"/>
        <w:spacing w:line="260" w:lineRule="exact"/>
        <w:ind w:left="426" w:hanging="426"/>
        <w:jc w:val="left"/>
        <w:rPr>
          <w:rFonts w:asciiTheme="minorHAnsi" w:hAnsiTheme="minorHAnsi" w:cs="Arial"/>
          <w:i/>
          <w:sz w:val="20"/>
          <w:lang w:eastAsia="pl-PL"/>
        </w:rPr>
      </w:pPr>
    </w:p>
    <w:p w14:paraId="2351771E" w14:textId="77777777" w:rsidR="002724E3" w:rsidRPr="00C90B9C" w:rsidRDefault="002724E3" w:rsidP="002724E3">
      <w:pPr>
        <w:shd w:val="clear" w:color="auto" w:fill="FFFFFF" w:themeFill="background1"/>
        <w:spacing w:line="260" w:lineRule="exact"/>
        <w:ind w:left="426" w:hanging="426"/>
        <w:rPr>
          <w:rFonts w:asciiTheme="minorHAnsi" w:hAnsiTheme="minorHAnsi" w:cs="Arial"/>
          <w:i/>
          <w:sz w:val="20"/>
          <w:lang w:eastAsia="pl-PL"/>
        </w:rPr>
      </w:pPr>
    </w:p>
    <w:p w14:paraId="07537000" w14:textId="77777777" w:rsidR="002724E3" w:rsidRPr="00C90B9C" w:rsidRDefault="002724E3" w:rsidP="002724E3">
      <w:pPr>
        <w:rPr>
          <w:rFonts w:asciiTheme="minorHAnsi" w:hAnsiTheme="minorHAnsi" w:cstheme="minorHAnsi"/>
          <w:sz w:val="20"/>
        </w:rPr>
      </w:pPr>
    </w:p>
    <w:p w14:paraId="26FC6906" w14:textId="77777777" w:rsidR="002724E3" w:rsidRPr="00C90B9C" w:rsidRDefault="002724E3" w:rsidP="002724E3">
      <w:pPr>
        <w:rPr>
          <w:rFonts w:asciiTheme="minorHAnsi" w:hAnsiTheme="minorHAnsi" w:cstheme="minorHAnsi"/>
          <w:sz w:val="20"/>
        </w:rPr>
      </w:pPr>
    </w:p>
    <w:p w14:paraId="3C55C76C" w14:textId="77777777" w:rsidR="002724E3" w:rsidRPr="00C90B9C" w:rsidRDefault="002724E3" w:rsidP="002724E3">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41D05592" w14:textId="77777777" w:rsidR="002724E3" w:rsidRPr="00C90B9C" w:rsidRDefault="002724E3" w:rsidP="002724E3">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706FABFC" w14:textId="77777777" w:rsidR="002724E3" w:rsidRDefault="002724E3" w:rsidP="002724E3">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Pr="00C90B9C">
        <w:rPr>
          <w:rFonts w:asciiTheme="minorHAnsi" w:hAnsiTheme="minorHAnsi" w:cstheme="minorHAnsi"/>
          <w:sz w:val="20"/>
        </w:rPr>
        <w:t xml:space="preserve"> </w:t>
      </w:r>
      <w:r w:rsidRPr="00C90B9C">
        <w:rPr>
          <w:rFonts w:asciiTheme="minorHAnsi" w:hAnsiTheme="minorHAnsi" w:cstheme="minorHAnsi"/>
          <w:i/>
          <w:sz w:val="16"/>
          <w:szCs w:val="16"/>
        </w:rPr>
        <w:t>Wykonawcy wspólnie ubiegającego się o udzielenie zamówienia</w:t>
      </w:r>
    </w:p>
    <w:p w14:paraId="0725DC9C" w14:textId="77777777" w:rsidR="002724E3" w:rsidRPr="009C2468" w:rsidRDefault="002724E3" w:rsidP="002724E3">
      <w:pPr>
        <w:ind w:left="5398" w:right="68" w:hanging="153"/>
        <w:jc w:val="center"/>
        <w:rPr>
          <w:rFonts w:asciiTheme="minorHAnsi" w:hAnsiTheme="minorHAnsi" w:cstheme="minorHAnsi"/>
          <w:i/>
          <w:sz w:val="16"/>
          <w:szCs w:val="16"/>
        </w:rPr>
      </w:pPr>
    </w:p>
    <w:p w14:paraId="58774FF5" w14:textId="7DD44BA4" w:rsidR="0039799F" w:rsidRDefault="0039799F" w:rsidP="0039799F">
      <w:pPr>
        <w:spacing w:after="80" w:line="240" w:lineRule="exact"/>
        <w:jc w:val="left"/>
        <w:rPr>
          <w:rFonts w:asciiTheme="minorHAnsi" w:hAnsiTheme="minorHAnsi" w:cstheme="minorHAnsi"/>
          <w:sz w:val="20"/>
        </w:rPr>
      </w:pPr>
    </w:p>
    <w:p w14:paraId="5466BC9A" w14:textId="3DCF9748" w:rsidR="002724E3" w:rsidRDefault="002724E3" w:rsidP="0039799F">
      <w:pPr>
        <w:spacing w:after="80" w:line="240" w:lineRule="exact"/>
        <w:jc w:val="left"/>
        <w:rPr>
          <w:rFonts w:asciiTheme="minorHAnsi" w:hAnsiTheme="minorHAnsi" w:cstheme="minorHAnsi"/>
          <w:sz w:val="20"/>
        </w:rPr>
      </w:pPr>
    </w:p>
    <w:p w14:paraId="5FEB8C7B" w14:textId="6A84280D" w:rsidR="002724E3" w:rsidRDefault="002724E3" w:rsidP="0039799F">
      <w:pPr>
        <w:spacing w:after="80" w:line="240" w:lineRule="exact"/>
        <w:jc w:val="left"/>
        <w:rPr>
          <w:rFonts w:asciiTheme="minorHAnsi" w:hAnsiTheme="minorHAnsi" w:cstheme="minorHAnsi"/>
          <w:sz w:val="20"/>
        </w:rPr>
      </w:pPr>
    </w:p>
    <w:p w14:paraId="6B0159BB" w14:textId="5AC78356" w:rsidR="002724E3" w:rsidRDefault="002724E3" w:rsidP="0039799F">
      <w:pPr>
        <w:spacing w:after="80" w:line="240" w:lineRule="exact"/>
        <w:jc w:val="left"/>
        <w:rPr>
          <w:rFonts w:asciiTheme="minorHAnsi" w:hAnsiTheme="minorHAnsi" w:cstheme="minorHAnsi"/>
          <w:sz w:val="20"/>
        </w:rPr>
      </w:pPr>
    </w:p>
    <w:p w14:paraId="330669D0" w14:textId="129AACFC" w:rsidR="002724E3" w:rsidRDefault="002724E3" w:rsidP="0039799F">
      <w:pPr>
        <w:spacing w:after="80" w:line="240" w:lineRule="exact"/>
        <w:jc w:val="left"/>
        <w:rPr>
          <w:rFonts w:asciiTheme="minorHAnsi" w:hAnsiTheme="minorHAnsi" w:cstheme="minorHAnsi"/>
          <w:sz w:val="20"/>
        </w:rPr>
      </w:pPr>
    </w:p>
    <w:p w14:paraId="52EAF545" w14:textId="1C511FF4" w:rsidR="002724E3" w:rsidRDefault="002724E3" w:rsidP="0039799F">
      <w:pPr>
        <w:spacing w:after="80" w:line="240" w:lineRule="exact"/>
        <w:jc w:val="left"/>
        <w:rPr>
          <w:rFonts w:asciiTheme="minorHAnsi" w:hAnsiTheme="minorHAnsi" w:cstheme="minorHAnsi"/>
          <w:sz w:val="20"/>
        </w:rPr>
      </w:pPr>
    </w:p>
    <w:p w14:paraId="6F438B9C" w14:textId="65219FD1" w:rsidR="002724E3" w:rsidRDefault="002724E3" w:rsidP="0039799F">
      <w:pPr>
        <w:spacing w:after="80" w:line="240" w:lineRule="exact"/>
        <w:jc w:val="left"/>
        <w:rPr>
          <w:rFonts w:asciiTheme="minorHAnsi" w:hAnsiTheme="minorHAnsi" w:cstheme="minorHAnsi"/>
          <w:sz w:val="20"/>
        </w:rPr>
      </w:pPr>
    </w:p>
    <w:p w14:paraId="55FCFA27" w14:textId="141C5A7E" w:rsidR="002724E3" w:rsidRDefault="002724E3" w:rsidP="0039799F">
      <w:pPr>
        <w:spacing w:after="80" w:line="240" w:lineRule="exact"/>
        <w:jc w:val="left"/>
        <w:rPr>
          <w:rFonts w:asciiTheme="minorHAnsi" w:hAnsiTheme="minorHAnsi" w:cstheme="minorHAnsi"/>
          <w:sz w:val="20"/>
        </w:rPr>
      </w:pPr>
    </w:p>
    <w:p w14:paraId="1EC85E68" w14:textId="05330307" w:rsidR="002724E3" w:rsidRDefault="002724E3" w:rsidP="0039799F">
      <w:pPr>
        <w:spacing w:after="80" w:line="240" w:lineRule="exact"/>
        <w:jc w:val="left"/>
        <w:rPr>
          <w:rFonts w:asciiTheme="minorHAnsi" w:hAnsiTheme="minorHAnsi" w:cstheme="minorHAnsi"/>
          <w:sz w:val="20"/>
        </w:rPr>
      </w:pPr>
    </w:p>
    <w:p w14:paraId="1107D9B8" w14:textId="6C027B07" w:rsidR="002724E3" w:rsidRDefault="002724E3" w:rsidP="0039799F">
      <w:pPr>
        <w:spacing w:after="80" w:line="240" w:lineRule="exact"/>
        <w:jc w:val="left"/>
        <w:rPr>
          <w:rFonts w:asciiTheme="minorHAnsi" w:hAnsiTheme="minorHAnsi" w:cstheme="minorHAnsi"/>
          <w:sz w:val="20"/>
        </w:rPr>
      </w:pPr>
    </w:p>
    <w:p w14:paraId="363699F4" w14:textId="780C159E" w:rsidR="002724E3" w:rsidRDefault="002724E3" w:rsidP="0039799F">
      <w:pPr>
        <w:spacing w:after="80" w:line="240" w:lineRule="exact"/>
        <w:jc w:val="left"/>
        <w:rPr>
          <w:rFonts w:asciiTheme="minorHAnsi" w:hAnsiTheme="minorHAnsi" w:cstheme="minorHAnsi"/>
          <w:sz w:val="20"/>
        </w:rPr>
      </w:pPr>
    </w:p>
    <w:p w14:paraId="02A642FE" w14:textId="0E31F05C" w:rsidR="002724E3" w:rsidRDefault="002724E3" w:rsidP="0039799F">
      <w:pPr>
        <w:spacing w:after="80" w:line="240" w:lineRule="exact"/>
        <w:jc w:val="left"/>
        <w:rPr>
          <w:rFonts w:asciiTheme="minorHAnsi" w:hAnsiTheme="minorHAnsi" w:cstheme="minorHAnsi"/>
          <w:sz w:val="20"/>
        </w:rPr>
      </w:pPr>
    </w:p>
    <w:p w14:paraId="2CDEA40F" w14:textId="2FE8452D" w:rsidR="002724E3" w:rsidRDefault="002724E3" w:rsidP="0039799F">
      <w:pPr>
        <w:spacing w:after="80" w:line="240" w:lineRule="exact"/>
        <w:jc w:val="left"/>
        <w:rPr>
          <w:rFonts w:asciiTheme="minorHAnsi" w:hAnsiTheme="minorHAnsi" w:cstheme="minorHAnsi"/>
          <w:sz w:val="20"/>
        </w:rPr>
      </w:pPr>
    </w:p>
    <w:p w14:paraId="7CB29268" w14:textId="69B1A2F2" w:rsidR="002724E3" w:rsidRDefault="002724E3" w:rsidP="0039799F">
      <w:pPr>
        <w:spacing w:after="80" w:line="240" w:lineRule="exact"/>
        <w:jc w:val="left"/>
        <w:rPr>
          <w:rFonts w:asciiTheme="minorHAnsi" w:hAnsiTheme="minorHAnsi" w:cstheme="minorHAnsi"/>
          <w:sz w:val="20"/>
        </w:rPr>
      </w:pPr>
    </w:p>
    <w:p w14:paraId="5EC50E74" w14:textId="08B6A8B6" w:rsidR="002724E3" w:rsidRDefault="002724E3" w:rsidP="0039799F">
      <w:pPr>
        <w:spacing w:after="80" w:line="240" w:lineRule="exact"/>
        <w:jc w:val="left"/>
        <w:rPr>
          <w:rFonts w:asciiTheme="minorHAnsi" w:hAnsiTheme="minorHAnsi" w:cstheme="minorHAnsi"/>
          <w:sz w:val="20"/>
        </w:rPr>
      </w:pPr>
    </w:p>
    <w:p w14:paraId="62731346" w14:textId="04802E2E" w:rsidR="002724E3" w:rsidRDefault="002724E3" w:rsidP="0039799F">
      <w:pPr>
        <w:spacing w:after="80" w:line="240" w:lineRule="exact"/>
        <w:jc w:val="left"/>
        <w:rPr>
          <w:rFonts w:asciiTheme="minorHAnsi" w:hAnsiTheme="minorHAnsi" w:cstheme="minorHAnsi"/>
          <w:sz w:val="20"/>
        </w:rPr>
      </w:pPr>
    </w:p>
    <w:p w14:paraId="447853E2" w14:textId="59C3145B" w:rsidR="002724E3" w:rsidRDefault="002724E3" w:rsidP="0039799F">
      <w:pPr>
        <w:spacing w:after="80" w:line="240" w:lineRule="exact"/>
        <w:jc w:val="left"/>
        <w:rPr>
          <w:rFonts w:asciiTheme="minorHAnsi" w:hAnsiTheme="minorHAnsi" w:cstheme="minorHAnsi"/>
          <w:sz w:val="20"/>
        </w:rPr>
      </w:pPr>
    </w:p>
    <w:p w14:paraId="2BF0CE63" w14:textId="6EBA25F9" w:rsidR="002724E3" w:rsidRDefault="002724E3" w:rsidP="0039799F">
      <w:pPr>
        <w:spacing w:after="80" w:line="240" w:lineRule="exact"/>
        <w:jc w:val="left"/>
        <w:rPr>
          <w:rFonts w:asciiTheme="minorHAnsi" w:hAnsiTheme="minorHAnsi" w:cstheme="minorHAnsi"/>
          <w:sz w:val="20"/>
        </w:rPr>
      </w:pPr>
    </w:p>
    <w:p w14:paraId="764FAA47" w14:textId="2A0B668D" w:rsidR="002724E3" w:rsidRDefault="002724E3" w:rsidP="0039799F">
      <w:pPr>
        <w:spacing w:after="80" w:line="240" w:lineRule="exact"/>
        <w:jc w:val="left"/>
        <w:rPr>
          <w:rFonts w:asciiTheme="minorHAnsi" w:hAnsiTheme="minorHAnsi" w:cstheme="minorHAnsi"/>
          <w:sz w:val="20"/>
        </w:rPr>
      </w:pPr>
    </w:p>
    <w:p w14:paraId="1269FE6D" w14:textId="3E4FA577" w:rsidR="002724E3" w:rsidRDefault="002724E3" w:rsidP="0039799F">
      <w:pPr>
        <w:spacing w:after="80" w:line="240" w:lineRule="exact"/>
        <w:jc w:val="left"/>
        <w:rPr>
          <w:rFonts w:asciiTheme="minorHAnsi" w:hAnsiTheme="minorHAnsi" w:cstheme="minorHAnsi"/>
          <w:sz w:val="20"/>
        </w:rPr>
      </w:pPr>
    </w:p>
    <w:p w14:paraId="108B9BBA" w14:textId="55925CAE" w:rsidR="002724E3" w:rsidRDefault="002724E3" w:rsidP="0039799F">
      <w:pPr>
        <w:spacing w:after="80" w:line="240" w:lineRule="exact"/>
        <w:jc w:val="left"/>
        <w:rPr>
          <w:rFonts w:asciiTheme="minorHAnsi" w:hAnsiTheme="minorHAnsi" w:cstheme="minorHAnsi"/>
          <w:sz w:val="20"/>
        </w:rPr>
      </w:pPr>
    </w:p>
    <w:p w14:paraId="6AFA6603" w14:textId="62065327" w:rsidR="002724E3" w:rsidRDefault="002724E3" w:rsidP="0039799F">
      <w:pPr>
        <w:spacing w:after="80" w:line="240" w:lineRule="exact"/>
        <w:jc w:val="left"/>
        <w:rPr>
          <w:rFonts w:asciiTheme="minorHAnsi" w:hAnsiTheme="minorHAnsi" w:cstheme="minorHAnsi"/>
          <w:sz w:val="20"/>
        </w:rPr>
      </w:pPr>
    </w:p>
    <w:p w14:paraId="27B0EF6A" w14:textId="5D807882" w:rsidR="002724E3" w:rsidRDefault="002724E3" w:rsidP="0039799F">
      <w:pPr>
        <w:spacing w:after="80" w:line="240" w:lineRule="exact"/>
        <w:jc w:val="left"/>
        <w:rPr>
          <w:rFonts w:asciiTheme="minorHAnsi" w:hAnsiTheme="minorHAnsi" w:cstheme="minorHAnsi"/>
          <w:sz w:val="20"/>
        </w:rPr>
      </w:pPr>
    </w:p>
    <w:p w14:paraId="249BEFC4" w14:textId="77777777" w:rsidR="002724E3" w:rsidRDefault="002724E3" w:rsidP="0039799F">
      <w:pPr>
        <w:spacing w:after="8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82426334"/>
      <w:r w:rsidRPr="0092625B">
        <w:rPr>
          <w:rFonts w:cstheme="minorHAnsi"/>
          <w:sz w:val="20"/>
        </w:rPr>
        <w:t>ZAŁĄCZNIK NR 7 DO SWZ – WYKAZ WYKONANYCH ZAMÓWIEŃ</w:t>
      </w:r>
      <w:bookmarkEnd w:id="8"/>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0621A2EF" w14:textId="77777777" w:rsidR="002724E3" w:rsidRPr="0092625B" w:rsidRDefault="002724E3" w:rsidP="002724E3">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53746591" w14:textId="77777777" w:rsidR="002724E3" w:rsidRPr="0092625B" w:rsidRDefault="002724E3" w:rsidP="002724E3">
      <w:pPr>
        <w:rPr>
          <w:rFonts w:asciiTheme="minorHAnsi" w:hAnsiTheme="minorHAnsi" w:cstheme="minorHAnsi"/>
          <w:sz w:val="20"/>
        </w:rPr>
      </w:pPr>
    </w:p>
    <w:p w14:paraId="29700829" w14:textId="0DD26446" w:rsidR="002724E3" w:rsidRPr="002F3FA3" w:rsidRDefault="002724E3" w:rsidP="002F3FA3">
      <w:pPr>
        <w:pStyle w:val="Tekstpodstawowy"/>
        <w:rPr>
          <w:rFonts w:asciiTheme="minorHAnsi" w:hAnsiTheme="minorHAnsi" w:cstheme="minorHAnsi"/>
          <w:b/>
          <w:color w:val="17365D" w:themeColor="text2" w:themeShade="BF"/>
          <w:sz w:val="20"/>
        </w:rPr>
      </w:pPr>
      <w:r w:rsidRPr="002724E3">
        <w:rPr>
          <w:rFonts w:asciiTheme="minorHAnsi" w:hAnsiTheme="minorHAnsi" w:cstheme="minorHAnsi"/>
          <w:sz w:val="20"/>
          <w:lang w:eastAsia="pl-PL"/>
        </w:rPr>
        <w:t xml:space="preserve">Składając Ofertę w postępowaniu zakupowym </w:t>
      </w:r>
      <w:r w:rsidRPr="00922DB3">
        <w:rPr>
          <w:rFonts w:asciiTheme="minorHAnsi" w:hAnsiTheme="minorHAnsi" w:cstheme="minorHAnsi"/>
          <w:color w:val="000000" w:themeColor="text1"/>
          <w:sz w:val="20"/>
          <w:lang w:eastAsia="pl-PL"/>
        </w:rPr>
        <w:t xml:space="preserve">nr </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61780132"/>
          <w:placeholder>
            <w:docPart w:val="1072860238764C92B65589DB8525ACEC"/>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color w:val="000000" w:themeColor="text1"/>
              <w:sz w:val="20"/>
            </w:rPr>
            <w:t>POST/DYS/OSK/LZA/01247/2025</w:t>
          </w:r>
        </w:sdtContent>
      </w:sdt>
      <w:r w:rsidRPr="00922DB3">
        <w:rPr>
          <w:rFonts w:asciiTheme="minorHAnsi" w:hAnsiTheme="minorHAnsi" w:cstheme="minorHAnsi"/>
          <w:color w:val="000000" w:themeColor="text1"/>
          <w:sz w:val="20"/>
          <w:lang w:eastAsia="pl-PL"/>
        </w:rPr>
        <w:t xml:space="preserve"> prowadzonym w trybie przetargu nieograniczonego pn.</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Tytuł"/>
          <w:tag w:val=""/>
          <w:id w:val="1502698462"/>
          <w:placeholder>
            <w:docPart w:val="3C6F8A6B347C45BDBA14183EE16FBC59"/>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color w:val="000000" w:themeColor="text1"/>
              <w:sz w:val="20"/>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922DB3">
        <w:rPr>
          <w:rFonts w:asciiTheme="minorHAnsi" w:hAnsiTheme="minorHAnsi" w:cstheme="minorHAnsi"/>
          <w:b/>
          <w:color w:val="000000" w:themeColor="text1"/>
          <w:sz w:val="20"/>
        </w:rPr>
        <w:t xml:space="preserve">, </w:t>
      </w:r>
      <w:r w:rsidRPr="00922DB3">
        <w:rPr>
          <w:rFonts w:asciiTheme="minorHAnsi" w:hAnsiTheme="minorHAnsi" w:cstheme="minorHAnsi"/>
          <w:b/>
          <w:color w:val="000000" w:themeColor="text1"/>
          <w:sz w:val="20"/>
          <w:lang w:eastAsia="pl-PL"/>
        </w:rPr>
        <w:t>oświadczamy</w:t>
      </w:r>
      <w:r w:rsidRPr="002724E3">
        <w:rPr>
          <w:rFonts w:asciiTheme="minorHAnsi" w:hAnsiTheme="minorHAnsi" w:cstheme="minorHAnsi"/>
          <w:sz w:val="20"/>
          <w:lang w:eastAsia="pl-PL"/>
        </w:rPr>
        <w:t xml:space="preserve">, </w:t>
      </w:r>
      <w:r w:rsidRPr="002724E3">
        <w:rPr>
          <w:rFonts w:asciiTheme="minorHAnsi" w:hAnsiTheme="minorHAnsi" w:cstheme="minorHAnsi"/>
          <w:bCs/>
          <w:sz w:val="20"/>
          <w:lang w:eastAsia="pl-PL"/>
        </w:rPr>
        <w:t>że</w:t>
      </w:r>
      <w:r w:rsidRPr="002724E3">
        <w:rPr>
          <w:rFonts w:asciiTheme="minorHAnsi" w:hAnsiTheme="minorHAnsi" w:cstheme="minorHAnsi"/>
          <w:sz w:val="20"/>
          <w:lang w:eastAsia="pl-PL"/>
        </w:rPr>
        <w:t xml:space="preserve"> w okresie ostatnich </w:t>
      </w:r>
      <w:r w:rsidRPr="002724E3">
        <w:rPr>
          <w:rFonts w:asciiTheme="minorHAnsi" w:hAnsiTheme="minorHAnsi" w:cstheme="minorHAnsi"/>
          <w:b/>
          <w:sz w:val="20"/>
          <w:lang w:eastAsia="pl-PL"/>
        </w:rPr>
        <w:t xml:space="preserve">5 lat </w:t>
      </w:r>
      <w:r w:rsidRPr="002724E3">
        <w:rPr>
          <w:rFonts w:asciiTheme="minorHAnsi" w:hAnsiTheme="minorHAnsi" w:cstheme="minorHAnsi"/>
          <w:sz w:val="20"/>
          <w:lang w:eastAsia="pl-PL"/>
        </w:rPr>
        <w:t>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724E3" w:rsidRPr="0092625B" w14:paraId="1F09C122" w14:textId="77777777" w:rsidTr="00922DB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49F5E68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98EC5A" w14:textId="77777777" w:rsidR="002724E3" w:rsidRPr="0092625B" w:rsidRDefault="002724E3" w:rsidP="00922DB3">
            <w:pPr>
              <w:jc w:val="center"/>
              <w:rPr>
                <w:rFonts w:asciiTheme="minorHAnsi" w:hAnsiTheme="minorHAnsi" w:cstheme="minorHAnsi"/>
                <w:b/>
                <w:sz w:val="20"/>
              </w:rPr>
            </w:pPr>
          </w:p>
          <w:p w14:paraId="7AB044CF" w14:textId="77777777" w:rsidR="002724E3" w:rsidRPr="0092625B" w:rsidRDefault="002724E3" w:rsidP="00922DB3">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574CACD0" w14:textId="77777777" w:rsidR="002724E3" w:rsidRPr="0092625B" w:rsidRDefault="002724E3" w:rsidP="00922DB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338E8BE4"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E998BFB" w14:textId="77777777" w:rsidR="002724E3" w:rsidRPr="0092625B" w:rsidRDefault="002724E3" w:rsidP="00922DB3">
            <w:pPr>
              <w:jc w:val="center"/>
              <w:rPr>
                <w:rFonts w:asciiTheme="minorHAnsi" w:hAnsiTheme="minorHAnsi" w:cstheme="minorHAnsi"/>
                <w:b/>
                <w:sz w:val="20"/>
              </w:rPr>
            </w:pPr>
          </w:p>
          <w:p w14:paraId="639C1A70"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76AF171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36150C52" w14:textId="77777777" w:rsidR="002724E3" w:rsidRPr="0092625B" w:rsidRDefault="002724E3" w:rsidP="00922DB3">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60866627" w14:textId="77777777" w:rsidR="002724E3" w:rsidRPr="0092625B" w:rsidRDefault="002724E3" w:rsidP="00922DB3">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2724E3" w:rsidRPr="0092625B" w14:paraId="1AB8001F" w14:textId="77777777" w:rsidTr="002F3FA3">
        <w:trPr>
          <w:trHeight w:val="504"/>
          <w:tblHeader/>
        </w:trPr>
        <w:tc>
          <w:tcPr>
            <w:tcW w:w="568" w:type="dxa"/>
            <w:vMerge/>
            <w:tcBorders>
              <w:left w:val="single" w:sz="4" w:space="0" w:color="auto"/>
            </w:tcBorders>
            <w:vAlign w:val="center"/>
          </w:tcPr>
          <w:p w14:paraId="5442FC75" w14:textId="77777777" w:rsidR="002724E3" w:rsidRPr="0092625B" w:rsidRDefault="002724E3" w:rsidP="00922DB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28DBFCCE" w14:textId="77777777" w:rsidR="002724E3" w:rsidRPr="0092625B" w:rsidRDefault="002724E3" w:rsidP="00922DB3">
            <w:pPr>
              <w:jc w:val="center"/>
              <w:rPr>
                <w:rFonts w:asciiTheme="minorHAnsi" w:hAnsiTheme="minorHAnsi" w:cstheme="minorHAnsi"/>
                <w:i/>
                <w:sz w:val="20"/>
              </w:rPr>
            </w:pPr>
          </w:p>
        </w:tc>
        <w:tc>
          <w:tcPr>
            <w:tcW w:w="1560" w:type="dxa"/>
            <w:vMerge/>
            <w:vAlign w:val="center"/>
          </w:tcPr>
          <w:p w14:paraId="1A7E3EAF" w14:textId="77777777" w:rsidR="002724E3" w:rsidRPr="0092625B" w:rsidRDefault="002724E3" w:rsidP="00922DB3">
            <w:pPr>
              <w:jc w:val="center"/>
              <w:rPr>
                <w:rFonts w:asciiTheme="minorHAnsi" w:hAnsiTheme="minorHAnsi" w:cstheme="minorHAnsi"/>
                <w:i/>
                <w:sz w:val="20"/>
              </w:rPr>
            </w:pPr>
          </w:p>
        </w:tc>
        <w:tc>
          <w:tcPr>
            <w:tcW w:w="1560" w:type="dxa"/>
            <w:vMerge/>
            <w:tcBorders>
              <w:bottom w:val="single" w:sz="4" w:space="0" w:color="auto"/>
            </w:tcBorders>
          </w:tcPr>
          <w:p w14:paraId="78377CDD" w14:textId="77777777" w:rsidR="002724E3" w:rsidRPr="0092625B" w:rsidRDefault="002724E3" w:rsidP="00922DB3">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03BE1A75"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2F09AAD6"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20EB8D4A"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0798168B"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70A590FC" w14:textId="77777777" w:rsidR="002724E3" w:rsidRPr="0092625B" w:rsidRDefault="002724E3" w:rsidP="00922DB3">
            <w:pPr>
              <w:jc w:val="center"/>
              <w:rPr>
                <w:rFonts w:asciiTheme="minorHAnsi" w:hAnsiTheme="minorHAnsi" w:cstheme="minorHAnsi"/>
                <w:i/>
                <w:sz w:val="20"/>
              </w:rPr>
            </w:pPr>
          </w:p>
        </w:tc>
      </w:tr>
      <w:tr w:rsidR="002724E3" w:rsidRPr="0092625B" w14:paraId="256CBC80" w14:textId="77777777" w:rsidTr="002F3FA3">
        <w:trPr>
          <w:trHeight w:val="843"/>
        </w:trPr>
        <w:tc>
          <w:tcPr>
            <w:tcW w:w="568" w:type="dxa"/>
            <w:vAlign w:val="center"/>
          </w:tcPr>
          <w:p w14:paraId="1FE96062" w14:textId="77777777" w:rsidR="002724E3" w:rsidRPr="0092625B" w:rsidRDefault="002724E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57234F24" w14:textId="77777777" w:rsidR="002724E3" w:rsidRPr="0092625B" w:rsidRDefault="002724E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009FF31F" w14:textId="77777777" w:rsidR="002724E3" w:rsidRPr="0092625B" w:rsidRDefault="002724E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33E93FA" w14:textId="77777777" w:rsidR="002724E3" w:rsidRPr="0092625B" w:rsidRDefault="002724E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2BF9BA3" w14:textId="77777777" w:rsidR="002724E3" w:rsidRPr="0092625B" w:rsidRDefault="002724E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BC29BEF" w14:textId="77777777" w:rsidR="002724E3" w:rsidRPr="0092625B" w:rsidRDefault="002724E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3E50E92" w14:textId="77777777" w:rsidR="002724E3" w:rsidRPr="0092625B" w:rsidRDefault="002724E3" w:rsidP="00922DB3">
            <w:pPr>
              <w:spacing w:before="120"/>
              <w:jc w:val="center"/>
              <w:rPr>
                <w:rFonts w:asciiTheme="minorHAnsi" w:hAnsiTheme="minorHAnsi" w:cstheme="minorHAnsi"/>
                <w:sz w:val="20"/>
              </w:rPr>
            </w:pPr>
          </w:p>
        </w:tc>
      </w:tr>
      <w:tr w:rsidR="002F3FA3" w:rsidRPr="0092625B" w14:paraId="3A179D7F" w14:textId="77777777" w:rsidTr="002F3FA3">
        <w:trPr>
          <w:trHeight w:val="843"/>
        </w:trPr>
        <w:tc>
          <w:tcPr>
            <w:tcW w:w="568" w:type="dxa"/>
            <w:vAlign w:val="center"/>
          </w:tcPr>
          <w:p w14:paraId="6534FBFA"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CB38654"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4E351C8E"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6955DD5"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B3DA3F3"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C76683"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AB48323" w14:textId="77777777" w:rsidR="002F3FA3" w:rsidRPr="0092625B" w:rsidRDefault="002F3FA3" w:rsidP="00922DB3">
            <w:pPr>
              <w:spacing w:before="120"/>
              <w:jc w:val="center"/>
              <w:rPr>
                <w:rFonts w:asciiTheme="minorHAnsi" w:hAnsiTheme="minorHAnsi" w:cstheme="minorHAnsi"/>
                <w:sz w:val="20"/>
              </w:rPr>
            </w:pPr>
          </w:p>
        </w:tc>
      </w:tr>
      <w:tr w:rsidR="002F3FA3" w:rsidRPr="0092625B" w14:paraId="15D781CA" w14:textId="77777777" w:rsidTr="002F3FA3">
        <w:trPr>
          <w:trHeight w:val="843"/>
        </w:trPr>
        <w:tc>
          <w:tcPr>
            <w:tcW w:w="568" w:type="dxa"/>
            <w:vAlign w:val="center"/>
          </w:tcPr>
          <w:p w14:paraId="08AF0F95"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EF56E3E"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68931351"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58FF9C"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53072D"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46F46F"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1C0ACE" w14:textId="77777777" w:rsidR="002F3FA3" w:rsidRPr="0092625B" w:rsidRDefault="002F3FA3" w:rsidP="00922DB3">
            <w:pPr>
              <w:spacing w:before="120"/>
              <w:jc w:val="center"/>
              <w:rPr>
                <w:rFonts w:asciiTheme="minorHAnsi" w:hAnsiTheme="minorHAnsi" w:cstheme="minorHAnsi"/>
                <w:sz w:val="20"/>
              </w:rPr>
            </w:pPr>
          </w:p>
        </w:tc>
      </w:tr>
    </w:tbl>
    <w:p w14:paraId="20892847" w14:textId="2B6C174F" w:rsidR="002724E3" w:rsidRPr="0092625B" w:rsidRDefault="002724E3" w:rsidP="002F3FA3">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48DAE0D8" w14:textId="77777777" w:rsidR="002724E3" w:rsidRPr="0092625B" w:rsidRDefault="002724E3" w:rsidP="002724E3">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0FF08907" w14:textId="77777777" w:rsidR="002724E3" w:rsidRPr="0092625B" w:rsidRDefault="002724E3" w:rsidP="002724E3">
      <w:pPr>
        <w:ind w:right="-993"/>
        <w:rPr>
          <w:rFonts w:asciiTheme="minorHAnsi" w:hAnsiTheme="minorHAnsi" w:cstheme="minorHAnsi"/>
          <w:sz w:val="20"/>
        </w:rPr>
      </w:pPr>
    </w:p>
    <w:p w14:paraId="19C57AC2" w14:textId="77777777" w:rsidR="002724E3" w:rsidRPr="0092625B" w:rsidRDefault="002724E3" w:rsidP="002724E3">
      <w:pPr>
        <w:ind w:right="-993"/>
        <w:rPr>
          <w:rFonts w:asciiTheme="minorHAnsi" w:hAnsiTheme="minorHAnsi" w:cstheme="minorHAnsi"/>
          <w:sz w:val="20"/>
        </w:rPr>
      </w:pPr>
    </w:p>
    <w:p w14:paraId="48031435"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92B03C8"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23CD0EB"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191458A2" w14:textId="77777777" w:rsidR="00466DC2" w:rsidRDefault="0092625B" w:rsidP="00E54025">
      <w:pPr>
        <w:spacing w:before="120" w:line="240" w:lineRule="auto"/>
        <w:ind w:right="28"/>
        <w:outlineLvl w:val="0"/>
        <w:rPr>
          <w:rFonts w:asciiTheme="minorHAnsi" w:hAnsiTheme="minorHAnsi" w:cstheme="minorHAnsi"/>
          <w:sz w:val="20"/>
        </w:rPr>
      </w:pPr>
      <w:r w:rsidRPr="0092625B">
        <w:rPr>
          <w:rFonts w:asciiTheme="minorHAnsi" w:hAnsiTheme="minorHAnsi" w:cstheme="minorHAnsi"/>
          <w:sz w:val="20"/>
        </w:rPr>
        <w:lastRenderedPageBreak/>
        <w:t>Do niniejszego wykazu dołączamy dowody potwierdzające, że ww. zamówienia zostały wykonane lub są wykonywane należycie.</w:t>
      </w:r>
      <w:r w:rsidR="002724E3">
        <w:rPr>
          <w:rFonts w:asciiTheme="minorHAnsi" w:hAnsiTheme="minorHAnsi" w:cstheme="minorHAnsi"/>
          <w:sz w:val="20"/>
        </w:rPr>
        <w:t xml:space="preserve">            </w:t>
      </w:r>
      <w:r w:rsidR="002724E3">
        <w:rPr>
          <w:rFonts w:asciiTheme="minorHAnsi" w:hAnsiTheme="minorHAnsi" w:cstheme="minorHAnsi"/>
          <w:sz w:val="20"/>
        </w:rPr>
        <w:tab/>
      </w:r>
    </w:p>
    <w:p w14:paraId="7454C9A9" w14:textId="00174DE7" w:rsidR="009A6649" w:rsidRPr="00E54025" w:rsidRDefault="002724E3" w:rsidP="00E54025">
      <w:pPr>
        <w:spacing w:before="120" w:line="240" w:lineRule="auto"/>
        <w:ind w:right="28"/>
        <w:outlineLvl w:val="0"/>
        <w:rPr>
          <w:rFonts w:asciiTheme="minorHAnsi" w:hAnsiTheme="minorHAnsi" w:cstheme="minorHAnsi"/>
          <w:i/>
          <w:sz w:val="20"/>
        </w:rPr>
      </w:pPr>
      <w:r>
        <w:rPr>
          <w:rFonts w:asciiTheme="minorHAnsi" w:hAnsiTheme="minorHAnsi" w:cstheme="minorHAnsi"/>
          <w:sz w:val="20"/>
        </w:rPr>
        <w:t xml:space="preserve">        </w:t>
      </w:r>
      <w:r>
        <w:rPr>
          <w:rFonts w:asciiTheme="minorHAnsi" w:hAnsiTheme="minorHAnsi" w:cstheme="minorHAnsi"/>
          <w:sz w:val="20"/>
        </w:rPr>
        <w:tab/>
        <w:t xml:space="preserve"> </w:t>
      </w:r>
    </w:p>
    <w:p w14:paraId="5A0E41D0" w14:textId="287DFF4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82426335"/>
      <w:r w:rsidRPr="0092625B">
        <w:rPr>
          <w:rFonts w:cstheme="minorHAnsi"/>
          <w:sz w:val="20"/>
        </w:rPr>
        <w:t>ZAŁĄCZNIK NR 8 DO SWZ – WYKAZ OSÓB</w:t>
      </w:r>
      <w:bookmarkEnd w:id="9"/>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5B3555D7" w:rsidR="0092625B" w:rsidRPr="0092625B" w:rsidRDefault="0092625B" w:rsidP="00BD0B14">
      <w:pPr>
        <w:spacing w:before="120" w:line="276" w:lineRule="auto"/>
        <w:contextualSpacing/>
        <w:jc w:val="left"/>
        <w:outlineLvl w:val="0"/>
        <w:rPr>
          <w:rFonts w:asciiTheme="minorHAnsi" w:hAnsiTheme="minorHAnsi" w:cstheme="minorHAnsi"/>
          <w:b/>
          <w:sz w:val="20"/>
        </w:rPr>
      </w:pPr>
    </w:p>
    <w:p w14:paraId="6A2FD36E" w14:textId="77777777" w:rsidR="002724E3" w:rsidRPr="0092625B" w:rsidRDefault="002724E3" w:rsidP="002724E3">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47CF0950" w14:textId="77777777" w:rsidR="002724E3" w:rsidRPr="0092625B" w:rsidRDefault="002724E3" w:rsidP="002724E3">
      <w:pPr>
        <w:spacing w:before="120" w:line="276" w:lineRule="auto"/>
        <w:ind w:left="284"/>
        <w:contextualSpacing/>
        <w:jc w:val="left"/>
        <w:outlineLvl w:val="0"/>
        <w:rPr>
          <w:rFonts w:asciiTheme="minorHAnsi" w:hAnsiTheme="minorHAnsi" w:cstheme="minorHAnsi"/>
          <w:b/>
          <w:sz w:val="20"/>
        </w:rPr>
      </w:pPr>
    </w:p>
    <w:p w14:paraId="6CA5208B" w14:textId="6369E06F" w:rsidR="002724E3" w:rsidRPr="002724E3" w:rsidRDefault="002724E3" w:rsidP="002724E3">
      <w:pPr>
        <w:pStyle w:val="Tekstpodstawowy"/>
        <w:rPr>
          <w:rFonts w:asciiTheme="minorHAnsi" w:hAnsiTheme="minorHAnsi" w:cstheme="minorHAnsi"/>
          <w:b/>
          <w:color w:val="17365D" w:themeColor="text2" w:themeShade="BF"/>
          <w:sz w:val="16"/>
          <w:szCs w:val="16"/>
        </w:rPr>
      </w:pPr>
      <w:r w:rsidRPr="002724E3">
        <w:rPr>
          <w:rFonts w:asciiTheme="minorHAnsi" w:hAnsiTheme="minorHAnsi" w:cstheme="minorHAnsi"/>
          <w:sz w:val="16"/>
          <w:szCs w:val="16"/>
          <w:lang w:eastAsia="pl-PL"/>
        </w:rPr>
        <w:t xml:space="preserve">Składając Ofertę w postępowaniu zakupowym </w:t>
      </w:r>
      <w:r w:rsidRPr="00922DB3">
        <w:rPr>
          <w:rFonts w:asciiTheme="minorHAnsi" w:hAnsiTheme="minorHAnsi" w:cstheme="minorHAnsi"/>
          <w:color w:val="000000" w:themeColor="text1"/>
          <w:sz w:val="16"/>
          <w:szCs w:val="16"/>
          <w:lang w:eastAsia="pl-PL"/>
        </w:rPr>
        <w:t xml:space="preserve">nr </w:t>
      </w:r>
      <w:r w:rsidRPr="00922DB3">
        <w:rPr>
          <w:rFonts w:asciiTheme="minorHAnsi" w:hAnsiTheme="minorHAnsi" w:cstheme="minorHAnsi"/>
          <w:b/>
          <w:color w:val="000000" w:themeColor="text1"/>
          <w:sz w:val="16"/>
          <w:szCs w:val="16"/>
        </w:rPr>
        <w:t>:</w:t>
      </w:r>
      <w:r w:rsidRPr="002724E3">
        <w:rPr>
          <w:rFonts w:asciiTheme="minorHAnsi" w:hAnsiTheme="minorHAnsi" w:cstheme="minorHAnsi"/>
          <w:b/>
          <w:color w:val="17365D" w:themeColor="text2" w:themeShade="BF"/>
          <w:sz w:val="16"/>
          <w:szCs w:val="16"/>
        </w:rPr>
        <w:t xml:space="preserve"> </w:t>
      </w:r>
      <w:sdt>
        <w:sdtPr>
          <w:rPr>
            <w:rFonts w:asciiTheme="minorHAnsi" w:hAnsiTheme="minorHAnsi" w:cstheme="minorHAnsi"/>
            <w:b/>
            <w:color w:val="000000" w:themeColor="text1"/>
            <w:sz w:val="16"/>
            <w:szCs w:val="16"/>
          </w:rPr>
          <w:alias w:val="Słowa kluczowe"/>
          <w:tag w:val=""/>
          <w:id w:val="1840654762"/>
          <w:placeholder>
            <w:docPart w:val="508C80953DC54E1D97BB266C49C596CD"/>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color w:val="000000" w:themeColor="text1"/>
              <w:sz w:val="16"/>
              <w:szCs w:val="16"/>
            </w:rPr>
            <w:t>POST/DYS/OSK/LZA/01247/2025</w:t>
          </w:r>
        </w:sdtContent>
      </w:sdt>
      <w:r w:rsidRPr="00922DB3">
        <w:rPr>
          <w:rFonts w:asciiTheme="minorHAnsi" w:hAnsiTheme="minorHAnsi" w:cstheme="minorHAnsi"/>
          <w:color w:val="000000" w:themeColor="text1"/>
          <w:sz w:val="16"/>
          <w:szCs w:val="16"/>
          <w:lang w:eastAsia="pl-PL"/>
        </w:rPr>
        <w:t xml:space="preserve"> prowadzonym w trybie przetargu nieograniczonego pn.</w:t>
      </w:r>
      <w:r w:rsidRPr="00922DB3">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Tytuł"/>
          <w:tag w:val=""/>
          <w:id w:val="1497388116"/>
          <w:placeholder>
            <w:docPart w:val="97E8FDF61DED4C7295CAEE635E140A16"/>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color w:val="000000" w:themeColor="text1"/>
              <w:sz w:val="16"/>
              <w:szCs w:val="16"/>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2724E3">
        <w:rPr>
          <w:rFonts w:asciiTheme="minorHAnsi" w:hAnsiTheme="minorHAnsi" w:cstheme="minorHAnsi"/>
          <w:sz w:val="16"/>
          <w:szCs w:val="16"/>
          <w:lang w:eastAsia="pl-PL"/>
        </w:rPr>
        <w:t>,</w:t>
      </w:r>
      <w:r w:rsidRPr="002724E3">
        <w:rPr>
          <w:rFonts w:asciiTheme="minorHAnsi" w:hAnsiTheme="minorHAnsi" w:cstheme="minorHAnsi"/>
          <w:b/>
          <w:sz w:val="16"/>
          <w:szCs w:val="16"/>
          <w:lang w:eastAsia="pl-PL"/>
        </w:rPr>
        <w:t xml:space="preserve"> oświadczamy</w:t>
      </w:r>
      <w:r w:rsidRPr="002724E3">
        <w:rPr>
          <w:rFonts w:asciiTheme="minorHAnsi" w:hAnsiTheme="minorHAnsi" w:cstheme="minorHAnsi"/>
          <w:sz w:val="16"/>
          <w:szCs w:val="16"/>
          <w:lang w:eastAsia="pl-PL"/>
        </w:rPr>
        <w:t>, że dysponujemy następującymi osobami zdolnymi do realizacji zadania zdolnymi do wykonana przedmiotu Zakupu:</w:t>
      </w:r>
    </w:p>
    <w:p w14:paraId="15DE7693" w14:textId="77777777" w:rsidR="002724E3" w:rsidRPr="00C90B9C" w:rsidRDefault="002724E3" w:rsidP="002724E3">
      <w:pPr>
        <w:widowControl w:val="0"/>
        <w:snapToGrid w:val="0"/>
        <w:spacing w:line="240" w:lineRule="auto"/>
        <w:ind w:left="170" w:right="170"/>
        <w:rPr>
          <w:rFonts w:asciiTheme="minorHAnsi" w:hAnsiTheme="minorHAnsi" w:cstheme="minorHAnsi"/>
          <w:sz w:val="16"/>
          <w:szCs w:val="16"/>
          <w:lang w:eastAsia="pl-PL"/>
        </w:rPr>
      </w:pPr>
    </w:p>
    <w:p w14:paraId="1313ABB0" w14:textId="77777777" w:rsidR="002724E3" w:rsidRPr="00BD4DF4" w:rsidRDefault="002724E3" w:rsidP="002724E3">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724E3" w:rsidRPr="0092625B" w14:paraId="10F2C26A" w14:textId="77777777" w:rsidTr="00922DB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AE302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7AA20F"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0A7FB61" w14:textId="77777777" w:rsidR="002724E3" w:rsidRPr="0092625B" w:rsidRDefault="002724E3" w:rsidP="00922DB3">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5763A196"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243AE02B"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1B6A1F3"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66F8FF6"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2724E3" w:rsidRPr="0092625B" w14:paraId="5BD9D73A" w14:textId="77777777" w:rsidTr="00922DB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C191228" w14:textId="77777777" w:rsidR="002724E3" w:rsidRPr="0092625B" w:rsidRDefault="002724E3" w:rsidP="00922DB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8DA6477" w14:textId="77777777" w:rsidR="002724E3" w:rsidRPr="0092625B" w:rsidRDefault="002724E3" w:rsidP="00922DB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4D248F" w14:textId="77777777" w:rsidR="002724E3" w:rsidRPr="0092625B" w:rsidRDefault="002724E3" w:rsidP="00922DB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380818D"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33F6E4F3"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1BA193E" w14:textId="77777777" w:rsidR="002724E3" w:rsidRPr="0092625B" w:rsidRDefault="002724E3" w:rsidP="00922DB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B6726A1" w14:textId="77777777" w:rsidR="002724E3" w:rsidRPr="0092625B" w:rsidRDefault="002724E3" w:rsidP="00922DB3">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F41D6C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2724E3" w:rsidRPr="0092625B" w14:paraId="417D02EE" w14:textId="77777777" w:rsidTr="00922DB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F22AFB9" w14:textId="77777777" w:rsidR="002724E3" w:rsidRPr="0092625B" w:rsidRDefault="002724E3" w:rsidP="00922DB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0BC3C61" w14:textId="77777777" w:rsidR="002724E3" w:rsidRPr="0092625B" w:rsidRDefault="002724E3" w:rsidP="00922DB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65057E" w14:textId="77777777" w:rsidR="002724E3" w:rsidRPr="0092625B" w:rsidRDefault="002724E3" w:rsidP="00922DB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4E908BB7" w14:textId="77777777" w:rsidR="002724E3" w:rsidRPr="0092625B" w:rsidRDefault="002724E3" w:rsidP="00922DB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A4CC1BA" w14:textId="77777777" w:rsidR="002724E3" w:rsidRPr="0092625B" w:rsidRDefault="002724E3" w:rsidP="00922DB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DB0B2AC" w14:textId="77777777" w:rsidR="002724E3" w:rsidRPr="0092625B" w:rsidRDefault="002724E3" w:rsidP="00922DB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EC32981"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1C1C78"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2724E3" w:rsidRPr="0092625B" w14:paraId="655AE5D6" w14:textId="77777777" w:rsidTr="00922DB3">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3E64E68" w14:textId="7A049F41" w:rsidR="002724E3" w:rsidRPr="0092625B" w:rsidRDefault="00902251" w:rsidP="00922DB3">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2724E3" w:rsidRPr="002923A4">
              <w:rPr>
                <w:rFonts w:ascii="Calibri" w:eastAsia="Calibri" w:hAnsi="Calibri" w:cs="Calibri"/>
                <w:bCs/>
                <w:sz w:val="18"/>
                <w:szCs w:val="22"/>
                <w:lang w:eastAsia="pl-PL"/>
              </w:rPr>
              <w:t>[</w:t>
            </w:r>
            <w:r w:rsidR="002724E3" w:rsidRPr="002923A4">
              <w:rPr>
                <w:rFonts w:ascii="Calibri" w:eastAsia="Calibri" w:hAnsi="Calibri" w:cs="Arial"/>
                <w:bCs/>
                <w:color w:val="0070C0"/>
                <w:sz w:val="18"/>
                <w:szCs w:val="22"/>
                <w:lang w:eastAsia="pl-PL"/>
              </w:rPr>
              <w:t>wskazać kwalifikacje / uprawnienia / doświadczenie</w:t>
            </w:r>
            <w:r w:rsidR="002724E3" w:rsidRPr="002923A4">
              <w:rPr>
                <w:rFonts w:ascii="Calibri" w:eastAsia="Calibri" w:hAnsi="Calibri" w:cs="Calibri"/>
                <w:bCs/>
                <w:color w:val="0070C0"/>
                <w:sz w:val="18"/>
                <w:szCs w:val="22"/>
                <w:lang w:eastAsia="pl-PL"/>
              </w:rPr>
              <w:t>]</w:t>
            </w:r>
          </w:p>
        </w:tc>
      </w:tr>
      <w:tr w:rsidR="002724E3" w:rsidRPr="0092625B" w14:paraId="03B6E5BF"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B303EE5"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E9D692"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D970CA"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5C8AF6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EFCE658"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1D8A2C"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4A896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D86494D"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7ED3166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98818B"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7AE6AF7"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94A6BC9"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715C0A2"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88BCCB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6383A80"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29340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5BE4111"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157B462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31000A2"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F500C6"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D2B6F12"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650C66D"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3D928FB"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D05CF86"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F6ECD8"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5E8F7E7" w14:textId="77777777" w:rsidR="002724E3" w:rsidRPr="0092625B" w:rsidRDefault="002724E3" w:rsidP="00922DB3">
            <w:pPr>
              <w:spacing w:line="240" w:lineRule="auto"/>
              <w:jc w:val="center"/>
              <w:rPr>
                <w:rFonts w:ascii="Calibri Light" w:eastAsia="Calibri" w:hAnsi="Calibri Light"/>
                <w:bCs/>
                <w:i/>
                <w:sz w:val="20"/>
                <w:lang w:eastAsia="ar-SA"/>
              </w:rPr>
            </w:pPr>
          </w:p>
        </w:tc>
      </w:tr>
    </w:tbl>
    <w:p w14:paraId="353F8CA7" w14:textId="77777777" w:rsidR="002724E3" w:rsidRPr="0092625B" w:rsidRDefault="002724E3" w:rsidP="002724E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92625B">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6203C2E0" w14:textId="77777777" w:rsidR="002724E3" w:rsidRDefault="002724E3" w:rsidP="002724E3">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4557EDE8" w14:textId="77777777" w:rsidR="002724E3" w:rsidRPr="0092625B" w:rsidRDefault="002724E3" w:rsidP="002724E3">
      <w:pPr>
        <w:autoSpaceDE w:val="0"/>
        <w:autoSpaceDN w:val="0"/>
        <w:spacing w:line="240" w:lineRule="auto"/>
        <w:rPr>
          <w:rFonts w:asciiTheme="minorHAnsi" w:eastAsia="Calibri" w:hAnsiTheme="minorHAnsi" w:cstheme="minorHAnsi"/>
          <w:sz w:val="20"/>
          <w:lang w:eastAsia="pl-PL"/>
        </w:rPr>
      </w:pPr>
    </w:p>
    <w:p w14:paraId="594EB1A6" w14:textId="77777777" w:rsidR="002724E3" w:rsidRPr="0092625B" w:rsidRDefault="002724E3" w:rsidP="002724E3">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3B021B60"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5AE10532"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05912868"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2CC7DE12"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0A9F2C8A" w14:textId="4FA473BB" w:rsidR="002724E3"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lastRenderedPageBreak/>
        <w:t>oświadczeń woli w imieniu Wykonawcy</w:t>
      </w:r>
    </w:p>
    <w:p w14:paraId="72F89B61" w14:textId="77777777" w:rsidR="002F3FA3" w:rsidRDefault="002F3FA3" w:rsidP="002724E3">
      <w:pPr>
        <w:ind w:left="5398" w:right="68" w:hanging="153"/>
        <w:jc w:val="center"/>
        <w:rPr>
          <w:rFonts w:asciiTheme="minorHAnsi" w:hAnsiTheme="minorHAnsi" w:cstheme="minorHAnsi"/>
          <w:i/>
          <w:sz w:val="16"/>
          <w:szCs w:val="16"/>
        </w:rPr>
      </w:pPr>
    </w:p>
    <w:p w14:paraId="19B9B4FC" w14:textId="775A134E" w:rsidR="007C48B6" w:rsidRPr="00BF07FD" w:rsidRDefault="0092625B" w:rsidP="00DD1194">
      <w:pPr>
        <w:spacing w:after="80" w:line="240" w:lineRule="exact"/>
        <w:ind w:right="-993"/>
        <w:rPr>
          <w:rFonts w:asciiTheme="minorHAnsi" w:hAnsiTheme="minorHAnsi" w:cstheme="minorHAnsi"/>
          <w:sz w:val="20"/>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p>
    <w:p w14:paraId="2C80B2D5" w14:textId="51B5D764"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5" w:name="_Toc82426336"/>
      <w:r w:rsidRPr="0092625B">
        <w:rPr>
          <w:rFonts w:cstheme="minorHAnsi"/>
          <w:sz w:val="20"/>
        </w:rPr>
        <w:t xml:space="preserve">ZAŁĄCZNIK NR  </w:t>
      </w:r>
      <w:r w:rsidR="00DD1194">
        <w:rPr>
          <w:rFonts w:cstheme="minorHAnsi"/>
          <w:sz w:val="20"/>
        </w:rPr>
        <w:t>9</w:t>
      </w:r>
      <w:r w:rsidRPr="0092625B">
        <w:rPr>
          <w:rFonts w:cstheme="minorHAnsi"/>
          <w:sz w:val="20"/>
        </w:rPr>
        <w:t xml:space="preserve"> DO SWZ – ZOBOWIĄZANIE PODMIOTU DO UDOSTEPNIENIA ZASOBÓW</w:t>
      </w:r>
      <w:bookmarkEnd w:id="15"/>
      <w:r w:rsidRPr="0092625B">
        <w:rPr>
          <w:rFonts w:cstheme="minorHAnsi"/>
          <w:sz w:val="20"/>
        </w:rPr>
        <w:t xml:space="preserve"> </w:t>
      </w:r>
      <w:r w:rsidR="0003331D">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2B1DCB64" w14:textId="393B50B5" w:rsidR="00DD1194" w:rsidRDefault="00DD1194" w:rsidP="002F3FA3">
      <w:pPr>
        <w:spacing w:after="80" w:line="240" w:lineRule="auto"/>
        <w:jc w:val="center"/>
        <w:rPr>
          <w:rFonts w:asciiTheme="minorHAnsi" w:eastAsia="Calibri" w:hAnsiTheme="minorHAnsi" w:cstheme="minorHAnsi"/>
          <w:sz w:val="20"/>
          <w:lang w:eastAsia="pl-PL"/>
        </w:rPr>
      </w:pPr>
      <w:bookmarkStart w:id="16" w:name="_Toc82426338"/>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11087AE" w14:textId="4B7E604F" w:rsidR="00DD1194" w:rsidRPr="00922DB3" w:rsidRDefault="00DD1194" w:rsidP="002F3FA3">
      <w:pPr>
        <w:pStyle w:val="Tekstpodstawowy"/>
        <w:rPr>
          <w:rFonts w:asciiTheme="minorHAnsi" w:hAnsiTheme="minorHAnsi" w:cstheme="minorHAnsi"/>
          <w:b/>
          <w:color w:val="000000" w:themeColor="text1"/>
          <w:szCs w:val="22"/>
        </w:rPr>
      </w:pPr>
      <w:r w:rsidRPr="002F3FA3">
        <w:rPr>
          <w:rFonts w:asciiTheme="minorHAnsi" w:eastAsia="Calibri" w:hAnsiTheme="minorHAnsi" w:cstheme="minorHAnsi"/>
          <w:sz w:val="20"/>
          <w:lang w:eastAsia="pl-PL"/>
        </w:rPr>
        <w:t xml:space="preserve">Dotyczy postępowania zakupowego </w:t>
      </w:r>
      <w:r w:rsidRPr="002F3FA3">
        <w:rPr>
          <w:rFonts w:asciiTheme="minorHAnsi" w:eastAsia="Calibri" w:hAnsiTheme="minorHAnsi" w:cstheme="minorHAnsi"/>
          <w:color w:val="000000" w:themeColor="text1"/>
          <w:sz w:val="20"/>
          <w:lang w:eastAsia="pl-PL"/>
        </w:rPr>
        <w:t>nr</w:t>
      </w:r>
      <w:r w:rsidRPr="002F3FA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3438524"/>
          <w:placeholder>
            <w:docPart w:val="7874F5911BD94E82956ED16EECE55ECE"/>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color w:val="000000" w:themeColor="text1"/>
              <w:sz w:val="20"/>
            </w:rPr>
            <w:t>POST/DYS/OSK/LZA/01247/2025</w:t>
          </w:r>
        </w:sdtContent>
      </w:sdt>
      <w:r w:rsidRPr="002F3FA3">
        <w:rPr>
          <w:rFonts w:asciiTheme="minorHAnsi" w:eastAsia="Calibri" w:hAnsiTheme="minorHAnsi" w:cstheme="minorHAnsi"/>
          <w:color w:val="000000" w:themeColor="text1"/>
          <w:sz w:val="20"/>
          <w:lang w:eastAsia="pl-PL"/>
        </w:rPr>
        <w:t xml:space="preserve"> prowadzonego w trybie przetargu nieograniczonego pn.  </w:t>
      </w:r>
      <w:sdt>
        <w:sdtPr>
          <w:rPr>
            <w:rFonts w:asciiTheme="minorHAnsi" w:hAnsiTheme="minorHAnsi" w:cstheme="minorHAnsi"/>
            <w:b/>
            <w:color w:val="000000" w:themeColor="text1"/>
            <w:sz w:val="20"/>
          </w:rPr>
          <w:alias w:val="Tytuł"/>
          <w:tag w:val=""/>
          <w:id w:val="-745649995"/>
          <w:placeholder>
            <w:docPart w:val="0E0C3AC5B6514F8882924E23D08A928F"/>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color w:val="000000" w:themeColor="text1"/>
              <w:sz w:val="20"/>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p>
    <w:p w14:paraId="6231FB92" w14:textId="77777777" w:rsidR="00DD1194" w:rsidRDefault="00DD1194" w:rsidP="00DD1194">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D1194" w:rsidRPr="006A2D8C" w14:paraId="5D9496A7" w14:textId="77777777" w:rsidTr="00DD1194">
        <w:trPr>
          <w:cantSplit/>
          <w:trHeight w:val="532"/>
          <w:jc w:val="center"/>
        </w:trPr>
        <w:tc>
          <w:tcPr>
            <w:tcW w:w="4253" w:type="dxa"/>
            <w:shd w:val="clear" w:color="auto" w:fill="C6D9F1"/>
            <w:vAlign w:val="center"/>
          </w:tcPr>
          <w:p w14:paraId="328CF651" w14:textId="77777777" w:rsidR="00DD1194" w:rsidRPr="006674E5" w:rsidRDefault="00DD1194" w:rsidP="00922DB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64D258F1" w14:textId="77777777" w:rsidR="00DD1194" w:rsidRPr="006674E5" w:rsidRDefault="00DD1194" w:rsidP="00922DB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74AAF562" w14:textId="77777777" w:rsidR="00DD1194" w:rsidRPr="006674E5" w:rsidRDefault="00DD1194" w:rsidP="00922DB3">
            <w:pPr>
              <w:spacing w:line="240" w:lineRule="auto"/>
              <w:ind w:firstLine="72"/>
              <w:jc w:val="center"/>
              <w:rPr>
                <w:rFonts w:ascii="Calibri" w:hAnsi="Calibri"/>
                <w:sz w:val="20"/>
                <w:szCs w:val="22"/>
              </w:rPr>
            </w:pPr>
            <w:r w:rsidRPr="006674E5">
              <w:rPr>
                <w:rFonts w:ascii="Calibri" w:hAnsi="Calibri"/>
                <w:sz w:val="20"/>
                <w:szCs w:val="22"/>
              </w:rPr>
              <w:t>NIP/REGON</w:t>
            </w:r>
          </w:p>
        </w:tc>
      </w:tr>
      <w:tr w:rsidR="00DD1194" w:rsidRPr="006A2D8C" w14:paraId="05B7641C" w14:textId="77777777" w:rsidTr="00DD1194">
        <w:trPr>
          <w:cantSplit/>
          <w:trHeight w:val="145"/>
          <w:jc w:val="center"/>
        </w:trPr>
        <w:tc>
          <w:tcPr>
            <w:tcW w:w="4253" w:type="dxa"/>
          </w:tcPr>
          <w:p w14:paraId="28646DCB" w14:textId="77777777" w:rsidR="00DD1194" w:rsidRPr="006A2D8C" w:rsidRDefault="00DD1194" w:rsidP="00922DB3">
            <w:pPr>
              <w:ind w:hanging="1418"/>
              <w:jc w:val="center"/>
              <w:rPr>
                <w:rFonts w:ascii="Calibri" w:hAnsi="Calibri"/>
                <w:szCs w:val="22"/>
              </w:rPr>
            </w:pPr>
          </w:p>
          <w:p w14:paraId="2FD4D884" w14:textId="77777777" w:rsidR="00DD1194" w:rsidRPr="006A2D8C" w:rsidRDefault="00DD1194" w:rsidP="00922DB3">
            <w:pPr>
              <w:ind w:hanging="1418"/>
              <w:rPr>
                <w:rFonts w:ascii="Calibri" w:hAnsi="Calibri"/>
                <w:szCs w:val="22"/>
              </w:rPr>
            </w:pPr>
          </w:p>
        </w:tc>
        <w:tc>
          <w:tcPr>
            <w:tcW w:w="2835" w:type="dxa"/>
          </w:tcPr>
          <w:p w14:paraId="13831CA4" w14:textId="77777777" w:rsidR="00DD1194" w:rsidRPr="006A2D8C" w:rsidRDefault="00DD1194" w:rsidP="00922DB3">
            <w:pPr>
              <w:ind w:hanging="1418"/>
              <w:jc w:val="center"/>
              <w:rPr>
                <w:rFonts w:ascii="Calibri" w:hAnsi="Calibri"/>
                <w:szCs w:val="22"/>
              </w:rPr>
            </w:pPr>
          </w:p>
        </w:tc>
        <w:tc>
          <w:tcPr>
            <w:tcW w:w="3044" w:type="dxa"/>
          </w:tcPr>
          <w:p w14:paraId="27EE8D81" w14:textId="77777777" w:rsidR="00DD1194" w:rsidRPr="006A2D8C" w:rsidRDefault="00DD1194" w:rsidP="00922DB3">
            <w:pPr>
              <w:ind w:hanging="1418"/>
              <w:jc w:val="center"/>
              <w:rPr>
                <w:rFonts w:ascii="Calibri" w:hAnsi="Calibri"/>
                <w:szCs w:val="22"/>
              </w:rPr>
            </w:pPr>
          </w:p>
        </w:tc>
      </w:tr>
    </w:tbl>
    <w:p w14:paraId="67883C45" w14:textId="77777777" w:rsidR="00DD1194" w:rsidRDefault="00DD1194" w:rsidP="00483C75">
      <w:pPr>
        <w:spacing w:after="80" w:line="240" w:lineRule="auto"/>
        <w:rPr>
          <w:rFonts w:asciiTheme="minorHAnsi" w:eastAsia="Calibri" w:hAnsiTheme="minorHAnsi" w:cstheme="minorHAnsi"/>
          <w:sz w:val="20"/>
          <w:lang w:eastAsia="pl-PL"/>
        </w:rPr>
      </w:pPr>
    </w:p>
    <w:p w14:paraId="707D0273" w14:textId="77777777" w:rsidR="00DD1194" w:rsidRDefault="00DD1194" w:rsidP="00DD1194">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D1194" w:rsidRPr="009A7EAF" w14:paraId="231EB977" w14:textId="77777777" w:rsidTr="00DD1194">
        <w:trPr>
          <w:trHeight w:val="1104"/>
          <w:jc w:val="center"/>
        </w:trPr>
        <w:tc>
          <w:tcPr>
            <w:tcW w:w="1560" w:type="dxa"/>
            <w:shd w:val="clear" w:color="auto" w:fill="C6D9F1" w:themeFill="text2" w:themeFillTint="33"/>
            <w:vAlign w:val="center"/>
          </w:tcPr>
          <w:p w14:paraId="06D3D863"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82102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757A9B2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B9E616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060BCE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0E0EA64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630DCA8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D1194" w:rsidRPr="009A7EAF" w14:paraId="600CC594" w14:textId="77777777" w:rsidTr="00DD1194">
        <w:trPr>
          <w:trHeight w:val="277"/>
          <w:jc w:val="center"/>
        </w:trPr>
        <w:tc>
          <w:tcPr>
            <w:tcW w:w="1560" w:type="dxa"/>
            <w:shd w:val="clear" w:color="auto" w:fill="F2F2F2" w:themeFill="background1" w:themeFillShade="F2"/>
            <w:vAlign w:val="center"/>
          </w:tcPr>
          <w:p w14:paraId="6CBDD4B5"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499612B9"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1D591D8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809" w:type="dxa"/>
          </w:tcPr>
          <w:p w14:paraId="7ECD664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2268" w:type="dxa"/>
          </w:tcPr>
          <w:p w14:paraId="28D8B2A4"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701" w:type="dxa"/>
          </w:tcPr>
          <w:p w14:paraId="1C4A0E21"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r>
      <w:tr w:rsidR="00DD1194" w:rsidRPr="009A7EAF" w14:paraId="7A2F11D3" w14:textId="77777777" w:rsidTr="00DD1194">
        <w:trPr>
          <w:trHeight w:val="425"/>
          <w:jc w:val="center"/>
        </w:trPr>
        <w:tc>
          <w:tcPr>
            <w:tcW w:w="1560" w:type="dxa"/>
            <w:vMerge w:val="restart"/>
            <w:shd w:val="clear" w:color="auto" w:fill="F2F2F2" w:themeFill="background1" w:themeFillShade="F2"/>
            <w:vAlign w:val="center"/>
          </w:tcPr>
          <w:p w14:paraId="6504A47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7E256F8B"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D35284B"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7B57CEB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2A30E7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746FA58D"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06E716AC" w14:textId="77777777" w:rsidTr="00DD1194">
        <w:trPr>
          <w:trHeight w:val="425"/>
          <w:jc w:val="center"/>
        </w:trPr>
        <w:tc>
          <w:tcPr>
            <w:tcW w:w="1560" w:type="dxa"/>
            <w:vMerge/>
            <w:shd w:val="clear" w:color="auto" w:fill="F2F2F2" w:themeFill="background1" w:themeFillShade="F2"/>
            <w:vAlign w:val="center"/>
          </w:tcPr>
          <w:p w14:paraId="7ACBB26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3870E46"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F3B87F2"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9DB13C6"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49269FE"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2FF93806"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43B48846" w14:textId="77777777" w:rsidTr="00DD1194">
        <w:trPr>
          <w:trHeight w:val="425"/>
          <w:jc w:val="center"/>
        </w:trPr>
        <w:tc>
          <w:tcPr>
            <w:tcW w:w="1560" w:type="dxa"/>
            <w:vMerge/>
            <w:shd w:val="clear" w:color="auto" w:fill="F2F2F2" w:themeFill="background1" w:themeFillShade="F2"/>
            <w:vAlign w:val="center"/>
          </w:tcPr>
          <w:p w14:paraId="6A5D8BD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1C9A7C5"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5035F80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179C923"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8262951"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6B0BEDF4" w14:textId="77777777" w:rsidR="00DD1194" w:rsidRPr="009A7EAF" w:rsidRDefault="00DD1194" w:rsidP="00922DB3">
            <w:pPr>
              <w:autoSpaceDE w:val="0"/>
              <w:autoSpaceDN w:val="0"/>
              <w:adjustRightInd w:val="0"/>
              <w:spacing w:line="240" w:lineRule="auto"/>
              <w:rPr>
                <w:rFonts w:asciiTheme="minorHAnsi" w:hAnsiTheme="minorHAnsi"/>
                <w:sz w:val="20"/>
              </w:rPr>
            </w:pPr>
          </w:p>
        </w:tc>
      </w:tr>
    </w:tbl>
    <w:p w14:paraId="7FDCCF26" w14:textId="77777777" w:rsidR="00DD1194" w:rsidRPr="002F3FA3" w:rsidRDefault="00DD1194" w:rsidP="00DD1194">
      <w:pPr>
        <w:autoSpaceDE w:val="0"/>
        <w:autoSpaceDN w:val="0"/>
        <w:adjustRightInd w:val="0"/>
        <w:spacing w:line="240" w:lineRule="auto"/>
        <w:rPr>
          <w:rFonts w:asciiTheme="minorHAnsi" w:hAnsiTheme="minorHAnsi"/>
          <w:sz w:val="10"/>
          <w:szCs w:val="10"/>
        </w:rPr>
      </w:pPr>
    </w:p>
    <w:p w14:paraId="13275C06" w14:textId="32C8860A" w:rsidR="00DD1194" w:rsidRPr="00483C75" w:rsidRDefault="00DD1194" w:rsidP="00DD1194">
      <w:pPr>
        <w:autoSpaceDE w:val="0"/>
        <w:autoSpaceDN w:val="0"/>
        <w:adjustRightInd w:val="0"/>
        <w:spacing w:line="240" w:lineRule="auto"/>
        <w:rPr>
          <w:rFonts w:asciiTheme="minorHAnsi" w:hAnsiTheme="minorHAnsi"/>
          <w:sz w:val="16"/>
          <w:szCs w:val="16"/>
        </w:rPr>
      </w:pPr>
      <w:r w:rsidRPr="00483C75">
        <w:rPr>
          <w:rFonts w:asciiTheme="minorHAnsi" w:hAnsiTheme="minorHAnsi"/>
          <w:sz w:val="16"/>
          <w:szCs w:val="16"/>
        </w:rPr>
        <w:t xml:space="preserve">Ponadto </w:t>
      </w:r>
      <w:r w:rsidRPr="00483C75">
        <w:rPr>
          <w:rFonts w:asciiTheme="minorHAnsi" w:hAnsiTheme="minorHAnsi"/>
          <w:b/>
          <w:sz w:val="16"/>
          <w:szCs w:val="16"/>
        </w:rPr>
        <w:t>OŚWIADCZAMY</w:t>
      </w:r>
      <w:r w:rsidRPr="00483C75">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483C75">
        <w:rPr>
          <w:rFonts w:asciiTheme="minorHAnsi" w:hAnsiTheme="minorHAnsi"/>
          <w:sz w:val="16"/>
          <w:szCs w:val="16"/>
          <w:vertAlign w:val="superscript"/>
        </w:rPr>
        <w:footnoteReference w:id="17"/>
      </w:r>
      <w:r w:rsidRPr="00483C75">
        <w:rPr>
          <w:rFonts w:asciiTheme="minorHAnsi" w:hAnsiTheme="minorHAnsi"/>
          <w:sz w:val="16"/>
          <w:szCs w:val="16"/>
        </w:rPr>
        <w:t>.</w:t>
      </w:r>
    </w:p>
    <w:p w14:paraId="68020AAC" w14:textId="5066BFBA" w:rsidR="00DD1194" w:rsidRDefault="00DD1194" w:rsidP="00DD1194">
      <w:pPr>
        <w:autoSpaceDE w:val="0"/>
        <w:autoSpaceDN w:val="0"/>
        <w:adjustRightInd w:val="0"/>
        <w:spacing w:line="240" w:lineRule="auto"/>
        <w:rPr>
          <w:rFonts w:asciiTheme="minorHAnsi" w:hAnsiTheme="minorHAnsi"/>
          <w:i/>
          <w:sz w:val="16"/>
          <w:szCs w:val="16"/>
        </w:rPr>
      </w:pPr>
      <w:r w:rsidRPr="00483C75">
        <w:rPr>
          <w:rFonts w:asciiTheme="minorHAnsi" w:hAnsiTheme="minorHAnsi"/>
          <w:b/>
          <w:i/>
          <w:sz w:val="16"/>
          <w:szCs w:val="16"/>
        </w:rPr>
        <w:t>Uwaga:</w:t>
      </w:r>
      <w:r w:rsidRPr="00483C75">
        <w:rPr>
          <w:rFonts w:asciiTheme="minorHAnsi" w:hAnsiTheme="minorHAns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0D627CD" w14:textId="77777777" w:rsidR="00483C75" w:rsidRPr="00483C75" w:rsidRDefault="00483C75" w:rsidP="00DD1194">
      <w:pPr>
        <w:autoSpaceDE w:val="0"/>
        <w:autoSpaceDN w:val="0"/>
        <w:adjustRightInd w:val="0"/>
        <w:spacing w:line="240" w:lineRule="auto"/>
        <w:rPr>
          <w:rFonts w:asciiTheme="minorHAnsi" w:hAnsiTheme="minorHAnsi"/>
          <w:i/>
          <w:sz w:val="16"/>
          <w:szCs w:val="16"/>
        </w:rPr>
      </w:pPr>
    </w:p>
    <w:p w14:paraId="3160670A" w14:textId="77777777" w:rsidR="00DD1194" w:rsidRPr="00483C75" w:rsidRDefault="00DD1194" w:rsidP="00DD1194">
      <w:pPr>
        <w:ind w:right="-993" w:firstLine="4678"/>
        <w:jc w:val="center"/>
        <w:rPr>
          <w:rFonts w:ascii="Calibri" w:hAnsi="Calibri" w:cs="Calibri"/>
          <w:sz w:val="16"/>
          <w:szCs w:val="16"/>
        </w:rPr>
      </w:pPr>
      <w:r w:rsidRPr="00483C75">
        <w:rPr>
          <w:rFonts w:ascii="Calibri" w:hAnsi="Calibri" w:cs="Calibri"/>
          <w:sz w:val="16"/>
          <w:szCs w:val="16"/>
        </w:rPr>
        <w:lastRenderedPageBreak/>
        <w:t>…….……………………....…................................</w:t>
      </w:r>
    </w:p>
    <w:p w14:paraId="19F8386E" w14:textId="7DBF6CBE" w:rsidR="00DD1194" w:rsidRDefault="00DD1194" w:rsidP="002F3FA3">
      <w:pPr>
        <w:spacing w:line="240" w:lineRule="auto"/>
        <w:ind w:left="5670" w:right="68"/>
        <w:jc w:val="center"/>
        <w:rPr>
          <w:rFonts w:ascii="Calibri" w:hAnsi="Calibri" w:cs="Calibri"/>
          <w:b/>
          <w:i/>
          <w:sz w:val="16"/>
          <w:szCs w:val="16"/>
        </w:rPr>
      </w:pPr>
      <w:r w:rsidRPr="00483C75">
        <w:rPr>
          <w:rFonts w:ascii="Calibri" w:hAnsi="Calibri" w:cs="Calibri"/>
          <w:i/>
          <w:sz w:val="16"/>
          <w:szCs w:val="16"/>
        </w:rPr>
        <w:t xml:space="preserve">Data i podpis osoby/osób umocowanej(ych) do złożenia podpisu </w:t>
      </w:r>
      <w:r w:rsidRPr="00483C75">
        <w:rPr>
          <w:rFonts w:ascii="Calibri" w:hAnsi="Calibri" w:cs="Calibri"/>
          <w:b/>
          <w:i/>
          <w:sz w:val="16"/>
          <w:szCs w:val="16"/>
        </w:rPr>
        <w:t>w imieniu Podmiotu udostępniającego zasoby</w:t>
      </w:r>
    </w:p>
    <w:p w14:paraId="33BBB873" w14:textId="77777777" w:rsidR="00483C75" w:rsidRPr="002F3FA3" w:rsidRDefault="00483C75" w:rsidP="002F3FA3">
      <w:pPr>
        <w:spacing w:line="240" w:lineRule="auto"/>
        <w:ind w:left="5670" w:right="68"/>
        <w:jc w:val="center"/>
        <w:rPr>
          <w:rFonts w:ascii="Calibri" w:hAnsi="Calibri" w:cs="Calibri"/>
          <w:i/>
          <w:sz w:val="12"/>
          <w:szCs w:val="12"/>
        </w:rPr>
      </w:pPr>
    </w:p>
    <w:p w14:paraId="5E5E0C6B" w14:textId="02EF759A"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7B5834">
        <w:rPr>
          <w:rFonts w:cstheme="minorHAnsi"/>
          <w:sz w:val="20"/>
        </w:rPr>
        <w:t>ZAŁĄCZNIK NR 1</w:t>
      </w:r>
      <w:r w:rsidR="00A87DFA">
        <w:rPr>
          <w:rFonts w:cstheme="minorHAnsi"/>
          <w:sz w:val="20"/>
        </w:rPr>
        <w:t>0</w:t>
      </w:r>
      <w:r w:rsidRPr="007B5834">
        <w:rPr>
          <w:rFonts w:cstheme="minorHAnsi"/>
          <w:sz w:val="20"/>
        </w:rPr>
        <w:t xml:space="preserve"> DO SWZ</w:t>
      </w:r>
      <w:r w:rsidR="00922DB3">
        <w:rPr>
          <w:rFonts w:cstheme="minorHAnsi"/>
          <w:sz w:val="20"/>
        </w:rPr>
        <w:t xml:space="preserve"> </w:t>
      </w:r>
      <w:r w:rsidRPr="007B5834">
        <w:rPr>
          <w:rFonts w:cstheme="minorHAnsi"/>
          <w:sz w:val="20"/>
        </w:rPr>
        <w:t>– OŚWIADCZENIE W SPRAWIE ZEZWOLENIA NA WYTWARZANIE ODPADÓW</w:t>
      </w:r>
      <w:bookmarkEnd w:id="16"/>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D4797D2" w14:textId="458B74A6" w:rsidR="0092625B" w:rsidRPr="0092625B" w:rsidRDefault="0092625B" w:rsidP="005C797F">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E980BF0" w14:textId="77777777" w:rsidR="0092625B" w:rsidRPr="0092625B" w:rsidRDefault="0092625B" w:rsidP="0092625B">
      <w:pPr>
        <w:rPr>
          <w:rFonts w:asciiTheme="minorHAnsi" w:hAnsiTheme="minorHAnsi" w:cstheme="minorHAnsi"/>
          <w:sz w:val="20"/>
        </w:rPr>
      </w:pPr>
    </w:p>
    <w:p w14:paraId="1A0EB5F4" w14:textId="4611F9C7" w:rsidR="0092625B" w:rsidRPr="0092625B" w:rsidRDefault="0092625B" w:rsidP="0092625B">
      <w:pPr>
        <w:spacing w:before="120" w:after="120" w:line="240" w:lineRule="auto"/>
        <w:rPr>
          <w:rFonts w:ascii="Calibri" w:hAnsi="Calibri"/>
          <w:sz w:val="20"/>
        </w:rPr>
      </w:pPr>
      <w:r w:rsidRPr="0092625B">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lang w:eastAsia="pl-PL"/>
          </w:rPr>
          <w:alias w:val="Słowa kluczowe"/>
          <w:tag w:val=""/>
          <w:id w:val="1610853609"/>
          <w:placeholder>
            <w:docPart w:val="C4621F489BB64FD589EF5022E532434C"/>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sz w:val="20"/>
              <w:lang w:eastAsia="pl-PL"/>
            </w:rPr>
            <w:t>POST/DYS/OSK/LZA/01247/2025</w:t>
          </w:r>
        </w:sdtContent>
      </w:sdt>
      <w:r w:rsidRPr="0092625B">
        <w:rPr>
          <w:rFonts w:asciiTheme="minorHAnsi" w:hAnsiTheme="minorHAnsi" w:cstheme="minorHAnsi"/>
          <w:sz w:val="20"/>
          <w:lang w:eastAsia="pl-PL"/>
        </w:rPr>
        <w:t xml:space="preserve"> prowadzonym w trybie przetargu nieograniczonego pn. </w:t>
      </w:r>
      <w:sdt>
        <w:sdtPr>
          <w:rPr>
            <w:rFonts w:asciiTheme="minorHAnsi" w:hAnsiTheme="minorHAnsi" w:cstheme="minorHAnsi"/>
            <w:b/>
            <w:sz w:val="20"/>
            <w:lang w:eastAsia="pl-PL"/>
          </w:rPr>
          <w:alias w:val="Tytuł"/>
          <w:tag w:val=""/>
          <w:id w:val="-101811125"/>
          <w:placeholder>
            <w:docPart w:val="10F20553DC164D69B9F4B70BBBFC5616"/>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sz w:val="20"/>
              <w:lang w:eastAsia="pl-PL"/>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92625B">
        <w:rPr>
          <w:rFonts w:asciiTheme="minorHAnsi" w:hAnsiTheme="minorHAnsi" w:cstheme="minorHAnsi"/>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 xml:space="preserve">Data i </w:t>
      </w:r>
      <w:r w:rsidRPr="0094207B">
        <w:rPr>
          <w:rFonts w:asciiTheme="minorHAnsi" w:hAnsiTheme="minorHAnsi" w:cstheme="minorHAnsi"/>
          <w:b/>
          <w:i/>
          <w:sz w:val="16"/>
          <w:szCs w:val="16"/>
        </w:rPr>
        <w:t>podpisy osób uprawnionych</w:t>
      </w:r>
      <w:r w:rsidRPr="0092625B">
        <w:rPr>
          <w:rFonts w:asciiTheme="minorHAnsi" w:hAnsiTheme="minorHAnsi" w:cstheme="minorHAnsi"/>
          <w:i/>
          <w:sz w:val="16"/>
          <w:szCs w:val="16"/>
        </w:rPr>
        <w:t xml:space="preserve">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107E1C6F" w:rsidR="006863E6" w:rsidRDefault="006863E6" w:rsidP="0092625B">
      <w:pPr>
        <w:ind w:left="5398" w:right="68" w:hanging="153"/>
        <w:jc w:val="center"/>
        <w:rPr>
          <w:rFonts w:asciiTheme="minorHAnsi" w:hAnsiTheme="minorHAnsi" w:cstheme="minorHAnsi"/>
          <w:i/>
          <w:sz w:val="16"/>
          <w:szCs w:val="16"/>
        </w:rPr>
      </w:pPr>
    </w:p>
    <w:p w14:paraId="51157908" w14:textId="7EF13E99" w:rsidR="00DD1194" w:rsidRDefault="00DD1194" w:rsidP="0092625B">
      <w:pPr>
        <w:ind w:left="5398" w:right="68" w:hanging="153"/>
        <w:jc w:val="center"/>
        <w:rPr>
          <w:rFonts w:asciiTheme="minorHAnsi" w:hAnsiTheme="minorHAnsi" w:cstheme="minorHAnsi"/>
          <w:i/>
          <w:sz w:val="16"/>
          <w:szCs w:val="16"/>
        </w:rPr>
      </w:pPr>
    </w:p>
    <w:p w14:paraId="07FB6E9E" w14:textId="5AE4F89C" w:rsidR="00DD1194" w:rsidRDefault="00DD1194" w:rsidP="0092625B">
      <w:pPr>
        <w:ind w:left="5398" w:right="68" w:hanging="153"/>
        <w:jc w:val="center"/>
        <w:rPr>
          <w:rFonts w:asciiTheme="minorHAnsi" w:hAnsiTheme="minorHAnsi" w:cstheme="minorHAnsi"/>
          <w:i/>
          <w:sz w:val="16"/>
          <w:szCs w:val="16"/>
        </w:rPr>
      </w:pPr>
    </w:p>
    <w:p w14:paraId="1D2271E9" w14:textId="152F0CF1" w:rsidR="00DD1194" w:rsidRDefault="00DD1194" w:rsidP="0092625B">
      <w:pPr>
        <w:ind w:left="5398" w:right="68" w:hanging="153"/>
        <w:jc w:val="center"/>
        <w:rPr>
          <w:rFonts w:asciiTheme="minorHAnsi" w:hAnsiTheme="minorHAnsi" w:cstheme="minorHAnsi"/>
          <w:i/>
          <w:sz w:val="16"/>
          <w:szCs w:val="16"/>
        </w:rPr>
      </w:pPr>
    </w:p>
    <w:p w14:paraId="49103891" w14:textId="03B159D0" w:rsidR="00DD1194" w:rsidRDefault="00DD1194" w:rsidP="0092625B">
      <w:pPr>
        <w:ind w:left="5398" w:right="68" w:hanging="153"/>
        <w:jc w:val="center"/>
        <w:rPr>
          <w:rFonts w:asciiTheme="minorHAnsi" w:hAnsiTheme="minorHAnsi" w:cstheme="minorHAnsi"/>
          <w:i/>
          <w:sz w:val="16"/>
          <w:szCs w:val="16"/>
        </w:rPr>
      </w:pPr>
    </w:p>
    <w:p w14:paraId="45CF3A2F" w14:textId="7F6341D2" w:rsidR="00DD1194" w:rsidRDefault="00DD1194" w:rsidP="0092625B">
      <w:pPr>
        <w:ind w:left="5398" w:right="68" w:hanging="153"/>
        <w:jc w:val="center"/>
        <w:rPr>
          <w:rFonts w:asciiTheme="minorHAnsi" w:hAnsiTheme="minorHAnsi" w:cstheme="minorHAnsi"/>
          <w:i/>
          <w:sz w:val="16"/>
          <w:szCs w:val="16"/>
        </w:rPr>
      </w:pPr>
    </w:p>
    <w:p w14:paraId="1DE10A1B" w14:textId="568AB9AA" w:rsidR="00DD1194" w:rsidRDefault="00DD1194" w:rsidP="0092625B">
      <w:pPr>
        <w:ind w:left="5398" w:right="68" w:hanging="153"/>
        <w:jc w:val="center"/>
        <w:rPr>
          <w:rFonts w:asciiTheme="minorHAnsi" w:hAnsiTheme="minorHAnsi" w:cstheme="minorHAnsi"/>
          <w:i/>
          <w:sz w:val="16"/>
          <w:szCs w:val="16"/>
        </w:rPr>
      </w:pPr>
    </w:p>
    <w:p w14:paraId="23018BD2" w14:textId="68557CA8" w:rsidR="00DD1194" w:rsidRDefault="00DD1194" w:rsidP="0092625B">
      <w:pPr>
        <w:ind w:left="5398" w:right="68" w:hanging="153"/>
        <w:jc w:val="center"/>
        <w:rPr>
          <w:rFonts w:asciiTheme="minorHAnsi" w:hAnsiTheme="minorHAnsi" w:cstheme="minorHAnsi"/>
          <w:i/>
          <w:sz w:val="16"/>
          <w:szCs w:val="16"/>
        </w:rPr>
      </w:pPr>
    </w:p>
    <w:p w14:paraId="329C2BBF" w14:textId="7E51DB72" w:rsidR="00DD1194" w:rsidRDefault="00DD1194" w:rsidP="0092625B">
      <w:pPr>
        <w:ind w:left="5398" w:right="68" w:hanging="153"/>
        <w:jc w:val="center"/>
        <w:rPr>
          <w:rFonts w:asciiTheme="minorHAnsi" w:hAnsiTheme="minorHAnsi" w:cstheme="minorHAnsi"/>
          <w:i/>
          <w:sz w:val="16"/>
          <w:szCs w:val="16"/>
        </w:rPr>
      </w:pPr>
    </w:p>
    <w:p w14:paraId="255C9ABA" w14:textId="4AF3C5CF" w:rsidR="00DD1194" w:rsidRDefault="00DD1194" w:rsidP="0092625B">
      <w:pPr>
        <w:ind w:left="5398" w:right="68" w:hanging="153"/>
        <w:jc w:val="center"/>
        <w:rPr>
          <w:rFonts w:asciiTheme="minorHAnsi" w:hAnsiTheme="minorHAnsi" w:cstheme="minorHAnsi"/>
          <w:i/>
          <w:sz w:val="16"/>
          <w:szCs w:val="16"/>
        </w:rPr>
      </w:pPr>
    </w:p>
    <w:p w14:paraId="04F87DD4" w14:textId="77777777" w:rsidR="00DD1194" w:rsidRDefault="00DD1194" w:rsidP="0092625B">
      <w:pPr>
        <w:ind w:left="5398" w:right="68" w:hanging="153"/>
        <w:jc w:val="center"/>
        <w:rPr>
          <w:rFonts w:asciiTheme="minorHAnsi" w:hAnsiTheme="minorHAnsi" w:cstheme="minorHAnsi"/>
          <w:i/>
          <w:sz w:val="16"/>
          <w:szCs w:val="16"/>
        </w:rPr>
      </w:pPr>
    </w:p>
    <w:p w14:paraId="02ED663B" w14:textId="3020F3AC" w:rsidR="006863E6" w:rsidRDefault="006863E6" w:rsidP="0092625B">
      <w:pPr>
        <w:ind w:left="5398" w:right="68" w:hanging="153"/>
        <w:jc w:val="center"/>
        <w:rPr>
          <w:rFonts w:asciiTheme="minorHAnsi" w:hAnsiTheme="minorHAnsi" w:cstheme="minorHAnsi"/>
          <w:i/>
          <w:sz w:val="16"/>
          <w:szCs w:val="16"/>
        </w:rPr>
      </w:pPr>
    </w:p>
    <w:p w14:paraId="7B30E380" w14:textId="0A5DEF14" w:rsidR="00466DC2" w:rsidRDefault="00466DC2" w:rsidP="0092625B">
      <w:pPr>
        <w:ind w:left="5398" w:right="68" w:hanging="153"/>
        <w:jc w:val="center"/>
        <w:rPr>
          <w:rFonts w:asciiTheme="minorHAnsi" w:hAnsiTheme="minorHAnsi" w:cstheme="minorHAnsi"/>
          <w:i/>
          <w:sz w:val="16"/>
          <w:szCs w:val="16"/>
        </w:rPr>
      </w:pPr>
    </w:p>
    <w:p w14:paraId="50A99A32" w14:textId="262D7278" w:rsidR="00DB4844" w:rsidRDefault="00DB4844" w:rsidP="0092625B">
      <w:pPr>
        <w:ind w:left="5398" w:right="68" w:hanging="153"/>
        <w:jc w:val="center"/>
        <w:rPr>
          <w:rFonts w:asciiTheme="minorHAnsi" w:hAnsiTheme="minorHAnsi" w:cstheme="minorHAnsi"/>
          <w:i/>
          <w:sz w:val="16"/>
          <w:szCs w:val="16"/>
        </w:rPr>
      </w:pPr>
    </w:p>
    <w:p w14:paraId="388D3B9D" w14:textId="77777777" w:rsidR="00DB4844" w:rsidRDefault="00DB4844"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755B136C" w14:textId="66BB09BD" w:rsidR="006863E6" w:rsidRDefault="006863E6" w:rsidP="0092625B">
      <w:pPr>
        <w:ind w:left="5398" w:right="68" w:hanging="153"/>
        <w:jc w:val="center"/>
        <w:rPr>
          <w:rFonts w:asciiTheme="minorHAnsi" w:hAnsiTheme="minorHAnsi" w:cstheme="minorHAnsi"/>
          <w:i/>
          <w:sz w:val="16"/>
          <w:szCs w:val="16"/>
        </w:rPr>
      </w:pPr>
    </w:p>
    <w:p w14:paraId="5F99AD7E" w14:textId="4334497A" w:rsidR="00DD1194" w:rsidRPr="00DD1194" w:rsidRDefault="00DD1194" w:rsidP="00DD1194">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7" w:name="_Toc124835355"/>
      <w:r w:rsidRPr="00DD1194">
        <w:rPr>
          <w:rFonts w:asciiTheme="minorHAnsi" w:eastAsiaTheme="majorEastAsia" w:hAnsiTheme="minorHAnsi" w:cstheme="minorHAnsi"/>
          <w:b/>
          <w:bCs/>
          <w:color w:val="365F91" w:themeColor="accent1" w:themeShade="BF"/>
          <w:sz w:val="20"/>
          <w:szCs w:val="22"/>
        </w:rPr>
        <w:t xml:space="preserve">ZAŁĄCZNIK </w:t>
      </w:r>
      <w:r w:rsidR="00A87DFA">
        <w:rPr>
          <w:rFonts w:asciiTheme="minorHAnsi" w:eastAsiaTheme="majorEastAsia" w:hAnsiTheme="minorHAnsi" w:cstheme="minorHAnsi"/>
          <w:b/>
          <w:bCs/>
          <w:color w:val="365F91" w:themeColor="accent1" w:themeShade="BF"/>
          <w:sz w:val="20"/>
          <w:szCs w:val="22"/>
        </w:rPr>
        <w:t>NR 11</w:t>
      </w:r>
      <w:r w:rsidRPr="00DD1194">
        <w:rPr>
          <w:rFonts w:asciiTheme="minorHAnsi" w:eastAsiaTheme="majorEastAsia" w:hAnsiTheme="minorHAnsi" w:cstheme="minorHAnsi"/>
          <w:b/>
          <w:bCs/>
          <w:color w:val="365F91" w:themeColor="accent1" w:themeShade="BF"/>
          <w:sz w:val="20"/>
          <w:szCs w:val="22"/>
        </w:rPr>
        <w:t xml:space="preserve"> DO SWZ – ANKIETA WERYFIKACJI WYKONAWCY W ZAKRESIE ZAPEWNIENIA GWARANCJI BEZPIECZEŃSTWA PRZETWARZANIA DANYCH OSOBOWYCH</w:t>
      </w:r>
      <w:bookmarkEnd w:id="17"/>
    </w:p>
    <w:p w14:paraId="25A1B3C9"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477AE6E8"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tbl>
      <w:tblPr>
        <w:tblStyle w:val="Tabela-Siatka61"/>
        <w:tblW w:w="0" w:type="auto"/>
        <w:tblInd w:w="-142" w:type="dxa"/>
        <w:tblLook w:val="04A0" w:firstRow="1" w:lastRow="0" w:firstColumn="1" w:lastColumn="0" w:noHBand="0" w:noVBand="1"/>
      </w:tblPr>
      <w:tblGrid>
        <w:gridCol w:w="3965"/>
        <w:gridCol w:w="850"/>
        <w:gridCol w:w="4134"/>
      </w:tblGrid>
      <w:tr w:rsidR="00DD1194" w:rsidRPr="00DD1194" w14:paraId="08B67988" w14:textId="77777777" w:rsidTr="00922DB3">
        <w:trPr>
          <w:trHeight w:val="1820"/>
        </w:trPr>
        <w:tc>
          <w:tcPr>
            <w:tcW w:w="3965" w:type="dxa"/>
            <w:tcBorders>
              <w:right w:val="single" w:sz="4" w:space="0" w:color="auto"/>
            </w:tcBorders>
          </w:tcPr>
          <w:p w14:paraId="50F937A9" w14:textId="77777777" w:rsidR="00DD1194" w:rsidRPr="00DD1194" w:rsidRDefault="00DD1194" w:rsidP="00DD1194">
            <w:pPr>
              <w:ind w:right="28"/>
              <w:jc w:val="left"/>
              <w:rPr>
                <w:rFonts w:asciiTheme="minorHAnsi" w:hAnsiTheme="minorHAnsi" w:cstheme="minorHAnsi"/>
                <w:b/>
                <w:i/>
                <w:iCs/>
                <w:sz w:val="20"/>
                <w:u w:val="single"/>
              </w:rPr>
            </w:pPr>
            <w:r w:rsidRPr="00DD1194">
              <w:rPr>
                <w:rFonts w:asciiTheme="minorHAnsi" w:hAnsiTheme="minorHAnsi" w:cstheme="minorHAnsi"/>
                <w:b/>
                <w:i/>
                <w:iCs/>
                <w:sz w:val="20"/>
                <w:u w:val="single"/>
              </w:rPr>
              <w:t>Wykonawca (podmiot przetwarzający)</w:t>
            </w:r>
          </w:p>
          <w:p w14:paraId="03D91F05" w14:textId="77777777" w:rsidR="00DD1194" w:rsidRPr="00DD1194" w:rsidRDefault="00DD1194" w:rsidP="00DD1194">
            <w:pPr>
              <w:ind w:right="28"/>
              <w:jc w:val="left"/>
              <w:rPr>
                <w:rFonts w:asciiTheme="minorHAnsi" w:hAnsiTheme="minorHAnsi" w:cstheme="minorHAnsi"/>
                <w:sz w:val="20"/>
              </w:rPr>
            </w:pPr>
          </w:p>
          <w:p w14:paraId="3B87C760"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62F88F6E"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74A35BD4" w14:textId="77777777" w:rsidR="00DD1194" w:rsidRPr="00DD1194" w:rsidRDefault="00DD1194" w:rsidP="00DD1194">
            <w:pPr>
              <w:ind w:right="28"/>
              <w:jc w:val="center"/>
              <w:rPr>
                <w:rFonts w:asciiTheme="minorHAnsi" w:hAnsiTheme="minorHAnsi" w:cstheme="minorHAnsi"/>
                <w:i/>
                <w:sz w:val="20"/>
              </w:rPr>
            </w:pPr>
            <w:r w:rsidRPr="00DD1194">
              <w:rPr>
                <w:rFonts w:asciiTheme="minorHAnsi" w:hAnsiTheme="minorHAnsi" w:cstheme="minorHAnsi"/>
                <w:i/>
                <w:sz w:val="20"/>
              </w:rPr>
              <w:t>Nazwa i adres</w:t>
            </w:r>
          </w:p>
          <w:p w14:paraId="3A06D14C" w14:textId="77777777" w:rsidR="00DD1194" w:rsidRPr="00DD1194" w:rsidRDefault="00DD1194" w:rsidP="00DD119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2981F0F" w14:textId="77777777" w:rsidR="00DD1194" w:rsidRPr="00DD1194" w:rsidRDefault="00DD1194" w:rsidP="00DD119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EC631C" w14:textId="77777777" w:rsidR="00DD1194" w:rsidRPr="00DD1194" w:rsidRDefault="00DD1194" w:rsidP="00DD1194">
            <w:pPr>
              <w:spacing w:line="360" w:lineRule="auto"/>
              <w:rPr>
                <w:rFonts w:asciiTheme="minorHAnsi" w:eastAsiaTheme="majorEastAsia" w:hAnsiTheme="minorHAnsi" w:cstheme="minorHAnsi"/>
                <w:b/>
                <w:i/>
                <w:iCs/>
                <w:sz w:val="20"/>
                <w:u w:val="single"/>
              </w:rPr>
            </w:pPr>
            <w:r w:rsidRPr="00DD1194">
              <w:rPr>
                <w:rFonts w:asciiTheme="minorHAnsi" w:eastAsiaTheme="majorEastAsia" w:hAnsiTheme="minorHAnsi" w:cstheme="minorHAnsi"/>
                <w:b/>
                <w:i/>
                <w:iCs/>
                <w:sz w:val="20"/>
                <w:u w:val="single"/>
              </w:rPr>
              <w:t xml:space="preserve">Zamawiający </w:t>
            </w:r>
          </w:p>
          <w:p w14:paraId="57A2E8C9" w14:textId="77777777" w:rsidR="00DD1194" w:rsidRPr="00DD1194" w:rsidRDefault="00DD1194" w:rsidP="00DD1194">
            <w:pPr>
              <w:spacing w:before="120" w:after="120" w:line="240" w:lineRule="auto"/>
              <w:contextualSpacing/>
              <w:jc w:val="center"/>
              <w:rPr>
                <w:rFonts w:asciiTheme="minorHAnsi" w:eastAsia="Calibri" w:hAnsiTheme="minorHAnsi" w:cstheme="minorHAnsi"/>
                <w:b/>
                <w:sz w:val="20"/>
              </w:rPr>
            </w:pPr>
            <w:r w:rsidRPr="00DD1194">
              <w:rPr>
                <w:rFonts w:asciiTheme="minorHAnsi" w:eastAsia="Calibri" w:hAnsiTheme="minorHAnsi" w:cstheme="minorHAnsi"/>
                <w:b/>
                <w:sz w:val="20"/>
              </w:rPr>
              <w:t>PGE Dystrybucja S.A.</w:t>
            </w:r>
          </w:p>
          <w:p w14:paraId="1FC94907" w14:textId="77777777" w:rsidR="00DD1194" w:rsidRPr="00DD1194" w:rsidRDefault="00DD1194" w:rsidP="00DD1194">
            <w:pPr>
              <w:spacing w:before="120" w:after="120" w:line="240" w:lineRule="auto"/>
              <w:contextualSpacing/>
              <w:jc w:val="center"/>
              <w:rPr>
                <w:rFonts w:asciiTheme="minorHAnsi" w:eastAsia="Calibri" w:hAnsiTheme="minorHAnsi" w:cstheme="minorHAnsi"/>
                <w:sz w:val="20"/>
              </w:rPr>
            </w:pPr>
            <w:r w:rsidRPr="00DD1194">
              <w:rPr>
                <w:rFonts w:asciiTheme="minorHAnsi" w:eastAsia="Calibri" w:hAnsiTheme="minorHAnsi" w:cstheme="minorHAnsi"/>
                <w:sz w:val="20"/>
              </w:rPr>
              <w:t>w imieniu i na rzecz której działa:</w:t>
            </w:r>
          </w:p>
          <w:p w14:paraId="5C9985FF" w14:textId="04616994" w:rsidR="00DD1194" w:rsidRPr="00DD1194" w:rsidRDefault="00DD1194" w:rsidP="00483C75">
            <w:pPr>
              <w:spacing w:before="120" w:after="120" w:line="240" w:lineRule="auto"/>
              <w:contextualSpacing/>
              <w:jc w:val="center"/>
              <w:rPr>
                <w:rFonts w:asciiTheme="minorHAnsi" w:eastAsiaTheme="majorEastAsia" w:hAnsiTheme="minorHAnsi" w:cstheme="minorHAnsi"/>
                <w:i/>
                <w:iCs/>
                <w:sz w:val="20"/>
              </w:rPr>
            </w:pPr>
            <w:r w:rsidRPr="00DD1194">
              <w:rPr>
                <w:rFonts w:asciiTheme="minorHAnsi" w:eastAsia="Calibri" w:hAnsiTheme="minorHAnsi" w:cstheme="minorHAnsi"/>
                <w:b/>
                <w:sz w:val="20"/>
              </w:rPr>
              <w:t xml:space="preserve">PGE Dystrybucja S.A. Oddział </w:t>
            </w:r>
            <w:r w:rsidR="00483C75">
              <w:rPr>
                <w:rFonts w:asciiTheme="minorHAnsi" w:eastAsia="Calibri" w:hAnsiTheme="minorHAnsi" w:cstheme="minorHAnsi"/>
                <w:b/>
                <w:sz w:val="20"/>
              </w:rPr>
              <w:t>Skarżysko – Kamienna.</w:t>
            </w:r>
          </w:p>
        </w:tc>
      </w:tr>
    </w:tbl>
    <w:p w14:paraId="354EEE91"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30230412" w14:textId="77777777" w:rsidR="00DD1194" w:rsidRPr="00DD1194" w:rsidRDefault="00DD1194" w:rsidP="00DD1194">
      <w:pPr>
        <w:tabs>
          <w:tab w:val="left" w:pos="1628"/>
        </w:tabs>
        <w:jc w:val="center"/>
        <w:rPr>
          <w:rFonts w:asciiTheme="minorHAnsi" w:hAnsiTheme="minorHAnsi" w:cstheme="minorHAnsi"/>
          <w:b/>
          <w:sz w:val="20"/>
        </w:rPr>
      </w:pPr>
      <w:r w:rsidRPr="00DD1194">
        <w:rPr>
          <w:rFonts w:asciiTheme="minorHAnsi" w:hAnsiTheme="minorHAnsi" w:cstheme="minorHAnsi"/>
          <w:b/>
          <w:sz w:val="20"/>
        </w:rPr>
        <w:t>ANKIETA WERYFIKACJI WYKONAWCY W ZAKRESIE ZAPEWNIENIA GWARANCJI BEZPIECZEŃSTWA PRZETWARZANIA DANYCH OSOBOWYCH</w:t>
      </w:r>
    </w:p>
    <w:p w14:paraId="60EFAFEA" w14:textId="4C50F50F" w:rsidR="00DD1194" w:rsidRPr="00DD1194" w:rsidRDefault="00DD1194" w:rsidP="00DD1194">
      <w:pPr>
        <w:rPr>
          <w:rFonts w:asciiTheme="minorHAnsi" w:hAnsiTheme="minorHAnsi" w:cstheme="minorHAnsi"/>
          <w:sz w:val="20"/>
        </w:rPr>
      </w:pPr>
    </w:p>
    <w:p w14:paraId="663C9EBD" w14:textId="2362AE3F" w:rsidR="00DD1194" w:rsidRPr="00DD1194" w:rsidRDefault="00DD1194" w:rsidP="00DD1194">
      <w:pPr>
        <w:spacing w:after="120" w:line="240" w:lineRule="auto"/>
        <w:rPr>
          <w:rFonts w:asciiTheme="minorHAnsi" w:hAnsiTheme="minorHAnsi" w:cstheme="minorHAnsi"/>
          <w:sz w:val="20"/>
          <w:lang w:eastAsia="pl-PL"/>
        </w:rPr>
      </w:pPr>
      <w:r w:rsidRPr="00DD1194">
        <w:rPr>
          <w:rFonts w:asciiTheme="minorHAnsi" w:hAnsiTheme="minorHAnsi" w:cstheme="minorHAnsi"/>
          <w:sz w:val="20"/>
          <w:lang w:eastAsia="pl-PL"/>
        </w:rPr>
        <w:t xml:space="preserve">W związku z Ofertą Wykonawcy złożoną w postępowaniu zakupowym </w:t>
      </w:r>
      <w:r w:rsidRPr="00DD1194">
        <w:rPr>
          <w:rFonts w:asciiTheme="minorHAnsi" w:eastAsia="Calibri" w:hAnsiTheme="minorHAnsi" w:cstheme="minorHAnsi"/>
          <w:sz w:val="20"/>
          <w:lang w:eastAsia="pl-PL"/>
        </w:rPr>
        <w:t xml:space="preserve">nr </w:t>
      </w:r>
      <w:r w:rsidRPr="00DD1194">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827945347"/>
          <w:placeholder>
            <w:docPart w:val="226C1BBC13B24E2DB3CC9D303116DDA2"/>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b/>
              <w:color w:val="000000" w:themeColor="text1"/>
              <w:sz w:val="20"/>
            </w:rPr>
            <w:t>POST/DYS/OSK/LZA/01247/2025</w:t>
          </w:r>
        </w:sdtContent>
      </w:sdt>
      <w:r w:rsidR="006E2BF1" w:rsidRPr="006E2BF1">
        <w:rPr>
          <w:rFonts w:asciiTheme="minorHAnsi" w:hAnsiTheme="minorHAnsi" w:cstheme="minorHAnsi"/>
          <w:b/>
          <w:color w:val="000000" w:themeColor="text1"/>
          <w:sz w:val="20"/>
        </w:rPr>
        <w:t xml:space="preserve"> </w:t>
      </w:r>
      <w:r w:rsidRPr="006E2BF1">
        <w:rPr>
          <w:rFonts w:asciiTheme="minorHAnsi" w:hAnsiTheme="minorHAnsi" w:cstheme="minorHAnsi"/>
          <w:color w:val="000000" w:themeColor="text1"/>
          <w:sz w:val="20"/>
          <w:lang w:eastAsia="pl-PL"/>
        </w:rPr>
        <w:t>prowadzonym w trybie przetargu nieograniczonego pn.</w:t>
      </w:r>
      <w:r w:rsidRPr="006E2BF1">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85C507EF7BC447AAA77F1A8C8CB5553A"/>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Theme="minorHAnsi" w:hAnsiTheme="minorHAnsi" w:cstheme="minorHAnsi"/>
              <w:b/>
              <w:color w:val="000000" w:themeColor="text1"/>
              <w:szCs w:val="22"/>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Pr="00DD1194">
        <w:rPr>
          <w:rFonts w:asciiTheme="minorHAnsi" w:hAnsiTheme="minorHAnsi" w:cstheme="minorHAnsi"/>
          <w:b/>
          <w:color w:val="17365D" w:themeColor="text2" w:themeShade="BF"/>
          <w:szCs w:val="22"/>
        </w:rPr>
        <w:t xml:space="preserve"> </w:t>
      </w:r>
      <w:r w:rsidRPr="00DD1194">
        <w:rPr>
          <w:rFonts w:asciiTheme="minorHAnsi" w:hAnsiTheme="minorHAnsi" w:cstheme="minorHAnsi"/>
          <w:sz w:val="20"/>
        </w:rPr>
        <w:t>po</w:t>
      </w:r>
      <w:r w:rsidRPr="00DD1194">
        <w:rPr>
          <w:rFonts w:asciiTheme="minorHAnsi" w:hAnsiTheme="minorHAnsi" w:cstheme="minorHAnsi"/>
          <w:sz w:val="20"/>
          <w:lang w:eastAsia="pl-PL"/>
        </w:rPr>
        <w:t>niżej wskazujemy informacje dotyczące zapewnienia gwarancji bezpieczeństwa przetwarzania danych osobowych:</w:t>
      </w:r>
    </w:p>
    <w:p w14:paraId="3EA2A6BB" w14:textId="77777777" w:rsidR="00DD1194" w:rsidRPr="00DD1194" w:rsidRDefault="00DD1194" w:rsidP="00DD1194">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DD1194" w:rsidRPr="00DD1194" w14:paraId="4BCAAED9" w14:textId="77777777" w:rsidTr="00922DB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E3274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i/>
                <w:sz w:val="20"/>
                <w:lang w:eastAsia="pl-PL"/>
              </w:rPr>
            </w:pPr>
            <w:r w:rsidRPr="00DD1194">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65C1DB" w14:textId="77777777" w:rsidR="00DD1194" w:rsidRPr="00DD1194" w:rsidRDefault="00DD1194" w:rsidP="00DD1194">
            <w:pPr>
              <w:widowControl w:val="0"/>
              <w:snapToGrid w:val="0"/>
              <w:spacing w:line="300" w:lineRule="auto"/>
              <w:ind w:right="170"/>
              <w:jc w:val="center"/>
              <w:rPr>
                <w:rFonts w:asciiTheme="minorHAnsi" w:hAnsiTheme="minorHAnsi" w:cstheme="minorHAnsi"/>
                <w:i/>
                <w:sz w:val="20"/>
                <w:lang w:eastAsia="pl-PL"/>
              </w:rPr>
            </w:pPr>
            <w:r w:rsidRPr="00DD1194">
              <w:rPr>
                <w:rFonts w:asciiTheme="minorHAnsi" w:hAnsiTheme="minorHAnsi" w:cstheme="minorHAnsi"/>
                <w:i/>
                <w:sz w:val="20"/>
                <w:lang w:eastAsia="pl-PL"/>
              </w:rPr>
              <w:t>Wymagany przez Zmawiającego zakres informacji / Informacje Wykonawcy (podmiotu przetwarzającego dane osobowe)</w:t>
            </w:r>
          </w:p>
        </w:tc>
      </w:tr>
      <w:tr w:rsidR="00DD1194" w:rsidRPr="00DD1194" w14:paraId="04695F38" w14:textId="77777777" w:rsidTr="00922DB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9A29A5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E07626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Pełna nazwa podmiotu przetwarzającego dane osobowe:</w:t>
            </w:r>
          </w:p>
          <w:p w14:paraId="6C57EE99"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969F3B1" w14:textId="77777777" w:rsidTr="00922DB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9768FB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474CF1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Adres siedziby podmiotu przetwarzającego - prosimy o podanie adresu siedziby z CEIDG lub KRS:</w:t>
            </w:r>
          </w:p>
          <w:p w14:paraId="0039EDF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25312CA3" w14:textId="77777777" w:rsidTr="00922DB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0B6AF8A"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B78E1A6"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Prosimy o podanie krótkiego opisu charakterystyki prowadzonej działalności przez podmiot przetwarzający - w kilku zdaniach: </w:t>
            </w:r>
          </w:p>
          <w:p w14:paraId="67759710"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64E2A99" w14:textId="77777777" w:rsidTr="00922DB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8A2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51AC0AC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50256986"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48FDEE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C4FF28"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7D77A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prowadzi rejestr kategorii czynności przetwarzania zawierający wszystkie informacje wskazane w art. 30 RODO?*</w:t>
            </w:r>
          </w:p>
          <w:p w14:paraId="7F6303A5"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3CF0CCB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68326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lastRenderedPageBreak/>
              <w:t>6</w:t>
            </w:r>
          </w:p>
        </w:tc>
        <w:tc>
          <w:tcPr>
            <w:tcW w:w="8448" w:type="dxa"/>
            <w:tcBorders>
              <w:top w:val="single" w:sz="4" w:space="0" w:color="auto"/>
              <w:left w:val="single" w:sz="4" w:space="0" w:color="auto"/>
              <w:bottom w:val="single" w:sz="4" w:space="0" w:color="auto"/>
              <w:right w:val="single" w:sz="4" w:space="0" w:color="auto"/>
            </w:tcBorders>
            <w:vAlign w:val="center"/>
          </w:tcPr>
          <w:p w14:paraId="2E620FAE"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opracował polityki/procedury w zakresie ochrony danych osobowych?*</w:t>
            </w:r>
          </w:p>
          <w:p w14:paraId="030048AD"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02E6BE9D"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EB8231"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1EE9B9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69D3F18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261EC0B0"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2B415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3B7651D8"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pracownicy podmiotu zostali zobowiązani do zachowania poufności przetwarzanych danych osobowych?</w:t>
            </w:r>
          </w:p>
          <w:p w14:paraId="452E8E88"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C338F96"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2EC2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2AB9F08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3A4C4D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3FAE2F3A"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82E0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7A9C544"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korzysta wyłącznie z licencjonowanych programów/systemów teleinformatycznych?</w:t>
            </w:r>
          </w:p>
          <w:p w14:paraId="6701809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389ED68"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69F7C"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E31229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E093D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019217DB"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D65A3A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F44BEBF"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tworzy kopie zapasowe dla systemów teleinformatycznych? </w:t>
            </w:r>
          </w:p>
          <w:p w14:paraId="3B56875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8C7334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CA9CF79"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98947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umożliwia realizację prawa jednostki zgodnie z RODO? </w:t>
            </w:r>
          </w:p>
          <w:p w14:paraId="2289BA9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4B8E13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0611A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CDF8FED"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7A15EA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95DF713"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A3F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4ECA56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Prosimy o wskazanie danych osoby wypełniającej ankietę (imię, nazwisko, stanowisko, telefon, adres email):</w:t>
            </w:r>
          </w:p>
          <w:p w14:paraId="1591E72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bl>
    <w:p w14:paraId="44DC4BF3" w14:textId="77777777" w:rsidR="00DD1194" w:rsidRPr="00DD1194" w:rsidRDefault="00DD1194" w:rsidP="00DD1194">
      <w:pPr>
        <w:rPr>
          <w:rFonts w:asciiTheme="minorHAnsi" w:hAnsiTheme="minorHAnsi" w:cstheme="minorHAnsi"/>
          <w:sz w:val="20"/>
        </w:rPr>
      </w:pPr>
    </w:p>
    <w:p w14:paraId="525A7E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*Zamawiający może zażądać przedstawienia ww. dokumentów.</w:t>
      </w:r>
    </w:p>
    <w:p w14:paraId="74A1705D" w14:textId="77777777" w:rsidR="00DD1194" w:rsidRPr="00DD1194" w:rsidRDefault="00DD1194" w:rsidP="00DD1194">
      <w:pPr>
        <w:rPr>
          <w:rFonts w:asciiTheme="minorHAnsi" w:hAnsiTheme="minorHAnsi" w:cstheme="minorHAnsi"/>
          <w:sz w:val="20"/>
        </w:rPr>
      </w:pPr>
    </w:p>
    <w:p w14:paraId="706084DC" w14:textId="77777777" w:rsidR="00DD1194" w:rsidRPr="00DD1194" w:rsidRDefault="00DD1194" w:rsidP="00DD1194">
      <w:pPr>
        <w:rPr>
          <w:rFonts w:asciiTheme="minorHAnsi" w:hAnsiTheme="minorHAnsi" w:cstheme="minorHAnsi"/>
          <w:sz w:val="20"/>
        </w:rPr>
      </w:pPr>
    </w:p>
    <w:p w14:paraId="41D5ED79" w14:textId="77777777" w:rsidR="00DD1194" w:rsidRPr="00DD1194" w:rsidRDefault="00DD1194" w:rsidP="00DD1194">
      <w:pPr>
        <w:rPr>
          <w:rFonts w:asciiTheme="minorHAnsi" w:hAnsiTheme="minorHAnsi" w:cstheme="minorHAnsi"/>
          <w:sz w:val="20"/>
        </w:rPr>
      </w:pPr>
    </w:p>
    <w:p w14:paraId="4704170B" w14:textId="77777777" w:rsidR="00DD1194" w:rsidRPr="00DD1194" w:rsidRDefault="00DD1194" w:rsidP="00DD1194">
      <w:pPr>
        <w:spacing w:after="80" w:line="240" w:lineRule="exact"/>
        <w:ind w:left="4690" w:right="-993" w:firstLine="708"/>
        <w:rPr>
          <w:rFonts w:asciiTheme="minorHAnsi" w:hAnsiTheme="minorHAnsi" w:cstheme="minorHAnsi"/>
          <w:sz w:val="16"/>
          <w:szCs w:val="16"/>
        </w:rPr>
      </w:pPr>
      <w:r w:rsidRPr="00DD1194">
        <w:rPr>
          <w:rFonts w:asciiTheme="minorHAnsi" w:hAnsiTheme="minorHAnsi" w:cstheme="minorHAnsi"/>
          <w:sz w:val="16"/>
          <w:szCs w:val="16"/>
        </w:rPr>
        <w:t>...................................................................................</w:t>
      </w:r>
    </w:p>
    <w:p w14:paraId="02F4E3E8"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Data i podpisy osób uprawnionych do składania</w:t>
      </w:r>
    </w:p>
    <w:p w14:paraId="07D7E5C5"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oświadczeń woli w imieniu Wykonawcy</w:t>
      </w:r>
    </w:p>
    <w:p w14:paraId="009669AD" w14:textId="77777777" w:rsidR="00DD1194" w:rsidRPr="00DD1194" w:rsidRDefault="00DD1194" w:rsidP="00DD1194">
      <w:pPr>
        <w:ind w:left="5398" w:right="68" w:hanging="153"/>
        <w:jc w:val="center"/>
        <w:rPr>
          <w:rFonts w:asciiTheme="minorHAnsi" w:hAnsiTheme="minorHAnsi" w:cstheme="minorHAnsi"/>
          <w:i/>
          <w:sz w:val="16"/>
          <w:szCs w:val="16"/>
        </w:rPr>
      </w:pPr>
    </w:p>
    <w:p w14:paraId="2560B14F" w14:textId="77777777" w:rsidR="00DD1194" w:rsidRPr="00DD1194" w:rsidRDefault="00DD1194" w:rsidP="00DD1194">
      <w:pPr>
        <w:ind w:left="5398" w:right="68" w:hanging="153"/>
        <w:jc w:val="center"/>
        <w:rPr>
          <w:rFonts w:asciiTheme="minorHAnsi" w:hAnsiTheme="minorHAnsi" w:cstheme="minorHAnsi"/>
          <w:i/>
          <w:sz w:val="16"/>
          <w:szCs w:val="16"/>
        </w:rPr>
      </w:pPr>
    </w:p>
    <w:p w14:paraId="097EF960" w14:textId="77777777" w:rsidR="00DD1194" w:rsidRPr="00DD1194" w:rsidRDefault="00DD1194" w:rsidP="00DD1194">
      <w:pPr>
        <w:ind w:left="5398" w:right="68" w:hanging="153"/>
        <w:jc w:val="center"/>
        <w:rPr>
          <w:rFonts w:asciiTheme="minorHAnsi" w:hAnsiTheme="minorHAnsi" w:cstheme="minorHAnsi"/>
          <w:i/>
          <w:sz w:val="16"/>
          <w:szCs w:val="16"/>
        </w:rPr>
      </w:pPr>
    </w:p>
    <w:p w14:paraId="67318F82" w14:textId="77777777" w:rsidR="00DD1194" w:rsidRPr="00DD1194" w:rsidRDefault="00DD1194" w:rsidP="00DD1194">
      <w:pPr>
        <w:ind w:left="5398" w:right="68" w:hanging="153"/>
        <w:jc w:val="center"/>
        <w:rPr>
          <w:rFonts w:asciiTheme="minorHAnsi" w:hAnsiTheme="minorHAnsi" w:cstheme="minorHAnsi"/>
          <w:i/>
          <w:sz w:val="16"/>
          <w:szCs w:val="16"/>
        </w:rPr>
      </w:pPr>
    </w:p>
    <w:p w14:paraId="735B5630" w14:textId="77777777" w:rsidR="00DD1194" w:rsidRPr="00DD1194" w:rsidRDefault="00DD1194" w:rsidP="00DD1194">
      <w:pPr>
        <w:ind w:left="5398" w:right="68" w:hanging="153"/>
        <w:jc w:val="center"/>
        <w:rPr>
          <w:rFonts w:asciiTheme="minorHAnsi" w:hAnsiTheme="minorHAnsi" w:cstheme="minorHAnsi"/>
          <w:i/>
          <w:sz w:val="16"/>
          <w:szCs w:val="16"/>
        </w:rPr>
      </w:pPr>
    </w:p>
    <w:p w14:paraId="12065D6F" w14:textId="77777777" w:rsidR="00DD1194" w:rsidRPr="00DD1194" w:rsidRDefault="00DD1194" w:rsidP="00DD1194">
      <w:pPr>
        <w:ind w:left="5398" w:right="68" w:hanging="153"/>
        <w:jc w:val="center"/>
        <w:rPr>
          <w:rFonts w:asciiTheme="minorHAnsi" w:hAnsiTheme="minorHAnsi" w:cstheme="minorHAnsi"/>
          <w:i/>
          <w:sz w:val="16"/>
          <w:szCs w:val="16"/>
        </w:rPr>
      </w:pPr>
    </w:p>
    <w:p w14:paraId="4E6C6BA4" w14:textId="7E67F7B9" w:rsidR="006863E6" w:rsidRDefault="004A0B52" w:rsidP="006E2BF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lastRenderedPageBreak/>
        <w:br w:type="page"/>
      </w:r>
    </w:p>
    <w:p w14:paraId="1096B942" w14:textId="5183E01B" w:rsidR="004A0B52" w:rsidRPr="007C48B6" w:rsidRDefault="00A87DFA" w:rsidP="004A0B52">
      <w:pPr>
        <w:pStyle w:val="Nagwek1"/>
        <w:keepNext w:val="0"/>
        <w:keepLines w:val="0"/>
        <w:widowControl w:val="0"/>
        <w:shd w:val="clear" w:color="auto" w:fill="C6D9F1" w:themeFill="text2" w:themeFillTint="33"/>
        <w:spacing w:before="120" w:after="120" w:line="276" w:lineRule="auto"/>
        <w:ind w:left="-284"/>
        <w:rPr>
          <w:rFonts w:cstheme="minorHAnsi"/>
          <w:strike/>
          <w:sz w:val="20"/>
          <w:szCs w:val="20"/>
        </w:rPr>
      </w:pPr>
      <w:bookmarkStart w:id="18" w:name="_Toc118356914"/>
      <w:r>
        <w:rPr>
          <w:rFonts w:cstheme="minorHAnsi"/>
          <w:sz w:val="20"/>
          <w:szCs w:val="20"/>
        </w:rPr>
        <w:lastRenderedPageBreak/>
        <w:t>ZAŁĄCZNIK NR 12</w:t>
      </w:r>
      <w:r w:rsidR="004A0B52" w:rsidRPr="00FF1ACD">
        <w:rPr>
          <w:rFonts w:cstheme="minorHAnsi"/>
          <w:sz w:val="20"/>
          <w:szCs w:val="20"/>
        </w:rPr>
        <w:t xml:space="preserve"> DO SWZ </w:t>
      </w:r>
      <w:r w:rsidR="0003331D">
        <w:rPr>
          <w:rFonts w:cstheme="minorHAnsi"/>
          <w:sz w:val="20"/>
          <w:szCs w:val="20"/>
        </w:rPr>
        <w:t xml:space="preserve">– </w:t>
      </w:r>
      <w:bookmarkEnd w:id="18"/>
      <w:r w:rsidR="00965BED">
        <w:rPr>
          <w:rFonts w:cstheme="minorHAnsi"/>
          <w:sz w:val="20"/>
        </w:rPr>
        <w:t>OŚWIADCZENIE PRODUCENTA SYSTEMU DYSPOZYTORSKIEGO</w:t>
      </w:r>
      <w:r w:rsidR="00BF07FD">
        <w:rPr>
          <w:rFonts w:cstheme="minorHAnsi"/>
          <w:sz w:val="20"/>
          <w:szCs w:val="20"/>
        </w:rPr>
        <w:t xml:space="preserve"> </w:t>
      </w:r>
    </w:p>
    <w:p w14:paraId="014DE256" w14:textId="77777777" w:rsidR="004A0B52" w:rsidRPr="007C48B6" w:rsidRDefault="004A0B52" w:rsidP="004A0B52">
      <w:pPr>
        <w:ind w:left="5398" w:right="68" w:hanging="153"/>
        <w:jc w:val="center"/>
        <w:rPr>
          <w:rFonts w:asciiTheme="minorHAnsi" w:hAnsiTheme="minorHAnsi" w:cstheme="minorHAnsi"/>
          <w:i/>
          <w:strike/>
          <w:sz w:val="16"/>
          <w:szCs w:val="16"/>
        </w:rPr>
      </w:pPr>
    </w:p>
    <w:p w14:paraId="23F0AA0D" w14:textId="77777777" w:rsidR="004A0B52" w:rsidRPr="007C48B6" w:rsidRDefault="004A0B52" w:rsidP="004A0B52">
      <w:pPr>
        <w:ind w:left="5398" w:right="68" w:hanging="153"/>
        <w:jc w:val="center"/>
        <w:rPr>
          <w:rFonts w:asciiTheme="minorHAnsi" w:hAnsiTheme="minorHAnsi" w:cstheme="minorHAnsi"/>
          <w:i/>
          <w:strike/>
          <w:sz w:val="20"/>
        </w:rPr>
      </w:pPr>
    </w:p>
    <w:p w14:paraId="5B146093" w14:textId="77777777" w:rsidR="004A0B52" w:rsidRPr="007C48B6" w:rsidRDefault="004A0B52" w:rsidP="004A0B52">
      <w:pPr>
        <w:spacing w:line="240" w:lineRule="auto"/>
        <w:jc w:val="right"/>
        <w:rPr>
          <w:rFonts w:ascii="Calibri" w:hAnsi="Calibri" w:cs="Arial"/>
          <w:b/>
          <w:i/>
          <w:strike/>
          <w:szCs w:val="22"/>
          <w:lang w:eastAsia="pl-PL"/>
        </w:rPr>
      </w:pPr>
    </w:p>
    <w:p w14:paraId="37C9C942" w14:textId="77777777" w:rsidR="004A0B52" w:rsidRPr="007C48B6" w:rsidRDefault="004A0B52" w:rsidP="004A0B52">
      <w:pPr>
        <w:spacing w:line="240" w:lineRule="auto"/>
        <w:jc w:val="right"/>
        <w:rPr>
          <w:rFonts w:ascii="Calibri" w:hAnsi="Calibri" w:cs="Arial"/>
          <w:b/>
          <w:i/>
          <w:strike/>
          <w:szCs w:val="22"/>
          <w:lang w:eastAsia="pl-PL"/>
        </w:rPr>
      </w:pPr>
    </w:p>
    <w:p w14:paraId="533ACB5B" w14:textId="77777777" w:rsidR="004A0B52" w:rsidRPr="007C48B6" w:rsidRDefault="004A0B52" w:rsidP="004A0B52">
      <w:pPr>
        <w:spacing w:line="240" w:lineRule="auto"/>
        <w:rPr>
          <w:rFonts w:ascii="Calibri" w:hAnsi="Calibri" w:cs="Arial"/>
          <w:b/>
          <w:i/>
          <w:strike/>
          <w:szCs w:val="22"/>
          <w:lang w:eastAsia="pl-PL"/>
        </w:rPr>
      </w:pPr>
    </w:p>
    <w:p w14:paraId="11984EDC" w14:textId="77777777" w:rsidR="004A0B52" w:rsidRPr="00FF1ACD" w:rsidRDefault="004A0B52" w:rsidP="004A0B52">
      <w:pPr>
        <w:spacing w:before="120" w:line="240" w:lineRule="auto"/>
        <w:jc w:val="center"/>
        <w:outlineLvl w:val="0"/>
        <w:rPr>
          <w:rFonts w:ascii="Calibri" w:hAnsi="Calibri" w:cs="Arial"/>
          <w:b/>
          <w:szCs w:val="22"/>
          <w:lang w:eastAsia="pl-PL"/>
        </w:rPr>
      </w:pPr>
      <w:r w:rsidRPr="00FF1ACD">
        <w:rPr>
          <w:rFonts w:ascii="Calibri" w:hAnsi="Calibri" w:cs="Arial"/>
          <w:b/>
          <w:szCs w:val="22"/>
          <w:lang w:eastAsia="pl-PL"/>
        </w:rPr>
        <w:t xml:space="preserve">OŚWIADCZENIE </w:t>
      </w:r>
    </w:p>
    <w:p w14:paraId="1B15F782" w14:textId="77777777" w:rsidR="004A0B52" w:rsidRPr="00FF1ACD" w:rsidRDefault="004A0B52" w:rsidP="004A0B52">
      <w:pPr>
        <w:spacing w:before="120" w:line="240" w:lineRule="auto"/>
        <w:jc w:val="center"/>
        <w:outlineLvl w:val="0"/>
        <w:rPr>
          <w:rFonts w:ascii="Calibri" w:hAnsi="Calibri" w:cs="Arial"/>
          <w:b/>
          <w:szCs w:val="22"/>
          <w:lang w:eastAsia="pl-PL"/>
        </w:rPr>
      </w:pPr>
      <w:r w:rsidRPr="00FF1ACD">
        <w:rPr>
          <w:rFonts w:ascii="Calibri" w:hAnsi="Calibri" w:cs="Arial"/>
          <w:b/>
          <w:szCs w:val="22"/>
          <w:lang w:eastAsia="pl-PL"/>
        </w:rPr>
        <w:t xml:space="preserve">producenta systemu </w:t>
      </w:r>
      <w:r w:rsidRPr="00FF1ACD">
        <w:rPr>
          <w:rFonts w:ascii="Calibri" w:hAnsi="Calibri" w:cs="Arial"/>
          <w:b/>
          <w:bCs/>
          <w:szCs w:val="22"/>
          <w:lang w:eastAsia="pl-PL"/>
        </w:rPr>
        <w:t>dyspozytorskiego</w:t>
      </w:r>
      <w:r w:rsidRPr="00FF1ACD">
        <w:rPr>
          <w:rFonts w:ascii="Calibri" w:hAnsi="Calibri" w:cs="Arial"/>
          <w:b/>
          <w:bCs/>
          <w:color w:val="0070C0"/>
          <w:sz w:val="20"/>
          <w:lang w:eastAsia="pl-PL"/>
        </w:rPr>
        <w:t xml:space="preserve"> </w:t>
      </w:r>
      <w:r w:rsidRPr="00FF1ACD">
        <w:rPr>
          <w:rFonts w:ascii="Calibri" w:hAnsi="Calibri" w:cs="Arial"/>
          <w:b/>
          <w:bCs/>
          <w:szCs w:val="22"/>
          <w:lang w:eastAsia="pl-PL"/>
        </w:rPr>
        <w:t>zainstalowanego w Obszarowym Centrum Dyspozytorskim</w:t>
      </w:r>
    </w:p>
    <w:p w14:paraId="34C508CC" w14:textId="77777777" w:rsidR="004A0B52" w:rsidRPr="00FF1ACD" w:rsidRDefault="004A0B52" w:rsidP="004A0B52">
      <w:pPr>
        <w:spacing w:before="120" w:line="240" w:lineRule="auto"/>
        <w:jc w:val="center"/>
        <w:outlineLvl w:val="0"/>
        <w:rPr>
          <w:rFonts w:ascii="Calibri" w:hAnsi="Calibri" w:cs="Arial"/>
          <w:b/>
          <w:szCs w:val="22"/>
          <w:lang w:eastAsia="pl-PL"/>
        </w:rPr>
      </w:pPr>
    </w:p>
    <w:p w14:paraId="05EF5A65" w14:textId="54342AAD"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sz w:val="20"/>
          <w:lang w:eastAsia="pl-PL"/>
        </w:rPr>
        <w:t xml:space="preserve">Oświadczenie producenta systemu </w:t>
      </w:r>
      <w:r w:rsidRPr="00FF1ACD">
        <w:rPr>
          <w:rFonts w:ascii="Calibri" w:hAnsi="Calibri" w:cs="Arial"/>
          <w:bCs/>
          <w:sz w:val="20"/>
          <w:lang w:eastAsia="pl-PL"/>
        </w:rPr>
        <w:t>dyspozytorskiego,</w:t>
      </w:r>
      <w:r w:rsidRPr="00FF1ACD">
        <w:rPr>
          <w:rFonts w:ascii="Calibri" w:hAnsi="Calibri" w:cs="Arial"/>
          <w:sz w:val="20"/>
          <w:lang w:eastAsia="pl-PL"/>
        </w:rPr>
        <w:t xml:space="preserve"> firmy: …………………………………………………………………………………… z siedzibą: ……………………………………………………………………………….…………………...……, zobowiązuje się do wykonania prac </w:t>
      </w:r>
      <w:r w:rsidRPr="00FF1ACD">
        <w:rPr>
          <w:rFonts w:ascii="Calibri" w:hAnsi="Calibri" w:cs="Arial"/>
          <w:bCs/>
          <w:sz w:val="20"/>
          <w:lang w:eastAsia="pl-PL"/>
        </w:rPr>
        <w:t xml:space="preserve">edycyjnych i konfiguracyjnych w systemie dyspozytorskim na potrzeby postępowania zakupowego nr </w:t>
      </w:r>
      <w:sdt>
        <w:sdtPr>
          <w:rPr>
            <w:rFonts w:ascii="Calibri" w:hAnsi="Calibri" w:cs="Arial"/>
            <w:b/>
            <w:bCs/>
            <w:sz w:val="20"/>
            <w:lang w:eastAsia="pl-PL"/>
          </w:rPr>
          <w:alias w:val="Słowa kluczowe"/>
          <w:tag w:val=""/>
          <w:id w:val="-1014991052"/>
          <w:placeholder>
            <w:docPart w:val="B8F949FD87BD48B1BB67BB78781A1391"/>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Calibri" w:hAnsi="Calibri" w:cs="Arial"/>
              <w:b/>
              <w:bCs/>
              <w:sz w:val="20"/>
              <w:lang w:eastAsia="pl-PL"/>
            </w:rPr>
            <w:t>POST/DYS/OSK/LZA/01247/2025</w:t>
          </w:r>
        </w:sdtContent>
      </w:sdt>
      <w:r w:rsidRPr="00FF1ACD">
        <w:rPr>
          <w:rFonts w:ascii="Calibri" w:hAnsi="Calibri" w:cs="Arial"/>
          <w:bCs/>
          <w:sz w:val="20"/>
          <w:lang w:eastAsia="pl-PL"/>
        </w:rPr>
        <w:t xml:space="preserve"> pt. </w:t>
      </w:r>
      <w:sdt>
        <w:sdtPr>
          <w:rPr>
            <w:rFonts w:ascii="Calibri" w:hAnsi="Calibri" w:cs="Arial"/>
            <w:b/>
            <w:bCs/>
            <w:sz w:val="20"/>
            <w:lang w:eastAsia="pl-PL"/>
          </w:rPr>
          <w:alias w:val="Tytuł"/>
          <w:tag w:val=""/>
          <w:id w:val="810759267"/>
          <w:placeholder>
            <w:docPart w:val="A4F207612CAC4EBB8E181F79020D6E06"/>
          </w:placeholder>
          <w:dataBinding w:prefixMappings="xmlns:ns0='http://purl.org/dc/elements/1.1/' xmlns:ns1='http://schemas.openxmlformats.org/package/2006/metadata/core-properties' " w:xpath="/ns1:coreProperties[1]/ns0:title[1]" w:storeItemID="{6C3C8BC8-F283-45AE-878A-BAB7291924A1}"/>
          <w:text/>
        </w:sdtPr>
        <w:sdtEndPr/>
        <w:sdtContent>
          <w:r w:rsidR="00D16662">
            <w:rPr>
              <w:rFonts w:ascii="Calibri" w:hAnsi="Calibri" w:cs="Arial"/>
              <w:b/>
              <w:bCs/>
              <w:sz w:val="20"/>
              <w:lang w:eastAsia="pl-PL"/>
            </w:rPr>
            <w:t>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w:t>
          </w:r>
        </w:sdtContent>
      </w:sdt>
      <w:r w:rsidR="00DD1194" w:rsidRPr="00FF1ACD">
        <w:rPr>
          <w:rFonts w:ascii="Calibri" w:hAnsi="Calibri" w:cs="Arial"/>
          <w:bCs/>
          <w:sz w:val="20"/>
          <w:lang w:eastAsia="pl-PL"/>
        </w:rPr>
        <w:t xml:space="preserve"> </w:t>
      </w:r>
      <w:r w:rsidRPr="00FF1ACD">
        <w:rPr>
          <w:rFonts w:ascii="Calibri" w:hAnsi="Calibri" w:cs="Arial"/>
          <w:bCs/>
          <w:iCs/>
          <w:sz w:val="20"/>
          <w:lang w:eastAsia="pl-PL"/>
        </w:rPr>
        <w:t>w zakresie złożonej oferty przez</w:t>
      </w:r>
    </w:p>
    <w:p w14:paraId="4A6B97D4" w14:textId="77777777" w:rsidR="004A0B52" w:rsidRPr="00FF1ACD" w:rsidRDefault="004A0B52" w:rsidP="004A0B52">
      <w:pPr>
        <w:spacing w:before="120" w:line="360" w:lineRule="auto"/>
        <w:outlineLvl w:val="0"/>
        <w:rPr>
          <w:rFonts w:ascii="Calibri" w:hAnsi="Calibri" w:cs="Arial"/>
          <w:bCs/>
          <w:iCs/>
          <w:sz w:val="20"/>
          <w:lang w:eastAsia="pl-PL"/>
        </w:rPr>
      </w:pPr>
    </w:p>
    <w:p w14:paraId="1CAC7044" w14:textId="77777777"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bCs/>
          <w:iCs/>
          <w:sz w:val="20"/>
          <w:lang w:eastAsia="pl-PL"/>
        </w:rPr>
        <w:t>firmę: ………………………………………………………………………..…………………………………………..….………</w:t>
      </w:r>
    </w:p>
    <w:p w14:paraId="1E5BA8C9" w14:textId="77777777" w:rsidR="004A0B52" w:rsidRPr="00FF1ACD" w:rsidRDefault="004A0B52" w:rsidP="004A0B52">
      <w:pPr>
        <w:spacing w:before="120" w:line="360" w:lineRule="auto"/>
        <w:outlineLvl w:val="0"/>
        <w:rPr>
          <w:rFonts w:ascii="Calibri" w:hAnsi="Calibri" w:cs="Arial"/>
          <w:bCs/>
          <w:iCs/>
          <w:sz w:val="20"/>
          <w:lang w:eastAsia="pl-PL"/>
        </w:rPr>
      </w:pPr>
    </w:p>
    <w:p w14:paraId="3D66F6D2" w14:textId="77777777"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bCs/>
          <w:iCs/>
          <w:sz w:val="20"/>
          <w:lang w:eastAsia="pl-PL"/>
        </w:rPr>
        <w:t>z siedzibą: ………………………………………………………………..……………………………………………….………,</w:t>
      </w:r>
    </w:p>
    <w:p w14:paraId="32179AED" w14:textId="77777777" w:rsidR="004A0B52" w:rsidRPr="00FF1ACD" w:rsidRDefault="004A0B52" w:rsidP="004A0B52">
      <w:pPr>
        <w:spacing w:before="120" w:line="360" w:lineRule="auto"/>
        <w:outlineLvl w:val="0"/>
        <w:rPr>
          <w:rFonts w:ascii="Calibri" w:hAnsi="Calibri" w:cs="Arial"/>
          <w:bCs/>
          <w:iCs/>
          <w:sz w:val="20"/>
          <w:lang w:eastAsia="pl-PL"/>
        </w:rPr>
      </w:pPr>
    </w:p>
    <w:p w14:paraId="4E9F3842" w14:textId="77777777" w:rsidR="004A0B52" w:rsidRPr="00FF1ACD" w:rsidRDefault="004A0B52" w:rsidP="004A0B52">
      <w:pPr>
        <w:widowControl w:val="0"/>
        <w:adjustRightInd w:val="0"/>
        <w:spacing w:before="1440" w:line="240" w:lineRule="auto"/>
        <w:ind w:left="3686"/>
        <w:jc w:val="center"/>
        <w:rPr>
          <w:rFonts w:ascii="Calibri" w:hAnsi="Calibri" w:cs="Arial"/>
          <w:bCs/>
          <w:iCs/>
          <w:sz w:val="20"/>
          <w:lang w:eastAsia="pl-PL"/>
        </w:rPr>
      </w:pPr>
      <w:r w:rsidRPr="00FF1ACD">
        <w:rPr>
          <w:rFonts w:ascii="Calibri" w:hAnsi="Calibri" w:cs="Arial"/>
          <w:bCs/>
          <w:iCs/>
          <w:sz w:val="20"/>
          <w:lang w:eastAsia="pl-PL"/>
        </w:rPr>
        <w:t>…………………………………………………………………………………………………</w:t>
      </w:r>
    </w:p>
    <w:p w14:paraId="4D3E24BA" w14:textId="77777777" w:rsidR="004A0B52" w:rsidRPr="00FF1ACD" w:rsidRDefault="004A0B52" w:rsidP="004A0B52">
      <w:pPr>
        <w:widowControl w:val="0"/>
        <w:adjustRightInd w:val="0"/>
        <w:spacing w:line="240" w:lineRule="auto"/>
        <w:ind w:left="3686"/>
        <w:jc w:val="center"/>
        <w:rPr>
          <w:rFonts w:ascii="Calibri" w:hAnsi="Calibri" w:cs="Arial"/>
          <w:i/>
          <w:sz w:val="18"/>
          <w:szCs w:val="18"/>
          <w:lang w:eastAsia="pl-PL"/>
        </w:rPr>
      </w:pPr>
      <w:r w:rsidRPr="00FF1ACD">
        <w:rPr>
          <w:rFonts w:ascii="Calibri" w:hAnsi="Calibri" w:cs="Arial"/>
          <w:i/>
          <w:sz w:val="18"/>
          <w:szCs w:val="18"/>
          <w:lang w:eastAsia="pl-PL"/>
        </w:rPr>
        <w:t xml:space="preserve">(data i podpis producenta systemu </w:t>
      </w:r>
      <w:r w:rsidRPr="00FF1ACD">
        <w:rPr>
          <w:rFonts w:ascii="Calibri" w:hAnsi="Calibri" w:cs="Arial"/>
          <w:bCs/>
          <w:i/>
          <w:sz w:val="18"/>
          <w:szCs w:val="18"/>
          <w:lang w:eastAsia="pl-PL"/>
        </w:rPr>
        <w:t>dyspozytorskiego</w:t>
      </w:r>
      <w:r w:rsidRPr="00FF1ACD">
        <w:rPr>
          <w:rFonts w:ascii="Calibri" w:hAnsi="Calibri" w:cs="Arial"/>
          <w:i/>
          <w:sz w:val="18"/>
          <w:szCs w:val="18"/>
          <w:lang w:eastAsia="pl-PL"/>
        </w:rPr>
        <w:t>)</w:t>
      </w:r>
    </w:p>
    <w:p w14:paraId="6413CADC" w14:textId="77777777" w:rsidR="004A0B52" w:rsidRPr="00FF1ACD" w:rsidRDefault="004A0B52" w:rsidP="004A0B52">
      <w:pPr>
        <w:widowControl w:val="0"/>
        <w:adjustRightInd w:val="0"/>
        <w:spacing w:before="1440" w:line="240" w:lineRule="auto"/>
        <w:ind w:left="3686"/>
        <w:jc w:val="center"/>
        <w:rPr>
          <w:rFonts w:ascii="Calibri" w:hAnsi="Calibri" w:cs="Arial"/>
          <w:bCs/>
          <w:iCs/>
          <w:sz w:val="20"/>
          <w:lang w:eastAsia="pl-PL"/>
        </w:rPr>
      </w:pPr>
      <w:r w:rsidRPr="00FF1ACD">
        <w:rPr>
          <w:rFonts w:ascii="Calibri" w:hAnsi="Calibri" w:cs="Arial"/>
          <w:bCs/>
          <w:iCs/>
          <w:sz w:val="20"/>
          <w:lang w:eastAsia="pl-PL"/>
        </w:rPr>
        <w:t>…………………………………………………………………………………………………</w:t>
      </w:r>
    </w:p>
    <w:p w14:paraId="665A4B36" w14:textId="77777777" w:rsidR="004A0B52" w:rsidRPr="004D7A85" w:rsidRDefault="004A0B52" w:rsidP="004A0B52">
      <w:pPr>
        <w:widowControl w:val="0"/>
        <w:adjustRightInd w:val="0"/>
        <w:spacing w:line="240" w:lineRule="auto"/>
        <w:ind w:left="3686"/>
        <w:jc w:val="center"/>
        <w:rPr>
          <w:rFonts w:ascii="Calibri" w:hAnsi="Calibri" w:cs="Arial"/>
          <w:sz w:val="18"/>
          <w:szCs w:val="18"/>
          <w:lang w:eastAsia="pl-PL"/>
        </w:rPr>
      </w:pPr>
      <w:r w:rsidRPr="00FF1ACD">
        <w:rPr>
          <w:rFonts w:ascii="Calibri" w:hAnsi="Calibri" w:cs="Arial"/>
          <w:i/>
          <w:sz w:val="18"/>
          <w:szCs w:val="18"/>
          <w:lang w:eastAsia="pl-PL"/>
        </w:rPr>
        <w:t>(data i podpis Wykonawcy)</w:t>
      </w:r>
    </w:p>
    <w:p w14:paraId="26D53627" w14:textId="11B57A2B" w:rsidR="004A0B52" w:rsidRPr="004D7A85" w:rsidRDefault="004A0B52">
      <w:pPr>
        <w:spacing w:after="200" w:line="276" w:lineRule="auto"/>
        <w:jc w:val="left"/>
        <w:rPr>
          <w:rFonts w:asciiTheme="minorHAnsi" w:hAnsiTheme="minorHAnsi" w:cstheme="minorHAnsi"/>
          <w:i/>
          <w:sz w:val="16"/>
          <w:szCs w:val="16"/>
        </w:rPr>
      </w:pPr>
    </w:p>
    <w:p w14:paraId="00BB8645" w14:textId="4D8EAC81" w:rsidR="003A7BE7" w:rsidRDefault="003A7BE7">
      <w:pPr>
        <w:spacing w:after="200" w:line="276" w:lineRule="auto"/>
        <w:jc w:val="left"/>
        <w:rPr>
          <w:rFonts w:asciiTheme="minorHAnsi" w:hAnsiTheme="minorHAnsi" w:cstheme="minorHAnsi"/>
          <w:i/>
          <w:sz w:val="16"/>
          <w:szCs w:val="16"/>
        </w:rPr>
      </w:pPr>
    </w:p>
    <w:sectPr w:rsidR="003A7BE7" w:rsidSect="008320A9">
      <w:headerReference w:type="default" r:id="rId16"/>
      <w:footerReference w:type="default" r:id="rId17"/>
      <w:head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2425" w14:textId="77777777" w:rsidR="00535A95" w:rsidRDefault="00535A95" w:rsidP="004A302B">
      <w:pPr>
        <w:spacing w:line="240" w:lineRule="auto"/>
      </w:pPr>
      <w:r>
        <w:separator/>
      </w:r>
    </w:p>
  </w:endnote>
  <w:endnote w:type="continuationSeparator" w:id="0">
    <w:p w14:paraId="0686B528" w14:textId="77777777" w:rsidR="00535A95" w:rsidRDefault="00535A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535A95" w:rsidRPr="00DD5C5D" w:rsidRDefault="00535A95" w:rsidP="00DD5C5D">
    <w:pPr>
      <w:pStyle w:val="Nagwek"/>
      <w:jc w:val="center"/>
      <w:rPr>
        <w:rFonts w:ascii="Calibri" w:hAnsi="Calibri"/>
        <w:bCs/>
        <w:sz w:val="16"/>
        <w:szCs w:val="16"/>
      </w:rPr>
    </w:pPr>
  </w:p>
  <w:p w14:paraId="30522759" w14:textId="6A485860" w:rsidR="00535A95" w:rsidRDefault="00535A9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1666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16662">
      <w:rPr>
        <w:rFonts w:ascii="Calibri" w:hAnsi="Calibri"/>
        <w:bCs/>
        <w:noProof/>
        <w:sz w:val="16"/>
        <w:szCs w:val="16"/>
      </w:rPr>
      <w:t>17</w:t>
    </w:r>
    <w:r w:rsidRPr="00DD5C5D">
      <w:rPr>
        <w:rFonts w:ascii="Calibri" w:hAnsi="Calibri"/>
        <w:bCs/>
        <w:sz w:val="16"/>
        <w:szCs w:val="16"/>
      </w:rPr>
      <w:fldChar w:fldCharType="end"/>
    </w:r>
  </w:p>
  <w:p w14:paraId="3052275A" w14:textId="77777777" w:rsidR="00535A95" w:rsidRDefault="00535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C7521" w14:textId="77777777" w:rsidR="00535A95" w:rsidRDefault="00535A95" w:rsidP="004A302B">
      <w:pPr>
        <w:spacing w:line="240" w:lineRule="auto"/>
      </w:pPr>
      <w:r>
        <w:separator/>
      </w:r>
    </w:p>
  </w:footnote>
  <w:footnote w:type="continuationSeparator" w:id="0">
    <w:p w14:paraId="124A030B" w14:textId="77777777" w:rsidR="00535A95" w:rsidRDefault="00535A95" w:rsidP="004A302B">
      <w:pPr>
        <w:spacing w:line="240" w:lineRule="auto"/>
      </w:pPr>
      <w:r>
        <w:continuationSeparator/>
      </w:r>
    </w:p>
  </w:footnote>
  <w:footnote w:id="1">
    <w:p w14:paraId="352B26C5" w14:textId="77777777" w:rsidR="00535A95" w:rsidRPr="00F2601C" w:rsidRDefault="00535A95" w:rsidP="00EB6259">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37B2709" w14:textId="77777777" w:rsidR="00535A95" w:rsidRPr="003C7649" w:rsidRDefault="00535A95" w:rsidP="00EB6259">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7FCEB60E" w14:textId="77777777" w:rsidR="00535A95" w:rsidRPr="00F2601C" w:rsidRDefault="00535A95" w:rsidP="002724E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382B46B9" w14:textId="77777777" w:rsidR="00535A95" w:rsidRPr="001A6201" w:rsidRDefault="00535A95" w:rsidP="002724E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F4508FC" w14:textId="77777777" w:rsidR="00535A95" w:rsidRPr="001A6201" w:rsidRDefault="00535A95" w:rsidP="002724E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4676AD53" w14:textId="77777777" w:rsidR="00535A95" w:rsidRPr="003F2EF3" w:rsidRDefault="00535A95" w:rsidP="002724E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51E413B5" w14:textId="77777777" w:rsidR="00535A95" w:rsidRPr="003D4E66" w:rsidRDefault="00535A95" w:rsidP="002724E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35D4D654" w14:textId="77777777" w:rsidR="00535A95" w:rsidRDefault="00535A95" w:rsidP="002724E3">
      <w:pPr>
        <w:pStyle w:val="Tekstprzypisudolnego"/>
      </w:pPr>
      <w:r>
        <w:rPr>
          <w:rStyle w:val="Odwoanieprzypisudolnego"/>
        </w:rPr>
        <w:footnoteRef/>
      </w:r>
      <w:r>
        <w:t xml:space="preserve"> </w:t>
      </w:r>
      <w:r w:rsidRPr="004151EC">
        <w:rPr>
          <w:sz w:val="16"/>
          <w:szCs w:val="16"/>
        </w:rPr>
        <w:t>Niewłaściwe skreślić</w:t>
      </w:r>
    </w:p>
  </w:footnote>
  <w:footnote w:id="9">
    <w:p w14:paraId="412F2A9C" w14:textId="77777777" w:rsidR="00535A95" w:rsidRDefault="00535A95" w:rsidP="002724E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AA8A0A2" w14:textId="4CDAA490" w:rsidR="00535A95" w:rsidRDefault="00535A95" w:rsidP="00FF1ACD">
      <w:pPr>
        <w:pStyle w:val="Tekstprzypisudolnego"/>
      </w:pPr>
      <w:r>
        <w:rPr>
          <w:rStyle w:val="Odwoanieprzypisudolnego"/>
        </w:rPr>
        <w:footnoteRef/>
      </w:r>
      <w:r>
        <w:t xml:space="preserve"> Niepotrzebne skreślić</w:t>
      </w:r>
    </w:p>
  </w:footnote>
  <w:footnote w:id="11">
    <w:p w14:paraId="528CFC1A" w14:textId="77777777" w:rsidR="00535A95" w:rsidRPr="005A6E56" w:rsidRDefault="00535A95" w:rsidP="002724E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05B04A77" w14:textId="77777777" w:rsidR="00535A95" w:rsidRPr="00342E37" w:rsidRDefault="00535A95" w:rsidP="002724E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725629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450164" w14:textId="77777777" w:rsidR="00535A95" w:rsidRPr="00342E37" w:rsidRDefault="00535A95" w:rsidP="00DD1194">
      <w:pPr>
        <w:pStyle w:val="Tekstprzypisudolnego"/>
        <w:numPr>
          <w:ilvl w:val="0"/>
          <w:numId w:val="23"/>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025349C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042E33C" w14:textId="77777777" w:rsidR="00535A95" w:rsidRPr="00342E37" w:rsidRDefault="00535A95" w:rsidP="002724E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3114639F" w14:textId="77777777" w:rsidR="00535A95" w:rsidRPr="00342E37" w:rsidRDefault="00535A95" w:rsidP="002724E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63E87AD" w14:textId="77777777" w:rsidR="00535A95" w:rsidRPr="00342E37" w:rsidRDefault="00535A95" w:rsidP="002724E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E7EB89" w14:textId="77777777" w:rsidR="00535A95" w:rsidRPr="00342E37" w:rsidRDefault="00535A95" w:rsidP="002724E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43D1FD" w14:textId="77777777" w:rsidR="00535A95" w:rsidRPr="00896587" w:rsidRDefault="00535A95" w:rsidP="002724E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177C4F00" w14:textId="77777777" w:rsidR="00535A95" w:rsidRPr="00CF2D59" w:rsidRDefault="00535A95" w:rsidP="002724E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16EF7491" w14:textId="77777777" w:rsidR="00535A95" w:rsidRDefault="00535A95" w:rsidP="002724E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154CCA0C" w14:textId="77777777" w:rsidR="00535A95" w:rsidRDefault="00535A95" w:rsidP="00DD119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3DEFF52B" w14:textId="77777777" w:rsidR="00535A95" w:rsidRPr="00517ECB" w:rsidRDefault="00535A95" w:rsidP="00DD119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C553B44" w:rsidR="00535A95" w:rsidRDefault="00535A95" w:rsidP="001407BC">
    <w:pPr>
      <w:pStyle w:val="Nagwek"/>
      <w:tabs>
        <w:tab w:val="clear" w:pos="4536"/>
        <w:tab w:val="clear" w:pos="9072"/>
        <w:tab w:val="left" w:pos="5265"/>
      </w:tabs>
      <w:spacing w:after="120" w:line="276" w:lineRule="auto"/>
      <w:rPr>
        <w:rFonts w:ascii="Calibri" w:hAnsi="Calibri" w:cs="Calibri"/>
        <w:sz w:val="18"/>
        <w:szCs w:val="18"/>
      </w:rPr>
    </w:pPr>
  </w:p>
  <w:p w14:paraId="66F65805" w14:textId="77777777" w:rsidR="00535A95" w:rsidRPr="00561A3B" w:rsidRDefault="00535A95"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2D2BD9C9" w:rsidR="00535A95" w:rsidRPr="00561A3B" w:rsidRDefault="00535A95"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sdt>
      <w:sdtPr>
        <w:rPr>
          <w:rFonts w:asciiTheme="minorHAnsi" w:hAnsiTheme="minorHAnsi" w:cstheme="minorHAnsi"/>
          <w:sz w:val="20"/>
        </w:rPr>
        <w:alias w:val="Słowa kluczowe"/>
        <w:tag w:val=""/>
        <w:id w:val="-1299373640"/>
        <w:placeholder>
          <w:docPart w:val="A4EAC7121DFB459C9A006719C0C011B4"/>
        </w:placeholder>
        <w:dataBinding w:prefixMappings="xmlns:ns0='http://purl.org/dc/elements/1.1/' xmlns:ns1='http://schemas.openxmlformats.org/package/2006/metadata/core-properties' " w:xpath="/ns1:coreProperties[1]/ns1:keywords[1]" w:storeItemID="{6C3C8BC8-F283-45AE-878A-BAB7291924A1}"/>
        <w:text/>
      </w:sdtPr>
      <w:sdtEndPr/>
      <w:sdtContent>
        <w:r w:rsidR="00D16662">
          <w:rPr>
            <w:rFonts w:asciiTheme="minorHAnsi" w:hAnsiTheme="minorHAnsi" w:cstheme="minorHAnsi"/>
            <w:sz w:val="20"/>
          </w:rPr>
          <w:t>POST/DYS/OSK/LZA/01247/2025</w:t>
        </w:r>
      </w:sdtContent>
    </w:sdt>
  </w:p>
  <w:p w14:paraId="4A5A1557" w14:textId="7FBAA338" w:rsidR="00535A95" w:rsidRPr="00561A3B" w:rsidRDefault="00535A95"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69B28DB4">
          <wp:simplePos x="0" y="0"/>
          <wp:positionH relativeFrom="column">
            <wp:posOffset>-285750</wp:posOffset>
          </wp:positionH>
          <wp:positionV relativeFrom="paragraph">
            <wp:posOffset>-603250</wp:posOffset>
          </wp:positionV>
          <wp:extent cx="993775" cy="782320"/>
          <wp:effectExtent l="0" t="0" r="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535A95" w:rsidRDefault="00535A95">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5"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1822F60"/>
    <w:multiLevelType w:val="multilevel"/>
    <w:tmpl w:val="47948960"/>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3EFD3CEF"/>
    <w:multiLevelType w:val="hybridMultilevel"/>
    <w:tmpl w:val="0180FC4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B9CD618">
      <w:start w:val="3"/>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06921E8"/>
    <w:multiLevelType w:val="hybridMultilevel"/>
    <w:tmpl w:val="06EE56B2"/>
    <w:lvl w:ilvl="0" w:tplc="0415000F">
      <w:start w:val="1"/>
      <w:numFmt w:val="decimal"/>
      <w:lvlText w:val="%1."/>
      <w:lvlJc w:val="left"/>
      <w:pPr>
        <w:ind w:left="360"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B81952"/>
    <w:multiLevelType w:val="hybridMultilevel"/>
    <w:tmpl w:val="FAF29F16"/>
    <w:lvl w:ilvl="0" w:tplc="BD1A0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52D3EE2"/>
    <w:multiLevelType w:val="multilevel"/>
    <w:tmpl w:val="358CA3F2"/>
    <w:lvl w:ilvl="0">
      <w:start w:val="1"/>
      <w:numFmt w:val="decimal"/>
      <w:lvlText w:val="%1."/>
      <w:lvlJc w:val="left"/>
      <w:pPr>
        <w:ind w:left="360" w:hanging="360"/>
      </w:pPr>
      <w:rPr>
        <w:rFonts w:hint="default"/>
      </w:rPr>
    </w:lvl>
    <w:lvl w:ilvl="1">
      <w:start w:val="1"/>
      <w:numFmt w:val="lowerLetter"/>
      <w:lvlText w:val="%2)"/>
      <w:lvlJc w:val="left"/>
      <w:pPr>
        <w:ind w:left="1152" w:hanging="360"/>
      </w:pPr>
      <w:rPr>
        <w:rFonts w:ascii="Calibri" w:eastAsia="Times New Roman" w:hAnsi="Calibri" w:cs="Calibri"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3"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18"/>
  </w:num>
  <w:num w:numId="2">
    <w:abstractNumId w:val="12"/>
  </w:num>
  <w:num w:numId="3">
    <w:abstractNumId w:val="10"/>
  </w:num>
  <w:num w:numId="4">
    <w:abstractNumId w:val="13"/>
  </w:num>
  <w:num w:numId="5">
    <w:abstractNumId w:val="15"/>
  </w:num>
  <w:num w:numId="6">
    <w:abstractNumId w:val="21"/>
  </w:num>
  <w:num w:numId="7">
    <w:abstractNumId w:val="7"/>
  </w:num>
  <w:num w:numId="8">
    <w:abstractNumId w:val="1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0"/>
  </w:num>
  <w:num w:numId="12">
    <w:abstractNumId w:val="2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num>
  <w:num w:numId="16">
    <w:abstractNumId w:val="23"/>
    <w:lvlOverride w:ilvl="0">
      <w:startOverride w:val="1"/>
    </w:lvlOverride>
  </w:num>
  <w:num w:numId="17">
    <w:abstractNumId w:val="9"/>
  </w:num>
  <w:num w:numId="18">
    <w:abstractNumId w:val="27"/>
  </w:num>
  <w:num w:numId="19">
    <w:abstractNumId w:val="30"/>
  </w:num>
  <w:num w:numId="20">
    <w:abstractNumId w:val="28"/>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3"/>
  </w:num>
  <w:num w:numId="23">
    <w:abstractNumId w:val="29"/>
  </w:num>
  <w:num w:numId="24">
    <w:abstractNumId w:val="17"/>
  </w:num>
  <w:num w:numId="25">
    <w:abstractNumId w:val="24"/>
  </w:num>
  <w:num w:numId="26">
    <w:abstractNumId w:val="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72C"/>
    <w:rsid w:val="00000D56"/>
    <w:rsid w:val="000027A2"/>
    <w:rsid w:val="00002B6F"/>
    <w:rsid w:val="00004A6B"/>
    <w:rsid w:val="00004C08"/>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27E75"/>
    <w:rsid w:val="00031ABB"/>
    <w:rsid w:val="0003205C"/>
    <w:rsid w:val="00032E9D"/>
    <w:rsid w:val="0003331D"/>
    <w:rsid w:val="000339B0"/>
    <w:rsid w:val="00034466"/>
    <w:rsid w:val="00034B9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5D6F"/>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344"/>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08EE"/>
    <w:rsid w:val="00131A23"/>
    <w:rsid w:val="001324E6"/>
    <w:rsid w:val="001325C6"/>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E9"/>
    <w:rsid w:val="001A5171"/>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9F"/>
    <w:rsid w:val="002230B5"/>
    <w:rsid w:val="00223EAB"/>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19FC"/>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4E3"/>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A7AB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21C"/>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A3"/>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1DD5"/>
    <w:rsid w:val="0032299C"/>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A7BE7"/>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17FC"/>
    <w:rsid w:val="003D482E"/>
    <w:rsid w:val="003D495E"/>
    <w:rsid w:val="003D4C53"/>
    <w:rsid w:val="003D6001"/>
    <w:rsid w:val="003D640B"/>
    <w:rsid w:val="003D6F63"/>
    <w:rsid w:val="003D7BC9"/>
    <w:rsid w:val="003D7F46"/>
    <w:rsid w:val="003E0822"/>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6DC2"/>
    <w:rsid w:val="004672FC"/>
    <w:rsid w:val="00467DA9"/>
    <w:rsid w:val="0047096D"/>
    <w:rsid w:val="00471571"/>
    <w:rsid w:val="00471E73"/>
    <w:rsid w:val="004723E9"/>
    <w:rsid w:val="00474A5B"/>
    <w:rsid w:val="00474FC5"/>
    <w:rsid w:val="00475757"/>
    <w:rsid w:val="00477D82"/>
    <w:rsid w:val="00480994"/>
    <w:rsid w:val="004813B1"/>
    <w:rsid w:val="00483C7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B52"/>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A8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5A95"/>
    <w:rsid w:val="0053751B"/>
    <w:rsid w:val="00537956"/>
    <w:rsid w:val="00540974"/>
    <w:rsid w:val="00540CDC"/>
    <w:rsid w:val="00541F0C"/>
    <w:rsid w:val="005434FF"/>
    <w:rsid w:val="00544E53"/>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1BF3"/>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9FF"/>
    <w:rsid w:val="005F3112"/>
    <w:rsid w:val="005F3378"/>
    <w:rsid w:val="005F4537"/>
    <w:rsid w:val="005F6B3C"/>
    <w:rsid w:val="005F7373"/>
    <w:rsid w:val="00600D6A"/>
    <w:rsid w:val="0060143F"/>
    <w:rsid w:val="00601EF6"/>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37CFD"/>
    <w:rsid w:val="00645623"/>
    <w:rsid w:val="0064713F"/>
    <w:rsid w:val="00647478"/>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B4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BF1"/>
    <w:rsid w:val="006E349D"/>
    <w:rsid w:val="006E4A5C"/>
    <w:rsid w:val="006E5C2B"/>
    <w:rsid w:val="006E5F00"/>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2E51"/>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466"/>
    <w:rsid w:val="00761CC5"/>
    <w:rsid w:val="00762162"/>
    <w:rsid w:val="00762CB8"/>
    <w:rsid w:val="00764F22"/>
    <w:rsid w:val="007656E2"/>
    <w:rsid w:val="007659E5"/>
    <w:rsid w:val="007706BE"/>
    <w:rsid w:val="00771351"/>
    <w:rsid w:val="0077226B"/>
    <w:rsid w:val="00772F7B"/>
    <w:rsid w:val="00773393"/>
    <w:rsid w:val="007742B7"/>
    <w:rsid w:val="00774DBC"/>
    <w:rsid w:val="0078041D"/>
    <w:rsid w:val="00781ACE"/>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0FDC"/>
    <w:rsid w:val="007C17A8"/>
    <w:rsid w:val="007C2C06"/>
    <w:rsid w:val="007C2F05"/>
    <w:rsid w:val="007C39CE"/>
    <w:rsid w:val="007C48B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058"/>
    <w:rsid w:val="007E51D6"/>
    <w:rsid w:val="007E5A99"/>
    <w:rsid w:val="007E6A61"/>
    <w:rsid w:val="007E6ACE"/>
    <w:rsid w:val="007E7070"/>
    <w:rsid w:val="007E7DC1"/>
    <w:rsid w:val="007F0664"/>
    <w:rsid w:val="007F123A"/>
    <w:rsid w:val="007F174A"/>
    <w:rsid w:val="007F37CE"/>
    <w:rsid w:val="007F396E"/>
    <w:rsid w:val="007F3DB0"/>
    <w:rsid w:val="007F494A"/>
    <w:rsid w:val="007F4D3D"/>
    <w:rsid w:val="007F4E41"/>
    <w:rsid w:val="007F66B9"/>
    <w:rsid w:val="007F6B3D"/>
    <w:rsid w:val="00801C80"/>
    <w:rsid w:val="00801CE4"/>
    <w:rsid w:val="008021D1"/>
    <w:rsid w:val="00803284"/>
    <w:rsid w:val="008045FB"/>
    <w:rsid w:val="008048D1"/>
    <w:rsid w:val="00804A9E"/>
    <w:rsid w:val="00805091"/>
    <w:rsid w:val="00805F17"/>
    <w:rsid w:val="00806642"/>
    <w:rsid w:val="008068C2"/>
    <w:rsid w:val="00811E78"/>
    <w:rsid w:val="00811F87"/>
    <w:rsid w:val="00812F97"/>
    <w:rsid w:val="00812FA4"/>
    <w:rsid w:val="008149F6"/>
    <w:rsid w:val="008151CA"/>
    <w:rsid w:val="00816FAF"/>
    <w:rsid w:val="00817450"/>
    <w:rsid w:val="00821056"/>
    <w:rsid w:val="008215C7"/>
    <w:rsid w:val="0082172A"/>
    <w:rsid w:val="00821E64"/>
    <w:rsid w:val="00822410"/>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39D2"/>
    <w:rsid w:val="00876028"/>
    <w:rsid w:val="00876BC6"/>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236D"/>
    <w:rsid w:val="008F4401"/>
    <w:rsid w:val="008F5F40"/>
    <w:rsid w:val="008F657F"/>
    <w:rsid w:val="008F6C61"/>
    <w:rsid w:val="00901F83"/>
    <w:rsid w:val="00902251"/>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DB3"/>
    <w:rsid w:val="00923566"/>
    <w:rsid w:val="009235A1"/>
    <w:rsid w:val="00923BE8"/>
    <w:rsid w:val="009244D3"/>
    <w:rsid w:val="0092625B"/>
    <w:rsid w:val="00926866"/>
    <w:rsid w:val="00927900"/>
    <w:rsid w:val="009309A0"/>
    <w:rsid w:val="00931050"/>
    <w:rsid w:val="00931A94"/>
    <w:rsid w:val="00934474"/>
    <w:rsid w:val="0093545B"/>
    <w:rsid w:val="009357A8"/>
    <w:rsid w:val="0093600E"/>
    <w:rsid w:val="009369F8"/>
    <w:rsid w:val="00937989"/>
    <w:rsid w:val="00937D51"/>
    <w:rsid w:val="00940033"/>
    <w:rsid w:val="009413F6"/>
    <w:rsid w:val="00941F93"/>
    <w:rsid w:val="0094207B"/>
    <w:rsid w:val="0094230B"/>
    <w:rsid w:val="00943676"/>
    <w:rsid w:val="009444FB"/>
    <w:rsid w:val="00944569"/>
    <w:rsid w:val="00944C1D"/>
    <w:rsid w:val="00944FD2"/>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BE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5E20"/>
    <w:rsid w:val="009D6F12"/>
    <w:rsid w:val="009E00A8"/>
    <w:rsid w:val="009E0849"/>
    <w:rsid w:val="009E0A55"/>
    <w:rsid w:val="009E1670"/>
    <w:rsid w:val="009E1F91"/>
    <w:rsid w:val="009E219F"/>
    <w:rsid w:val="009E3AE6"/>
    <w:rsid w:val="009E50F7"/>
    <w:rsid w:val="009E5331"/>
    <w:rsid w:val="009E6603"/>
    <w:rsid w:val="009E7AB8"/>
    <w:rsid w:val="009F0540"/>
    <w:rsid w:val="009F064A"/>
    <w:rsid w:val="009F24E3"/>
    <w:rsid w:val="009F3904"/>
    <w:rsid w:val="009F3FBA"/>
    <w:rsid w:val="009F4ED6"/>
    <w:rsid w:val="009F5A16"/>
    <w:rsid w:val="009F66C9"/>
    <w:rsid w:val="009F6CAA"/>
    <w:rsid w:val="00A013C6"/>
    <w:rsid w:val="00A015C1"/>
    <w:rsid w:val="00A01CCC"/>
    <w:rsid w:val="00A0223F"/>
    <w:rsid w:val="00A026A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32D2"/>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D7A"/>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87DFA"/>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4696"/>
    <w:rsid w:val="00AC6E4A"/>
    <w:rsid w:val="00AC7A74"/>
    <w:rsid w:val="00AD0BC7"/>
    <w:rsid w:val="00AD2645"/>
    <w:rsid w:val="00AD47D7"/>
    <w:rsid w:val="00AD4C0F"/>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260"/>
    <w:rsid w:val="00AF7AC1"/>
    <w:rsid w:val="00AF7C48"/>
    <w:rsid w:val="00B01A16"/>
    <w:rsid w:val="00B029AB"/>
    <w:rsid w:val="00B030AF"/>
    <w:rsid w:val="00B0315C"/>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618"/>
    <w:rsid w:val="00B20A96"/>
    <w:rsid w:val="00B21F82"/>
    <w:rsid w:val="00B22FAE"/>
    <w:rsid w:val="00B2356C"/>
    <w:rsid w:val="00B23DB2"/>
    <w:rsid w:val="00B241AF"/>
    <w:rsid w:val="00B30852"/>
    <w:rsid w:val="00B31C62"/>
    <w:rsid w:val="00B32391"/>
    <w:rsid w:val="00B32A83"/>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82A"/>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B14"/>
    <w:rsid w:val="00BD0EF5"/>
    <w:rsid w:val="00BD26CD"/>
    <w:rsid w:val="00BD2CCB"/>
    <w:rsid w:val="00BD388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7FD"/>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162"/>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5FD6"/>
    <w:rsid w:val="00CA6A35"/>
    <w:rsid w:val="00CA6BB0"/>
    <w:rsid w:val="00CB2C41"/>
    <w:rsid w:val="00CB30B5"/>
    <w:rsid w:val="00CB310C"/>
    <w:rsid w:val="00CB40EB"/>
    <w:rsid w:val="00CB4B72"/>
    <w:rsid w:val="00CB4F97"/>
    <w:rsid w:val="00CB5799"/>
    <w:rsid w:val="00CB5B28"/>
    <w:rsid w:val="00CB6674"/>
    <w:rsid w:val="00CB7B1F"/>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16662"/>
    <w:rsid w:val="00D202A1"/>
    <w:rsid w:val="00D20EA1"/>
    <w:rsid w:val="00D21C61"/>
    <w:rsid w:val="00D2236D"/>
    <w:rsid w:val="00D22439"/>
    <w:rsid w:val="00D245A7"/>
    <w:rsid w:val="00D3114C"/>
    <w:rsid w:val="00D319DD"/>
    <w:rsid w:val="00D33389"/>
    <w:rsid w:val="00D35265"/>
    <w:rsid w:val="00D37234"/>
    <w:rsid w:val="00D374E7"/>
    <w:rsid w:val="00D4011E"/>
    <w:rsid w:val="00D41914"/>
    <w:rsid w:val="00D419A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844"/>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194"/>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26"/>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52"/>
    <w:rsid w:val="00E46CD9"/>
    <w:rsid w:val="00E47BF9"/>
    <w:rsid w:val="00E5047C"/>
    <w:rsid w:val="00E507A1"/>
    <w:rsid w:val="00E51651"/>
    <w:rsid w:val="00E52B74"/>
    <w:rsid w:val="00E52E88"/>
    <w:rsid w:val="00E54025"/>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42F"/>
    <w:rsid w:val="00E8230E"/>
    <w:rsid w:val="00E82D69"/>
    <w:rsid w:val="00E82DF1"/>
    <w:rsid w:val="00E831C3"/>
    <w:rsid w:val="00E85104"/>
    <w:rsid w:val="00E85487"/>
    <w:rsid w:val="00E85FEA"/>
    <w:rsid w:val="00E90C95"/>
    <w:rsid w:val="00E93213"/>
    <w:rsid w:val="00E95C22"/>
    <w:rsid w:val="00E95DF3"/>
    <w:rsid w:val="00E9648B"/>
    <w:rsid w:val="00E96F9B"/>
    <w:rsid w:val="00E97161"/>
    <w:rsid w:val="00E974F2"/>
    <w:rsid w:val="00E97A2C"/>
    <w:rsid w:val="00EA0428"/>
    <w:rsid w:val="00EA0469"/>
    <w:rsid w:val="00EA0560"/>
    <w:rsid w:val="00EA057F"/>
    <w:rsid w:val="00EA2F59"/>
    <w:rsid w:val="00EA4791"/>
    <w:rsid w:val="00EA4D6B"/>
    <w:rsid w:val="00EA5926"/>
    <w:rsid w:val="00EA6484"/>
    <w:rsid w:val="00EB05F2"/>
    <w:rsid w:val="00EB0940"/>
    <w:rsid w:val="00EB0ADA"/>
    <w:rsid w:val="00EB0D46"/>
    <w:rsid w:val="00EB0D80"/>
    <w:rsid w:val="00EB2044"/>
    <w:rsid w:val="00EB249F"/>
    <w:rsid w:val="00EB3B09"/>
    <w:rsid w:val="00EB430C"/>
    <w:rsid w:val="00EB51A7"/>
    <w:rsid w:val="00EB6259"/>
    <w:rsid w:val="00EB7AC1"/>
    <w:rsid w:val="00EC0935"/>
    <w:rsid w:val="00EC165E"/>
    <w:rsid w:val="00EC33C8"/>
    <w:rsid w:val="00EC4992"/>
    <w:rsid w:val="00EC4E3D"/>
    <w:rsid w:val="00EC6C1E"/>
    <w:rsid w:val="00EC6FDB"/>
    <w:rsid w:val="00ED0661"/>
    <w:rsid w:val="00ED0668"/>
    <w:rsid w:val="00ED10C7"/>
    <w:rsid w:val="00ED221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2A1"/>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4CDC"/>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015"/>
    <w:rsid w:val="00FD785F"/>
    <w:rsid w:val="00FE1399"/>
    <w:rsid w:val="00FE1B87"/>
    <w:rsid w:val="00FE3525"/>
    <w:rsid w:val="00FE36C4"/>
    <w:rsid w:val="00FE3B17"/>
    <w:rsid w:val="00FE3DCB"/>
    <w:rsid w:val="00FE458C"/>
    <w:rsid w:val="00FE7EF9"/>
    <w:rsid w:val="00FE7F2A"/>
    <w:rsid w:val="00FF0185"/>
    <w:rsid w:val="00FF101A"/>
    <w:rsid w:val="00FF1ACD"/>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3"/>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5"/>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20"/>
      </w:numPr>
      <w:spacing w:before="120"/>
    </w:pPr>
    <w:rPr>
      <w:kern w:val="24"/>
    </w:rPr>
  </w:style>
  <w:style w:type="paragraph" w:customStyle="1" w:styleId="Styl1">
    <w:name w:val="Styl1"/>
    <w:basedOn w:val="Tytu"/>
    <w:link w:val="Styl1Znak"/>
    <w:qFormat/>
    <w:rsid w:val="001407BC"/>
    <w:pPr>
      <w:widowControl w:val="0"/>
      <w:numPr>
        <w:numId w:val="17"/>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6"/>
      </w:numPr>
    </w:pPr>
  </w:style>
  <w:style w:type="paragraph" w:customStyle="1" w:styleId="IIIZaczniki">
    <w:name w:val="III Zaączniki"/>
    <w:basedOn w:val="IParagraf"/>
    <w:qFormat/>
    <w:rsid w:val="001407BC"/>
    <w:pPr>
      <w:numPr>
        <w:numId w:val="19"/>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table" w:customStyle="1" w:styleId="Tabela-Siatka61">
    <w:name w:val="Tabela - Siatka61"/>
    <w:basedOn w:val="Standardowy"/>
    <w:next w:val="Tabela-Siatka"/>
    <w:uiPriority w:val="5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D11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66038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30393564">
      <w:bodyDiv w:val="1"/>
      <w:marLeft w:val="0"/>
      <w:marRight w:val="0"/>
      <w:marTop w:val="0"/>
      <w:marBottom w:val="0"/>
      <w:divBdr>
        <w:top w:val="none" w:sz="0" w:space="0" w:color="auto"/>
        <w:left w:val="none" w:sz="0" w:space="0" w:color="auto"/>
        <w:bottom w:val="none" w:sz="0" w:space="0" w:color="auto"/>
        <w:right w:val="none" w:sz="0" w:space="0" w:color="auto"/>
      </w:divBdr>
    </w:div>
    <w:div w:id="150562561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EAC7121DFB459C9A006719C0C011B4"/>
        <w:category>
          <w:name w:val="Ogólne"/>
          <w:gallery w:val="placeholder"/>
        </w:category>
        <w:types>
          <w:type w:val="bbPlcHdr"/>
        </w:types>
        <w:behaviors>
          <w:behavior w:val="content"/>
        </w:behaviors>
        <w:guid w:val="{1A90A181-57BD-493F-A1DF-795D2F7C52ED}"/>
      </w:docPartPr>
      <w:docPartBody>
        <w:p w:rsidR="00D6340D" w:rsidRDefault="00D6340D" w:rsidP="00D6340D">
          <w:pPr>
            <w:pStyle w:val="A4EAC7121DFB459C9A006719C0C011B4"/>
          </w:pPr>
          <w:r w:rsidRPr="00B838C1">
            <w:rPr>
              <w:rStyle w:val="Tekstzastpczy"/>
            </w:rPr>
            <w:t>[Słowa kluczowe]</w:t>
          </w:r>
        </w:p>
      </w:docPartBody>
    </w:docPart>
    <w:docPart>
      <w:docPartPr>
        <w:name w:val="C4621F489BB64FD589EF5022E532434C"/>
        <w:category>
          <w:name w:val="Ogólne"/>
          <w:gallery w:val="placeholder"/>
        </w:category>
        <w:types>
          <w:type w:val="bbPlcHdr"/>
        </w:types>
        <w:behaviors>
          <w:behavior w:val="content"/>
        </w:behaviors>
        <w:guid w:val="{A7BA7EED-2A29-4E40-9AE4-93B9FE3C9422}"/>
      </w:docPartPr>
      <w:docPartBody>
        <w:p w:rsidR="00CC4E8F" w:rsidRDefault="00D6340D">
          <w:r w:rsidRPr="00857B4D">
            <w:rPr>
              <w:rStyle w:val="Tekstzastpczy"/>
            </w:rPr>
            <w:t>[Słowa kluczowe]</w:t>
          </w:r>
        </w:p>
      </w:docPartBody>
    </w:docPart>
    <w:docPart>
      <w:docPartPr>
        <w:name w:val="9A8718E4864D4EC9B8A214C4110264EA"/>
        <w:category>
          <w:name w:val="Ogólne"/>
          <w:gallery w:val="placeholder"/>
        </w:category>
        <w:types>
          <w:type w:val="bbPlcHdr"/>
        </w:types>
        <w:behaviors>
          <w:behavior w:val="content"/>
        </w:behaviors>
        <w:guid w:val="{55EF5844-64F2-4CD8-BA49-6B6776F5B946}"/>
      </w:docPartPr>
      <w:docPartBody>
        <w:p w:rsidR="00B610EE" w:rsidRDefault="00552B9A" w:rsidP="00552B9A">
          <w:pPr>
            <w:pStyle w:val="9A8718E4864D4EC9B8A214C4110264EA"/>
          </w:pPr>
          <w:r w:rsidRPr="00CA4CB3">
            <w:rPr>
              <w:rStyle w:val="Tekstzastpczy"/>
            </w:rPr>
            <w:t>[Słowa kluczowe]</w:t>
          </w:r>
        </w:p>
      </w:docPartBody>
    </w:docPart>
    <w:docPart>
      <w:docPartPr>
        <w:name w:val="2C74BC76226D4538B682433F902D01B3"/>
        <w:category>
          <w:name w:val="Ogólne"/>
          <w:gallery w:val="placeholder"/>
        </w:category>
        <w:types>
          <w:type w:val="bbPlcHdr"/>
        </w:types>
        <w:behaviors>
          <w:behavior w:val="content"/>
        </w:behaviors>
        <w:guid w:val="{610B00D7-6663-4955-975F-1EA0C57287DC}"/>
      </w:docPartPr>
      <w:docPartBody>
        <w:p w:rsidR="00B610EE" w:rsidRDefault="00552B9A" w:rsidP="00552B9A">
          <w:pPr>
            <w:pStyle w:val="2C74BC76226D4538B682433F902D01B3"/>
          </w:pPr>
          <w:r w:rsidRPr="00A60968">
            <w:rPr>
              <w:rStyle w:val="Tekstzastpczy"/>
            </w:rPr>
            <w:t>[Tytuł]</w:t>
          </w:r>
        </w:p>
      </w:docPartBody>
    </w:docPart>
    <w:docPart>
      <w:docPartPr>
        <w:name w:val="B8F949FD87BD48B1BB67BB78781A1391"/>
        <w:category>
          <w:name w:val="Ogólne"/>
          <w:gallery w:val="placeholder"/>
        </w:category>
        <w:types>
          <w:type w:val="bbPlcHdr"/>
        </w:types>
        <w:behaviors>
          <w:behavior w:val="content"/>
        </w:behaviors>
        <w:guid w:val="{82C5B754-7ACC-4472-BE0F-4B35809F9C5E}"/>
      </w:docPartPr>
      <w:docPartBody>
        <w:p w:rsidR="00027BD2" w:rsidRDefault="00B610EE" w:rsidP="00B610EE">
          <w:pPr>
            <w:pStyle w:val="B8F949FD87BD48B1BB67BB78781A1391"/>
          </w:pPr>
          <w:r w:rsidRPr="00CF6B20">
            <w:rPr>
              <w:rStyle w:val="Tekstzastpczy"/>
            </w:rPr>
            <w:t>[Słowa kluczowe]</w:t>
          </w:r>
        </w:p>
      </w:docPartBody>
    </w:docPart>
    <w:docPart>
      <w:docPartPr>
        <w:name w:val="D1D8291980854DB6AD0E55DEAC12589C"/>
        <w:category>
          <w:name w:val="Ogólne"/>
          <w:gallery w:val="placeholder"/>
        </w:category>
        <w:types>
          <w:type w:val="bbPlcHdr"/>
        </w:types>
        <w:behaviors>
          <w:behavior w:val="content"/>
        </w:behaviors>
        <w:guid w:val="{20C9CE16-8E2F-4E06-AEB9-7240B5A945F1}"/>
      </w:docPartPr>
      <w:docPartBody>
        <w:p w:rsidR="007D0017" w:rsidRDefault="008C1C51" w:rsidP="008C1C51">
          <w:pPr>
            <w:pStyle w:val="D1D8291980854DB6AD0E55DEAC12589C"/>
          </w:pPr>
          <w:r w:rsidRPr="00A60968">
            <w:rPr>
              <w:rStyle w:val="Tekstzastpczy"/>
            </w:rPr>
            <w:t>[Tytuł]</w:t>
          </w:r>
        </w:p>
      </w:docPartBody>
    </w:docPart>
    <w:docPart>
      <w:docPartPr>
        <w:name w:val="EB91AD0592AD4A6594D94DBFDB270EF4"/>
        <w:category>
          <w:name w:val="Ogólne"/>
          <w:gallery w:val="placeholder"/>
        </w:category>
        <w:types>
          <w:type w:val="bbPlcHdr"/>
        </w:types>
        <w:behaviors>
          <w:behavior w:val="content"/>
        </w:behaviors>
        <w:guid w:val="{9624BD81-560B-40A2-B702-094D030DEB39}"/>
      </w:docPartPr>
      <w:docPartBody>
        <w:p w:rsidR="007D0017" w:rsidRDefault="008C1C51" w:rsidP="008C1C51">
          <w:pPr>
            <w:pStyle w:val="EB91AD0592AD4A6594D94DBFDB270EF4"/>
          </w:pPr>
          <w:r w:rsidRPr="00CA4CB3">
            <w:rPr>
              <w:rStyle w:val="Tekstzastpczy"/>
            </w:rPr>
            <w:t>[Słowa kluczowe]</w:t>
          </w:r>
        </w:p>
      </w:docPartBody>
    </w:docPart>
    <w:docPart>
      <w:docPartPr>
        <w:name w:val="599D5E38D4B64A2C91D821A9A307E4A0"/>
        <w:category>
          <w:name w:val="Ogólne"/>
          <w:gallery w:val="placeholder"/>
        </w:category>
        <w:types>
          <w:type w:val="bbPlcHdr"/>
        </w:types>
        <w:behaviors>
          <w:behavior w:val="content"/>
        </w:behaviors>
        <w:guid w:val="{E828177D-BCE5-46AD-9488-9E48E89FC68D}"/>
      </w:docPartPr>
      <w:docPartBody>
        <w:p w:rsidR="007D0017" w:rsidRDefault="008C1C51" w:rsidP="008C1C51">
          <w:pPr>
            <w:pStyle w:val="599D5E38D4B64A2C91D821A9A307E4A0"/>
          </w:pPr>
          <w:r w:rsidRPr="00CA4CB3">
            <w:rPr>
              <w:rStyle w:val="Tekstzastpczy"/>
            </w:rPr>
            <w:t>[Słowa kluczowe]</w:t>
          </w:r>
        </w:p>
      </w:docPartBody>
    </w:docPart>
    <w:docPart>
      <w:docPartPr>
        <w:name w:val="28CD47E277A3483380429344A6D57185"/>
        <w:category>
          <w:name w:val="Ogólne"/>
          <w:gallery w:val="placeholder"/>
        </w:category>
        <w:types>
          <w:type w:val="bbPlcHdr"/>
        </w:types>
        <w:behaviors>
          <w:behavior w:val="content"/>
        </w:behaviors>
        <w:guid w:val="{C7FBEFBA-0BDA-41A6-A54F-4E7D3B3AFCB6}"/>
      </w:docPartPr>
      <w:docPartBody>
        <w:p w:rsidR="007D0017" w:rsidRDefault="008C1C51" w:rsidP="008C1C51">
          <w:pPr>
            <w:pStyle w:val="28CD47E277A3483380429344A6D57185"/>
          </w:pPr>
          <w:r w:rsidRPr="00A60968">
            <w:rPr>
              <w:rStyle w:val="Tekstzastpczy"/>
            </w:rPr>
            <w:t>[Tytuł]</w:t>
          </w:r>
        </w:p>
      </w:docPartBody>
    </w:docPart>
    <w:docPart>
      <w:docPartPr>
        <w:name w:val="1072860238764C92B65589DB8525ACEC"/>
        <w:category>
          <w:name w:val="Ogólne"/>
          <w:gallery w:val="placeholder"/>
        </w:category>
        <w:types>
          <w:type w:val="bbPlcHdr"/>
        </w:types>
        <w:behaviors>
          <w:behavior w:val="content"/>
        </w:behaviors>
        <w:guid w:val="{E12345AA-04BE-4805-8BCD-FE094E099B1B}"/>
      </w:docPartPr>
      <w:docPartBody>
        <w:p w:rsidR="007D0017" w:rsidRDefault="008C1C51" w:rsidP="008C1C51">
          <w:pPr>
            <w:pStyle w:val="1072860238764C92B65589DB8525ACEC"/>
          </w:pPr>
          <w:r w:rsidRPr="00CA4CB3">
            <w:rPr>
              <w:rStyle w:val="Tekstzastpczy"/>
            </w:rPr>
            <w:t>[Słowa kluczowe]</w:t>
          </w:r>
        </w:p>
      </w:docPartBody>
    </w:docPart>
    <w:docPart>
      <w:docPartPr>
        <w:name w:val="3C6F8A6B347C45BDBA14183EE16FBC59"/>
        <w:category>
          <w:name w:val="Ogólne"/>
          <w:gallery w:val="placeholder"/>
        </w:category>
        <w:types>
          <w:type w:val="bbPlcHdr"/>
        </w:types>
        <w:behaviors>
          <w:behavior w:val="content"/>
        </w:behaviors>
        <w:guid w:val="{5E0B0D7C-F24A-4589-8E68-A8ABCE69C594}"/>
      </w:docPartPr>
      <w:docPartBody>
        <w:p w:rsidR="007D0017" w:rsidRDefault="008C1C51" w:rsidP="008C1C51">
          <w:pPr>
            <w:pStyle w:val="3C6F8A6B347C45BDBA14183EE16FBC59"/>
          </w:pPr>
          <w:r w:rsidRPr="00A60968">
            <w:rPr>
              <w:rStyle w:val="Tekstzastpczy"/>
            </w:rPr>
            <w:t>[Tytuł]</w:t>
          </w:r>
        </w:p>
      </w:docPartBody>
    </w:docPart>
    <w:docPart>
      <w:docPartPr>
        <w:name w:val="508C80953DC54E1D97BB266C49C596CD"/>
        <w:category>
          <w:name w:val="Ogólne"/>
          <w:gallery w:val="placeholder"/>
        </w:category>
        <w:types>
          <w:type w:val="bbPlcHdr"/>
        </w:types>
        <w:behaviors>
          <w:behavior w:val="content"/>
        </w:behaviors>
        <w:guid w:val="{70EB6BC5-9F5A-4B5C-9D96-3AFBBDFA7AC2}"/>
      </w:docPartPr>
      <w:docPartBody>
        <w:p w:rsidR="007D0017" w:rsidRDefault="008C1C51" w:rsidP="008C1C51">
          <w:pPr>
            <w:pStyle w:val="508C80953DC54E1D97BB266C49C596CD"/>
          </w:pPr>
          <w:r w:rsidRPr="00CA4CB3">
            <w:rPr>
              <w:rStyle w:val="Tekstzastpczy"/>
            </w:rPr>
            <w:t>[Słowa kluczowe]</w:t>
          </w:r>
        </w:p>
      </w:docPartBody>
    </w:docPart>
    <w:docPart>
      <w:docPartPr>
        <w:name w:val="97E8FDF61DED4C7295CAEE635E140A16"/>
        <w:category>
          <w:name w:val="Ogólne"/>
          <w:gallery w:val="placeholder"/>
        </w:category>
        <w:types>
          <w:type w:val="bbPlcHdr"/>
        </w:types>
        <w:behaviors>
          <w:behavior w:val="content"/>
        </w:behaviors>
        <w:guid w:val="{88BE3515-0B19-4E2A-87D6-330CE2B10BC2}"/>
      </w:docPartPr>
      <w:docPartBody>
        <w:p w:rsidR="007D0017" w:rsidRDefault="008C1C51" w:rsidP="008C1C51">
          <w:pPr>
            <w:pStyle w:val="97E8FDF61DED4C7295CAEE635E140A16"/>
          </w:pPr>
          <w:r w:rsidRPr="00A60968">
            <w:rPr>
              <w:rStyle w:val="Tekstzastpczy"/>
            </w:rPr>
            <w:t>[Tytuł]</w:t>
          </w:r>
        </w:p>
      </w:docPartBody>
    </w:docPart>
    <w:docPart>
      <w:docPartPr>
        <w:name w:val="7874F5911BD94E82956ED16EECE55ECE"/>
        <w:category>
          <w:name w:val="Ogólne"/>
          <w:gallery w:val="placeholder"/>
        </w:category>
        <w:types>
          <w:type w:val="bbPlcHdr"/>
        </w:types>
        <w:behaviors>
          <w:behavior w:val="content"/>
        </w:behaviors>
        <w:guid w:val="{420C885B-6C9C-4474-ADAF-064B18B231C3}"/>
      </w:docPartPr>
      <w:docPartBody>
        <w:p w:rsidR="007D0017" w:rsidRDefault="008C1C51" w:rsidP="008C1C51">
          <w:pPr>
            <w:pStyle w:val="7874F5911BD94E82956ED16EECE55ECE"/>
          </w:pPr>
          <w:r w:rsidRPr="00CA4CB3">
            <w:rPr>
              <w:rStyle w:val="Tekstzastpczy"/>
            </w:rPr>
            <w:t>[Słowa kluczowe]</w:t>
          </w:r>
        </w:p>
      </w:docPartBody>
    </w:docPart>
    <w:docPart>
      <w:docPartPr>
        <w:name w:val="0E0C3AC5B6514F8882924E23D08A928F"/>
        <w:category>
          <w:name w:val="Ogólne"/>
          <w:gallery w:val="placeholder"/>
        </w:category>
        <w:types>
          <w:type w:val="bbPlcHdr"/>
        </w:types>
        <w:behaviors>
          <w:behavior w:val="content"/>
        </w:behaviors>
        <w:guid w:val="{9A234B05-3E76-4E1D-841D-35B44C5C8A03}"/>
      </w:docPartPr>
      <w:docPartBody>
        <w:p w:rsidR="007D0017" w:rsidRDefault="008C1C51" w:rsidP="008C1C51">
          <w:pPr>
            <w:pStyle w:val="0E0C3AC5B6514F8882924E23D08A928F"/>
          </w:pPr>
          <w:r w:rsidRPr="00A60968">
            <w:rPr>
              <w:rStyle w:val="Tekstzastpczy"/>
            </w:rPr>
            <w:t>[Tytuł]</w:t>
          </w:r>
        </w:p>
      </w:docPartBody>
    </w:docPart>
    <w:docPart>
      <w:docPartPr>
        <w:name w:val="226C1BBC13B24E2DB3CC9D303116DDA2"/>
        <w:category>
          <w:name w:val="Ogólne"/>
          <w:gallery w:val="placeholder"/>
        </w:category>
        <w:types>
          <w:type w:val="bbPlcHdr"/>
        </w:types>
        <w:behaviors>
          <w:behavior w:val="content"/>
        </w:behaviors>
        <w:guid w:val="{3AD3A5BB-427E-477A-AA50-476D6B322FE3}"/>
      </w:docPartPr>
      <w:docPartBody>
        <w:p w:rsidR="007D0017" w:rsidRDefault="008C1C51" w:rsidP="008C1C51">
          <w:pPr>
            <w:pStyle w:val="226C1BBC13B24E2DB3CC9D303116DDA2"/>
          </w:pPr>
          <w:r w:rsidRPr="00CA4CB3">
            <w:rPr>
              <w:rStyle w:val="Tekstzastpczy"/>
            </w:rPr>
            <w:t>[Słowa kluczowe]</w:t>
          </w:r>
        </w:p>
      </w:docPartBody>
    </w:docPart>
    <w:docPart>
      <w:docPartPr>
        <w:name w:val="85C507EF7BC447AAA77F1A8C8CB5553A"/>
        <w:category>
          <w:name w:val="Ogólne"/>
          <w:gallery w:val="placeholder"/>
        </w:category>
        <w:types>
          <w:type w:val="bbPlcHdr"/>
        </w:types>
        <w:behaviors>
          <w:behavior w:val="content"/>
        </w:behaviors>
        <w:guid w:val="{CF1D020D-1A1F-4AA5-BD34-752F12A9412C}"/>
      </w:docPartPr>
      <w:docPartBody>
        <w:p w:rsidR="007D0017" w:rsidRDefault="008C1C51" w:rsidP="008C1C51">
          <w:pPr>
            <w:pStyle w:val="85C507EF7BC447AAA77F1A8C8CB5553A"/>
          </w:pPr>
          <w:r w:rsidRPr="00A60968">
            <w:rPr>
              <w:rStyle w:val="Tekstzastpczy"/>
            </w:rPr>
            <w:t>[Tytuł]</w:t>
          </w:r>
        </w:p>
      </w:docPartBody>
    </w:docPart>
    <w:docPart>
      <w:docPartPr>
        <w:name w:val="A4F207612CAC4EBB8E181F79020D6E06"/>
        <w:category>
          <w:name w:val="Ogólne"/>
          <w:gallery w:val="placeholder"/>
        </w:category>
        <w:types>
          <w:type w:val="bbPlcHdr"/>
        </w:types>
        <w:behaviors>
          <w:behavior w:val="content"/>
        </w:behaviors>
        <w:guid w:val="{680575CC-228B-43A7-979F-E39155491CD0}"/>
      </w:docPartPr>
      <w:docPartBody>
        <w:p w:rsidR="007D0017" w:rsidRDefault="008C1C51">
          <w:r w:rsidRPr="00FE1B89">
            <w:rPr>
              <w:rStyle w:val="Tekstzastpczy"/>
            </w:rPr>
            <w:t>[Tytuł]</w:t>
          </w:r>
        </w:p>
      </w:docPartBody>
    </w:docPart>
    <w:docPart>
      <w:docPartPr>
        <w:name w:val="10F20553DC164D69B9F4B70BBBFC5616"/>
        <w:category>
          <w:name w:val="Ogólne"/>
          <w:gallery w:val="placeholder"/>
        </w:category>
        <w:types>
          <w:type w:val="bbPlcHdr"/>
        </w:types>
        <w:behaviors>
          <w:behavior w:val="content"/>
        </w:behaviors>
        <w:guid w:val="{908764BA-B8EC-4C91-B9FE-4144B6B09B60}"/>
      </w:docPartPr>
      <w:docPartBody>
        <w:p w:rsidR="0076369F" w:rsidRDefault="004F59E5">
          <w:r w:rsidRPr="00F66DC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7BD2"/>
    <w:rsid w:val="00035FD2"/>
    <w:rsid w:val="00043B85"/>
    <w:rsid w:val="000541D0"/>
    <w:rsid w:val="00073253"/>
    <w:rsid w:val="0007374A"/>
    <w:rsid w:val="00092C4D"/>
    <w:rsid w:val="00093F96"/>
    <w:rsid w:val="000A1772"/>
    <w:rsid w:val="000A3410"/>
    <w:rsid w:val="000A5F18"/>
    <w:rsid w:val="000B1B7A"/>
    <w:rsid w:val="000B4E1F"/>
    <w:rsid w:val="000B5078"/>
    <w:rsid w:val="000B5F48"/>
    <w:rsid w:val="000F3FFD"/>
    <w:rsid w:val="00110E7A"/>
    <w:rsid w:val="00112677"/>
    <w:rsid w:val="00121F39"/>
    <w:rsid w:val="001C7176"/>
    <w:rsid w:val="001E3168"/>
    <w:rsid w:val="001F4D89"/>
    <w:rsid w:val="001F6AB2"/>
    <w:rsid w:val="00200E77"/>
    <w:rsid w:val="002036E3"/>
    <w:rsid w:val="00263FCB"/>
    <w:rsid w:val="0027219B"/>
    <w:rsid w:val="0027490D"/>
    <w:rsid w:val="002A14E2"/>
    <w:rsid w:val="002A5475"/>
    <w:rsid w:val="002D0025"/>
    <w:rsid w:val="002D5E73"/>
    <w:rsid w:val="002D7537"/>
    <w:rsid w:val="002E5DB1"/>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17693"/>
    <w:rsid w:val="0046204C"/>
    <w:rsid w:val="00466F50"/>
    <w:rsid w:val="00472B4C"/>
    <w:rsid w:val="004755AE"/>
    <w:rsid w:val="00486F64"/>
    <w:rsid w:val="00496BD7"/>
    <w:rsid w:val="004A4ED0"/>
    <w:rsid w:val="004B30AB"/>
    <w:rsid w:val="004F59E5"/>
    <w:rsid w:val="00504382"/>
    <w:rsid w:val="00504B11"/>
    <w:rsid w:val="00507D73"/>
    <w:rsid w:val="005501CF"/>
    <w:rsid w:val="00552B9A"/>
    <w:rsid w:val="00572957"/>
    <w:rsid w:val="00584919"/>
    <w:rsid w:val="005A14F1"/>
    <w:rsid w:val="005A7CF4"/>
    <w:rsid w:val="005B35FD"/>
    <w:rsid w:val="005B5BB2"/>
    <w:rsid w:val="005C354C"/>
    <w:rsid w:val="005D1BC0"/>
    <w:rsid w:val="005F7B82"/>
    <w:rsid w:val="00600D1C"/>
    <w:rsid w:val="00604DBC"/>
    <w:rsid w:val="00657004"/>
    <w:rsid w:val="0067331D"/>
    <w:rsid w:val="00690FBB"/>
    <w:rsid w:val="006A12EA"/>
    <w:rsid w:val="006A4C38"/>
    <w:rsid w:val="006A4DB0"/>
    <w:rsid w:val="006A6AFD"/>
    <w:rsid w:val="006F5276"/>
    <w:rsid w:val="00700E56"/>
    <w:rsid w:val="007039E9"/>
    <w:rsid w:val="00723176"/>
    <w:rsid w:val="00750EE7"/>
    <w:rsid w:val="007613B7"/>
    <w:rsid w:val="0076369F"/>
    <w:rsid w:val="00774C40"/>
    <w:rsid w:val="00793F2D"/>
    <w:rsid w:val="007D0017"/>
    <w:rsid w:val="007D2B04"/>
    <w:rsid w:val="007E096F"/>
    <w:rsid w:val="007E391E"/>
    <w:rsid w:val="007F437C"/>
    <w:rsid w:val="007F5D3C"/>
    <w:rsid w:val="00832C41"/>
    <w:rsid w:val="00843AAE"/>
    <w:rsid w:val="00851773"/>
    <w:rsid w:val="0085262B"/>
    <w:rsid w:val="00876E33"/>
    <w:rsid w:val="008803EB"/>
    <w:rsid w:val="008C1C51"/>
    <w:rsid w:val="008E019D"/>
    <w:rsid w:val="008E031B"/>
    <w:rsid w:val="0091435D"/>
    <w:rsid w:val="00917187"/>
    <w:rsid w:val="00920F8B"/>
    <w:rsid w:val="00923549"/>
    <w:rsid w:val="00926AF2"/>
    <w:rsid w:val="009324D2"/>
    <w:rsid w:val="009B2C80"/>
    <w:rsid w:val="009D1E37"/>
    <w:rsid w:val="00A00EEA"/>
    <w:rsid w:val="00A27FD0"/>
    <w:rsid w:val="00A347BC"/>
    <w:rsid w:val="00A35DF1"/>
    <w:rsid w:val="00A71B43"/>
    <w:rsid w:val="00A72EB3"/>
    <w:rsid w:val="00A84B74"/>
    <w:rsid w:val="00AC1621"/>
    <w:rsid w:val="00AD2FFF"/>
    <w:rsid w:val="00AD5090"/>
    <w:rsid w:val="00B14DB9"/>
    <w:rsid w:val="00B4616D"/>
    <w:rsid w:val="00B53165"/>
    <w:rsid w:val="00B57505"/>
    <w:rsid w:val="00B60536"/>
    <w:rsid w:val="00B610EE"/>
    <w:rsid w:val="00B90592"/>
    <w:rsid w:val="00BA17F0"/>
    <w:rsid w:val="00BA657E"/>
    <w:rsid w:val="00BB6011"/>
    <w:rsid w:val="00BC642E"/>
    <w:rsid w:val="00BC6FE2"/>
    <w:rsid w:val="00C102F1"/>
    <w:rsid w:val="00C67419"/>
    <w:rsid w:val="00C80E37"/>
    <w:rsid w:val="00C849CA"/>
    <w:rsid w:val="00C93CA0"/>
    <w:rsid w:val="00CA4EBC"/>
    <w:rsid w:val="00CC4E8F"/>
    <w:rsid w:val="00CD6EC5"/>
    <w:rsid w:val="00D34CE5"/>
    <w:rsid w:val="00D405FD"/>
    <w:rsid w:val="00D6340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0A5F18"/>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4EAC7121DFB459C9A006719C0C011B4">
    <w:name w:val="A4EAC7121DFB459C9A006719C0C011B4"/>
    <w:rsid w:val="00D6340D"/>
    <w:pPr>
      <w:spacing w:after="160" w:line="259" w:lineRule="auto"/>
    </w:pPr>
  </w:style>
  <w:style w:type="paragraph" w:customStyle="1" w:styleId="1CA4C193579B49FC86FBA4E91CD9ED12">
    <w:name w:val="1CA4C193579B49FC86FBA4E91CD9ED12"/>
    <w:rsid w:val="00D6340D"/>
    <w:pPr>
      <w:spacing w:after="160" w:line="259" w:lineRule="auto"/>
    </w:pPr>
  </w:style>
  <w:style w:type="paragraph" w:customStyle="1" w:styleId="BB8616FFE511450F99E169BE22E0F6BE">
    <w:name w:val="BB8616FFE511450F99E169BE22E0F6BE"/>
    <w:rsid w:val="00D6340D"/>
    <w:pPr>
      <w:spacing w:after="160" w:line="259" w:lineRule="auto"/>
    </w:pPr>
  </w:style>
  <w:style w:type="paragraph" w:customStyle="1" w:styleId="F6B78B682EA1487591508EF66E2D9C1A">
    <w:name w:val="F6B78B682EA1487591508EF66E2D9C1A"/>
    <w:rsid w:val="009D1E37"/>
    <w:pPr>
      <w:spacing w:after="160" w:line="259" w:lineRule="auto"/>
    </w:pPr>
  </w:style>
  <w:style w:type="paragraph" w:customStyle="1" w:styleId="87FDEADCED4B4C9A9F2A8312BB735BEA">
    <w:name w:val="87FDEADCED4B4C9A9F2A8312BB735BEA"/>
    <w:rsid w:val="00200E77"/>
    <w:pPr>
      <w:spacing w:after="160" w:line="259" w:lineRule="auto"/>
    </w:pPr>
  </w:style>
  <w:style w:type="paragraph" w:customStyle="1" w:styleId="9A8718E4864D4EC9B8A214C4110264EA">
    <w:name w:val="9A8718E4864D4EC9B8A214C4110264EA"/>
    <w:rsid w:val="00552B9A"/>
    <w:pPr>
      <w:spacing w:after="160" w:line="259" w:lineRule="auto"/>
    </w:pPr>
  </w:style>
  <w:style w:type="paragraph" w:customStyle="1" w:styleId="2C74BC76226D4538B682433F902D01B3">
    <w:name w:val="2C74BC76226D4538B682433F902D01B3"/>
    <w:rsid w:val="00552B9A"/>
    <w:pPr>
      <w:spacing w:after="160" w:line="259" w:lineRule="auto"/>
    </w:pPr>
  </w:style>
  <w:style w:type="paragraph" w:customStyle="1" w:styleId="6773DA7D5C8846ADAACF2EA6D2D0B11C">
    <w:name w:val="6773DA7D5C8846ADAACF2EA6D2D0B11C"/>
    <w:rsid w:val="00552B9A"/>
    <w:pPr>
      <w:spacing w:after="160" w:line="259" w:lineRule="auto"/>
    </w:pPr>
  </w:style>
  <w:style w:type="paragraph" w:customStyle="1" w:styleId="B0B1BFA6086F45F5BF5A388E289F2011">
    <w:name w:val="B0B1BFA6086F45F5BF5A388E289F2011"/>
    <w:rsid w:val="00552B9A"/>
    <w:pPr>
      <w:spacing w:after="160" w:line="259" w:lineRule="auto"/>
    </w:pPr>
  </w:style>
  <w:style w:type="paragraph" w:customStyle="1" w:styleId="65C4FBA4B7FC4F9EBE81AED916F83D22">
    <w:name w:val="65C4FBA4B7FC4F9EBE81AED916F83D22"/>
    <w:rsid w:val="00552B9A"/>
    <w:pPr>
      <w:spacing w:after="160" w:line="259" w:lineRule="auto"/>
    </w:pPr>
  </w:style>
  <w:style w:type="paragraph" w:customStyle="1" w:styleId="8C56FCB445B54E9BB19D156348C80C3D">
    <w:name w:val="8C56FCB445B54E9BB19D156348C80C3D"/>
    <w:rsid w:val="00552B9A"/>
    <w:pPr>
      <w:spacing w:after="160" w:line="259" w:lineRule="auto"/>
    </w:pPr>
  </w:style>
  <w:style w:type="paragraph" w:customStyle="1" w:styleId="9A8A20DBEB524486AD1FA3E7373631AD">
    <w:name w:val="9A8A20DBEB524486AD1FA3E7373631AD"/>
    <w:rsid w:val="00552B9A"/>
    <w:pPr>
      <w:spacing w:after="160" w:line="259" w:lineRule="auto"/>
    </w:pPr>
  </w:style>
  <w:style w:type="paragraph" w:customStyle="1" w:styleId="6089B0EED84E463085D397C57ABABB6D">
    <w:name w:val="6089B0EED84E463085D397C57ABABB6D"/>
    <w:rsid w:val="00552B9A"/>
    <w:pPr>
      <w:spacing w:after="160" w:line="259" w:lineRule="auto"/>
    </w:pPr>
  </w:style>
  <w:style w:type="paragraph" w:customStyle="1" w:styleId="80AB72A78AD248B68EE0B0E9794F53FB">
    <w:name w:val="80AB72A78AD248B68EE0B0E9794F53FB"/>
    <w:rsid w:val="00552B9A"/>
    <w:pPr>
      <w:spacing w:after="160" w:line="259" w:lineRule="auto"/>
    </w:pPr>
  </w:style>
  <w:style w:type="paragraph" w:customStyle="1" w:styleId="6717C0BF1BB04FB3A373A40DB50C5282">
    <w:name w:val="6717C0BF1BB04FB3A373A40DB50C5282"/>
    <w:rsid w:val="00552B9A"/>
    <w:pPr>
      <w:spacing w:after="160" w:line="259" w:lineRule="auto"/>
    </w:pPr>
  </w:style>
  <w:style w:type="paragraph" w:customStyle="1" w:styleId="6935217A6C9F459BA2428E5CFC306F2C">
    <w:name w:val="6935217A6C9F459BA2428E5CFC306F2C"/>
    <w:rsid w:val="00552B9A"/>
    <w:pPr>
      <w:spacing w:after="160" w:line="259" w:lineRule="auto"/>
    </w:pPr>
  </w:style>
  <w:style w:type="paragraph" w:customStyle="1" w:styleId="B8F949FD87BD48B1BB67BB78781A1391">
    <w:name w:val="B8F949FD87BD48B1BB67BB78781A1391"/>
    <w:rsid w:val="00B610EE"/>
    <w:pPr>
      <w:spacing w:after="160" w:line="259" w:lineRule="auto"/>
    </w:pPr>
  </w:style>
  <w:style w:type="paragraph" w:customStyle="1" w:styleId="F8483CF40CB04C009F6610F532CE5E86">
    <w:name w:val="F8483CF40CB04C009F6610F532CE5E86"/>
    <w:rsid w:val="00B610EE"/>
    <w:pPr>
      <w:spacing w:after="160" w:line="259" w:lineRule="auto"/>
    </w:pPr>
  </w:style>
  <w:style w:type="paragraph" w:customStyle="1" w:styleId="D1D8291980854DB6AD0E55DEAC12589C">
    <w:name w:val="D1D8291980854DB6AD0E55DEAC12589C"/>
    <w:rsid w:val="008C1C51"/>
    <w:pPr>
      <w:spacing w:after="160" w:line="259" w:lineRule="auto"/>
    </w:pPr>
  </w:style>
  <w:style w:type="paragraph" w:customStyle="1" w:styleId="EB91AD0592AD4A6594D94DBFDB270EF4">
    <w:name w:val="EB91AD0592AD4A6594D94DBFDB270EF4"/>
    <w:rsid w:val="008C1C51"/>
    <w:pPr>
      <w:spacing w:after="160" w:line="259" w:lineRule="auto"/>
    </w:pPr>
  </w:style>
  <w:style w:type="paragraph" w:customStyle="1" w:styleId="599D5E38D4B64A2C91D821A9A307E4A0">
    <w:name w:val="599D5E38D4B64A2C91D821A9A307E4A0"/>
    <w:rsid w:val="008C1C51"/>
    <w:pPr>
      <w:spacing w:after="160" w:line="259" w:lineRule="auto"/>
    </w:pPr>
  </w:style>
  <w:style w:type="paragraph" w:customStyle="1" w:styleId="28CD47E277A3483380429344A6D57185">
    <w:name w:val="28CD47E277A3483380429344A6D57185"/>
    <w:rsid w:val="008C1C51"/>
    <w:pPr>
      <w:spacing w:after="160" w:line="259" w:lineRule="auto"/>
    </w:pPr>
  </w:style>
  <w:style w:type="paragraph" w:customStyle="1" w:styleId="1072860238764C92B65589DB8525ACEC">
    <w:name w:val="1072860238764C92B65589DB8525ACEC"/>
    <w:rsid w:val="008C1C51"/>
    <w:pPr>
      <w:spacing w:after="160" w:line="259" w:lineRule="auto"/>
    </w:pPr>
  </w:style>
  <w:style w:type="paragraph" w:customStyle="1" w:styleId="3C6F8A6B347C45BDBA14183EE16FBC59">
    <w:name w:val="3C6F8A6B347C45BDBA14183EE16FBC59"/>
    <w:rsid w:val="008C1C51"/>
    <w:pPr>
      <w:spacing w:after="160" w:line="259" w:lineRule="auto"/>
    </w:pPr>
  </w:style>
  <w:style w:type="paragraph" w:customStyle="1" w:styleId="508C80953DC54E1D97BB266C49C596CD">
    <w:name w:val="508C80953DC54E1D97BB266C49C596CD"/>
    <w:rsid w:val="008C1C51"/>
    <w:pPr>
      <w:spacing w:after="160" w:line="259" w:lineRule="auto"/>
    </w:pPr>
  </w:style>
  <w:style w:type="paragraph" w:customStyle="1" w:styleId="97E8FDF61DED4C7295CAEE635E140A16">
    <w:name w:val="97E8FDF61DED4C7295CAEE635E140A16"/>
    <w:rsid w:val="008C1C51"/>
    <w:pPr>
      <w:spacing w:after="160" w:line="259" w:lineRule="auto"/>
    </w:pPr>
  </w:style>
  <w:style w:type="paragraph" w:customStyle="1" w:styleId="7874F5911BD94E82956ED16EECE55ECE">
    <w:name w:val="7874F5911BD94E82956ED16EECE55ECE"/>
    <w:rsid w:val="008C1C51"/>
    <w:pPr>
      <w:spacing w:after="160" w:line="259" w:lineRule="auto"/>
    </w:pPr>
  </w:style>
  <w:style w:type="paragraph" w:customStyle="1" w:styleId="0E0C3AC5B6514F8882924E23D08A928F">
    <w:name w:val="0E0C3AC5B6514F8882924E23D08A928F"/>
    <w:rsid w:val="008C1C51"/>
    <w:pPr>
      <w:spacing w:after="160" w:line="259" w:lineRule="auto"/>
    </w:pPr>
  </w:style>
  <w:style w:type="paragraph" w:customStyle="1" w:styleId="226C1BBC13B24E2DB3CC9D303116DDA2">
    <w:name w:val="226C1BBC13B24E2DB3CC9D303116DDA2"/>
    <w:rsid w:val="008C1C51"/>
    <w:pPr>
      <w:spacing w:after="160" w:line="259" w:lineRule="auto"/>
    </w:pPr>
  </w:style>
  <w:style w:type="paragraph" w:customStyle="1" w:styleId="85C507EF7BC447AAA77F1A8C8CB5553A">
    <w:name w:val="85C507EF7BC447AAA77F1A8C8CB5553A"/>
    <w:rsid w:val="008C1C51"/>
    <w:pPr>
      <w:spacing w:after="160" w:line="259" w:lineRule="auto"/>
    </w:pPr>
  </w:style>
  <w:style w:type="paragraph" w:customStyle="1" w:styleId="1215151BA2BB48129F853A0A62B96C0E">
    <w:name w:val="1215151BA2BB48129F853A0A62B96C0E"/>
    <w:rsid w:val="008C1C51"/>
    <w:pPr>
      <w:spacing w:after="160" w:line="259" w:lineRule="auto"/>
    </w:pPr>
  </w:style>
  <w:style w:type="paragraph" w:customStyle="1" w:styleId="96C6EB654A4E41D8A2AE0689B2C5A161">
    <w:name w:val="96C6EB654A4E41D8A2AE0689B2C5A161"/>
    <w:rsid w:val="006F5276"/>
    <w:pPr>
      <w:spacing w:after="160" w:line="259" w:lineRule="auto"/>
    </w:pPr>
  </w:style>
  <w:style w:type="paragraph" w:customStyle="1" w:styleId="F9038C8FFFFD49E4A9F9D953FB128696">
    <w:name w:val="F9038C8FFFFD49E4A9F9D953FB128696"/>
    <w:rsid w:val="006F52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 edytowalne załączniki.docx</dmsv2BaseFileName>
    <dmsv2BaseDisplayName xmlns="http://schemas.microsoft.com/sharepoint/v3">2 - edytowalne załączniki</dmsv2BaseDisplayName>
    <dmsv2SWPP2ObjectNumber xmlns="http://schemas.microsoft.com/sharepoint/v3">POST/DYS/OSK/LZA/01247/2025                       </dmsv2SWPP2ObjectNumber>
    <dmsv2SWPP2SumMD5 xmlns="http://schemas.microsoft.com/sharepoint/v3">df745295319703c789579d7ee60934a8</dmsv2SWPP2SumMD5>
    <dmsv2BaseMoved xmlns="http://schemas.microsoft.com/sharepoint/v3">false</dmsv2BaseMoved>
    <dmsv2BaseIsSensitive xmlns="http://schemas.microsoft.com/sharepoint/v3">true</dmsv2BaseIsSensitive>
    <dmsv2SWPP2IDSWPP2 xmlns="http://schemas.microsoft.com/sharepoint/v3">676139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22104999</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MUFVPD5EPY3P-699274413-1089</_dlc_DocId>
    <_dlc_DocIdUrl xmlns="a19cb1c7-c5c7-46d4-85ae-d83685407bba">
      <Url>https://swpp2.dms.gkpge.pl/sites/36/_layouts/15/DocIdRedir.aspx?ID=MUFVPD5EPY3P-699274413-1089</Url>
      <Description>MUFVPD5EPY3P-699274413-1089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12DE628-C35D-4706-8FDB-ED4C7B255E5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8FF3BFA-ACAA-4645-94E0-9533AAD95604}">
  <ds:schemaRefs>
    <ds:schemaRef ds:uri="http://schemas.openxmlformats.org/officeDocument/2006/bibliography"/>
  </ds:schemaRefs>
</ds:datastoreItem>
</file>

<file path=customXml/itemProps6.xml><?xml version="1.0" encoding="utf-8"?>
<ds:datastoreItem xmlns:ds="http://schemas.openxmlformats.org/officeDocument/2006/customXml" ds:itemID="{870B72FA-DBF9-429D-A4C4-AC8135D4E6BF}"/>
</file>

<file path=docProps/app.xml><?xml version="1.0" encoding="utf-8"?>
<Properties xmlns="http://schemas.openxmlformats.org/officeDocument/2006/extended-properties" xmlns:vt="http://schemas.openxmlformats.org/officeDocument/2006/docPropsVTypes">
  <Template>Normal.dotm</Template>
  <TotalTime>467</TotalTime>
  <Pages>17</Pages>
  <Words>4271</Words>
  <Characters>28278</Characters>
  <Application>Microsoft Office Word</Application>
  <DocSecurity>0</DocSecurity>
  <Lines>614</Lines>
  <Paragraphs>266</Paragraphs>
  <ScaleCrop>false</ScaleCrop>
  <HeadingPairs>
    <vt:vector size="2" baseType="variant">
      <vt:variant>
        <vt:lpstr>Tytuł</vt:lpstr>
      </vt:variant>
      <vt:variant>
        <vt:i4>1</vt:i4>
      </vt:variant>
    </vt:vector>
  </HeadingPairs>
  <TitlesOfParts>
    <vt:vector size="1" baseType="lpstr">
      <vt:lpstr>Przyłączenie do sieci dystrybucyjnej obiektów w miejscowościach Policzna i Janików Folwark - RE Kozienice w podziale na 2 części. (GR III)</vt:lpstr>
    </vt:vector>
  </TitlesOfParts>
  <Company>aaa</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sieci na terenie RE Kozienice w podziale na 3 części: Część 1 : "Brzóza Hydrofornia" w m. Brzóza gm Głowaczów Część 2 : Fabryka Mebli relacji: GPZ Kozienice - Eselte 2, oraz GPZ Kozienice - Przemysłowa 1 w m. Kozienice, gm. Kozienice - RE Kozienice Część 3: Łuczynów 2 oraz linii nN Łuczynów 4 w msc. Łuczynów gm. Kozienice - RE Kozienice</dc:title>
  <dc:subject>Przyłączenie do sieci elektroenergetycznej Centrum Opiekuńczo-Mieszkalnego w m. Brudzów gm. Morawica dz. 455 - RE Kielce</dc:subject>
  <dc:creator>Kurpiewska Katarzyna [PGE S.A.]</dc:creator>
  <cp:keywords>POST/DYS/OSK/LZA/01247/2025</cp:keywords>
  <cp:lastModifiedBy>Sieczka Iwona [PGE Dystr. O.Skarżysko-Kam.]</cp:lastModifiedBy>
  <cp:revision>124</cp:revision>
  <cp:lastPrinted>2021-09-13T09:58:00Z</cp:lastPrinted>
  <dcterms:created xsi:type="dcterms:W3CDTF">2021-08-13T09:08:00Z</dcterms:created>
  <dcterms:modified xsi:type="dcterms:W3CDTF">2025-04-04T06:07:00Z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dd862ed9-d94c-488b-a479-791e3b297e3b</vt:lpwstr>
  </property>
</Properties>
</file>