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846439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7042B2D0" w14:textId="08A22752" w:rsidR="0039799F" w:rsidRPr="006F35CA" w:rsidRDefault="0039799F" w:rsidP="006F35CA">
      <w:pPr>
        <w:pStyle w:val="Tekstpodstawowy"/>
        <w:jc w:val="center"/>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5D45E3">
            <w:rPr>
              <w:rFonts w:asciiTheme="minorHAnsi" w:hAnsiTheme="minorHAnsi" w:cstheme="minorHAnsi"/>
              <w:b/>
              <w:color w:val="17365D" w:themeColor="text2" w:themeShade="BF"/>
              <w:sz w:val="20"/>
            </w:rPr>
            <w:t>POST/DYS/OSK/LZA/003</w:t>
          </w:r>
          <w:r w:rsidR="00FD78BB">
            <w:rPr>
              <w:rFonts w:asciiTheme="minorHAnsi" w:hAnsiTheme="minorHAnsi" w:cstheme="minorHAnsi"/>
              <w:b/>
              <w:color w:val="17365D" w:themeColor="text2" w:themeShade="BF"/>
              <w:sz w:val="20"/>
            </w:rPr>
            <w:t>51</w:t>
          </w:r>
          <w:r w:rsidR="005D45E3">
            <w:rPr>
              <w:rFonts w:asciiTheme="minorHAnsi" w:hAnsiTheme="minorHAnsi" w:cstheme="minorHAnsi"/>
              <w:b/>
              <w:color w:val="17365D" w:themeColor="text2" w:themeShade="BF"/>
              <w:sz w:val="20"/>
            </w:rPr>
            <w:t>/2025</w:t>
          </w:r>
          <w:r w:rsidR="00733A13">
            <w:rPr>
              <w:rFonts w:asciiTheme="minorHAnsi" w:hAnsiTheme="minorHAnsi" w:cstheme="minorHAnsi"/>
              <w:b/>
              <w:color w:val="17365D" w:themeColor="text2" w:themeShade="BF"/>
              <w:sz w:val="20"/>
            </w:rPr>
            <w:t xml:space="preserve"> </w:t>
          </w:r>
        </w:sdtContent>
      </w:sdt>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49D2C940" w14:textId="5834BF68" w:rsidR="0039799F" w:rsidRPr="00F71E5C" w:rsidRDefault="00733A13" w:rsidP="0039799F">
      <w:pPr>
        <w:spacing w:after="80" w:line="240" w:lineRule="exact"/>
        <w:ind w:left="-284"/>
        <w:rPr>
          <w:rFonts w:asciiTheme="minorHAnsi" w:hAnsiTheme="minorHAnsi" w:cstheme="minorHAnsi"/>
          <w:sz w:val="20"/>
        </w:rPr>
      </w:pP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Pr="00733A13">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p>
    <w:p w14:paraId="367F8779"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7649A2">
        <w:rPr>
          <w:rFonts w:asciiTheme="minorHAnsi" w:hAnsiTheme="minorHAnsi" w:cstheme="minorHAnsi"/>
          <w:sz w:val="20"/>
        </w:rPr>
        <w:footnoteReference w:id="3"/>
      </w:r>
      <w:r w:rsidRPr="007649A2">
        <w:rPr>
          <w:rFonts w:asciiTheme="minorHAnsi" w:hAnsiTheme="minorHAnsi" w:cstheme="minorHAnsi"/>
          <w:sz w:val="20"/>
        </w:rPr>
        <w:t>:</w:t>
      </w:r>
    </w:p>
    <w:p w14:paraId="6BEBF366" w14:textId="12B412CD" w:rsidR="00B2356C" w:rsidRDefault="00B2356C" w:rsidP="001172EB">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Calibri" w:hAnsi="Calibri" w:cs="Calibr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Calibri" w:hAnsi="Calibri" w:cs="Calibr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r w:rsidR="001172EB">
        <w:rPr>
          <w:rFonts w:asciiTheme="minorHAnsi" w:hAnsiTheme="minorHAnsi" w:cstheme="minorHAnsi"/>
          <w:b/>
          <w:sz w:val="20"/>
        </w:rPr>
        <w:t xml:space="preserve"> Nr</w:t>
      </w:r>
      <w:r w:rsidR="001172EB"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theme="minorHAnsi"/>
              <w:b/>
              <w:color w:val="17365D" w:themeColor="text2" w:themeShade="BF"/>
              <w:sz w:val="20"/>
            </w:rPr>
            <w:t xml:space="preserve">POST/DYS/OSK/LZA/00351/2025 </w:t>
          </w:r>
        </w:sdtContent>
      </w:sdt>
      <w:r w:rsidRPr="00FE1B87">
        <w:rPr>
          <w:rFonts w:asciiTheme="minorHAnsi" w:hAnsiTheme="minorHAnsi" w:cstheme="minorHAnsi"/>
          <w:sz w:val="20"/>
        </w:rPr>
        <w:t>za:</w:t>
      </w:r>
    </w:p>
    <w:p w14:paraId="74661B79" w14:textId="77777777" w:rsidR="005D45E3" w:rsidRDefault="005D45E3" w:rsidP="005D45E3">
      <w:pPr>
        <w:spacing w:before="240" w:after="120" w:line="240" w:lineRule="auto"/>
        <w:jc w:val="left"/>
        <w:rPr>
          <w:rFonts w:asciiTheme="minorHAnsi" w:hAnsiTheme="minorHAnsi" w:cstheme="minorHAnsi"/>
          <w:b/>
          <w:sz w:val="20"/>
        </w:rPr>
      </w:pPr>
      <w:r w:rsidRPr="007649A2">
        <w:rPr>
          <w:rFonts w:asciiTheme="minorHAnsi" w:hAnsiTheme="minorHAnsi" w:cstheme="minorHAnsi"/>
          <w:b/>
          <w:sz w:val="20"/>
        </w:rPr>
        <w:t>wartość ważona brutto …………………………………………. zł (słownie ...................................................................),</w:t>
      </w:r>
    </w:p>
    <w:p w14:paraId="11465E48" w14:textId="77777777" w:rsidR="00733A13" w:rsidRDefault="00733A13" w:rsidP="007649A2">
      <w:pPr>
        <w:spacing w:before="120" w:after="120" w:line="24" w:lineRule="atLeast"/>
        <w:outlineLvl w:val="0"/>
        <w:rPr>
          <w:rFonts w:asciiTheme="minorHAnsi" w:hAnsiTheme="minorHAnsi" w:cstheme="minorHAnsi"/>
          <w:b/>
          <w:sz w:val="20"/>
        </w:rPr>
      </w:pPr>
    </w:p>
    <w:p w14:paraId="7759A1A2" w14:textId="78F605B8" w:rsidR="00BD163C" w:rsidRPr="007649A2" w:rsidRDefault="00BD163C" w:rsidP="007649A2">
      <w:pPr>
        <w:spacing w:before="120" w:after="120" w:line="24" w:lineRule="atLeast"/>
        <w:outlineLvl w:val="0"/>
        <w:rPr>
          <w:rFonts w:ascii="Calibri" w:hAnsi="Calibri" w:cs="Calibri"/>
          <w:sz w:val="2"/>
          <w:szCs w:val="2"/>
        </w:rPr>
      </w:pPr>
      <w:r w:rsidRPr="007649A2">
        <w:rPr>
          <w:rFonts w:asciiTheme="minorHAnsi" w:hAnsiTheme="minorHAnsi" w:cstheme="minorHAnsi"/>
          <w:b/>
          <w:sz w:val="20"/>
        </w:rPr>
        <w:t>Wykonawca określi ceny jednostkowe elementów zamówienia  w ustrukturyzowanym formularzu ofertowym Systemu Zakupowego – którego wydruk/raport stanowi integralną część  Formularza ofertowego (stanowiącego załącznik nr 3 do SWZ</w:t>
      </w:r>
      <w:r w:rsidRPr="007649A2">
        <w:rPr>
          <w:rFonts w:asciiTheme="minorHAnsi" w:hAnsiTheme="minorHAnsi" w:cstheme="minorHAnsi"/>
          <w:sz w:val="20"/>
        </w:rPr>
        <w:t>.)</w:t>
      </w:r>
    </w:p>
    <w:p w14:paraId="5948492D" w14:textId="4D91F134" w:rsidR="000A30A7"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lastRenderedPageBreak/>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BF2BFB">
      <w:pPr>
        <w:pStyle w:val="Nagwek2"/>
        <w:widowControl w:val="0"/>
        <w:numPr>
          <w:ilvl w:val="5"/>
          <w:numId w:val="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BF2BFB">
      <w:pPr>
        <w:pStyle w:val="Akapitzlist"/>
        <w:numPr>
          <w:ilvl w:val="0"/>
          <w:numId w:val="9"/>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BF2BFB">
      <w:pPr>
        <w:pStyle w:val="Akapitzlist"/>
        <w:numPr>
          <w:ilvl w:val="0"/>
          <w:numId w:val="10"/>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733A13"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733A13"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tbl>
      <w:tblPr>
        <w:tblW w:w="10055" w:type="dxa"/>
        <w:jc w:val="center"/>
        <w:tblCellMar>
          <w:left w:w="0" w:type="dxa"/>
          <w:right w:w="0" w:type="dxa"/>
        </w:tblCellMar>
        <w:tblLook w:val="04A0" w:firstRow="1" w:lastRow="0" w:firstColumn="1" w:lastColumn="0" w:noHBand="0" w:noVBand="1"/>
      </w:tblPr>
      <w:tblGrid>
        <w:gridCol w:w="456"/>
        <w:gridCol w:w="2968"/>
        <w:gridCol w:w="2118"/>
        <w:gridCol w:w="4513"/>
      </w:tblGrid>
      <w:tr w:rsidR="00513C48" w:rsidRPr="001332B3" w14:paraId="4295F7C8" w14:textId="77777777" w:rsidTr="00B00E0A">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454741E5" w14:textId="77777777" w:rsidR="00513C48" w:rsidRPr="001332B3" w:rsidRDefault="00513C48" w:rsidP="00B00E0A">
            <w:pPr>
              <w:spacing w:line="240" w:lineRule="exact"/>
              <w:ind w:right="-284"/>
              <w:rPr>
                <w:rFonts w:asciiTheme="minorHAnsi" w:hAnsiTheme="minorHAnsi" w:cstheme="minorHAnsi"/>
                <w:sz w:val="20"/>
              </w:rPr>
            </w:pPr>
            <w:r w:rsidRPr="001332B3">
              <w:rPr>
                <w:rFonts w:asciiTheme="minorHAnsi" w:hAnsiTheme="minorHAnsi" w:cstheme="minorHAnsi"/>
                <w:sz w:val="20"/>
              </w:rPr>
              <w:lastRenderedPageBreak/>
              <w:t>Lp.</w:t>
            </w:r>
          </w:p>
        </w:tc>
        <w:tc>
          <w:tcPr>
            <w:tcW w:w="296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9B7D2F8"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Nazwa i adres podwykonawcy, adres</w:t>
            </w:r>
          </w:p>
          <w:p w14:paraId="7C2559B1"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e-mail, numer telefonu</w:t>
            </w:r>
          </w:p>
        </w:tc>
        <w:tc>
          <w:tcPr>
            <w:tcW w:w="211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FEEE731" w14:textId="77777777" w:rsidR="00513C48" w:rsidRPr="001332B3" w:rsidRDefault="00513C48" w:rsidP="00B00E0A">
            <w:pPr>
              <w:spacing w:line="240" w:lineRule="exact"/>
              <w:ind w:right="-284"/>
              <w:jc w:val="center"/>
              <w:rPr>
                <w:rFonts w:asciiTheme="minorHAnsi" w:hAnsiTheme="minorHAnsi" w:cstheme="minorHAnsi"/>
                <w:sz w:val="20"/>
              </w:rPr>
            </w:pPr>
          </w:p>
          <w:p w14:paraId="4B28216F"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NIP</w:t>
            </w:r>
          </w:p>
        </w:tc>
        <w:tc>
          <w:tcPr>
            <w:tcW w:w="451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5D9788F9"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Zakres zamówienia, który</w:t>
            </w:r>
          </w:p>
          <w:p w14:paraId="196E96A5" w14:textId="77777777" w:rsidR="00513C48" w:rsidRPr="001332B3" w:rsidRDefault="00513C48" w:rsidP="00B00E0A">
            <w:pPr>
              <w:spacing w:line="240" w:lineRule="exact"/>
              <w:ind w:right="-284"/>
              <w:jc w:val="center"/>
              <w:rPr>
                <w:rFonts w:asciiTheme="minorHAnsi" w:hAnsiTheme="minorHAnsi" w:cstheme="minorHAnsi"/>
                <w:sz w:val="20"/>
              </w:rPr>
            </w:pPr>
            <w:r w:rsidRPr="001332B3">
              <w:rPr>
                <w:rFonts w:asciiTheme="minorHAnsi" w:hAnsiTheme="minorHAnsi" w:cstheme="minorHAnsi"/>
                <w:sz w:val="20"/>
              </w:rPr>
              <w:t>zostanie powierzony podwykonawcy</w:t>
            </w:r>
          </w:p>
        </w:tc>
      </w:tr>
      <w:tr w:rsidR="00513C48" w:rsidRPr="001332B3" w14:paraId="72AC9AA0" w14:textId="77777777" w:rsidTr="00B00E0A">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4F8435" w14:textId="77777777" w:rsidR="00513C48" w:rsidRPr="001332B3" w:rsidRDefault="00513C48" w:rsidP="00B00E0A">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1B8FA2D9" w14:textId="77777777" w:rsidR="00513C48" w:rsidRPr="001332B3" w:rsidRDefault="00513C48" w:rsidP="00B00E0A">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70671E25" w14:textId="77777777" w:rsidR="00513C48" w:rsidRPr="001332B3" w:rsidRDefault="00513C48" w:rsidP="00B00E0A">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3EFC5DF0" w14:textId="77777777" w:rsidR="00513C48" w:rsidRPr="001332B3" w:rsidRDefault="00513C48" w:rsidP="00B00E0A">
            <w:pPr>
              <w:spacing w:line="240" w:lineRule="exact"/>
              <w:ind w:right="-284"/>
              <w:jc w:val="center"/>
              <w:rPr>
                <w:rFonts w:asciiTheme="minorHAnsi" w:hAnsiTheme="minorHAnsi" w:cstheme="minorHAnsi"/>
                <w:sz w:val="20"/>
              </w:rPr>
            </w:pPr>
          </w:p>
        </w:tc>
      </w:tr>
      <w:tr w:rsidR="00513C48" w:rsidRPr="001332B3" w14:paraId="09D06925" w14:textId="77777777" w:rsidTr="00B00E0A">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B4CF2E" w14:textId="77777777" w:rsidR="00513C48" w:rsidRPr="001332B3" w:rsidRDefault="00513C48" w:rsidP="00B00E0A">
            <w:pPr>
              <w:spacing w:line="240" w:lineRule="exact"/>
              <w:ind w:right="-284"/>
              <w:jc w:val="center"/>
              <w:rPr>
                <w:rFonts w:asciiTheme="minorHAnsi" w:hAnsiTheme="minorHAnsi" w:cstheme="minorHAnsi"/>
                <w:sz w:val="20"/>
              </w:rPr>
            </w:pPr>
          </w:p>
        </w:tc>
        <w:tc>
          <w:tcPr>
            <w:tcW w:w="2968" w:type="dxa"/>
            <w:tcBorders>
              <w:top w:val="nil"/>
              <w:left w:val="nil"/>
              <w:bottom w:val="single" w:sz="8" w:space="0" w:color="auto"/>
              <w:right w:val="single" w:sz="8" w:space="0" w:color="auto"/>
            </w:tcBorders>
            <w:tcMar>
              <w:top w:w="0" w:type="dxa"/>
              <w:left w:w="108" w:type="dxa"/>
              <w:bottom w:w="0" w:type="dxa"/>
              <w:right w:w="108" w:type="dxa"/>
            </w:tcMar>
          </w:tcPr>
          <w:p w14:paraId="4D7CF6A5" w14:textId="77777777" w:rsidR="00513C48" w:rsidRPr="001332B3" w:rsidRDefault="00513C48" w:rsidP="00B00E0A">
            <w:pPr>
              <w:spacing w:line="240" w:lineRule="exact"/>
              <w:ind w:right="-284"/>
              <w:jc w:val="center"/>
              <w:rPr>
                <w:rFonts w:asciiTheme="minorHAnsi" w:hAnsiTheme="minorHAnsi" w:cstheme="minorHAnsi"/>
                <w:sz w:val="20"/>
              </w:rPr>
            </w:pPr>
          </w:p>
        </w:tc>
        <w:tc>
          <w:tcPr>
            <w:tcW w:w="2118" w:type="dxa"/>
            <w:tcBorders>
              <w:top w:val="nil"/>
              <w:left w:val="nil"/>
              <w:bottom w:val="single" w:sz="8" w:space="0" w:color="auto"/>
              <w:right w:val="single" w:sz="8" w:space="0" w:color="auto"/>
            </w:tcBorders>
            <w:tcMar>
              <w:top w:w="0" w:type="dxa"/>
              <w:left w:w="108" w:type="dxa"/>
              <w:bottom w:w="0" w:type="dxa"/>
              <w:right w:w="108" w:type="dxa"/>
            </w:tcMar>
          </w:tcPr>
          <w:p w14:paraId="4E0EF71A" w14:textId="77777777" w:rsidR="00513C48" w:rsidRPr="001332B3" w:rsidRDefault="00513C48" w:rsidP="00B00E0A">
            <w:pPr>
              <w:spacing w:line="240" w:lineRule="exact"/>
              <w:ind w:right="-284"/>
              <w:jc w:val="center"/>
              <w:rPr>
                <w:rFonts w:asciiTheme="minorHAnsi" w:hAnsiTheme="minorHAnsi" w:cstheme="minorHAnsi"/>
                <w:sz w:val="20"/>
              </w:rPr>
            </w:pPr>
          </w:p>
        </w:tc>
        <w:tc>
          <w:tcPr>
            <w:tcW w:w="4513" w:type="dxa"/>
            <w:tcBorders>
              <w:top w:val="nil"/>
              <w:left w:val="nil"/>
              <w:bottom w:val="single" w:sz="8" w:space="0" w:color="auto"/>
              <w:right w:val="single" w:sz="8" w:space="0" w:color="auto"/>
            </w:tcBorders>
            <w:tcMar>
              <w:top w:w="0" w:type="dxa"/>
              <w:left w:w="108" w:type="dxa"/>
              <w:bottom w:w="0" w:type="dxa"/>
              <w:right w:w="108" w:type="dxa"/>
            </w:tcMar>
          </w:tcPr>
          <w:p w14:paraId="2F2A6E26" w14:textId="77777777" w:rsidR="00513C48" w:rsidRPr="001332B3" w:rsidRDefault="00513C48" w:rsidP="00B00E0A">
            <w:pPr>
              <w:spacing w:line="240" w:lineRule="exact"/>
              <w:ind w:right="-284"/>
              <w:jc w:val="center"/>
              <w:rPr>
                <w:rFonts w:asciiTheme="minorHAnsi" w:hAnsiTheme="minorHAnsi" w:cstheme="minorHAnsi"/>
                <w:sz w:val="20"/>
              </w:rPr>
            </w:pPr>
          </w:p>
        </w:tc>
      </w:tr>
    </w:tbl>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BF2BFB">
      <w:pPr>
        <w:pStyle w:val="Akapitzlist"/>
        <w:numPr>
          <w:ilvl w:val="0"/>
          <w:numId w:val="9"/>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w:t>
      </w:r>
      <w:r w:rsidR="0039799F" w:rsidRPr="008655D5">
        <w:rPr>
          <w:rFonts w:asciiTheme="minorHAnsi" w:hAnsiTheme="minorHAnsi" w:cstheme="minorHAnsi"/>
          <w:sz w:val="20"/>
          <w:lang w:eastAsia="pl-PL"/>
        </w:rPr>
        <w:lastRenderedPageBreak/>
        <w:t xml:space="preserve">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BF2BFB">
      <w:pPr>
        <w:pStyle w:val="Akapitzlist"/>
        <w:numPr>
          <w:ilvl w:val="0"/>
          <w:numId w:val="13"/>
        </w:numPr>
        <w:spacing w:before="60" w:after="60" w:line="240" w:lineRule="auto"/>
        <w:rPr>
          <w:rFonts w:asciiTheme="minorHAnsi" w:hAnsiTheme="minorHAnsi" w:cstheme="minorHAnsi"/>
          <w:vanish/>
          <w:sz w:val="20"/>
        </w:rPr>
      </w:pPr>
    </w:p>
    <w:p w14:paraId="1E9CD831" w14:textId="1947FB82" w:rsidR="0039799F" w:rsidRPr="00475E6B" w:rsidRDefault="0039799F" w:rsidP="00BF2BFB">
      <w:pPr>
        <w:pStyle w:val="Akapitzlist"/>
        <w:numPr>
          <w:ilvl w:val="0"/>
          <w:numId w:val="15"/>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BF2BFB">
      <w:pPr>
        <w:pStyle w:val="Akapitzlist"/>
        <w:numPr>
          <w:ilvl w:val="0"/>
          <w:numId w:val="15"/>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733A13"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733A13"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BF2BFB">
      <w:pPr>
        <w:pStyle w:val="Akapitzlist"/>
        <w:numPr>
          <w:ilvl w:val="1"/>
          <w:numId w:val="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BF2BFB">
      <w:pPr>
        <w:pStyle w:val="Akapitzlist"/>
        <w:numPr>
          <w:ilvl w:val="0"/>
          <w:numId w:val="9"/>
        </w:numPr>
        <w:spacing w:before="12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BF2BFB">
      <w:pPr>
        <w:pStyle w:val="Akapitzlist"/>
        <w:numPr>
          <w:ilvl w:val="0"/>
          <w:numId w:val="9"/>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BF2BFB">
      <w:pPr>
        <w:pStyle w:val="Akapitzlist"/>
        <w:numPr>
          <w:ilvl w:val="0"/>
          <w:numId w:val="9"/>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lastRenderedPageBreak/>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251DD5D1" w14:textId="45EE2E50" w:rsidR="00397882" w:rsidRDefault="00397882" w:rsidP="0039799F">
      <w:pPr>
        <w:ind w:left="5398" w:right="68" w:hanging="153"/>
        <w:jc w:val="center"/>
        <w:rPr>
          <w:rFonts w:asciiTheme="minorHAnsi" w:hAnsiTheme="minorHAnsi" w:cstheme="minorHAnsi"/>
          <w:i/>
          <w:sz w:val="16"/>
          <w:szCs w:val="16"/>
        </w:rPr>
      </w:pPr>
    </w:p>
    <w:p w14:paraId="5D737B38" w14:textId="12AA27D4" w:rsidR="00397882" w:rsidRDefault="00397882" w:rsidP="0039799F">
      <w:pPr>
        <w:ind w:left="5398" w:right="68" w:hanging="153"/>
        <w:jc w:val="center"/>
        <w:rPr>
          <w:rFonts w:asciiTheme="minorHAnsi" w:hAnsiTheme="minorHAnsi" w:cstheme="minorHAnsi"/>
          <w:i/>
          <w:sz w:val="16"/>
          <w:szCs w:val="16"/>
        </w:rPr>
      </w:pPr>
    </w:p>
    <w:p w14:paraId="24C6AC69" w14:textId="1E94A062" w:rsidR="00ED1D7D" w:rsidRDefault="00ED1D7D" w:rsidP="0039799F">
      <w:pPr>
        <w:ind w:left="5398" w:right="68" w:hanging="153"/>
        <w:jc w:val="center"/>
        <w:rPr>
          <w:rFonts w:asciiTheme="minorHAnsi" w:hAnsiTheme="minorHAnsi" w:cstheme="minorHAnsi"/>
          <w:i/>
          <w:sz w:val="16"/>
          <w:szCs w:val="16"/>
        </w:rPr>
      </w:pPr>
    </w:p>
    <w:p w14:paraId="46D991FD" w14:textId="7FE3CB19" w:rsidR="00ED1D7D" w:rsidRDefault="00ED1D7D" w:rsidP="0039799F">
      <w:pPr>
        <w:ind w:left="5398" w:right="68" w:hanging="153"/>
        <w:jc w:val="center"/>
        <w:rPr>
          <w:rFonts w:asciiTheme="minorHAnsi" w:hAnsiTheme="minorHAnsi" w:cstheme="minorHAnsi"/>
          <w:i/>
          <w:sz w:val="16"/>
          <w:szCs w:val="16"/>
        </w:rPr>
      </w:pPr>
    </w:p>
    <w:p w14:paraId="60F37CEF" w14:textId="0FC9DBB7" w:rsidR="00ED1D7D" w:rsidRDefault="00ED1D7D" w:rsidP="0039799F">
      <w:pPr>
        <w:ind w:left="5398" w:right="68" w:hanging="153"/>
        <w:jc w:val="center"/>
        <w:rPr>
          <w:rFonts w:asciiTheme="minorHAnsi" w:hAnsiTheme="minorHAnsi" w:cstheme="minorHAnsi"/>
          <w:i/>
          <w:sz w:val="16"/>
          <w:szCs w:val="16"/>
        </w:rPr>
      </w:pPr>
    </w:p>
    <w:p w14:paraId="4DFEABE2" w14:textId="19B6CC28" w:rsidR="00ED1D7D" w:rsidRDefault="00ED1D7D" w:rsidP="0039799F">
      <w:pPr>
        <w:ind w:left="5398" w:right="68" w:hanging="153"/>
        <w:jc w:val="center"/>
        <w:rPr>
          <w:rFonts w:asciiTheme="minorHAnsi" w:hAnsiTheme="minorHAnsi" w:cstheme="minorHAnsi"/>
          <w:i/>
          <w:sz w:val="16"/>
          <w:szCs w:val="16"/>
        </w:rPr>
      </w:pPr>
    </w:p>
    <w:p w14:paraId="14C2DB33" w14:textId="54B5AFB3" w:rsidR="00ED1D7D" w:rsidRDefault="00ED1D7D" w:rsidP="0039799F">
      <w:pPr>
        <w:ind w:left="5398" w:right="68" w:hanging="153"/>
        <w:jc w:val="center"/>
        <w:rPr>
          <w:rFonts w:asciiTheme="minorHAnsi" w:hAnsiTheme="minorHAnsi" w:cstheme="minorHAnsi"/>
          <w:i/>
          <w:sz w:val="16"/>
          <w:szCs w:val="16"/>
        </w:rPr>
      </w:pPr>
    </w:p>
    <w:p w14:paraId="59224496" w14:textId="01A8BAC4" w:rsidR="00ED1D7D" w:rsidRDefault="00ED1D7D" w:rsidP="0039799F">
      <w:pPr>
        <w:ind w:left="5398" w:right="68" w:hanging="153"/>
        <w:jc w:val="center"/>
        <w:rPr>
          <w:rFonts w:asciiTheme="minorHAnsi" w:hAnsiTheme="minorHAnsi" w:cstheme="minorHAnsi"/>
          <w:i/>
          <w:sz w:val="16"/>
          <w:szCs w:val="16"/>
        </w:rPr>
      </w:pPr>
    </w:p>
    <w:p w14:paraId="411196D1" w14:textId="39180E17" w:rsidR="00ED1D7D" w:rsidRDefault="00ED1D7D" w:rsidP="0039799F">
      <w:pPr>
        <w:ind w:left="5398" w:right="68" w:hanging="153"/>
        <w:jc w:val="center"/>
        <w:rPr>
          <w:rFonts w:asciiTheme="minorHAnsi" w:hAnsiTheme="minorHAnsi" w:cstheme="minorHAnsi"/>
          <w:i/>
          <w:sz w:val="16"/>
          <w:szCs w:val="16"/>
        </w:rPr>
      </w:pPr>
    </w:p>
    <w:p w14:paraId="6AE16D22" w14:textId="30218617" w:rsidR="00ED1D7D" w:rsidRDefault="00ED1D7D" w:rsidP="0039799F">
      <w:pPr>
        <w:ind w:left="5398" w:right="68" w:hanging="153"/>
        <w:jc w:val="center"/>
        <w:rPr>
          <w:rFonts w:asciiTheme="minorHAnsi" w:hAnsiTheme="minorHAnsi" w:cstheme="minorHAnsi"/>
          <w:i/>
          <w:sz w:val="16"/>
          <w:szCs w:val="16"/>
        </w:rPr>
      </w:pPr>
    </w:p>
    <w:p w14:paraId="1121DF73" w14:textId="3C50D339" w:rsidR="00ED1D7D" w:rsidRDefault="00ED1D7D" w:rsidP="0039799F">
      <w:pPr>
        <w:ind w:left="5398" w:right="68" w:hanging="153"/>
        <w:jc w:val="center"/>
        <w:rPr>
          <w:rFonts w:asciiTheme="minorHAnsi" w:hAnsiTheme="minorHAnsi" w:cstheme="minorHAnsi"/>
          <w:i/>
          <w:sz w:val="16"/>
          <w:szCs w:val="16"/>
        </w:rPr>
      </w:pPr>
    </w:p>
    <w:p w14:paraId="03C41418" w14:textId="36AB15F0" w:rsidR="00ED1D7D" w:rsidRDefault="00ED1D7D" w:rsidP="0039799F">
      <w:pPr>
        <w:ind w:left="5398" w:right="68" w:hanging="153"/>
        <w:jc w:val="center"/>
        <w:rPr>
          <w:rFonts w:asciiTheme="minorHAnsi" w:hAnsiTheme="minorHAnsi" w:cstheme="minorHAnsi"/>
          <w:i/>
          <w:sz w:val="16"/>
          <w:szCs w:val="16"/>
        </w:rPr>
      </w:pPr>
    </w:p>
    <w:p w14:paraId="5C755E78" w14:textId="4306F4EB" w:rsidR="00ED1D7D" w:rsidRDefault="00ED1D7D" w:rsidP="0039799F">
      <w:pPr>
        <w:ind w:left="5398" w:right="68" w:hanging="153"/>
        <w:jc w:val="center"/>
        <w:rPr>
          <w:rFonts w:asciiTheme="minorHAnsi" w:hAnsiTheme="minorHAnsi" w:cstheme="minorHAnsi"/>
          <w:i/>
          <w:sz w:val="16"/>
          <w:szCs w:val="16"/>
        </w:rPr>
      </w:pPr>
    </w:p>
    <w:p w14:paraId="7CEEB641" w14:textId="1B3131F1" w:rsidR="00ED1D7D" w:rsidRDefault="00ED1D7D" w:rsidP="0039799F">
      <w:pPr>
        <w:ind w:left="5398" w:right="68" w:hanging="153"/>
        <w:jc w:val="center"/>
        <w:rPr>
          <w:rFonts w:asciiTheme="minorHAnsi" w:hAnsiTheme="minorHAnsi" w:cstheme="minorHAnsi"/>
          <w:i/>
          <w:sz w:val="16"/>
          <w:szCs w:val="16"/>
        </w:rPr>
      </w:pPr>
    </w:p>
    <w:p w14:paraId="4955A2D2" w14:textId="4310BEF9" w:rsidR="00ED1D7D" w:rsidRDefault="00ED1D7D" w:rsidP="0039799F">
      <w:pPr>
        <w:ind w:left="5398" w:right="68" w:hanging="153"/>
        <w:jc w:val="center"/>
        <w:rPr>
          <w:rFonts w:asciiTheme="minorHAnsi" w:hAnsiTheme="minorHAnsi" w:cstheme="minorHAnsi"/>
          <w:i/>
          <w:sz w:val="16"/>
          <w:szCs w:val="16"/>
        </w:rPr>
      </w:pPr>
    </w:p>
    <w:p w14:paraId="747B3264" w14:textId="6FC2815F" w:rsidR="00ED1D7D" w:rsidRDefault="00ED1D7D" w:rsidP="0039799F">
      <w:pPr>
        <w:ind w:left="5398" w:right="68" w:hanging="153"/>
        <w:jc w:val="center"/>
        <w:rPr>
          <w:rFonts w:asciiTheme="minorHAnsi" w:hAnsiTheme="minorHAnsi" w:cstheme="minorHAnsi"/>
          <w:i/>
          <w:sz w:val="16"/>
          <w:szCs w:val="16"/>
        </w:rPr>
      </w:pPr>
    </w:p>
    <w:p w14:paraId="13EA1A64" w14:textId="60D7D59E" w:rsidR="00ED1D7D" w:rsidRDefault="00ED1D7D" w:rsidP="0039799F">
      <w:pPr>
        <w:ind w:left="5398" w:right="68" w:hanging="153"/>
        <w:jc w:val="center"/>
        <w:rPr>
          <w:rFonts w:asciiTheme="minorHAnsi" w:hAnsiTheme="minorHAnsi" w:cstheme="minorHAnsi"/>
          <w:i/>
          <w:sz w:val="16"/>
          <w:szCs w:val="16"/>
        </w:rPr>
      </w:pPr>
    </w:p>
    <w:p w14:paraId="532AF533" w14:textId="63C529BE" w:rsidR="00ED1D7D" w:rsidRDefault="00ED1D7D" w:rsidP="0039799F">
      <w:pPr>
        <w:ind w:left="5398" w:right="68" w:hanging="153"/>
        <w:jc w:val="center"/>
        <w:rPr>
          <w:rFonts w:asciiTheme="minorHAnsi" w:hAnsiTheme="minorHAnsi" w:cstheme="minorHAnsi"/>
          <w:i/>
          <w:sz w:val="16"/>
          <w:szCs w:val="16"/>
        </w:rPr>
      </w:pPr>
    </w:p>
    <w:p w14:paraId="1DDF4979" w14:textId="5BAF3487" w:rsidR="00ED1D7D" w:rsidRDefault="00ED1D7D" w:rsidP="0039799F">
      <w:pPr>
        <w:ind w:left="5398" w:right="68" w:hanging="153"/>
        <w:jc w:val="center"/>
        <w:rPr>
          <w:rFonts w:asciiTheme="minorHAnsi" w:hAnsiTheme="minorHAnsi" w:cstheme="minorHAnsi"/>
          <w:i/>
          <w:sz w:val="16"/>
          <w:szCs w:val="16"/>
        </w:rPr>
      </w:pPr>
    </w:p>
    <w:p w14:paraId="6B7F09F7" w14:textId="63F8E570" w:rsidR="00ED1D7D" w:rsidRDefault="00ED1D7D" w:rsidP="0039799F">
      <w:pPr>
        <w:ind w:left="5398" w:right="68" w:hanging="153"/>
        <w:jc w:val="center"/>
        <w:rPr>
          <w:rFonts w:asciiTheme="minorHAnsi" w:hAnsiTheme="minorHAnsi" w:cstheme="minorHAnsi"/>
          <w:i/>
          <w:sz w:val="16"/>
          <w:szCs w:val="16"/>
        </w:rPr>
      </w:pPr>
    </w:p>
    <w:p w14:paraId="5E86D64C" w14:textId="5285A785" w:rsidR="00ED1D7D" w:rsidRDefault="00ED1D7D" w:rsidP="0039799F">
      <w:pPr>
        <w:ind w:left="5398" w:right="68" w:hanging="153"/>
        <w:jc w:val="center"/>
        <w:rPr>
          <w:rFonts w:asciiTheme="minorHAnsi" w:hAnsiTheme="minorHAnsi" w:cstheme="minorHAnsi"/>
          <w:i/>
          <w:sz w:val="16"/>
          <w:szCs w:val="16"/>
        </w:rPr>
      </w:pPr>
    </w:p>
    <w:p w14:paraId="6C7876E6" w14:textId="3F14B468" w:rsidR="00A205E3" w:rsidRDefault="00A205E3" w:rsidP="0039799F">
      <w:pPr>
        <w:ind w:left="5398" w:right="68" w:hanging="153"/>
        <w:jc w:val="center"/>
        <w:rPr>
          <w:rFonts w:asciiTheme="minorHAnsi" w:hAnsiTheme="minorHAnsi" w:cstheme="minorHAnsi"/>
          <w:i/>
          <w:sz w:val="16"/>
          <w:szCs w:val="16"/>
        </w:rPr>
      </w:pPr>
    </w:p>
    <w:p w14:paraId="1859C40A" w14:textId="45CF8F0C" w:rsidR="00A205E3" w:rsidRDefault="00A205E3" w:rsidP="0039799F">
      <w:pPr>
        <w:ind w:left="5398" w:right="68" w:hanging="153"/>
        <w:jc w:val="center"/>
        <w:rPr>
          <w:rFonts w:asciiTheme="minorHAnsi" w:hAnsiTheme="minorHAnsi" w:cstheme="minorHAnsi"/>
          <w:i/>
          <w:sz w:val="16"/>
          <w:szCs w:val="16"/>
        </w:rPr>
      </w:pPr>
    </w:p>
    <w:p w14:paraId="46AF906F" w14:textId="5BCA19BD" w:rsidR="00A205E3" w:rsidRDefault="00A205E3" w:rsidP="0039799F">
      <w:pPr>
        <w:ind w:left="5398" w:right="68" w:hanging="153"/>
        <w:jc w:val="center"/>
        <w:rPr>
          <w:rFonts w:asciiTheme="minorHAnsi" w:hAnsiTheme="minorHAnsi" w:cstheme="minorHAnsi"/>
          <w:i/>
          <w:sz w:val="16"/>
          <w:szCs w:val="16"/>
        </w:rPr>
      </w:pPr>
    </w:p>
    <w:p w14:paraId="734A416C" w14:textId="0AD00D4E" w:rsidR="00A205E3" w:rsidRDefault="00A205E3" w:rsidP="0039799F">
      <w:pPr>
        <w:ind w:left="5398" w:right="68" w:hanging="153"/>
        <w:jc w:val="center"/>
        <w:rPr>
          <w:rFonts w:asciiTheme="minorHAnsi" w:hAnsiTheme="minorHAnsi" w:cstheme="minorHAnsi"/>
          <w:i/>
          <w:sz w:val="16"/>
          <w:szCs w:val="16"/>
        </w:rPr>
      </w:pPr>
    </w:p>
    <w:p w14:paraId="6A9B1F5B" w14:textId="581E5C32" w:rsidR="00A205E3" w:rsidRDefault="00A205E3" w:rsidP="0039799F">
      <w:pPr>
        <w:ind w:left="5398" w:right="68" w:hanging="153"/>
        <w:jc w:val="center"/>
        <w:rPr>
          <w:rFonts w:asciiTheme="minorHAnsi" w:hAnsiTheme="minorHAnsi" w:cstheme="minorHAnsi"/>
          <w:i/>
          <w:sz w:val="16"/>
          <w:szCs w:val="16"/>
        </w:rPr>
      </w:pPr>
    </w:p>
    <w:p w14:paraId="1FC3C1D5" w14:textId="473B0CDA" w:rsidR="00A205E3" w:rsidRDefault="00A205E3" w:rsidP="0039799F">
      <w:pPr>
        <w:ind w:left="5398" w:right="68" w:hanging="153"/>
        <w:jc w:val="center"/>
        <w:rPr>
          <w:rFonts w:asciiTheme="minorHAnsi" w:hAnsiTheme="minorHAnsi" w:cstheme="minorHAnsi"/>
          <w:i/>
          <w:sz w:val="16"/>
          <w:szCs w:val="16"/>
        </w:rPr>
      </w:pPr>
    </w:p>
    <w:p w14:paraId="3F68D712" w14:textId="5B1F7F1E" w:rsidR="00A205E3" w:rsidRDefault="00A205E3" w:rsidP="0039799F">
      <w:pPr>
        <w:ind w:left="5398" w:right="68" w:hanging="153"/>
        <w:jc w:val="center"/>
        <w:rPr>
          <w:rFonts w:asciiTheme="minorHAnsi" w:hAnsiTheme="minorHAnsi" w:cstheme="minorHAnsi"/>
          <w:i/>
          <w:sz w:val="16"/>
          <w:szCs w:val="16"/>
        </w:rPr>
      </w:pPr>
    </w:p>
    <w:p w14:paraId="625C834E" w14:textId="4DF0CE66" w:rsidR="00A205E3" w:rsidRDefault="00A205E3" w:rsidP="0039799F">
      <w:pPr>
        <w:ind w:left="5398" w:right="68" w:hanging="153"/>
        <w:jc w:val="center"/>
        <w:rPr>
          <w:rFonts w:asciiTheme="minorHAnsi" w:hAnsiTheme="minorHAnsi" w:cstheme="minorHAnsi"/>
          <w:i/>
          <w:sz w:val="16"/>
          <w:szCs w:val="16"/>
        </w:rPr>
      </w:pPr>
    </w:p>
    <w:p w14:paraId="2A2AFF0A" w14:textId="4513907D" w:rsidR="00A205E3" w:rsidRDefault="00A205E3" w:rsidP="0039799F">
      <w:pPr>
        <w:ind w:left="5398" w:right="68" w:hanging="153"/>
        <w:jc w:val="center"/>
        <w:rPr>
          <w:rFonts w:asciiTheme="minorHAnsi" w:hAnsiTheme="minorHAnsi" w:cstheme="minorHAnsi"/>
          <w:i/>
          <w:sz w:val="16"/>
          <w:szCs w:val="16"/>
        </w:rPr>
      </w:pPr>
    </w:p>
    <w:p w14:paraId="1A9ADC43" w14:textId="72C1ADF7" w:rsidR="00A205E3" w:rsidRDefault="00A205E3" w:rsidP="0039799F">
      <w:pPr>
        <w:ind w:left="5398" w:right="68" w:hanging="153"/>
        <w:jc w:val="center"/>
        <w:rPr>
          <w:rFonts w:asciiTheme="minorHAnsi" w:hAnsiTheme="minorHAnsi" w:cstheme="minorHAnsi"/>
          <w:i/>
          <w:sz w:val="16"/>
          <w:szCs w:val="16"/>
        </w:rPr>
      </w:pPr>
    </w:p>
    <w:p w14:paraId="0B3BC842" w14:textId="77777777" w:rsidR="00A205E3" w:rsidRDefault="00A205E3" w:rsidP="0039799F">
      <w:pPr>
        <w:ind w:left="5398" w:right="68" w:hanging="153"/>
        <w:jc w:val="center"/>
        <w:rPr>
          <w:rFonts w:asciiTheme="minorHAnsi" w:hAnsiTheme="minorHAnsi" w:cstheme="minorHAnsi"/>
          <w:i/>
          <w:sz w:val="16"/>
          <w:szCs w:val="16"/>
        </w:rPr>
      </w:pPr>
    </w:p>
    <w:p w14:paraId="1AE4E4E5" w14:textId="601EB3AD" w:rsidR="00ED1D7D" w:rsidRDefault="00ED1D7D" w:rsidP="0039799F">
      <w:pPr>
        <w:ind w:left="5398" w:right="68" w:hanging="153"/>
        <w:jc w:val="center"/>
        <w:rPr>
          <w:rFonts w:asciiTheme="minorHAnsi" w:hAnsiTheme="minorHAnsi" w:cstheme="minorHAnsi"/>
          <w:i/>
          <w:sz w:val="16"/>
          <w:szCs w:val="16"/>
        </w:rPr>
      </w:pPr>
    </w:p>
    <w:p w14:paraId="14DFCFB6" w14:textId="1E06394A" w:rsidR="00ED1D7D" w:rsidRDefault="00ED1D7D" w:rsidP="0039799F">
      <w:pPr>
        <w:ind w:left="5398" w:right="68" w:hanging="153"/>
        <w:jc w:val="center"/>
        <w:rPr>
          <w:rFonts w:asciiTheme="minorHAnsi" w:hAnsiTheme="minorHAnsi" w:cstheme="minorHAnsi"/>
          <w:i/>
          <w:sz w:val="16"/>
          <w:szCs w:val="16"/>
        </w:rPr>
      </w:pPr>
    </w:p>
    <w:p w14:paraId="6FD08546" w14:textId="570EB570" w:rsidR="00A02B35" w:rsidRDefault="00A02B35" w:rsidP="0039799F">
      <w:pPr>
        <w:ind w:left="5398" w:right="68" w:hanging="153"/>
        <w:jc w:val="center"/>
        <w:rPr>
          <w:rFonts w:asciiTheme="minorHAnsi" w:hAnsiTheme="minorHAnsi" w:cstheme="minorHAnsi"/>
          <w:i/>
          <w:sz w:val="16"/>
          <w:szCs w:val="16"/>
        </w:rPr>
      </w:pPr>
    </w:p>
    <w:p w14:paraId="6A537F66" w14:textId="3D7A521C" w:rsidR="00A02B35" w:rsidRDefault="00A02B35" w:rsidP="0039799F">
      <w:pPr>
        <w:ind w:left="5398" w:right="68" w:hanging="153"/>
        <w:jc w:val="center"/>
        <w:rPr>
          <w:rFonts w:asciiTheme="minorHAnsi" w:hAnsiTheme="minorHAnsi" w:cstheme="minorHAnsi"/>
          <w:i/>
          <w:sz w:val="16"/>
          <w:szCs w:val="16"/>
        </w:rPr>
      </w:pPr>
    </w:p>
    <w:p w14:paraId="18ACE00E" w14:textId="63767D11" w:rsidR="00A02B35" w:rsidRDefault="00A02B35" w:rsidP="0039799F">
      <w:pPr>
        <w:ind w:left="5398" w:right="68" w:hanging="153"/>
        <w:jc w:val="center"/>
        <w:rPr>
          <w:rFonts w:asciiTheme="minorHAnsi" w:hAnsiTheme="minorHAnsi" w:cstheme="minorHAnsi"/>
          <w:i/>
          <w:sz w:val="16"/>
          <w:szCs w:val="16"/>
        </w:rPr>
      </w:pPr>
    </w:p>
    <w:p w14:paraId="53A8CF04" w14:textId="77777777" w:rsidR="00A02B35" w:rsidRDefault="00A02B35" w:rsidP="0039799F">
      <w:pPr>
        <w:ind w:left="5398" w:right="68" w:hanging="153"/>
        <w:jc w:val="center"/>
        <w:rPr>
          <w:rFonts w:asciiTheme="minorHAnsi" w:hAnsiTheme="minorHAnsi" w:cstheme="minorHAnsi"/>
          <w:i/>
          <w:sz w:val="16"/>
          <w:szCs w:val="16"/>
        </w:rPr>
      </w:pPr>
    </w:p>
    <w:p w14:paraId="1FCD7F2A" w14:textId="3FD9601D" w:rsidR="007A7748" w:rsidRDefault="007A7748" w:rsidP="0039799F">
      <w:pPr>
        <w:ind w:left="5398" w:right="68" w:hanging="153"/>
        <w:jc w:val="center"/>
        <w:rPr>
          <w:rFonts w:asciiTheme="minorHAnsi" w:hAnsiTheme="minorHAnsi" w:cstheme="minorHAnsi"/>
          <w:i/>
          <w:sz w:val="16"/>
          <w:szCs w:val="16"/>
        </w:rPr>
      </w:pPr>
    </w:p>
    <w:p w14:paraId="114912AE" w14:textId="36E98439" w:rsidR="00733A13" w:rsidRDefault="00733A13" w:rsidP="0039799F">
      <w:pPr>
        <w:ind w:left="5398" w:right="68" w:hanging="153"/>
        <w:jc w:val="center"/>
        <w:rPr>
          <w:rFonts w:asciiTheme="minorHAnsi" w:hAnsiTheme="minorHAnsi" w:cstheme="minorHAnsi"/>
          <w:i/>
          <w:sz w:val="16"/>
          <w:szCs w:val="16"/>
        </w:rPr>
      </w:pPr>
    </w:p>
    <w:p w14:paraId="3782540D" w14:textId="66315985" w:rsidR="00733A13" w:rsidRDefault="00733A13" w:rsidP="0039799F">
      <w:pPr>
        <w:ind w:left="5398" w:right="68" w:hanging="153"/>
        <w:jc w:val="center"/>
        <w:rPr>
          <w:rFonts w:asciiTheme="minorHAnsi" w:hAnsiTheme="minorHAnsi" w:cstheme="minorHAnsi"/>
          <w:i/>
          <w:sz w:val="16"/>
          <w:szCs w:val="16"/>
        </w:rPr>
      </w:pPr>
    </w:p>
    <w:p w14:paraId="0E443AAE" w14:textId="2A8E1443" w:rsidR="00733A13" w:rsidRDefault="00733A13" w:rsidP="0039799F">
      <w:pPr>
        <w:ind w:left="5398" w:right="68" w:hanging="153"/>
        <w:jc w:val="center"/>
        <w:rPr>
          <w:rFonts w:asciiTheme="minorHAnsi" w:hAnsiTheme="minorHAnsi" w:cstheme="minorHAnsi"/>
          <w:i/>
          <w:sz w:val="16"/>
          <w:szCs w:val="16"/>
        </w:rPr>
      </w:pPr>
    </w:p>
    <w:p w14:paraId="27AC0F61" w14:textId="7846911D" w:rsidR="00733A13" w:rsidRDefault="00733A13" w:rsidP="0039799F">
      <w:pPr>
        <w:ind w:left="5398" w:right="68" w:hanging="153"/>
        <w:jc w:val="center"/>
        <w:rPr>
          <w:rFonts w:asciiTheme="minorHAnsi" w:hAnsiTheme="minorHAnsi" w:cstheme="minorHAnsi"/>
          <w:i/>
          <w:sz w:val="16"/>
          <w:szCs w:val="16"/>
        </w:rPr>
      </w:pPr>
    </w:p>
    <w:p w14:paraId="4639EF69" w14:textId="35DD58C1" w:rsidR="00733A13" w:rsidRDefault="00733A13" w:rsidP="0039799F">
      <w:pPr>
        <w:ind w:left="5398" w:right="68" w:hanging="153"/>
        <w:jc w:val="center"/>
        <w:rPr>
          <w:rFonts w:asciiTheme="minorHAnsi" w:hAnsiTheme="minorHAnsi" w:cstheme="minorHAnsi"/>
          <w:i/>
          <w:sz w:val="16"/>
          <w:szCs w:val="16"/>
        </w:rPr>
      </w:pPr>
    </w:p>
    <w:p w14:paraId="07A2A30F" w14:textId="5BAB6599" w:rsidR="00733A13" w:rsidRDefault="00733A13" w:rsidP="0039799F">
      <w:pPr>
        <w:ind w:left="5398" w:right="68" w:hanging="153"/>
        <w:jc w:val="center"/>
        <w:rPr>
          <w:rFonts w:asciiTheme="minorHAnsi" w:hAnsiTheme="minorHAnsi" w:cstheme="minorHAnsi"/>
          <w:i/>
          <w:sz w:val="16"/>
          <w:szCs w:val="16"/>
        </w:rPr>
      </w:pPr>
    </w:p>
    <w:p w14:paraId="5965933F" w14:textId="052B8E0A" w:rsidR="00733A13" w:rsidRDefault="00733A13" w:rsidP="0039799F">
      <w:pPr>
        <w:ind w:left="5398" w:right="68" w:hanging="153"/>
        <w:jc w:val="center"/>
        <w:rPr>
          <w:rFonts w:asciiTheme="minorHAnsi" w:hAnsiTheme="minorHAnsi" w:cstheme="minorHAnsi"/>
          <w:i/>
          <w:sz w:val="16"/>
          <w:szCs w:val="16"/>
        </w:rPr>
      </w:pPr>
    </w:p>
    <w:p w14:paraId="72F4C6B5" w14:textId="77DDF8A6" w:rsidR="00733A13" w:rsidRDefault="00733A13" w:rsidP="0039799F">
      <w:pPr>
        <w:ind w:left="5398" w:right="68" w:hanging="153"/>
        <w:jc w:val="center"/>
        <w:rPr>
          <w:rFonts w:asciiTheme="minorHAnsi" w:hAnsiTheme="minorHAnsi" w:cstheme="minorHAnsi"/>
          <w:i/>
          <w:sz w:val="16"/>
          <w:szCs w:val="16"/>
        </w:rPr>
      </w:pPr>
    </w:p>
    <w:p w14:paraId="1998FAE8" w14:textId="791D55E1" w:rsidR="00733A13" w:rsidRDefault="00733A13" w:rsidP="0039799F">
      <w:pPr>
        <w:ind w:left="5398" w:right="68" w:hanging="153"/>
        <w:jc w:val="center"/>
        <w:rPr>
          <w:rFonts w:asciiTheme="minorHAnsi" w:hAnsiTheme="minorHAnsi" w:cstheme="minorHAnsi"/>
          <w:i/>
          <w:sz w:val="16"/>
          <w:szCs w:val="16"/>
        </w:rPr>
      </w:pPr>
    </w:p>
    <w:p w14:paraId="757487EE" w14:textId="77777777" w:rsidR="00733A13" w:rsidRDefault="00733A13" w:rsidP="0039799F">
      <w:pPr>
        <w:ind w:left="5398" w:right="68" w:hanging="153"/>
        <w:jc w:val="center"/>
        <w:rPr>
          <w:rFonts w:asciiTheme="minorHAnsi" w:hAnsiTheme="minorHAnsi" w:cstheme="minorHAnsi"/>
          <w:i/>
          <w:sz w:val="16"/>
          <w:szCs w:val="16"/>
        </w:rPr>
      </w:pPr>
      <w:bookmarkStart w:id="7" w:name="_GoBack"/>
      <w:bookmarkEnd w:id="7"/>
    </w:p>
    <w:p w14:paraId="7B0C01D4" w14:textId="7A366AAB" w:rsidR="00CB566C" w:rsidRDefault="00CB566C" w:rsidP="0039799F">
      <w:pPr>
        <w:ind w:left="5398" w:right="68" w:hanging="153"/>
        <w:jc w:val="center"/>
        <w:rPr>
          <w:rFonts w:asciiTheme="minorHAnsi" w:hAnsiTheme="minorHAnsi" w:cstheme="minorHAnsi"/>
          <w:i/>
          <w:sz w:val="16"/>
          <w:szCs w:val="16"/>
        </w:rPr>
      </w:pPr>
    </w:p>
    <w:p w14:paraId="14A71D28" w14:textId="1F271D1D" w:rsidR="00CB566C" w:rsidRDefault="00CB566C" w:rsidP="0039799F">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846439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5F7580" w:rsidRDefault="002C11A2"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 xml:space="preserve">OŚWIADCZENIE O BRAKU PODSTAW WYKLUCZENIA </w:t>
      </w:r>
    </w:p>
    <w:p w14:paraId="23626E83" w14:textId="4C708642" w:rsidR="002C11A2" w:rsidRPr="005F7580" w:rsidRDefault="00375B8E" w:rsidP="002C11A2">
      <w:pPr>
        <w:spacing w:after="80" w:line="240" w:lineRule="exact"/>
        <w:jc w:val="center"/>
        <w:rPr>
          <w:rFonts w:asciiTheme="minorHAnsi" w:hAnsiTheme="minorHAnsi" w:cstheme="minorHAnsi"/>
          <w:b/>
          <w:bCs/>
          <w:sz w:val="20"/>
        </w:rPr>
      </w:pPr>
      <w:r w:rsidRPr="005F7580">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5E730949" w:rsidR="005527AF" w:rsidRPr="005F7580" w:rsidRDefault="005527AF" w:rsidP="006F35CA">
      <w:pPr>
        <w:pStyle w:val="Tekstpodstawowy"/>
        <w:jc w:val="center"/>
        <w:rPr>
          <w:rFonts w:asciiTheme="minorHAnsi" w:hAnsiTheme="minorHAnsi" w:cstheme="minorHAnsi"/>
          <w:b/>
          <w:szCs w:val="22"/>
        </w:rPr>
      </w:pPr>
      <w:r w:rsidRPr="005F7580">
        <w:rPr>
          <w:rFonts w:asciiTheme="minorHAnsi" w:hAnsiTheme="minorHAnsi"/>
          <w:bCs/>
          <w:iCs/>
          <w:sz w:val="20"/>
        </w:rPr>
        <w:t xml:space="preserve">My niżej podpisani, przystępując do postępowania zakupowego nr </w:t>
      </w:r>
      <w:r w:rsidR="006F35CA" w:rsidRPr="005F7580">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theme="minorHAnsi"/>
              <w:b/>
              <w:sz w:val="20"/>
            </w:rPr>
            <w:t xml:space="preserve">POST/DYS/OSK/LZA/00351/2025 </w:t>
          </w:r>
        </w:sdtContent>
      </w:sdt>
      <w:r w:rsidR="006F35CA" w:rsidRPr="005F7580">
        <w:rPr>
          <w:rFonts w:asciiTheme="minorHAnsi" w:hAnsiTheme="minorHAnsi"/>
          <w:bCs/>
          <w:iCs/>
          <w:sz w:val="20"/>
        </w:rPr>
        <w:t xml:space="preserve"> </w:t>
      </w:r>
      <w:r w:rsidRPr="005F7580">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cstheme="minorHAnsi"/>
              <w:b/>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r w:rsidRPr="005F7580">
        <w:rPr>
          <w:rFonts w:asciiTheme="minorHAnsi" w:hAnsiTheme="minorHAnsi"/>
          <w:sz w:val="20"/>
        </w:rPr>
        <w:t xml:space="preserve"> </w:t>
      </w:r>
      <w:r w:rsidRPr="005F7580">
        <w:rPr>
          <w:rFonts w:asciiTheme="minorHAnsi" w:hAnsiTheme="minorHAnsi"/>
          <w:bCs/>
          <w:iCs/>
          <w:sz w:val="20"/>
        </w:rPr>
        <w:t>, niniejszym oświadczamy</w:t>
      </w:r>
      <w:r w:rsidRPr="005F7580">
        <w:rPr>
          <w:rFonts w:asciiTheme="minorHAnsi" w:hAnsiTheme="minorHAnsi"/>
          <w:bCs/>
          <w:iCs/>
          <w:sz w:val="20"/>
          <w:vertAlign w:val="superscript"/>
        </w:rPr>
        <w:footnoteReference w:id="11"/>
      </w:r>
      <w:r w:rsidRPr="005F7580">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BF2BFB">
      <w:pPr>
        <w:numPr>
          <w:ilvl w:val="0"/>
          <w:numId w:val="12"/>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2"/>
      </w:r>
    </w:p>
    <w:p w14:paraId="5FA9FE67" w14:textId="77777777" w:rsidR="002C11A2" w:rsidRPr="005F7580" w:rsidRDefault="002C11A2" w:rsidP="00BF2BFB">
      <w:pPr>
        <w:numPr>
          <w:ilvl w:val="0"/>
          <w:numId w:val="12"/>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3"/>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 firmę, adres, a także w zależności od podmiotu: NIP/ PESEL, KRS/ CEiDG)</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KRS/CEiDG)</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2C69CB2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5F7580" w:rsidRDefault="002C11A2" w:rsidP="002C11A2">
      <w:pPr>
        <w:rPr>
          <w:rFonts w:asciiTheme="minorHAnsi" w:hAnsiTheme="minorHAnsi" w:cstheme="minorHAnsi"/>
          <w:sz w:val="20"/>
        </w:rPr>
      </w:pP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91FB9CC" w:rsidR="00106B0D" w:rsidRDefault="00106B0D" w:rsidP="0039799F">
      <w:pPr>
        <w:spacing w:after="160" w:line="240" w:lineRule="exact"/>
        <w:jc w:val="left"/>
        <w:rPr>
          <w:rFonts w:asciiTheme="minorHAnsi" w:hAnsiTheme="minorHAnsi" w:cstheme="minorHAnsi"/>
          <w:sz w:val="20"/>
        </w:rPr>
      </w:pPr>
    </w:p>
    <w:p w14:paraId="21278F7E" w14:textId="15BCB612" w:rsidR="00A205E3" w:rsidRDefault="00A205E3" w:rsidP="0039799F">
      <w:pPr>
        <w:spacing w:after="160" w:line="240" w:lineRule="exact"/>
        <w:jc w:val="left"/>
        <w:rPr>
          <w:rFonts w:asciiTheme="minorHAnsi" w:hAnsiTheme="minorHAnsi" w:cstheme="minorHAnsi"/>
          <w:sz w:val="20"/>
        </w:rPr>
      </w:pPr>
    </w:p>
    <w:p w14:paraId="03A19999" w14:textId="422C9BFE" w:rsidR="00A205E3" w:rsidRDefault="00A205E3" w:rsidP="0039799F">
      <w:pPr>
        <w:spacing w:after="160" w:line="240" w:lineRule="exact"/>
        <w:jc w:val="left"/>
        <w:rPr>
          <w:rFonts w:asciiTheme="minorHAnsi" w:hAnsiTheme="minorHAnsi" w:cstheme="minorHAnsi"/>
          <w:sz w:val="20"/>
        </w:rPr>
      </w:pPr>
    </w:p>
    <w:p w14:paraId="446943C1" w14:textId="1DCBFC9F" w:rsidR="00A205E3" w:rsidRDefault="00A205E3" w:rsidP="0039799F">
      <w:pPr>
        <w:spacing w:after="160" w:line="240" w:lineRule="exact"/>
        <w:jc w:val="left"/>
        <w:rPr>
          <w:rFonts w:asciiTheme="minorHAnsi" w:hAnsiTheme="minorHAnsi" w:cstheme="minorHAnsi"/>
          <w:sz w:val="20"/>
        </w:rPr>
      </w:pPr>
    </w:p>
    <w:p w14:paraId="35A73050" w14:textId="6CE970C4" w:rsidR="00A205E3" w:rsidRDefault="00A205E3" w:rsidP="0039799F">
      <w:pPr>
        <w:spacing w:after="160" w:line="240" w:lineRule="exact"/>
        <w:jc w:val="left"/>
        <w:rPr>
          <w:rFonts w:asciiTheme="minorHAnsi" w:hAnsiTheme="minorHAnsi" w:cstheme="minorHAnsi"/>
          <w:sz w:val="20"/>
        </w:rPr>
      </w:pPr>
    </w:p>
    <w:p w14:paraId="52980B49" w14:textId="77777777" w:rsidR="00A205E3" w:rsidRDefault="00A205E3" w:rsidP="0039799F">
      <w:pPr>
        <w:spacing w:after="160" w:line="240" w:lineRule="exact"/>
        <w:jc w:val="left"/>
        <w:rPr>
          <w:rFonts w:asciiTheme="minorHAnsi" w:hAnsiTheme="minorHAnsi" w:cstheme="minorHAnsi"/>
          <w:sz w:val="20"/>
        </w:rPr>
      </w:pPr>
    </w:p>
    <w:p w14:paraId="2B755945" w14:textId="7C6D399E" w:rsidR="00106B0D" w:rsidRDefault="00106B0D" w:rsidP="0039799F">
      <w:pPr>
        <w:spacing w:after="160" w:line="240" w:lineRule="exact"/>
        <w:jc w:val="left"/>
        <w:rPr>
          <w:rFonts w:asciiTheme="minorHAnsi" w:hAnsiTheme="minorHAnsi" w:cstheme="minorHAnsi"/>
          <w:sz w:val="20"/>
        </w:rPr>
      </w:pPr>
    </w:p>
    <w:p w14:paraId="05484A07" w14:textId="00A06067" w:rsidR="00A02B35" w:rsidRDefault="00A02B35" w:rsidP="0039799F">
      <w:pPr>
        <w:spacing w:after="160" w:line="240" w:lineRule="exact"/>
        <w:jc w:val="left"/>
        <w:rPr>
          <w:rFonts w:asciiTheme="minorHAnsi" w:hAnsiTheme="minorHAnsi" w:cstheme="minorHAnsi"/>
          <w:sz w:val="20"/>
        </w:rPr>
      </w:pPr>
    </w:p>
    <w:p w14:paraId="3DEE2349" w14:textId="2A63FFEB" w:rsidR="00A02B35" w:rsidRDefault="00A02B35" w:rsidP="00A02B35">
      <w:pPr>
        <w:tabs>
          <w:tab w:val="left" w:pos="3080"/>
        </w:tabs>
        <w:spacing w:after="160" w:line="240" w:lineRule="exact"/>
        <w:jc w:val="left"/>
        <w:rPr>
          <w:rFonts w:asciiTheme="minorHAnsi" w:hAnsiTheme="minorHAnsi" w:cstheme="minorHAnsi"/>
          <w:sz w:val="20"/>
        </w:rPr>
      </w:pPr>
      <w:r>
        <w:rPr>
          <w:rFonts w:asciiTheme="minorHAnsi" w:hAnsiTheme="minorHAnsi" w:cstheme="minorHAnsi"/>
          <w:sz w:val="20"/>
        </w:rPr>
        <w:lastRenderedPageBreak/>
        <w:tab/>
      </w:r>
    </w:p>
    <w:p w14:paraId="0983F967" w14:textId="13AA8D1E"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8464394"/>
      <w:r w:rsidRPr="0092625B">
        <w:rPr>
          <w:rFonts w:cstheme="minorHAnsi"/>
          <w:sz w:val="20"/>
        </w:rPr>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5B3F399D" w:rsidR="0092625B" w:rsidRPr="006F35CA" w:rsidRDefault="0092625B" w:rsidP="006F35CA">
      <w:pPr>
        <w:pStyle w:val="Tekstpodstawowy"/>
        <w:jc w:val="center"/>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theme="minorHAnsi"/>
              <w:b/>
              <w:color w:val="17365D" w:themeColor="text2" w:themeShade="BF"/>
              <w:sz w:val="20"/>
            </w:rPr>
            <w:t xml:space="preserve">POST/DYS/OSK/LZA/00351/2025 </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w:t>
      </w:r>
      <w:r w:rsidR="007649A2">
        <w:rPr>
          <w:rFonts w:asciiTheme="minorHAnsi" w:hAnsiTheme="minorHAnsi" w:cstheme="minorHAnsi"/>
          <w:sz w:val="20"/>
          <w:lang w:eastAsia="pl-PL"/>
        </w:rPr>
        <w:t xml:space="preserve"> 5</w:t>
      </w:r>
      <w:r w:rsidRPr="0092625B">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37DABB76"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5D56711C" w14:textId="2330EFCE" w:rsidR="0092625B" w:rsidRDefault="0092625B" w:rsidP="0039799F">
      <w:pPr>
        <w:spacing w:before="120" w:line="24" w:lineRule="atLeast"/>
        <w:ind w:firstLine="567"/>
        <w:jc w:val="left"/>
        <w:outlineLvl w:val="0"/>
        <w:rPr>
          <w:rFonts w:asciiTheme="minorHAnsi" w:hAnsiTheme="minorHAnsi" w:cstheme="minorHAnsi"/>
          <w:color w:val="FF0000"/>
          <w:sz w:val="20"/>
        </w:rPr>
      </w:pPr>
    </w:p>
    <w:p w14:paraId="276C71C0" w14:textId="04B37D32" w:rsidR="001764A4" w:rsidRDefault="001764A4" w:rsidP="0039799F">
      <w:pPr>
        <w:spacing w:before="120" w:line="24" w:lineRule="atLeast"/>
        <w:ind w:firstLine="567"/>
        <w:jc w:val="left"/>
        <w:outlineLvl w:val="0"/>
        <w:rPr>
          <w:rFonts w:asciiTheme="minorHAnsi" w:hAnsiTheme="minorHAnsi" w:cstheme="minorHAnsi"/>
          <w:color w:val="FF0000"/>
          <w:sz w:val="20"/>
        </w:rPr>
      </w:pPr>
    </w:p>
    <w:p w14:paraId="74D6A966" w14:textId="58D26E0B" w:rsidR="00A205E3" w:rsidRDefault="00A205E3" w:rsidP="0039799F">
      <w:pPr>
        <w:spacing w:before="120" w:line="24" w:lineRule="atLeast"/>
        <w:ind w:firstLine="567"/>
        <w:jc w:val="left"/>
        <w:outlineLvl w:val="0"/>
        <w:rPr>
          <w:rFonts w:asciiTheme="minorHAnsi" w:hAnsiTheme="minorHAnsi" w:cstheme="minorHAnsi"/>
          <w:color w:val="FF0000"/>
          <w:sz w:val="20"/>
        </w:rPr>
      </w:pPr>
    </w:p>
    <w:p w14:paraId="1BD48C17" w14:textId="77777777" w:rsidR="00CB566C" w:rsidRDefault="00CB566C" w:rsidP="0039799F">
      <w:pPr>
        <w:spacing w:before="120" w:line="24" w:lineRule="atLeast"/>
        <w:ind w:firstLine="567"/>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28464395"/>
      <w:r w:rsidRPr="0092625B">
        <w:rPr>
          <w:rFonts w:cstheme="minorHAnsi"/>
          <w:sz w:val="20"/>
        </w:rPr>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37BF7710" w:rsidR="000A30A7" w:rsidRPr="007649A2" w:rsidRDefault="000A30A7" w:rsidP="000A30A7">
      <w:pPr>
        <w:spacing w:before="120" w:line="276" w:lineRule="auto"/>
        <w:contextualSpacing/>
        <w:outlineLvl w:val="0"/>
        <w:rPr>
          <w:rFonts w:asciiTheme="minorHAnsi" w:hAnsiTheme="minorHAnsi" w:cstheme="minorHAnsi"/>
          <w:bCs/>
          <w:iCs/>
          <w:sz w:val="20"/>
        </w:rPr>
      </w:pPr>
      <w:r w:rsidRPr="007649A2">
        <w:rPr>
          <w:rFonts w:asciiTheme="minorHAnsi" w:hAnsiTheme="minorHAnsi" w:cstheme="minorHAnsi"/>
          <w:bCs/>
          <w:iCs/>
          <w:sz w:val="20"/>
        </w:rPr>
        <w:t xml:space="preserve">My niżej podpisani, przystępując do postępowania zakupowego </w:t>
      </w:r>
      <w:r w:rsidRPr="007649A2">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theme="minorHAnsi"/>
              <w:b/>
              <w:sz w:val="20"/>
            </w:rPr>
            <w:t xml:space="preserve">POST/DYS/OSK/LZA/00351/2025 </w:t>
          </w:r>
        </w:sdtContent>
      </w:sdt>
      <w:r w:rsidRPr="007649A2">
        <w:rPr>
          <w:rFonts w:asciiTheme="minorHAnsi" w:hAnsiTheme="minorHAnsi" w:cstheme="minorHAnsi"/>
          <w:bCs/>
          <w:iCs/>
          <w:sz w:val="20"/>
        </w:rPr>
        <w:t xml:space="preserve"> prowadzonego w trybie przetargu nieograniczonego </w:t>
      </w:r>
      <w:r w:rsidRPr="007649A2">
        <w:rPr>
          <w:rFonts w:asciiTheme="minorHAnsi" w:hAnsiTheme="minorHAnsi" w:cstheme="minorHAnsi"/>
          <w:b/>
          <w:bCs/>
          <w:iCs/>
          <w:sz w:val="20"/>
        </w:rPr>
        <w:t>pn.</w:t>
      </w:r>
      <w:r w:rsidRPr="007649A2">
        <w:rPr>
          <w:rFonts w:asciiTheme="minorHAnsi" w:hAnsiTheme="minorHAnsi" w:cstheme="minorHAnsi"/>
          <w:b/>
          <w:szCs w:val="22"/>
        </w:rPr>
        <w:t xml:space="preserve"> </w:t>
      </w:r>
      <w:sdt>
        <w:sdtPr>
          <w:rPr>
            <w:rFonts w:asciiTheme="minorHAnsi" w:hAnsiTheme="minorHAnsi" w:cstheme="minorHAnsi"/>
            <w:b/>
            <w:szCs w:val="22"/>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cstheme="minorHAnsi"/>
              <w:b/>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r w:rsidRPr="007649A2">
        <w:rPr>
          <w:rFonts w:asciiTheme="minorHAnsi" w:hAnsiTheme="minorHAnsi" w:cstheme="minorHAnsi"/>
          <w:b/>
          <w:bCs/>
          <w:iCs/>
          <w:sz w:val="20"/>
        </w:rPr>
        <w:t>,</w:t>
      </w:r>
      <w:r w:rsidRPr="007649A2">
        <w:rPr>
          <w:rFonts w:asciiTheme="minorHAnsi" w:hAnsiTheme="minorHAnsi" w:cstheme="minorHAnsi"/>
          <w:bCs/>
          <w:iCs/>
          <w:sz w:val="20"/>
        </w:rPr>
        <w:t xml:space="preserve"> niniejszym oświadczamy</w:t>
      </w:r>
      <w:r w:rsidRPr="007649A2">
        <w:rPr>
          <w:rFonts w:asciiTheme="minorHAnsi" w:hAnsiTheme="minorHAnsi" w:cstheme="minorHAnsi"/>
          <w:bCs/>
          <w:sz w:val="20"/>
        </w:rPr>
        <w:t xml:space="preserve">, że dysponujemy osobami </w:t>
      </w:r>
      <w:r w:rsidR="0069337F" w:rsidRPr="007649A2">
        <w:rPr>
          <w:rFonts w:asciiTheme="minorHAnsi" w:hAnsiTheme="minorHAnsi" w:cstheme="minorHAnsi"/>
          <w:bCs/>
          <w:sz w:val="20"/>
        </w:rPr>
        <w:t xml:space="preserve">zdolnymi do wykonana przedmiotu Zakupu </w:t>
      </w:r>
      <w:r w:rsidRPr="007649A2">
        <w:rPr>
          <w:rFonts w:asciiTheme="minorHAnsi" w:hAnsiTheme="minorHAnsi" w:cstheme="minorHAnsi"/>
          <w:bCs/>
          <w:sz w:val="20"/>
        </w:rPr>
        <w:t>posiadającymi wymagane uprawnienia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BF2BFB">
      <w:pPr>
        <w:numPr>
          <w:ilvl w:val="0"/>
          <w:numId w:val="16"/>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BF2BFB">
      <w:pPr>
        <w:numPr>
          <w:ilvl w:val="0"/>
          <w:numId w:val="16"/>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BF2BFB">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samodopuszczeń do pracy – 1 osoba: </w:t>
      </w:r>
    </w:p>
    <w:p w14:paraId="76DE225E" w14:textId="1B82D1BC" w:rsidR="00BD163C" w:rsidRPr="00BD163C" w:rsidRDefault="00BD163C" w:rsidP="00A23D58">
      <w:pPr>
        <w:numPr>
          <w:ilvl w:val="0"/>
          <w:numId w:val="17"/>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w:t>
      </w:r>
      <w:r w:rsidR="00A23D58" w:rsidRPr="00A23D58">
        <w:rPr>
          <w:rFonts w:asciiTheme="minorHAnsi" w:hAnsiTheme="minorHAnsi" w:cstheme="minorHAnsi"/>
          <w:bCs/>
          <w:sz w:val="20"/>
        </w:rPr>
        <w:t xml:space="preserve">prac pod napięciem, co należy potwierdzić </w:t>
      </w:r>
      <w:r w:rsidR="00A23D58" w:rsidRPr="00A23D58">
        <w:rPr>
          <w:rFonts w:asciiTheme="minorHAnsi" w:hAnsiTheme="minorHAnsi" w:cstheme="minorHAnsi"/>
          <w:b/>
          <w:bCs/>
          <w:sz w:val="20"/>
        </w:rPr>
        <w:t>dołączonymi do oferty</w:t>
      </w:r>
      <w:r w:rsidR="00A23D58" w:rsidRPr="00A23D58">
        <w:rPr>
          <w:rFonts w:asciiTheme="minorHAnsi" w:hAnsiTheme="minorHAnsi" w:cstheme="minorHAnsi"/>
          <w:bCs/>
          <w:sz w:val="20"/>
        </w:rPr>
        <w:t xml:space="preserve"> aktualnymi uprawnieniami – 4 osoby;  </w:t>
      </w:r>
      <w:r w:rsidRPr="00BD163C">
        <w:rPr>
          <w:rFonts w:asciiTheme="minorHAnsi" w:hAnsiTheme="minorHAnsi" w:cstheme="minorHAnsi"/>
          <w:bCs/>
          <w:sz w:val="20"/>
        </w:rPr>
        <w:t xml:space="preserve">;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2BA0CB6D" w:rsidR="0092625B" w:rsidRPr="0092625B" w:rsidRDefault="0092625B" w:rsidP="003461F3">
      <w:pPr>
        <w:spacing w:after="80" w:line="240" w:lineRule="exact"/>
        <w:ind w:left="5529" w:right="-993" w:firstLine="708"/>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4B99C8F" w14:textId="144ED537" w:rsidR="002923A4" w:rsidRDefault="002923A4" w:rsidP="0092625B">
      <w:pPr>
        <w:ind w:left="5398" w:right="68" w:hanging="153"/>
        <w:jc w:val="center"/>
        <w:rPr>
          <w:rFonts w:asciiTheme="minorHAnsi" w:hAnsiTheme="minorHAnsi" w:cstheme="minorHAnsi"/>
          <w:i/>
          <w:sz w:val="16"/>
          <w:szCs w:val="16"/>
        </w:rPr>
      </w:pPr>
    </w:p>
    <w:p w14:paraId="2F5650CF" w14:textId="1A24974D" w:rsidR="00D3378A" w:rsidRDefault="00D3378A" w:rsidP="0092625B">
      <w:pPr>
        <w:ind w:left="5398" w:right="68" w:hanging="153"/>
        <w:jc w:val="center"/>
        <w:rPr>
          <w:rFonts w:asciiTheme="minorHAnsi" w:hAnsiTheme="minorHAnsi" w:cstheme="minorHAnsi"/>
          <w:i/>
          <w:sz w:val="16"/>
          <w:szCs w:val="16"/>
        </w:rPr>
      </w:pPr>
    </w:p>
    <w:p w14:paraId="08CD2D48" w14:textId="120D62A5" w:rsidR="00A205E3" w:rsidRDefault="00A205E3" w:rsidP="0092625B">
      <w:pPr>
        <w:ind w:left="5398" w:right="68" w:hanging="153"/>
        <w:jc w:val="center"/>
        <w:rPr>
          <w:rFonts w:asciiTheme="minorHAnsi" w:hAnsiTheme="minorHAnsi" w:cstheme="minorHAnsi"/>
          <w:i/>
          <w:sz w:val="16"/>
          <w:szCs w:val="16"/>
        </w:rPr>
      </w:pPr>
    </w:p>
    <w:p w14:paraId="268E1402" w14:textId="77777777" w:rsidR="00A02B35" w:rsidRDefault="00A02B35" w:rsidP="0092625B">
      <w:pPr>
        <w:ind w:left="5398" w:right="68" w:hanging="153"/>
        <w:jc w:val="center"/>
        <w:rPr>
          <w:rFonts w:asciiTheme="minorHAnsi" w:hAnsiTheme="minorHAnsi" w:cstheme="minorHAnsi"/>
          <w:i/>
          <w:sz w:val="16"/>
          <w:szCs w:val="16"/>
        </w:rPr>
      </w:pPr>
    </w:p>
    <w:p w14:paraId="547ED3FD" w14:textId="2C771368" w:rsidR="00D3378A" w:rsidRDefault="00D3378A" w:rsidP="0092625B">
      <w:pPr>
        <w:ind w:left="5398" w:right="68" w:hanging="153"/>
        <w:jc w:val="center"/>
        <w:rPr>
          <w:rFonts w:asciiTheme="minorHAnsi" w:hAnsiTheme="minorHAnsi" w:cstheme="minorHAnsi"/>
          <w:i/>
          <w:sz w:val="16"/>
          <w:szCs w:val="16"/>
        </w:rPr>
      </w:pPr>
    </w:p>
    <w:p w14:paraId="2C80B2D5" w14:textId="62A3D62A"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28464396"/>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w:t>
      </w:r>
      <w:bookmarkEnd w:id="12"/>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63DD546D" w:rsidR="0092625B" w:rsidRPr="004C1E90" w:rsidRDefault="0092625B" w:rsidP="004C1E90">
      <w:pPr>
        <w:pStyle w:val="Tekstpodstawowy"/>
        <w:jc w:val="center"/>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theme="minorHAnsi"/>
              <w:b/>
              <w:color w:val="17365D" w:themeColor="text2" w:themeShade="BF"/>
              <w:sz w:val="20"/>
            </w:rPr>
            <w:t xml:space="preserve">POST/DYS/OSK/LZA/00351/2025 </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3461F3">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3461F3">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3461F3">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3461F3" w:rsidRDefault="0092625B" w:rsidP="0092625B">
      <w:pPr>
        <w:autoSpaceDE w:val="0"/>
        <w:autoSpaceDN w:val="0"/>
        <w:adjustRightInd w:val="0"/>
        <w:spacing w:line="240" w:lineRule="auto"/>
        <w:rPr>
          <w:rFonts w:asciiTheme="minorHAnsi" w:hAnsiTheme="minorHAnsi"/>
          <w:sz w:val="18"/>
          <w:szCs w:val="18"/>
        </w:rPr>
      </w:pPr>
      <w:r w:rsidRPr="003461F3">
        <w:rPr>
          <w:rFonts w:asciiTheme="minorHAnsi" w:hAnsiTheme="minorHAnsi"/>
          <w:sz w:val="18"/>
          <w:szCs w:val="18"/>
        </w:rPr>
        <w:t xml:space="preserve">Ponadto </w:t>
      </w:r>
      <w:r w:rsidRPr="003461F3">
        <w:rPr>
          <w:rFonts w:asciiTheme="minorHAnsi" w:hAnsiTheme="minorHAnsi"/>
          <w:b/>
          <w:sz w:val="18"/>
          <w:szCs w:val="18"/>
        </w:rPr>
        <w:t>OŚWIADCZAMY</w:t>
      </w:r>
      <w:r w:rsidRPr="003461F3">
        <w:rPr>
          <w:rFonts w:asciiTheme="minorHAnsi" w:hAnsiTheme="minorHAnsi"/>
          <w:sz w:val="18"/>
          <w:szCs w:val="18"/>
        </w:rPr>
        <w:t xml:space="preserve">, że upoważniamy również rzeczonego Wykonawcę do poświadczania za zgodność </w:t>
      </w:r>
      <w:r w:rsidR="003461F3" w:rsidRPr="003461F3">
        <w:rPr>
          <w:rFonts w:asciiTheme="minorHAnsi" w:hAnsiTheme="minorHAnsi"/>
          <w:sz w:val="18"/>
          <w:szCs w:val="18"/>
        </w:rPr>
        <w:br/>
      </w:r>
      <w:r w:rsidRPr="003461F3">
        <w:rPr>
          <w:rFonts w:asciiTheme="minorHAnsi" w:hAnsiTheme="minorHAnsi"/>
          <w:sz w:val="18"/>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3461F3">
        <w:rPr>
          <w:rFonts w:asciiTheme="minorHAnsi" w:hAnsiTheme="minorHAnsi"/>
          <w:sz w:val="18"/>
          <w:szCs w:val="18"/>
          <w:vertAlign w:val="superscript"/>
        </w:rPr>
        <w:footnoteReference w:id="15"/>
      </w:r>
      <w:r w:rsidRPr="003461F3">
        <w:rPr>
          <w:rFonts w:asciiTheme="minorHAnsi" w:hAnsiTheme="minorHAnsi"/>
          <w:sz w:val="18"/>
          <w:szCs w:val="18"/>
        </w:rPr>
        <w:t>.</w:t>
      </w:r>
    </w:p>
    <w:p w14:paraId="21583A5A" w14:textId="77777777" w:rsidR="00373568" w:rsidRPr="003461F3" w:rsidRDefault="00373568" w:rsidP="0092625B">
      <w:pPr>
        <w:autoSpaceDE w:val="0"/>
        <w:autoSpaceDN w:val="0"/>
        <w:adjustRightInd w:val="0"/>
        <w:spacing w:line="240" w:lineRule="auto"/>
        <w:rPr>
          <w:rFonts w:asciiTheme="minorHAnsi" w:hAnsiTheme="minorHAnsi"/>
          <w:b/>
          <w:i/>
          <w:sz w:val="18"/>
          <w:szCs w:val="18"/>
        </w:rPr>
      </w:pPr>
    </w:p>
    <w:p w14:paraId="10F594B7" w14:textId="0A8EBF94" w:rsidR="0092625B" w:rsidRPr="003461F3" w:rsidRDefault="0092625B" w:rsidP="0092625B">
      <w:pPr>
        <w:autoSpaceDE w:val="0"/>
        <w:autoSpaceDN w:val="0"/>
        <w:adjustRightInd w:val="0"/>
        <w:spacing w:line="240" w:lineRule="auto"/>
        <w:rPr>
          <w:rFonts w:asciiTheme="minorHAnsi" w:hAnsiTheme="minorHAnsi"/>
          <w:i/>
          <w:sz w:val="18"/>
          <w:szCs w:val="18"/>
        </w:rPr>
      </w:pPr>
      <w:r w:rsidRPr="003461F3">
        <w:rPr>
          <w:rFonts w:asciiTheme="minorHAnsi" w:hAnsiTheme="minorHAnsi"/>
          <w:b/>
          <w:i/>
          <w:sz w:val="18"/>
          <w:szCs w:val="18"/>
        </w:rPr>
        <w:t>Uwaga:</w:t>
      </w:r>
      <w:r w:rsidRPr="003461F3">
        <w:rPr>
          <w:rFonts w:asciiTheme="minorHAnsi" w:hAnsiTheme="minorHAnsi"/>
          <w:i/>
          <w:sz w:val="18"/>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553E29C2" w14:textId="77777777" w:rsidR="003461F3" w:rsidRDefault="003461F3" w:rsidP="002923A4">
      <w:pPr>
        <w:ind w:right="-993" w:firstLine="4678"/>
        <w:jc w:val="center"/>
        <w:rPr>
          <w:rFonts w:ascii="Calibri" w:hAnsi="Calibri" w:cs="Calibri"/>
          <w:sz w:val="20"/>
        </w:rPr>
      </w:pP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3461F3" w:rsidRDefault="0092625B" w:rsidP="0092625B">
      <w:pPr>
        <w:spacing w:line="240" w:lineRule="auto"/>
        <w:ind w:left="5670" w:right="68"/>
        <w:jc w:val="center"/>
        <w:rPr>
          <w:rFonts w:ascii="Calibri" w:hAnsi="Calibri" w:cs="Calibri"/>
          <w:i/>
          <w:sz w:val="12"/>
          <w:szCs w:val="12"/>
        </w:rPr>
      </w:pPr>
      <w:r w:rsidRPr="003461F3">
        <w:rPr>
          <w:rFonts w:ascii="Calibri" w:hAnsi="Calibri" w:cs="Calibri"/>
          <w:i/>
          <w:sz w:val="12"/>
          <w:szCs w:val="12"/>
        </w:rPr>
        <w:t xml:space="preserve">Data i podpis osoby/osób umocowanej(ych) do złożenia podpisu </w:t>
      </w:r>
      <w:r w:rsidRPr="003461F3">
        <w:rPr>
          <w:rFonts w:ascii="Calibri" w:hAnsi="Calibri" w:cs="Calibri"/>
          <w:b/>
          <w:i/>
          <w:sz w:val="12"/>
          <w:szCs w:val="12"/>
        </w:rPr>
        <w:t>w imieniu Podmiotu udostępniającego zasoby</w:t>
      </w: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28464397"/>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5675CADB" w:rsidR="00F24EC6" w:rsidRPr="00F24EC6" w:rsidRDefault="00F24EC6" w:rsidP="00F24EC6">
      <w:pPr>
        <w:spacing w:after="120" w:line="240" w:lineRule="auto"/>
        <w:rPr>
          <w:rFonts w:asciiTheme="minorHAnsi" w:hAnsiTheme="minorHAnsi" w:cstheme="minorHAnsi"/>
          <w:sz w:val="20"/>
          <w:lang w:eastAsia="pl-PL"/>
        </w:rPr>
      </w:pPr>
      <w:r w:rsidRPr="00F24EC6">
        <w:rPr>
          <w:rFonts w:asciiTheme="minorHAnsi" w:hAnsiTheme="minorHAnsi" w:cstheme="minorHAnsi"/>
          <w:sz w:val="20"/>
          <w:lang w:eastAsia="pl-PL"/>
        </w:rPr>
        <w:t xml:space="preserve">W związku z Ofertą Wykonawcy złożoną w postępowaniu zakupowym </w:t>
      </w:r>
      <w:r>
        <w:rPr>
          <w:rFonts w:asciiTheme="minorHAnsi" w:eastAsia="Calibri" w:hAnsiTheme="minorHAnsi" w:cstheme="minorHAnsi"/>
          <w:sz w:val="20"/>
          <w:lang w:eastAsia="pl-PL"/>
        </w:rPr>
        <w:t xml:space="preserve">nr </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theme="minorHAnsi"/>
              <w:b/>
              <w:color w:val="17365D" w:themeColor="text2" w:themeShade="BF"/>
              <w:sz w:val="20"/>
            </w:rPr>
            <w:t xml:space="preserve">POST/DYS/OSK/LZA/00351/2025 </w:t>
          </w:r>
        </w:sdtContent>
      </w:sdt>
      <w:r w:rsidRPr="00F24EC6">
        <w:rPr>
          <w:rFonts w:asciiTheme="minorHAnsi" w:hAnsiTheme="minorHAnsi" w:cstheme="minorHAnsi"/>
          <w:sz w:val="20"/>
          <w:lang w:eastAsia="pl-PL"/>
        </w:rPr>
        <w:t xml:space="preserve">prowadzonym w trybie przetargu nieograniczonego </w:t>
      </w:r>
      <w:r w:rsidRPr="0092625B">
        <w:rPr>
          <w:rFonts w:asciiTheme="minorHAnsi" w:hAnsiTheme="minorHAnsi" w:cstheme="minorHAnsi"/>
          <w:sz w:val="20"/>
          <w:lang w:eastAsia="pl-PL"/>
        </w:rPr>
        <w:t>pn.</w:t>
      </w:r>
      <w:r>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r>
        <w:rPr>
          <w:rFonts w:asciiTheme="minorHAnsi" w:hAnsiTheme="minorHAnsi" w:cstheme="minorHAnsi"/>
          <w:b/>
          <w:color w:val="17365D" w:themeColor="text2" w:themeShade="BF"/>
          <w:szCs w:val="22"/>
        </w:rPr>
        <w:t xml:space="preserve"> </w:t>
      </w:r>
      <w:r w:rsidRPr="00F24EC6">
        <w:rPr>
          <w:rFonts w:asciiTheme="minorHAnsi" w:hAnsiTheme="minorHAnsi" w:cstheme="minorHAnsi"/>
          <w:sz w:val="20"/>
        </w:rPr>
        <w:t>po</w:t>
      </w:r>
      <w:r w:rsidRPr="00F24EC6">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lastRenderedPageBreak/>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44389A89" w:rsidR="00F24EC6" w:rsidRDefault="00F24EC6" w:rsidP="00F24EC6">
      <w:pPr>
        <w:ind w:left="5398" w:right="68" w:hanging="153"/>
        <w:jc w:val="center"/>
        <w:rPr>
          <w:rFonts w:asciiTheme="minorHAnsi" w:hAnsiTheme="minorHAnsi" w:cstheme="minorHAnsi"/>
          <w:i/>
          <w:sz w:val="16"/>
          <w:szCs w:val="16"/>
        </w:rPr>
      </w:pPr>
    </w:p>
    <w:p w14:paraId="4A8D64D7" w14:textId="28FCF7D5" w:rsidR="00A205E3" w:rsidRDefault="00A205E3" w:rsidP="00F24EC6">
      <w:pPr>
        <w:ind w:left="5398" w:right="68" w:hanging="153"/>
        <w:jc w:val="center"/>
        <w:rPr>
          <w:rFonts w:asciiTheme="minorHAnsi" w:hAnsiTheme="minorHAnsi" w:cstheme="minorHAnsi"/>
          <w:i/>
          <w:sz w:val="16"/>
          <w:szCs w:val="16"/>
        </w:rPr>
      </w:pPr>
    </w:p>
    <w:p w14:paraId="0BBC780E" w14:textId="1A91630D" w:rsidR="00A205E3" w:rsidRDefault="00A205E3" w:rsidP="00F24EC6">
      <w:pPr>
        <w:ind w:left="5398" w:right="68" w:hanging="153"/>
        <w:jc w:val="center"/>
        <w:rPr>
          <w:rFonts w:asciiTheme="minorHAnsi" w:hAnsiTheme="minorHAnsi" w:cstheme="minorHAnsi"/>
          <w:i/>
          <w:sz w:val="16"/>
          <w:szCs w:val="16"/>
        </w:rPr>
      </w:pPr>
    </w:p>
    <w:p w14:paraId="5691B2DA" w14:textId="2B16A40A" w:rsidR="00A205E3" w:rsidRDefault="00A205E3" w:rsidP="00F24EC6">
      <w:pPr>
        <w:ind w:left="5398" w:right="68" w:hanging="153"/>
        <w:jc w:val="center"/>
        <w:rPr>
          <w:rFonts w:asciiTheme="minorHAnsi" w:hAnsiTheme="minorHAnsi" w:cstheme="minorHAnsi"/>
          <w:i/>
          <w:sz w:val="16"/>
          <w:szCs w:val="16"/>
        </w:rPr>
      </w:pPr>
    </w:p>
    <w:p w14:paraId="1E9FEFB9" w14:textId="773C0594" w:rsidR="00A205E3" w:rsidRDefault="00A205E3" w:rsidP="00F24EC6">
      <w:pPr>
        <w:ind w:left="5398" w:right="68" w:hanging="153"/>
        <w:jc w:val="center"/>
        <w:rPr>
          <w:rFonts w:asciiTheme="minorHAnsi" w:hAnsiTheme="minorHAnsi" w:cstheme="minorHAnsi"/>
          <w:i/>
          <w:sz w:val="16"/>
          <w:szCs w:val="16"/>
        </w:rPr>
      </w:pPr>
    </w:p>
    <w:p w14:paraId="54AEE797" w14:textId="1FC376E9" w:rsidR="00A02B35" w:rsidRDefault="00A02B35" w:rsidP="00F24EC6">
      <w:pPr>
        <w:ind w:left="5398" w:right="68" w:hanging="153"/>
        <w:jc w:val="center"/>
        <w:rPr>
          <w:rFonts w:asciiTheme="minorHAnsi" w:hAnsiTheme="minorHAnsi" w:cstheme="minorHAnsi"/>
          <w:i/>
          <w:sz w:val="16"/>
          <w:szCs w:val="16"/>
        </w:rPr>
      </w:pPr>
    </w:p>
    <w:p w14:paraId="28B57AA0" w14:textId="58EB5712" w:rsidR="00A02B35" w:rsidRDefault="00A02B35" w:rsidP="00F24EC6">
      <w:pPr>
        <w:ind w:left="5398" w:right="68" w:hanging="153"/>
        <w:jc w:val="center"/>
        <w:rPr>
          <w:rFonts w:asciiTheme="minorHAnsi" w:hAnsiTheme="minorHAnsi" w:cstheme="minorHAnsi"/>
          <w:i/>
          <w:sz w:val="16"/>
          <w:szCs w:val="16"/>
        </w:rPr>
      </w:pPr>
    </w:p>
    <w:p w14:paraId="57783D8E" w14:textId="6A8BF41E" w:rsidR="00A02B35" w:rsidRDefault="00A02B35" w:rsidP="00F24EC6">
      <w:pPr>
        <w:ind w:left="5398" w:right="68" w:hanging="153"/>
        <w:jc w:val="center"/>
        <w:rPr>
          <w:rFonts w:asciiTheme="minorHAnsi" w:hAnsiTheme="minorHAnsi" w:cstheme="minorHAnsi"/>
          <w:i/>
          <w:sz w:val="16"/>
          <w:szCs w:val="16"/>
        </w:rPr>
      </w:pPr>
    </w:p>
    <w:p w14:paraId="162102E2" w14:textId="7ED61329" w:rsidR="00A02B35" w:rsidRDefault="00A02B35" w:rsidP="00F24EC6">
      <w:pPr>
        <w:ind w:left="5398" w:right="68" w:hanging="153"/>
        <w:jc w:val="center"/>
        <w:rPr>
          <w:rFonts w:asciiTheme="minorHAnsi" w:hAnsiTheme="minorHAnsi" w:cstheme="minorHAnsi"/>
          <w:i/>
          <w:sz w:val="16"/>
          <w:szCs w:val="16"/>
        </w:rPr>
      </w:pPr>
    </w:p>
    <w:p w14:paraId="75AA0965" w14:textId="77777777" w:rsidR="00A02B35" w:rsidRDefault="00A02B35" w:rsidP="00F24EC6">
      <w:pPr>
        <w:ind w:left="5398" w:right="68" w:hanging="153"/>
        <w:jc w:val="center"/>
        <w:rPr>
          <w:rFonts w:asciiTheme="minorHAnsi" w:hAnsiTheme="minorHAnsi" w:cstheme="minorHAnsi"/>
          <w:i/>
          <w:sz w:val="16"/>
          <w:szCs w:val="16"/>
        </w:rPr>
      </w:pPr>
    </w:p>
    <w:p w14:paraId="39D51ACD" w14:textId="6822B628" w:rsidR="00A205E3" w:rsidRDefault="00A205E3" w:rsidP="00F24EC6">
      <w:pPr>
        <w:ind w:left="5398" w:right="68" w:hanging="153"/>
        <w:jc w:val="center"/>
        <w:rPr>
          <w:rFonts w:asciiTheme="minorHAnsi" w:hAnsiTheme="minorHAnsi" w:cstheme="minorHAnsi"/>
          <w:i/>
          <w:sz w:val="16"/>
          <w:szCs w:val="16"/>
        </w:rPr>
      </w:pPr>
    </w:p>
    <w:p w14:paraId="16B2FBD8" w14:textId="03B50D8D" w:rsidR="00A205E3" w:rsidRDefault="00A205E3" w:rsidP="00F24EC6">
      <w:pPr>
        <w:ind w:left="5398" w:right="68" w:hanging="153"/>
        <w:jc w:val="center"/>
        <w:rPr>
          <w:rFonts w:asciiTheme="minorHAnsi" w:hAnsiTheme="minorHAnsi" w:cstheme="minorHAnsi"/>
          <w:i/>
          <w:sz w:val="16"/>
          <w:szCs w:val="16"/>
        </w:rPr>
      </w:pPr>
    </w:p>
    <w:p w14:paraId="53D591E5" w14:textId="77777777" w:rsidR="00CB566C" w:rsidRPr="00F24EC6" w:rsidRDefault="00CB566C"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057563A0" w14:textId="493F5B5A" w:rsidR="00492EC6" w:rsidRPr="00181DA1" w:rsidRDefault="00492EC6" w:rsidP="00492EC6">
      <w:pPr>
        <w:widowControl w:val="0"/>
        <w:shd w:val="clear" w:color="auto" w:fill="C6D9F1" w:themeFill="text2" w:themeFillTint="33"/>
        <w:spacing w:before="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4" w:name="_Toc123544770"/>
      <w:r w:rsidRPr="00181DA1">
        <w:rPr>
          <w:rFonts w:asciiTheme="minorHAnsi" w:eastAsiaTheme="majorEastAsia" w:hAnsiTheme="minorHAnsi" w:cstheme="minorHAnsi"/>
          <w:b/>
          <w:bCs/>
          <w:color w:val="365F91" w:themeColor="accent1" w:themeShade="BF"/>
          <w:sz w:val="20"/>
          <w:szCs w:val="22"/>
        </w:rPr>
        <w:lastRenderedPageBreak/>
        <w:t xml:space="preserve">ZAŁĄCZNIK NR </w:t>
      </w:r>
      <w:r w:rsidR="0069337F">
        <w:rPr>
          <w:rFonts w:asciiTheme="minorHAnsi" w:eastAsiaTheme="majorEastAsia" w:hAnsiTheme="minorHAnsi" w:cstheme="minorHAnsi"/>
          <w:b/>
          <w:bCs/>
          <w:color w:val="365F91" w:themeColor="accent1" w:themeShade="BF"/>
          <w:sz w:val="20"/>
          <w:szCs w:val="22"/>
        </w:rPr>
        <w:t>11</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 xml:space="preserve"> WYKAZ OSÓB ZE STRONY WYKONAWCY MAJĄCYCH DOSTĘP DO INFORMACJI,</w:t>
      </w:r>
      <w:bookmarkEnd w:id="14"/>
      <w:r w:rsidRPr="00181DA1">
        <w:rPr>
          <w:rFonts w:asciiTheme="minorHAnsi" w:eastAsiaTheme="majorEastAsia" w:hAnsiTheme="minorHAnsi" w:cstheme="minorHAnsi"/>
          <w:b/>
          <w:bCs/>
          <w:color w:val="365F91" w:themeColor="accent1" w:themeShade="BF"/>
          <w:sz w:val="20"/>
          <w:szCs w:val="22"/>
        </w:rPr>
        <w:t xml:space="preserve"> </w:t>
      </w:r>
    </w:p>
    <w:p w14:paraId="037BB491" w14:textId="542980F8" w:rsidR="00492EC6" w:rsidRPr="00181DA1" w:rsidRDefault="00492EC6" w:rsidP="00492EC6">
      <w:pPr>
        <w:widowControl w:val="0"/>
        <w:shd w:val="clear" w:color="auto" w:fill="C6D9F1" w:themeFill="text2" w:themeFillTint="33"/>
        <w:spacing w:line="240" w:lineRule="auto"/>
        <w:ind w:left="1418" w:hanging="1702"/>
        <w:outlineLvl w:val="0"/>
        <w:rPr>
          <w:rFonts w:asciiTheme="minorHAnsi" w:eastAsiaTheme="majorEastAsia" w:hAnsiTheme="minorHAnsi" w:cstheme="minorHAnsi"/>
          <w:b/>
          <w:bCs/>
          <w:color w:val="365F91" w:themeColor="accent1" w:themeShade="BF"/>
          <w:sz w:val="20"/>
          <w:szCs w:val="22"/>
        </w:rPr>
      </w:pPr>
      <w:r>
        <w:rPr>
          <w:rFonts w:asciiTheme="minorHAnsi" w:eastAsiaTheme="majorEastAsia" w:hAnsiTheme="minorHAnsi" w:cstheme="minorHAnsi"/>
          <w:b/>
          <w:bCs/>
          <w:color w:val="365F91" w:themeColor="accent1" w:themeShade="BF"/>
          <w:sz w:val="20"/>
          <w:szCs w:val="22"/>
        </w:rPr>
        <w:t xml:space="preserve">O </w:t>
      </w:r>
      <w:r w:rsidRPr="0069337F">
        <w:rPr>
          <w:rFonts w:asciiTheme="minorHAnsi" w:eastAsiaTheme="majorEastAsia" w:hAnsiTheme="minorHAnsi" w:cstheme="minorHAnsi"/>
          <w:b/>
          <w:bCs/>
          <w:color w:val="365F91" w:themeColor="accent1" w:themeShade="BF"/>
          <w:sz w:val="20"/>
          <w:szCs w:val="22"/>
        </w:rPr>
        <w:t>KTÓRYCH MOWA W §1</w:t>
      </w:r>
      <w:r w:rsidR="0069337F" w:rsidRPr="0069337F">
        <w:rPr>
          <w:rFonts w:asciiTheme="minorHAnsi" w:eastAsiaTheme="majorEastAsia" w:hAnsiTheme="minorHAnsi" w:cstheme="minorHAnsi"/>
          <w:b/>
          <w:bCs/>
          <w:color w:val="365F91" w:themeColor="accent1" w:themeShade="BF"/>
          <w:sz w:val="20"/>
          <w:szCs w:val="22"/>
        </w:rPr>
        <w:t>4</w:t>
      </w:r>
      <w:r w:rsidRPr="0069337F">
        <w:rPr>
          <w:rFonts w:asciiTheme="minorHAnsi" w:eastAsiaTheme="majorEastAsia" w:hAnsiTheme="minorHAnsi" w:cstheme="minorHAnsi"/>
          <w:b/>
          <w:bCs/>
          <w:color w:val="365F91" w:themeColor="accent1" w:themeShade="BF"/>
          <w:sz w:val="20"/>
          <w:szCs w:val="22"/>
        </w:rPr>
        <w:t xml:space="preserve"> UMOWY</w:t>
      </w:r>
      <w:r w:rsidRPr="00181DA1">
        <w:rPr>
          <w:rFonts w:asciiTheme="minorHAnsi" w:eastAsiaTheme="majorEastAsia" w:hAnsiTheme="minorHAnsi" w:cstheme="minorHAnsi"/>
          <w:b/>
          <w:bCs/>
          <w:color w:val="365F91" w:themeColor="accent1" w:themeShade="BF"/>
          <w:sz w:val="20"/>
          <w:szCs w:val="22"/>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BF2BFB">
            <w:pPr>
              <w:numPr>
                <w:ilvl w:val="0"/>
                <w:numId w:val="14"/>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2B11535A" w:rsidR="00492EC6"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52B76482" w14:textId="450205CD" w:rsidR="00A205E3" w:rsidRDefault="00A205E3" w:rsidP="00492EC6">
      <w:pPr>
        <w:spacing w:line="240" w:lineRule="auto"/>
        <w:jc w:val="center"/>
        <w:rPr>
          <w:rFonts w:asciiTheme="minorHAnsi" w:hAnsiTheme="minorHAnsi" w:cstheme="minorHAnsi"/>
          <w:i/>
          <w:sz w:val="12"/>
          <w:szCs w:val="12"/>
        </w:rPr>
      </w:pPr>
    </w:p>
    <w:p w14:paraId="79A55A51" w14:textId="5AAB9223" w:rsidR="00A205E3" w:rsidRDefault="00A205E3" w:rsidP="00492EC6">
      <w:pPr>
        <w:spacing w:line="240" w:lineRule="auto"/>
        <w:jc w:val="center"/>
        <w:rPr>
          <w:rFonts w:asciiTheme="minorHAnsi" w:hAnsiTheme="minorHAnsi" w:cstheme="minorHAnsi"/>
          <w:i/>
          <w:sz w:val="12"/>
          <w:szCs w:val="12"/>
        </w:rPr>
      </w:pPr>
    </w:p>
    <w:p w14:paraId="03124014" w14:textId="79F4EE13" w:rsidR="00A02B35" w:rsidRDefault="00A02B35" w:rsidP="00492EC6">
      <w:pPr>
        <w:spacing w:line="240" w:lineRule="auto"/>
        <w:jc w:val="center"/>
        <w:rPr>
          <w:rFonts w:asciiTheme="minorHAnsi" w:hAnsiTheme="minorHAnsi" w:cstheme="minorHAnsi"/>
          <w:i/>
          <w:sz w:val="12"/>
          <w:szCs w:val="12"/>
        </w:rPr>
      </w:pPr>
    </w:p>
    <w:p w14:paraId="445E3DB9" w14:textId="77777777" w:rsidR="00A02B35" w:rsidRPr="00181DA1" w:rsidRDefault="00A02B35" w:rsidP="00492EC6">
      <w:pPr>
        <w:spacing w:line="240" w:lineRule="auto"/>
        <w:jc w:val="center"/>
        <w:rPr>
          <w:rFonts w:asciiTheme="minorHAnsi" w:hAnsiTheme="minorHAnsi" w:cstheme="minorHAnsi"/>
          <w:i/>
          <w:sz w:val="12"/>
          <w:szCs w:val="12"/>
        </w:rPr>
      </w:pPr>
    </w:p>
    <w:p w14:paraId="39F89B48" w14:textId="150FE8CA" w:rsidR="00492EC6" w:rsidRPr="00181DA1" w:rsidRDefault="00492EC6" w:rsidP="00492EC6">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5" w:name="_Toc123544771"/>
      <w:r w:rsidRPr="00181DA1">
        <w:rPr>
          <w:rFonts w:asciiTheme="minorHAnsi" w:eastAsiaTheme="majorEastAsia" w:hAnsiTheme="minorHAnsi" w:cstheme="minorHAnsi"/>
          <w:b/>
          <w:bCs/>
          <w:color w:val="365F91" w:themeColor="accent1" w:themeShade="BF"/>
          <w:sz w:val="20"/>
          <w:szCs w:val="22"/>
        </w:rPr>
        <w:lastRenderedPageBreak/>
        <w:t>ZAŁĄCZNIK NR 1</w:t>
      </w:r>
      <w:r w:rsidR="0069337F">
        <w:rPr>
          <w:rFonts w:asciiTheme="minorHAnsi" w:eastAsiaTheme="majorEastAsia" w:hAnsiTheme="minorHAnsi" w:cstheme="minorHAnsi"/>
          <w:b/>
          <w:bCs/>
          <w:color w:val="365F91" w:themeColor="accent1" w:themeShade="BF"/>
          <w:sz w:val="20"/>
          <w:szCs w:val="22"/>
        </w:rPr>
        <w:t>2</w:t>
      </w:r>
      <w:r w:rsidRPr="00181DA1">
        <w:rPr>
          <w:rFonts w:asciiTheme="minorHAnsi" w:eastAsiaTheme="majorEastAsia" w:hAnsiTheme="minorHAnsi" w:cstheme="minorHAnsi"/>
          <w:b/>
          <w:color w:val="365F91" w:themeColor="accent1" w:themeShade="BF"/>
          <w:sz w:val="20"/>
          <w:szCs w:val="22"/>
        </w:rPr>
        <w:t xml:space="preserve"> </w:t>
      </w:r>
      <w:r w:rsidRPr="00181DA1">
        <w:rPr>
          <w:rFonts w:asciiTheme="minorHAnsi" w:eastAsiaTheme="majorEastAsia" w:hAnsiTheme="minorHAnsi" w:cstheme="minorHAnsi"/>
          <w:b/>
          <w:bCs/>
          <w:color w:val="365F91" w:themeColor="accent1" w:themeShade="BF"/>
          <w:sz w:val="20"/>
          <w:szCs w:val="22"/>
        </w:rPr>
        <w:t xml:space="preserve"> </w:t>
      </w:r>
      <w:r w:rsidRPr="00181DA1">
        <w:rPr>
          <w:rFonts w:asciiTheme="minorHAnsi" w:eastAsiaTheme="majorEastAsia" w:hAnsiTheme="minorHAnsi" w:cstheme="minorHAnsi"/>
          <w:b/>
          <w:color w:val="365F91" w:themeColor="accent1" w:themeShade="BF"/>
          <w:sz w:val="20"/>
          <w:szCs w:val="22"/>
        </w:rPr>
        <w:t xml:space="preserve">DO SWZ – </w:t>
      </w:r>
      <w:r w:rsidRPr="00181DA1">
        <w:rPr>
          <w:rFonts w:asciiTheme="minorHAnsi" w:eastAsiaTheme="majorEastAsia" w:hAnsiTheme="minorHAnsi" w:cstheme="minorHAnsi"/>
          <w:b/>
          <w:bCs/>
          <w:color w:val="365F91" w:themeColor="accent1" w:themeShade="BF"/>
          <w:sz w:val="20"/>
          <w:szCs w:val="22"/>
        </w:rPr>
        <w:t>ZOBOWIĄZANIE  WYKONAWCY DO ZACHOWANIA TAJEMNICY PRZEDSIĘBIORSTWA</w:t>
      </w:r>
      <w:bookmarkEnd w:id="15"/>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181DA1" w:rsidRDefault="00492EC6" w:rsidP="00492EC6">
      <w:pPr>
        <w:spacing w:line="240" w:lineRule="auto"/>
        <w:jc w:val="center"/>
        <w:rPr>
          <w:rFonts w:asciiTheme="minorHAnsi" w:hAnsiTheme="minorHAnsi" w:cstheme="minorHAnsi"/>
          <w:b/>
          <w:sz w:val="20"/>
        </w:rPr>
      </w:pPr>
    </w:p>
    <w:p w14:paraId="52B11780" w14:textId="3A8799A3" w:rsidR="00492EC6" w:rsidRPr="00181DA1" w:rsidRDefault="00492EC6" w:rsidP="00492EC6">
      <w:pPr>
        <w:spacing w:before="120" w:after="120" w:line="360" w:lineRule="auto"/>
        <w:rPr>
          <w:rFonts w:asciiTheme="minorHAnsi" w:hAnsiTheme="minorHAnsi" w:cstheme="minorHAnsi"/>
          <w:snapToGrid w:val="0"/>
          <w:sz w:val="20"/>
        </w:rPr>
      </w:pPr>
      <w:r w:rsidRPr="00181DA1">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color w:val="17365D" w:themeColor="text2" w:themeShade="BF"/>
            <w:szCs w:val="22"/>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cstheme="minorHAnsi"/>
              <w:b/>
              <w:color w:val="17365D" w:themeColor="text2" w:themeShade="BF"/>
              <w:szCs w:val="22"/>
            </w:rPr>
            <w:t>„Sukcesywne wykonywanie przyłączy nN dla celów przyłączania nowych odbiorców realizowanych na podstawie art. 29a Ustawy Prawo Budowlane w systemie „zaprojektuj, wybuduj” na terenie RE Kielce - obszar gminy miejskiej Kielce - część wschodnia”</w:t>
          </w:r>
        </w:sdtContent>
      </w:sdt>
      <w:r>
        <w:rPr>
          <w:rFonts w:asciiTheme="minorHAnsi" w:hAnsiTheme="minorHAnsi" w:cstheme="minorHAnsi"/>
          <w:snapToGrid w:val="0"/>
          <w:sz w:val="20"/>
        </w:rPr>
        <w:t xml:space="preserve"> </w:t>
      </w:r>
      <w:r w:rsidRPr="00181DA1">
        <w:rPr>
          <w:rFonts w:asciiTheme="minorHAnsi" w:hAnsiTheme="minorHAnsi" w:cstheme="minorHAnsi"/>
          <w:snapToGrid w:val="0"/>
          <w:sz w:val="20"/>
        </w:rPr>
        <w:t>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47BF52D" w:rsidR="00F24EC6" w:rsidRDefault="00F24EC6" w:rsidP="008B6BB5">
      <w:pPr>
        <w:spacing w:line="240" w:lineRule="auto"/>
        <w:jc w:val="center"/>
        <w:rPr>
          <w:rFonts w:asciiTheme="minorHAnsi" w:hAnsiTheme="minorHAnsi" w:cstheme="minorHAnsi"/>
          <w:i/>
          <w:color w:val="FF0000"/>
          <w:sz w:val="20"/>
        </w:rPr>
      </w:pPr>
    </w:p>
    <w:p w14:paraId="3279A840" w14:textId="19FAB711" w:rsidR="00BF2BFB" w:rsidRDefault="00BF2BFB" w:rsidP="008B6BB5">
      <w:pPr>
        <w:spacing w:line="240" w:lineRule="auto"/>
        <w:jc w:val="center"/>
        <w:rPr>
          <w:rFonts w:asciiTheme="minorHAnsi" w:hAnsiTheme="minorHAnsi" w:cstheme="minorHAnsi"/>
          <w:i/>
          <w:color w:val="FF0000"/>
          <w:sz w:val="20"/>
        </w:rPr>
      </w:pPr>
    </w:p>
    <w:p w14:paraId="424DBCE6" w14:textId="1A14967C" w:rsidR="00BF2BFB" w:rsidRDefault="00BF2BFB" w:rsidP="008B6BB5">
      <w:pPr>
        <w:spacing w:line="240" w:lineRule="auto"/>
        <w:jc w:val="center"/>
        <w:rPr>
          <w:rFonts w:asciiTheme="minorHAnsi" w:hAnsiTheme="minorHAnsi" w:cstheme="minorHAnsi"/>
          <w:i/>
          <w:color w:val="FF0000"/>
          <w:sz w:val="20"/>
        </w:rPr>
      </w:pPr>
    </w:p>
    <w:p w14:paraId="22DDCC85" w14:textId="5939BA23" w:rsidR="00BF2BFB" w:rsidRDefault="00BF2BFB" w:rsidP="008B6BB5">
      <w:pPr>
        <w:spacing w:line="240" w:lineRule="auto"/>
        <w:jc w:val="center"/>
        <w:rPr>
          <w:rFonts w:asciiTheme="minorHAnsi" w:hAnsiTheme="minorHAnsi" w:cstheme="minorHAnsi"/>
          <w:i/>
          <w:color w:val="FF0000"/>
          <w:sz w:val="20"/>
        </w:rPr>
      </w:pPr>
    </w:p>
    <w:p w14:paraId="16A6BA4B" w14:textId="004C7F39" w:rsidR="00BF2BFB" w:rsidRDefault="00BF2BFB" w:rsidP="008B6BB5">
      <w:pPr>
        <w:spacing w:line="240" w:lineRule="auto"/>
        <w:jc w:val="center"/>
        <w:rPr>
          <w:rFonts w:asciiTheme="minorHAnsi" w:hAnsiTheme="minorHAnsi" w:cstheme="minorHAnsi"/>
          <w:i/>
          <w:color w:val="FF0000"/>
          <w:sz w:val="20"/>
        </w:rPr>
      </w:pPr>
    </w:p>
    <w:p w14:paraId="11B94F47" w14:textId="0F0DC6DA" w:rsidR="00BF2BFB" w:rsidRDefault="00BF2BFB" w:rsidP="008B6BB5">
      <w:pPr>
        <w:spacing w:line="240" w:lineRule="auto"/>
        <w:jc w:val="center"/>
        <w:rPr>
          <w:rFonts w:asciiTheme="minorHAnsi" w:hAnsiTheme="minorHAnsi" w:cstheme="minorHAnsi"/>
          <w:i/>
          <w:color w:val="FF0000"/>
          <w:sz w:val="20"/>
        </w:rPr>
      </w:pPr>
    </w:p>
    <w:p w14:paraId="12DFEE69" w14:textId="7BE6A0C4" w:rsidR="00BF2BFB" w:rsidRDefault="00BF2BFB" w:rsidP="008B6BB5">
      <w:pPr>
        <w:spacing w:line="240" w:lineRule="auto"/>
        <w:jc w:val="center"/>
        <w:rPr>
          <w:rFonts w:asciiTheme="minorHAnsi" w:hAnsiTheme="minorHAnsi" w:cstheme="minorHAnsi"/>
          <w:i/>
          <w:color w:val="FF0000"/>
          <w:sz w:val="20"/>
        </w:rPr>
      </w:pPr>
    </w:p>
    <w:p w14:paraId="59B28570" w14:textId="4572385D" w:rsidR="00BF2BFB" w:rsidRDefault="00BF2BFB" w:rsidP="008B6BB5">
      <w:pPr>
        <w:spacing w:line="240" w:lineRule="auto"/>
        <w:jc w:val="center"/>
        <w:rPr>
          <w:rFonts w:asciiTheme="minorHAnsi" w:hAnsiTheme="minorHAnsi" w:cstheme="minorHAnsi"/>
          <w:i/>
          <w:color w:val="FF0000"/>
          <w:sz w:val="20"/>
        </w:rPr>
      </w:pPr>
    </w:p>
    <w:p w14:paraId="49E92D9D" w14:textId="6AC32C45" w:rsidR="00BF2BFB" w:rsidRDefault="00BF2BFB" w:rsidP="008B6BB5">
      <w:pPr>
        <w:spacing w:line="240" w:lineRule="auto"/>
        <w:jc w:val="center"/>
        <w:rPr>
          <w:rFonts w:asciiTheme="minorHAnsi" w:hAnsiTheme="minorHAnsi" w:cstheme="minorHAnsi"/>
          <w:i/>
          <w:color w:val="FF0000"/>
          <w:sz w:val="20"/>
        </w:rPr>
      </w:pPr>
    </w:p>
    <w:p w14:paraId="5C86452E" w14:textId="2C72CC11" w:rsidR="00BF2BFB" w:rsidRDefault="00BF2BFB" w:rsidP="008B6BB5">
      <w:pPr>
        <w:spacing w:line="240" w:lineRule="auto"/>
        <w:jc w:val="center"/>
        <w:rPr>
          <w:rFonts w:asciiTheme="minorHAnsi" w:hAnsiTheme="minorHAnsi" w:cstheme="minorHAnsi"/>
          <w:i/>
          <w:color w:val="FF0000"/>
          <w:sz w:val="20"/>
        </w:rPr>
      </w:pPr>
    </w:p>
    <w:p w14:paraId="4B0B73DA" w14:textId="743B7DAE" w:rsidR="00BF2BFB" w:rsidRDefault="00BF2BFB" w:rsidP="008B6BB5">
      <w:pPr>
        <w:spacing w:line="240" w:lineRule="auto"/>
        <w:jc w:val="center"/>
        <w:rPr>
          <w:rFonts w:asciiTheme="minorHAnsi" w:hAnsiTheme="minorHAnsi" w:cstheme="minorHAnsi"/>
          <w:i/>
          <w:color w:val="FF0000"/>
          <w:sz w:val="20"/>
        </w:rPr>
      </w:pPr>
    </w:p>
    <w:p w14:paraId="29517479" w14:textId="3E2F3FFD" w:rsidR="00BF2BFB" w:rsidRDefault="00BF2BFB" w:rsidP="008B6BB5">
      <w:pPr>
        <w:spacing w:line="240" w:lineRule="auto"/>
        <w:jc w:val="center"/>
        <w:rPr>
          <w:rFonts w:asciiTheme="minorHAnsi" w:hAnsiTheme="minorHAnsi" w:cstheme="minorHAnsi"/>
          <w:i/>
          <w:color w:val="FF0000"/>
          <w:sz w:val="20"/>
        </w:rPr>
      </w:pPr>
    </w:p>
    <w:p w14:paraId="35B6A1F4" w14:textId="5E9CA213" w:rsidR="00BF2BFB" w:rsidRDefault="00BF2BFB" w:rsidP="008B6BB5">
      <w:pPr>
        <w:spacing w:line="240" w:lineRule="auto"/>
        <w:jc w:val="center"/>
        <w:rPr>
          <w:rFonts w:asciiTheme="minorHAnsi" w:hAnsiTheme="minorHAnsi" w:cstheme="minorHAnsi"/>
          <w:i/>
          <w:color w:val="FF0000"/>
          <w:sz w:val="20"/>
        </w:rPr>
      </w:pPr>
    </w:p>
    <w:p w14:paraId="3A028F24" w14:textId="0FCEDED6" w:rsidR="00BF2BFB" w:rsidRDefault="00BF2BFB" w:rsidP="008B6BB5">
      <w:pPr>
        <w:spacing w:line="240" w:lineRule="auto"/>
        <w:jc w:val="center"/>
        <w:rPr>
          <w:rFonts w:asciiTheme="minorHAnsi" w:hAnsiTheme="minorHAnsi" w:cstheme="minorHAnsi"/>
          <w:i/>
          <w:color w:val="FF0000"/>
          <w:sz w:val="20"/>
        </w:rPr>
      </w:pPr>
    </w:p>
    <w:p w14:paraId="7C33769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r w:rsidRPr="00EF76A1">
        <w:rPr>
          <w:rFonts w:asciiTheme="minorHAnsi" w:hAnsiTheme="minorHAnsi"/>
          <w:i/>
          <w:color w:val="000000"/>
          <w:sz w:val="20"/>
          <w:lang w:eastAsia="pl-PL"/>
        </w:rPr>
        <w:t>Miejscowość</w:t>
      </w:r>
      <w:r w:rsidRPr="00EF76A1">
        <w:rPr>
          <w:rFonts w:asciiTheme="minorHAnsi" w:hAnsiTheme="minorHAnsi"/>
          <w:color w:val="000000"/>
          <w:sz w:val="20"/>
          <w:lang w:eastAsia="pl-PL"/>
        </w:rPr>
        <w:t xml:space="preserve">,……………………………………. dn. ………........... r. </w:t>
      </w:r>
    </w:p>
    <w:p w14:paraId="5D58FFD4" w14:textId="77777777" w:rsidR="00BF2BFB" w:rsidRPr="00EF76A1" w:rsidRDefault="00BF2BFB" w:rsidP="00BF2BFB">
      <w:pPr>
        <w:widowControl w:val="0"/>
        <w:adjustRightInd w:val="0"/>
        <w:spacing w:before="120" w:line="360" w:lineRule="auto"/>
        <w:ind w:right="15"/>
        <w:textAlignment w:val="baseline"/>
        <w:rPr>
          <w:rFonts w:asciiTheme="minorHAnsi" w:hAnsiTheme="minorHAnsi"/>
          <w:color w:val="000000"/>
          <w:sz w:val="20"/>
          <w:lang w:eastAsia="pl-PL"/>
        </w:rPr>
      </w:pPr>
    </w:p>
    <w:p w14:paraId="3A5B4FCB" w14:textId="77777777" w:rsidR="00BF2BFB" w:rsidRPr="00EF76A1" w:rsidRDefault="00BF2BFB" w:rsidP="00BF2BFB">
      <w:pPr>
        <w:widowControl w:val="0"/>
        <w:adjustRightInd w:val="0"/>
        <w:spacing w:before="120" w:line="240" w:lineRule="auto"/>
        <w:ind w:right="15"/>
        <w:textAlignment w:val="baseline"/>
        <w:rPr>
          <w:rFonts w:asciiTheme="minorHAnsi" w:hAnsiTheme="minorHAnsi"/>
          <w:color w:val="000000"/>
          <w:sz w:val="20"/>
          <w:lang w:eastAsia="pl-PL"/>
        </w:rPr>
      </w:pPr>
      <w:r w:rsidRPr="00EF76A1">
        <w:rPr>
          <w:rFonts w:asciiTheme="minorHAnsi" w:hAnsiTheme="minorHAnsi"/>
          <w:color w:val="000000"/>
          <w:sz w:val="20"/>
          <w:lang w:eastAsia="pl-PL"/>
        </w:rPr>
        <w:t>……………………………………………</w:t>
      </w:r>
    </w:p>
    <w:p w14:paraId="5C10E82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i/>
          <w:sz w:val="20"/>
          <w:lang w:eastAsia="pl-PL"/>
        </w:rPr>
      </w:pPr>
      <w:r w:rsidRPr="00EF76A1">
        <w:rPr>
          <w:rFonts w:asciiTheme="minorHAnsi" w:hAnsiTheme="minorHAnsi"/>
          <w:i/>
          <w:sz w:val="20"/>
          <w:lang w:eastAsia="pl-PL"/>
        </w:rPr>
        <w:t>Oznaczenie ( Pieczęć) Wykonawcy</w:t>
      </w:r>
    </w:p>
    <w:p w14:paraId="0FA7E07D"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sz w:val="20"/>
          <w:lang w:eastAsia="pl-PL"/>
        </w:rPr>
        <w:tab/>
      </w:r>
      <w:r w:rsidRPr="00EF76A1">
        <w:rPr>
          <w:rFonts w:asciiTheme="minorHAnsi" w:hAnsiTheme="minorHAnsi"/>
          <w:b/>
          <w:sz w:val="20"/>
          <w:lang w:eastAsia="pl-PL"/>
        </w:rPr>
        <w:t>PGE Dystrybucja S.A.</w:t>
      </w:r>
    </w:p>
    <w:p w14:paraId="365BE298" w14:textId="77777777" w:rsidR="00BF2BFB" w:rsidRPr="00EF76A1" w:rsidRDefault="00BF2BFB" w:rsidP="00BF2BFB">
      <w:pPr>
        <w:widowControl w:val="0"/>
        <w:tabs>
          <w:tab w:val="left" w:pos="2410"/>
        </w:tabs>
        <w:adjustRightInd w:val="0"/>
        <w:spacing w:line="240" w:lineRule="auto"/>
        <w:textAlignment w:val="baseline"/>
        <w:rPr>
          <w:rFonts w:asciiTheme="minorHAnsi" w:hAnsiTheme="minorHAnsi"/>
          <w:b/>
          <w:sz w:val="20"/>
          <w:lang w:eastAsia="pl-PL"/>
        </w:rPr>
      </w:pP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r>
      <w:r w:rsidRPr="00EF76A1">
        <w:rPr>
          <w:rFonts w:asciiTheme="minorHAnsi" w:hAnsiTheme="minorHAnsi"/>
          <w:b/>
          <w:sz w:val="20"/>
          <w:lang w:eastAsia="pl-PL"/>
        </w:rPr>
        <w:tab/>
        <w:t xml:space="preserve">Oddział Skarżysko-Kamienna </w:t>
      </w:r>
    </w:p>
    <w:p w14:paraId="7E10AA1F"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605B5D59"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p>
    <w:p w14:paraId="2C19035D" w14:textId="77777777" w:rsidR="00BF2BFB" w:rsidRPr="00EF76A1" w:rsidRDefault="00BF2BFB" w:rsidP="00BF2BFB">
      <w:pPr>
        <w:widowControl w:val="0"/>
        <w:adjustRightInd w:val="0"/>
        <w:spacing w:line="360" w:lineRule="auto"/>
        <w:jc w:val="center"/>
        <w:textAlignment w:val="baseline"/>
        <w:rPr>
          <w:rFonts w:asciiTheme="minorHAnsi" w:hAnsiTheme="minorHAnsi"/>
          <w:sz w:val="20"/>
          <w:u w:val="single"/>
          <w:lang w:eastAsia="pl-PL"/>
        </w:rPr>
      </w:pPr>
      <w:r w:rsidRPr="00EF76A1">
        <w:rPr>
          <w:rFonts w:asciiTheme="minorHAnsi" w:hAnsiTheme="minorHAnsi"/>
          <w:sz w:val="20"/>
          <w:u w:val="single"/>
          <w:lang w:eastAsia="pl-PL"/>
        </w:rPr>
        <w:t>WNIOSEK</w:t>
      </w:r>
    </w:p>
    <w:p w14:paraId="56A2CD11" w14:textId="761B68C6" w:rsidR="00BF2BFB" w:rsidRPr="00EF76A1" w:rsidRDefault="00BF2BFB" w:rsidP="00BF2BFB">
      <w:pPr>
        <w:widowControl w:val="0"/>
        <w:adjustRightInd w:val="0"/>
        <w:spacing w:line="360" w:lineRule="auto"/>
        <w:textAlignment w:val="baseline"/>
        <w:rPr>
          <w:rFonts w:asciiTheme="minorHAnsi" w:hAnsiTheme="minorHAnsi"/>
          <w:b/>
          <w:sz w:val="20"/>
          <w:lang w:eastAsia="pl-PL"/>
        </w:rPr>
      </w:pPr>
      <w:r w:rsidRPr="00EF76A1">
        <w:rPr>
          <w:rFonts w:asciiTheme="minorHAnsi" w:hAnsiTheme="minorHAnsi"/>
          <w:sz w:val="20"/>
          <w:lang w:eastAsia="pl-PL"/>
        </w:rPr>
        <w:t xml:space="preserve">W związku z informacją o rozstrzygnięciu postępowania nr </w:t>
      </w:r>
      <w:sdt>
        <w:sdtPr>
          <w:rPr>
            <w:rFonts w:asciiTheme="minorHAnsi" w:hAnsiTheme="minorHAnsi"/>
            <w:sz w:val="20"/>
            <w:lang w:eastAsia="pl-PL"/>
          </w:rPr>
          <w:alias w:val="Słowa kluczowe"/>
          <w:tag w:val=""/>
          <w:id w:val="-562104520"/>
          <w:placeholder>
            <w:docPart w:val="212CBF53FCE447208F2D59A860A7BD3D"/>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sz w:val="20"/>
              <w:lang w:eastAsia="pl-PL"/>
            </w:rPr>
            <w:t xml:space="preserve">POST/DYS/OSK/LZA/00351/2025 </w:t>
          </w:r>
        </w:sdtContent>
      </w:sdt>
      <w:r w:rsidRPr="00EF76A1">
        <w:rPr>
          <w:rFonts w:asciiTheme="minorHAnsi" w:hAnsiTheme="minorHAnsi"/>
          <w:sz w:val="20"/>
          <w:lang w:eastAsia="pl-PL"/>
        </w:rPr>
        <w:t xml:space="preserve">  na</w:t>
      </w:r>
      <w:r>
        <w:rPr>
          <w:rFonts w:asciiTheme="minorHAnsi" w:hAnsiTheme="minorHAnsi"/>
          <w:sz w:val="20"/>
          <w:lang w:eastAsia="pl-PL"/>
        </w:rPr>
        <w:t xml:space="preserve"> </w:t>
      </w:r>
      <w:r>
        <w:rPr>
          <w:rFonts w:asciiTheme="minorHAnsi" w:hAnsiTheme="minorHAnsi"/>
          <w:b/>
          <w:sz w:val="20"/>
          <w:lang w:eastAsia="pl-PL"/>
        </w:rPr>
        <w:t xml:space="preserve"> </w:t>
      </w:r>
      <w:sdt>
        <w:sdtPr>
          <w:rPr>
            <w:rFonts w:asciiTheme="minorHAnsi" w:hAnsiTheme="minorHAnsi"/>
            <w:b/>
            <w:sz w:val="20"/>
            <w:lang w:eastAsia="pl-PL"/>
          </w:rPr>
          <w:alias w:val="Tytuł"/>
          <w:tag w:val=""/>
          <w:id w:val="-1070186616"/>
          <w:placeholder>
            <w:docPart w:val="6DBA7F5D87BF40729B02422421C68AEF"/>
          </w:placeholder>
          <w:dataBinding w:prefixMappings="xmlns:ns0='http://purl.org/dc/elements/1.1/' xmlns:ns1='http://schemas.openxmlformats.org/package/2006/metadata/core-properties' " w:xpath="/ns1:coreProperties[1]/ns0:title[1]" w:storeItemID="{6C3C8BC8-F283-45AE-878A-BAB7291924A1}"/>
          <w:text/>
        </w:sdtPr>
        <w:sdtEndPr/>
        <w:sdtContent>
          <w:r w:rsidR="00733A13">
            <w:rPr>
              <w:rFonts w:asciiTheme="minorHAnsi" w:hAnsiTheme="minorHAnsi"/>
              <w:b/>
              <w:sz w:val="20"/>
              <w:lang w:eastAsia="pl-PL"/>
            </w:rPr>
            <w:t>„Sukcesywne wykonywanie przyłączy nN dla celów przyłączania nowych odbiorców realizowanych na podstawie art. 29a Ustawy Prawo Budowlane w systemie „zaprojektuj, wybuduj” na terenie RE Kielce - obszar gminy miejskiej Kielce - część wschodnia”</w:t>
          </w:r>
        </w:sdtContent>
      </w:sdt>
      <w:r w:rsidRPr="00EF76A1">
        <w:rPr>
          <w:rFonts w:asciiTheme="minorHAnsi" w:hAnsiTheme="minorHAnsi"/>
          <w:sz w:val="20"/>
          <w:lang w:eastAsia="pl-PL"/>
        </w:rPr>
        <w:t xml:space="preserve"> </w:t>
      </w:r>
      <w:r>
        <w:rPr>
          <w:rFonts w:asciiTheme="minorHAnsi" w:hAnsiTheme="minorHAnsi"/>
          <w:sz w:val="20"/>
          <w:lang w:eastAsia="pl-PL"/>
        </w:rPr>
        <w:t xml:space="preserve">   </w:t>
      </w:r>
      <w:r w:rsidRPr="00EF76A1">
        <w:rPr>
          <w:rFonts w:asciiTheme="minorHAnsi" w:hAnsiTheme="minorHAnsi"/>
          <w:sz w:val="20"/>
          <w:lang w:eastAsia="pl-PL"/>
        </w:rPr>
        <w:t xml:space="preserve">zawarciem z </w:t>
      </w:r>
      <w:r w:rsidRPr="00EF76A1">
        <w:rPr>
          <w:rFonts w:asciiTheme="minorHAnsi" w:hAnsiTheme="minorHAnsi"/>
          <w:b/>
          <w:sz w:val="20"/>
          <w:lang w:eastAsia="pl-PL"/>
        </w:rPr>
        <w:t>PGE Dystrybucja S.A. Oddział Skarżysko-Kamienna</w:t>
      </w:r>
      <w:r w:rsidRPr="00EF76A1">
        <w:rPr>
          <w:rFonts w:asciiTheme="minorHAnsi" w:hAnsiTheme="minorHAnsi"/>
          <w:sz w:val="20"/>
          <w:lang w:eastAsia="pl-PL"/>
        </w:rPr>
        <w:t xml:space="preserve"> umowy nr</w:t>
      </w:r>
      <w:r w:rsidRPr="00EF76A1">
        <w:rPr>
          <w:rFonts w:asciiTheme="minorHAnsi" w:hAnsiTheme="minorHAnsi"/>
          <w:b/>
          <w:sz w:val="20"/>
          <w:lang w:eastAsia="pl-PL"/>
        </w:rPr>
        <w:t xml:space="preserve"> ……………………………../</w:t>
      </w:r>
    </w:p>
    <w:p w14:paraId="3EA1ED8D" w14:textId="77777777" w:rsidR="00BF2BFB" w:rsidRPr="00EF76A1" w:rsidRDefault="00BF2BFB" w:rsidP="00BF2BFB">
      <w:pPr>
        <w:widowControl w:val="0"/>
        <w:adjustRightInd w:val="0"/>
        <w:spacing w:after="120" w:line="360" w:lineRule="auto"/>
        <w:textAlignment w:val="baseline"/>
        <w:rPr>
          <w:rFonts w:asciiTheme="minorHAnsi" w:hAnsiTheme="minorHAnsi"/>
          <w:sz w:val="20"/>
          <w:lang w:eastAsia="pl-PL"/>
        </w:rPr>
      </w:pPr>
      <w:r w:rsidRPr="00EF76A1">
        <w:rPr>
          <w:rFonts w:asciiTheme="minorHAnsi" w:hAnsiTheme="minorHAnsi"/>
          <w:sz w:val="20"/>
          <w:lang w:eastAsia="pl-PL"/>
        </w:rPr>
        <w:t>proszę o wystawienie pełnomocnictw dla:</w:t>
      </w:r>
    </w:p>
    <w:p w14:paraId="65231509" w14:textId="77777777" w:rsidR="00BF2BFB" w:rsidRPr="00EF76A1" w:rsidRDefault="00BF2BFB" w:rsidP="00BF2BFB">
      <w:pPr>
        <w:widowControl w:val="0"/>
        <w:numPr>
          <w:ilvl w:val="0"/>
          <w:numId w:val="18"/>
        </w:numPr>
        <w:adjustRightInd w:val="0"/>
        <w:spacing w:after="160" w:line="360" w:lineRule="auto"/>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0DEAD9CE"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05B27E05"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B99328D"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2F350F8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21A2AD9A"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78EABFD0" w14:textId="77777777" w:rsidR="00BF2BFB" w:rsidRPr="00EF76A1" w:rsidRDefault="00BF2BFB" w:rsidP="00BF2BFB">
      <w:pPr>
        <w:widowControl w:val="0"/>
        <w:numPr>
          <w:ilvl w:val="0"/>
          <w:numId w:val="18"/>
        </w:numPr>
        <w:adjustRightInd w:val="0"/>
        <w:spacing w:before="480" w:after="160" w:line="360" w:lineRule="auto"/>
        <w:ind w:left="714" w:hanging="357"/>
        <w:jc w:val="left"/>
        <w:textAlignment w:val="baseline"/>
        <w:rPr>
          <w:rFonts w:asciiTheme="minorHAnsi" w:hAnsiTheme="minorHAnsi"/>
          <w:sz w:val="20"/>
          <w:lang w:eastAsia="pl-PL"/>
        </w:rPr>
      </w:pPr>
      <w:r w:rsidRPr="00EF76A1">
        <w:rPr>
          <w:rFonts w:asciiTheme="minorHAnsi" w:hAnsiTheme="minorHAnsi"/>
          <w:sz w:val="20"/>
          <w:lang w:eastAsia="pl-PL"/>
        </w:rPr>
        <w:t xml:space="preserve">Pani/Pana* </w:t>
      </w:r>
      <w:r w:rsidRPr="00EF76A1">
        <w:rPr>
          <w:rFonts w:asciiTheme="minorHAnsi" w:hAnsiTheme="minorHAnsi"/>
          <w:sz w:val="20"/>
          <w:lang w:eastAsia="pl-PL"/>
        </w:rPr>
        <w:tab/>
        <w:t>……………………………………….</w:t>
      </w:r>
    </w:p>
    <w:p w14:paraId="60CD8AB8"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Nr PESEL:</w:t>
      </w:r>
      <w:r w:rsidRPr="00EF76A1">
        <w:rPr>
          <w:rFonts w:asciiTheme="minorHAnsi" w:hAnsiTheme="minorHAnsi"/>
          <w:sz w:val="20"/>
          <w:lang w:eastAsia="pl-PL"/>
        </w:rPr>
        <w:tab/>
        <w:t>……………………………………….</w:t>
      </w:r>
    </w:p>
    <w:p w14:paraId="484F8DEF" w14:textId="77777777" w:rsidR="00BF2BFB" w:rsidRPr="00EF76A1" w:rsidRDefault="00BF2BFB" w:rsidP="00BF2BFB">
      <w:pPr>
        <w:spacing w:line="360" w:lineRule="auto"/>
        <w:ind w:left="720"/>
        <w:contextualSpacing/>
        <w:jc w:val="left"/>
        <w:rPr>
          <w:rFonts w:asciiTheme="minorHAnsi" w:hAnsiTheme="minorHAnsi"/>
          <w:sz w:val="20"/>
          <w:lang w:eastAsia="pl-PL"/>
        </w:rPr>
      </w:pPr>
      <w:r w:rsidRPr="00EF76A1">
        <w:rPr>
          <w:rFonts w:asciiTheme="minorHAnsi" w:hAnsiTheme="minorHAnsi"/>
          <w:sz w:val="20"/>
          <w:lang w:eastAsia="pl-PL"/>
        </w:rPr>
        <w:t>Seria i numer DO</w:t>
      </w:r>
      <w:r w:rsidRPr="00EF76A1">
        <w:rPr>
          <w:rFonts w:asciiTheme="minorHAnsi" w:hAnsiTheme="minorHAnsi"/>
          <w:sz w:val="20"/>
          <w:lang w:eastAsia="pl-PL"/>
        </w:rPr>
        <w:tab/>
        <w:t>……………………………</w:t>
      </w:r>
    </w:p>
    <w:p w14:paraId="2F04E28A" w14:textId="77777777" w:rsidR="00BF2BFB" w:rsidRPr="00EF76A1" w:rsidRDefault="00BF2BFB" w:rsidP="00BF2BFB">
      <w:pPr>
        <w:spacing w:line="360" w:lineRule="auto"/>
        <w:ind w:left="720"/>
        <w:contextualSpacing/>
        <w:jc w:val="left"/>
        <w:rPr>
          <w:rFonts w:asciiTheme="minorHAnsi" w:hAnsiTheme="minorHAnsi"/>
          <w:sz w:val="20"/>
          <w:lang w:eastAsia="pl-PL"/>
        </w:rPr>
      </w:pPr>
    </w:p>
    <w:p w14:paraId="6973A45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14759AFE"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r w:rsidRPr="00EF76A1">
        <w:rPr>
          <w:rFonts w:asciiTheme="minorHAnsi" w:hAnsiTheme="minorHAnsi"/>
          <w:sz w:val="20"/>
          <w:lang w:eastAsia="pl-PL"/>
        </w:rPr>
        <w:t>Równocześnie oświadczam, że dane osobowe wskazanych osób potwierdziłem/łam* na podstawie okazanych mi, wyżej wymienionych dokumentów tożsamości.</w:t>
      </w:r>
    </w:p>
    <w:p w14:paraId="7EC7CAE0" w14:textId="77777777" w:rsidR="00BF2BFB" w:rsidRPr="00EF76A1" w:rsidRDefault="00BF2BFB" w:rsidP="00BF2BFB">
      <w:pPr>
        <w:widowControl w:val="0"/>
        <w:adjustRightInd w:val="0"/>
        <w:spacing w:line="360" w:lineRule="auto"/>
        <w:textAlignment w:val="baseline"/>
        <w:rPr>
          <w:rFonts w:asciiTheme="minorHAnsi" w:hAnsiTheme="minorHAnsi"/>
          <w:sz w:val="20"/>
          <w:lang w:eastAsia="pl-PL"/>
        </w:rPr>
      </w:pPr>
    </w:p>
    <w:p w14:paraId="51BEF3F4" w14:textId="77777777" w:rsidR="00BF2BFB" w:rsidRPr="00EF76A1" w:rsidRDefault="00BF2BFB" w:rsidP="00BF2BFB">
      <w:pPr>
        <w:widowControl w:val="0"/>
        <w:adjustRightInd w:val="0"/>
        <w:spacing w:line="240" w:lineRule="auto"/>
        <w:ind w:left="3545" w:firstLine="708"/>
        <w:textAlignment w:val="baseline"/>
        <w:rPr>
          <w:rFonts w:asciiTheme="minorHAnsi" w:hAnsiTheme="minorHAnsi"/>
          <w:sz w:val="20"/>
          <w:lang w:eastAsia="pl-PL"/>
        </w:rPr>
      </w:pPr>
      <w:r w:rsidRPr="00EF76A1">
        <w:rPr>
          <w:rFonts w:asciiTheme="minorHAnsi" w:hAnsiTheme="minorHAnsi"/>
          <w:sz w:val="20"/>
          <w:lang w:eastAsia="pl-PL"/>
        </w:rPr>
        <w:t xml:space="preserve">       …………....................................</w:t>
      </w:r>
    </w:p>
    <w:p w14:paraId="25A1A5CB" w14:textId="77777777" w:rsidR="00BF2BFB" w:rsidRPr="00EF76A1" w:rsidRDefault="00BF2BFB" w:rsidP="00BF2BFB">
      <w:pPr>
        <w:widowControl w:val="0"/>
        <w:adjustRightInd w:val="0"/>
        <w:spacing w:line="240" w:lineRule="auto"/>
        <w:ind w:left="4253"/>
        <w:textAlignment w:val="baseline"/>
        <w:rPr>
          <w:rFonts w:asciiTheme="minorHAnsi" w:hAnsiTheme="minorHAnsi"/>
          <w:i/>
          <w:sz w:val="20"/>
          <w:lang w:eastAsia="pl-PL"/>
        </w:rPr>
      </w:pPr>
      <w:r w:rsidRPr="00EF76A1">
        <w:rPr>
          <w:rFonts w:asciiTheme="minorHAnsi" w:hAnsiTheme="minorHAnsi"/>
          <w:i/>
          <w:sz w:val="20"/>
          <w:lang w:eastAsia="pl-PL"/>
        </w:rPr>
        <w:t>Imię i nazwisko, podpis osoby reprezentującej Wykonawcę</w:t>
      </w:r>
    </w:p>
    <w:p w14:paraId="45622188" w14:textId="77777777" w:rsidR="00BF2BFB" w:rsidRPr="00EF76A1" w:rsidRDefault="00BF2BFB" w:rsidP="00BF2BFB">
      <w:pPr>
        <w:widowControl w:val="0"/>
        <w:adjustRightInd w:val="0"/>
        <w:spacing w:line="360" w:lineRule="atLeast"/>
        <w:textAlignment w:val="baseline"/>
        <w:rPr>
          <w:rFonts w:asciiTheme="minorHAnsi" w:hAnsiTheme="minorHAnsi" w:cstheme="minorHAnsi"/>
          <w:sz w:val="20"/>
        </w:rPr>
      </w:pPr>
      <w:r w:rsidRPr="00EF76A1">
        <w:rPr>
          <w:rFonts w:asciiTheme="minorHAnsi" w:hAnsiTheme="minorHAnsi" w:cstheme="minorHAnsi"/>
          <w:sz w:val="20"/>
          <w:lang w:eastAsia="pl-PL"/>
        </w:rPr>
        <w:t>*niepotrzebne skreślić</w:t>
      </w:r>
    </w:p>
    <w:p w14:paraId="60AD2E81" w14:textId="77777777" w:rsidR="00BF2BFB" w:rsidRDefault="00BF2BFB" w:rsidP="00BF2BFB">
      <w:pPr>
        <w:spacing w:after="200" w:line="276" w:lineRule="auto"/>
        <w:jc w:val="left"/>
        <w:rPr>
          <w:rFonts w:asciiTheme="minorHAnsi" w:hAnsiTheme="minorHAnsi" w:cstheme="minorHAnsi"/>
          <w:sz w:val="20"/>
        </w:rPr>
      </w:pPr>
    </w:p>
    <w:p w14:paraId="0E4772A4" w14:textId="4F2E4E72" w:rsidR="00BF2BFB" w:rsidRPr="008B6BB5" w:rsidRDefault="00BF2BFB" w:rsidP="00BF2BFB">
      <w:pPr>
        <w:spacing w:line="240" w:lineRule="auto"/>
        <w:rPr>
          <w:rFonts w:asciiTheme="minorHAnsi" w:hAnsiTheme="minorHAnsi" w:cstheme="minorHAnsi"/>
          <w:i/>
          <w:color w:val="FF0000"/>
          <w:sz w:val="20"/>
        </w:rPr>
      </w:pPr>
    </w:p>
    <w:sectPr w:rsidR="00BF2BFB"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D81A91" w:rsidRDefault="00D81A91" w:rsidP="004A302B">
      <w:pPr>
        <w:spacing w:line="240" w:lineRule="auto"/>
      </w:pPr>
      <w:r>
        <w:separator/>
      </w:r>
    </w:p>
  </w:endnote>
  <w:endnote w:type="continuationSeparator" w:id="0">
    <w:p w14:paraId="28EE5EE5" w14:textId="77777777" w:rsidR="00D81A91" w:rsidRDefault="00D81A9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D81A91" w:rsidRPr="00DD5C5D" w:rsidRDefault="00D81A91" w:rsidP="00DD5C5D">
    <w:pPr>
      <w:pStyle w:val="Nagwek"/>
      <w:jc w:val="center"/>
      <w:rPr>
        <w:rFonts w:ascii="Calibri" w:hAnsi="Calibri"/>
        <w:bCs/>
        <w:sz w:val="16"/>
        <w:szCs w:val="16"/>
      </w:rPr>
    </w:pPr>
  </w:p>
  <w:p w14:paraId="30522759" w14:textId="61496798" w:rsidR="00D81A91" w:rsidRDefault="00D81A9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733A1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33A13">
      <w:rPr>
        <w:rFonts w:ascii="Calibri" w:hAnsi="Calibri"/>
        <w:bCs/>
        <w:noProof/>
        <w:sz w:val="16"/>
        <w:szCs w:val="16"/>
      </w:rPr>
      <w:t>17</w:t>
    </w:r>
    <w:r w:rsidRPr="00DD5C5D">
      <w:rPr>
        <w:rFonts w:ascii="Calibri" w:hAnsi="Calibri"/>
        <w:bCs/>
        <w:sz w:val="16"/>
        <w:szCs w:val="16"/>
      </w:rPr>
      <w:fldChar w:fldCharType="end"/>
    </w:r>
  </w:p>
  <w:p w14:paraId="3052275A" w14:textId="77777777" w:rsidR="00D81A91" w:rsidRDefault="00D81A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D81A91" w:rsidRDefault="00D81A91" w:rsidP="004A302B">
      <w:pPr>
        <w:spacing w:line="240" w:lineRule="auto"/>
      </w:pPr>
      <w:r>
        <w:separator/>
      </w:r>
    </w:p>
  </w:footnote>
  <w:footnote w:type="continuationSeparator" w:id="0">
    <w:p w14:paraId="6C899CD7" w14:textId="77777777" w:rsidR="00D81A91" w:rsidRDefault="00D81A91" w:rsidP="004A302B">
      <w:pPr>
        <w:spacing w:line="240" w:lineRule="auto"/>
      </w:pPr>
      <w:r>
        <w:continuationSeparator/>
      </w:r>
    </w:p>
  </w:footnote>
  <w:footnote w:id="1">
    <w:p w14:paraId="773AAA64" w14:textId="77777777" w:rsidR="00D81A91" w:rsidRPr="00F2601C" w:rsidRDefault="00D81A91"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D81A91" w:rsidRPr="003C7649" w:rsidRDefault="00D81A91"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D81A91" w:rsidRPr="00F2601C" w:rsidRDefault="00D81A91"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D81A91" w:rsidRPr="001A6201" w:rsidRDefault="00D81A91"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D81A91" w:rsidRPr="001A6201" w:rsidRDefault="00D81A91"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D81A91" w:rsidRPr="003F2EF3" w:rsidRDefault="00D81A91"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D81A91" w:rsidRPr="003D4E66" w:rsidRDefault="00D81A91"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D81A91" w:rsidRDefault="00D81A91"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D81A91" w:rsidRDefault="00D81A91"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D81A91" w:rsidRPr="007F37CE" w:rsidRDefault="00D81A91"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D81A91" w:rsidRPr="005A6E56" w:rsidRDefault="00D81A91"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D81A91" w:rsidRPr="00342E37" w:rsidRDefault="00D81A91"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D81A91" w:rsidRPr="00342E37" w:rsidRDefault="00D81A91"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D81A91" w:rsidRPr="00342E37" w:rsidRDefault="00D81A91" w:rsidP="00BF2BFB">
      <w:pPr>
        <w:pStyle w:val="Tekstprzypisudolnego"/>
        <w:numPr>
          <w:ilvl w:val="0"/>
          <w:numId w:val="11"/>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D81A91" w:rsidRPr="00342E37" w:rsidRDefault="00D81A91" w:rsidP="00BF2BFB">
      <w:pPr>
        <w:pStyle w:val="Tekstprzypisudolnego"/>
        <w:numPr>
          <w:ilvl w:val="0"/>
          <w:numId w:val="1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D81A91" w:rsidRPr="00342E37" w:rsidRDefault="00D81A91"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D81A91" w:rsidRPr="00342E37" w:rsidRDefault="00D81A91"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D81A91" w:rsidRPr="00342E37" w:rsidRDefault="00D81A91"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D81A91" w:rsidRPr="00342E37" w:rsidRDefault="00D81A91"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D81A91" w:rsidRPr="00896587" w:rsidRDefault="00D81A91"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068FA7FE" w14:textId="77777777" w:rsidR="00D81A91" w:rsidRDefault="00D81A91"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14:paraId="502C7D6F" w14:textId="77777777" w:rsidR="00D81A91" w:rsidRPr="00517ECB" w:rsidRDefault="00D81A91"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F94D" w14:textId="77777777" w:rsidR="00D81A91" w:rsidRDefault="00D81A91"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D81A91" w:rsidRPr="007B5834" w:rsidRDefault="00D81A91"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7A12421E" w:rsidR="00D81A91" w:rsidRPr="0072383F" w:rsidRDefault="00D81A91"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733A13">
          <w:rPr>
            <w:rFonts w:asciiTheme="minorHAnsi" w:hAnsiTheme="minorHAnsi" w:cs="Arial"/>
            <w:color w:val="000000"/>
            <w:sz w:val="18"/>
            <w:szCs w:val="18"/>
            <w:lang w:eastAsia="pl-PL"/>
          </w:rPr>
          <w:t xml:space="preserve">POST/DYS/OSK/LZA/00351/2025 </w:t>
        </w:r>
      </w:sdtContent>
    </w:sdt>
  </w:p>
  <w:p w14:paraId="4A5A1557" w14:textId="1C0B4E74" w:rsidR="00D81A91" w:rsidRPr="000F58B6" w:rsidRDefault="00D81A91" w:rsidP="00A02B35">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FD3C16"/>
    <w:multiLevelType w:val="multilevel"/>
    <w:tmpl w:val="844A6CE6"/>
    <w:lvl w:ilvl="0">
      <w:start w:val="1"/>
      <w:numFmt w:val="decimal"/>
      <w:lvlText w:val="%1."/>
      <w:lvlJc w:val="left"/>
      <w:pPr>
        <w:ind w:left="3240" w:hanging="360"/>
      </w:pPr>
      <w:rPr>
        <w:rFonts w:hint="default"/>
        <w:b/>
        <w:strike w:val="0"/>
        <w:color w:val="auto"/>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1"/>
  </w:num>
  <w:num w:numId="3">
    <w:abstractNumId w:val="12"/>
  </w:num>
  <w:num w:numId="4">
    <w:abstractNumId w:val="18"/>
  </w:num>
  <w:num w:numId="5">
    <w:abstractNumId w:val="7"/>
  </w:num>
  <w:num w:numId="6">
    <w:abstractNumId w:val="1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20"/>
  </w:num>
  <w:num w:numId="12">
    <w:abstractNumId w:val="15"/>
  </w:num>
  <w:num w:numId="13">
    <w:abstractNumId w:val="3"/>
  </w:num>
  <w:num w:numId="14">
    <w:abstractNumId w:val="17"/>
  </w:num>
  <w:num w:numId="15">
    <w:abstractNumId w:val="4"/>
  </w:num>
  <w:num w:numId="16">
    <w:abstractNumId w:val="14"/>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09D"/>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1A3C"/>
    <w:rsid w:val="000829DF"/>
    <w:rsid w:val="00082C2E"/>
    <w:rsid w:val="00083F05"/>
    <w:rsid w:val="000847FB"/>
    <w:rsid w:val="00084857"/>
    <w:rsid w:val="000854DB"/>
    <w:rsid w:val="0008582E"/>
    <w:rsid w:val="00086905"/>
    <w:rsid w:val="00086D98"/>
    <w:rsid w:val="00090541"/>
    <w:rsid w:val="00092A66"/>
    <w:rsid w:val="0009533D"/>
    <w:rsid w:val="00096F2D"/>
    <w:rsid w:val="00097236"/>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E06"/>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2FFA"/>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3C48"/>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636"/>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5E3"/>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1B2"/>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3A13"/>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A7748"/>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B35"/>
    <w:rsid w:val="00A02F21"/>
    <w:rsid w:val="00A03F63"/>
    <w:rsid w:val="00A06336"/>
    <w:rsid w:val="00A06EF8"/>
    <w:rsid w:val="00A07503"/>
    <w:rsid w:val="00A075E6"/>
    <w:rsid w:val="00A104C0"/>
    <w:rsid w:val="00A111A0"/>
    <w:rsid w:val="00A12FBB"/>
    <w:rsid w:val="00A13859"/>
    <w:rsid w:val="00A138C2"/>
    <w:rsid w:val="00A14EEF"/>
    <w:rsid w:val="00A15BC4"/>
    <w:rsid w:val="00A15C48"/>
    <w:rsid w:val="00A16E26"/>
    <w:rsid w:val="00A17685"/>
    <w:rsid w:val="00A205E3"/>
    <w:rsid w:val="00A20738"/>
    <w:rsid w:val="00A20853"/>
    <w:rsid w:val="00A20A4C"/>
    <w:rsid w:val="00A20DD7"/>
    <w:rsid w:val="00A21EBA"/>
    <w:rsid w:val="00A21F91"/>
    <w:rsid w:val="00A2200A"/>
    <w:rsid w:val="00A228C3"/>
    <w:rsid w:val="00A22CCC"/>
    <w:rsid w:val="00A22D17"/>
    <w:rsid w:val="00A23D58"/>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49DC"/>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0BC0"/>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53F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BFB"/>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66C"/>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5C1"/>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2F90"/>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1D7D"/>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D7A"/>
    <w:rsid w:val="00FD785F"/>
    <w:rsid w:val="00FD78BB"/>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1A9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
      <w:docPartPr>
        <w:name w:val="212CBF53FCE447208F2D59A860A7BD3D"/>
        <w:category>
          <w:name w:val="Ogólne"/>
          <w:gallery w:val="placeholder"/>
        </w:category>
        <w:types>
          <w:type w:val="bbPlcHdr"/>
        </w:types>
        <w:behaviors>
          <w:behavior w:val="content"/>
        </w:behaviors>
        <w:guid w:val="{A66FBF1B-6ED7-4A9F-B355-4BFD0917B850}"/>
      </w:docPartPr>
      <w:docPartBody>
        <w:p w:rsidR="00B76D5C" w:rsidRDefault="00D91416" w:rsidP="00D91416">
          <w:pPr>
            <w:pStyle w:val="212CBF53FCE447208F2D59A860A7BD3D"/>
          </w:pPr>
          <w:r w:rsidRPr="00081265">
            <w:rPr>
              <w:rStyle w:val="Tekstzastpczy"/>
            </w:rPr>
            <w:t>[Słowa kluczowe]</w:t>
          </w:r>
        </w:p>
      </w:docPartBody>
    </w:docPart>
    <w:docPart>
      <w:docPartPr>
        <w:name w:val="6DBA7F5D87BF40729B02422421C68AEF"/>
        <w:category>
          <w:name w:val="Ogólne"/>
          <w:gallery w:val="placeholder"/>
        </w:category>
        <w:types>
          <w:type w:val="bbPlcHdr"/>
        </w:types>
        <w:behaviors>
          <w:behavior w:val="content"/>
        </w:behaviors>
        <w:guid w:val="{3EA92521-36E2-4D31-BC12-8079C2C0D4CC}"/>
      </w:docPartPr>
      <w:docPartBody>
        <w:p w:rsidR="00B76D5C" w:rsidRDefault="00D91416">
          <w:r w:rsidRPr="00004560">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A4EB9"/>
    <w:rsid w:val="009B2C80"/>
    <w:rsid w:val="00A00EEA"/>
    <w:rsid w:val="00A27FD0"/>
    <w:rsid w:val="00A347BC"/>
    <w:rsid w:val="00A35DF1"/>
    <w:rsid w:val="00A71B43"/>
    <w:rsid w:val="00A72EB3"/>
    <w:rsid w:val="00AC1621"/>
    <w:rsid w:val="00AD5090"/>
    <w:rsid w:val="00B14DB9"/>
    <w:rsid w:val="00B2389A"/>
    <w:rsid w:val="00B4616D"/>
    <w:rsid w:val="00B53165"/>
    <w:rsid w:val="00B60536"/>
    <w:rsid w:val="00B76D5C"/>
    <w:rsid w:val="00B812C1"/>
    <w:rsid w:val="00B90592"/>
    <w:rsid w:val="00B92677"/>
    <w:rsid w:val="00BA17F0"/>
    <w:rsid w:val="00BA657E"/>
    <w:rsid w:val="00BB6011"/>
    <w:rsid w:val="00BC642E"/>
    <w:rsid w:val="00BC6FE2"/>
    <w:rsid w:val="00BE022F"/>
    <w:rsid w:val="00C102F1"/>
    <w:rsid w:val="00C67419"/>
    <w:rsid w:val="00C80E37"/>
    <w:rsid w:val="00C849CA"/>
    <w:rsid w:val="00C86BE2"/>
    <w:rsid w:val="00C93CA0"/>
    <w:rsid w:val="00CA4EBC"/>
    <w:rsid w:val="00CD6EC5"/>
    <w:rsid w:val="00D34CE5"/>
    <w:rsid w:val="00D405FD"/>
    <w:rsid w:val="00D70111"/>
    <w:rsid w:val="00D84B3B"/>
    <w:rsid w:val="00D91416"/>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3550E"/>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D91416"/>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 w:type="paragraph" w:customStyle="1" w:styleId="212CBF53FCE447208F2D59A860A7BD3D">
    <w:name w:val="212CBF53FCE447208F2D59A860A7BD3D"/>
    <w:rsid w:val="00D91416"/>
    <w:pPr>
      <w:spacing w:after="160" w:line="259" w:lineRule="auto"/>
    </w:pPr>
  </w:style>
  <w:style w:type="paragraph" w:customStyle="1" w:styleId="80CBB60AE60E430BAE2F1ECE26F7F9B5">
    <w:name w:val="80CBB60AE60E430BAE2F1ECE26F7F9B5"/>
    <w:rsid w:val="00D914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2023-03-09T00:00:00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D6D6806878BA84CA4DE61D683D18E7A" ma:contentTypeVersion="0" ma:contentTypeDescription="SWPP2 Dokument bazowy" ma:contentTypeScope="" ma:versionID="03d419445b0bc67702a2f940b869e7f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1.1. - edytowalne załączniki.docx</dmsv2BaseFileName>
    <dmsv2BaseDisplayName xmlns="http://schemas.microsoft.com/sharepoint/v3">1.1. - edytowalne załączniki</dmsv2BaseDisplayName>
    <dmsv2SWPP2ObjectNumber xmlns="http://schemas.microsoft.com/sharepoint/v3">POST/DYS/OSK/LZA/00351/2025                       </dmsv2SWPP2ObjectNumber>
    <dmsv2SWPP2SumMD5 xmlns="http://schemas.microsoft.com/sharepoint/v3">026ef61a475d0d8324e35e92dd3e0d37</dmsv2SWPP2SumMD5>
    <dmsv2BaseMoved xmlns="http://schemas.microsoft.com/sharepoint/v3">false</dmsv2BaseMoved>
    <dmsv2BaseIsSensitive xmlns="http://schemas.microsoft.com/sharepoint/v3">true</dmsv2BaseIsSensitive>
    <dmsv2SWPP2IDSWPP2 xmlns="http://schemas.microsoft.com/sharepoint/v3">669208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21596595</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KEZCQAFP6VDC-1031600147-21755</_dlc_DocId>
    <_dlc_DocIdUrl xmlns="a19cb1c7-c5c7-46d4-85ae-d83685407bba">
      <Url>https://swpp2.dms.gkpge.pl/sites/33/_layouts/15/DocIdRedir.aspx?ID=KEZCQAFP6VDC-1031600147-21755</Url>
      <Description>KEZCQAFP6VDC-1031600147-21755</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50A2E8B6-C666-4449-A70C-BFAB93F8FF4C}"/>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2006/metadata/properties"/>
    <ds:schemaRef ds:uri="http://purl.org/dc/elements/1.1/"/>
    <ds:schemaRef ds:uri="fa87e474-2c2a-4570-a952-e5d0e470b777"/>
    <ds:schemaRef ds:uri="http://schemas.openxmlformats.org/package/2006/metadata/core-properties"/>
    <ds:schemaRef ds:uri="http://schemas.microsoft.com/office/infopath/2007/PartnerControls"/>
    <ds:schemaRef ds:uri="http://purl.org/dc/terms/"/>
    <ds:schemaRef ds:uri="e98d7501-42e4-4a2d-b641-b529e1ab1d6e"/>
    <ds:schemaRef ds:uri="efb9c7a9-fb7a-49d0-ad5d-64d3cce8bf9e"/>
    <ds:schemaRef ds:uri="http://www.w3.org/XML/1998/namespace"/>
    <ds:schemaRef ds:uri="http://purl.org/dc/dcmitype/"/>
  </ds:schemaRefs>
</ds:datastoreItem>
</file>

<file path=customXml/itemProps6.xml><?xml version="1.0" encoding="utf-8"?>
<ds:datastoreItem xmlns:ds="http://schemas.openxmlformats.org/officeDocument/2006/customXml" ds:itemID="{0B88ED09-BA6A-47FF-A32A-DE874904565E}">
  <ds:schemaRefs>
    <ds:schemaRef ds:uri="http://schemas.openxmlformats.org/officeDocument/2006/bibliography"/>
  </ds:schemaRefs>
</ds:datastoreItem>
</file>

<file path=customXml/itemProps7.xml><?xml version="1.0" encoding="utf-8"?>
<ds:datastoreItem xmlns:ds="http://schemas.openxmlformats.org/officeDocument/2006/customXml" ds:itemID="{D7D86F94-9A47-4568-B370-CDD926ADA166}"/>
</file>

<file path=docProps/app.xml><?xml version="1.0" encoding="utf-8"?>
<Properties xmlns="http://schemas.openxmlformats.org/officeDocument/2006/extended-properties" xmlns:vt="http://schemas.openxmlformats.org/officeDocument/2006/docPropsVTypes">
  <Template>Normal.dotm</Template>
  <TotalTime>262</TotalTime>
  <Pages>17</Pages>
  <Words>4123</Words>
  <Characters>27589</Characters>
  <Application>Microsoft Office Word</Application>
  <DocSecurity>0</DocSecurity>
  <Lines>627</Lines>
  <Paragraphs>259</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Radom: Część 1 - obszar gmin: Jastrzębia, Jedlińsk. Część 2 - obszar gm</vt:lpstr>
    </vt:vector>
  </TitlesOfParts>
  <Company>aaa</Company>
  <LinksUpToDate>false</LinksUpToDate>
  <CharactersWithSpaces>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Kielce - obszar gminy miejskiej Kielce - część wschodnia”</dc:title>
  <dc:subject>………………</dc:subject>
  <dc:creator>Kurpiewska Katarzyna [PGE S.A.]</dc:creator>
  <cp:keywords>POST/DYS/OSK/LZA/00351/2025</cp:keywords>
  <cp:lastModifiedBy>Sieczka Iwona [PGE Dystr. O.Skarżysko-Kam.]</cp:lastModifiedBy>
  <cp:revision>40</cp:revision>
  <cp:lastPrinted>2023-03-01T08:14:00Z</cp:lastPrinted>
  <dcterms:created xsi:type="dcterms:W3CDTF">2023-02-27T11:45:00Z</dcterms:created>
  <dcterms:modified xsi:type="dcterms:W3CDTF">2025-02-07T08:51:00Z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0x01018910000D6D6806878BA84CA4DE61D683D18E7A</vt:lpwstr>
  </property>
  <property fmtid="{D5CDD505-2E9C-101B-9397-08002B2CF9AE}" pid="3" name="_dlc_DocIdItemGuid">
    <vt:lpwstr>97506a06-f176-4bfb-b850-6fe875928069</vt:lpwstr>
  </property>
</Properties>
</file>