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r>
      <w:r w:rsidR="004B2268" w:rsidRPr="004B2268">
        <w:t>POST/DYS/OR/OZ/03693/2024</w:t>
      </w:r>
      <w:bookmarkStart w:id="0" w:name="_GoBack"/>
      <w:bookmarkEnd w:id="0"/>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Pr="007A270E" w:rsidRDefault="00F73875" w:rsidP="00F73875">
      <w:pPr>
        <w:rPr>
          <w:rFonts w:asciiTheme="minorHAnsi" w:eastAsia="Calibri" w:hAnsiTheme="minorHAnsi" w:cstheme="minorHAnsi"/>
          <w:b/>
          <w:bCs/>
          <w: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DA5235" w:rsidRPr="00DA5235">
        <w:rPr>
          <w:rFonts w:asciiTheme="minorHAnsi" w:eastAsia="Calibri" w:hAnsiTheme="minorHAnsi" w:cstheme="minorHAnsi"/>
          <w:b/>
          <w:bCs/>
          <w:i/>
          <w:szCs w:val="22"/>
          <w:lang w:eastAsia="pl-PL"/>
        </w:rPr>
        <w:t>Budowa przyłączy nN na terenie RE Mielec – pakiety zadań dla p</w:t>
      </w:r>
      <w:r w:rsidR="007A6FA6">
        <w:rPr>
          <w:rFonts w:asciiTheme="minorHAnsi" w:eastAsia="Calibri" w:hAnsiTheme="minorHAnsi" w:cstheme="minorHAnsi"/>
          <w:b/>
          <w:bCs/>
          <w:i/>
          <w:szCs w:val="22"/>
          <w:lang w:eastAsia="pl-PL"/>
        </w:rPr>
        <w:t>rzyłączenia odbiorców (Pakiet 44</w:t>
      </w:r>
      <w:r w:rsidR="00DA5235" w:rsidRPr="00DA5235">
        <w:rPr>
          <w:rFonts w:asciiTheme="minorHAnsi" w:eastAsia="Calibri" w:hAnsiTheme="minorHAnsi" w:cstheme="minorHAnsi"/>
          <w:b/>
          <w:bCs/>
          <w:i/>
          <w:szCs w:val="22"/>
          <w:lang w:eastAsia="pl-PL"/>
        </w:rPr>
        <w:t>)</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D64" w:rsidRDefault="00C87D64" w:rsidP="004A302B">
      <w:pPr>
        <w:spacing w:line="240" w:lineRule="auto"/>
      </w:pPr>
      <w:r>
        <w:separator/>
      </w:r>
    </w:p>
  </w:endnote>
  <w:endnote w:type="continuationSeparator" w:id="0">
    <w:p w:rsidR="00C87D64" w:rsidRDefault="00C87D6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B2268">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B2268">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B2268">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B2268">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D64" w:rsidRDefault="00C87D64" w:rsidP="004A302B">
      <w:pPr>
        <w:spacing w:line="240" w:lineRule="auto"/>
      </w:pPr>
      <w:r>
        <w:separator/>
      </w:r>
    </w:p>
  </w:footnote>
  <w:footnote w:type="continuationSeparator" w:id="0">
    <w:p w:rsidR="00C87D64" w:rsidRDefault="00C87D6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C20"/>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59F0"/>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876"/>
    <w:rsid w:val="000C7F24"/>
    <w:rsid w:val="000C7F71"/>
    <w:rsid w:val="000D0C0F"/>
    <w:rsid w:val="000D0C59"/>
    <w:rsid w:val="000D116D"/>
    <w:rsid w:val="000D1591"/>
    <w:rsid w:val="000D1629"/>
    <w:rsid w:val="000D3072"/>
    <w:rsid w:val="000D317D"/>
    <w:rsid w:val="000D4627"/>
    <w:rsid w:val="000D586C"/>
    <w:rsid w:val="000D6447"/>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C96"/>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576C4"/>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022"/>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6F94"/>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268"/>
    <w:rsid w:val="004B2351"/>
    <w:rsid w:val="004B5230"/>
    <w:rsid w:val="004B5F30"/>
    <w:rsid w:val="004B63E5"/>
    <w:rsid w:val="004B6A92"/>
    <w:rsid w:val="004B7C5F"/>
    <w:rsid w:val="004C009E"/>
    <w:rsid w:val="004C1C4B"/>
    <w:rsid w:val="004C485B"/>
    <w:rsid w:val="004C4B30"/>
    <w:rsid w:val="004C5E29"/>
    <w:rsid w:val="004C7410"/>
    <w:rsid w:val="004D047A"/>
    <w:rsid w:val="004D17D7"/>
    <w:rsid w:val="004D29D4"/>
    <w:rsid w:val="004D3DF7"/>
    <w:rsid w:val="004D5611"/>
    <w:rsid w:val="004D5FFD"/>
    <w:rsid w:val="004D64B6"/>
    <w:rsid w:val="004D6AB7"/>
    <w:rsid w:val="004D7365"/>
    <w:rsid w:val="004E41B6"/>
    <w:rsid w:val="004E4393"/>
    <w:rsid w:val="004E48E9"/>
    <w:rsid w:val="004E528A"/>
    <w:rsid w:val="004E74D5"/>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7785B"/>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5F7814"/>
    <w:rsid w:val="00600D6A"/>
    <w:rsid w:val="0060143F"/>
    <w:rsid w:val="00603E00"/>
    <w:rsid w:val="00606149"/>
    <w:rsid w:val="00606B27"/>
    <w:rsid w:val="006070A3"/>
    <w:rsid w:val="00610F7B"/>
    <w:rsid w:val="0061135A"/>
    <w:rsid w:val="0061269F"/>
    <w:rsid w:val="00612D80"/>
    <w:rsid w:val="00613F87"/>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6C5"/>
    <w:rsid w:val="00644B6E"/>
    <w:rsid w:val="00645623"/>
    <w:rsid w:val="006468E8"/>
    <w:rsid w:val="0064713F"/>
    <w:rsid w:val="006500F7"/>
    <w:rsid w:val="0065074A"/>
    <w:rsid w:val="00650D35"/>
    <w:rsid w:val="00651CC4"/>
    <w:rsid w:val="006527F9"/>
    <w:rsid w:val="006534F2"/>
    <w:rsid w:val="006536DD"/>
    <w:rsid w:val="006537DA"/>
    <w:rsid w:val="006540EE"/>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B6F"/>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97E25"/>
    <w:rsid w:val="006A28A2"/>
    <w:rsid w:val="006A305F"/>
    <w:rsid w:val="006A3305"/>
    <w:rsid w:val="006A3621"/>
    <w:rsid w:val="006A3F7F"/>
    <w:rsid w:val="006A4A5A"/>
    <w:rsid w:val="006A59F7"/>
    <w:rsid w:val="006A7293"/>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3BFD"/>
    <w:rsid w:val="00704769"/>
    <w:rsid w:val="007057E4"/>
    <w:rsid w:val="0070703A"/>
    <w:rsid w:val="00707281"/>
    <w:rsid w:val="00710DC5"/>
    <w:rsid w:val="00711CE2"/>
    <w:rsid w:val="00712338"/>
    <w:rsid w:val="007140FB"/>
    <w:rsid w:val="00716A25"/>
    <w:rsid w:val="0071749B"/>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1F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270E"/>
    <w:rsid w:val="007A4208"/>
    <w:rsid w:val="007A4D2D"/>
    <w:rsid w:val="007A5A0C"/>
    <w:rsid w:val="007A6FA6"/>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455"/>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294C"/>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3C20"/>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4F7"/>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16F"/>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318C"/>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634A"/>
    <w:rsid w:val="00AF7AC1"/>
    <w:rsid w:val="00AF7C48"/>
    <w:rsid w:val="00B00D01"/>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DA3"/>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4665"/>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87D64"/>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AE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102"/>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26EE"/>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5235"/>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396D"/>
    <w:rsid w:val="00E44732"/>
    <w:rsid w:val="00E44BB1"/>
    <w:rsid w:val="00E4541B"/>
    <w:rsid w:val="00E46CD9"/>
    <w:rsid w:val="00E47BF9"/>
    <w:rsid w:val="00E5047C"/>
    <w:rsid w:val="00E507A1"/>
    <w:rsid w:val="00E51576"/>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715"/>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C5C"/>
    <w:rsid w:val="00F81D3D"/>
    <w:rsid w:val="00F82C4D"/>
    <w:rsid w:val="00F82E88"/>
    <w:rsid w:val="00F83AC8"/>
    <w:rsid w:val="00F84A8F"/>
    <w:rsid w:val="00F85A34"/>
    <w:rsid w:val="00F91DA8"/>
    <w:rsid w:val="00F92E6D"/>
    <w:rsid w:val="00F94B64"/>
    <w:rsid w:val="00F95D6C"/>
    <w:rsid w:val="00F9633E"/>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POST/DYS/OR/OZ/03693/2024                         </dmsv2SWPP2ObjectNumber>
    <dmsv2SWPP2SumMD5 xmlns="http://schemas.microsoft.com/sharepoint/v3">e265288d189c69597f64d0092fd4e233</dmsv2SWPP2SumMD5>
    <dmsv2BaseMoved xmlns="http://schemas.microsoft.com/sharepoint/v3">false</dmsv2BaseMoved>
    <dmsv2BaseIsSensitive xmlns="http://schemas.microsoft.com/sharepoint/v3">true</dmsv2BaseIsSensitive>
    <dmsv2SWPP2IDSWPP2 xmlns="http://schemas.microsoft.com/sharepoint/v3">665359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21293010</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AEASQFSYQUA4-937588647-10409</_dlc_DocId>
    <_dlc_DocIdUrl xmlns="a19cb1c7-c5c7-46d4-85ae-d83685407bba">
      <Url>https://swpp2.dms.gkpge.pl/sites/32/_layouts/15/DocIdRedir.aspx?ID=AEASQFSYQUA4-937588647-10409</Url>
      <Description>AEASQFSYQUA4-937588647-10409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4383BE2-F010-4A2A-B0C7-812BE10D881C}">
  <ds:schemaRefs>
    <ds:schemaRef ds:uri="http://schemas.microsoft.com/sharepoint/events"/>
  </ds:schemaRefs>
</ds:datastoreItem>
</file>

<file path=customXml/itemProps4.xml><?xml version="1.0" encoding="utf-8"?>
<ds:datastoreItem xmlns:ds="http://schemas.openxmlformats.org/officeDocument/2006/customXml" ds:itemID="{EE06B3A3-2830-42DC-A044-67EE74C6A4BF}"/>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F78366A-9DA8-46D8-B591-8925A764D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457</Words>
  <Characters>2742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37</cp:revision>
  <cp:lastPrinted>2020-02-27T07:25:00Z</cp:lastPrinted>
  <dcterms:created xsi:type="dcterms:W3CDTF">2022-12-15T06:17:00Z</dcterms:created>
  <dcterms:modified xsi:type="dcterms:W3CDTF">2024-12-20T05:47:00Z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94ddc5c7-96ad-4098-9b42-3d0cf2d5a70c</vt:lpwstr>
  </property>
</Properties>
</file>