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3875" w:rsidRDefault="00F73875" w:rsidP="0050191A">
      <w:pPr>
        <w:pStyle w:val="Znag"/>
        <w:spacing w:after="480"/>
      </w:pPr>
      <w:r w:rsidRPr="00294826">
        <w:t xml:space="preserve">ZAŁĄCZNIK NR </w:t>
      </w:r>
      <w:r w:rsidR="00495697">
        <w:t>1</w:t>
      </w:r>
      <w:r w:rsidR="00417462">
        <w:t>0</w:t>
      </w:r>
      <w:r w:rsidRPr="00294826">
        <w:t xml:space="preserve"> DO SWZ</w:t>
      </w:r>
      <w:r w:rsidRPr="00294826">
        <w:tab/>
      </w:r>
      <w:r w:rsidR="00F075EF" w:rsidRPr="00F075EF">
        <w:rPr>
          <w:sz w:val="20"/>
          <w:szCs w:val="20"/>
        </w:rPr>
        <w:t>POST/DYS/OR/OZ/03263/2024</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F73875" w:rsidRPr="006B56FD" w:rsidTr="00EB5140">
        <w:trPr>
          <w:trHeight w:val="1820"/>
        </w:trPr>
        <w:tc>
          <w:tcPr>
            <w:tcW w:w="3656" w:type="dxa"/>
            <w:tcBorders>
              <w:top w:val="thinThickSmallGap" w:sz="12" w:space="0" w:color="0070C0"/>
              <w:bottom w:val="thinThickSmallGap" w:sz="12" w:space="0" w:color="0070C0"/>
            </w:tcBorders>
          </w:tcPr>
          <w:p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rsidR="00F73875" w:rsidRPr="00F93173" w:rsidRDefault="00F73875" w:rsidP="00EB5140">
            <w:pPr>
              <w:spacing w:line="360" w:lineRule="auto"/>
              <w:jc w:val="center"/>
              <w:rPr>
                <w:rFonts w:asciiTheme="minorHAnsi" w:eastAsiaTheme="majorEastAsia" w:hAnsiTheme="minorHAnsi" w:cstheme="majorBidi"/>
                <w:iCs/>
                <w:sz w:val="24"/>
                <w:szCs w:val="24"/>
              </w:rPr>
            </w:pPr>
          </w:p>
          <w:p w:rsidR="00F73875" w:rsidRPr="00F93173" w:rsidRDefault="00F73875" w:rsidP="00EB5140">
            <w:pPr>
              <w:spacing w:line="360" w:lineRule="auto"/>
              <w:jc w:val="center"/>
              <w:rPr>
                <w:rFonts w:asciiTheme="minorHAnsi" w:eastAsiaTheme="majorEastAsia" w:hAnsiTheme="minorHAnsi" w:cstheme="majorBidi"/>
                <w:iCs/>
                <w:sz w:val="18"/>
                <w:szCs w:val="18"/>
              </w:rPr>
            </w:pPr>
          </w:p>
          <w:p w:rsidR="00F73875" w:rsidRPr="00F93173" w:rsidRDefault="00F73875" w:rsidP="00EB5140">
            <w:pPr>
              <w:spacing w:line="360" w:lineRule="auto"/>
              <w:jc w:val="center"/>
              <w:rPr>
                <w:rFonts w:asciiTheme="minorHAnsi" w:eastAsiaTheme="majorEastAsia" w:hAnsiTheme="minorHAnsi" w:cstheme="majorBidi"/>
                <w:iCs/>
                <w:sz w:val="18"/>
                <w:szCs w:val="18"/>
              </w:rPr>
            </w:pPr>
          </w:p>
          <w:p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rsidR="00F73875" w:rsidRPr="00FD4A2B" w:rsidRDefault="00F73875" w:rsidP="00EB5140">
            <w:pPr>
              <w:spacing w:line="360" w:lineRule="auto"/>
              <w:rPr>
                <w:rFonts w:asciiTheme="minorHAnsi" w:eastAsiaTheme="majorEastAsia" w:hAnsiTheme="minorHAnsi" w:cstheme="majorBidi"/>
                <w:b/>
                <w:i/>
                <w:iCs/>
                <w:sz w:val="10"/>
                <w:szCs w:val="16"/>
                <w:u w:val="single"/>
              </w:rPr>
            </w:pPr>
          </w:p>
          <w:p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rsidR="00F73875" w:rsidRDefault="00F73875" w:rsidP="00F73875">
      <w:pPr>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W związku z Ofertą Wykonawcy złożoną w</w:t>
      </w:r>
      <w:bookmarkStart w:id="0" w:name="_GoBack"/>
      <w:bookmarkEnd w:id="0"/>
      <w:r w:rsidRPr="00F73875">
        <w:rPr>
          <w:rFonts w:asciiTheme="minorHAnsi" w:eastAsia="Calibri" w:hAnsiTheme="minorHAnsi" w:cstheme="minorHAnsi"/>
          <w:szCs w:val="22"/>
          <w:lang w:eastAsia="pl-PL"/>
        </w:rPr>
        <w:t xml:space="preserve">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BE05FC" w:rsidRPr="00BE05FC">
        <w:rPr>
          <w:rFonts w:asciiTheme="minorHAnsi" w:eastAsia="Calibri" w:hAnsiTheme="minorHAnsi" w:cstheme="minorHAnsi"/>
          <w:b/>
          <w:bCs/>
          <w:i/>
          <w:szCs w:val="22"/>
          <w:lang w:eastAsia="pl-PL"/>
        </w:rPr>
        <w:t>Opracowanie dokumentacji projektowo – kosztorysowej dla zadań na terenie RE Stalowa Wola – 4 części.</w:t>
      </w:r>
      <w:r>
        <w:rPr>
          <w:rFonts w:asciiTheme="minorHAnsi" w:eastAsia="Calibri" w:hAnsiTheme="minorHAnsi" w:cstheme="minorHAnsi"/>
          <w:b/>
          <w:bCs/>
          <w:i/>
          <w:szCs w:val="22"/>
          <w:lang w:eastAsia="pl-PL"/>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p w:rsidR="00F73875" w:rsidRDefault="00F73875" w:rsidP="00F73875">
      <w:pPr>
        <w:rPr>
          <w:rFonts w:asciiTheme="minorHAnsi" w:eastAsia="Calibri" w:hAnsiTheme="minorHAnsi" w:cstheme="minorHAnsi"/>
          <w:szCs w:val="22"/>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73875" w:rsidRPr="004B4556" w:rsidTr="00EB5140">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rsidTr="00EB5140">
        <w:trPr>
          <w:trHeight w:val="529"/>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rsidTr="00EB5140">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45"/>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53"/>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rsidR="00F73875" w:rsidRPr="009C2468" w:rsidRDefault="00F73875" w:rsidP="0016335B">
      <w:pPr>
        <w:spacing w:before="132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F73875" w:rsidRDefault="00F73875" w:rsidP="0016335B">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F73875" w:rsidRDefault="00F73875" w:rsidP="0016335B">
      <w:pPr>
        <w:spacing w:line="240" w:lineRule="auto"/>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sectPr w:rsidR="00F73875" w:rsidSect="0050191A">
      <w:footerReference w:type="default" r:id="rId13"/>
      <w:headerReference w:type="first" r:id="rId14"/>
      <w:footerReference w:type="first" r:id="rId15"/>
      <w:pgSz w:w="11906" w:h="16838" w:code="9"/>
      <w:pgMar w:top="96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00FA" w:rsidRDefault="00D300FA" w:rsidP="004A302B">
      <w:pPr>
        <w:spacing w:line="240" w:lineRule="auto"/>
      </w:pPr>
      <w:r>
        <w:separator/>
      </w:r>
    </w:p>
  </w:endnote>
  <w:endnote w:type="continuationSeparator" w:id="0">
    <w:p w:rsidR="00D300FA" w:rsidRDefault="00D300F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F075EF">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F075EF">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F075EF">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F075EF">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00FA" w:rsidRDefault="00D300FA" w:rsidP="004A302B">
      <w:pPr>
        <w:spacing w:line="240" w:lineRule="auto"/>
      </w:pPr>
      <w:r>
        <w:separator/>
      </w:r>
    </w:p>
  </w:footnote>
  <w:footnote w:type="continuationSeparator" w:id="0">
    <w:p w:rsidR="00D300FA" w:rsidRDefault="00D300FA"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Pr="00706793" w:rsidRDefault="00D23A7E"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lang w:eastAsia="pl-PL"/>
      </w:rPr>
      <w:drawing>
        <wp:anchor distT="0" distB="0" distL="114300" distR="114300" simplePos="0" relativeHeight="251658240" behindDoc="1" locked="0" layoutInCell="1" allowOverlap="0" wp14:anchorId="0809A52A" wp14:editId="2525F67F">
          <wp:simplePos x="0" y="0"/>
          <wp:positionH relativeFrom="page">
            <wp:posOffset>467995</wp:posOffset>
          </wp:positionH>
          <wp:positionV relativeFrom="page">
            <wp:posOffset>466725</wp:posOffset>
          </wp:positionV>
          <wp:extent cx="752400" cy="532800"/>
          <wp:effectExtent l="0" t="0" r="0" b="635"/>
          <wp:wrapSquare wrapText="right"/>
          <wp:docPr id="67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abstractNumId w:val="13"/>
  </w:num>
  <w:num w:numId="2">
    <w:abstractNumId w:val="8"/>
  </w:num>
  <w:num w:numId="3">
    <w:abstractNumId w:val="22"/>
  </w:num>
  <w:num w:numId="4">
    <w:abstractNumId w:val="6"/>
  </w:num>
  <w:num w:numId="5">
    <w:abstractNumId w:val="10"/>
  </w:num>
  <w:num w:numId="6">
    <w:abstractNumId w:val="15"/>
  </w:num>
  <w:num w:numId="7">
    <w:abstractNumId w:val="16"/>
  </w:num>
  <w:num w:numId="8">
    <w:abstractNumId w:val="17"/>
  </w:num>
  <w:num w:numId="9">
    <w:abstractNumId w:val="7"/>
  </w:num>
  <w:num w:numId="10">
    <w:abstractNumId w:val="18"/>
  </w:num>
  <w:num w:numId="11">
    <w:abstractNumId w:val="4"/>
  </w:num>
  <w:num w:numId="12">
    <w:abstractNumId w:val="19"/>
  </w:num>
  <w:num w:numId="13">
    <w:abstractNumId w:val="12"/>
  </w:num>
  <w:num w:numId="14">
    <w:abstractNumId w:val="3"/>
  </w:num>
  <w:num w:numId="15">
    <w:abstractNumId w:val="11"/>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abstractNumId w:val="5"/>
  </w:num>
  <w:num w:numId="20">
    <w:abstractNumId w:val="21"/>
  </w:num>
  <w:num w:numId="21">
    <w:abstractNumId w:val="9"/>
  </w:num>
  <w:num w:numId="22">
    <w:abstractNumId w:val="14"/>
  </w:num>
  <w:num w:numId="23">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425"/>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47B"/>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5FC"/>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0FA"/>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075EF"/>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POST/DYS/OR/OZ/03263/2024                         </dmsv2SWPP2ObjectNumber>
    <dmsv2SWPP2SumMD5 xmlns="http://schemas.microsoft.com/sharepoint/v3">927d23c59581cf8c0e42c142bcc21b49</dmsv2SWPP2SumMD5>
    <dmsv2BaseMoved xmlns="http://schemas.microsoft.com/sharepoint/v3">false</dmsv2BaseMoved>
    <dmsv2BaseIsSensitive xmlns="http://schemas.microsoft.com/sharepoint/v3">true</dmsv2BaseIsSensitive>
    <dmsv2SWPP2IDSWPP2 xmlns="http://schemas.microsoft.com/sharepoint/v3">661982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21032770</dmsv2BaseClientSystemDocumentID>
    <dmsv2BaseModifiedByID xmlns="http://schemas.microsoft.com/sharepoint/v3">10103255</dmsv2BaseModifiedByID>
    <dmsv2BaseCreatedByID xmlns="http://schemas.microsoft.com/sharepoint/v3">10103255</dmsv2BaseCreatedByID>
    <dmsv2SWPP2ObjectDepartment xmlns="http://schemas.microsoft.com/sharepoint/v3">00000001000700030000000g000000000001</dmsv2SWPP2ObjectDepartment>
    <dmsv2SWPP2ObjectName xmlns="http://schemas.microsoft.com/sharepoint/v3">Postępowanie</dmsv2SWPP2ObjectName>
    <_dlc_DocId xmlns="a19cb1c7-c5c7-46d4-85ae-d83685407bba">AEASQFSYQUA4-848585078-5340</_dlc_DocId>
    <_dlc_DocIdUrl xmlns="a19cb1c7-c5c7-46d4-85ae-d83685407bba">
      <Url>https://swpp2.dms.gkpge.pl/sites/32/_layouts/15/DocIdRedir.aspx?ID=AEASQFSYQUA4-848585078-5340</Url>
      <Description>AEASQFSYQUA4-848585078-5340</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306AF-BDA7-4AC0-95B8-D59283AA4CB2}">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D36462B5-B3DA-41D8-925A-33145FEF1E12}"/>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E2DEAEB8-D289-43F4-93DE-E906A5397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457</Words>
  <Characters>2747</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Grabiec Rafał [PGE Dystr. O.Rzeszów]</cp:lastModifiedBy>
  <cp:revision>15</cp:revision>
  <cp:lastPrinted>2020-02-27T07:25:00Z</cp:lastPrinted>
  <dcterms:created xsi:type="dcterms:W3CDTF">2022-12-15T06:17:00Z</dcterms:created>
  <dcterms:modified xsi:type="dcterms:W3CDTF">2024-11-13T09:58:00Z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4271dcf9-8265-453a-bf1b-38d52e6051ba</vt:lpwstr>
  </property>
</Properties>
</file>