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781CA1" w:rsidRPr="00781CA1">
        <w:rPr>
          <w:sz w:val="20"/>
          <w:szCs w:val="20"/>
        </w:rPr>
        <w:t>POST/DYS/OR/OZ/03161/2024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555026" w:rsidRPr="00555026">
        <w:rPr>
          <w:rFonts w:cs="Calibri"/>
          <w:b/>
          <w:i/>
          <w:color w:val="000000"/>
          <w:lang w:eastAsia="pl-PL"/>
        </w:rPr>
        <w:t xml:space="preserve">Budowa przyłączy kablowych nN na terenie działania </w:t>
      </w:r>
      <w:r w:rsidR="00555026">
        <w:rPr>
          <w:rFonts w:cs="Calibri"/>
          <w:b/>
          <w:i/>
          <w:color w:val="000000"/>
          <w:lang w:eastAsia="pl-PL"/>
        </w:rPr>
        <w:br/>
      </w:r>
      <w:bookmarkStart w:id="0" w:name="_GoBack"/>
      <w:bookmarkEnd w:id="0"/>
      <w:r w:rsidR="00555026" w:rsidRPr="00555026">
        <w:rPr>
          <w:rFonts w:cs="Calibri"/>
          <w:b/>
          <w:i/>
          <w:color w:val="000000"/>
          <w:lang w:eastAsia="pl-PL"/>
        </w:rPr>
        <w:t>RE Stalowa Wola- 2 zadania.</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B5F" w:rsidRDefault="00A63B5F" w:rsidP="004A302B">
      <w:pPr>
        <w:spacing w:line="240" w:lineRule="auto"/>
      </w:pPr>
      <w:r>
        <w:separator/>
      </w:r>
    </w:p>
  </w:endnote>
  <w:endnote w:type="continuationSeparator" w:id="0">
    <w:p w:rsidR="00A63B5F" w:rsidRDefault="00A63B5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5502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5502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5502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5502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B5F" w:rsidRDefault="00A63B5F" w:rsidP="004A302B">
      <w:pPr>
        <w:spacing w:line="240" w:lineRule="auto"/>
      </w:pPr>
      <w:r>
        <w:separator/>
      </w:r>
    </w:p>
  </w:footnote>
  <w:footnote w:type="continuationSeparator" w:id="0">
    <w:p w:rsidR="00A63B5F" w:rsidRDefault="00A63B5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2B6"/>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026"/>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1CA1"/>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49FE"/>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3B5F"/>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2C3A"/>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363C5"/>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POST/DYS/OR/OZ/03161/2024                         </dmsv2SWPP2ObjectNumber>
    <dmsv2SWPP2SumMD5 xmlns="http://schemas.microsoft.com/sharepoint/v3">994bd3e654602e208fac5b114ba5d93c</dmsv2SWPP2SumMD5>
    <dmsv2BaseMoved xmlns="http://schemas.microsoft.com/sharepoint/v3">false</dmsv2BaseMoved>
    <dmsv2BaseIsSensitive xmlns="http://schemas.microsoft.com/sharepoint/v3">true</dmsv2BaseIsSensitive>
    <dmsv2SWPP2IDSWPP2 xmlns="http://schemas.microsoft.com/sharepoint/v3">661038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20966436</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AEASQFSYQUA4-1784930391-17952</_dlc_DocId>
    <_dlc_DocIdUrl xmlns="a19cb1c7-c5c7-46d4-85ae-d83685407bba">
      <Url>https://swpp2.dms.gkpge.pl/sites/32/_layouts/15/DocIdRedir.aspx?ID=AEASQFSYQUA4-1784930391-17952</Url>
      <Description>AEASQFSYQUA4-1784930391-17952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B70F7-A2C7-476A-BBDC-395D007A336D}"/>
</file>

<file path=customXml/itemProps2.xml><?xml version="1.0" encoding="utf-8"?>
<ds:datastoreItem xmlns:ds="http://schemas.openxmlformats.org/officeDocument/2006/customXml" ds:itemID="{C40C8998-E637-421C-8B52-156023DBDFF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042D2F2-B8E9-4215-A1D0-A23EEE90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454</Words>
  <Characters>2729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16</cp:revision>
  <cp:lastPrinted>2020-02-27T07:25:00Z</cp:lastPrinted>
  <dcterms:created xsi:type="dcterms:W3CDTF">2022-12-15T06:17:00Z</dcterms:created>
  <dcterms:modified xsi:type="dcterms:W3CDTF">2024-10-31T13:44:00Z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9b8e63d9-7f91-4df5-8e61-9d815ee9947a</vt:lpwstr>
  </property>
</Properties>
</file>